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52601" w14:textId="77777777" w:rsidR="001E0064" w:rsidRDefault="001E0064" w:rsidP="001E0064">
      <w:pPr>
        <w:widowControl w:val="0"/>
        <w:tabs>
          <w:tab w:val="left" w:pos="392"/>
        </w:tabs>
        <w:autoSpaceDE w:val="0"/>
        <w:autoSpaceDN w:val="0"/>
        <w:adjustRightInd w:val="0"/>
        <w:ind w:right="366"/>
        <w:rPr>
          <w:rFonts w:cs="Arial"/>
          <w:sz w:val="24"/>
          <w:szCs w:val="24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2976"/>
      </w:tblGrid>
      <w:tr w:rsidR="001E0064" w14:paraId="76FAAD45" w14:textId="77777777" w:rsidTr="00C36CF2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3FDDF1" w14:textId="77777777" w:rsidR="001E0064" w:rsidRDefault="001E0064" w:rsidP="00C36CF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ind w:right="366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noProof/>
                <w:sz w:val="24"/>
                <w:szCs w:val="24"/>
              </w:rPr>
              <w:drawing>
                <wp:inline distT="0" distB="0" distL="0" distR="0" wp14:anchorId="51B45516" wp14:editId="0E311D77">
                  <wp:extent cx="1806575" cy="457200"/>
                  <wp:effectExtent l="0" t="0" r="317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321767" w14:textId="77777777" w:rsidR="001E0064" w:rsidRDefault="001E0064" w:rsidP="00C36CF2">
            <w:pPr>
              <w:widowControl w:val="0"/>
              <w:autoSpaceDE w:val="0"/>
              <w:autoSpaceDN w:val="0"/>
              <w:adjustRightInd w:val="0"/>
              <w:ind w:right="366"/>
              <w:rPr>
                <w:rFonts w:cs="Arial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B8B4BF" w14:textId="77777777" w:rsidR="001E0064" w:rsidRDefault="001E0064" w:rsidP="00C36CF2">
            <w:pPr>
              <w:widowControl w:val="0"/>
              <w:autoSpaceDE w:val="0"/>
              <w:autoSpaceDN w:val="0"/>
              <w:adjustRightInd w:val="0"/>
              <w:ind w:right="366"/>
              <w:rPr>
                <w:rFonts w:cs="Arial"/>
                <w:sz w:val="24"/>
                <w:szCs w:val="24"/>
              </w:rPr>
            </w:pPr>
          </w:p>
        </w:tc>
      </w:tr>
    </w:tbl>
    <w:p w14:paraId="09D61E84" w14:textId="77777777" w:rsidR="001E0064" w:rsidRDefault="001E0064" w:rsidP="001E0064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right="366"/>
        <w:rPr>
          <w:rFonts w:cs="Arial"/>
          <w:color w:val="000000"/>
        </w:rPr>
      </w:pPr>
    </w:p>
    <w:p w14:paraId="765D5789" w14:textId="77777777" w:rsidR="001E0064" w:rsidRDefault="001E0064" w:rsidP="001E0064">
      <w:pPr>
        <w:keepLines/>
        <w:widowControl w:val="0"/>
        <w:tabs>
          <w:tab w:val="left" w:pos="392"/>
        </w:tabs>
        <w:autoSpaceDE w:val="0"/>
        <w:autoSpaceDN w:val="0"/>
        <w:adjustRightInd w:val="0"/>
        <w:ind w:right="366"/>
        <w:rPr>
          <w:rFonts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E0064" w14:paraId="190530A3" w14:textId="77777777" w:rsidTr="00C36CF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5F41BB3" w14:textId="77777777" w:rsidR="001E0064" w:rsidRDefault="001E0064" w:rsidP="00277CB2">
            <w:pPr>
              <w:widowControl w:val="0"/>
              <w:autoSpaceDE w:val="0"/>
              <w:autoSpaceDN w:val="0"/>
              <w:adjustRightInd w:val="0"/>
              <w:ind w:left="129" w:right="366"/>
              <w:rPr>
                <w:rFonts w:cs="Arial"/>
                <w:color w:val="FFFFFF"/>
                <w:sz w:val="28"/>
                <w:szCs w:val="28"/>
              </w:rPr>
            </w:pPr>
            <w:r>
              <w:rPr>
                <w:rFonts w:cs="Arial"/>
                <w:color w:val="FFFFFF"/>
                <w:sz w:val="28"/>
                <w:szCs w:val="28"/>
              </w:rPr>
              <w:t>Université de Tours</w:t>
            </w:r>
          </w:p>
          <w:p w14:paraId="30D7A8D3" w14:textId="2C79406B" w:rsidR="001E0064" w:rsidRDefault="00277CB2" w:rsidP="00277CB2">
            <w:pPr>
              <w:widowControl w:val="0"/>
              <w:autoSpaceDE w:val="0"/>
              <w:autoSpaceDN w:val="0"/>
              <w:adjustRightInd w:val="0"/>
              <w:ind w:left="129" w:right="366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color w:val="FFFFFF"/>
              </w:rPr>
              <w:t>Direction de la communication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5C7477CC" w14:textId="77777777" w:rsidR="001E0064" w:rsidRDefault="001E0064" w:rsidP="00277CB2">
            <w:pPr>
              <w:widowControl w:val="0"/>
              <w:autoSpaceDE w:val="0"/>
              <w:autoSpaceDN w:val="0"/>
              <w:adjustRightInd w:val="0"/>
              <w:ind w:left="129" w:right="366"/>
              <w:jc w:val="right"/>
              <w:rPr>
                <w:rFonts w:cs="Arial"/>
                <w:color w:val="000000"/>
                <w:sz w:val="28"/>
                <w:szCs w:val="28"/>
              </w:rPr>
            </w:pPr>
          </w:p>
          <w:p w14:paraId="7B24C272" w14:textId="77777777" w:rsidR="001E0064" w:rsidRDefault="001E0064" w:rsidP="00277CB2">
            <w:pPr>
              <w:widowControl w:val="0"/>
              <w:tabs>
                <w:tab w:val="left" w:pos="4131"/>
              </w:tabs>
              <w:autoSpaceDE w:val="0"/>
              <w:autoSpaceDN w:val="0"/>
              <w:adjustRightInd w:val="0"/>
              <w:ind w:left="129" w:right="366"/>
              <w:jc w:val="right"/>
              <w:rPr>
                <w:rFonts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4C447A7C" w14:textId="6B914E8A" w:rsidR="001E0064" w:rsidRDefault="001E0064" w:rsidP="00277CB2">
            <w:pPr>
              <w:widowControl w:val="0"/>
              <w:autoSpaceDE w:val="0"/>
              <w:autoSpaceDN w:val="0"/>
              <w:adjustRightInd w:val="0"/>
              <w:ind w:left="129" w:right="366"/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MARCHÉ DE FOURNITURE</w:t>
            </w:r>
          </w:p>
          <w:p w14:paraId="7A1BD69D" w14:textId="77777777" w:rsidR="001E0064" w:rsidRDefault="001E0064" w:rsidP="00277CB2">
            <w:pPr>
              <w:widowControl w:val="0"/>
              <w:autoSpaceDE w:val="0"/>
              <w:autoSpaceDN w:val="0"/>
              <w:adjustRightInd w:val="0"/>
              <w:ind w:left="129" w:right="366"/>
              <w:jc w:val="right"/>
              <w:rPr>
                <w:rFonts w:cs="Arial"/>
                <w:sz w:val="24"/>
                <w:szCs w:val="24"/>
              </w:rPr>
            </w:pPr>
          </w:p>
        </w:tc>
      </w:tr>
    </w:tbl>
    <w:p w14:paraId="77278A65" w14:textId="77777777" w:rsidR="001E0064" w:rsidRDefault="001E0064" w:rsidP="001E0064">
      <w:pPr>
        <w:widowControl w:val="0"/>
        <w:autoSpaceDE w:val="0"/>
        <w:autoSpaceDN w:val="0"/>
        <w:adjustRightInd w:val="0"/>
        <w:ind w:right="366"/>
        <w:rPr>
          <w:rFonts w:cs="Arial"/>
          <w:color w:val="000000"/>
        </w:rPr>
      </w:pPr>
    </w:p>
    <w:p w14:paraId="42F532D6" w14:textId="77777777" w:rsidR="001E0064" w:rsidRDefault="001E0064" w:rsidP="001E0064">
      <w:pPr>
        <w:widowControl w:val="0"/>
        <w:autoSpaceDE w:val="0"/>
        <w:autoSpaceDN w:val="0"/>
        <w:adjustRightInd w:val="0"/>
        <w:ind w:right="366"/>
        <w:rPr>
          <w:rFonts w:cs="Arial"/>
          <w:color w:val="000000"/>
        </w:rPr>
      </w:pPr>
    </w:p>
    <w:p w14:paraId="0BDBC5C5" w14:textId="77777777" w:rsidR="001E0064" w:rsidRDefault="001E0064" w:rsidP="001E0064">
      <w:pPr>
        <w:widowControl w:val="0"/>
        <w:autoSpaceDE w:val="0"/>
        <w:autoSpaceDN w:val="0"/>
        <w:adjustRightInd w:val="0"/>
        <w:ind w:right="366"/>
        <w:rPr>
          <w:rFonts w:cs="Arial"/>
          <w:color w:val="00000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1E0064" w14:paraId="76FD7332" w14:textId="77777777" w:rsidTr="00C36CF2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14:paraId="093ECEFE" w14:textId="77777777" w:rsidR="001E0064" w:rsidRDefault="001E0064" w:rsidP="00C36CF2">
            <w:pPr>
              <w:widowControl w:val="0"/>
              <w:autoSpaceDE w:val="0"/>
              <w:autoSpaceDN w:val="0"/>
              <w:adjustRightInd w:val="0"/>
              <w:ind w:right="366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14:paraId="49979122" w14:textId="77777777" w:rsidR="001E0064" w:rsidRDefault="001E0064" w:rsidP="00C36CF2">
            <w:pPr>
              <w:widowControl w:val="0"/>
              <w:autoSpaceDE w:val="0"/>
              <w:autoSpaceDN w:val="0"/>
              <w:adjustRightInd w:val="0"/>
              <w:ind w:right="366"/>
              <w:rPr>
                <w:rFonts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A79B4B" w14:textId="06149BDA" w:rsidR="001E0064" w:rsidRDefault="007139B6" w:rsidP="00B17829">
            <w:pPr>
              <w:widowControl w:val="0"/>
              <w:autoSpaceDE w:val="0"/>
              <w:autoSpaceDN w:val="0"/>
              <w:adjustRightInd w:val="0"/>
              <w:ind w:right="366"/>
              <w:jc w:val="left"/>
              <w:rPr>
                <w:rFonts w:cs="Arial"/>
                <w:sz w:val="24"/>
                <w:szCs w:val="24"/>
              </w:rPr>
            </w:pPr>
            <w:r w:rsidRPr="007139B6">
              <w:rPr>
                <w:rFonts w:cs="Arial"/>
                <w:color w:val="404040"/>
                <w:sz w:val="52"/>
                <w:szCs w:val="52"/>
              </w:rPr>
              <w:t>Accord-cadre de conception et livraison d’objets promotionnels via une boutique en ligne pour le compte de l'université de Tours</w:t>
            </w:r>
          </w:p>
        </w:tc>
      </w:tr>
    </w:tbl>
    <w:p w14:paraId="74393507" w14:textId="77777777" w:rsidR="001E0064" w:rsidRDefault="001E0064" w:rsidP="001E0064">
      <w:pPr>
        <w:widowControl w:val="0"/>
        <w:autoSpaceDE w:val="0"/>
        <w:autoSpaceDN w:val="0"/>
        <w:adjustRightInd w:val="0"/>
        <w:ind w:right="366"/>
        <w:rPr>
          <w:rFonts w:cs="Arial"/>
          <w:color w:val="000000"/>
        </w:rPr>
      </w:pPr>
    </w:p>
    <w:p w14:paraId="682454BE" w14:textId="77777777" w:rsidR="00B17829" w:rsidRDefault="00B17829" w:rsidP="00691886">
      <w:pPr>
        <w:ind w:left="-284" w:right="-284"/>
        <w:jc w:val="center"/>
        <w:rPr>
          <w:sz w:val="24"/>
          <w:szCs w:val="24"/>
          <w:lang w:val="x-none"/>
        </w:rPr>
      </w:pPr>
    </w:p>
    <w:p w14:paraId="75752D74" w14:textId="77777777" w:rsidR="00B17829" w:rsidRDefault="00B17829" w:rsidP="00691886">
      <w:pPr>
        <w:ind w:left="-284" w:right="-284"/>
        <w:jc w:val="center"/>
        <w:rPr>
          <w:sz w:val="24"/>
          <w:szCs w:val="24"/>
          <w:lang w:val="x-none"/>
        </w:rPr>
      </w:pPr>
    </w:p>
    <w:p w14:paraId="3F007448" w14:textId="77777777" w:rsidR="00B17829" w:rsidRPr="00B17829" w:rsidRDefault="00B17829" w:rsidP="00B17829">
      <w:pPr>
        <w:widowControl w:val="0"/>
        <w:shd w:val="clear" w:color="auto" w:fill="595959" w:themeFill="text1" w:themeFillTint="A6"/>
        <w:autoSpaceDE w:val="0"/>
        <w:autoSpaceDN w:val="0"/>
        <w:adjustRightInd w:val="0"/>
        <w:ind w:left="108" w:right="96"/>
        <w:jc w:val="center"/>
        <w:rPr>
          <w:rFonts w:cs="Arial"/>
          <w:b/>
          <w:bCs/>
          <w:color w:val="FFFFFF"/>
          <w:sz w:val="24"/>
          <w:szCs w:val="24"/>
        </w:rPr>
      </w:pPr>
    </w:p>
    <w:p w14:paraId="62D036A3" w14:textId="2A05E3CA" w:rsidR="00B17829" w:rsidRDefault="00B17829" w:rsidP="00B17829">
      <w:pPr>
        <w:widowControl w:val="0"/>
        <w:shd w:val="clear" w:color="auto" w:fill="595959" w:themeFill="text1" w:themeFillTint="A6"/>
        <w:autoSpaceDE w:val="0"/>
        <w:autoSpaceDN w:val="0"/>
        <w:adjustRightInd w:val="0"/>
        <w:ind w:left="108" w:right="96"/>
        <w:jc w:val="center"/>
        <w:rPr>
          <w:rFonts w:cs="Arial"/>
          <w:b/>
          <w:bCs/>
          <w:color w:val="FFFFFF"/>
          <w:sz w:val="40"/>
          <w:szCs w:val="40"/>
        </w:rPr>
      </w:pPr>
      <w:r>
        <w:rPr>
          <w:rFonts w:cs="Arial"/>
          <w:b/>
          <w:bCs/>
          <w:color w:val="FFFFFF"/>
          <w:sz w:val="40"/>
          <w:szCs w:val="40"/>
        </w:rPr>
        <w:t>Cadre de réponse technique (CRT)</w:t>
      </w:r>
    </w:p>
    <w:p w14:paraId="4B203428" w14:textId="77777777" w:rsidR="00B17829" w:rsidRDefault="00B17829" w:rsidP="00B17829">
      <w:pPr>
        <w:widowControl w:val="0"/>
        <w:shd w:val="clear" w:color="auto" w:fill="595959" w:themeFill="text1" w:themeFillTint="A6"/>
        <w:autoSpaceDE w:val="0"/>
        <w:autoSpaceDN w:val="0"/>
        <w:adjustRightInd w:val="0"/>
        <w:spacing w:after="260"/>
        <w:ind w:left="108" w:right="96"/>
        <w:jc w:val="center"/>
        <w:rPr>
          <w:rFonts w:cs="Arial"/>
          <w:sz w:val="24"/>
          <w:szCs w:val="24"/>
        </w:rPr>
      </w:pPr>
    </w:p>
    <w:p w14:paraId="4835729C" w14:textId="77777777" w:rsidR="00CC6904" w:rsidRPr="003D4166" w:rsidRDefault="00CC6904" w:rsidP="00691886">
      <w:pPr>
        <w:ind w:left="-284" w:right="-284"/>
        <w:jc w:val="center"/>
        <w:rPr>
          <w:b/>
          <w:sz w:val="28"/>
          <w:szCs w:val="28"/>
        </w:rPr>
      </w:pPr>
    </w:p>
    <w:p w14:paraId="50A777C6" w14:textId="77777777" w:rsidR="00855C05" w:rsidRDefault="00225097" w:rsidP="00CC6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left"/>
        <w:rPr>
          <w:rFonts w:cs="Arial"/>
          <w:bCs/>
          <w:sz w:val="20"/>
          <w:szCs w:val="20"/>
        </w:rPr>
      </w:pPr>
      <w:r w:rsidRPr="00423334">
        <w:rPr>
          <w:rFonts w:cs="Arial"/>
          <w:bCs/>
          <w:sz w:val="20"/>
          <w:szCs w:val="20"/>
        </w:rPr>
        <w:t xml:space="preserve">Le candidat </w:t>
      </w:r>
      <w:r w:rsidR="00855C05">
        <w:rPr>
          <w:rFonts w:cs="Arial"/>
          <w:bCs/>
          <w:sz w:val="20"/>
          <w:szCs w:val="20"/>
        </w:rPr>
        <w:t>doit répondre</w:t>
      </w:r>
      <w:r w:rsidRPr="00423334">
        <w:rPr>
          <w:rFonts w:cs="Arial"/>
          <w:bCs/>
          <w:sz w:val="20"/>
          <w:szCs w:val="20"/>
        </w:rPr>
        <w:t xml:space="preserve"> à la totalité des questions suivantes</w:t>
      </w:r>
      <w:r w:rsidR="00855C05">
        <w:rPr>
          <w:rFonts w:cs="Arial"/>
          <w:bCs/>
          <w:sz w:val="20"/>
          <w:szCs w:val="20"/>
        </w:rPr>
        <w:t>.</w:t>
      </w:r>
    </w:p>
    <w:p w14:paraId="0B52B8FB" w14:textId="77777777" w:rsidR="00855C05" w:rsidRDefault="00855C05" w:rsidP="00CC6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left"/>
        <w:rPr>
          <w:rFonts w:cs="Arial"/>
          <w:bCs/>
          <w:sz w:val="20"/>
          <w:szCs w:val="20"/>
        </w:rPr>
      </w:pPr>
    </w:p>
    <w:p w14:paraId="601C0BD0" w14:textId="532ED2B1" w:rsidR="00D11D66" w:rsidRPr="00423334" w:rsidRDefault="00855C05" w:rsidP="00CC6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Toute référence </w:t>
      </w:r>
      <w:r w:rsidRPr="004C3EE6">
        <w:rPr>
          <w:rFonts w:cs="Arial"/>
          <w:bCs/>
          <w:sz w:val="20"/>
          <w:szCs w:val="20"/>
          <w:u w:val="single"/>
        </w:rPr>
        <w:t>systématique</w:t>
      </w:r>
      <w:r>
        <w:rPr>
          <w:rFonts w:cs="Arial"/>
          <w:bCs/>
          <w:sz w:val="20"/>
          <w:szCs w:val="20"/>
        </w:rPr>
        <w:t xml:space="preserve"> à des documents annexes est </w:t>
      </w:r>
      <w:r w:rsidR="00277CB2" w:rsidRPr="001B6FE7">
        <w:rPr>
          <w:rFonts w:cs="Arial"/>
          <w:b/>
          <w:sz w:val="20"/>
          <w:szCs w:val="20"/>
        </w:rPr>
        <w:t>proscrite</w:t>
      </w:r>
      <w:r>
        <w:rPr>
          <w:rFonts w:cs="Arial"/>
          <w:bCs/>
          <w:sz w:val="20"/>
          <w:szCs w:val="20"/>
        </w:rPr>
        <w:t>.</w:t>
      </w:r>
      <w:r w:rsidR="001B6FE7">
        <w:rPr>
          <w:rFonts w:cs="Arial"/>
          <w:bCs/>
          <w:sz w:val="20"/>
          <w:szCs w:val="20"/>
        </w:rPr>
        <w:t xml:space="preserve"> Cependant, </w:t>
      </w:r>
      <w:r w:rsidR="00BD07A0">
        <w:rPr>
          <w:rFonts w:cs="Arial"/>
          <w:bCs/>
          <w:sz w:val="20"/>
          <w:szCs w:val="20"/>
        </w:rPr>
        <w:t>pour les fiches produits</w:t>
      </w:r>
      <w:r w:rsidR="00BA0A00">
        <w:rPr>
          <w:rFonts w:cs="Arial"/>
          <w:bCs/>
          <w:sz w:val="20"/>
          <w:szCs w:val="20"/>
        </w:rPr>
        <w:t xml:space="preserve"> et un éventuel catalogue ou équivalent</w:t>
      </w:r>
      <w:r w:rsidR="00BD07A0">
        <w:rPr>
          <w:rFonts w:cs="Arial"/>
          <w:bCs/>
          <w:sz w:val="20"/>
          <w:szCs w:val="20"/>
        </w:rPr>
        <w:t xml:space="preserve">, le renvoi </w:t>
      </w:r>
      <w:r w:rsidR="00BA0A00">
        <w:rPr>
          <w:rFonts w:cs="Arial"/>
          <w:bCs/>
          <w:sz w:val="20"/>
          <w:szCs w:val="20"/>
        </w:rPr>
        <w:t>à des</w:t>
      </w:r>
      <w:r w:rsidR="00BD07A0">
        <w:rPr>
          <w:rFonts w:cs="Arial"/>
          <w:bCs/>
          <w:sz w:val="20"/>
          <w:szCs w:val="20"/>
        </w:rPr>
        <w:t xml:space="preserve"> annexes est </w:t>
      </w:r>
      <w:r w:rsidR="00BD07A0" w:rsidRPr="00BD07A0">
        <w:rPr>
          <w:rFonts w:cs="Arial"/>
          <w:b/>
          <w:sz w:val="20"/>
          <w:szCs w:val="20"/>
        </w:rPr>
        <w:t>permis</w:t>
      </w:r>
      <w:r w:rsidR="00BD07A0">
        <w:rPr>
          <w:rFonts w:cs="Arial"/>
          <w:bCs/>
          <w:sz w:val="20"/>
          <w:szCs w:val="20"/>
        </w:rPr>
        <w:t xml:space="preserve">. </w:t>
      </w:r>
      <w:r w:rsidR="00D11D66" w:rsidRPr="00423334">
        <w:rPr>
          <w:rFonts w:cs="Arial"/>
          <w:bCs/>
          <w:sz w:val="20"/>
          <w:szCs w:val="20"/>
        </w:rPr>
        <w:br/>
      </w:r>
    </w:p>
    <w:p w14:paraId="56BDAFB4" w14:textId="298B4D2A" w:rsidR="003D4166" w:rsidRPr="004C3EE6" w:rsidRDefault="003D4166" w:rsidP="004233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cs="Arial"/>
          <w:bCs/>
          <w:color w:val="FF0000"/>
          <w:sz w:val="20"/>
          <w:szCs w:val="20"/>
        </w:rPr>
      </w:pPr>
      <w:r w:rsidRPr="004C3EE6">
        <w:rPr>
          <w:rFonts w:cs="Arial"/>
          <w:bCs/>
          <w:color w:val="FF0000"/>
          <w:sz w:val="20"/>
          <w:szCs w:val="20"/>
        </w:rPr>
        <w:t>S’agissant des questions fermées (O</w:t>
      </w:r>
      <w:r w:rsidR="00A04CC7" w:rsidRPr="004C3EE6">
        <w:rPr>
          <w:rFonts w:cs="Arial"/>
          <w:bCs/>
          <w:color w:val="FF0000"/>
          <w:sz w:val="20"/>
          <w:szCs w:val="20"/>
        </w:rPr>
        <w:t xml:space="preserve">UI </w:t>
      </w:r>
      <w:r w:rsidRPr="004C3EE6">
        <w:rPr>
          <w:rFonts w:cs="Arial"/>
          <w:bCs/>
          <w:color w:val="FF0000"/>
          <w:sz w:val="20"/>
          <w:szCs w:val="20"/>
        </w:rPr>
        <w:t>/</w:t>
      </w:r>
      <w:r w:rsidR="00A04CC7" w:rsidRPr="004C3EE6">
        <w:rPr>
          <w:rFonts w:cs="Arial"/>
          <w:bCs/>
          <w:color w:val="FF0000"/>
          <w:sz w:val="20"/>
          <w:szCs w:val="20"/>
        </w:rPr>
        <w:t xml:space="preserve"> </w:t>
      </w:r>
      <w:r w:rsidRPr="004C3EE6">
        <w:rPr>
          <w:rFonts w:cs="Arial"/>
          <w:bCs/>
          <w:color w:val="FF0000"/>
          <w:sz w:val="20"/>
          <w:szCs w:val="20"/>
        </w:rPr>
        <w:t>N</w:t>
      </w:r>
      <w:r w:rsidR="00A04CC7" w:rsidRPr="004C3EE6">
        <w:rPr>
          <w:rFonts w:cs="Arial"/>
          <w:bCs/>
          <w:color w:val="FF0000"/>
          <w:sz w:val="20"/>
          <w:szCs w:val="20"/>
        </w:rPr>
        <w:t>ON</w:t>
      </w:r>
      <w:r w:rsidRPr="004C3EE6">
        <w:rPr>
          <w:rFonts w:cs="Arial"/>
          <w:bCs/>
          <w:color w:val="FF0000"/>
          <w:sz w:val="20"/>
          <w:szCs w:val="20"/>
        </w:rPr>
        <w:t>), il sera considéré que le candidat répond NON si aucune des cases n’est cochée</w:t>
      </w:r>
      <w:r w:rsidR="0072456C" w:rsidRPr="004C3EE6">
        <w:rPr>
          <w:rFonts w:cs="Arial"/>
          <w:bCs/>
          <w:color w:val="FF0000"/>
          <w:sz w:val="20"/>
          <w:szCs w:val="20"/>
        </w:rPr>
        <w:t xml:space="preserve"> ou si les deux cases sont cochées</w:t>
      </w:r>
      <w:r w:rsidRPr="004C3EE6">
        <w:rPr>
          <w:rFonts w:cs="Arial"/>
          <w:bCs/>
          <w:color w:val="FF0000"/>
          <w:sz w:val="20"/>
          <w:szCs w:val="20"/>
        </w:rPr>
        <w:t xml:space="preserve">. </w:t>
      </w:r>
    </w:p>
    <w:p w14:paraId="1D4F252C" w14:textId="77777777" w:rsidR="00277CB2" w:rsidRDefault="00277CB2" w:rsidP="004233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cs="Arial"/>
          <w:bCs/>
          <w:sz w:val="20"/>
          <w:szCs w:val="20"/>
        </w:rPr>
      </w:pPr>
    </w:p>
    <w:p w14:paraId="5B703D87" w14:textId="77777777" w:rsidR="00277CB2" w:rsidRDefault="00277CB2">
      <w:pPr>
        <w:suppressAutoHyphens w:val="0"/>
        <w:spacing w:after="200" w:line="276" w:lineRule="auto"/>
        <w:jc w:val="left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277CB2" w:rsidRPr="001E0064" w14:paraId="2193E74C" w14:textId="77777777" w:rsidTr="002D2948">
        <w:trPr>
          <w:trHeight w:val="737"/>
        </w:trPr>
        <w:tc>
          <w:tcPr>
            <w:tcW w:w="2689" w:type="dxa"/>
            <w:shd w:val="clear" w:color="auto" w:fill="009999"/>
            <w:vAlign w:val="center"/>
          </w:tcPr>
          <w:p w14:paraId="63375BA1" w14:textId="0408A8B3" w:rsidR="00277CB2" w:rsidRPr="002D2948" w:rsidRDefault="002D2948" w:rsidP="007B6D3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2D2948">
              <w:rPr>
                <w:rFonts w:cs="Arial"/>
                <w:bCs/>
                <w:color w:val="FFFFFF" w:themeColor="background1"/>
                <w:sz w:val="24"/>
                <w:szCs w:val="24"/>
              </w:rPr>
              <w:t>Raison sociale</w:t>
            </w:r>
            <w:r w:rsidR="00277CB2" w:rsidRPr="002D2948">
              <w:rPr>
                <w:rFonts w:cs="Arial"/>
                <w:bCs/>
                <w:color w:val="FFFFFF" w:themeColor="background1"/>
                <w:sz w:val="24"/>
                <w:szCs w:val="24"/>
              </w:rPr>
              <w:t xml:space="preserve"> du candidat</w:t>
            </w:r>
          </w:p>
        </w:tc>
        <w:tc>
          <w:tcPr>
            <w:tcW w:w="6373" w:type="dxa"/>
            <w:vAlign w:val="center"/>
          </w:tcPr>
          <w:p w14:paraId="5DC31F48" w14:textId="77777777" w:rsidR="00277CB2" w:rsidRPr="001E0064" w:rsidRDefault="00277CB2" w:rsidP="007B6D3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39E1C212" w14:textId="7BF54333" w:rsidR="00D11D66" w:rsidRDefault="00D11D66">
      <w:pPr>
        <w:suppressAutoHyphens w:val="0"/>
        <w:spacing w:after="200"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  <w:r>
        <w:br w:type="page"/>
      </w:r>
    </w:p>
    <w:p w14:paraId="61F1BA98" w14:textId="2FCBD61C" w:rsidR="005719D3" w:rsidRPr="005B7A7E" w:rsidRDefault="0016358A" w:rsidP="007139B6">
      <w:pPr>
        <w:pStyle w:val="Titre1"/>
        <w:jc w:val="center"/>
        <w:rPr>
          <w:sz w:val="20"/>
        </w:rPr>
      </w:pPr>
      <w:r>
        <w:lastRenderedPageBreak/>
        <w:t>Partie 1 : Présentation de l’interlocuteur en charge des commandes</w:t>
      </w:r>
    </w:p>
    <w:p w14:paraId="73FAFD1D" w14:textId="28835019" w:rsidR="0016358A" w:rsidRDefault="0016358A" w:rsidP="001A1E1B"/>
    <w:p w14:paraId="53CC6F91" w14:textId="37D632E6" w:rsidR="00277CB2" w:rsidRPr="00277CB2" w:rsidRDefault="00277CB2" w:rsidP="001A1E1B">
      <w:pPr>
        <w:rPr>
          <w:sz w:val="20"/>
          <w:szCs w:val="20"/>
        </w:rPr>
      </w:pPr>
      <w:r w:rsidRPr="00277CB2">
        <w:rPr>
          <w:sz w:val="20"/>
          <w:szCs w:val="20"/>
        </w:rPr>
        <w:t>Contact dédié :</w:t>
      </w:r>
    </w:p>
    <w:p w14:paraId="2568EA3F" w14:textId="77777777" w:rsidR="00277CB2" w:rsidRPr="00277CB2" w:rsidRDefault="00277CB2" w:rsidP="001A1E1B">
      <w:pPr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16358A" w:rsidRPr="002D2948" w14:paraId="29117AE1" w14:textId="77777777" w:rsidTr="002D2948">
        <w:trPr>
          <w:trHeight w:val="743"/>
        </w:trPr>
        <w:tc>
          <w:tcPr>
            <w:tcW w:w="2689" w:type="dxa"/>
            <w:shd w:val="clear" w:color="auto" w:fill="009999"/>
            <w:vAlign w:val="center"/>
          </w:tcPr>
          <w:p w14:paraId="627AA968" w14:textId="67576489" w:rsidR="0016358A" w:rsidRPr="002D2948" w:rsidRDefault="0016358A" w:rsidP="0016358A">
            <w:pPr>
              <w:jc w:val="center"/>
              <w:rPr>
                <w:bCs/>
                <w:color w:val="FFFFFF" w:themeColor="background1"/>
              </w:rPr>
            </w:pPr>
            <w:r w:rsidRPr="002D2948">
              <w:rPr>
                <w:bCs/>
                <w:color w:val="FFFFFF" w:themeColor="background1"/>
              </w:rPr>
              <w:t>Prénom, Nom</w:t>
            </w:r>
          </w:p>
        </w:tc>
        <w:tc>
          <w:tcPr>
            <w:tcW w:w="6373" w:type="dxa"/>
            <w:vAlign w:val="center"/>
          </w:tcPr>
          <w:p w14:paraId="16C1EF99" w14:textId="77777777" w:rsidR="0016358A" w:rsidRPr="002D2948" w:rsidRDefault="0016358A" w:rsidP="0016358A">
            <w:pPr>
              <w:jc w:val="center"/>
              <w:rPr>
                <w:bCs/>
              </w:rPr>
            </w:pPr>
          </w:p>
        </w:tc>
      </w:tr>
      <w:tr w:rsidR="0016358A" w:rsidRPr="002D2948" w14:paraId="4EADBA58" w14:textId="77777777" w:rsidTr="002D2948">
        <w:trPr>
          <w:trHeight w:val="696"/>
        </w:trPr>
        <w:tc>
          <w:tcPr>
            <w:tcW w:w="2689" w:type="dxa"/>
            <w:shd w:val="clear" w:color="auto" w:fill="009999"/>
            <w:vAlign w:val="center"/>
          </w:tcPr>
          <w:p w14:paraId="1EA3C95B" w14:textId="397FED94" w:rsidR="0016358A" w:rsidRPr="002D2948" w:rsidRDefault="007C657A" w:rsidP="0016358A">
            <w:pPr>
              <w:jc w:val="center"/>
              <w:rPr>
                <w:bCs/>
                <w:color w:val="FFFFFF" w:themeColor="background1"/>
              </w:rPr>
            </w:pPr>
            <w:r w:rsidRPr="00796947">
              <w:rPr>
                <w:bCs/>
                <w:color w:val="FFFFFF" w:themeColor="background1"/>
              </w:rPr>
              <w:t>Rôle au sein de l’entreprise</w:t>
            </w:r>
          </w:p>
        </w:tc>
        <w:tc>
          <w:tcPr>
            <w:tcW w:w="6373" w:type="dxa"/>
            <w:vAlign w:val="center"/>
          </w:tcPr>
          <w:p w14:paraId="0C7063B4" w14:textId="77777777" w:rsidR="0016358A" w:rsidRPr="002D2948" w:rsidRDefault="0016358A" w:rsidP="0016358A">
            <w:pPr>
              <w:jc w:val="center"/>
              <w:rPr>
                <w:bCs/>
              </w:rPr>
            </w:pPr>
          </w:p>
        </w:tc>
      </w:tr>
      <w:tr w:rsidR="0016358A" w:rsidRPr="002D2948" w14:paraId="5CFEDBD7" w14:textId="77777777" w:rsidTr="002D2948">
        <w:trPr>
          <w:trHeight w:val="1021"/>
        </w:trPr>
        <w:tc>
          <w:tcPr>
            <w:tcW w:w="2689" w:type="dxa"/>
            <w:shd w:val="clear" w:color="auto" w:fill="009999"/>
            <w:vAlign w:val="center"/>
          </w:tcPr>
          <w:p w14:paraId="79D2A685" w14:textId="6A9D22B0" w:rsidR="0016358A" w:rsidRPr="002D2948" w:rsidRDefault="0016358A" w:rsidP="0016358A">
            <w:pPr>
              <w:jc w:val="center"/>
              <w:rPr>
                <w:bCs/>
                <w:color w:val="FFFFFF" w:themeColor="background1"/>
              </w:rPr>
            </w:pPr>
            <w:r w:rsidRPr="002D2948">
              <w:rPr>
                <w:bCs/>
                <w:color w:val="FFFFFF" w:themeColor="background1"/>
              </w:rPr>
              <w:t>Adresse</w:t>
            </w:r>
          </w:p>
        </w:tc>
        <w:tc>
          <w:tcPr>
            <w:tcW w:w="6373" w:type="dxa"/>
            <w:vAlign w:val="center"/>
          </w:tcPr>
          <w:p w14:paraId="214B3361" w14:textId="77777777" w:rsidR="0016358A" w:rsidRPr="002D2948" w:rsidRDefault="0016358A" w:rsidP="0016358A">
            <w:pPr>
              <w:jc w:val="center"/>
              <w:rPr>
                <w:bCs/>
              </w:rPr>
            </w:pPr>
          </w:p>
        </w:tc>
      </w:tr>
      <w:tr w:rsidR="0016358A" w:rsidRPr="002D2948" w14:paraId="39DFE777" w14:textId="77777777" w:rsidTr="002D2948">
        <w:trPr>
          <w:trHeight w:val="664"/>
        </w:trPr>
        <w:tc>
          <w:tcPr>
            <w:tcW w:w="2689" w:type="dxa"/>
            <w:shd w:val="clear" w:color="auto" w:fill="009999"/>
            <w:vAlign w:val="center"/>
          </w:tcPr>
          <w:p w14:paraId="3844AB83" w14:textId="6947BE64" w:rsidR="0016358A" w:rsidRPr="002D2948" w:rsidRDefault="0016358A" w:rsidP="0016358A">
            <w:pPr>
              <w:jc w:val="center"/>
              <w:rPr>
                <w:bCs/>
                <w:color w:val="FFFFFF" w:themeColor="background1"/>
              </w:rPr>
            </w:pPr>
            <w:r w:rsidRPr="002D2948">
              <w:rPr>
                <w:bCs/>
                <w:color w:val="FFFFFF" w:themeColor="background1"/>
              </w:rPr>
              <w:t>Téléphone</w:t>
            </w:r>
          </w:p>
        </w:tc>
        <w:tc>
          <w:tcPr>
            <w:tcW w:w="6373" w:type="dxa"/>
            <w:vAlign w:val="center"/>
          </w:tcPr>
          <w:p w14:paraId="3D74835A" w14:textId="77777777" w:rsidR="0016358A" w:rsidRPr="002D2948" w:rsidRDefault="0016358A" w:rsidP="0016358A">
            <w:pPr>
              <w:jc w:val="center"/>
              <w:rPr>
                <w:bCs/>
              </w:rPr>
            </w:pPr>
          </w:p>
        </w:tc>
      </w:tr>
      <w:tr w:rsidR="0016358A" w:rsidRPr="002D2948" w14:paraId="11E586DB" w14:textId="77777777" w:rsidTr="002D2948">
        <w:trPr>
          <w:trHeight w:val="844"/>
        </w:trPr>
        <w:tc>
          <w:tcPr>
            <w:tcW w:w="2689" w:type="dxa"/>
            <w:shd w:val="clear" w:color="auto" w:fill="009999"/>
            <w:vAlign w:val="center"/>
          </w:tcPr>
          <w:p w14:paraId="5DBF9CEA" w14:textId="377B4B62" w:rsidR="0016358A" w:rsidRPr="002D2948" w:rsidRDefault="0016358A" w:rsidP="0016358A">
            <w:pPr>
              <w:jc w:val="center"/>
              <w:rPr>
                <w:bCs/>
                <w:color w:val="FFFFFF" w:themeColor="background1"/>
              </w:rPr>
            </w:pPr>
            <w:r w:rsidRPr="002D2948">
              <w:rPr>
                <w:bCs/>
                <w:color w:val="FFFFFF" w:themeColor="background1"/>
              </w:rPr>
              <w:t>Courriel</w:t>
            </w:r>
          </w:p>
        </w:tc>
        <w:tc>
          <w:tcPr>
            <w:tcW w:w="6373" w:type="dxa"/>
            <w:vAlign w:val="center"/>
          </w:tcPr>
          <w:p w14:paraId="1AF3B14D" w14:textId="77777777" w:rsidR="0016358A" w:rsidRPr="002D2948" w:rsidRDefault="0016358A" w:rsidP="0016358A">
            <w:pPr>
              <w:jc w:val="center"/>
              <w:rPr>
                <w:bCs/>
              </w:rPr>
            </w:pPr>
          </w:p>
        </w:tc>
      </w:tr>
    </w:tbl>
    <w:p w14:paraId="4C869257" w14:textId="0D7FC6FC" w:rsidR="00D04F48" w:rsidRPr="002D2948" w:rsidRDefault="00D04F48" w:rsidP="00A64E42">
      <w:pPr>
        <w:rPr>
          <w:bCs/>
        </w:rPr>
      </w:pPr>
    </w:p>
    <w:p w14:paraId="4E040641" w14:textId="77777777" w:rsidR="00510593" w:rsidRPr="00277CB2" w:rsidRDefault="00510593" w:rsidP="00A64E42">
      <w:pPr>
        <w:rPr>
          <w:sz w:val="20"/>
          <w:szCs w:val="20"/>
        </w:rPr>
      </w:pPr>
    </w:p>
    <w:p w14:paraId="005F444D" w14:textId="4AE3E1F4" w:rsidR="00510593" w:rsidRPr="00277CB2" w:rsidRDefault="00277CB2" w:rsidP="00A64E42">
      <w:pPr>
        <w:rPr>
          <w:sz w:val="20"/>
          <w:szCs w:val="20"/>
        </w:rPr>
      </w:pPr>
      <w:r w:rsidRPr="00277CB2">
        <w:rPr>
          <w:sz w:val="20"/>
          <w:szCs w:val="20"/>
        </w:rPr>
        <w:t>Contact dédié (s’il est différent du contact ci-dessus) en charge du service après-vente :</w:t>
      </w:r>
    </w:p>
    <w:p w14:paraId="3A225381" w14:textId="77777777" w:rsidR="00277CB2" w:rsidRPr="00277CB2" w:rsidRDefault="00277CB2" w:rsidP="00A64E42">
      <w:pPr>
        <w:rPr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277CB2" w:rsidRPr="00277CB2" w14:paraId="585265DE" w14:textId="77777777" w:rsidTr="002D2948">
        <w:trPr>
          <w:trHeight w:val="743"/>
        </w:trPr>
        <w:tc>
          <w:tcPr>
            <w:tcW w:w="2689" w:type="dxa"/>
            <w:shd w:val="clear" w:color="auto" w:fill="009999"/>
            <w:vAlign w:val="center"/>
          </w:tcPr>
          <w:p w14:paraId="09FBEC1C" w14:textId="77777777" w:rsidR="00277CB2" w:rsidRPr="002D2948" w:rsidRDefault="00277CB2" w:rsidP="007B6D3F">
            <w:pPr>
              <w:jc w:val="center"/>
              <w:rPr>
                <w:bCs/>
                <w:color w:val="FFFFFF" w:themeColor="background1"/>
              </w:rPr>
            </w:pPr>
            <w:r w:rsidRPr="002D2948">
              <w:rPr>
                <w:bCs/>
                <w:color w:val="FFFFFF" w:themeColor="background1"/>
              </w:rPr>
              <w:t>Prénom, Nom</w:t>
            </w:r>
          </w:p>
        </w:tc>
        <w:tc>
          <w:tcPr>
            <w:tcW w:w="6373" w:type="dxa"/>
            <w:vAlign w:val="center"/>
          </w:tcPr>
          <w:p w14:paraId="209D9463" w14:textId="77777777" w:rsidR="00277CB2" w:rsidRPr="00277CB2" w:rsidRDefault="00277CB2" w:rsidP="007B6D3F">
            <w:pPr>
              <w:jc w:val="center"/>
              <w:rPr>
                <w:sz w:val="20"/>
                <w:szCs w:val="20"/>
              </w:rPr>
            </w:pPr>
          </w:p>
        </w:tc>
      </w:tr>
      <w:tr w:rsidR="00277CB2" w:rsidRPr="00277CB2" w14:paraId="2F9A28FC" w14:textId="77777777" w:rsidTr="002D2948">
        <w:trPr>
          <w:trHeight w:val="696"/>
        </w:trPr>
        <w:tc>
          <w:tcPr>
            <w:tcW w:w="2689" w:type="dxa"/>
            <w:shd w:val="clear" w:color="auto" w:fill="009999"/>
            <w:vAlign w:val="center"/>
          </w:tcPr>
          <w:p w14:paraId="6C1ACF8F" w14:textId="4E568834" w:rsidR="00277CB2" w:rsidRPr="007C657A" w:rsidRDefault="007C657A" w:rsidP="007B6D3F">
            <w:pPr>
              <w:jc w:val="center"/>
              <w:rPr>
                <w:bCs/>
                <w:color w:val="FFFFFF" w:themeColor="background1"/>
                <w:highlight w:val="yellow"/>
              </w:rPr>
            </w:pPr>
            <w:r w:rsidRPr="00796947">
              <w:rPr>
                <w:bCs/>
                <w:color w:val="FFFFFF" w:themeColor="background1"/>
              </w:rPr>
              <w:t>Rôle au sein de l’entreprise</w:t>
            </w:r>
          </w:p>
        </w:tc>
        <w:tc>
          <w:tcPr>
            <w:tcW w:w="6373" w:type="dxa"/>
            <w:vAlign w:val="center"/>
          </w:tcPr>
          <w:p w14:paraId="5B999FF4" w14:textId="77777777" w:rsidR="00277CB2" w:rsidRPr="00277CB2" w:rsidRDefault="00277CB2" w:rsidP="007B6D3F">
            <w:pPr>
              <w:jc w:val="center"/>
              <w:rPr>
                <w:sz w:val="20"/>
                <w:szCs w:val="20"/>
              </w:rPr>
            </w:pPr>
          </w:p>
        </w:tc>
      </w:tr>
      <w:tr w:rsidR="00277CB2" w:rsidRPr="00277CB2" w14:paraId="32366AD6" w14:textId="77777777" w:rsidTr="002D2948">
        <w:trPr>
          <w:trHeight w:val="1021"/>
        </w:trPr>
        <w:tc>
          <w:tcPr>
            <w:tcW w:w="2689" w:type="dxa"/>
            <w:shd w:val="clear" w:color="auto" w:fill="009999"/>
            <w:vAlign w:val="center"/>
          </w:tcPr>
          <w:p w14:paraId="4823211D" w14:textId="77777777" w:rsidR="00277CB2" w:rsidRPr="002D2948" w:rsidRDefault="00277CB2" w:rsidP="007B6D3F">
            <w:pPr>
              <w:jc w:val="center"/>
              <w:rPr>
                <w:bCs/>
                <w:color w:val="FFFFFF" w:themeColor="background1"/>
              </w:rPr>
            </w:pPr>
            <w:r w:rsidRPr="002D2948">
              <w:rPr>
                <w:bCs/>
                <w:color w:val="FFFFFF" w:themeColor="background1"/>
              </w:rPr>
              <w:t>Adresse</w:t>
            </w:r>
          </w:p>
        </w:tc>
        <w:tc>
          <w:tcPr>
            <w:tcW w:w="6373" w:type="dxa"/>
            <w:vAlign w:val="center"/>
          </w:tcPr>
          <w:p w14:paraId="06BA4003" w14:textId="77777777" w:rsidR="00277CB2" w:rsidRPr="00277CB2" w:rsidRDefault="00277CB2" w:rsidP="007B6D3F">
            <w:pPr>
              <w:jc w:val="center"/>
              <w:rPr>
                <w:sz w:val="20"/>
                <w:szCs w:val="20"/>
              </w:rPr>
            </w:pPr>
          </w:p>
        </w:tc>
      </w:tr>
      <w:tr w:rsidR="00277CB2" w:rsidRPr="00277CB2" w14:paraId="62DF6023" w14:textId="77777777" w:rsidTr="002D2948">
        <w:trPr>
          <w:trHeight w:val="664"/>
        </w:trPr>
        <w:tc>
          <w:tcPr>
            <w:tcW w:w="2689" w:type="dxa"/>
            <w:shd w:val="clear" w:color="auto" w:fill="009999"/>
            <w:vAlign w:val="center"/>
          </w:tcPr>
          <w:p w14:paraId="6CAD72F9" w14:textId="77777777" w:rsidR="00277CB2" w:rsidRPr="002D2948" w:rsidRDefault="00277CB2" w:rsidP="007B6D3F">
            <w:pPr>
              <w:jc w:val="center"/>
              <w:rPr>
                <w:bCs/>
                <w:color w:val="FFFFFF" w:themeColor="background1"/>
              </w:rPr>
            </w:pPr>
            <w:r w:rsidRPr="002D2948">
              <w:rPr>
                <w:bCs/>
                <w:color w:val="FFFFFF" w:themeColor="background1"/>
              </w:rPr>
              <w:t>Téléphone</w:t>
            </w:r>
          </w:p>
        </w:tc>
        <w:tc>
          <w:tcPr>
            <w:tcW w:w="6373" w:type="dxa"/>
            <w:vAlign w:val="center"/>
          </w:tcPr>
          <w:p w14:paraId="5520B57D" w14:textId="77777777" w:rsidR="00277CB2" w:rsidRPr="00277CB2" w:rsidRDefault="00277CB2" w:rsidP="007B6D3F">
            <w:pPr>
              <w:jc w:val="center"/>
              <w:rPr>
                <w:sz w:val="20"/>
                <w:szCs w:val="20"/>
              </w:rPr>
            </w:pPr>
          </w:p>
        </w:tc>
      </w:tr>
      <w:tr w:rsidR="00277CB2" w:rsidRPr="00277CB2" w14:paraId="0A05459E" w14:textId="77777777" w:rsidTr="002D2948">
        <w:trPr>
          <w:trHeight w:val="844"/>
        </w:trPr>
        <w:tc>
          <w:tcPr>
            <w:tcW w:w="2689" w:type="dxa"/>
            <w:shd w:val="clear" w:color="auto" w:fill="009999"/>
            <w:vAlign w:val="center"/>
          </w:tcPr>
          <w:p w14:paraId="2E7815DA" w14:textId="77777777" w:rsidR="00277CB2" w:rsidRPr="002D2948" w:rsidRDefault="00277CB2" w:rsidP="007B6D3F">
            <w:pPr>
              <w:jc w:val="center"/>
              <w:rPr>
                <w:bCs/>
                <w:color w:val="FFFFFF" w:themeColor="background1"/>
              </w:rPr>
            </w:pPr>
            <w:r w:rsidRPr="002D2948">
              <w:rPr>
                <w:bCs/>
                <w:color w:val="FFFFFF" w:themeColor="background1"/>
              </w:rPr>
              <w:t>Courriel</w:t>
            </w:r>
          </w:p>
        </w:tc>
        <w:tc>
          <w:tcPr>
            <w:tcW w:w="6373" w:type="dxa"/>
            <w:vAlign w:val="center"/>
          </w:tcPr>
          <w:p w14:paraId="4FEB1EB1" w14:textId="77777777" w:rsidR="00277CB2" w:rsidRPr="00277CB2" w:rsidRDefault="00277CB2" w:rsidP="007B6D3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47F5C3B" w14:textId="77777777" w:rsidR="00277CB2" w:rsidRDefault="00277CB2" w:rsidP="00A64E42"/>
    <w:p w14:paraId="79CE5EC4" w14:textId="77777777" w:rsidR="00277CB2" w:rsidRDefault="00277CB2" w:rsidP="00A64E42"/>
    <w:p w14:paraId="64A6D17D" w14:textId="77777777" w:rsidR="00277CB2" w:rsidRDefault="00277CB2" w:rsidP="00A64E42"/>
    <w:p w14:paraId="4684056F" w14:textId="77777777" w:rsidR="00277CB2" w:rsidRDefault="00277CB2" w:rsidP="00A64E42"/>
    <w:p w14:paraId="749752BD" w14:textId="77777777" w:rsidR="00277CB2" w:rsidRDefault="00277CB2" w:rsidP="00A64E42"/>
    <w:p w14:paraId="0C629447" w14:textId="77777777" w:rsidR="00277CB2" w:rsidRDefault="00277CB2" w:rsidP="00A64E42"/>
    <w:p w14:paraId="549389D8" w14:textId="77777777" w:rsidR="00277CB2" w:rsidRDefault="00277CB2" w:rsidP="00A64E42"/>
    <w:p w14:paraId="3BF9CF90" w14:textId="77777777" w:rsidR="00277CB2" w:rsidRDefault="00277CB2" w:rsidP="00A64E42"/>
    <w:p w14:paraId="05E848FC" w14:textId="77777777" w:rsidR="00277CB2" w:rsidRDefault="00277CB2" w:rsidP="00A64E42"/>
    <w:p w14:paraId="549AE392" w14:textId="77777777" w:rsidR="00277CB2" w:rsidRDefault="00277CB2" w:rsidP="00A64E42"/>
    <w:p w14:paraId="465B6B37" w14:textId="77777777" w:rsidR="00277CB2" w:rsidRDefault="00277CB2" w:rsidP="00A64E42"/>
    <w:p w14:paraId="24A6A0B8" w14:textId="77777777" w:rsidR="00277CB2" w:rsidRDefault="00277CB2" w:rsidP="00A64E42"/>
    <w:p w14:paraId="23A9A90F" w14:textId="0359502F" w:rsidR="00277CB2" w:rsidRDefault="00277CB2" w:rsidP="00A64E42"/>
    <w:p w14:paraId="20390E54" w14:textId="77777777" w:rsidR="00277CB2" w:rsidRDefault="00277CB2" w:rsidP="00A64E42"/>
    <w:p w14:paraId="6869F4D2" w14:textId="77777777" w:rsidR="00277CB2" w:rsidRDefault="00277CB2" w:rsidP="00A64E42"/>
    <w:p w14:paraId="5A11564B" w14:textId="4A3EE5B7" w:rsidR="0016358A" w:rsidRDefault="00D04F48" w:rsidP="007139B6">
      <w:pPr>
        <w:pStyle w:val="Titre1"/>
        <w:jc w:val="center"/>
      </w:pPr>
      <w:r>
        <w:lastRenderedPageBreak/>
        <w:t>Partie 2</w:t>
      </w:r>
      <w:r w:rsidR="0016358A">
        <w:t xml:space="preserve"> : </w:t>
      </w:r>
      <w:r w:rsidR="00F41473">
        <w:t>Qualité des produits, catalogue et bilans</w:t>
      </w:r>
    </w:p>
    <w:p w14:paraId="1AB324DF" w14:textId="77777777" w:rsidR="00F41473" w:rsidRDefault="00F41473" w:rsidP="00F41473">
      <w:pPr>
        <w:rPr>
          <w:lang w:eastAsia="zh-C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D1444" w14:paraId="6EA6F35C" w14:textId="77777777" w:rsidTr="001B6FE7">
        <w:trPr>
          <w:trHeight w:val="884"/>
        </w:trPr>
        <w:tc>
          <w:tcPr>
            <w:tcW w:w="9062" w:type="dxa"/>
            <w:shd w:val="clear" w:color="auto" w:fill="009999"/>
            <w:vAlign w:val="center"/>
          </w:tcPr>
          <w:p w14:paraId="4C8D9556" w14:textId="3CBB2B09" w:rsidR="00DD1444" w:rsidRPr="001B6FE7" w:rsidRDefault="00882916" w:rsidP="004C3EE6">
            <w:pPr>
              <w:spacing w:before="120" w:after="120"/>
              <w:rPr>
                <w:bCs/>
                <w:color w:val="FFFFFF" w:themeColor="background1"/>
              </w:rPr>
            </w:pPr>
            <w:r w:rsidRPr="001B6FE7">
              <w:rPr>
                <w:bCs/>
                <w:color w:val="FFFFFF" w:themeColor="background1"/>
              </w:rPr>
              <w:t xml:space="preserve">Le candidat détaillera la qualité des produits et des logotages proposés pour l’ensemble des références présentes au BPU. </w:t>
            </w:r>
            <w:r w:rsidR="001B6FE7" w:rsidRPr="001B6FE7">
              <w:rPr>
                <w:bCs/>
                <w:color w:val="FFFFFF" w:themeColor="background1"/>
              </w:rPr>
              <w:t xml:space="preserve">A cette fin, </w:t>
            </w:r>
            <w:r w:rsidR="00BD07A0">
              <w:rPr>
                <w:bCs/>
                <w:color w:val="FFFFFF" w:themeColor="background1"/>
              </w:rPr>
              <w:t>un renvoi aux</w:t>
            </w:r>
            <w:r w:rsidR="001B6FE7" w:rsidRPr="00BD07A0">
              <w:rPr>
                <w:bCs/>
                <w:color w:val="FFFFFF" w:themeColor="background1"/>
              </w:rPr>
              <w:t xml:space="preserve"> fiches produits</w:t>
            </w:r>
            <w:r w:rsidR="001B6FE7" w:rsidRPr="001B6FE7">
              <w:rPr>
                <w:bCs/>
                <w:color w:val="FFFFFF" w:themeColor="background1"/>
              </w:rPr>
              <w:t xml:space="preserve"> </w:t>
            </w:r>
            <w:r w:rsidR="00BD07A0">
              <w:rPr>
                <w:bCs/>
                <w:color w:val="FFFFFF" w:themeColor="background1"/>
              </w:rPr>
              <w:t xml:space="preserve">annexés est possible. </w:t>
            </w:r>
          </w:p>
        </w:tc>
      </w:tr>
      <w:tr w:rsidR="00DD1444" w14:paraId="5996E576" w14:textId="77777777" w:rsidTr="004C3EE6">
        <w:trPr>
          <w:trHeight w:val="2443"/>
        </w:trPr>
        <w:tc>
          <w:tcPr>
            <w:tcW w:w="9062" w:type="dxa"/>
            <w:vAlign w:val="center"/>
          </w:tcPr>
          <w:p w14:paraId="68CF176F" w14:textId="77777777" w:rsidR="00DD1444" w:rsidRDefault="00DD1444" w:rsidP="007B6D3F"/>
          <w:p w14:paraId="2EEA3F3B" w14:textId="77777777" w:rsidR="002D2948" w:rsidRDefault="002D2948" w:rsidP="007B6D3F"/>
          <w:p w14:paraId="6EA4F604" w14:textId="77777777" w:rsidR="002D2948" w:rsidRDefault="002D2948" w:rsidP="007B6D3F"/>
          <w:p w14:paraId="57B07AF6" w14:textId="77777777" w:rsidR="002D2948" w:rsidRDefault="002D2948" w:rsidP="007B6D3F"/>
          <w:p w14:paraId="06FE6748" w14:textId="77777777" w:rsidR="002D2948" w:rsidRDefault="002D2948" w:rsidP="007B6D3F"/>
          <w:p w14:paraId="0FCC63CD" w14:textId="77777777" w:rsidR="002D2948" w:rsidRDefault="002D2948" w:rsidP="007B6D3F"/>
          <w:p w14:paraId="15D2F893" w14:textId="77777777" w:rsidR="002D2948" w:rsidRDefault="002D2948" w:rsidP="007B6D3F"/>
        </w:tc>
      </w:tr>
      <w:tr w:rsidR="00DD1444" w14:paraId="1605D16C" w14:textId="77777777" w:rsidTr="001B6FE7">
        <w:trPr>
          <w:trHeight w:val="846"/>
        </w:trPr>
        <w:tc>
          <w:tcPr>
            <w:tcW w:w="9062" w:type="dxa"/>
            <w:shd w:val="clear" w:color="auto" w:fill="009999"/>
            <w:vAlign w:val="center"/>
          </w:tcPr>
          <w:p w14:paraId="0CEDB357" w14:textId="61724763" w:rsidR="00DD1444" w:rsidRPr="001B6FE7" w:rsidRDefault="001B6FE7" w:rsidP="004C3EE6">
            <w:pPr>
              <w:spacing w:before="120" w:after="120"/>
              <w:rPr>
                <w:bCs/>
              </w:rPr>
            </w:pPr>
            <w:r w:rsidRPr="001B6FE7">
              <w:rPr>
                <w:bCs/>
                <w:color w:val="FFFFFF" w:themeColor="background1"/>
              </w:rPr>
              <w:t>Si le candidat dispose d’un catalogue en ligne, celui-ci indiquera le lien URL ci-dessous.</w:t>
            </w:r>
            <w:r w:rsidR="00DD1444" w:rsidRPr="001B6FE7">
              <w:rPr>
                <w:bCs/>
                <w:color w:val="FFFFFF" w:themeColor="background1"/>
              </w:rPr>
              <w:t xml:space="preserve"> </w:t>
            </w:r>
            <w:r w:rsidRPr="001B6FE7">
              <w:rPr>
                <w:bCs/>
                <w:color w:val="FFFFFF" w:themeColor="background1"/>
              </w:rPr>
              <w:t>A défaut, il pourra transmettre son catalogue papier lors de la remise d’échantillons</w:t>
            </w:r>
            <w:r w:rsidR="003913D8">
              <w:rPr>
                <w:bCs/>
                <w:color w:val="FFFFFF" w:themeColor="background1"/>
              </w:rPr>
              <w:t xml:space="preserve"> lequel constituera une annexe</w:t>
            </w:r>
            <w:r w:rsidR="00164129">
              <w:rPr>
                <w:bCs/>
                <w:color w:val="FFFFFF" w:themeColor="background1"/>
              </w:rPr>
              <w:t xml:space="preserve"> à son offre</w:t>
            </w:r>
            <w:r w:rsidRPr="001B6FE7">
              <w:rPr>
                <w:bCs/>
                <w:color w:val="FFFFFF" w:themeColor="background1"/>
              </w:rPr>
              <w:t xml:space="preserve"> </w:t>
            </w:r>
            <w:r w:rsidRPr="001B6FE7">
              <w:rPr>
                <w:bCs/>
                <w:i/>
                <w:iCs/>
                <w:color w:val="FFFFFF" w:themeColor="background1"/>
                <w:sz w:val="18"/>
                <w:szCs w:val="18"/>
              </w:rPr>
              <w:t>(dont les modalités sont décrites au sein du Règlement de la consultation).</w:t>
            </w:r>
            <w:r w:rsidRPr="001B6FE7">
              <w:rPr>
                <w:bCs/>
                <w:color w:val="FFFFFF" w:themeColor="background1"/>
                <w:sz w:val="18"/>
                <w:szCs w:val="18"/>
              </w:rPr>
              <w:t xml:space="preserve"> </w:t>
            </w:r>
          </w:p>
        </w:tc>
      </w:tr>
      <w:tr w:rsidR="00DD1444" w14:paraId="43BFA2E6" w14:textId="77777777" w:rsidTr="004C3EE6">
        <w:trPr>
          <w:trHeight w:val="2453"/>
        </w:trPr>
        <w:tc>
          <w:tcPr>
            <w:tcW w:w="9062" w:type="dxa"/>
            <w:vAlign w:val="center"/>
          </w:tcPr>
          <w:p w14:paraId="1A9D62A7" w14:textId="627DFD1E" w:rsidR="00DD1444" w:rsidRDefault="00DD1444" w:rsidP="007B6D3F"/>
          <w:p w14:paraId="474EB59A" w14:textId="77777777" w:rsidR="002D2948" w:rsidRDefault="002D2948" w:rsidP="007B6D3F"/>
          <w:p w14:paraId="7248AA5E" w14:textId="77777777" w:rsidR="002D2948" w:rsidRDefault="002D2948" w:rsidP="007B6D3F"/>
          <w:p w14:paraId="6A179D98" w14:textId="77777777" w:rsidR="002D2948" w:rsidRDefault="002D2948" w:rsidP="007B6D3F"/>
          <w:p w14:paraId="2464790E" w14:textId="77777777" w:rsidR="002D2948" w:rsidRDefault="002D2948" w:rsidP="007B6D3F"/>
          <w:p w14:paraId="17A01C7A" w14:textId="77777777" w:rsidR="002D2948" w:rsidRDefault="002D2948" w:rsidP="007B6D3F"/>
          <w:p w14:paraId="783FD447" w14:textId="77777777" w:rsidR="002D2948" w:rsidRDefault="002D2948" w:rsidP="007B6D3F"/>
        </w:tc>
      </w:tr>
      <w:tr w:rsidR="001B6FE7" w14:paraId="52C3FC77" w14:textId="77777777" w:rsidTr="001B6FE7">
        <w:trPr>
          <w:trHeight w:val="730"/>
        </w:trPr>
        <w:tc>
          <w:tcPr>
            <w:tcW w:w="9062" w:type="dxa"/>
            <w:shd w:val="clear" w:color="auto" w:fill="009999"/>
            <w:vAlign w:val="center"/>
          </w:tcPr>
          <w:p w14:paraId="21A5052B" w14:textId="4C54B343" w:rsidR="001B6FE7" w:rsidRPr="001B6FE7" w:rsidRDefault="001B6FE7" w:rsidP="004C3EE6">
            <w:pPr>
              <w:spacing w:before="120" w:after="120"/>
            </w:pPr>
            <w:r w:rsidRPr="001B6FE7">
              <w:rPr>
                <w:color w:val="FFFFFF" w:themeColor="background1"/>
              </w:rPr>
              <w:t xml:space="preserve">Le candidat présentera un modèle de bilan annuel dans le cadre </w:t>
            </w:r>
            <w:r w:rsidR="000308E0">
              <w:rPr>
                <w:color w:val="FFFFFF" w:themeColor="background1"/>
              </w:rPr>
              <w:t xml:space="preserve">de l’exécution </w:t>
            </w:r>
            <w:r w:rsidRPr="001B6FE7">
              <w:rPr>
                <w:color w:val="FFFFFF" w:themeColor="background1"/>
              </w:rPr>
              <w:t>du présent accord-cadre. Se</w:t>
            </w:r>
            <w:r w:rsidR="00EB01CA">
              <w:rPr>
                <w:color w:val="FFFFFF" w:themeColor="background1"/>
              </w:rPr>
              <w:t>ra</w:t>
            </w:r>
            <w:r w:rsidRPr="001B6FE7">
              <w:rPr>
                <w:color w:val="FFFFFF" w:themeColor="background1"/>
              </w:rPr>
              <w:t xml:space="preserve"> apprécié</w:t>
            </w:r>
            <w:r w:rsidR="00EB01CA">
              <w:rPr>
                <w:color w:val="FFFFFF" w:themeColor="background1"/>
              </w:rPr>
              <w:t>e</w:t>
            </w:r>
            <w:r w:rsidRPr="001B6FE7">
              <w:rPr>
                <w:color w:val="FFFFFF" w:themeColor="background1"/>
              </w:rPr>
              <w:t xml:space="preserve"> la pertinence des indicateurs</w:t>
            </w:r>
            <w:r w:rsidR="007139B6">
              <w:rPr>
                <w:color w:val="FFFFFF" w:themeColor="background1"/>
              </w:rPr>
              <w:t xml:space="preserve"> </w:t>
            </w:r>
            <w:r w:rsidR="004C3EE6">
              <w:rPr>
                <w:color w:val="FFFFFF" w:themeColor="background1"/>
              </w:rPr>
              <w:t>proposés</w:t>
            </w:r>
            <w:r w:rsidR="00A504D5">
              <w:rPr>
                <w:color w:val="FFFFFF" w:themeColor="background1"/>
              </w:rPr>
              <w:t xml:space="preserve"> (ex : actions en faveur du développement durable)</w:t>
            </w:r>
            <w:r w:rsidR="000308E0">
              <w:rPr>
                <w:color w:val="FFFFFF" w:themeColor="background1"/>
              </w:rPr>
              <w:t>.</w:t>
            </w:r>
          </w:p>
        </w:tc>
      </w:tr>
      <w:tr w:rsidR="001B6FE7" w14:paraId="42AA472F" w14:textId="77777777" w:rsidTr="004C3EE6">
        <w:trPr>
          <w:trHeight w:val="2531"/>
        </w:trPr>
        <w:tc>
          <w:tcPr>
            <w:tcW w:w="9062" w:type="dxa"/>
            <w:vAlign w:val="center"/>
          </w:tcPr>
          <w:p w14:paraId="637B9767" w14:textId="77777777" w:rsidR="001B6FE7" w:rsidRDefault="001B6FE7" w:rsidP="007B6D3F"/>
          <w:p w14:paraId="2F80528F" w14:textId="77777777" w:rsidR="002D2948" w:rsidRDefault="002D2948" w:rsidP="007B6D3F"/>
          <w:p w14:paraId="40154610" w14:textId="77777777" w:rsidR="002D2948" w:rsidRDefault="002D2948" w:rsidP="007B6D3F"/>
          <w:p w14:paraId="7E22438A" w14:textId="77777777" w:rsidR="002755BF" w:rsidRDefault="002755BF" w:rsidP="007B6D3F"/>
          <w:p w14:paraId="718B7B6D" w14:textId="77777777" w:rsidR="002D2948" w:rsidRDefault="002D2948" w:rsidP="007B6D3F"/>
          <w:p w14:paraId="3120A81F" w14:textId="77777777" w:rsidR="002D2948" w:rsidRDefault="002D2948" w:rsidP="007B6D3F"/>
          <w:p w14:paraId="0DCB1326" w14:textId="77777777" w:rsidR="002D2948" w:rsidRDefault="002D2948" w:rsidP="007B6D3F"/>
        </w:tc>
      </w:tr>
    </w:tbl>
    <w:p w14:paraId="561DFEFD" w14:textId="77777777" w:rsidR="00F41473" w:rsidRDefault="00F41473" w:rsidP="00F41473">
      <w:pPr>
        <w:rPr>
          <w:lang w:eastAsia="zh-CN"/>
        </w:rPr>
      </w:pPr>
    </w:p>
    <w:p w14:paraId="4ACF8EB7" w14:textId="77777777" w:rsidR="00F41473" w:rsidRDefault="00F41473" w:rsidP="00F41473">
      <w:pPr>
        <w:rPr>
          <w:lang w:eastAsia="zh-CN"/>
        </w:rPr>
      </w:pPr>
    </w:p>
    <w:p w14:paraId="7565191E" w14:textId="77777777" w:rsidR="002755BF" w:rsidRDefault="002755BF" w:rsidP="00F41473">
      <w:pPr>
        <w:rPr>
          <w:lang w:eastAsia="zh-CN"/>
        </w:rPr>
      </w:pPr>
    </w:p>
    <w:p w14:paraId="5BA0A1D8" w14:textId="77777777" w:rsidR="00F41473" w:rsidRDefault="00F41473" w:rsidP="00F41473">
      <w:pPr>
        <w:rPr>
          <w:lang w:eastAsia="zh-CN"/>
        </w:rPr>
      </w:pPr>
    </w:p>
    <w:p w14:paraId="79FF04B7" w14:textId="77777777" w:rsidR="003913D8" w:rsidRDefault="003913D8" w:rsidP="00F41473">
      <w:pPr>
        <w:rPr>
          <w:lang w:eastAsia="zh-CN"/>
        </w:rPr>
      </w:pPr>
    </w:p>
    <w:p w14:paraId="03ECCCAC" w14:textId="77777777" w:rsidR="003913D8" w:rsidRDefault="003913D8" w:rsidP="00F41473">
      <w:pPr>
        <w:rPr>
          <w:lang w:eastAsia="zh-CN"/>
        </w:rPr>
      </w:pPr>
    </w:p>
    <w:p w14:paraId="4AA3E4CA" w14:textId="77777777" w:rsidR="003913D8" w:rsidRDefault="003913D8" w:rsidP="00F41473">
      <w:pPr>
        <w:rPr>
          <w:lang w:eastAsia="zh-CN"/>
        </w:rPr>
      </w:pPr>
    </w:p>
    <w:p w14:paraId="144D9B0C" w14:textId="77777777" w:rsidR="003913D8" w:rsidRDefault="003913D8" w:rsidP="00F41473">
      <w:pPr>
        <w:rPr>
          <w:lang w:eastAsia="zh-CN"/>
        </w:rPr>
      </w:pPr>
    </w:p>
    <w:p w14:paraId="7B602E9B" w14:textId="77777777" w:rsidR="003913D8" w:rsidRDefault="003913D8" w:rsidP="00F41473">
      <w:pPr>
        <w:rPr>
          <w:lang w:eastAsia="zh-CN"/>
        </w:rPr>
      </w:pPr>
    </w:p>
    <w:p w14:paraId="071B3749" w14:textId="77777777" w:rsidR="003913D8" w:rsidRDefault="003913D8" w:rsidP="00F41473">
      <w:pPr>
        <w:rPr>
          <w:lang w:eastAsia="zh-CN"/>
        </w:rPr>
      </w:pPr>
    </w:p>
    <w:p w14:paraId="2AA9862A" w14:textId="77777777" w:rsidR="003913D8" w:rsidRDefault="003913D8" w:rsidP="00F41473">
      <w:pPr>
        <w:rPr>
          <w:lang w:eastAsia="zh-CN"/>
        </w:rPr>
      </w:pPr>
    </w:p>
    <w:p w14:paraId="1ACE5A8C" w14:textId="4AD5A71B" w:rsidR="0016358A" w:rsidRDefault="00D04F48" w:rsidP="007139B6">
      <w:pPr>
        <w:pStyle w:val="Titre1"/>
        <w:jc w:val="center"/>
      </w:pPr>
      <w:r>
        <w:lastRenderedPageBreak/>
        <w:t>Partie 3</w:t>
      </w:r>
      <w:r w:rsidR="0016358A">
        <w:t xml:space="preserve"> : </w:t>
      </w:r>
      <w:r w:rsidR="007139B6">
        <w:t>Démarche</w:t>
      </w:r>
      <w:r w:rsidR="00E94B45">
        <w:t xml:space="preserve"> </w:t>
      </w:r>
      <w:r w:rsidR="007139B6">
        <w:t xml:space="preserve">et contrôle </w:t>
      </w:r>
      <w:r w:rsidR="00E94B45">
        <w:t>qualité</w:t>
      </w:r>
    </w:p>
    <w:p w14:paraId="32C03599" w14:textId="2B0FABA4" w:rsidR="00B028F3" w:rsidRDefault="00B028F3" w:rsidP="00B028F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94B45" w14:paraId="46EF23D6" w14:textId="77777777" w:rsidTr="00E94B45">
        <w:trPr>
          <w:trHeight w:val="666"/>
        </w:trPr>
        <w:tc>
          <w:tcPr>
            <w:tcW w:w="9062" w:type="dxa"/>
            <w:gridSpan w:val="2"/>
            <w:shd w:val="clear" w:color="auto" w:fill="009999"/>
            <w:vAlign w:val="center"/>
          </w:tcPr>
          <w:p w14:paraId="0B513F1E" w14:textId="023122B9" w:rsidR="00E94B45" w:rsidRPr="00E94B45" w:rsidRDefault="00E94B45" w:rsidP="004C3EE6">
            <w:pPr>
              <w:spacing w:before="120" w:after="120"/>
              <w:rPr>
                <w:bCs/>
              </w:rPr>
            </w:pPr>
            <w:r w:rsidRPr="00E94B45">
              <w:rPr>
                <w:bCs/>
                <w:color w:val="FFFFFF" w:themeColor="background1"/>
              </w:rPr>
              <w:t>Effectuez-vous un contrôle qualité sur vos produits ?</w:t>
            </w:r>
          </w:p>
        </w:tc>
      </w:tr>
      <w:tr w:rsidR="00E94B45" w14:paraId="31249C1F" w14:textId="77777777" w:rsidTr="00E94B45">
        <w:trPr>
          <w:trHeight w:val="549"/>
        </w:trPr>
        <w:tc>
          <w:tcPr>
            <w:tcW w:w="4531" w:type="dxa"/>
            <w:vAlign w:val="center"/>
          </w:tcPr>
          <w:p w14:paraId="55690618" w14:textId="4E5C72B6" w:rsidR="00E94B45" w:rsidRPr="00E94B45" w:rsidRDefault="000308E0" w:rsidP="00E94B45">
            <w:pPr>
              <w:jc w:val="center"/>
              <w:rPr>
                <w:b/>
              </w:rPr>
            </w:pPr>
            <w:sdt>
              <w:sdtPr>
                <w:id w:val="-1327352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4B45" w:rsidRPr="00E94B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94B45" w:rsidRPr="00E94B45">
              <w:t xml:space="preserve"> OUI</w:t>
            </w:r>
          </w:p>
        </w:tc>
        <w:tc>
          <w:tcPr>
            <w:tcW w:w="4531" w:type="dxa"/>
            <w:vAlign w:val="center"/>
          </w:tcPr>
          <w:p w14:paraId="548944E3" w14:textId="45B4AC2C" w:rsidR="00E94B45" w:rsidRPr="00E94B45" w:rsidRDefault="000308E0" w:rsidP="00E94B45">
            <w:pPr>
              <w:jc w:val="center"/>
              <w:rPr>
                <w:b/>
              </w:rPr>
            </w:pPr>
            <w:sdt>
              <w:sdtPr>
                <w:id w:val="1636364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4B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94B45" w:rsidRPr="00E94B45">
              <w:t xml:space="preserve"> NON</w:t>
            </w:r>
          </w:p>
        </w:tc>
      </w:tr>
      <w:tr w:rsidR="00E94B45" w14:paraId="2A209EB1" w14:textId="77777777" w:rsidTr="00E94B45">
        <w:trPr>
          <w:trHeight w:val="601"/>
        </w:trPr>
        <w:tc>
          <w:tcPr>
            <w:tcW w:w="9062" w:type="dxa"/>
            <w:gridSpan w:val="2"/>
            <w:shd w:val="clear" w:color="auto" w:fill="009999"/>
            <w:vAlign w:val="center"/>
          </w:tcPr>
          <w:p w14:paraId="53B6E29E" w14:textId="66899957" w:rsidR="00E94B45" w:rsidRPr="00E94B45" w:rsidRDefault="00E94B45" w:rsidP="004C3EE6">
            <w:pPr>
              <w:spacing w:before="120" w:after="120"/>
              <w:rPr>
                <w:bCs/>
                <w:color w:val="FFFFFF" w:themeColor="background1"/>
              </w:rPr>
            </w:pPr>
            <w:r w:rsidRPr="00E94B45">
              <w:rPr>
                <w:bCs/>
                <w:color w:val="FFFFFF" w:themeColor="background1"/>
              </w:rPr>
              <w:t>Le cas échéant, précisez de quelle façon ?</w:t>
            </w:r>
          </w:p>
        </w:tc>
      </w:tr>
      <w:tr w:rsidR="00E94B45" w14:paraId="4D00DAFA" w14:textId="77777777" w:rsidTr="004C3EE6">
        <w:trPr>
          <w:trHeight w:val="2455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3E2266F" w14:textId="77777777" w:rsidR="00E94B45" w:rsidRDefault="00E94B45" w:rsidP="007B6D3F">
            <w:pPr>
              <w:rPr>
                <w:b/>
                <w:highlight w:val="yellow"/>
                <w:u w:val="single"/>
              </w:rPr>
            </w:pPr>
          </w:p>
          <w:p w14:paraId="515C041A" w14:textId="77777777" w:rsidR="00E94B45" w:rsidRDefault="00E94B45" w:rsidP="007B6D3F">
            <w:pPr>
              <w:rPr>
                <w:b/>
                <w:highlight w:val="yellow"/>
                <w:u w:val="single"/>
              </w:rPr>
            </w:pPr>
          </w:p>
          <w:p w14:paraId="3A5DF64F" w14:textId="77777777" w:rsidR="00E94B45" w:rsidRDefault="00E94B45" w:rsidP="007B6D3F">
            <w:pPr>
              <w:rPr>
                <w:b/>
                <w:highlight w:val="yellow"/>
                <w:u w:val="single"/>
              </w:rPr>
            </w:pPr>
          </w:p>
          <w:p w14:paraId="5B5E01A1" w14:textId="77777777" w:rsidR="00E94B45" w:rsidRDefault="00E94B45" w:rsidP="007B6D3F">
            <w:pPr>
              <w:rPr>
                <w:b/>
                <w:highlight w:val="yellow"/>
                <w:u w:val="single"/>
              </w:rPr>
            </w:pPr>
          </w:p>
          <w:p w14:paraId="588333ED" w14:textId="77777777" w:rsidR="00E94B45" w:rsidRDefault="00E94B45" w:rsidP="007B6D3F">
            <w:pPr>
              <w:rPr>
                <w:b/>
                <w:highlight w:val="yellow"/>
                <w:u w:val="single"/>
              </w:rPr>
            </w:pPr>
          </w:p>
          <w:p w14:paraId="0B2CB3F8" w14:textId="77777777" w:rsidR="00E94B45" w:rsidRPr="00882916" w:rsidRDefault="00E94B45" w:rsidP="007B6D3F">
            <w:pPr>
              <w:rPr>
                <w:b/>
                <w:highlight w:val="yellow"/>
                <w:u w:val="single"/>
              </w:rPr>
            </w:pPr>
          </w:p>
        </w:tc>
      </w:tr>
      <w:tr w:rsidR="00E94B45" w14:paraId="455E9BF3" w14:textId="77777777" w:rsidTr="00E94B45">
        <w:trPr>
          <w:trHeight w:val="588"/>
        </w:trPr>
        <w:tc>
          <w:tcPr>
            <w:tcW w:w="9062" w:type="dxa"/>
            <w:gridSpan w:val="2"/>
            <w:shd w:val="clear" w:color="auto" w:fill="009999"/>
            <w:vAlign w:val="center"/>
          </w:tcPr>
          <w:p w14:paraId="340F2DD9" w14:textId="27D09712" w:rsidR="00E94B45" w:rsidRPr="00E94B45" w:rsidRDefault="00E94B45" w:rsidP="007B6D3F">
            <w:pPr>
              <w:rPr>
                <w:bCs/>
                <w:highlight w:val="yellow"/>
                <w:u w:val="single"/>
              </w:rPr>
            </w:pPr>
            <w:r w:rsidRPr="00E94B45">
              <w:rPr>
                <w:bCs/>
                <w:color w:val="FFFFFF" w:themeColor="background1"/>
              </w:rPr>
              <w:t>Possédez-vous une démarche qualité ?</w:t>
            </w:r>
          </w:p>
        </w:tc>
      </w:tr>
      <w:tr w:rsidR="00E94B45" w14:paraId="5EFD46EF" w14:textId="77777777" w:rsidTr="00E94B45">
        <w:trPr>
          <w:trHeight w:val="541"/>
        </w:trPr>
        <w:tc>
          <w:tcPr>
            <w:tcW w:w="4531" w:type="dxa"/>
            <w:shd w:val="clear" w:color="auto" w:fill="auto"/>
            <w:vAlign w:val="center"/>
          </w:tcPr>
          <w:p w14:paraId="6157BA16" w14:textId="57BC6295" w:rsidR="00E94B45" w:rsidRPr="00E94B45" w:rsidRDefault="000308E0" w:rsidP="00E94B45">
            <w:pPr>
              <w:jc w:val="center"/>
              <w:rPr>
                <w:b/>
                <w:u w:val="single"/>
              </w:rPr>
            </w:pPr>
            <w:sdt>
              <w:sdtPr>
                <w:id w:val="-1618277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4B45" w:rsidRPr="00E94B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94B45" w:rsidRPr="00E94B45">
              <w:t xml:space="preserve"> OUI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E5BB360" w14:textId="3F62D52D" w:rsidR="00E94B45" w:rsidRPr="00E94B45" w:rsidRDefault="000308E0" w:rsidP="00E94B45">
            <w:pPr>
              <w:jc w:val="center"/>
              <w:rPr>
                <w:b/>
                <w:u w:val="single"/>
              </w:rPr>
            </w:pPr>
            <w:sdt>
              <w:sdtPr>
                <w:id w:val="758489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4B45" w:rsidRPr="00E94B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94B45" w:rsidRPr="00E94B45">
              <w:t xml:space="preserve"> NON</w:t>
            </w:r>
          </w:p>
        </w:tc>
      </w:tr>
      <w:tr w:rsidR="00E94B45" w14:paraId="7FACFEE4" w14:textId="77777777" w:rsidTr="00E94B45">
        <w:trPr>
          <w:trHeight w:val="846"/>
        </w:trPr>
        <w:tc>
          <w:tcPr>
            <w:tcW w:w="9062" w:type="dxa"/>
            <w:gridSpan w:val="2"/>
            <w:shd w:val="clear" w:color="auto" w:fill="009999"/>
            <w:vAlign w:val="center"/>
          </w:tcPr>
          <w:p w14:paraId="04099BDC" w14:textId="1B8A38C4" w:rsidR="00E94B45" w:rsidRPr="00E94B45" w:rsidRDefault="00E94B45" w:rsidP="00E94B45">
            <w:pPr>
              <w:rPr>
                <w:bCs/>
                <w:highlight w:val="yellow"/>
                <w:u w:val="single"/>
              </w:rPr>
            </w:pPr>
            <w:r w:rsidRPr="00E94B45">
              <w:rPr>
                <w:bCs/>
                <w:color w:val="FFFFFF" w:themeColor="background1"/>
                <w:u w:val="single"/>
              </w:rPr>
              <w:t>Le cas échéant,</w:t>
            </w:r>
            <w:r w:rsidRPr="00E94B45">
              <w:rPr>
                <w:bCs/>
                <w:color w:val="FFFFFF" w:themeColor="background1"/>
              </w:rPr>
              <w:t xml:space="preserve"> décrivez-la</w:t>
            </w:r>
            <w:r w:rsidR="008101C5">
              <w:rPr>
                <w:bCs/>
                <w:color w:val="FFFFFF" w:themeColor="background1"/>
              </w:rPr>
              <w:t>.</w:t>
            </w:r>
          </w:p>
        </w:tc>
      </w:tr>
      <w:tr w:rsidR="00E94B45" w14:paraId="68285B7F" w14:textId="77777777" w:rsidTr="004C3EE6">
        <w:trPr>
          <w:trHeight w:val="2519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0146DDC" w14:textId="77777777" w:rsidR="00E94B45" w:rsidRDefault="00E94B45" w:rsidP="00E94B45">
            <w:pPr>
              <w:rPr>
                <w:b/>
                <w:highlight w:val="yellow"/>
                <w:u w:val="single"/>
              </w:rPr>
            </w:pPr>
          </w:p>
          <w:p w14:paraId="3A6C8529" w14:textId="77777777" w:rsidR="00E94B45" w:rsidRDefault="00E94B45" w:rsidP="00E94B45">
            <w:pPr>
              <w:rPr>
                <w:b/>
                <w:highlight w:val="yellow"/>
                <w:u w:val="single"/>
              </w:rPr>
            </w:pPr>
          </w:p>
          <w:p w14:paraId="77AD990F" w14:textId="77777777" w:rsidR="00E94B45" w:rsidRDefault="00E94B45" w:rsidP="00E94B45">
            <w:pPr>
              <w:rPr>
                <w:b/>
                <w:highlight w:val="yellow"/>
                <w:u w:val="single"/>
              </w:rPr>
            </w:pPr>
          </w:p>
          <w:p w14:paraId="77358B7C" w14:textId="77777777" w:rsidR="00E94B45" w:rsidRDefault="00E94B45" w:rsidP="00E94B45">
            <w:pPr>
              <w:rPr>
                <w:b/>
                <w:highlight w:val="yellow"/>
                <w:u w:val="single"/>
              </w:rPr>
            </w:pPr>
          </w:p>
          <w:p w14:paraId="7CE63B18" w14:textId="77777777" w:rsidR="00E94B45" w:rsidRDefault="00E94B45" w:rsidP="00E94B45">
            <w:pPr>
              <w:rPr>
                <w:b/>
                <w:highlight w:val="yellow"/>
                <w:u w:val="single"/>
              </w:rPr>
            </w:pPr>
          </w:p>
          <w:p w14:paraId="721D468C" w14:textId="77777777" w:rsidR="00E94B45" w:rsidRDefault="00E94B45" w:rsidP="00E94B45">
            <w:pPr>
              <w:rPr>
                <w:b/>
                <w:highlight w:val="yellow"/>
                <w:u w:val="single"/>
              </w:rPr>
            </w:pPr>
          </w:p>
        </w:tc>
      </w:tr>
    </w:tbl>
    <w:p w14:paraId="7FBE9815" w14:textId="77777777" w:rsidR="00E94B45" w:rsidRDefault="00E94B45">
      <w:pPr>
        <w:suppressAutoHyphens w:val="0"/>
        <w:spacing w:after="200"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</w:p>
    <w:p w14:paraId="35554C08" w14:textId="77777777" w:rsidR="004C3EE6" w:rsidRDefault="004C3EE6">
      <w:pPr>
        <w:suppressAutoHyphens w:val="0"/>
        <w:spacing w:after="200"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</w:p>
    <w:p w14:paraId="128DB426" w14:textId="77777777" w:rsidR="004C3EE6" w:rsidRDefault="004C3EE6">
      <w:pPr>
        <w:suppressAutoHyphens w:val="0"/>
        <w:spacing w:after="200"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</w:p>
    <w:p w14:paraId="2660A70A" w14:textId="77777777" w:rsidR="004C3EE6" w:rsidRDefault="004C3EE6">
      <w:pPr>
        <w:suppressAutoHyphens w:val="0"/>
        <w:spacing w:after="200"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</w:p>
    <w:p w14:paraId="16BD62B1" w14:textId="77777777" w:rsidR="00E94B45" w:rsidRDefault="00E94B45">
      <w:pPr>
        <w:suppressAutoHyphens w:val="0"/>
        <w:spacing w:after="200"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</w:p>
    <w:p w14:paraId="08D3737D" w14:textId="77777777" w:rsidR="007139B6" w:rsidRDefault="007139B6">
      <w:pPr>
        <w:suppressAutoHyphens w:val="0"/>
        <w:spacing w:after="200"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</w:p>
    <w:p w14:paraId="79D3D4DD" w14:textId="77777777" w:rsidR="007139B6" w:rsidRDefault="007139B6">
      <w:pPr>
        <w:suppressAutoHyphens w:val="0"/>
        <w:spacing w:after="200"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</w:p>
    <w:p w14:paraId="0769A6EC" w14:textId="77777777" w:rsidR="007139B6" w:rsidRDefault="007139B6">
      <w:pPr>
        <w:suppressAutoHyphens w:val="0"/>
        <w:spacing w:after="200" w:line="276" w:lineRule="auto"/>
        <w:jc w:val="left"/>
        <w:rPr>
          <w:rFonts w:cs="Arial"/>
          <w:b/>
          <w:bCs/>
          <w:sz w:val="28"/>
          <w:u w:val="single"/>
          <w:lang w:eastAsia="zh-CN"/>
        </w:rPr>
      </w:pPr>
    </w:p>
    <w:p w14:paraId="6006FE0F" w14:textId="3DF299D7" w:rsidR="0016358A" w:rsidRDefault="00D04F48" w:rsidP="007139B6">
      <w:pPr>
        <w:pStyle w:val="Titre1"/>
        <w:jc w:val="center"/>
      </w:pPr>
      <w:r w:rsidRPr="00B5720F">
        <w:lastRenderedPageBreak/>
        <w:t>Partie 4</w:t>
      </w:r>
      <w:r w:rsidR="0016358A" w:rsidRPr="00B5720F">
        <w:t xml:space="preserve"> : </w:t>
      </w:r>
      <w:r w:rsidR="007139B6">
        <w:t>Boutique en ligne et modalités de s</w:t>
      </w:r>
      <w:r w:rsidR="00F41473">
        <w:t>uivi de commande, de livraison</w:t>
      </w:r>
      <w:r w:rsidR="00EB01CA">
        <w:t xml:space="preserve"> </w:t>
      </w:r>
      <w:r w:rsidR="00F41473">
        <w:t>et</w:t>
      </w:r>
      <w:r w:rsidR="007139B6">
        <w:t xml:space="preserve"> de</w:t>
      </w:r>
      <w:r w:rsidR="00F41473">
        <w:t xml:space="preserve"> SAV</w:t>
      </w:r>
    </w:p>
    <w:p w14:paraId="1A2D8981" w14:textId="577642B5" w:rsidR="0016358A" w:rsidRDefault="0016358A" w:rsidP="001A1E1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C3EE6" w14:paraId="1207DF09" w14:textId="77777777" w:rsidTr="00E94B45">
        <w:trPr>
          <w:trHeight w:val="846"/>
        </w:trPr>
        <w:tc>
          <w:tcPr>
            <w:tcW w:w="9062" w:type="dxa"/>
            <w:gridSpan w:val="2"/>
            <w:shd w:val="clear" w:color="auto" w:fill="009999"/>
            <w:vAlign w:val="center"/>
          </w:tcPr>
          <w:p w14:paraId="5FE94B15" w14:textId="77777777" w:rsidR="004C3EE6" w:rsidRDefault="004C3EE6" w:rsidP="004C3EE6">
            <w:pPr>
              <w:spacing w:before="120" w:after="12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Dans le cadre de la mise en œuvre d’une boutique en ligne pour l’exécution du marché, le candidat apportera tous les détails nécessaires à l’évolution des caractéristiques de la boutique (ex : détails techniques, fonctionnement, design, back office, etc.).</w:t>
            </w:r>
          </w:p>
          <w:p w14:paraId="1AD5AAD8" w14:textId="3D2B60DF" w:rsidR="004C3EE6" w:rsidRDefault="004C3EE6" w:rsidP="004C3EE6">
            <w:pPr>
              <w:spacing w:before="120" w:after="12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Le renvoi à des annexes est autorisé.</w:t>
            </w:r>
          </w:p>
        </w:tc>
      </w:tr>
      <w:tr w:rsidR="004C3EE6" w14:paraId="3E7DCD56" w14:textId="77777777" w:rsidTr="004C3EE6">
        <w:trPr>
          <w:trHeight w:val="4296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61B6D7B3" w14:textId="77777777" w:rsidR="004C3EE6" w:rsidRDefault="004C3EE6" w:rsidP="002D2948">
            <w:pPr>
              <w:rPr>
                <w:color w:val="FFFFFF" w:themeColor="background1"/>
              </w:rPr>
            </w:pPr>
          </w:p>
        </w:tc>
      </w:tr>
      <w:tr w:rsidR="002D2948" w14:paraId="2DAF7B30" w14:textId="77777777" w:rsidTr="00E94B45">
        <w:trPr>
          <w:trHeight w:val="846"/>
        </w:trPr>
        <w:tc>
          <w:tcPr>
            <w:tcW w:w="9062" w:type="dxa"/>
            <w:gridSpan w:val="2"/>
            <w:shd w:val="clear" w:color="auto" w:fill="009999"/>
            <w:vAlign w:val="center"/>
          </w:tcPr>
          <w:p w14:paraId="44E20390" w14:textId="45154310" w:rsidR="002D2948" w:rsidRPr="002D2948" w:rsidRDefault="004C3EE6" w:rsidP="004C3EE6">
            <w:pPr>
              <w:spacing w:before="120" w:after="12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S</w:t>
            </w:r>
            <w:r w:rsidR="002D2948" w:rsidRPr="002D2948">
              <w:rPr>
                <w:color w:val="FFFFFF" w:themeColor="background1"/>
              </w:rPr>
              <w:t>ous quel délai à compter de la notification du marché le candidat s’engage à l’utilisation effective du site </w:t>
            </w:r>
            <w:r w:rsidR="007139B6">
              <w:rPr>
                <w:color w:val="FFFFFF" w:themeColor="background1"/>
              </w:rPr>
              <w:t xml:space="preserve">web marchand </w:t>
            </w:r>
            <w:r w:rsidR="002D2948" w:rsidRPr="002D2948">
              <w:rPr>
                <w:color w:val="FFFFFF" w:themeColor="background1"/>
              </w:rPr>
              <w:t>?</w:t>
            </w:r>
          </w:p>
        </w:tc>
      </w:tr>
      <w:tr w:rsidR="002D2948" w14:paraId="7C16A1E9" w14:textId="77777777" w:rsidTr="004C3EE6">
        <w:trPr>
          <w:trHeight w:val="2390"/>
        </w:trPr>
        <w:tc>
          <w:tcPr>
            <w:tcW w:w="9062" w:type="dxa"/>
            <w:gridSpan w:val="2"/>
            <w:vAlign w:val="center"/>
          </w:tcPr>
          <w:p w14:paraId="56570E00" w14:textId="77777777" w:rsidR="002D2948" w:rsidRDefault="002D2948" w:rsidP="002D2948">
            <w:pPr>
              <w:jc w:val="left"/>
            </w:pPr>
          </w:p>
          <w:p w14:paraId="0D7D26DC" w14:textId="77777777" w:rsidR="002D2948" w:rsidRDefault="002D2948" w:rsidP="002D2948">
            <w:pPr>
              <w:jc w:val="left"/>
            </w:pPr>
          </w:p>
          <w:p w14:paraId="173B1D2E" w14:textId="77777777" w:rsidR="002D2948" w:rsidRDefault="002D2948" w:rsidP="002D2948">
            <w:pPr>
              <w:jc w:val="left"/>
            </w:pPr>
          </w:p>
          <w:p w14:paraId="7299F009" w14:textId="77777777" w:rsidR="00175E8F" w:rsidRDefault="00175E8F" w:rsidP="002D2948">
            <w:pPr>
              <w:jc w:val="left"/>
            </w:pPr>
          </w:p>
          <w:p w14:paraId="0CB7A3E1" w14:textId="77777777" w:rsidR="002D2948" w:rsidRDefault="002D2948" w:rsidP="002D2948">
            <w:pPr>
              <w:jc w:val="left"/>
            </w:pPr>
          </w:p>
        </w:tc>
      </w:tr>
      <w:tr w:rsidR="00E94B45" w14:paraId="14CB0650" w14:textId="77777777" w:rsidTr="00E94B45">
        <w:trPr>
          <w:trHeight w:val="804"/>
        </w:trPr>
        <w:tc>
          <w:tcPr>
            <w:tcW w:w="9062" w:type="dxa"/>
            <w:gridSpan w:val="2"/>
            <w:shd w:val="clear" w:color="auto" w:fill="009999"/>
            <w:vAlign w:val="center"/>
          </w:tcPr>
          <w:p w14:paraId="4F915086" w14:textId="25D47BAD" w:rsidR="00E94B45" w:rsidRPr="00E94B45" w:rsidRDefault="00E94B45" w:rsidP="002D2948">
            <w:pPr>
              <w:jc w:val="left"/>
              <w:rPr>
                <w:bCs/>
              </w:rPr>
            </w:pPr>
            <w:r w:rsidRPr="00E94B45">
              <w:rPr>
                <w:bCs/>
                <w:color w:val="FFFFFF" w:themeColor="background1"/>
              </w:rPr>
              <w:t>Le site web marchand permet-il de visualiser la disponibilité en stock des produits souhaités en temps réel ?</w:t>
            </w:r>
          </w:p>
        </w:tc>
      </w:tr>
      <w:tr w:rsidR="00E94B45" w14:paraId="2F9BB149" w14:textId="77777777" w:rsidTr="00E94B45">
        <w:trPr>
          <w:trHeight w:val="503"/>
        </w:trPr>
        <w:tc>
          <w:tcPr>
            <w:tcW w:w="4531" w:type="dxa"/>
            <w:vAlign w:val="center"/>
          </w:tcPr>
          <w:p w14:paraId="27B4E057" w14:textId="6865F63F" w:rsidR="00E94B45" w:rsidRDefault="000308E0" w:rsidP="00E94B45">
            <w:pPr>
              <w:jc w:val="center"/>
            </w:pPr>
            <w:sdt>
              <w:sdtPr>
                <w:id w:val="-1154448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4B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94B45">
              <w:t xml:space="preserve"> OUI</w:t>
            </w:r>
          </w:p>
        </w:tc>
        <w:tc>
          <w:tcPr>
            <w:tcW w:w="4531" w:type="dxa"/>
            <w:vAlign w:val="center"/>
          </w:tcPr>
          <w:p w14:paraId="51F498EE" w14:textId="706940EC" w:rsidR="00E94B45" w:rsidRDefault="000308E0" w:rsidP="00E94B45">
            <w:pPr>
              <w:jc w:val="center"/>
            </w:pPr>
            <w:sdt>
              <w:sdtPr>
                <w:id w:val="1861081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4B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94B45">
              <w:t xml:space="preserve"> NON</w:t>
            </w:r>
          </w:p>
        </w:tc>
      </w:tr>
      <w:tr w:rsidR="00E94B45" w14:paraId="33D1C1D3" w14:textId="77777777" w:rsidTr="00E94B45">
        <w:trPr>
          <w:trHeight w:val="782"/>
        </w:trPr>
        <w:tc>
          <w:tcPr>
            <w:tcW w:w="9062" w:type="dxa"/>
            <w:gridSpan w:val="2"/>
            <w:shd w:val="clear" w:color="auto" w:fill="009999"/>
            <w:vAlign w:val="center"/>
          </w:tcPr>
          <w:p w14:paraId="684B8247" w14:textId="107EC2AE" w:rsidR="00E94B45" w:rsidRPr="00E94B45" w:rsidRDefault="00E94B45" w:rsidP="002D2948">
            <w:pPr>
              <w:jc w:val="left"/>
              <w:rPr>
                <w:bCs/>
              </w:rPr>
            </w:pPr>
            <w:r w:rsidRPr="00E94B45">
              <w:rPr>
                <w:bCs/>
                <w:color w:val="FFFFFF" w:themeColor="background1"/>
              </w:rPr>
              <w:t>Le site web marchand permet-il de visualiser la situation des commandes en temps réel (par exemple : en cours de traitement, en cours de livraison, livrée, …) ?</w:t>
            </w:r>
          </w:p>
        </w:tc>
      </w:tr>
      <w:tr w:rsidR="00E94B45" w14:paraId="41CD7942" w14:textId="77777777" w:rsidTr="00E94B45">
        <w:trPr>
          <w:trHeight w:val="520"/>
        </w:trPr>
        <w:tc>
          <w:tcPr>
            <w:tcW w:w="4531" w:type="dxa"/>
            <w:vAlign w:val="center"/>
          </w:tcPr>
          <w:p w14:paraId="63CCFD57" w14:textId="2D8403DF" w:rsidR="00E94B45" w:rsidRDefault="000308E0" w:rsidP="00E94B45">
            <w:pPr>
              <w:jc w:val="center"/>
            </w:pPr>
            <w:sdt>
              <w:sdtPr>
                <w:id w:val="1250227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4B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94B45">
              <w:t xml:space="preserve"> OUI</w:t>
            </w:r>
          </w:p>
        </w:tc>
        <w:tc>
          <w:tcPr>
            <w:tcW w:w="4531" w:type="dxa"/>
            <w:vAlign w:val="center"/>
          </w:tcPr>
          <w:p w14:paraId="4A1FD224" w14:textId="5DE195A4" w:rsidR="00E94B45" w:rsidRDefault="000308E0" w:rsidP="00E94B45">
            <w:pPr>
              <w:jc w:val="center"/>
            </w:pPr>
            <w:sdt>
              <w:sdtPr>
                <w:id w:val="1141312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4B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94B45">
              <w:t xml:space="preserve"> NON</w:t>
            </w:r>
          </w:p>
        </w:tc>
      </w:tr>
      <w:tr w:rsidR="003C30A9" w:rsidRPr="003C30A9" w14:paraId="0C31E71E" w14:textId="77777777" w:rsidTr="002D2948">
        <w:trPr>
          <w:trHeight w:val="677"/>
        </w:trPr>
        <w:tc>
          <w:tcPr>
            <w:tcW w:w="9062" w:type="dxa"/>
            <w:gridSpan w:val="2"/>
            <w:shd w:val="clear" w:color="auto" w:fill="009999"/>
            <w:vAlign w:val="center"/>
          </w:tcPr>
          <w:p w14:paraId="5F2E3EF3" w14:textId="5EEB6A46" w:rsidR="003C30A9" w:rsidRPr="001B6FE7" w:rsidRDefault="00585A54" w:rsidP="003C30A9">
            <w:pPr>
              <w:rPr>
                <w:bCs/>
                <w:color w:val="FFFFFF" w:themeColor="background1"/>
              </w:rPr>
            </w:pPr>
            <w:r w:rsidRPr="001B6FE7">
              <w:rPr>
                <w:bCs/>
                <w:color w:val="FFFFFF" w:themeColor="background1"/>
              </w:rPr>
              <w:t>L</w:t>
            </w:r>
            <w:r w:rsidR="001B6FE7" w:rsidRPr="001B6FE7">
              <w:rPr>
                <w:bCs/>
                <w:color w:val="FFFFFF" w:themeColor="background1"/>
              </w:rPr>
              <w:t>e candidat propose-t-il un contact dédié pour le suivi des commandes et le SAV ?</w:t>
            </w:r>
          </w:p>
        </w:tc>
      </w:tr>
      <w:tr w:rsidR="00585A54" w14:paraId="41F8781E" w14:textId="77777777" w:rsidTr="00CC6904">
        <w:trPr>
          <w:trHeight w:val="555"/>
        </w:trPr>
        <w:tc>
          <w:tcPr>
            <w:tcW w:w="4531" w:type="dxa"/>
            <w:vAlign w:val="center"/>
          </w:tcPr>
          <w:p w14:paraId="3340D31F" w14:textId="3B2DB875" w:rsidR="00585A54" w:rsidRDefault="000308E0" w:rsidP="00585A54">
            <w:pPr>
              <w:jc w:val="center"/>
            </w:pPr>
            <w:sdt>
              <w:sdtPr>
                <w:id w:val="-1814934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4B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85A54">
              <w:t xml:space="preserve"> OUI</w:t>
            </w:r>
          </w:p>
        </w:tc>
        <w:tc>
          <w:tcPr>
            <w:tcW w:w="4531" w:type="dxa"/>
            <w:vAlign w:val="center"/>
          </w:tcPr>
          <w:p w14:paraId="717C2085" w14:textId="5854D7DA" w:rsidR="00585A54" w:rsidRDefault="000308E0" w:rsidP="00585A54">
            <w:pPr>
              <w:jc w:val="center"/>
            </w:pPr>
            <w:sdt>
              <w:sdtPr>
                <w:id w:val="1194424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5A5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85A54">
              <w:t xml:space="preserve"> NON</w:t>
            </w:r>
          </w:p>
        </w:tc>
      </w:tr>
      <w:tr w:rsidR="00C13191" w14:paraId="3C89DD83" w14:textId="77777777" w:rsidTr="00C13191">
        <w:trPr>
          <w:trHeight w:val="555"/>
        </w:trPr>
        <w:tc>
          <w:tcPr>
            <w:tcW w:w="9062" w:type="dxa"/>
            <w:gridSpan w:val="2"/>
            <w:shd w:val="clear" w:color="auto" w:fill="009999"/>
            <w:vAlign w:val="center"/>
          </w:tcPr>
          <w:p w14:paraId="101CD0FB" w14:textId="04DF3A44" w:rsidR="00C13191" w:rsidRPr="00C13191" w:rsidRDefault="00C13191" w:rsidP="00C13191">
            <w:pPr>
              <w:rPr>
                <w:color w:val="FFFFFF" w:themeColor="background1"/>
              </w:rPr>
            </w:pPr>
            <w:r w:rsidRPr="004E1AA9">
              <w:rPr>
                <w:bCs/>
                <w:color w:val="FFFFFF" w:themeColor="background1"/>
              </w:rPr>
              <w:lastRenderedPageBreak/>
              <w:t>Préciser le contact dédié :</w:t>
            </w:r>
          </w:p>
        </w:tc>
      </w:tr>
      <w:tr w:rsidR="00C13191" w14:paraId="6519D321" w14:textId="77777777" w:rsidTr="004E1AA9">
        <w:trPr>
          <w:trHeight w:val="1904"/>
        </w:trPr>
        <w:tc>
          <w:tcPr>
            <w:tcW w:w="9062" w:type="dxa"/>
            <w:gridSpan w:val="2"/>
            <w:vAlign w:val="center"/>
          </w:tcPr>
          <w:p w14:paraId="17BF9DE9" w14:textId="58DA0D2F" w:rsidR="00C13191" w:rsidRDefault="00C13191" w:rsidP="00C13191">
            <w:pPr>
              <w:jc w:val="left"/>
            </w:pPr>
            <w:r>
              <w:t>Prénom, Nom :</w:t>
            </w:r>
          </w:p>
          <w:p w14:paraId="2D19BA61" w14:textId="579336CD" w:rsidR="00C13191" w:rsidRDefault="00C13191" w:rsidP="00C13191">
            <w:pPr>
              <w:jc w:val="left"/>
            </w:pPr>
            <w:r>
              <w:t>Qualité :</w:t>
            </w:r>
          </w:p>
          <w:p w14:paraId="4F0FE0B2" w14:textId="794DA042" w:rsidR="00C13191" w:rsidRDefault="00C13191" w:rsidP="00C13191">
            <w:pPr>
              <w:jc w:val="left"/>
            </w:pPr>
            <w:r>
              <w:t>Adresse :</w:t>
            </w:r>
          </w:p>
          <w:p w14:paraId="2F2BF51E" w14:textId="5F83767B" w:rsidR="00C13191" w:rsidRDefault="00C13191" w:rsidP="00C13191">
            <w:pPr>
              <w:jc w:val="left"/>
            </w:pPr>
            <w:r>
              <w:t>Téléphone :</w:t>
            </w:r>
          </w:p>
          <w:p w14:paraId="31856253" w14:textId="6C748B04" w:rsidR="00C13191" w:rsidRDefault="00C13191" w:rsidP="00C13191">
            <w:pPr>
              <w:jc w:val="left"/>
            </w:pPr>
            <w:r>
              <w:t>Courriel :</w:t>
            </w:r>
          </w:p>
        </w:tc>
      </w:tr>
      <w:tr w:rsidR="001B6FE7" w14:paraId="28DFF963" w14:textId="77777777" w:rsidTr="002D2948">
        <w:trPr>
          <w:trHeight w:val="696"/>
        </w:trPr>
        <w:tc>
          <w:tcPr>
            <w:tcW w:w="9062" w:type="dxa"/>
            <w:gridSpan w:val="2"/>
            <w:shd w:val="clear" w:color="auto" w:fill="009999"/>
            <w:vAlign w:val="center"/>
          </w:tcPr>
          <w:p w14:paraId="13330F55" w14:textId="54E06682" w:rsidR="001B6FE7" w:rsidRDefault="001B6FE7" w:rsidP="004C3EE6">
            <w:pPr>
              <w:spacing w:before="120" w:after="120"/>
            </w:pPr>
            <w:r w:rsidRPr="002D2948">
              <w:rPr>
                <w:color w:val="FFFFFF" w:themeColor="background1"/>
              </w:rPr>
              <w:t>Quelles sont les modalités mises en œuvre pour assurer et informer du suivi de commande ?</w:t>
            </w:r>
          </w:p>
        </w:tc>
      </w:tr>
      <w:tr w:rsidR="001B6FE7" w14:paraId="52343B74" w14:textId="77777777" w:rsidTr="004C3EE6">
        <w:trPr>
          <w:trHeight w:val="2111"/>
        </w:trPr>
        <w:tc>
          <w:tcPr>
            <w:tcW w:w="9062" w:type="dxa"/>
            <w:gridSpan w:val="2"/>
            <w:vAlign w:val="center"/>
          </w:tcPr>
          <w:p w14:paraId="41E6C6BF" w14:textId="77777777" w:rsidR="001B6FE7" w:rsidRDefault="001B6FE7" w:rsidP="00585A54">
            <w:pPr>
              <w:jc w:val="center"/>
            </w:pPr>
          </w:p>
          <w:p w14:paraId="726402CA" w14:textId="77777777" w:rsidR="00E94B45" w:rsidRDefault="00E94B45" w:rsidP="00585A54">
            <w:pPr>
              <w:jc w:val="center"/>
            </w:pPr>
          </w:p>
          <w:p w14:paraId="3FD56D15" w14:textId="77777777" w:rsidR="00175E8F" w:rsidRDefault="00175E8F" w:rsidP="00585A54">
            <w:pPr>
              <w:jc w:val="center"/>
            </w:pPr>
          </w:p>
          <w:p w14:paraId="0C5737C3" w14:textId="77777777" w:rsidR="00E94B45" w:rsidRDefault="00E94B45" w:rsidP="00175E8F"/>
          <w:p w14:paraId="22BE94EB" w14:textId="77777777" w:rsidR="004E1AA9" w:rsidRDefault="004E1AA9" w:rsidP="00175E8F"/>
          <w:p w14:paraId="37690010" w14:textId="77777777" w:rsidR="00E94B45" w:rsidRDefault="00E94B45" w:rsidP="00E94B45"/>
        </w:tc>
      </w:tr>
      <w:tr w:rsidR="003C30A9" w:rsidRPr="00A73040" w14:paraId="471C2AEC" w14:textId="77777777" w:rsidTr="00E94B45">
        <w:trPr>
          <w:trHeight w:val="511"/>
        </w:trPr>
        <w:tc>
          <w:tcPr>
            <w:tcW w:w="9062" w:type="dxa"/>
            <w:gridSpan w:val="2"/>
            <w:shd w:val="clear" w:color="auto" w:fill="009999"/>
            <w:vAlign w:val="center"/>
          </w:tcPr>
          <w:p w14:paraId="2CE422EA" w14:textId="5B706DC7" w:rsidR="003C30A9" w:rsidRPr="00E94B45" w:rsidRDefault="00E94B45" w:rsidP="004C3EE6">
            <w:pPr>
              <w:spacing w:before="120" w:after="120"/>
              <w:rPr>
                <w:bCs/>
              </w:rPr>
            </w:pPr>
            <w:r>
              <w:rPr>
                <w:bCs/>
                <w:color w:val="FFFFFF" w:themeColor="background1"/>
              </w:rPr>
              <w:t>Le candidat dispose</w:t>
            </w:r>
            <w:r w:rsidRPr="00E94B45">
              <w:rPr>
                <w:bCs/>
                <w:color w:val="FFFFFF" w:themeColor="background1"/>
              </w:rPr>
              <w:t xml:space="preserve"> </w:t>
            </w:r>
            <w:r w:rsidR="00E33A63">
              <w:rPr>
                <w:bCs/>
                <w:color w:val="FFFFFF" w:themeColor="background1"/>
              </w:rPr>
              <w:t xml:space="preserve">d’un </w:t>
            </w:r>
            <w:r w:rsidRPr="00E94B45">
              <w:rPr>
                <w:bCs/>
                <w:color w:val="FFFFFF" w:themeColor="background1"/>
              </w:rPr>
              <w:t>système d’alerte en cas de rupture de stock à venir sur un produit ?</w:t>
            </w:r>
          </w:p>
        </w:tc>
      </w:tr>
      <w:tr w:rsidR="00E94B45" w:rsidRPr="00A73040" w14:paraId="51E614CD" w14:textId="77777777" w:rsidTr="00E94B45">
        <w:trPr>
          <w:trHeight w:val="561"/>
        </w:trPr>
        <w:tc>
          <w:tcPr>
            <w:tcW w:w="4531" w:type="dxa"/>
            <w:shd w:val="clear" w:color="auto" w:fill="auto"/>
            <w:vAlign w:val="center"/>
          </w:tcPr>
          <w:p w14:paraId="64BE248B" w14:textId="041B0EB1" w:rsidR="00E94B45" w:rsidRPr="00E94B45" w:rsidRDefault="000308E0" w:rsidP="00E94B45">
            <w:pPr>
              <w:jc w:val="center"/>
              <w:rPr>
                <w:b/>
              </w:rPr>
            </w:pPr>
            <w:sdt>
              <w:sdtPr>
                <w:id w:val="2020117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4B45" w:rsidRPr="00E94B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94B45" w:rsidRPr="00E94B45">
              <w:t xml:space="preserve"> OUI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88E9B3C" w14:textId="1F89E494" w:rsidR="00E94B45" w:rsidRPr="00E94B45" w:rsidRDefault="000308E0" w:rsidP="00E94B45">
            <w:pPr>
              <w:jc w:val="center"/>
              <w:rPr>
                <w:b/>
              </w:rPr>
            </w:pPr>
            <w:sdt>
              <w:sdtPr>
                <w:id w:val="941489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4B45" w:rsidRPr="00E94B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94B45" w:rsidRPr="00E94B45">
              <w:t xml:space="preserve"> NON</w:t>
            </w:r>
          </w:p>
        </w:tc>
      </w:tr>
      <w:tr w:rsidR="00E94B45" w:rsidRPr="00A73040" w14:paraId="66BD8660" w14:textId="77777777" w:rsidTr="004E1AA9">
        <w:trPr>
          <w:trHeight w:val="690"/>
        </w:trPr>
        <w:tc>
          <w:tcPr>
            <w:tcW w:w="9062" w:type="dxa"/>
            <w:gridSpan w:val="2"/>
            <w:shd w:val="clear" w:color="auto" w:fill="009999"/>
            <w:vAlign w:val="center"/>
          </w:tcPr>
          <w:p w14:paraId="4D057DF2" w14:textId="23D7B49B" w:rsidR="00E94B45" w:rsidRPr="004E1AA9" w:rsidRDefault="007D65A7" w:rsidP="004C3EE6">
            <w:pPr>
              <w:spacing w:before="120" w:after="120"/>
              <w:rPr>
                <w:bCs/>
                <w:color w:val="FFFFFF" w:themeColor="background1"/>
              </w:rPr>
            </w:pPr>
            <w:r w:rsidRPr="007D65A7">
              <w:rPr>
                <w:bCs/>
                <w:color w:val="FFFFFF" w:themeColor="background1"/>
              </w:rPr>
              <w:t>Le candidat indiquera le délai maximal sur lequel il s’engage à effectuer la livraison pour chaque type de commande</w:t>
            </w:r>
            <w:r w:rsidR="007139B6">
              <w:rPr>
                <w:bCs/>
                <w:color w:val="FFFFFF" w:themeColor="background1"/>
              </w:rPr>
              <w:t>, sans dépasser le délai plafond de 10 jours indiqué dans le CCAP.</w:t>
            </w:r>
          </w:p>
        </w:tc>
      </w:tr>
      <w:tr w:rsidR="00E94B45" w:rsidRPr="00A73040" w14:paraId="72D31D46" w14:textId="77777777" w:rsidTr="004C3EE6">
        <w:trPr>
          <w:trHeight w:val="181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50067F2A" w14:textId="77777777" w:rsidR="00E94B45" w:rsidRDefault="00E94B45" w:rsidP="00E94B45">
            <w:pPr>
              <w:jc w:val="center"/>
            </w:pPr>
          </w:p>
          <w:p w14:paraId="2DB85237" w14:textId="77777777" w:rsidR="007D65A7" w:rsidRDefault="007D65A7" w:rsidP="00175E8F"/>
          <w:p w14:paraId="0D886BDC" w14:textId="77777777" w:rsidR="00175E8F" w:rsidRDefault="00175E8F" w:rsidP="00175E8F"/>
          <w:p w14:paraId="3B5F8883" w14:textId="77777777" w:rsidR="007D65A7" w:rsidRDefault="007D65A7" w:rsidP="00E94B45">
            <w:pPr>
              <w:jc w:val="center"/>
            </w:pPr>
          </w:p>
          <w:p w14:paraId="672DF244" w14:textId="77777777" w:rsidR="007D65A7" w:rsidRDefault="007D65A7" w:rsidP="00E94B45">
            <w:pPr>
              <w:jc w:val="center"/>
            </w:pPr>
          </w:p>
          <w:p w14:paraId="18B50024" w14:textId="77777777" w:rsidR="007D65A7" w:rsidRPr="00E94B45" w:rsidRDefault="007D65A7" w:rsidP="007D65A7"/>
        </w:tc>
      </w:tr>
      <w:tr w:rsidR="00175E8F" w:rsidRPr="00A73040" w14:paraId="25929ADA" w14:textId="77777777" w:rsidTr="00175E8F">
        <w:trPr>
          <w:trHeight w:val="622"/>
        </w:trPr>
        <w:tc>
          <w:tcPr>
            <w:tcW w:w="9062" w:type="dxa"/>
            <w:gridSpan w:val="2"/>
            <w:shd w:val="clear" w:color="auto" w:fill="009999"/>
            <w:vAlign w:val="center"/>
          </w:tcPr>
          <w:p w14:paraId="2DAECA46" w14:textId="25A0152C" w:rsidR="00175E8F" w:rsidRDefault="00175E8F" w:rsidP="004C3EE6">
            <w:pPr>
              <w:spacing w:before="120" w:after="120"/>
            </w:pPr>
            <w:r w:rsidRPr="00175E8F">
              <w:rPr>
                <w:color w:val="FFFFFF" w:themeColor="background1"/>
              </w:rPr>
              <w:t>Le candidat décrira ses modalités de retour en cas d’erreur de commande du fait du titulaire (ex : produits non-conformes)</w:t>
            </w:r>
          </w:p>
        </w:tc>
      </w:tr>
      <w:tr w:rsidR="00175E8F" w:rsidRPr="00A73040" w14:paraId="67A08F9F" w14:textId="77777777" w:rsidTr="004C3EE6">
        <w:trPr>
          <w:trHeight w:val="1501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3628EEA" w14:textId="77777777" w:rsidR="00175E8F" w:rsidRDefault="00175E8F" w:rsidP="00E94B45">
            <w:pPr>
              <w:jc w:val="center"/>
            </w:pPr>
          </w:p>
          <w:p w14:paraId="6879F4B1" w14:textId="77777777" w:rsidR="00175E8F" w:rsidRDefault="00175E8F" w:rsidP="00175E8F">
            <w:pPr>
              <w:jc w:val="left"/>
            </w:pPr>
          </w:p>
          <w:p w14:paraId="2EF6EAE8" w14:textId="77777777" w:rsidR="00175E8F" w:rsidRDefault="00175E8F" w:rsidP="00175E8F"/>
          <w:p w14:paraId="4C4F43FF" w14:textId="77777777" w:rsidR="00175E8F" w:rsidRDefault="00175E8F" w:rsidP="00E94B45">
            <w:pPr>
              <w:jc w:val="center"/>
            </w:pPr>
          </w:p>
          <w:p w14:paraId="589F0570" w14:textId="77777777" w:rsidR="00175E8F" w:rsidRDefault="00175E8F" w:rsidP="00E94B45">
            <w:pPr>
              <w:jc w:val="center"/>
            </w:pPr>
          </w:p>
        </w:tc>
      </w:tr>
      <w:tr w:rsidR="00175E8F" w:rsidRPr="00A73040" w14:paraId="5F17E4CB" w14:textId="77777777" w:rsidTr="00175E8F">
        <w:trPr>
          <w:trHeight w:val="736"/>
        </w:trPr>
        <w:tc>
          <w:tcPr>
            <w:tcW w:w="9062" w:type="dxa"/>
            <w:gridSpan w:val="2"/>
            <w:shd w:val="clear" w:color="auto" w:fill="009999"/>
            <w:vAlign w:val="center"/>
          </w:tcPr>
          <w:p w14:paraId="1A12D23B" w14:textId="138D8946" w:rsidR="00175E8F" w:rsidRPr="00175E8F" w:rsidRDefault="00175E8F" w:rsidP="004C3EE6">
            <w:pPr>
              <w:spacing w:before="120" w:after="120"/>
              <w:rPr>
                <w:color w:val="FFFFFF" w:themeColor="background1"/>
              </w:rPr>
            </w:pPr>
            <w:r w:rsidRPr="00175E8F">
              <w:rPr>
                <w:color w:val="FFFFFF" w:themeColor="background1"/>
              </w:rPr>
              <w:t>Le candidat décrira ses modalités de retour en cas d’erreur de commande du fait de l’Université de Tours</w:t>
            </w:r>
          </w:p>
        </w:tc>
      </w:tr>
      <w:tr w:rsidR="00175E8F" w:rsidRPr="00A73040" w14:paraId="7337D722" w14:textId="77777777" w:rsidTr="004C3EE6">
        <w:trPr>
          <w:trHeight w:val="158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50E16DA3" w14:textId="77777777" w:rsidR="00175E8F" w:rsidRDefault="00175E8F" w:rsidP="00175E8F"/>
        </w:tc>
      </w:tr>
    </w:tbl>
    <w:p w14:paraId="4BFF6FCD" w14:textId="600D4418" w:rsidR="006C452E" w:rsidRDefault="006C452E" w:rsidP="00A64E42">
      <w:pPr>
        <w:rPr>
          <w:lang w:eastAsia="zh-CN"/>
        </w:rPr>
      </w:pPr>
    </w:p>
    <w:p w14:paraId="34CC0B06" w14:textId="17B8A15B" w:rsidR="00A970FC" w:rsidRPr="00342BE1" w:rsidRDefault="00D04F48" w:rsidP="007139B6">
      <w:pPr>
        <w:pStyle w:val="Titre1"/>
        <w:jc w:val="center"/>
      </w:pPr>
      <w:r w:rsidRPr="00510593">
        <w:lastRenderedPageBreak/>
        <w:t xml:space="preserve">Partie </w:t>
      </w:r>
      <w:r w:rsidR="00BA2D22">
        <w:t xml:space="preserve">5 </w:t>
      </w:r>
      <w:r w:rsidR="0016358A" w:rsidRPr="00510593">
        <w:t xml:space="preserve">: </w:t>
      </w:r>
      <w:r w:rsidR="0016358A" w:rsidRPr="002D2948">
        <w:t xml:space="preserve">Actions </w:t>
      </w:r>
      <w:r w:rsidR="00DD1444" w:rsidRPr="002D2948">
        <w:t xml:space="preserve">mises en œuvre </w:t>
      </w:r>
      <w:r w:rsidR="0016358A" w:rsidRPr="002D2948">
        <w:t xml:space="preserve">en faveur </w:t>
      </w:r>
      <w:r w:rsidR="00796947">
        <w:t>de l’environnement</w:t>
      </w:r>
    </w:p>
    <w:p w14:paraId="11657510" w14:textId="77777777" w:rsidR="00342BE1" w:rsidRDefault="00342BE1" w:rsidP="00342BE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42BE1" w:rsidRPr="00AD493A" w14:paraId="0BCEF278" w14:textId="77777777" w:rsidTr="002D2948">
        <w:trPr>
          <w:trHeight w:val="564"/>
        </w:trPr>
        <w:tc>
          <w:tcPr>
            <w:tcW w:w="9062" w:type="dxa"/>
            <w:gridSpan w:val="2"/>
            <w:shd w:val="clear" w:color="auto" w:fill="009999"/>
            <w:vAlign w:val="center"/>
          </w:tcPr>
          <w:p w14:paraId="7C48B183" w14:textId="77777777" w:rsidR="00342BE1" w:rsidRPr="002D2948" w:rsidRDefault="00342BE1" w:rsidP="00EA751F">
            <w:pPr>
              <w:rPr>
                <w:bCs/>
              </w:rPr>
            </w:pPr>
            <w:r w:rsidRPr="002D2948">
              <w:rPr>
                <w:bCs/>
                <w:color w:val="FFFFFF" w:themeColor="background1"/>
              </w:rPr>
              <w:t>Votre société est-elle signataire d'une charte environnementale ?</w:t>
            </w:r>
          </w:p>
        </w:tc>
      </w:tr>
      <w:tr w:rsidR="00342BE1" w14:paraId="32B2D780" w14:textId="77777777" w:rsidTr="005C6588">
        <w:trPr>
          <w:trHeight w:val="553"/>
        </w:trPr>
        <w:tc>
          <w:tcPr>
            <w:tcW w:w="4531" w:type="dxa"/>
            <w:vAlign w:val="center"/>
          </w:tcPr>
          <w:p w14:paraId="1D388D15" w14:textId="77777777" w:rsidR="00342BE1" w:rsidRDefault="000308E0" w:rsidP="00EA751F">
            <w:pPr>
              <w:jc w:val="center"/>
            </w:pPr>
            <w:sdt>
              <w:sdtPr>
                <w:id w:val="-1644415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B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BE1">
              <w:t xml:space="preserve"> OUI</w:t>
            </w:r>
          </w:p>
        </w:tc>
        <w:tc>
          <w:tcPr>
            <w:tcW w:w="4531" w:type="dxa"/>
            <w:vAlign w:val="center"/>
          </w:tcPr>
          <w:p w14:paraId="1D892DE8" w14:textId="1E4EB122" w:rsidR="00342BE1" w:rsidRDefault="000308E0" w:rsidP="00EA751F">
            <w:pPr>
              <w:jc w:val="center"/>
            </w:pPr>
            <w:sdt>
              <w:sdtPr>
                <w:id w:val="6430846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EE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42BE1">
              <w:t xml:space="preserve"> NON</w:t>
            </w:r>
          </w:p>
        </w:tc>
      </w:tr>
      <w:tr w:rsidR="005F7633" w14:paraId="141D1DD8" w14:textId="77777777" w:rsidTr="002755BF">
        <w:trPr>
          <w:trHeight w:val="989"/>
        </w:trPr>
        <w:tc>
          <w:tcPr>
            <w:tcW w:w="9062" w:type="dxa"/>
            <w:gridSpan w:val="2"/>
            <w:vAlign w:val="center"/>
          </w:tcPr>
          <w:p w14:paraId="1FC999C7" w14:textId="26156083" w:rsidR="005F7633" w:rsidRDefault="005F7633" w:rsidP="005F7633">
            <w:pPr>
              <w:jc w:val="left"/>
            </w:pPr>
            <w:r>
              <w:t xml:space="preserve">Si oui laquelle : </w:t>
            </w:r>
          </w:p>
        </w:tc>
      </w:tr>
      <w:tr w:rsidR="002D2948" w14:paraId="241A0E60" w14:textId="77777777" w:rsidTr="002D2948">
        <w:trPr>
          <w:trHeight w:val="703"/>
        </w:trPr>
        <w:tc>
          <w:tcPr>
            <w:tcW w:w="9062" w:type="dxa"/>
            <w:gridSpan w:val="2"/>
            <w:shd w:val="clear" w:color="auto" w:fill="009999"/>
            <w:vAlign w:val="center"/>
          </w:tcPr>
          <w:p w14:paraId="24DF4300" w14:textId="41F29FF3" w:rsidR="002D2948" w:rsidRPr="002D2948" w:rsidRDefault="002D2948" w:rsidP="004C3EE6">
            <w:pPr>
              <w:spacing w:before="120" w:after="120"/>
              <w:rPr>
                <w:bCs/>
                <w:color w:val="FFFFFF" w:themeColor="background1"/>
              </w:rPr>
            </w:pPr>
            <w:r w:rsidRPr="002D2948">
              <w:rPr>
                <w:bCs/>
                <w:color w:val="FFFFFF" w:themeColor="background1"/>
              </w:rPr>
              <w:t xml:space="preserve">Le candidat détaillera les mesures mises en œuvre en matière de </w:t>
            </w:r>
            <w:r w:rsidR="00796947">
              <w:rPr>
                <w:bCs/>
                <w:color w:val="FFFFFF" w:themeColor="background1"/>
              </w:rPr>
              <w:t xml:space="preserve">protection de l’environnement </w:t>
            </w:r>
            <w:r w:rsidRPr="002D2948">
              <w:rPr>
                <w:bCs/>
                <w:color w:val="FFFFFF" w:themeColor="background1"/>
              </w:rPr>
              <w:t>(gestion des impressions, % des matériaux recyclé</w:t>
            </w:r>
            <w:r w:rsidR="005F7633">
              <w:rPr>
                <w:bCs/>
                <w:color w:val="FFFFFF" w:themeColor="background1"/>
              </w:rPr>
              <w:t>s</w:t>
            </w:r>
            <w:r w:rsidR="00796947">
              <w:rPr>
                <w:bCs/>
                <w:color w:val="FFFFFF" w:themeColor="background1"/>
              </w:rPr>
              <w:t xml:space="preserve"> et types de matériaux utilisés pour le conditionnement des commandes</w:t>
            </w:r>
            <w:r w:rsidRPr="002D2948">
              <w:rPr>
                <w:bCs/>
                <w:color w:val="FFFFFF" w:themeColor="background1"/>
              </w:rPr>
              <w:t>, reprise des emballages, etc.).</w:t>
            </w:r>
          </w:p>
        </w:tc>
      </w:tr>
      <w:tr w:rsidR="002D2948" w14:paraId="79C3B81D" w14:textId="77777777" w:rsidTr="002D2948">
        <w:trPr>
          <w:trHeight w:val="117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BABB2EE" w14:textId="77777777" w:rsidR="002D2948" w:rsidRDefault="002D2948" w:rsidP="002D2948">
            <w:pPr>
              <w:jc w:val="left"/>
              <w:rPr>
                <w:b/>
              </w:rPr>
            </w:pPr>
          </w:p>
          <w:p w14:paraId="09697312" w14:textId="77777777" w:rsidR="002D2948" w:rsidRDefault="002D2948" w:rsidP="002D2948">
            <w:pPr>
              <w:jc w:val="left"/>
              <w:rPr>
                <w:b/>
              </w:rPr>
            </w:pPr>
          </w:p>
          <w:p w14:paraId="4478B8BF" w14:textId="77777777" w:rsidR="002D2948" w:rsidRDefault="002D2948" w:rsidP="002D2948">
            <w:pPr>
              <w:jc w:val="left"/>
              <w:rPr>
                <w:b/>
              </w:rPr>
            </w:pPr>
          </w:p>
          <w:p w14:paraId="4F239179" w14:textId="77777777" w:rsidR="002D2948" w:rsidRDefault="002D2948" w:rsidP="002D2948">
            <w:pPr>
              <w:jc w:val="left"/>
              <w:rPr>
                <w:b/>
              </w:rPr>
            </w:pPr>
          </w:p>
          <w:p w14:paraId="685E03C6" w14:textId="77777777" w:rsidR="002D2948" w:rsidRDefault="002D2948" w:rsidP="002D2948">
            <w:pPr>
              <w:jc w:val="left"/>
              <w:rPr>
                <w:b/>
              </w:rPr>
            </w:pPr>
          </w:p>
        </w:tc>
      </w:tr>
      <w:tr w:rsidR="002D2948" w14:paraId="59C0357A" w14:textId="77777777" w:rsidTr="002D2948">
        <w:trPr>
          <w:trHeight w:val="1032"/>
        </w:trPr>
        <w:tc>
          <w:tcPr>
            <w:tcW w:w="9062" w:type="dxa"/>
            <w:gridSpan w:val="2"/>
            <w:shd w:val="clear" w:color="auto" w:fill="009999"/>
            <w:vAlign w:val="center"/>
          </w:tcPr>
          <w:p w14:paraId="2B32DFCB" w14:textId="001E911A" w:rsidR="002D2948" w:rsidRDefault="002D2948" w:rsidP="004C3EE6">
            <w:pPr>
              <w:spacing w:before="120" w:after="120"/>
              <w:jc w:val="left"/>
            </w:pPr>
            <w:r w:rsidRPr="002D2948">
              <w:rPr>
                <w:color w:val="FFFFFF" w:themeColor="background1"/>
              </w:rPr>
              <w:t>Le candidat détaillera l</w:t>
            </w:r>
            <w:r w:rsidR="007D65A7">
              <w:rPr>
                <w:color w:val="FFFFFF" w:themeColor="background1"/>
              </w:rPr>
              <w:t>e</w:t>
            </w:r>
            <w:r w:rsidRPr="002D2948">
              <w:rPr>
                <w:color w:val="FFFFFF" w:themeColor="background1"/>
              </w:rPr>
              <w:t>s méthodes de livraison des commandes permettant d’agir en faveur</w:t>
            </w:r>
            <w:r w:rsidR="00796947">
              <w:rPr>
                <w:color w:val="FFFFFF" w:themeColor="background1"/>
              </w:rPr>
              <w:t xml:space="preserve"> de ma réduction des émissions de gaz à effet de serre</w:t>
            </w:r>
            <w:r w:rsidRPr="002D2948">
              <w:rPr>
                <w:color w:val="FFFFFF" w:themeColor="background1"/>
              </w:rPr>
              <w:t xml:space="preserve"> (optimisation des trajets, indication des émissions de gaz à effet de serre pour les livraisons, type de véhicule utilisé, etc.). </w:t>
            </w:r>
          </w:p>
        </w:tc>
      </w:tr>
      <w:tr w:rsidR="002D2948" w14:paraId="7C81E59F" w14:textId="77777777" w:rsidTr="00342BE1">
        <w:trPr>
          <w:trHeight w:val="1134"/>
        </w:trPr>
        <w:tc>
          <w:tcPr>
            <w:tcW w:w="9062" w:type="dxa"/>
            <w:gridSpan w:val="2"/>
            <w:vAlign w:val="center"/>
          </w:tcPr>
          <w:p w14:paraId="2D215DF0" w14:textId="77777777" w:rsidR="002D2948" w:rsidRDefault="002D2948" w:rsidP="00510593">
            <w:pPr>
              <w:jc w:val="left"/>
            </w:pPr>
          </w:p>
          <w:p w14:paraId="2DC4DA90" w14:textId="77777777" w:rsidR="002D2948" w:rsidRDefault="002D2948" w:rsidP="00510593">
            <w:pPr>
              <w:jc w:val="left"/>
            </w:pPr>
          </w:p>
          <w:p w14:paraId="7B086541" w14:textId="77777777" w:rsidR="002D2948" w:rsidRDefault="002D2948" w:rsidP="00510593">
            <w:pPr>
              <w:jc w:val="left"/>
            </w:pPr>
          </w:p>
          <w:p w14:paraId="36ABEBCD" w14:textId="77777777" w:rsidR="002D2948" w:rsidRDefault="002D2948" w:rsidP="00510593">
            <w:pPr>
              <w:jc w:val="left"/>
            </w:pPr>
          </w:p>
        </w:tc>
      </w:tr>
    </w:tbl>
    <w:p w14:paraId="174E9D17" w14:textId="77777777" w:rsidR="00342BE1" w:rsidRDefault="00342BE1" w:rsidP="00342BE1"/>
    <w:sectPr w:rsidR="00342BE1" w:rsidSect="005C6588">
      <w:headerReference w:type="default" r:id="rId9"/>
      <w:footerReference w:type="default" r:id="rId10"/>
      <w:type w:val="continuous"/>
      <w:pgSz w:w="11906" w:h="16838"/>
      <w:pgMar w:top="851" w:right="1417" w:bottom="1418" w:left="1417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19814" w14:textId="77777777" w:rsidR="00DA5B18" w:rsidRDefault="00DA5B18" w:rsidP="00691886">
      <w:r>
        <w:separator/>
      </w:r>
    </w:p>
  </w:endnote>
  <w:endnote w:type="continuationSeparator" w:id="0">
    <w:p w14:paraId="06799377" w14:textId="77777777" w:rsidR="00DA5B18" w:rsidRDefault="00DA5B18" w:rsidP="00691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DA893" w14:textId="2F81A8FC" w:rsidR="00A73040" w:rsidRPr="00423334" w:rsidRDefault="007139B6" w:rsidP="00691886">
    <w:pPr>
      <w:pStyle w:val="Pieddepage"/>
      <w:tabs>
        <w:tab w:val="clear" w:pos="4536"/>
      </w:tabs>
      <w:rPr>
        <w:b/>
        <w:sz w:val="16"/>
        <w:szCs w:val="16"/>
      </w:rPr>
    </w:pPr>
    <w:r w:rsidRPr="007139B6">
      <w:rPr>
        <w:b/>
        <w:sz w:val="16"/>
        <w:szCs w:val="16"/>
      </w:rPr>
      <w:t xml:space="preserve">Accord-cadre de conception et livraison d’objets promotionnels via une boutique en ligne pour le compte de l'université de Tours </w:t>
    </w:r>
  </w:p>
  <w:p w14:paraId="4288E977" w14:textId="70CD8352" w:rsidR="00A73040" w:rsidRPr="00423334" w:rsidRDefault="00A73040" w:rsidP="00691886">
    <w:pPr>
      <w:pStyle w:val="Pieddepage"/>
      <w:rPr>
        <w:sz w:val="16"/>
        <w:szCs w:val="16"/>
      </w:rPr>
    </w:pPr>
    <w:r w:rsidRPr="00423334">
      <w:rPr>
        <w:sz w:val="16"/>
        <w:szCs w:val="16"/>
      </w:rPr>
      <w:t>Cadre de réponse technique</w:t>
    </w:r>
    <w:r w:rsidR="00423334" w:rsidRPr="00423334">
      <w:rPr>
        <w:sz w:val="16"/>
        <w:szCs w:val="16"/>
      </w:rPr>
      <w:tab/>
    </w:r>
    <w:r w:rsidRPr="00423334">
      <w:rPr>
        <w:sz w:val="16"/>
        <w:szCs w:val="16"/>
      </w:rPr>
      <w:tab/>
      <w:t xml:space="preserve">Page </w:t>
    </w:r>
    <w:r w:rsidRPr="00423334">
      <w:rPr>
        <w:b/>
        <w:bCs/>
        <w:sz w:val="16"/>
        <w:szCs w:val="16"/>
      </w:rPr>
      <w:fldChar w:fldCharType="begin"/>
    </w:r>
    <w:r w:rsidRPr="00423334">
      <w:rPr>
        <w:b/>
        <w:bCs/>
        <w:sz w:val="16"/>
        <w:szCs w:val="16"/>
      </w:rPr>
      <w:instrText>PAGE  \* Arabic  \* MERGEFORMAT</w:instrText>
    </w:r>
    <w:r w:rsidRPr="00423334">
      <w:rPr>
        <w:b/>
        <w:bCs/>
        <w:sz w:val="16"/>
        <w:szCs w:val="16"/>
      </w:rPr>
      <w:fldChar w:fldCharType="separate"/>
    </w:r>
    <w:r w:rsidR="00337834" w:rsidRPr="00423334">
      <w:rPr>
        <w:b/>
        <w:bCs/>
        <w:noProof/>
        <w:sz w:val="16"/>
        <w:szCs w:val="16"/>
      </w:rPr>
      <w:t>10</w:t>
    </w:r>
    <w:r w:rsidRPr="00423334">
      <w:rPr>
        <w:b/>
        <w:bCs/>
        <w:sz w:val="16"/>
        <w:szCs w:val="16"/>
      </w:rPr>
      <w:fldChar w:fldCharType="end"/>
    </w:r>
    <w:r w:rsidRPr="00423334">
      <w:rPr>
        <w:sz w:val="16"/>
        <w:szCs w:val="16"/>
      </w:rPr>
      <w:t xml:space="preserve"> sur </w:t>
    </w:r>
    <w:r w:rsidRPr="00423334">
      <w:rPr>
        <w:b/>
        <w:bCs/>
        <w:sz w:val="16"/>
        <w:szCs w:val="16"/>
      </w:rPr>
      <w:fldChar w:fldCharType="begin"/>
    </w:r>
    <w:r w:rsidRPr="00423334">
      <w:rPr>
        <w:b/>
        <w:bCs/>
        <w:sz w:val="16"/>
        <w:szCs w:val="16"/>
      </w:rPr>
      <w:instrText>NUMPAGES  \* Arabic  \* MERGEFORMAT</w:instrText>
    </w:r>
    <w:r w:rsidRPr="00423334">
      <w:rPr>
        <w:b/>
        <w:bCs/>
        <w:sz w:val="16"/>
        <w:szCs w:val="16"/>
      </w:rPr>
      <w:fldChar w:fldCharType="separate"/>
    </w:r>
    <w:r w:rsidR="00337834" w:rsidRPr="00423334">
      <w:rPr>
        <w:b/>
        <w:bCs/>
        <w:noProof/>
        <w:sz w:val="16"/>
        <w:szCs w:val="16"/>
      </w:rPr>
      <w:t>10</w:t>
    </w:r>
    <w:r w:rsidRPr="00423334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B31F4" w14:textId="77777777" w:rsidR="00DA5B18" w:rsidRDefault="00DA5B18" w:rsidP="00691886">
      <w:r>
        <w:separator/>
      </w:r>
    </w:p>
  </w:footnote>
  <w:footnote w:type="continuationSeparator" w:id="0">
    <w:p w14:paraId="690648EB" w14:textId="77777777" w:rsidR="00DA5B18" w:rsidRDefault="00DA5B18" w:rsidP="00691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D70C3" w14:textId="0D196BC0" w:rsidR="00A73040" w:rsidRDefault="00A73040" w:rsidP="00691886">
    <w:pPr>
      <w:pStyle w:val="En-tte"/>
    </w:pPr>
  </w:p>
  <w:p w14:paraId="53DBCDD8" w14:textId="77777777" w:rsidR="00A73040" w:rsidRDefault="00A73040" w:rsidP="006918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8A6B1CC"/>
    <w:lvl w:ilvl="0">
      <w:start w:val="1"/>
      <w:numFmt w:val="decimal"/>
      <w:lvlText w:val="Article %1 –"/>
      <w:lvlJc w:val="left"/>
      <w:pPr>
        <w:ind w:left="502" w:hanging="360"/>
      </w:pPr>
      <w:rPr>
        <w:rFonts w:ascii="Arial" w:hAnsi="Arial" w:cs="Arial" w:hint="default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1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00000007"/>
    <w:name w:val="WW8Num17"/>
    <w:lvl w:ilvl="0">
      <w:start w:val="1"/>
      <w:numFmt w:val="bullet"/>
      <w:pStyle w:val="CarCar1Car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8"/>
    <w:multiLevelType w:val="multilevel"/>
    <w:tmpl w:val="00000008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92871EF"/>
    <w:multiLevelType w:val="multilevel"/>
    <w:tmpl w:val="7D545D4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u w:val="none"/>
      </w:rPr>
    </w:lvl>
  </w:abstractNum>
  <w:abstractNum w:abstractNumId="5" w15:restartNumberingAfterBreak="0">
    <w:nsid w:val="0A7314A9"/>
    <w:multiLevelType w:val="hybridMultilevel"/>
    <w:tmpl w:val="50B0C7BA"/>
    <w:lvl w:ilvl="0" w:tplc="1652D0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525D83"/>
    <w:multiLevelType w:val="hybridMultilevel"/>
    <w:tmpl w:val="5854FA3C"/>
    <w:lvl w:ilvl="0" w:tplc="54780BB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12CFE"/>
    <w:multiLevelType w:val="hybridMultilevel"/>
    <w:tmpl w:val="310AAF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01B54"/>
    <w:multiLevelType w:val="hybridMultilevel"/>
    <w:tmpl w:val="3E9C6B6C"/>
    <w:lvl w:ilvl="0" w:tplc="54780BB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9F0DA8"/>
    <w:multiLevelType w:val="hybridMultilevel"/>
    <w:tmpl w:val="34C4AF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B15C5"/>
    <w:multiLevelType w:val="hybridMultilevel"/>
    <w:tmpl w:val="484862C2"/>
    <w:lvl w:ilvl="0" w:tplc="64769422">
      <w:start w:val="2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C1587"/>
    <w:multiLevelType w:val="hybridMultilevel"/>
    <w:tmpl w:val="DEE6BE22"/>
    <w:lvl w:ilvl="0" w:tplc="DCE4C6D2">
      <w:start w:val="4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61B3699"/>
    <w:multiLevelType w:val="multilevel"/>
    <w:tmpl w:val="9D9870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77802DA"/>
    <w:multiLevelType w:val="hybridMultilevel"/>
    <w:tmpl w:val="C94CF8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2E7704"/>
    <w:multiLevelType w:val="multilevel"/>
    <w:tmpl w:val="21FAB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5" w15:restartNumberingAfterBreak="0">
    <w:nsid w:val="4F6761F8"/>
    <w:multiLevelType w:val="hybridMultilevel"/>
    <w:tmpl w:val="8C2848D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A2A96"/>
    <w:multiLevelType w:val="hybridMultilevel"/>
    <w:tmpl w:val="D78A44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4B3DE4"/>
    <w:multiLevelType w:val="hybridMultilevel"/>
    <w:tmpl w:val="F07E9468"/>
    <w:lvl w:ilvl="0" w:tplc="BC0462A0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A2DD8"/>
    <w:multiLevelType w:val="multilevel"/>
    <w:tmpl w:val="EBE68B3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7392FE1"/>
    <w:multiLevelType w:val="hybridMultilevel"/>
    <w:tmpl w:val="EC7023C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A6444D"/>
    <w:multiLevelType w:val="multilevel"/>
    <w:tmpl w:val="F60AA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7BCC0AD8"/>
    <w:multiLevelType w:val="hybridMultilevel"/>
    <w:tmpl w:val="151C51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420719">
    <w:abstractNumId w:val="0"/>
  </w:num>
  <w:num w:numId="2" w16cid:durableId="1197163496">
    <w:abstractNumId w:val="12"/>
  </w:num>
  <w:num w:numId="3" w16cid:durableId="1032611098">
    <w:abstractNumId w:val="17"/>
  </w:num>
  <w:num w:numId="4" w16cid:durableId="1358118693">
    <w:abstractNumId w:val="3"/>
  </w:num>
  <w:num w:numId="5" w16cid:durableId="171653139">
    <w:abstractNumId w:val="2"/>
  </w:num>
  <w:num w:numId="6" w16cid:durableId="1940327573">
    <w:abstractNumId w:val="19"/>
  </w:num>
  <w:num w:numId="7" w16cid:durableId="1464615092">
    <w:abstractNumId w:val="11"/>
  </w:num>
  <w:num w:numId="8" w16cid:durableId="1613709562">
    <w:abstractNumId w:val="16"/>
  </w:num>
  <w:num w:numId="9" w16cid:durableId="1418789236">
    <w:abstractNumId w:val="18"/>
  </w:num>
  <w:num w:numId="10" w16cid:durableId="1196961994">
    <w:abstractNumId w:val="4"/>
  </w:num>
  <w:num w:numId="11" w16cid:durableId="445734110">
    <w:abstractNumId w:val="20"/>
  </w:num>
  <w:num w:numId="12" w16cid:durableId="842432180">
    <w:abstractNumId w:val="13"/>
  </w:num>
  <w:num w:numId="13" w16cid:durableId="1043142367">
    <w:abstractNumId w:val="14"/>
  </w:num>
  <w:num w:numId="14" w16cid:durableId="885600929">
    <w:abstractNumId w:val="21"/>
  </w:num>
  <w:num w:numId="15" w16cid:durableId="940793324">
    <w:abstractNumId w:val="10"/>
  </w:num>
  <w:num w:numId="16" w16cid:durableId="478309983">
    <w:abstractNumId w:val="15"/>
  </w:num>
  <w:num w:numId="17" w16cid:durableId="1992824840">
    <w:abstractNumId w:val="9"/>
  </w:num>
  <w:num w:numId="18" w16cid:durableId="423188626">
    <w:abstractNumId w:val="7"/>
  </w:num>
  <w:num w:numId="19" w16cid:durableId="860896448">
    <w:abstractNumId w:val="5"/>
  </w:num>
  <w:num w:numId="20" w16cid:durableId="115295717">
    <w:abstractNumId w:val="11"/>
  </w:num>
  <w:num w:numId="21" w16cid:durableId="324365075">
    <w:abstractNumId w:val="1"/>
  </w:num>
  <w:num w:numId="22" w16cid:durableId="791286936">
    <w:abstractNumId w:val="0"/>
  </w:num>
  <w:num w:numId="23" w16cid:durableId="104230889">
    <w:abstractNumId w:val="8"/>
  </w:num>
  <w:num w:numId="24" w16cid:durableId="3953253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23E"/>
    <w:rsid w:val="0000244E"/>
    <w:rsid w:val="00012E15"/>
    <w:rsid w:val="0001362C"/>
    <w:rsid w:val="00023376"/>
    <w:rsid w:val="00023F5D"/>
    <w:rsid w:val="000308E0"/>
    <w:rsid w:val="000341AF"/>
    <w:rsid w:val="0003612A"/>
    <w:rsid w:val="00052CE6"/>
    <w:rsid w:val="00064698"/>
    <w:rsid w:val="000A1E49"/>
    <w:rsid w:val="000A60A1"/>
    <w:rsid w:val="000B664E"/>
    <w:rsid w:val="000D6997"/>
    <w:rsid w:val="000E42AC"/>
    <w:rsid w:val="000E5CB2"/>
    <w:rsid w:val="000E602B"/>
    <w:rsid w:val="000E79AD"/>
    <w:rsid w:val="000F0E3B"/>
    <w:rsid w:val="000F4EB6"/>
    <w:rsid w:val="000F6FD4"/>
    <w:rsid w:val="0010289C"/>
    <w:rsid w:val="00102FA8"/>
    <w:rsid w:val="00106D15"/>
    <w:rsid w:val="00115DD4"/>
    <w:rsid w:val="00135AC1"/>
    <w:rsid w:val="0014304A"/>
    <w:rsid w:val="001453A0"/>
    <w:rsid w:val="00156545"/>
    <w:rsid w:val="00162D45"/>
    <w:rsid w:val="0016358A"/>
    <w:rsid w:val="00164059"/>
    <w:rsid w:val="00164129"/>
    <w:rsid w:val="00173044"/>
    <w:rsid w:val="00175E8F"/>
    <w:rsid w:val="001A1E1B"/>
    <w:rsid w:val="001A23AB"/>
    <w:rsid w:val="001A6A29"/>
    <w:rsid w:val="001B0E53"/>
    <w:rsid w:val="001B11C2"/>
    <w:rsid w:val="001B6FE7"/>
    <w:rsid w:val="001D52E6"/>
    <w:rsid w:val="001E0064"/>
    <w:rsid w:val="001E43C0"/>
    <w:rsid w:val="001F3CF3"/>
    <w:rsid w:val="00200515"/>
    <w:rsid w:val="002009DC"/>
    <w:rsid w:val="002028EB"/>
    <w:rsid w:val="0020401D"/>
    <w:rsid w:val="00224EF1"/>
    <w:rsid w:val="00225097"/>
    <w:rsid w:val="00227B5D"/>
    <w:rsid w:val="00231659"/>
    <w:rsid w:val="002350AF"/>
    <w:rsid w:val="00237820"/>
    <w:rsid w:val="00253BE5"/>
    <w:rsid w:val="002755BF"/>
    <w:rsid w:val="00275E78"/>
    <w:rsid w:val="00277CB2"/>
    <w:rsid w:val="00292F4D"/>
    <w:rsid w:val="00293704"/>
    <w:rsid w:val="00293B18"/>
    <w:rsid w:val="002A6A3D"/>
    <w:rsid w:val="002B6B29"/>
    <w:rsid w:val="002B7932"/>
    <w:rsid w:val="002B7D9F"/>
    <w:rsid w:val="002C6B28"/>
    <w:rsid w:val="002C73B5"/>
    <w:rsid w:val="002D2948"/>
    <w:rsid w:val="002D3669"/>
    <w:rsid w:val="002D5126"/>
    <w:rsid w:val="002E4AB7"/>
    <w:rsid w:val="002E6BA1"/>
    <w:rsid w:val="002F09B0"/>
    <w:rsid w:val="00300646"/>
    <w:rsid w:val="00316808"/>
    <w:rsid w:val="00337834"/>
    <w:rsid w:val="00342BE1"/>
    <w:rsid w:val="00357E11"/>
    <w:rsid w:val="00361B69"/>
    <w:rsid w:val="0037207F"/>
    <w:rsid w:val="0038072D"/>
    <w:rsid w:val="00380756"/>
    <w:rsid w:val="00380B6F"/>
    <w:rsid w:val="003913D8"/>
    <w:rsid w:val="00395D1C"/>
    <w:rsid w:val="0039668E"/>
    <w:rsid w:val="003A0C79"/>
    <w:rsid w:val="003A3A13"/>
    <w:rsid w:val="003A48C2"/>
    <w:rsid w:val="003B7B1C"/>
    <w:rsid w:val="003C30A9"/>
    <w:rsid w:val="003D4166"/>
    <w:rsid w:val="003E42B7"/>
    <w:rsid w:val="003F48CC"/>
    <w:rsid w:val="00423334"/>
    <w:rsid w:val="004302D6"/>
    <w:rsid w:val="00430F9B"/>
    <w:rsid w:val="0044672D"/>
    <w:rsid w:val="0045629F"/>
    <w:rsid w:val="00460740"/>
    <w:rsid w:val="004634D3"/>
    <w:rsid w:val="00470B6F"/>
    <w:rsid w:val="00476749"/>
    <w:rsid w:val="00481565"/>
    <w:rsid w:val="00485315"/>
    <w:rsid w:val="004874CA"/>
    <w:rsid w:val="004B6BF8"/>
    <w:rsid w:val="004B75C5"/>
    <w:rsid w:val="004C3EE6"/>
    <w:rsid w:val="004E1AA9"/>
    <w:rsid w:val="004E5184"/>
    <w:rsid w:val="004F2540"/>
    <w:rsid w:val="004F3D85"/>
    <w:rsid w:val="004F41F4"/>
    <w:rsid w:val="00500388"/>
    <w:rsid w:val="00502B1D"/>
    <w:rsid w:val="005035A0"/>
    <w:rsid w:val="00510593"/>
    <w:rsid w:val="005128D7"/>
    <w:rsid w:val="00515A09"/>
    <w:rsid w:val="00530847"/>
    <w:rsid w:val="0053635A"/>
    <w:rsid w:val="00552CBA"/>
    <w:rsid w:val="0057130C"/>
    <w:rsid w:val="005719D3"/>
    <w:rsid w:val="0057365D"/>
    <w:rsid w:val="00582BB7"/>
    <w:rsid w:val="00585A54"/>
    <w:rsid w:val="005941A7"/>
    <w:rsid w:val="00596AAA"/>
    <w:rsid w:val="005A73A4"/>
    <w:rsid w:val="005B5FC2"/>
    <w:rsid w:val="005B6BE9"/>
    <w:rsid w:val="005B7A7E"/>
    <w:rsid w:val="005C6588"/>
    <w:rsid w:val="005D1C53"/>
    <w:rsid w:val="005F57E0"/>
    <w:rsid w:val="005F7633"/>
    <w:rsid w:val="0060795B"/>
    <w:rsid w:val="00611155"/>
    <w:rsid w:val="00634A5A"/>
    <w:rsid w:val="00635F38"/>
    <w:rsid w:val="00642317"/>
    <w:rsid w:val="0064423E"/>
    <w:rsid w:val="00662976"/>
    <w:rsid w:val="00663D8D"/>
    <w:rsid w:val="00684AFB"/>
    <w:rsid w:val="006875A1"/>
    <w:rsid w:val="00690D00"/>
    <w:rsid w:val="00691886"/>
    <w:rsid w:val="006A038B"/>
    <w:rsid w:val="006C3FF7"/>
    <w:rsid w:val="006C452E"/>
    <w:rsid w:val="006D4E80"/>
    <w:rsid w:val="006D52CC"/>
    <w:rsid w:val="006E1808"/>
    <w:rsid w:val="006E3D8D"/>
    <w:rsid w:val="00702195"/>
    <w:rsid w:val="00705D14"/>
    <w:rsid w:val="007139B6"/>
    <w:rsid w:val="0072456C"/>
    <w:rsid w:val="00727F92"/>
    <w:rsid w:val="007317B7"/>
    <w:rsid w:val="00734607"/>
    <w:rsid w:val="00740739"/>
    <w:rsid w:val="00744D1D"/>
    <w:rsid w:val="00750DB5"/>
    <w:rsid w:val="00755DC4"/>
    <w:rsid w:val="0076063F"/>
    <w:rsid w:val="00765050"/>
    <w:rsid w:val="00774F71"/>
    <w:rsid w:val="00775608"/>
    <w:rsid w:val="00775B80"/>
    <w:rsid w:val="00786CCA"/>
    <w:rsid w:val="007939C6"/>
    <w:rsid w:val="00795D34"/>
    <w:rsid w:val="00796947"/>
    <w:rsid w:val="007A03BC"/>
    <w:rsid w:val="007C4DC0"/>
    <w:rsid w:val="007C657A"/>
    <w:rsid w:val="007D40BC"/>
    <w:rsid w:val="007D65A7"/>
    <w:rsid w:val="007F4251"/>
    <w:rsid w:val="008037DB"/>
    <w:rsid w:val="00804C63"/>
    <w:rsid w:val="008065F5"/>
    <w:rsid w:val="00807F6A"/>
    <w:rsid w:val="00810073"/>
    <w:rsid w:val="008101C5"/>
    <w:rsid w:val="00831068"/>
    <w:rsid w:val="008333E3"/>
    <w:rsid w:val="00844522"/>
    <w:rsid w:val="008450FF"/>
    <w:rsid w:val="00855C05"/>
    <w:rsid w:val="00865491"/>
    <w:rsid w:val="00880CB5"/>
    <w:rsid w:val="00882916"/>
    <w:rsid w:val="008A236F"/>
    <w:rsid w:val="008B2863"/>
    <w:rsid w:val="008B3377"/>
    <w:rsid w:val="008D72D1"/>
    <w:rsid w:val="008F12A9"/>
    <w:rsid w:val="008F527B"/>
    <w:rsid w:val="00904D3C"/>
    <w:rsid w:val="00912ED3"/>
    <w:rsid w:val="00924089"/>
    <w:rsid w:val="009313A8"/>
    <w:rsid w:val="00935C96"/>
    <w:rsid w:val="00940796"/>
    <w:rsid w:val="00947322"/>
    <w:rsid w:val="009518FB"/>
    <w:rsid w:val="0095346C"/>
    <w:rsid w:val="00954F89"/>
    <w:rsid w:val="00956475"/>
    <w:rsid w:val="0096541F"/>
    <w:rsid w:val="00971185"/>
    <w:rsid w:val="00975196"/>
    <w:rsid w:val="009779C4"/>
    <w:rsid w:val="00980139"/>
    <w:rsid w:val="009A0CFD"/>
    <w:rsid w:val="009A4C05"/>
    <w:rsid w:val="009A4F96"/>
    <w:rsid w:val="009B4A63"/>
    <w:rsid w:val="009C4C58"/>
    <w:rsid w:val="009C4D56"/>
    <w:rsid w:val="009D07D7"/>
    <w:rsid w:val="009D3599"/>
    <w:rsid w:val="009D7B6B"/>
    <w:rsid w:val="009E05D5"/>
    <w:rsid w:val="009E4CA8"/>
    <w:rsid w:val="009E5EB7"/>
    <w:rsid w:val="009F1CCA"/>
    <w:rsid w:val="00A04CC7"/>
    <w:rsid w:val="00A20F87"/>
    <w:rsid w:val="00A243D0"/>
    <w:rsid w:val="00A25D13"/>
    <w:rsid w:val="00A30659"/>
    <w:rsid w:val="00A4695D"/>
    <w:rsid w:val="00A504D5"/>
    <w:rsid w:val="00A5421D"/>
    <w:rsid w:val="00A566A7"/>
    <w:rsid w:val="00A64E42"/>
    <w:rsid w:val="00A71BEF"/>
    <w:rsid w:val="00A73040"/>
    <w:rsid w:val="00A777D9"/>
    <w:rsid w:val="00A970FC"/>
    <w:rsid w:val="00AA2302"/>
    <w:rsid w:val="00AA73D0"/>
    <w:rsid w:val="00AB32A2"/>
    <w:rsid w:val="00AB4C18"/>
    <w:rsid w:val="00AC26EC"/>
    <w:rsid w:val="00AD0C05"/>
    <w:rsid w:val="00AD6171"/>
    <w:rsid w:val="00AE0FD9"/>
    <w:rsid w:val="00B028F3"/>
    <w:rsid w:val="00B17829"/>
    <w:rsid w:val="00B34C0C"/>
    <w:rsid w:val="00B44768"/>
    <w:rsid w:val="00B47BFD"/>
    <w:rsid w:val="00B5493B"/>
    <w:rsid w:val="00B5720F"/>
    <w:rsid w:val="00B70DAC"/>
    <w:rsid w:val="00B76BB4"/>
    <w:rsid w:val="00B9713E"/>
    <w:rsid w:val="00BA0A00"/>
    <w:rsid w:val="00BA209B"/>
    <w:rsid w:val="00BA2D22"/>
    <w:rsid w:val="00BB3706"/>
    <w:rsid w:val="00BB6016"/>
    <w:rsid w:val="00BC0717"/>
    <w:rsid w:val="00BD07A0"/>
    <w:rsid w:val="00BD4D0C"/>
    <w:rsid w:val="00BD6BC5"/>
    <w:rsid w:val="00C01686"/>
    <w:rsid w:val="00C0329F"/>
    <w:rsid w:val="00C04F91"/>
    <w:rsid w:val="00C13191"/>
    <w:rsid w:val="00C243B1"/>
    <w:rsid w:val="00C30313"/>
    <w:rsid w:val="00C70692"/>
    <w:rsid w:val="00C71356"/>
    <w:rsid w:val="00C71A48"/>
    <w:rsid w:val="00C92815"/>
    <w:rsid w:val="00C96F27"/>
    <w:rsid w:val="00C975DE"/>
    <w:rsid w:val="00CA039D"/>
    <w:rsid w:val="00CA1775"/>
    <w:rsid w:val="00CA2134"/>
    <w:rsid w:val="00CA5861"/>
    <w:rsid w:val="00CB21A9"/>
    <w:rsid w:val="00CC6904"/>
    <w:rsid w:val="00CD425B"/>
    <w:rsid w:val="00CF20E5"/>
    <w:rsid w:val="00CF2540"/>
    <w:rsid w:val="00CF360E"/>
    <w:rsid w:val="00CF70EC"/>
    <w:rsid w:val="00D04F48"/>
    <w:rsid w:val="00D11D66"/>
    <w:rsid w:val="00D20BA0"/>
    <w:rsid w:val="00D3171D"/>
    <w:rsid w:val="00D3688E"/>
    <w:rsid w:val="00D4122A"/>
    <w:rsid w:val="00D50C09"/>
    <w:rsid w:val="00D52F53"/>
    <w:rsid w:val="00D5475C"/>
    <w:rsid w:val="00D54F8D"/>
    <w:rsid w:val="00D60BC7"/>
    <w:rsid w:val="00D638BA"/>
    <w:rsid w:val="00D704EB"/>
    <w:rsid w:val="00D74025"/>
    <w:rsid w:val="00D76C31"/>
    <w:rsid w:val="00D870CA"/>
    <w:rsid w:val="00DA5B18"/>
    <w:rsid w:val="00DA7B30"/>
    <w:rsid w:val="00DB2F14"/>
    <w:rsid w:val="00DC0296"/>
    <w:rsid w:val="00DC3DA4"/>
    <w:rsid w:val="00DD1444"/>
    <w:rsid w:val="00DD305E"/>
    <w:rsid w:val="00DD671F"/>
    <w:rsid w:val="00DE40BB"/>
    <w:rsid w:val="00DE5B5F"/>
    <w:rsid w:val="00DE7020"/>
    <w:rsid w:val="00E04DFC"/>
    <w:rsid w:val="00E071E8"/>
    <w:rsid w:val="00E127F0"/>
    <w:rsid w:val="00E20175"/>
    <w:rsid w:val="00E2036D"/>
    <w:rsid w:val="00E22AA5"/>
    <w:rsid w:val="00E242E0"/>
    <w:rsid w:val="00E33A63"/>
    <w:rsid w:val="00E354B2"/>
    <w:rsid w:val="00E37CAF"/>
    <w:rsid w:val="00E429C0"/>
    <w:rsid w:val="00E441D1"/>
    <w:rsid w:val="00E479C0"/>
    <w:rsid w:val="00E525E8"/>
    <w:rsid w:val="00E52BC8"/>
    <w:rsid w:val="00E55E64"/>
    <w:rsid w:val="00E662E4"/>
    <w:rsid w:val="00E679F9"/>
    <w:rsid w:val="00E83EB2"/>
    <w:rsid w:val="00E94B45"/>
    <w:rsid w:val="00EB01CA"/>
    <w:rsid w:val="00EB1B11"/>
    <w:rsid w:val="00EB2493"/>
    <w:rsid w:val="00EB43FE"/>
    <w:rsid w:val="00EB522E"/>
    <w:rsid w:val="00EC5762"/>
    <w:rsid w:val="00ED299F"/>
    <w:rsid w:val="00EE1DC8"/>
    <w:rsid w:val="00EE6784"/>
    <w:rsid w:val="00EE6F4A"/>
    <w:rsid w:val="00EF0A71"/>
    <w:rsid w:val="00EF55D5"/>
    <w:rsid w:val="00EF7B97"/>
    <w:rsid w:val="00F0578C"/>
    <w:rsid w:val="00F2023E"/>
    <w:rsid w:val="00F41473"/>
    <w:rsid w:val="00F41CDA"/>
    <w:rsid w:val="00F446C3"/>
    <w:rsid w:val="00F51859"/>
    <w:rsid w:val="00F6094B"/>
    <w:rsid w:val="00F62C73"/>
    <w:rsid w:val="00F639D6"/>
    <w:rsid w:val="00F64AD9"/>
    <w:rsid w:val="00F71ADA"/>
    <w:rsid w:val="00F753BF"/>
    <w:rsid w:val="00F815DE"/>
    <w:rsid w:val="00F8468E"/>
    <w:rsid w:val="00FB1342"/>
    <w:rsid w:val="00FB1C57"/>
    <w:rsid w:val="00FB384E"/>
    <w:rsid w:val="00FB43BA"/>
    <w:rsid w:val="00FE570B"/>
    <w:rsid w:val="00FE6E10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F9ABB"/>
  <w15:docId w15:val="{5A67E174-4735-40B6-B6D7-37338D455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A7E"/>
    <w:pPr>
      <w:suppressAutoHyphens/>
      <w:spacing w:after="0" w:line="240" w:lineRule="auto"/>
      <w:jc w:val="both"/>
    </w:pPr>
    <w:rPr>
      <w:rFonts w:ascii="Arial" w:eastAsia="Times New Roman" w:hAnsi="Arial" w:cs="Times New Roman"/>
      <w:lang w:eastAsia="ar-SA"/>
    </w:rPr>
  </w:style>
  <w:style w:type="paragraph" w:styleId="Titre1">
    <w:name w:val="heading 1"/>
    <w:basedOn w:val="Normal"/>
    <w:next w:val="Normal"/>
    <w:link w:val="Titre1Car"/>
    <w:qFormat/>
    <w:rsid w:val="00A64E42"/>
    <w:pPr>
      <w:spacing w:before="120"/>
      <w:outlineLvl w:val="0"/>
    </w:pPr>
    <w:rPr>
      <w:rFonts w:cs="Arial"/>
      <w:b/>
      <w:bCs/>
      <w:sz w:val="28"/>
      <w:u w:val="single"/>
      <w:lang w:eastAsia="zh-CN"/>
    </w:rPr>
  </w:style>
  <w:style w:type="paragraph" w:styleId="Titre2">
    <w:name w:val="heading 2"/>
    <w:basedOn w:val="Normal"/>
    <w:next w:val="Normal"/>
    <w:link w:val="Titre2Car"/>
    <w:qFormat/>
    <w:rsid w:val="00662976"/>
    <w:pPr>
      <w:ind w:left="284"/>
      <w:outlineLvl w:val="1"/>
    </w:pPr>
    <w:rPr>
      <w:rFonts w:eastAsiaTheme="majorEastAsia" w:cs="Arial"/>
      <w:b/>
      <w:spacing w:val="-2"/>
      <w:sz w:val="24"/>
      <w:szCs w:val="24"/>
      <w:lang w:eastAsia="zh-CN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63D8D"/>
    <w:pPr>
      <w:ind w:left="567"/>
      <w:outlineLvl w:val="2"/>
    </w:pPr>
    <w:rPr>
      <w:i/>
      <w:u w:val="single"/>
    </w:rPr>
  </w:style>
  <w:style w:type="paragraph" w:styleId="Titre6">
    <w:name w:val="heading 6"/>
    <w:basedOn w:val="Normal"/>
    <w:next w:val="Normal"/>
    <w:link w:val="Titre6Car"/>
    <w:qFormat/>
    <w:rsid w:val="00F2023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Titre8">
    <w:name w:val="heading 8"/>
    <w:basedOn w:val="Normal"/>
    <w:next w:val="Normal"/>
    <w:link w:val="Titre8Car"/>
    <w:qFormat/>
    <w:rsid w:val="00F2023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64E42"/>
    <w:rPr>
      <w:rFonts w:ascii="Arial" w:eastAsia="Times New Roman" w:hAnsi="Arial" w:cs="Arial"/>
      <w:b/>
      <w:bCs/>
      <w:sz w:val="28"/>
      <w:u w:val="single"/>
      <w:lang w:eastAsia="zh-CN"/>
    </w:rPr>
  </w:style>
  <w:style w:type="character" w:customStyle="1" w:styleId="Titre6Car">
    <w:name w:val="Titre 6 Car"/>
    <w:basedOn w:val="Policepardfaut"/>
    <w:link w:val="Titre6"/>
    <w:rsid w:val="00F2023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itre8Car">
    <w:name w:val="Titre 8 Car"/>
    <w:basedOn w:val="Policepardfaut"/>
    <w:link w:val="Titre8"/>
    <w:rsid w:val="00F2023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table" w:styleId="Grilledutableau">
    <w:name w:val="Table Grid"/>
    <w:basedOn w:val="TableauNormal"/>
    <w:uiPriority w:val="39"/>
    <w:rsid w:val="00F202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arCar1Car">
    <w:name w:val="Car Car1 Car"/>
    <w:basedOn w:val="Normal"/>
    <w:next w:val="Normal"/>
    <w:autoRedefine/>
    <w:rsid w:val="00F2023E"/>
    <w:pPr>
      <w:numPr>
        <w:numId w:val="5"/>
      </w:numPr>
    </w:pPr>
    <w:rPr>
      <w:rFonts w:cs="Arial"/>
      <w:snapToGrid w:val="0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F2023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2023E"/>
  </w:style>
  <w:style w:type="character" w:styleId="Marquedecommentaire">
    <w:name w:val="annotation reference"/>
    <w:basedOn w:val="Policepardfaut"/>
    <w:uiPriority w:val="99"/>
    <w:semiHidden/>
    <w:unhideWhenUsed/>
    <w:rsid w:val="00F2023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2023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2023E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023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023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70B6F"/>
    <w:pPr>
      <w:ind w:left="720"/>
      <w:contextualSpacing/>
    </w:pPr>
  </w:style>
  <w:style w:type="character" w:styleId="Lienhypertexte">
    <w:name w:val="Hyperlink"/>
    <w:basedOn w:val="Policepardfaut"/>
    <w:unhideWhenUsed/>
    <w:rsid w:val="001D52E6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15D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15DE"/>
    <w:rPr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FB43BA"/>
    <w:rPr>
      <w:color w:val="800080" w:themeColor="followedHyperlink"/>
      <w:u w:val="single"/>
    </w:rPr>
  </w:style>
  <w:style w:type="character" w:customStyle="1" w:styleId="surligne">
    <w:name w:val="surligne"/>
    <w:basedOn w:val="Policepardfaut"/>
    <w:rsid w:val="00CA039D"/>
  </w:style>
  <w:style w:type="paragraph" w:customStyle="1" w:styleId="WW-Retraitcorpsdetexte2">
    <w:name w:val="WW-Retrait corps de texte 2"/>
    <w:basedOn w:val="Normal"/>
    <w:rsid w:val="00CA039D"/>
    <w:pPr>
      <w:widowControl w:val="0"/>
      <w:ind w:firstLine="284"/>
    </w:pPr>
    <w:rPr>
      <w:rFonts w:ascii="Times New Roman" w:hAnsi="Times New Roman"/>
      <w:szCs w:val="20"/>
    </w:rPr>
  </w:style>
  <w:style w:type="paragraph" w:customStyle="1" w:styleId="WW-Retraitcorpsdetexte3">
    <w:name w:val="WW-Retrait corps de texte 3"/>
    <w:basedOn w:val="Normal"/>
    <w:rsid w:val="00CA039D"/>
    <w:pPr>
      <w:widowControl w:val="0"/>
      <w:ind w:firstLine="567"/>
    </w:pPr>
    <w:rPr>
      <w:rFonts w:ascii="Times New Roman" w:hAnsi="Times New Roman"/>
      <w:szCs w:val="20"/>
    </w:rPr>
  </w:style>
  <w:style w:type="paragraph" w:customStyle="1" w:styleId="en">
    <w:name w:val="en"/>
    <w:basedOn w:val="Normal"/>
    <w:rsid w:val="00CA039D"/>
    <w:pPr>
      <w:overflowPunct w:val="0"/>
      <w:autoSpaceDE w:val="0"/>
      <w:ind w:left="1418" w:hanging="113"/>
      <w:textAlignment w:val="baseline"/>
    </w:pPr>
    <w:rPr>
      <w:sz w:val="20"/>
      <w:szCs w:val="20"/>
    </w:rPr>
  </w:style>
  <w:style w:type="character" w:customStyle="1" w:styleId="object">
    <w:name w:val="object"/>
    <w:rsid w:val="00AB4C18"/>
  </w:style>
  <w:style w:type="character" w:customStyle="1" w:styleId="object2">
    <w:name w:val="object2"/>
    <w:rsid w:val="00611155"/>
    <w:rPr>
      <w:strike w:val="0"/>
      <w:dstrike w:val="0"/>
      <w:color w:val="00008B"/>
      <w:u w:val="none"/>
      <w:effect w:val="none"/>
    </w:rPr>
  </w:style>
  <w:style w:type="character" w:customStyle="1" w:styleId="object3">
    <w:name w:val="object3"/>
    <w:rsid w:val="00611155"/>
    <w:rPr>
      <w:strike w:val="0"/>
      <w:dstrike w:val="0"/>
      <w:color w:val="00008B"/>
      <w:u w:val="none"/>
      <w:effect w:val="none"/>
    </w:rPr>
  </w:style>
  <w:style w:type="character" w:customStyle="1" w:styleId="object-active1">
    <w:name w:val="object-active1"/>
    <w:basedOn w:val="Policepardfaut"/>
    <w:rsid w:val="00611155"/>
    <w:rPr>
      <w:color w:val="006400"/>
      <w:u w:val="single"/>
    </w:rPr>
  </w:style>
  <w:style w:type="paragraph" w:customStyle="1" w:styleId="Listepuce2">
    <w:name w:val="Liste à puce 2"/>
    <w:basedOn w:val="Normal"/>
    <w:rsid w:val="00162D45"/>
    <w:pPr>
      <w:widowControl w:val="0"/>
      <w:spacing w:before="60"/>
      <w:ind w:left="567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FE57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ccentuation">
    <w:name w:val="Emphasis"/>
    <w:basedOn w:val="Policepardfaut"/>
    <w:uiPriority w:val="20"/>
    <w:qFormat/>
    <w:rsid w:val="00D54F8D"/>
    <w:rPr>
      <w:i/>
      <w:iCs/>
    </w:rPr>
  </w:style>
  <w:style w:type="character" w:customStyle="1" w:styleId="Titre2Car">
    <w:name w:val="Titre 2 Car"/>
    <w:basedOn w:val="Policepardfaut"/>
    <w:link w:val="Titre2"/>
    <w:rsid w:val="00662976"/>
    <w:rPr>
      <w:rFonts w:ascii="Arial" w:eastAsiaTheme="majorEastAsia" w:hAnsi="Arial" w:cs="Arial"/>
      <w:b/>
      <w:spacing w:val="-2"/>
      <w:sz w:val="24"/>
      <w:szCs w:val="24"/>
      <w:lang w:eastAsia="zh-CN"/>
    </w:rPr>
  </w:style>
  <w:style w:type="paragraph" w:styleId="Pieddepage">
    <w:name w:val="footer"/>
    <w:basedOn w:val="Normal"/>
    <w:link w:val="PieddepageCar"/>
    <w:unhideWhenUsed/>
    <w:rsid w:val="0069188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691886"/>
    <w:rPr>
      <w:rFonts w:ascii="Arial" w:eastAsia="Times New Roman" w:hAnsi="Arial" w:cs="Times New Roman"/>
      <w:spacing w:val="1"/>
      <w:lang w:eastAsia="ar-SA"/>
    </w:rPr>
  </w:style>
  <w:style w:type="character" w:customStyle="1" w:styleId="Titre3Car">
    <w:name w:val="Titre 3 Car"/>
    <w:basedOn w:val="Policepardfaut"/>
    <w:link w:val="Titre3"/>
    <w:uiPriority w:val="9"/>
    <w:rsid w:val="00663D8D"/>
    <w:rPr>
      <w:rFonts w:ascii="Arial" w:eastAsia="Times New Roman" w:hAnsi="Arial" w:cs="Times New Roman"/>
      <w:i/>
      <w:u w:val="single"/>
      <w:lang w:eastAsia="ar-SA"/>
    </w:rPr>
  </w:style>
  <w:style w:type="paragraph" w:styleId="Rvision">
    <w:name w:val="Revision"/>
    <w:hidden/>
    <w:uiPriority w:val="99"/>
    <w:semiHidden/>
    <w:rsid w:val="007D40BC"/>
    <w:pPr>
      <w:spacing w:after="0" w:line="240" w:lineRule="auto"/>
    </w:pPr>
    <w:rPr>
      <w:rFonts w:ascii="Arial" w:eastAsia="Times New Roman" w:hAnsi="Arial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8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B92C7-0646-412C-A26C-959EB2ADCA2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9edbd16-550d-4e8e-99f2-7580f816fae1}" enabled="1" method="Standard" siteId="{16150599-ebb0-4fcf-94a5-6010823c7bd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686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Jolly</dc:creator>
  <cp:keywords/>
  <dc:description/>
  <cp:lastModifiedBy>Morgane Poquin</cp:lastModifiedBy>
  <cp:revision>13</cp:revision>
  <cp:lastPrinted>2025-04-03T12:52:00Z</cp:lastPrinted>
  <dcterms:created xsi:type="dcterms:W3CDTF">2025-01-30T14:56:00Z</dcterms:created>
  <dcterms:modified xsi:type="dcterms:W3CDTF">2025-04-07T07:10:00Z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edbd16-550d-4e8e-99f2-7580f816fae1_Enabled">
    <vt:lpwstr>true</vt:lpwstr>
  </property>
  <property fmtid="{D5CDD505-2E9C-101B-9397-08002B2CF9AE}" pid="3" name="MSIP_Label_49edbd16-550d-4e8e-99f2-7580f816fae1_SetDate">
    <vt:lpwstr>2024-08-20T10:27:23Z</vt:lpwstr>
  </property>
  <property fmtid="{D5CDD505-2E9C-101B-9397-08002B2CF9AE}" pid="4" name="MSIP_Label_49edbd16-550d-4e8e-99f2-7580f816fae1_Method">
    <vt:lpwstr>Standard</vt:lpwstr>
  </property>
  <property fmtid="{D5CDD505-2E9C-101B-9397-08002B2CF9AE}" pid="5" name="MSIP_Label_49edbd16-550d-4e8e-99f2-7580f816fae1_Name">
    <vt:lpwstr>Données restreintes</vt:lpwstr>
  </property>
  <property fmtid="{D5CDD505-2E9C-101B-9397-08002B2CF9AE}" pid="6" name="MSIP_Label_49edbd16-550d-4e8e-99f2-7580f816fae1_SiteId">
    <vt:lpwstr>16150599-ebb0-4fcf-94a5-6010823c7bd5</vt:lpwstr>
  </property>
  <property fmtid="{D5CDD505-2E9C-101B-9397-08002B2CF9AE}" pid="7" name="MSIP_Label_49edbd16-550d-4e8e-99f2-7580f816fae1_ActionId">
    <vt:lpwstr>28db3234-73a4-4b76-a0a0-e8a3eeeeab95</vt:lpwstr>
  </property>
  <property fmtid="{D5CDD505-2E9C-101B-9397-08002B2CF9AE}" pid="8" name="MSIP_Label_49edbd16-550d-4e8e-99f2-7580f816fae1_ContentBits">
    <vt:lpwstr>0</vt:lpwstr>
  </property>
</Properties>
</file>