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B6F1618" w14:textId="77777777"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FC26445" w14:textId="77777777">
        <w:trPr>
          <w:trHeight w:val="1132"/>
        </w:trPr>
        <w:tc>
          <w:tcPr>
            <w:tcW w:w="10434" w:type="dxa"/>
            <w:shd w:val="clear" w:color="auto" w:fill="auto"/>
          </w:tcPr>
          <w:p w14:paraId="0FAF62C6" w14:textId="77777777" w:rsidR="00541CA3" w:rsidRDefault="00DF7F1C" w:rsidP="00844DAA">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14:anchorId="3DF2AA6B" wp14:editId="21809161">
                  <wp:extent cx="3086100" cy="1544357"/>
                  <wp:effectExtent l="19050" t="0" r="0"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3085991" cy="1544303"/>
                          </a:xfrm>
                          <a:prstGeom prst="rect">
                            <a:avLst/>
                          </a:prstGeom>
                        </pic:spPr>
                      </pic:pic>
                    </a:graphicData>
                  </a:graphic>
                </wp:inline>
              </w:drawing>
            </w:r>
          </w:p>
          <w:p w14:paraId="566D076A"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br/>
            </w:r>
          </w:p>
        </w:tc>
      </w:tr>
    </w:tbl>
    <w:p w14:paraId="4F8D8115"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6CA19CB" w14:textId="77777777">
        <w:tc>
          <w:tcPr>
            <w:tcW w:w="9002" w:type="dxa"/>
            <w:shd w:val="clear" w:color="auto" w:fill="66CCFF"/>
          </w:tcPr>
          <w:p w14:paraId="029DF08E" w14:textId="77777777"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0022169C" w14:textId="77777777" w:rsidR="009B1CD0" w:rsidRDefault="00E47798" w:rsidP="0083205E">
            <w:pPr>
              <w:pStyle w:val="Titre8"/>
              <w:tabs>
                <w:tab w:val="left" w:pos="851"/>
                <w:tab w:val="right" w:pos="9639"/>
              </w:tabs>
              <w:spacing w:before="120" w:after="120"/>
            </w:pPr>
            <w:r>
              <w:rPr>
                <w:caps/>
                <w:sz w:val="28"/>
                <w:szCs w:val="28"/>
              </w:rPr>
              <w:t>ATTRI1</w:t>
            </w:r>
          </w:p>
        </w:tc>
      </w:tr>
    </w:tbl>
    <w:p w14:paraId="024C5749" w14:textId="77777777" w:rsidR="009B1CD0" w:rsidRDefault="009B1CD0" w:rsidP="006C4338">
      <w:pPr>
        <w:tabs>
          <w:tab w:val="left" w:pos="851"/>
        </w:tabs>
      </w:pPr>
    </w:p>
    <w:p w14:paraId="45BD4D3B"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270F452" w14:textId="77777777">
        <w:tc>
          <w:tcPr>
            <w:tcW w:w="10277" w:type="dxa"/>
            <w:shd w:val="clear" w:color="auto" w:fill="66CCFF"/>
          </w:tcPr>
          <w:p w14:paraId="0A48B5B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259AD67" w14:textId="77777777" w:rsidR="009B1CD0" w:rsidRDefault="009B1CD0" w:rsidP="006C4338">
      <w:pPr>
        <w:tabs>
          <w:tab w:val="left" w:pos="426"/>
          <w:tab w:val="left" w:pos="851"/>
        </w:tabs>
        <w:jc w:val="both"/>
      </w:pPr>
    </w:p>
    <w:p w14:paraId="255E2A6D" w14:textId="77777777" w:rsidR="009B1CD0" w:rsidRDefault="009B1CD0" w:rsidP="006C4338">
      <w:pPr>
        <w:tabs>
          <w:tab w:val="left" w:pos="426"/>
          <w:tab w:val="left" w:pos="851"/>
        </w:tabs>
        <w:jc w:val="both"/>
        <w:rPr>
          <w:rFonts w:ascii="Arial" w:hAnsi="Arial" w:cs="Arial"/>
        </w:rPr>
      </w:pPr>
      <w:proofErr w:type="gramStart"/>
      <w:r w:rsidRPr="00F72E51">
        <w:rPr>
          <w:rFonts w:ascii="Wingdings" w:eastAsia="Wingdings" w:hAnsi="Wingdings" w:cs="Wingdings"/>
          <w:b/>
          <w:color w:val="66CCFF"/>
          <w:spacing w:val="-10"/>
        </w:rPr>
        <w:t></w:t>
      </w:r>
      <w:r w:rsidRPr="00F72E51">
        <w:rPr>
          <w:rFonts w:ascii="Arial" w:eastAsia="Arial" w:hAnsi="Arial" w:cs="Arial"/>
          <w:spacing w:val="-10"/>
        </w:rPr>
        <w:t xml:space="preserve">  </w:t>
      </w:r>
      <w:r w:rsidRPr="00F72E51">
        <w:rPr>
          <w:rFonts w:ascii="Arial" w:hAnsi="Arial" w:cs="Arial"/>
        </w:rPr>
        <w:t>Objet</w:t>
      </w:r>
      <w:proofErr w:type="gramEnd"/>
      <w:r w:rsidRPr="00F72E51">
        <w:rPr>
          <w:rFonts w:ascii="Arial" w:hAnsi="Arial" w:cs="Arial"/>
        </w:rPr>
        <w:t xml:space="preserve"> </w:t>
      </w:r>
      <w:r w:rsidR="00F72E51" w:rsidRPr="00F72E51">
        <w:rPr>
          <w:rFonts w:ascii="Arial" w:hAnsi="Arial" w:cs="Arial"/>
          <w:bCs/>
        </w:rPr>
        <w:t xml:space="preserve">du marché ou de </w:t>
      </w:r>
      <w:r w:rsidR="00CD185D" w:rsidRPr="00F72E51">
        <w:rPr>
          <w:rFonts w:ascii="Arial" w:hAnsi="Arial" w:cs="Arial"/>
          <w:bCs/>
        </w:rPr>
        <w:t>l’accord-cadre</w:t>
      </w:r>
      <w:r w:rsidRPr="00F72E51">
        <w:rPr>
          <w:rFonts w:ascii="Arial" w:hAnsi="Arial" w:cs="Arial"/>
        </w:rPr>
        <w:t>:</w:t>
      </w:r>
    </w:p>
    <w:p w14:paraId="288E618E" w14:textId="77777777" w:rsidR="00A406CE" w:rsidRDefault="00A406CE" w:rsidP="006C4338">
      <w:pPr>
        <w:tabs>
          <w:tab w:val="left" w:pos="426"/>
          <w:tab w:val="left" w:pos="851"/>
        </w:tabs>
        <w:jc w:val="both"/>
        <w:rPr>
          <w:rFonts w:ascii="Arial" w:hAnsi="Arial" w:cs="Arial"/>
        </w:rPr>
      </w:pPr>
    </w:p>
    <w:p w14:paraId="794142C6" w14:textId="77777777" w:rsidR="00A406CE" w:rsidRDefault="00A406CE" w:rsidP="006C4338">
      <w:pPr>
        <w:tabs>
          <w:tab w:val="left" w:pos="426"/>
          <w:tab w:val="left" w:pos="851"/>
        </w:tabs>
        <w:jc w:val="both"/>
        <w:rPr>
          <w:rFonts w:ascii="Arial" w:hAnsi="Arial" w:cs="Arial"/>
          <w:i/>
          <w:sz w:val="18"/>
          <w:szCs w:val="18"/>
        </w:rPr>
      </w:pPr>
    </w:p>
    <w:p w14:paraId="57AB9CFD" w14:textId="7E1119F4" w:rsidR="000A730C" w:rsidRDefault="000A730C" w:rsidP="000A730C">
      <w:pPr>
        <w:widowControl w:val="0"/>
        <w:spacing w:before="60"/>
        <w:ind w:firstLine="284"/>
        <w:jc w:val="center"/>
        <w:rPr>
          <w:rFonts w:ascii="Arial" w:hAnsi="Arial" w:cs="Arial"/>
          <w:b/>
          <w:bCs/>
          <w:caps/>
          <w:sz w:val="28"/>
          <w:szCs w:val="28"/>
        </w:rPr>
      </w:pPr>
      <w:r>
        <w:rPr>
          <w:rFonts w:ascii="Arial" w:hAnsi="Arial" w:cs="Arial"/>
          <w:b/>
          <w:bCs/>
          <w:caps/>
          <w:sz w:val="28"/>
          <w:szCs w:val="28"/>
        </w:rPr>
        <w:t>Accord-cadre</w:t>
      </w:r>
      <w:r>
        <w:rPr>
          <w:rFonts w:ascii="Arial" w:hAnsi="Arial" w:cs="Arial"/>
          <w:b/>
          <w:bCs/>
          <w:caps/>
          <w:sz w:val="28"/>
          <w:szCs w:val="28"/>
          <w:lang w:val="x-none"/>
        </w:rPr>
        <w:t xml:space="preserve"> n</w:t>
      </w:r>
      <w:r>
        <w:rPr>
          <w:rFonts w:ascii="Arial" w:hAnsi="Arial" w:cs="Arial"/>
          <w:b/>
          <w:bCs/>
          <w:caps/>
          <w:sz w:val="28"/>
          <w:szCs w:val="28"/>
        </w:rPr>
        <w:t>°2</w:t>
      </w:r>
      <w:r w:rsidR="00D55C1F">
        <w:rPr>
          <w:rFonts w:ascii="Arial" w:hAnsi="Arial" w:cs="Arial"/>
          <w:b/>
          <w:bCs/>
          <w:caps/>
          <w:sz w:val="28"/>
          <w:szCs w:val="28"/>
        </w:rPr>
        <w:t>5A05</w:t>
      </w:r>
    </w:p>
    <w:p w14:paraId="6DB287E0" w14:textId="77777777" w:rsidR="000A730C" w:rsidRPr="000E552D" w:rsidRDefault="000A730C" w:rsidP="000A730C">
      <w:pPr>
        <w:widowControl w:val="0"/>
        <w:spacing w:before="60"/>
        <w:ind w:firstLine="284"/>
        <w:jc w:val="center"/>
        <w:rPr>
          <w:rFonts w:ascii="Arial" w:hAnsi="Arial" w:cs="Arial"/>
          <w:b/>
          <w:bCs/>
          <w:caps/>
          <w:sz w:val="28"/>
          <w:szCs w:val="28"/>
        </w:rPr>
      </w:pPr>
    </w:p>
    <w:p w14:paraId="751380C7" w14:textId="619DA074" w:rsidR="000A730C" w:rsidRDefault="000A730C" w:rsidP="000A730C">
      <w:pPr>
        <w:spacing w:line="276" w:lineRule="auto"/>
        <w:jc w:val="center"/>
        <w:rPr>
          <w:rFonts w:ascii="Arial" w:hAnsi="Arial" w:cs="Arial"/>
          <w:b/>
          <w:sz w:val="28"/>
          <w:szCs w:val="28"/>
        </w:rPr>
      </w:pPr>
      <w:r w:rsidRPr="00971B03">
        <w:rPr>
          <w:rFonts w:ascii="Arial" w:hAnsi="Arial" w:cs="Arial"/>
          <w:b/>
          <w:bCs/>
          <w:caps/>
          <w:sz w:val="28"/>
          <w:szCs w:val="28"/>
        </w:rPr>
        <w:t xml:space="preserve">PORTANT SUR </w:t>
      </w:r>
      <w:r w:rsidRPr="00971B03">
        <w:rPr>
          <w:rFonts w:ascii="Arial" w:hAnsi="Arial" w:cs="Arial"/>
          <w:b/>
          <w:sz w:val="28"/>
          <w:szCs w:val="28"/>
        </w:rPr>
        <w:t xml:space="preserve">DES MISSIONS D’AUDIT </w:t>
      </w:r>
      <w:r w:rsidR="0066642F">
        <w:rPr>
          <w:rFonts w:ascii="Arial" w:hAnsi="Arial" w:cs="Arial"/>
          <w:b/>
          <w:sz w:val="28"/>
          <w:szCs w:val="28"/>
        </w:rPr>
        <w:t xml:space="preserve">ET D’AMO </w:t>
      </w:r>
      <w:r w:rsidRPr="00971B03">
        <w:rPr>
          <w:rFonts w:ascii="Arial" w:hAnsi="Arial" w:cs="Arial"/>
          <w:b/>
          <w:sz w:val="28"/>
          <w:szCs w:val="28"/>
        </w:rPr>
        <w:t xml:space="preserve">RELATIVES AUX PRESTATIONS DE </w:t>
      </w:r>
      <w:r>
        <w:rPr>
          <w:rFonts w:ascii="Arial" w:hAnsi="Arial" w:cs="Arial"/>
          <w:b/>
          <w:sz w:val="28"/>
          <w:szCs w:val="28"/>
        </w:rPr>
        <w:t>NETTOYAGE</w:t>
      </w:r>
      <w:r w:rsidRPr="00971B03">
        <w:rPr>
          <w:rFonts w:ascii="Arial" w:hAnsi="Arial" w:cs="Arial"/>
          <w:b/>
          <w:sz w:val="28"/>
          <w:szCs w:val="28"/>
        </w:rPr>
        <w:t xml:space="preserve"> DE CERTAINS SITES DE L’UNIVERSITE DE LORRAINE </w:t>
      </w:r>
    </w:p>
    <w:p w14:paraId="08403B6C" w14:textId="77777777" w:rsidR="009B1CD0" w:rsidRDefault="009B1CD0" w:rsidP="005846FB">
      <w:pPr>
        <w:tabs>
          <w:tab w:val="left" w:pos="426"/>
          <w:tab w:val="left" w:pos="851"/>
        </w:tabs>
        <w:jc w:val="both"/>
        <w:rPr>
          <w:rFonts w:ascii="Arial" w:hAnsi="Arial" w:cs="Arial"/>
        </w:rPr>
      </w:pPr>
    </w:p>
    <w:p w14:paraId="41B4A9BD" w14:textId="77777777" w:rsidR="002C2FB9" w:rsidRDefault="002C2FB9" w:rsidP="002C2FB9">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au(x) lot(s) suivants :</w:t>
      </w:r>
    </w:p>
    <w:p w14:paraId="4AE0898E" w14:textId="77777777" w:rsidR="002C2FB9" w:rsidRDefault="002C2FB9" w:rsidP="002C2FB9">
      <w:pPr>
        <w:tabs>
          <w:tab w:val="left" w:pos="426"/>
          <w:tab w:val="left" w:pos="851"/>
        </w:tabs>
        <w:jc w:val="both"/>
        <w:rPr>
          <w:rFonts w:ascii="Arial" w:hAnsi="Arial" w:cs="Arial"/>
        </w:rPr>
      </w:pPr>
    </w:p>
    <w:p w14:paraId="2309FAE2" w14:textId="37075CFE" w:rsidR="002C2FB9" w:rsidRDefault="002C2FB9" w:rsidP="002C2FB9">
      <w:pPr>
        <w:tabs>
          <w:tab w:val="left" w:pos="1134"/>
        </w:tabs>
        <w:spacing w:before="20"/>
        <w:ind w:left="284" w:hanging="284"/>
        <w:rPr>
          <w:rFonts w:ascii="Arial" w:hAnsi="Arial" w:cs="Arial"/>
        </w:rPr>
      </w:pPr>
      <w:r>
        <w:fldChar w:fldCharType="begin">
          <w:ffData>
            <w:name w:val=""/>
            <w:enabled/>
            <w:calcOnExit w:val="0"/>
            <w:checkBox>
              <w:size w:val="20"/>
              <w:default w:val="0"/>
            </w:checkBox>
          </w:ffData>
        </w:fldChar>
      </w:r>
      <w:r>
        <w:instrText xml:space="preserve"> FORMCHECKBOX </w:instrText>
      </w:r>
      <w:r w:rsidR="00631393">
        <w:fldChar w:fldCharType="separate"/>
      </w:r>
      <w:r>
        <w:fldChar w:fldCharType="end"/>
      </w:r>
      <w:r>
        <w:rPr>
          <w:rFonts w:ascii="Arial" w:hAnsi="Arial" w:cs="Arial"/>
        </w:rPr>
        <w:tab/>
      </w:r>
      <w:r w:rsidRPr="0001704E">
        <w:rPr>
          <w:rFonts w:ascii="Arial" w:hAnsi="Arial" w:cs="Arial"/>
          <w:b/>
        </w:rPr>
        <w:t>Lot 1 :</w:t>
      </w:r>
      <w:r w:rsidRPr="0001704E">
        <w:rPr>
          <w:rFonts w:ascii="Arial" w:hAnsi="Arial" w:cs="Arial"/>
        </w:rPr>
        <w:t xml:space="preserve"> </w:t>
      </w:r>
      <w:r w:rsidRPr="0001704E">
        <w:rPr>
          <w:rFonts w:ascii="Arial" w:hAnsi="Arial" w:cs="Arial"/>
        </w:rPr>
        <w:tab/>
      </w:r>
      <w:r w:rsidR="002E01A6" w:rsidRPr="002E01A6">
        <w:rPr>
          <w:rFonts w:ascii="Arial" w:hAnsi="Arial" w:cs="Arial"/>
        </w:rPr>
        <w:t>Audit, contrôle et expertise des prestations de nettoyage</w:t>
      </w:r>
    </w:p>
    <w:p w14:paraId="30874435" w14:textId="77777777" w:rsidR="0066642F" w:rsidRDefault="0066642F" w:rsidP="002C2FB9">
      <w:pPr>
        <w:tabs>
          <w:tab w:val="left" w:pos="1134"/>
        </w:tabs>
        <w:spacing w:before="20"/>
        <w:ind w:left="284" w:hanging="284"/>
        <w:rPr>
          <w:rFonts w:ascii="Arial" w:hAnsi="Arial" w:cs="Arial"/>
        </w:rPr>
      </w:pPr>
    </w:p>
    <w:p w14:paraId="50EA71F6" w14:textId="562648F5" w:rsidR="002C2FB9" w:rsidRDefault="002C2FB9" w:rsidP="002C2FB9">
      <w:pPr>
        <w:tabs>
          <w:tab w:val="left" w:pos="1134"/>
        </w:tabs>
        <w:spacing w:before="20"/>
        <w:ind w:left="1134" w:hanging="1134"/>
        <w:rPr>
          <w:rFonts w:ascii="Arial" w:hAnsi="Arial" w:cs="Arial"/>
        </w:rPr>
      </w:pPr>
      <w:r>
        <w:fldChar w:fldCharType="begin">
          <w:ffData>
            <w:name w:val=""/>
            <w:enabled/>
            <w:calcOnExit w:val="0"/>
            <w:checkBox>
              <w:size w:val="20"/>
              <w:default w:val="0"/>
            </w:checkBox>
          </w:ffData>
        </w:fldChar>
      </w:r>
      <w:r>
        <w:instrText xml:space="preserve"> FORMCHECKBOX </w:instrText>
      </w:r>
      <w:r w:rsidR="00631393">
        <w:fldChar w:fldCharType="separate"/>
      </w:r>
      <w:r>
        <w:fldChar w:fldCharType="end"/>
      </w:r>
      <w:r w:rsidRPr="0001704E">
        <w:rPr>
          <w:rFonts w:ascii="Arial" w:hAnsi="Arial" w:cs="Arial"/>
        </w:rPr>
        <w:t xml:space="preserve"> </w:t>
      </w:r>
      <w:r w:rsidRPr="0001704E">
        <w:rPr>
          <w:rFonts w:ascii="Arial" w:hAnsi="Arial" w:cs="Arial"/>
          <w:b/>
        </w:rPr>
        <w:t>Lot 2 :</w:t>
      </w:r>
      <w:r w:rsidRPr="0001704E">
        <w:rPr>
          <w:rFonts w:ascii="Arial" w:hAnsi="Arial" w:cs="Arial"/>
        </w:rPr>
        <w:t xml:space="preserve"> </w:t>
      </w:r>
      <w:r w:rsidRPr="0001704E">
        <w:rPr>
          <w:rFonts w:ascii="Arial" w:hAnsi="Arial" w:cs="Arial"/>
        </w:rPr>
        <w:tab/>
      </w:r>
      <w:r w:rsidR="002E01A6" w:rsidRPr="002E01A6">
        <w:rPr>
          <w:rFonts w:ascii="Arial" w:hAnsi="Arial" w:cs="Arial"/>
        </w:rPr>
        <w:t>Mission d’assistance à maitrise d’ouvrage (AMO) pour l’accompagnement et l’optimisation des prestations de nettoyage</w:t>
      </w:r>
    </w:p>
    <w:p w14:paraId="3F31F3EF"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08C59FC" w14:textId="77777777">
        <w:tc>
          <w:tcPr>
            <w:tcW w:w="10277" w:type="dxa"/>
            <w:shd w:val="clear" w:color="auto" w:fill="66CCFF"/>
          </w:tcPr>
          <w:p w14:paraId="7A67F0C3"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2364D6D0" w14:textId="77777777" w:rsidR="009B1CD0" w:rsidRDefault="009B1CD0" w:rsidP="006C4338">
      <w:pPr>
        <w:tabs>
          <w:tab w:val="left" w:pos="851"/>
        </w:tabs>
      </w:pPr>
    </w:p>
    <w:p w14:paraId="6E91C13A"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68AEC757" w14:textId="77777777" w:rsidR="009B1CD0" w:rsidRDefault="009B1CD0" w:rsidP="006F3DF9">
      <w:pPr>
        <w:pStyle w:val="fcase1ertab"/>
        <w:tabs>
          <w:tab w:val="left" w:pos="851"/>
        </w:tabs>
        <w:rPr>
          <w:rFonts w:ascii="Arial" w:hAnsi="Arial" w:cs="Arial"/>
        </w:rPr>
      </w:pPr>
    </w:p>
    <w:p w14:paraId="1422412E" w14:textId="77777777" w:rsidR="009B1CD0" w:rsidRDefault="009B1CD0" w:rsidP="005846FB">
      <w:pPr>
        <w:tabs>
          <w:tab w:val="left" w:pos="851"/>
        </w:tabs>
        <w:rPr>
          <w:rFonts w:ascii="Arial" w:hAnsi="Arial" w:cs="Arial"/>
        </w:rPr>
      </w:pPr>
    </w:p>
    <w:p w14:paraId="012B3CC2" w14:textId="77777777" w:rsidR="009B1CD0" w:rsidRDefault="009B1CD0" w:rsidP="005846FB">
      <w:pPr>
        <w:tabs>
          <w:tab w:val="left" w:pos="851"/>
        </w:tabs>
        <w:jc w:val="both"/>
        <w:rPr>
          <w:rFonts w:ascii="Arial" w:hAnsi="Arial" w:cs="Arial"/>
        </w:rPr>
      </w:pPr>
      <w:r>
        <w:rPr>
          <w:rFonts w:ascii="Arial" w:hAnsi="Arial" w:cs="Arial"/>
        </w:rPr>
        <w:t xml:space="preserve">Après avoir pris connaissance des pièces constitutives </w:t>
      </w:r>
      <w:r w:rsidR="00F72E51">
        <w:rPr>
          <w:rFonts w:ascii="Arial" w:hAnsi="Arial" w:cs="Arial"/>
        </w:rPr>
        <w:t>du marché ou de l'accord-cadre</w:t>
      </w:r>
      <w:r>
        <w:rPr>
          <w:rFonts w:ascii="Arial" w:hAnsi="Arial" w:cs="Arial"/>
        </w:rPr>
        <w:t xml:space="preserve"> suivantes,</w:t>
      </w:r>
    </w:p>
    <w:p w14:paraId="72C6970B" w14:textId="4C47D2A4" w:rsidR="000A730C" w:rsidRPr="000A730C" w:rsidRDefault="000A730C" w:rsidP="00432E4D">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rsidR="00631393">
        <w:fldChar w:fldCharType="separate"/>
      </w:r>
      <w:r>
        <w:fldChar w:fldCharType="end"/>
      </w:r>
      <w:r w:rsidRPr="000A730C">
        <w:rPr>
          <w:rFonts w:ascii="Arial" w:hAnsi="Arial" w:cs="Arial"/>
        </w:rPr>
        <w:t xml:space="preserve"> Acte d’engagement</w:t>
      </w:r>
      <w:r w:rsidR="00432E4D">
        <w:rPr>
          <w:rFonts w:ascii="Arial" w:hAnsi="Arial" w:cs="Arial"/>
        </w:rPr>
        <w:t xml:space="preserve"> et ses annexes </w:t>
      </w:r>
      <w:r w:rsidR="00432E4D" w:rsidRPr="000A730C">
        <w:rPr>
          <w:rFonts w:ascii="Arial" w:hAnsi="Arial" w:cs="Arial"/>
        </w:rPr>
        <w:t>n°1 « Bordereau des prix</w:t>
      </w:r>
      <w:r w:rsidR="0066642F">
        <w:rPr>
          <w:rFonts w:ascii="Arial" w:hAnsi="Arial" w:cs="Arial"/>
        </w:rPr>
        <w:t xml:space="preserve"> unitaires</w:t>
      </w:r>
      <w:r w:rsidR="00432E4D" w:rsidRPr="000A730C">
        <w:rPr>
          <w:rFonts w:ascii="Arial" w:hAnsi="Arial" w:cs="Arial"/>
        </w:rPr>
        <w:t> » et n°2 « Cadre de réponses techniques »</w:t>
      </w:r>
      <w:r w:rsidR="002C2FB9">
        <w:rPr>
          <w:rFonts w:ascii="Arial" w:hAnsi="Arial" w:cs="Arial"/>
        </w:rPr>
        <w:t xml:space="preserve"> du ou des lot concernés, dûment complétées</w:t>
      </w:r>
    </w:p>
    <w:p w14:paraId="479D8685" w14:textId="30248248" w:rsidR="009B1CD0" w:rsidRPr="000A730C" w:rsidRDefault="000A730C" w:rsidP="00244016">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rsidR="00631393">
        <w:fldChar w:fldCharType="separate"/>
      </w:r>
      <w:r>
        <w:fldChar w:fldCharType="end"/>
      </w:r>
      <w:r>
        <w:t xml:space="preserve"> </w:t>
      </w:r>
      <w:r w:rsidR="00244016" w:rsidRPr="000A730C">
        <w:rPr>
          <w:rFonts w:ascii="Arial" w:hAnsi="Arial" w:cs="Arial"/>
        </w:rPr>
        <w:t xml:space="preserve">Cahier(s) des clauses </w:t>
      </w:r>
      <w:r w:rsidRPr="000A730C">
        <w:rPr>
          <w:rFonts w:ascii="Arial" w:hAnsi="Arial" w:cs="Arial"/>
        </w:rPr>
        <w:t>administratives particulières n°2</w:t>
      </w:r>
      <w:r w:rsidR="00D55C1F">
        <w:rPr>
          <w:rFonts w:ascii="Arial" w:hAnsi="Arial" w:cs="Arial"/>
        </w:rPr>
        <w:t>5A05</w:t>
      </w:r>
    </w:p>
    <w:p w14:paraId="013E758F" w14:textId="2A19DD2F" w:rsidR="000A730C" w:rsidRPr="000A730C" w:rsidRDefault="000A730C" w:rsidP="00244016">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rsidR="00631393">
        <w:fldChar w:fldCharType="separate"/>
      </w:r>
      <w:r>
        <w:fldChar w:fldCharType="end"/>
      </w:r>
      <w:r>
        <w:t xml:space="preserve"> </w:t>
      </w:r>
      <w:r w:rsidRPr="000A730C">
        <w:rPr>
          <w:rFonts w:ascii="Arial" w:hAnsi="Arial" w:cs="Arial"/>
        </w:rPr>
        <w:t>Cahier(s) des clauses techniques particulières n°</w:t>
      </w:r>
      <w:r w:rsidR="00D55C1F" w:rsidRPr="000A730C">
        <w:rPr>
          <w:rFonts w:ascii="Arial" w:hAnsi="Arial" w:cs="Arial"/>
        </w:rPr>
        <w:t>2</w:t>
      </w:r>
      <w:r w:rsidR="00D55C1F">
        <w:rPr>
          <w:rFonts w:ascii="Arial" w:hAnsi="Arial" w:cs="Arial"/>
        </w:rPr>
        <w:t>5A05</w:t>
      </w:r>
      <w:r w:rsidRPr="000A730C">
        <w:rPr>
          <w:rFonts w:ascii="Arial" w:hAnsi="Arial" w:cs="Arial"/>
        </w:rPr>
        <w:t xml:space="preserve"> et son annexe n°1 « Liste des sites UL »</w:t>
      </w:r>
    </w:p>
    <w:p w14:paraId="5430AF3D" w14:textId="77777777" w:rsidR="009B1CD0" w:rsidRPr="000A730C" w:rsidRDefault="000A730C"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31393">
        <w:fldChar w:fldCharType="separate"/>
      </w:r>
      <w:r>
        <w:fldChar w:fldCharType="end"/>
      </w:r>
      <w:r>
        <w:t xml:space="preserve"> </w:t>
      </w:r>
      <w:r w:rsidR="00244016" w:rsidRPr="000A730C">
        <w:rPr>
          <w:rFonts w:ascii="Arial" w:hAnsi="Arial" w:cs="Arial"/>
        </w:rPr>
        <w:t xml:space="preserve">CCAG FCS </w:t>
      </w:r>
    </w:p>
    <w:p w14:paraId="6ABF8B27" w14:textId="77777777" w:rsidR="00244016" w:rsidRPr="000A730C" w:rsidRDefault="000A730C" w:rsidP="00244016">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rsidR="00631393">
        <w:fldChar w:fldCharType="separate"/>
      </w:r>
      <w:r>
        <w:fldChar w:fldCharType="end"/>
      </w:r>
      <w:r>
        <w:t xml:space="preserve"> </w:t>
      </w:r>
      <w:r w:rsidR="00244016" w:rsidRPr="000A730C">
        <w:rPr>
          <w:rFonts w:ascii="Arial" w:hAnsi="Arial" w:cs="Arial"/>
        </w:rPr>
        <w:t>Le mémoire technique transmis</w:t>
      </w:r>
    </w:p>
    <w:p w14:paraId="514A5439" w14:textId="77777777" w:rsidR="009B1CD0" w:rsidRDefault="001C6DB9" w:rsidP="00710FD6">
      <w:pPr>
        <w:tabs>
          <w:tab w:val="left" w:pos="851"/>
        </w:tabs>
        <w:spacing w:before="120"/>
        <w:ind w:left="1135" w:hanging="284"/>
        <w:jc w:val="both"/>
        <w:rPr>
          <w:rFonts w:ascii="Arial" w:hAnsi="Arial" w:cs="Arial"/>
        </w:rPr>
      </w:pPr>
      <w:r w:rsidRPr="000A730C">
        <w:fldChar w:fldCharType="begin">
          <w:ffData>
            <w:name w:val=""/>
            <w:enabled/>
            <w:calcOnExit w:val="0"/>
            <w:checkBox>
              <w:size w:val="20"/>
              <w:default w:val="0"/>
            </w:checkBox>
          </w:ffData>
        </w:fldChar>
      </w:r>
      <w:r w:rsidR="007D7A65" w:rsidRPr="000A730C">
        <w:instrText xml:space="preserve"> FORMCHECKBOX </w:instrText>
      </w:r>
      <w:r w:rsidR="00631393">
        <w:fldChar w:fldCharType="separate"/>
      </w:r>
      <w:r w:rsidRPr="000A730C">
        <w:fldChar w:fldCharType="end"/>
      </w:r>
      <w:r w:rsidR="009B1CD0" w:rsidRPr="000A730C">
        <w:rPr>
          <w:rFonts w:ascii="Arial" w:hAnsi="Arial" w:cs="Arial"/>
        </w:rPr>
        <w:t xml:space="preserve"> Autres</w:t>
      </w:r>
      <w:proofErr w:type="gramStart"/>
      <w:r w:rsidR="009B1CD0" w:rsidRPr="000A730C">
        <w:rPr>
          <w:rFonts w:ascii="Arial" w:hAnsi="Arial" w:cs="Arial"/>
        </w:rPr>
        <w:t> :…</w:t>
      </w:r>
      <w:proofErr w:type="gramEnd"/>
      <w:r w:rsidR="009B1CD0" w:rsidRPr="000A730C">
        <w:rPr>
          <w:rFonts w:ascii="Arial" w:hAnsi="Arial" w:cs="Arial"/>
        </w:rPr>
        <w:t>…………………………………………………………………………………………</w:t>
      </w:r>
    </w:p>
    <w:p w14:paraId="2B8DEE9E" w14:textId="77777777" w:rsidR="009B1CD0" w:rsidRDefault="009B1CD0" w:rsidP="00710FD6">
      <w:pPr>
        <w:tabs>
          <w:tab w:val="left" w:pos="851"/>
        </w:tabs>
        <w:jc w:val="both"/>
        <w:rPr>
          <w:rFonts w:ascii="Arial" w:hAnsi="Arial" w:cs="Arial"/>
        </w:rPr>
      </w:pPr>
    </w:p>
    <w:p w14:paraId="7F07EA0D"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DAAFFF0" w14:textId="77777777" w:rsidR="009B1CD0" w:rsidRDefault="009B1CD0" w:rsidP="0083205E">
      <w:pPr>
        <w:tabs>
          <w:tab w:val="left" w:pos="851"/>
        </w:tabs>
        <w:jc w:val="both"/>
        <w:rPr>
          <w:rFonts w:ascii="Arial" w:hAnsi="Arial" w:cs="Arial"/>
        </w:rPr>
      </w:pPr>
    </w:p>
    <w:p w14:paraId="1F374B33" w14:textId="77777777" w:rsidR="0066642F" w:rsidRDefault="0066642F">
      <w:pPr>
        <w:suppressAutoHyphens w:val="0"/>
      </w:pPr>
      <w:r>
        <w:br w:type="page"/>
      </w:r>
    </w:p>
    <w:p w14:paraId="542986E8" w14:textId="7A68BD68" w:rsidR="009B1CD0" w:rsidRDefault="001C6DB9" w:rsidP="0083205E">
      <w:pPr>
        <w:tabs>
          <w:tab w:val="left" w:pos="851"/>
        </w:tabs>
        <w:ind w:left="851"/>
        <w:jc w:val="both"/>
        <w:rPr>
          <w:rFonts w:ascii="Arial" w:hAnsi="Arial" w:cs="Arial"/>
        </w:rPr>
      </w:pPr>
      <w:r>
        <w:lastRenderedPageBreak/>
        <w:fldChar w:fldCharType="begin">
          <w:ffData>
            <w:name w:val=""/>
            <w:enabled/>
            <w:calcOnExit w:val="0"/>
            <w:checkBox>
              <w:size w:val="20"/>
              <w:default w:val="0"/>
            </w:checkBox>
          </w:ffData>
        </w:fldChar>
      </w:r>
      <w:r w:rsidR="007D7A65">
        <w:instrText xml:space="preserve"> FORMCHECKBOX </w:instrText>
      </w:r>
      <w:r w:rsidR="00631393">
        <w:fldChar w:fldCharType="separate"/>
      </w:r>
      <w:r>
        <w:fldChar w:fldCharType="end"/>
      </w:r>
      <w:r w:rsidR="009B1CD0">
        <w:rPr>
          <w:rFonts w:ascii="Arial" w:hAnsi="Arial" w:cs="Arial"/>
        </w:rPr>
        <w:t xml:space="preserve"> Le signataire</w:t>
      </w:r>
    </w:p>
    <w:p w14:paraId="582961B3" w14:textId="77777777" w:rsidR="00AD288F" w:rsidRDefault="00AD288F" w:rsidP="0083205E">
      <w:pPr>
        <w:tabs>
          <w:tab w:val="left" w:pos="851"/>
        </w:tabs>
        <w:ind w:left="851"/>
        <w:jc w:val="both"/>
        <w:rPr>
          <w:rFonts w:ascii="Arial" w:hAnsi="Arial" w:cs="Arial"/>
        </w:rPr>
      </w:pPr>
    </w:p>
    <w:p w14:paraId="4695EDB0" w14:textId="77777777" w:rsidR="009B1CD0" w:rsidRPr="00557299" w:rsidRDefault="009B1CD0" w:rsidP="00557299">
      <w:pPr>
        <w:rPr>
          <w:rFonts w:ascii="Arial" w:hAnsi="Arial" w:cs="Arial"/>
          <w:sz w:val="22"/>
          <w:szCs w:val="22"/>
        </w:rPr>
      </w:pPr>
    </w:p>
    <w:p w14:paraId="00CC54BB" w14:textId="77777777" w:rsidR="009B1CD0" w:rsidRDefault="001C6DB9"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631393">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39DB2A9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7FE3748" w14:textId="77777777" w:rsidR="009B1CD0" w:rsidRDefault="009B1CD0" w:rsidP="00CD46CC">
      <w:pPr>
        <w:tabs>
          <w:tab w:val="left" w:pos="851"/>
        </w:tabs>
        <w:jc w:val="both"/>
        <w:rPr>
          <w:rFonts w:ascii="Arial" w:hAnsi="Arial" w:cs="Arial"/>
        </w:rPr>
      </w:pPr>
    </w:p>
    <w:p w14:paraId="5E9B8239" w14:textId="77777777" w:rsidR="009B1CD0" w:rsidRDefault="009B1CD0" w:rsidP="009B45B9">
      <w:pPr>
        <w:tabs>
          <w:tab w:val="left" w:pos="851"/>
        </w:tabs>
        <w:jc w:val="both"/>
        <w:rPr>
          <w:rFonts w:ascii="Arial" w:hAnsi="Arial" w:cs="Arial"/>
        </w:rPr>
      </w:pPr>
    </w:p>
    <w:p w14:paraId="0EDF9FF9" w14:textId="77777777" w:rsidR="009B1CD0" w:rsidRDefault="009B1CD0" w:rsidP="009B45B9">
      <w:pPr>
        <w:tabs>
          <w:tab w:val="left" w:pos="851"/>
        </w:tabs>
        <w:jc w:val="both"/>
        <w:rPr>
          <w:rFonts w:ascii="Arial" w:hAnsi="Arial" w:cs="Arial"/>
        </w:rPr>
      </w:pPr>
    </w:p>
    <w:p w14:paraId="3408D013" w14:textId="77777777" w:rsidR="009B1CD0" w:rsidRDefault="001C6DB9"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631393">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512340B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076A830" w14:textId="77777777" w:rsidR="009B1CD0" w:rsidRDefault="009B1CD0" w:rsidP="009B45B9">
      <w:pPr>
        <w:tabs>
          <w:tab w:val="left" w:pos="851"/>
        </w:tabs>
        <w:jc w:val="both"/>
        <w:rPr>
          <w:rFonts w:ascii="Arial" w:hAnsi="Arial" w:cs="Arial"/>
        </w:rPr>
      </w:pPr>
    </w:p>
    <w:p w14:paraId="731F0F01" w14:textId="77777777" w:rsidR="009B1CD0" w:rsidRDefault="009B1CD0" w:rsidP="009B45B9">
      <w:pPr>
        <w:tabs>
          <w:tab w:val="left" w:pos="851"/>
        </w:tabs>
        <w:jc w:val="both"/>
        <w:rPr>
          <w:rFonts w:ascii="Arial" w:hAnsi="Arial" w:cs="Arial"/>
        </w:rPr>
      </w:pPr>
    </w:p>
    <w:p w14:paraId="098F83D7" w14:textId="77777777" w:rsidR="009B1CD0" w:rsidRDefault="009B1CD0" w:rsidP="009B45B9">
      <w:pPr>
        <w:tabs>
          <w:tab w:val="left" w:pos="851"/>
        </w:tabs>
        <w:jc w:val="both"/>
        <w:rPr>
          <w:rFonts w:ascii="Arial" w:hAnsi="Arial" w:cs="Arial"/>
        </w:rPr>
      </w:pPr>
    </w:p>
    <w:p w14:paraId="61C186ED" w14:textId="77777777" w:rsidR="009B1CD0" w:rsidRDefault="001C6DB9"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631393">
        <w:fldChar w:fldCharType="separate"/>
      </w:r>
      <w:r>
        <w:fldChar w:fldCharType="end"/>
      </w:r>
      <w:r w:rsidR="009B1CD0">
        <w:rPr>
          <w:rFonts w:ascii="Arial" w:hAnsi="Arial" w:cs="Arial"/>
        </w:rPr>
        <w:t xml:space="preserve"> L’ensemble des membres du groupement s’engagent, sur la base de l’offre du groupement ;</w:t>
      </w:r>
    </w:p>
    <w:p w14:paraId="5862184C"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64B1285" w14:textId="77777777" w:rsidR="009B1CD0" w:rsidRDefault="009B1CD0" w:rsidP="009B45B9">
      <w:pPr>
        <w:pStyle w:val="fcase1ertab"/>
        <w:tabs>
          <w:tab w:val="left" w:pos="851"/>
        </w:tabs>
        <w:ind w:left="0" w:firstLine="0"/>
        <w:rPr>
          <w:rFonts w:ascii="Arial" w:hAnsi="Arial" w:cs="Arial"/>
        </w:rPr>
      </w:pPr>
    </w:p>
    <w:p w14:paraId="67EE61C1" w14:textId="77777777" w:rsidR="005F37E8" w:rsidRDefault="005F37E8" w:rsidP="009B45B9">
      <w:pPr>
        <w:pStyle w:val="fcase1ertab"/>
        <w:tabs>
          <w:tab w:val="left" w:pos="851"/>
        </w:tabs>
        <w:ind w:left="0" w:firstLine="0"/>
        <w:rPr>
          <w:rFonts w:ascii="Arial" w:hAnsi="Arial" w:cs="Arial"/>
        </w:rPr>
      </w:pPr>
    </w:p>
    <w:p w14:paraId="3F290C3E" w14:textId="77777777" w:rsidR="005F37E8" w:rsidRDefault="005F37E8" w:rsidP="009B45B9">
      <w:pPr>
        <w:pStyle w:val="fcase1ertab"/>
        <w:tabs>
          <w:tab w:val="left" w:pos="851"/>
        </w:tabs>
        <w:ind w:left="0" w:firstLine="0"/>
        <w:rPr>
          <w:rFonts w:ascii="Arial" w:hAnsi="Arial" w:cs="Arial"/>
        </w:rPr>
      </w:pPr>
    </w:p>
    <w:p w14:paraId="24C78C47" w14:textId="77777777" w:rsidR="009B1CD0" w:rsidRDefault="009B1CD0" w:rsidP="009B45B9">
      <w:pPr>
        <w:pStyle w:val="fcase1ertab"/>
        <w:tabs>
          <w:tab w:val="left" w:pos="851"/>
        </w:tabs>
        <w:ind w:left="0" w:firstLine="0"/>
        <w:rPr>
          <w:rFonts w:ascii="Arial" w:hAnsi="Arial" w:cs="Arial"/>
        </w:rPr>
      </w:pPr>
    </w:p>
    <w:p w14:paraId="165D4CE6" w14:textId="429438A7" w:rsidR="009B1CD0" w:rsidRDefault="0066642F" w:rsidP="009B45B9">
      <w:pPr>
        <w:pStyle w:val="fcase1ertab"/>
        <w:tabs>
          <w:tab w:val="left" w:pos="851"/>
        </w:tabs>
        <w:ind w:left="0" w:firstLine="0"/>
      </w:pPr>
      <w:r>
        <w:rPr>
          <w:rFonts w:ascii="Arial" w:hAnsi="Arial" w:cs="Arial"/>
        </w:rPr>
        <w:t>À</w:t>
      </w:r>
      <w:r w:rsidR="009B1CD0">
        <w:rPr>
          <w:rFonts w:ascii="Arial" w:hAnsi="Arial" w:cs="Arial"/>
        </w:rPr>
        <w:t xml:space="preserve"> exécuter les prestations demandées :</w:t>
      </w:r>
    </w:p>
    <w:p w14:paraId="145BC383" w14:textId="5E27D9E1" w:rsidR="002C2CA3" w:rsidRPr="000A730C" w:rsidRDefault="000A730C" w:rsidP="000D6EA5">
      <w:pPr>
        <w:pStyle w:val="fcase1ertab"/>
        <w:tabs>
          <w:tab w:val="clear" w:pos="426"/>
          <w:tab w:val="left" w:pos="851"/>
        </w:tabs>
        <w:spacing w:before="120"/>
        <w:ind w:firstLine="142"/>
        <w:rPr>
          <w:rFonts w:ascii="Arial" w:hAnsi="Arial" w:cs="Arial"/>
        </w:rPr>
      </w:pPr>
      <w:r w:rsidRPr="000A730C">
        <w:fldChar w:fldCharType="begin">
          <w:ffData>
            <w:name w:val=""/>
            <w:enabled/>
            <w:calcOnExit w:val="0"/>
            <w:checkBox>
              <w:size w:val="20"/>
              <w:default w:val="1"/>
            </w:checkBox>
          </w:ffData>
        </w:fldChar>
      </w:r>
      <w:r w:rsidRPr="000A730C">
        <w:instrText xml:space="preserve"> FORMCHECKBOX </w:instrText>
      </w:r>
      <w:r w:rsidR="00631393">
        <w:fldChar w:fldCharType="separate"/>
      </w:r>
      <w:r w:rsidRPr="000A730C">
        <w:fldChar w:fldCharType="end"/>
      </w:r>
      <w:r w:rsidR="009B1CD0" w:rsidRPr="000A730C">
        <w:rPr>
          <w:rFonts w:ascii="Arial" w:hAnsi="Arial" w:cs="Arial"/>
        </w:rPr>
        <w:t xml:space="preserve"> </w:t>
      </w:r>
      <w:proofErr w:type="gramStart"/>
      <w:r w:rsidR="009B1CD0" w:rsidRPr="000A730C">
        <w:rPr>
          <w:rFonts w:ascii="Arial" w:hAnsi="Arial" w:cs="Arial"/>
        </w:rPr>
        <w:t>aux</w:t>
      </w:r>
      <w:proofErr w:type="gramEnd"/>
      <w:r w:rsidR="009B1CD0" w:rsidRPr="000A730C">
        <w:rPr>
          <w:rFonts w:ascii="Arial" w:hAnsi="Arial" w:cs="Arial"/>
        </w:rPr>
        <w:t xml:space="preserve"> prix </w:t>
      </w:r>
      <w:r w:rsidR="0066642F">
        <w:rPr>
          <w:rFonts w:ascii="Arial" w:hAnsi="Arial" w:cs="Arial"/>
        </w:rPr>
        <w:t xml:space="preserve">unitaires </w:t>
      </w:r>
      <w:r w:rsidR="009B1CD0" w:rsidRPr="000A730C">
        <w:rPr>
          <w:rFonts w:ascii="Arial" w:hAnsi="Arial" w:cs="Arial"/>
        </w:rPr>
        <w:t xml:space="preserve">indiqués </w:t>
      </w:r>
      <w:r w:rsidRPr="000A730C">
        <w:rPr>
          <w:rFonts w:ascii="Arial" w:hAnsi="Arial" w:cs="Arial"/>
        </w:rPr>
        <w:t xml:space="preserve">à l’annexe n°1 </w:t>
      </w:r>
      <w:r w:rsidR="0066642F">
        <w:rPr>
          <w:rFonts w:ascii="Arial" w:hAnsi="Arial" w:cs="Arial"/>
        </w:rPr>
        <w:t>à l’acte d’engagement</w:t>
      </w:r>
      <w:r w:rsidRPr="000A730C">
        <w:rPr>
          <w:rFonts w:ascii="Arial" w:hAnsi="Arial" w:cs="Arial"/>
        </w:rPr>
        <w:t xml:space="preserve"> « Bordereau des prix</w:t>
      </w:r>
      <w:r w:rsidR="0066642F">
        <w:rPr>
          <w:rFonts w:ascii="Arial" w:hAnsi="Arial" w:cs="Arial"/>
        </w:rPr>
        <w:t xml:space="preserve"> unitaires</w:t>
      </w:r>
      <w:r w:rsidRPr="000A730C">
        <w:rPr>
          <w:rFonts w:ascii="Arial" w:hAnsi="Arial" w:cs="Arial"/>
        </w:rPr>
        <w:t> »</w:t>
      </w:r>
      <w:r w:rsidR="00244016" w:rsidRPr="000A730C">
        <w:rPr>
          <w:rFonts w:ascii="Arial" w:hAnsi="Arial" w:cs="Arial"/>
        </w:rPr>
        <w:t xml:space="preserve"> </w:t>
      </w:r>
      <w:r w:rsidR="0066642F">
        <w:rPr>
          <w:rFonts w:ascii="Arial" w:hAnsi="Arial" w:cs="Arial"/>
        </w:rPr>
        <w:t xml:space="preserve">complétée </w:t>
      </w:r>
      <w:r w:rsidR="00244016" w:rsidRPr="000A730C">
        <w:rPr>
          <w:rFonts w:ascii="Arial" w:hAnsi="Arial" w:cs="Arial"/>
        </w:rPr>
        <w:t>par le soumissionnaire</w:t>
      </w:r>
      <w:r w:rsidR="0066642F">
        <w:rPr>
          <w:rFonts w:ascii="Arial" w:hAnsi="Arial" w:cs="Arial"/>
        </w:rPr>
        <w:t xml:space="preserve"> s’agissant des prestations faisant l’objet de bons de commande ou aux prix forfaitaires proposés par le titulaire après demande de l’Université concernant les prestations donnant lieu à la conclusion de marchés subséquents</w:t>
      </w:r>
      <w:r w:rsidR="000D6EA5" w:rsidRPr="000A730C">
        <w:rPr>
          <w:rFonts w:ascii="Arial" w:hAnsi="Arial" w:cs="Arial"/>
        </w:rPr>
        <w:t>.</w:t>
      </w:r>
    </w:p>
    <w:p w14:paraId="1F6835A9" w14:textId="77777777" w:rsidR="000D6EA5" w:rsidRPr="00557299" w:rsidRDefault="000D6EA5" w:rsidP="009B45B9">
      <w:pPr>
        <w:tabs>
          <w:tab w:val="left" w:pos="851"/>
          <w:tab w:val="left" w:pos="6237"/>
        </w:tabs>
        <w:rPr>
          <w:rFonts w:ascii="Arial" w:hAnsi="Arial" w:cs="Arial"/>
          <w:highlight w:val="cyan"/>
        </w:rPr>
      </w:pPr>
    </w:p>
    <w:p w14:paraId="7BDF494A" w14:textId="77777777" w:rsidR="00557299" w:rsidRDefault="00557299" w:rsidP="009B45B9">
      <w:pPr>
        <w:tabs>
          <w:tab w:val="left" w:pos="851"/>
          <w:tab w:val="left" w:pos="6237"/>
        </w:tabs>
        <w:rPr>
          <w:rFonts w:ascii="Arial" w:hAnsi="Arial" w:cs="Arial"/>
        </w:rPr>
      </w:pPr>
    </w:p>
    <w:p w14:paraId="400BA53A" w14:textId="77777777" w:rsidR="000D6EA5" w:rsidRDefault="000D6EA5" w:rsidP="009B45B9">
      <w:pPr>
        <w:tabs>
          <w:tab w:val="left" w:pos="851"/>
          <w:tab w:val="left" w:pos="6237"/>
        </w:tabs>
        <w:rPr>
          <w:rFonts w:ascii="Arial" w:hAnsi="Arial" w:cs="Arial"/>
        </w:rPr>
      </w:pPr>
    </w:p>
    <w:p w14:paraId="19CE79F7"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2129AEA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571F1AA8" w14:textId="77777777" w:rsidR="00036500" w:rsidRDefault="00036500" w:rsidP="009B45B9">
      <w:pPr>
        <w:tabs>
          <w:tab w:val="left" w:pos="851"/>
          <w:tab w:val="left" w:pos="6237"/>
        </w:tabs>
        <w:rPr>
          <w:rFonts w:ascii="Arial" w:hAnsi="Arial" w:cs="Arial"/>
          <w:i/>
          <w:iCs/>
          <w:sz w:val="18"/>
          <w:szCs w:val="18"/>
        </w:rPr>
      </w:pPr>
    </w:p>
    <w:p w14:paraId="5F4E89E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630C5753"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B7EFC24" w14:textId="77777777"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631393">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631393">
        <w:fldChar w:fldCharType="separate"/>
      </w:r>
      <w:r>
        <w:fldChar w:fldCharType="end"/>
      </w:r>
      <w:r w:rsidR="00354C04">
        <w:rPr>
          <w:rFonts w:ascii="Arial" w:hAnsi="Arial" w:cs="Arial"/>
          <w:iCs/>
        </w:rPr>
        <w:t xml:space="preserve"> </w:t>
      </w:r>
      <w:r w:rsidR="00354C04">
        <w:rPr>
          <w:rFonts w:ascii="Arial" w:hAnsi="Arial" w:cs="Arial"/>
        </w:rPr>
        <w:t>solidaire</w:t>
      </w:r>
    </w:p>
    <w:p w14:paraId="019BEDFD" w14:textId="77777777" w:rsidR="00354C04" w:rsidRDefault="00354C04" w:rsidP="009B45B9">
      <w:pPr>
        <w:pStyle w:val="fcase1ertab"/>
        <w:tabs>
          <w:tab w:val="clear" w:pos="426"/>
          <w:tab w:val="left" w:pos="851"/>
        </w:tabs>
        <w:spacing w:before="120"/>
        <w:ind w:left="0" w:firstLine="0"/>
        <w:rPr>
          <w:rFonts w:ascii="Arial" w:hAnsi="Arial" w:cs="Arial"/>
        </w:rPr>
      </w:pPr>
    </w:p>
    <w:p w14:paraId="5605AE9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BF14369"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307D317"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E39DE70"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175AA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3FDD56C"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38C40D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1B3EF4E"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EF06D3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9A7D57"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9C772D0"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7B0342A3" w14:textId="77777777">
        <w:trPr>
          <w:trHeight w:val="1021"/>
        </w:trPr>
        <w:tc>
          <w:tcPr>
            <w:tcW w:w="4503" w:type="dxa"/>
            <w:tcBorders>
              <w:top w:val="single" w:sz="4" w:space="0" w:color="000000"/>
              <w:left w:val="single" w:sz="4" w:space="0" w:color="000000"/>
            </w:tcBorders>
            <w:shd w:val="clear" w:color="auto" w:fill="CCFFFF"/>
          </w:tcPr>
          <w:p w14:paraId="76A18466"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D6131A5"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4BA52B3" w14:textId="77777777" w:rsidR="009B1CD0" w:rsidRDefault="009B1CD0" w:rsidP="006F3DF9">
            <w:pPr>
              <w:tabs>
                <w:tab w:val="left" w:pos="851"/>
              </w:tabs>
              <w:snapToGrid w:val="0"/>
              <w:jc w:val="both"/>
              <w:rPr>
                <w:rFonts w:ascii="Arial" w:hAnsi="Arial" w:cs="Arial"/>
              </w:rPr>
            </w:pPr>
          </w:p>
        </w:tc>
      </w:tr>
      <w:tr w:rsidR="009B1CD0" w14:paraId="7017B5A3" w14:textId="77777777">
        <w:trPr>
          <w:trHeight w:val="1021"/>
        </w:trPr>
        <w:tc>
          <w:tcPr>
            <w:tcW w:w="4503" w:type="dxa"/>
            <w:tcBorders>
              <w:left w:val="single" w:sz="4" w:space="0" w:color="000000"/>
            </w:tcBorders>
            <w:shd w:val="clear" w:color="auto" w:fill="auto"/>
          </w:tcPr>
          <w:p w14:paraId="47206E7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23A797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852807A" w14:textId="77777777" w:rsidR="009B1CD0" w:rsidRDefault="009B1CD0" w:rsidP="006F3DF9">
            <w:pPr>
              <w:tabs>
                <w:tab w:val="left" w:pos="851"/>
              </w:tabs>
              <w:snapToGrid w:val="0"/>
              <w:jc w:val="both"/>
              <w:rPr>
                <w:rFonts w:ascii="Arial" w:hAnsi="Arial" w:cs="Arial"/>
              </w:rPr>
            </w:pPr>
          </w:p>
        </w:tc>
      </w:tr>
      <w:tr w:rsidR="009B1CD0" w14:paraId="6F65C0E3" w14:textId="77777777">
        <w:trPr>
          <w:trHeight w:val="1021"/>
        </w:trPr>
        <w:tc>
          <w:tcPr>
            <w:tcW w:w="4503" w:type="dxa"/>
            <w:tcBorders>
              <w:left w:val="single" w:sz="4" w:space="0" w:color="000000"/>
              <w:bottom w:val="single" w:sz="4" w:space="0" w:color="000000"/>
            </w:tcBorders>
            <w:shd w:val="clear" w:color="auto" w:fill="CCFFFF"/>
          </w:tcPr>
          <w:p w14:paraId="58A02EF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435AFC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A5A2DC" w14:textId="77777777" w:rsidR="009B1CD0" w:rsidRDefault="009B1CD0" w:rsidP="006F3DF9">
            <w:pPr>
              <w:tabs>
                <w:tab w:val="left" w:pos="851"/>
              </w:tabs>
              <w:snapToGrid w:val="0"/>
              <w:jc w:val="both"/>
              <w:rPr>
                <w:rFonts w:ascii="Arial" w:hAnsi="Arial" w:cs="Arial"/>
              </w:rPr>
            </w:pPr>
          </w:p>
        </w:tc>
      </w:tr>
    </w:tbl>
    <w:p w14:paraId="2DA5C50B" w14:textId="77777777" w:rsidR="009B1CD0" w:rsidRDefault="009B1CD0" w:rsidP="006C4338">
      <w:pPr>
        <w:tabs>
          <w:tab w:val="left" w:pos="851"/>
          <w:tab w:val="left" w:pos="6237"/>
        </w:tabs>
      </w:pPr>
    </w:p>
    <w:p w14:paraId="4B850525" w14:textId="77777777" w:rsidR="009B1CD0" w:rsidRDefault="009B1CD0" w:rsidP="006C4338">
      <w:pPr>
        <w:pStyle w:val="fcasegauche"/>
        <w:tabs>
          <w:tab w:val="left" w:pos="851"/>
        </w:tabs>
        <w:spacing w:after="0"/>
        <w:ind w:left="0" w:firstLine="0"/>
        <w:rPr>
          <w:rFonts w:ascii="Arial" w:hAnsi="Arial" w:cs="Arial"/>
          <w:bCs/>
          <w:iCs/>
        </w:rPr>
      </w:pPr>
    </w:p>
    <w:p w14:paraId="76DAC576" w14:textId="77777777" w:rsidR="0066642F" w:rsidRDefault="0066642F">
      <w:pPr>
        <w:suppressAutoHyphens w:val="0"/>
        <w:rPr>
          <w:rFonts w:ascii="Arial" w:hAnsi="Arial" w:cs="Arial"/>
          <w:b/>
          <w:sz w:val="22"/>
          <w:szCs w:val="22"/>
        </w:rPr>
      </w:pPr>
      <w:r>
        <w:rPr>
          <w:rFonts w:ascii="Arial" w:hAnsi="Arial" w:cs="Arial"/>
          <w:b/>
          <w:sz w:val="22"/>
          <w:szCs w:val="22"/>
        </w:rPr>
        <w:br w:type="page"/>
      </w:r>
    </w:p>
    <w:p w14:paraId="49234797" w14:textId="0CCEDC01"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lastRenderedPageBreak/>
        <w:t>B3 - Compte (s) à créditer :</w:t>
      </w:r>
    </w:p>
    <w:p w14:paraId="697E3BF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ACEE02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D79E9D8"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290CEDB8"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008750C"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F7F38F6"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EB8E28D"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5D8030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3AF817A7" w14:textId="77777777" w:rsidR="005F37E8" w:rsidRDefault="005F37E8" w:rsidP="00E47798">
      <w:pPr>
        <w:pStyle w:val="fcasegauche"/>
        <w:tabs>
          <w:tab w:val="left" w:pos="426"/>
          <w:tab w:val="left" w:pos="851"/>
        </w:tabs>
        <w:spacing w:after="0"/>
        <w:ind w:left="0" w:firstLine="0"/>
        <w:jc w:val="left"/>
        <w:rPr>
          <w:rFonts w:ascii="Arial" w:hAnsi="Arial" w:cs="Arial"/>
          <w:b/>
        </w:rPr>
      </w:pPr>
    </w:p>
    <w:p w14:paraId="72CC30D4" w14:textId="77777777" w:rsidR="005F37E8" w:rsidRDefault="005F37E8" w:rsidP="00E47798">
      <w:pPr>
        <w:pStyle w:val="fcasegauche"/>
        <w:tabs>
          <w:tab w:val="left" w:pos="426"/>
          <w:tab w:val="left" w:pos="851"/>
        </w:tabs>
        <w:spacing w:after="0"/>
        <w:ind w:left="0" w:firstLine="0"/>
        <w:jc w:val="left"/>
        <w:rPr>
          <w:rFonts w:ascii="Arial" w:hAnsi="Arial" w:cs="Arial"/>
          <w:b/>
        </w:rPr>
      </w:pPr>
    </w:p>
    <w:p w14:paraId="1E7A385E" w14:textId="77777777" w:rsidR="005F37E8" w:rsidRDefault="005F37E8" w:rsidP="005F37E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Le candidat est-il :</w:t>
      </w:r>
    </w:p>
    <w:p w14:paraId="51D131A8" w14:textId="77777777" w:rsidR="005F37E8" w:rsidRDefault="005F37E8" w:rsidP="005F37E8">
      <w:pPr>
        <w:jc w:val="both"/>
        <w:rPr>
          <w:rFonts w:ascii="Arial" w:hAnsi="Arial" w:cs="Arial"/>
        </w:rPr>
      </w:pPr>
    </w:p>
    <w:p w14:paraId="616AED1F" w14:textId="77777777" w:rsidR="005F37E8" w:rsidRPr="005F37E8" w:rsidRDefault="005F37E8" w:rsidP="005F37E8">
      <w:pPr>
        <w:rPr>
          <w:rFonts w:ascii="Arial" w:hAnsi="Arial" w:cs="Arial"/>
        </w:rPr>
      </w:pPr>
      <w:r w:rsidRPr="005F37E8">
        <w:rPr>
          <w:rFonts w:ascii="Arial" w:hAnsi="Arial" w:cs="Arial"/>
        </w:rPr>
        <w:t>Petite et Moyenne Entreprise (PME)</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631393">
        <w:rPr>
          <w:rFonts w:ascii="Arial" w:hAnsi="Arial" w:cs="Arial"/>
        </w:rPr>
      </w:r>
      <w:r w:rsidR="00631393">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631393">
        <w:rPr>
          <w:rFonts w:ascii="Arial" w:hAnsi="Arial" w:cs="Arial"/>
        </w:rPr>
      </w:r>
      <w:r w:rsidR="00631393">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14:paraId="5E179819" w14:textId="77777777" w:rsidR="005F37E8" w:rsidRPr="005F37E8" w:rsidRDefault="005F37E8" w:rsidP="005F37E8">
      <w:pPr>
        <w:rPr>
          <w:rFonts w:ascii="Arial" w:hAnsi="Arial" w:cs="Arial"/>
        </w:rPr>
      </w:pPr>
    </w:p>
    <w:p w14:paraId="4A32EF1E" w14:textId="77777777" w:rsidR="005F37E8" w:rsidRPr="005F37E8" w:rsidRDefault="005F37E8" w:rsidP="005F37E8">
      <w:pPr>
        <w:rPr>
          <w:rFonts w:ascii="Arial" w:hAnsi="Arial" w:cs="Arial"/>
        </w:rPr>
      </w:pPr>
      <w:r w:rsidRPr="005F37E8">
        <w:rPr>
          <w:rFonts w:ascii="Arial" w:hAnsi="Arial" w:cs="Arial"/>
        </w:rPr>
        <w:t>Entreprise de taille intermédiaire (ETI)</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631393">
        <w:rPr>
          <w:rFonts w:ascii="Arial" w:hAnsi="Arial" w:cs="Arial"/>
        </w:rPr>
      </w:r>
      <w:r w:rsidR="00631393">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631393">
        <w:rPr>
          <w:rFonts w:ascii="Arial" w:hAnsi="Arial" w:cs="Arial"/>
        </w:rPr>
      </w:r>
      <w:r w:rsidR="00631393">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14:paraId="1F0C2B4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0E5841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009F1EC"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003F43FA" w:rsidRPr="009D661E">
          <w:rPr>
            <w:rStyle w:val="Lienhypertexte"/>
            <w:rFonts w:ascii="Arial" w:hAnsi="Arial" w:cs="Arial"/>
            <w:i/>
            <w:sz w:val="18"/>
            <w:szCs w:val="18"/>
          </w:rPr>
          <w:t>article R. 2191-3</w:t>
        </w:r>
      </w:hyperlink>
      <w:r w:rsidR="003F43FA">
        <w:rPr>
          <w:rFonts w:ascii="Arial" w:hAnsi="Arial" w:cs="Arial"/>
          <w:i/>
          <w:sz w:val="18"/>
          <w:szCs w:val="18"/>
        </w:rPr>
        <w:t xml:space="preserve"> </w:t>
      </w:r>
      <w:r w:rsidR="00C044BC">
        <w:rPr>
          <w:rFonts w:ascii="Arial" w:hAnsi="Arial" w:cs="Arial"/>
          <w:i/>
          <w:sz w:val="18"/>
          <w:szCs w:val="18"/>
        </w:rPr>
        <w:t>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4892DD13" w14:textId="77777777" w:rsidR="009B1CD0" w:rsidRDefault="009B1CD0" w:rsidP="00934503">
      <w:pPr>
        <w:tabs>
          <w:tab w:val="left" w:pos="426"/>
          <w:tab w:val="left" w:pos="851"/>
        </w:tabs>
        <w:rPr>
          <w:rFonts w:ascii="Arial" w:hAnsi="Arial" w:cs="Arial"/>
          <w:b/>
        </w:rPr>
      </w:pPr>
    </w:p>
    <w:p w14:paraId="453802EF" w14:textId="1691DBCF"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rsidR="001C6DB9">
        <w:fldChar w:fldCharType="begin">
          <w:ffData>
            <w:name w:val=""/>
            <w:enabled/>
            <w:calcOnExit w:val="0"/>
            <w:checkBox>
              <w:size w:val="20"/>
              <w:default w:val="0"/>
            </w:checkBox>
          </w:ffData>
        </w:fldChar>
      </w:r>
      <w:r w:rsidR="007D7A65">
        <w:instrText xml:space="preserve"> FORMCHECKBOX </w:instrText>
      </w:r>
      <w:r w:rsidR="00631393">
        <w:fldChar w:fldCharType="separate"/>
      </w:r>
      <w:r w:rsidR="001C6DB9">
        <w:fldChar w:fldCharType="end"/>
      </w:r>
      <w:r w:rsidR="0066642F">
        <w:t xml:space="preserve"> </w:t>
      </w:r>
      <w:r>
        <w:t>NON</w:t>
      </w:r>
      <w:r>
        <w:tab/>
      </w:r>
      <w:r w:rsidR="001C6DB9">
        <w:fldChar w:fldCharType="begin">
          <w:ffData>
            <w:name w:val=""/>
            <w:enabled/>
            <w:calcOnExit w:val="0"/>
            <w:checkBox>
              <w:size w:val="20"/>
              <w:default w:val="0"/>
            </w:checkBox>
          </w:ffData>
        </w:fldChar>
      </w:r>
      <w:r w:rsidR="007D7A65">
        <w:instrText xml:space="preserve"> FORMCHECKBOX </w:instrText>
      </w:r>
      <w:r w:rsidR="00631393">
        <w:fldChar w:fldCharType="separate"/>
      </w:r>
      <w:r w:rsidR="001C6DB9">
        <w:fldChar w:fldCharType="end"/>
      </w:r>
      <w:r w:rsidR="0066642F">
        <w:t xml:space="preserve"> </w:t>
      </w:r>
      <w:r>
        <w:t>OUI</w:t>
      </w:r>
    </w:p>
    <w:p w14:paraId="10D56D48" w14:textId="77777777" w:rsidR="009B1CD0" w:rsidRPr="0066642F" w:rsidRDefault="009553B9" w:rsidP="009B45B9">
      <w:pPr>
        <w:tabs>
          <w:tab w:val="left" w:pos="851"/>
        </w:tabs>
        <w:rPr>
          <w:rFonts w:ascii="Arial" w:hAnsi="Arial" w:cs="Arial"/>
          <w:b/>
          <w:spacing w:val="-2"/>
        </w:rPr>
      </w:pPr>
      <w:r w:rsidRPr="0066642F">
        <w:rPr>
          <w:rFonts w:ascii="Arial" w:hAnsi="Arial" w:cs="Arial"/>
          <w:i/>
          <w:spacing w:val="-2"/>
          <w:sz w:val="18"/>
          <w:szCs w:val="18"/>
        </w:rPr>
        <w:t>(Cocher la case correspondante. Si aucune case n’est cochée, il sera considéré que le titulaire renonce au bénéfice de l’avance</w:t>
      </w:r>
      <w:r w:rsidR="009B1CD0" w:rsidRPr="0066642F">
        <w:rPr>
          <w:rFonts w:ascii="Arial" w:hAnsi="Arial" w:cs="Arial"/>
          <w:i/>
          <w:spacing w:val="-2"/>
          <w:sz w:val="18"/>
          <w:szCs w:val="18"/>
        </w:rPr>
        <w:t>)</w:t>
      </w:r>
    </w:p>
    <w:p w14:paraId="66CE308E" w14:textId="77777777" w:rsidR="009B1CD0" w:rsidRDefault="009B1CD0" w:rsidP="009B45B9">
      <w:pPr>
        <w:tabs>
          <w:tab w:val="left" w:pos="426"/>
          <w:tab w:val="left" w:pos="851"/>
        </w:tabs>
        <w:jc w:val="both"/>
        <w:rPr>
          <w:rFonts w:ascii="Arial" w:hAnsi="Arial" w:cs="Arial"/>
          <w:b/>
        </w:rPr>
      </w:pPr>
    </w:p>
    <w:p w14:paraId="0F29A9C8"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w:t>
      </w:r>
      <w:r w:rsidRPr="00F72E51">
        <w:rPr>
          <w:sz w:val="22"/>
          <w:szCs w:val="22"/>
        </w:rPr>
        <w:t>marché ou de l’accord-cadre :</w:t>
      </w:r>
    </w:p>
    <w:p w14:paraId="4C630A3D" w14:textId="77777777" w:rsidR="009B1CD0" w:rsidRDefault="009B1CD0" w:rsidP="009B45B9">
      <w:pPr>
        <w:tabs>
          <w:tab w:val="left" w:pos="576"/>
          <w:tab w:val="left" w:pos="851"/>
        </w:tabs>
        <w:jc w:val="both"/>
        <w:rPr>
          <w:rFonts w:ascii="Arial" w:hAnsi="Arial" w:cs="Arial"/>
        </w:rPr>
      </w:pPr>
    </w:p>
    <w:p w14:paraId="41184E9C" w14:textId="646E1271" w:rsidR="003F43FA" w:rsidRPr="002C2FB9" w:rsidRDefault="009B1CD0" w:rsidP="002C2FB9">
      <w:pPr>
        <w:tabs>
          <w:tab w:val="left" w:pos="576"/>
          <w:tab w:val="left" w:pos="851"/>
        </w:tabs>
        <w:jc w:val="both"/>
        <w:rPr>
          <w:rFonts w:ascii="Arial" w:hAnsi="Arial" w:cs="Arial"/>
        </w:rPr>
      </w:pPr>
      <w:r>
        <w:rPr>
          <w:rFonts w:ascii="Arial" w:hAnsi="Arial" w:cs="Arial"/>
        </w:rPr>
        <w:t xml:space="preserve">La durée d’exécution </w:t>
      </w:r>
      <w:r w:rsidRPr="00F72E51">
        <w:rPr>
          <w:rFonts w:ascii="Arial" w:hAnsi="Arial" w:cs="Arial"/>
        </w:rPr>
        <w:t>de l’accord cadre</w:t>
      </w:r>
      <w:r w:rsidR="00094ED6">
        <w:rPr>
          <w:rFonts w:ascii="Arial" w:hAnsi="Arial" w:cs="Arial"/>
        </w:rPr>
        <w:t xml:space="preserve"> est de 12 mois</w:t>
      </w:r>
      <w:r>
        <w:rPr>
          <w:rFonts w:ascii="Arial" w:hAnsi="Arial" w:cs="Arial"/>
        </w:rPr>
        <w:t xml:space="preserve"> à compt</w:t>
      </w:r>
      <w:r w:rsidR="00F72E51">
        <w:rPr>
          <w:rFonts w:ascii="Arial" w:hAnsi="Arial" w:cs="Arial"/>
        </w:rPr>
        <w:t>er de</w:t>
      </w:r>
      <w:r w:rsidR="003F43FA">
        <w:rPr>
          <w:rFonts w:ascii="Arial" w:hAnsi="Arial" w:cs="Arial"/>
        </w:rPr>
        <w:t> </w:t>
      </w:r>
      <w:r w:rsidR="003F43FA" w:rsidRPr="00094ED6">
        <w:rPr>
          <w:rFonts w:ascii="Arial" w:hAnsi="Arial" w:cs="Arial"/>
        </w:rPr>
        <w:t>la date de notification de l’ordre de service</w:t>
      </w:r>
      <w:r w:rsidR="002C2FB9">
        <w:rPr>
          <w:rFonts w:ascii="Arial" w:hAnsi="Arial" w:cs="Arial"/>
        </w:rPr>
        <w:t>.</w:t>
      </w:r>
    </w:p>
    <w:p w14:paraId="62A0465B" w14:textId="0B68C4D6" w:rsidR="009B1CD0" w:rsidRDefault="009B1CD0" w:rsidP="0066642F">
      <w:pPr>
        <w:tabs>
          <w:tab w:val="left" w:pos="851"/>
        </w:tabs>
        <w:spacing w:before="120"/>
        <w:jc w:val="both"/>
        <w:rPr>
          <w:rFonts w:ascii="Arial" w:hAnsi="Arial" w:cs="Arial"/>
          <w:i/>
          <w:sz w:val="18"/>
          <w:szCs w:val="18"/>
        </w:rPr>
      </w:pPr>
      <w:r>
        <w:rPr>
          <w:rFonts w:ascii="Arial" w:hAnsi="Arial" w:cs="Arial"/>
        </w:rPr>
        <w:t>Le marché ou l’accord cadre est reconductible :</w:t>
      </w:r>
      <w:r>
        <w:tab/>
      </w:r>
      <w:r>
        <w:tab/>
      </w:r>
      <w:r w:rsidR="001C6DB9">
        <w:fldChar w:fldCharType="begin">
          <w:ffData>
            <w:name w:val=""/>
            <w:enabled/>
            <w:calcOnExit w:val="0"/>
            <w:checkBox>
              <w:size w:val="20"/>
              <w:default w:val="0"/>
            </w:checkBox>
          </w:ffData>
        </w:fldChar>
      </w:r>
      <w:r w:rsidR="007D7A65">
        <w:instrText xml:space="preserve"> FORMCHECKBOX </w:instrText>
      </w:r>
      <w:r w:rsidR="00631393">
        <w:fldChar w:fldCharType="separate"/>
      </w:r>
      <w:r w:rsidR="001C6DB9">
        <w:fldChar w:fldCharType="end"/>
      </w:r>
      <w:r w:rsidR="0066642F">
        <w:t xml:space="preserve"> </w:t>
      </w:r>
      <w:r>
        <w:t>NON</w:t>
      </w:r>
      <w:r>
        <w:tab/>
      </w:r>
      <w:r w:rsidR="001C6DB9">
        <w:fldChar w:fldCharType="begin">
          <w:ffData>
            <w:name w:val=""/>
            <w:enabled/>
            <w:calcOnExit w:val="0"/>
            <w:checkBox>
              <w:size w:val="20"/>
              <w:default w:val="1"/>
            </w:checkBox>
          </w:ffData>
        </w:fldChar>
      </w:r>
      <w:r w:rsidR="00F72AFA">
        <w:instrText xml:space="preserve"> FORMCHECKBOX </w:instrText>
      </w:r>
      <w:r w:rsidR="00631393">
        <w:fldChar w:fldCharType="separate"/>
      </w:r>
      <w:r w:rsidR="001C6DB9">
        <w:fldChar w:fldCharType="end"/>
      </w:r>
      <w:r w:rsidR="0066642F">
        <w:t xml:space="preserve"> </w:t>
      </w:r>
      <w:r>
        <w:t>OUI</w:t>
      </w:r>
    </w:p>
    <w:p w14:paraId="39B7EE45" w14:textId="77777777" w:rsidR="009B1CD0" w:rsidRDefault="009B1CD0" w:rsidP="009B45B9">
      <w:pPr>
        <w:tabs>
          <w:tab w:val="left" w:pos="426"/>
          <w:tab w:val="left" w:pos="851"/>
        </w:tabs>
        <w:jc w:val="both"/>
        <w:rPr>
          <w:rFonts w:ascii="Arial" w:hAnsi="Arial" w:cs="Arial"/>
        </w:rPr>
      </w:pPr>
    </w:p>
    <w:p w14:paraId="603CA568"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11A2668B"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094ED6">
        <w:rPr>
          <w:rFonts w:ascii="Arial" w:hAnsi="Arial" w:cs="Arial"/>
        </w:rPr>
        <w:t>3</w:t>
      </w:r>
    </w:p>
    <w:p w14:paraId="1E449B38"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094ED6">
        <w:rPr>
          <w:rFonts w:ascii="Arial" w:hAnsi="Arial" w:cs="Arial"/>
        </w:rPr>
        <w:t>12</w:t>
      </w:r>
      <w:r w:rsidR="00C76C36">
        <w:rPr>
          <w:rFonts w:ascii="Arial" w:hAnsi="Arial" w:cs="Arial"/>
        </w:rPr>
        <w:t xml:space="preserve"> mois</w:t>
      </w:r>
    </w:p>
    <w:p w14:paraId="3531F3FA" w14:textId="77777777" w:rsidR="009B1CD0" w:rsidRDefault="009B1CD0" w:rsidP="009B45B9">
      <w:pPr>
        <w:tabs>
          <w:tab w:val="left" w:pos="851"/>
        </w:tabs>
        <w:jc w:val="both"/>
        <w:rPr>
          <w:rFonts w:ascii="Arial" w:hAnsi="Arial" w:cs="Arial"/>
          <w:bCs/>
        </w:rPr>
      </w:pPr>
    </w:p>
    <w:p w14:paraId="5869885F"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9AF03DF" w14:textId="77777777">
        <w:tc>
          <w:tcPr>
            <w:tcW w:w="10419" w:type="dxa"/>
            <w:shd w:val="clear" w:color="auto" w:fill="66CCFF"/>
          </w:tcPr>
          <w:p w14:paraId="63A19A72"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5A345089" w14:textId="77777777" w:rsidR="009B1CD0" w:rsidRDefault="009B1CD0" w:rsidP="006C4338">
      <w:pPr>
        <w:tabs>
          <w:tab w:val="left" w:pos="851"/>
        </w:tabs>
        <w:jc w:val="both"/>
      </w:pPr>
    </w:p>
    <w:p w14:paraId="24027F66"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0EDE278D"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954FCE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BA0083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568F8F5"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239EF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5C93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902F0F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C76ED0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971025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F736553" w14:textId="77777777" w:rsidR="00332B12" w:rsidRDefault="00332B12" w:rsidP="00B054DA">
            <w:pPr>
              <w:tabs>
                <w:tab w:val="left" w:pos="851"/>
              </w:tabs>
              <w:snapToGrid w:val="0"/>
              <w:jc w:val="both"/>
              <w:rPr>
                <w:rFonts w:ascii="Arial" w:hAnsi="Arial" w:cs="Arial"/>
                <w:b/>
                <w:bCs/>
              </w:rPr>
            </w:pPr>
          </w:p>
        </w:tc>
      </w:tr>
    </w:tbl>
    <w:p w14:paraId="20E28547" w14:textId="77777777" w:rsidR="003F43FA"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2D1FB6F5" w14:textId="4D53FDCA" w:rsidR="003F43FA" w:rsidRDefault="003F43FA">
      <w:pPr>
        <w:suppressAutoHyphens w:val="0"/>
        <w:rPr>
          <w:rFonts w:ascii="Arial" w:hAnsi="Arial" w:cs="Arial"/>
          <w:sz w:val="18"/>
          <w:szCs w:val="18"/>
        </w:rPr>
      </w:pPr>
    </w:p>
    <w:p w14:paraId="34BA9764" w14:textId="77777777" w:rsidR="002904AF" w:rsidRDefault="002904AF" w:rsidP="002904AF">
      <w:pPr>
        <w:tabs>
          <w:tab w:val="left" w:pos="851"/>
        </w:tabs>
        <w:jc w:val="both"/>
        <w:rPr>
          <w:rFonts w:ascii="Arial" w:hAnsi="Arial" w:cs="Arial"/>
        </w:rPr>
      </w:pPr>
    </w:p>
    <w:p w14:paraId="754EAE9E"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668DD4B0" w14:textId="77777777" w:rsidR="00332B12" w:rsidRDefault="00332B12" w:rsidP="006C4338">
      <w:pPr>
        <w:tabs>
          <w:tab w:val="left" w:pos="851"/>
        </w:tabs>
        <w:jc w:val="both"/>
      </w:pPr>
    </w:p>
    <w:p w14:paraId="6A25565A"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w:t>
      </w:r>
      <w:r w:rsidR="00C044BC">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14:paraId="356EA28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05EA541" w14:textId="77777777" w:rsidR="009B1CD0" w:rsidRDefault="009B1CD0" w:rsidP="005846FB">
      <w:pPr>
        <w:tabs>
          <w:tab w:val="left" w:pos="851"/>
        </w:tabs>
        <w:rPr>
          <w:rFonts w:ascii="Arial" w:hAnsi="Arial" w:cs="Arial"/>
        </w:rPr>
      </w:pPr>
    </w:p>
    <w:p w14:paraId="79F6AAFE" w14:textId="77777777" w:rsidR="00036500" w:rsidRDefault="00036500" w:rsidP="005846FB">
      <w:pPr>
        <w:tabs>
          <w:tab w:val="left" w:pos="851"/>
        </w:tabs>
        <w:rPr>
          <w:rFonts w:ascii="Arial" w:hAnsi="Arial" w:cs="Arial"/>
        </w:rPr>
      </w:pPr>
    </w:p>
    <w:p w14:paraId="070AC032" w14:textId="77777777" w:rsidR="00332B12" w:rsidRDefault="00332B12" w:rsidP="0061068C">
      <w:pPr>
        <w:tabs>
          <w:tab w:val="left" w:pos="851"/>
        </w:tabs>
        <w:rPr>
          <w:rFonts w:ascii="Arial" w:hAnsi="Arial" w:cs="Arial"/>
        </w:rPr>
      </w:pPr>
    </w:p>
    <w:p w14:paraId="427C039F" w14:textId="77777777" w:rsidR="00332B12" w:rsidRDefault="00332B12" w:rsidP="00710FD6">
      <w:pPr>
        <w:tabs>
          <w:tab w:val="left" w:pos="851"/>
        </w:tabs>
        <w:rPr>
          <w:rFonts w:ascii="Arial" w:hAnsi="Arial" w:cs="Arial"/>
        </w:rPr>
      </w:pPr>
    </w:p>
    <w:p w14:paraId="2AA3D33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9EAA065"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9184477" w14:textId="77777777" w:rsidR="00354C04" w:rsidRDefault="001C6DB9"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631393">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631393">
        <w:fldChar w:fldCharType="separate"/>
      </w:r>
      <w:r>
        <w:fldChar w:fldCharType="end"/>
      </w:r>
      <w:r w:rsidR="00354C04">
        <w:rPr>
          <w:rFonts w:ascii="Arial" w:hAnsi="Arial" w:cs="Arial"/>
          <w:iCs/>
        </w:rPr>
        <w:t xml:space="preserve"> </w:t>
      </w:r>
      <w:r w:rsidR="00354C04">
        <w:rPr>
          <w:rFonts w:ascii="Arial" w:hAnsi="Arial" w:cs="Arial"/>
        </w:rPr>
        <w:t>solidaire</w:t>
      </w:r>
    </w:p>
    <w:p w14:paraId="63077A25" w14:textId="77777777" w:rsidR="009B1CD0" w:rsidRDefault="009B1CD0" w:rsidP="0083205E">
      <w:pPr>
        <w:tabs>
          <w:tab w:val="left" w:pos="851"/>
        </w:tabs>
        <w:rPr>
          <w:rFonts w:ascii="Arial" w:hAnsi="Arial" w:cs="Arial"/>
        </w:rPr>
      </w:pPr>
    </w:p>
    <w:p w14:paraId="30E5D361" w14:textId="77777777" w:rsidR="001C733C" w:rsidRDefault="001C733C" w:rsidP="00CD46CC">
      <w:pPr>
        <w:tabs>
          <w:tab w:val="left" w:pos="851"/>
        </w:tabs>
        <w:rPr>
          <w:rFonts w:ascii="Arial" w:hAnsi="Arial" w:cs="Arial"/>
        </w:rPr>
      </w:pPr>
    </w:p>
    <w:p w14:paraId="7BEB0654" w14:textId="77777777" w:rsidR="002904AF" w:rsidRDefault="001C6DB9" w:rsidP="001C733C">
      <w:pPr>
        <w:pStyle w:val="fcasegauche"/>
        <w:tabs>
          <w:tab w:val="left" w:pos="426"/>
          <w:tab w:val="left" w:pos="851"/>
        </w:tabs>
        <w:spacing w:after="0"/>
        <w:ind w:left="0" w:firstLine="0"/>
        <w:jc w:val="left"/>
        <w:rPr>
          <w:rFonts w:ascii="Arial" w:hAnsi="Arial" w:cs="Arial"/>
        </w:rPr>
      </w:pPr>
      <w:r>
        <w:lastRenderedPageBreak/>
        <w:fldChar w:fldCharType="begin">
          <w:ffData>
            <w:name w:val=""/>
            <w:enabled/>
            <w:calcOnExit w:val="0"/>
            <w:checkBox>
              <w:size w:val="20"/>
              <w:default w:val="0"/>
            </w:checkBox>
          </w:ffData>
        </w:fldChar>
      </w:r>
      <w:r w:rsidR="0021527A">
        <w:instrText xml:space="preserve"> FORMCHECKBOX </w:instrText>
      </w:r>
      <w:r w:rsidR="00631393">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25EB96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06FB8C0C"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B3863DA" w14:textId="77777777"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631393">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D5B9B92"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E6C04A1" w14:textId="77777777" w:rsidR="002904AF" w:rsidRDefault="002904AF" w:rsidP="001C733C">
      <w:pPr>
        <w:tabs>
          <w:tab w:val="left" w:pos="851"/>
        </w:tabs>
        <w:rPr>
          <w:rFonts w:ascii="Arial" w:hAnsi="Arial" w:cs="Arial"/>
        </w:rPr>
      </w:pPr>
    </w:p>
    <w:p w14:paraId="10FA9777" w14:textId="77777777"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631393">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7891772F"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F9646CC" w14:textId="77777777" w:rsidR="002904AF" w:rsidRDefault="002904AF" w:rsidP="002904AF">
      <w:pPr>
        <w:tabs>
          <w:tab w:val="left" w:pos="851"/>
        </w:tabs>
        <w:rPr>
          <w:rFonts w:ascii="Arial" w:hAnsi="Arial" w:cs="Arial"/>
          <w:iCs/>
        </w:rPr>
      </w:pPr>
    </w:p>
    <w:p w14:paraId="432702B6" w14:textId="77777777"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631393">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4A9FCAAC" w14:textId="77777777" w:rsidR="002904AF" w:rsidRDefault="002904AF" w:rsidP="002904AF">
      <w:pPr>
        <w:tabs>
          <w:tab w:val="left" w:pos="851"/>
        </w:tabs>
        <w:ind w:left="1134" w:hanging="850"/>
        <w:rPr>
          <w:rFonts w:ascii="Arial" w:hAnsi="Arial" w:cs="Arial"/>
          <w:i/>
          <w:sz w:val="18"/>
          <w:szCs w:val="18"/>
        </w:rPr>
      </w:pPr>
    </w:p>
    <w:p w14:paraId="6F2EF80E" w14:textId="77777777" w:rsidR="001C733C" w:rsidRDefault="001C733C" w:rsidP="001C733C">
      <w:pPr>
        <w:tabs>
          <w:tab w:val="left" w:pos="851"/>
        </w:tabs>
        <w:rPr>
          <w:rFonts w:ascii="Arial" w:hAnsi="Arial" w:cs="Arial"/>
          <w:i/>
          <w:sz w:val="18"/>
          <w:szCs w:val="18"/>
        </w:rPr>
      </w:pPr>
    </w:p>
    <w:p w14:paraId="77EF2D8A" w14:textId="77777777"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631393">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DB2FC19"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67E1363" w14:textId="77777777" w:rsidR="00036500" w:rsidRDefault="00036500" w:rsidP="005846FB">
      <w:pPr>
        <w:tabs>
          <w:tab w:val="left" w:pos="851"/>
        </w:tabs>
        <w:rPr>
          <w:rFonts w:ascii="Arial" w:hAnsi="Arial" w:cs="Arial"/>
        </w:rPr>
      </w:pPr>
    </w:p>
    <w:p w14:paraId="6DBAA1AA" w14:textId="77777777"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631393">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14:paraId="2BD8FBC2" w14:textId="77777777" w:rsidR="00AE7831" w:rsidRDefault="00AE7831" w:rsidP="009B45B9">
      <w:pPr>
        <w:tabs>
          <w:tab w:val="left" w:pos="851"/>
        </w:tabs>
        <w:ind w:left="1701" w:hanging="850"/>
        <w:jc w:val="both"/>
      </w:pPr>
    </w:p>
    <w:p w14:paraId="3E3F04D6" w14:textId="77777777"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631393">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12A96AE6" w14:textId="77777777" w:rsidR="00036500" w:rsidRDefault="00036500" w:rsidP="006C4338">
      <w:pPr>
        <w:tabs>
          <w:tab w:val="left" w:pos="851"/>
        </w:tabs>
        <w:rPr>
          <w:rFonts w:ascii="Arial" w:hAnsi="Arial" w:cs="Arial"/>
          <w:iCs/>
        </w:rPr>
      </w:pPr>
    </w:p>
    <w:p w14:paraId="0876B547" w14:textId="77777777"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631393">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4D150F5A"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3BFAD021" w14:textId="77777777" w:rsidR="009B1CD0" w:rsidRDefault="009B1CD0" w:rsidP="006C4338">
      <w:pPr>
        <w:tabs>
          <w:tab w:val="left" w:pos="851"/>
        </w:tabs>
        <w:rPr>
          <w:rFonts w:ascii="Arial" w:hAnsi="Arial" w:cs="Arial"/>
        </w:rPr>
      </w:pPr>
    </w:p>
    <w:p w14:paraId="200F5310" w14:textId="77777777" w:rsidR="00F72AFA" w:rsidRDefault="00F72AFA">
      <w:pPr>
        <w:suppressAutoHyphens w:val="0"/>
        <w:rPr>
          <w:rFonts w:ascii="Arial" w:hAnsi="Arial" w:cs="Arial"/>
        </w:rPr>
      </w:pPr>
    </w:p>
    <w:p w14:paraId="06F254D3"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C976DE1"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9ACC51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412FF05"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7CE249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F143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E828312" w14:textId="77777777" w:rsidTr="00B054DA">
        <w:trPr>
          <w:trHeight w:val="1021"/>
        </w:trPr>
        <w:tc>
          <w:tcPr>
            <w:tcW w:w="4644" w:type="dxa"/>
            <w:tcBorders>
              <w:top w:val="single" w:sz="4" w:space="0" w:color="000000"/>
              <w:left w:val="single" w:sz="4" w:space="0" w:color="000000"/>
            </w:tcBorders>
            <w:shd w:val="clear" w:color="auto" w:fill="CCFFFF"/>
          </w:tcPr>
          <w:p w14:paraId="485F19C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36D5E6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5CB9792" w14:textId="77777777" w:rsidR="00332B12" w:rsidRDefault="00332B12" w:rsidP="00B054DA">
            <w:pPr>
              <w:tabs>
                <w:tab w:val="left" w:pos="851"/>
              </w:tabs>
              <w:snapToGrid w:val="0"/>
              <w:jc w:val="both"/>
              <w:rPr>
                <w:rFonts w:ascii="Arial" w:hAnsi="Arial" w:cs="Arial"/>
                <w:b/>
                <w:bCs/>
              </w:rPr>
            </w:pPr>
          </w:p>
        </w:tc>
      </w:tr>
      <w:tr w:rsidR="00332B12" w14:paraId="782B08D8" w14:textId="77777777" w:rsidTr="00B054DA">
        <w:trPr>
          <w:trHeight w:val="1021"/>
        </w:trPr>
        <w:tc>
          <w:tcPr>
            <w:tcW w:w="4644" w:type="dxa"/>
            <w:tcBorders>
              <w:left w:val="single" w:sz="4" w:space="0" w:color="000000"/>
            </w:tcBorders>
            <w:shd w:val="clear" w:color="auto" w:fill="auto"/>
          </w:tcPr>
          <w:p w14:paraId="2FEB2AD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BD884F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C724E19" w14:textId="77777777" w:rsidR="00332B12" w:rsidRDefault="00332B12" w:rsidP="00B054DA">
            <w:pPr>
              <w:tabs>
                <w:tab w:val="left" w:pos="851"/>
              </w:tabs>
              <w:snapToGrid w:val="0"/>
              <w:jc w:val="both"/>
              <w:rPr>
                <w:rFonts w:ascii="Arial" w:hAnsi="Arial" w:cs="Arial"/>
                <w:b/>
                <w:bCs/>
              </w:rPr>
            </w:pPr>
          </w:p>
        </w:tc>
      </w:tr>
      <w:tr w:rsidR="00332B12" w14:paraId="5BF82122" w14:textId="77777777" w:rsidTr="00B054DA">
        <w:trPr>
          <w:trHeight w:val="1021"/>
        </w:trPr>
        <w:tc>
          <w:tcPr>
            <w:tcW w:w="4644" w:type="dxa"/>
            <w:tcBorders>
              <w:left w:val="single" w:sz="4" w:space="0" w:color="000000"/>
            </w:tcBorders>
            <w:shd w:val="clear" w:color="auto" w:fill="CCFFFF"/>
          </w:tcPr>
          <w:p w14:paraId="25FF38B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B305E4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99DF621" w14:textId="77777777" w:rsidR="00332B12" w:rsidRDefault="00332B12" w:rsidP="00B054DA">
            <w:pPr>
              <w:tabs>
                <w:tab w:val="left" w:pos="851"/>
              </w:tabs>
              <w:snapToGrid w:val="0"/>
              <w:jc w:val="both"/>
              <w:rPr>
                <w:rFonts w:ascii="Arial" w:hAnsi="Arial" w:cs="Arial"/>
                <w:b/>
                <w:bCs/>
              </w:rPr>
            </w:pPr>
          </w:p>
        </w:tc>
      </w:tr>
      <w:tr w:rsidR="00332B12" w14:paraId="126129FA" w14:textId="77777777" w:rsidTr="00B054DA">
        <w:trPr>
          <w:trHeight w:val="1021"/>
        </w:trPr>
        <w:tc>
          <w:tcPr>
            <w:tcW w:w="4644" w:type="dxa"/>
            <w:tcBorders>
              <w:left w:val="single" w:sz="4" w:space="0" w:color="000000"/>
            </w:tcBorders>
            <w:shd w:val="clear" w:color="auto" w:fill="auto"/>
          </w:tcPr>
          <w:p w14:paraId="591C0AB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3D2ED0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DDB5538" w14:textId="77777777" w:rsidR="00332B12" w:rsidRDefault="00332B12" w:rsidP="00B054DA">
            <w:pPr>
              <w:tabs>
                <w:tab w:val="left" w:pos="851"/>
              </w:tabs>
              <w:snapToGrid w:val="0"/>
              <w:jc w:val="both"/>
              <w:rPr>
                <w:rFonts w:ascii="Arial" w:hAnsi="Arial" w:cs="Arial"/>
                <w:b/>
                <w:bCs/>
              </w:rPr>
            </w:pPr>
          </w:p>
        </w:tc>
      </w:tr>
      <w:tr w:rsidR="00332B12" w14:paraId="58502268" w14:textId="77777777" w:rsidTr="00B054DA">
        <w:trPr>
          <w:trHeight w:val="1021"/>
        </w:trPr>
        <w:tc>
          <w:tcPr>
            <w:tcW w:w="4644" w:type="dxa"/>
            <w:tcBorders>
              <w:left w:val="single" w:sz="4" w:space="0" w:color="000000"/>
              <w:bottom w:val="single" w:sz="4" w:space="0" w:color="000000"/>
            </w:tcBorders>
            <w:shd w:val="clear" w:color="auto" w:fill="CCFFFF"/>
          </w:tcPr>
          <w:p w14:paraId="34940D3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ECB2BE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360169B" w14:textId="77777777" w:rsidR="00332B12" w:rsidRDefault="00332B12" w:rsidP="00B054DA">
            <w:pPr>
              <w:tabs>
                <w:tab w:val="left" w:pos="851"/>
              </w:tabs>
              <w:snapToGrid w:val="0"/>
              <w:jc w:val="both"/>
              <w:rPr>
                <w:rFonts w:ascii="Arial" w:hAnsi="Arial" w:cs="Arial"/>
                <w:b/>
                <w:bCs/>
              </w:rPr>
            </w:pPr>
          </w:p>
        </w:tc>
      </w:tr>
    </w:tbl>
    <w:p w14:paraId="1544D16A"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C229CFD" w14:textId="77777777" w:rsidR="009B1CD0" w:rsidRDefault="009B1CD0" w:rsidP="006C4338">
      <w:pPr>
        <w:tabs>
          <w:tab w:val="left" w:pos="851"/>
        </w:tabs>
        <w:rPr>
          <w:rFonts w:ascii="Arial" w:hAnsi="Arial" w:cs="Arial"/>
        </w:rPr>
      </w:pPr>
    </w:p>
    <w:p w14:paraId="26ED4258" w14:textId="77777777" w:rsidR="009B1CD0" w:rsidRDefault="009B1CD0" w:rsidP="006C4338">
      <w:pPr>
        <w:tabs>
          <w:tab w:val="left" w:pos="851"/>
        </w:tabs>
        <w:rPr>
          <w:rFonts w:ascii="Arial" w:hAnsi="Arial" w:cs="Arial"/>
        </w:rPr>
      </w:pPr>
    </w:p>
    <w:p w14:paraId="7716F8CA" w14:textId="2A3C0321" w:rsidR="0066642F" w:rsidRDefault="0066642F">
      <w:pPr>
        <w:suppressAutoHyphens w:val="0"/>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4B88F8C" w14:textId="77777777">
        <w:tc>
          <w:tcPr>
            <w:tcW w:w="10277" w:type="dxa"/>
            <w:shd w:val="clear" w:color="auto" w:fill="66CCFF"/>
          </w:tcPr>
          <w:p w14:paraId="475360E2" w14:textId="77777777" w:rsidR="009B1CD0" w:rsidRDefault="009B1CD0" w:rsidP="005846FB">
            <w:pPr>
              <w:pStyle w:val="Titre4"/>
              <w:tabs>
                <w:tab w:val="left" w:pos="851"/>
              </w:tabs>
            </w:pPr>
            <w:r>
              <w:rPr>
                <w:sz w:val="22"/>
                <w:szCs w:val="22"/>
              </w:rPr>
              <w:lastRenderedPageBreak/>
              <w:t xml:space="preserve">D - Identification </w:t>
            </w:r>
            <w:r w:rsidR="001C40C0">
              <w:rPr>
                <w:sz w:val="22"/>
                <w:szCs w:val="22"/>
              </w:rPr>
              <w:t>et signature de l’acheteur</w:t>
            </w:r>
            <w:r>
              <w:rPr>
                <w:sz w:val="22"/>
                <w:szCs w:val="22"/>
              </w:rPr>
              <w:t>.</w:t>
            </w:r>
          </w:p>
        </w:tc>
      </w:tr>
    </w:tbl>
    <w:p w14:paraId="1767D8B6" w14:textId="77777777" w:rsidR="009B1CD0" w:rsidRDefault="009B1CD0" w:rsidP="006C4338">
      <w:pPr>
        <w:tabs>
          <w:tab w:val="left" w:pos="851"/>
        </w:tabs>
      </w:pPr>
    </w:p>
    <w:p w14:paraId="1ABC649A"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486C1820" w14:textId="77777777"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14:paraId="75E65598" w14:textId="77777777" w:rsidR="00F72AFA" w:rsidRPr="000712AF" w:rsidRDefault="00F72AFA" w:rsidP="00F72AFA">
      <w:pPr>
        <w:jc w:val="center"/>
        <w:rPr>
          <w:rFonts w:ascii="Arial Narrow" w:hAnsi="Arial Narrow"/>
          <w:b/>
          <w:sz w:val="24"/>
          <w:szCs w:val="24"/>
        </w:rPr>
      </w:pPr>
      <w:r w:rsidRPr="000712AF">
        <w:rPr>
          <w:rFonts w:ascii="Arial Narrow" w:hAnsi="Arial Narrow"/>
          <w:b/>
          <w:sz w:val="24"/>
          <w:szCs w:val="24"/>
        </w:rPr>
        <w:t>Université de Lorraine</w:t>
      </w:r>
    </w:p>
    <w:p w14:paraId="206E9D7C" w14:textId="77777777"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34 Cours Léopold</w:t>
      </w:r>
    </w:p>
    <w:p w14:paraId="4E9C5BDD" w14:textId="77777777"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CS 25233</w:t>
      </w:r>
    </w:p>
    <w:p w14:paraId="5F7D0181" w14:textId="77777777" w:rsidR="00F72AFA" w:rsidRPr="000712AF" w:rsidRDefault="00F72AFA" w:rsidP="00F72AFA">
      <w:pPr>
        <w:jc w:val="center"/>
        <w:rPr>
          <w:rFonts w:ascii="Arial Narrow" w:hAnsi="Arial Narrow"/>
          <w:b/>
          <w:sz w:val="24"/>
          <w:szCs w:val="24"/>
        </w:rPr>
      </w:pPr>
      <w:r w:rsidRPr="000712AF">
        <w:rPr>
          <w:rFonts w:ascii="Arial Narrow" w:hAnsi="Arial Narrow" w:cs="Arial"/>
          <w:b/>
          <w:bCs/>
          <w:iCs/>
          <w:sz w:val="24"/>
          <w:szCs w:val="24"/>
        </w:rPr>
        <w:t>54052 NANCY Cedex</w:t>
      </w:r>
    </w:p>
    <w:p w14:paraId="4933E004" w14:textId="77777777" w:rsidR="009B1CD0" w:rsidRDefault="009B1CD0" w:rsidP="005846FB">
      <w:pPr>
        <w:pStyle w:val="En-tte"/>
        <w:tabs>
          <w:tab w:val="clear" w:pos="4536"/>
          <w:tab w:val="clear" w:pos="9072"/>
          <w:tab w:val="left" w:pos="851"/>
        </w:tabs>
        <w:jc w:val="both"/>
        <w:rPr>
          <w:rFonts w:ascii="Arial" w:hAnsi="Arial" w:cs="Arial"/>
        </w:rPr>
      </w:pPr>
    </w:p>
    <w:p w14:paraId="6625E725" w14:textId="77777777" w:rsidR="009B1CD0" w:rsidRDefault="009B1CD0" w:rsidP="005846FB">
      <w:pPr>
        <w:pStyle w:val="En-tte"/>
        <w:tabs>
          <w:tab w:val="clear" w:pos="4536"/>
          <w:tab w:val="clear" w:pos="9072"/>
          <w:tab w:val="left" w:pos="851"/>
        </w:tabs>
        <w:jc w:val="both"/>
        <w:rPr>
          <w:rFonts w:ascii="Arial" w:hAnsi="Arial" w:cs="Arial"/>
        </w:rPr>
      </w:pPr>
    </w:p>
    <w:p w14:paraId="572173A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w:t>
      </w:r>
      <w:r w:rsidR="00F72E51">
        <w:rPr>
          <w:rFonts w:ascii="Arial" w:hAnsi="Arial" w:cs="Arial"/>
        </w:rPr>
        <w:t>prénom, qualité du signataire du marché ou de</w:t>
      </w:r>
      <w:r>
        <w:rPr>
          <w:rFonts w:ascii="Arial" w:hAnsi="Arial" w:cs="Arial"/>
        </w:rPr>
        <w:t xml:space="preserve"> l’accord-cadre :</w:t>
      </w:r>
    </w:p>
    <w:p w14:paraId="395E6EC9" w14:textId="77777777" w:rsidR="009B1CD0" w:rsidRDefault="009B1CD0" w:rsidP="00E47798">
      <w:pPr>
        <w:tabs>
          <w:tab w:val="left" w:pos="851"/>
        </w:tabs>
        <w:jc w:val="both"/>
        <w:rPr>
          <w:rFonts w:ascii="Arial" w:hAnsi="Arial" w:cs="Arial"/>
        </w:rPr>
      </w:pPr>
    </w:p>
    <w:p w14:paraId="3097ECB7" w14:textId="536A51B6" w:rsidR="009B1CD0" w:rsidRDefault="0066642F" w:rsidP="00934503">
      <w:pPr>
        <w:tabs>
          <w:tab w:val="left" w:pos="851"/>
        </w:tabs>
        <w:jc w:val="both"/>
        <w:rPr>
          <w:rFonts w:ascii="Arial" w:hAnsi="Arial" w:cs="Arial"/>
        </w:rPr>
      </w:pPr>
      <w:r>
        <w:rPr>
          <w:rFonts w:ascii="Arial Narrow" w:hAnsi="Arial Narrow" w:cs="Arial"/>
          <w:b/>
          <w:bCs/>
          <w:iCs/>
          <w:sz w:val="24"/>
          <w:szCs w:val="24"/>
        </w:rPr>
        <w:t>Madame Hélène BOULANGER</w:t>
      </w:r>
      <w:r w:rsidR="00F72AFA">
        <w:rPr>
          <w:rFonts w:ascii="Arial Narrow" w:hAnsi="Arial Narrow" w:cs="Arial"/>
          <w:b/>
          <w:bCs/>
          <w:iCs/>
          <w:sz w:val="24"/>
          <w:szCs w:val="24"/>
        </w:rPr>
        <w:t xml:space="preserve">, </w:t>
      </w:r>
      <w:r w:rsidR="00F72AFA" w:rsidRPr="000712AF">
        <w:rPr>
          <w:rFonts w:ascii="Arial Narrow" w:hAnsi="Arial Narrow" w:cs="Arial"/>
          <w:b/>
          <w:bCs/>
          <w:iCs/>
          <w:sz w:val="24"/>
          <w:szCs w:val="24"/>
        </w:rPr>
        <w:t>Président</w:t>
      </w:r>
      <w:r>
        <w:rPr>
          <w:rFonts w:ascii="Arial Narrow" w:hAnsi="Arial Narrow" w:cs="Arial"/>
          <w:b/>
          <w:bCs/>
          <w:iCs/>
          <w:sz w:val="24"/>
          <w:szCs w:val="24"/>
        </w:rPr>
        <w:t>e</w:t>
      </w:r>
      <w:r w:rsidR="00F72AFA" w:rsidRPr="000712AF">
        <w:rPr>
          <w:rFonts w:ascii="Arial Narrow" w:hAnsi="Arial Narrow" w:cs="Arial"/>
          <w:b/>
          <w:bCs/>
          <w:iCs/>
          <w:sz w:val="24"/>
          <w:szCs w:val="24"/>
        </w:rPr>
        <w:t xml:space="preserve"> de l’Université de Lorraine</w:t>
      </w:r>
    </w:p>
    <w:p w14:paraId="4F60E7A5" w14:textId="77777777" w:rsidR="009B1CD0" w:rsidRDefault="009B1CD0" w:rsidP="009B45B9">
      <w:pPr>
        <w:tabs>
          <w:tab w:val="left" w:pos="851"/>
        </w:tabs>
        <w:jc w:val="both"/>
        <w:rPr>
          <w:rFonts w:ascii="Arial" w:hAnsi="Arial" w:cs="Arial"/>
        </w:rPr>
      </w:pPr>
    </w:p>
    <w:p w14:paraId="42F8A82E"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BA6AC0">
        <w:rPr>
          <w:rFonts w:ascii="Arial" w:hAnsi="Arial" w:cs="Arial"/>
        </w:rPr>
        <w:t xml:space="preserve">R2191-59 du Code de la Commande Publique </w:t>
      </w:r>
      <w:r>
        <w:rPr>
          <w:rFonts w:ascii="Arial" w:hAnsi="Arial" w:cs="Arial"/>
        </w:rPr>
        <w:t>(nantissements ou cessions de créances)</w:t>
      </w:r>
      <w:r>
        <w:rPr>
          <w:rFonts w:ascii="Arial" w:hAnsi="Arial" w:cs="Arial"/>
          <w:i/>
          <w:sz w:val="18"/>
          <w:szCs w:val="18"/>
        </w:rPr>
        <w:t> :</w:t>
      </w:r>
    </w:p>
    <w:p w14:paraId="5858CF04" w14:textId="77777777" w:rsidR="001C40C0" w:rsidRDefault="001C40C0" w:rsidP="009B45B9">
      <w:pPr>
        <w:tabs>
          <w:tab w:val="left" w:pos="851"/>
        </w:tabs>
        <w:jc w:val="both"/>
        <w:rPr>
          <w:rFonts w:ascii="Arial" w:hAnsi="Arial" w:cs="Arial"/>
        </w:rPr>
      </w:pPr>
    </w:p>
    <w:p w14:paraId="620AB247" w14:textId="30CD8B89" w:rsidR="00F72AFA" w:rsidRPr="000712AF" w:rsidRDefault="0066642F" w:rsidP="00F72AFA">
      <w:pPr>
        <w:rPr>
          <w:rFonts w:ascii="Arial Narrow" w:hAnsi="Arial Narrow" w:cs="Arial"/>
          <w:b/>
          <w:bCs/>
          <w:iCs/>
          <w:sz w:val="24"/>
          <w:szCs w:val="24"/>
        </w:rPr>
      </w:pPr>
      <w:r>
        <w:rPr>
          <w:rFonts w:ascii="Arial Narrow" w:hAnsi="Arial Narrow" w:cs="Arial"/>
          <w:b/>
          <w:bCs/>
          <w:iCs/>
          <w:sz w:val="24"/>
          <w:szCs w:val="24"/>
        </w:rPr>
        <w:t>Madame la</w:t>
      </w:r>
      <w:r w:rsidR="00F72AFA" w:rsidRPr="000712AF">
        <w:rPr>
          <w:rFonts w:ascii="Arial Narrow" w:hAnsi="Arial Narrow" w:cs="Arial"/>
          <w:b/>
          <w:bCs/>
          <w:iCs/>
          <w:sz w:val="24"/>
          <w:szCs w:val="24"/>
        </w:rPr>
        <w:t xml:space="preserve"> Président</w:t>
      </w:r>
      <w:r>
        <w:rPr>
          <w:rFonts w:ascii="Arial Narrow" w:hAnsi="Arial Narrow" w:cs="Arial"/>
          <w:b/>
          <w:bCs/>
          <w:iCs/>
          <w:sz w:val="24"/>
          <w:szCs w:val="24"/>
        </w:rPr>
        <w:t>e</w:t>
      </w:r>
      <w:r w:rsidR="00F72AFA" w:rsidRPr="000712AF">
        <w:rPr>
          <w:rFonts w:ascii="Arial Narrow" w:hAnsi="Arial Narrow" w:cs="Arial"/>
          <w:b/>
          <w:bCs/>
          <w:iCs/>
          <w:sz w:val="24"/>
          <w:szCs w:val="24"/>
        </w:rPr>
        <w:t xml:space="preserve"> de l’Université de Lorraine</w:t>
      </w:r>
    </w:p>
    <w:p w14:paraId="4F66483A"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34 Cours Léopold</w:t>
      </w:r>
    </w:p>
    <w:p w14:paraId="21EDAB45"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CS 25233</w:t>
      </w:r>
    </w:p>
    <w:p w14:paraId="35D03382" w14:textId="77777777" w:rsidR="00F72AFA" w:rsidRPr="000712AF" w:rsidRDefault="00F72AFA" w:rsidP="00F72AFA">
      <w:pPr>
        <w:rPr>
          <w:rFonts w:ascii="Arial Narrow" w:hAnsi="Arial Narrow"/>
          <w:b/>
          <w:sz w:val="24"/>
          <w:szCs w:val="24"/>
        </w:rPr>
      </w:pPr>
      <w:r w:rsidRPr="000712AF">
        <w:rPr>
          <w:rFonts w:ascii="Arial Narrow" w:hAnsi="Arial Narrow" w:cs="Arial"/>
          <w:b/>
          <w:bCs/>
          <w:iCs/>
          <w:sz w:val="24"/>
          <w:szCs w:val="24"/>
        </w:rPr>
        <w:t>54052 NANCY Cedex</w:t>
      </w:r>
    </w:p>
    <w:p w14:paraId="0F54D9F9" w14:textId="77777777" w:rsidR="009B1CD0" w:rsidRDefault="009B1CD0" w:rsidP="009B45B9">
      <w:pPr>
        <w:tabs>
          <w:tab w:val="left" w:pos="851"/>
        </w:tabs>
        <w:jc w:val="both"/>
        <w:rPr>
          <w:rFonts w:ascii="Arial" w:hAnsi="Arial" w:cs="Arial"/>
        </w:rPr>
      </w:pPr>
    </w:p>
    <w:p w14:paraId="7BE94E48"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406D0A41" w14:textId="77777777" w:rsidR="009B1CD0" w:rsidRDefault="009B1CD0" w:rsidP="009B45B9">
      <w:pPr>
        <w:pStyle w:val="fcase2metab"/>
        <w:rPr>
          <w:rFonts w:ascii="Arial" w:hAnsi="Arial" w:cs="Arial"/>
        </w:rPr>
      </w:pPr>
    </w:p>
    <w:p w14:paraId="322F413F" w14:textId="586EC722" w:rsidR="00C044BC" w:rsidRDefault="00C044BC" w:rsidP="00C044BC">
      <w:pPr>
        <w:rPr>
          <w:rFonts w:ascii="Arial Narrow" w:hAnsi="Arial Narrow"/>
          <w:b/>
          <w:sz w:val="24"/>
          <w:szCs w:val="24"/>
        </w:rPr>
      </w:pPr>
      <w:r>
        <w:rPr>
          <w:rFonts w:ascii="Arial Narrow" w:hAnsi="Arial Narrow"/>
          <w:b/>
          <w:sz w:val="24"/>
          <w:szCs w:val="24"/>
        </w:rPr>
        <w:t xml:space="preserve">Monsieur </w:t>
      </w:r>
      <w:r w:rsidR="0066642F">
        <w:rPr>
          <w:rFonts w:ascii="Arial Narrow" w:hAnsi="Arial Narrow"/>
          <w:b/>
          <w:sz w:val="24"/>
          <w:szCs w:val="24"/>
        </w:rPr>
        <w:t>Gilles FLUCK</w:t>
      </w:r>
    </w:p>
    <w:p w14:paraId="59E6DB5C" w14:textId="2DB15C25" w:rsidR="00C044BC" w:rsidRPr="000712AF" w:rsidRDefault="00C044BC" w:rsidP="00C044BC">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 xml:space="preserve">gent comptable </w:t>
      </w:r>
      <w:r w:rsidR="0066642F">
        <w:rPr>
          <w:rFonts w:ascii="Arial Narrow" w:hAnsi="Arial Narrow"/>
          <w:b/>
          <w:sz w:val="24"/>
          <w:szCs w:val="24"/>
        </w:rPr>
        <w:t xml:space="preserve">par intérim </w:t>
      </w:r>
      <w:r w:rsidRPr="000712AF">
        <w:rPr>
          <w:rFonts w:ascii="Arial Narrow" w:hAnsi="Arial Narrow"/>
          <w:b/>
          <w:sz w:val="24"/>
          <w:szCs w:val="24"/>
        </w:rPr>
        <w:t>de l’Université de Lorraine</w:t>
      </w:r>
    </w:p>
    <w:p w14:paraId="087A5196" w14:textId="77777777" w:rsidR="00C044BC" w:rsidRPr="00FE7EBE" w:rsidRDefault="00C044BC" w:rsidP="00C044BC">
      <w:pPr>
        <w:rPr>
          <w:rFonts w:ascii="Arial Narrow" w:hAnsi="Arial Narrow"/>
          <w:b/>
          <w:sz w:val="24"/>
          <w:szCs w:val="24"/>
        </w:rPr>
      </w:pPr>
      <w:r w:rsidRPr="00FE7EBE">
        <w:rPr>
          <w:rFonts w:ascii="Arial Narrow" w:hAnsi="Arial Narrow"/>
          <w:b/>
          <w:sz w:val="24"/>
          <w:szCs w:val="24"/>
        </w:rPr>
        <w:t>91, Avenue de la Libération – BP 32142</w:t>
      </w:r>
    </w:p>
    <w:p w14:paraId="21AB268D" w14:textId="24DC07D4" w:rsidR="009B1CD0" w:rsidRPr="0066642F" w:rsidRDefault="00C044BC" w:rsidP="0066642F">
      <w:pPr>
        <w:rPr>
          <w:rFonts w:ascii="Arial Narrow" w:hAnsi="Arial Narrow"/>
          <w:b/>
          <w:sz w:val="24"/>
          <w:szCs w:val="24"/>
        </w:rPr>
      </w:pPr>
      <w:r w:rsidRPr="00FE7EBE">
        <w:rPr>
          <w:rFonts w:ascii="Arial Narrow" w:hAnsi="Arial Narrow"/>
          <w:b/>
          <w:sz w:val="24"/>
          <w:szCs w:val="24"/>
        </w:rPr>
        <w:t>54021 NANCY CEDEX</w:t>
      </w:r>
    </w:p>
    <w:sectPr w:rsidR="009B1CD0" w:rsidRPr="0066642F" w:rsidSect="00A2451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2051FC" w14:textId="77777777" w:rsidR="00A406CE" w:rsidRDefault="00A406CE">
      <w:r>
        <w:separator/>
      </w:r>
    </w:p>
  </w:endnote>
  <w:endnote w:type="continuationSeparator" w:id="0">
    <w:p w14:paraId="599FAB1D" w14:textId="77777777" w:rsidR="00A406CE" w:rsidRDefault="00A4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14:paraId="2972FE81" w14:textId="77777777" w:rsidTr="0083205E">
      <w:trPr>
        <w:tblHeader/>
      </w:trPr>
      <w:tc>
        <w:tcPr>
          <w:tcW w:w="2906" w:type="dxa"/>
          <w:shd w:val="clear" w:color="auto" w:fill="66CCFF"/>
        </w:tcPr>
        <w:p w14:paraId="560BCE63" w14:textId="77777777"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DF9A1E8" w14:textId="2A332F81" w:rsidR="00A406CE" w:rsidRDefault="00D55C1F" w:rsidP="00660727">
          <w:pPr>
            <w:jc w:val="center"/>
            <w:rPr>
              <w:rFonts w:ascii="Arial" w:hAnsi="Arial" w:cs="Arial"/>
              <w:b/>
            </w:rPr>
          </w:pPr>
          <w:r w:rsidRPr="00D55C1F">
            <w:rPr>
              <w:rFonts w:ascii="Arial" w:hAnsi="Arial" w:cs="Arial"/>
              <w:b/>
              <w:i/>
            </w:rPr>
            <w:t>25A05</w:t>
          </w:r>
        </w:p>
      </w:tc>
      <w:tc>
        <w:tcPr>
          <w:tcW w:w="896" w:type="dxa"/>
          <w:shd w:val="clear" w:color="auto" w:fill="66CCFF"/>
        </w:tcPr>
        <w:p w14:paraId="0CC4F104" w14:textId="77777777"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14:paraId="7A5ECE9D" w14:textId="77777777"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3F43FA">
            <w:rPr>
              <w:rStyle w:val="Numrodepage"/>
              <w:rFonts w:cs="Arial"/>
              <w:b/>
              <w:noProof/>
            </w:rPr>
            <w:t>5</w:t>
          </w:r>
          <w:r>
            <w:rPr>
              <w:rStyle w:val="Numrodepage"/>
              <w:rFonts w:cs="Arial"/>
              <w:b/>
            </w:rPr>
            <w:fldChar w:fldCharType="end"/>
          </w:r>
        </w:p>
      </w:tc>
      <w:tc>
        <w:tcPr>
          <w:tcW w:w="165" w:type="dxa"/>
          <w:shd w:val="clear" w:color="auto" w:fill="66CCFF"/>
        </w:tcPr>
        <w:p w14:paraId="222944AA" w14:textId="77777777" w:rsidR="00A406CE" w:rsidRDefault="00A406CE">
          <w:pPr>
            <w:jc w:val="center"/>
          </w:pPr>
          <w:r>
            <w:rPr>
              <w:rFonts w:ascii="Arial" w:hAnsi="Arial" w:cs="Arial"/>
              <w:b/>
            </w:rPr>
            <w:t>/</w:t>
          </w:r>
        </w:p>
      </w:tc>
      <w:tc>
        <w:tcPr>
          <w:tcW w:w="544" w:type="dxa"/>
          <w:shd w:val="clear" w:color="auto" w:fill="66CCFF"/>
        </w:tcPr>
        <w:p w14:paraId="243BE954" w14:textId="77777777"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3F43FA">
            <w:rPr>
              <w:rStyle w:val="Numrodepage"/>
              <w:rFonts w:cs="Arial"/>
              <w:b/>
              <w:noProof/>
            </w:rPr>
            <w:t>6</w:t>
          </w:r>
          <w:r>
            <w:rPr>
              <w:rStyle w:val="Numrodepage"/>
              <w:rFonts w:cs="Arial"/>
              <w:b/>
            </w:rPr>
            <w:fldChar w:fldCharType="end"/>
          </w:r>
        </w:p>
      </w:tc>
    </w:tr>
  </w:tbl>
  <w:p w14:paraId="3B9A5D2D" w14:textId="77777777"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6F43C" w14:textId="77777777" w:rsidR="00A406CE" w:rsidRDefault="00A406CE">
      <w:r>
        <w:separator/>
      </w:r>
    </w:p>
  </w:footnote>
  <w:footnote w:type="continuationSeparator" w:id="0">
    <w:p w14:paraId="636B09D2" w14:textId="77777777" w:rsidR="00A406CE" w:rsidRDefault="00A40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7A65"/>
    <w:rsid w:val="00036500"/>
    <w:rsid w:val="00094ED6"/>
    <w:rsid w:val="000A2E05"/>
    <w:rsid w:val="000A730C"/>
    <w:rsid w:val="000D6EA5"/>
    <w:rsid w:val="000E0020"/>
    <w:rsid w:val="00166B56"/>
    <w:rsid w:val="001C0F08"/>
    <w:rsid w:val="001C40C0"/>
    <w:rsid w:val="001C6DB9"/>
    <w:rsid w:val="001C733C"/>
    <w:rsid w:val="001C78A5"/>
    <w:rsid w:val="0021527A"/>
    <w:rsid w:val="0021797C"/>
    <w:rsid w:val="00225A1A"/>
    <w:rsid w:val="00231186"/>
    <w:rsid w:val="00244016"/>
    <w:rsid w:val="002904AF"/>
    <w:rsid w:val="002C2CA3"/>
    <w:rsid w:val="002C2FB9"/>
    <w:rsid w:val="002C4B3E"/>
    <w:rsid w:val="002C79D6"/>
    <w:rsid w:val="002E01A6"/>
    <w:rsid w:val="002E5793"/>
    <w:rsid w:val="00301098"/>
    <w:rsid w:val="003143DD"/>
    <w:rsid w:val="00332B12"/>
    <w:rsid w:val="00354C04"/>
    <w:rsid w:val="00385E76"/>
    <w:rsid w:val="003F43FA"/>
    <w:rsid w:val="00432E4D"/>
    <w:rsid w:val="0043706E"/>
    <w:rsid w:val="0044597F"/>
    <w:rsid w:val="004A7169"/>
    <w:rsid w:val="004C2A2E"/>
    <w:rsid w:val="004E75A6"/>
    <w:rsid w:val="00514DAF"/>
    <w:rsid w:val="00532EC7"/>
    <w:rsid w:val="00541CA3"/>
    <w:rsid w:val="005546A9"/>
    <w:rsid w:val="00557299"/>
    <w:rsid w:val="005722C9"/>
    <w:rsid w:val="005846FB"/>
    <w:rsid w:val="005A4A3B"/>
    <w:rsid w:val="005A4CB5"/>
    <w:rsid w:val="005F37E8"/>
    <w:rsid w:val="0061068C"/>
    <w:rsid w:val="00631393"/>
    <w:rsid w:val="0064560F"/>
    <w:rsid w:val="00660727"/>
    <w:rsid w:val="0066642F"/>
    <w:rsid w:val="006C4338"/>
    <w:rsid w:val="006F3DF9"/>
    <w:rsid w:val="007060E5"/>
    <w:rsid w:val="00710FD6"/>
    <w:rsid w:val="00757151"/>
    <w:rsid w:val="007909E0"/>
    <w:rsid w:val="0079785C"/>
    <w:rsid w:val="007D7A65"/>
    <w:rsid w:val="007F68A6"/>
    <w:rsid w:val="0083205E"/>
    <w:rsid w:val="00844DAA"/>
    <w:rsid w:val="008C4313"/>
    <w:rsid w:val="009010F3"/>
    <w:rsid w:val="00904989"/>
    <w:rsid w:val="00934503"/>
    <w:rsid w:val="009553B9"/>
    <w:rsid w:val="00983FF3"/>
    <w:rsid w:val="009B1CD0"/>
    <w:rsid w:val="009B45B9"/>
    <w:rsid w:val="00A2451A"/>
    <w:rsid w:val="00A406CE"/>
    <w:rsid w:val="00A65B61"/>
    <w:rsid w:val="00AD288F"/>
    <w:rsid w:val="00AE7831"/>
    <w:rsid w:val="00B054DA"/>
    <w:rsid w:val="00B87564"/>
    <w:rsid w:val="00BA44E5"/>
    <w:rsid w:val="00BA6AC0"/>
    <w:rsid w:val="00BE6078"/>
    <w:rsid w:val="00C044BC"/>
    <w:rsid w:val="00C76C36"/>
    <w:rsid w:val="00C91060"/>
    <w:rsid w:val="00C911FE"/>
    <w:rsid w:val="00CD185D"/>
    <w:rsid w:val="00CD46CC"/>
    <w:rsid w:val="00D46BC7"/>
    <w:rsid w:val="00D52FA6"/>
    <w:rsid w:val="00D55C1F"/>
    <w:rsid w:val="00DC6B1E"/>
    <w:rsid w:val="00DF7F1C"/>
    <w:rsid w:val="00E47798"/>
    <w:rsid w:val="00F063C0"/>
    <w:rsid w:val="00F72AFA"/>
    <w:rsid w:val="00F72E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oNotEmbedSmartTags/>
  <w:decimalSymbol w:val=","/>
  <w:listSeparator w:val=";"/>
  <w14:docId w14:val="1D99D7F0"/>
  <w15:docId w15:val="{45FC6FEA-8600-4E23-8D8B-8BC363E4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Notedefin">
    <w:name w:val="endnote text"/>
    <w:basedOn w:val="Normal"/>
    <w:link w:val="NotedefinCar"/>
    <w:uiPriority w:val="99"/>
    <w:semiHidden/>
    <w:unhideWhenUsed/>
    <w:rsid w:val="003F43FA"/>
  </w:style>
  <w:style w:type="character" w:customStyle="1" w:styleId="NotedefinCar">
    <w:name w:val="Note de fin Car"/>
    <w:basedOn w:val="Policepardfaut"/>
    <w:link w:val="Notedefin"/>
    <w:uiPriority w:val="99"/>
    <w:semiHidden/>
    <w:rsid w:val="003F43FA"/>
    <w:rPr>
      <w:rFonts w:ascii="Univers" w:hAnsi="Univers" w:cs="Univers"/>
      <w:lang w:eastAsia="zh-CN"/>
    </w:rPr>
  </w:style>
  <w:style w:type="character" w:styleId="Lienhypertextesuivivisit">
    <w:name w:val="FollowedHyperlink"/>
    <w:basedOn w:val="Policepardfaut"/>
    <w:uiPriority w:val="99"/>
    <w:semiHidden/>
    <w:unhideWhenUsed/>
    <w:rsid w:val="005F37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0149D-C5A1-4788-91AB-8F61FC33B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64</TotalTime>
  <Pages>5</Pages>
  <Words>1202</Words>
  <Characters>6617</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Caroline Mendes</cp:lastModifiedBy>
  <cp:revision>30</cp:revision>
  <cp:lastPrinted>2016-04-08T14:31:00Z</cp:lastPrinted>
  <dcterms:created xsi:type="dcterms:W3CDTF">2016-05-20T10:00:00Z</dcterms:created>
  <dcterms:modified xsi:type="dcterms:W3CDTF">2025-04-01T13:44:00Z</dcterms:modified>
</cp:coreProperties>
</file>