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BA59B6" w14:paraId="7C391153" w14:textId="77777777" w:rsidTr="00006C0A">
        <w:trPr>
          <w:trHeight w:val="1132"/>
        </w:trPr>
        <w:tc>
          <w:tcPr>
            <w:tcW w:w="10434" w:type="dxa"/>
            <w:shd w:val="clear" w:color="auto" w:fill="auto"/>
          </w:tcPr>
          <w:p w14:paraId="36447B40" w14:textId="77777777" w:rsidR="00737569" w:rsidRPr="005C119D" w:rsidRDefault="00737569" w:rsidP="00737569">
            <w:pPr>
              <w:pStyle w:val="Pieddepage"/>
              <w:tabs>
                <w:tab w:val="clear" w:pos="4536"/>
                <w:tab w:val="clear" w:pos="9072"/>
                <w:tab w:val="left" w:pos="851"/>
              </w:tabs>
              <w:jc w:val="center"/>
            </w:pPr>
          </w:p>
        </w:tc>
      </w:tr>
    </w:tbl>
    <w:p w14:paraId="345A9D81" w14:textId="77777777" w:rsidR="00737569" w:rsidRPr="005C119D" w:rsidRDefault="00737569" w:rsidP="00737569">
      <w:pPr>
        <w:tabs>
          <w:tab w:val="left" w:pos="851"/>
        </w:tabs>
        <w:sectPr w:rsidR="00737569" w:rsidRPr="005C119D">
          <w:headerReference w:type="default" r:id="rId8"/>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BA59B6" w14:paraId="450C61EE" w14:textId="77777777">
        <w:tc>
          <w:tcPr>
            <w:tcW w:w="9002" w:type="dxa"/>
            <w:shd w:val="clear" w:color="auto" w:fill="66CCFF"/>
          </w:tcPr>
          <w:p w14:paraId="13593D8D" w14:textId="77777777" w:rsidR="00737569" w:rsidRPr="005C119D" w:rsidRDefault="009651CB" w:rsidP="00737569">
            <w:pPr>
              <w:tabs>
                <w:tab w:val="left" w:pos="851"/>
              </w:tabs>
              <w:spacing w:before="120" w:after="120"/>
              <w:jc w:val="center"/>
              <w:rPr>
                <w:rFonts w:cs="Arial"/>
                <w:b/>
                <w:bCs/>
                <w:caps/>
                <w:sz w:val="28"/>
                <w:szCs w:val="28"/>
              </w:rPr>
            </w:pPr>
            <w:r w:rsidRPr="005C119D">
              <w:rPr>
                <w:rFonts w:cs="Arial"/>
                <w:sz w:val="24"/>
                <w:szCs w:val="24"/>
              </w:rPr>
              <w:t>MARCH</w:t>
            </w:r>
            <w:r w:rsidRPr="005C119D">
              <w:rPr>
                <w:rFonts w:cs="Arial"/>
                <w:caps/>
                <w:sz w:val="24"/>
                <w:szCs w:val="24"/>
              </w:rPr>
              <w:t>é</w:t>
            </w:r>
            <w:r w:rsidRPr="005C119D">
              <w:rPr>
                <w:rFonts w:cs="Arial"/>
                <w:sz w:val="24"/>
                <w:szCs w:val="24"/>
              </w:rPr>
              <w:t>S ET ACCORDS-CADRES</w:t>
            </w:r>
          </w:p>
          <w:p w14:paraId="619AFBF9" w14:textId="77777777" w:rsidR="00737569" w:rsidRPr="005C119D" w:rsidRDefault="009651CB" w:rsidP="00737569">
            <w:pPr>
              <w:tabs>
                <w:tab w:val="left" w:pos="851"/>
              </w:tabs>
              <w:spacing w:before="120" w:after="120"/>
              <w:jc w:val="center"/>
              <w:rPr>
                <w:caps/>
                <w:sz w:val="28"/>
                <w:szCs w:val="28"/>
              </w:rPr>
            </w:pPr>
            <w:r w:rsidRPr="005C119D">
              <w:rPr>
                <w:rFonts w:cs="Arial"/>
                <w:b/>
                <w:bCs/>
                <w:caps/>
                <w:sz w:val="28"/>
                <w:szCs w:val="28"/>
              </w:rPr>
              <w:t>ACTE</w:t>
            </w:r>
            <w:r w:rsidRPr="005C119D">
              <w:rPr>
                <w:rFonts w:cs="Arial"/>
                <w:b/>
                <w:bCs/>
                <w:sz w:val="28"/>
                <w:szCs w:val="28"/>
              </w:rPr>
              <w:t xml:space="preserve"> D’ENGAGEMENT</w:t>
            </w:r>
            <w:r>
              <w:rPr>
                <w:rStyle w:val="Caractresdenotedebasdepage"/>
                <w:b/>
                <w:bCs/>
                <w:sz w:val="28"/>
                <w:szCs w:val="28"/>
              </w:rPr>
              <w:footnoteReference w:id="1"/>
            </w:r>
          </w:p>
        </w:tc>
        <w:tc>
          <w:tcPr>
            <w:tcW w:w="1275" w:type="dxa"/>
            <w:shd w:val="clear" w:color="auto" w:fill="66CCFF"/>
          </w:tcPr>
          <w:p w14:paraId="11C170AD" w14:textId="77777777" w:rsidR="00737569" w:rsidRPr="005C119D" w:rsidRDefault="009651CB" w:rsidP="00737569">
            <w:pPr>
              <w:pStyle w:val="Titre8"/>
              <w:tabs>
                <w:tab w:val="left" w:pos="851"/>
                <w:tab w:val="right" w:pos="9639"/>
              </w:tabs>
              <w:spacing w:before="120" w:after="120"/>
            </w:pPr>
            <w:r w:rsidRPr="005C119D">
              <w:rPr>
                <w:caps/>
                <w:sz w:val="28"/>
                <w:szCs w:val="28"/>
              </w:rPr>
              <w:t>ATTRI1</w:t>
            </w:r>
          </w:p>
        </w:tc>
      </w:tr>
    </w:tbl>
    <w:p w14:paraId="0715D370" w14:textId="77777777" w:rsidR="00737569" w:rsidRPr="005C119D" w:rsidRDefault="00737569" w:rsidP="00737569">
      <w:pPr>
        <w:tabs>
          <w:tab w:val="left" w:pos="851"/>
        </w:tabs>
      </w:pPr>
    </w:p>
    <w:p w14:paraId="6B5D1958" w14:textId="77777777" w:rsidR="00737569" w:rsidRPr="005C119D" w:rsidRDefault="00737569" w:rsidP="00737569">
      <w:pPr>
        <w:tabs>
          <w:tab w:val="left" w:pos="426"/>
          <w:tab w:val="left" w:pos="851"/>
        </w:tabs>
        <w:jc w:val="both"/>
        <w:rPr>
          <w:rFont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A59B6" w14:paraId="0538FB41" w14:textId="77777777">
        <w:tc>
          <w:tcPr>
            <w:tcW w:w="10277" w:type="dxa"/>
            <w:shd w:val="clear" w:color="auto" w:fill="66CCFF"/>
          </w:tcPr>
          <w:p w14:paraId="6DA244DE" w14:textId="77777777" w:rsidR="00737569" w:rsidRPr="005C119D" w:rsidRDefault="009651CB" w:rsidP="00737569">
            <w:pPr>
              <w:tabs>
                <w:tab w:val="left" w:pos="-142"/>
                <w:tab w:val="left" w:pos="851"/>
                <w:tab w:val="left" w:pos="4111"/>
              </w:tabs>
              <w:jc w:val="both"/>
            </w:pPr>
            <w:r w:rsidRPr="005C119D">
              <w:rPr>
                <w:rFonts w:cs="Arial"/>
                <w:b/>
                <w:sz w:val="22"/>
                <w:szCs w:val="22"/>
              </w:rPr>
              <w:t xml:space="preserve">A - Objet </w:t>
            </w:r>
            <w:r w:rsidRPr="005C119D">
              <w:rPr>
                <w:rFonts w:cs="Arial"/>
                <w:b/>
                <w:bCs/>
                <w:sz w:val="22"/>
                <w:szCs w:val="22"/>
              </w:rPr>
              <w:t>de l’acte d’engagement</w:t>
            </w:r>
            <w:r w:rsidRPr="005C119D">
              <w:rPr>
                <w:rFonts w:cs="Arial"/>
                <w:b/>
                <w:sz w:val="22"/>
                <w:szCs w:val="22"/>
              </w:rPr>
              <w:t>.</w:t>
            </w:r>
          </w:p>
        </w:tc>
      </w:tr>
    </w:tbl>
    <w:p w14:paraId="760B90CD" w14:textId="77777777" w:rsidR="00737569" w:rsidRPr="005C119D" w:rsidRDefault="00737569" w:rsidP="00737569">
      <w:pPr>
        <w:tabs>
          <w:tab w:val="left" w:pos="426"/>
          <w:tab w:val="left" w:pos="851"/>
        </w:tabs>
        <w:jc w:val="both"/>
      </w:pPr>
    </w:p>
    <w:p w14:paraId="1F2F42EB" w14:textId="4BDEA378" w:rsidR="00006C0A" w:rsidRPr="00A216F1" w:rsidRDefault="009651CB" w:rsidP="00006C0A">
      <w:pPr>
        <w:spacing w:after="160" w:line="259" w:lineRule="auto"/>
        <w:jc w:val="both"/>
      </w:pPr>
      <w:r w:rsidRPr="005C119D">
        <w:rPr>
          <w:rFonts w:ascii="Wingdings" w:eastAsia="Wingdings" w:hAnsi="Wingdings" w:cs="Wingdings"/>
          <w:b/>
          <w:color w:val="66CCFF"/>
          <w:spacing w:val="-10"/>
        </w:rPr>
        <w:sym w:font="Wingdings" w:char="F06E"/>
      </w:r>
      <w:r w:rsidRPr="005C119D">
        <w:rPr>
          <w:rFonts w:eastAsia="Arial" w:cs="Arial"/>
          <w:spacing w:val="-10"/>
        </w:rPr>
        <w:t xml:space="preserve">  </w:t>
      </w:r>
      <w:r w:rsidRPr="005C119D">
        <w:rPr>
          <w:rFonts w:cs="Arial"/>
        </w:rPr>
        <w:t xml:space="preserve">Objet </w:t>
      </w:r>
      <w:r w:rsidRPr="005C119D">
        <w:rPr>
          <w:rFonts w:cs="Arial"/>
          <w:bCs/>
        </w:rPr>
        <w:t>du marché ou de l’accord-</w:t>
      </w:r>
      <w:r w:rsidR="00006C0A" w:rsidRPr="005C119D">
        <w:rPr>
          <w:rFonts w:cs="Arial"/>
          <w:bCs/>
        </w:rPr>
        <w:t>cadre</w:t>
      </w:r>
      <w:r w:rsidR="00006C0A" w:rsidRPr="005C119D">
        <w:rPr>
          <w:rFonts w:cs="Arial"/>
        </w:rPr>
        <w:t xml:space="preserve"> :</w:t>
      </w:r>
      <w:r w:rsidR="0080137B">
        <w:rPr>
          <w:rFonts w:cs="Arial"/>
          <w:i/>
          <w:sz w:val="18"/>
          <w:szCs w:val="18"/>
        </w:rPr>
        <w:t xml:space="preserve"> </w:t>
      </w:r>
      <w:r w:rsidR="00006C0A" w:rsidRPr="00A216F1">
        <w:t>Réalisation de missions de conseil en analyse financière et organisation de tout établissement, association, structure publique ou privée, en lien avec la santé</w:t>
      </w:r>
      <w:r w:rsidR="00426D8A">
        <w:t>.</w:t>
      </w:r>
    </w:p>
    <w:p w14:paraId="34BEFE69" w14:textId="1EBD7AFE" w:rsidR="00737569" w:rsidRPr="00167908" w:rsidRDefault="00167908" w:rsidP="0080137B">
      <w:pPr>
        <w:tabs>
          <w:tab w:val="left" w:pos="426"/>
          <w:tab w:val="left" w:pos="851"/>
        </w:tabs>
        <w:jc w:val="both"/>
        <w:rPr>
          <w:rFonts w:cs="Arial"/>
          <w:iCs/>
        </w:rPr>
      </w:pPr>
      <w:r w:rsidRPr="00167908">
        <w:rPr>
          <w:rFonts w:cs="Arial"/>
          <w:iCs/>
        </w:rPr>
        <w:t>L'accord-cadre est conclu avec un montant maximum annuel de 10 000 000 € HT, soit 40 000 000 € HT pour 4 ans, tous types de missions confondus.</w:t>
      </w:r>
    </w:p>
    <w:p w14:paraId="0737C492" w14:textId="11596E5A" w:rsidR="0080137B" w:rsidRPr="0080137B" w:rsidRDefault="0080137B" w:rsidP="0080137B">
      <w:pPr>
        <w:widowControl w:val="0"/>
        <w:suppressAutoHyphens w:val="0"/>
        <w:spacing w:after="200" w:line="276" w:lineRule="auto"/>
        <w:jc w:val="both"/>
        <w:rPr>
          <w:bCs/>
          <w:lang w:val="fr-BE" w:eastAsia="fr-FR"/>
        </w:rPr>
      </w:pPr>
    </w:p>
    <w:p w14:paraId="017CD6FB" w14:textId="77777777" w:rsidR="00737569" w:rsidRPr="005C119D" w:rsidRDefault="009651CB" w:rsidP="0080137B">
      <w:pPr>
        <w:widowControl w:val="0"/>
        <w:tabs>
          <w:tab w:val="left" w:pos="426"/>
          <w:tab w:val="left" w:pos="851"/>
        </w:tabs>
        <w:suppressAutoHyphens w:val="0"/>
        <w:spacing w:after="200" w:line="276" w:lineRule="auto"/>
        <w:jc w:val="both"/>
        <w:rPr>
          <w:rFonts w:cs="Arial"/>
          <w:i/>
          <w:sz w:val="18"/>
          <w:szCs w:val="18"/>
        </w:rPr>
      </w:pPr>
      <w:r w:rsidRPr="005C119D">
        <w:rPr>
          <w:rFonts w:ascii="Wingdings" w:eastAsia="Wingdings" w:hAnsi="Wingdings" w:cs="Wingdings"/>
          <w:b/>
          <w:color w:val="66CCFF"/>
          <w:spacing w:val="-10"/>
        </w:rPr>
        <w:sym w:font="Wingdings" w:char="F06E"/>
      </w:r>
      <w:r w:rsidRPr="005C119D">
        <w:rPr>
          <w:rFonts w:eastAsia="Arial" w:cs="Arial"/>
          <w:spacing w:val="-10"/>
        </w:rPr>
        <w:t xml:space="preserve">  </w:t>
      </w:r>
      <w:r w:rsidRPr="005C119D">
        <w:rPr>
          <w:rFonts w:cs="Arial"/>
        </w:rPr>
        <w:t>Cet acte d'engagement correspond :</w:t>
      </w:r>
    </w:p>
    <w:bookmarkStart w:id="3" w:name="_Hlk496879777"/>
    <w:p w14:paraId="72694569" w14:textId="77777777" w:rsidR="00737569" w:rsidRPr="005C119D" w:rsidRDefault="009651CB" w:rsidP="00006C0A">
      <w:pPr>
        <w:tabs>
          <w:tab w:val="left" w:pos="426"/>
          <w:tab w:val="left" w:pos="851"/>
        </w:tabs>
        <w:spacing w:before="120"/>
        <w:ind w:left="709"/>
        <w:jc w:val="both"/>
      </w:pPr>
      <w:r w:rsidRPr="005C119D">
        <w:fldChar w:fldCharType="begin">
          <w:ffData>
            <w:name w:val=""/>
            <w:enabled/>
            <w:calcOnExit w:val="0"/>
            <w:checkBox>
              <w:size w:val="20"/>
              <w:default w:val="0"/>
            </w:checkBox>
          </w:ffData>
        </w:fldChar>
      </w:r>
      <w:r w:rsidRPr="005C119D">
        <w:instrText xml:space="preserve"> FORMCHECKBOX </w:instrText>
      </w:r>
      <w:r w:rsidR="00167908">
        <w:fldChar w:fldCharType="separate"/>
      </w:r>
      <w:r w:rsidRPr="005C119D">
        <w:fldChar w:fldCharType="end"/>
      </w:r>
      <w:r w:rsidRPr="005C119D">
        <w:rPr>
          <w:rFonts w:cs="Arial"/>
        </w:rPr>
        <w:tab/>
      </w:r>
      <w:proofErr w:type="gramStart"/>
      <w:r w:rsidRPr="005C119D">
        <w:t>à</w:t>
      </w:r>
      <w:proofErr w:type="gramEnd"/>
      <w:r w:rsidRPr="005C119D">
        <w:t xml:space="preserve"> l’ensemble du marché ou de l’accord-cadre</w:t>
      </w:r>
    </w:p>
    <w:p w14:paraId="3AD270E8" w14:textId="77777777" w:rsidR="00737569" w:rsidRPr="005C119D" w:rsidRDefault="00737569" w:rsidP="00737569">
      <w:pPr>
        <w:pStyle w:val="fcasegauche"/>
        <w:tabs>
          <w:tab w:val="left" w:pos="851"/>
        </w:tabs>
        <w:spacing w:after="0"/>
        <w:ind w:left="0" w:firstLine="0"/>
        <w:rPr>
          <w:rFonts w:cs="Arial"/>
        </w:rPr>
      </w:pPr>
    </w:p>
    <w:bookmarkEnd w:id="3"/>
    <w:p w14:paraId="364255D7" w14:textId="77777777" w:rsidR="00737569" w:rsidRPr="005C119D" w:rsidRDefault="00737569" w:rsidP="00737569">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BA59B6" w14:paraId="260660F4" w14:textId="77777777">
        <w:tc>
          <w:tcPr>
            <w:tcW w:w="10277" w:type="dxa"/>
            <w:shd w:val="clear" w:color="auto" w:fill="66CCFF"/>
          </w:tcPr>
          <w:p w14:paraId="29E3DF9D" w14:textId="77777777" w:rsidR="00737569" w:rsidRPr="005C119D" w:rsidRDefault="009651CB" w:rsidP="00737569">
            <w:pPr>
              <w:tabs>
                <w:tab w:val="left" w:pos="-142"/>
                <w:tab w:val="left" w:pos="851"/>
                <w:tab w:val="left" w:pos="4111"/>
              </w:tabs>
              <w:jc w:val="both"/>
            </w:pPr>
            <w:r w:rsidRPr="005C119D">
              <w:rPr>
                <w:rFonts w:cs="Arial"/>
                <w:b/>
                <w:sz w:val="22"/>
                <w:szCs w:val="22"/>
              </w:rPr>
              <w:t>B - Engagement du titulaire ou du groupement titulaire.</w:t>
            </w:r>
          </w:p>
        </w:tc>
      </w:tr>
    </w:tbl>
    <w:p w14:paraId="5DC23F17" w14:textId="77777777" w:rsidR="00737569" w:rsidRPr="005C119D" w:rsidRDefault="00737569" w:rsidP="00737569">
      <w:pPr>
        <w:tabs>
          <w:tab w:val="left" w:pos="851"/>
        </w:tabs>
      </w:pPr>
    </w:p>
    <w:p w14:paraId="7FFB3602" w14:textId="77777777" w:rsidR="00737569" w:rsidRPr="005C119D" w:rsidRDefault="009651CB" w:rsidP="00737569">
      <w:pPr>
        <w:pStyle w:val="Titre2"/>
        <w:tabs>
          <w:tab w:val="left" w:pos="851"/>
          <w:tab w:val="left" w:pos="2268"/>
        </w:tabs>
        <w:rPr>
          <w:rFonts w:ascii="Arial" w:hAnsi="Arial" w:cs="Arial"/>
          <w:i/>
          <w:iCs/>
          <w:sz w:val="18"/>
          <w:szCs w:val="18"/>
        </w:rPr>
      </w:pPr>
      <w:r w:rsidRPr="005C119D">
        <w:rPr>
          <w:rFonts w:ascii="Arial" w:hAnsi="Arial" w:cs="Arial"/>
          <w:sz w:val="22"/>
          <w:szCs w:val="22"/>
        </w:rPr>
        <w:t>B1 - Identification et engagement du titulaire ou du groupement titulaire :</w:t>
      </w:r>
    </w:p>
    <w:p w14:paraId="6353F711" w14:textId="77777777" w:rsidR="00737569" w:rsidRPr="005C119D" w:rsidRDefault="009651CB" w:rsidP="00737569">
      <w:pPr>
        <w:pStyle w:val="fcase1ertab"/>
        <w:tabs>
          <w:tab w:val="left" w:pos="851"/>
        </w:tabs>
        <w:rPr>
          <w:rFonts w:cs="Arial"/>
        </w:rPr>
      </w:pPr>
      <w:r w:rsidRPr="005C119D">
        <w:rPr>
          <w:rFonts w:cs="Arial"/>
          <w:i/>
          <w:iCs/>
          <w:sz w:val="18"/>
          <w:szCs w:val="18"/>
        </w:rPr>
        <w:t>(Cocher les cases correspondantes.)</w:t>
      </w:r>
    </w:p>
    <w:p w14:paraId="273A2942" w14:textId="77777777" w:rsidR="00737569" w:rsidRPr="005C119D" w:rsidRDefault="00737569" w:rsidP="00737569">
      <w:pPr>
        <w:tabs>
          <w:tab w:val="left" w:pos="851"/>
        </w:tabs>
        <w:rPr>
          <w:rFonts w:cs="Arial"/>
        </w:rPr>
      </w:pPr>
    </w:p>
    <w:p w14:paraId="7D4D99E5" w14:textId="77777777" w:rsidR="00737569" w:rsidRDefault="009651CB" w:rsidP="00737569">
      <w:pPr>
        <w:tabs>
          <w:tab w:val="left" w:pos="851"/>
        </w:tabs>
        <w:jc w:val="both"/>
        <w:rPr>
          <w:rFonts w:cs="Arial"/>
        </w:rPr>
      </w:pPr>
      <w:r w:rsidRPr="005C119D">
        <w:rPr>
          <w:rFonts w:cs="Arial"/>
        </w:rPr>
        <w:t>Après avoir pris connaissance des pièces constitutives du marché ou de l’accord-cadre suivantes :</w:t>
      </w:r>
    </w:p>
    <w:p w14:paraId="0DAFF4BC" w14:textId="77777777" w:rsidR="00006C0A" w:rsidRDefault="00006C0A" w:rsidP="00737569">
      <w:pPr>
        <w:tabs>
          <w:tab w:val="left" w:pos="851"/>
        </w:tabs>
        <w:jc w:val="both"/>
        <w:rPr>
          <w:rFonts w:cs="Arial"/>
        </w:rPr>
      </w:pPr>
    </w:p>
    <w:p w14:paraId="7DD3167C" w14:textId="77777777" w:rsidR="002417CB" w:rsidRDefault="002417CB" w:rsidP="002417CB">
      <w:r>
        <w:t>-  Le Cahier des Clauses Administratives Particulières (CCAP) et ses annexes</w:t>
      </w:r>
    </w:p>
    <w:p w14:paraId="26128EC1" w14:textId="77777777" w:rsidR="002417CB" w:rsidRDefault="002417CB" w:rsidP="002417CB">
      <w:r w:rsidRPr="00F842BC">
        <w:t xml:space="preserve">- </w:t>
      </w:r>
      <w:r>
        <w:t xml:space="preserve"> </w:t>
      </w:r>
      <w:r w:rsidRPr="00F842BC">
        <w:t>L</w:t>
      </w:r>
      <w:r>
        <w:t>e Cahier des Clauses Techniques Particulières (CCT</w:t>
      </w:r>
      <w:r w:rsidRPr="00F842BC">
        <w:t>P)</w:t>
      </w:r>
    </w:p>
    <w:p w14:paraId="30FB57C2" w14:textId="77777777" w:rsidR="002417CB" w:rsidRDefault="002417CB" w:rsidP="002417CB">
      <w:r w:rsidRPr="00F842BC">
        <w:t xml:space="preserve">- </w:t>
      </w:r>
      <w:r>
        <w:t xml:space="preserve"> </w:t>
      </w:r>
      <w:r w:rsidRPr="00F842BC">
        <w:t>Le Cahier des Clauses Administratives Générales (CCAG) (*)</w:t>
      </w:r>
      <w:r>
        <w:t xml:space="preserve"> </w:t>
      </w:r>
      <w:r w:rsidRPr="00074D75">
        <w:t xml:space="preserve">applicable aux marchés de </w:t>
      </w:r>
      <w:r>
        <w:t>Prestations Intellectuelles (CCAG-PI</w:t>
      </w:r>
      <w:r w:rsidRPr="00074D75">
        <w:t>) approuvé par l’arrêté du 30 mars 2021 en vigueur à la date de notification du présent marché public ;</w:t>
      </w:r>
    </w:p>
    <w:p w14:paraId="2515ECFD" w14:textId="2D2C8C62" w:rsidR="00737569" w:rsidRPr="005C119D" w:rsidRDefault="002417CB" w:rsidP="002417CB">
      <w:pPr>
        <w:rPr>
          <w:rFonts w:cs="Arial"/>
        </w:rPr>
      </w:pPr>
      <w:r>
        <w:t xml:space="preserve">- le Bordereau de prix unitaires </w:t>
      </w:r>
    </w:p>
    <w:p w14:paraId="5C29E8AE" w14:textId="77777777" w:rsidR="00737569" w:rsidRPr="005C119D" w:rsidRDefault="00737569" w:rsidP="00737569">
      <w:pPr>
        <w:tabs>
          <w:tab w:val="left" w:pos="851"/>
        </w:tabs>
        <w:jc w:val="both"/>
        <w:rPr>
          <w:rFonts w:cs="Arial"/>
        </w:rPr>
      </w:pPr>
    </w:p>
    <w:p w14:paraId="4ED05006" w14:textId="77777777" w:rsidR="00737569" w:rsidRPr="005C119D" w:rsidRDefault="009651CB" w:rsidP="00737569">
      <w:pPr>
        <w:tabs>
          <w:tab w:val="left" w:pos="851"/>
        </w:tabs>
        <w:jc w:val="both"/>
        <w:rPr>
          <w:rFonts w:cs="Arial"/>
        </w:rPr>
      </w:pPr>
      <w:r w:rsidRPr="005C119D">
        <w:rPr>
          <w:rFonts w:cs="Arial"/>
          <w:color w:val="000000"/>
        </w:rPr>
        <w:t>(*) Ces documents sont des documents généraux que le titulaire peut se procurer sur le site internet de la Direction des Affaires Juridiques du Ministère chargé de l’économie.</w:t>
      </w:r>
    </w:p>
    <w:p w14:paraId="289AD6D7" w14:textId="77777777" w:rsidR="00737569" w:rsidRPr="005C119D" w:rsidRDefault="00737569" w:rsidP="00737569">
      <w:pPr>
        <w:tabs>
          <w:tab w:val="left" w:pos="851"/>
        </w:tabs>
        <w:jc w:val="both"/>
      </w:pPr>
    </w:p>
    <w:p w14:paraId="5730B5B8" w14:textId="77777777" w:rsidR="00737569" w:rsidRPr="005C119D" w:rsidRDefault="00737569" w:rsidP="00737569">
      <w:pPr>
        <w:tabs>
          <w:tab w:val="left" w:pos="851"/>
        </w:tabs>
        <w:jc w:val="both"/>
        <w:rPr>
          <w:rFonts w:cs="Arial"/>
        </w:rPr>
      </w:pPr>
    </w:p>
    <w:p w14:paraId="02B835DB" w14:textId="77777777" w:rsidR="00737569" w:rsidRPr="005C119D" w:rsidRDefault="009651CB" w:rsidP="00737569">
      <w:pPr>
        <w:tabs>
          <w:tab w:val="left" w:pos="851"/>
        </w:tabs>
        <w:jc w:val="both"/>
        <w:rPr>
          <w:rFonts w:cs="Arial"/>
        </w:rPr>
      </w:pPr>
      <w:proofErr w:type="gramStart"/>
      <w:r w:rsidRPr="005C119D">
        <w:rPr>
          <w:rFonts w:cs="Arial"/>
        </w:rPr>
        <w:t>et</w:t>
      </w:r>
      <w:proofErr w:type="gramEnd"/>
      <w:r w:rsidRPr="005C119D">
        <w:rPr>
          <w:rFonts w:cs="Arial"/>
        </w:rPr>
        <w:t xml:space="preserve"> conformément à leurs clauses,</w:t>
      </w:r>
    </w:p>
    <w:p w14:paraId="6FF6B626" w14:textId="77777777" w:rsidR="00737569" w:rsidRPr="005C119D" w:rsidRDefault="00737569" w:rsidP="00737569">
      <w:pPr>
        <w:tabs>
          <w:tab w:val="left" w:pos="851"/>
        </w:tabs>
        <w:jc w:val="both"/>
        <w:rPr>
          <w:rFonts w:cs="Arial"/>
        </w:rPr>
      </w:pPr>
    </w:p>
    <w:p w14:paraId="66B6B45C" w14:textId="77777777" w:rsidR="00737569" w:rsidRPr="005C119D" w:rsidRDefault="009651CB" w:rsidP="00737569">
      <w:pPr>
        <w:tabs>
          <w:tab w:val="left" w:pos="851"/>
        </w:tabs>
        <w:ind w:left="851"/>
        <w:jc w:val="both"/>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167908">
        <w:fldChar w:fldCharType="separate"/>
      </w:r>
      <w:r w:rsidRPr="005C119D">
        <w:fldChar w:fldCharType="end"/>
      </w:r>
      <w:r w:rsidRPr="005C119D">
        <w:rPr>
          <w:rFonts w:cs="Arial"/>
        </w:rPr>
        <w:t xml:space="preserve"> Le signataire</w:t>
      </w:r>
    </w:p>
    <w:p w14:paraId="0A321533" w14:textId="77777777" w:rsidR="00737569" w:rsidRPr="005C119D" w:rsidRDefault="00737569" w:rsidP="00737569">
      <w:pPr>
        <w:tabs>
          <w:tab w:val="left" w:pos="851"/>
        </w:tabs>
        <w:jc w:val="both"/>
        <w:rPr>
          <w:rFonts w:cs="Arial"/>
        </w:rPr>
      </w:pPr>
    </w:p>
    <w:p w14:paraId="3E640EF5" w14:textId="77777777" w:rsidR="00737569" w:rsidRPr="005C119D" w:rsidRDefault="009651CB" w:rsidP="00737569">
      <w:pPr>
        <w:tabs>
          <w:tab w:val="left" w:pos="851"/>
        </w:tabs>
        <w:spacing w:before="120"/>
        <w:ind w:left="1701"/>
        <w:jc w:val="both"/>
        <w:rPr>
          <w:rFonts w:cs="Arial"/>
          <w:i/>
          <w:sz w:val="18"/>
          <w:szCs w:val="18"/>
        </w:rPr>
      </w:pPr>
      <w:r w:rsidRPr="005C119D">
        <w:fldChar w:fldCharType="begin">
          <w:ffData>
            <w:name w:val=""/>
            <w:enabled/>
            <w:calcOnExit w:val="0"/>
            <w:checkBox>
              <w:size w:val="20"/>
              <w:default w:val="0"/>
            </w:checkBox>
          </w:ffData>
        </w:fldChar>
      </w:r>
      <w:r w:rsidRPr="005C119D">
        <w:instrText xml:space="preserve"> FORMCHECKBOX </w:instrText>
      </w:r>
      <w:r w:rsidR="00167908">
        <w:fldChar w:fldCharType="separate"/>
      </w:r>
      <w:r w:rsidRPr="005C119D">
        <w:fldChar w:fldCharType="end"/>
      </w:r>
      <w:r w:rsidRPr="005C119D">
        <w:rPr>
          <w:rFonts w:cs="Arial"/>
        </w:rPr>
        <w:t xml:space="preserve"> </w:t>
      </w:r>
      <w:proofErr w:type="gramStart"/>
      <w:r w:rsidRPr="005C119D">
        <w:rPr>
          <w:rFonts w:cs="Arial"/>
        </w:rPr>
        <w:t>s’engage</w:t>
      </w:r>
      <w:proofErr w:type="gramEnd"/>
      <w:r w:rsidRPr="005C119D">
        <w:rPr>
          <w:rFonts w:cs="Arial"/>
        </w:rPr>
        <w:t>, sur la base de son offre et pour son propre compte ;</w:t>
      </w:r>
    </w:p>
    <w:p w14:paraId="1F9EA725" w14:textId="77777777" w:rsidR="00737569" w:rsidRPr="005C119D" w:rsidRDefault="009651CB" w:rsidP="00737569">
      <w:pPr>
        <w:pStyle w:val="En-tte"/>
        <w:tabs>
          <w:tab w:val="clear" w:pos="4536"/>
          <w:tab w:val="clear" w:pos="9072"/>
          <w:tab w:val="left" w:pos="851"/>
        </w:tabs>
        <w:jc w:val="both"/>
        <w:rPr>
          <w:rFonts w:cs="Arial"/>
        </w:rPr>
      </w:pPr>
      <w:r w:rsidRPr="005C119D">
        <w:rPr>
          <w:rFonts w:cs="Arial"/>
          <w:i/>
          <w:sz w:val="18"/>
          <w:szCs w:val="18"/>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47EFDA0" w14:textId="77777777" w:rsidR="00737569" w:rsidRPr="005C119D" w:rsidRDefault="00737569" w:rsidP="00737569">
      <w:pPr>
        <w:tabs>
          <w:tab w:val="left" w:pos="851"/>
        </w:tabs>
        <w:jc w:val="both"/>
        <w:rPr>
          <w:rFonts w:cs="Arial"/>
        </w:rPr>
      </w:pPr>
    </w:p>
    <w:p w14:paraId="36D4AC08" w14:textId="77777777" w:rsidR="00737569" w:rsidRPr="005C119D" w:rsidRDefault="00737569" w:rsidP="00737569">
      <w:pPr>
        <w:tabs>
          <w:tab w:val="left" w:pos="851"/>
        </w:tabs>
        <w:jc w:val="both"/>
        <w:rPr>
          <w:rFonts w:cs="Arial"/>
        </w:rPr>
      </w:pPr>
    </w:p>
    <w:p w14:paraId="17D87EA2" w14:textId="77777777" w:rsidR="00737569" w:rsidRPr="005C119D" w:rsidRDefault="00737569" w:rsidP="00737569">
      <w:pPr>
        <w:tabs>
          <w:tab w:val="left" w:pos="851"/>
        </w:tabs>
        <w:jc w:val="both"/>
        <w:rPr>
          <w:rFonts w:cs="Arial"/>
        </w:rPr>
      </w:pPr>
    </w:p>
    <w:p w14:paraId="677ECA84" w14:textId="77777777" w:rsidR="00737569" w:rsidRPr="005C119D" w:rsidRDefault="00737569" w:rsidP="00737569">
      <w:pPr>
        <w:tabs>
          <w:tab w:val="left" w:pos="851"/>
        </w:tabs>
        <w:jc w:val="both"/>
        <w:rPr>
          <w:rFonts w:cs="Arial"/>
        </w:rPr>
      </w:pPr>
    </w:p>
    <w:p w14:paraId="062C169A" w14:textId="77777777" w:rsidR="00737569" w:rsidRPr="005C119D" w:rsidRDefault="009651CB" w:rsidP="00737569">
      <w:pPr>
        <w:tabs>
          <w:tab w:val="left" w:pos="851"/>
        </w:tabs>
        <w:ind w:left="1701"/>
        <w:jc w:val="both"/>
        <w:rPr>
          <w:rFonts w:cs="Arial"/>
          <w:i/>
          <w:sz w:val="18"/>
          <w:szCs w:val="18"/>
        </w:rPr>
      </w:pPr>
      <w:r w:rsidRPr="005C119D">
        <w:fldChar w:fldCharType="begin">
          <w:ffData>
            <w:name w:val=""/>
            <w:enabled/>
            <w:calcOnExit w:val="0"/>
            <w:checkBox>
              <w:size w:val="20"/>
              <w:default w:val="0"/>
            </w:checkBox>
          </w:ffData>
        </w:fldChar>
      </w:r>
      <w:r w:rsidRPr="005C119D">
        <w:instrText xml:space="preserve"> FORMCHECKBOX </w:instrText>
      </w:r>
      <w:r w:rsidR="00167908">
        <w:fldChar w:fldCharType="separate"/>
      </w:r>
      <w:r w:rsidRPr="005C119D">
        <w:fldChar w:fldCharType="end"/>
      </w:r>
      <w:r w:rsidRPr="005C119D">
        <w:rPr>
          <w:rFonts w:cs="Arial"/>
        </w:rPr>
        <w:t xml:space="preserve"> </w:t>
      </w:r>
      <w:proofErr w:type="gramStart"/>
      <w:r w:rsidRPr="005C119D">
        <w:rPr>
          <w:rFonts w:cs="Arial"/>
        </w:rPr>
        <w:t>engage</w:t>
      </w:r>
      <w:proofErr w:type="gramEnd"/>
      <w:r w:rsidRPr="005C119D">
        <w:rPr>
          <w:rFonts w:cs="Arial"/>
        </w:rPr>
        <w:t xml:space="preserve"> la société ……………………… sur la base de son offre ;</w:t>
      </w:r>
    </w:p>
    <w:p w14:paraId="646BD3F5" w14:textId="77777777" w:rsidR="00737569" w:rsidRPr="005C119D" w:rsidRDefault="009651CB" w:rsidP="00737569">
      <w:pPr>
        <w:pStyle w:val="En-tte"/>
        <w:tabs>
          <w:tab w:val="clear" w:pos="4536"/>
          <w:tab w:val="clear" w:pos="9072"/>
          <w:tab w:val="left" w:pos="851"/>
        </w:tabs>
        <w:jc w:val="both"/>
        <w:rPr>
          <w:rFonts w:cs="Arial"/>
        </w:rPr>
      </w:pPr>
      <w:r w:rsidRPr="005C119D">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65D3E0C" w14:textId="77777777" w:rsidR="00737569" w:rsidRPr="005C119D" w:rsidRDefault="00737569" w:rsidP="00737569">
      <w:pPr>
        <w:tabs>
          <w:tab w:val="left" w:pos="851"/>
        </w:tabs>
        <w:jc w:val="both"/>
        <w:rPr>
          <w:rFonts w:cs="Arial"/>
        </w:rPr>
      </w:pPr>
    </w:p>
    <w:p w14:paraId="02222575" w14:textId="77777777" w:rsidR="00737569" w:rsidRPr="005C119D" w:rsidRDefault="00737569" w:rsidP="00737569">
      <w:pPr>
        <w:tabs>
          <w:tab w:val="left" w:pos="851"/>
        </w:tabs>
        <w:jc w:val="both"/>
        <w:rPr>
          <w:rFonts w:cs="Arial"/>
        </w:rPr>
      </w:pPr>
    </w:p>
    <w:p w14:paraId="7303BDD6" w14:textId="77777777" w:rsidR="00737569" w:rsidRPr="005C119D" w:rsidRDefault="009651CB" w:rsidP="00737569">
      <w:pPr>
        <w:pStyle w:val="fcase1ertab"/>
        <w:tabs>
          <w:tab w:val="left" w:pos="851"/>
        </w:tabs>
        <w:spacing w:before="120"/>
        <w:ind w:left="851" w:firstLine="0"/>
        <w:rPr>
          <w:rFonts w:cs="Arial"/>
          <w:i/>
          <w:sz w:val="18"/>
          <w:szCs w:val="18"/>
        </w:rPr>
      </w:pPr>
      <w:r w:rsidRPr="005C119D">
        <w:fldChar w:fldCharType="begin">
          <w:ffData>
            <w:name w:val=""/>
            <w:enabled/>
            <w:calcOnExit w:val="0"/>
            <w:checkBox>
              <w:size w:val="20"/>
              <w:default w:val="0"/>
            </w:checkBox>
          </w:ffData>
        </w:fldChar>
      </w:r>
      <w:r w:rsidRPr="005C119D">
        <w:instrText xml:space="preserve"> FORMCHECKBOX </w:instrText>
      </w:r>
      <w:r w:rsidR="00167908">
        <w:fldChar w:fldCharType="separate"/>
      </w:r>
      <w:r w:rsidRPr="005C119D">
        <w:fldChar w:fldCharType="end"/>
      </w:r>
      <w:r w:rsidRPr="005C119D">
        <w:rPr>
          <w:rFonts w:cs="Arial"/>
        </w:rPr>
        <w:t xml:space="preserve"> L’ensemble des membres du groupement s’engagent, sur la base de l’offre du groupement ;</w:t>
      </w:r>
    </w:p>
    <w:p w14:paraId="7196ADC2" w14:textId="77777777" w:rsidR="00737569" w:rsidRDefault="009651CB" w:rsidP="00737569">
      <w:pPr>
        <w:tabs>
          <w:tab w:val="left" w:pos="851"/>
        </w:tabs>
        <w:jc w:val="both"/>
        <w:rPr>
          <w:rFonts w:cs="Arial"/>
          <w:i/>
          <w:iCs/>
          <w:sz w:val="18"/>
          <w:szCs w:val="18"/>
        </w:rPr>
      </w:pPr>
      <w:r w:rsidRPr="005C119D">
        <w:rPr>
          <w:rFont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5C119D">
        <w:rPr>
          <w:rFonts w:cs="Arial"/>
          <w:i/>
          <w:iCs/>
          <w:sz w:val="18"/>
          <w:szCs w:val="18"/>
        </w:rPr>
        <w:t>]</w:t>
      </w:r>
    </w:p>
    <w:p w14:paraId="3C94D55A" w14:textId="77777777" w:rsidR="00A21AD9" w:rsidRDefault="00A21AD9" w:rsidP="00737569">
      <w:pPr>
        <w:tabs>
          <w:tab w:val="left" w:pos="851"/>
        </w:tabs>
        <w:jc w:val="both"/>
        <w:rPr>
          <w:rFonts w:cs="Arial"/>
          <w:i/>
          <w:iCs/>
          <w:sz w:val="18"/>
          <w:szCs w:val="18"/>
        </w:rPr>
      </w:pPr>
    </w:p>
    <w:p w14:paraId="16B7A9C0" w14:textId="77777777" w:rsidR="00737569" w:rsidRPr="005C119D" w:rsidRDefault="009651CB" w:rsidP="00737569">
      <w:pPr>
        <w:pStyle w:val="fcase1ertab"/>
        <w:tabs>
          <w:tab w:val="left" w:pos="851"/>
        </w:tabs>
        <w:ind w:left="0" w:firstLine="0"/>
        <w:rPr>
          <w:rFonts w:cs="Arial"/>
        </w:rPr>
      </w:pPr>
      <w:proofErr w:type="gramStart"/>
      <w:r w:rsidRPr="005C119D">
        <w:rPr>
          <w:rFonts w:cs="Arial"/>
        </w:rPr>
        <w:t>à</w:t>
      </w:r>
      <w:proofErr w:type="gramEnd"/>
      <w:r w:rsidRPr="005C119D">
        <w:rPr>
          <w:rFonts w:cs="Arial"/>
        </w:rPr>
        <w:t xml:space="preserve"> exécuter les prestations demandées :</w:t>
      </w:r>
    </w:p>
    <w:p w14:paraId="1EF7FA07" w14:textId="77777777" w:rsidR="00737569" w:rsidRPr="005C119D" w:rsidRDefault="009651CB" w:rsidP="00737569">
      <w:pPr>
        <w:pStyle w:val="fcase1ertab"/>
        <w:tabs>
          <w:tab w:val="clear" w:pos="426"/>
          <w:tab w:val="left" w:pos="851"/>
        </w:tabs>
        <w:spacing w:before="120"/>
        <w:ind w:left="0" w:firstLine="851"/>
      </w:pPr>
      <w:r w:rsidRPr="005C119D">
        <w:fldChar w:fldCharType="begin">
          <w:ffData>
            <w:name w:val=""/>
            <w:enabled/>
            <w:calcOnExit w:val="0"/>
            <w:checkBox>
              <w:size w:val="20"/>
              <w:default w:val="0"/>
            </w:checkBox>
          </w:ffData>
        </w:fldChar>
      </w:r>
      <w:r w:rsidRPr="005C119D">
        <w:instrText xml:space="preserve"> FORMCHECKBOX </w:instrText>
      </w:r>
      <w:r w:rsidR="00167908">
        <w:fldChar w:fldCharType="separate"/>
      </w:r>
      <w:r w:rsidRPr="005C119D">
        <w:fldChar w:fldCharType="end"/>
      </w:r>
      <w:r w:rsidRPr="005C119D">
        <w:rPr>
          <w:rFonts w:cs="Arial"/>
        </w:rPr>
        <w:t xml:space="preserve"> </w:t>
      </w:r>
      <w:proofErr w:type="gramStart"/>
      <w:r w:rsidRPr="005C119D">
        <w:rPr>
          <w:rFonts w:cs="Arial"/>
        </w:rPr>
        <w:t>aux</w:t>
      </w:r>
      <w:proofErr w:type="gramEnd"/>
      <w:r w:rsidRPr="005C119D">
        <w:rPr>
          <w:rFonts w:cs="Arial"/>
        </w:rPr>
        <w:t xml:space="preserve"> prix indiqués ci-dessous ;</w:t>
      </w:r>
    </w:p>
    <w:p w14:paraId="2A3F98C4" w14:textId="77777777" w:rsidR="00737569" w:rsidRPr="005C119D" w:rsidRDefault="009651CB" w:rsidP="00737569">
      <w:pPr>
        <w:tabs>
          <w:tab w:val="left" w:pos="426"/>
          <w:tab w:val="left" w:pos="851"/>
        </w:tabs>
        <w:spacing w:before="120"/>
        <w:ind w:left="1701"/>
        <w:jc w:val="both"/>
      </w:pPr>
      <w:r w:rsidRPr="005C119D">
        <w:fldChar w:fldCharType="begin">
          <w:ffData>
            <w:name w:val=""/>
            <w:enabled/>
            <w:calcOnExit w:val="0"/>
            <w:checkBox>
              <w:size w:val="20"/>
              <w:default w:val="0"/>
            </w:checkBox>
          </w:ffData>
        </w:fldChar>
      </w:r>
      <w:r w:rsidRPr="005C119D">
        <w:instrText xml:space="preserve"> FORMCHECKBOX </w:instrText>
      </w:r>
      <w:r w:rsidR="00167908">
        <w:fldChar w:fldCharType="separate"/>
      </w:r>
      <w:r w:rsidRPr="005C119D">
        <w:fldChar w:fldCharType="end"/>
      </w:r>
      <w:r w:rsidRPr="005C119D">
        <w:t xml:space="preserve"> Taux de la TVA : </w:t>
      </w:r>
    </w:p>
    <w:p w14:paraId="64D44FD9" w14:textId="77777777" w:rsidR="00737569" w:rsidRPr="005C119D" w:rsidRDefault="009651CB" w:rsidP="00737569">
      <w:pPr>
        <w:tabs>
          <w:tab w:val="left" w:pos="426"/>
          <w:tab w:val="left" w:pos="851"/>
        </w:tabs>
        <w:spacing w:before="240"/>
        <w:ind w:left="1701"/>
        <w:jc w:val="both"/>
      </w:pPr>
      <w:r w:rsidRPr="005C119D">
        <w:fldChar w:fldCharType="begin">
          <w:ffData>
            <w:name w:val=""/>
            <w:enabled/>
            <w:calcOnExit w:val="0"/>
            <w:checkBox>
              <w:size w:val="20"/>
              <w:default w:val="0"/>
            </w:checkBox>
          </w:ffData>
        </w:fldChar>
      </w:r>
      <w:r w:rsidRPr="005C119D">
        <w:instrText xml:space="preserve"> FORMCHECKBOX </w:instrText>
      </w:r>
      <w:r w:rsidR="00167908">
        <w:fldChar w:fldCharType="separate"/>
      </w:r>
      <w:r w:rsidRPr="005C119D">
        <w:fldChar w:fldCharType="end"/>
      </w:r>
      <w:r w:rsidRPr="005C119D">
        <w:t xml:space="preserve"> Montant hors taxes</w:t>
      </w:r>
      <w:r>
        <w:rPr>
          <w:rStyle w:val="Caractresdenotedebasdepage"/>
        </w:rPr>
        <w:footnoteReference w:id="2"/>
      </w:r>
      <w:r w:rsidRPr="005C119D">
        <w:rPr>
          <w:rStyle w:val="Caractresdenotedebasdepage"/>
        </w:rPr>
        <w:t> </w:t>
      </w:r>
      <w:r w:rsidRPr="005C119D">
        <w:t xml:space="preserve">: </w:t>
      </w:r>
    </w:p>
    <w:p w14:paraId="40081DF6" w14:textId="77777777" w:rsidR="00737569" w:rsidRPr="005C119D" w:rsidRDefault="009651CB" w:rsidP="00737569">
      <w:pPr>
        <w:tabs>
          <w:tab w:val="left" w:pos="426"/>
          <w:tab w:val="left" w:pos="851"/>
        </w:tabs>
        <w:spacing w:before="120"/>
        <w:jc w:val="both"/>
        <w:rPr>
          <w:rFonts w:cs="Arial"/>
        </w:rPr>
      </w:pPr>
      <w:r w:rsidRPr="005C119D">
        <w:t xml:space="preserve">Montant </w:t>
      </w:r>
      <w:r w:rsidRPr="005C119D">
        <w:rPr>
          <w:rFonts w:cs="Arial"/>
        </w:rPr>
        <w:t>hors taxes arrêté en chiffres à : ………………………………………………………...................................</w:t>
      </w:r>
    </w:p>
    <w:p w14:paraId="12722FF3" w14:textId="77777777" w:rsidR="00737569" w:rsidRPr="005C119D" w:rsidRDefault="009651CB" w:rsidP="00737569">
      <w:pPr>
        <w:pStyle w:val="fcase1ertab"/>
        <w:tabs>
          <w:tab w:val="left" w:pos="851"/>
        </w:tabs>
        <w:spacing w:before="120"/>
        <w:ind w:left="0" w:firstLine="0"/>
      </w:pPr>
      <w:r w:rsidRPr="005C119D">
        <w:rPr>
          <w:rFonts w:cs="Arial"/>
        </w:rPr>
        <w:t>Montant hors taxes arrêté en lettres à : ………………………………………………………...................................</w:t>
      </w:r>
    </w:p>
    <w:p w14:paraId="41A63EFD" w14:textId="77777777" w:rsidR="00737569" w:rsidRPr="005C119D" w:rsidRDefault="009651CB" w:rsidP="00737569">
      <w:pPr>
        <w:tabs>
          <w:tab w:val="left" w:pos="426"/>
          <w:tab w:val="left" w:pos="709"/>
          <w:tab w:val="left" w:pos="851"/>
        </w:tabs>
        <w:spacing w:before="240"/>
        <w:ind w:left="1701"/>
        <w:jc w:val="both"/>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167908">
        <w:fldChar w:fldCharType="separate"/>
      </w:r>
      <w:r w:rsidRPr="005C119D">
        <w:fldChar w:fldCharType="end"/>
      </w:r>
      <w:r w:rsidRPr="005C119D">
        <w:t xml:space="preserve"> Montant TTC</w:t>
      </w:r>
      <w:r>
        <w:rPr>
          <w:rStyle w:val="Caractresdenotedebasdepage"/>
        </w:rPr>
        <w:footnoteReference w:customMarkFollows="1" w:id="3"/>
        <w:t>4 </w:t>
      </w:r>
      <w:r w:rsidRPr="005C119D">
        <w:t>:</w:t>
      </w:r>
      <w:r w:rsidRPr="005C119D">
        <w:rPr>
          <w:rFonts w:cs="Tahoma"/>
        </w:rPr>
        <w:t xml:space="preserve"> </w:t>
      </w:r>
    </w:p>
    <w:p w14:paraId="21CB5537" w14:textId="77777777" w:rsidR="00737569" w:rsidRPr="005C119D" w:rsidRDefault="009651CB" w:rsidP="00737569">
      <w:pPr>
        <w:pStyle w:val="fcase1ertab"/>
        <w:tabs>
          <w:tab w:val="left" w:pos="851"/>
        </w:tabs>
        <w:spacing w:before="120"/>
        <w:ind w:left="0" w:firstLine="0"/>
        <w:rPr>
          <w:rFonts w:cs="Arial"/>
        </w:rPr>
      </w:pPr>
      <w:r w:rsidRPr="005C119D">
        <w:rPr>
          <w:rFonts w:cs="Arial"/>
        </w:rPr>
        <w:t>Montant TTC arrêté en chiffres à : ………………………………………………………...................................</w:t>
      </w:r>
    </w:p>
    <w:p w14:paraId="1090E8A3" w14:textId="77777777" w:rsidR="00737569" w:rsidRPr="005C119D" w:rsidRDefault="009651CB" w:rsidP="00737569">
      <w:pPr>
        <w:pStyle w:val="fcase1ertab"/>
        <w:tabs>
          <w:tab w:val="left" w:pos="851"/>
        </w:tabs>
        <w:spacing w:before="120"/>
        <w:ind w:left="0" w:firstLine="0"/>
        <w:rPr>
          <w:rFonts w:cs="Arial"/>
          <w:u w:val="single"/>
        </w:rPr>
      </w:pPr>
      <w:r w:rsidRPr="005C119D">
        <w:rPr>
          <w:rFonts w:cs="Arial"/>
        </w:rPr>
        <w:t>Montant TTC arrêté en lettres à : …………………………………………………………………………………</w:t>
      </w:r>
      <w:proofErr w:type="gramStart"/>
      <w:r w:rsidRPr="005C119D">
        <w:rPr>
          <w:rFonts w:cs="Arial"/>
        </w:rPr>
        <w:t>…….</w:t>
      </w:r>
      <w:proofErr w:type="gramEnd"/>
      <w:r w:rsidRPr="005C119D">
        <w:rPr>
          <w:rFonts w:cs="Arial"/>
        </w:rPr>
        <w:t>.</w:t>
      </w:r>
    </w:p>
    <w:p w14:paraId="22397DE6" w14:textId="77777777" w:rsidR="00737569" w:rsidRPr="005C119D" w:rsidRDefault="009651CB" w:rsidP="00737569">
      <w:pPr>
        <w:pStyle w:val="fcase1ertab"/>
        <w:tabs>
          <w:tab w:val="left" w:pos="851"/>
        </w:tabs>
        <w:spacing w:before="120"/>
        <w:ind w:left="0" w:firstLine="0"/>
      </w:pPr>
      <w:proofErr w:type="gramStart"/>
      <w:r w:rsidRPr="005C119D">
        <w:rPr>
          <w:rFonts w:cs="Arial"/>
          <w:u w:val="single"/>
        </w:rPr>
        <w:t>OU</w:t>
      </w:r>
      <w:proofErr w:type="gramEnd"/>
    </w:p>
    <w:p w14:paraId="129F9B60" w14:textId="021B9702" w:rsidR="00737569" w:rsidRPr="005C119D" w:rsidRDefault="004738E8" w:rsidP="00737569">
      <w:pPr>
        <w:pStyle w:val="fcase1ertab"/>
        <w:tabs>
          <w:tab w:val="clear" w:pos="426"/>
          <w:tab w:val="left" w:pos="851"/>
        </w:tabs>
        <w:spacing w:before="120"/>
        <w:ind w:firstLine="142"/>
        <w:rPr>
          <w:rFonts w:cs="Arial"/>
        </w:rPr>
      </w:pPr>
      <w:r>
        <w:fldChar w:fldCharType="begin">
          <w:ffData>
            <w:name w:val=""/>
            <w:enabled/>
            <w:calcOnExit w:val="0"/>
            <w:checkBox>
              <w:size w:val="20"/>
              <w:default w:val="1"/>
            </w:checkBox>
          </w:ffData>
        </w:fldChar>
      </w:r>
      <w:r>
        <w:instrText xml:space="preserve"> FORMCHECKBOX </w:instrText>
      </w:r>
      <w:r w:rsidR="00167908">
        <w:fldChar w:fldCharType="separate"/>
      </w:r>
      <w:r>
        <w:fldChar w:fldCharType="end"/>
      </w:r>
      <w:r w:rsidR="009651CB" w:rsidRPr="005C119D">
        <w:rPr>
          <w:rFonts w:cs="Arial"/>
        </w:rPr>
        <w:t xml:space="preserve"> </w:t>
      </w:r>
      <w:proofErr w:type="gramStart"/>
      <w:r w:rsidR="009651CB" w:rsidRPr="005C119D">
        <w:rPr>
          <w:rFonts w:cs="Arial"/>
        </w:rPr>
        <w:t>aux</w:t>
      </w:r>
      <w:proofErr w:type="gramEnd"/>
      <w:r w:rsidR="009651CB" w:rsidRPr="005C119D">
        <w:rPr>
          <w:rFonts w:cs="Arial"/>
        </w:rPr>
        <w:t xml:space="preserve"> prix indiqués dans l’annexe financière jointe au présent document.</w:t>
      </w:r>
    </w:p>
    <w:p w14:paraId="10187BE8" w14:textId="77777777" w:rsidR="00737569" w:rsidRPr="005C119D" w:rsidRDefault="00737569" w:rsidP="00737569">
      <w:pPr>
        <w:pStyle w:val="fcasegauche"/>
        <w:tabs>
          <w:tab w:val="left" w:pos="851"/>
        </w:tabs>
        <w:spacing w:after="0"/>
        <w:ind w:left="0" w:firstLine="0"/>
        <w:rPr>
          <w:rFonts w:cs="Arial"/>
        </w:rPr>
      </w:pPr>
    </w:p>
    <w:p w14:paraId="16563871" w14:textId="77777777" w:rsidR="00737569" w:rsidRDefault="00737569" w:rsidP="00737569">
      <w:pPr>
        <w:pStyle w:val="fcasegauche"/>
        <w:tabs>
          <w:tab w:val="left" w:pos="851"/>
        </w:tabs>
        <w:spacing w:after="0"/>
        <w:rPr>
          <w:b/>
          <w:lang w:val="en-US"/>
        </w:rPr>
      </w:pPr>
    </w:p>
    <w:p w14:paraId="021E854F" w14:textId="77777777" w:rsidR="00006C0A" w:rsidRDefault="00006C0A" w:rsidP="00737569">
      <w:pPr>
        <w:pStyle w:val="fcasegauche"/>
        <w:tabs>
          <w:tab w:val="left" w:pos="851"/>
        </w:tabs>
        <w:spacing w:after="0"/>
        <w:rPr>
          <w:b/>
          <w:lang w:val="en-US"/>
        </w:rPr>
      </w:pPr>
    </w:p>
    <w:p w14:paraId="0482F062" w14:textId="77777777" w:rsidR="00006C0A" w:rsidRDefault="00006C0A" w:rsidP="00737569">
      <w:pPr>
        <w:pStyle w:val="fcasegauche"/>
        <w:tabs>
          <w:tab w:val="left" w:pos="851"/>
        </w:tabs>
        <w:spacing w:after="0"/>
        <w:rPr>
          <w:b/>
          <w:lang w:val="en-US"/>
        </w:rPr>
      </w:pPr>
    </w:p>
    <w:p w14:paraId="4BEF69B6" w14:textId="77777777" w:rsidR="00006C0A" w:rsidRPr="005409D0" w:rsidRDefault="00006C0A" w:rsidP="00737569">
      <w:pPr>
        <w:pStyle w:val="fcasegauche"/>
        <w:tabs>
          <w:tab w:val="left" w:pos="851"/>
        </w:tabs>
        <w:spacing w:after="0"/>
        <w:rPr>
          <w:b/>
          <w:lang w:val="en-US"/>
        </w:rPr>
      </w:pPr>
    </w:p>
    <w:p w14:paraId="452A9CA5" w14:textId="77777777" w:rsidR="00737569" w:rsidRPr="005C119D" w:rsidRDefault="009651CB" w:rsidP="00737569">
      <w:pPr>
        <w:tabs>
          <w:tab w:val="left" w:pos="851"/>
          <w:tab w:val="left" w:pos="6237"/>
        </w:tabs>
        <w:rPr>
          <w:rFonts w:cs="Arial"/>
          <w:b/>
          <w:iCs/>
          <w:sz w:val="22"/>
          <w:szCs w:val="22"/>
        </w:rPr>
      </w:pPr>
      <w:r w:rsidRPr="005C119D">
        <w:rPr>
          <w:rFonts w:cs="Arial"/>
          <w:b/>
          <w:sz w:val="22"/>
          <w:szCs w:val="22"/>
        </w:rPr>
        <w:t>B2 – Nature du groupement et, en cas de groupement conjoint, répartition des prestations</w:t>
      </w:r>
      <w:r w:rsidRPr="005C119D">
        <w:rPr>
          <w:rFonts w:cs="Arial"/>
          <w:b/>
          <w:iCs/>
          <w:sz w:val="22"/>
          <w:szCs w:val="22"/>
        </w:rPr>
        <w:t> :</w:t>
      </w:r>
    </w:p>
    <w:p w14:paraId="0EC84A80" w14:textId="77777777" w:rsidR="00737569" w:rsidRPr="005C119D" w:rsidRDefault="009651CB" w:rsidP="00737569">
      <w:pPr>
        <w:pStyle w:val="fcase1ertab"/>
        <w:tabs>
          <w:tab w:val="left" w:pos="851"/>
        </w:tabs>
        <w:rPr>
          <w:rFonts w:cs="Arial"/>
        </w:rPr>
      </w:pPr>
      <w:r w:rsidRPr="005C119D">
        <w:rPr>
          <w:rFonts w:cs="Arial"/>
          <w:i/>
          <w:iCs/>
          <w:sz w:val="18"/>
          <w:szCs w:val="18"/>
        </w:rPr>
        <w:t>(</w:t>
      </w:r>
      <w:proofErr w:type="gramStart"/>
      <w:r w:rsidRPr="005C119D">
        <w:rPr>
          <w:rFonts w:cs="Arial"/>
          <w:i/>
          <w:iCs/>
          <w:sz w:val="18"/>
          <w:szCs w:val="18"/>
        </w:rPr>
        <w:t>en</w:t>
      </w:r>
      <w:proofErr w:type="gramEnd"/>
      <w:r w:rsidRPr="005C119D">
        <w:rPr>
          <w:rFonts w:cs="Arial"/>
          <w:i/>
          <w:iCs/>
          <w:sz w:val="18"/>
          <w:szCs w:val="18"/>
        </w:rPr>
        <w:t xml:space="preserve"> cas de groupement d’opérateurs économiques.)</w:t>
      </w:r>
    </w:p>
    <w:p w14:paraId="34DEBAD6" w14:textId="77777777" w:rsidR="00737569" w:rsidRPr="005C119D" w:rsidRDefault="00737569" w:rsidP="00737569">
      <w:pPr>
        <w:tabs>
          <w:tab w:val="left" w:pos="851"/>
          <w:tab w:val="left" w:pos="6237"/>
        </w:tabs>
        <w:rPr>
          <w:rFonts w:cs="Arial"/>
          <w:i/>
          <w:iCs/>
          <w:sz w:val="18"/>
          <w:szCs w:val="18"/>
        </w:rPr>
      </w:pPr>
    </w:p>
    <w:p w14:paraId="5FB26F45" w14:textId="77777777" w:rsidR="00737569" w:rsidRPr="005C119D" w:rsidRDefault="009651CB" w:rsidP="00737569">
      <w:pPr>
        <w:pStyle w:val="fcase1ertab"/>
        <w:tabs>
          <w:tab w:val="left" w:pos="851"/>
        </w:tabs>
        <w:ind w:left="0" w:firstLine="0"/>
        <w:rPr>
          <w:rFonts w:cs="Arial"/>
        </w:rPr>
      </w:pPr>
      <w:r w:rsidRPr="005C119D">
        <w:rPr>
          <w:rFonts w:cs="Arial"/>
        </w:rPr>
        <w:t>Pour l’exécution du marché ou de l’accord-cadre, le groupement d’opérateurs économiques est :</w:t>
      </w:r>
    </w:p>
    <w:p w14:paraId="5B638780" w14:textId="77777777" w:rsidR="00737569" w:rsidRDefault="009651CB" w:rsidP="00737569">
      <w:pPr>
        <w:pStyle w:val="fcase1ertab"/>
        <w:tabs>
          <w:tab w:val="left" w:pos="851"/>
        </w:tabs>
        <w:rPr>
          <w:rFonts w:cs="Arial"/>
          <w:i/>
          <w:iCs/>
          <w:sz w:val="18"/>
          <w:szCs w:val="18"/>
        </w:rPr>
      </w:pPr>
      <w:r w:rsidRPr="005C119D">
        <w:rPr>
          <w:rFonts w:cs="Arial"/>
          <w:i/>
          <w:iCs/>
          <w:sz w:val="18"/>
          <w:szCs w:val="18"/>
        </w:rPr>
        <w:t>(Cocher la case correspondante.)</w:t>
      </w:r>
    </w:p>
    <w:p w14:paraId="078968B5" w14:textId="77777777" w:rsidR="00006C0A" w:rsidRDefault="00006C0A" w:rsidP="00737569">
      <w:pPr>
        <w:pStyle w:val="fcase1ertab"/>
        <w:tabs>
          <w:tab w:val="left" w:pos="851"/>
        </w:tabs>
        <w:rPr>
          <w:rFonts w:cs="Arial"/>
          <w:i/>
          <w:iCs/>
          <w:sz w:val="18"/>
          <w:szCs w:val="18"/>
        </w:rPr>
      </w:pPr>
    </w:p>
    <w:p w14:paraId="583EE472" w14:textId="77777777" w:rsidR="00006C0A" w:rsidRPr="005C119D" w:rsidRDefault="00006C0A" w:rsidP="00737569">
      <w:pPr>
        <w:pStyle w:val="fcase1ertab"/>
        <w:tabs>
          <w:tab w:val="left" w:pos="851"/>
        </w:tabs>
        <w:rPr>
          <w:rFonts w:cs="Arial"/>
        </w:rPr>
      </w:pPr>
    </w:p>
    <w:p w14:paraId="145226C0" w14:textId="180DFBFF" w:rsidR="00737569" w:rsidRPr="005C119D" w:rsidRDefault="009651CB" w:rsidP="00737569">
      <w:pPr>
        <w:pStyle w:val="fcase1ertab"/>
        <w:tabs>
          <w:tab w:val="clear" w:pos="426"/>
          <w:tab w:val="left" w:pos="851"/>
        </w:tabs>
        <w:spacing w:before="120"/>
        <w:ind w:left="0" w:firstLine="851"/>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167908">
        <w:fldChar w:fldCharType="separate"/>
      </w:r>
      <w:r w:rsidRPr="005C119D">
        <w:fldChar w:fldCharType="end"/>
      </w:r>
      <w:r w:rsidRPr="005C119D">
        <w:rPr>
          <w:rFonts w:cs="Arial"/>
          <w:i/>
          <w:iCs/>
        </w:rPr>
        <w:t xml:space="preserve"> </w:t>
      </w:r>
      <w:proofErr w:type="gramStart"/>
      <w:r w:rsidRPr="005C119D">
        <w:rPr>
          <w:rFonts w:cs="Arial"/>
        </w:rPr>
        <w:t>conjoint</w:t>
      </w:r>
      <w:proofErr w:type="gramEnd"/>
      <w:r w:rsidRPr="005C119D">
        <w:rPr>
          <w:rFonts w:cs="Arial"/>
        </w:rPr>
        <w:tab/>
      </w:r>
      <w:r w:rsidRPr="005C119D">
        <w:rPr>
          <w:rFonts w:cs="Arial"/>
        </w:rPr>
        <w:tab/>
        <w:t>OU</w:t>
      </w:r>
      <w:r w:rsidRPr="005C119D">
        <w:rPr>
          <w:rFonts w:cs="Arial"/>
        </w:rPr>
        <w:tab/>
      </w:r>
      <w:r w:rsidRPr="005C119D">
        <w:rPr>
          <w:rFonts w:cs="Arial"/>
        </w:rPr>
        <w:tab/>
      </w:r>
      <w:r w:rsidR="00006C0A">
        <w:fldChar w:fldCharType="begin">
          <w:ffData>
            <w:name w:val=""/>
            <w:enabled/>
            <w:calcOnExit w:val="0"/>
            <w:checkBox>
              <w:size w:val="20"/>
              <w:default w:val="1"/>
            </w:checkBox>
          </w:ffData>
        </w:fldChar>
      </w:r>
      <w:r w:rsidR="00006C0A">
        <w:instrText xml:space="preserve"> FORMCHECKBOX </w:instrText>
      </w:r>
      <w:r w:rsidR="00167908">
        <w:fldChar w:fldCharType="separate"/>
      </w:r>
      <w:r w:rsidR="00006C0A">
        <w:fldChar w:fldCharType="end"/>
      </w:r>
      <w:r w:rsidRPr="005C119D">
        <w:rPr>
          <w:rFonts w:cs="Arial"/>
          <w:iCs/>
        </w:rPr>
        <w:t xml:space="preserve"> </w:t>
      </w:r>
      <w:r w:rsidRPr="005C119D">
        <w:rPr>
          <w:rFonts w:cs="Arial"/>
        </w:rPr>
        <w:t>solidaire</w:t>
      </w:r>
    </w:p>
    <w:p w14:paraId="2EA540C9" w14:textId="77777777" w:rsidR="00737569" w:rsidRDefault="00737569" w:rsidP="00737569">
      <w:pPr>
        <w:pStyle w:val="fcase1ertab"/>
        <w:tabs>
          <w:tab w:val="clear" w:pos="426"/>
          <w:tab w:val="left" w:pos="851"/>
        </w:tabs>
        <w:spacing w:before="120"/>
        <w:ind w:left="0" w:firstLine="0"/>
        <w:rPr>
          <w:rFonts w:cs="Arial"/>
        </w:rPr>
      </w:pPr>
    </w:p>
    <w:p w14:paraId="24DA314C" w14:textId="77777777" w:rsidR="00006C0A" w:rsidRDefault="00006C0A" w:rsidP="00737569">
      <w:pPr>
        <w:pStyle w:val="fcase1ertab"/>
        <w:tabs>
          <w:tab w:val="clear" w:pos="426"/>
          <w:tab w:val="left" w:pos="851"/>
        </w:tabs>
        <w:spacing w:before="120"/>
        <w:ind w:left="0" w:firstLine="0"/>
        <w:rPr>
          <w:rFonts w:cs="Arial"/>
        </w:rPr>
      </w:pPr>
    </w:p>
    <w:p w14:paraId="1DCB8E3B" w14:textId="77777777" w:rsidR="00006C0A" w:rsidRDefault="00006C0A" w:rsidP="00737569">
      <w:pPr>
        <w:pStyle w:val="fcase1ertab"/>
        <w:tabs>
          <w:tab w:val="clear" w:pos="426"/>
          <w:tab w:val="left" w:pos="851"/>
        </w:tabs>
        <w:spacing w:before="120"/>
        <w:ind w:left="0" w:firstLine="0"/>
        <w:rPr>
          <w:rFonts w:cs="Arial"/>
        </w:rPr>
      </w:pPr>
    </w:p>
    <w:p w14:paraId="1E4AA926" w14:textId="77777777" w:rsidR="00006C0A" w:rsidRDefault="00006C0A" w:rsidP="00737569">
      <w:pPr>
        <w:pStyle w:val="fcase1ertab"/>
        <w:tabs>
          <w:tab w:val="clear" w:pos="426"/>
          <w:tab w:val="left" w:pos="851"/>
        </w:tabs>
        <w:spacing w:before="120"/>
        <w:ind w:left="0" w:firstLine="0"/>
        <w:rPr>
          <w:rFonts w:cs="Arial"/>
        </w:rPr>
      </w:pPr>
    </w:p>
    <w:p w14:paraId="2A16BE9B" w14:textId="77777777" w:rsidR="00006C0A" w:rsidRPr="005C119D" w:rsidRDefault="00006C0A" w:rsidP="00737569">
      <w:pPr>
        <w:pStyle w:val="fcase1ertab"/>
        <w:tabs>
          <w:tab w:val="clear" w:pos="426"/>
          <w:tab w:val="left" w:pos="851"/>
        </w:tabs>
        <w:spacing w:before="120"/>
        <w:ind w:left="0" w:firstLine="0"/>
        <w:rPr>
          <w:rFonts w:cs="Arial"/>
        </w:rPr>
      </w:pPr>
    </w:p>
    <w:p w14:paraId="14B318DE" w14:textId="77777777" w:rsidR="00737569" w:rsidRPr="005C119D" w:rsidRDefault="009651CB" w:rsidP="00737569">
      <w:pPr>
        <w:tabs>
          <w:tab w:val="left" w:pos="851"/>
        </w:tabs>
        <w:spacing w:before="120"/>
        <w:jc w:val="both"/>
        <w:rPr>
          <w:rFonts w:cs="Arial"/>
          <w:b/>
          <w:bCs/>
        </w:rPr>
      </w:pPr>
      <w:r w:rsidRPr="005C119D">
        <w:rPr>
          <w:rFonts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BA59B6" w14:paraId="63FF8FA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5CDB8D1" w14:textId="77777777" w:rsidR="00737569" w:rsidRPr="005C119D" w:rsidRDefault="009651CB" w:rsidP="00737569">
            <w:pPr>
              <w:tabs>
                <w:tab w:val="left" w:pos="851"/>
              </w:tabs>
              <w:jc w:val="center"/>
              <w:rPr>
                <w:rFonts w:cs="Arial"/>
                <w:b/>
              </w:rPr>
            </w:pPr>
            <w:r w:rsidRPr="005C119D">
              <w:rPr>
                <w:rFonts w:cs="Arial"/>
                <w:b/>
              </w:rPr>
              <w:t xml:space="preserve">Désignation des membres </w:t>
            </w:r>
          </w:p>
          <w:p w14:paraId="3037FE4C" w14:textId="77777777" w:rsidR="00737569" w:rsidRPr="005C119D" w:rsidRDefault="009651CB" w:rsidP="00737569">
            <w:pPr>
              <w:tabs>
                <w:tab w:val="left" w:pos="851"/>
              </w:tabs>
              <w:jc w:val="center"/>
              <w:rPr>
                <w:b/>
              </w:rPr>
            </w:pPr>
            <w:proofErr w:type="gramStart"/>
            <w:r w:rsidRPr="005C119D">
              <w:rPr>
                <w:rFonts w:cs="Arial"/>
                <w:b/>
              </w:rPr>
              <w:t>du</w:t>
            </w:r>
            <w:proofErr w:type="gramEnd"/>
            <w:r w:rsidRPr="005C119D">
              <w:rPr>
                <w:rFonts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237150" w14:textId="77777777" w:rsidR="00737569" w:rsidRPr="005C119D" w:rsidRDefault="009651CB" w:rsidP="00737569">
            <w:pPr>
              <w:pStyle w:val="Titre5"/>
              <w:tabs>
                <w:tab w:val="left" w:pos="851"/>
              </w:tabs>
              <w:ind w:left="0" w:hanging="1008"/>
              <w:jc w:val="center"/>
              <w:rPr>
                <w:b/>
                <w:i w:val="0"/>
                <w:sz w:val="20"/>
              </w:rPr>
            </w:pPr>
            <w:r w:rsidRPr="005C119D">
              <w:rPr>
                <w:b/>
                <w:i w:val="0"/>
                <w:sz w:val="20"/>
              </w:rPr>
              <w:t>Prestations exécutées par les membres</w:t>
            </w:r>
          </w:p>
          <w:p w14:paraId="3DBF03BF" w14:textId="77777777" w:rsidR="00737569" w:rsidRPr="005C119D" w:rsidRDefault="009651CB" w:rsidP="00737569">
            <w:pPr>
              <w:pStyle w:val="Titre5"/>
              <w:tabs>
                <w:tab w:val="left" w:pos="851"/>
              </w:tabs>
              <w:ind w:left="0" w:hanging="1008"/>
              <w:jc w:val="center"/>
              <w:rPr>
                <w:b/>
              </w:rPr>
            </w:pPr>
            <w:proofErr w:type="gramStart"/>
            <w:r w:rsidRPr="005C119D">
              <w:rPr>
                <w:b/>
                <w:i w:val="0"/>
                <w:sz w:val="20"/>
              </w:rPr>
              <w:t>du</w:t>
            </w:r>
            <w:proofErr w:type="gramEnd"/>
            <w:r w:rsidRPr="005C119D">
              <w:rPr>
                <w:b/>
                <w:i w:val="0"/>
                <w:sz w:val="20"/>
              </w:rPr>
              <w:t xml:space="preserve"> groupement conjoint</w:t>
            </w:r>
          </w:p>
        </w:tc>
      </w:tr>
      <w:tr w:rsidR="00BA59B6" w14:paraId="1D18FB87"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E35D3C6" w14:textId="77777777" w:rsidR="00737569" w:rsidRPr="005C119D" w:rsidRDefault="00737569" w:rsidP="00737569">
            <w:pPr>
              <w:tabs>
                <w:tab w:val="left" w:pos="851"/>
              </w:tabs>
              <w:snapToGrid w:val="0"/>
              <w:jc w:val="center"/>
              <w:rPr>
                <w:rFonts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20A4D49" w14:textId="77777777" w:rsidR="00737569" w:rsidRPr="005C119D" w:rsidRDefault="009651CB" w:rsidP="00737569">
            <w:pPr>
              <w:tabs>
                <w:tab w:val="left" w:pos="851"/>
              </w:tabs>
              <w:jc w:val="center"/>
              <w:rPr>
                <w:rFonts w:cs="Arial"/>
                <w:b/>
              </w:rPr>
            </w:pPr>
            <w:r w:rsidRPr="005C119D">
              <w:rPr>
                <w:rFonts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43DB1C" w14:textId="77777777" w:rsidR="00737569" w:rsidRPr="005C119D" w:rsidRDefault="009651CB" w:rsidP="00737569">
            <w:pPr>
              <w:tabs>
                <w:tab w:val="left" w:pos="851"/>
              </w:tabs>
              <w:jc w:val="center"/>
              <w:rPr>
                <w:rFonts w:cs="Arial"/>
                <w:b/>
              </w:rPr>
            </w:pPr>
            <w:r w:rsidRPr="005C119D">
              <w:rPr>
                <w:rFonts w:cs="Arial"/>
                <w:b/>
              </w:rPr>
              <w:t xml:space="preserve">Montant HT </w:t>
            </w:r>
          </w:p>
          <w:p w14:paraId="7639A918" w14:textId="77777777" w:rsidR="00737569" w:rsidRPr="005C119D" w:rsidRDefault="009651CB" w:rsidP="00737569">
            <w:pPr>
              <w:tabs>
                <w:tab w:val="left" w:pos="851"/>
              </w:tabs>
              <w:jc w:val="center"/>
              <w:rPr>
                <w:rFonts w:cs="Arial"/>
              </w:rPr>
            </w:pPr>
            <w:proofErr w:type="gramStart"/>
            <w:r w:rsidRPr="005C119D">
              <w:rPr>
                <w:rFonts w:cs="Arial"/>
                <w:b/>
              </w:rPr>
              <w:t>de</w:t>
            </w:r>
            <w:proofErr w:type="gramEnd"/>
            <w:r w:rsidRPr="005C119D">
              <w:rPr>
                <w:rFonts w:cs="Arial"/>
                <w:b/>
              </w:rPr>
              <w:t xml:space="preserve"> la prestation</w:t>
            </w:r>
          </w:p>
        </w:tc>
      </w:tr>
      <w:tr w:rsidR="00BA59B6" w14:paraId="7296F4C3" w14:textId="77777777">
        <w:trPr>
          <w:trHeight w:val="1021"/>
        </w:trPr>
        <w:tc>
          <w:tcPr>
            <w:tcW w:w="4503" w:type="dxa"/>
            <w:tcBorders>
              <w:top w:val="single" w:sz="4" w:space="0" w:color="000000"/>
              <w:left w:val="single" w:sz="4" w:space="0" w:color="000000"/>
            </w:tcBorders>
            <w:shd w:val="clear" w:color="auto" w:fill="CCFFFF"/>
          </w:tcPr>
          <w:p w14:paraId="62761C9E" w14:textId="77777777" w:rsidR="00737569" w:rsidRPr="005C119D" w:rsidRDefault="00737569" w:rsidP="00737569">
            <w:pPr>
              <w:tabs>
                <w:tab w:val="left" w:pos="851"/>
              </w:tabs>
              <w:snapToGrid w:val="0"/>
              <w:jc w:val="both"/>
              <w:rPr>
                <w:rFonts w:cs="Arial"/>
              </w:rPr>
            </w:pPr>
          </w:p>
        </w:tc>
        <w:tc>
          <w:tcPr>
            <w:tcW w:w="3685" w:type="dxa"/>
            <w:tcBorders>
              <w:top w:val="single" w:sz="4" w:space="0" w:color="000000"/>
              <w:left w:val="single" w:sz="4" w:space="0" w:color="000000"/>
            </w:tcBorders>
            <w:shd w:val="clear" w:color="auto" w:fill="CCFFFF"/>
          </w:tcPr>
          <w:p w14:paraId="6834CA8A" w14:textId="77777777" w:rsidR="00737569" w:rsidRPr="005C119D" w:rsidRDefault="00737569" w:rsidP="00737569">
            <w:pPr>
              <w:tabs>
                <w:tab w:val="left" w:pos="851"/>
              </w:tabs>
              <w:snapToGrid w:val="0"/>
              <w:jc w:val="both"/>
              <w:rPr>
                <w:rFonts w:cs="Arial"/>
              </w:rPr>
            </w:pPr>
          </w:p>
        </w:tc>
        <w:tc>
          <w:tcPr>
            <w:tcW w:w="2348" w:type="dxa"/>
            <w:tcBorders>
              <w:top w:val="single" w:sz="4" w:space="0" w:color="000000"/>
              <w:left w:val="single" w:sz="4" w:space="0" w:color="000000"/>
              <w:right w:val="single" w:sz="4" w:space="0" w:color="000000"/>
            </w:tcBorders>
            <w:shd w:val="clear" w:color="auto" w:fill="CCFFFF"/>
          </w:tcPr>
          <w:p w14:paraId="4C4AF49C" w14:textId="77777777" w:rsidR="00737569" w:rsidRPr="005C119D" w:rsidRDefault="00737569" w:rsidP="00737569">
            <w:pPr>
              <w:tabs>
                <w:tab w:val="left" w:pos="851"/>
              </w:tabs>
              <w:snapToGrid w:val="0"/>
              <w:jc w:val="both"/>
              <w:rPr>
                <w:rFonts w:cs="Arial"/>
              </w:rPr>
            </w:pPr>
          </w:p>
        </w:tc>
      </w:tr>
      <w:tr w:rsidR="00BA59B6" w14:paraId="59C6F321" w14:textId="77777777">
        <w:trPr>
          <w:trHeight w:val="1021"/>
        </w:trPr>
        <w:tc>
          <w:tcPr>
            <w:tcW w:w="4503" w:type="dxa"/>
            <w:tcBorders>
              <w:left w:val="single" w:sz="4" w:space="0" w:color="000000"/>
            </w:tcBorders>
            <w:shd w:val="clear" w:color="auto" w:fill="auto"/>
          </w:tcPr>
          <w:p w14:paraId="2438D2DB" w14:textId="77777777" w:rsidR="00737569" w:rsidRPr="005C119D" w:rsidRDefault="00737569" w:rsidP="00737569">
            <w:pPr>
              <w:tabs>
                <w:tab w:val="left" w:pos="851"/>
              </w:tabs>
              <w:snapToGrid w:val="0"/>
              <w:jc w:val="both"/>
              <w:rPr>
                <w:rFonts w:cs="Arial"/>
              </w:rPr>
            </w:pPr>
          </w:p>
        </w:tc>
        <w:tc>
          <w:tcPr>
            <w:tcW w:w="3685" w:type="dxa"/>
            <w:tcBorders>
              <w:left w:val="single" w:sz="4" w:space="0" w:color="000000"/>
            </w:tcBorders>
            <w:shd w:val="clear" w:color="auto" w:fill="auto"/>
          </w:tcPr>
          <w:p w14:paraId="32FDD255" w14:textId="77777777" w:rsidR="00737569" w:rsidRPr="005C119D" w:rsidRDefault="00737569" w:rsidP="00737569">
            <w:pPr>
              <w:tabs>
                <w:tab w:val="left" w:pos="851"/>
              </w:tabs>
              <w:snapToGrid w:val="0"/>
              <w:jc w:val="both"/>
              <w:rPr>
                <w:rFonts w:cs="Arial"/>
              </w:rPr>
            </w:pPr>
          </w:p>
        </w:tc>
        <w:tc>
          <w:tcPr>
            <w:tcW w:w="2348" w:type="dxa"/>
            <w:tcBorders>
              <w:left w:val="single" w:sz="4" w:space="0" w:color="000000"/>
              <w:right w:val="single" w:sz="4" w:space="0" w:color="000000"/>
            </w:tcBorders>
            <w:shd w:val="clear" w:color="auto" w:fill="auto"/>
          </w:tcPr>
          <w:p w14:paraId="4E7AD840" w14:textId="77777777" w:rsidR="00737569" w:rsidRPr="005C119D" w:rsidRDefault="00737569" w:rsidP="00737569">
            <w:pPr>
              <w:tabs>
                <w:tab w:val="left" w:pos="851"/>
              </w:tabs>
              <w:snapToGrid w:val="0"/>
              <w:jc w:val="both"/>
              <w:rPr>
                <w:rFonts w:cs="Arial"/>
              </w:rPr>
            </w:pPr>
          </w:p>
        </w:tc>
      </w:tr>
      <w:tr w:rsidR="00BA59B6" w14:paraId="421196EC" w14:textId="77777777">
        <w:trPr>
          <w:trHeight w:val="1021"/>
        </w:trPr>
        <w:tc>
          <w:tcPr>
            <w:tcW w:w="4503" w:type="dxa"/>
            <w:tcBorders>
              <w:left w:val="single" w:sz="4" w:space="0" w:color="000000"/>
              <w:bottom w:val="single" w:sz="4" w:space="0" w:color="000000"/>
            </w:tcBorders>
            <w:shd w:val="clear" w:color="auto" w:fill="CCFFFF"/>
          </w:tcPr>
          <w:p w14:paraId="406A17B3" w14:textId="77777777" w:rsidR="00737569" w:rsidRPr="005C119D" w:rsidRDefault="00737569" w:rsidP="00737569">
            <w:pPr>
              <w:tabs>
                <w:tab w:val="left" w:pos="851"/>
              </w:tabs>
              <w:snapToGrid w:val="0"/>
              <w:jc w:val="both"/>
              <w:rPr>
                <w:rFonts w:cs="Arial"/>
              </w:rPr>
            </w:pPr>
          </w:p>
        </w:tc>
        <w:tc>
          <w:tcPr>
            <w:tcW w:w="3685" w:type="dxa"/>
            <w:tcBorders>
              <w:left w:val="single" w:sz="4" w:space="0" w:color="000000"/>
              <w:bottom w:val="single" w:sz="4" w:space="0" w:color="000000"/>
            </w:tcBorders>
            <w:shd w:val="clear" w:color="auto" w:fill="CCFFFF"/>
          </w:tcPr>
          <w:p w14:paraId="411BF848" w14:textId="77777777" w:rsidR="00737569" w:rsidRPr="005C119D" w:rsidRDefault="00737569" w:rsidP="00737569">
            <w:pPr>
              <w:tabs>
                <w:tab w:val="left" w:pos="851"/>
              </w:tabs>
              <w:snapToGrid w:val="0"/>
              <w:jc w:val="both"/>
              <w:rPr>
                <w:rFonts w:cs="Arial"/>
              </w:rPr>
            </w:pPr>
          </w:p>
        </w:tc>
        <w:tc>
          <w:tcPr>
            <w:tcW w:w="2348" w:type="dxa"/>
            <w:tcBorders>
              <w:left w:val="single" w:sz="4" w:space="0" w:color="000000"/>
              <w:bottom w:val="single" w:sz="4" w:space="0" w:color="000000"/>
              <w:right w:val="single" w:sz="4" w:space="0" w:color="000000"/>
            </w:tcBorders>
            <w:shd w:val="clear" w:color="auto" w:fill="CCFFFF"/>
          </w:tcPr>
          <w:p w14:paraId="6910BC38" w14:textId="77777777" w:rsidR="00737569" w:rsidRPr="005C119D" w:rsidRDefault="00737569" w:rsidP="00737569">
            <w:pPr>
              <w:tabs>
                <w:tab w:val="left" w:pos="851"/>
              </w:tabs>
              <w:snapToGrid w:val="0"/>
              <w:jc w:val="both"/>
              <w:rPr>
                <w:rFonts w:cs="Arial"/>
              </w:rPr>
            </w:pPr>
          </w:p>
        </w:tc>
      </w:tr>
    </w:tbl>
    <w:p w14:paraId="37D7A8C3" w14:textId="77777777" w:rsidR="00737569" w:rsidRPr="005C119D" w:rsidRDefault="00737569" w:rsidP="00737569">
      <w:pPr>
        <w:tabs>
          <w:tab w:val="left" w:pos="851"/>
          <w:tab w:val="left" w:pos="6237"/>
        </w:tabs>
      </w:pPr>
    </w:p>
    <w:p w14:paraId="67721030" w14:textId="77777777" w:rsidR="00737569" w:rsidRPr="005C119D" w:rsidRDefault="00737569" w:rsidP="00737569">
      <w:pPr>
        <w:pStyle w:val="fcasegauche"/>
        <w:tabs>
          <w:tab w:val="left" w:pos="851"/>
        </w:tabs>
        <w:spacing w:after="0"/>
        <w:ind w:left="0" w:firstLine="0"/>
        <w:rPr>
          <w:rFonts w:cs="Arial"/>
          <w:bCs/>
          <w:iCs/>
        </w:rPr>
      </w:pPr>
    </w:p>
    <w:p w14:paraId="57EDD49C" w14:textId="77777777" w:rsidR="00AB3831" w:rsidRDefault="00AB3831" w:rsidP="00737569">
      <w:pPr>
        <w:pStyle w:val="fcase1ertab"/>
        <w:tabs>
          <w:tab w:val="left" w:pos="851"/>
        </w:tabs>
        <w:ind w:left="0" w:firstLine="0"/>
        <w:rPr>
          <w:rFonts w:cs="Arial"/>
          <w:b/>
          <w:sz w:val="22"/>
          <w:szCs w:val="22"/>
        </w:rPr>
      </w:pPr>
    </w:p>
    <w:p w14:paraId="5A025118" w14:textId="77777777" w:rsidR="00737569" w:rsidRPr="005C119D" w:rsidRDefault="009651CB" w:rsidP="00737569">
      <w:pPr>
        <w:pStyle w:val="fcase1ertab"/>
        <w:tabs>
          <w:tab w:val="left" w:pos="851"/>
        </w:tabs>
        <w:ind w:left="0" w:firstLine="0"/>
        <w:rPr>
          <w:rFonts w:cs="Arial"/>
          <w:i/>
          <w:sz w:val="18"/>
          <w:szCs w:val="18"/>
        </w:rPr>
      </w:pPr>
      <w:r w:rsidRPr="005C119D">
        <w:rPr>
          <w:rFonts w:cs="Arial"/>
          <w:b/>
          <w:sz w:val="22"/>
          <w:szCs w:val="22"/>
        </w:rPr>
        <w:t>B3 - Compte (s) à créditer :</w:t>
      </w:r>
    </w:p>
    <w:p w14:paraId="25EDD931" w14:textId="77777777" w:rsidR="00737569" w:rsidRPr="005C119D" w:rsidRDefault="009651CB" w:rsidP="00737569">
      <w:pPr>
        <w:pStyle w:val="fcase1ertab"/>
        <w:tabs>
          <w:tab w:val="left" w:pos="851"/>
        </w:tabs>
        <w:spacing w:before="120"/>
        <w:ind w:left="0" w:firstLine="0"/>
        <w:rPr>
          <w:rFonts w:cs="Arial"/>
          <w:b/>
        </w:rPr>
      </w:pPr>
      <w:r w:rsidRPr="005C119D">
        <w:rPr>
          <w:rFonts w:cs="Arial"/>
          <w:i/>
          <w:sz w:val="18"/>
          <w:szCs w:val="18"/>
        </w:rPr>
        <w:t>(Joindre un ou des relevé(s) d’identité bancaire ou postal.)</w:t>
      </w:r>
    </w:p>
    <w:p w14:paraId="30B1ED9D" w14:textId="77777777" w:rsidR="00737569" w:rsidRPr="005C119D" w:rsidRDefault="00737569" w:rsidP="00737569">
      <w:pPr>
        <w:pStyle w:val="fcasegauche"/>
        <w:tabs>
          <w:tab w:val="left" w:pos="426"/>
          <w:tab w:val="left" w:pos="851"/>
        </w:tabs>
        <w:spacing w:after="0"/>
        <w:ind w:left="0" w:firstLine="0"/>
        <w:jc w:val="left"/>
        <w:rPr>
          <w:rFonts w:cs="Arial"/>
          <w:b/>
        </w:rPr>
      </w:pPr>
    </w:p>
    <w:p w14:paraId="34F57E72" w14:textId="77777777" w:rsidR="00737569" w:rsidRPr="005C119D" w:rsidRDefault="009651CB" w:rsidP="00737569">
      <w:pPr>
        <w:pStyle w:val="fcasegauche"/>
        <w:tabs>
          <w:tab w:val="left" w:pos="426"/>
          <w:tab w:val="left" w:pos="851"/>
        </w:tabs>
        <w:spacing w:after="0"/>
        <w:ind w:left="0" w:firstLine="0"/>
        <w:jc w:val="left"/>
        <w:rPr>
          <w:rFonts w:cs="Arial"/>
        </w:rPr>
      </w:pPr>
      <w:r w:rsidRPr="005C119D">
        <w:rPr>
          <w:rFonts w:ascii="Wingdings" w:eastAsia="Wingdings" w:hAnsi="Wingdings" w:cs="Wingdings"/>
          <w:b/>
          <w:color w:val="66CCFF"/>
          <w:spacing w:val="-10"/>
        </w:rPr>
        <w:sym w:font="Wingdings" w:char="F06E"/>
      </w:r>
      <w:r w:rsidRPr="005C119D">
        <w:rPr>
          <w:rFonts w:eastAsia="Arial" w:cs="Arial"/>
          <w:spacing w:val="-10"/>
        </w:rPr>
        <w:t xml:space="preserve">  </w:t>
      </w:r>
      <w:r w:rsidRPr="005C119D">
        <w:rPr>
          <w:rFonts w:cs="Arial"/>
        </w:rPr>
        <w:t>Nom de l’établissement bancaire :</w:t>
      </w:r>
    </w:p>
    <w:p w14:paraId="4900B028" w14:textId="77777777" w:rsidR="00737569" w:rsidRPr="005C119D" w:rsidRDefault="00737569" w:rsidP="00737569">
      <w:pPr>
        <w:pStyle w:val="fcasegauche"/>
        <w:tabs>
          <w:tab w:val="left" w:pos="426"/>
          <w:tab w:val="left" w:pos="851"/>
        </w:tabs>
        <w:spacing w:after="0"/>
        <w:ind w:left="0" w:firstLine="0"/>
        <w:jc w:val="left"/>
        <w:rPr>
          <w:rFonts w:cs="Arial"/>
        </w:rPr>
      </w:pPr>
    </w:p>
    <w:p w14:paraId="3A72D914" w14:textId="77777777" w:rsidR="00737569" w:rsidRPr="005C119D" w:rsidRDefault="00737569" w:rsidP="00737569">
      <w:pPr>
        <w:pStyle w:val="fcasegauche"/>
        <w:tabs>
          <w:tab w:val="left" w:pos="426"/>
          <w:tab w:val="left" w:pos="851"/>
        </w:tabs>
        <w:spacing w:after="0"/>
        <w:ind w:left="0" w:firstLine="0"/>
        <w:jc w:val="left"/>
        <w:rPr>
          <w:rFonts w:cs="Arial"/>
        </w:rPr>
      </w:pPr>
    </w:p>
    <w:p w14:paraId="62FEB958" w14:textId="77777777" w:rsidR="00737569" w:rsidRPr="005C119D" w:rsidRDefault="00737569" w:rsidP="00737569">
      <w:pPr>
        <w:pStyle w:val="fcasegauche"/>
        <w:tabs>
          <w:tab w:val="left" w:pos="426"/>
          <w:tab w:val="left" w:pos="851"/>
        </w:tabs>
        <w:spacing w:after="0"/>
        <w:ind w:left="0" w:firstLine="0"/>
        <w:jc w:val="left"/>
        <w:rPr>
          <w:rFonts w:cs="Arial"/>
        </w:rPr>
      </w:pPr>
    </w:p>
    <w:p w14:paraId="61194014" w14:textId="77777777" w:rsidR="00737569" w:rsidRPr="005C119D" w:rsidRDefault="009651CB" w:rsidP="00737569">
      <w:pPr>
        <w:pStyle w:val="fcasegauche"/>
        <w:tabs>
          <w:tab w:val="left" w:pos="426"/>
          <w:tab w:val="left" w:pos="851"/>
        </w:tabs>
        <w:spacing w:after="0"/>
        <w:ind w:left="0" w:firstLine="0"/>
        <w:jc w:val="left"/>
        <w:rPr>
          <w:rFonts w:cs="Arial"/>
          <w:b/>
        </w:rPr>
      </w:pPr>
      <w:r w:rsidRPr="005C119D">
        <w:rPr>
          <w:rFonts w:ascii="Wingdings" w:eastAsia="Wingdings" w:hAnsi="Wingdings" w:cs="Wingdings"/>
          <w:b/>
          <w:color w:val="66CCFF"/>
          <w:spacing w:val="-10"/>
        </w:rPr>
        <w:sym w:font="Wingdings" w:char="F06E"/>
      </w:r>
      <w:r w:rsidRPr="005C119D">
        <w:rPr>
          <w:rFonts w:eastAsia="Arial" w:cs="Arial"/>
          <w:spacing w:val="-10"/>
        </w:rPr>
        <w:t xml:space="preserve">  </w:t>
      </w:r>
      <w:r w:rsidRPr="005C119D">
        <w:rPr>
          <w:rFonts w:cs="Arial"/>
        </w:rPr>
        <w:t>Numéro de compte :</w:t>
      </w:r>
    </w:p>
    <w:p w14:paraId="20BC3AAD" w14:textId="77777777" w:rsidR="00737569" w:rsidRPr="005C119D" w:rsidRDefault="00737569" w:rsidP="00737569">
      <w:pPr>
        <w:pStyle w:val="fcasegauche"/>
        <w:tabs>
          <w:tab w:val="left" w:pos="426"/>
          <w:tab w:val="left" w:pos="851"/>
        </w:tabs>
        <w:spacing w:after="0"/>
        <w:ind w:left="0" w:firstLine="0"/>
        <w:jc w:val="left"/>
        <w:rPr>
          <w:rFonts w:cs="Arial"/>
          <w:b/>
        </w:rPr>
      </w:pPr>
    </w:p>
    <w:p w14:paraId="7023B88A" w14:textId="77777777" w:rsidR="00737569" w:rsidRPr="005C119D" w:rsidRDefault="00737569" w:rsidP="00737569">
      <w:pPr>
        <w:pStyle w:val="fcasegauche"/>
        <w:tabs>
          <w:tab w:val="left" w:pos="426"/>
          <w:tab w:val="left" w:pos="851"/>
        </w:tabs>
        <w:spacing w:after="0"/>
        <w:ind w:left="0" w:firstLine="0"/>
        <w:jc w:val="left"/>
        <w:rPr>
          <w:rFonts w:cs="Arial"/>
          <w:b/>
        </w:rPr>
      </w:pPr>
    </w:p>
    <w:p w14:paraId="256B8118" w14:textId="77777777" w:rsidR="00737569" w:rsidRPr="005C119D" w:rsidRDefault="00737569" w:rsidP="00737569">
      <w:pPr>
        <w:tabs>
          <w:tab w:val="left" w:pos="426"/>
          <w:tab w:val="left" w:pos="851"/>
        </w:tabs>
        <w:rPr>
          <w:rFonts w:cs="Arial"/>
          <w:b/>
        </w:rPr>
      </w:pPr>
    </w:p>
    <w:p w14:paraId="28442C0B" w14:textId="77777777" w:rsidR="00737569" w:rsidRPr="005C119D" w:rsidRDefault="00737569" w:rsidP="00737569"/>
    <w:p w14:paraId="5A5A6FEC" w14:textId="77777777" w:rsidR="00745C82" w:rsidRPr="005C119D" w:rsidRDefault="00745C82" w:rsidP="00745C82">
      <w:pPr>
        <w:pStyle w:val="fcasegauche"/>
        <w:tabs>
          <w:tab w:val="left" w:pos="426"/>
          <w:tab w:val="left" w:pos="851"/>
        </w:tabs>
        <w:spacing w:after="0"/>
        <w:ind w:left="0" w:firstLine="0"/>
        <w:jc w:val="left"/>
        <w:rPr>
          <w:rFonts w:cs="Arial"/>
          <w:b/>
        </w:rPr>
      </w:pPr>
      <w:r w:rsidRPr="005C119D">
        <w:rPr>
          <w:rFonts w:cs="Arial"/>
          <w:b/>
          <w:sz w:val="22"/>
          <w:szCs w:val="22"/>
        </w:rPr>
        <w:t>B4 - Avance</w:t>
      </w:r>
      <w:r w:rsidRPr="005C119D">
        <w:rPr>
          <w:rFonts w:cs="Arial"/>
          <w:b/>
        </w:rPr>
        <w:t> </w:t>
      </w:r>
      <w:r w:rsidRPr="001A5B30">
        <w:rPr>
          <w:rFonts w:cs="Arial"/>
          <w:b/>
          <w:sz w:val="22"/>
          <w:szCs w:val="22"/>
        </w:rPr>
        <w:t>:</w:t>
      </w:r>
      <w:r w:rsidRPr="001A5B30">
        <w:rPr>
          <w:rFonts w:cs="Arial"/>
          <w:i/>
          <w:sz w:val="18"/>
          <w:szCs w:val="18"/>
        </w:rPr>
        <w:t xml:space="preserve"> (</w:t>
      </w:r>
      <w:hyperlink r:id="rId10" w:history="1">
        <w:r w:rsidRPr="001A5B30">
          <w:rPr>
            <w:rStyle w:val="Lienhypertexte"/>
            <w:rFonts w:cs="Arial"/>
            <w:i/>
            <w:sz w:val="18"/>
            <w:szCs w:val="18"/>
          </w:rPr>
          <w:t>article R. 2191-3</w:t>
        </w:r>
      </w:hyperlink>
      <w:r w:rsidRPr="001A5B30">
        <w:rPr>
          <w:rFonts w:cs="Arial"/>
          <w:i/>
          <w:sz w:val="18"/>
          <w:szCs w:val="18"/>
        </w:rPr>
        <w:t xml:space="preserve"> ou </w:t>
      </w:r>
      <w:hyperlink r:id="rId11" w:history="1">
        <w:r w:rsidRPr="001A5B30">
          <w:rPr>
            <w:rStyle w:val="Lienhypertexte"/>
            <w:rFonts w:cs="Arial"/>
            <w:i/>
            <w:sz w:val="18"/>
            <w:szCs w:val="18"/>
          </w:rPr>
          <w:t>article R. 2391-1</w:t>
        </w:r>
      </w:hyperlink>
      <w:r w:rsidRPr="001A5B30">
        <w:rPr>
          <w:rFonts w:cs="Arial"/>
          <w:i/>
          <w:sz w:val="18"/>
          <w:szCs w:val="18"/>
        </w:rPr>
        <w:t xml:space="preserve"> du décret n° 2016-361)</w:t>
      </w:r>
    </w:p>
    <w:p w14:paraId="5A8486FA" w14:textId="77777777" w:rsidR="00745C82" w:rsidRPr="005C119D" w:rsidRDefault="00745C82" w:rsidP="00745C82">
      <w:pPr>
        <w:tabs>
          <w:tab w:val="left" w:pos="426"/>
          <w:tab w:val="left" w:pos="851"/>
        </w:tabs>
        <w:rPr>
          <w:rFonts w:cs="Arial"/>
          <w:b/>
        </w:rPr>
      </w:pPr>
    </w:p>
    <w:p w14:paraId="293B0149" w14:textId="77777777" w:rsidR="00745C82" w:rsidRPr="00B82197" w:rsidRDefault="00745C82" w:rsidP="00745C82">
      <w:pPr>
        <w:pStyle w:val="fcasegauche"/>
        <w:numPr>
          <w:ilvl w:val="0"/>
          <w:numId w:val="1"/>
        </w:numPr>
        <w:tabs>
          <w:tab w:val="left" w:pos="426"/>
          <w:tab w:val="left" w:pos="851"/>
        </w:tabs>
        <w:spacing w:after="0"/>
        <w:jc w:val="left"/>
        <w:rPr>
          <w:rFonts w:cs="Arial"/>
          <w:i/>
          <w:sz w:val="18"/>
          <w:szCs w:val="18"/>
        </w:rPr>
      </w:pPr>
      <w:r w:rsidRPr="00EA7760">
        <w:rPr>
          <w:b/>
        </w:rPr>
        <w:t>Je renonce au bénéfice de l'avance :</w:t>
      </w:r>
      <w:r w:rsidRPr="00EA7760">
        <w:rPr>
          <w:b/>
        </w:rPr>
        <w:tab/>
      </w:r>
      <w:r w:rsidRPr="005C119D">
        <w:tab/>
      </w:r>
      <w:r w:rsidRPr="005C119D">
        <w:tab/>
      </w:r>
      <w:r w:rsidRPr="005C119D">
        <w:tab/>
      </w:r>
      <w:r w:rsidRPr="005C119D">
        <w:tab/>
      </w:r>
      <w:r w:rsidRPr="005C119D">
        <w:fldChar w:fldCharType="begin">
          <w:ffData>
            <w:name w:val=""/>
            <w:enabled/>
            <w:calcOnExit w:val="0"/>
            <w:checkBox>
              <w:size w:val="20"/>
              <w:default w:val="0"/>
            </w:checkBox>
          </w:ffData>
        </w:fldChar>
      </w:r>
      <w:r w:rsidRPr="005C119D">
        <w:instrText xml:space="preserve"> FORMCHECKBOX </w:instrText>
      </w:r>
      <w:r w:rsidR="00167908">
        <w:fldChar w:fldCharType="separate"/>
      </w:r>
      <w:r w:rsidRPr="005C119D">
        <w:fldChar w:fldCharType="end"/>
      </w:r>
      <w:r w:rsidRPr="005C119D">
        <w:tab/>
        <w:t>NON</w:t>
      </w:r>
      <w:r w:rsidRPr="005C119D">
        <w:tab/>
      </w:r>
      <w:r w:rsidRPr="005C119D">
        <w:tab/>
      </w:r>
      <w:r w:rsidRPr="005C119D">
        <w:tab/>
      </w:r>
      <w:r w:rsidRPr="005C119D">
        <w:fldChar w:fldCharType="begin">
          <w:ffData>
            <w:name w:val=""/>
            <w:enabled/>
            <w:calcOnExit w:val="0"/>
            <w:checkBox>
              <w:size w:val="20"/>
              <w:default w:val="0"/>
            </w:checkBox>
          </w:ffData>
        </w:fldChar>
      </w:r>
      <w:r w:rsidRPr="005C119D">
        <w:instrText xml:space="preserve"> FORMCHECKBOX </w:instrText>
      </w:r>
      <w:r w:rsidR="00167908">
        <w:fldChar w:fldCharType="separate"/>
      </w:r>
      <w:r w:rsidRPr="005C119D">
        <w:fldChar w:fldCharType="end"/>
      </w:r>
      <w:r w:rsidRPr="005C119D">
        <w:tab/>
        <w:t>OUI</w:t>
      </w:r>
    </w:p>
    <w:p w14:paraId="57AD068A" w14:textId="77777777" w:rsidR="00745C82" w:rsidRPr="00B82197" w:rsidRDefault="00745C82" w:rsidP="00745C82">
      <w:pPr>
        <w:numPr>
          <w:ilvl w:val="0"/>
          <w:numId w:val="1"/>
        </w:numPr>
        <w:tabs>
          <w:tab w:val="left" w:pos="851"/>
        </w:tabs>
        <w:rPr>
          <w:rFonts w:cs="Arial"/>
          <w:b/>
        </w:rPr>
      </w:pPr>
      <w:r w:rsidRPr="005C119D">
        <w:rPr>
          <w:rFonts w:cs="Arial"/>
          <w:i/>
          <w:sz w:val="18"/>
          <w:szCs w:val="18"/>
        </w:rPr>
        <w:t>(Cocher la case correspondante.)</w:t>
      </w:r>
    </w:p>
    <w:p w14:paraId="23E0BEBE" w14:textId="77777777" w:rsidR="00014757" w:rsidRDefault="00014757" w:rsidP="00014757"/>
    <w:p w14:paraId="00023401" w14:textId="77777777" w:rsidR="00014757" w:rsidRDefault="00014757" w:rsidP="00014757">
      <w:r w:rsidRPr="002375CF">
        <w:t>En cas d'absence de choix, l'avance est réputée refusée.</w:t>
      </w:r>
    </w:p>
    <w:p w14:paraId="6F91A795" w14:textId="77777777" w:rsidR="00737569" w:rsidRPr="005C119D" w:rsidRDefault="00737569" w:rsidP="00737569">
      <w:pPr>
        <w:numPr>
          <w:ilvl w:val="0"/>
          <w:numId w:val="1"/>
        </w:numPr>
        <w:tabs>
          <w:tab w:val="left" w:pos="426"/>
          <w:tab w:val="left" w:pos="851"/>
        </w:tabs>
        <w:rPr>
          <w:rFonts w:cs="Arial"/>
          <w:b/>
        </w:rPr>
      </w:pPr>
    </w:p>
    <w:p w14:paraId="41D6F930" w14:textId="77777777" w:rsidR="00737569" w:rsidRPr="005C119D" w:rsidRDefault="00737569" w:rsidP="00737569">
      <w:pPr>
        <w:tabs>
          <w:tab w:val="left" w:pos="426"/>
          <w:tab w:val="left" w:pos="851"/>
        </w:tabs>
        <w:jc w:val="both"/>
        <w:rPr>
          <w:rFonts w:cs="Arial"/>
          <w:b/>
        </w:rPr>
      </w:pPr>
    </w:p>
    <w:p w14:paraId="6F228A04" w14:textId="77777777" w:rsidR="00737569" w:rsidRPr="005C119D" w:rsidRDefault="009651CB" w:rsidP="00737569">
      <w:pPr>
        <w:pStyle w:val="Titre4"/>
        <w:tabs>
          <w:tab w:val="clear" w:pos="4111"/>
          <w:tab w:val="left" w:pos="426"/>
          <w:tab w:val="left" w:pos="851"/>
        </w:tabs>
      </w:pPr>
      <w:r w:rsidRPr="005C119D">
        <w:rPr>
          <w:sz w:val="22"/>
          <w:szCs w:val="22"/>
        </w:rPr>
        <w:t>B5 -</w:t>
      </w:r>
      <w:r w:rsidRPr="005C119D">
        <w:rPr>
          <w:b w:val="0"/>
          <w:sz w:val="22"/>
          <w:szCs w:val="22"/>
        </w:rPr>
        <w:t xml:space="preserve"> </w:t>
      </w:r>
      <w:r w:rsidRPr="005C119D">
        <w:rPr>
          <w:sz w:val="22"/>
          <w:szCs w:val="22"/>
        </w:rPr>
        <w:t>Durée d’exécution du marché ou de l’accord-cadre</w:t>
      </w:r>
      <w:r w:rsidR="00AB3831">
        <w:rPr>
          <w:sz w:val="22"/>
          <w:szCs w:val="22"/>
        </w:rPr>
        <w:t xml:space="preserve"> pour chacun des lots</w:t>
      </w:r>
      <w:r w:rsidRPr="005C119D">
        <w:rPr>
          <w:sz w:val="22"/>
          <w:szCs w:val="22"/>
        </w:rPr>
        <w:t> :</w:t>
      </w:r>
    </w:p>
    <w:p w14:paraId="1B15A4A8" w14:textId="77777777" w:rsidR="00737569" w:rsidRPr="005C119D" w:rsidRDefault="00737569" w:rsidP="00737569">
      <w:pPr>
        <w:numPr>
          <w:ilvl w:val="0"/>
          <w:numId w:val="1"/>
        </w:numPr>
        <w:rPr>
          <w:highlight w:val="yellow"/>
        </w:rPr>
      </w:pPr>
    </w:p>
    <w:p w14:paraId="285A7568" w14:textId="77777777" w:rsidR="00737569" w:rsidRPr="005C119D" w:rsidRDefault="00737569" w:rsidP="00737569">
      <w:pPr>
        <w:pStyle w:val="fcase1ertab"/>
        <w:tabs>
          <w:tab w:val="clear" w:pos="426"/>
          <w:tab w:val="left" w:pos="851"/>
        </w:tabs>
        <w:rPr>
          <w:rFonts w:cs="Arial"/>
          <w:bCs/>
          <w:iCs/>
          <w:highlight w:val="magenta"/>
        </w:rPr>
      </w:pPr>
    </w:p>
    <w:p w14:paraId="3156EF59" w14:textId="139C4765" w:rsidR="00737569" w:rsidRDefault="00006C0A" w:rsidP="00737569">
      <w:pPr>
        <w:rPr>
          <w:rFonts w:cs="Arial"/>
          <w:lang w:eastAsia="nl-BE"/>
        </w:rPr>
      </w:pPr>
      <w:r>
        <w:rPr>
          <w:bCs/>
        </w:rPr>
        <w:t>L</w:t>
      </w:r>
      <w:r w:rsidR="009651CB" w:rsidRPr="005C119D">
        <w:rPr>
          <w:bCs/>
        </w:rPr>
        <w:t xml:space="preserve">a durée </w:t>
      </w:r>
      <w:r w:rsidR="00AB3831">
        <w:rPr>
          <w:bCs/>
        </w:rPr>
        <w:t xml:space="preserve">d’exécution de </w:t>
      </w:r>
      <w:r w:rsidR="00745C82">
        <w:rPr>
          <w:bCs/>
        </w:rPr>
        <w:t>l’accord cadre</w:t>
      </w:r>
      <w:r w:rsidR="009651CB" w:rsidRPr="005C119D">
        <w:t xml:space="preserve"> </w:t>
      </w:r>
      <w:r w:rsidR="009651CB" w:rsidRPr="005C119D">
        <w:rPr>
          <w:bCs/>
        </w:rPr>
        <w:t xml:space="preserve">est de </w:t>
      </w:r>
      <w:r w:rsidR="00745C82" w:rsidRPr="0080137B">
        <w:rPr>
          <w:b/>
          <w:bCs/>
          <w:color w:val="000000"/>
        </w:rPr>
        <w:t xml:space="preserve">12 </w:t>
      </w:r>
      <w:r w:rsidR="00745C82" w:rsidRPr="0080137B">
        <w:rPr>
          <w:b/>
          <w:bCs/>
        </w:rPr>
        <w:t>mois</w:t>
      </w:r>
      <w:r w:rsidR="00745C82">
        <w:rPr>
          <w:bCs/>
        </w:rPr>
        <w:t xml:space="preserve"> à compter de </w:t>
      </w:r>
      <w:r w:rsidR="00745C82">
        <w:rPr>
          <w:rFonts w:cs="Arial"/>
          <w:lang w:eastAsia="nl-BE"/>
        </w:rPr>
        <w:t>l</w:t>
      </w:r>
      <w:r w:rsidR="009651CB" w:rsidRPr="005C119D">
        <w:rPr>
          <w:rFonts w:cs="Arial"/>
          <w:lang w:eastAsia="nl-BE"/>
        </w:rPr>
        <w:t xml:space="preserve">a date </w:t>
      </w:r>
      <w:r w:rsidR="00745C82">
        <w:rPr>
          <w:rFonts w:cs="Arial"/>
          <w:lang w:eastAsia="nl-BE"/>
        </w:rPr>
        <w:t>de notification.</w:t>
      </w:r>
    </w:p>
    <w:p w14:paraId="3E2BD45A" w14:textId="77777777" w:rsidR="002417CB" w:rsidRDefault="002417CB" w:rsidP="00737569">
      <w:pPr>
        <w:rPr>
          <w:rFonts w:cs="Arial"/>
          <w:lang w:eastAsia="nl-BE"/>
        </w:rPr>
      </w:pPr>
    </w:p>
    <w:p w14:paraId="3646F5B7" w14:textId="77777777" w:rsidR="002417CB" w:rsidRDefault="002417CB" w:rsidP="00737569">
      <w:pPr>
        <w:rPr>
          <w:rFonts w:cs="Arial"/>
          <w:lang w:eastAsia="nl-BE"/>
        </w:rPr>
      </w:pPr>
    </w:p>
    <w:p w14:paraId="6F28F7A1" w14:textId="77777777" w:rsidR="00745C82" w:rsidRDefault="00745C82" w:rsidP="00737569">
      <w:pPr>
        <w:rPr>
          <w:rFonts w:cs="Arial"/>
          <w:lang w:eastAsia="nl-BE"/>
        </w:rPr>
      </w:pPr>
    </w:p>
    <w:p w14:paraId="11B0D493" w14:textId="77777777" w:rsidR="00AB3831" w:rsidRDefault="00AB3831" w:rsidP="00AB3831">
      <w:pPr>
        <w:pStyle w:val="fcase1ertab"/>
        <w:tabs>
          <w:tab w:val="clear" w:pos="426"/>
          <w:tab w:val="left" w:pos="851"/>
        </w:tabs>
        <w:ind w:left="0" w:firstLine="0"/>
        <w:rPr>
          <w:bCs/>
        </w:rPr>
      </w:pPr>
      <w:r w:rsidRPr="005C119D">
        <w:rPr>
          <w:bCs/>
        </w:rPr>
        <w:t xml:space="preserve">La durée d’exécution </w:t>
      </w:r>
      <w:r w:rsidRPr="005C119D">
        <w:t xml:space="preserve">de l’accord-cadre </w:t>
      </w:r>
      <w:r w:rsidRPr="005C119D">
        <w:rPr>
          <w:bCs/>
        </w:rPr>
        <w:t xml:space="preserve">est de </w:t>
      </w:r>
      <w:r w:rsidRPr="005C119D">
        <w:rPr>
          <w:bCs/>
          <w:color w:val="000000"/>
        </w:rPr>
        <w:t>12</w:t>
      </w:r>
      <w:r w:rsidRPr="005C119D">
        <w:rPr>
          <w:bCs/>
        </w:rPr>
        <w:t xml:space="preserve"> mois à compter de : </w:t>
      </w:r>
      <w:bookmarkStart w:id="4" w:name="_Hlk534992737"/>
      <w:bookmarkEnd w:id="4"/>
    </w:p>
    <w:p w14:paraId="47D7D342" w14:textId="77777777" w:rsidR="00AB3831" w:rsidRPr="005C119D" w:rsidRDefault="00AB3831" w:rsidP="00AB3831">
      <w:pPr>
        <w:rPr>
          <w:rFonts w:cs="Arial"/>
          <w:lang w:eastAsia="nl-BE"/>
        </w:rPr>
      </w:pPr>
    </w:p>
    <w:p w14:paraId="3DD06C3C" w14:textId="77777777" w:rsidR="00AB3831" w:rsidRPr="005C119D" w:rsidRDefault="00AB3831" w:rsidP="00AB3831">
      <w:pPr>
        <w:rPr>
          <w:rFonts w:cs="Arial"/>
          <w:i/>
          <w:iCs/>
        </w:rPr>
      </w:pPr>
      <w:r>
        <w:rPr>
          <w:rFonts w:ascii="Wingdings" w:eastAsia="Wingdings" w:hAnsi="Wingdings" w:cs="Wingdings"/>
          <w:color w:val="000000"/>
          <w:lang w:eastAsia="nl-BE"/>
        </w:rPr>
        <w:t></w:t>
      </w:r>
      <w:r w:rsidRPr="005C119D">
        <w:rPr>
          <w:rFonts w:cs="Arial"/>
          <w:lang w:eastAsia="nl-BE"/>
        </w:rPr>
        <w:t xml:space="preserve"> la date de notification </w:t>
      </w:r>
      <w:r w:rsidRPr="005C119D">
        <w:rPr>
          <w:rFonts w:cs="Arial"/>
          <w:color w:val="000000"/>
        </w:rPr>
        <w:t>de l'accord-cadre</w:t>
      </w:r>
      <w:r w:rsidRPr="005C119D">
        <w:rPr>
          <w:rFonts w:cs="Arial"/>
        </w:rPr>
        <w:t> ;</w:t>
      </w:r>
    </w:p>
    <w:p w14:paraId="7FD50ACA" w14:textId="77777777" w:rsidR="00AB3831" w:rsidRPr="005C119D" w:rsidRDefault="00AB3831" w:rsidP="00AB3831">
      <w:pPr>
        <w:rPr>
          <w:rFonts w:cs="Arial"/>
        </w:rPr>
      </w:pPr>
      <w:r w:rsidRPr="005C119D">
        <w:rPr>
          <w:rFonts w:ascii="Wingdings" w:eastAsia="Wingdings" w:hAnsi="Wingdings" w:cs="Wingdings"/>
          <w:color w:val="000000"/>
          <w:lang w:eastAsia="nl-BE"/>
        </w:rPr>
        <w:t></w:t>
      </w:r>
      <w:r w:rsidRPr="005C119D">
        <w:rPr>
          <w:rFonts w:cs="Arial"/>
        </w:rPr>
        <w:t xml:space="preserve"> la date de notification de l'ordre de service ;</w:t>
      </w:r>
    </w:p>
    <w:p w14:paraId="2B0BF526" w14:textId="77777777" w:rsidR="00AB3831" w:rsidRPr="005C119D" w:rsidRDefault="00AB3831" w:rsidP="00AB3831">
      <w:pPr>
        <w:rPr>
          <w:rFonts w:cs="Arial"/>
          <w:lang w:eastAsia="nl-BE"/>
        </w:rPr>
      </w:pPr>
      <w:r w:rsidRPr="005C119D">
        <w:rPr>
          <w:rFonts w:ascii="Wingdings" w:eastAsia="Wingdings" w:hAnsi="Wingdings" w:cs="Wingdings"/>
          <w:color w:val="000000"/>
          <w:lang w:eastAsia="nl-BE"/>
        </w:rPr>
        <w:t></w:t>
      </w:r>
      <w:r w:rsidRPr="005C119D">
        <w:rPr>
          <w:rFonts w:cs="Arial"/>
        </w:rPr>
        <w:t xml:space="preserve"> </w:t>
      </w:r>
      <w:r w:rsidRPr="005C119D">
        <w:rPr>
          <w:rFonts w:cs="Arial"/>
          <w:lang w:eastAsia="nl-BE"/>
        </w:rPr>
        <w:t xml:space="preserve">la date de début d’exécution prévue par </w:t>
      </w:r>
      <w:r w:rsidRPr="005C119D">
        <w:rPr>
          <w:rFonts w:cs="Arial"/>
          <w:color w:val="000000"/>
          <w:lang w:eastAsia="nl-BE"/>
        </w:rPr>
        <w:t>l'accord-cadre</w:t>
      </w:r>
      <w:r w:rsidRPr="005C119D">
        <w:rPr>
          <w:rFonts w:cs="Arial"/>
          <w:lang w:eastAsia="nl-BE"/>
        </w:rPr>
        <w:t> lorsqu’elle est postérieure à la date de notification ;</w:t>
      </w:r>
    </w:p>
    <w:p w14:paraId="04C87FC3" w14:textId="77777777" w:rsidR="00AB3831" w:rsidRPr="005C119D" w:rsidRDefault="00AB3831" w:rsidP="00AB3831">
      <w:pPr>
        <w:rPr>
          <w:rFonts w:cs="Arial"/>
          <w:lang w:eastAsia="nl-BE"/>
        </w:rPr>
      </w:pPr>
      <w:r w:rsidRPr="005C119D">
        <w:rPr>
          <w:rFonts w:ascii="Wingdings" w:eastAsia="Wingdings" w:hAnsi="Wingdings" w:cs="Wingdings"/>
          <w:color w:val="000000"/>
          <w:lang w:eastAsia="nl-BE"/>
        </w:rPr>
        <w:t></w:t>
      </w:r>
      <w:r w:rsidRPr="005C119D">
        <w:rPr>
          <w:rFonts w:cs="Arial"/>
          <w:lang w:eastAsia="nl-BE"/>
        </w:rPr>
        <w:t xml:space="preserve"> la date de réception du premier bon de commande ;</w:t>
      </w:r>
    </w:p>
    <w:p w14:paraId="1AD9FDDC" w14:textId="77777777" w:rsidR="00AB3831" w:rsidRPr="005409D0" w:rsidRDefault="00AB3831" w:rsidP="00AB3831">
      <w:pPr>
        <w:pStyle w:val="fcase1ertab"/>
        <w:tabs>
          <w:tab w:val="clear" w:pos="426"/>
          <w:tab w:val="left" w:pos="851"/>
        </w:tabs>
        <w:rPr>
          <w:rFonts w:cs="Arial"/>
          <w:highlight w:val="magenta"/>
          <w:lang w:val="en-US"/>
        </w:rPr>
      </w:pPr>
    </w:p>
    <w:p w14:paraId="37ECA63B" w14:textId="77777777" w:rsidR="00AB3831" w:rsidRPr="004413FA" w:rsidRDefault="00AB3831" w:rsidP="00AB3831">
      <w:pPr>
        <w:numPr>
          <w:ilvl w:val="0"/>
          <w:numId w:val="1"/>
        </w:numPr>
        <w:rPr>
          <w:highlight w:val="yellow"/>
        </w:rPr>
      </w:pPr>
    </w:p>
    <w:p w14:paraId="0CB1FFF3" w14:textId="77777777" w:rsidR="00AB3831" w:rsidRPr="005C119D" w:rsidRDefault="00AB3831" w:rsidP="00AB3831">
      <w:pPr>
        <w:pStyle w:val="fcase1ertab"/>
        <w:tabs>
          <w:tab w:val="left" w:pos="851"/>
        </w:tabs>
        <w:ind w:left="0" w:firstLine="0"/>
        <w:rPr>
          <w:rFonts w:ascii="Univers" w:hAnsi="Univers"/>
        </w:rPr>
      </w:pPr>
      <w:r w:rsidRPr="005C119D">
        <w:rPr>
          <w:rFonts w:cs="Arial"/>
        </w:rPr>
        <w:t>Le marché ou l’accord cadre est reconductible :</w:t>
      </w:r>
      <w:r w:rsidRPr="005C119D">
        <w:tab/>
      </w:r>
      <w:r w:rsidRPr="005C119D">
        <w:fldChar w:fldCharType="begin">
          <w:ffData>
            <w:name w:val=""/>
            <w:enabled/>
            <w:calcOnExit w:val="0"/>
            <w:checkBox>
              <w:size w:val="20"/>
              <w:default w:val="0"/>
            </w:checkBox>
          </w:ffData>
        </w:fldChar>
      </w:r>
      <w:r w:rsidRPr="005C119D">
        <w:instrText xml:space="preserve"> FORMCHECKBOX </w:instrText>
      </w:r>
      <w:r w:rsidR="00167908">
        <w:fldChar w:fldCharType="separate"/>
      </w:r>
      <w:r w:rsidRPr="005C119D">
        <w:fldChar w:fldCharType="end"/>
      </w:r>
      <w:r w:rsidRPr="005C119D">
        <w:t xml:space="preserve">  NON</w:t>
      </w:r>
      <w:r w:rsidRPr="005C119D">
        <w:tab/>
      </w:r>
      <w:r w:rsidRPr="005C119D">
        <w:fldChar w:fldCharType="begin">
          <w:ffData>
            <w:name w:val=""/>
            <w:enabled/>
            <w:calcOnExit w:val="0"/>
            <w:checkBox>
              <w:size w:val="20"/>
              <w:default w:val="1"/>
            </w:checkBox>
          </w:ffData>
        </w:fldChar>
      </w:r>
      <w:r w:rsidRPr="005C119D">
        <w:instrText xml:space="preserve"> FORMCHECKBOX </w:instrText>
      </w:r>
      <w:r w:rsidR="00167908">
        <w:fldChar w:fldCharType="separate"/>
      </w:r>
      <w:r w:rsidRPr="005C119D">
        <w:fldChar w:fldCharType="end"/>
      </w:r>
      <w:r w:rsidRPr="005C119D">
        <w:tab/>
        <w:t>OUI</w:t>
      </w:r>
    </w:p>
    <w:p w14:paraId="23B4D0F1" w14:textId="77777777" w:rsidR="00AB3831" w:rsidRPr="005C119D" w:rsidRDefault="00AB3831" w:rsidP="00AB3831">
      <w:pPr>
        <w:tabs>
          <w:tab w:val="left" w:pos="426"/>
          <w:tab w:val="left" w:pos="851"/>
        </w:tabs>
        <w:jc w:val="both"/>
        <w:rPr>
          <w:rFonts w:cs="Arial"/>
        </w:rPr>
      </w:pPr>
    </w:p>
    <w:p w14:paraId="6AC061D9" w14:textId="77777777" w:rsidR="00AB3831" w:rsidRPr="005C119D" w:rsidRDefault="00AB3831" w:rsidP="00AB3831">
      <w:pPr>
        <w:tabs>
          <w:tab w:val="left" w:pos="426"/>
          <w:tab w:val="left" w:pos="851"/>
        </w:tabs>
        <w:jc w:val="both"/>
        <w:rPr>
          <w:rFonts w:cs="Arial"/>
        </w:rPr>
      </w:pPr>
      <w:r w:rsidRPr="005C119D">
        <w:rPr>
          <w:rFonts w:cs="Arial"/>
        </w:rPr>
        <w:t>Si oui, préciser :</w:t>
      </w:r>
    </w:p>
    <w:p w14:paraId="7176B9CA" w14:textId="77777777" w:rsidR="00AB3831" w:rsidRPr="005C119D" w:rsidRDefault="00AB3831" w:rsidP="00AB3831"/>
    <w:p w14:paraId="28C90AF8" w14:textId="77777777" w:rsidR="00AB3831" w:rsidRPr="005C119D" w:rsidRDefault="00AB3831" w:rsidP="00AB3831">
      <w:pPr>
        <w:numPr>
          <w:ilvl w:val="0"/>
          <w:numId w:val="2"/>
        </w:numPr>
        <w:tabs>
          <w:tab w:val="left" w:pos="426"/>
          <w:tab w:val="left" w:pos="851"/>
        </w:tabs>
        <w:spacing w:before="120"/>
        <w:ind w:left="924" w:hanging="357"/>
        <w:jc w:val="both"/>
        <w:rPr>
          <w:rFonts w:cs="Arial"/>
        </w:rPr>
      </w:pPr>
      <w:r w:rsidRPr="005C119D">
        <w:rPr>
          <w:rFonts w:cs="Arial"/>
        </w:rPr>
        <w:t>Nombre de reconductions</w:t>
      </w:r>
      <w:r>
        <w:rPr>
          <w:rFonts w:cs="Arial"/>
        </w:rPr>
        <w:t xml:space="preserve"> tacites</w:t>
      </w:r>
      <w:r w:rsidRPr="005C119D">
        <w:rPr>
          <w:rFonts w:cs="Arial"/>
        </w:rPr>
        <w:t xml:space="preserve"> : </w:t>
      </w:r>
      <w:r w:rsidRPr="005C119D">
        <w:rPr>
          <w:rFonts w:cs="Arial"/>
          <w:bCs/>
          <w:color w:val="000000"/>
        </w:rPr>
        <w:t>3</w:t>
      </w:r>
    </w:p>
    <w:p w14:paraId="43B6978C" w14:textId="77777777" w:rsidR="00AB3831" w:rsidRPr="00AB3831" w:rsidRDefault="00AB3831" w:rsidP="00AB3831">
      <w:pPr>
        <w:numPr>
          <w:ilvl w:val="0"/>
          <w:numId w:val="2"/>
        </w:numPr>
        <w:tabs>
          <w:tab w:val="left" w:pos="426"/>
          <w:tab w:val="left" w:pos="851"/>
        </w:tabs>
        <w:spacing w:before="120"/>
        <w:ind w:left="924" w:hanging="357"/>
        <w:jc w:val="both"/>
        <w:rPr>
          <w:rFonts w:cs="Arial"/>
          <w:bCs/>
        </w:rPr>
      </w:pPr>
      <w:r w:rsidRPr="005C119D">
        <w:rPr>
          <w:rFonts w:cs="Arial"/>
        </w:rPr>
        <w:t>Durée des reconductions :</w:t>
      </w:r>
      <w:r>
        <w:rPr>
          <w:rFonts w:cs="Arial"/>
        </w:rPr>
        <w:t xml:space="preserve"> 12 mois chacune</w:t>
      </w:r>
    </w:p>
    <w:p w14:paraId="0E1399E1" w14:textId="77777777" w:rsidR="00737569" w:rsidRDefault="00737569" w:rsidP="00745C82">
      <w:pPr>
        <w:rPr>
          <w:highlight w:val="yellow"/>
        </w:rPr>
      </w:pPr>
    </w:p>
    <w:p w14:paraId="210308D5" w14:textId="77777777" w:rsidR="00AB3831" w:rsidRPr="00745C82" w:rsidRDefault="00AB3831" w:rsidP="00745C82">
      <w:pPr>
        <w:rPr>
          <w:highlight w:val="yellow"/>
        </w:rPr>
      </w:pPr>
    </w:p>
    <w:p w14:paraId="0C76A0C9" w14:textId="77777777" w:rsidR="00737569" w:rsidRPr="005C119D" w:rsidRDefault="00737569" w:rsidP="00737569">
      <w:pPr>
        <w:tabs>
          <w:tab w:val="left" w:pos="851"/>
        </w:tabs>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BA59B6" w14:paraId="10043BFF" w14:textId="77777777">
        <w:tc>
          <w:tcPr>
            <w:tcW w:w="10419" w:type="dxa"/>
            <w:shd w:val="clear" w:color="auto" w:fill="66CCFF"/>
          </w:tcPr>
          <w:p w14:paraId="3E02E47C" w14:textId="77777777" w:rsidR="00737569" w:rsidRPr="005C119D" w:rsidRDefault="009651CB" w:rsidP="00737569">
            <w:pPr>
              <w:tabs>
                <w:tab w:val="left" w:pos="-142"/>
                <w:tab w:val="left" w:pos="851"/>
                <w:tab w:val="left" w:pos="4111"/>
              </w:tabs>
              <w:jc w:val="both"/>
            </w:pPr>
            <w:r w:rsidRPr="005C119D">
              <w:rPr>
                <w:rFonts w:cs="Arial"/>
                <w:b/>
                <w:bCs/>
                <w:sz w:val="22"/>
                <w:szCs w:val="22"/>
              </w:rPr>
              <w:t>C - Signature du marché ou de l’accord-cadre par le titulaire individuel ou, en cas groupement, le mandataire dûment habilité ou chaque membre du groupement.</w:t>
            </w:r>
          </w:p>
        </w:tc>
      </w:tr>
    </w:tbl>
    <w:p w14:paraId="0D7E5C0A" w14:textId="77777777" w:rsidR="00737569" w:rsidRDefault="00737569" w:rsidP="00737569">
      <w:pPr>
        <w:tabs>
          <w:tab w:val="left" w:pos="851"/>
        </w:tabs>
        <w:jc w:val="both"/>
      </w:pPr>
    </w:p>
    <w:p w14:paraId="439D9A2A" w14:textId="77777777" w:rsidR="00AB3831" w:rsidRPr="005C119D" w:rsidRDefault="00AB3831" w:rsidP="00737569">
      <w:pPr>
        <w:tabs>
          <w:tab w:val="left" w:pos="851"/>
        </w:tabs>
        <w:jc w:val="both"/>
      </w:pPr>
    </w:p>
    <w:p w14:paraId="10300F62" w14:textId="77777777" w:rsidR="00737569" w:rsidRPr="005C119D" w:rsidRDefault="009651CB" w:rsidP="00737569">
      <w:pPr>
        <w:pStyle w:val="fcase1ertab"/>
        <w:tabs>
          <w:tab w:val="left" w:pos="851"/>
        </w:tabs>
        <w:ind w:left="0" w:firstLine="0"/>
        <w:rPr>
          <w:rFonts w:cs="Arial"/>
          <w:i/>
          <w:sz w:val="18"/>
          <w:szCs w:val="18"/>
        </w:rPr>
      </w:pPr>
      <w:r w:rsidRPr="005C119D">
        <w:rPr>
          <w:rFonts w:cs="Arial"/>
          <w:b/>
          <w:sz w:val="22"/>
          <w:szCs w:val="22"/>
        </w:rPr>
        <w:t>C1 – Signature du marché ou de l’accord-cadre par le titulaire individuel :</w:t>
      </w:r>
    </w:p>
    <w:p w14:paraId="1ECAD914" w14:textId="77777777" w:rsidR="00737569" w:rsidRPr="005C119D" w:rsidRDefault="00737569" w:rsidP="00737569">
      <w:pPr>
        <w:pStyle w:val="fcase1ertab"/>
        <w:tabs>
          <w:tab w:val="left" w:pos="851"/>
        </w:tabs>
        <w:ind w:left="0" w:firstLine="0"/>
        <w:rPr>
          <w:rFonts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BA59B6" w14:paraId="39ED49C7" w14:textId="77777777" w:rsidTr="00737569">
        <w:tc>
          <w:tcPr>
            <w:tcW w:w="4644" w:type="dxa"/>
            <w:tcBorders>
              <w:top w:val="single" w:sz="4" w:space="0" w:color="000000"/>
              <w:left w:val="single" w:sz="4" w:space="0" w:color="000000"/>
              <w:bottom w:val="single" w:sz="4" w:space="0" w:color="000000"/>
            </w:tcBorders>
            <w:shd w:val="clear" w:color="auto" w:fill="auto"/>
            <w:vAlign w:val="center"/>
          </w:tcPr>
          <w:p w14:paraId="66F689C3" w14:textId="77777777" w:rsidR="00737569" w:rsidRPr="005C119D" w:rsidRDefault="009651CB" w:rsidP="00737569">
            <w:pPr>
              <w:tabs>
                <w:tab w:val="left" w:pos="851"/>
              </w:tabs>
              <w:jc w:val="center"/>
              <w:rPr>
                <w:rFonts w:cs="Arial"/>
                <w:b/>
                <w:bCs/>
              </w:rPr>
            </w:pPr>
            <w:r w:rsidRPr="005C119D">
              <w:rPr>
                <w:rFonts w:cs="Arial"/>
                <w:b/>
                <w:bCs/>
              </w:rPr>
              <w:t>Nom, prénom et qualité</w:t>
            </w:r>
          </w:p>
          <w:p w14:paraId="1B0FF235" w14:textId="77777777" w:rsidR="00737569" w:rsidRPr="005C119D" w:rsidRDefault="009651CB" w:rsidP="00737569">
            <w:pPr>
              <w:tabs>
                <w:tab w:val="left" w:pos="851"/>
              </w:tabs>
              <w:jc w:val="center"/>
              <w:rPr>
                <w:rFonts w:cs="Arial"/>
                <w:b/>
                <w:bCs/>
              </w:rPr>
            </w:pPr>
            <w:proofErr w:type="gramStart"/>
            <w:r w:rsidRPr="005C119D">
              <w:rPr>
                <w:rFonts w:cs="Arial"/>
                <w:b/>
                <w:bCs/>
              </w:rPr>
              <w:t>du</w:t>
            </w:r>
            <w:proofErr w:type="gramEnd"/>
            <w:r w:rsidRPr="005C119D">
              <w:rPr>
                <w:rFonts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DCB921A" w14:textId="77777777" w:rsidR="00737569" w:rsidRPr="005C119D" w:rsidRDefault="009651CB" w:rsidP="00737569">
            <w:pPr>
              <w:tabs>
                <w:tab w:val="left" w:pos="851"/>
              </w:tabs>
              <w:jc w:val="center"/>
              <w:rPr>
                <w:rFonts w:cs="Arial"/>
                <w:b/>
                <w:bCs/>
              </w:rPr>
            </w:pPr>
            <w:r w:rsidRPr="005C119D">
              <w:rPr>
                <w:rFont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0C7CA" w14:textId="77777777" w:rsidR="00737569" w:rsidRPr="005C119D" w:rsidRDefault="009651CB" w:rsidP="00737569">
            <w:pPr>
              <w:tabs>
                <w:tab w:val="left" w:pos="851"/>
              </w:tabs>
              <w:jc w:val="center"/>
              <w:rPr>
                <w:rFonts w:cs="Arial"/>
                <w:b/>
                <w:bCs/>
              </w:rPr>
            </w:pPr>
            <w:r w:rsidRPr="005C119D">
              <w:rPr>
                <w:rFonts w:cs="Arial"/>
                <w:b/>
                <w:bCs/>
              </w:rPr>
              <w:t>Signature</w:t>
            </w:r>
          </w:p>
        </w:tc>
      </w:tr>
      <w:tr w:rsidR="00BA59B6" w14:paraId="7678AF88" w14:textId="77777777" w:rsidTr="00737569">
        <w:trPr>
          <w:trHeight w:val="1021"/>
        </w:trPr>
        <w:tc>
          <w:tcPr>
            <w:tcW w:w="4644" w:type="dxa"/>
            <w:tcBorders>
              <w:top w:val="single" w:sz="4" w:space="0" w:color="000000"/>
              <w:left w:val="single" w:sz="4" w:space="0" w:color="000000"/>
              <w:bottom w:val="single" w:sz="4" w:space="0" w:color="auto"/>
            </w:tcBorders>
            <w:shd w:val="clear" w:color="auto" w:fill="auto"/>
          </w:tcPr>
          <w:p w14:paraId="5F343660" w14:textId="77777777" w:rsidR="00737569" w:rsidRPr="005C119D" w:rsidRDefault="00737569" w:rsidP="00737569">
            <w:pPr>
              <w:tabs>
                <w:tab w:val="left" w:pos="851"/>
              </w:tabs>
              <w:snapToGrid w:val="0"/>
              <w:jc w:val="both"/>
              <w:rPr>
                <w:rFonts w:cs="Arial"/>
                <w:b/>
                <w:bCs/>
              </w:rPr>
            </w:pPr>
          </w:p>
        </w:tc>
        <w:tc>
          <w:tcPr>
            <w:tcW w:w="2694" w:type="dxa"/>
            <w:tcBorders>
              <w:top w:val="single" w:sz="4" w:space="0" w:color="000000"/>
              <w:left w:val="single" w:sz="4" w:space="0" w:color="000000"/>
              <w:bottom w:val="single" w:sz="4" w:space="0" w:color="auto"/>
            </w:tcBorders>
            <w:shd w:val="clear" w:color="auto" w:fill="auto"/>
          </w:tcPr>
          <w:p w14:paraId="7116EDF8" w14:textId="77777777" w:rsidR="00737569" w:rsidRPr="005C119D" w:rsidRDefault="00737569" w:rsidP="00737569">
            <w:pPr>
              <w:tabs>
                <w:tab w:val="left" w:pos="851"/>
              </w:tabs>
              <w:snapToGrid w:val="0"/>
              <w:jc w:val="both"/>
              <w:rPr>
                <w:rFonts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7B42EEB" w14:textId="77777777" w:rsidR="00737569" w:rsidRPr="005C119D" w:rsidRDefault="00737569" w:rsidP="00737569">
            <w:pPr>
              <w:tabs>
                <w:tab w:val="left" w:pos="851"/>
              </w:tabs>
              <w:snapToGrid w:val="0"/>
              <w:jc w:val="both"/>
              <w:rPr>
                <w:rFonts w:cs="Arial"/>
                <w:b/>
                <w:bCs/>
              </w:rPr>
            </w:pPr>
          </w:p>
        </w:tc>
      </w:tr>
    </w:tbl>
    <w:p w14:paraId="0EF2DD29" w14:textId="77777777" w:rsidR="00737569" w:rsidRDefault="009651CB" w:rsidP="00AB3831">
      <w:pPr>
        <w:tabs>
          <w:tab w:val="left" w:pos="851"/>
        </w:tabs>
        <w:jc w:val="both"/>
        <w:rPr>
          <w:rFonts w:cs="Arial"/>
          <w:b/>
          <w:sz w:val="22"/>
          <w:szCs w:val="22"/>
        </w:rPr>
      </w:pPr>
      <w:r w:rsidRPr="005C119D">
        <w:rPr>
          <w:rFonts w:cs="Arial"/>
          <w:sz w:val="18"/>
          <w:szCs w:val="18"/>
        </w:rPr>
        <w:t>(*) Le signataire doit avoir le pouvoir d’engager la personne qu’il représente</w:t>
      </w:r>
    </w:p>
    <w:p w14:paraId="161B1EFA" w14:textId="77777777" w:rsidR="00AB3831" w:rsidRDefault="00AB3831" w:rsidP="00737569">
      <w:pPr>
        <w:pStyle w:val="fcase1ertab"/>
        <w:tabs>
          <w:tab w:val="left" w:pos="851"/>
        </w:tabs>
        <w:ind w:left="0" w:firstLine="0"/>
        <w:rPr>
          <w:rFonts w:cs="Arial"/>
          <w:b/>
          <w:sz w:val="22"/>
          <w:szCs w:val="22"/>
        </w:rPr>
      </w:pPr>
    </w:p>
    <w:p w14:paraId="29800F53" w14:textId="77777777" w:rsidR="00AB3831" w:rsidRPr="005C119D" w:rsidRDefault="00AB3831" w:rsidP="00737569">
      <w:pPr>
        <w:pStyle w:val="fcase1ertab"/>
        <w:tabs>
          <w:tab w:val="left" w:pos="851"/>
        </w:tabs>
        <w:ind w:left="0" w:firstLine="0"/>
        <w:rPr>
          <w:rFonts w:cs="Arial"/>
          <w:b/>
          <w:sz w:val="22"/>
          <w:szCs w:val="22"/>
        </w:rPr>
      </w:pPr>
    </w:p>
    <w:p w14:paraId="30D8A6F7" w14:textId="77777777" w:rsidR="00737569" w:rsidRPr="005C119D" w:rsidRDefault="009651CB" w:rsidP="00737569">
      <w:pPr>
        <w:pStyle w:val="fcase1ertab"/>
        <w:tabs>
          <w:tab w:val="left" w:pos="851"/>
        </w:tabs>
        <w:ind w:left="0" w:firstLine="0"/>
        <w:rPr>
          <w:rFonts w:cs="Arial"/>
          <w:i/>
          <w:sz w:val="18"/>
          <w:szCs w:val="18"/>
        </w:rPr>
      </w:pPr>
      <w:r w:rsidRPr="005C119D">
        <w:rPr>
          <w:rFonts w:cs="Arial"/>
          <w:b/>
          <w:sz w:val="22"/>
          <w:szCs w:val="22"/>
        </w:rPr>
        <w:t>C2 – Signature du marché ou de l’accord-cadre en cas de groupement :</w:t>
      </w:r>
    </w:p>
    <w:p w14:paraId="028A13F9" w14:textId="77777777" w:rsidR="00737569" w:rsidRPr="005C119D" w:rsidRDefault="00737569" w:rsidP="00737569">
      <w:pPr>
        <w:tabs>
          <w:tab w:val="left" w:pos="851"/>
        </w:tabs>
        <w:jc w:val="both"/>
      </w:pPr>
    </w:p>
    <w:p w14:paraId="062CDA74" w14:textId="77777777" w:rsidR="00737569" w:rsidRDefault="009651CB" w:rsidP="00737569">
      <w:pPr>
        <w:tabs>
          <w:tab w:val="left" w:pos="851"/>
        </w:tabs>
        <w:rPr>
          <w:rFonts w:cs="Arial"/>
        </w:rPr>
      </w:pPr>
      <w:r w:rsidRPr="005C119D">
        <w:rPr>
          <w:rFonts w:cs="Arial"/>
        </w:rPr>
        <w:t>Les membres du groupement d’opérateurs économiques désignent le mandataire suivant</w:t>
      </w:r>
      <w:r>
        <w:rPr>
          <w:rFonts w:cs="Arial"/>
        </w:rPr>
        <w:t> </w:t>
      </w:r>
      <w:r w:rsidRPr="001A5B30">
        <w:rPr>
          <w:rFonts w:cs="Arial"/>
          <w:i/>
          <w:sz w:val="18"/>
          <w:szCs w:val="18"/>
        </w:rPr>
        <w:t>(</w:t>
      </w:r>
      <w:hyperlink r:id="rId12" w:history="1">
        <w:r w:rsidRPr="001A5B30">
          <w:rPr>
            <w:rStyle w:val="Lienhypertexte"/>
            <w:rFonts w:cs="Arial"/>
            <w:i/>
            <w:sz w:val="18"/>
            <w:szCs w:val="18"/>
          </w:rPr>
          <w:t>article R. 2142-23</w:t>
        </w:r>
      </w:hyperlink>
      <w:r w:rsidRPr="001A5B30">
        <w:rPr>
          <w:rFonts w:cs="Arial"/>
          <w:i/>
          <w:sz w:val="18"/>
          <w:szCs w:val="18"/>
        </w:rPr>
        <w:t xml:space="preserve"> ou </w:t>
      </w:r>
      <w:hyperlink r:id="rId13" w:history="1">
        <w:r w:rsidRPr="001A5B30">
          <w:rPr>
            <w:rStyle w:val="Lienhypertexte"/>
            <w:rFonts w:cs="Arial"/>
            <w:i/>
            <w:sz w:val="18"/>
            <w:szCs w:val="18"/>
          </w:rPr>
          <w:t>article R. 2342-12</w:t>
        </w:r>
      </w:hyperlink>
      <w:r w:rsidRPr="001A5B30">
        <w:rPr>
          <w:rFonts w:cs="Arial"/>
          <w:i/>
          <w:sz w:val="18"/>
          <w:szCs w:val="18"/>
        </w:rPr>
        <w:t xml:space="preserve"> du code de la commande publique) </w:t>
      </w:r>
      <w:r w:rsidRPr="001A5B30">
        <w:rPr>
          <w:rFonts w:cs="Arial"/>
        </w:rPr>
        <w:t>:</w:t>
      </w:r>
    </w:p>
    <w:p w14:paraId="01C540F4" w14:textId="77777777" w:rsidR="00737569" w:rsidRPr="005C119D" w:rsidRDefault="009651CB" w:rsidP="00737569">
      <w:pPr>
        <w:tabs>
          <w:tab w:val="left" w:pos="851"/>
        </w:tabs>
        <w:rPr>
          <w:rFonts w:cs="Arial"/>
          <w:i/>
          <w:sz w:val="18"/>
          <w:szCs w:val="18"/>
        </w:rPr>
      </w:pPr>
      <w:r w:rsidRPr="005C119D">
        <w:rPr>
          <w:rFonts w:cs="Arial"/>
          <w:i/>
          <w:sz w:val="18"/>
          <w:szCs w:val="18"/>
        </w:rPr>
        <w:t>[Indiquer le nom commercial et la dénomination sociale du mandataire]</w:t>
      </w:r>
    </w:p>
    <w:p w14:paraId="07598C94" w14:textId="77777777" w:rsidR="00737569" w:rsidRPr="005C119D" w:rsidRDefault="00737569" w:rsidP="00737569">
      <w:pPr>
        <w:tabs>
          <w:tab w:val="left" w:pos="851"/>
        </w:tabs>
        <w:rPr>
          <w:rFonts w:cs="Arial"/>
        </w:rPr>
      </w:pPr>
    </w:p>
    <w:p w14:paraId="1172B9FA" w14:textId="77777777" w:rsidR="00737569" w:rsidRPr="005C119D" w:rsidRDefault="00737569" w:rsidP="00737569">
      <w:pPr>
        <w:tabs>
          <w:tab w:val="left" w:pos="851"/>
        </w:tabs>
        <w:rPr>
          <w:rFonts w:cs="Arial"/>
        </w:rPr>
      </w:pPr>
    </w:p>
    <w:p w14:paraId="795575D4" w14:textId="77777777" w:rsidR="00737569" w:rsidRPr="005C119D" w:rsidRDefault="00737569" w:rsidP="00737569">
      <w:pPr>
        <w:tabs>
          <w:tab w:val="left" w:pos="851"/>
        </w:tabs>
        <w:rPr>
          <w:rFonts w:cs="Arial"/>
        </w:rPr>
      </w:pPr>
    </w:p>
    <w:p w14:paraId="5E963963" w14:textId="77777777" w:rsidR="00737569" w:rsidRPr="005C119D" w:rsidRDefault="00737569" w:rsidP="00737569">
      <w:pPr>
        <w:tabs>
          <w:tab w:val="left" w:pos="851"/>
        </w:tabs>
        <w:rPr>
          <w:rFonts w:cs="Arial"/>
        </w:rPr>
      </w:pPr>
    </w:p>
    <w:p w14:paraId="44246242" w14:textId="77777777" w:rsidR="00737569" w:rsidRPr="005C119D" w:rsidRDefault="009651CB" w:rsidP="00737569">
      <w:pPr>
        <w:pStyle w:val="fcase1ertab"/>
        <w:tabs>
          <w:tab w:val="left" w:pos="851"/>
        </w:tabs>
        <w:ind w:left="0" w:firstLine="0"/>
        <w:rPr>
          <w:rFonts w:cs="Arial"/>
        </w:rPr>
      </w:pPr>
      <w:r w:rsidRPr="005C119D">
        <w:rPr>
          <w:rFonts w:cs="Arial"/>
        </w:rPr>
        <w:t>En cas de groupement conjoint, le mandataire du groupement est :</w:t>
      </w:r>
    </w:p>
    <w:p w14:paraId="42DA48E8" w14:textId="77777777" w:rsidR="00737569" w:rsidRPr="005C119D" w:rsidRDefault="009651CB" w:rsidP="00737569">
      <w:pPr>
        <w:pStyle w:val="fcase1ertab"/>
        <w:tabs>
          <w:tab w:val="left" w:pos="851"/>
        </w:tabs>
        <w:rPr>
          <w:rFonts w:cs="Arial"/>
        </w:rPr>
      </w:pPr>
      <w:r w:rsidRPr="005C119D">
        <w:rPr>
          <w:rFonts w:cs="Arial"/>
          <w:i/>
          <w:iCs/>
          <w:sz w:val="18"/>
          <w:szCs w:val="18"/>
        </w:rPr>
        <w:t>(Cocher la case correspondante.)</w:t>
      </w:r>
    </w:p>
    <w:p w14:paraId="4B2BB855" w14:textId="77777777" w:rsidR="00737569" w:rsidRPr="005C119D" w:rsidRDefault="009651CB" w:rsidP="00737569">
      <w:pPr>
        <w:pStyle w:val="fcase1ertab"/>
        <w:tabs>
          <w:tab w:val="clear" w:pos="426"/>
          <w:tab w:val="left" w:pos="851"/>
        </w:tabs>
        <w:spacing w:before="120"/>
        <w:ind w:left="0" w:firstLine="851"/>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167908">
        <w:fldChar w:fldCharType="separate"/>
      </w:r>
      <w:r w:rsidRPr="005C119D">
        <w:fldChar w:fldCharType="end"/>
      </w:r>
      <w:r w:rsidRPr="005C119D">
        <w:rPr>
          <w:rFonts w:cs="Arial"/>
          <w:i/>
          <w:iCs/>
        </w:rPr>
        <w:t xml:space="preserve"> </w:t>
      </w:r>
      <w:proofErr w:type="gramStart"/>
      <w:r w:rsidRPr="005C119D">
        <w:rPr>
          <w:rFonts w:cs="Arial"/>
        </w:rPr>
        <w:t>conjoint</w:t>
      </w:r>
      <w:proofErr w:type="gramEnd"/>
      <w:r w:rsidRPr="005C119D">
        <w:rPr>
          <w:rFonts w:cs="Arial"/>
        </w:rPr>
        <w:tab/>
      </w:r>
      <w:r w:rsidRPr="005C119D">
        <w:rPr>
          <w:rFonts w:cs="Arial"/>
        </w:rPr>
        <w:tab/>
        <w:t>OU</w:t>
      </w:r>
      <w:r w:rsidRPr="005C119D">
        <w:rPr>
          <w:rFonts w:cs="Arial"/>
        </w:rPr>
        <w:tab/>
      </w:r>
      <w:r w:rsidRPr="005C119D">
        <w:rPr>
          <w:rFonts w:cs="Arial"/>
        </w:rPr>
        <w:tab/>
      </w:r>
      <w:r w:rsidRPr="005C119D">
        <w:fldChar w:fldCharType="begin">
          <w:ffData>
            <w:name w:val=""/>
            <w:enabled/>
            <w:calcOnExit w:val="0"/>
            <w:checkBox>
              <w:size w:val="20"/>
              <w:default w:val="0"/>
            </w:checkBox>
          </w:ffData>
        </w:fldChar>
      </w:r>
      <w:r w:rsidRPr="005C119D">
        <w:instrText xml:space="preserve"> FORMCHECKBOX </w:instrText>
      </w:r>
      <w:r w:rsidR="00167908">
        <w:fldChar w:fldCharType="separate"/>
      </w:r>
      <w:r w:rsidRPr="005C119D">
        <w:fldChar w:fldCharType="end"/>
      </w:r>
      <w:r w:rsidRPr="005C119D">
        <w:rPr>
          <w:rFonts w:cs="Arial"/>
          <w:iCs/>
        </w:rPr>
        <w:t xml:space="preserve"> </w:t>
      </w:r>
      <w:r w:rsidRPr="005C119D">
        <w:rPr>
          <w:rFonts w:cs="Arial"/>
        </w:rPr>
        <w:t>solidaire</w:t>
      </w:r>
    </w:p>
    <w:p w14:paraId="674B7CBA" w14:textId="77777777" w:rsidR="00737569" w:rsidRPr="005C119D" w:rsidRDefault="00737569" w:rsidP="00737569">
      <w:pPr>
        <w:tabs>
          <w:tab w:val="left" w:pos="851"/>
        </w:tabs>
        <w:rPr>
          <w:rFonts w:cs="Arial"/>
        </w:rPr>
      </w:pPr>
    </w:p>
    <w:p w14:paraId="55FCE255" w14:textId="77777777" w:rsidR="00737569" w:rsidRDefault="00737569" w:rsidP="00737569">
      <w:pPr>
        <w:tabs>
          <w:tab w:val="left" w:pos="851"/>
        </w:tabs>
        <w:rPr>
          <w:rFonts w:cs="Arial"/>
        </w:rPr>
      </w:pPr>
    </w:p>
    <w:p w14:paraId="6183ACE5" w14:textId="77777777" w:rsidR="00745C82" w:rsidRDefault="00745C82" w:rsidP="00737569">
      <w:pPr>
        <w:tabs>
          <w:tab w:val="left" w:pos="851"/>
        </w:tabs>
        <w:rPr>
          <w:rFonts w:cs="Arial"/>
        </w:rPr>
      </w:pPr>
    </w:p>
    <w:p w14:paraId="138CBB1D" w14:textId="77777777" w:rsidR="00745C82" w:rsidRDefault="00745C82" w:rsidP="00737569">
      <w:pPr>
        <w:tabs>
          <w:tab w:val="left" w:pos="851"/>
        </w:tabs>
        <w:rPr>
          <w:rFonts w:cs="Arial"/>
        </w:rPr>
      </w:pPr>
    </w:p>
    <w:p w14:paraId="18F30CEC" w14:textId="77777777" w:rsidR="00745C82" w:rsidRPr="005C119D" w:rsidRDefault="00745C82" w:rsidP="00737569">
      <w:pPr>
        <w:tabs>
          <w:tab w:val="left" w:pos="851"/>
        </w:tabs>
        <w:rPr>
          <w:rFonts w:cs="Arial"/>
        </w:rPr>
      </w:pPr>
    </w:p>
    <w:p w14:paraId="3F4374DA" w14:textId="77777777" w:rsidR="00737569" w:rsidRPr="005C119D" w:rsidRDefault="009651CB" w:rsidP="00737569">
      <w:pPr>
        <w:pStyle w:val="fcasegauche"/>
        <w:tabs>
          <w:tab w:val="left" w:pos="426"/>
          <w:tab w:val="left" w:pos="851"/>
        </w:tabs>
        <w:spacing w:after="0"/>
        <w:ind w:left="0" w:firstLine="0"/>
        <w:jc w:val="left"/>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167908">
        <w:fldChar w:fldCharType="separate"/>
      </w:r>
      <w:r w:rsidRPr="005C119D">
        <w:fldChar w:fldCharType="end"/>
      </w:r>
      <w:r w:rsidRPr="005C119D">
        <w:t xml:space="preserve"> </w:t>
      </w:r>
      <w:r w:rsidRPr="005C119D">
        <w:rPr>
          <w:rFonts w:cs="Arial"/>
        </w:rPr>
        <w:t>Les membres du groupement ont donné mandat au mandataire, qui signe le présent acte d’engagement :</w:t>
      </w:r>
    </w:p>
    <w:p w14:paraId="19E6B51A" w14:textId="77777777" w:rsidR="00737569" w:rsidRPr="005C119D" w:rsidRDefault="009651CB" w:rsidP="00737569">
      <w:pPr>
        <w:tabs>
          <w:tab w:val="left" w:pos="851"/>
        </w:tabs>
        <w:rPr>
          <w:rFonts w:cs="Arial"/>
        </w:rPr>
      </w:pPr>
      <w:r w:rsidRPr="005C119D">
        <w:rPr>
          <w:rFonts w:cs="Arial"/>
          <w:i/>
          <w:sz w:val="18"/>
          <w:szCs w:val="18"/>
        </w:rPr>
        <w:t>(Cocher la ou les cases correspondantes.)</w:t>
      </w:r>
    </w:p>
    <w:p w14:paraId="42BE5B1F" w14:textId="77777777" w:rsidR="00737569" w:rsidRPr="005C119D" w:rsidRDefault="00737569" w:rsidP="00737569">
      <w:pPr>
        <w:pStyle w:val="fcasegauche"/>
        <w:tabs>
          <w:tab w:val="left" w:pos="426"/>
          <w:tab w:val="left" w:pos="851"/>
        </w:tabs>
        <w:spacing w:after="0"/>
        <w:ind w:left="0" w:firstLine="0"/>
        <w:jc w:val="left"/>
        <w:rPr>
          <w:rFonts w:cs="Arial"/>
        </w:rPr>
      </w:pPr>
    </w:p>
    <w:p w14:paraId="1BBA8257" w14:textId="77777777" w:rsidR="00737569" w:rsidRPr="005C119D" w:rsidRDefault="009651CB" w:rsidP="00737569">
      <w:pPr>
        <w:tabs>
          <w:tab w:val="left" w:pos="851"/>
        </w:tabs>
        <w:ind w:left="1695" w:hanging="1695"/>
        <w:rPr>
          <w:rFonts w:cs="Arial"/>
        </w:rPr>
      </w:pPr>
      <w:r w:rsidRPr="005C119D">
        <w:tab/>
      </w:r>
      <w:r w:rsidRPr="005C119D">
        <w:fldChar w:fldCharType="begin">
          <w:ffData>
            <w:name w:val=""/>
            <w:enabled/>
            <w:calcOnExit w:val="0"/>
            <w:checkBox>
              <w:size w:val="20"/>
              <w:default w:val="0"/>
            </w:checkBox>
          </w:ffData>
        </w:fldChar>
      </w:r>
      <w:r w:rsidRPr="005C119D">
        <w:instrText xml:space="preserve"> FORMCHECKBOX </w:instrText>
      </w:r>
      <w:r w:rsidR="00167908">
        <w:fldChar w:fldCharType="separate"/>
      </w:r>
      <w:r w:rsidRPr="005C119D">
        <w:fldChar w:fldCharType="end"/>
      </w:r>
      <w:r w:rsidRPr="005C119D">
        <w:tab/>
      </w:r>
      <w:proofErr w:type="gramStart"/>
      <w:r w:rsidRPr="005C119D">
        <w:rPr>
          <w:rFonts w:cs="Arial"/>
        </w:rPr>
        <w:t>pour</w:t>
      </w:r>
      <w:proofErr w:type="gramEnd"/>
      <w:r w:rsidRPr="005C119D">
        <w:rPr>
          <w:rFonts w:cs="Arial"/>
        </w:rPr>
        <w:t xml:space="preserve"> signer le présent acte d’engagement en leur nom et pour leur compte, pour les représenter vis-à-vis de l’acheteur et pour coordonner l’ensemble des prestations ;</w:t>
      </w:r>
    </w:p>
    <w:p w14:paraId="5D27016B" w14:textId="77777777" w:rsidR="00737569" w:rsidRPr="005C119D" w:rsidRDefault="009651CB" w:rsidP="00737569">
      <w:pPr>
        <w:tabs>
          <w:tab w:val="left" w:pos="851"/>
        </w:tabs>
        <w:rPr>
          <w:rFonts w:cs="Arial"/>
        </w:rPr>
      </w:pPr>
      <w:r w:rsidRPr="005C119D">
        <w:rPr>
          <w:rFonts w:cs="Arial"/>
          <w:i/>
          <w:sz w:val="18"/>
          <w:szCs w:val="18"/>
        </w:rPr>
        <w:tab/>
      </w:r>
      <w:r w:rsidRPr="005C119D">
        <w:rPr>
          <w:rFonts w:cs="Arial"/>
          <w:i/>
          <w:sz w:val="18"/>
          <w:szCs w:val="18"/>
        </w:rPr>
        <w:tab/>
      </w:r>
      <w:r w:rsidRPr="005C119D">
        <w:rPr>
          <w:rFonts w:cs="Arial"/>
          <w:i/>
          <w:sz w:val="18"/>
          <w:szCs w:val="18"/>
        </w:rPr>
        <w:tab/>
        <w:t>(</w:t>
      </w:r>
      <w:proofErr w:type="gramStart"/>
      <w:r w:rsidRPr="005C119D">
        <w:rPr>
          <w:rFonts w:cs="Arial"/>
          <w:i/>
          <w:sz w:val="18"/>
          <w:szCs w:val="18"/>
        </w:rPr>
        <w:t>joindre</w:t>
      </w:r>
      <w:proofErr w:type="gramEnd"/>
      <w:r w:rsidRPr="005C119D">
        <w:rPr>
          <w:rFonts w:cs="Arial"/>
          <w:i/>
          <w:sz w:val="18"/>
          <w:szCs w:val="18"/>
        </w:rPr>
        <w:t xml:space="preserve"> les pouvoirs en annexe du présent document.)</w:t>
      </w:r>
    </w:p>
    <w:p w14:paraId="3C6E6074" w14:textId="77777777" w:rsidR="00737569" w:rsidRPr="005C119D" w:rsidRDefault="00737569" w:rsidP="00737569">
      <w:pPr>
        <w:tabs>
          <w:tab w:val="left" w:pos="851"/>
        </w:tabs>
        <w:rPr>
          <w:rFonts w:cs="Arial"/>
        </w:rPr>
      </w:pPr>
    </w:p>
    <w:p w14:paraId="71772245" w14:textId="77777777" w:rsidR="00737569" w:rsidRPr="005C119D" w:rsidRDefault="009651CB" w:rsidP="00737569">
      <w:pPr>
        <w:tabs>
          <w:tab w:val="left" w:pos="851"/>
        </w:tabs>
        <w:ind w:left="1701" w:hanging="850"/>
        <w:jc w:val="both"/>
        <w:rPr>
          <w:rFonts w:cs="Arial"/>
          <w:iCs/>
        </w:rPr>
      </w:pPr>
      <w:r w:rsidRPr="005C119D">
        <w:fldChar w:fldCharType="begin">
          <w:ffData>
            <w:name w:val=""/>
            <w:enabled/>
            <w:calcOnExit w:val="0"/>
            <w:checkBox>
              <w:size w:val="20"/>
              <w:default w:val="0"/>
            </w:checkBox>
          </w:ffData>
        </w:fldChar>
      </w:r>
      <w:r w:rsidRPr="005C119D">
        <w:instrText xml:space="preserve"> FORMCHECKBOX </w:instrText>
      </w:r>
      <w:r w:rsidR="00167908">
        <w:fldChar w:fldCharType="separate"/>
      </w:r>
      <w:r w:rsidRPr="005C119D">
        <w:fldChar w:fldCharType="end"/>
      </w:r>
      <w:r w:rsidRPr="005C119D">
        <w:tab/>
      </w:r>
      <w:proofErr w:type="gramStart"/>
      <w:r w:rsidRPr="005C119D">
        <w:rPr>
          <w:rFonts w:cs="Arial"/>
        </w:rPr>
        <w:t>pour</w:t>
      </w:r>
      <w:proofErr w:type="gramEnd"/>
      <w:r w:rsidRPr="005C119D">
        <w:rPr>
          <w:rFonts w:cs="Arial"/>
        </w:rPr>
        <w:t xml:space="preserve"> signer, en leur nom et pour leur compte, les modifications ultérieures du marché public ou de l’accord-cadre ;</w:t>
      </w:r>
    </w:p>
    <w:p w14:paraId="026AB2FF" w14:textId="77777777" w:rsidR="00737569" w:rsidRPr="005C119D" w:rsidRDefault="009651CB" w:rsidP="00737569">
      <w:pPr>
        <w:tabs>
          <w:tab w:val="left" w:pos="851"/>
        </w:tabs>
        <w:rPr>
          <w:rFonts w:cs="Arial"/>
        </w:rPr>
      </w:pPr>
      <w:r w:rsidRPr="005C119D">
        <w:rPr>
          <w:rFonts w:cs="Arial"/>
          <w:i/>
          <w:sz w:val="18"/>
          <w:szCs w:val="18"/>
        </w:rPr>
        <w:tab/>
      </w:r>
      <w:r w:rsidRPr="005C119D">
        <w:rPr>
          <w:rFonts w:cs="Arial"/>
          <w:i/>
          <w:sz w:val="18"/>
          <w:szCs w:val="18"/>
        </w:rPr>
        <w:tab/>
      </w:r>
      <w:r w:rsidRPr="005C119D">
        <w:rPr>
          <w:rFonts w:cs="Arial"/>
          <w:i/>
          <w:sz w:val="18"/>
          <w:szCs w:val="18"/>
        </w:rPr>
        <w:tab/>
        <w:t>(</w:t>
      </w:r>
      <w:proofErr w:type="gramStart"/>
      <w:r w:rsidRPr="005C119D">
        <w:rPr>
          <w:rFonts w:cs="Arial"/>
          <w:i/>
          <w:sz w:val="18"/>
          <w:szCs w:val="18"/>
        </w:rPr>
        <w:t>joindre</w:t>
      </w:r>
      <w:proofErr w:type="gramEnd"/>
      <w:r w:rsidRPr="005C119D">
        <w:rPr>
          <w:rFonts w:cs="Arial"/>
          <w:i/>
          <w:sz w:val="18"/>
          <w:szCs w:val="18"/>
        </w:rPr>
        <w:t xml:space="preserve"> les pouvoirs en annexe du présent document.)</w:t>
      </w:r>
    </w:p>
    <w:p w14:paraId="526192EA" w14:textId="77777777" w:rsidR="00737569" w:rsidRPr="005C119D" w:rsidRDefault="00737569" w:rsidP="00737569">
      <w:pPr>
        <w:tabs>
          <w:tab w:val="left" w:pos="851"/>
        </w:tabs>
        <w:rPr>
          <w:rFonts w:cs="Arial"/>
          <w:iCs/>
        </w:rPr>
      </w:pPr>
    </w:p>
    <w:p w14:paraId="044DF048" w14:textId="77777777" w:rsidR="00737569" w:rsidRPr="005C119D" w:rsidRDefault="009651CB" w:rsidP="00737569">
      <w:pPr>
        <w:tabs>
          <w:tab w:val="left" w:pos="851"/>
        </w:tabs>
        <w:ind w:left="1134" w:hanging="850"/>
        <w:rPr>
          <w:rFonts w:cs="Arial"/>
        </w:rPr>
      </w:pPr>
      <w:r w:rsidRPr="005C119D">
        <w:tab/>
      </w:r>
      <w:r w:rsidRPr="005C119D">
        <w:fldChar w:fldCharType="begin">
          <w:ffData>
            <w:name w:val=""/>
            <w:enabled/>
            <w:calcOnExit w:val="0"/>
            <w:checkBox>
              <w:size w:val="20"/>
              <w:default w:val="0"/>
            </w:checkBox>
          </w:ffData>
        </w:fldChar>
      </w:r>
      <w:r w:rsidRPr="005C119D">
        <w:instrText xml:space="preserve"> FORMCHECKBOX </w:instrText>
      </w:r>
      <w:r w:rsidR="00167908">
        <w:fldChar w:fldCharType="separate"/>
      </w:r>
      <w:r w:rsidRPr="005C119D">
        <w:fldChar w:fldCharType="end"/>
      </w:r>
      <w:r w:rsidRPr="005C119D">
        <w:rPr>
          <w:rFonts w:cs="Arial"/>
          <w:i/>
          <w:iCs/>
        </w:rPr>
        <w:t xml:space="preserve"> </w:t>
      </w:r>
      <w:r w:rsidRPr="005C119D">
        <w:rPr>
          <w:rFonts w:cs="Arial"/>
        </w:rPr>
        <w:tab/>
      </w:r>
      <w:proofErr w:type="gramStart"/>
      <w:r w:rsidRPr="005C119D">
        <w:rPr>
          <w:rFonts w:cs="Arial"/>
        </w:rPr>
        <w:t>ont</w:t>
      </w:r>
      <w:proofErr w:type="gramEnd"/>
      <w:r w:rsidRPr="005C119D">
        <w:rPr>
          <w:rFonts w:cs="Arial"/>
        </w:rPr>
        <w:t xml:space="preserve"> donné mandat au mandataire dans les conditions définies par les pouvoirs joints en annexe.</w:t>
      </w:r>
    </w:p>
    <w:p w14:paraId="3D07B965" w14:textId="77777777" w:rsidR="00737569" w:rsidRDefault="00737569" w:rsidP="00737569">
      <w:pPr>
        <w:tabs>
          <w:tab w:val="left" w:pos="851"/>
        </w:tabs>
        <w:ind w:left="1134" w:hanging="850"/>
        <w:rPr>
          <w:rFonts w:cs="Arial"/>
          <w:i/>
          <w:sz w:val="18"/>
          <w:szCs w:val="18"/>
        </w:rPr>
      </w:pPr>
    </w:p>
    <w:p w14:paraId="6C603D38" w14:textId="77777777" w:rsidR="00014757" w:rsidRDefault="00014757" w:rsidP="00737569">
      <w:pPr>
        <w:tabs>
          <w:tab w:val="left" w:pos="851"/>
        </w:tabs>
        <w:ind w:left="1134" w:hanging="850"/>
        <w:rPr>
          <w:rFonts w:cs="Arial"/>
          <w:i/>
          <w:sz w:val="18"/>
          <w:szCs w:val="18"/>
        </w:rPr>
      </w:pPr>
    </w:p>
    <w:p w14:paraId="43196BE7" w14:textId="77777777" w:rsidR="00014757" w:rsidRDefault="00014757" w:rsidP="00737569">
      <w:pPr>
        <w:tabs>
          <w:tab w:val="left" w:pos="851"/>
        </w:tabs>
        <w:ind w:left="1134" w:hanging="850"/>
        <w:rPr>
          <w:rFonts w:cs="Arial"/>
          <w:i/>
          <w:sz w:val="18"/>
          <w:szCs w:val="18"/>
        </w:rPr>
      </w:pPr>
    </w:p>
    <w:p w14:paraId="414D5FC0" w14:textId="77777777" w:rsidR="00014757" w:rsidRPr="005C119D" w:rsidRDefault="00014757" w:rsidP="00737569">
      <w:pPr>
        <w:tabs>
          <w:tab w:val="left" w:pos="851"/>
        </w:tabs>
        <w:ind w:left="1134" w:hanging="850"/>
        <w:rPr>
          <w:rFonts w:cs="Arial"/>
          <w:i/>
          <w:sz w:val="18"/>
          <w:szCs w:val="18"/>
        </w:rPr>
      </w:pPr>
    </w:p>
    <w:p w14:paraId="505F12A1" w14:textId="77777777" w:rsidR="00737569" w:rsidRPr="005C119D" w:rsidRDefault="00737569" w:rsidP="00737569">
      <w:pPr>
        <w:tabs>
          <w:tab w:val="left" w:pos="851"/>
        </w:tabs>
        <w:rPr>
          <w:rFonts w:cs="Arial"/>
          <w:i/>
          <w:sz w:val="18"/>
          <w:szCs w:val="18"/>
        </w:rPr>
      </w:pPr>
    </w:p>
    <w:p w14:paraId="6A5A8812" w14:textId="77777777" w:rsidR="00737569" w:rsidRPr="005C119D" w:rsidRDefault="009651CB" w:rsidP="00737569">
      <w:pPr>
        <w:tabs>
          <w:tab w:val="left" w:pos="851"/>
        </w:tabs>
        <w:rPr>
          <w:rFonts w:cs="Arial"/>
          <w:i/>
          <w:sz w:val="18"/>
          <w:szCs w:val="18"/>
        </w:rPr>
      </w:pPr>
      <w:r w:rsidRPr="005C119D">
        <w:fldChar w:fldCharType="begin">
          <w:ffData>
            <w:name w:val=""/>
            <w:enabled/>
            <w:calcOnExit w:val="0"/>
            <w:checkBox>
              <w:size w:val="20"/>
              <w:default w:val="0"/>
            </w:checkBox>
          </w:ffData>
        </w:fldChar>
      </w:r>
      <w:r w:rsidRPr="005C119D">
        <w:instrText xml:space="preserve"> FORMCHECKBOX </w:instrText>
      </w:r>
      <w:r w:rsidR="00167908">
        <w:fldChar w:fldCharType="separate"/>
      </w:r>
      <w:r w:rsidRPr="005C119D">
        <w:fldChar w:fldCharType="end"/>
      </w:r>
      <w:r w:rsidRPr="005C119D">
        <w:t xml:space="preserve"> </w:t>
      </w:r>
      <w:r w:rsidRPr="005C119D">
        <w:rPr>
          <w:rFonts w:cs="Arial"/>
        </w:rPr>
        <w:t>Les membres du groupement, qui signent le présent acte d’engagement :</w:t>
      </w:r>
    </w:p>
    <w:p w14:paraId="2E2315B9" w14:textId="77777777" w:rsidR="00737569" w:rsidRPr="005C119D" w:rsidRDefault="009651CB" w:rsidP="00737569">
      <w:pPr>
        <w:tabs>
          <w:tab w:val="left" w:pos="851"/>
        </w:tabs>
        <w:rPr>
          <w:rFonts w:cs="Arial"/>
        </w:rPr>
      </w:pPr>
      <w:r w:rsidRPr="005C119D">
        <w:rPr>
          <w:rFonts w:cs="Arial"/>
          <w:i/>
          <w:sz w:val="18"/>
          <w:szCs w:val="18"/>
        </w:rPr>
        <w:t>(Cocher la case correspondante.)</w:t>
      </w:r>
    </w:p>
    <w:p w14:paraId="1305255D" w14:textId="77777777" w:rsidR="00737569" w:rsidRPr="005C119D" w:rsidRDefault="00737569" w:rsidP="00737569">
      <w:pPr>
        <w:tabs>
          <w:tab w:val="left" w:pos="851"/>
        </w:tabs>
        <w:rPr>
          <w:rFonts w:cs="Arial"/>
        </w:rPr>
      </w:pPr>
    </w:p>
    <w:p w14:paraId="47771B61" w14:textId="77777777" w:rsidR="00737569" w:rsidRPr="005C119D" w:rsidRDefault="009651CB" w:rsidP="00737569">
      <w:pPr>
        <w:tabs>
          <w:tab w:val="left" w:pos="851"/>
        </w:tabs>
        <w:ind w:left="1701" w:hanging="850"/>
        <w:jc w:val="both"/>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167908">
        <w:fldChar w:fldCharType="separate"/>
      </w:r>
      <w:r w:rsidRPr="005C119D">
        <w:fldChar w:fldCharType="end"/>
      </w:r>
      <w:r w:rsidRPr="005C119D">
        <w:tab/>
      </w:r>
      <w:proofErr w:type="gramStart"/>
      <w:r w:rsidRPr="005C119D">
        <w:rPr>
          <w:rFonts w:cs="Arial"/>
        </w:rPr>
        <w:t>donnent</w:t>
      </w:r>
      <w:proofErr w:type="gramEnd"/>
      <w:r w:rsidRPr="005C119D">
        <w:rPr>
          <w:rFonts w:cs="Arial"/>
        </w:rPr>
        <w:t xml:space="preserve"> mandat au mandataire, qui l’accepte, pour les représenter vis-à-vis de l’acheteur et pour coordonner l’ensemble des prestations ;</w:t>
      </w:r>
    </w:p>
    <w:p w14:paraId="3F6233BA" w14:textId="77777777" w:rsidR="00737569" w:rsidRPr="005C119D" w:rsidRDefault="00737569" w:rsidP="00737569">
      <w:pPr>
        <w:tabs>
          <w:tab w:val="left" w:pos="851"/>
        </w:tabs>
        <w:ind w:left="1701" w:hanging="850"/>
        <w:jc w:val="both"/>
      </w:pPr>
    </w:p>
    <w:p w14:paraId="35673818" w14:textId="77777777" w:rsidR="00737569" w:rsidRPr="005C119D" w:rsidRDefault="009651CB" w:rsidP="00737569">
      <w:pPr>
        <w:tabs>
          <w:tab w:val="left" w:pos="851"/>
        </w:tabs>
        <w:ind w:left="1701" w:hanging="850"/>
        <w:jc w:val="both"/>
        <w:rPr>
          <w:rFonts w:cs="Arial"/>
          <w:iCs/>
        </w:rPr>
      </w:pPr>
      <w:r w:rsidRPr="005C119D">
        <w:fldChar w:fldCharType="begin">
          <w:ffData>
            <w:name w:val=""/>
            <w:enabled/>
            <w:calcOnExit w:val="0"/>
            <w:checkBox>
              <w:size w:val="20"/>
              <w:default w:val="0"/>
            </w:checkBox>
          </w:ffData>
        </w:fldChar>
      </w:r>
      <w:r w:rsidRPr="005C119D">
        <w:instrText xml:space="preserve"> FORMCHECKBOX </w:instrText>
      </w:r>
      <w:r w:rsidR="00167908">
        <w:fldChar w:fldCharType="separate"/>
      </w:r>
      <w:r w:rsidRPr="005C119D">
        <w:fldChar w:fldCharType="end"/>
      </w:r>
      <w:r w:rsidRPr="005C119D">
        <w:rPr>
          <w:rFonts w:cs="Arial"/>
        </w:rPr>
        <w:tab/>
      </w:r>
      <w:proofErr w:type="gramStart"/>
      <w:r w:rsidRPr="005C119D">
        <w:rPr>
          <w:rFonts w:cs="Arial"/>
        </w:rPr>
        <w:t>donnent</w:t>
      </w:r>
      <w:proofErr w:type="gramEnd"/>
      <w:r w:rsidRPr="005C119D">
        <w:rPr>
          <w:rFonts w:cs="Arial"/>
        </w:rPr>
        <w:t xml:space="preserve"> mandat au mandataire, qui l’accepte, pour signer, en leur nom et pour leur compte, les modifications ultérieures du marché ou de l’accord-cadre ;</w:t>
      </w:r>
    </w:p>
    <w:p w14:paraId="53DFBC2C" w14:textId="77777777" w:rsidR="00737569" w:rsidRPr="005C119D" w:rsidRDefault="00737569" w:rsidP="00737569">
      <w:pPr>
        <w:tabs>
          <w:tab w:val="left" w:pos="851"/>
        </w:tabs>
        <w:rPr>
          <w:rFonts w:cs="Arial"/>
          <w:iCs/>
        </w:rPr>
      </w:pPr>
    </w:p>
    <w:p w14:paraId="4942BA74" w14:textId="77777777" w:rsidR="00737569" w:rsidRPr="005C119D" w:rsidRDefault="009651CB" w:rsidP="00737569">
      <w:pPr>
        <w:tabs>
          <w:tab w:val="left" w:pos="851"/>
        </w:tabs>
        <w:ind w:left="1134" w:hanging="850"/>
        <w:rPr>
          <w:rFonts w:cs="Arial"/>
          <w:i/>
          <w:sz w:val="18"/>
          <w:szCs w:val="18"/>
        </w:rPr>
      </w:pPr>
      <w:r w:rsidRPr="005C119D">
        <w:tab/>
      </w:r>
      <w:r w:rsidRPr="005C119D">
        <w:fldChar w:fldCharType="begin">
          <w:ffData>
            <w:name w:val=""/>
            <w:enabled/>
            <w:calcOnExit w:val="0"/>
            <w:checkBox>
              <w:size w:val="20"/>
              <w:default w:val="0"/>
            </w:checkBox>
          </w:ffData>
        </w:fldChar>
      </w:r>
      <w:r w:rsidRPr="005C119D">
        <w:instrText xml:space="preserve"> FORMCHECKBOX </w:instrText>
      </w:r>
      <w:r w:rsidR="00167908">
        <w:fldChar w:fldCharType="separate"/>
      </w:r>
      <w:r w:rsidRPr="005C119D">
        <w:fldChar w:fldCharType="end"/>
      </w:r>
      <w:r w:rsidRPr="005C119D">
        <w:rPr>
          <w:rFonts w:cs="Arial"/>
          <w:i/>
          <w:iCs/>
        </w:rPr>
        <w:t xml:space="preserve"> </w:t>
      </w:r>
      <w:r w:rsidRPr="005C119D">
        <w:rPr>
          <w:rFonts w:cs="Arial"/>
        </w:rPr>
        <w:tab/>
      </w:r>
      <w:proofErr w:type="gramStart"/>
      <w:r w:rsidRPr="005C119D">
        <w:rPr>
          <w:rFonts w:cs="Arial"/>
        </w:rPr>
        <w:t>donnent</w:t>
      </w:r>
      <w:proofErr w:type="gramEnd"/>
      <w:r w:rsidRPr="005C119D">
        <w:rPr>
          <w:rFonts w:cs="Arial"/>
        </w:rPr>
        <w:t xml:space="preserve"> mandat au mandataire dans les conditions définies ci-dessous :</w:t>
      </w:r>
    </w:p>
    <w:p w14:paraId="1FF7BF25" w14:textId="77777777" w:rsidR="00737569" w:rsidRPr="005C119D" w:rsidRDefault="009651CB" w:rsidP="00737569">
      <w:pPr>
        <w:tabs>
          <w:tab w:val="left" w:pos="851"/>
        </w:tabs>
        <w:ind w:left="1134" w:hanging="850"/>
        <w:rPr>
          <w:rFonts w:cs="Arial"/>
        </w:rPr>
      </w:pPr>
      <w:r w:rsidRPr="005C119D">
        <w:rPr>
          <w:rFonts w:cs="Arial"/>
          <w:i/>
          <w:sz w:val="18"/>
          <w:szCs w:val="18"/>
        </w:rPr>
        <w:tab/>
      </w:r>
      <w:r w:rsidRPr="005C119D">
        <w:rPr>
          <w:rFonts w:cs="Arial"/>
          <w:i/>
          <w:sz w:val="18"/>
          <w:szCs w:val="18"/>
        </w:rPr>
        <w:tab/>
      </w:r>
      <w:r w:rsidRPr="005C119D">
        <w:rPr>
          <w:rFonts w:cs="Arial"/>
          <w:i/>
          <w:sz w:val="18"/>
          <w:szCs w:val="18"/>
        </w:rPr>
        <w:tab/>
        <w:t>(Donner des précisions sur l’étendue du mandat.)</w:t>
      </w:r>
    </w:p>
    <w:p w14:paraId="7E6CC175" w14:textId="77777777" w:rsidR="00737569" w:rsidRPr="005C119D" w:rsidRDefault="00737569" w:rsidP="00737569">
      <w:pPr>
        <w:tabs>
          <w:tab w:val="left" w:pos="851"/>
        </w:tabs>
        <w:rPr>
          <w:rFonts w:cs="Arial"/>
        </w:rPr>
      </w:pPr>
    </w:p>
    <w:p w14:paraId="2D46AF99" w14:textId="77777777" w:rsidR="00737569" w:rsidRPr="005C119D" w:rsidRDefault="00737569" w:rsidP="00737569">
      <w:pPr>
        <w:tabs>
          <w:tab w:val="left" w:pos="851"/>
        </w:tabs>
        <w:rPr>
          <w:rFonts w:cs="Arial"/>
        </w:rPr>
      </w:pPr>
    </w:p>
    <w:tbl>
      <w:tblPr>
        <w:tblW w:w="0" w:type="auto"/>
        <w:tblInd w:w="-40" w:type="dxa"/>
        <w:tblLayout w:type="fixed"/>
        <w:tblLook w:val="0000" w:firstRow="0" w:lastRow="0" w:firstColumn="0" w:lastColumn="0" w:noHBand="0" w:noVBand="0"/>
      </w:tblPr>
      <w:tblGrid>
        <w:gridCol w:w="4644"/>
        <w:gridCol w:w="2694"/>
        <w:gridCol w:w="3056"/>
      </w:tblGrid>
      <w:tr w:rsidR="00BA59B6" w14:paraId="1AD5A098" w14:textId="77777777" w:rsidTr="00737569">
        <w:tc>
          <w:tcPr>
            <w:tcW w:w="4644" w:type="dxa"/>
            <w:tcBorders>
              <w:top w:val="single" w:sz="4" w:space="0" w:color="000000"/>
              <w:left w:val="single" w:sz="4" w:space="0" w:color="000000"/>
              <w:bottom w:val="single" w:sz="4" w:space="0" w:color="000000"/>
            </w:tcBorders>
            <w:shd w:val="clear" w:color="auto" w:fill="auto"/>
            <w:vAlign w:val="center"/>
          </w:tcPr>
          <w:p w14:paraId="0BCB516F" w14:textId="77777777" w:rsidR="00737569" w:rsidRPr="005C119D" w:rsidRDefault="009651CB" w:rsidP="00737569">
            <w:pPr>
              <w:tabs>
                <w:tab w:val="left" w:pos="851"/>
              </w:tabs>
              <w:jc w:val="center"/>
              <w:rPr>
                <w:rFonts w:cs="Arial"/>
                <w:b/>
                <w:bCs/>
              </w:rPr>
            </w:pPr>
            <w:r w:rsidRPr="005C119D">
              <w:rPr>
                <w:rFonts w:cs="Arial"/>
                <w:b/>
                <w:bCs/>
              </w:rPr>
              <w:t>Nom, prénom et qualité</w:t>
            </w:r>
          </w:p>
          <w:p w14:paraId="11FFC26E" w14:textId="77777777" w:rsidR="00737569" w:rsidRPr="005C119D" w:rsidRDefault="009651CB" w:rsidP="00737569">
            <w:pPr>
              <w:tabs>
                <w:tab w:val="left" w:pos="851"/>
              </w:tabs>
              <w:jc w:val="center"/>
              <w:rPr>
                <w:rFonts w:cs="Arial"/>
                <w:b/>
                <w:bCs/>
              </w:rPr>
            </w:pPr>
            <w:proofErr w:type="gramStart"/>
            <w:r w:rsidRPr="005C119D">
              <w:rPr>
                <w:rFonts w:cs="Arial"/>
                <w:b/>
                <w:bCs/>
              </w:rPr>
              <w:t>du</w:t>
            </w:r>
            <w:proofErr w:type="gramEnd"/>
            <w:r w:rsidRPr="005C119D">
              <w:rPr>
                <w:rFonts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BD2A4CB" w14:textId="77777777" w:rsidR="00737569" w:rsidRPr="005C119D" w:rsidRDefault="009651CB" w:rsidP="00737569">
            <w:pPr>
              <w:tabs>
                <w:tab w:val="left" w:pos="851"/>
              </w:tabs>
              <w:jc w:val="center"/>
              <w:rPr>
                <w:rFonts w:cs="Arial"/>
                <w:b/>
                <w:bCs/>
              </w:rPr>
            </w:pPr>
            <w:r w:rsidRPr="005C119D">
              <w:rPr>
                <w:rFont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8C760" w14:textId="77777777" w:rsidR="00737569" w:rsidRPr="005C119D" w:rsidRDefault="009651CB" w:rsidP="00737569">
            <w:pPr>
              <w:tabs>
                <w:tab w:val="left" w:pos="851"/>
              </w:tabs>
              <w:jc w:val="center"/>
              <w:rPr>
                <w:rFonts w:cs="Arial"/>
                <w:b/>
                <w:bCs/>
              </w:rPr>
            </w:pPr>
            <w:r w:rsidRPr="005C119D">
              <w:rPr>
                <w:rFonts w:cs="Arial"/>
                <w:b/>
                <w:bCs/>
              </w:rPr>
              <w:t>Signature</w:t>
            </w:r>
          </w:p>
        </w:tc>
      </w:tr>
      <w:tr w:rsidR="00BA59B6" w14:paraId="08865AD0" w14:textId="77777777" w:rsidTr="00737569">
        <w:trPr>
          <w:trHeight w:val="1021"/>
        </w:trPr>
        <w:tc>
          <w:tcPr>
            <w:tcW w:w="4644" w:type="dxa"/>
            <w:tcBorders>
              <w:top w:val="single" w:sz="4" w:space="0" w:color="000000"/>
              <w:left w:val="single" w:sz="4" w:space="0" w:color="000000"/>
            </w:tcBorders>
            <w:shd w:val="clear" w:color="auto" w:fill="CCFFFF"/>
          </w:tcPr>
          <w:p w14:paraId="107E9E4B" w14:textId="77777777" w:rsidR="00737569" w:rsidRPr="005C119D" w:rsidRDefault="00737569" w:rsidP="00737569">
            <w:pPr>
              <w:tabs>
                <w:tab w:val="left" w:pos="851"/>
              </w:tabs>
              <w:snapToGrid w:val="0"/>
              <w:jc w:val="both"/>
              <w:rPr>
                <w:rFonts w:cs="Arial"/>
                <w:b/>
                <w:bCs/>
              </w:rPr>
            </w:pPr>
          </w:p>
        </w:tc>
        <w:tc>
          <w:tcPr>
            <w:tcW w:w="2694" w:type="dxa"/>
            <w:tcBorders>
              <w:top w:val="single" w:sz="4" w:space="0" w:color="000000"/>
              <w:left w:val="single" w:sz="4" w:space="0" w:color="000000"/>
            </w:tcBorders>
            <w:shd w:val="clear" w:color="auto" w:fill="CCFFFF"/>
          </w:tcPr>
          <w:p w14:paraId="648B6A20" w14:textId="77777777" w:rsidR="00737569" w:rsidRPr="005C119D" w:rsidRDefault="00737569" w:rsidP="00737569">
            <w:pPr>
              <w:tabs>
                <w:tab w:val="left" w:pos="851"/>
              </w:tabs>
              <w:snapToGrid w:val="0"/>
              <w:jc w:val="both"/>
              <w:rPr>
                <w:rFonts w:cs="Arial"/>
                <w:b/>
                <w:bCs/>
              </w:rPr>
            </w:pPr>
          </w:p>
        </w:tc>
        <w:tc>
          <w:tcPr>
            <w:tcW w:w="3056" w:type="dxa"/>
            <w:tcBorders>
              <w:top w:val="single" w:sz="4" w:space="0" w:color="000000"/>
              <w:left w:val="single" w:sz="4" w:space="0" w:color="000000"/>
              <w:right w:val="single" w:sz="4" w:space="0" w:color="000000"/>
            </w:tcBorders>
            <w:shd w:val="clear" w:color="auto" w:fill="CCFFFF"/>
          </w:tcPr>
          <w:p w14:paraId="53734762" w14:textId="77777777" w:rsidR="00737569" w:rsidRPr="005C119D" w:rsidRDefault="00737569" w:rsidP="00737569">
            <w:pPr>
              <w:tabs>
                <w:tab w:val="left" w:pos="851"/>
              </w:tabs>
              <w:snapToGrid w:val="0"/>
              <w:jc w:val="both"/>
              <w:rPr>
                <w:rFonts w:cs="Arial"/>
                <w:b/>
                <w:bCs/>
              </w:rPr>
            </w:pPr>
          </w:p>
        </w:tc>
      </w:tr>
      <w:tr w:rsidR="00BA59B6" w14:paraId="34003851" w14:textId="77777777" w:rsidTr="00737569">
        <w:trPr>
          <w:trHeight w:val="1021"/>
        </w:trPr>
        <w:tc>
          <w:tcPr>
            <w:tcW w:w="4644" w:type="dxa"/>
            <w:tcBorders>
              <w:left w:val="single" w:sz="4" w:space="0" w:color="000000"/>
            </w:tcBorders>
            <w:shd w:val="clear" w:color="auto" w:fill="auto"/>
          </w:tcPr>
          <w:p w14:paraId="255699BB" w14:textId="77777777" w:rsidR="00737569" w:rsidRPr="005C119D" w:rsidRDefault="00737569" w:rsidP="00737569">
            <w:pPr>
              <w:tabs>
                <w:tab w:val="left" w:pos="851"/>
              </w:tabs>
              <w:snapToGrid w:val="0"/>
              <w:jc w:val="both"/>
              <w:rPr>
                <w:rFonts w:cs="Arial"/>
                <w:b/>
                <w:bCs/>
              </w:rPr>
            </w:pPr>
          </w:p>
        </w:tc>
        <w:tc>
          <w:tcPr>
            <w:tcW w:w="2694" w:type="dxa"/>
            <w:tcBorders>
              <w:left w:val="single" w:sz="4" w:space="0" w:color="000000"/>
            </w:tcBorders>
            <w:shd w:val="clear" w:color="auto" w:fill="auto"/>
          </w:tcPr>
          <w:p w14:paraId="06546F4F" w14:textId="77777777" w:rsidR="00737569" w:rsidRPr="005C119D" w:rsidRDefault="00737569" w:rsidP="00737569">
            <w:pPr>
              <w:tabs>
                <w:tab w:val="left" w:pos="851"/>
              </w:tabs>
              <w:snapToGrid w:val="0"/>
              <w:jc w:val="both"/>
              <w:rPr>
                <w:rFonts w:cs="Arial"/>
                <w:b/>
                <w:bCs/>
              </w:rPr>
            </w:pPr>
          </w:p>
        </w:tc>
        <w:tc>
          <w:tcPr>
            <w:tcW w:w="3056" w:type="dxa"/>
            <w:tcBorders>
              <w:left w:val="single" w:sz="4" w:space="0" w:color="000000"/>
              <w:right w:val="single" w:sz="4" w:space="0" w:color="000000"/>
            </w:tcBorders>
            <w:shd w:val="clear" w:color="auto" w:fill="auto"/>
          </w:tcPr>
          <w:p w14:paraId="703ECB0A" w14:textId="77777777" w:rsidR="00737569" w:rsidRPr="005C119D" w:rsidRDefault="00737569" w:rsidP="00737569">
            <w:pPr>
              <w:tabs>
                <w:tab w:val="left" w:pos="851"/>
              </w:tabs>
              <w:snapToGrid w:val="0"/>
              <w:jc w:val="both"/>
              <w:rPr>
                <w:rFonts w:cs="Arial"/>
                <w:b/>
                <w:bCs/>
              </w:rPr>
            </w:pPr>
          </w:p>
        </w:tc>
      </w:tr>
      <w:tr w:rsidR="00BA59B6" w14:paraId="42E68462" w14:textId="77777777" w:rsidTr="00737569">
        <w:trPr>
          <w:trHeight w:val="1021"/>
        </w:trPr>
        <w:tc>
          <w:tcPr>
            <w:tcW w:w="4644" w:type="dxa"/>
            <w:tcBorders>
              <w:left w:val="single" w:sz="4" w:space="0" w:color="000000"/>
            </w:tcBorders>
            <w:shd w:val="clear" w:color="auto" w:fill="CCFFFF"/>
          </w:tcPr>
          <w:p w14:paraId="077D54AB" w14:textId="77777777" w:rsidR="00737569" w:rsidRPr="005C119D" w:rsidRDefault="00737569" w:rsidP="00737569">
            <w:pPr>
              <w:tabs>
                <w:tab w:val="left" w:pos="851"/>
              </w:tabs>
              <w:snapToGrid w:val="0"/>
              <w:jc w:val="both"/>
              <w:rPr>
                <w:rFonts w:cs="Arial"/>
                <w:b/>
                <w:bCs/>
              </w:rPr>
            </w:pPr>
          </w:p>
        </w:tc>
        <w:tc>
          <w:tcPr>
            <w:tcW w:w="2694" w:type="dxa"/>
            <w:tcBorders>
              <w:left w:val="single" w:sz="4" w:space="0" w:color="000000"/>
            </w:tcBorders>
            <w:shd w:val="clear" w:color="auto" w:fill="CCFFFF"/>
          </w:tcPr>
          <w:p w14:paraId="6E25E468" w14:textId="77777777" w:rsidR="00737569" w:rsidRPr="005C119D" w:rsidRDefault="00737569" w:rsidP="00737569">
            <w:pPr>
              <w:tabs>
                <w:tab w:val="left" w:pos="851"/>
              </w:tabs>
              <w:snapToGrid w:val="0"/>
              <w:jc w:val="both"/>
              <w:rPr>
                <w:rFonts w:cs="Arial"/>
                <w:b/>
                <w:bCs/>
              </w:rPr>
            </w:pPr>
          </w:p>
        </w:tc>
        <w:tc>
          <w:tcPr>
            <w:tcW w:w="3056" w:type="dxa"/>
            <w:tcBorders>
              <w:left w:val="single" w:sz="4" w:space="0" w:color="000000"/>
              <w:right w:val="single" w:sz="4" w:space="0" w:color="000000"/>
            </w:tcBorders>
            <w:shd w:val="clear" w:color="auto" w:fill="CCFFFF"/>
          </w:tcPr>
          <w:p w14:paraId="3EB86424" w14:textId="77777777" w:rsidR="00737569" w:rsidRPr="005C119D" w:rsidRDefault="00737569" w:rsidP="00737569">
            <w:pPr>
              <w:tabs>
                <w:tab w:val="left" w:pos="851"/>
              </w:tabs>
              <w:snapToGrid w:val="0"/>
              <w:jc w:val="both"/>
              <w:rPr>
                <w:rFonts w:cs="Arial"/>
                <w:b/>
                <w:bCs/>
              </w:rPr>
            </w:pPr>
          </w:p>
        </w:tc>
      </w:tr>
      <w:tr w:rsidR="00BA59B6" w14:paraId="58AB97F8" w14:textId="77777777" w:rsidTr="00737569">
        <w:trPr>
          <w:trHeight w:val="1021"/>
        </w:trPr>
        <w:tc>
          <w:tcPr>
            <w:tcW w:w="4644" w:type="dxa"/>
            <w:tcBorders>
              <w:left w:val="single" w:sz="4" w:space="0" w:color="000000"/>
            </w:tcBorders>
            <w:shd w:val="clear" w:color="auto" w:fill="auto"/>
          </w:tcPr>
          <w:p w14:paraId="20716C22" w14:textId="77777777" w:rsidR="00737569" w:rsidRPr="005C119D" w:rsidRDefault="00737569" w:rsidP="00737569">
            <w:pPr>
              <w:tabs>
                <w:tab w:val="left" w:pos="851"/>
              </w:tabs>
              <w:snapToGrid w:val="0"/>
              <w:jc w:val="both"/>
              <w:rPr>
                <w:rFonts w:cs="Arial"/>
                <w:b/>
                <w:bCs/>
              </w:rPr>
            </w:pPr>
          </w:p>
        </w:tc>
        <w:tc>
          <w:tcPr>
            <w:tcW w:w="2694" w:type="dxa"/>
            <w:tcBorders>
              <w:left w:val="single" w:sz="4" w:space="0" w:color="000000"/>
            </w:tcBorders>
            <w:shd w:val="clear" w:color="auto" w:fill="auto"/>
          </w:tcPr>
          <w:p w14:paraId="3A4E2799" w14:textId="77777777" w:rsidR="00737569" w:rsidRPr="005C119D" w:rsidRDefault="00737569" w:rsidP="00737569">
            <w:pPr>
              <w:tabs>
                <w:tab w:val="left" w:pos="851"/>
              </w:tabs>
              <w:snapToGrid w:val="0"/>
              <w:jc w:val="both"/>
              <w:rPr>
                <w:rFonts w:cs="Arial"/>
                <w:b/>
                <w:bCs/>
              </w:rPr>
            </w:pPr>
          </w:p>
        </w:tc>
        <w:tc>
          <w:tcPr>
            <w:tcW w:w="3056" w:type="dxa"/>
            <w:tcBorders>
              <w:left w:val="single" w:sz="4" w:space="0" w:color="000000"/>
              <w:right w:val="single" w:sz="4" w:space="0" w:color="000000"/>
            </w:tcBorders>
            <w:shd w:val="clear" w:color="auto" w:fill="auto"/>
          </w:tcPr>
          <w:p w14:paraId="6351EADA" w14:textId="77777777" w:rsidR="00737569" w:rsidRPr="005C119D" w:rsidRDefault="00737569" w:rsidP="00737569">
            <w:pPr>
              <w:tabs>
                <w:tab w:val="left" w:pos="851"/>
              </w:tabs>
              <w:snapToGrid w:val="0"/>
              <w:jc w:val="both"/>
              <w:rPr>
                <w:rFonts w:cs="Arial"/>
                <w:b/>
                <w:bCs/>
              </w:rPr>
            </w:pPr>
          </w:p>
        </w:tc>
      </w:tr>
      <w:tr w:rsidR="00BA59B6" w14:paraId="1F504D71" w14:textId="77777777" w:rsidTr="00737569">
        <w:trPr>
          <w:trHeight w:val="1021"/>
        </w:trPr>
        <w:tc>
          <w:tcPr>
            <w:tcW w:w="4644" w:type="dxa"/>
            <w:tcBorders>
              <w:left w:val="single" w:sz="4" w:space="0" w:color="000000"/>
              <w:bottom w:val="single" w:sz="4" w:space="0" w:color="000000"/>
            </w:tcBorders>
            <w:shd w:val="clear" w:color="auto" w:fill="CCFFFF"/>
          </w:tcPr>
          <w:p w14:paraId="49F1D8B7" w14:textId="77777777" w:rsidR="00737569" w:rsidRPr="005C119D" w:rsidRDefault="00737569" w:rsidP="00737569">
            <w:pPr>
              <w:tabs>
                <w:tab w:val="left" w:pos="851"/>
              </w:tabs>
              <w:snapToGrid w:val="0"/>
              <w:jc w:val="both"/>
              <w:rPr>
                <w:rFonts w:cs="Arial"/>
                <w:b/>
                <w:bCs/>
              </w:rPr>
            </w:pPr>
          </w:p>
        </w:tc>
        <w:tc>
          <w:tcPr>
            <w:tcW w:w="2694" w:type="dxa"/>
            <w:tcBorders>
              <w:left w:val="single" w:sz="4" w:space="0" w:color="000000"/>
              <w:bottom w:val="single" w:sz="4" w:space="0" w:color="000000"/>
            </w:tcBorders>
            <w:shd w:val="clear" w:color="auto" w:fill="CCFFFF"/>
          </w:tcPr>
          <w:p w14:paraId="5E13B33B" w14:textId="77777777" w:rsidR="00737569" w:rsidRPr="005C119D" w:rsidRDefault="00737569" w:rsidP="00737569">
            <w:pPr>
              <w:tabs>
                <w:tab w:val="left" w:pos="851"/>
              </w:tabs>
              <w:snapToGrid w:val="0"/>
              <w:jc w:val="both"/>
              <w:rPr>
                <w:rFonts w:cs="Arial"/>
                <w:b/>
                <w:bCs/>
              </w:rPr>
            </w:pPr>
          </w:p>
        </w:tc>
        <w:tc>
          <w:tcPr>
            <w:tcW w:w="3056" w:type="dxa"/>
            <w:tcBorders>
              <w:left w:val="single" w:sz="4" w:space="0" w:color="000000"/>
              <w:bottom w:val="single" w:sz="4" w:space="0" w:color="000000"/>
              <w:right w:val="single" w:sz="4" w:space="0" w:color="000000"/>
            </w:tcBorders>
            <w:shd w:val="clear" w:color="auto" w:fill="CCFFFF"/>
          </w:tcPr>
          <w:p w14:paraId="34CFB49A" w14:textId="77777777" w:rsidR="00737569" w:rsidRPr="005C119D" w:rsidRDefault="00737569" w:rsidP="00737569">
            <w:pPr>
              <w:tabs>
                <w:tab w:val="left" w:pos="851"/>
              </w:tabs>
              <w:snapToGrid w:val="0"/>
              <w:jc w:val="both"/>
              <w:rPr>
                <w:rFonts w:cs="Arial"/>
                <w:b/>
                <w:bCs/>
              </w:rPr>
            </w:pPr>
          </w:p>
        </w:tc>
      </w:tr>
    </w:tbl>
    <w:p w14:paraId="66B7A531" w14:textId="77777777" w:rsidR="00737569" w:rsidRPr="005C119D" w:rsidRDefault="009651CB" w:rsidP="00737569">
      <w:pPr>
        <w:tabs>
          <w:tab w:val="left" w:pos="851"/>
        </w:tabs>
        <w:jc w:val="both"/>
        <w:rPr>
          <w:rFonts w:cs="Arial"/>
        </w:rPr>
      </w:pPr>
      <w:r w:rsidRPr="005C119D">
        <w:rPr>
          <w:rFonts w:cs="Arial"/>
          <w:sz w:val="18"/>
          <w:szCs w:val="18"/>
        </w:rPr>
        <w:lastRenderedPageBreak/>
        <w:t>(*) Le signataire doit avoir le pouvoir d’engager la personne qu’il représente.</w:t>
      </w:r>
    </w:p>
    <w:p w14:paraId="2E492B08" w14:textId="77777777" w:rsidR="00745C82" w:rsidRPr="005C119D" w:rsidRDefault="00745C82" w:rsidP="00737569">
      <w:pPr>
        <w:tabs>
          <w:tab w:val="left" w:pos="851"/>
        </w:tabs>
        <w:rPr>
          <w:rFonts w:cs="Arial"/>
        </w:rPr>
      </w:pPr>
    </w:p>
    <w:p w14:paraId="4804B0C4" w14:textId="77777777" w:rsidR="00737569" w:rsidRPr="005C119D" w:rsidRDefault="00737569" w:rsidP="00737569">
      <w:pPr>
        <w:tabs>
          <w:tab w:val="left" w:pos="851"/>
        </w:tabs>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BA59B6" w14:paraId="0F3A1F84" w14:textId="77777777">
        <w:tc>
          <w:tcPr>
            <w:tcW w:w="10277" w:type="dxa"/>
            <w:shd w:val="clear" w:color="auto" w:fill="66CCFF"/>
          </w:tcPr>
          <w:p w14:paraId="76FE2764" w14:textId="77777777" w:rsidR="00737569" w:rsidRPr="005C119D" w:rsidRDefault="009651CB" w:rsidP="00737569">
            <w:pPr>
              <w:pStyle w:val="Titre4"/>
              <w:tabs>
                <w:tab w:val="left" w:pos="851"/>
              </w:tabs>
            </w:pPr>
            <w:r w:rsidRPr="005C119D">
              <w:rPr>
                <w:sz w:val="22"/>
                <w:szCs w:val="22"/>
              </w:rPr>
              <w:t>D - Identification et signature de l’acheteur.</w:t>
            </w:r>
          </w:p>
        </w:tc>
      </w:tr>
    </w:tbl>
    <w:p w14:paraId="43D7CBEB" w14:textId="77777777" w:rsidR="00737569" w:rsidRPr="005C119D" w:rsidRDefault="00737569" w:rsidP="00737569">
      <w:pPr>
        <w:tabs>
          <w:tab w:val="left" w:pos="851"/>
        </w:tabs>
      </w:pPr>
    </w:p>
    <w:p w14:paraId="48B6BC5B" w14:textId="77777777" w:rsidR="00737569" w:rsidRPr="005C119D" w:rsidRDefault="00737569" w:rsidP="00737569">
      <w:pPr>
        <w:tabs>
          <w:tab w:val="left" w:pos="851"/>
        </w:tabs>
      </w:pPr>
    </w:p>
    <w:p w14:paraId="2564BB90" w14:textId="77777777" w:rsidR="00737569" w:rsidRDefault="009651CB" w:rsidP="00737569">
      <w:pPr>
        <w:pStyle w:val="Titre1"/>
        <w:tabs>
          <w:tab w:val="left" w:pos="567"/>
          <w:tab w:val="left" w:pos="851"/>
        </w:tabs>
        <w:ind w:left="0"/>
        <w:jc w:val="both"/>
        <w:rPr>
          <w:rFonts w:ascii="Arial" w:hAnsi="Arial" w:cs="Arial"/>
          <w:b w:val="0"/>
          <w:bCs/>
          <w:iCs/>
        </w:rPr>
      </w:pPr>
      <w:r w:rsidRPr="005C119D">
        <w:rPr>
          <w:rFonts w:ascii="Wingdings" w:eastAsia="Wingdings" w:hAnsi="Wingdings" w:cs="Wingdings"/>
          <w:b w:val="0"/>
          <w:color w:val="66CCFF"/>
          <w:spacing w:val="-10"/>
        </w:rPr>
        <w:sym w:font="Wingdings" w:char="F06E"/>
      </w:r>
      <w:r w:rsidRPr="005C119D">
        <w:rPr>
          <w:rFonts w:ascii="Arial" w:eastAsia="Arial" w:hAnsi="Arial" w:cs="Arial"/>
          <w:spacing w:val="-10"/>
        </w:rPr>
        <w:t xml:space="preserve">  </w:t>
      </w:r>
      <w:r w:rsidRPr="005C119D">
        <w:rPr>
          <w:rFonts w:ascii="Arial" w:hAnsi="Arial" w:cs="Arial"/>
          <w:b w:val="0"/>
          <w:bCs/>
          <w:iCs/>
        </w:rPr>
        <w:t>Désignation de l’acheteur :</w:t>
      </w:r>
    </w:p>
    <w:p w14:paraId="247C4840" w14:textId="77777777" w:rsidR="00745C82" w:rsidRDefault="00745C82" w:rsidP="00745C82"/>
    <w:p w14:paraId="4EEC76EC" w14:textId="77777777" w:rsidR="00745C82" w:rsidRDefault="00745C82" w:rsidP="00745C82">
      <w:pPr>
        <w:widowControl w:val="0"/>
        <w:suppressAutoHyphens w:val="0"/>
        <w:spacing w:after="200" w:line="276" w:lineRule="auto"/>
        <w:jc w:val="both"/>
        <w:rPr>
          <w:rFonts w:cs="Arial"/>
          <w:color w:val="000000"/>
          <w:lang w:val="fr-BE"/>
        </w:rPr>
      </w:pPr>
      <w:r>
        <w:rPr>
          <w:rFonts w:cs="Arial"/>
          <w:color w:val="000000"/>
          <w:lang w:val="fr-BE"/>
        </w:rPr>
        <w:t xml:space="preserve">Groupement de commande des ARS : </w:t>
      </w:r>
    </w:p>
    <w:p w14:paraId="0630986D" w14:textId="77777777" w:rsidR="00D83C6A" w:rsidRPr="00524877" w:rsidRDefault="00D83C6A" w:rsidP="00D83C6A">
      <w:pPr>
        <w:pStyle w:val="Default"/>
        <w:spacing w:after="49"/>
        <w:rPr>
          <w:rFonts w:ascii="Arial" w:hAnsi="Arial" w:cs="Arial"/>
          <w:sz w:val="20"/>
          <w:szCs w:val="20"/>
        </w:rPr>
      </w:pPr>
      <w:r w:rsidRPr="00524877">
        <w:rPr>
          <w:rFonts w:ascii="Arial" w:hAnsi="Arial" w:cs="Arial"/>
          <w:sz w:val="20"/>
          <w:szCs w:val="20"/>
        </w:rPr>
        <w:t>- Agence Régionale de Santé Centre Val de Loire ;</w:t>
      </w:r>
    </w:p>
    <w:p w14:paraId="11545143" w14:textId="77777777" w:rsidR="00D83C6A" w:rsidRPr="00524877" w:rsidRDefault="00D83C6A" w:rsidP="00D83C6A">
      <w:pPr>
        <w:pStyle w:val="Default"/>
        <w:spacing w:after="49"/>
        <w:rPr>
          <w:rFonts w:ascii="Arial" w:hAnsi="Arial" w:cs="Arial"/>
          <w:sz w:val="20"/>
          <w:szCs w:val="20"/>
        </w:rPr>
      </w:pPr>
      <w:r w:rsidRPr="00524877">
        <w:rPr>
          <w:rFonts w:ascii="Arial" w:hAnsi="Arial" w:cs="Arial"/>
          <w:sz w:val="20"/>
          <w:szCs w:val="20"/>
        </w:rPr>
        <w:t xml:space="preserve">- Agence Régionale de Santé Corse ; </w:t>
      </w:r>
    </w:p>
    <w:p w14:paraId="6ABE2BA3" w14:textId="77777777" w:rsidR="00D83C6A" w:rsidRPr="00524877" w:rsidRDefault="00D83C6A" w:rsidP="00D83C6A">
      <w:pPr>
        <w:pStyle w:val="Default"/>
        <w:spacing w:after="49"/>
        <w:rPr>
          <w:rFonts w:ascii="Arial" w:hAnsi="Arial" w:cs="Arial"/>
          <w:sz w:val="20"/>
          <w:szCs w:val="20"/>
        </w:rPr>
      </w:pPr>
      <w:r w:rsidRPr="00524877">
        <w:rPr>
          <w:rFonts w:ascii="Arial" w:hAnsi="Arial" w:cs="Arial"/>
          <w:sz w:val="20"/>
          <w:szCs w:val="20"/>
        </w:rPr>
        <w:t xml:space="preserve">- Agence Régionale de Santé Grand-Est ; </w:t>
      </w:r>
    </w:p>
    <w:p w14:paraId="1C9D042D" w14:textId="77777777" w:rsidR="00D83C6A" w:rsidRPr="00524877" w:rsidRDefault="00D83C6A" w:rsidP="00D83C6A">
      <w:pPr>
        <w:pStyle w:val="Default"/>
        <w:spacing w:after="49"/>
        <w:rPr>
          <w:rFonts w:ascii="Arial" w:hAnsi="Arial" w:cs="Arial"/>
          <w:sz w:val="20"/>
          <w:szCs w:val="20"/>
        </w:rPr>
      </w:pPr>
      <w:r w:rsidRPr="00524877">
        <w:rPr>
          <w:rFonts w:ascii="Arial" w:hAnsi="Arial" w:cs="Arial"/>
          <w:sz w:val="20"/>
          <w:szCs w:val="20"/>
        </w:rPr>
        <w:t xml:space="preserve">- Agence de Santé de Guadeloupe – Saint Martin – Saint Barthélémy ; </w:t>
      </w:r>
    </w:p>
    <w:p w14:paraId="4EB604C5" w14:textId="77777777" w:rsidR="00D83C6A" w:rsidRPr="00524877" w:rsidRDefault="00D83C6A" w:rsidP="00D83C6A">
      <w:pPr>
        <w:pStyle w:val="Default"/>
        <w:spacing w:after="49"/>
        <w:rPr>
          <w:rFonts w:ascii="Arial" w:hAnsi="Arial" w:cs="Arial"/>
          <w:sz w:val="20"/>
          <w:szCs w:val="20"/>
        </w:rPr>
      </w:pPr>
      <w:r w:rsidRPr="00524877">
        <w:rPr>
          <w:rFonts w:ascii="Arial" w:hAnsi="Arial" w:cs="Arial"/>
          <w:sz w:val="20"/>
          <w:szCs w:val="20"/>
        </w:rPr>
        <w:t xml:space="preserve">- Agence Régionale de Santé Guyane ; </w:t>
      </w:r>
    </w:p>
    <w:p w14:paraId="37E1CBEA" w14:textId="77777777" w:rsidR="00D83C6A" w:rsidRPr="00524877" w:rsidRDefault="00D83C6A" w:rsidP="00D83C6A">
      <w:pPr>
        <w:pStyle w:val="Default"/>
        <w:spacing w:after="49"/>
        <w:rPr>
          <w:rFonts w:ascii="Arial" w:hAnsi="Arial" w:cs="Arial"/>
          <w:sz w:val="20"/>
          <w:szCs w:val="20"/>
        </w:rPr>
      </w:pPr>
      <w:r w:rsidRPr="00524877">
        <w:rPr>
          <w:rFonts w:ascii="Arial" w:hAnsi="Arial" w:cs="Arial"/>
          <w:sz w:val="20"/>
          <w:szCs w:val="20"/>
        </w:rPr>
        <w:t xml:space="preserve">- Agence Régionale de santé Ile de France ; </w:t>
      </w:r>
    </w:p>
    <w:p w14:paraId="6C589B62" w14:textId="77777777" w:rsidR="00D83C6A" w:rsidRPr="00524877" w:rsidRDefault="00D83C6A" w:rsidP="00D83C6A">
      <w:pPr>
        <w:pStyle w:val="Default"/>
        <w:spacing w:after="49"/>
        <w:rPr>
          <w:rFonts w:ascii="Arial" w:hAnsi="Arial" w:cs="Arial"/>
          <w:sz w:val="20"/>
          <w:szCs w:val="20"/>
        </w:rPr>
      </w:pPr>
      <w:r w:rsidRPr="00524877">
        <w:rPr>
          <w:rFonts w:ascii="Arial" w:hAnsi="Arial" w:cs="Arial"/>
          <w:sz w:val="20"/>
          <w:szCs w:val="20"/>
        </w:rPr>
        <w:t xml:space="preserve">- Agence Régionale de Santé Mayotte ; </w:t>
      </w:r>
    </w:p>
    <w:p w14:paraId="1E4DF477" w14:textId="77777777" w:rsidR="00D83C6A" w:rsidRPr="00524877" w:rsidRDefault="00D83C6A" w:rsidP="00D83C6A">
      <w:pPr>
        <w:pStyle w:val="Default"/>
        <w:spacing w:after="49"/>
        <w:rPr>
          <w:rFonts w:ascii="Arial" w:hAnsi="Arial" w:cs="Arial"/>
          <w:sz w:val="20"/>
          <w:szCs w:val="20"/>
        </w:rPr>
      </w:pPr>
      <w:r w:rsidRPr="00524877">
        <w:rPr>
          <w:rFonts w:ascii="Arial" w:hAnsi="Arial" w:cs="Arial"/>
          <w:sz w:val="20"/>
          <w:szCs w:val="20"/>
        </w:rPr>
        <w:t xml:space="preserve">- Agence Régionale de Santé Réunion ; </w:t>
      </w:r>
    </w:p>
    <w:p w14:paraId="2FA8486E" w14:textId="77777777" w:rsidR="00D83C6A" w:rsidRPr="00524877" w:rsidRDefault="00D83C6A" w:rsidP="00D83C6A">
      <w:pPr>
        <w:pStyle w:val="Default"/>
        <w:spacing w:after="49"/>
        <w:rPr>
          <w:rFonts w:ascii="Arial" w:hAnsi="Arial" w:cs="Arial"/>
          <w:sz w:val="20"/>
          <w:szCs w:val="20"/>
        </w:rPr>
      </w:pPr>
      <w:r w:rsidRPr="00524877">
        <w:rPr>
          <w:rFonts w:ascii="Arial" w:hAnsi="Arial" w:cs="Arial"/>
          <w:sz w:val="20"/>
          <w:szCs w:val="20"/>
        </w:rPr>
        <w:t>- Agence Régionale de Santé Nouvelle Aquitaine</w:t>
      </w:r>
    </w:p>
    <w:p w14:paraId="65EF7D93" w14:textId="77777777" w:rsidR="00D83C6A" w:rsidRPr="00524877" w:rsidRDefault="00D83C6A" w:rsidP="00D83C6A">
      <w:pPr>
        <w:pStyle w:val="Default"/>
        <w:spacing w:after="49"/>
        <w:rPr>
          <w:rFonts w:ascii="Arial" w:hAnsi="Arial" w:cs="Arial"/>
          <w:sz w:val="20"/>
          <w:szCs w:val="20"/>
        </w:rPr>
      </w:pPr>
      <w:r w:rsidRPr="00524877">
        <w:rPr>
          <w:rFonts w:ascii="Arial" w:hAnsi="Arial" w:cs="Arial"/>
          <w:sz w:val="20"/>
          <w:szCs w:val="20"/>
        </w:rPr>
        <w:t xml:space="preserve">- Agence Régionale de Santé Occitanie ; </w:t>
      </w:r>
    </w:p>
    <w:p w14:paraId="2FB15389" w14:textId="77777777" w:rsidR="00D83C6A" w:rsidRPr="00524877" w:rsidRDefault="00D83C6A" w:rsidP="00D83C6A">
      <w:pPr>
        <w:pStyle w:val="Default"/>
        <w:spacing w:after="49"/>
        <w:rPr>
          <w:rFonts w:ascii="Arial" w:hAnsi="Arial" w:cs="Arial"/>
          <w:sz w:val="20"/>
          <w:szCs w:val="20"/>
        </w:rPr>
      </w:pPr>
      <w:r w:rsidRPr="00524877">
        <w:rPr>
          <w:rFonts w:ascii="Arial" w:hAnsi="Arial" w:cs="Arial"/>
          <w:sz w:val="20"/>
          <w:szCs w:val="20"/>
        </w:rPr>
        <w:t xml:space="preserve">- Agence Régionale de Santé Provence Alpes Côte d’Azur ; </w:t>
      </w:r>
    </w:p>
    <w:p w14:paraId="1FC12297" w14:textId="77777777" w:rsidR="00745C82" w:rsidRDefault="00745C82" w:rsidP="00745C82">
      <w:pPr>
        <w:pStyle w:val="Paragraphedeliste"/>
        <w:rPr>
          <w:rFonts w:cs="Arial"/>
          <w:color w:val="000000"/>
          <w:lang w:val="fr-BE"/>
        </w:rPr>
      </w:pPr>
    </w:p>
    <w:p w14:paraId="4F58BD51" w14:textId="77777777" w:rsidR="00745C82" w:rsidRPr="00FC6CA2" w:rsidRDefault="00745C82" w:rsidP="00745C82">
      <w:pPr>
        <w:pStyle w:val="En-tte"/>
        <w:numPr>
          <w:ilvl w:val="0"/>
          <w:numId w:val="1"/>
        </w:numPr>
        <w:rPr>
          <w:rFonts w:cs="Arial"/>
          <w:lang w:val="fr-BE"/>
        </w:rPr>
      </w:pPr>
      <w:r>
        <w:rPr>
          <w:rFonts w:cs="Arial"/>
          <w:color w:val="000000"/>
          <w:lang w:val="fr-BE"/>
        </w:rPr>
        <w:t>Représenté par :</w:t>
      </w:r>
    </w:p>
    <w:p w14:paraId="1A63AAB0" w14:textId="77777777" w:rsidR="00745C82" w:rsidRPr="00FC6CA2" w:rsidRDefault="00745C82" w:rsidP="00745C82">
      <w:pPr>
        <w:pStyle w:val="En-tte"/>
        <w:numPr>
          <w:ilvl w:val="0"/>
          <w:numId w:val="1"/>
        </w:numPr>
        <w:rPr>
          <w:rFonts w:cs="Arial"/>
          <w:lang w:val="fr-BE"/>
        </w:rPr>
      </w:pPr>
    </w:p>
    <w:p w14:paraId="75624CC3" w14:textId="36C3FFBD" w:rsidR="004738E8" w:rsidRPr="004738E8" w:rsidRDefault="00745C82" w:rsidP="004738E8">
      <w:pPr>
        <w:pStyle w:val="En-tte"/>
        <w:numPr>
          <w:ilvl w:val="0"/>
          <w:numId w:val="1"/>
        </w:numPr>
        <w:rPr>
          <w:rFonts w:cs="Arial"/>
          <w:lang w:val="fr-BE"/>
        </w:rPr>
      </w:pPr>
      <w:r w:rsidRPr="004738E8">
        <w:rPr>
          <w:rFonts w:cs="Arial"/>
          <w:color w:val="000000"/>
          <w:lang w:val="fr-BE"/>
        </w:rPr>
        <w:t xml:space="preserve">ARS </w:t>
      </w:r>
      <w:r w:rsidR="00D83C6A" w:rsidRPr="004738E8">
        <w:rPr>
          <w:rFonts w:cs="Arial"/>
          <w:color w:val="000000"/>
          <w:lang w:val="fr-BE"/>
        </w:rPr>
        <w:t>Provence Alpes Côte d’Azur</w:t>
      </w:r>
    </w:p>
    <w:p w14:paraId="5727D93D" w14:textId="77777777" w:rsidR="004738E8" w:rsidRPr="004738E8" w:rsidRDefault="004738E8" w:rsidP="004738E8">
      <w:pPr>
        <w:autoSpaceDE w:val="0"/>
        <w:autoSpaceDN w:val="0"/>
        <w:adjustRightInd w:val="0"/>
        <w:rPr>
          <w:rFonts w:cs="Arial"/>
          <w:color w:val="000000"/>
        </w:rPr>
      </w:pPr>
      <w:r w:rsidRPr="004738E8">
        <w:rPr>
          <w:rFonts w:cs="Arial"/>
          <w:color w:val="000000"/>
        </w:rPr>
        <w:t>132 boulevard de Paris</w:t>
      </w:r>
    </w:p>
    <w:p w14:paraId="2EC5D181" w14:textId="77777777" w:rsidR="004738E8" w:rsidRDefault="004738E8" w:rsidP="004738E8">
      <w:pPr>
        <w:autoSpaceDE w:val="0"/>
        <w:autoSpaceDN w:val="0"/>
        <w:adjustRightInd w:val="0"/>
        <w:rPr>
          <w:rFonts w:cs="Arial"/>
          <w:color w:val="000000"/>
        </w:rPr>
      </w:pPr>
      <w:r w:rsidRPr="004738E8">
        <w:rPr>
          <w:rFonts w:cs="Arial"/>
          <w:color w:val="000000"/>
        </w:rPr>
        <w:t>13003 MARSEILLE</w:t>
      </w:r>
    </w:p>
    <w:p w14:paraId="6715EFF8" w14:textId="77777777" w:rsidR="003A333A" w:rsidRDefault="003A333A" w:rsidP="004738E8">
      <w:pPr>
        <w:autoSpaceDE w:val="0"/>
        <w:autoSpaceDN w:val="0"/>
        <w:adjustRightInd w:val="0"/>
        <w:rPr>
          <w:rFonts w:cs="Arial"/>
          <w:color w:val="000000"/>
        </w:rPr>
      </w:pPr>
    </w:p>
    <w:p w14:paraId="5FCC0EB4" w14:textId="1A2592A4" w:rsidR="003A333A" w:rsidRPr="00C4383B" w:rsidRDefault="003A333A" w:rsidP="004738E8">
      <w:pPr>
        <w:autoSpaceDE w:val="0"/>
        <w:autoSpaceDN w:val="0"/>
        <w:adjustRightInd w:val="0"/>
        <w:rPr>
          <w:rFonts w:cs="Arial"/>
          <w:color w:val="000000"/>
        </w:rPr>
      </w:pPr>
      <w:proofErr w:type="gramStart"/>
      <w:r>
        <w:rPr>
          <w:rFonts w:cs="Arial"/>
          <w:color w:val="000000"/>
        </w:rPr>
        <w:t>désignée</w:t>
      </w:r>
      <w:proofErr w:type="gramEnd"/>
      <w:r>
        <w:rPr>
          <w:rFonts w:cs="Arial"/>
          <w:color w:val="000000"/>
        </w:rPr>
        <w:t xml:space="preserve"> coordinatrice du groupement</w:t>
      </w:r>
    </w:p>
    <w:p w14:paraId="3B52DFD9" w14:textId="77777777" w:rsidR="004738E8" w:rsidRPr="005D0CA6" w:rsidRDefault="004738E8" w:rsidP="00745C82">
      <w:pPr>
        <w:pStyle w:val="En-tte"/>
        <w:numPr>
          <w:ilvl w:val="0"/>
          <w:numId w:val="1"/>
        </w:numPr>
        <w:rPr>
          <w:rFonts w:cs="Arial"/>
          <w:lang w:val="fr-BE"/>
        </w:rPr>
      </w:pPr>
    </w:p>
    <w:p w14:paraId="15260B10" w14:textId="77777777" w:rsidR="00737569" w:rsidRPr="005C119D" w:rsidRDefault="00737569" w:rsidP="00737569">
      <w:pPr>
        <w:pStyle w:val="En-tte"/>
        <w:tabs>
          <w:tab w:val="clear" w:pos="4536"/>
          <w:tab w:val="clear" w:pos="9072"/>
          <w:tab w:val="left" w:pos="851"/>
        </w:tabs>
        <w:jc w:val="both"/>
        <w:rPr>
          <w:rFonts w:cs="Arial"/>
        </w:rPr>
      </w:pPr>
    </w:p>
    <w:p w14:paraId="6F831D4E" w14:textId="77777777" w:rsidR="00737569" w:rsidRPr="005C119D" w:rsidRDefault="009651CB" w:rsidP="00737569">
      <w:pPr>
        <w:tabs>
          <w:tab w:val="left" w:pos="426"/>
          <w:tab w:val="left" w:pos="851"/>
          <w:tab w:val="left" w:pos="5103"/>
        </w:tabs>
        <w:jc w:val="both"/>
        <w:rPr>
          <w:rFonts w:cs="Arial"/>
          <w:i/>
          <w:sz w:val="18"/>
          <w:szCs w:val="18"/>
        </w:rPr>
      </w:pPr>
      <w:r w:rsidRPr="005C119D">
        <w:rPr>
          <w:rFonts w:ascii="Wingdings" w:eastAsia="Wingdings" w:hAnsi="Wingdings" w:cs="Wingdings"/>
          <w:b/>
          <w:color w:val="66CCFF"/>
          <w:spacing w:val="-10"/>
        </w:rPr>
        <w:sym w:font="Wingdings" w:char="F06E"/>
      </w:r>
      <w:r w:rsidRPr="005C119D">
        <w:rPr>
          <w:rFonts w:eastAsia="Arial" w:cs="Arial"/>
          <w:b/>
          <w:spacing w:val="-10"/>
        </w:rPr>
        <w:t xml:space="preserve">  </w:t>
      </w:r>
      <w:r w:rsidRPr="005C119D">
        <w:rPr>
          <w:rFonts w:cs="Arial"/>
        </w:rPr>
        <w:t>Nom, prénom, qualité du signataire du marché ou de l’accord-cadre :</w:t>
      </w:r>
    </w:p>
    <w:p w14:paraId="140837E5" w14:textId="77777777" w:rsidR="00737569" w:rsidRPr="005C119D" w:rsidRDefault="00737569" w:rsidP="00737569">
      <w:pPr>
        <w:rPr>
          <w:bCs/>
        </w:rPr>
      </w:pPr>
    </w:p>
    <w:p w14:paraId="1A54F7BA" w14:textId="769293FB" w:rsidR="00737569" w:rsidRPr="00524877" w:rsidRDefault="00D83C6A" w:rsidP="00737569">
      <w:pPr>
        <w:rPr>
          <w:bCs/>
          <w:color w:val="000000"/>
        </w:rPr>
      </w:pPr>
      <w:r w:rsidRPr="00524877">
        <w:rPr>
          <w:bCs/>
          <w:color w:val="000000"/>
        </w:rPr>
        <w:t xml:space="preserve">Le </w:t>
      </w:r>
      <w:r w:rsidR="00745C82" w:rsidRPr="00524877">
        <w:rPr>
          <w:bCs/>
          <w:color w:val="000000"/>
        </w:rPr>
        <w:t>Directeur Général</w:t>
      </w:r>
      <w:r w:rsidRPr="00524877">
        <w:rPr>
          <w:bCs/>
          <w:color w:val="000000"/>
        </w:rPr>
        <w:t xml:space="preserve"> ou son représentant dûment habilité</w:t>
      </w:r>
    </w:p>
    <w:p w14:paraId="48B06280" w14:textId="4F5FF035" w:rsidR="00745C82" w:rsidRPr="00524877" w:rsidRDefault="00745C82" w:rsidP="00745C82">
      <w:pPr>
        <w:pStyle w:val="En-tte"/>
        <w:numPr>
          <w:ilvl w:val="0"/>
          <w:numId w:val="1"/>
        </w:numPr>
        <w:rPr>
          <w:rFonts w:cs="Arial"/>
          <w:lang w:val="fr-BE"/>
        </w:rPr>
      </w:pPr>
      <w:r w:rsidRPr="00524877">
        <w:rPr>
          <w:rFonts w:cs="Arial"/>
          <w:color w:val="000000"/>
          <w:lang w:val="fr-BE"/>
        </w:rPr>
        <w:t xml:space="preserve">ARS </w:t>
      </w:r>
      <w:r w:rsidR="00D83C6A" w:rsidRPr="00524877">
        <w:rPr>
          <w:rFonts w:cs="Arial"/>
          <w:color w:val="000000"/>
          <w:lang w:val="fr-BE"/>
        </w:rPr>
        <w:t>Provence Alpes Côte d’Azur</w:t>
      </w:r>
    </w:p>
    <w:p w14:paraId="0814F8BF" w14:textId="77777777" w:rsidR="00D83C6A" w:rsidRPr="00524877" w:rsidRDefault="00D83C6A" w:rsidP="00D83C6A">
      <w:pPr>
        <w:autoSpaceDE w:val="0"/>
        <w:autoSpaceDN w:val="0"/>
        <w:adjustRightInd w:val="0"/>
        <w:rPr>
          <w:rFonts w:cs="Arial"/>
          <w:color w:val="000000"/>
        </w:rPr>
      </w:pPr>
      <w:r w:rsidRPr="00524877">
        <w:rPr>
          <w:rFonts w:cs="Arial"/>
          <w:color w:val="000000"/>
        </w:rPr>
        <w:t>132 boulevard de Paris</w:t>
      </w:r>
    </w:p>
    <w:p w14:paraId="27976818" w14:textId="77777777" w:rsidR="00D83C6A" w:rsidRPr="00C4383B" w:rsidRDefault="00D83C6A" w:rsidP="00D83C6A">
      <w:pPr>
        <w:autoSpaceDE w:val="0"/>
        <w:autoSpaceDN w:val="0"/>
        <w:adjustRightInd w:val="0"/>
        <w:rPr>
          <w:rFonts w:cs="Arial"/>
          <w:color w:val="000000"/>
        </w:rPr>
      </w:pPr>
      <w:r w:rsidRPr="00524877">
        <w:rPr>
          <w:rFonts w:cs="Arial"/>
          <w:color w:val="000000"/>
        </w:rPr>
        <w:t>13003 MARSEILLE</w:t>
      </w:r>
    </w:p>
    <w:p w14:paraId="66DDA930" w14:textId="77777777" w:rsidR="00737569" w:rsidRPr="005409D0" w:rsidRDefault="00737569" w:rsidP="00737569">
      <w:pPr>
        <w:tabs>
          <w:tab w:val="left" w:pos="851"/>
        </w:tabs>
        <w:jc w:val="both"/>
        <w:rPr>
          <w:rFonts w:cs="Arial"/>
          <w:lang w:val="en-US"/>
        </w:rPr>
      </w:pPr>
    </w:p>
    <w:p w14:paraId="60B0863B" w14:textId="77777777" w:rsidR="00737569" w:rsidRPr="00023C4B" w:rsidRDefault="009651CB" w:rsidP="00737569">
      <w:pPr>
        <w:rPr>
          <w:rFonts w:cs="Arial"/>
          <w:bCs/>
          <w:lang w:val="fr-BE"/>
        </w:rPr>
      </w:pPr>
      <w:r w:rsidRPr="005C119D">
        <w:rPr>
          <w:rFonts w:ascii="Wingdings" w:eastAsia="Wingdings" w:hAnsi="Wingdings" w:cs="Wingdings"/>
          <w:b/>
          <w:color w:val="66CCFF"/>
          <w:spacing w:val="-10"/>
        </w:rPr>
        <w:sym w:font="Wingdings" w:char="F06E"/>
      </w:r>
      <w:r w:rsidRPr="005C119D">
        <w:rPr>
          <w:rFonts w:eastAsia="Arial" w:cs="Arial"/>
          <w:spacing w:val="-10"/>
        </w:rPr>
        <w:t xml:space="preserve"> </w:t>
      </w:r>
      <w:r w:rsidRPr="00DC6AAF">
        <w:rPr>
          <w:rFonts w:cs="Arial"/>
        </w:rPr>
        <w:t>Personne habilitée à don</w:t>
      </w:r>
      <w:r w:rsidR="0080137B">
        <w:rPr>
          <w:rFonts w:cs="Arial"/>
        </w:rPr>
        <w:t xml:space="preserve">ner les renseignements prévus à </w:t>
      </w:r>
      <w:r w:rsidRPr="001A5B30">
        <w:rPr>
          <w:rFonts w:cs="Arial"/>
        </w:rPr>
        <w:t>l’</w:t>
      </w:r>
      <w:hyperlink r:id="rId14" w:history="1">
        <w:r w:rsidRPr="001A5B30">
          <w:rPr>
            <w:rStyle w:val="Lienhypertexte"/>
            <w:rFonts w:cs="Arial"/>
          </w:rPr>
          <w:t>article R. 2191-59</w:t>
        </w:r>
      </w:hyperlink>
      <w:r w:rsidRPr="001A5B30">
        <w:rPr>
          <w:rFonts w:cs="Arial"/>
        </w:rPr>
        <w:t xml:space="preserve"> du code de la commande publique, auquel renvoie l’</w:t>
      </w:r>
      <w:hyperlink r:id="rId15" w:history="1">
        <w:r w:rsidRPr="001A5B30">
          <w:rPr>
            <w:rStyle w:val="Lienhypertexte"/>
            <w:rFonts w:cs="Arial"/>
          </w:rPr>
          <w:t>article R. 2391-28</w:t>
        </w:r>
      </w:hyperlink>
      <w:r w:rsidRPr="001A5B30">
        <w:rPr>
          <w:rFonts w:cs="Arial"/>
        </w:rPr>
        <w:t xml:space="preserve"> du même code (nantissements ou cessions de créances) </w:t>
      </w:r>
      <w:r w:rsidRPr="001A5B30">
        <w:rPr>
          <w:rFonts w:cs="Arial"/>
          <w:sz w:val="18"/>
          <w:szCs w:val="18"/>
        </w:rPr>
        <w:t>:</w:t>
      </w:r>
    </w:p>
    <w:p w14:paraId="6F1A5F92" w14:textId="77777777" w:rsidR="00737569" w:rsidRPr="005C119D" w:rsidRDefault="00737569" w:rsidP="00737569">
      <w:pPr>
        <w:tabs>
          <w:tab w:val="left" w:pos="851"/>
        </w:tabs>
        <w:jc w:val="both"/>
        <w:rPr>
          <w:rFonts w:cs="Arial"/>
        </w:rPr>
      </w:pPr>
    </w:p>
    <w:p w14:paraId="61D15195" w14:textId="49A02702" w:rsidR="00014757" w:rsidRPr="00524877" w:rsidRDefault="004738E8" w:rsidP="00014757">
      <w:pPr>
        <w:rPr>
          <w:bCs/>
          <w:color w:val="000000"/>
        </w:rPr>
      </w:pPr>
      <w:r w:rsidRPr="00524877">
        <w:rPr>
          <w:bCs/>
          <w:color w:val="000000"/>
        </w:rPr>
        <w:t xml:space="preserve">Le </w:t>
      </w:r>
      <w:r w:rsidR="00014757" w:rsidRPr="00524877">
        <w:rPr>
          <w:bCs/>
          <w:color w:val="000000"/>
        </w:rPr>
        <w:t>Directeur Général ou son représentant dûment habilité</w:t>
      </w:r>
    </w:p>
    <w:p w14:paraId="0CB31A80" w14:textId="77777777" w:rsidR="00D83C6A" w:rsidRPr="00524877" w:rsidRDefault="00D83C6A" w:rsidP="00D83C6A">
      <w:pPr>
        <w:pStyle w:val="En-tte"/>
        <w:numPr>
          <w:ilvl w:val="0"/>
          <w:numId w:val="1"/>
        </w:numPr>
        <w:rPr>
          <w:rFonts w:cs="Arial"/>
          <w:lang w:val="fr-BE"/>
        </w:rPr>
      </w:pPr>
      <w:r w:rsidRPr="00524877">
        <w:rPr>
          <w:rFonts w:cs="Arial"/>
          <w:color w:val="000000"/>
          <w:lang w:val="fr-BE"/>
        </w:rPr>
        <w:t>ARS Provence Alpes Côte d’Azur</w:t>
      </w:r>
    </w:p>
    <w:p w14:paraId="4E0C4ECE" w14:textId="77777777" w:rsidR="00D83C6A" w:rsidRPr="00524877" w:rsidRDefault="00D83C6A" w:rsidP="00D83C6A">
      <w:pPr>
        <w:autoSpaceDE w:val="0"/>
        <w:autoSpaceDN w:val="0"/>
        <w:adjustRightInd w:val="0"/>
        <w:rPr>
          <w:rFonts w:cs="Arial"/>
          <w:color w:val="000000"/>
        </w:rPr>
      </w:pPr>
      <w:r w:rsidRPr="00524877">
        <w:rPr>
          <w:rFonts w:cs="Arial"/>
          <w:color w:val="000000"/>
        </w:rPr>
        <w:t>132 boulevard de Paris</w:t>
      </w:r>
    </w:p>
    <w:p w14:paraId="4938186A" w14:textId="77777777" w:rsidR="00D83C6A" w:rsidRPr="00C4383B" w:rsidRDefault="00D83C6A" w:rsidP="00D83C6A">
      <w:pPr>
        <w:autoSpaceDE w:val="0"/>
        <w:autoSpaceDN w:val="0"/>
        <w:adjustRightInd w:val="0"/>
        <w:rPr>
          <w:rFonts w:cs="Arial"/>
          <w:color w:val="000000"/>
        </w:rPr>
      </w:pPr>
      <w:r w:rsidRPr="00524877">
        <w:rPr>
          <w:rFonts w:cs="Arial"/>
          <w:color w:val="000000"/>
        </w:rPr>
        <w:t>13003 MARSEILLE</w:t>
      </w:r>
    </w:p>
    <w:p w14:paraId="46833CEA" w14:textId="77777777" w:rsidR="00737569" w:rsidRPr="005C119D" w:rsidRDefault="00737569" w:rsidP="00737569">
      <w:pPr>
        <w:pStyle w:val="fcase2metab"/>
        <w:ind w:left="0" w:firstLine="0"/>
        <w:rPr>
          <w:rFonts w:cs="Arial"/>
        </w:rPr>
      </w:pPr>
    </w:p>
    <w:p w14:paraId="33C4C54F" w14:textId="77777777" w:rsidR="00737569" w:rsidRDefault="009651CB" w:rsidP="00737569">
      <w:pPr>
        <w:tabs>
          <w:tab w:val="left" w:pos="720"/>
          <w:tab w:val="left" w:pos="851"/>
        </w:tabs>
        <w:jc w:val="both"/>
        <w:rPr>
          <w:rFonts w:cs="Arial"/>
        </w:rPr>
      </w:pPr>
      <w:r w:rsidRPr="005C119D">
        <w:rPr>
          <w:rFonts w:ascii="Wingdings" w:eastAsia="Wingdings" w:hAnsi="Wingdings" w:cs="Wingdings"/>
          <w:b/>
          <w:color w:val="66CCFF"/>
          <w:spacing w:val="-10"/>
        </w:rPr>
        <w:sym w:font="Wingdings" w:char="F06E"/>
      </w:r>
      <w:r w:rsidRPr="005C119D">
        <w:rPr>
          <w:rFonts w:eastAsia="Arial" w:cs="Arial"/>
          <w:b/>
          <w:spacing w:val="-10"/>
        </w:rPr>
        <w:t xml:space="preserve">  </w:t>
      </w:r>
      <w:r w:rsidRPr="005C119D">
        <w:rPr>
          <w:rFonts w:cs="Arial"/>
        </w:rPr>
        <w:t>Désignation, adresse, numéro de téléphone du comptable assignataire :</w:t>
      </w:r>
    </w:p>
    <w:p w14:paraId="1ED23B8C" w14:textId="77777777" w:rsidR="00014757" w:rsidRDefault="00014757" w:rsidP="00737569">
      <w:pPr>
        <w:tabs>
          <w:tab w:val="left" w:pos="720"/>
          <w:tab w:val="left" w:pos="851"/>
        </w:tabs>
        <w:jc w:val="both"/>
        <w:rPr>
          <w:rFonts w:cs="Arial"/>
        </w:rPr>
      </w:pPr>
    </w:p>
    <w:p w14:paraId="02432728" w14:textId="77777777" w:rsidR="00014757" w:rsidRDefault="00014757" w:rsidP="00737569">
      <w:pPr>
        <w:tabs>
          <w:tab w:val="left" w:pos="720"/>
          <w:tab w:val="left" w:pos="851"/>
        </w:tabs>
        <w:jc w:val="both"/>
        <w:rPr>
          <w:rFonts w:cs="Arial"/>
        </w:rPr>
      </w:pPr>
      <w:r>
        <w:rPr>
          <w:rFonts w:cs="Arial"/>
        </w:rPr>
        <w:t>Les Agents comptables de chaque ARS membres du groupement de commande</w:t>
      </w:r>
    </w:p>
    <w:p w14:paraId="271B0B50" w14:textId="77777777" w:rsidR="00D83C6A" w:rsidRDefault="00D83C6A" w:rsidP="00737569">
      <w:pPr>
        <w:tabs>
          <w:tab w:val="left" w:pos="720"/>
          <w:tab w:val="left" w:pos="851"/>
        </w:tabs>
        <w:jc w:val="both"/>
        <w:rPr>
          <w:rFonts w:cs="Arial"/>
        </w:rPr>
      </w:pPr>
    </w:p>
    <w:p w14:paraId="012BE96D" w14:textId="77777777" w:rsidR="00D83C6A" w:rsidRDefault="00D83C6A" w:rsidP="00737569">
      <w:pPr>
        <w:tabs>
          <w:tab w:val="left" w:pos="720"/>
          <w:tab w:val="left" w:pos="851"/>
        </w:tabs>
        <w:jc w:val="both"/>
        <w:rPr>
          <w:rFonts w:cs="Arial"/>
        </w:rPr>
      </w:pPr>
    </w:p>
    <w:p w14:paraId="6F37BA2E" w14:textId="77777777" w:rsidR="00D83C6A" w:rsidRDefault="00D83C6A" w:rsidP="00737569">
      <w:pPr>
        <w:tabs>
          <w:tab w:val="left" w:pos="720"/>
          <w:tab w:val="left" w:pos="851"/>
        </w:tabs>
        <w:jc w:val="both"/>
        <w:rPr>
          <w:rFonts w:cs="Arial"/>
        </w:rPr>
      </w:pPr>
    </w:p>
    <w:p w14:paraId="1FC9AE16" w14:textId="77777777" w:rsidR="00D83C6A" w:rsidRDefault="00D83C6A" w:rsidP="00737569">
      <w:pPr>
        <w:tabs>
          <w:tab w:val="left" w:pos="720"/>
          <w:tab w:val="left" w:pos="851"/>
        </w:tabs>
        <w:jc w:val="both"/>
        <w:rPr>
          <w:rFonts w:cs="Arial"/>
        </w:rPr>
      </w:pPr>
    </w:p>
    <w:p w14:paraId="7FFF0714" w14:textId="77777777" w:rsidR="00D83C6A" w:rsidRDefault="00D83C6A" w:rsidP="00737569">
      <w:pPr>
        <w:tabs>
          <w:tab w:val="left" w:pos="720"/>
          <w:tab w:val="left" w:pos="851"/>
        </w:tabs>
        <w:jc w:val="both"/>
        <w:rPr>
          <w:rFonts w:cs="Arial"/>
        </w:rPr>
      </w:pPr>
    </w:p>
    <w:p w14:paraId="4CF6F462" w14:textId="77777777" w:rsidR="00D83C6A" w:rsidRDefault="00D83C6A" w:rsidP="00737569">
      <w:pPr>
        <w:tabs>
          <w:tab w:val="left" w:pos="720"/>
          <w:tab w:val="left" w:pos="851"/>
        </w:tabs>
        <w:jc w:val="both"/>
        <w:rPr>
          <w:rFonts w:cs="Arial"/>
        </w:rPr>
      </w:pPr>
    </w:p>
    <w:p w14:paraId="5575A59F" w14:textId="77777777" w:rsidR="00D83C6A" w:rsidRDefault="00D83C6A" w:rsidP="00737569">
      <w:pPr>
        <w:tabs>
          <w:tab w:val="left" w:pos="720"/>
          <w:tab w:val="left" w:pos="851"/>
        </w:tabs>
        <w:jc w:val="both"/>
        <w:rPr>
          <w:rFonts w:cs="Arial"/>
        </w:rPr>
      </w:pPr>
    </w:p>
    <w:p w14:paraId="77969426" w14:textId="77777777" w:rsidR="00D83C6A" w:rsidRDefault="00D83C6A" w:rsidP="00737569">
      <w:pPr>
        <w:tabs>
          <w:tab w:val="left" w:pos="720"/>
          <w:tab w:val="left" w:pos="851"/>
        </w:tabs>
        <w:jc w:val="both"/>
        <w:rPr>
          <w:rFonts w:cs="Arial"/>
        </w:rPr>
      </w:pPr>
    </w:p>
    <w:p w14:paraId="3434F74D" w14:textId="77777777" w:rsidR="00D83C6A" w:rsidRDefault="00D83C6A" w:rsidP="00737569">
      <w:pPr>
        <w:tabs>
          <w:tab w:val="left" w:pos="720"/>
          <w:tab w:val="left" w:pos="851"/>
        </w:tabs>
        <w:jc w:val="both"/>
        <w:rPr>
          <w:rFonts w:cs="Arial"/>
        </w:rPr>
      </w:pPr>
    </w:p>
    <w:p w14:paraId="71F00BA3" w14:textId="77777777" w:rsidR="00D83C6A" w:rsidRPr="005C119D" w:rsidRDefault="00D83C6A" w:rsidP="00737569">
      <w:pPr>
        <w:tabs>
          <w:tab w:val="left" w:pos="720"/>
          <w:tab w:val="left" w:pos="851"/>
        </w:tabs>
        <w:jc w:val="both"/>
        <w:rPr>
          <w:rFonts w:cs="Arial"/>
          <w:i/>
          <w:iCs/>
          <w:sz w:val="18"/>
          <w:szCs w:val="18"/>
        </w:rPr>
      </w:pPr>
    </w:p>
    <w:p w14:paraId="6541CCF8" w14:textId="77777777" w:rsidR="00737569" w:rsidRPr="005C119D" w:rsidRDefault="00737569" w:rsidP="00737569">
      <w:pPr>
        <w:pStyle w:val="fcase2metab"/>
        <w:ind w:left="0" w:firstLine="0"/>
        <w:rPr>
          <w:rFonts w:cs="Arial"/>
        </w:rPr>
      </w:pPr>
    </w:p>
    <w:p w14:paraId="28614314" w14:textId="77777777" w:rsidR="00737569" w:rsidRPr="005C119D" w:rsidRDefault="009651CB" w:rsidP="00737569">
      <w:pPr>
        <w:pStyle w:val="fcase2metab"/>
        <w:rPr>
          <w:rFonts w:cs="Arial"/>
        </w:rPr>
      </w:pPr>
      <w:r w:rsidRPr="005C119D">
        <w:rPr>
          <w:rFonts w:ascii="Wingdings" w:eastAsia="Wingdings" w:hAnsi="Wingdings" w:cs="Wingdings"/>
          <w:b/>
          <w:color w:val="66CCFF"/>
          <w:spacing w:val="-10"/>
        </w:rPr>
        <w:sym w:font="Wingdings" w:char="F06E"/>
      </w:r>
      <w:r w:rsidRPr="005C119D">
        <w:rPr>
          <w:rFonts w:eastAsia="Arial" w:cs="Arial"/>
          <w:b/>
        </w:rPr>
        <w:t xml:space="preserve">  </w:t>
      </w:r>
      <w:r w:rsidRPr="005C119D">
        <w:rPr>
          <w:rFonts w:cs="Arial"/>
        </w:rPr>
        <w:t>Imputation budgétaire :</w:t>
      </w:r>
    </w:p>
    <w:p w14:paraId="36571FD9" w14:textId="77777777" w:rsidR="00737569" w:rsidRPr="005C119D" w:rsidRDefault="00737569" w:rsidP="00737569">
      <w:pPr>
        <w:pStyle w:val="fcase2metab"/>
        <w:ind w:left="0" w:firstLine="0"/>
        <w:rPr>
          <w:rFonts w:cs="Arial"/>
        </w:rPr>
      </w:pPr>
    </w:p>
    <w:p w14:paraId="476D898B" w14:textId="77777777" w:rsidR="00737569" w:rsidRPr="005C119D" w:rsidRDefault="009651CB" w:rsidP="00737569">
      <w:pPr>
        <w:rPr>
          <w:rFonts w:cs="Arial"/>
        </w:rPr>
      </w:pPr>
      <w:r w:rsidRPr="005C119D">
        <w:rPr>
          <w:rFonts w:cs="Arial"/>
          <w:color w:val="000000"/>
        </w:rPr>
        <w:t>_____________</w:t>
      </w:r>
      <w:proofErr w:type="gramStart"/>
      <w:r w:rsidRPr="005C119D">
        <w:rPr>
          <w:rFonts w:cs="Arial"/>
          <w:color w:val="000000"/>
        </w:rPr>
        <w:t>_</w:t>
      </w:r>
      <w:r w:rsidRPr="005C119D">
        <w:rPr>
          <w:rFonts w:cs="Arial"/>
        </w:rPr>
        <w:t xml:space="preserve">  -</w:t>
      </w:r>
      <w:proofErr w:type="gramEnd"/>
      <w:r w:rsidRPr="005C119D">
        <w:rPr>
          <w:rFonts w:cs="Arial"/>
        </w:rPr>
        <w:t xml:space="preserve"> Exercice budgétaire </w:t>
      </w:r>
      <w:r w:rsidRPr="005C119D">
        <w:rPr>
          <w:rFonts w:cs="Arial"/>
          <w:color w:val="000000"/>
        </w:rPr>
        <w:t>______________</w:t>
      </w:r>
      <w:r w:rsidRPr="005C119D">
        <w:rPr>
          <w:rFonts w:cs="Arial"/>
        </w:rPr>
        <w:t xml:space="preserve"> - article </w:t>
      </w:r>
      <w:r w:rsidRPr="005C119D">
        <w:rPr>
          <w:rFonts w:cs="Arial"/>
          <w:color w:val="000000"/>
        </w:rPr>
        <w:t>______________</w:t>
      </w:r>
    </w:p>
    <w:p w14:paraId="50427ECC" w14:textId="77777777" w:rsidR="00737569" w:rsidRPr="005C119D" w:rsidRDefault="00737569" w:rsidP="00737569">
      <w:pPr>
        <w:tabs>
          <w:tab w:val="left" w:pos="851"/>
        </w:tabs>
        <w:rPr>
          <w:rFonts w:cs="Arial"/>
        </w:rPr>
      </w:pPr>
    </w:p>
    <w:p w14:paraId="22074821" w14:textId="77777777" w:rsidR="00737569" w:rsidRPr="005C119D" w:rsidRDefault="009651CB" w:rsidP="00737569">
      <w:pPr>
        <w:tabs>
          <w:tab w:val="left" w:pos="851"/>
          <w:tab w:val="left" w:pos="3402"/>
          <w:tab w:val="left" w:pos="6237"/>
          <w:tab w:val="left" w:pos="9072"/>
        </w:tabs>
        <w:jc w:val="both"/>
        <w:rPr>
          <w:rFonts w:cs="Arial"/>
          <w:i/>
          <w:sz w:val="18"/>
          <w:szCs w:val="18"/>
        </w:rPr>
      </w:pPr>
      <w:r w:rsidRPr="005C119D">
        <w:rPr>
          <w:rFonts w:cs="Arial"/>
          <w:b/>
          <w:caps/>
        </w:rPr>
        <w:t>P</w:t>
      </w:r>
      <w:r w:rsidRPr="005C119D">
        <w:rPr>
          <w:rFonts w:cs="Arial"/>
          <w:b/>
        </w:rPr>
        <w:t>our l</w:t>
      </w:r>
      <w:r w:rsidRPr="005C119D">
        <w:rPr>
          <w:rFonts w:cs="Arial"/>
          <w:b/>
          <w:caps/>
        </w:rPr>
        <w:t>’E</w:t>
      </w:r>
      <w:r w:rsidRPr="005C119D">
        <w:rPr>
          <w:rFonts w:cs="Arial"/>
          <w:b/>
        </w:rPr>
        <w:t>tat et ses établissements :</w:t>
      </w:r>
    </w:p>
    <w:p w14:paraId="0C66E2AC" w14:textId="77777777" w:rsidR="00737569" w:rsidRPr="005C119D" w:rsidRDefault="009651CB" w:rsidP="00737569">
      <w:pPr>
        <w:tabs>
          <w:tab w:val="left" w:pos="851"/>
          <w:tab w:val="left" w:pos="3402"/>
          <w:tab w:val="left" w:pos="6237"/>
          <w:tab w:val="left" w:pos="9072"/>
        </w:tabs>
        <w:jc w:val="both"/>
        <w:rPr>
          <w:rFonts w:cs="Arial"/>
        </w:rPr>
      </w:pPr>
      <w:r w:rsidRPr="005C119D">
        <w:rPr>
          <w:rFonts w:cs="Arial"/>
          <w:i/>
          <w:sz w:val="18"/>
          <w:szCs w:val="18"/>
        </w:rPr>
        <w:t>(Visa ou avis de l’autorité chargée du contrôle financier.)</w:t>
      </w:r>
    </w:p>
    <w:p w14:paraId="62129B4D" w14:textId="77777777" w:rsidR="00737569" w:rsidRPr="005C119D" w:rsidRDefault="00737569" w:rsidP="00737569">
      <w:pPr>
        <w:tabs>
          <w:tab w:val="left" w:pos="851"/>
        </w:tabs>
        <w:rPr>
          <w:rFonts w:cs="Arial"/>
        </w:rPr>
      </w:pPr>
    </w:p>
    <w:p w14:paraId="7EDCC95D" w14:textId="77777777" w:rsidR="00737569" w:rsidRPr="005C119D" w:rsidRDefault="00737569" w:rsidP="00737569">
      <w:pPr>
        <w:tabs>
          <w:tab w:val="left" w:pos="851"/>
        </w:tabs>
        <w:rPr>
          <w:rFonts w:cs="Arial"/>
        </w:rPr>
      </w:pPr>
    </w:p>
    <w:p w14:paraId="7725E04E" w14:textId="77777777" w:rsidR="00737569" w:rsidRPr="005C119D" w:rsidRDefault="00737569" w:rsidP="00737569">
      <w:pPr>
        <w:tabs>
          <w:tab w:val="left" w:pos="851"/>
        </w:tabs>
        <w:rPr>
          <w:rFonts w:cs="Arial"/>
        </w:rPr>
      </w:pPr>
    </w:p>
    <w:p w14:paraId="031B035B" w14:textId="77777777" w:rsidR="00737569" w:rsidRPr="005C119D" w:rsidRDefault="00737569" w:rsidP="00737569">
      <w:pPr>
        <w:tabs>
          <w:tab w:val="left" w:pos="851"/>
        </w:tabs>
        <w:rPr>
          <w:rFonts w:cs="Arial"/>
        </w:rPr>
      </w:pPr>
    </w:p>
    <w:p w14:paraId="3E5C66A4" w14:textId="77777777" w:rsidR="00737569" w:rsidRPr="005C119D" w:rsidRDefault="00737569" w:rsidP="00737569">
      <w:pPr>
        <w:tabs>
          <w:tab w:val="left" w:pos="851"/>
        </w:tabs>
        <w:rPr>
          <w:rFonts w:cs="Arial"/>
        </w:rPr>
      </w:pPr>
    </w:p>
    <w:p w14:paraId="79DA7E57" w14:textId="77777777" w:rsidR="00737569" w:rsidRPr="005C119D" w:rsidRDefault="00737569" w:rsidP="00737569">
      <w:pPr>
        <w:tabs>
          <w:tab w:val="left" w:pos="851"/>
        </w:tabs>
        <w:rPr>
          <w:rFonts w:cs="Arial"/>
        </w:rPr>
      </w:pPr>
    </w:p>
    <w:p w14:paraId="4E2DBB80" w14:textId="77777777" w:rsidR="00737569" w:rsidRPr="005C119D" w:rsidRDefault="009651CB" w:rsidP="00737569">
      <w:pPr>
        <w:tabs>
          <w:tab w:val="left" w:pos="851"/>
          <w:tab w:val="left" w:pos="5245"/>
          <w:tab w:val="left" w:pos="7371"/>
          <w:tab w:val="left" w:pos="7655"/>
        </w:tabs>
        <w:jc w:val="both"/>
      </w:pPr>
      <w:r w:rsidRPr="005C119D">
        <w:rPr>
          <w:rFonts w:cs="Arial"/>
        </w:rPr>
        <w:tab/>
        <w:t>A : …………………</w:t>
      </w:r>
      <w:r w:rsidR="0080137B" w:rsidRPr="005C119D">
        <w:rPr>
          <w:rFonts w:cs="Arial"/>
        </w:rPr>
        <w:t>…,</w:t>
      </w:r>
      <w:r w:rsidRPr="005C119D">
        <w:rPr>
          <w:rFonts w:cs="Arial"/>
        </w:rPr>
        <w:t xml:space="preserve"> le …………………</w:t>
      </w:r>
    </w:p>
    <w:p w14:paraId="4B7F0CEB" w14:textId="77777777" w:rsidR="00737569" w:rsidRPr="005C119D" w:rsidRDefault="00737569" w:rsidP="00737569">
      <w:pPr>
        <w:tabs>
          <w:tab w:val="left" w:pos="851"/>
        </w:tabs>
      </w:pPr>
    </w:p>
    <w:p w14:paraId="641F7108" w14:textId="77777777" w:rsidR="00737569" w:rsidRPr="005C119D" w:rsidRDefault="00737569" w:rsidP="00737569">
      <w:pPr>
        <w:tabs>
          <w:tab w:val="left" w:pos="851"/>
        </w:tabs>
      </w:pPr>
    </w:p>
    <w:p w14:paraId="25401BB2" w14:textId="77777777" w:rsidR="00737569" w:rsidRPr="005C119D" w:rsidRDefault="00737569" w:rsidP="00737569">
      <w:pPr>
        <w:tabs>
          <w:tab w:val="left" w:pos="851"/>
        </w:tabs>
      </w:pPr>
    </w:p>
    <w:p w14:paraId="277342B3" w14:textId="77777777" w:rsidR="00737569" w:rsidRPr="005C119D" w:rsidRDefault="00737569" w:rsidP="00737569">
      <w:pPr>
        <w:tabs>
          <w:tab w:val="left" w:pos="851"/>
        </w:tabs>
      </w:pPr>
    </w:p>
    <w:p w14:paraId="0BD28800" w14:textId="77777777" w:rsidR="00737569" w:rsidRPr="005C119D" w:rsidRDefault="009651CB" w:rsidP="00737569">
      <w:pPr>
        <w:tabs>
          <w:tab w:val="left" w:pos="851"/>
        </w:tabs>
        <w:ind w:left="6804"/>
        <w:jc w:val="both"/>
        <w:rPr>
          <w:rFonts w:cs="Arial"/>
          <w:i/>
          <w:sz w:val="18"/>
          <w:szCs w:val="18"/>
        </w:rPr>
      </w:pPr>
      <w:r w:rsidRPr="005C119D">
        <w:rPr>
          <w:rFonts w:cs="Arial"/>
        </w:rPr>
        <w:t>Signature</w:t>
      </w:r>
    </w:p>
    <w:p w14:paraId="26B8199B" w14:textId="77777777" w:rsidR="00737569" w:rsidRPr="005C119D" w:rsidRDefault="009651CB" w:rsidP="00737569">
      <w:pPr>
        <w:tabs>
          <w:tab w:val="left" w:pos="851"/>
        </w:tabs>
        <w:ind w:left="4820"/>
        <w:jc w:val="center"/>
      </w:pPr>
      <w:r w:rsidRPr="005C119D">
        <w:rPr>
          <w:rFonts w:cs="Arial"/>
          <w:i/>
          <w:sz w:val="18"/>
          <w:szCs w:val="18"/>
        </w:rPr>
        <w:t>(</w:t>
      </w:r>
      <w:r w:rsidR="0080137B" w:rsidRPr="005C119D">
        <w:rPr>
          <w:rFonts w:cs="Arial"/>
          <w:i/>
          <w:sz w:val="18"/>
          <w:szCs w:val="18"/>
        </w:rPr>
        <w:t>Représentant</w:t>
      </w:r>
      <w:r w:rsidRPr="005C119D">
        <w:rPr>
          <w:rFonts w:cs="Arial"/>
          <w:i/>
          <w:sz w:val="18"/>
          <w:szCs w:val="18"/>
        </w:rPr>
        <w:t xml:space="preserve"> de l’acheteur habilité à signer le marché ou l’accord-cadre)</w:t>
      </w:r>
    </w:p>
    <w:p w14:paraId="7FBB0C39" w14:textId="77777777" w:rsidR="00737569" w:rsidRPr="005C119D" w:rsidRDefault="00737569" w:rsidP="00737569">
      <w:pPr>
        <w:tabs>
          <w:tab w:val="left" w:pos="851"/>
          <w:tab w:val="left" w:pos="3402"/>
        </w:tabs>
        <w:spacing w:before="120" w:after="120"/>
        <w:jc w:val="both"/>
      </w:pPr>
    </w:p>
    <w:sectPr w:rsidR="00737569" w:rsidRPr="005C119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A0545" w14:textId="77777777" w:rsidR="00737569" w:rsidRDefault="00737569">
      <w:r>
        <w:separator/>
      </w:r>
    </w:p>
  </w:endnote>
  <w:endnote w:type="continuationSeparator" w:id="0">
    <w:p w14:paraId="4369B9E1" w14:textId="77777777" w:rsidR="00737569" w:rsidRDefault="00737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altName w:val="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Symbol">
    <w:altName w:val="Geneva"/>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Marianne">
    <w:altName w:val="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737569" w14:paraId="5AF86EEC" w14:textId="77777777" w:rsidTr="00737569">
      <w:trPr>
        <w:tblHeader/>
      </w:trPr>
      <w:tc>
        <w:tcPr>
          <w:tcW w:w="2906" w:type="dxa"/>
          <w:shd w:val="clear" w:color="auto" w:fill="66CCFF"/>
        </w:tcPr>
        <w:p w14:paraId="7AD2C968" w14:textId="77777777" w:rsidR="00737569" w:rsidRDefault="00737569" w:rsidP="00737569">
          <w:pPr>
            <w:ind w:right="-638"/>
            <w:rPr>
              <w:rFonts w:cs="Arial"/>
              <w:b/>
              <w:i/>
            </w:rPr>
          </w:pPr>
          <w:r>
            <w:rPr>
              <w:rFonts w:cs="Arial"/>
              <w:b/>
            </w:rPr>
            <w:t>ATTRI1 – Acte d’engagement</w:t>
          </w:r>
        </w:p>
      </w:tc>
      <w:tc>
        <w:tcPr>
          <w:tcW w:w="5528" w:type="dxa"/>
          <w:shd w:val="clear" w:color="auto" w:fill="66CCFF"/>
        </w:tcPr>
        <w:p w14:paraId="79F0AE70" w14:textId="760927C7" w:rsidR="002417CB" w:rsidRPr="002417CB" w:rsidRDefault="00461B1F" w:rsidP="002417CB">
          <w:pPr>
            <w:spacing w:after="160" w:line="259" w:lineRule="auto"/>
            <w:jc w:val="both"/>
            <w:rPr>
              <w:sz w:val="18"/>
              <w:szCs w:val="18"/>
            </w:rPr>
          </w:pPr>
          <w:r w:rsidRPr="002417CB">
            <w:rPr>
              <w:sz w:val="18"/>
              <w:szCs w:val="18"/>
            </w:rPr>
            <w:t>CRNMP – 240</w:t>
          </w:r>
          <w:r w:rsidR="002417CB" w:rsidRPr="002417CB">
            <w:rPr>
              <w:sz w:val="18"/>
              <w:szCs w:val="18"/>
            </w:rPr>
            <w:t>3</w:t>
          </w:r>
          <w:r w:rsidRPr="002417CB">
            <w:rPr>
              <w:sz w:val="18"/>
              <w:szCs w:val="18"/>
            </w:rPr>
            <w:t xml:space="preserve"> </w:t>
          </w:r>
          <w:r w:rsidR="002417CB" w:rsidRPr="002417CB">
            <w:rPr>
              <w:sz w:val="18"/>
              <w:szCs w:val="18"/>
            </w:rPr>
            <w:t>Conseil en analyse financière et organisation de tout établissement, association, structure publique ou privée, en lien avec la santé</w:t>
          </w:r>
        </w:p>
        <w:p w14:paraId="03859B96" w14:textId="2160FF14" w:rsidR="00737569" w:rsidRDefault="00737569" w:rsidP="00737569">
          <w:pPr>
            <w:jc w:val="center"/>
            <w:rPr>
              <w:rFonts w:cs="Arial"/>
              <w:b/>
            </w:rPr>
          </w:pPr>
        </w:p>
      </w:tc>
      <w:tc>
        <w:tcPr>
          <w:tcW w:w="896" w:type="dxa"/>
          <w:shd w:val="clear" w:color="auto" w:fill="66CCFF"/>
        </w:tcPr>
        <w:p w14:paraId="37AE8643" w14:textId="77777777" w:rsidR="00737569" w:rsidRDefault="00737569">
          <w:pPr>
            <w:tabs>
              <w:tab w:val="center" w:pos="1366"/>
              <w:tab w:val="right" w:pos="2733"/>
            </w:tabs>
          </w:pPr>
          <w:r>
            <w:rPr>
              <w:rFonts w:cs="Arial"/>
              <w:b/>
            </w:rPr>
            <w:t xml:space="preserve">Page : </w:t>
          </w:r>
        </w:p>
      </w:tc>
      <w:tc>
        <w:tcPr>
          <w:tcW w:w="567" w:type="dxa"/>
          <w:shd w:val="clear" w:color="auto" w:fill="66CCFF"/>
        </w:tcPr>
        <w:p w14:paraId="3D6177BB" w14:textId="77777777" w:rsidR="00737569" w:rsidRDefault="00737569">
          <w:pPr>
            <w:jc w:val="center"/>
            <w:rPr>
              <w:rFonts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61B1F">
            <w:rPr>
              <w:rStyle w:val="Numrodepage"/>
              <w:rFonts w:cs="Arial"/>
              <w:b/>
              <w:noProof/>
            </w:rPr>
            <w:t>9</w:t>
          </w:r>
          <w:r>
            <w:rPr>
              <w:rStyle w:val="Numrodepage"/>
              <w:rFonts w:cs="Arial"/>
              <w:b/>
            </w:rPr>
            <w:fldChar w:fldCharType="end"/>
          </w:r>
        </w:p>
      </w:tc>
      <w:tc>
        <w:tcPr>
          <w:tcW w:w="165" w:type="dxa"/>
          <w:shd w:val="clear" w:color="auto" w:fill="66CCFF"/>
        </w:tcPr>
        <w:p w14:paraId="5F3B0E09" w14:textId="77777777" w:rsidR="00737569" w:rsidRDefault="00737569">
          <w:pPr>
            <w:jc w:val="center"/>
          </w:pPr>
          <w:r>
            <w:rPr>
              <w:rFonts w:cs="Arial"/>
              <w:b/>
            </w:rPr>
            <w:t>/</w:t>
          </w:r>
        </w:p>
      </w:tc>
      <w:tc>
        <w:tcPr>
          <w:tcW w:w="544" w:type="dxa"/>
          <w:shd w:val="clear" w:color="auto" w:fill="66CCFF"/>
        </w:tcPr>
        <w:p w14:paraId="77964595" w14:textId="77777777" w:rsidR="00737569" w:rsidRDefault="0073756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61B1F">
            <w:rPr>
              <w:rStyle w:val="Numrodepage"/>
              <w:rFonts w:cs="Arial"/>
              <w:b/>
              <w:noProof/>
            </w:rPr>
            <w:t>9</w:t>
          </w:r>
          <w:r>
            <w:rPr>
              <w:rStyle w:val="Numrodepage"/>
              <w:rFonts w:cs="Arial"/>
              <w:b/>
            </w:rPr>
            <w:fldChar w:fldCharType="end"/>
          </w:r>
        </w:p>
      </w:tc>
    </w:tr>
  </w:tbl>
  <w:p w14:paraId="07C42F13" w14:textId="77777777" w:rsidR="00737569" w:rsidRDefault="0073756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73FE9" w14:textId="77777777" w:rsidR="00737569" w:rsidRDefault="00737569">
      <w:r>
        <w:separator/>
      </w:r>
    </w:p>
  </w:footnote>
  <w:footnote w:type="continuationSeparator" w:id="0">
    <w:p w14:paraId="7EEA746F" w14:textId="77777777" w:rsidR="00737569" w:rsidRDefault="00737569">
      <w:r>
        <w:continuationSeparator/>
      </w:r>
    </w:p>
  </w:footnote>
  <w:footnote w:id="1">
    <w:p w14:paraId="2655AE55" w14:textId="77777777" w:rsidR="00737569" w:rsidRDefault="00737569">
      <w:pPr>
        <w:pStyle w:val="Notedebasdepage"/>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 w:id="2">
    <w:p w14:paraId="400DBC29" w14:textId="77777777" w:rsidR="00737569" w:rsidRDefault="00737569">
      <w:pPr>
        <w:pStyle w:val="Notedebasdepage"/>
        <w:ind w:right="-1"/>
        <w:jc w:val="both"/>
      </w:pPr>
      <w:r>
        <w:rPr>
          <w:rStyle w:val="Caractresdenotedebasdepage"/>
        </w:rPr>
        <w:footnoteRef/>
      </w:r>
      <w:r>
        <w:rPr>
          <w:rStyle w:val="Caractresdenotedebasdepage"/>
          <w:rFonts w:cs="Arial"/>
          <w:sz w:val="16"/>
          <w:szCs w:val="16"/>
        </w:rPr>
        <w:tab/>
        <w:t xml:space="preserve"> </w:t>
      </w:r>
      <w:r>
        <w:rPr>
          <w:rFonts w:cs="Arial"/>
          <w:sz w:val="16"/>
          <w:szCs w:val="16"/>
        </w:rPr>
        <w:t>Le montant de l’offre établie à partir de prix unitaires est calculé par référence à la quantité estimée dans l’avis d’appel public à la concurrence.</w:t>
      </w:r>
    </w:p>
  </w:footnote>
  <w:footnote w:id="3">
    <w:p w14:paraId="69F83D18" w14:textId="77777777" w:rsidR="00737569" w:rsidRDefault="00737569">
      <w:pPr>
        <w:pStyle w:val="Notedebasdepage"/>
        <w:ind w:right="-1"/>
        <w:jc w:val="both"/>
      </w:pPr>
      <w:r>
        <w:rPr>
          <w:rStyle w:val="Caractresdenotedebasdepage"/>
        </w:rPr>
        <w:t>4</w:t>
      </w:r>
      <w:r>
        <w:rPr>
          <w:rFonts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OLE_LINK4"/>
  <w:bookmarkStart w:id="1" w:name="OLE_LINK5"/>
  <w:bookmarkStart w:id="2" w:name="_Hlk30780981"/>
  <w:p w14:paraId="69053819" w14:textId="77777777" w:rsidR="00737569" w:rsidRPr="00AA742A" w:rsidRDefault="00737569" w:rsidP="009D2306">
    <w:pPr>
      <w:pStyle w:val="En-tte"/>
      <w:tabs>
        <w:tab w:val="clear" w:pos="4536"/>
        <w:tab w:val="clear" w:pos="9072"/>
        <w:tab w:val="left" w:pos="2370"/>
      </w:tabs>
    </w:pPr>
    <w:r>
      <w:rPr>
        <w:noProof/>
        <w:lang w:eastAsia="fr-FR"/>
      </w:rPr>
      <mc:AlternateContent>
        <mc:Choice Requires="wpg">
          <w:drawing>
            <wp:anchor distT="0" distB="0" distL="114300" distR="114300" simplePos="0" relativeHeight="251659264" behindDoc="0" locked="0" layoutInCell="1" allowOverlap="1" wp14:anchorId="76BC3B86" wp14:editId="2E447C17">
              <wp:simplePos x="0" y="0"/>
              <wp:positionH relativeFrom="column">
                <wp:posOffset>5400675</wp:posOffset>
              </wp:positionH>
              <wp:positionV relativeFrom="paragraph">
                <wp:posOffset>257175</wp:posOffset>
              </wp:positionV>
              <wp:extent cx="693420" cy="426720"/>
              <wp:effectExtent l="0" t="0" r="0" b="0"/>
              <wp:wrapNone/>
              <wp:docPr id="7" name="Groupe 2"/>
              <wp:cNvGraphicFramePr/>
              <a:graphic xmlns:a="http://schemas.openxmlformats.org/drawingml/2006/main">
                <a:graphicData uri="http://schemas.microsoft.com/office/word/2010/wordprocessingGroup">
                  <wpg:wgp>
                    <wpg:cNvGrpSpPr/>
                    <wpg:grpSpPr>
                      <a:xfrm>
                        <a:off x="0" y="0"/>
                        <a:ext cx="693420" cy="426720"/>
                        <a:chOff x="0" y="0"/>
                        <a:chExt cx="1418898" cy="806115"/>
                      </a:xfrm>
                    </wpg:grpSpPr>
                    <pic:pic xmlns:pic="http://schemas.openxmlformats.org/drawingml/2006/picture">
                      <pic:nvPicPr>
                        <pic:cNvPr id="11" name="Image 11" descr="O:\COMMUNICATION\OUTILS GRAPHIQUES\Logos ARS\Logo ARS ARA 2020\COMMUNICATION EXTERNE+INSTIT\Quadri\ARSlogo_Normal_Quadri.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2468" y="0"/>
                          <a:ext cx="1416430" cy="806115"/>
                        </a:xfrm>
                        <a:prstGeom prst="rect">
                          <a:avLst/>
                        </a:prstGeom>
                        <a:noFill/>
                        <a:ln>
                          <a:noFill/>
                        </a:ln>
                      </pic:spPr>
                    </pic:pic>
                    <wps:wsp>
                      <wps:cNvPr id="13" name="Rectangle 13"/>
                      <wps:cNvSpPr/>
                      <wps:spPr>
                        <a:xfrm>
                          <a:off x="0" y="600893"/>
                          <a:ext cx="851339" cy="205222"/>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
          <w:pict>
            <v:group w14:anchorId="0274393D" id="Groupe 2" o:spid="_x0000_s1026" style="position:absolute;margin-left:425.25pt;margin-top:20.25pt;width:54.6pt;height:33.6pt;z-index:251659264;mso-width-relative:margin;mso-height-relative:margin" coordsize="14188,806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1" o:spid="_x0000_s1027" type="#_x0000_t75" style="position:absolute;left:24;width:14164;height:80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">
                <v:imagedata r:id="rId2" o:title="ARSlogo_Normal_Quadri"/>
              </v:shape>
              <v:rect id="Rectangle 13" o:spid="_x0000_s1028" style="position:absolute;top:6008;width:8513;height:20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" fillcolor="white [3212]" stroked="f" strokeweight="1pt"/>
            </v:group>
          </w:pict>
        </mc:Fallback>
      </mc:AlternateContent>
    </w:r>
    <w:r w:rsidRPr="00AD7BC8">
      <w:rPr>
        <w:noProof/>
        <w:lang w:eastAsia="fr-FR"/>
      </w:rPr>
      <w:drawing>
        <wp:inline distT="0" distB="0" distL="0" distR="0" wp14:anchorId="1459544D" wp14:editId="4203CE90">
          <wp:extent cx="982980" cy="868680"/>
          <wp:effectExtent l="0" t="0" r="7620" b="7620"/>
          <wp:docPr id="5" name="Image 7" descr="O:\COMMUNICATION\OUTILS GRAPHIQUES\Charte Marque Etat\ARS_ARA\REPUBLIQUE_FRANCAISE\jpg\Republique_Francaise_CMJN.jpg"/>
          <wp:cNvGraphicFramePr/>
          <a:graphic xmlns:a="http://schemas.openxmlformats.org/drawingml/2006/main">
            <a:graphicData uri="http://schemas.openxmlformats.org/drawingml/2006/picture">
              <pic:pic xmlns:pic="http://schemas.openxmlformats.org/drawingml/2006/picture">
                <pic:nvPicPr>
                  <pic:cNvPr id="8" name="Image 7" descr="O:\COMMUNICATION\OUTILS GRAPHIQUES\Charte Marque Etat\ARS_ARA\REPUBLIQUE_FRANCAISE\jpg\Republique_Francaise_CMJN.jpg"/>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991357" cy="876083"/>
                  </a:xfrm>
                  <a:prstGeom prst="rect">
                    <a:avLst/>
                  </a:prstGeom>
                  <a:noFill/>
                  <a:ln>
                    <a:noFill/>
                  </a:ln>
                </pic:spPr>
              </pic:pic>
            </a:graphicData>
          </a:graphic>
        </wp:inline>
      </w:drawing>
    </w:r>
    <w:r>
      <w:tab/>
    </w:r>
    <w:r>
      <w:tab/>
    </w:r>
    <w:r>
      <w:tab/>
    </w:r>
    <w:r>
      <w:tab/>
    </w:r>
    <w:r w:rsidRPr="00DA10A1">
      <w:rPr>
        <w:noProof/>
        <w:lang w:eastAsia="fr-FR"/>
      </w:rPr>
      <w:drawing>
        <wp:inline distT="0" distB="0" distL="0" distR="0" wp14:anchorId="271833D2" wp14:editId="6688BA08">
          <wp:extent cx="1569720" cy="376977"/>
          <wp:effectExtent l="0" t="0" r="0" b="4445"/>
          <wp:docPr id="9"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0"/>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36702" cy="393063"/>
                  </a:xfrm>
                  <a:prstGeom prst="rect">
                    <a:avLst/>
                  </a:prstGeom>
                </pic:spPr>
              </pic:pic>
            </a:graphicData>
          </a:graphic>
        </wp:inline>
      </w:drawing>
    </w:r>
    <w:r>
      <w:tab/>
    </w:r>
    <w:r>
      <w:tab/>
    </w:r>
    <w:r>
      <w:tab/>
    </w:r>
    <w:bookmarkEnd w:id="0"/>
    <w:bookmarkEnd w:id="1"/>
    <w:bookmarkEnd w:id="2"/>
  </w:p>
  <w:p w14:paraId="0845FB0A" w14:textId="77777777" w:rsidR="00737569" w:rsidRPr="009D2306" w:rsidRDefault="00737569" w:rsidP="009D230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B"/>
    <w:multiLevelType w:val="singleLevel"/>
    <w:tmpl w:val="0000000B"/>
    <w:lvl w:ilvl="0">
      <w:start w:val="1"/>
      <w:numFmt w:val="bullet"/>
      <w:lvlText w:val=""/>
      <w:lvlJc w:val="left"/>
      <w:pPr>
        <w:tabs>
          <w:tab w:val="num" w:pos="644"/>
        </w:tabs>
        <w:ind w:left="644" w:hanging="360"/>
      </w:pPr>
      <w:rPr>
        <w:rFonts w:ascii="Symbol" w:hAnsi="Symbol" w:hint="default"/>
        <w:sz w:val="20"/>
      </w:rPr>
    </w:lvl>
  </w:abstractNum>
  <w:abstractNum w:abstractNumId="4" w15:restartNumberingAfterBreak="0">
    <w:nsid w:val="093E3A8C"/>
    <w:multiLevelType w:val="hybridMultilevel"/>
    <w:tmpl w:val="5BEE4546"/>
    <w:lvl w:ilvl="0" w:tplc="80EA1CAE">
      <w:numFmt w:val="bullet"/>
      <w:lvlText w:val="-"/>
      <w:lvlJc w:val="left"/>
      <w:pPr>
        <w:ind w:left="720" w:hanging="360"/>
      </w:pPr>
      <w:rPr>
        <w:rFonts w:ascii="Univers" w:eastAsia="Times New Roman" w:hAnsi="Univers" w:cs="Univers" w:hint="default"/>
      </w:rPr>
    </w:lvl>
    <w:lvl w:ilvl="1" w:tplc="87F2D11C" w:tentative="1">
      <w:start w:val="1"/>
      <w:numFmt w:val="bullet"/>
      <w:lvlText w:val="o"/>
      <w:lvlJc w:val="left"/>
      <w:pPr>
        <w:ind w:left="1440" w:hanging="360"/>
      </w:pPr>
      <w:rPr>
        <w:rFonts w:ascii="Courier New" w:hAnsi="Courier New" w:cs="Courier New" w:hint="default"/>
      </w:rPr>
    </w:lvl>
    <w:lvl w:ilvl="2" w:tplc="ADAAC69E" w:tentative="1">
      <w:start w:val="1"/>
      <w:numFmt w:val="bullet"/>
      <w:lvlText w:val=""/>
      <w:lvlJc w:val="left"/>
      <w:pPr>
        <w:ind w:left="2160" w:hanging="360"/>
      </w:pPr>
      <w:rPr>
        <w:rFonts w:ascii="Wingdings" w:hAnsi="Wingdings" w:hint="default"/>
      </w:rPr>
    </w:lvl>
    <w:lvl w:ilvl="3" w:tplc="0FD6D51E" w:tentative="1">
      <w:start w:val="1"/>
      <w:numFmt w:val="bullet"/>
      <w:lvlText w:val=""/>
      <w:lvlJc w:val="left"/>
      <w:pPr>
        <w:ind w:left="2880" w:hanging="360"/>
      </w:pPr>
      <w:rPr>
        <w:rFonts w:ascii="Symbol" w:hAnsi="Symbol" w:hint="default"/>
      </w:rPr>
    </w:lvl>
    <w:lvl w:ilvl="4" w:tplc="8D4C350E" w:tentative="1">
      <w:start w:val="1"/>
      <w:numFmt w:val="bullet"/>
      <w:lvlText w:val="o"/>
      <w:lvlJc w:val="left"/>
      <w:pPr>
        <w:ind w:left="3600" w:hanging="360"/>
      </w:pPr>
      <w:rPr>
        <w:rFonts w:ascii="Courier New" w:hAnsi="Courier New" w:cs="Courier New" w:hint="default"/>
      </w:rPr>
    </w:lvl>
    <w:lvl w:ilvl="5" w:tplc="B2DC54FA" w:tentative="1">
      <w:start w:val="1"/>
      <w:numFmt w:val="bullet"/>
      <w:lvlText w:val=""/>
      <w:lvlJc w:val="left"/>
      <w:pPr>
        <w:ind w:left="4320" w:hanging="360"/>
      </w:pPr>
      <w:rPr>
        <w:rFonts w:ascii="Wingdings" w:hAnsi="Wingdings" w:hint="default"/>
      </w:rPr>
    </w:lvl>
    <w:lvl w:ilvl="6" w:tplc="5DC8172E" w:tentative="1">
      <w:start w:val="1"/>
      <w:numFmt w:val="bullet"/>
      <w:lvlText w:val=""/>
      <w:lvlJc w:val="left"/>
      <w:pPr>
        <w:ind w:left="5040" w:hanging="360"/>
      </w:pPr>
      <w:rPr>
        <w:rFonts w:ascii="Symbol" w:hAnsi="Symbol" w:hint="default"/>
      </w:rPr>
    </w:lvl>
    <w:lvl w:ilvl="7" w:tplc="AEA4733A" w:tentative="1">
      <w:start w:val="1"/>
      <w:numFmt w:val="bullet"/>
      <w:lvlText w:val="o"/>
      <w:lvlJc w:val="left"/>
      <w:pPr>
        <w:ind w:left="5760" w:hanging="360"/>
      </w:pPr>
      <w:rPr>
        <w:rFonts w:ascii="Courier New" w:hAnsi="Courier New" w:cs="Courier New" w:hint="default"/>
      </w:rPr>
    </w:lvl>
    <w:lvl w:ilvl="8" w:tplc="178CBD90" w:tentative="1">
      <w:start w:val="1"/>
      <w:numFmt w:val="bullet"/>
      <w:lvlText w:val=""/>
      <w:lvlJc w:val="left"/>
      <w:pPr>
        <w:ind w:left="6480" w:hanging="360"/>
      </w:pPr>
      <w:rPr>
        <w:rFonts w:ascii="Wingdings" w:hAnsi="Wingdings" w:hint="default"/>
      </w:rPr>
    </w:lvl>
  </w:abstractNum>
  <w:abstractNum w:abstractNumId="5" w15:restartNumberingAfterBreak="0">
    <w:nsid w:val="28C559C3"/>
    <w:multiLevelType w:val="hybridMultilevel"/>
    <w:tmpl w:val="20EC5B0A"/>
    <w:lvl w:ilvl="0" w:tplc="494E9376">
      <w:start w:val="1"/>
      <w:numFmt w:val="decimal"/>
      <w:lvlText w:val="%1."/>
      <w:lvlJc w:val="left"/>
      <w:pPr>
        <w:ind w:left="786" w:hanging="360"/>
      </w:pPr>
      <w:rPr>
        <w:rFonts w:hint="default"/>
      </w:rPr>
    </w:lvl>
    <w:lvl w:ilvl="1" w:tplc="96A81D40" w:tentative="1">
      <w:start w:val="1"/>
      <w:numFmt w:val="lowerLetter"/>
      <w:lvlText w:val="%2."/>
      <w:lvlJc w:val="left"/>
      <w:pPr>
        <w:ind w:left="1506" w:hanging="360"/>
      </w:pPr>
    </w:lvl>
    <w:lvl w:ilvl="2" w:tplc="A2B21B9E" w:tentative="1">
      <w:start w:val="1"/>
      <w:numFmt w:val="lowerRoman"/>
      <w:lvlText w:val="%3."/>
      <w:lvlJc w:val="right"/>
      <w:pPr>
        <w:ind w:left="2226" w:hanging="180"/>
      </w:pPr>
    </w:lvl>
    <w:lvl w:ilvl="3" w:tplc="0346D318" w:tentative="1">
      <w:start w:val="1"/>
      <w:numFmt w:val="decimal"/>
      <w:lvlText w:val="%4."/>
      <w:lvlJc w:val="left"/>
      <w:pPr>
        <w:ind w:left="2946" w:hanging="360"/>
      </w:pPr>
    </w:lvl>
    <w:lvl w:ilvl="4" w:tplc="CA8E4A62" w:tentative="1">
      <w:start w:val="1"/>
      <w:numFmt w:val="lowerLetter"/>
      <w:lvlText w:val="%5."/>
      <w:lvlJc w:val="left"/>
      <w:pPr>
        <w:ind w:left="3666" w:hanging="360"/>
      </w:pPr>
    </w:lvl>
    <w:lvl w:ilvl="5" w:tplc="F6AA8B8A" w:tentative="1">
      <w:start w:val="1"/>
      <w:numFmt w:val="lowerRoman"/>
      <w:lvlText w:val="%6."/>
      <w:lvlJc w:val="right"/>
      <w:pPr>
        <w:ind w:left="4386" w:hanging="180"/>
      </w:pPr>
    </w:lvl>
    <w:lvl w:ilvl="6" w:tplc="D2ACCE56" w:tentative="1">
      <w:start w:val="1"/>
      <w:numFmt w:val="decimal"/>
      <w:lvlText w:val="%7."/>
      <w:lvlJc w:val="left"/>
      <w:pPr>
        <w:ind w:left="5106" w:hanging="360"/>
      </w:pPr>
    </w:lvl>
    <w:lvl w:ilvl="7" w:tplc="4C50F5A8" w:tentative="1">
      <w:start w:val="1"/>
      <w:numFmt w:val="lowerLetter"/>
      <w:lvlText w:val="%8."/>
      <w:lvlJc w:val="left"/>
      <w:pPr>
        <w:ind w:left="5826" w:hanging="360"/>
      </w:pPr>
    </w:lvl>
    <w:lvl w:ilvl="8" w:tplc="CFBCD5B4" w:tentative="1">
      <w:start w:val="1"/>
      <w:numFmt w:val="lowerRoman"/>
      <w:lvlText w:val="%9."/>
      <w:lvlJc w:val="right"/>
      <w:pPr>
        <w:ind w:left="6546" w:hanging="180"/>
      </w:p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7" w15:restartNumberingAfterBreak="0">
    <w:nsid w:val="3CFE09A8"/>
    <w:multiLevelType w:val="hybridMultilevel"/>
    <w:tmpl w:val="4B6A9E7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56E00900"/>
    <w:multiLevelType w:val="hybridMultilevel"/>
    <w:tmpl w:val="BB042C18"/>
    <w:lvl w:ilvl="0" w:tplc="E22C5680">
      <w:start w:val="1"/>
      <w:numFmt w:val="bullet"/>
      <w:lvlText w:val=""/>
      <w:lvlJc w:val="left"/>
      <w:pPr>
        <w:ind w:left="720" w:hanging="360"/>
      </w:pPr>
      <w:rPr>
        <w:rFonts w:ascii="Wingdings" w:hAnsi="Wingdings" w:cs="Wingdings" w:hint="default"/>
      </w:rPr>
    </w:lvl>
    <w:lvl w:ilvl="1" w:tplc="DA42D1DC" w:tentative="1">
      <w:start w:val="1"/>
      <w:numFmt w:val="bullet"/>
      <w:lvlText w:val="o"/>
      <w:lvlJc w:val="left"/>
      <w:pPr>
        <w:ind w:left="1440" w:hanging="360"/>
      </w:pPr>
      <w:rPr>
        <w:rFonts w:ascii="Courier New" w:hAnsi="Courier New" w:cs="Courier New" w:hint="default"/>
      </w:rPr>
    </w:lvl>
    <w:lvl w:ilvl="2" w:tplc="96BC545E" w:tentative="1">
      <w:start w:val="1"/>
      <w:numFmt w:val="bullet"/>
      <w:lvlText w:val=""/>
      <w:lvlJc w:val="left"/>
      <w:pPr>
        <w:ind w:left="2160" w:hanging="360"/>
      </w:pPr>
      <w:rPr>
        <w:rFonts w:ascii="Wingdings" w:hAnsi="Wingdings" w:hint="default"/>
      </w:rPr>
    </w:lvl>
    <w:lvl w:ilvl="3" w:tplc="EC7E416C" w:tentative="1">
      <w:start w:val="1"/>
      <w:numFmt w:val="bullet"/>
      <w:lvlText w:val=""/>
      <w:lvlJc w:val="left"/>
      <w:pPr>
        <w:ind w:left="2880" w:hanging="360"/>
      </w:pPr>
      <w:rPr>
        <w:rFonts w:ascii="Symbol" w:hAnsi="Symbol" w:hint="default"/>
      </w:rPr>
    </w:lvl>
    <w:lvl w:ilvl="4" w:tplc="49549D24" w:tentative="1">
      <w:start w:val="1"/>
      <w:numFmt w:val="bullet"/>
      <w:lvlText w:val="o"/>
      <w:lvlJc w:val="left"/>
      <w:pPr>
        <w:ind w:left="3600" w:hanging="360"/>
      </w:pPr>
      <w:rPr>
        <w:rFonts w:ascii="Courier New" w:hAnsi="Courier New" w:cs="Courier New" w:hint="default"/>
      </w:rPr>
    </w:lvl>
    <w:lvl w:ilvl="5" w:tplc="E11EF220" w:tentative="1">
      <w:start w:val="1"/>
      <w:numFmt w:val="bullet"/>
      <w:lvlText w:val=""/>
      <w:lvlJc w:val="left"/>
      <w:pPr>
        <w:ind w:left="4320" w:hanging="360"/>
      </w:pPr>
      <w:rPr>
        <w:rFonts w:ascii="Wingdings" w:hAnsi="Wingdings" w:hint="default"/>
      </w:rPr>
    </w:lvl>
    <w:lvl w:ilvl="6" w:tplc="6F74210C" w:tentative="1">
      <w:start w:val="1"/>
      <w:numFmt w:val="bullet"/>
      <w:lvlText w:val=""/>
      <w:lvlJc w:val="left"/>
      <w:pPr>
        <w:ind w:left="5040" w:hanging="360"/>
      </w:pPr>
      <w:rPr>
        <w:rFonts w:ascii="Symbol" w:hAnsi="Symbol" w:hint="default"/>
      </w:rPr>
    </w:lvl>
    <w:lvl w:ilvl="7" w:tplc="442CD956" w:tentative="1">
      <w:start w:val="1"/>
      <w:numFmt w:val="bullet"/>
      <w:lvlText w:val="o"/>
      <w:lvlJc w:val="left"/>
      <w:pPr>
        <w:ind w:left="5760" w:hanging="360"/>
      </w:pPr>
      <w:rPr>
        <w:rFonts w:ascii="Courier New" w:hAnsi="Courier New" w:cs="Courier New" w:hint="default"/>
      </w:rPr>
    </w:lvl>
    <w:lvl w:ilvl="8" w:tplc="4648923A" w:tentative="1">
      <w:start w:val="1"/>
      <w:numFmt w:val="bullet"/>
      <w:lvlText w:val=""/>
      <w:lvlJc w:val="left"/>
      <w:pPr>
        <w:ind w:left="6480" w:hanging="360"/>
      </w:pPr>
      <w:rPr>
        <w:rFonts w:ascii="Wingdings" w:hAnsi="Wingdings" w:hint="default"/>
      </w:rPr>
    </w:lvl>
  </w:abstractNum>
  <w:abstractNum w:abstractNumId="9" w15:restartNumberingAfterBreak="0">
    <w:nsid w:val="5B2E2FB8"/>
    <w:multiLevelType w:val="hybridMultilevel"/>
    <w:tmpl w:val="CD5A9AE8"/>
    <w:lvl w:ilvl="0" w:tplc="BA525A3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F6B59B2"/>
    <w:multiLevelType w:val="hybridMultilevel"/>
    <w:tmpl w:val="A08ED1E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A4240C8"/>
    <w:multiLevelType w:val="hybridMultilevel"/>
    <w:tmpl w:val="D7346DF0"/>
    <w:lvl w:ilvl="0" w:tplc="BE44B1CE">
      <w:start w:val="1"/>
      <w:numFmt w:val="bullet"/>
      <w:lvlText w:val=""/>
      <w:lvlJc w:val="left"/>
      <w:pPr>
        <w:ind w:left="720" w:hanging="360"/>
      </w:pPr>
      <w:rPr>
        <w:rFonts w:ascii="Symbol" w:hAnsi="Symbol" w:hint="default"/>
      </w:rPr>
    </w:lvl>
    <w:lvl w:ilvl="1" w:tplc="A4804EE4" w:tentative="1">
      <w:start w:val="1"/>
      <w:numFmt w:val="bullet"/>
      <w:lvlText w:val="o"/>
      <w:lvlJc w:val="left"/>
      <w:pPr>
        <w:ind w:left="1440" w:hanging="360"/>
      </w:pPr>
      <w:rPr>
        <w:rFonts w:ascii="Courier New" w:hAnsi="Courier New" w:cs="Courier New" w:hint="default"/>
      </w:rPr>
    </w:lvl>
    <w:lvl w:ilvl="2" w:tplc="F5927E96" w:tentative="1">
      <w:start w:val="1"/>
      <w:numFmt w:val="bullet"/>
      <w:lvlText w:val=""/>
      <w:lvlJc w:val="left"/>
      <w:pPr>
        <w:ind w:left="2160" w:hanging="360"/>
      </w:pPr>
      <w:rPr>
        <w:rFonts w:ascii="Wingdings" w:hAnsi="Wingdings" w:hint="default"/>
      </w:rPr>
    </w:lvl>
    <w:lvl w:ilvl="3" w:tplc="A8AC5210" w:tentative="1">
      <w:start w:val="1"/>
      <w:numFmt w:val="bullet"/>
      <w:lvlText w:val=""/>
      <w:lvlJc w:val="left"/>
      <w:pPr>
        <w:ind w:left="2880" w:hanging="360"/>
      </w:pPr>
      <w:rPr>
        <w:rFonts w:ascii="Symbol" w:hAnsi="Symbol" w:hint="default"/>
      </w:rPr>
    </w:lvl>
    <w:lvl w:ilvl="4" w:tplc="C508659A" w:tentative="1">
      <w:start w:val="1"/>
      <w:numFmt w:val="bullet"/>
      <w:lvlText w:val="o"/>
      <w:lvlJc w:val="left"/>
      <w:pPr>
        <w:ind w:left="3600" w:hanging="360"/>
      </w:pPr>
      <w:rPr>
        <w:rFonts w:ascii="Courier New" w:hAnsi="Courier New" w:cs="Courier New" w:hint="default"/>
      </w:rPr>
    </w:lvl>
    <w:lvl w:ilvl="5" w:tplc="43E2B374" w:tentative="1">
      <w:start w:val="1"/>
      <w:numFmt w:val="bullet"/>
      <w:lvlText w:val=""/>
      <w:lvlJc w:val="left"/>
      <w:pPr>
        <w:ind w:left="4320" w:hanging="360"/>
      </w:pPr>
      <w:rPr>
        <w:rFonts w:ascii="Wingdings" w:hAnsi="Wingdings" w:hint="default"/>
      </w:rPr>
    </w:lvl>
    <w:lvl w:ilvl="6" w:tplc="EE80237E" w:tentative="1">
      <w:start w:val="1"/>
      <w:numFmt w:val="bullet"/>
      <w:lvlText w:val=""/>
      <w:lvlJc w:val="left"/>
      <w:pPr>
        <w:ind w:left="5040" w:hanging="360"/>
      </w:pPr>
      <w:rPr>
        <w:rFonts w:ascii="Symbol" w:hAnsi="Symbol" w:hint="default"/>
      </w:rPr>
    </w:lvl>
    <w:lvl w:ilvl="7" w:tplc="1BA4A9E8" w:tentative="1">
      <w:start w:val="1"/>
      <w:numFmt w:val="bullet"/>
      <w:lvlText w:val="o"/>
      <w:lvlJc w:val="left"/>
      <w:pPr>
        <w:ind w:left="5760" w:hanging="360"/>
      </w:pPr>
      <w:rPr>
        <w:rFonts w:ascii="Courier New" w:hAnsi="Courier New" w:cs="Courier New" w:hint="default"/>
      </w:rPr>
    </w:lvl>
    <w:lvl w:ilvl="8" w:tplc="D9C29D52" w:tentative="1">
      <w:start w:val="1"/>
      <w:numFmt w:val="bullet"/>
      <w:lvlText w:val=""/>
      <w:lvlJc w:val="left"/>
      <w:pPr>
        <w:ind w:left="6480" w:hanging="360"/>
      </w:pPr>
      <w:rPr>
        <w:rFonts w:ascii="Wingdings" w:hAnsi="Wingdings" w:hint="default"/>
      </w:rPr>
    </w:lvl>
  </w:abstractNum>
  <w:num w:numId="1" w16cid:durableId="1807238591">
    <w:abstractNumId w:val="0"/>
  </w:num>
  <w:num w:numId="2" w16cid:durableId="1429739534">
    <w:abstractNumId w:val="1"/>
  </w:num>
  <w:num w:numId="3" w16cid:durableId="1504473813">
    <w:abstractNumId w:val="2"/>
  </w:num>
  <w:num w:numId="4" w16cid:durableId="1435441709">
    <w:abstractNumId w:val="11"/>
  </w:num>
  <w:num w:numId="5" w16cid:durableId="419183424">
    <w:abstractNumId w:val="6"/>
  </w:num>
  <w:num w:numId="6" w16cid:durableId="1875462511">
    <w:abstractNumId w:val="3"/>
  </w:num>
  <w:num w:numId="7" w16cid:durableId="1740320191">
    <w:abstractNumId w:val="5"/>
  </w:num>
  <w:num w:numId="8" w16cid:durableId="663776092">
    <w:abstractNumId w:val="4"/>
  </w:num>
  <w:num w:numId="9" w16cid:durableId="574241633">
    <w:abstractNumId w:val="8"/>
  </w:num>
  <w:num w:numId="10" w16cid:durableId="1227884283">
    <w:abstractNumId w:val="9"/>
  </w:num>
  <w:num w:numId="11" w16cid:durableId="47078034">
    <w:abstractNumId w:val="7"/>
  </w:num>
  <w:num w:numId="12" w16cid:durableId="5966694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9B6"/>
    <w:rsid w:val="00006212"/>
    <w:rsid w:val="00006C0A"/>
    <w:rsid w:val="00014757"/>
    <w:rsid w:val="00072D37"/>
    <w:rsid w:val="00124E42"/>
    <w:rsid w:val="00167908"/>
    <w:rsid w:val="0021115E"/>
    <w:rsid w:val="002131FC"/>
    <w:rsid w:val="002417CB"/>
    <w:rsid w:val="002C225A"/>
    <w:rsid w:val="002F0B56"/>
    <w:rsid w:val="003A333A"/>
    <w:rsid w:val="00426D8A"/>
    <w:rsid w:val="00461B1F"/>
    <w:rsid w:val="004738E8"/>
    <w:rsid w:val="00524877"/>
    <w:rsid w:val="005A1CDB"/>
    <w:rsid w:val="005E1117"/>
    <w:rsid w:val="00604E88"/>
    <w:rsid w:val="0069213F"/>
    <w:rsid w:val="007108BE"/>
    <w:rsid w:val="00737569"/>
    <w:rsid w:val="00745C82"/>
    <w:rsid w:val="0080137B"/>
    <w:rsid w:val="0081531A"/>
    <w:rsid w:val="008659EB"/>
    <w:rsid w:val="009651CB"/>
    <w:rsid w:val="009D2306"/>
    <w:rsid w:val="00A17194"/>
    <w:rsid w:val="00A21AD9"/>
    <w:rsid w:val="00A45C92"/>
    <w:rsid w:val="00AB3831"/>
    <w:rsid w:val="00BA59B6"/>
    <w:rsid w:val="00CE4B5F"/>
    <w:rsid w:val="00D83C6A"/>
    <w:rsid w:val="00DD4138"/>
    <w:rsid w:val="00EA71A4"/>
    <w:rsid w:val="00F80056"/>
  </w:rsids>
  <m:mathPr>
    <m:mathFont m:val="Cambria Math"/>
    <m:brkBin m:val="before"/>
    <m:brkBinSub m:val="--"/>
    <m:smallFrac m:val="0"/>
    <m:dispDef/>
    <m:lMargin m:val="0"/>
    <m:rMargin m:val="0"/>
    <m:defJc m:val="centerGroup"/>
    <m:wrapRight/>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2A670DFA"/>
  <w15:docId w15:val="{D521D0E6-08F0-4772-9141-C87CEC9D3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38E8"/>
    <w:pPr>
      <w:suppressAutoHyphens/>
    </w:pPr>
    <w:rPr>
      <w:rFonts w:ascii="Arial" w:hAnsi="Arial" w:cs="Univers"/>
      <w:lang w:val="fr-FR"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cs="Arial"/>
      <w:b/>
    </w:rPr>
  </w:style>
  <w:style w:type="paragraph" w:styleId="Titre5">
    <w:name w:val="heading 5"/>
    <w:basedOn w:val="Normal"/>
    <w:next w:val="Normal"/>
    <w:qFormat/>
    <w:pPr>
      <w:keepNext/>
      <w:numPr>
        <w:ilvl w:val="4"/>
        <w:numId w:val="1"/>
      </w:numPr>
      <w:ind w:left="567" w:firstLine="0"/>
      <w:outlineLvl w:val="4"/>
    </w:pPr>
    <w:rPr>
      <w:rFonts w:cs="Arial"/>
      <w:i/>
      <w:sz w:val="16"/>
    </w:rPr>
  </w:style>
  <w:style w:type="paragraph" w:styleId="Titre6">
    <w:name w:val="heading 6"/>
    <w:basedOn w:val="Normal"/>
    <w:next w:val="Normal"/>
    <w:qFormat/>
    <w:pPr>
      <w:keepNext/>
      <w:numPr>
        <w:ilvl w:val="5"/>
        <w:numId w:val="1"/>
      </w:numPr>
      <w:jc w:val="both"/>
      <w:outlineLvl w:val="5"/>
    </w:pPr>
    <w:rPr>
      <w:rFonts w:cs="Arial"/>
      <w:sz w:val="28"/>
    </w:rPr>
  </w:style>
  <w:style w:type="paragraph" w:styleId="Titre7">
    <w:name w:val="heading 7"/>
    <w:basedOn w:val="Normal"/>
    <w:next w:val="Normal"/>
    <w:qFormat/>
    <w:pPr>
      <w:keepNext/>
      <w:numPr>
        <w:ilvl w:val="6"/>
        <w:numId w:val="1"/>
      </w:numPr>
      <w:outlineLvl w:val="6"/>
    </w:pPr>
    <w:rPr>
      <w:rFonts w:cs="Arial"/>
      <w:bCs/>
      <w:i/>
      <w:sz w:val="16"/>
    </w:rPr>
  </w:style>
  <w:style w:type="paragraph" w:styleId="Titre8">
    <w:name w:val="heading 8"/>
    <w:basedOn w:val="Normal"/>
    <w:next w:val="Normal"/>
    <w:qFormat/>
    <w:pPr>
      <w:keepNext/>
      <w:numPr>
        <w:ilvl w:val="7"/>
        <w:numId w:val="1"/>
      </w:numPr>
      <w:jc w:val="center"/>
      <w:outlineLvl w:val="7"/>
    </w:pPr>
    <w:rPr>
      <w:rFonts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eastAsia="Microsoft YaHei" w:cs="Mangal"/>
      <w:sz w:val="28"/>
      <w:szCs w:val="28"/>
    </w:rPr>
  </w:style>
  <w:style w:type="paragraph" w:styleId="Corpsdetexte">
    <w:name w:val="Body Text"/>
    <w:basedOn w:val="Normal"/>
    <w:pPr>
      <w:tabs>
        <w:tab w:val="left" w:pos="426"/>
      </w:tabs>
      <w:spacing w:before="60"/>
      <w:jc w:val="both"/>
    </w:pPr>
    <w:rPr>
      <w:rFonts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cs="Arial"/>
      <w:i/>
      <w:sz w:val="24"/>
    </w:rPr>
  </w:style>
  <w:style w:type="paragraph" w:customStyle="1" w:styleId="Corpsdetexte31">
    <w:name w:val="Corps de texte 31"/>
    <w:basedOn w:val="Normal"/>
    <w:rPr>
      <w:rFonts w:cs="Arial"/>
      <w:bCs/>
      <w:i/>
      <w:iCs/>
      <w:sz w:val="16"/>
    </w:rPr>
  </w:style>
  <w:style w:type="paragraph" w:styleId="Retraitcorpsdetexte">
    <w:name w:val="Body Text Indent"/>
    <w:basedOn w:val="Normal"/>
    <w:pPr>
      <w:ind w:left="567"/>
    </w:pPr>
    <w:rPr>
      <w:rFonts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Titre1Car">
    <w:name w:val="Titre 1 Car"/>
    <w:link w:val="Titre1"/>
    <w:rsid w:val="00516134"/>
    <w:rPr>
      <w:b/>
      <w:lang w:val="fr-FR" w:eastAsia="zh-CN"/>
    </w:rPr>
  </w:style>
  <w:style w:type="paragraph" w:styleId="Paragraphedeliste">
    <w:name w:val="List Paragraph"/>
    <w:aliases w:val="lp1,Bullet List,FooterText,numbered,List Paragraph1,Paragraphe de liste1,List11,Nomios - Paragraphe de liste,Paragraphe de liste_CV,List1,Texte niv1,Retrait 1,Bulletr List Paragraph,列出段落,列出段落1,List Paragraph2,List Paragraph21,リスト段落1"/>
    <w:basedOn w:val="Normal"/>
    <w:link w:val="ParagraphedelisteCar"/>
    <w:uiPriority w:val="34"/>
    <w:qFormat/>
    <w:rsid w:val="00E91293"/>
    <w:pPr>
      <w:ind w:left="720"/>
      <w:contextualSpacing/>
    </w:pPr>
  </w:style>
  <w:style w:type="character" w:customStyle="1" w:styleId="En-tteCar">
    <w:name w:val="En-tête Car"/>
    <w:basedOn w:val="Policepardfaut"/>
    <w:link w:val="En-tte"/>
    <w:rsid w:val="009D2306"/>
    <w:rPr>
      <w:rFonts w:ascii="Arial" w:hAnsi="Arial" w:cs="Univers"/>
      <w:lang w:val="fr-FR" w:eastAsia="zh-CN"/>
    </w:rPr>
  </w:style>
  <w:style w:type="character" w:customStyle="1" w:styleId="ParagraphedelisteCar">
    <w:name w:val="Paragraphe de liste Car"/>
    <w:aliases w:val="lp1 Car,Bullet List Car,FooterText Car,numbered Car,List Paragraph1 Car,Paragraphe de liste1 Car,List11 Car,Nomios - Paragraphe de liste Car,Paragraphe de liste_CV Car,List1 Car,Texte niv1 Car,Retrait 1 Car,列出段落 Car,列出段落1 Car"/>
    <w:link w:val="Paragraphedeliste"/>
    <w:uiPriority w:val="34"/>
    <w:qFormat/>
    <w:locked/>
    <w:rsid w:val="00737569"/>
    <w:rPr>
      <w:rFonts w:ascii="Arial" w:hAnsi="Arial" w:cs="Univers"/>
      <w:lang w:val="fr-FR" w:eastAsia="zh-CN"/>
    </w:rPr>
  </w:style>
  <w:style w:type="character" w:customStyle="1" w:styleId="fontstyle01">
    <w:name w:val="fontstyle01"/>
    <w:rsid w:val="00AB3831"/>
    <w:rPr>
      <w:rFonts w:ascii="Corbel" w:hAnsi="Corbel" w:hint="default"/>
      <w:b w:val="0"/>
      <w:bCs w:val="0"/>
      <w:i w:val="0"/>
      <w:iCs w:val="0"/>
      <w:color w:val="000000"/>
      <w:sz w:val="20"/>
      <w:szCs w:val="20"/>
    </w:rPr>
  </w:style>
  <w:style w:type="paragraph" w:customStyle="1" w:styleId="Default">
    <w:name w:val="Default"/>
    <w:rsid w:val="00D83C6A"/>
    <w:pPr>
      <w:autoSpaceDE w:val="0"/>
      <w:autoSpaceDN w:val="0"/>
      <w:adjustRightInd w:val="0"/>
    </w:pPr>
    <w:rPr>
      <w:rFonts w:ascii="Marianne" w:eastAsiaTheme="minorHAnsi" w:hAnsi="Marianne" w:cs="Marianne"/>
      <w:color w:val="000000"/>
      <w:sz w:val="24"/>
      <w:szCs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5C0CC-0FD6-4BA3-A8FF-3DFE6E74A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7</Pages>
  <Words>1590</Words>
  <Characters>8745</Characters>
  <Application>Microsoft Office Word</Application>
  <DocSecurity>0</DocSecurity>
  <Lines>72</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_Modèle recommandé : le service peut l’adapter le cas échéant_DC1_</vt:lpstr>
      <vt:lpstr>_Modèle recommandé : le service peut l’adapter le cas échéant_DC1_</vt:lpstr>
    </vt:vector>
  </TitlesOfParts>
  <Company>MINEFI</Company>
  <LinksUpToDate>false</LinksUpToDate>
  <CharactersWithSpaces>10315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3P</dc:creator>
  <cp:lastModifiedBy>DESLANDES, Xavier (ARS-PACA/DG/SEJMP)</cp:lastModifiedBy>
  <cp:revision>2</cp:revision>
  <cp:lastPrinted>2016-04-08T14:31:00Z</cp:lastPrinted>
  <dcterms:created xsi:type="dcterms:W3CDTF">2025-04-01T06:44:00Z</dcterms:created>
  <dcterms:modified xsi:type="dcterms:W3CDTF">2025-04-01T06:44:00Z</dcterms:modified>
</cp:coreProperties>
</file>