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ED73E13" w14:textId="77777777" w:rsidR="00E6683C" w:rsidRDefault="00E6683C" w:rsidP="00E6683C">
      <w:pPr>
        <w:tabs>
          <w:tab w:val="left" w:pos="426"/>
          <w:tab w:val="left" w:pos="851"/>
        </w:tabs>
        <w:jc w:val="both"/>
        <w:rPr>
          <w:rFonts w:ascii="Arial" w:hAnsi="Arial" w:cs="Arial"/>
          <w:b/>
          <w:bCs/>
        </w:rPr>
      </w:pPr>
    </w:p>
    <w:p w14:paraId="6A34C9BD" w14:textId="619ED219" w:rsidR="009B1CD0" w:rsidRDefault="00B032A8" w:rsidP="0061068C">
      <w:pPr>
        <w:tabs>
          <w:tab w:val="left" w:pos="426"/>
          <w:tab w:val="left" w:pos="851"/>
        </w:tabs>
        <w:jc w:val="both"/>
        <w:rPr>
          <w:rFonts w:ascii="Arial" w:hAnsi="Arial" w:cs="Arial"/>
          <w:b/>
          <w:bCs/>
        </w:rPr>
      </w:pPr>
      <w:r w:rsidRPr="00B032A8">
        <w:rPr>
          <w:rFonts w:ascii="Arial" w:hAnsi="Arial" w:cs="Arial"/>
          <w:b/>
          <w:bCs/>
        </w:rPr>
        <w:t xml:space="preserve">MAITRISE D’ŒUVRE POUR L’AMENAGEMENT INTERIEUR DE LOCAUX DE BUREAU </w:t>
      </w:r>
      <w:r w:rsidR="0097696A" w:rsidRPr="0097696A">
        <w:rPr>
          <w:rFonts w:ascii="Arial" w:hAnsi="Arial" w:cs="Arial"/>
          <w:b/>
          <w:bCs/>
        </w:rPr>
        <w:t xml:space="preserve">A CHOLET </w:t>
      </w:r>
      <w:r w:rsidRPr="00B032A8">
        <w:rPr>
          <w:rFonts w:ascii="Arial" w:hAnsi="Arial" w:cs="Arial"/>
          <w:b/>
          <w:bCs/>
        </w:rPr>
        <w:t>EN MAISON DU DON POUR L’EFS CENTRE-PAYS DE LA LOIRE</w:t>
      </w:r>
    </w:p>
    <w:p w14:paraId="4E2FF47F" w14:textId="77777777" w:rsidR="00B032A8" w:rsidRDefault="00B032A8"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E1037F8" w14:textId="77777777" w:rsidR="00B65531" w:rsidRDefault="00B65531" w:rsidP="00B65531">
      <w:pPr>
        <w:tabs>
          <w:tab w:val="left" w:pos="426"/>
        </w:tabs>
        <w:suppressAutoHyphens w:val="0"/>
        <w:jc w:val="both"/>
        <w:rPr>
          <w:rFonts w:ascii="Arial" w:hAnsi="Arial" w:cs="Arial"/>
          <w:lang w:eastAsia="fr-FR" w:bidi="ml"/>
        </w:rPr>
      </w:pPr>
    </w:p>
    <w:p w14:paraId="3088EC87" w14:textId="1734EC79" w:rsidR="0056013A" w:rsidRPr="0056013A" w:rsidRDefault="0056013A" w:rsidP="0056013A">
      <w:pPr>
        <w:pStyle w:val="Paragraphedeliste"/>
        <w:tabs>
          <w:tab w:val="left" w:pos="426"/>
          <w:tab w:val="left" w:pos="851"/>
        </w:tabs>
        <w:suppressAutoHyphens w:val="0"/>
        <w:jc w:val="both"/>
        <w:rPr>
          <w:rFonts w:ascii="Arial" w:hAnsi="Arial" w:cs="Arial"/>
          <w:lang w:eastAsia="fr-FR" w:bidi="ml"/>
        </w:rPr>
      </w:pPr>
      <w:r w:rsidRPr="0056013A">
        <w:rPr>
          <w:rFonts w:ascii="Arial" w:hAnsi="Arial" w:cs="Arial"/>
          <w:lang w:eastAsia="fr-FR" w:bidi="ml"/>
        </w:rPr>
        <w:t>Le code CPV d</w:t>
      </w:r>
      <w:r w:rsidR="00D30852">
        <w:rPr>
          <w:rFonts w:ascii="Arial" w:hAnsi="Arial" w:cs="Arial"/>
          <w:lang w:eastAsia="fr-FR" w:bidi="ml"/>
        </w:rPr>
        <w:t>u</w:t>
      </w:r>
      <w:r w:rsidRPr="0056013A">
        <w:rPr>
          <w:rFonts w:ascii="Arial" w:hAnsi="Arial" w:cs="Arial"/>
          <w:lang w:eastAsia="fr-FR" w:bidi="ml"/>
        </w:rPr>
        <w:t xml:space="preserve"> service du marché public </w:t>
      </w:r>
      <w:r w:rsidR="00D30852">
        <w:rPr>
          <w:rFonts w:ascii="Arial" w:hAnsi="Arial" w:cs="Arial"/>
          <w:lang w:eastAsia="fr-FR" w:bidi="ml"/>
        </w:rPr>
        <w:t>est</w:t>
      </w:r>
      <w:r w:rsidRPr="0056013A">
        <w:rPr>
          <w:rFonts w:ascii="Arial" w:hAnsi="Arial" w:cs="Arial"/>
          <w:lang w:eastAsia="fr-FR" w:bidi="ml"/>
        </w:rPr>
        <w:t xml:space="preserve"> le</w:t>
      </w:r>
      <w:r w:rsidR="00D30852">
        <w:rPr>
          <w:rFonts w:ascii="Arial" w:hAnsi="Arial" w:cs="Arial"/>
          <w:lang w:eastAsia="fr-FR" w:bidi="ml"/>
        </w:rPr>
        <w:t xml:space="preserve"> </w:t>
      </w:r>
      <w:r w:rsidRPr="0056013A">
        <w:rPr>
          <w:rFonts w:ascii="Arial" w:hAnsi="Arial" w:cs="Arial"/>
          <w:lang w:eastAsia="fr-FR" w:bidi="ml"/>
        </w:rPr>
        <w:t xml:space="preserve">suivant : </w:t>
      </w:r>
    </w:p>
    <w:p w14:paraId="0FE6B9F5" w14:textId="77777777" w:rsidR="0056013A" w:rsidRPr="0056013A" w:rsidRDefault="0056013A" w:rsidP="0056013A">
      <w:pPr>
        <w:pStyle w:val="Paragraphedeliste"/>
        <w:tabs>
          <w:tab w:val="left" w:pos="426"/>
          <w:tab w:val="left" w:pos="851"/>
        </w:tabs>
        <w:suppressAutoHyphens w:val="0"/>
        <w:jc w:val="both"/>
        <w:rPr>
          <w:rFonts w:ascii="Arial" w:hAnsi="Arial" w:cs="Arial"/>
          <w:lang w:eastAsia="fr-FR" w:bidi="ml"/>
        </w:rPr>
      </w:pPr>
      <w:r w:rsidRPr="0056013A">
        <w:rPr>
          <w:rFonts w:ascii="Arial" w:hAnsi="Arial" w:cs="Arial"/>
          <w:lang w:eastAsia="fr-FR" w:bidi="ml"/>
        </w:rPr>
        <w:t>•</w:t>
      </w:r>
      <w:r w:rsidRPr="0056013A">
        <w:rPr>
          <w:rFonts w:ascii="Arial" w:hAnsi="Arial" w:cs="Arial"/>
          <w:lang w:eastAsia="fr-FR" w:bidi="ml"/>
        </w:rPr>
        <w:tab/>
        <w:t xml:space="preserve">71240000 : services d’architecture, d’ingénierie et de planification </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5BB126E4" w:rsidR="00A9775B" w:rsidRDefault="005A5FCD" w:rsidP="00A9775B">
      <w:pPr>
        <w:tabs>
          <w:tab w:val="left" w:pos="426"/>
          <w:tab w:val="left" w:pos="851"/>
        </w:tabs>
        <w:suppressAutoHyphens w:val="0"/>
        <w:jc w:val="both"/>
        <w:rPr>
          <w:rStyle w:val="ilfuvd"/>
          <w:rFonts w:ascii="Arial" w:hAnsi="Arial" w:cs="Arial"/>
          <w:b/>
          <w:bCs/>
          <w:color w:val="222222"/>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362DCEEC" w14:textId="77777777" w:rsidR="00B65531" w:rsidRPr="00AA05C7" w:rsidRDefault="00B65531" w:rsidP="00A9775B">
      <w:pPr>
        <w:tabs>
          <w:tab w:val="left" w:pos="426"/>
          <w:tab w:val="left" w:pos="851"/>
        </w:tabs>
        <w:suppressAutoHyphens w:val="0"/>
        <w:jc w:val="both"/>
        <w:rPr>
          <w:rFonts w:ascii="Arial" w:hAnsi="Arial" w:cs="Arial"/>
          <w:lang w:eastAsia="fr-FR" w:bidi="ml"/>
        </w:rPr>
      </w:pPr>
    </w:p>
    <w:p w14:paraId="6A34C9CB" w14:textId="64609481" w:rsidR="009B1CD0" w:rsidRDefault="00B65531" w:rsidP="00710FD6">
      <w:pPr>
        <w:tabs>
          <w:tab w:val="left" w:pos="426"/>
          <w:tab w:val="left" w:pos="851"/>
        </w:tabs>
        <w:jc w:val="both"/>
        <w:rPr>
          <w:rFonts w:ascii="Liberation Sans" w:hAnsi="Liberation Sans" w:cs="Liberation Sans"/>
          <w:lang w:eastAsia="fr-FR"/>
        </w:rPr>
      </w:pPr>
      <w:r w:rsidRPr="00B65531">
        <w:rPr>
          <w:rFonts w:ascii="Liberation Sans" w:hAnsi="Liberation Sans" w:cs="Liberation Sans"/>
          <w:lang w:eastAsia="fr-FR"/>
        </w:rPr>
        <w:t>Marché public à prix forfaitaire (article R2112-6 .2° du code de la commande publique)</w:t>
      </w:r>
    </w:p>
    <w:p w14:paraId="682DFBB1" w14:textId="77777777" w:rsidR="00D30852" w:rsidRDefault="00D30852"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009B1CD0">
        <w:tab/>
      </w:r>
      <w:r w:rsidR="009B1CD0" w:rsidRPr="00D30852">
        <w:rPr>
          <w:rFonts w:ascii="Arial" w:hAnsi="Arial" w:cs="Arial"/>
        </w:rPr>
        <w:t xml:space="preserve">à l’ensemble du marché </w:t>
      </w:r>
      <w:r w:rsidR="00661A97" w:rsidRPr="00D30852">
        <w:rPr>
          <w:rFonts w:ascii="Arial" w:hAnsi="Arial" w:cs="Arial"/>
        </w:rPr>
        <w:t>public</w:t>
      </w:r>
      <w:r w:rsidR="009B1CD0" w:rsidRPr="00D30852">
        <w:rPr>
          <w:rFonts w:ascii="Arial" w:hAnsi="Arial" w:cs="Arial"/>
        </w:rPr>
        <w:t xml:space="preserve"> (en cas de non allotissement)</w:t>
      </w:r>
      <w:r w:rsidR="00B05C4B" w:rsidRPr="00D30852">
        <w:rPr>
          <w:rFonts w:ascii="Arial" w:hAnsi="Arial" w:cs="Arial"/>
        </w:rPr>
        <w:t>.</w:t>
      </w:r>
    </w:p>
    <w:p w14:paraId="6A34C9D1" w14:textId="77777777" w:rsidR="009B1CD0" w:rsidRDefault="009B1CD0" w:rsidP="009B45B9">
      <w:pPr>
        <w:tabs>
          <w:tab w:val="left" w:pos="426"/>
          <w:tab w:val="left" w:pos="851"/>
        </w:tabs>
        <w:jc w:val="both"/>
        <w:rPr>
          <w:rFonts w:ascii="Arial" w:hAnsi="Arial" w:cs="Arial"/>
        </w:rPr>
      </w:pPr>
    </w:p>
    <w:p w14:paraId="3A4EB0AD" w14:textId="77777777" w:rsidR="00D30852" w:rsidRDefault="007D7A65" w:rsidP="00D30852">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009B1CD0">
        <w:rPr>
          <w:rFonts w:ascii="Arial" w:hAnsi="Arial" w:cs="Arial"/>
        </w:rPr>
        <w:tab/>
      </w:r>
      <w:r w:rsidR="00D30852" w:rsidRPr="00487980">
        <w:rPr>
          <w:rFonts w:ascii="Arial" w:hAnsi="Arial" w:cs="Arial"/>
        </w:rPr>
        <w:t>à l’offre de base</w:t>
      </w:r>
      <w:r w:rsidR="00D30852">
        <w:t xml:space="preserve"> </w:t>
      </w:r>
    </w:p>
    <w:p w14:paraId="69FA485D" w14:textId="77777777" w:rsidR="00D30852" w:rsidRDefault="00D30852" w:rsidP="00D30852">
      <w:pPr>
        <w:pStyle w:val="fcasegauche"/>
        <w:tabs>
          <w:tab w:val="left" w:pos="851"/>
        </w:tabs>
        <w:spacing w:after="0"/>
        <w:ind w:left="851" w:firstLine="0"/>
      </w:pPr>
    </w:p>
    <w:p w14:paraId="5BD5DD32" w14:textId="48D6DD91" w:rsidR="00D30852" w:rsidRDefault="00B87564" w:rsidP="00D3085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Pr="00661A97">
        <w:tab/>
      </w:r>
      <w:r w:rsidR="00D30852">
        <w:rPr>
          <w:rFonts w:ascii="Arial" w:hAnsi="Arial" w:cs="Arial"/>
        </w:rPr>
        <w:t xml:space="preserve">à la  prestation supplémentaire </w:t>
      </w:r>
    </w:p>
    <w:p w14:paraId="5BB00697" w14:textId="77777777" w:rsidR="00D30852" w:rsidRDefault="00D30852" w:rsidP="00D30852">
      <w:pPr>
        <w:pStyle w:val="fcasegauche"/>
        <w:tabs>
          <w:tab w:val="left" w:pos="851"/>
        </w:tabs>
        <w:spacing w:after="0"/>
        <w:ind w:left="851" w:firstLine="0"/>
        <w:rPr>
          <w:rFonts w:ascii="Arial" w:hAnsi="Arial" w:cs="Arial"/>
        </w:rPr>
      </w:pPr>
    </w:p>
    <w:p w14:paraId="6C5CB116" w14:textId="7B8BD632" w:rsidR="00C70697" w:rsidRPr="000D356B" w:rsidRDefault="00C70697" w:rsidP="00C70697">
      <w:pPr>
        <w:pStyle w:val="fcasegauche"/>
        <w:tabs>
          <w:tab w:val="left" w:pos="851"/>
        </w:tabs>
        <w:spacing w:after="0"/>
        <w:ind w:left="851" w:firstLine="0"/>
        <w:rPr>
          <w:rFonts w:ascii="Arial" w:hAnsi="Arial" w:cs="Arial"/>
          <w:i/>
          <w:strike/>
          <w:sz w:val="18"/>
          <w:szCs w:val="18"/>
        </w:rPr>
      </w:pPr>
      <w:r w:rsidRPr="000D356B">
        <w:rPr>
          <w:rFonts w:ascii="Arial" w:hAnsi="Arial" w:cs="Arial"/>
          <w:i/>
          <w:strike/>
          <w:sz w:val="18"/>
          <w:szCs w:val="18"/>
        </w:rPr>
        <w:t>.</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2DBA7538"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7696A">
        <w:fldChar w:fldCharType="separate"/>
      </w:r>
      <w:r>
        <w:fldChar w:fldCharType="end"/>
      </w:r>
      <w:r w:rsidR="00EC4A56" w:rsidRPr="00E67E3B">
        <w:rPr>
          <w:rFonts w:ascii="Arial" w:hAnsi="Arial" w:cs="Arial"/>
        </w:rPr>
        <w:t xml:space="preserve"> </w:t>
      </w:r>
      <w:r w:rsidR="00EC4A56" w:rsidRPr="00310A9E">
        <w:rPr>
          <w:rFonts w:ascii="Arial" w:hAnsi="Arial" w:cs="Arial"/>
        </w:rPr>
        <w:t>CCAP</w:t>
      </w:r>
      <w:r>
        <w:rPr>
          <w:rFonts w:ascii="Arial" w:hAnsi="Arial" w:cs="Arial"/>
        </w:rPr>
        <w:t xml:space="preserve"> </w:t>
      </w:r>
      <w:r w:rsidRPr="00310A9E">
        <w:rPr>
          <w:rFonts w:ascii="Arial" w:hAnsi="Arial" w:cs="Arial"/>
        </w:rPr>
        <w:t>202</w:t>
      </w:r>
      <w:r w:rsidR="00B032A8">
        <w:rPr>
          <w:rFonts w:ascii="Arial" w:hAnsi="Arial" w:cs="Arial"/>
        </w:rPr>
        <w:t>5</w:t>
      </w:r>
      <w:r w:rsidRPr="00310A9E">
        <w:rPr>
          <w:rFonts w:ascii="Arial" w:hAnsi="Arial" w:cs="Arial"/>
        </w:rPr>
        <w:t>/EFS-CPDL/</w:t>
      </w:r>
      <w:r w:rsidR="00B032A8">
        <w:rPr>
          <w:rFonts w:ascii="Arial" w:hAnsi="Arial" w:cs="Arial"/>
        </w:rPr>
        <w:t>387</w:t>
      </w:r>
    </w:p>
    <w:p w14:paraId="2A7A4C7A" w14:textId="77777777" w:rsidR="00D30852" w:rsidRPr="00BE14FE" w:rsidRDefault="00D30852" w:rsidP="00D30852">
      <w:pPr>
        <w:tabs>
          <w:tab w:val="left" w:pos="851"/>
        </w:tabs>
        <w:ind w:left="1135" w:hanging="284"/>
        <w:jc w:val="both"/>
      </w:pPr>
      <w:r w:rsidRPr="004B2F6B">
        <w:fldChar w:fldCharType="begin">
          <w:ffData>
            <w:name w:val=""/>
            <w:enabled/>
            <w:calcOnExit w:val="0"/>
            <w:checkBox>
              <w:size w:val="20"/>
              <w:default w:val="1"/>
            </w:checkBox>
          </w:ffData>
        </w:fldChar>
      </w:r>
      <w:r w:rsidRPr="004B2F6B">
        <w:instrText xml:space="preserve"> FORMCHECKBOX </w:instrText>
      </w:r>
      <w:r w:rsidR="0097696A">
        <w:fldChar w:fldCharType="separate"/>
      </w:r>
      <w:r w:rsidRPr="004B2F6B">
        <w:fldChar w:fldCharType="end"/>
      </w:r>
      <w:r w:rsidRPr="004B2F6B">
        <w:rPr>
          <w:rFonts w:ascii="Arial" w:hAnsi="Arial" w:cs="Arial"/>
        </w:rPr>
        <w:t xml:space="preserve"> </w:t>
      </w:r>
      <w:r>
        <w:rPr>
          <w:rFonts w:ascii="Arial" w:hAnsi="Arial" w:cs="Arial"/>
        </w:rPr>
        <w:t xml:space="preserve">le CCAG – </w:t>
      </w:r>
      <w:r w:rsidRPr="00BE14FE">
        <w:rPr>
          <w:rFonts w:ascii="Arial" w:hAnsi="Arial" w:cs="Arial"/>
        </w:rPr>
        <w:t xml:space="preserve">Maîtrise d’œuvre 2021 </w:t>
      </w:r>
    </w:p>
    <w:p w14:paraId="30D4A8E2" w14:textId="77777777" w:rsidR="00D30852" w:rsidRPr="00523DB9" w:rsidRDefault="00D30852" w:rsidP="00D30852">
      <w:pPr>
        <w:tabs>
          <w:tab w:val="left" w:pos="851"/>
        </w:tabs>
        <w:ind w:left="1135" w:hanging="284"/>
        <w:jc w:val="both"/>
        <w:rPr>
          <w:rFonts w:ascii="Arial" w:hAnsi="Arial" w:cs="Arial"/>
        </w:rPr>
      </w:pPr>
      <w:r w:rsidRPr="00BE14FE">
        <w:rPr>
          <w:rFonts w:ascii="Arial" w:hAnsi="Arial" w:cs="Arial"/>
        </w:rPr>
        <w:lastRenderedPageBreak/>
        <w:fldChar w:fldCharType="begin">
          <w:ffData>
            <w:name w:val=""/>
            <w:enabled/>
            <w:calcOnExit w:val="0"/>
            <w:checkBox>
              <w:size w:val="20"/>
              <w:default w:val="1"/>
            </w:checkBox>
          </w:ffData>
        </w:fldChar>
      </w:r>
      <w:r w:rsidRPr="00BE14FE">
        <w:rPr>
          <w:rFonts w:ascii="Arial" w:hAnsi="Arial" w:cs="Arial"/>
        </w:rPr>
        <w:instrText xml:space="preserve"> FORMCHECKBOX </w:instrText>
      </w:r>
      <w:r w:rsidR="0097696A">
        <w:rPr>
          <w:rFonts w:ascii="Arial" w:hAnsi="Arial" w:cs="Arial"/>
        </w:rPr>
      </w:r>
      <w:r w:rsidR="0097696A">
        <w:rPr>
          <w:rFonts w:ascii="Arial" w:hAnsi="Arial" w:cs="Arial"/>
        </w:rPr>
        <w:fldChar w:fldCharType="separate"/>
      </w:r>
      <w:r w:rsidRPr="00BE14FE">
        <w:rPr>
          <w:rFonts w:ascii="Arial" w:hAnsi="Arial" w:cs="Arial"/>
        </w:rPr>
        <w:fldChar w:fldCharType="end"/>
      </w:r>
      <w:r w:rsidRPr="00BE14FE">
        <w:rPr>
          <w:rFonts w:ascii="Arial" w:hAnsi="Arial" w:cs="Arial"/>
        </w:rPr>
        <w:t xml:space="preserve"> Le CCAG - Travaux</w:t>
      </w:r>
      <w:r w:rsidRPr="00BE14FE">
        <w:t xml:space="preserve"> 2021</w:t>
      </w:r>
      <w:r w:rsidRPr="008E7CEB">
        <w:rPr>
          <w:rFonts w:ascii="Arial" w:hAnsi="Arial" w:cs="Arial"/>
        </w:rPr>
        <w:t>, pour ce qui relève des tâches et obligations du maître d’œuvre</w:t>
      </w:r>
    </w:p>
    <w:p w14:paraId="6A34C9EB" w14:textId="05F4AE46" w:rsidR="009B1CD0" w:rsidRPr="00310A9E" w:rsidRDefault="00310A9E"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7696A">
        <w:fldChar w:fldCharType="separate"/>
      </w:r>
      <w:r>
        <w:fldChar w:fldCharType="end"/>
      </w:r>
      <w:r w:rsidR="009B1CD0" w:rsidRPr="00310A9E">
        <w:rPr>
          <w:rFonts w:ascii="Arial" w:hAnsi="Arial" w:cs="Arial"/>
        </w:rPr>
        <w:t xml:space="preserve"> CCTP </w:t>
      </w:r>
      <w:r w:rsidR="00B032A8" w:rsidRPr="00B032A8">
        <w:rPr>
          <w:rFonts w:ascii="Arial" w:hAnsi="Arial" w:cs="Arial"/>
        </w:rPr>
        <w:t>2025/EFS-CPDL/387</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7696A">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7696A">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63169368" w:rsidR="00A9775B" w:rsidRDefault="00A9775B" w:rsidP="00A9775B">
      <w:pPr>
        <w:suppressAutoHyphens w:val="0"/>
        <w:rPr>
          <w:rFonts w:ascii="Arial" w:hAnsi="Arial" w:cs="Arial"/>
          <w:lang w:eastAsia="fr-FR" w:bidi="ml"/>
        </w:rPr>
      </w:pPr>
    </w:p>
    <w:p w14:paraId="7421DBA3" w14:textId="408B8229" w:rsidR="00310A9E" w:rsidRDefault="00310A9E" w:rsidP="00A9775B">
      <w:pPr>
        <w:suppressAutoHyphens w:val="0"/>
        <w:rPr>
          <w:rFonts w:ascii="Arial" w:hAnsi="Arial" w:cs="Arial"/>
          <w:lang w:eastAsia="fr-FR" w:bidi="ml"/>
        </w:rPr>
      </w:pPr>
    </w:p>
    <w:p w14:paraId="430D471F" w14:textId="77777777" w:rsidR="00310A9E" w:rsidRPr="00A9775B" w:rsidRDefault="00310A9E"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10E7C002" w14:textId="77777777" w:rsidR="001C6168" w:rsidRPr="00A9775B" w:rsidRDefault="001C6168" w:rsidP="001C6168">
      <w:pPr>
        <w:suppressAutoHyphens w:val="0"/>
        <w:jc w:val="both"/>
        <w:rPr>
          <w:rFonts w:ascii="Arial" w:hAnsi="Arial" w:cs="Arial"/>
          <w:lang w:eastAsia="fr-FR" w:bidi="ml"/>
        </w:rPr>
      </w:pPr>
      <w:r w:rsidRPr="00A9775B">
        <w:rPr>
          <w:rFonts w:ascii="Arial" w:hAnsi="Arial" w:cs="Arial"/>
          <w:lang w:eastAsia="fr-FR" w:bidi="ml"/>
        </w:rPr>
        <w:t xml:space="preserve">Le </w:t>
      </w:r>
      <w:r>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25BDCA18" w14:textId="77777777" w:rsidR="001C6168" w:rsidRPr="00A9775B" w:rsidRDefault="001C6168" w:rsidP="001C6168">
      <w:pPr>
        <w:suppressAutoHyphens w:val="0"/>
        <w:jc w:val="both"/>
        <w:rPr>
          <w:rFonts w:ascii="Arial" w:hAnsi="Arial" w:cs="Arial"/>
          <w:lang w:eastAsia="fr-FR" w:bidi="ml"/>
        </w:rPr>
      </w:pPr>
    </w:p>
    <w:p w14:paraId="7CFECB7D" w14:textId="77777777" w:rsidR="001C6168" w:rsidRDefault="001C6168" w:rsidP="001C6168">
      <w:pPr>
        <w:tabs>
          <w:tab w:val="left" w:pos="851"/>
        </w:tabs>
        <w:suppressAutoHyphens w:val="0"/>
        <w:ind w:left="709" w:firstLine="142"/>
        <w:jc w:val="both"/>
        <w:rPr>
          <w:rFonts w:ascii="Arial" w:hAnsi="Arial" w:cs="Arial"/>
          <w:lang w:eastAsia="fr-FR" w:bidi="ml"/>
        </w:rPr>
      </w:pPr>
      <w:r w:rsidRPr="00487980">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487980">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487980">
        <w:rPr>
          <w:rFonts w:ascii="Arial" w:hAnsi="Arial" w:cs="Arial"/>
          <w:lang w:eastAsia="fr-FR" w:bidi="ml"/>
        </w:rPr>
        <w:fldChar w:fldCharType="end"/>
      </w:r>
      <w:bookmarkEnd w:id="0"/>
      <w:r w:rsidRPr="00487980">
        <w:rPr>
          <w:rFonts w:ascii="Arial" w:hAnsi="Arial" w:cs="Arial"/>
          <w:lang w:eastAsia="fr-FR" w:bidi="ml"/>
        </w:rPr>
        <w:t xml:space="preserve"> les prix indiqués dans l’annexe financière j</w:t>
      </w:r>
      <w:r>
        <w:rPr>
          <w:rFonts w:ascii="Arial" w:hAnsi="Arial" w:cs="Arial"/>
          <w:lang w:eastAsia="fr-FR" w:bidi="ml"/>
        </w:rPr>
        <w:t xml:space="preserve">ointe au présent document </w:t>
      </w:r>
    </w:p>
    <w:p w14:paraId="55D17345" w14:textId="77777777" w:rsidR="001C6168" w:rsidRPr="00487980" w:rsidRDefault="001C6168" w:rsidP="001C6168">
      <w:pPr>
        <w:tabs>
          <w:tab w:val="left" w:pos="851"/>
        </w:tabs>
        <w:suppressAutoHyphens w:val="0"/>
        <w:ind w:left="709" w:firstLine="142"/>
        <w:jc w:val="both"/>
        <w:rPr>
          <w:rFonts w:ascii="Arial" w:hAnsi="Arial" w:cs="Arial"/>
          <w:lang w:eastAsia="fr-FR" w:bidi="ml"/>
        </w:rPr>
      </w:pPr>
    </w:p>
    <w:p w14:paraId="0B037546" w14:textId="77777777" w:rsidR="008A5B12" w:rsidRPr="008A5B12" w:rsidRDefault="008A5B12" w:rsidP="008A5B12">
      <w:pPr>
        <w:suppressAutoHyphens w:val="0"/>
        <w:autoSpaceDE w:val="0"/>
        <w:autoSpaceDN w:val="0"/>
        <w:adjustRightInd w:val="0"/>
        <w:rPr>
          <w:rFonts w:ascii="Arial" w:hAnsi="Arial" w:cs="Arial"/>
          <w:lang w:eastAsia="fr-FR" w:bidi="ml"/>
        </w:rPr>
      </w:pPr>
    </w:p>
    <w:p w14:paraId="2B3B59A2" w14:textId="1EB6A937" w:rsidR="003E63B0" w:rsidRPr="008A5B12" w:rsidRDefault="008A5B12" w:rsidP="008A5B12">
      <w:pPr>
        <w:tabs>
          <w:tab w:val="left" w:pos="426"/>
        </w:tabs>
        <w:suppressAutoHyphens w:val="0"/>
        <w:spacing w:before="120"/>
        <w:jc w:val="both"/>
        <w:rPr>
          <w:rFonts w:ascii="Arial" w:hAnsi="Arial" w:cs="Arial"/>
          <w:lang w:eastAsia="fr-FR" w:bidi="ml"/>
        </w:rPr>
      </w:pPr>
      <w:r w:rsidRPr="008A5B12">
        <w:rPr>
          <w:rFonts w:ascii="Arial" w:hAnsi="Arial" w:cs="Arial"/>
          <w:lang w:eastAsia="fr-FR" w:bidi="ml"/>
        </w:rPr>
        <w:t>Le Titulaire est engagé à concurrence du montant maximum.</w:t>
      </w:r>
    </w:p>
    <w:p w14:paraId="521381A0" w14:textId="77777777" w:rsidR="00BD479D" w:rsidRDefault="00BD479D" w:rsidP="00BD479D">
      <w:pPr>
        <w:tabs>
          <w:tab w:val="left" w:pos="426"/>
        </w:tabs>
        <w:suppressAutoHyphens w:val="0"/>
        <w:spacing w:before="120"/>
        <w:jc w:val="both"/>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iCs/>
        </w:rPr>
        <w:t xml:space="preserve"> </w:t>
      </w:r>
      <w:r>
        <w:rPr>
          <w:rFonts w:ascii="Arial" w:hAnsi="Arial" w:cs="Arial"/>
        </w:rPr>
        <w:t>solidaire</w:t>
      </w:r>
    </w:p>
    <w:p w14:paraId="6A34CAB0" w14:textId="4185FEB0" w:rsidR="00354C04" w:rsidRDefault="00354C04" w:rsidP="009B45B9">
      <w:pPr>
        <w:pStyle w:val="fcase1ertab"/>
        <w:tabs>
          <w:tab w:val="clear" w:pos="426"/>
          <w:tab w:val="left" w:pos="851"/>
        </w:tabs>
        <w:spacing w:before="120"/>
        <w:ind w:left="0" w:firstLine="0"/>
        <w:rPr>
          <w:rFonts w:ascii="Arial" w:hAnsi="Arial" w:cs="Arial"/>
        </w:rPr>
      </w:pPr>
    </w:p>
    <w:p w14:paraId="4C8871EA" w14:textId="2986FEE4" w:rsidR="001C6168" w:rsidRDefault="001C6168" w:rsidP="009B45B9">
      <w:pPr>
        <w:pStyle w:val="fcase1ertab"/>
        <w:tabs>
          <w:tab w:val="clear" w:pos="426"/>
          <w:tab w:val="left" w:pos="851"/>
        </w:tabs>
        <w:spacing w:before="120"/>
        <w:ind w:left="0" w:firstLine="0"/>
        <w:rPr>
          <w:rFonts w:ascii="Arial" w:hAnsi="Arial" w:cs="Arial"/>
        </w:rPr>
      </w:pPr>
    </w:p>
    <w:p w14:paraId="3AED4559" w14:textId="3B8A3CFA" w:rsidR="001C6168" w:rsidRDefault="001C6168" w:rsidP="009B45B9">
      <w:pPr>
        <w:pStyle w:val="fcase1ertab"/>
        <w:tabs>
          <w:tab w:val="clear" w:pos="426"/>
          <w:tab w:val="left" w:pos="851"/>
        </w:tabs>
        <w:spacing w:before="120"/>
        <w:ind w:left="0" w:firstLine="0"/>
        <w:rPr>
          <w:rFonts w:ascii="Arial" w:hAnsi="Arial" w:cs="Arial"/>
        </w:rPr>
      </w:pPr>
    </w:p>
    <w:p w14:paraId="41520DE6" w14:textId="03EC0A8C" w:rsidR="001C6168" w:rsidRDefault="001C6168" w:rsidP="009B45B9">
      <w:pPr>
        <w:pStyle w:val="fcase1ertab"/>
        <w:tabs>
          <w:tab w:val="clear" w:pos="426"/>
          <w:tab w:val="left" w:pos="851"/>
        </w:tabs>
        <w:spacing w:before="120"/>
        <w:ind w:left="0" w:firstLine="0"/>
        <w:rPr>
          <w:rFonts w:ascii="Arial" w:hAnsi="Arial" w:cs="Arial"/>
        </w:rPr>
      </w:pPr>
    </w:p>
    <w:p w14:paraId="115D561C" w14:textId="44BD1AF5" w:rsidR="001C6168" w:rsidRDefault="001C6168" w:rsidP="009B45B9">
      <w:pPr>
        <w:pStyle w:val="fcase1ertab"/>
        <w:tabs>
          <w:tab w:val="clear" w:pos="426"/>
          <w:tab w:val="left" w:pos="851"/>
        </w:tabs>
        <w:spacing w:before="120"/>
        <w:ind w:left="0" w:firstLine="0"/>
        <w:rPr>
          <w:rFonts w:ascii="Arial" w:hAnsi="Arial" w:cs="Arial"/>
        </w:rPr>
      </w:pPr>
    </w:p>
    <w:p w14:paraId="25BFF7FB" w14:textId="77777777" w:rsidR="001C6168" w:rsidRDefault="001C6168"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7696A">
        <w:rPr>
          <w:lang w:eastAsia="fr-FR" w:bidi="ml"/>
        </w:rPr>
      </w:r>
      <w:r w:rsidR="0097696A">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7696A">
        <w:rPr>
          <w:lang w:eastAsia="fr-FR" w:bidi="ml"/>
        </w:rPr>
      </w:r>
      <w:r w:rsidR="0097696A">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704EA80"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A1882">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7696A">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7696A">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50991CE4" w:rsidR="009B1CD0" w:rsidRDefault="009B1CD0" w:rsidP="009B45B9">
      <w:pPr>
        <w:tabs>
          <w:tab w:val="left" w:pos="426"/>
          <w:tab w:val="left" w:pos="851"/>
        </w:tabs>
        <w:jc w:val="both"/>
        <w:rPr>
          <w:rFonts w:ascii="Arial" w:hAnsi="Arial" w:cs="Arial"/>
          <w:b/>
        </w:rPr>
      </w:pPr>
    </w:p>
    <w:p w14:paraId="1CF64653" w14:textId="2EF49C6B" w:rsidR="001C6168" w:rsidRDefault="001C6168" w:rsidP="009B45B9">
      <w:pPr>
        <w:tabs>
          <w:tab w:val="left" w:pos="426"/>
          <w:tab w:val="left" w:pos="851"/>
        </w:tabs>
        <w:jc w:val="both"/>
        <w:rPr>
          <w:rFonts w:ascii="Arial" w:hAnsi="Arial" w:cs="Arial"/>
          <w:b/>
        </w:rPr>
      </w:pPr>
    </w:p>
    <w:p w14:paraId="79218C89" w14:textId="77777777" w:rsidR="001C6168" w:rsidRDefault="001C6168"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0544467E" w14:textId="77777777" w:rsidR="00B032A8" w:rsidRPr="00B032A8" w:rsidRDefault="00B032A8" w:rsidP="00B032A8">
      <w:pPr>
        <w:suppressAutoHyphens w:val="0"/>
        <w:autoSpaceDE w:val="0"/>
        <w:autoSpaceDN w:val="0"/>
        <w:adjustRightInd w:val="0"/>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Le marché est conclu à compter de sa date de notification et s’achèvera à l’expiration du délai de garantie de parfait achèvement.</w:t>
      </w:r>
    </w:p>
    <w:p w14:paraId="2750F0AB" w14:textId="77777777" w:rsidR="00B032A8" w:rsidRPr="00B032A8" w:rsidRDefault="00B032A8" w:rsidP="00B032A8">
      <w:pPr>
        <w:suppressAutoHyphens w:val="0"/>
        <w:autoSpaceDE w:val="0"/>
        <w:autoSpaceDN w:val="0"/>
        <w:adjustRightInd w:val="0"/>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La durée estimative globale des travaux, tous corps d’état confondus, est de 5 mois (y compris préparation) à compter de la notification du marché de travaux valant ordre de service de démarrage.</w:t>
      </w:r>
    </w:p>
    <w:p w14:paraId="672D9FFE"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p>
    <w:p w14:paraId="5C5FC53D" w14:textId="77777777" w:rsidR="00B032A8" w:rsidRPr="00B032A8" w:rsidRDefault="00B032A8" w:rsidP="00B032A8">
      <w:pPr>
        <w:suppressAutoHyphens w:val="0"/>
        <w:autoSpaceDE w:val="0"/>
        <w:autoSpaceDN w:val="0"/>
        <w:adjustRightInd w:val="0"/>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 xml:space="preserve">Le planning prévisionnel de l’opération est le suivant : </w:t>
      </w:r>
    </w:p>
    <w:p w14:paraId="611E9990"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p>
    <w:p w14:paraId="6DF6126F"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Notification marché de maîtrise d’œuvre : 16/05/2025</w:t>
      </w:r>
    </w:p>
    <w:p w14:paraId="142E2676"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Rendu DIAG : 03/06/2025</w:t>
      </w:r>
    </w:p>
    <w:p w14:paraId="49863357"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Rendu APS :19/06/2025</w:t>
      </w:r>
    </w:p>
    <w:p w14:paraId="3C6C6C78"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Rendu APD : 08/07/2025</w:t>
      </w:r>
    </w:p>
    <w:p w14:paraId="268A0599"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Phases PRO et DCE : 03/08/2025</w:t>
      </w:r>
    </w:p>
    <w:p w14:paraId="1805756F"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 xml:space="preserve">Phase consultation entreprises (ACT) analyses et choix : 07/08/2025 au 01/10/2025 </w:t>
      </w:r>
    </w:p>
    <w:p w14:paraId="2476D54E"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Notification marchés de travaux :09/10/2025</w:t>
      </w:r>
    </w:p>
    <w:p w14:paraId="7DE1CABA" w14:textId="77777777" w:rsidR="00B032A8" w:rsidRPr="00B032A8" w:rsidRDefault="00B032A8" w:rsidP="00B032A8">
      <w:pPr>
        <w:suppressAutoHyphens w:val="0"/>
        <w:autoSpaceDE w:val="0"/>
        <w:autoSpaceDN w:val="0"/>
        <w:adjustRightInd w:val="0"/>
        <w:ind w:left="708"/>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w:t>
      </w:r>
      <w:r w:rsidRPr="00B032A8">
        <w:rPr>
          <w:rFonts w:ascii="Arial" w:eastAsia="Arial" w:hAnsi="Arial" w:cs="Times New Roman"/>
          <w:sz w:val="22"/>
          <w:szCs w:val="22"/>
          <w:lang w:eastAsia="en-US"/>
        </w:rPr>
        <w:tab/>
        <w:t>Phase travaux (DET et AOR) : du 10/10/2025 au 10/03/2026</w:t>
      </w:r>
    </w:p>
    <w:p w14:paraId="23BF4497" w14:textId="7BB709D4" w:rsidR="001C6168" w:rsidRDefault="001C6168" w:rsidP="001C6168">
      <w:pPr>
        <w:suppressAutoHyphens w:val="0"/>
        <w:autoSpaceDE w:val="0"/>
        <w:autoSpaceDN w:val="0"/>
        <w:adjustRightInd w:val="0"/>
        <w:ind w:left="708"/>
        <w:jc w:val="both"/>
        <w:rPr>
          <w:rFonts w:ascii="Arial" w:eastAsia="Arial" w:hAnsi="Arial" w:cs="Arial"/>
          <w:color w:val="000000"/>
          <w:sz w:val="22"/>
          <w:szCs w:val="22"/>
          <w:lang w:eastAsia="en-US"/>
        </w:rPr>
      </w:pPr>
    </w:p>
    <w:p w14:paraId="5359F641" w14:textId="77777777" w:rsidR="001C6168" w:rsidRPr="00BE14FE" w:rsidRDefault="001C6168" w:rsidP="001C6168">
      <w:pPr>
        <w:suppressAutoHyphens w:val="0"/>
        <w:spacing w:line="240" w:lineRule="atLeast"/>
        <w:jc w:val="both"/>
        <w:rPr>
          <w:rFonts w:ascii="Arial" w:eastAsia="Arial" w:hAnsi="Arial" w:cs="Arial"/>
          <w:lang w:eastAsia="en-US"/>
        </w:rPr>
      </w:pPr>
    </w:p>
    <w:p w14:paraId="3D48F23B" w14:textId="00CF4628" w:rsidR="001C6168" w:rsidRDefault="001C6168" w:rsidP="001C6168">
      <w:pPr>
        <w:suppressAutoHyphens w:val="0"/>
        <w:spacing w:line="240" w:lineRule="atLeast"/>
        <w:jc w:val="both"/>
        <w:rPr>
          <w:rFonts w:ascii="Arial" w:eastAsia="Arial" w:hAnsi="Arial" w:cs="Arial"/>
          <w:lang w:eastAsia="en-US"/>
        </w:rPr>
      </w:pPr>
      <w:r w:rsidRPr="00BE14FE">
        <w:rPr>
          <w:rFonts w:ascii="Arial" w:eastAsia="Arial" w:hAnsi="Arial" w:cs="Arial"/>
          <w:lang w:eastAsia="en-US"/>
        </w:rPr>
        <w:t xml:space="preserve">Délais d'établissement des documents d'études : ils sont fixés </w:t>
      </w:r>
      <w:r>
        <w:rPr>
          <w:rFonts w:ascii="Arial" w:eastAsia="Arial" w:hAnsi="Arial" w:cs="Arial"/>
          <w:lang w:eastAsia="en-US"/>
        </w:rPr>
        <w:t xml:space="preserve">en </w:t>
      </w:r>
      <w:r w:rsidRPr="00BE14FE">
        <w:rPr>
          <w:rFonts w:ascii="Arial" w:eastAsia="Arial" w:hAnsi="Arial" w:cs="Arial"/>
          <w:lang w:eastAsia="en-US"/>
        </w:rPr>
        <w:t>annexe 2</w:t>
      </w:r>
      <w:r>
        <w:rPr>
          <w:rFonts w:ascii="Arial" w:eastAsia="Arial" w:hAnsi="Arial" w:cs="Arial"/>
          <w:lang w:eastAsia="en-US"/>
        </w:rPr>
        <w:t>, s</w:t>
      </w:r>
      <w:r w:rsidRPr="00BE14FE">
        <w:rPr>
          <w:rFonts w:ascii="Arial" w:eastAsia="Arial" w:hAnsi="Arial" w:cs="Arial"/>
          <w:lang w:eastAsia="en-US"/>
        </w:rPr>
        <w:t xml:space="preserve">achant que les délais </w:t>
      </w:r>
      <w:r w:rsidR="00B032A8">
        <w:rPr>
          <w:rFonts w:ascii="Arial" w:eastAsia="Arial" w:hAnsi="Arial" w:cs="Arial"/>
          <w:lang w:eastAsia="en-US"/>
        </w:rPr>
        <w:t>souhaités</w:t>
      </w:r>
      <w:r w:rsidRPr="00BE14FE">
        <w:rPr>
          <w:rFonts w:ascii="Arial" w:eastAsia="Arial" w:hAnsi="Arial" w:cs="Arial"/>
          <w:lang w:eastAsia="en-US"/>
        </w:rPr>
        <w:t xml:space="preserve"> sont les suivants :</w:t>
      </w:r>
    </w:p>
    <w:tbl>
      <w:tblPr>
        <w:tblW w:w="5500" w:type="dxa"/>
        <w:tblCellMar>
          <w:left w:w="70" w:type="dxa"/>
          <w:right w:w="70" w:type="dxa"/>
        </w:tblCellMar>
        <w:tblLook w:val="04A0" w:firstRow="1" w:lastRow="0" w:firstColumn="1" w:lastColumn="0" w:noHBand="0" w:noVBand="1"/>
      </w:tblPr>
      <w:tblGrid>
        <w:gridCol w:w="2040"/>
        <w:gridCol w:w="3460"/>
      </w:tblGrid>
      <w:tr w:rsidR="00B032A8" w:rsidRPr="00B032A8" w14:paraId="5A85473F" w14:textId="77777777" w:rsidTr="00B032A8">
        <w:trPr>
          <w:trHeight w:val="645"/>
        </w:trPr>
        <w:tc>
          <w:tcPr>
            <w:tcW w:w="2040"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4099A243" w14:textId="77777777" w:rsidR="00B032A8" w:rsidRPr="00B032A8" w:rsidRDefault="00B032A8" w:rsidP="00B032A8">
            <w:pPr>
              <w:suppressAutoHyphens w:val="0"/>
              <w:jc w:val="both"/>
              <w:rPr>
                <w:rFonts w:ascii="Arial" w:hAnsi="Arial" w:cs="Arial"/>
                <w:color w:val="000000"/>
                <w:sz w:val="22"/>
                <w:szCs w:val="22"/>
                <w:lang w:eastAsia="fr-FR"/>
              </w:rPr>
            </w:pPr>
            <w:r w:rsidRPr="00B032A8">
              <w:rPr>
                <w:rFonts w:ascii="Arial" w:hAnsi="Arial" w:cs="Arial"/>
                <w:color w:val="000000"/>
                <w:sz w:val="22"/>
                <w:szCs w:val="22"/>
                <w:lang w:eastAsia="fr-FR"/>
              </w:rPr>
              <w:t> </w:t>
            </w:r>
          </w:p>
        </w:tc>
        <w:tc>
          <w:tcPr>
            <w:tcW w:w="3460" w:type="dxa"/>
            <w:tcBorders>
              <w:top w:val="single" w:sz="8" w:space="0" w:color="auto"/>
              <w:left w:val="nil"/>
              <w:bottom w:val="single" w:sz="4" w:space="0" w:color="auto"/>
              <w:right w:val="single" w:sz="4" w:space="0" w:color="auto"/>
            </w:tcBorders>
            <w:shd w:val="clear" w:color="000000" w:fill="BDD7EE"/>
            <w:vAlign w:val="center"/>
            <w:hideMark/>
          </w:tcPr>
          <w:p w14:paraId="60F2B7E2"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Délais souhaités</w:t>
            </w:r>
          </w:p>
        </w:tc>
      </w:tr>
      <w:tr w:rsidR="00B032A8" w:rsidRPr="00B032A8" w14:paraId="70FF6941" w14:textId="77777777" w:rsidTr="00B032A8">
        <w:trPr>
          <w:trHeight w:val="330"/>
        </w:trPr>
        <w:tc>
          <w:tcPr>
            <w:tcW w:w="2040"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460B162D"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DIAG</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325E9178"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2 semaines</w:t>
            </w:r>
          </w:p>
        </w:tc>
      </w:tr>
      <w:tr w:rsidR="00B032A8" w:rsidRPr="00B032A8" w14:paraId="0A6AFB62" w14:textId="77777777" w:rsidTr="00B032A8">
        <w:trPr>
          <w:trHeight w:val="330"/>
        </w:trPr>
        <w:tc>
          <w:tcPr>
            <w:tcW w:w="2040"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1175D974"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APS</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7123EDE9"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2 semaines</w:t>
            </w:r>
          </w:p>
        </w:tc>
      </w:tr>
      <w:tr w:rsidR="00B032A8" w:rsidRPr="00B032A8" w14:paraId="64FE43B5" w14:textId="77777777" w:rsidTr="00B032A8">
        <w:trPr>
          <w:trHeight w:val="330"/>
        </w:trPr>
        <w:tc>
          <w:tcPr>
            <w:tcW w:w="2040"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453A9C44"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APD</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7489C959"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2 semaines</w:t>
            </w:r>
          </w:p>
        </w:tc>
      </w:tr>
      <w:tr w:rsidR="00B032A8" w:rsidRPr="00B032A8" w14:paraId="3A0DD6B0" w14:textId="77777777" w:rsidTr="00B032A8">
        <w:trPr>
          <w:trHeight w:val="330"/>
        </w:trPr>
        <w:tc>
          <w:tcPr>
            <w:tcW w:w="2040"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097851A5"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PRO/DCE</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67E0E714"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3 semaines</w:t>
            </w:r>
          </w:p>
        </w:tc>
      </w:tr>
      <w:tr w:rsidR="00B032A8" w:rsidRPr="00B032A8" w14:paraId="51D5DA6A" w14:textId="77777777" w:rsidTr="00B032A8">
        <w:trPr>
          <w:trHeight w:val="825"/>
        </w:trPr>
        <w:tc>
          <w:tcPr>
            <w:tcW w:w="2040" w:type="dxa"/>
            <w:vMerge w:val="restart"/>
            <w:tcBorders>
              <w:top w:val="single" w:sz="8" w:space="0" w:color="auto"/>
              <w:left w:val="single" w:sz="8" w:space="0" w:color="auto"/>
              <w:bottom w:val="single" w:sz="8" w:space="0" w:color="000000"/>
              <w:right w:val="single" w:sz="4" w:space="0" w:color="auto"/>
            </w:tcBorders>
            <w:shd w:val="clear" w:color="000000" w:fill="BDD7EE"/>
            <w:vAlign w:val="center"/>
            <w:hideMark/>
          </w:tcPr>
          <w:p w14:paraId="3FF1F168" w14:textId="77777777"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ACT:</w:t>
            </w:r>
            <w:r w:rsidRPr="00B032A8">
              <w:rPr>
                <w:rFonts w:ascii="Arial" w:hAnsi="Arial" w:cs="Arial"/>
                <w:b/>
                <w:bCs/>
                <w:color w:val="000000"/>
                <w:sz w:val="24"/>
                <w:szCs w:val="24"/>
                <w:lang w:eastAsia="fr-FR"/>
              </w:rPr>
              <w:br/>
              <w:t xml:space="preserve"> </w:t>
            </w:r>
            <w:r w:rsidRPr="00B032A8">
              <w:rPr>
                <w:rFonts w:ascii="Calibri" w:hAnsi="Calibri" w:cs="Calibri"/>
                <w:color w:val="000000"/>
                <w:sz w:val="22"/>
                <w:szCs w:val="22"/>
                <w:lang w:eastAsia="fr-FR"/>
              </w:rPr>
              <w:t>analyse des offres</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14:paraId="3FC709F5"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 xml:space="preserve">1 semaine d’analyse des offres initiales à compter de la réception des offres de travaux </w:t>
            </w:r>
          </w:p>
        </w:tc>
      </w:tr>
      <w:tr w:rsidR="00B032A8" w:rsidRPr="00B032A8" w14:paraId="28A24530" w14:textId="77777777" w:rsidTr="00B032A8">
        <w:trPr>
          <w:trHeight w:val="1110"/>
        </w:trPr>
        <w:tc>
          <w:tcPr>
            <w:tcW w:w="2040" w:type="dxa"/>
            <w:vMerge/>
            <w:tcBorders>
              <w:top w:val="single" w:sz="8" w:space="0" w:color="auto"/>
              <w:left w:val="single" w:sz="8" w:space="0" w:color="auto"/>
              <w:bottom w:val="single" w:sz="8" w:space="0" w:color="000000"/>
              <w:right w:val="single" w:sz="4" w:space="0" w:color="auto"/>
            </w:tcBorders>
            <w:vAlign w:val="center"/>
            <w:hideMark/>
          </w:tcPr>
          <w:p w14:paraId="1428E941" w14:textId="77777777" w:rsidR="00B032A8" w:rsidRPr="00B032A8" w:rsidRDefault="00B032A8" w:rsidP="00B032A8">
            <w:pPr>
              <w:suppressAutoHyphens w:val="0"/>
              <w:rPr>
                <w:rFonts w:ascii="Arial" w:hAnsi="Arial" w:cs="Arial"/>
                <w:b/>
                <w:bCs/>
                <w:color w:val="000000"/>
                <w:sz w:val="24"/>
                <w:szCs w:val="24"/>
                <w:lang w:eastAsia="fr-FR"/>
              </w:rPr>
            </w:pPr>
          </w:p>
        </w:tc>
        <w:tc>
          <w:tcPr>
            <w:tcW w:w="3460" w:type="dxa"/>
            <w:tcBorders>
              <w:top w:val="single" w:sz="4" w:space="0" w:color="auto"/>
              <w:left w:val="nil"/>
              <w:bottom w:val="single" w:sz="8" w:space="0" w:color="auto"/>
              <w:right w:val="single" w:sz="4" w:space="0" w:color="auto"/>
            </w:tcBorders>
            <w:shd w:val="clear" w:color="auto" w:fill="auto"/>
            <w:vAlign w:val="center"/>
            <w:hideMark/>
          </w:tcPr>
          <w:p w14:paraId="008926CD" w14:textId="77777777" w:rsidR="00B032A8" w:rsidRPr="00B032A8" w:rsidRDefault="00B032A8" w:rsidP="00B032A8">
            <w:pPr>
              <w:suppressAutoHyphens w:val="0"/>
              <w:jc w:val="center"/>
              <w:rPr>
                <w:rFonts w:ascii="Arial" w:hAnsi="Arial" w:cs="Arial"/>
                <w:sz w:val="18"/>
                <w:szCs w:val="18"/>
                <w:lang w:eastAsia="fr-FR"/>
              </w:rPr>
            </w:pPr>
            <w:r w:rsidRPr="00B032A8">
              <w:rPr>
                <w:rFonts w:ascii="Arial" w:hAnsi="Arial" w:cs="Arial"/>
                <w:sz w:val="18"/>
                <w:szCs w:val="18"/>
                <w:lang w:eastAsia="fr-FR"/>
              </w:rPr>
              <w:t>1 semaine d’analyse des offres après négociations à compter de la réception des offres négociées</w:t>
            </w:r>
          </w:p>
        </w:tc>
      </w:tr>
    </w:tbl>
    <w:p w14:paraId="3CEF86B9" w14:textId="77777777" w:rsidR="001C6168" w:rsidRPr="00BE14FE" w:rsidRDefault="001C6168" w:rsidP="001C6168">
      <w:pPr>
        <w:suppressAutoHyphens w:val="0"/>
        <w:spacing w:line="240" w:lineRule="atLeast"/>
        <w:jc w:val="both"/>
        <w:rPr>
          <w:rFonts w:ascii="Arial" w:eastAsia="Arial" w:hAnsi="Arial" w:cs="Arial"/>
          <w:lang w:eastAsia="en-US"/>
        </w:rPr>
      </w:pPr>
    </w:p>
    <w:p w14:paraId="3800F3F7" w14:textId="77777777" w:rsidR="001C6168" w:rsidRPr="001C6168" w:rsidRDefault="001C6168" w:rsidP="001C6168">
      <w:pPr>
        <w:suppressAutoHyphens w:val="0"/>
        <w:autoSpaceDE w:val="0"/>
        <w:autoSpaceDN w:val="0"/>
        <w:adjustRightInd w:val="0"/>
        <w:ind w:left="708"/>
        <w:jc w:val="both"/>
        <w:rPr>
          <w:rFonts w:ascii="Arial" w:eastAsia="Arial" w:hAnsi="Arial" w:cs="Arial"/>
          <w:bCs/>
          <w:color w:val="000000"/>
          <w:sz w:val="22"/>
          <w:szCs w:val="22"/>
          <w:lang w:eastAsia="en-US"/>
        </w:rPr>
      </w:pPr>
    </w:p>
    <w:p w14:paraId="0C94C953" w14:textId="77777777" w:rsidR="00360F53" w:rsidRDefault="00360F53" w:rsidP="00360F53">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5E15B5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6A1882">
        <w:rPr>
          <w:lang w:eastAsia="fr-FR" w:bidi="ml"/>
        </w:rPr>
        <w:t>dans le règlement de la consultation</w:t>
      </w:r>
      <w:r w:rsidRPr="00AE1C9C">
        <w:rPr>
          <w:color w:val="0000FF"/>
          <w:lang w:eastAsia="fr-FR" w:bidi="ml"/>
        </w:rPr>
        <w:t>.</w:t>
      </w:r>
    </w:p>
    <w:p w14:paraId="6A34CB04" w14:textId="42FC2076" w:rsidR="00B141CA" w:rsidRDefault="00B141CA">
      <w:pPr>
        <w:suppressAutoHyphens w:val="0"/>
        <w:rPr>
          <w:rFonts w:ascii="Arial" w:hAnsi="Arial" w:cs="Arial"/>
        </w:rPr>
      </w:pPr>
    </w:p>
    <w:p w14:paraId="6A34CB05" w14:textId="2E561F51" w:rsidR="009B1CD0" w:rsidRDefault="009B1CD0" w:rsidP="009B45B9">
      <w:pPr>
        <w:tabs>
          <w:tab w:val="left" w:pos="851"/>
        </w:tabs>
        <w:jc w:val="both"/>
        <w:rPr>
          <w:rFonts w:ascii="Arial" w:hAnsi="Arial" w:cs="Arial"/>
          <w:bCs/>
        </w:rPr>
      </w:pPr>
    </w:p>
    <w:p w14:paraId="38FC4117" w14:textId="4059E0F4" w:rsidR="0097696A" w:rsidRDefault="0097696A" w:rsidP="009B45B9">
      <w:pPr>
        <w:tabs>
          <w:tab w:val="left" w:pos="851"/>
        </w:tabs>
        <w:jc w:val="both"/>
        <w:rPr>
          <w:rFonts w:ascii="Arial" w:hAnsi="Arial" w:cs="Arial"/>
          <w:bCs/>
        </w:rPr>
      </w:pPr>
    </w:p>
    <w:p w14:paraId="5317C310" w14:textId="51A30F28" w:rsidR="0097696A" w:rsidRDefault="0097696A" w:rsidP="009B45B9">
      <w:pPr>
        <w:tabs>
          <w:tab w:val="left" w:pos="851"/>
        </w:tabs>
        <w:jc w:val="both"/>
        <w:rPr>
          <w:rFonts w:ascii="Arial" w:hAnsi="Arial" w:cs="Arial"/>
          <w:bCs/>
        </w:rPr>
      </w:pPr>
    </w:p>
    <w:p w14:paraId="77896345" w14:textId="6CB243ED" w:rsidR="0097696A" w:rsidRDefault="0097696A" w:rsidP="009B45B9">
      <w:pPr>
        <w:tabs>
          <w:tab w:val="left" w:pos="851"/>
        </w:tabs>
        <w:jc w:val="both"/>
        <w:rPr>
          <w:rFonts w:ascii="Arial" w:hAnsi="Arial" w:cs="Arial"/>
          <w:bCs/>
        </w:rPr>
      </w:pPr>
    </w:p>
    <w:p w14:paraId="0DE4D0AA" w14:textId="1E25BD16" w:rsidR="0097696A" w:rsidRDefault="0097696A" w:rsidP="009B45B9">
      <w:pPr>
        <w:tabs>
          <w:tab w:val="left" w:pos="851"/>
        </w:tabs>
        <w:jc w:val="both"/>
        <w:rPr>
          <w:rFonts w:ascii="Arial" w:hAnsi="Arial" w:cs="Arial"/>
          <w:bCs/>
        </w:rPr>
      </w:pPr>
    </w:p>
    <w:p w14:paraId="28D3B8BB" w14:textId="5D629933" w:rsidR="0097696A" w:rsidRDefault="0097696A" w:rsidP="009B45B9">
      <w:pPr>
        <w:tabs>
          <w:tab w:val="left" w:pos="851"/>
        </w:tabs>
        <w:jc w:val="both"/>
        <w:rPr>
          <w:rFonts w:ascii="Arial" w:hAnsi="Arial" w:cs="Arial"/>
          <w:bCs/>
        </w:rPr>
      </w:pPr>
    </w:p>
    <w:p w14:paraId="2A9C2D5E" w14:textId="448541F2" w:rsidR="0097696A" w:rsidRDefault="0097696A" w:rsidP="009B45B9">
      <w:pPr>
        <w:tabs>
          <w:tab w:val="left" w:pos="851"/>
        </w:tabs>
        <w:jc w:val="both"/>
        <w:rPr>
          <w:rFonts w:ascii="Arial" w:hAnsi="Arial" w:cs="Arial"/>
          <w:bCs/>
        </w:rPr>
      </w:pPr>
    </w:p>
    <w:p w14:paraId="473FAFBD" w14:textId="7145C2CB" w:rsidR="0097696A" w:rsidRDefault="0097696A" w:rsidP="009B45B9">
      <w:pPr>
        <w:tabs>
          <w:tab w:val="left" w:pos="851"/>
        </w:tabs>
        <w:jc w:val="both"/>
        <w:rPr>
          <w:rFonts w:ascii="Arial" w:hAnsi="Arial" w:cs="Arial"/>
          <w:bCs/>
        </w:rPr>
      </w:pPr>
    </w:p>
    <w:p w14:paraId="1C4EDD7C" w14:textId="77777777" w:rsidR="0097696A" w:rsidRDefault="0097696A"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F33A34" w14:textId="77777777" w:rsidR="00332B12" w:rsidRDefault="00332B12" w:rsidP="00B054DA">
            <w:pPr>
              <w:tabs>
                <w:tab w:val="left" w:pos="851"/>
              </w:tabs>
              <w:snapToGrid w:val="0"/>
              <w:jc w:val="both"/>
              <w:rPr>
                <w:rFonts w:ascii="Arial" w:hAnsi="Arial" w:cs="Arial"/>
                <w:b/>
                <w:bCs/>
              </w:rPr>
            </w:pPr>
          </w:p>
          <w:p w14:paraId="6EAE8DEB" w14:textId="77777777" w:rsidR="00360F53" w:rsidRDefault="00360F53" w:rsidP="00B054DA">
            <w:pPr>
              <w:tabs>
                <w:tab w:val="left" w:pos="851"/>
              </w:tabs>
              <w:snapToGrid w:val="0"/>
              <w:jc w:val="both"/>
              <w:rPr>
                <w:rFonts w:ascii="Arial" w:hAnsi="Arial" w:cs="Arial"/>
                <w:b/>
                <w:bCs/>
              </w:rPr>
            </w:pPr>
          </w:p>
          <w:p w14:paraId="1744FF36" w14:textId="77777777" w:rsidR="00360F53" w:rsidRDefault="00360F53" w:rsidP="00B054DA">
            <w:pPr>
              <w:tabs>
                <w:tab w:val="left" w:pos="851"/>
              </w:tabs>
              <w:snapToGrid w:val="0"/>
              <w:jc w:val="both"/>
              <w:rPr>
                <w:rFonts w:ascii="Arial" w:hAnsi="Arial" w:cs="Arial"/>
                <w:b/>
                <w:bCs/>
              </w:rPr>
            </w:pPr>
          </w:p>
          <w:p w14:paraId="7E99BB9A" w14:textId="77777777" w:rsidR="00360F53" w:rsidRDefault="00360F53" w:rsidP="00B054DA">
            <w:pPr>
              <w:tabs>
                <w:tab w:val="left" w:pos="851"/>
              </w:tabs>
              <w:snapToGrid w:val="0"/>
              <w:jc w:val="both"/>
              <w:rPr>
                <w:rFonts w:ascii="Arial" w:hAnsi="Arial" w:cs="Arial"/>
                <w:b/>
                <w:bCs/>
              </w:rPr>
            </w:pPr>
          </w:p>
          <w:p w14:paraId="3CFCB9B9" w14:textId="77777777" w:rsidR="00360F53" w:rsidRDefault="00360F53" w:rsidP="00B054DA">
            <w:pPr>
              <w:tabs>
                <w:tab w:val="left" w:pos="851"/>
              </w:tabs>
              <w:snapToGrid w:val="0"/>
              <w:jc w:val="both"/>
              <w:rPr>
                <w:rFonts w:ascii="Arial" w:hAnsi="Arial" w:cs="Arial"/>
                <w:b/>
                <w:bCs/>
              </w:rPr>
            </w:pPr>
          </w:p>
          <w:p w14:paraId="7A53008A" w14:textId="77777777" w:rsidR="00360F53" w:rsidRDefault="00360F53" w:rsidP="00B054DA">
            <w:pPr>
              <w:tabs>
                <w:tab w:val="left" w:pos="851"/>
              </w:tabs>
              <w:snapToGrid w:val="0"/>
              <w:jc w:val="both"/>
              <w:rPr>
                <w:rFonts w:ascii="Arial" w:hAnsi="Arial" w:cs="Arial"/>
                <w:b/>
                <w:bCs/>
              </w:rPr>
            </w:pPr>
          </w:p>
          <w:p w14:paraId="6A34CB11" w14:textId="466DB8B0" w:rsidR="00360F53" w:rsidRDefault="00360F5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696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7696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D" w14:textId="18939BB7" w:rsidR="00EA4CE6" w:rsidRDefault="00EA4CE6">
      <w:pPr>
        <w:suppressAutoHyphens w:val="0"/>
        <w:rPr>
          <w:rFonts w:ascii="Arial" w:hAnsi="Arial" w:cs="Arial"/>
        </w:rPr>
      </w:pPr>
    </w:p>
    <w:p w14:paraId="71C981C3" w14:textId="5A83FE37" w:rsidR="0097696A" w:rsidRDefault="0097696A">
      <w:pPr>
        <w:suppressAutoHyphens w:val="0"/>
        <w:rPr>
          <w:rFonts w:ascii="Arial" w:hAnsi="Arial" w:cs="Arial"/>
        </w:rPr>
      </w:pPr>
    </w:p>
    <w:p w14:paraId="14BC5EDF" w14:textId="19905127" w:rsidR="0097696A" w:rsidRDefault="0097696A">
      <w:pPr>
        <w:suppressAutoHyphens w:val="0"/>
        <w:rPr>
          <w:rFonts w:ascii="Arial" w:hAnsi="Arial" w:cs="Arial"/>
        </w:rPr>
      </w:pPr>
    </w:p>
    <w:p w14:paraId="50860B3A" w14:textId="4169838A" w:rsidR="0097696A" w:rsidRDefault="0097696A">
      <w:pPr>
        <w:suppressAutoHyphens w:val="0"/>
        <w:rPr>
          <w:rFonts w:ascii="Arial" w:hAnsi="Arial" w:cs="Arial"/>
        </w:rPr>
      </w:pPr>
    </w:p>
    <w:p w14:paraId="07E82C50" w14:textId="70F8B11B" w:rsidR="0097696A" w:rsidRDefault="0097696A">
      <w:pPr>
        <w:suppressAutoHyphens w:val="0"/>
        <w:rPr>
          <w:rFonts w:ascii="Arial" w:hAnsi="Arial" w:cs="Arial"/>
        </w:rPr>
      </w:pPr>
    </w:p>
    <w:p w14:paraId="0FAF53EB" w14:textId="543322A1" w:rsidR="0097696A" w:rsidRDefault="0097696A">
      <w:pPr>
        <w:suppressAutoHyphens w:val="0"/>
        <w:rPr>
          <w:rFonts w:ascii="Arial" w:hAnsi="Arial" w:cs="Arial"/>
        </w:rPr>
      </w:pPr>
    </w:p>
    <w:p w14:paraId="48C46689" w14:textId="77777777" w:rsidR="0097696A" w:rsidRDefault="0097696A">
      <w:pPr>
        <w:suppressAutoHyphens w:val="0"/>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360F53">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574ABA3F"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Etablissement Français du Sang Centre-Pays de la Loire</w:t>
      </w:r>
    </w:p>
    <w:p w14:paraId="68D7DE39"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50, avenue Marcel Dassault – BP 40661</w:t>
      </w:r>
    </w:p>
    <w:p w14:paraId="3C751AA8"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37206 TOURS CEDEX 3</w:t>
      </w:r>
    </w:p>
    <w:p w14:paraId="738C72B9" w14:textId="77777777" w:rsidR="006A1882" w:rsidRPr="002C0822" w:rsidRDefault="006A1882" w:rsidP="006A1882">
      <w:pPr>
        <w:pStyle w:val="En-tte"/>
        <w:tabs>
          <w:tab w:val="clear" w:pos="4536"/>
          <w:tab w:val="clear" w:pos="9072"/>
          <w:tab w:val="left" w:pos="851"/>
        </w:tabs>
        <w:jc w:val="both"/>
        <w:rPr>
          <w:rFonts w:ascii="Arial" w:hAnsi="Arial" w:cs="Arial"/>
          <w:b/>
        </w:rPr>
      </w:pPr>
      <w:r w:rsidRPr="002C0822">
        <w:rPr>
          <w:rFonts w:ascii="Arial" w:hAnsi="Arial" w:cs="Arial"/>
          <w:b/>
        </w:rPr>
        <w:t>Téléphone : 02.47.36.21.00</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BB51F67" w14:textId="77777777" w:rsidR="006A1882" w:rsidRPr="002C0822" w:rsidRDefault="006A1882" w:rsidP="006A1882">
      <w:pPr>
        <w:tabs>
          <w:tab w:val="left" w:pos="851"/>
        </w:tabs>
        <w:jc w:val="both"/>
        <w:rPr>
          <w:rFonts w:ascii="Arial" w:hAnsi="Arial" w:cs="Arial"/>
        </w:rPr>
      </w:pPr>
      <w:r w:rsidRPr="002C0822">
        <w:rPr>
          <w:rFonts w:cs="Kartika"/>
          <w:lang w:eastAsia="fr-FR" w:bidi="ml"/>
        </w:rPr>
        <w:t>Monsieur le Directeur de Etablissement Français du Sang Centre-Pays de la Loire - 50, avenue Marcel Dassault – BP 40661 - 37206 TOURS CEDEX 3 - Téléphone : 02.47.36.21.00</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3457AE4" w14:textId="532AAC94" w:rsidR="006A1882" w:rsidRDefault="006A1882" w:rsidP="006A1882">
      <w:pPr>
        <w:tabs>
          <w:tab w:val="left" w:pos="851"/>
        </w:tabs>
        <w:jc w:val="both"/>
        <w:rPr>
          <w:rFonts w:cs="Kartika"/>
          <w:lang w:eastAsia="fr-FR" w:bidi="ml"/>
        </w:rPr>
      </w:pPr>
      <w:r w:rsidRPr="002C0822">
        <w:rPr>
          <w:rFonts w:cs="Kartika"/>
          <w:lang w:eastAsia="fr-FR" w:bidi="ml"/>
        </w:rPr>
        <w:t>Monsieur le Directeur de Etablissement Français du Sang Centre-Pays de la Loire - 50, avenue Marcel Dassault – BP 40661 - 37206 TOURS CEDEX 3 - Téléphone : 02.47.36.21.00</w:t>
      </w:r>
    </w:p>
    <w:p w14:paraId="272B8687" w14:textId="77777777" w:rsidR="006A1882" w:rsidRPr="002C0822" w:rsidRDefault="006A1882" w:rsidP="006A1882">
      <w:pPr>
        <w:tabs>
          <w:tab w:val="left" w:pos="851"/>
        </w:tabs>
        <w:jc w:val="both"/>
        <w:rPr>
          <w:rFonts w:ascii="Arial" w:hAnsi="Arial" w:cs="Arial"/>
        </w:rPr>
      </w:pPr>
    </w:p>
    <w:p w14:paraId="6A34CB97" w14:textId="4E829972" w:rsidR="001C40C0" w:rsidRDefault="001C40C0" w:rsidP="006A1882">
      <w:pPr>
        <w:pStyle w:val="fcase2metab"/>
        <w:ind w:left="0" w:firstLine="0"/>
        <w:jc w:val="center"/>
        <w:rPr>
          <w:rFonts w:ascii="Arial" w:hAnsi="Arial" w:cs="Arial"/>
        </w:rPr>
      </w:pPr>
    </w:p>
    <w:p w14:paraId="6A34CB98" w14:textId="4C102D90" w:rsid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23B0DCA8" w14:textId="77777777" w:rsidR="001C6168" w:rsidRPr="00EA4CE6" w:rsidRDefault="001C6168" w:rsidP="00EA4CE6">
      <w:pPr>
        <w:tabs>
          <w:tab w:val="left" w:pos="426"/>
          <w:tab w:val="left" w:pos="851"/>
        </w:tabs>
        <w:suppressAutoHyphens w:val="0"/>
        <w:jc w:val="both"/>
        <w:rPr>
          <w:rFonts w:ascii="Arial" w:hAnsi="Arial" w:cs="Arial"/>
          <w:lang w:eastAsia="fr-FR" w:bidi="ml"/>
        </w:rPr>
      </w:pPr>
    </w:p>
    <w:p w14:paraId="6A34CB99" w14:textId="0231AA01" w:rsidR="00EA4CE6" w:rsidRDefault="00EA4CE6" w:rsidP="00EA4CE6">
      <w:pPr>
        <w:tabs>
          <w:tab w:val="left" w:pos="426"/>
          <w:tab w:val="left" w:pos="851"/>
        </w:tabs>
        <w:suppressAutoHyphens w:val="0"/>
        <w:jc w:val="both"/>
        <w:rPr>
          <w:rFonts w:ascii="Arial" w:hAnsi="Arial" w:cs="Arial"/>
          <w:color w:val="008000"/>
          <w:lang w:eastAsia="fr-FR" w:bidi="ml"/>
        </w:rPr>
      </w:pPr>
    </w:p>
    <w:p w14:paraId="4653A43B" w14:textId="77777777" w:rsidR="006A1882" w:rsidRPr="00EA4CE6" w:rsidRDefault="006A1882" w:rsidP="00EA4CE6">
      <w:pPr>
        <w:tabs>
          <w:tab w:val="left" w:pos="426"/>
          <w:tab w:val="left" w:pos="851"/>
        </w:tabs>
        <w:suppressAutoHyphens w:val="0"/>
        <w:jc w:val="both"/>
        <w:rPr>
          <w:rFonts w:ascii="Arial" w:hAnsi="Arial" w:cs="Arial"/>
          <w:color w:val="008000"/>
          <w:lang w:eastAsia="fr-FR" w:bidi="ml"/>
        </w:rPr>
      </w:pPr>
    </w:p>
    <w:p w14:paraId="3B87724F" w14:textId="77777777" w:rsidR="006A1882" w:rsidRPr="002C0822" w:rsidRDefault="006A1882" w:rsidP="006A1882">
      <w:pPr>
        <w:tabs>
          <w:tab w:val="left" w:pos="426"/>
          <w:tab w:val="left" w:pos="851"/>
        </w:tabs>
        <w:suppressAutoHyphens w:val="0"/>
        <w:jc w:val="center"/>
        <w:rPr>
          <w:rFonts w:ascii="Arial" w:hAnsi="Arial" w:cs="Arial"/>
          <w:lang w:eastAsia="fr-FR" w:bidi="ml"/>
        </w:rPr>
      </w:pPr>
      <w:r w:rsidRPr="002C0822">
        <w:rPr>
          <w:rFonts w:ascii="Arial" w:hAnsi="Arial" w:cs="Arial"/>
          <w:lang w:eastAsia="fr-FR" w:bidi="ml"/>
        </w:rPr>
        <w:t>Monsieur le Directeur de l’Établissement Français du Sang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6A188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6A188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6577005" w:rsidR="00791F91" w:rsidRDefault="00791F91" w:rsidP="00EA4CE6">
      <w:pPr>
        <w:tabs>
          <w:tab w:val="left" w:pos="426"/>
          <w:tab w:val="left" w:pos="851"/>
        </w:tabs>
        <w:suppressAutoHyphens w:val="0"/>
        <w:jc w:val="both"/>
        <w:rPr>
          <w:rFonts w:ascii="Arial" w:hAnsi="Arial" w:cs="Arial"/>
          <w:lang w:eastAsia="fr-FR" w:bidi="ml"/>
        </w:rPr>
      </w:pPr>
    </w:p>
    <w:p w14:paraId="13716276" w14:textId="7FDAF90B" w:rsidR="00B032A8" w:rsidRDefault="00B032A8" w:rsidP="00EA4CE6">
      <w:pPr>
        <w:tabs>
          <w:tab w:val="left" w:pos="426"/>
          <w:tab w:val="left" w:pos="851"/>
        </w:tabs>
        <w:suppressAutoHyphens w:val="0"/>
        <w:jc w:val="both"/>
        <w:rPr>
          <w:rFonts w:ascii="Arial" w:hAnsi="Arial" w:cs="Arial"/>
          <w:lang w:eastAsia="fr-FR" w:bidi="ml"/>
        </w:rPr>
      </w:pPr>
    </w:p>
    <w:p w14:paraId="0E911356" w14:textId="77777777" w:rsidR="00B032A8" w:rsidRPr="00EA4CE6" w:rsidRDefault="00B032A8"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82EECA1" w14:textId="77777777" w:rsidR="006A1882" w:rsidRDefault="006A1882" w:rsidP="006A1882">
      <w:pPr>
        <w:pStyle w:val="fcase2metab"/>
        <w:rPr>
          <w:rFonts w:ascii="Arial" w:hAnsi="Arial" w:cs="Arial"/>
          <w:lang w:eastAsia="fr-FR" w:bidi="ml"/>
        </w:rPr>
      </w:pPr>
      <w:r w:rsidRPr="000F6354">
        <w:rPr>
          <w:rFonts w:ascii="Arial" w:hAnsi="Arial" w:cs="Arial"/>
          <w:lang w:eastAsia="fr-FR" w:bidi="ml"/>
        </w:rPr>
        <w:t>L’Agent Comptable secondaire d</w:t>
      </w:r>
      <w:r>
        <w:rPr>
          <w:rFonts w:ascii="Arial" w:hAnsi="Arial" w:cs="Arial"/>
          <w:lang w:eastAsia="fr-FR" w:bidi="ml"/>
        </w:rPr>
        <w:t>e l’EFS Centre-Pays de la Loire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38D0D9"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265BB3A0" w14:textId="58B26C1D" w:rsidR="001D63A1" w:rsidRPr="006A1882" w:rsidRDefault="001D63A1" w:rsidP="001C6168">
      <w:pPr>
        <w:suppressAutoHyphens w:val="0"/>
        <w:rPr>
          <w:sz w:val="22"/>
          <w:szCs w:val="22"/>
        </w:rPr>
      </w:pPr>
      <w:r w:rsidRPr="006A1882">
        <w:rPr>
          <w:sz w:val="22"/>
          <w:szCs w:val="22"/>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3696F99C" w14:textId="77777777" w:rsidR="001F3182" w:rsidRDefault="001F3182" w:rsidP="001F3182">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r>
        <w:rPr>
          <w:rFonts w:ascii="Arial" w:hAnsi="Arial" w:cs="Arial"/>
          <w:b/>
          <w:bCs/>
          <w:sz w:val="22"/>
          <w:szCs w:val="22"/>
          <w:lang w:eastAsia="fr-FR" w:bidi="ml"/>
        </w:rPr>
        <w:t xml:space="preserve">en ce qui concerne </w:t>
      </w:r>
    </w:p>
    <w:p w14:paraId="58F29A61" w14:textId="77777777" w:rsidR="001F3182" w:rsidRPr="00791F91" w:rsidRDefault="001F3182" w:rsidP="001F3182">
      <w:pPr>
        <w:suppressAutoHyphens w:val="0"/>
        <w:rPr>
          <w:rFonts w:ascii="Arial" w:hAnsi="Arial" w:cs="Arial"/>
          <w:b/>
          <w:bCs/>
          <w:sz w:val="22"/>
          <w:szCs w:val="22"/>
          <w:lang w:eastAsia="fr-FR" w:bidi="ml"/>
        </w:rPr>
      </w:pPr>
    </w:p>
    <w:p w14:paraId="6E196ABB" w14:textId="77777777" w:rsidR="001F3182" w:rsidRDefault="001F3182" w:rsidP="001F3182">
      <w:pPr>
        <w:suppressAutoHyphens w:val="0"/>
        <w:ind w:left="1134"/>
        <w:jc w:val="both"/>
        <w:rPr>
          <w:rFonts w:ascii="Arial" w:hAnsi="Arial" w:cs="Arial"/>
          <w:lang w:eastAsia="fr-FR" w:bidi="ml"/>
        </w:rPr>
      </w:pPr>
      <w:r w:rsidRPr="00510E5A">
        <w:rPr>
          <w:rFonts w:ascii="Arial" w:hAnsi="Arial" w:cs="Arial"/>
          <w:lang w:eastAsia="fr-FR" w:bidi="ml"/>
        </w:rPr>
        <w:fldChar w:fldCharType="begin">
          <w:ffData>
            <w:name w:val=""/>
            <w:enabled/>
            <w:calcOnExit w:val="0"/>
            <w:checkBox>
              <w:size w:val="20"/>
              <w:default w:val="0"/>
            </w:checkBox>
          </w:ffData>
        </w:fldChar>
      </w:r>
      <w:r w:rsidRPr="00510E5A">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510E5A">
        <w:rPr>
          <w:rFonts w:ascii="Arial" w:hAnsi="Arial" w:cs="Arial"/>
          <w:lang w:eastAsia="fr-FR" w:bidi="ml"/>
        </w:rPr>
        <w:fldChar w:fldCharType="end"/>
      </w:r>
      <w:r>
        <w:rPr>
          <w:rFonts w:ascii="Arial" w:hAnsi="Arial" w:cs="Arial"/>
          <w:lang w:eastAsia="fr-FR" w:bidi="ml"/>
        </w:rPr>
        <w:tab/>
      </w:r>
      <w:r w:rsidRPr="00487980">
        <w:rPr>
          <w:rFonts w:ascii="Arial" w:hAnsi="Arial" w:cs="Arial"/>
          <w:lang w:eastAsia="fr-FR" w:bidi="ml"/>
        </w:rPr>
        <w:t xml:space="preserve">l’offre </w:t>
      </w:r>
      <w:r>
        <w:rPr>
          <w:rFonts w:ascii="Arial" w:hAnsi="Arial" w:cs="Arial"/>
          <w:lang w:eastAsia="fr-FR" w:bidi="ml"/>
        </w:rPr>
        <w:t>de base (mission de base + missions complémentaires)</w:t>
      </w:r>
    </w:p>
    <w:p w14:paraId="60206C90" w14:textId="77777777" w:rsidR="001F3182" w:rsidRDefault="001F3182" w:rsidP="001F3182">
      <w:pPr>
        <w:suppressAutoHyphens w:val="0"/>
        <w:ind w:left="1134"/>
        <w:jc w:val="both"/>
        <w:rPr>
          <w:rFonts w:ascii="Arial" w:hAnsi="Arial" w:cs="Arial"/>
          <w:lang w:eastAsia="fr-FR" w:bidi="ml"/>
        </w:rPr>
      </w:pPr>
    </w:p>
    <w:p w14:paraId="56F1A80D" w14:textId="77777777" w:rsidR="001F3182" w:rsidRDefault="001F3182" w:rsidP="001F3182">
      <w:pPr>
        <w:suppressAutoHyphens w:val="0"/>
        <w:ind w:left="1134"/>
        <w:jc w:val="both"/>
        <w:rPr>
          <w:rFonts w:ascii="Arial" w:hAnsi="Arial" w:cs="Arial"/>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7696A">
        <w:rPr>
          <w:rFonts w:ascii="Arial" w:hAnsi="Arial" w:cs="Arial"/>
          <w:lang w:eastAsia="fr-FR" w:bidi="ml"/>
        </w:rPr>
      </w:r>
      <w:r w:rsidR="0097696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0D356B" w:rsidRDefault="000D356B">
      <w:r>
        <w:separator/>
      </w:r>
    </w:p>
  </w:endnote>
  <w:endnote w:type="continuationSeparator" w:id="0">
    <w:p w14:paraId="18DFDB6D" w14:textId="77777777" w:rsidR="000D356B" w:rsidRDefault="000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FF59" w14:textId="77777777" w:rsidR="00B032A8" w:rsidRDefault="00B032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D356B" w14:paraId="6A34CC92" w14:textId="77777777" w:rsidTr="00B141CA">
      <w:trPr>
        <w:tblHeader/>
      </w:trPr>
      <w:tc>
        <w:tcPr>
          <w:tcW w:w="3048" w:type="dxa"/>
          <w:shd w:val="clear" w:color="auto" w:fill="66CCFF"/>
        </w:tcPr>
        <w:p w14:paraId="6A34CC8C" w14:textId="6159D42F" w:rsidR="000D356B" w:rsidRPr="005A5FCD" w:rsidRDefault="000D356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D3B412D" w:rsidR="000D356B" w:rsidRDefault="006A1882" w:rsidP="00B05C4B">
          <w:pPr>
            <w:jc w:val="center"/>
            <w:rPr>
              <w:rFonts w:ascii="Arial" w:hAnsi="Arial" w:cs="Arial"/>
              <w:b/>
            </w:rPr>
          </w:pPr>
          <w:r>
            <w:rPr>
              <w:rFonts w:ascii="Arial" w:hAnsi="Arial" w:cs="Arial"/>
              <w:b/>
              <w:i/>
            </w:rPr>
            <w:t>202</w:t>
          </w:r>
          <w:r w:rsidR="00B032A8">
            <w:rPr>
              <w:rFonts w:ascii="Arial" w:hAnsi="Arial" w:cs="Arial"/>
              <w:b/>
              <w:i/>
            </w:rPr>
            <w:t>5</w:t>
          </w:r>
          <w:r>
            <w:rPr>
              <w:rFonts w:ascii="Arial" w:hAnsi="Arial" w:cs="Arial"/>
              <w:b/>
              <w:i/>
            </w:rPr>
            <w:t>EFS-CPDL</w:t>
          </w:r>
          <w:r w:rsidR="00B032A8">
            <w:rPr>
              <w:rFonts w:ascii="Arial" w:hAnsi="Arial" w:cs="Arial"/>
              <w:b/>
              <w:i/>
            </w:rPr>
            <w:t>387</w:t>
          </w:r>
        </w:p>
      </w:tc>
      <w:tc>
        <w:tcPr>
          <w:tcW w:w="896" w:type="dxa"/>
          <w:shd w:val="clear" w:color="auto" w:fill="66CCFF"/>
        </w:tcPr>
        <w:p w14:paraId="6A34CC8E" w14:textId="77777777" w:rsidR="000D356B" w:rsidRDefault="000D356B">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0D356B" w:rsidRDefault="000D356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0D356B" w:rsidRDefault="000D356B">
          <w:pPr>
            <w:jc w:val="center"/>
          </w:pPr>
          <w:r>
            <w:rPr>
              <w:rFonts w:ascii="Arial" w:hAnsi="Arial" w:cs="Arial"/>
              <w:b/>
            </w:rPr>
            <w:t>/</w:t>
          </w:r>
        </w:p>
      </w:tc>
      <w:tc>
        <w:tcPr>
          <w:tcW w:w="544" w:type="dxa"/>
          <w:shd w:val="clear" w:color="auto" w:fill="66CCFF"/>
        </w:tcPr>
        <w:p w14:paraId="6A34CC91" w14:textId="73D1B796" w:rsidR="000D356B" w:rsidRDefault="000D356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0D356B" w:rsidRDefault="000D35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217BD" w14:textId="77777777" w:rsidR="00B032A8" w:rsidRDefault="00B032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0D356B" w:rsidRDefault="000D356B">
      <w:r>
        <w:separator/>
      </w:r>
    </w:p>
  </w:footnote>
  <w:footnote w:type="continuationSeparator" w:id="0">
    <w:p w14:paraId="1D586A46" w14:textId="77777777" w:rsidR="000D356B" w:rsidRDefault="000D356B">
      <w:r>
        <w:continuationSeparator/>
      </w:r>
    </w:p>
  </w:footnote>
  <w:footnote w:id="1">
    <w:p w14:paraId="6A34CC94" w14:textId="77777777" w:rsidR="000D356B" w:rsidRDefault="000D356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DEA6" w14:textId="77777777" w:rsidR="00B032A8" w:rsidRDefault="00B032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BD84" w14:textId="77777777" w:rsidR="00B032A8" w:rsidRDefault="00B032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FBD9" w14:textId="77777777" w:rsidR="00B032A8" w:rsidRDefault="00B032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9DF3BEE"/>
    <w:multiLevelType w:val="hybridMultilevel"/>
    <w:tmpl w:val="D7D24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D356B"/>
    <w:rsid w:val="000E0020"/>
    <w:rsid w:val="000F348D"/>
    <w:rsid w:val="00140694"/>
    <w:rsid w:val="00151DBB"/>
    <w:rsid w:val="00166B56"/>
    <w:rsid w:val="00173ECA"/>
    <w:rsid w:val="001A3AC9"/>
    <w:rsid w:val="001A5CEB"/>
    <w:rsid w:val="001A6626"/>
    <w:rsid w:val="001B0613"/>
    <w:rsid w:val="001C40C0"/>
    <w:rsid w:val="001C6168"/>
    <w:rsid w:val="001C733C"/>
    <w:rsid w:val="001C7796"/>
    <w:rsid w:val="001D63A1"/>
    <w:rsid w:val="001F3182"/>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10A9E"/>
    <w:rsid w:val="003261C6"/>
    <w:rsid w:val="00332B12"/>
    <w:rsid w:val="00333B9F"/>
    <w:rsid w:val="00354C04"/>
    <w:rsid w:val="00360F53"/>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6013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A1882"/>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5B12"/>
    <w:rsid w:val="008A7D6D"/>
    <w:rsid w:val="008B794A"/>
    <w:rsid w:val="008C04ED"/>
    <w:rsid w:val="008D2C3C"/>
    <w:rsid w:val="008D3A70"/>
    <w:rsid w:val="00926CF0"/>
    <w:rsid w:val="00927397"/>
    <w:rsid w:val="00931D42"/>
    <w:rsid w:val="00934503"/>
    <w:rsid w:val="009737B4"/>
    <w:rsid w:val="0097696A"/>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4504"/>
    <w:rsid w:val="00AE1C9C"/>
    <w:rsid w:val="00AE7831"/>
    <w:rsid w:val="00B032A8"/>
    <w:rsid w:val="00B054DA"/>
    <w:rsid w:val="00B05C4B"/>
    <w:rsid w:val="00B141CA"/>
    <w:rsid w:val="00B347AE"/>
    <w:rsid w:val="00B3719A"/>
    <w:rsid w:val="00B4145F"/>
    <w:rsid w:val="00B65531"/>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30852"/>
    <w:rsid w:val="00D46BC7"/>
    <w:rsid w:val="00D734EF"/>
    <w:rsid w:val="00D75A57"/>
    <w:rsid w:val="00D904A2"/>
    <w:rsid w:val="00DA4F40"/>
    <w:rsid w:val="00DB0612"/>
    <w:rsid w:val="00DB7F85"/>
    <w:rsid w:val="00DC1F0C"/>
    <w:rsid w:val="00E32A79"/>
    <w:rsid w:val="00E40967"/>
    <w:rsid w:val="00E47798"/>
    <w:rsid w:val="00E64C37"/>
    <w:rsid w:val="00E6683C"/>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93636675">
      <w:bodyDiv w:val="1"/>
      <w:marLeft w:val="0"/>
      <w:marRight w:val="0"/>
      <w:marTop w:val="0"/>
      <w:marBottom w:val="0"/>
      <w:divBdr>
        <w:top w:val="none" w:sz="0" w:space="0" w:color="auto"/>
        <w:left w:val="none" w:sz="0" w:space="0" w:color="auto"/>
        <w:bottom w:val="none" w:sz="0" w:space="0" w:color="auto"/>
        <w:right w:val="none" w:sz="0" w:space="0" w:color="auto"/>
      </w:divBdr>
    </w:div>
    <w:div w:id="196064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purl.org/dc/elements/1.1/"/>
    <ds:schemaRef ds:uri="http://schemas.microsoft.com/office/2006/documentManagement/types"/>
    <ds:schemaRef ds:uri="http://schemas.microsoft.com/office/2006/metadata/properties"/>
    <ds:schemaRef ds:uri="http://purl.org/dc/dcmitype/"/>
    <ds:schemaRef ds:uri="8cabc909-925b-4993-810a-c39a03b082db"/>
    <ds:schemaRef ds:uri="http://schemas.microsoft.com/office/infopath/2007/PartnerControls"/>
    <ds:schemaRef ds:uri="http://schemas.openxmlformats.org/package/2006/metadata/core-properties"/>
    <ds:schemaRef ds:uri="3db10a5d-558e-4c80-b55c-f43536d34388"/>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7E85B46F-55E9-457E-A2E0-8EEEC03A0A72}">
  <ds:schemaRefs>
    <ds:schemaRef ds:uri="http://schemas.openxmlformats.org/officeDocument/2006/bibliography"/>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8</Pages>
  <Words>1841</Words>
  <Characters>10131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AUVRAY Stéphanie</cp:lastModifiedBy>
  <cp:revision>7</cp:revision>
  <cp:lastPrinted>2016-04-08T14:31:00Z</cp:lastPrinted>
  <dcterms:created xsi:type="dcterms:W3CDTF">2024-07-03T09:50:00Z</dcterms:created>
  <dcterms:modified xsi:type="dcterms:W3CDTF">2025-03-30T08:55:00Z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