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31B7D9E" w14:textId="77777777" w:rsidR="009B1CD0" w:rsidRPr="00374564"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374564" w14:paraId="231B7DA5" w14:textId="77777777">
        <w:trPr>
          <w:trHeight w:val="1132"/>
        </w:trPr>
        <w:tc>
          <w:tcPr>
            <w:tcW w:w="10434" w:type="dxa"/>
            <w:shd w:val="clear" w:color="auto" w:fill="auto"/>
          </w:tcPr>
          <w:p w14:paraId="231B7D9F" w14:textId="77777777" w:rsidR="00A66B22" w:rsidRPr="00374564" w:rsidRDefault="00B6223D" w:rsidP="00A66B22">
            <w:pPr>
              <w:suppressAutoHyphens w:val="0"/>
              <w:jc w:val="center"/>
              <w:rPr>
                <w:rFonts w:ascii="Arial" w:hAnsi="Arial" w:cs="Arial"/>
                <w:b/>
                <w:noProof/>
                <w:szCs w:val="18"/>
                <w:lang w:eastAsia="fr-FR"/>
              </w:rPr>
            </w:pPr>
            <w:r w:rsidRPr="00374564">
              <w:rPr>
                <w:rFonts w:ascii="Arial" w:hAnsi="Arial" w:cs="Arial"/>
                <w:noProof/>
              </w:rPr>
              <w:drawing>
                <wp:inline distT="0" distB="0" distL="0" distR="0" wp14:anchorId="231B7E6A" wp14:editId="0F9946E6">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231B7DA0" w14:textId="77777777" w:rsidR="00A66B22" w:rsidRPr="00374564" w:rsidRDefault="00A66B22" w:rsidP="00A66B22">
            <w:pPr>
              <w:suppressAutoHyphens w:val="0"/>
              <w:jc w:val="center"/>
              <w:rPr>
                <w:rFonts w:ascii="Arial" w:hAnsi="Arial" w:cs="Arial"/>
                <w:b/>
                <w:noProof/>
                <w:szCs w:val="18"/>
                <w:lang w:eastAsia="fr-FR"/>
              </w:rPr>
            </w:pPr>
          </w:p>
          <w:p w14:paraId="231B7DA1" w14:textId="77777777" w:rsidR="00FF6A86" w:rsidRDefault="00FF6A86" w:rsidP="00FF6A86">
            <w:pPr>
              <w:pStyle w:val="Paragraphestandard"/>
              <w:jc w:val="center"/>
              <w:rPr>
                <w:rFonts w:ascii="Arial" w:hAnsi="Arial" w:cs="Arial"/>
                <w:b/>
                <w:bCs/>
                <w:sz w:val="20"/>
                <w:szCs w:val="20"/>
              </w:rPr>
            </w:pPr>
            <w:r>
              <w:rPr>
                <w:rFonts w:ascii="Arial" w:hAnsi="Arial" w:cs="Arial"/>
                <w:b/>
                <w:bCs/>
                <w:sz w:val="20"/>
                <w:szCs w:val="20"/>
              </w:rPr>
              <w:t>Direction des Achats</w:t>
            </w:r>
          </w:p>
          <w:p w14:paraId="231B7DA2" w14:textId="77777777" w:rsidR="00FF6A86" w:rsidRDefault="00FF6A86" w:rsidP="00FF6A86">
            <w:pPr>
              <w:pStyle w:val="Paragraphestandard"/>
              <w:jc w:val="center"/>
              <w:rPr>
                <w:rFonts w:ascii="Arial" w:hAnsi="Arial" w:cs="Arial"/>
                <w:b/>
                <w:bCs/>
                <w:sz w:val="20"/>
                <w:szCs w:val="20"/>
              </w:rPr>
            </w:pPr>
            <w:bookmarkStart w:id="0" w:name="_Hlk171516919"/>
            <w:r w:rsidRPr="00D405E2">
              <w:rPr>
                <w:rFonts w:ascii="Arial" w:hAnsi="Arial" w:cs="Arial"/>
                <w:b/>
                <w:bCs/>
                <w:sz w:val="20"/>
                <w:szCs w:val="20"/>
              </w:rPr>
              <w:t xml:space="preserve">Service achats de fournitures, services </w:t>
            </w:r>
            <w:bookmarkStart w:id="1" w:name="_Hlk171516956"/>
            <w:r w:rsidRPr="00D405E2">
              <w:rPr>
                <w:rFonts w:ascii="Arial" w:hAnsi="Arial" w:cs="Arial"/>
                <w:b/>
                <w:bCs/>
                <w:sz w:val="20"/>
                <w:szCs w:val="20"/>
              </w:rPr>
              <w:t>&amp;</w:t>
            </w:r>
            <w:bookmarkEnd w:id="1"/>
            <w:r>
              <w:rPr>
                <w:rFonts w:ascii="Arial" w:hAnsi="Arial" w:cs="Arial"/>
                <w:b/>
                <w:bCs/>
                <w:sz w:val="20"/>
                <w:szCs w:val="20"/>
              </w:rPr>
              <w:t xml:space="preserve"> prestations intellectuelles</w:t>
            </w:r>
          </w:p>
          <w:p w14:paraId="0D35E8C7" w14:textId="77777777" w:rsidR="008A233C" w:rsidRDefault="008A233C" w:rsidP="008A233C">
            <w:pPr>
              <w:pStyle w:val="Paragraphestandard"/>
              <w:jc w:val="center"/>
              <w:rPr>
                <w:rFonts w:ascii="Arial" w:hAnsi="Arial" w:cs="Arial"/>
                <w:bCs/>
                <w:sz w:val="20"/>
                <w:szCs w:val="20"/>
              </w:rPr>
            </w:pPr>
            <w:r>
              <w:rPr>
                <w:rFonts w:ascii="Arial" w:hAnsi="Arial" w:cs="Arial"/>
                <w:bCs/>
                <w:sz w:val="20"/>
                <w:szCs w:val="20"/>
              </w:rPr>
              <w:t>(SAFSPI) – Pôle Recherche</w:t>
            </w:r>
          </w:p>
          <w:bookmarkEnd w:id="0"/>
          <w:p w14:paraId="231B7DA4" w14:textId="77777777" w:rsidR="00A66B22" w:rsidRPr="00374564" w:rsidRDefault="00A66B22" w:rsidP="00E11248">
            <w:pPr>
              <w:pStyle w:val="Paragraphestandard"/>
              <w:jc w:val="center"/>
              <w:rPr>
                <w:rFonts w:ascii="Arial" w:hAnsi="Arial" w:cs="Arial"/>
              </w:rPr>
            </w:pPr>
          </w:p>
        </w:tc>
      </w:tr>
    </w:tbl>
    <w:p w14:paraId="231B7DA6" w14:textId="77777777" w:rsidR="009B1CD0" w:rsidRPr="00374564" w:rsidRDefault="009B1CD0" w:rsidP="00844DAA">
      <w:pPr>
        <w:tabs>
          <w:tab w:val="left" w:pos="851"/>
        </w:tabs>
        <w:rPr>
          <w:rFonts w:ascii="Arial" w:hAnsi="Arial" w:cs="Arial"/>
        </w:rPr>
        <w:sectPr w:rsidR="009B1CD0" w:rsidRPr="00374564" w:rsidSect="00FA185B">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74564" w14:paraId="231B7DBC" w14:textId="77777777" w:rsidTr="00B15B3A">
        <w:trPr>
          <w:trHeight w:val="2249"/>
        </w:trPr>
        <w:tc>
          <w:tcPr>
            <w:tcW w:w="9002" w:type="dxa"/>
            <w:shd w:val="clear" w:color="auto" w:fill="66CCFF"/>
          </w:tcPr>
          <w:p w14:paraId="231B7DA8" w14:textId="77777777" w:rsidR="008777C2" w:rsidRDefault="009B1CD0" w:rsidP="008777C2">
            <w:pPr>
              <w:tabs>
                <w:tab w:val="left" w:pos="851"/>
              </w:tabs>
              <w:spacing w:before="120" w:after="120"/>
              <w:jc w:val="center"/>
              <w:rPr>
                <w:rFonts w:ascii="Arial" w:hAnsi="Arial" w:cs="Arial"/>
                <w:b/>
                <w:bCs/>
                <w:sz w:val="28"/>
                <w:szCs w:val="28"/>
              </w:rPr>
            </w:pPr>
            <w:r w:rsidRPr="00374564">
              <w:rPr>
                <w:rFonts w:ascii="Arial" w:hAnsi="Arial" w:cs="Arial"/>
                <w:b/>
                <w:bCs/>
                <w:caps/>
                <w:sz w:val="28"/>
                <w:szCs w:val="28"/>
              </w:rPr>
              <w:t>ACTE</w:t>
            </w:r>
            <w:r w:rsidRPr="00374564">
              <w:rPr>
                <w:rFonts w:ascii="Arial" w:hAnsi="Arial" w:cs="Arial"/>
                <w:b/>
                <w:bCs/>
                <w:sz w:val="28"/>
                <w:szCs w:val="28"/>
              </w:rPr>
              <w:t xml:space="preserve"> D’ENGAGEMENT</w:t>
            </w:r>
          </w:p>
          <w:p w14:paraId="231B7DA9" w14:textId="77777777" w:rsidR="008777C2" w:rsidRDefault="008777C2" w:rsidP="008777C2">
            <w:pPr>
              <w:tabs>
                <w:tab w:val="left" w:pos="851"/>
              </w:tabs>
              <w:spacing w:before="120" w:after="120"/>
              <w:jc w:val="center"/>
              <w:rPr>
                <w:rFonts w:ascii="Arial" w:hAnsi="Arial" w:cs="Arial"/>
                <w:b/>
                <w:bCs/>
                <w:sz w:val="28"/>
                <w:szCs w:val="28"/>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008777C2" w:rsidRPr="00B15B3A" w14:paraId="231B7DB9" w14:textId="77777777" w:rsidTr="00D37AFA">
              <w:trPr>
                <w:jc w:val="center"/>
              </w:trPr>
              <w:tc>
                <w:tcPr>
                  <w:tcW w:w="1612" w:type="dxa"/>
                  <w:tcBorders>
                    <w:top w:val="nil"/>
                    <w:left w:val="nil"/>
                    <w:bottom w:val="nil"/>
                    <w:right w:val="single" w:sz="4" w:space="0" w:color="auto"/>
                  </w:tcBorders>
                  <w:shd w:val="clear" w:color="auto" w:fill="auto"/>
                </w:tcPr>
                <w:p w14:paraId="231B7DAA" w14:textId="77777777" w:rsidR="008777C2" w:rsidRPr="00B15B3A" w:rsidRDefault="008777C2" w:rsidP="008777C2">
                  <w:pPr>
                    <w:tabs>
                      <w:tab w:val="left" w:pos="426"/>
                      <w:tab w:val="left" w:pos="851"/>
                    </w:tabs>
                    <w:jc w:val="center"/>
                    <w:rPr>
                      <w:rFonts w:ascii="Arial" w:hAnsi="Arial" w:cs="Arial"/>
                      <w:b/>
                      <w:sz w:val="24"/>
                      <w:szCs w:val="22"/>
                    </w:rPr>
                  </w:pPr>
                  <w:r w:rsidRPr="00B15B3A">
                    <w:rPr>
                      <w:rFonts w:ascii="Arial" w:hAnsi="Arial" w:cs="Arial"/>
                      <w:b/>
                      <w:sz w:val="24"/>
                      <w:szCs w:val="22"/>
                    </w:rPr>
                    <w:t>MARCHE N°</w:t>
                  </w:r>
                </w:p>
              </w:tc>
              <w:tc>
                <w:tcPr>
                  <w:tcW w:w="397" w:type="dxa"/>
                  <w:tcBorders>
                    <w:top w:val="nil"/>
                    <w:left w:val="single" w:sz="4" w:space="0" w:color="auto"/>
                    <w:bottom w:val="single" w:sz="4" w:space="0" w:color="auto"/>
                    <w:right w:val="single" w:sz="4" w:space="0" w:color="auto"/>
                  </w:tcBorders>
                  <w:shd w:val="clear" w:color="auto" w:fill="auto"/>
                </w:tcPr>
                <w:p w14:paraId="231B7DAB"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C"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D"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E"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F"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0"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1"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2"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3"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4"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5"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6"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7"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8" w14:textId="77777777" w:rsidR="008777C2" w:rsidRPr="00B15B3A" w:rsidRDefault="008777C2" w:rsidP="008777C2">
                  <w:pPr>
                    <w:tabs>
                      <w:tab w:val="left" w:pos="426"/>
                      <w:tab w:val="left" w:pos="851"/>
                    </w:tabs>
                    <w:jc w:val="center"/>
                    <w:rPr>
                      <w:rFonts w:ascii="Arial" w:hAnsi="Arial" w:cs="Arial"/>
                      <w:sz w:val="24"/>
                      <w:szCs w:val="22"/>
                    </w:rPr>
                  </w:pPr>
                </w:p>
              </w:tc>
            </w:tr>
          </w:tbl>
          <w:p w14:paraId="231B7DBA" w14:textId="77777777" w:rsidR="008777C2" w:rsidRPr="00374564" w:rsidRDefault="008777C2" w:rsidP="008777C2">
            <w:pPr>
              <w:tabs>
                <w:tab w:val="left" w:pos="851"/>
              </w:tabs>
              <w:spacing w:before="120" w:after="120"/>
              <w:rPr>
                <w:rFonts w:ascii="Arial" w:hAnsi="Arial" w:cs="Arial"/>
                <w:caps/>
                <w:sz w:val="28"/>
                <w:szCs w:val="28"/>
              </w:rPr>
            </w:pPr>
          </w:p>
        </w:tc>
        <w:tc>
          <w:tcPr>
            <w:tcW w:w="1275" w:type="dxa"/>
            <w:shd w:val="clear" w:color="auto" w:fill="66CCFF"/>
          </w:tcPr>
          <w:p w14:paraId="231B7DBB" w14:textId="77777777" w:rsidR="009B1CD0" w:rsidRPr="00374564" w:rsidRDefault="00E47798" w:rsidP="0083205E">
            <w:pPr>
              <w:pStyle w:val="Titre8"/>
              <w:tabs>
                <w:tab w:val="left" w:pos="851"/>
                <w:tab w:val="right" w:pos="9639"/>
              </w:tabs>
              <w:spacing w:before="120" w:after="120"/>
            </w:pPr>
            <w:r w:rsidRPr="00374564">
              <w:rPr>
                <w:caps/>
                <w:sz w:val="28"/>
                <w:szCs w:val="28"/>
              </w:rPr>
              <w:t>ATTRI1</w:t>
            </w:r>
          </w:p>
        </w:tc>
      </w:tr>
    </w:tbl>
    <w:p w14:paraId="231B7DBD" w14:textId="77777777" w:rsidR="004C5755" w:rsidRPr="00374564" w:rsidRDefault="004C5755" w:rsidP="004C5755">
      <w:pPr>
        <w:jc w:val="both"/>
        <w:rPr>
          <w:rFonts w:ascii="Arial" w:hAnsi="Arial" w:cs="Arial"/>
          <w:i/>
          <w:sz w:val="18"/>
          <w:szCs w:val="18"/>
        </w:rPr>
      </w:pPr>
    </w:p>
    <w:p w14:paraId="21B473F8" w14:textId="77777777" w:rsidR="00E11248" w:rsidRDefault="00E11248" w:rsidP="00E112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22D1A58C" w14:textId="77777777" w:rsidR="00E11248" w:rsidRDefault="00E11248" w:rsidP="00E11248">
      <w:pPr>
        <w:pStyle w:val="Corpsdetexte31"/>
        <w:tabs>
          <w:tab w:val="left" w:pos="851"/>
        </w:tabs>
        <w:jc w:val="both"/>
        <w:rPr>
          <w:sz w:val="18"/>
          <w:szCs w:val="18"/>
        </w:rPr>
      </w:pPr>
    </w:p>
    <w:p w14:paraId="5FC8A507" w14:textId="77777777" w:rsidR="00E11248" w:rsidRDefault="00E11248" w:rsidP="00E11248">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2F6FEE16" w14:textId="77777777" w:rsidR="00E11248" w:rsidRDefault="00E11248" w:rsidP="00E11248">
      <w:pPr>
        <w:pStyle w:val="Corpsdetexte31"/>
        <w:tabs>
          <w:tab w:val="left" w:pos="851"/>
        </w:tabs>
        <w:jc w:val="both"/>
        <w:rPr>
          <w:sz w:val="18"/>
          <w:szCs w:val="18"/>
        </w:rPr>
      </w:pPr>
    </w:p>
    <w:p w14:paraId="740D9516" w14:textId="77777777" w:rsidR="00E11248" w:rsidRDefault="00E11248" w:rsidP="00E11248">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p>
    <w:p w14:paraId="231B7DBE" w14:textId="77777777" w:rsidR="00FE48C9" w:rsidRPr="00374564"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0" w14:textId="77777777">
        <w:tc>
          <w:tcPr>
            <w:tcW w:w="10277" w:type="dxa"/>
            <w:shd w:val="clear" w:color="auto" w:fill="66CCFF"/>
          </w:tcPr>
          <w:p w14:paraId="231B7DBF" w14:textId="77777777" w:rsidR="009B1CD0" w:rsidRPr="00374564" w:rsidRDefault="009B1CD0" w:rsidP="005846FB">
            <w:pPr>
              <w:tabs>
                <w:tab w:val="left" w:pos="-142"/>
                <w:tab w:val="left" w:pos="851"/>
                <w:tab w:val="left" w:pos="4111"/>
              </w:tabs>
              <w:jc w:val="both"/>
              <w:rPr>
                <w:rFonts w:ascii="Arial" w:hAnsi="Arial" w:cs="Arial"/>
              </w:rPr>
            </w:pPr>
            <w:r w:rsidRPr="00374564">
              <w:rPr>
                <w:rFonts w:ascii="Arial" w:hAnsi="Arial" w:cs="Arial"/>
                <w:b/>
                <w:sz w:val="22"/>
                <w:szCs w:val="22"/>
              </w:rPr>
              <w:t xml:space="preserve">A - Objet </w:t>
            </w:r>
            <w:r w:rsidRPr="00374564">
              <w:rPr>
                <w:rFonts w:ascii="Arial" w:hAnsi="Arial" w:cs="Arial"/>
                <w:b/>
                <w:bCs/>
                <w:sz w:val="22"/>
                <w:szCs w:val="22"/>
              </w:rPr>
              <w:t>de l’acte d’engagement</w:t>
            </w:r>
          </w:p>
        </w:tc>
      </w:tr>
    </w:tbl>
    <w:p w14:paraId="231B7DC1" w14:textId="77777777" w:rsidR="009B1CD0" w:rsidRPr="00374564" w:rsidRDefault="009B1CD0" w:rsidP="006C4338">
      <w:pPr>
        <w:tabs>
          <w:tab w:val="left" w:pos="426"/>
          <w:tab w:val="left" w:pos="851"/>
        </w:tabs>
        <w:jc w:val="both"/>
        <w:rPr>
          <w:rFonts w:ascii="Arial" w:hAnsi="Arial" w:cs="Arial"/>
        </w:rPr>
      </w:pPr>
    </w:p>
    <w:p w14:paraId="231B7DC2" w14:textId="09479086" w:rsidR="009B1CD0" w:rsidRPr="00374564" w:rsidRDefault="00FA257D" w:rsidP="006C4338">
      <w:pPr>
        <w:tabs>
          <w:tab w:val="left" w:pos="426"/>
          <w:tab w:val="left" w:pos="851"/>
        </w:tabs>
        <w:jc w:val="both"/>
        <w:rPr>
          <w:rFonts w:ascii="Arial" w:hAnsi="Arial" w:cs="Arial"/>
          <w:bCs/>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374564">
        <w:rPr>
          <w:rFonts w:ascii="Arial" w:eastAsia="Arial" w:hAnsi="Arial" w:cs="Arial"/>
          <w:bCs/>
          <w:spacing w:val="-10"/>
        </w:rPr>
        <w:t>Objet</w:t>
      </w:r>
      <w:r w:rsidR="009B1CD0" w:rsidRPr="00374564">
        <w:rPr>
          <w:rFonts w:ascii="Arial" w:hAnsi="Arial" w:cs="Arial"/>
          <w:bCs/>
        </w:rPr>
        <w:t xml:space="preserve"> </w:t>
      </w:r>
      <w:r w:rsidR="0080252E">
        <w:rPr>
          <w:rFonts w:ascii="Arial" w:hAnsi="Arial" w:cs="Arial"/>
          <w:bCs/>
        </w:rPr>
        <w:t>d</w:t>
      </w:r>
      <w:r w:rsidR="00460E1C">
        <w:rPr>
          <w:rFonts w:ascii="Arial" w:hAnsi="Arial" w:cs="Arial"/>
          <w:bCs/>
        </w:rPr>
        <w:t xml:space="preserve">u marché </w:t>
      </w:r>
      <w:r w:rsidRPr="00374564">
        <w:rPr>
          <w:rFonts w:ascii="Arial" w:hAnsi="Arial" w:cs="Arial"/>
          <w:bCs/>
        </w:rPr>
        <w:t>:</w:t>
      </w:r>
      <w:r w:rsidR="005A4FC4" w:rsidRPr="00374564">
        <w:rPr>
          <w:rFonts w:ascii="Arial" w:hAnsi="Arial" w:cs="Arial"/>
          <w:bCs/>
        </w:rPr>
        <w:t xml:space="preserve"> </w:t>
      </w:r>
    </w:p>
    <w:p w14:paraId="231B7DC3" w14:textId="77777777" w:rsidR="00B15B3A" w:rsidRPr="00374564" w:rsidRDefault="00B15B3A" w:rsidP="00556202">
      <w:pPr>
        <w:tabs>
          <w:tab w:val="left" w:pos="426"/>
          <w:tab w:val="left" w:pos="851"/>
        </w:tabs>
        <w:jc w:val="both"/>
        <w:rPr>
          <w:rFonts w:ascii="Arial" w:hAnsi="Arial" w:cs="Arial"/>
          <w:b/>
          <w:color w:val="000000"/>
          <w:lang w:eastAsia="fr-FR"/>
        </w:rPr>
      </w:pPr>
    </w:p>
    <w:p w14:paraId="2F091529" w14:textId="4B908EDD" w:rsidR="00E11248" w:rsidRDefault="00DD11CC" w:rsidP="008777C2">
      <w:pPr>
        <w:tabs>
          <w:tab w:val="left" w:pos="426"/>
          <w:tab w:val="left" w:pos="851"/>
        </w:tabs>
        <w:jc w:val="center"/>
        <w:rPr>
          <w:rFonts w:ascii="Arial" w:hAnsi="Arial" w:cs="Arial"/>
          <w:b/>
          <w:caps/>
          <w:color w:val="000000"/>
        </w:rPr>
      </w:pPr>
      <w:r w:rsidRPr="00DD11CC">
        <w:rPr>
          <w:rFonts w:ascii="Arial" w:hAnsi="Arial" w:cs="Arial"/>
          <w:b/>
          <w:caps/>
          <w:color w:val="000000"/>
        </w:rPr>
        <w:t>Conception et fabrication d’un prototype d’une sonde filaire et d’une sonde autonome</w:t>
      </w:r>
    </w:p>
    <w:p w14:paraId="45AE3669" w14:textId="77777777" w:rsidR="00DD11CC" w:rsidRPr="00374564" w:rsidRDefault="00DD11CC" w:rsidP="008777C2">
      <w:pPr>
        <w:tabs>
          <w:tab w:val="left" w:pos="426"/>
          <w:tab w:val="left" w:pos="851"/>
        </w:tabs>
        <w:jc w:val="center"/>
        <w:rPr>
          <w:rFonts w:ascii="Arial" w:hAnsi="Arial" w:cs="Arial"/>
        </w:rPr>
      </w:pPr>
    </w:p>
    <w:p w14:paraId="231B7DC6" w14:textId="77777777" w:rsidR="00A061FA" w:rsidRDefault="00A061FA" w:rsidP="00A061FA">
      <w:pPr>
        <w:tabs>
          <w:tab w:val="left" w:pos="426"/>
          <w:tab w:val="left" w:pos="851"/>
        </w:tabs>
        <w:jc w:val="both"/>
        <w:rPr>
          <w:rFonts w:ascii="Arial" w:hAnsi="Arial" w:cs="Arial"/>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374564">
        <w:rPr>
          <w:rFonts w:ascii="Arial" w:hAnsi="Arial" w:cs="Arial"/>
        </w:rPr>
        <w:t>Cet acte d'engagement correspond :</w:t>
      </w:r>
    </w:p>
    <w:p w14:paraId="23960900" w14:textId="77777777" w:rsidR="00147F4D" w:rsidRPr="00374564" w:rsidRDefault="00147F4D" w:rsidP="00A061FA">
      <w:pPr>
        <w:tabs>
          <w:tab w:val="left" w:pos="426"/>
          <w:tab w:val="left" w:pos="851"/>
        </w:tabs>
        <w:jc w:val="both"/>
        <w:rPr>
          <w:rFonts w:ascii="Arial" w:hAnsi="Arial" w:cs="Arial"/>
          <w:i/>
          <w:sz w:val="18"/>
          <w:szCs w:val="18"/>
        </w:rPr>
      </w:pPr>
    </w:p>
    <w:p w14:paraId="2BABE77A" w14:textId="0C865219" w:rsidR="00D055BF" w:rsidRPr="00147F4D" w:rsidRDefault="00D055BF" w:rsidP="00147F4D">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Pr="00147F4D">
        <w:tab/>
      </w:r>
      <w:proofErr w:type="gramStart"/>
      <w:r w:rsidRPr="00147F4D">
        <w:t>au</w:t>
      </w:r>
      <w:proofErr w:type="gramEnd"/>
      <w:r w:rsidRPr="00147F4D">
        <w:t xml:space="preserve"> lot n°1 </w:t>
      </w:r>
      <w:r w:rsidR="00C9649C" w:rsidRPr="00147F4D">
        <w:t>« </w:t>
      </w:r>
      <w:r w:rsidR="00147F4D" w:rsidRPr="00147F4D">
        <w:t>Conception et fabrication d’une sonde filaire de gradient de température »</w:t>
      </w:r>
    </w:p>
    <w:p w14:paraId="4E0FC276" w14:textId="3C10012F" w:rsidR="00D055BF" w:rsidRPr="00147F4D" w:rsidRDefault="00D055BF" w:rsidP="00147F4D">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Pr="00147F4D">
        <w:tab/>
      </w:r>
      <w:proofErr w:type="gramStart"/>
      <w:r w:rsidRPr="00147F4D">
        <w:t>au</w:t>
      </w:r>
      <w:proofErr w:type="gramEnd"/>
      <w:r w:rsidRPr="00147F4D">
        <w:t xml:space="preserve"> lot n°2</w:t>
      </w:r>
      <w:r w:rsidR="00147F4D" w:rsidRPr="00147F4D">
        <w:t xml:space="preserve"> « Conception et fabrication d’une sonde autonome de gradient de température »</w:t>
      </w:r>
    </w:p>
    <w:p w14:paraId="231B7DC9" w14:textId="77777777" w:rsidR="006B5057" w:rsidRPr="00374564"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B" w14:textId="77777777">
        <w:tc>
          <w:tcPr>
            <w:tcW w:w="10277" w:type="dxa"/>
            <w:shd w:val="clear" w:color="auto" w:fill="66CCFF"/>
          </w:tcPr>
          <w:p w14:paraId="231B7DCA" w14:textId="77777777" w:rsidR="009B1CD0" w:rsidRPr="00374564" w:rsidRDefault="009B1CD0" w:rsidP="005F0DCE">
            <w:pPr>
              <w:tabs>
                <w:tab w:val="left" w:pos="-142"/>
                <w:tab w:val="left" w:pos="851"/>
                <w:tab w:val="left" w:pos="4111"/>
              </w:tabs>
              <w:jc w:val="both"/>
              <w:rPr>
                <w:rFonts w:ascii="Arial" w:hAnsi="Arial" w:cs="Arial"/>
              </w:rPr>
            </w:pPr>
            <w:r w:rsidRPr="00374564">
              <w:rPr>
                <w:rFonts w:ascii="Arial" w:hAnsi="Arial" w:cs="Arial"/>
                <w:b/>
                <w:sz w:val="22"/>
                <w:szCs w:val="22"/>
              </w:rPr>
              <w:t xml:space="preserve">B - Engagement </w:t>
            </w:r>
            <w:r w:rsidR="00166B56" w:rsidRPr="00374564">
              <w:rPr>
                <w:rFonts w:ascii="Arial" w:hAnsi="Arial" w:cs="Arial"/>
                <w:b/>
                <w:sz w:val="22"/>
                <w:szCs w:val="22"/>
              </w:rPr>
              <w:t>du titulaire ou du groupement titulaire</w:t>
            </w:r>
          </w:p>
        </w:tc>
      </w:tr>
    </w:tbl>
    <w:p w14:paraId="231B7DCC" w14:textId="77777777" w:rsidR="009B1CD0" w:rsidRPr="00374564" w:rsidRDefault="009B1CD0" w:rsidP="006C4338">
      <w:pPr>
        <w:tabs>
          <w:tab w:val="left" w:pos="851"/>
        </w:tabs>
        <w:rPr>
          <w:rFonts w:ascii="Arial" w:hAnsi="Arial" w:cs="Arial"/>
        </w:rPr>
      </w:pPr>
    </w:p>
    <w:p w14:paraId="231B7DCD" w14:textId="77777777" w:rsidR="009B1CD0" w:rsidRPr="00374564" w:rsidRDefault="009B1CD0" w:rsidP="00374564">
      <w:pPr>
        <w:pStyle w:val="Titre2"/>
        <w:tabs>
          <w:tab w:val="left" w:pos="851"/>
          <w:tab w:val="left" w:pos="2268"/>
        </w:tabs>
        <w:rPr>
          <w:rFonts w:ascii="Arial" w:hAnsi="Arial" w:cs="Arial"/>
          <w:i/>
          <w:iCs/>
          <w:sz w:val="18"/>
          <w:szCs w:val="18"/>
        </w:rPr>
      </w:pPr>
      <w:r w:rsidRPr="00374564">
        <w:rPr>
          <w:rFonts w:ascii="Arial" w:hAnsi="Arial" w:cs="Arial"/>
          <w:sz w:val="22"/>
          <w:szCs w:val="22"/>
        </w:rPr>
        <w:t xml:space="preserve">B1 - Identification et engagement </w:t>
      </w:r>
      <w:r w:rsidR="00CD185D" w:rsidRPr="00374564">
        <w:rPr>
          <w:rFonts w:ascii="Arial" w:hAnsi="Arial" w:cs="Arial"/>
          <w:sz w:val="22"/>
          <w:szCs w:val="22"/>
        </w:rPr>
        <w:t>du titulaire</w:t>
      </w:r>
      <w:r w:rsidR="0021797C" w:rsidRPr="00374564">
        <w:rPr>
          <w:rFonts w:ascii="Arial" w:hAnsi="Arial" w:cs="Arial"/>
          <w:sz w:val="22"/>
          <w:szCs w:val="22"/>
        </w:rPr>
        <w:t xml:space="preserve"> ou du groupement titulair</w:t>
      </w:r>
      <w:r w:rsidR="00374564" w:rsidRPr="00374564">
        <w:rPr>
          <w:rFonts w:ascii="Arial" w:hAnsi="Arial" w:cs="Arial"/>
          <w:sz w:val="22"/>
          <w:szCs w:val="22"/>
        </w:rPr>
        <w:t>e</w:t>
      </w:r>
    </w:p>
    <w:p w14:paraId="231B7DCE" w14:textId="77777777" w:rsidR="009B1CD0" w:rsidRPr="00374564" w:rsidRDefault="009B1CD0" w:rsidP="005846FB">
      <w:pPr>
        <w:tabs>
          <w:tab w:val="left" w:pos="851"/>
        </w:tabs>
        <w:rPr>
          <w:rFonts w:ascii="Arial" w:hAnsi="Arial" w:cs="Arial"/>
        </w:rPr>
      </w:pPr>
    </w:p>
    <w:p w14:paraId="231B7DCF" w14:textId="72FD0DC1" w:rsidR="009B1CD0" w:rsidRDefault="009B1CD0" w:rsidP="005846FB">
      <w:pPr>
        <w:tabs>
          <w:tab w:val="left" w:pos="851"/>
        </w:tabs>
        <w:jc w:val="both"/>
        <w:rPr>
          <w:rFonts w:ascii="Arial" w:hAnsi="Arial" w:cs="Arial"/>
        </w:rPr>
      </w:pPr>
      <w:r w:rsidRPr="00374564">
        <w:rPr>
          <w:rFonts w:ascii="Arial" w:hAnsi="Arial" w:cs="Arial"/>
        </w:rPr>
        <w:t xml:space="preserve">Après avoir pris connaissance des pièces constitutives </w:t>
      </w:r>
      <w:r w:rsidR="00460E1C">
        <w:rPr>
          <w:rFonts w:ascii="Arial" w:hAnsi="Arial" w:cs="Arial"/>
          <w:bCs/>
        </w:rPr>
        <w:t xml:space="preserve">du marché </w:t>
      </w:r>
      <w:r w:rsidRPr="00374564">
        <w:rPr>
          <w:rFonts w:ascii="Arial" w:hAnsi="Arial" w:cs="Arial"/>
        </w:rPr>
        <w:t>suivantes,</w:t>
      </w:r>
    </w:p>
    <w:p w14:paraId="0CC3723A" w14:textId="0D553CA2" w:rsidR="000B26D2" w:rsidRDefault="000B26D2" w:rsidP="000B26D2">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Pr="00F572F7">
        <w:rPr>
          <w:rFonts w:ascii="Arial" w:hAnsi="Arial" w:cs="Arial"/>
        </w:rPr>
        <w:t xml:space="preserve"> </w:t>
      </w:r>
      <w:r>
        <w:rPr>
          <w:rFonts w:ascii="Arial" w:hAnsi="Arial" w:cs="Arial"/>
        </w:rPr>
        <w:t>Le présent</w:t>
      </w:r>
      <w:r w:rsidRPr="00C52664">
        <w:rPr>
          <w:rFonts w:ascii="Arial" w:hAnsi="Arial" w:cs="Arial"/>
        </w:rPr>
        <w:t xml:space="preserve"> acte d’engagement</w:t>
      </w:r>
      <w:r>
        <w:rPr>
          <w:rFonts w:ascii="Arial" w:hAnsi="Arial" w:cs="Arial"/>
        </w:rPr>
        <w:t xml:space="preserve"> (AE) et </w:t>
      </w:r>
      <w:r w:rsidR="00DD11CC">
        <w:rPr>
          <w:rFonts w:ascii="Arial" w:hAnsi="Arial" w:cs="Arial"/>
        </w:rPr>
        <w:t>ses</w:t>
      </w:r>
      <w:r>
        <w:rPr>
          <w:rFonts w:ascii="Arial" w:hAnsi="Arial" w:cs="Arial"/>
        </w:rPr>
        <w:t xml:space="preserve"> annexe</w:t>
      </w:r>
      <w:r w:rsidR="00DD11CC">
        <w:rPr>
          <w:rFonts w:ascii="Arial" w:hAnsi="Arial" w:cs="Arial"/>
        </w:rPr>
        <w:t>s</w:t>
      </w:r>
      <w:r>
        <w:rPr>
          <w:rFonts w:ascii="Arial" w:hAnsi="Arial" w:cs="Arial"/>
        </w:rPr>
        <w:t xml:space="preserve"> financière</w:t>
      </w:r>
      <w:r w:rsidR="00DD11CC">
        <w:rPr>
          <w:rFonts w:ascii="Arial" w:hAnsi="Arial" w:cs="Arial"/>
        </w:rPr>
        <w:t>s</w:t>
      </w:r>
      <w:r>
        <w:rPr>
          <w:rFonts w:ascii="Arial" w:hAnsi="Arial" w:cs="Arial"/>
        </w:rPr>
        <w:t> ;</w:t>
      </w:r>
    </w:p>
    <w:p w14:paraId="231B7DD0" w14:textId="357CCE98" w:rsidR="009B1CD0" w:rsidRDefault="005A4FC4" w:rsidP="005846FB">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374564">
        <w:rPr>
          <w:rFonts w:ascii="Arial" w:hAnsi="Arial" w:cs="Arial"/>
        </w:rPr>
        <w:fldChar w:fldCharType="end"/>
      </w:r>
      <w:r w:rsidR="00A83CE5" w:rsidRPr="00374564">
        <w:rPr>
          <w:rFonts w:ascii="Arial" w:hAnsi="Arial" w:cs="Arial"/>
        </w:rPr>
        <w:t xml:space="preserve"> </w:t>
      </w:r>
      <w:r w:rsidR="00FA257D" w:rsidRPr="00374564">
        <w:rPr>
          <w:rFonts w:ascii="Arial" w:hAnsi="Arial" w:cs="Arial"/>
        </w:rPr>
        <w:t xml:space="preserve">Le Cahier des Clauses </w:t>
      </w:r>
      <w:r w:rsidR="00800D89">
        <w:rPr>
          <w:rFonts w:ascii="Arial" w:hAnsi="Arial" w:cs="Arial"/>
        </w:rPr>
        <w:t xml:space="preserve">Administratives </w:t>
      </w:r>
      <w:r w:rsidR="00FA257D" w:rsidRPr="00374564">
        <w:rPr>
          <w:rFonts w:ascii="Arial" w:hAnsi="Arial" w:cs="Arial"/>
        </w:rPr>
        <w:t>Particulières</w:t>
      </w:r>
      <w:r w:rsidR="009B1CD0" w:rsidRPr="00374564">
        <w:rPr>
          <w:rFonts w:ascii="Arial" w:hAnsi="Arial" w:cs="Arial"/>
        </w:rPr>
        <w:t xml:space="preserve"> </w:t>
      </w:r>
    </w:p>
    <w:p w14:paraId="020882A2" w14:textId="4A74439C" w:rsidR="000B26D2" w:rsidRPr="00374564" w:rsidRDefault="000B26D2" w:rsidP="000B26D2">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374564">
        <w:rPr>
          <w:rFonts w:ascii="Arial" w:hAnsi="Arial" w:cs="Arial"/>
        </w:rPr>
        <w:fldChar w:fldCharType="end"/>
      </w:r>
      <w:r w:rsidRPr="00374564">
        <w:rPr>
          <w:rFonts w:ascii="Arial" w:hAnsi="Arial" w:cs="Arial"/>
        </w:rPr>
        <w:t xml:space="preserve"> Le Cahier des Clauses </w:t>
      </w:r>
      <w:r>
        <w:rPr>
          <w:rFonts w:ascii="Arial" w:hAnsi="Arial" w:cs="Arial"/>
        </w:rPr>
        <w:t xml:space="preserve">Techniques </w:t>
      </w:r>
      <w:r w:rsidRPr="00374564">
        <w:rPr>
          <w:rFonts w:ascii="Arial" w:hAnsi="Arial" w:cs="Arial"/>
        </w:rPr>
        <w:t xml:space="preserve">Particulières </w:t>
      </w:r>
    </w:p>
    <w:p w14:paraId="231B7DD1" w14:textId="1976E21A" w:rsidR="009B1CD0" w:rsidRPr="00374564" w:rsidRDefault="001C2D0B" w:rsidP="00FA257D">
      <w:pPr>
        <w:tabs>
          <w:tab w:val="left" w:pos="851"/>
        </w:tabs>
        <w:spacing w:before="120"/>
        <w:ind w:left="1135" w:hanging="284"/>
        <w:jc w:val="both"/>
        <w:rPr>
          <w:rFonts w:ascii="Arial" w:hAnsi="Arial" w:cs="Arial"/>
          <w:sz w:val="22"/>
          <w:szCs w:val="22"/>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374564">
        <w:rPr>
          <w:rFonts w:ascii="Arial" w:hAnsi="Arial" w:cs="Arial"/>
        </w:rPr>
        <w:fldChar w:fldCharType="end"/>
      </w:r>
      <w:r w:rsidR="00FA257D" w:rsidRPr="00374564">
        <w:rPr>
          <w:rFonts w:ascii="Arial" w:hAnsi="Arial" w:cs="Arial"/>
        </w:rPr>
        <w:t xml:space="preserve"> Le Cahier des Clauses Administratives Générales applicables aux marchés publics de </w:t>
      </w:r>
      <w:r w:rsidR="00E1177C">
        <w:rPr>
          <w:rFonts w:ascii="Arial" w:hAnsi="Arial" w:cs="Arial"/>
        </w:rPr>
        <w:t>techniques de l’information et de la communication</w:t>
      </w:r>
      <w:r w:rsidR="00FA257D" w:rsidRPr="00374564">
        <w:rPr>
          <w:rFonts w:ascii="Arial" w:hAnsi="Arial" w:cs="Arial"/>
        </w:rPr>
        <w:t xml:space="preserve"> - </w:t>
      </w:r>
      <w:r w:rsidR="000B26D2">
        <w:rPr>
          <w:rFonts w:ascii="Arial" w:hAnsi="Arial" w:cs="Arial"/>
        </w:rPr>
        <w:t>TIC</w:t>
      </w:r>
      <w:r w:rsidR="00FA257D" w:rsidRPr="00374564">
        <w:rPr>
          <w:rFonts w:ascii="Arial" w:hAnsi="Arial" w:cs="Arial"/>
        </w:rPr>
        <w:t xml:space="preserve"> (Arrêté du 30 mars 2021 portant approbation du cahier des clauses administratives générales des marchés publics de </w:t>
      </w:r>
      <w:r w:rsidR="00DD11CC">
        <w:rPr>
          <w:rFonts w:ascii="Arial" w:hAnsi="Arial" w:cs="Arial"/>
        </w:rPr>
        <w:t>FCS</w:t>
      </w:r>
      <w:r w:rsidR="000B26D2">
        <w:rPr>
          <w:rFonts w:ascii="Arial" w:hAnsi="Arial" w:cs="Arial"/>
        </w:rPr>
        <w:t>)</w:t>
      </w:r>
    </w:p>
    <w:p w14:paraId="231B7DD4" w14:textId="77777777" w:rsidR="009B1CD0" w:rsidRPr="00374564" w:rsidRDefault="009B1CD0" w:rsidP="0083205E">
      <w:pPr>
        <w:tabs>
          <w:tab w:val="left" w:pos="851"/>
        </w:tabs>
        <w:jc w:val="both"/>
        <w:rPr>
          <w:rFonts w:ascii="Arial" w:hAnsi="Arial" w:cs="Arial"/>
        </w:rPr>
      </w:pPr>
    </w:p>
    <w:p w14:paraId="257D4605" w14:textId="77777777" w:rsidR="000B26D2" w:rsidRDefault="000B26D2" w:rsidP="000B26D2">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1F3F273" w14:textId="77777777" w:rsidR="000B26D2" w:rsidRDefault="000B26D2" w:rsidP="000B26D2">
      <w:pPr>
        <w:tabs>
          <w:tab w:val="left" w:pos="851"/>
        </w:tabs>
        <w:jc w:val="both"/>
        <w:rPr>
          <w:rFonts w:ascii="Arial" w:hAnsi="Arial" w:cs="Arial"/>
        </w:rPr>
      </w:pPr>
    </w:p>
    <w:p w14:paraId="16A90E4E" w14:textId="77777777" w:rsidR="000B26D2" w:rsidRDefault="000B26D2" w:rsidP="000B26D2">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843F0BC" w14:textId="77777777" w:rsidR="00F34046" w:rsidRDefault="00F34046" w:rsidP="000B26D2">
      <w:pPr>
        <w:tabs>
          <w:tab w:val="left" w:pos="851"/>
        </w:tabs>
        <w:ind w:left="851"/>
        <w:jc w:val="both"/>
        <w:rPr>
          <w:rFonts w:ascii="Arial" w:hAnsi="Arial" w:cs="Arial"/>
        </w:rPr>
      </w:pPr>
    </w:p>
    <w:p w14:paraId="6000EC76" w14:textId="77777777" w:rsidR="00F34046" w:rsidRDefault="00F34046" w:rsidP="000B26D2">
      <w:pPr>
        <w:tabs>
          <w:tab w:val="left" w:pos="851"/>
        </w:tabs>
        <w:ind w:left="851"/>
        <w:jc w:val="both"/>
        <w:rPr>
          <w:rFonts w:ascii="Arial" w:hAnsi="Arial" w:cs="Arial"/>
        </w:rPr>
      </w:pPr>
    </w:p>
    <w:p w14:paraId="238F40F5" w14:textId="77777777" w:rsidR="00F34046" w:rsidRDefault="00F34046" w:rsidP="000B26D2">
      <w:pPr>
        <w:tabs>
          <w:tab w:val="left" w:pos="851"/>
        </w:tabs>
        <w:ind w:left="851"/>
        <w:jc w:val="both"/>
        <w:rPr>
          <w:rFonts w:ascii="Arial" w:hAnsi="Arial" w:cs="Arial"/>
        </w:rPr>
      </w:pPr>
    </w:p>
    <w:p w14:paraId="6E9688B8" w14:textId="77777777" w:rsidR="000B26D2" w:rsidRPr="008D70F7" w:rsidRDefault="000B26D2" w:rsidP="000B26D2">
      <w:pPr>
        <w:tabs>
          <w:tab w:val="left" w:pos="851"/>
        </w:tabs>
        <w:jc w:val="both"/>
        <w:rPr>
          <w:rFonts w:ascii="Arial" w:hAnsi="Arial" w:cs="Arial"/>
          <w:sz w:val="18"/>
        </w:rPr>
      </w:pPr>
      <w:r w:rsidRPr="002125E3">
        <w:rPr>
          <w:rFonts w:ascii="Arial" w:hAnsi="Arial" w:cs="Arial"/>
          <w:i/>
          <w:sz w:val="18"/>
          <w:highlight w:val="yellow"/>
        </w:rPr>
        <w:t>(Cocher les cases correspondantes.)</w:t>
      </w:r>
    </w:p>
    <w:p w14:paraId="2007F880" w14:textId="77777777" w:rsidR="000B26D2" w:rsidRDefault="000B26D2" w:rsidP="000B26D2">
      <w:pPr>
        <w:tabs>
          <w:tab w:val="left" w:pos="851"/>
        </w:tabs>
        <w:jc w:val="both"/>
        <w:rPr>
          <w:rFonts w:ascii="Arial" w:hAnsi="Arial" w:cs="Arial"/>
        </w:rPr>
      </w:pPr>
    </w:p>
    <w:p w14:paraId="6CD51180" w14:textId="77777777" w:rsidR="000B26D2" w:rsidRDefault="000B26D2" w:rsidP="000B26D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50D54E2"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7E45D5" w14:textId="77777777" w:rsidR="000B26D2" w:rsidRDefault="000B26D2" w:rsidP="000B26D2">
      <w:pPr>
        <w:tabs>
          <w:tab w:val="left" w:pos="851"/>
        </w:tabs>
        <w:ind w:left="1701"/>
        <w:jc w:val="both"/>
        <w:rPr>
          <w:rFonts w:ascii="Arial" w:hAnsi="Arial" w:cs="Arial"/>
        </w:rPr>
      </w:pPr>
    </w:p>
    <w:p w14:paraId="2649CD27" w14:textId="77777777" w:rsidR="000B26D2" w:rsidRDefault="000B26D2" w:rsidP="000B26D2">
      <w:pPr>
        <w:tabs>
          <w:tab w:val="left" w:pos="851"/>
        </w:tabs>
        <w:ind w:left="1701"/>
        <w:jc w:val="both"/>
        <w:rPr>
          <w:rFonts w:ascii="Arial" w:hAnsi="Arial" w:cs="Arial"/>
        </w:rPr>
      </w:pPr>
    </w:p>
    <w:p w14:paraId="785023A9" w14:textId="77777777" w:rsidR="000B26D2" w:rsidRDefault="000B26D2" w:rsidP="000B26D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5750A13"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6104228" w14:textId="77777777" w:rsidR="000B26D2" w:rsidRDefault="000B26D2" w:rsidP="000B26D2">
      <w:pPr>
        <w:tabs>
          <w:tab w:val="left" w:pos="851"/>
        </w:tabs>
        <w:jc w:val="both"/>
        <w:rPr>
          <w:rFonts w:ascii="Arial" w:hAnsi="Arial" w:cs="Arial"/>
        </w:rPr>
      </w:pPr>
    </w:p>
    <w:p w14:paraId="18C6EEC5" w14:textId="77777777" w:rsidR="000B26D2" w:rsidRDefault="000B26D2" w:rsidP="000B26D2">
      <w:pPr>
        <w:tabs>
          <w:tab w:val="left" w:pos="851"/>
        </w:tabs>
        <w:jc w:val="both"/>
        <w:rPr>
          <w:rFonts w:ascii="Arial" w:hAnsi="Arial" w:cs="Arial"/>
        </w:rPr>
      </w:pPr>
    </w:p>
    <w:p w14:paraId="22C2C72C" w14:textId="77777777" w:rsidR="000B26D2" w:rsidRDefault="000B26D2" w:rsidP="000B26D2">
      <w:pPr>
        <w:tabs>
          <w:tab w:val="left" w:pos="851"/>
        </w:tabs>
        <w:jc w:val="both"/>
        <w:rPr>
          <w:rFonts w:ascii="Arial" w:hAnsi="Arial" w:cs="Arial"/>
        </w:rPr>
      </w:pPr>
    </w:p>
    <w:p w14:paraId="255FA107" w14:textId="77777777" w:rsidR="000B26D2" w:rsidRDefault="000B26D2" w:rsidP="000B26D2">
      <w:pPr>
        <w:tabs>
          <w:tab w:val="left" w:pos="851"/>
        </w:tabs>
        <w:ind w:left="851"/>
        <w:jc w:val="both"/>
        <w:rPr>
          <w:rFonts w:ascii="Arial" w:hAnsi="Arial" w:cs="Arial"/>
          <w:i/>
          <w:sz w:val="18"/>
          <w:szCs w:val="18"/>
        </w:rPr>
      </w:pP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60B14C4D" w14:textId="77777777" w:rsidR="000B26D2" w:rsidRDefault="000B26D2" w:rsidP="000B26D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C9201C" w14:textId="77777777" w:rsidR="000B26D2" w:rsidRDefault="000B26D2" w:rsidP="000B26D2">
      <w:pPr>
        <w:pStyle w:val="fcase1ertab"/>
        <w:tabs>
          <w:tab w:val="left" w:pos="851"/>
        </w:tabs>
        <w:ind w:left="0" w:firstLine="0"/>
        <w:rPr>
          <w:rFonts w:ascii="Arial" w:hAnsi="Arial" w:cs="Arial"/>
        </w:rPr>
      </w:pPr>
    </w:p>
    <w:p w14:paraId="1AE1887F" w14:textId="77777777" w:rsidR="000B26D2" w:rsidRDefault="000B26D2" w:rsidP="000B26D2">
      <w:pPr>
        <w:pStyle w:val="fcase1ertab"/>
        <w:tabs>
          <w:tab w:val="left" w:pos="851"/>
        </w:tabs>
        <w:ind w:left="0" w:firstLine="0"/>
        <w:rPr>
          <w:rFonts w:ascii="Arial" w:hAnsi="Arial" w:cs="Arial"/>
        </w:rPr>
      </w:pPr>
    </w:p>
    <w:p w14:paraId="593E3E10" w14:textId="77777777" w:rsidR="000B26D2" w:rsidRDefault="000B26D2" w:rsidP="000B26D2">
      <w:pPr>
        <w:pStyle w:val="fcase1ertab"/>
        <w:tabs>
          <w:tab w:val="left" w:pos="851"/>
        </w:tabs>
        <w:ind w:left="0" w:firstLine="0"/>
        <w:rPr>
          <w:rFonts w:ascii="Arial" w:hAnsi="Arial" w:cs="Arial"/>
        </w:rPr>
      </w:pPr>
    </w:p>
    <w:p w14:paraId="43DFC20E" w14:textId="77777777" w:rsidR="000B26D2" w:rsidRPr="00703E38" w:rsidRDefault="000B26D2" w:rsidP="000B26D2">
      <w:pPr>
        <w:pStyle w:val="fcase1ertab"/>
        <w:tabs>
          <w:tab w:val="left" w:pos="851"/>
        </w:tabs>
        <w:ind w:left="0" w:firstLine="0"/>
        <w:rPr>
          <w:b/>
        </w:rPr>
      </w:pPr>
      <w:proofErr w:type="gramStart"/>
      <w:r w:rsidRPr="00703E38">
        <w:rPr>
          <w:rFonts w:ascii="Arial" w:hAnsi="Arial" w:cs="Arial"/>
          <w:b/>
        </w:rPr>
        <w:t>à</w:t>
      </w:r>
      <w:proofErr w:type="gramEnd"/>
      <w:r w:rsidRPr="00703E38">
        <w:rPr>
          <w:rFonts w:ascii="Arial" w:hAnsi="Arial" w:cs="Arial"/>
          <w:b/>
        </w:rPr>
        <w:t xml:space="preserve"> livrer les fournitures demandées ou à exécuter les prestations demandées :</w:t>
      </w:r>
    </w:p>
    <w:p w14:paraId="7A246F8B" w14:textId="670E318D" w:rsidR="000B26D2" w:rsidRPr="00703E38" w:rsidRDefault="000B26D2" w:rsidP="000B26D2">
      <w:pPr>
        <w:pStyle w:val="fcase1ertab"/>
        <w:tabs>
          <w:tab w:val="clear" w:pos="426"/>
          <w:tab w:val="left" w:pos="851"/>
        </w:tabs>
        <w:spacing w:before="120"/>
        <w:ind w:firstLine="142"/>
        <w:rPr>
          <w:rFonts w:ascii="Arial" w:hAnsi="Arial" w:cs="Arial"/>
          <w:b/>
        </w:rPr>
      </w:pPr>
      <w:r w:rsidRPr="00703E38">
        <w:rPr>
          <w:b/>
        </w:rPr>
        <w:fldChar w:fldCharType="begin">
          <w:ffData>
            <w:name w:val=""/>
            <w:enabled/>
            <w:calcOnExit w:val="0"/>
            <w:checkBox>
              <w:size w:val="20"/>
              <w:default w:val="1"/>
            </w:checkBox>
          </w:ffData>
        </w:fldChar>
      </w:r>
      <w:r w:rsidRPr="00703E38">
        <w:rPr>
          <w:b/>
        </w:rPr>
        <w:instrText xml:space="preserve"> FORMCHECKBOX </w:instrText>
      </w:r>
      <w:r w:rsidR="00000000">
        <w:rPr>
          <w:b/>
        </w:rPr>
      </w:r>
      <w:r w:rsidR="00000000">
        <w:rPr>
          <w:b/>
        </w:rPr>
        <w:fldChar w:fldCharType="separate"/>
      </w:r>
      <w:r w:rsidRPr="00703E38">
        <w:rPr>
          <w:b/>
        </w:rPr>
        <w:fldChar w:fldCharType="end"/>
      </w:r>
      <w:r w:rsidRPr="00703E38">
        <w:rPr>
          <w:rFonts w:ascii="Arial" w:hAnsi="Arial" w:cs="Arial"/>
          <w:b/>
        </w:rPr>
        <w:t xml:space="preserve"> </w:t>
      </w:r>
      <w:proofErr w:type="gramStart"/>
      <w:r w:rsidRPr="00703E38">
        <w:rPr>
          <w:rFonts w:ascii="Arial" w:hAnsi="Arial" w:cs="Arial"/>
          <w:b/>
        </w:rPr>
        <w:t>aux</w:t>
      </w:r>
      <w:proofErr w:type="gramEnd"/>
      <w:r w:rsidRPr="00703E38">
        <w:rPr>
          <w:rFonts w:ascii="Arial" w:hAnsi="Arial" w:cs="Arial"/>
          <w:b/>
        </w:rPr>
        <w:t xml:space="preserve"> prix indiqués dans l</w:t>
      </w:r>
      <w:r w:rsidR="00DD11CC">
        <w:rPr>
          <w:rFonts w:ascii="Arial" w:hAnsi="Arial" w:cs="Arial"/>
          <w:b/>
        </w:rPr>
        <w:t xml:space="preserve">es </w:t>
      </w:r>
      <w:r w:rsidRPr="00703E38">
        <w:rPr>
          <w:rFonts w:ascii="Arial" w:hAnsi="Arial" w:cs="Arial"/>
          <w:b/>
        </w:rPr>
        <w:t>annexe</w:t>
      </w:r>
      <w:r w:rsidR="00DD11CC">
        <w:rPr>
          <w:rFonts w:ascii="Arial" w:hAnsi="Arial" w:cs="Arial"/>
          <w:b/>
        </w:rPr>
        <w:t>s</w:t>
      </w:r>
      <w:r w:rsidRPr="00703E38">
        <w:rPr>
          <w:rFonts w:ascii="Arial" w:hAnsi="Arial" w:cs="Arial"/>
          <w:b/>
        </w:rPr>
        <w:t xml:space="preserve"> financière</w:t>
      </w:r>
      <w:r w:rsidR="00DD11CC">
        <w:rPr>
          <w:rFonts w:ascii="Arial" w:hAnsi="Arial" w:cs="Arial"/>
          <w:b/>
        </w:rPr>
        <w:t>s</w:t>
      </w:r>
      <w:r w:rsidRPr="00703E38">
        <w:rPr>
          <w:rFonts w:ascii="Arial" w:hAnsi="Arial" w:cs="Arial"/>
          <w:b/>
        </w:rPr>
        <w:t xml:space="preserve"> jointe</w:t>
      </w:r>
      <w:r w:rsidR="00DD11CC">
        <w:rPr>
          <w:rFonts w:ascii="Arial" w:hAnsi="Arial" w:cs="Arial"/>
          <w:b/>
        </w:rPr>
        <w:t>s</w:t>
      </w:r>
      <w:r w:rsidRPr="00703E38">
        <w:rPr>
          <w:rFonts w:ascii="Arial" w:hAnsi="Arial" w:cs="Arial"/>
          <w:b/>
        </w:rPr>
        <w:t xml:space="preserve"> au présent document.</w:t>
      </w:r>
    </w:p>
    <w:p w14:paraId="1A4C8635" w14:textId="77777777" w:rsidR="000B26D2" w:rsidRDefault="000B26D2" w:rsidP="000B26D2">
      <w:pPr>
        <w:pStyle w:val="fcasegauche"/>
        <w:tabs>
          <w:tab w:val="left" w:pos="851"/>
        </w:tabs>
        <w:spacing w:after="0"/>
        <w:ind w:left="0" w:firstLine="0"/>
        <w:rPr>
          <w:rFonts w:ascii="Arial" w:hAnsi="Arial" w:cs="Arial"/>
        </w:rPr>
      </w:pPr>
    </w:p>
    <w:p w14:paraId="0B3A9E79" w14:textId="77777777" w:rsidR="000B26D2" w:rsidRDefault="000B26D2" w:rsidP="000B26D2">
      <w:pPr>
        <w:pStyle w:val="fcasegauche"/>
        <w:tabs>
          <w:tab w:val="left" w:pos="851"/>
        </w:tabs>
        <w:spacing w:after="0"/>
        <w:ind w:left="0" w:firstLine="0"/>
        <w:rPr>
          <w:rFonts w:ascii="Arial" w:hAnsi="Arial" w:cs="Arial"/>
        </w:rPr>
      </w:pPr>
    </w:p>
    <w:p w14:paraId="62DE5129" w14:textId="77777777" w:rsidR="000B26D2" w:rsidRDefault="000B26D2" w:rsidP="000B26D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5DC7D7F" w14:textId="77777777" w:rsidR="000B26D2" w:rsidRDefault="000B26D2" w:rsidP="000B26D2">
      <w:pPr>
        <w:pStyle w:val="fcase1ertab"/>
        <w:tabs>
          <w:tab w:val="left" w:pos="851"/>
        </w:tabs>
        <w:rPr>
          <w:rFonts w:ascii="Arial" w:hAnsi="Arial" w:cs="Arial"/>
        </w:rPr>
      </w:pPr>
      <w:r w:rsidRPr="00E05D35">
        <w:rPr>
          <w:rFonts w:ascii="Arial" w:hAnsi="Arial" w:cs="Arial"/>
          <w:i/>
          <w:iCs/>
          <w:sz w:val="18"/>
          <w:szCs w:val="18"/>
          <w:highlight w:val="yellow"/>
        </w:rPr>
        <w:t>(En cas de groupement d’opérateurs économiques.)</w:t>
      </w:r>
    </w:p>
    <w:p w14:paraId="76C71E51" w14:textId="77777777" w:rsidR="000B26D2" w:rsidRDefault="000B26D2" w:rsidP="000B26D2">
      <w:pPr>
        <w:pStyle w:val="fcasegauche"/>
        <w:tabs>
          <w:tab w:val="left" w:pos="851"/>
        </w:tabs>
        <w:spacing w:after="0"/>
        <w:ind w:left="0" w:firstLine="0"/>
        <w:rPr>
          <w:rFonts w:ascii="Arial" w:hAnsi="Arial" w:cs="Arial"/>
        </w:rPr>
      </w:pPr>
    </w:p>
    <w:p w14:paraId="4FE2F792" w14:textId="77777777" w:rsidR="000B26D2" w:rsidRDefault="000B26D2" w:rsidP="000B26D2">
      <w:pPr>
        <w:tabs>
          <w:tab w:val="left" w:pos="851"/>
          <w:tab w:val="left" w:pos="6237"/>
        </w:tabs>
        <w:rPr>
          <w:rFonts w:ascii="Arial" w:hAnsi="Arial" w:cs="Arial"/>
          <w:i/>
          <w:iCs/>
          <w:sz w:val="18"/>
          <w:szCs w:val="18"/>
        </w:rPr>
      </w:pPr>
    </w:p>
    <w:p w14:paraId="5140767A" w14:textId="77777777" w:rsidR="000B26D2" w:rsidRDefault="000B26D2" w:rsidP="000B26D2">
      <w:pPr>
        <w:pStyle w:val="fcase1ertab"/>
        <w:tabs>
          <w:tab w:val="left" w:pos="851"/>
        </w:tabs>
        <w:ind w:left="0" w:firstLine="0"/>
        <w:rPr>
          <w:rFonts w:ascii="Arial" w:hAnsi="Arial" w:cs="Arial"/>
        </w:rPr>
      </w:pPr>
      <w:r>
        <w:rPr>
          <w:rFonts w:ascii="Arial" w:hAnsi="Arial" w:cs="Arial"/>
        </w:rPr>
        <w:t>Pour l’exécution de l’accord-cadre, le groupement d’opérateurs économiques est :</w:t>
      </w:r>
    </w:p>
    <w:p w14:paraId="310E0960" w14:textId="77777777" w:rsidR="000B26D2" w:rsidRDefault="000B26D2" w:rsidP="000B26D2">
      <w:pPr>
        <w:pStyle w:val="fcase1ertab"/>
        <w:tabs>
          <w:tab w:val="left" w:pos="851"/>
        </w:tabs>
        <w:rPr>
          <w:rFonts w:ascii="Arial" w:hAnsi="Arial" w:cs="Arial"/>
        </w:rPr>
      </w:pPr>
      <w:r w:rsidRPr="008D70F7">
        <w:rPr>
          <w:rFonts w:ascii="Arial" w:hAnsi="Arial" w:cs="Arial"/>
          <w:i/>
          <w:iCs/>
          <w:sz w:val="18"/>
          <w:szCs w:val="18"/>
        </w:rPr>
        <w:t>(Cocher la case correspondante.)</w:t>
      </w:r>
    </w:p>
    <w:p w14:paraId="028A86AA" w14:textId="77777777" w:rsidR="000B26D2" w:rsidRDefault="000B26D2" w:rsidP="000B26D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175CD29F" w14:textId="77777777" w:rsidR="000B26D2" w:rsidRDefault="000B26D2" w:rsidP="000B26D2">
      <w:pPr>
        <w:tabs>
          <w:tab w:val="left" w:pos="851"/>
        </w:tabs>
        <w:spacing w:before="120"/>
        <w:jc w:val="both"/>
        <w:rPr>
          <w:rFonts w:ascii="Arial" w:hAnsi="Arial" w:cs="Arial"/>
          <w:b/>
          <w:bCs/>
        </w:rPr>
      </w:pPr>
      <w:r w:rsidRPr="008D70F7">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B26D2" w14:paraId="5CAF1B8F" w14:textId="77777777" w:rsidTr="00EC696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F08CD58" w14:textId="77777777" w:rsidR="000B26D2" w:rsidRDefault="000B26D2" w:rsidP="00EC6965">
            <w:pPr>
              <w:tabs>
                <w:tab w:val="left" w:pos="851"/>
              </w:tabs>
              <w:jc w:val="center"/>
              <w:rPr>
                <w:rFonts w:ascii="Arial" w:hAnsi="Arial" w:cs="Arial"/>
                <w:b/>
              </w:rPr>
            </w:pPr>
            <w:r>
              <w:rPr>
                <w:rFonts w:ascii="Arial" w:hAnsi="Arial" w:cs="Arial"/>
                <w:b/>
              </w:rPr>
              <w:t xml:space="preserve">Désignation des membres </w:t>
            </w:r>
          </w:p>
          <w:p w14:paraId="6FBA808F" w14:textId="77777777" w:rsidR="000B26D2" w:rsidRDefault="000B26D2" w:rsidP="00EC696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2D4C0" w14:textId="77777777" w:rsidR="000B26D2" w:rsidRDefault="000B26D2" w:rsidP="00EC6965">
            <w:pPr>
              <w:pStyle w:val="Titre5"/>
              <w:tabs>
                <w:tab w:val="left" w:pos="851"/>
              </w:tabs>
              <w:ind w:left="0" w:hanging="1008"/>
              <w:jc w:val="center"/>
              <w:rPr>
                <w:b/>
                <w:i w:val="0"/>
                <w:sz w:val="20"/>
              </w:rPr>
            </w:pPr>
            <w:r>
              <w:rPr>
                <w:b/>
                <w:i w:val="0"/>
                <w:sz w:val="20"/>
              </w:rPr>
              <w:t>Prestations exécutées par les membres</w:t>
            </w:r>
          </w:p>
          <w:p w14:paraId="7908ABAE" w14:textId="77777777" w:rsidR="000B26D2" w:rsidRDefault="000B26D2" w:rsidP="00EC6965">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0B26D2" w14:paraId="4E0B7169" w14:textId="77777777" w:rsidTr="00EC696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4C125C6" w14:textId="77777777" w:rsidR="000B26D2" w:rsidRDefault="000B26D2" w:rsidP="00EC696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D2FB31" w14:textId="77777777" w:rsidR="000B26D2" w:rsidRDefault="000B26D2" w:rsidP="00EC696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B4D9B" w14:textId="77777777" w:rsidR="000B26D2" w:rsidRDefault="000B26D2" w:rsidP="00EC6965">
            <w:pPr>
              <w:tabs>
                <w:tab w:val="left" w:pos="851"/>
              </w:tabs>
              <w:jc w:val="center"/>
              <w:rPr>
                <w:rFonts w:ascii="Arial" w:hAnsi="Arial" w:cs="Arial"/>
                <w:b/>
              </w:rPr>
            </w:pPr>
            <w:r>
              <w:rPr>
                <w:rFonts w:ascii="Arial" w:hAnsi="Arial" w:cs="Arial"/>
                <w:b/>
              </w:rPr>
              <w:t xml:space="preserve">Montant HT </w:t>
            </w:r>
          </w:p>
          <w:p w14:paraId="5BDD2619" w14:textId="77777777" w:rsidR="000B26D2" w:rsidRDefault="000B26D2" w:rsidP="00EC696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0B26D2" w14:paraId="01821109" w14:textId="77777777" w:rsidTr="00EC6965">
        <w:trPr>
          <w:trHeight w:val="1021"/>
        </w:trPr>
        <w:tc>
          <w:tcPr>
            <w:tcW w:w="4503" w:type="dxa"/>
            <w:tcBorders>
              <w:top w:val="single" w:sz="4" w:space="0" w:color="000000"/>
              <w:left w:val="single" w:sz="4" w:space="0" w:color="000000"/>
            </w:tcBorders>
            <w:shd w:val="clear" w:color="auto" w:fill="CCFFFF"/>
          </w:tcPr>
          <w:p w14:paraId="280AAB4D" w14:textId="77777777" w:rsidR="000B26D2" w:rsidRDefault="000B26D2" w:rsidP="00EC696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5A80DD" w14:textId="77777777" w:rsidR="000B26D2" w:rsidRDefault="000B26D2" w:rsidP="00EC696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0E7A98" w14:textId="77777777" w:rsidR="000B26D2" w:rsidRDefault="000B26D2" w:rsidP="00EC6965">
            <w:pPr>
              <w:tabs>
                <w:tab w:val="left" w:pos="851"/>
              </w:tabs>
              <w:snapToGrid w:val="0"/>
              <w:jc w:val="both"/>
              <w:rPr>
                <w:rFonts w:ascii="Arial" w:hAnsi="Arial" w:cs="Arial"/>
              </w:rPr>
            </w:pPr>
          </w:p>
        </w:tc>
      </w:tr>
      <w:tr w:rsidR="000B26D2" w14:paraId="55EE46D4" w14:textId="77777777" w:rsidTr="00EC6965">
        <w:trPr>
          <w:trHeight w:val="1021"/>
        </w:trPr>
        <w:tc>
          <w:tcPr>
            <w:tcW w:w="4503" w:type="dxa"/>
            <w:tcBorders>
              <w:left w:val="single" w:sz="4" w:space="0" w:color="000000"/>
            </w:tcBorders>
            <w:shd w:val="clear" w:color="auto" w:fill="auto"/>
          </w:tcPr>
          <w:p w14:paraId="75D42476"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87CAC9"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27B796F" w14:textId="77777777" w:rsidR="000B26D2" w:rsidRDefault="000B26D2" w:rsidP="00EC6965">
            <w:pPr>
              <w:tabs>
                <w:tab w:val="left" w:pos="851"/>
              </w:tabs>
              <w:snapToGrid w:val="0"/>
              <w:jc w:val="both"/>
              <w:rPr>
                <w:rFonts w:ascii="Arial" w:hAnsi="Arial" w:cs="Arial"/>
              </w:rPr>
            </w:pPr>
          </w:p>
        </w:tc>
      </w:tr>
      <w:tr w:rsidR="000B26D2" w14:paraId="7F3C40EF" w14:textId="77777777" w:rsidTr="00EC6965">
        <w:trPr>
          <w:trHeight w:val="1021"/>
        </w:trPr>
        <w:tc>
          <w:tcPr>
            <w:tcW w:w="4503" w:type="dxa"/>
            <w:tcBorders>
              <w:left w:val="single" w:sz="4" w:space="0" w:color="000000"/>
              <w:bottom w:val="single" w:sz="4" w:space="0" w:color="000000"/>
            </w:tcBorders>
            <w:shd w:val="clear" w:color="auto" w:fill="CCFFFF"/>
          </w:tcPr>
          <w:p w14:paraId="31201301"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685CBA1"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5E1B728" w14:textId="77777777" w:rsidR="000B26D2" w:rsidRDefault="000B26D2" w:rsidP="00EC6965">
            <w:pPr>
              <w:tabs>
                <w:tab w:val="left" w:pos="851"/>
              </w:tabs>
              <w:snapToGrid w:val="0"/>
              <w:jc w:val="both"/>
              <w:rPr>
                <w:rFonts w:ascii="Arial" w:hAnsi="Arial" w:cs="Arial"/>
              </w:rPr>
            </w:pPr>
          </w:p>
        </w:tc>
      </w:tr>
    </w:tbl>
    <w:p w14:paraId="459414FF" w14:textId="77777777" w:rsidR="000B26D2" w:rsidRDefault="000B26D2" w:rsidP="000B26D2">
      <w:pPr>
        <w:tabs>
          <w:tab w:val="left" w:pos="851"/>
          <w:tab w:val="left" w:pos="6237"/>
        </w:tabs>
      </w:pPr>
    </w:p>
    <w:p w14:paraId="5CF6645C" w14:textId="77777777" w:rsidR="000B26D2" w:rsidRDefault="000B26D2" w:rsidP="000B26D2">
      <w:pPr>
        <w:pStyle w:val="fcasegauche"/>
        <w:tabs>
          <w:tab w:val="left" w:pos="851"/>
        </w:tabs>
        <w:spacing w:after="0"/>
        <w:ind w:left="0" w:firstLine="0"/>
        <w:rPr>
          <w:rFonts w:ascii="Arial" w:hAnsi="Arial" w:cs="Arial"/>
          <w:bCs/>
          <w:iCs/>
        </w:rPr>
      </w:pPr>
    </w:p>
    <w:p w14:paraId="73750292" w14:textId="77777777" w:rsidR="000B26D2" w:rsidRDefault="000B26D2" w:rsidP="000B26D2">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AF0A37B" w14:textId="77777777" w:rsidR="000B26D2" w:rsidRDefault="000B26D2" w:rsidP="000B26D2">
      <w:pPr>
        <w:pStyle w:val="fcase1ertab"/>
        <w:tabs>
          <w:tab w:val="left" w:pos="851"/>
        </w:tabs>
        <w:spacing w:before="120"/>
        <w:ind w:left="0" w:firstLine="0"/>
        <w:rPr>
          <w:rFonts w:ascii="Arial" w:hAnsi="Arial" w:cs="Arial"/>
          <w:b/>
        </w:rPr>
      </w:pPr>
      <w:r w:rsidRPr="00E05D35">
        <w:rPr>
          <w:rFonts w:ascii="Arial" w:hAnsi="Arial" w:cs="Arial"/>
          <w:i/>
          <w:sz w:val="18"/>
          <w:szCs w:val="18"/>
          <w:highlight w:val="yellow"/>
        </w:rPr>
        <w:t>(Joindre un ou des relevé(s) d’identité bancaire ou postal.)</w:t>
      </w:r>
    </w:p>
    <w:p w14:paraId="231B7DF7" w14:textId="77777777" w:rsidR="009B1CD0" w:rsidRPr="00374564" w:rsidRDefault="009B1CD0" w:rsidP="005846FB">
      <w:pPr>
        <w:pStyle w:val="fcasegauche"/>
        <w:tabs>
          <w:tab w:val="left" w:pos="426"/>
          <w:tab w:val="left" w:pos="851"/>
        </w:tabs>
        <w:spacing w:after="0"/>
        <w:ind w:left="0" w:firstLine="0"/>
        <w:jc w:val="left"/>
        <w:rPr>
          <w:rFonts w:ascii="Arial" w:hAnsi="Arial" w:cs="Arial"/>
          <w:b/>
        </w:rPr>
      </w:pPr>
    </w:p>
    <w:p w14:paraId="231B7DF9" w14:textId="77777777" w:rsidR="00E04E6D" w:rsidRPr="00374564" w:rsidRDefault="00E04E6D" w:rsidP="00E04E6D">
      <w:pPr>
        <w:autoSpaceDE w:val="0"/>
        <w:rPr>
          <w:rFonts w:ascii="Arial" w:hAnsi="Arial" w:cs="Arial"/>
          <w:b/>
          <w:bCs/>
          <w:color w:val="000000"/>
        </w:rPr>
      </w:pPr>
    </w:p>
    <w:tbl>
      <w:tblPr>
        <w:tblW w:w="10222" w:type="dxa"/>
        <w:jc w:val="center"/>
        <w:tblLayout w:type="fixed"/>
        <w:tblLook w:val="0000" w:firstRow="0" w:lastRow="0" w:firstColumn="0" w:lastColumn="0" w:noHBand="0" w:noVBand="0"/>
      </w:tblPr>
      <w:tblGrid>
        <w:gridCol w:w="2981"/>
        <w:gridCol w:w="3539"/>
        <w:gridCol w:w="1875"/>
        <w:gridCol w:w="1827"/>
      </w:tblGrid>
      <w:tr w:rsidR="00E04E6D" w:rsidRPr="00374564" w14:paraId="231B7DFE" w14:textId="77777777" w:rsidTr="00E04E6D">
        <w:trPr>
          <w:jc w:val="center"/>
        </w:trPr>
        <w:tc>
          <w:tcPr>
            <w:tcW w:w="2970" w:type="dxa"/>
          </w:tcPr>
          <w:p w14:paraId="231B7DFA"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Compte ouvert au nom de</w:t>
            </w:r>
          </w:p>
        </w:tc>
        <w:tc>
          <w:tcPr>
            <w:tcW w:w="3544" w:type="dxa"/>
            <w:tcBorders>
              <w:top w:val="dotted" w:sz="4" w:space="0" w:color="000000"/>
              <w:left w:val="dotted" w:sz="4" w:space="0" w:color="000000"/>
              <w:bottom w:val="dotted" w:sz="4" w:space="0" w:color="000000"/>
            </w:tcBorders>
            <w:shd w:val="clear" w:color="auto" w:fill="auto"/>
          </w:tcPr>
          <w:p w14:paraId="231B7DFB"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DFC" w14:textId="77777777" w:rsidR="00E04E6D" w:rsidRPr="00374564" w:rsidRDefault="00E04E6D" w:rsidP="00E04E6D">
            <w:pPr>
              <w:autoSpaceDE w:val="0"/>
              <w:snapToGrid w:val="0"/>
              <w:rPr>
                <w:rFonts w:ascii="Arial" w:hAnsi="Arial" w:cs="Arial"/>
                <w:b/>
                <w:bCs/>
                <w:color w:val="000000"/>
              </w:rPr>
            </w:pPr>
          </w:p>
        </w:tc>
        <w:tc>
          <w:tcPr>
            <w:tcW w:w="1800" w:type="dxa"/>
            <w:tcBorders>
              <w:bottom w:val="dotted" w:sz="4" w:space="0" w:color="000000"/>
            </w:tcBorders>
          </w:tcPr>
          <w:p w14:paraId="231B7DFD"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3" w14:textId="77777777" w:rsidTr="00E04E6D">
        <w:trPr>
          <w:jc w:val="center"/>
        </w:trPr>
        <w:tc>
          <w:tcPr>
            <w:tcW w:w="2985" w:type="dxa"/>
            <w:shd w:val="clear" w:color="auto" w:fill="auto"/>
          </w:tcPr>
          <w:p w14:paraId="231B7DFF"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Sous le numéro</w:t>
            </w:r>
          </w:p>
        </w:tc>
        <w:tc>
          <w:tcPr>
            <w:tcW w:w="3544" w:type="dxa"/>
            <w:tcBorders>
              <w:top w:val="dotted" w:sz="4" w:space="0" w:color="000000"/>
              <w:left w:val="dotted" w:sz="4" w:space="0" w:color="000000"/>
              <w:bottom w:val="dotted" w:sz="4" w:space="0" w:color="000000"/>
            </w:tcBorders>
            <w:shd w:val="clear" w:color="auto" w:fill="auto"/>
          </w:tcPr>
          <w:p w14:paraId="231B7E00"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1"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Clé RIB</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2"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8" w14:textId="77777777" w:rsidTr="00E04E6D">
        <w:trPr>
          <w:jc w:val="center"/>
        </w:trPr>
        <w:tc>
          <w:tcPr>
            <w:tcW w:w="2970" w:type="dxa"/>
          </w:tcPr>
          <w:p w14:paraId="231B7E04"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lastRenderedPageBreak/>
              <w:t>Banque</w:t>
            </w:r>
          </w:p>
        </w:tc>
        <w:tc>
          <w:tcPr>
            <w:tcW w:w="3544" w:type="dxa"/>
            <w:tcBorders>
              <w:top w:val="dotted" w:sz="4" w:space="0" w:color="000000"/>
              <w:left w:val="dotted" w:sz="4" w:space="0" w:color="000000"/>
              <w:bottom w:val="dotted" w:sz="4" w:space="0" w:color="000000"/>
            </w:tcBorders>
            <w:shd w:val="clear" w:color="auto" w:fill="auto"/>
          </w:tcPr>
          <w:p w14:paraId="231B7E05"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E06" w14:textId="77777777" w:rsidR="00E04E6D" w:rsidRPr="00374564" w:rsidRDefault="00E04E6D" w:rsidP="00E04E6D">
            <w:pPr>
              <w:autoSpaceDE w:val="0"/>
              <w:snapToGrid w:val="0"/>
              <w:rPr>
                <w:rFonts w:ascii="Arial" w:hAnsi="Arial" w:cs="Arial"/>
                <w:b/>
                <w:bCs/>
                <w:color w:val="000000"/>
              </w:rPr>
            </w:pPr>
          </w:p>
        </w:tc>
        <w:tc>
          <w:tcPr>
            <w:tcW w:w="1800" w:type="dxa"/>
            <w:tcBorders>
              <w:top w:val="dotted" w:sz="4" w:space="0" w:color="000000"/>
              <w:bottom w:val="dotted" w:sz="4" w:space="0" w:color="000000"/>
            </w:tcBorders>
            <w:shd w:val="clear" w:color="auto" w:fill="auto"/>
          </w:tcPr>
          <w:p w14:paraId="231B7E07"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D" w14:textId="77777777" w:rsidTr="00E04E6D">
        <w:trPr>
          <w:jc w:val="center"/>
        </w:trPr>
        <w:tc>
          <w:tcPr>
            <w:tcW w:w="2985" w:type="dxa"/>
            <w:shd w:val="clear" w:color="auto" w:fill="auto"/>
          </w:tcPr>
          <w:p w14:paraId="231B7E09"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Code Banque</w:t>
            </w:r>
          </w:p>
        </w:tc>
        <w:tc>
          <w:tcPr>
            <w:tcW w:w="3544" w:type="dxa"/>
            <w:tcBorders>
              <w:top w:val="dotted" w:sz="4" w:space="0" w:color="000000"/>
              <w:left w:val="dotted" w:sz="4" w:space="0" w:color="000000"/>
              <w:bottom w:val="dotted" w:sz="4" w:space="0" w:color="000000"/>
            </w:tcBorders>
            <w:shd w:val="clear" w:color="auto" w:fill="auto"/>
          </w:tcPr>
          <w:p w14:paraId="231B7E0A"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B"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Code Guichet</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C" w14:textId="77777777" w:rsidR="00E04E6D" w:rsidRPr="00374564" w:rsidRDefault="00E04E6D" w:rsidP="00E04E6D">
            <w:pPr>
              <w:autoSpaceDE w:val="0"/>
              <w:snapToGrid w:val="0"/>
              <w:jc w:val="center"/>
              <w:rPr>
                <w:rFonts w:ascii="Arial" w:hAnsi="Arial" w:cs="Arial"/>
                <w:b/>
                <w:color w:val="000000"/>
              </w:rPr>
            </w:pPr>
          </w:p>
        </w:tc>
      </w:tr>
    </w:tbl>
    <w:p w14:paraId="231B7E0E" w14:textId="77777777" w:rsidR="00E04E6D" w:rsidRPr="00374564" w:rsidRDefault="00E04E6D" w:rsidP="00E04E6D">
      <w:pPr>
        <w:autoSpaceDE w:val="0"/>
        <w:rPr>
          <w:rFonts w:ascii="Arial" w:hAnsi="Arial" w:cs="Arial"/>
          <w:b/>
          <w:bCs/>
          <w:color w:val="000000"/>
        </w:rPr>
      </w:pPr>
    </w:p>
    <w:p w14:paraId="2BC45591"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5073DE7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4296DF0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231B7E0F" w14:textId="0829B1CE" w:rsidR="009B1CD0" w:rsidRPr="00374564" w:rsidRDefault="009B1CD0" w:rsidP="0083205E">
      <w:pPr>
        <w:pStyle w:val="fcasegauche"/>
        <w:tabs>
          <w:tab w:val="left" w:pos="426"/>
          <w:tab w:val="left" w:pos="851"/>
        </w:tabs>
        <w:spacing w:after="0"/>
        <w:ind w:left="0" w:firstLine="0"/>
        <w:jc w:val="left"/>
        <w:rPr>
          <w:rFonts w:ascii="Arial" w:hAnsi="Arial" w:cs="Arial"/>
          <w:b/>
        </w:rPr>
      </w:pPr>
      <w:r w:rsidRPr="00374564">
        <w:rPr>
          <w:rFonts w:ascii="Arial" w:hAnsi="Arial" w:cs="Arial"/>
          <w:b/>
          <w:sz w:val="22"/>
          <w:szCs w:val="22"/>
        </w:rPr>
        <w:t>B4 - Avance</w:t>
      </w:r>
      <w:r w:rsidRPr="00374564">
        <w:rPr>
          <w:rFonts w:ascii="Arial" w:hAnsi="Arial" w:cs="Arial"/>
          <w:b/>
        </w:rPr>
        <w:t> </w:t>
      </w:r>
      <w:r w:rsidRPr="00374564">
        <w:rPr>
          <w:rFonts w:ascii="Arial" w:hAnsi="Arial" w:cs="Arial"/>
          <w:i/>
          <w:sz w:val="18"/>
          <w:szCs w:val="18"/>
        </w:rPr>
        <w:t>(</w:t>
      </w:r>
      <w:hyperlink r:id="rId18" w:history="1">
        <w:r w:rsidRPr="00374564">
          <w:rPr>
            <w:rStyle w:val="Lienhypertexte"/>
            <w:rFonts w:ascii="Arial" w:hAnsi="Arial" w:cs="Arial"/>
            <w:i/>
            <w:sz w:val="18"/>
            <w:szCs w:val="18"/>
          </w:rPr>
          <w:t>article</w:t>
        </w:r>
        <w:r w:rsidR="009D661E" w:rsidRPr="00374564">
          <w:rPr>
            <w:rStyle w:val="Lienhypertexte"/>
            <w:rFonts w:ascii="Arial" w:hAnsi="Arial" w:cs="Arial"/>
            <w:i/>
            <w:sz w:val="18"/>
            <w:szCs w:val="18"/>
          </w:rPr>
          <w:t> R. 2191-3</w:t>
        </w:r>
      </w:hyperlink>
      <w:r w:rsidR="00CD185D" w:rsidRPr="00374564">
        <w:rPr>
          <w:rFonts w:ascii="Arial" w:hAnsi="Arial" w:cs="Arial"/>
          <w:i/>
          <w:sz w:val="18"/>
          <w:szCs w:val="18"/>
        </w:rPr>
        <w:t xml:space="preserve"> </w:t>
      </w:r>
      <w:r w:rsidR="00D90A00" w:rsidRPr="00374564">
        <w:rPr>
          <w:rFonts w:ascii="Arial" w:hAnsi="Arial" w:cs="Arial"/>
          <w:i/>
          <w:sz w:val="18"/>
          <w:szCs w:val="18"/>
        </w:rPr>
        <w:t xml:space="preserve">ou </w:t>
      </w:r>
      <w:hyperlink r:id="rId19" w:history="1">
        <w:r w:rsidR="00D90A00" w:rsidRPr="00374564">
          <w:rPr>
            <w:rStyle w:val="Lienhypertexte"/>
            <w:rFonts w:ascii="Arial" w:hAnsi="Arial" w:cs="Arial"/>
            <w:i/>
            <w:sz w:val="18"/>
            <w:szCs w:val="18"/>
          </w:rPr>
          <w:t>article </w:t>
        </w:r>
        <w:r w:rsidR="009D661E" w:rsidRPr="00374564">
          <w:rPr>
            <w:rStyle w:val="Lienhypertexte"/>
            <w:rFonts w:ascii="Arial" w:hAnsi="Arial" w:cs="Arial"/>
            <w:i/>
            <w:sz w:val="18"/>
            <w:szCs w:val="18"/>
          </w:rPr>
          <w:t>R. 2391-1</w:t>
        </w:r>
      </w:hyperlink>
      <w:r w:rsidR="009D661E" w:rsidRPr="00374564">
        <w:rPr>
          <w:rFonts w:ascii="Arial" w:hAnsi="Arial" w:cs="Arial"/>
          <w:i/>
          <w:sz w:val="18"/>
          <w:szCs w:val="18"/>
        </w:rPr>
        <w:t xml:space="preserve"> </w:t>
      </w:r>
      <w:r w:rsidR="00D90A00" w:rsidRPr="00374564">
        <w:rPr>
          <w:rFonts w:ascii="Arial" w:hAnsi="Arial" w:cs="Arial"/>
          <w:i/>
          <w:sz w:val="18"/>
          <w:szCs w:val="18"/>
        </w:rPr>
        <w:t>du décret n° 2016-361</w:t>
      </w:r>
      <w:r w:rsidRPr="00374564">
        <w:rPr>
          <w:rFonts w:ascii="Arial" w:hAnsi="Arial" w:cs="Arial"/>
          <w:i/>
          <w:sz w:val="18"/>
          <w:szCs w:val="18"/>
        </w:rPr>
        <w:t>)</w:t>
      </w:r>
    </w:p>
    <w:p w14:paraId="231B7E10" w14:textId="77777777" w:rsidR="009B1CD0" w:rsidRPr="00374564" w:rsidRDefault="009B1CD0" w:rsidP="00934503">
      <w:pPr>
        <w:tabs>
          <w:tab w:val="left" w:pos="426"/>
          <w:tab w:val="left" w:pos="851"/>
        </w:tabs>
        <w:rPr>
          <w:rFonts w:ascii="Arial" w:hAnsi="Arial" w:cs="Arial"/>
          <w:b/>
        </w:rPr>
      </w:pPr>
    </w:p>
    <w:p w14:paraId="231B7E11" w14:textId="77777777" w:rsidR="009B1CD0" w:rsidRPr="00374564" w:rsidRDefault="009B1CD0" w:rsidP="00CD46CC">
      <w:pPr>
        <w:pStyle w:val="fcasegauche"/>
        <w:tabs>
          <w:tab w:val="left" w:pos="426"/>
          <w:tab w:val="left" w:pos="851"/>
        </w:tabs>
        <w:spacing w:after="0"/>
        <w:ind w:left="0" w:firstLine="0"/>
        <w:jc w:val="left"/>
        <w:rPr>
          <w:rFonts w:ascii="Arial" w:hAnsi="Arial" w:cs="Arial"/>
          <w:i/>
          <w:sz w:val="18"/>
          <w:szCs w:val="18"/>
        </w:rPr>
      </w:pPr>
      <w:r w:rsidRPr="00374564">
        <w:rPr>
          <w:rFonts w:ascii="Arial" w:hAnsi="Arial" w:cs="Arial"/>
        </w:rPr>
        <w:t xml:space="preserve">Je </w:t>
      </w:r>
      <w:r w:rsidR="00B52FC9" w:rsidRPr="00374564">
        <w:rPr>
          <w:rFonts w:ascii="Arial" w:hAnsi="Arial" w:cs="Arial"/>
        </w:rPr>
        <w:t>souhaite</w:t>
      </w:r>
      <w:r w:rsidRPr="00374564">
        <w:rPr>
          <w:rFonts w:ascii="Arial" w:hAnsi="Arial" w:cs="Arial"/>
        </w:rPr>
        <w:t xml:space="preserve"> bénéfic</w:t>
      </w:r>
      <w:r w:rsidR="00B52FC9" w:rsidRPr="00374564">
        <w:rPr>
          <w:rFonts w:ascii="Arial" w:hAnsi="Arial" w:cs="Arial"/>
        </w:rPr>
        <w:t>ier</w:t>
      </w:r>
      <w:r w:rsidRPr="00374564">
        <w:rPr>
          <w:rFonts w:ascii="Arial" w:hAnsi="Arial" w:cs="Arial"/>
        </w:rPr>
        <w:t xml:space="preserve"> de l'avance</w:t>
      </w:r>
      <w:r w:rsidR="000B6142">
        <w:rPr>
          <w:rFonts w:ascii="Arial" w:hAnsi="Arial" w:cs="Arial"/>
        </w:rPr>
        <w:t xml:space="preserve"> </w:t>
      </w:r>
      <w:r w:rsidRPr="00374564">
        <w:rPr>
          <w:rFonts w:ascii="Arial" w:hAnsi="Arial" w:cs="Arial"/>
        </w:rPr>
        <w:t>:</w:t>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00CA4B2B">
        <w:rPr>
          <w:rFonts w:ascii="Arial" w:hAnsi="Arial" w:cs="Arial"/>
        </w:rPr>
        <w:fldChar w:fldCharType="begin">
          <w:ffData>
            <w:name w:val=""/>
            <w:enabled/>
            <w:calcOnExit w:val="0"/>
            <w:checkBox>
              <w:size w:val="20"/>
              <w:default w:val="0"/>
            </w:checkBox>
          </w:ffData>
        </w:fldChar>
      </w:r>
      <w:r w:rsidR="00CA4B2B">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00CA4B2B">
        <w:rPr>
          <w:rFonts w:ascii="Arial" w:hAnsi="Arial" w:cs="Arial"/>
        </w:rPr>
        <w:fldChar w:fldCharType="end"/>
      </w:r>
      <w:r w:rsidRPr="00374564">
        <w:rPr>
          <w:rFonts w:ascii="Arial" w:hAnsi="Arial" w:cs="Arial"/>
        </w:rPr>
        <w:tab/>
      </w:r>
      <w:r w:rsidR="009D661E" w:rsidRPr="00374564">
        <w:rPr>
          <w:rFonts w:ascii="Arial" w:hAnsi="Arial" w:cs="Arial"/>
        </w:rPr>
        <w:t>Non</w:t>
      </w:r>
      <w:r w:rsidRPr="00374564">
        <w:rPr>
          <w:rFonts w:ascii="Arial" w:hAnsi="Arial" w:cs="Arial"/>
        </w:rPr>
        <w:tab/>
      </w:r>
      <w:r w:rsidRPr="00374564">
        <w:rPr>
          <w:rFonts w:ascii="Arial" w:hAnsi="Arial" w:cs="Arial"/>
        </w:rPr>
        <w:tab/>
      </w:r>
      <w:r w:rsidRPr="00374564">
        <w:rPr>
          <w:rFonts w:ascii="Arial" w:hAnsi="Arial" w:cs="Arial"/>
        </w:rPr>
        <w:tab/>
      </w:r>
      <w:r w:rsidR="007D7A65" w:rsidRPr="00374564">
        <w:rPr>
          <w:rFonts w:ascii="Arial" w:hAnsi="Arial" w:cs="Arial"/>
        </w:rPr>
        <w:fldChar w:fldCharType="begin">
          <w:ffData>
            <w:name w:val=""/>
            <w:enabled/>
            <w:calcOnExit w:val="0"/>
            <w:checkBox>
              <w:size w:val="20"/>
              <w:default w:val="0"/>
            </w:checkBox>
          </w:ffData>
        </w:fldChar>
      </w:r>
      <w:r w:rsidR="007D7A65" w:rsidRPr="0037456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007D7A65" w:rsidRPr="00374564">
        <w:rPr>
          <w:rFonts w:ascii="Arial" w:hAnsi="Arial" w:cs="Arial"/>
        </w:rPr>
        <w:fldChar w:fldCharType="end"/>
      </w:r>
      <w:r w:rsidRPr="00374564">
        <w:rPr>
          <w:rFonts w:ascii="Arial" w:hAnsi="Arial" w:cs="Arial"/>
        </w:rPr>
        <w:tab/>
      </w:r>
      <w:r w:rsidR="009D661E" w:rsidRPr="00374564">
        <w:rPr>
          <w:rFonts w:ascii="Arial" w:hAnsi="Arial" w:cs="Arial"/>
        </w:rPr>
        <w:t>Oui</w:t>
      </w:r>
    </w:p>
    <w:p w14:paraId="231B7E12" w14:textId="77777777" w:rsidR="009B1CD0" w:rsidRPr="00374564" w:rsidRDefault="009B1CD0" w:rsidP="009B45B9">
      <w:pPr>
        <w:tabs>
          <w:tab w:val="left" w:pos="851"/>
        </w:tabs>
        <w:rPr>
          <w:rFonts w:ascii="Arial" w:hAnsi="Arial" w:cs="Arial"/>
          <w:i/>
          <w:sz w:val="18"/>
          <w:szCs w:val="18"/>
        </w:rPr>
      </w:pPr>
      <w:r w:rsidRPr="00374564">
        <w:rPr>
          <w:rFonts w:ascii="Arial" w:hAnsi="Arial" w:cs="Arial"/>
          <w:i/>
          <w:sz w:val="18"/>
          <w:szCs w:val="18"/>
        </w:rPr>
        <w:t>(Cocher la case correspondante.)</w:t>
      </w:r>
    </w:p>
    <w:p w14:paraId="231B7E14" w14:textId="77777777" w:rsidR="000B6142" w:rsidRPr="00374564" w:rsidRDefault="000B6142" w:rsidP="00B15B3A">
      <w:pPr>
        <w:tabs>
          <w:tab w:val="left" w:pos="851"/>
        </w:tabs>
        <w:jc w:val="both"/>
        <w:rPr>
          <w:rFonts w:ascii="Arial" w:hAnsi="Arial" w:cs="Arial"/>
          <w:sz w:val="18"/>
          <w:szCs w:val="18"/>
        </w:rPr>
      </w:pPr>
    </w:p>
    <w:p w14:paraId="231B7E15" w14:textId="77777777" w:rsidR="00B15B3A" w:rsidRPr="00374564" w:rsidRDefault="00B15B3A" w:rsidP="00B15B3A">
      <w:pPr>
        <w:tabs>
          <w:tab w:val="left" w:pos="851"/>
        </w:tabs>
        <w:jc w:val="both"/>
        <w:rPr>
          <w:rFonts w:ascii="Arial" w:hAnsi="Arial" w:cs="Arial"/>
          <w:sz w:val="18"/>
          <w:szCs w:val="18"/>
        </w:rPr>
      </w:pPr>
      <w:r w:rsidRPr="00374564">
        <w:rPr>
          <w:rFonts w:ascii="Arial" w:hAnsi="Arial" w:cs="Arial"/>
          <w:sz w:val="18"/>
          <w:szCs w:val="18"/>
        </w:rPr>
        <w:t xml:space="preserve">Je suis une TPE/PME de moins de 250 employés : </w:t>
      </w:r>
      <w:r w:rsidRPr="00374564">
        <w:rPr>
          <w:rFonts w:ascii="Arial" w:hAnsi="Arial" w:cs="Arial"/>
          <w:sz w:val="18"/>
          <w:szCs w:val="18"/>
        </w:rPr>
        <w:tab/>
      </w:r>
      <w:r w:rsidRPr="00374564">
        <w:rPr>
          <w:rFonts w:ascii="Arial" w:hAnsi="Arial" w:cs="Arial"/>
          <w:sz w:val="18"/>
          <w:szCs w:val="18"/>
        </w:rPr>
        <w:tab/>
      </w:r>
      <w:r w:rsidRPr="00374564">
        <w:rPr>
          <w:rFonts w:ascii="Arial" w:hAnsi="Arial" w:cs="Arial"/>
          <w:sz w:val="18"/>
          <w:szCs w:val="18"/>
        </w:rPr>
        <w:tab/>
      </w:r>
      <w:r w:rsidRPr="00374564">
        <w:rPr>
          <w:rFonts w:ascii="Arial" w:hAnsi="Arial" w:cs="Arial"/>
        </w:rPr>
        <w:fldChar w:fldCharType="begin">
          <w:ffData>
            <w:name w:val=""/>
            <w:enabled/>
            <w:calcOnExit w:val="0"/>
            <w:checkBox>
              <w:size w:val="20"/>
              <w:default w:val="0"/>
            </w:checkBox>
          </w:ffData>
        </w:fldChar>
      </w:r>
      <w:r w:rsidRPr="0037456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374564">
        <w:rPr>
          <w:rFonts w:ascii="Arial" w:hAnsi="Arial" w:cs="Arial"/>
        </w:rPr>
        <w:fldChar w:fldCharType="end"/>
      </w:r>
      <w:r w:rsidRPr="00374564">
        <w:rPr>
          <w:rFonts w:ascii="Arial" w:hAnsi="Arial" w:cs="Arial"/>
        </w:rPr>
        <w:tab/>
        <w:t>Non</w:t>
      </w:r>
      <w:r w:rsidRPr="00374564">
        <w:rPr>
          <w:rFonts w:ascii="Arial" w:hAnsi="Arial" w:cs="Arial"/>
        </w:rPr>
        <w:tab/>
      </w:r>
      <w:r w:rsidRPr="00374564">
        <w:rPr>
          <w:rFonts w:ascii="Arial" w:hAnsi="Arial" w:cs="Arial"/>
        </w:rPr>
        <w:tab/>
      </w:r>
      <w:r w:rsidRPr="00374564">
        <w:rPr>
          <w:rFonts w:ascii="Arial" w:hAnsi="Arial" w:cs="Arial"/>
        </w:rPr>
        <w:tab/>
      </w:r>
      <w:r w:rsidR="00374564" w:rsidRPr="00374564">
        <w:rPr>
          <w:rFonts w:ascii="Arial" w:hAnsi="Arial" w:cs="Arial"/>
        </w:rPr>
        <w:fldChar w:fldCharType="begin">
          <w:ffData>
            <w:name w:val=""/>
            <w:enabled/>
            <w:calcOnExit w:val="0"/>
            <w:checkBox>
              <w:size w:val="20"/>
              <w:default w:val="0"/>
            </w:checkBox>
          </w:ffData>
        </w:fldChar>
      </w:r>
      <w:r w:rsidR="00374564" w:rsidRPr="0037456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00374564" w:rsidRPr="00374564">
        <w:rPr>
          <w:rFonts w:ascii="Arial" w:hAnsi="Arial" w:cs="Arial"/>
        </w:rPr>
        <w:fldChar w:fldCharType="end"/>
      </w:r>
      <w:r w:rsidRPr="00374564">
        <w:rPr>
          <w:rFonts w:ascii="Arial" w:hAnsi="Arial" w:cs="Arial"/>
        </w:rPr>
        <w:tab/>
        <w:t>Oui</w:t>
      </w:r>
    </w:p>
    <w:p w14:paraId="231B7E16" w14:textId="77777777" w:rsidR="00B15B3A" w:rsidRPr="00374564" w:rsidRDefault="00B15B3A" w:rsidP="00B15B3A">
      <w:pPr>
        <w:tabs>
          <w:tab w:val="left" w:pos="851"/>
        </w:tabs>
        <w:jc w:val="both"/>
        <w:rPr>
          <w:rFonts w:ascii="Arial" w:hAnsi="Arial" w:cs="Arial"/>
          <w:b/>
          <w:i/>
          <w:sz w:val="18"/>
          <w:szCs w:val="18"/>
        </w:rPr>
      </w:pPr>
      <w:r w:rsidRPr="00374564">
        <w:rPr>
          <w:rFonts w:ascii="Arial" w:hAnsi="Arial" w:cs="Arial"/>
          <w:i/>
          <w:sz w:val="18"/>
          <w:szCs w:val="18"/>
        </w:rPr>
        <w:t xml:space="preserve">(Au sens de la </w:t>
      </w:r>
      <w:r w:rsidRPr="00374564">
        <w:rPr>
          <w:rFonts w:ascii="Arial" w:hAnsi="Arial" w:cs="Arial"/>
          <w:i/>
          <w:color w:val="0000FF"/>
          <w:sz w:val="18"/>
          <w:szCs w:val="18"/>
          <w:u w:val="single"/>
        </w:rPr>
        <w:t>recommandation 2003/361/CE de la Commission du 6 mai 2003</w:t>
      </w:r>
      <w:r w:rsidRPr="00374564">
        <w:rPr>
          <w:rFonts w:ascii="Arial" w:hAnsi="Arial" w:cs="Arial"/>
          <w:i/>
          <w:sz w:val="18"/>
          <w:szCs w:val="18"/>
        </w:rPr>
        <w:t xml:space="preserve"> concernant la définition des micros, petites et moyennes entreprises ou à des artisans au sens du </w:t>
      </w:r>
      <w:r w:rsidRPr="00374564">
        <w:rPr>
          <w:rFonts w:ascii="Arial" w:hAnsi="Arial" w:cs="Arial"/>
          <w:i/>
          <w:color w:val="0000FF"/>
          <w:sz w:val="18"/>
          <w:szCs w:val="18"/>
          <w:u w:val="single"/>
        </w:rPr>
        <w:t>I de l’article 19 de la loi n° 96-603 du 5 juillet 1996</w:t>
      </w:r>
      <w:r w:rsidRPr="00374564">
        <w:rPr>
          <w:rFonts w:ascii="Arial" w:hAnsi="Arial" w:cs="Arial"/>
          <w:i/>
          <w:sz w:val="18"/>
          <w:szCs w:val="18"/>
        </w:rPr>
        <w:t xml:space="preserve"> modifiée relative au développement et à la promotion du commerce et de l’artisanat-</w:t>
      </w:r>
      <w:r w:rsidRPr="00374564">
        <w:rPr>
          <w:rFonts w:ascii="Arial" w:hAnsi="Arial" w:cs="Arial"/>
          <w:i/>
          <w:color w:val="0000FF"/>
          <w:sz w:val="18"/>
          <w:szCs w:val="18"/>
        </w:rPr>
        <w:t xml:space="preserve"> </w:t>
      </w:r>
      <w:r w:rsidRPr="00374564">
        <w:rPr>
          <w:rFonts w:ascii="Arial" w:hAnsi="Arial" w:cs="Arial"/>
          <w:i/>
          <w:color w:val="0000FF"/>
          <w:sz w:val="18"/>
          <w:szCs w:val="18"/>
          <w:u w:val="single"/>
        </w:rPr>
        <w:t>articles</w:t>
      </w:r>
      <w:r w:rsidRPr="00374564">
        <w:rPr>
          <w:rFonts w:ascii="Arial" w:hAnsi="Arial" w:cs="Arial"/>
          <w:i/>
          <w:sz w:val="18"/>
          <w:szCs w:val="18"/>
          <w:u w:val="single"/>
        </w:rPr>
        <w:t xml:space="preserve"> </w:t>
      </w:r>
      <w:r w:rsidRPr="00374564">
        <w:rPr>
          <w:rFonts w:ascii="Arial" w:hAnsi="Arial" w:cs="Arial"/>
          <w:i/>
          <w:color w:val="0000FF"/>
          <w:sz w:val="18"/>
          <w:szCs w:val="18"/>
          <w:u w:val="single"/>
        </w:rPr>
        <w:t>R.2151-13</w:t>
      </w:r>
      <w:r w:rsidRPr="00374564">
        <w:rPr>
          <w:rFonts w:ascii="Arial" w:hAnsi="Arial" w:cs="Arial"/>
          <w:i/>
          <w:sz w:val="18"/>
          <w:szCs w:val="18"/>
        </w:rPr>
        <w:t xml:space="preserve"> et </w:t>
      </w:r>
      <w:r w:rsidRPr="00374564">
        <w:rPr>
          <w:rFonts w:ascii="Arial" w:hAnsi="Arial" w:cs="Arial"/>
          <w:i/>
          <w:color w:val="0000FF"/>
          <w:sz w:val="18"/>
          <w:szCs w:val="18"/>
          <w:u w:val="single"/>
        </w:rPr>
        <w:t>R.2351-12</w:t>
      </w:r>
      <w:r w:rsidRPr="00374564">
        <w:rPr>
          <w:rFonts w:ascii="Arial" w:hAnsi="Arial" w:cs="Arial"/>
          <w:i/>
          <w:sz w:val="18"/>
          <w:szCs w:val="18"/>
        </w:rPr>
        <w:t xml:space="preserve"> du code de la commande publique)</w:t>
      </w:r>
    </w:p>
    <w:p w14:paraId="231B7E17" w14:textId="77777777" w:rsidR="00B15B3A" w:rsidRPr="00374564" w:rsidRDefault="00B15B3A" w:rsidP="009B45B9">
      <w:pPr>
        <w:tabs>
          <w:tab w:val="left" w:pos="851"/>
        </w:tabs>
        <w:rPr>
          <w:rFonts w:ascii="Arial" w:hAnsi="Arial" w:cs="Arial"/>
          <w:b/>
        </w:rPr>
      </w:pPr>
    </w:p>
    <w:p w14:paraId="231B7E18" w14:textId="77777777" w:rsidR="009B1CD0" w:rsidRPr="00374564" w:rsidRDefault="009B1CD0" w:rsidP="009B45B9">
      <w:pPr>
        <w:tabs>
          <w:tab w:val="left" w:pos="426"/>
          <w:tab w:val="left" w:pos="851"/>
        </w:tabs>
        <w:jc w:val="both"/>
        <w:rPr>
          <w:rFonts w:ascii="Arial" w:hAnsi="Arial" w:cs="Arial"/>
          <w:b/>
        </w:rPr>
      </w:pPr>
    </w:p>
    <w:p w14:paraId="231B7E19" w14:textId="0B291BE3" w:rsidR="009B1CD0" w:rsidRPr="00374564" w:rsidRDefault="009B1CD0" w:rsidP="009B45B9">
      <w:pPr>
        <w:pStyle w:val="Titre4"/>
        <w:tabs>
          <w:tab w:val="clear" w:pos="4111"/>
          <w:tab w:val="left" w:pos="426"/>
          <w:tab w:val="left" w:pos="851"/>
        </w:tabs>
      </w:pPr>
      <w:r w:rsidRPr="00906FC8">
        <w:rPr>
          <w:sz w:val="22"/>
          <w:szCs w:val="22"/>
        </w:rPr>
        <w:t>B5 -</w:t>
      </w:r>
      <w:r w:rsidRPr="00906FC8">
        <w:rPr>
          <w:b w:val="0"/>
          <w:sz w:val="22"/>
          <w:szCs w:val="22"/>
        </w:rPr>
        <w:t xml:space="preserve"> </w:t>
      </w:r>
      <w:r w:rsidRPr="00906FC8">
        <w:rPr>
          <w:sz w:val="22"/>
          <w:szCs w:val="22"/>
        </w:rPr>
        <w:t>Durée d’e</w:t>
      </w:r>
      <w:r w:rsidRPr="00374564">
        <w:rPr>
          <w:sz w:val="22"/>
          <w:szCs w:val="22"/>
        </w:rPr>
        <w:t xml:space="preserve">xécution </w:t>
      </w:r>
      <w:r w:rsidR="00460E1C">
        <w:rPr>
          <w:sz w:val="22"/>
          <w:szCs w:val="22"/>
        </w:rPr>
        <w:t>du marché</w:t>
      </w:r>
    </w:p>
    <w:p w14:paraId="231B7E1A" w14:textId="77777777" w:rsidR="00142804" w:rsidRDefault="00142804" w:rsidP="008777C2">
      <w:pPr>
        <w:tabs>
          <w:tab w:val="left" w:pos="1845"/>
        </w:tabs>
        <w:jc w:val="both"/>
        <w:rPr>
          <w:rFonts w:ascii="Arial" w:hAnsi="Arial" w:cs="Arial"/>
        </w:rPr>
      </w:pPr>
    </w:p>
    <w:p w14:paraId="544D77BD" w14:textId="002DA7DA" w:rsidR="00E11248" w:rsidRDefault="00E11248" w:rsidP="00E11248">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21527C">
        <w:rPr>
          <w:rFonts w:ascii="Arial" w:hAnsi="Arial" w:cs="Arial"/>
        </w:rPr>
        <w:t>30</w:t>
      </w:r>
      <w:r>
        <w:rPr>
          <w:rFonts w:ascii="Arial" w:hAnsi="Arial" w:cs="Arial"/>
        </w:rPr>
        <w:t xml:space="preserve"> mois </w:t>
      </w:r>
    </w:p>
    <w:p w14:paraId="3AF765DA" w14:textId="77777777" w:rsidR="00E11248" w:rsidRPr="00775EBB" w:rsidRDefault="00E11248" w:rsidP="00E11248">
      <w:pPr>
        <w:tabs>
          <w:tab w:val="left" w:pos="851"/>
        </w:tabs>
        <w:spacing w:before="120"/>
        <w:ind w:left="567"/>
        <w:jc w:val="both"/>
        <w:rPr>
          <w:rFonts w:ascii="Arial" w:hAnsi="Arial" w:cs="Arial"/>
        </w:rPr>
      </w:pPr>
      <w:r>
        <w:tab/>
      </w:r>
      <w:sdt>
        <w:sdtPr>
          <w:rPr>
            <w:rFonts w:ascii="Arial" w:hAnsi="Arial" w:cs="Arial"/>
            <w:sz w:val="28"/>
            <w:szCs w:val="28"/>
          </w:rPr>
          <w:id w:val="-2096543770"/>
          <w14:checkbox>
            <w14:checked w14:val="1"/>
            <w14:checkedState w14:val="2612" w14:font="MS Gothic"/>
            <w14:uncheckedState w14:val="2610" w14:font="MS Gothic"/>
          </w14:checkbox>
        </w:sdtPr>
        <w:sdtContent>
          <w:r>
            <w:rPr>
              <w:rFonts w:ascii="MS Gothic" w:eastAsia="MS Gothic" w:hAnsi="MS Gothic" w:cs="Arial" w:hint="eastAsia"/>
              <w:sz w:val="28"/>
              <w:szCs w:val="28"/>
            </w:rPr>
            <w:t>☒</w:t>
          </w:r>
        </w:sdtContent>
      </w:sdt>
      <w:r w:rsidRPr="00775EBB">
        <w:rPr>
          <w:rFonts w:ascii="Arial" w:hAnsi="Arial" w:cs="Arial"/>
        </w:rPr>
        <w:tab/>
      </w:r>
      <w:proofErr w:type="gramStart"/>
      <w:r w:rsidRPr="00775EBB">
        <w:rPr>
          <w:rFonts w:ascii="Arial" w:hAnsi="Arial" w:cs="Arial"/>
        </w:rPr>
        <w:t>la</w:t>
      </w:r>
      <w:proofErr w:type="gramEnd"/>
      <w:r w:rsidRPr="00775EBB">
        <w:rPr>
          <w:rFonts w:ascii="Arial" w:hAnsi="Arial" w:cs="Arial"/>
        </w:rPr>
        <w:t xml:space="preserve"> date de notification du marché public ;</w:t>
      </w:r>
    </w:p>
    <w:p w14:paraId="400B2E04" w14:textId="27208F83" w:rsidR="00E11248" w:rsidRPr="00775EBB" w:rsidRDefault="00E11248" w:rsidP="00E11248">
      <w:pPr>
        <w:tabs>
          <w:tab w:val="left" w:pos="851"/>
        </w:tabs>
        <w:spacing w:before="120"/>
        <w:ind w:left="1134" w:hanging="567"/>
        <w:jc w:val="both"/>
        <w:rPr>
          <w:rFonts w:ascii="Arial" w:hAnsi="Arial" w:cs="Arial"/>
          <w:b/>
        </w:rPr>
      </w:pPr>
      <w:r w:rsidRPr="00775EBB">
        <w:rPr>
          <w:rFonts w:ascii="Arial" w:hAnsi="Arial" w:cs="Arial"/>
        </w:rPr>
        <w:tab/>
      </w:r>
      <w:sdt>
        <w:sdtPr>
          <w:rPr>
            <w:rFonts w:ascii="Arial" w:hAnsi="Arial" w:cs="Arial"/>
            <w:sz w:val="28"/>
            <w:szCs w:val="28"/>
          </w:rPr>
          <w:id w:val="957375368"/>
          <w14:checkbox>
            <w14:checked w14:val="0"/>
            <w14:checkedState w14:val="2612" w14:font="MS Gothic"/>
            <w14:uncheckedState w14:val="2610" w14:font="MS Gothic"/>
          </w14:checkbox>
        </w:sdtPr>
        <w:sdtContent>
          <w:r w:rsidR="0021527C">
            <w:rPr>
              <w:rFonts w:ascii="MS Gothic" w:eastAsia="MS Gothic" w:hAnsi="MS Gothic" w:cs="Arial" w:hint="eastAsia"/>
              <w:sz w:val="28"/>
              <w:szCs w:val="28"/>
            </w:rPr>
            <w:t>☐</w:t>
          </w:r>
        </w:sdtContent>
      </w:sdt>
      <w:r w:rsidRPr="00775EBB">
        <w:rPr>
          <w:rFonts w:ascii="Arial" w:hAnsi="Arial" w:cs="Arial"/>
        </w:rPr>
        <w:tab/>
      </w:r>
      <w:proofErr w:type="gramStart"/>
      <w:r w:rsidRPr="00775EBB">
        <w:rPr>
          <w:rFonts w:ascii="Arial" w:hAnsi="Arial" w:cs="Arial"/>
        </w:rPr>
        <w:t>la</w:t>
      </w:r>
      <w:proofErr w:type="gramEnd"/>
      <w:r w:rsidRPr="00775EBB">
        <w:rPr>
          <w:rFonts w:ascii="Arial" w:hAnsi="Arial" w:cs="Arial"/>
        </w:rPr>
        <w:t xml:space="preserve"> date de début d’exécution prévue par le marché public lorsqu’elle est postérieure à la date de notification.</w:t>
      </w:r>
    </w:p>
    <w:p w14:paraId="07F136C8" w14:textId="77777777" w:rsidR="00E11248" w:rsidRDefault="00E11248" w:rsidP="00E11248">
      <w:pPr>
        <w:tabs>
          <w:tab w:val="left" w:pos="851"/>
        </w:tabs>
        <w:spacing w:before="120"/>
        <w:ind w:left="1134" w:hanging="567"/>
        <w:jc w:val="both"/>
        <w:rPr>
          <w:rFonts w:ascii="Arial" w:hAnsi="Arial" w:cs="Arial"/>
          <w:b/>
        </w:rPr>
      </w:pPr>
    </w:p>
    <w:p w14:paraId="231B7E1C" w14:textId="2118F0F9" w:rsidR="00142804" w:rsidRPr="007101EE" w:rsidRDefault="00E11248" w:rsidP="00E11248">
      <w:pPr>
        <w:tabs>
          <w:tab w:val="left" w:pos="1845"/>
        </w:tabs>
        <w:jc w:val="both"/>
        <w:rPr>
          <w:rFonts w:ascii="Arial" w:hAnsi="Arial" w:cs="Arial"/>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tab/>
        <w:t>Non</w:t>
      </w:r>
      <w:r>
        <w:tab/>
      </w:r>
    </w:p>
    <w:p w14:paraId="231B7E1D" w14:textId="77777777" w:rsidR="009B1CD0" w:rsidRPr="00374564" w:rsidRDefault="009B1CD0" w:rsidP="009B45B9">
      <w:pPr>
        <w:tabs>
          <w:tab w:val="left" w:pos="426"/>
          <w:tab w:val="left" w:pos="851"/>
        </w:tabs>
        <w:jc w:val="both"/>
        <w:rPr>
          <w:rFonts w:ascii="Arial" w:hAnsi="Arial" w:cs="Arial"/>
        </w:rPr>
      </w:pPr>
    </w:p>
    <w:p w14:paraId="231B7E1E" w14:textId="77777777" w:rsidR="00560503" w:rsidRPr="00374564" w:rsidRDefault="00560503" w:rsidP="00560503">
      <w:pPr>
        <w:pStyle w:val="Titre4"/>
        <w:tabs>
          <w:tab w:val="clear" w:pos="4111"/>
          <w:tab w:val="left" w:pos="426"/>
          <w:tab w:val="left" w:pos="851"/>
        </w:tabs>
        <w:rPr>
          <w:sz w:val="22"/>
          <w:szCs w:val="22"/>
        </w:rPr>
      </w:pPr>
      <w:r w:rsidRPr="00374564">
        <w:rPr>
          <w:sz w:val="22"/>
          <w:szCs w:val="22"/>
        </w:rPr>
        <w:t>B6 - Assurances :</w:t>
      </w:r>
    </w:p>
    <w:p w14:paraId="231B7E1F" w14:textId="77777777" w:rsidR="00560503" w:rsidRPr="00374564" w:rsidRDefault="00560503" w:rsidP="00560503">
      <w:pPr>
        <w:autoSpaceDE w:val="0"/>
        <w:rPr>
          <w:rFonts w:ascii="Arial" w:hAnsi="Arial" w:cs="Arial"/>
          <w:b/>
          <w:bCs/>
          <w:color w:val="000000"/>
          <w:sz w:val="22"/>
          <w:szCs w:val="24"/>
        </w:rPr>
      </w:pPr>
    </w:p>
    <w:p w14:paraId="231B7E20" w14:textId="77777777" w:rsidR="00560503" w:rsidRPr="00374564" w:rsidRDefault="009464CE" w:rsidP="00560503">
      <w:pPr>
        <w:autoSpaceDE w:val="0"/>
        <w:rPr>
          <w:rFonts w:ascii="Arial" w:hAnsi="Arial" w:cs="Arial"/>
          <w:b/>
          <w:bCs/>
          <w:color w:val="000000"/>
        </w:rPr>
      </w:pPr>
      <w:r w:rsidRPr="00374564">
        <w:rPr>
          <w:rFonts w:ascii="Arial" w:hAnsi="Arial" w:cs="Arial"/>
          <w:b/>
          <w:bCs/>
          <w:color w:val="000000"/>
        </w:rPr>
        <w:t>Contractant uniq</w:t>
      </w:r>
      <w:r w:rsidR="00374564" w:rsidRPr="00374564">
        <w:rPr>
          <w:rFonts w:ascii="Arial" w:hAnsi="Arial" w:cs="Arial"/>
          <w:b/>
          <w:bCs/>
          <w:color w:val="000000"/>
        </w:rPr>
        <w:t>ue :</w:t>
      </w:r>
    </w:p>
    <w:p w14:paraId="231B7E21" w14:textId="77777777" w:rsidR="00560503" w:rsidRPr="00374564" w:rsidRDefault="00560503" w:rsidP="00560503">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00560503" w:rsidRPr="00374564" w14:paraId="231B7E26" w14:textId="77777777" w:rsidTr="00560503">
        <w:tc>
          <w:tcPr>
            <w:tcW w:w="2730" w:type="dxa"/>
          </w:tcPr>
          <w:p w14:paraId="231B7E22"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Compagnie d’assurance</w:t>
            </w:r>
          </w:p>
        </w:tc>
        <w:tc>
          <w:tcPr>
            <w:tcW w:w="2979" w:type="dxa"/>
            <w:tcBorders>
              <w:top w:val="dotted" w:sz="4" w:space="0" w:color="000000"/>
              <w:left w:val="dotted" w:sz="4" w:space="0" w:color="000000"/>
              <w:bottom w:val="dotted" w:sz="4" w:space="0" w:color="000000"/>
            </w:tcBorders>
            <w:shd w:val="clear" w:color="auto" w:fill="auto"/>
          </w:tcPr>
          <w:p w14:paraId="231B7E23" w14:textId="77777777" w:rsidR="00560503" w:rsidRPr="00374564" w:rsidRDefault="00560503" w:rsidP="00A33573">
            <w:pPr>
              <w:autoSpaceDE w:val="0"/>
              <w:snapToGrid w:val="0"/>
              <w:jc w:val="center"/>
              <w:rPr>
                <w:rFonts w:ascii="Arial" w:hAnsi="Arial" w:cs="Arial"/>
                <w:b/>
                <w:color w:val="000000"/>
              </w:rPr>
            </w:pPr>
          </w:p>
        </w:tc>
        <w:tc>
          <w:tcPr>
            <w:tcW w:w="1559" w:type="dxa"/>
            <w:tcBorders>
              <w:left w:val="dotted" w:sz="4" w:space="0" w:color="000000"/>
            </w:tcBorders>
          </w:tcPr>
          <w:p w14:paraId="231B7E24"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auto"/>
          </w:tcPr>
          <w:p w14:paraId="231B7E25" w14:textId="77777777" w:rsidR="00560503" w:rsidRPr="00374564" w:rsidRDefault="00560503" w:rsidP="00A33573">
            <w:pPr>
              <w:autoSpaceDE w:val="0"/>
              <w:snapToGrid w:val="0"/>
              <w:jc w:val="center"/>
              <w:rPr>
                <w:rFonts w:ascii="Arial" w:hAnsi="Arial" w:cs="Arial"/>
                <w:b/>
                <w:color w:val="000000"/>
              </w:rPr>
            </w:pPr>
          </w:p>
        </w:tc>
      </w:tr>
    </w:tbl>
    <w:p w14:paraId="231B7E27" w14:textId="77777777" w:rsidR="00560503" w:rsidRPr="00374564" w:rsidRDefault="00560503" w:rsidP="00560503">
      <w:pPr>
        <w:autoSpaceDE w:val="0"/>
        <w:rPr>
          <w:rFonts w:ascii="Arial" w:hAnsi="Arial" w:cs="Arial"/>
          <w:b/>
          <w:bCs/>
          <w:color w:val="000000"/>
          <w:sz w:val="22"/>
          <w:szCs w:val="24"/>
        </w:rPr>
      </w:pPr>
    </w:p>
    <w:p w14:paraId="231B7E28" w14:textId="429755C2" w:rsidR="0080252E" w:rsidRPr="00CA4B2B" w:rsidRDefault="00560503" w:rsidP="00CA4B2B">
      <w:pPr>
        <w:autoSpaceDE w:val="0"/>
        <w:rPr>
          <w:rFonts w:ascii="Arial" w:hAnsi="Arial" w:cs="Arial"/>
          <w:color w:val="000000"/>
        </w:rPr>
      </w:pPr>
      <w:r w:rsidRPr="00374564">
        <w:rPr>
          <w:rFonts w:ascii="Arial" w:hAnsi="Arial" w:cs="Arial"/>
          <w:color w:val="000000"/>
        </w:rPr>
        <w:t xml:space="preserve">L’attestation d’assurance </w:t>
      </w:r>
      <w:r w:rsidR="00374564" w:rsidRPr="00374564">
        <w:rPr>
          <w:rFonts w:ascii="Arial" w:hAnsi="Arial" w:cs="Arial"/>
          <w:color w:val="000000"/>
        </w:rPr>
        <w:t xml:space="preserve">est jointe au présent </w:t>
      </w:r>
      <w:r w:rsidR="00460E1C">
        <w:rPr>
          <w:rFonts w:ascii="Arial" w:hAnsi="Arial" w:cs="Arial"/>
          <w:color w:val="000000"/>
        </w:rPr>
        <w:t xml:space="preserve">marché. </w:t>
      </w:r>
    </w:p>
    <w:p w14:paraId="231B7E29" w14:textId="77777777" w:rsidR="00374564" w:rsidRPr="00374564" w:rsidRDefault="00374564" w:rsidP="000A580D">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374564" w14:paraId="231B7E2B" w14:textId="77777777">
        <w:tc>
          <w:tcPr>
            <w:tcW w:w="10419" w:type="dxa"/>
            <w:shd w:val="clear" w:color="auto" w:fill="66CCFF"/>
          </w:tcPr>
          <w:p w14:paraId="231B7E2A" w14:textId="75D076DD" w:rsidR="009B1CD0" w:rsidRPr="00374564" w:rsidRDefault="009B1CD0" w:rsidP="00C630AD">
            <w:pPr>
              <w:tabs>
                <w:tab w:val="left" w:pos="-142"/>
                <w:tab w:val="left" w:pos="851"/>
                <w:tab w:val="left" w:pos="4111"/>
              </w:tabs>
              <w:jc w:val="both"/>
              <w:rPr>
                <w:rFonts w:ascii="Arial" w:hAnsi="Arial" w:cs="Arial"/>
              </w:rPr>
            </w:pPr>
            <w:r w:rsidRPr="00374564">
              <w:rPr>
                <w:rFonts w:ascii="Arial" w:hAnsi="Arial" w:cs="Arial"/>
                <w:b/>
                <w:bCs/>
                <w:sz w:val="22"/>
                <w:szCs w:val="22"/>
              </w:rPr>
              <w:t xml:space="preserve">C - Signature </w:t>
            </w:r>
            <w:r w:rsidR="00460E1C">
              <w:rPr>
                <w:rFonts w:ascii="Arial" w:hAnsi="Arial" w:cs="Arial"/>
                <w:b/>
                <w:bCs/>
                <w:sz w:val="22"/>
                <w:szCs w:val="22"/>
              </w:rPr>
              <w:t>du marché</w:t>
            </w:r>
            <w:r w:rsidR="00374564">
              <w:rPr>
                <w:rFonts w:ascii="Arial" w:hAnsi="Arial" w:cs="Arial"/>
                <w:b/>
                <w:bCs/>
                <w:sz w:val="22"/>
                <w:szCs w:val="22"/>
              </w:rPr>
              <w:t xml:space="preserve"> par le titulaire individuel</w:t>
            </w:r>
          </w:p>
        </w:tc>
      </w:tr>
    </w:tbl>
    <w:p w14:paraId="231B7E2C" w14:textId="77777777" w:rsidR="005824AE" w:rsidRPr="00374564" w:rsidRDefault="005824AE" w:rsidP="006C4338">
      <w:pPr>
        <w:tabs>
          <w:tab w:val="left" w:pos="851"/>
        </w:tabs>
        <w:jc w:val="both"/>
        <w:rPr>
          <w:rFonts w:ascii="Arial" w:hAnsi="Arial" w:cs="Arial"/>
        </w:rPr>
      </w:pPr>
    </w:p>
    <w:p w14:paraId="231B7E2D" w14:textId="43EA6EC2" w:rsidR="00332B12" w:rsidRPr="00374564" w:rsidRDefault="00332B12" w:rsidP="00332B12">
      <w:pPr>
        <w:pStyle w:val="fcase1ertab"/>
        <w:tabs>
          <w:tab w:val="left" w:pos="851"/>
        </w:tabs>
        <w:ind w:left="0" w:firstLine="0"/>
        <w:rPr>
          <w:rFonts w:ascii="Arial" w:hAnsi="Arial" w:cs="Arial"/>
          <w:i/>
          <w:sz w:val="18"/>
          <w:szCs w:val="18"/>
        </w:rPr>
      </w:pPr>
      <w:r w:rsidRPr="00374564">
        <w:rPr>
          <w:rFonts w:ascii="Arial" w:hAnsi="Arial" w:cs="Arial"/>
          <w:b/>
          <w:sz w:val="22"/>
          <w:szCs w:val="22"/>
        </w:rPr>
        <w:t xml:space="preserve">C1 – Signature </w:t>
      </w:r>
      <w:r w:rsidR="00460E1C">
        <w:rPr>
          <w:rFonts w:ascii="Arial" w:hAnsi="Arial" w:cs="Arial"/>
          <w:b/>
          <w:sz w:val="22"/>
          <w:szCs w:val="22"/>
        </w:rPr>
        <w:t>du marché</w:t>
      </w:r>
      <w:r w:rsidRPr="00374564">
        <w:rPr>
          <w:rFonts w:ascii="Arial" w:hAnsi="Arial" w:cs="Arial"/>
          <w:b/>
          <w:sz w:val="22"/>
          <w:szCs w:val="22"/>
        </w:rPr>
        <w:t xml:space="preserve"> par le titulaire individuel :</w:t>
      </w:r>
    </w:p>
    <w:p w14:paraId="231B7E2E" w14:textId="77777777" w:rsidR="00332B12" w:rsidRPr="00374564"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374564" w14:paraId="231B7E3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1B7E2F"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Nom, prénom et qualité</w:t>
            </w:r>
          </w:p>
          <w:p w14:paraId="231B7E30" w14:textId="77777777" w:rsidR="00332B12" w:rsidRPr="00374564" w:rsidRDefault="00332B12" w:rsidP="00B054DA">
            <w:pPr>
              <w:tabs>
                <w:tab w:val="left" w:pos="851"/>
              </w:tabs>
              <w:jc w:val="center"/>
              <w:rPr>
                <w:rFonts w:ascii="Arial" w:hAnsi="Arial" w:cs="Arial"/>
                <w:b/>
                <w:bCs/>
              </w:rPr>
            </w:pPr>
            <w:proofErr w:type="gramStart"/>
            <w:r w:rsidRPr="00374564">
              <w:rPr>
                <w:rFonts w:ascii="Arial" w:hAnsi="Arial" w:cs="Arial"/>
                <w:b/>
                <w:bCs/>
              </w:rPr>
              <w:t>du</w:t>
            </w:r>
            <w:proofErr w:type="gramEnd"/>
            <w:r w:rsidRPr="0037456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1B7E31"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B7E32"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Signature</w:t>
            </w:r>
          </w:p>
        </w:tc>
      </w:tr>
      <w:tr w:rsidR="00332B12" w:rsidRPr="00374564" w14:paraId="231B7E3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31B7E34" w14:textId="77777777" w:rsidR="00332B12" w:rsidRPr="0037456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31B7E35" w14:textId="77777777" w:rsidR="00332B12" w:rsidRDefault="00332B12" w:rsidP="00B054DA">
            <w:pPr>
              <w:tabs>
                <w:tab w:val="left" w:pos="851"/>
              </w:tabs>
              <w:snapToGrid w:val="0"/>
              <w:jc w:val="both"/>
              <w:rPr>
                <w:rFonts w:ascii="Arial" w:hAnsi="Arial" w:cs="Arial"/>
                <w:b/>
                <w:bCs/>
              </w:rPr>
            </w:pPr>
          </w:p>
          <w:p w14:paraId="231B7E36" w14:textId="77777777" w:rsidR="00CA4B2B" w:rsidRDefault="00CA4B2B" w:rsidP="00B054DA">
            <w:pPr>
              <w:tabs>
                <w:tab w:val="left" w:pos="851"/>
              </w:tabs>
              <w:snapToGrid w:val="0"/>
              <w:jc w:val="both"/>
              <w:rPr>
                <w:rFonts w:ascii="Arial" w:hAnsi="Arial" w:cs="Arial"/>
                <w:b/>
                <w:bCs/>
              </w:rPr>
            </w:pPr>
          </w:p>
          <w:p w14:paraId="231B7E37" w14:textId="77777777" w:rsidR="00CA4B2B" w:rsidRDefault="00CA4B2B" w:rsidP="00B054DA">
            <w:pPr>
              <w:tabs>
                <w:tab w:val="left" w:pos="851"/>
              </w:tabs>
              <w:snapToGrid w:val="0"/>
              <w:jc w:val="both"/>
              <w:rPr>
                <w:rFonts w:ascii="Arial" w:hAnsi="Arial" w:cs="Arial"/>
                <w:b/>
                <w:bCs/>
              </w:rPr>
            </w:pPr>
          </w:p>
          <w:p w14:paraId="231B7E38" w14:textId="77777777" w:rsidR="00CA4B2B" w:rsidRDefault="00CA4B2B" w:rsidP="00B054DA">
            <w:pPr>
              <w:tabs>
                <w:tab w:val="left" w:pos="851"/>
              </w:tabs>
              <w:snapToGrid w:val="0"/>
              <w:jc w:val="both"/>
              <w:rPr>
                <w:rFonts w:ascii="Arial" w:hAnsi="Arial" w:cs="Arial"/>
                <w:b/>
                <w:bCs/>
              </w:rPr>
            </w:pPr>
          </w:p>
          <w:p w14:paraId="231B7E39" w14:textId="77777777" w:rsidR="00CA4B2B" w:rsidRDefault="00CA4B2B" w:rsidP="00B054DA">
            <w:pPr>
              <w:tabs>
                <w:tab w:val="left" w:pos="851"/>
              </w:tabs>
              <w:snapToGrid w:val="0"/>
              <w:jc w:val="both"/>
              <w:rPr>
                <w:rFonts w:ascii="Arial" w:hAnsi="Arial" w:cs="Arial"/>
                <w:b/>
                <w:bCs/>
              </w:rPr>
            </w:pPr>
          </w:p>
          <w:p w14:paraId="231B7E3A" w14:textId="77777777" w:rsidR="00CA4B2B" w:rsidRPr="00374564" w:rsidRDefault="00CA4B2B"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31B7E3B" w14:textId="77777777" w:rsidR="00332B12" w:rsidRDefault="00332B12" w:rsidP="00B054DA">
            <w:pPr>
              <w:tabs>
                <w:tab w:val="left" w:pos="851"/>
              </w:tabs>
              <w:snapToGrid w:val="0"/>
              <w:jc w:val="both"/>
              <w:rPr>
                <w:rFonts w:ascii="Arial" w:hAnsi="Arial" w:cs="Arial"/>
                <w:b/>
                <w:bCs/>
              </w:rPr>
            </w:pPr>
          </w:p>
          <w:p w14:paraId="231B7E3C" w14:textId="77777777" w:rsidR="00CA4B2B" w:rsidRPr="00374564" w:rsidRDefault="00CA4B2B" w:rsidP="00B054DA">
            <w:pPr>
              <w:tabs>
                <w:tab w:val="left" w:pos="851"/>
              </w:tabs>
              <w:snapToGrid w:val="0"/>
              <w:jc w:val="both"/>
              <w:rPr>
                <w:rFonts w:ascii="Arial" w:hAnsi="Arial" w:cs="Arial"/>
                <w:b/>
                <w:bCs/>
              </w:rPr>
            </w:pPr>
          </w:p>
        </w:tc>
      </w:tr>
    </w:tbl>
    <w:p w14:paraId="231B7E3E" w14:textId="77777777" w:rsidR="002904AF" w:rsidRPr="00374564" w:rsidRDefault="002904AF" w:rsidP="002904AF">
      <w:pPr>
        <w:tabs>
          <w:tab w:val="left" w:pos="851"/>
        </w:tabs>
        <w:jc w:val="both"/>
        <w:rPr>
          <w:rFonts w:ascii="Arial" w:hAnsi="Arial" w:cs="Arial"/>
        </w:rPr>
      </w:pPr>
      <w:r w:rsidRPr="00374564">
        <w:rPr>
          <w:rFonts w:ascii="Arial" w:hAnsi="Arial" w:cs="Arial"/>
          <w:sz w:val="18"/>
          <w:szCs w:val="18"/>
        </w:rPr>
        <w:t>(*) Le signataire doit avoir le pouvoir d’engager la personne qu’il représente.</w:t>
      </w:r>
    </w:p>
    <w:p w14:paraId="231B7E3F" w14:textId="77777777" w:rsidR="000A580D" w:rsidRPr="00374564" w:rsidRDefault="000A580D" w:rsidP="00332B12">
      <w:pPr>
        <w:pStyle w:val="fcase1ertab"/>
        <w:tabs>
          <w:tab w:val="left" w:pos="851"/>
        </w:tabs>
        <w:ind w:left="0" w:firstLine="0"/>
        <w:rPr>
          <w:rFonts w:ascii="Arial" w:hAnsi="Arial" w:cs="Arial"/>
          <w:b/>
          <w:sz w:val="22"/>
          <w:szCs w:val="22"/>
        </w:rPr>
      </w:pPr>
    </w:p>
    <w:p w14:paraId="1256BC42" w14:textId="7E39B71C" w:rsidR="00E11248" w:rsidRDefault="00E11248" w:rsidP="00E1124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2480E721" w14:textId="77777777" w:rsidR="00E11248" w:rsidRDefault="00E11248" w:rsidP="00E11248">
      <w:pPr>
        <w:tabs>
          <w:tab w:val="left" w:pos="851"/>
        </w:tabs>
        <w:jc w:val="both"/>
      </w:pPr>
    </w:p>
    <w:p w14:paraId="002F9B7C" w14:textId="77777777" w:rsidR="00E11248" w:rsidRDefault="00E11248" w:rsidP="00E1124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0"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D6C83E4" w14:textId="77777777" w:rsidR="00E11248" w:rsidRPr="009B45B9" w:rsidRDefault="00E11248" w:rsidP="00E11248">
      <w:pPr>
        <w:tabs>
          <w:tab w:val="left" w:pos="851"/>
        </w:tabs>
        <w:rPr>
          <w:rFonts w:ascii="Arial" w:hAnsi="Arial" w:cs="Arial"/>
          <w:i/>
          <w:sz w:val="18"/>
          <w:szCs w:val="18"/>
        </w:rPr>
      </w:pPr>
      <w:r w:rsidRPr="003521C5">
        <w:rPr>
          <w:rFonts w:ascii="Arial" w:hAnsi="Arial" w:cs="Arial"/>
          <w:i/>
          <w:sz w:val="18"/>
          <w:szCs w:val="18"/>
          <w:highlight w:val="yellow"/>
        </w:rPr>
        <w:t>[Indiquer le nom commercial et la dénomination sociale du mandataire]</w:t>
      </w:r>
    </w:p>
    <w:p w14:paraId="070CA33D" w14:textId="77777777" w:rsidR="00E11248" w:rsidRDefault="00E11248" w:rsidP="00E11248">
      <w:pPr>
        <w:tabs>
          <w:tab w:val="left" w:pos="851"/>
        </w:tabs>
        <w:rPr>
          <w:rFonts w:ascii="Arial" w:hAnsi="Arial" w:cs="Arial"/>
        </w:rPr>
      </w:pPr>
    </w:p>
    <w:p w14:paraId="0ADF221F" w14:textId="77777777" w:rsidR="00E11248" w:rsidRDefault="00E11248" w:rsidP="00E11248">
      <w:pPr>
        <w:tabs>
          <w:tab w:val="left" w:pos="851"/>
        </w:tabs>
        <w:rPr>
          <w:rFonts w:ascii="Arial" w:hAnsi="Arial" w:cs="Arial"/>
        </w:rPr>
      </w:pPr>
    </w:p>
    <w:p w14:paraId="2D2CB343" w14:textId="77777777" w:rsidR="00E11248" w:rsidRDefault="00E11248" w:rsidP="00E1124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6E5ED6E" w14:textId="77777777" w:rsidR="00E11248" w:rsidRDefault="00E11248" w:rsidP="00E11248">
      <w:pPr>
        <w:pStyle w:val="fcase1ertab"/>
        <w:tabs>
          <w:tab w:val="left" w:pos="851"/>
        </w:tabs>
        <w:rPr>
          <w:rFonts w:ascii="Arial" w:hAnsi="Arial" w:cs="Arial"/>
        </w:rPr>
      </w:pPr>
      <w:r w:rsidRPr="003521C5">
        <w:rPr>
          <w:rFonts w:ascii="Arial" w:hAnsi="Arial" w:cs="Arial"/>
          <w:i/>
          <w:iCs/>
          <w:sz w:val="18"/>
          <w:szCs w:val="18"/>
          <w:highlight w:val="yellow"/>
        </w:rPr>
        <w:t>(Cocher la case correspondante.)</w:t>
      </w:r>
    </w:p>
    <w:p w14:paraId="5DD25180" w14:textId="77777777" w:rsidR="00E11248" w:rsidRDefault="00E11248" w:rsidP="00E112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688D92B5" w14:textId="77777777" w:rsidR="00E11248" w:rsidRDefault="00E11248" w:rsidP="00E11248">
      <w:pPr>
        <w:tabs>
          <w:tab w:val="left" w:pos="851"/>
        </w:tabs>
        <w:rPr>
          <w:rFonts w:ascii="Arial" w:hAnsi="Arial" w:cs="Arial"/>
        </w:rPr>
      </w:pPr>
    </w:p>
    <w:p w14:paraId="1A422996" w14:textId="77777777" w:rsidR="00E11248" w:rsidRDefault="00E11248" w:rsidP="00E11248">
      <w:pPr>
        <w:tabs>
          <w:tab w:val="left" w:pos="851"/>
        </w:tabs>
        <w:rPr>
          <w:rFonts w:ascii="Arial" w:hAnsi="Arial" w:cs="Arial"/>
        </w:rPr>
      </w:pPr>
    </w:p>
    <w:p w14:paraId="77420E52" w14:textId="77777777" w:rsidR="00E11248" w:rsidRDefault="00E11248" w:rsidP="00E11248">
      <w:pPr>
        <w:pStyle w:val="fcasegauche"/>
        <w:tabs>
          <w:tab w:val="left" w:pos="426"/>
          <w:tab w:val="left" w:pos="851"/>
        </w:tabs>
        <w:spacing w:after="0"/>
        <w:ind w:left="0" w:firstLine="0"/>
        <w:jc w:val="left"/>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ont donné mandat au mandataire, qui signe le présent acte d’engagement :</w:t>
      </w:r>
    </w:p>
    <w:p w14:paraId="3C2C4DC9"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ou les cases correspondantes.)</w:t>
      </w:r>
    </w:p>
    <w:p w14:paraId="0AB0E460" w14:textId="77777777" w:rsidR="00E11248" w:rsidRDefault="00E11248" w:rsidP="00E11248">
      <w:pPr>
        <w:pStyle w:val="fcasegauche"/>
        <w:tabs>
          <w:tab w:val="left" w:pos="426"/>
          <w:tab w:val="left" w:pos="851"/>
        </w:tabs>
        <w:spacing w:after="0"/>
        <w:ind w:left="0" w:firstLine="0"/>
        <w:jc w:val="left"/>
        <w:rPr>
          <w:rFonts w:ascii="Arial" w:hAnsi="Arial" w:cs="Arial"/>
        </w:rPr>
      </w:pPr>
    </w:p>
    <w:p w14:paraId="3F35EDDF" w14:textId="77777777" w:rsidR="00E11248" w:rsidRDefault="00E11248" w:rsidP="00E112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12F36A4B" w14:textId="77777777" w:rsidR="00E11248" w:rsidRDefault="00E11248" w:rsidP="00E112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F417067" w14:textId="77777777" w:rsidR="00E11248" w:rsidRDefault="00E11248" w:rsidP="00E11248">
      <w:pPr>
        <w:tabs>
          <w:tab w:val="left" w:pos="851"/>
        </w:tabs>
        <w:rPr>
          <w:rFonts w:ascii="Arial" w:hAnsi="Arial" w:cs="Arial"/>
        </w:rPr>
      </w:pPr>
    </w:p>
    <w:p w14:paraId="2C81D8E4"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C6A6285" w14:textId="77777777" w:rsidR="00E11248" w:rsidRDefault="00E11248" w:rsidP="00E112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8524AED" w14:textId="77777777" w:rsidR="00E11248" w:rsidRDefault="00E11248" w:rsidP="00E11248">
      <w:pPr>
        <w:tabs>
          <w:tab w:val="left" w:pos="851"/>
        </w:tabs>
        <w:rPr>
          <w:rFonts w:ascii="Arial" w:hAnsi="Arial" w:cs="Arial"/>
          <w:iCs/>
        </w:rPr>
      </w:pPr>
    </w:p>
    <w:p w14:paraId="3811524B" w14:textId="77777777" w:rsidR="00E11248" w:rsidRDefault="00E11248" w:rsidP="00E112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B8EEC2E" w14:textId="77777777" w:rsidR="00E11248" w:rsidRPr="00C83930" w:rsidRDefault="00E11248" w:rsidP="00E112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05074787" w14:textId="77777777" w:rsidR="00E11248" w:rsidRDefault="00E11248" w:rsidP="00E11248">
      <w:pPr>
        <w:tabs>
          <w:tab w:val="left" w:pos="851"/>
        </w:tabs>
        <w:ind w:left="1134" w:hanging="850"/>
        <w:rPr>
          <w:rFonts w:ascii="Arial" w:hAnsi="Arial" w:cs="Arial"/>
          <w:i/>
          <w:sz w:val="18"/>
          <w:szCs w:val="18"/>
        </w:rPr>
      </w:pPr>
    </w:p>
    <w:p w14:paraId="034FBCF8" w14:textId="77777777" w:rsidR="00E11248" w:rsidRDefault="00E11248" w:rsidP="00E11248">
      <w:pPr>
        <w:tabs>
          <w:tab w:val="left" w:pos="851"/>
        </w:tabs>
        <w:rPr>
          <w:rFonts w:ascii="Arial" w:hAnsi="Arial" w:cs="Arial"/>
          <w:i/>
          <w:sz w:val="18"/>
          <w:szCs w:val="18"/>
        </w:rPr>
      </w:pPr>
    </w:p>
    <w:p w14:paraId="25112F0B" w14:textId="77777777" w:rsidR="00E11248" w:rsidRDefault="00E11248" w:rsidP="00E112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qui signent le présent acte d’engagement :</w:t>
      </w:r>
    </w:p>
    <w:p w14:paraId="1F466E46"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case correspondante.)</w:t>
      </w:r>
    </w:p>
    <w:p w14:paraId="6C014387" w14:textId="77777777" w:rsidR="00E11248" w:rsidRDefault="00E11248" w:rsidP="00E11248">
      <w:pPr>
        <w:tabs>
          <w:tab w:val="left" w:pos="851"/>
        </w:tabs>
        <w:rPr>
          <w:rFonts w:ascii="Arial" w:hAnsi="Arial" w:cs="Arial"/>
        </w:rPr>
      </w:pPr>
    </w:p>
    <w:p w14:paraId="0788728E" w14:textId="77777777" w:rsidR="00E11248" w:rsidRDefault="00E11248" w:rsidP="00E112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89F6344" w14:textId="77777777" w:rsidR="00E11248" w:rsidRDefault="00E11248" w:rsidP="00E11248">
      <w:pPr>
        <w:tabs>
          <w:tab w:val="left" w:pos="851"/>
        </w:tabs>
        <w:ind w:left="1701" w:hanging="850"/>
        <w:jc w:val="both"/>
      </w:pPr>
    </w:p>
    <w:p w14:paraId="35AFEB97"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38EDC910" w14:textId="77777777" w:rsidR="00E11248" w:rsidRDefault="00E11248" w:rsidP="00E11248">
      <w:pPr>
        <w:tabs>
          <w:tab w:val="left" w:pos="851"/>
        </w:tabs>
        <w:rPr>
          <w:rFonts w:ascii="Arial" w:hAnsi="Arial" w:cs="Arial"/>
          <w:iCs/>
        </w:rPr>
      </w:pPr>
    </w:p>
    <w:p w14:paraId="1547300D" w14:textId="77777777" w:rsidR="00E11248" w:rsidRDefault="00E11248" w:rsidP="00E112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70B0FE7" w14:textId="77777777" w:rsidR="00E11248" w:rsidRDefault="00E11248" w:rsidP="00E112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E6DFF10" w14:textId="77777777" w:rsidR="00E11248" w:rsidRDefault="00E11248" w:rsidP="00E112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11248" w14:paraId="07A19641" w14:textId="77777777" w:rsidTr="00EC6965">
        <w:tc>
          <w:tcPr>
            <w:tcW w:w="4644" w:type="dxa"/>
            <w:tcBorders>
              <w:top w:val="single" w:sz="4" w:space="0" w:color="000000"/>
              <w:left w:val="single" w:sz="4" w:space="0" w:color="000000"/>
              <w:bottom w:val="single" w:sz="4" w:space="0" w:color="000000"/>
            </w:tcBorders>
            <w:shd w:val="clear" w:color="auto" w:fill="auto"/>
            <w:vAlign w:val="center"/>
          </w:tcPr>
          <w:p w14:paraId="4CDEE31A" w14:textId="77777777" w:rsidR="00E11248" w:rsidRDefault="00E11248" w:rsidP="00EC6965">
            <w:pPr>
              <w:tabs>
                <w:tab w:val="left" w:pos="851"/>
              </w:tabs>
              <w:jc w:val="center"/>
              <w:rPr>
                <w:rFonts w:ascii="Arial" w:hAnsi="Arial" w:cs="Arial"/>
                <w:b/>
                <w:bCs/>
              </w:rPr>
            </w:pPr>
            <w:r>
              <w:rPr>
                <w:rFonts w:ascii="Arial" w:hAnsi="Arial" w:cs="Arial"/>
                <w:b/>
                <w:bCs/>
              </w:rPr>
              <w:t>Nom, prénom et qualité</w:t>
            </w:r>
          </w:p>
          <w:p w14:paraId="1DBB3191" w14:textId="77777777" w:rsidR="00E11248" w:rsidRDefault="00E11248" w:rsidP="00EC696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694857" w14:textId="77777777" w:rsidR="00E11248" w:rsidRDefault="00E11248" w:rsidP="00EC696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90214" w14:textId="77777777" w:rsidR="00E11248" w:rsidRDefault="00E11248" w:rsidP="00EC6965">
            <w:pPr>
              <w:tabs>
                <w:tab w:val="left" w:pos="851"/>
              </w:tabs>
              <w:jc w:val="center"/>
              <w:rPr>
                <w:rFonts w:ascii="Arial" w:hAnsi="Arial" w:cs="Arial"/>
                <w:b/>
                <w:bCs/>
              </w:rPr>
            </w:pPr>
            <w:r>
              <w:rPr>
                <w:rFonts w:ascii="Arial" w:hAnsi="Arial" w:cs="Arial"/>
                <w:b/>
                <w:bCs/>
              </w:rPr>
              <w:t>Signature</w:t>
            </w:r>
          </w:p>
        </w:tc>
      </w:tr>
      <w:tr w:rsidR="00E11248" w14:paraId="6CB09A63" w14:textId="77777777" w:rsidTr="00EC6965">
        <w:trPr>
          <w:trHeight w:val="1021"/>
        </w:trPr>
        <w:tc>
          <w:tcPr>
            <w:tcW w:w="4644" w:type="dxa"/>
            <w:tcBorders>
              <w:top w:val="single" w:sz="4" w:space="0" w:color="000000"/>
              <w:left w:val="single" w:sz="4" w:space="0" w:color="000000"/>
            </w:tcBorders>
            <w:shd w:val="clear" w:color="auto" w:fill="CCFFFF"/>
          </w:tcPr>
          <w:p w14:paraId="5D0DFF0C" w14:textId="77777777" w:rsidR="00E11248" w:rsidRDefault="00E11248" w:rsidP="00EC696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CFE5B7A" w14:textId="77777777" w:rsidR="00E11248" w:rsidRDefault="00E11248" w:rsidP="00EC696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5085BA5" w14:textId="77777777" w:rsidR="00E11248" w:rsidRDefault="00E11248" w:rsidP="00EC6965">
            <w:pPr>
              <w:tabs>
                <w:tab w:val="left" w:pos="851"/>
              </w:tabs>
              <w:snapToGrid w:val="0"/>
              <w:jc w:val="both"/>
              <w:rPr>
                <w:rFonts w:ascii="Arial" w:hAnsi="Arial" w:cs="Arial"/>
                <w:b/>
                <w:bCs/>
              </w:rPr>
            </w:pPr>
          </w:p>
        </w:tc>
      </w:tr>
      <w:tr w:rsidR="00E11248" w14:paraId="6136466E" w14:textId="77777777" w:rsidTr="00EC6965">
        <w:trPr>
          <w:trHeight w:val="1021"/>
        </w:trPr>
        <w:tc>
          <w:tcPr>
            <w:tcW w:w="4644" w:type="dxa"/>
            <w:tcBorders>
              <w:left w:val="single" w:sz="4" w:space="0" w:color="000000"/>
            </w:tcBorders>
            <w:shd w:val="clear" w:color="auto" w:fill="auto"/>
          </w:tcPr>
          <w:p w14:paraId="4E1FB2D0"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11BB04D"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47528B" w14:textId="77777777" w:rsidR="00E11248" w:rsidRDefault="00E11248" w:rsidP="00EC6965">
            <w:pPr>
              <w:tabs>
                <w:tab w:val="left" w:pos="851"/>
              </w:tabs>
              <w:snapToGrid w:val="0"/>
              <w:jc w:val="both"/>
              <w:rPr>
                <w:rFonts w:ascii="Arial" w:hAnsi="Arial" w:cs="Arial"/>
                <w:b/>
                <w:bCs/>
              </w:rPr>
            </w:pPr>
          </w:p>
        </w:tc>
      </w:tr>
      <w:tr w:rsidR="00E11248" w14:paraId="6F89BB1A" w14:textId="77777777" w:rsidTr="00EC6965">
        <w:trPr>
          <w:trHeight w:val="1021"/>
        </w:trPr>
        <w:tc>
          <w:tcPr>
            <w:tcW w:w="4644" w:type="dxa"/>
            <w:tcBorders>
              <w:left w:val="single" w:sz="4" w:space="0" w:color="000000"/>
            </w:tcBorders>
            <w:shd w:val="clear" w:color="auto" w:fill="CCFFFF"/>
          </w:tcPr>
          <w:p w14:paraId="7A38E30B"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36B0B36"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C9A1E4F" w14:textId="77777777" w:rsidR="00E11248" w:rsidRDefault="00E11248" w:rsidP="00EC6965">
            <w:pPr>
              <w:tabs>
                <w:tab w:val="left" w:pos="851"/>
              </w:tabs>
              <w:snapToGrid w:val="0"/>
              <w:jc w:val="both"/>
              <w:rPr>
                <w:rFonts w:ascii="Arial" w:hAnsi="Arial" w:cs="Arial"/>
                <w:b/>
                <w:bCs/>
              </w:rPr>
            </w:pPr>
          </w:p>
        </w:tc>
      </w:tr>
      <w:tr w:rsidR="00E11248" w14:paraId="25A70187" w14:textId="77777777" w:rsidTr="00EC6965">
        <w:trPr>
          <w:trHeight w:val="1021"/>
        </w:trPr>
        <w:tc>
          <w:tcPr>
            <w:tcW w:w="4644" w:type="dxa"/>
            <w:tcBorders>
              <w:left w:val="single" w:sz="4" w:space="0" w:color="000000"/>
            </w:tcBorders>
            <w:shd w:val="clear" w:color="auto" w:fill="auto"/>
          </w:tcPr>
          <w:p w14:paraId="11DBBEC6"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325BD1"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F92902" w14:textId="77777777" w:rsidR="00E11248" w:rsidRDefault="00E11248" w:rsidP="00EC6965">
            <w:pPr>
              <w:tabs>
                <w:tab w:val="left" w:pos="851"/>
              </w:tabs>
              <w:snapToGrid w:val="0"/>
              <w:jc w:val="both"/>
              <w:rPr>
                <w:rFonts w:ascii="Arial" w:hAnsi="Arial" w:cs="Arial"/>
                <w:b/>
                <w:bCs/>
              </w:rPr>
            </w:pPr>
          </w:p>
        </w:tc>
      </w:tr>
      <w:tr w:rsidR="00E11248" w14:paraId="6DCB5BC7" w14:textId="77777777" w:rsidTr="00EC6965">
        <w:trPr>
          <w:trHeight w:val="1021"/>
        </w:trPr>
        <w:tc>
          <w:tcPr>
            <w:tcW w:w="4644" w:type="dxa"/>
            <w:tcBorders>
              <w:left w:val="single" w:sz="4" w:space="0" w:color="000000"/>
              <w:bottom w:val="single" w:sz="4" w:space="0" w:color="000000"/>
            </w:tcBorders>
            <w:shd w:val="clear" w:color="auto" w:fill="CCFFFF"/>
          </w:tcPr>
          <w:p w14:paraId="12F25CAE"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DA415F"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E0AC243" w14:textId="77777777" w:rsidR="00E11248" w:rsidRDefault="00E11248" w:rsidP="00EC6965">
            <w:pPr>
              <w:tabs>
                <w:tab w:val="left" w:pos="851"/>
              </w:tabs>
              <w:snapToGrid w:val="0"/>
              <w:jc w:val="both"/>
              <w:rPr>
                <w:rFonts w:ascii="Arial" w:hAnsi="Arial" w:cs="Arial"/>
                <w:b/>
                <w:bCs/>
              </w:rPr>
            </w:pPr>
          </w:p>
        </w:tc>
      </w:tr>
    </w:tbl>
    <w:p w14:paraId="231B7E45" w14:textId="79ADF0A0" w:rsidR="00CA4B2B" w:rsidRDefault="00E11248" w:rsidP="0021527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8ECC441" w14:textId="77777777" w:rsidR="0021527C" w:rsidRDefault="0021527C" w:rsidP="0021527C">
      <w:pPr>
        <w:tabs>
          <w:tab w:val="left" w:pos="851"/>
        </w:tabs>
        <w:jc w:val="both"/>
        <w:rPr>
          <w:rFonts w:ascii="Arial" w:hAnsi="Arial" w:cs="Arial"/>
        </w:rPr>
      </w:pPr>
    </w:p>
    <w:p w14:paraId="4ED43CB4" w14:textId="77777777" w:rsidR="0021527C" w:rsidRDefault="0021527C" w:rsidP="0021527C">
      <w:pPr>
        <w:tabs>
          <w:tab w:val="left" w:pos="851"/>
        </w:tabs>
        <w:jc w:val="both"/>
        <w:rPr>
          <w:rFonts w:ascii="Arial" w:hAnsi="Arial" w:cs="Arial"/>
        </w:rPr>
      </w:pPr>
    </w:p>
    <w:p w14:paraId="39169FE5" w14:textId="77777777" w:rsidR="0021527C" w:rsidRDefault="0021527C" w:rsidP="0021527C">
      <w:pPr>
        <w:tabs>
          <w:tab w:val="left" w:pos="851"/>
        </w:tabs>
        <w:jc w:val="both"/>
        <w:rPr>
          <w:rFonts w:ascii="Arial" w:hAnsi="Arial" w:cs="Arial"/>
        </w:rPr>
      </w:pPr>
    </w:p>
    <w:p w14:paraId="1F6880BB" w14:textId="77777777" w:rsidR="0021527C" w:rsidRDefault="0021527C" w:rsidP="0021527C">
      <w:pPr>
        <w:tabs>
          <w:tab w:val="left" w:pos="851"/>
        </w:tabs>
        <w:jc w:val="both"/>
        <w:rPr>
          <w:rFonts w:ascii="Arial" w:hAnsi="Arial" w:cs="Arial"/>
        </w:rPr>
      </w:pPr>
    </w:p>
    <w:p w14:paraId="231B7E46" w14:textId="77777777" w:rsidR="00CA4B2B" w:rsidRPr="00374564" w:rsidRDefault="00CA4B2B"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E48" w14:textId="77777777">
        <w:tc>
          <w:tcPr>
            <w:tcW w:w="10277" w:type="dxa"/>
            <w:shd w:val="clear" w:color="auto" w:fill="66CCFF"/>
          </w:tcPr>
          <w:p w14:paraId="231B7E47" w14:textId="77777777" w:rsidR="009B1CD0" w:rsidRPr="00374564" w:rsidRDefault="008B2A38" w:rsidP="00374564">
            <w:pPr>
              <w:tabs>
                <w:tab w:val="left" w:pos="-142"/>
                <w:tab w:val="left" w:pos="851"/>
                <w:tab w:val="left" w:pos="4111"/>
              </w:tabs>
              <w:jc w:val="both"/>
              <w:rPr>
                <w:rFonts w:ascii="Arial" w:hAnsi="Arial" w:cs="Arial"/>
              </w:rPr>
            </w:pPr>
            <w:r w:rsidRPr="00374564">
              <w:rPr>
                <w:rFonts w:ascii="Arial" w:hAnsi="Arial" w:cs="Arial"/>
              </w:rPr>
              <w:br w:type="page"/>
            </w:r>
            <w:r w:rsidR="009B1CD0" w:rsidRPr="00374564">
              <w:rPr>
                <w:rFonts w:ascii="Arial" w:hAnsi="Arial" w:cs="Arial"/>
                <w:b/>
                <w:bCs/>
                <w:sz w:val="22"/>
                <w:szCs w:val="22"/>
              </w:rPr>
              <w:t xml:space="preserve">D - Identification </w:t>
            </w:r>
            <w:r w:rsidR="001C40C0" w:rsidRPr="00374564">
              <w:rPr>
                <w:rFonts w:ascii="Arial" w:hAnsi="Arial" w:cs="Arial"/>
                <w:b/>
                <w:bCs/>
                <w:sz w:val="22"/>
                <w:szCs w:val="22"/>
              </w:rPr>
              <w:t>et signature de l’acheteur</w:t>
            </w:r>
            <w:r w:rsidR="009B1CD0" w:rsidRPr="00374564">
              <w:rPr>
                <w:rFonts w:ascii="Arial" w:hAnsi="Arial" w:cs="Arial"/>
                <w:b/>
                <w:bCs/>
                <w:sz w:val="22"/>
                <w:szCs w:val="22"/>
              </w:rPr>
              <w:t>.</w:t>
            </w:r>
          </w:p>
        </w:tc>
      </w:tr>
    </w:tbl>
    <w:p w14:paraId="231B7E49" w14:textId="77777777" w:rsidR="009B1CD0" w:rsidRPr="00374564" w:rsidRDefault="009B1CD0" w:rsidP="006C4338">
      <w:pPr>
        <w:tabs>
          <w:tab w:val="left" w:pos="851"/>
        </w:tabs>
        <w:rPr>
          <w:rFonts w:ascii="Arial" w:hAnsi="Arial" w:cs="Arial"/>
        </w:rPr>
      </w:pPr>
    </w:p>
    <w:p w14:paraId="231B7E4A" w14:textId="77777777" w:rsidR="009B1CD0" w:rsidRPr="00374564" w:rsidRDefault="00374564" w:rsidP="006F3DF9">
      <w:pPr>
        <w:pStyle w:val="Titre1"/>
        <w:tabs>
          <w:tab w:val="left" w:pos="567"/>
          <w:tab w:val="left" w:pos="851"/>
        </w:tabs>
        <w:ind w:left="0"/>
        <w:jc w:val="both"/>
        <w:rPr>
          <w:rFonts w:ascii="Arial" w:hAnsi="Arial" w:cs="Arial"/>
          <w:b w:val="0"/>
          <w:bCs/>
          <w:i/>
          <w:iCs/>
          <w:sz w:val="18"/>
          <w:szCs w:val="18"/>
        </w:rPr>
      </w:pPr>
      <w:r w:rsidRPr="00374564">
        <w:rPr>
          <w:rFonts w:ascii="Arial" w:eastAsia="Wingdings" w:hAnsi="Arial" w:cs="Arial"/>
          <w:b w:val="0"/>
          <w:color w:val="66CCFF"/>
          <w:spacing w:val="-10"/>
        </w:rPr>
        <w:t></w:t>
      </w:r>
      <w:r w:rsidRPr="00374564">
        <w:rPr>
          <w:rFonts w:ascii="Arial" w:eastAsia="Arial" w:hAnsi="Arial" w:cs="Arial"/>
          <w:spacing w:val="-10"/>
        </w:rPr>
        <w:t xml:space="preserve"> </w:t>
      </w:r>
      <w:r w:rsidRPr="001307CE">
        <w:rPr>
          <w:rFonts w:ascii="Arial" w:eastAsia="Arial" w:hAnsi="Arial" w:cs="Arial"/>
          <w:b w:val="0"/>
          <w:bCs/>
          <w:spacing w:val="-10"/>
        </w:rPr>
        <w:t>Désignation</w:t>
      </w:r>
      <w:r w:rsidR="009B1CD0" w:rsidRPr="001307CE">
        <w:rPr>
          <w:rFonts w:ascii="Arial" w:hAnsi="Arial" w:cs="Arial"/>
          <w:b w:val="0"/>
          <w:bCs/>
          <w:iCs/>
        </w:rPr>
        <w:t xml:space="preserve"> </w:t>
      </w:r>
      <w:r w:rsidR="001C40C0" w:rsidRPr="00374564">
        <w:rPr>
          <w:rFonts w:ascii="Arial" w:hAnsi="Arial" w:cs="Arial"/>
          <w:b w:val="0"/>
          <w:bCs/>
          <w:iCs/>
        </w:rPr>
        <w:t>de l’acheteur</w:t>
      </w:r>
    </w:p>
    <w:p w14:paraId="231B7E4B" w14:textId="77777777" w:rsidR="009B1CD0" w:rsidRPr="00374564" w:rsidRDefault="009B1CD0" w:rsidP="006C4338">
      <w:pPr>
        <w:pStyle w:val="En-tte"/>
        <w:tabs>
          <w:tab w:val="clear" w:pos="4536"/>
          <w:tab w:val="clear" w:pos="9072"/>
          <w:tab w:val="left" w:pos="851"/>
        </w:tabs>
        <w:jc w:val="both"/>
        <w:rPr>
          <w:rFonts w:ascii="Arial" w:hAnsi="Arial" w:cs="Arial"/>
        </w:rPr>
      </w:pPr>
    </w:p>
    <w:p w14:paraId="1B19F14A" w14:textId="77777777" w:rsidR="00E11248" w:rsidRPr="00916E1E" w:rsidRDefault="00E11248" w:rsidP="00E11248">
      <w:pPr>
        <w:keepNext/>
        <w:numPr>
          <w:ilvl w:val="0"/>
          <w:numId w:val="1"/>
        </w:numPr>
        <w:spacing w:before="120"/>
        <w:jc w:val="both"/>
        <w:outlineLvl w:val="0"/>
        <w:rPr>
          <w:rFonts w:ascii="Arial" w:hAnsi="Arial" w:cs="Arial"/>
          <w:b/>
          <w:bCs/>
          <w:sz w:val="18"/>
        </w:rPr>
      </w:pPr>
      <w:r>
        <w:rPr>
          <w:rFonts w:ascii="Arial" w:hAnsi="Arial" w:cs="Arial"/>
          <w:noProof/>
          <w:color w:val="1D2769"/>
          <w:spacing w:val="20"/>
          <w:sz w:val="18"/>
          <w:szCs w:val="18"/>
          <w:lang w:eastAsia="fr-FR"/>
        </w:rPr>
        <w:lastRenderedPageBreak/>
        <w:drawing>
          <wp:inline distT="0" distB="0" distL="0" distR="0" wp14:anchorId="5E76ECE7" wp14:editId="136B4A77">
            <wp:extent cx="1600200" cy="638175"/>
            <wp:effectExtent l="0" t="0" r="0" b="0"/>
            <wp:docPr id="2" name="Image 2"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3B49B.8719EC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0200" cy="638175"/>
                    </a:xfrm>
                    <a:prstGeom prst="rect">
                      <a:avLst/>
                    </a:prstGeom>
                    <a:noFill/>
                    <a:ln>
                      <a:noFill/>
                    </a:ln>
                  </pic:spPr>
                </pic:pic>
              </a:graphicData>
            </a:graphic>
          </wp:inline>
        </w:drawing>
      </w:r>
      <w:r w:rsidRPr="00916E1E">
        <w:rPr>
          <w:rFonts w:ascii="Arial" w:hAnsi="Arial" w:cs="Arial"/>
          <w:i/>
          <w:iCs/>
          <w:sz w:val="16"/>
          <w:szCs w:val="18"/>
        </w:rPr>
        <w:t xml:space="preserve"> </w:t>
      </w:r>
    </w:p>
    <w:p w14:paraId="4D4A739B" w14:textId="77777777" w:rsidR="00E11248" w:rsidRPr="00775EBB" w:rsidRDefault="00E11248" w:rsidP="00E11248">
      <w:pPr>
        <w:pStyle w:val="En-tte"/>
        <w:numPr>
          <w:ilvl w:val="0"/>
          <w:numId w:val="1"/>
        </w:numPr>
        <w:tabs>
          <w:tab w:val="clear" w:pos="4536"/>
          <w:tab w:val="clear" w:pos="9072"/>
        </w:tabs>
        <w:jc w:val="both"/>
        <w:rPr>
          <w:rFonts w:ascii="Arial" w:hAnsi="Arial" w:cs="Arial"/>
          <w:b/>
        </w:rPr>
      </w:pPr>
      <w:r w:rsidRPr="00775EBB">
        <w:rPr>
          <w:rFonts w:ascii="Arial" w:hAnsi="Arial" w:cs="Arial"/>
          <w:b/>
        </w:rPr>
        <w:t xml:space="preserve">Direction des Achats </w:t>
      </w:r>
    </w:p>
    <w:p w14:paraId="3C41E557" w14:textId="77777777" w:rsidR="00E11248" w:rsidRPr="00AA2601" w:rsidRDefault="00E11248" w:rsidP="00E11248">
      <w:pPr>
        <w:pStyle w:val="En-tte"/>
        <w:numPr>
          <w:ilvl w:val="0"/>
          <w:numId w:val="1"/>
        </w:numPr>
        <w:tabs>
          <w:tab w:val="clear" w:pos="4536"/>
          <w:tab w:val="clear" w:pos="9072"/>
        </w:tabs>
        <w:jc w:val="both"/>
        <w:rPr>
          <w:rFonts w:ascii="Arial" w:hAnsi="Arial" w:cs="Arial"/>
          <w:b/>
        </w:rPr>
      </w:pPr>
      <w:r w:rsidRPr="00AA2601">
        <w:rPr>
          <w:rFonts w:ascii="Arial" w:hAnsi="Arial" w:cs="Arial"/>
          <w:b/>
        </w:rPr>
        <w:t>Service Achats de Fournitures, Services et Prestations Intellectuelles (SAFSPI)</w:t>
      </w:r>
    </w:p>
    <w:p w14:paraId="470800E3" w14:textId="77777777" w:rsidR="00E11248" w:rsidRPr="00AA2601"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18 rue de la Sorbonne </w:t>
      </w:r>
      <w:r>
        <w:rPr>
          <w:rFonts w:ascii="Arial" w:hAnsi="Arial" w:cs="Arial"/>
        </w:rPr>
        <w:t xml:space="preserve">- </w:t>
      </w:r>
      <w:r w:rsidRPr="00AA2601">
        <w:rPr>
          <w:rFonts w:ascii="Arial" w:hAnsi="Arial" w:cs="Arial"/>
        </w:rPr>
        <w:t xml:space="preserve">75005 Paris </w:t>
      </w:r>
    </w:p>
    <w:p w14:paraId="1916ECD8" w14:textId="77777777"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u w:val="single"/>
        </w:rPr>
        <w:t>Adresse postale</w:t>
      </w:r>
      <w:r w:rsidRPr="00775EBB">
        <w:rPr>
          <w:rFonts w:ascii="Arial" w:hAnsi="Arial" w:cs="Arial"/>
        </w:rPr>
        <w:t> : 1 rue Victor Cousin – 75230 Paris Cedex 05</w:t>
      </w:r>
    </w:p>
    <w:p w14:paraId="1F88CEEC" w14:textId="77777777"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Tel. : 01 44 27 35 62 </w:t>
      </w:r>
    </w:p>
    <w:p w14:paraId="231B7E50" w14:textId="77777777" w:rsidR="00DC29BC" w:rsidRPr="00374564" w:rsidRDefault="00DC29BC" w:rsidP="00DC29BC">
      <w:pPr>
        <w:pStyle w:val="En-tte"/>
        <w:tabs>
          <w:tab w:val="clear" w:pos="4536"/>
          <w:tab w:val="clear" w:pos="9072"/>
          <w:tab w:val="left" w:pos="851"/>
        </w:tabs>
        <w:jc w:val="both"/>
        <w:rPr>
          <w:rFonts w:ascii="Arial" w:hAnsi="Arial" w:cs="Arial"/>
        </w:rPr>
      </w:pPr>
    </w:p>
    <w:p w14:paraId="231B7E51" w14:textId="67005DCC" w:rsidR="009B1CD0" w:rsidRPr="00374564" w:rsidRDefault="00374564" w:rsidP="00710FD6">
      <w:pPr>
        <w:tabs>
          <w:tab w:val="left" w:pos="426"/>
          <w:tab w:val="left" w:pos="851"/>
          <w:tab w:val="left" w:pos="5103"/>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1307CE">
        <w:rPr>
          <w:rFonts w:ascii="Arial" w:eastAsia="Arial" w:hAnsi="Arial" w:cs="Arial"/>
          <w:bCs/>
          <w:spacing w:val="-10"/>
        </w:rPr>
        <w:t>Nom</w:t>
      </w:r>
      <w:r w:rsidR="009B1CD0" w:rsidRPr="00374564">
        <w:rPr>
          <w:rFonts w:ascii="Arial" w:hAnsi="Arial" w:cs="Arial"/>
        </w:rPr>
        <w:t xml:space="preserve">, prénom, qualité du signataire </w:t>
      </w:r>
      <w:r w:rsidR="00460E1C">
        <w:rPr>
          <w:rFonts w:ascii="Arial" w:hAnsi="Arial" w:cs="Arial"/>
        </w:rPr>
        <w:t>du marché</w:t>
      </w:r>
      <w:r>
        <w:rPr>
          <w:rFonts w:ascii="Arial" w:hAnsi="Arial" w:cs="Arial"/>
        </w:rPr>
        <w:t xml:space="preserve"> </w:t>
      </w:r>
    </w:p>
    <w:p w14:paraId="231B7E52" w14:textId="77777777" w:rsidR="009B1CD0" w:rsidRPr="00374564" w:rsidRDefault="009B1CD0" w:rsidP="0083205E">
      <w:pPr>
        <w:tabs>
          <w:tab w:val="left" w:pos="851"/>
        </w:tabs>
        <w:jc w:val="both"/>
        <w:rPr>
          <w:rFonts w:ascii="Arial" w:hAnsi="Arial" w:cs="Arial"/>
        </w:rPr>
      </w:pPr>
    </w:p>
    <w:p w14:paraId="231B7E53" w14:textId="77777777" w:rsidR="00181C3C" w:rsidRPr="00374564" w:rsidRDefault="00DC29BC" w:rsidP="00181C3C">
      <w:pPr>
        <w:tabs>
          <w:tab w:val="left" w:pos="851"/>
        </w:tabs>
        <w:jc w:val="both"/>
        <w:rPr>
          <w:rFonts w:ascii="Arial" w:hAnsi="Arial" w:cs="Arial"/>
          <w:b/>
          <w:bCs/>
        </w:rPr>
      </w:pPr>
      <w:r w:rsidRPr="00374564">
        <w:rPr>
          <w:rFonts w:ascii="Arial" w:hAnsi="Arial" w:cs="Arial"/>
          <w:b/>
          <w:bCs/>
        </w:rPr>
        <w:t>Madame DRACH TEMAM,</w:t>
      </w:r>
      <w:r w:rsidR="00181C3C" w:rsidRPr="00374564">
        <w:rPr>
          <w:rFonts w:ascii="Arial" w:hAnsi="Arial" w:cs="Arial"/>
          <w:b/>
          <w:bCs/>
        </w:rPr>
        <w:t xml:space="preserve"> Président</w:t>
      </w:r>
      <w:r w:rsidRPr="00374564">
        <w:rPr>
          <w:rFonts w:ascii="Arial" w:hAnsi="Arial" w:cs="Arial"/>
          <w:b/>
          <w:bCs/>
        </w:rPr>
        <w:t>e</w:t>
      </w:r>
      <w:r w:rsidR="00181C3C" w:rsidRPr="00374564">
        <w:rPr>
          <w:rFonts w:ascii="Arial" w:hAnsi="Arial" w:cs="Arial"/>
          <w:b/>
          <w:bCs/>
        </w:rPr>
        <w:t xml:space="preserve"> de Sorbonne Université</w:t>
      </w:r>
    </w:p>
    <w:p w14:paraId="231B7E54" w14:textId="77777777" w:rsidR="009B1CD0" w:rsidRPr="00374564" w:rsidRDefault="009B1CD0" w:rsidP="009B45B9">
      <w:pPr>
        <w:tabs>
          <w:tab w:val="left" w:pos="851"/>
        </w:tabs>
        <w:jc w:val="both"/>
        <w:rPr>
          <w:rFonts w:ascii="Arial" w:hAnsi="Arial" w:cs="Arial"/>
        </w:rPr>
      </w:pPr>
    </w:p>
    <w:p w14:paraId="231B7E55" w14:textId="77777777" w:rsidR="009B1CD0" w:rsidRPr="00374564" w:rsidRDefault="009B1CD0" w:rsidP="009B45B9">
      <w:pPr>
        <w:tabs>
          <w:tab w:val="left" w:pos="851"/>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spacing w:val="-10"/>
        </w:rPr>
        <w:t xml:space="preserve"> </w:t>
      </w:r>
      <w:r w:rsidRPr="00374564">
        <w:rPr>
          <w:rFonts w:ascii="Arial" w:hAnsi="Arial" w:cs="Arial"/>
        </w:rPr>
        <w:t xml:space="preserve">Personne habilitée à donner les renseignements </w:t>
      </w:r>
      <w:r w:rsidR="009D661E" w:rsidRPr="00374564">
        <w:rPr>
          <w:rFonts w:ascii="Arial" w:hAnsi="Arial" w:cs="Arial"/>
        </w:rPr>
        <w:t>prévus à l’</w:t>
      </w:r>
      <w:hyperlink r:id="rId23" w:history="1">
        <w:r w:rsidR="009D661E" w:rsidRPr="00374564">
          <w:rPr>
            <w:rStyle w:val="Lienhypertexte"/>
            <w:rFonts w:ascii="Arial" w:hAnsi="Arial" w:cs="Arial"/>
          </w:rPr>
          <w:t>article R. 2191-59</w:t>
        </w:r>
      </w:hyperlink>
      <w:r w:rsidR="009D661E" w:rsidRPr="00374564">
        <w:rPr>
          <w:rFonts w:ascii="Arial" w:hAnsi="Arial" w:cs="Arial"/>
        </w:rPr>
        <w:t xml:space="preserve"> du code de la commande publique, auquel renvoie l’</w:t>
      </w:r>
      <w:hyperlink r:id="rId24" w:history="1">
        <w:r w:rsidR="009D661E" w:rsidRPr="00374564">
          <w:rPr>
            <w:rStyle w:val="Lienhypertexte"/>
            <w:rFonts w:ascii="Arial" w:hAnsi="Arial" w:cs="Arial"/>
          </w:rPr>
          <w:t>article R. 2391-28</w:t>
        </w:r>
      </w:hyperlink>
      <w:r w:rsidR="009D661E" w:rsidRPr="00374564">
        <w:rPr>
          <w:rFonts w:ascii="Arial" w:hAnsi="Arial" w:cs="Arial"/>
        </w:rPr>
        <w:t xml:space="preserve"> du même code</w:t>
      </w:r>
      <w:r w:rsidR="003A7270" w:rsidRPr="00374564" w:rsidDel="003A7270">
        <w:rPr>
          <w:rFonts w:ascii="Arial" w:hAnsi="Arial" w:cs="Arial"/>
        </w:rPr>
        <w:t xml:space="preserve"> </w:t>
      </w:r>
      <w:r w:rsidRPr="00374564">
        <w:rPr>
          <w:rFonts w:ascii="Arial" w:hAnsi="Arial" w:cs="Arial"/>
        </w:rPr>
        <w:t>(nantissements ou cessions de créances)</w:t>
      </w:r>
    </w:p>
    <w:p w14:paraId="231B7E56" w14:textId="77777777" w:rsidR="009B1CD0" w:rsidRPr="00374564" w:rsidRDefault="009B1CD0" w:rsidP="009B45B9">
      <w:pPr>
        <w:tabs>
          <w:tab w:val="left" w:pos="851"/>
        </w:tabs>
        <w:jc w:val="both"/>
        <w:rPr>
          <w:rFonts w:ascii="Arial" w:hAnsi="Arial" w:cs="Arial"/>
        </w:rPr>
      </w:pPr>
    </w:p>
    <w:p w14:paraId="231B7E57" w14:textId="77777777" w:rsidR="00181C3C" w:rsidRPr="00374564" w:rsidRDefault="00181C3C" w:rsidP="00181C3C">
      <w:pPr>
        <w:tabs>
          <w:tab w:val="left" w:pos="851"/>
        </w:tabs>
        <w:jc w:val="both"/>
        <w:rPr>
          <w:rFonts w:ascii="Arial" w:hAnsi="Arial" w:cs="Arial"/>
          <w:b/>
        </w:rPr>
      </w:pPr>
      <w:r w:rsidRPr="00374564">
        <w:rPr>
          <w:rFonts w:ascii="Arial" w:hAnsi="Arial" w:cs="Arial"/>
          <w:b/>
        </w:rPr>
        <w:t>Madame Cristina M</w:t>
      </w:r>
      <w:r w:rsidR="00DC29BC" w:rsidRPr="00374564">
        <w:rPr>
          <w:rFonts w:ascii="Arial" w:hAnsi="Arial" w:cs="Arial"/>
          <w:b/>
        </w:rPr>
        <w:t xml:space="preserve">OROSAN – Directrice des Achats </w:t>
      </w:r>
      <w:r w:rsidRPr="00374564">
        <w:rPr>
          <w:rFonts w:ascii="Arial" w:hAnsi="Arial" w:cs="Arial"/>
          <w:b/>
        </w:rPr>
        <w:t xml:space="preserve">– </w:t>
      </w:r>
      <w:r w:rsidR="00DC29BC" w:rsidRPr="00374564">
        <w:rPr>
          <w:rFonts w:ascii="Arial" w:hAnsi="Arial" w:cs="Arial"/>
          <w:b/>
        </w:rPr>
        <w:t>Ilot Champollion</w:t>
      </w:r>
      <w:r w:rsidRPr="00374564">
        <w:rPr>
          <w:rFonts w:ascii="Arial" w:hAnsi="Arial" w:cs="Arial"/>
          <w:b/>
        </w:rPr>
        <w:t xml:space="preserve"> – </w:t>
      </w:r>
      <w:r w:rsidR="00DC29BC" w:rsidRPr="00374564">
        <w:rPr>
          <w:rFonts w:ascii="Arial" w:hAnsi="Arial" w:cs="Arial"/>
          <w:b/>
        </w:rPr>
        <w:t>18 rue de la Sorbonne</w:t>
      </w:r>
      <w:r w:rsidRPr="00374564">
        <w:rPr>
          <w:rFonts w:ascii="Arial" w:hAnsi="Arial" w:cs="Arial"/>
          <w:b/>
        </w:rPr>
        <w:t xml:space="preserve"> – 75005 Paris – tél. : 01 44 27 27 44</w:t>
      </w:r>
    </w:p>
    <w:p w14:paraId="231B7E58" w14:textId="77777777" w:rsidR="009B1CD0" w:rsidRPr="00374564" w:rsidRDefault="009B1CD0" w:rsidP="009B45B9">
      <w:pPr>
        <w:pStyle w:val="fcase2metab"/>
        <w:ind w:left="0" w:firstLine="0"/>
        <w:rPr>
          <w:rFonts w:ascii="Arial" w:hAnsi="Arial" w:cs="Arial"/>
        </w:rPr>
      </w:pPr>
    </w:p>
    <w:p w14:paraId="231B7E59" w14:textId="77777777" w:rsidR="009B1CD0" w:rsidRPr="00374564" w:rsidRDefault="00374564" w:rsidP="009B45B9">
      <w:pPr>
        <w:tabs>
          <w:tab w:val="left" w:pos="720"/>
          <w:tab w:val="left" w:pos="851"/>
        </w:tabs>
        <w:jc w:val="both"/>
        <w:rPr>
          <w:rFonts w:ascii="Arial" w:hAnsi="Arial" w:cs="Arial"/>
          <w:i/>
          <w:iCs/>
          <w:sz w:val="18"/>
          <w:szCs w:val="18"/>
        </w:rPr>
      </w:pPr>
      <w:r w:rsidRPr="00374564">
        <w:rPr>
          <w:rFonts w:ascii="Arial" w:eastAsia="Wingdings" w:hAnsi="Arial" w:cs="Arial"/>
          <w:b/>
          <w:color w:val="66CCFF"/>
          <w:spacing w:val="-10"/>
        </w:rPr>
        <w:t></w:t>
      </w:r>
      <w:r w:rsidRPr="001307CE">
        <w:rPr>
          <w:rFonts w:ascii="Arial" w:eastAsia="Arial" w:hAnsi="Arial" w:cs="Arial"/>
          <w:bCs/>
          <w:spacing w:val="-10"/>
        </w:rPr>
        <w:t xml:space="preserve"> Désignation</w:t>
      </w:r>
      <w:r w:rsidR="009B1CD0" w:rsidRPr="00374564">
        <w:rPr>
          <w:rFonts w:ascii="Arial" w:hAnsi="Arial" w:cs="Arial"/>
        </w:rPr>
        <w:t>, adresse, numéro de téléphone du comptable assignataire</w:t>
      </w:r>
    </w:p>
    <w:p w14:paraId="231B7E5A" w14:textId="77777777" w:rsidR="009B1CD0" w:rsidRPr="00374564" w:rsidRDefault="009B1CD0" w:rsidP="009B45B9">
      <w:pPr>
        <w:tabs>
          <w:tab w:val="left" w:pos="720"/>
          <w:tab w:val="left" w:pos="851"/>
        </w:tabs>
        <w:jc w:val="both"/>
        <w:rPr>
          <w:rFonts w:ascii="Arial" w:hAnsi="Arial" w:cs="Arial"/>
          <w:i/>
          <w:iCs/>
          <w:sz w:val="18"/>
          <w:szCs w:val="18"/>
        </w:rPr>
      </w:pPr>
    </w:p>
    <w:p w14:paraId="231B7E5B" w14:textId="77777777" w:rsidR="007C4A75" w:rsidRPr="00374564" w:rsidRDefault="00181C3C" w:rsidP="00DC29BC">
      <w:pPr>
        <w:pStyle w:val="fcase2metab"/>
        <w:ind w:left="0" w:firstLine="0"/>
        <w:rPr>
          <w:rFonts w:ascii="Arial" w:hAnsi="Arial" w:cs="Arial"/>
          <w:b/>
          <w:bCs/>
        </w:rPr>
      </w:pPr>
      <w:r w:rsidRPr="00374564">
        <w:rPr>
          <w:rFonts w:ascii="Arial" w:hAnsi="Arial" w:cs="Arial"/>
          <w:b/>
          <w:bCs/>
        </w:rPr>
        <w:t xml:space="preserve">L’agent comptable de Sorbonne Université : Monsieur HOARAU – Tour </w:t>
      </w:r>
      <w:proofErr w:type="spellStart"/>
      <w:r w:rsidRPr="00374564">
        <w:rPr>
          <w:rFonts w:ascii="Arial" w:hAnsi="Arial" w:cs="Arial"/>
          <w:b/>
          <w:bCs/>
        </w:rPr>
        <w:t>Zamansky</w:t>
      </w:r>
      <w:proofErr w:type="spellEnd"/>
      <w:r w:rsidRPr="00374564">
        <w:rPr>
          <w:rFonts w:ascii="Arial" w:hAnsi="Arial" w:cs="Arial"/>
          <w:b/>
          <w:bCs/>
        </w:rPr>
        <w:t xml:space="preserve"> – Boîte Courrier 710 - 4 Place Jussieu – 75005 Paris Cedex </w:t>
      </w:r>
      <w:r w:rsidR="00DC29BC" w:rsidRPr="00374564">
        <w:rPr>
          <w:rFonts w:ascii="Arial" w:hAnsi="Arial" w:cs="Arial"/>
          <w:b/>
          <w:bCs/>
        </w:rPr>
        <w:t>05</w:t>
      </w:r>
    </w:p>
    <w:p w14:paraId="231B7E5C" w14:textId="77777777" w:rsidR="007C4A75" w:rsidRPr="00374564" w:rsidRDefault="007C4A75" w:rsidP="009B45B9">
      <w:pPr>
        <w:tabs>
          <w:tab w:val="left" w:pos="851"/>
        </w:tabs>
        <w:rPr>
          <w:rFonts w:ascii="Arial" w:hAnsi="Arial" w:cs="Arial"/>
        </w:rPr>
      </w:pPr>
    </w:p>
    <w:p w14:paraId="609B7566" w14:textId="77777777" w:rsidR="00E11248" w:rsidRDefault="00E11248" w:rsidP="009B45B9">
      <w:pPr>
        <w:tabs>
          <w:tab w:val="left" w:pos="851"/>
          <w:tab w:val="left" w:pos="3402"/>
          <w:tab w:val="left" w:pos="6237"/>
          <w:tab w:val="left" w:pos="9072"/>
        </w:tabs>
        <w:jc w:val="both"/>
        <w:rPr>
          <w:rFonts w:ascii="Arial" w:hAnsi="Arial" w:cs="Arial"/>
          <w:b/>
          <w:caps/>
        </w:rPr>
      </w:pPr>
    </w:p>
    <w:p w14:paraId="718FEBC5" w14:textId="77777777" w:rsidR="00E11248" w:rsidRDefault="00E11248" w:rsidP="009B45B9">
      <w:pPr>
        <w:tabs>
          <w:tab w:val="left" w:pos="851"/>
          <w:tab w:val="left" w:pos="3402"/>
          <w:tab w:val="left" w:pos="6237"/>
          <w:tab w:val="left" w:pos="9072"/>
        </w:tabs>
        <w:jc w:val="both"/>
        <w:rPr>
          <w:rFonts w:ascii="Arial" w:hAnsi="Arial" w:cs="Arial"/>
          <w:b/>
          <w:caps/>
        </w:rPr>
      </w:pPr>
    </w:p>
    <w:p w14:paraId="0BD44DEC" w14:textId="77777777" w:rsidR="00E11248" w:rsidRDefault="00E11248" w:rsidP="009B45B9">
      <w:pPr>
        <w:tabs>
          <w:tab w:val="left" w:pos="851"/>
          <w:tab w:val="left" w:pos="3402"/>
          <w:tab w:val="left" w:pos="6237"/>
          <w:tab w:val="left" w:pos="9072"/>
        </w:tabs>
        <w:jc w:val="both"/>
        <w:rPr>
          <w:rFonts w:ascii="Arial" w:hAnsi="Arial" w:cs="Arial"/>
          <w:b/>
          <w:caps/>
        </w:rPr>
      </w:pPr>
    </w:p>
    <w:p w14:paraId="5E0A1A59" w14:textId="77777777" w:rsidR="00E11248" w:rsidRPr="00374564" w:rsidRDefault="00E11248" w:rsidP="00E11248">
      <w:pPr>
        <w:tabs>
          <w:tab w:val="left" w:pos="851"/>
          <w:tab w:val="left" w:pos="5245"/>
          <w:tab w:val="left" w:pos="7371"/>
          <w:tab w:val="left" w:pos="7655"/>
        </w:tabs>
        <w:jc w:val="both"/>
        <w:rPr>
          <w:rFonts w:ascii="Arial" w:hAnsi="Arial" w:cs="Arial"/>
        </w:rPr>
      </w:pPr>
      <w:r w:rsidRPr="00374564">
        <w:rPr>
          <w:rFonts w:ascii="Arial" w:hAnsi="Arial" w:cs="Arial"/>
        </w:rPr>
        <w:tab/>
        <w:t>A : …………………</w:t>
      </w:r>
      <w:proofErr w:type="gramStart"/>
      <w:r w:rsidRPr="00374564">
        <w:rPr>
          <w:rFonts w:ascii="Arial" w:hAnsi="Arial" w:cs="Arial"/>
        </w:rPr>
        <w:t>… ,</w:t>
      </w:r>
      <w:proofErr w:type="gramEnd"/>
      <w:r w:rsidRPr="00374564">
        <w:rPr>
          <w:rFonts w:ascii="Arial" w:hAnsi="Arial" w:cs="Arial"/>
        </w:rPr>
        <w:t xml:space="preserve"> le …………………</w:t>
      </w:r>
    </w:p>
    <w:p w14:paraId="2B989D5F" w14:textId="77777777" w:rsidR="00E11248" w:rsidRPr="00374564" w:rsidRDefault="00E11248" w:rsidP="00E11248">
      <w:pPr>
        <w:tabs>
          <w:tab w:val="left" w:pos="851"/>
        </w:tabs>
        <w:rPr>
          <w:rFonts w:ascii="Arial" w:hAnsi="Arial" w:cs="Arial"/>
        </w:rPr>
      </w:pPr>
    </w:p>
    <w:p w14:paraId="18D9FEFC" w14:textId="77777777" w:rsidR="00E11248" w:rsidRPr="00374564" w:rsidRDefault="00E11248" w:rsidP="00E11248">
      <w:pPr>
        <w:tabs>
          <w:tab w:val="left" w:pos="851"/>
        </w:tabs>
        <w:ind w:left="6804"/>
        <w:jc w:val="both"/>
        <w:rPr>
          <w:rFonts w:ascii="Arial" w:hAnsi="Arial" w:cs="Arial"/>
          <w:i/>
          <w:sz w:val="18"/>
          <w:szCs w:val="18"/>
        </w:rPr>
      </w:pPr>
      <w:r w:rsidRPr="00374564">
        <w:rPr>
          <w:rFonts w:ascii="Arial" w:hAnsi="Arial" w:cs="Arial"/>
        </w:rPr>
        <w:t>Signature</w:t>
      </w:r>
    </w:p>
    <w:p w14:paraId="16ABF607" w14:textId="77777777" w:rsidR="00E11248" w:rsidRDefault="00E11248" w:rsidP="009B45B9">
      <w:pPr>
        <w:tabs>
          <w:tab w:val="left" w:pos="851"/>
          <w:tab w:val="left" w:pos="3402"/>
          <w:tab w:val="left" w:pos="6237"/>
          <w:tab w:val="left" w:pos="9072"/>
        </w:tabs>
        <w:jc w:val="both"/>
        <w:rPr>
          <w:rFonts w:ascii="Arial" w:hAnsi="Arial" w:cs="Arial"/>
          <w:b/>
          <w:caps/>
        </w:rPr>
      </w:pPr>
    </w:p>
    <w:p w14:paraId="074A8FE3" w14:textId="77777777" w:rsidR="00E11248" w:rsidRDefault="00E11248" w:rsidP="009B45B9">
      <w:pPr>
        <w:tabs>
          <w:tab w:val="left" w:pos="851"/>
          <w:tab w:val="left" w:pos="3402"/>
          <w:tab w:val="left" w:pos="6237"/>
          <w:tab w:val="left" w:pos="9072"/>
        </w:tabs>
        <w:jc w:val="both"/>
        <w:rPr>
          <w:rFonts w:ascii="Arial" w:hAnsi="Arial" w:cs="Arial"/>
          <w:b/>
          <w:caps/>
        </w:rPr>
      </w:pPr>
    </w:p>
    <w:p w14:paraId="231B7E5D" w14:textId="587478C9" w:rsidR="009B1CD0" w:rsidRPr="00374564" w:rsidRDefault="009B1CD0" w:rsidP="009B45B9">
      <w:pPr>
        <w:tabs>
          <w:tab w:val="left" w:pos="851"/>
          <w:tab w:val="left" w:pos="3402"/>
          <w:tab w:val="left" w:pos="6237"/>
          <w:tab w:val="left" w:pos="9072"/>
        </w:tabs>
        <w:jc w:val="both"/>
        <w:rPr>
          <w:rFonts w:ascii="Arial" w:hAnsi="Arial" w:cs="Arial"/>
          <w:i/>
          <w:sz w:val="18"/>
          <w:szCs w:val="18"/>
        </w:rPr>
      </w:pPr>
      <w:r w:rsidRPr="00374564">
        <w:rPr>
          <w:rFonts w:ascii="Arial" w:hAnsi="Arial" w:cs="Arial"/>
          <w:b/>
          <w:caps/>
        </w:rPr>
        <w:t>P</w:t>
      </w:r>
      <w:r w:rsidRPr="00374564">
        <w:rPr>
          <w:rFonts w:ascii="Arial" w:hAnsi="Arial" w:cs="Arial"/>
          <w:b/>
        </w:rPr>
        <w:t xml:space="preserve">our </w:t>
      </w:r>
      <w:r w:rsidR="00DC29BC" w:rsidRPr="00374564">
        <w:rPr>
          <w:rFonts w:ascii="Arial" w:hAnsi="Arial" w:cs="Arial"/>
          <w:b/>
        </w:rPr>
        <w:t>Sorbonne Université</w:t>
      </w:r>
      <w:r w:rsidRPr="00374564">
        <w:rPr>
          <w:rFonts w:ascii="Arial" w:hAnsi="Arial" w:cs="Arial"/>
          <w:b/>
        </w:rPr>
        <w:t xml:space="preserve"> :</w:t>
      </w:r>
    </w:p>
    <w:p w14:paraId="231B7E5E" w14:textId="77777777" w:rsidR="009B1CD0" w:rsidRPr="00374564" w:rsidRDefault="009B1CD0" w:rsidP="009B45B9">
      <w:pPr>
        <w:tabs>
          <w:tab w:val="left" w:pos="851"/>
        </w:tabs>
        <w:rPr>
          <w:rFonts w:ascii="Arial" w:hAnsi="Arial" w:cs="Arial"/>
        </w:rPr>
      </w:pPr>
    </w:p>
    <w:p w14:paraId="231B7E5F" w14:textId="77777777" w:rsidR="009B1CD0" w:rsidRPr="00374564" w:rsidRDefault="009B1CD0" w:rsidP="009B45B9">
      <w:pPr>
        <w:tabs>
          <w:tab w:val="left" w:pos="851"/>
        </w:tabs>
        <w:rPr>
          <w:rFonts w:ascii="Arial" w:hAnsi="Arial" w:cs="Arial"/>
        </w:rPr>
      </w:pPr>
    </w:p>
    <w:p w14:paraId="231B7E60" w14:textId="77777777" w:rsidR="009B1CD0" w:rsidRPr="00374564" w:rsidRDefault="00374564" w:rsidP="00374564">
      <w:pPr>
        <w:tabs>
          <w:tab w:val="left" w:pos="7635"/>
        </w:tabs>
        <w:rPr>
          <w:rFonts w:ascii="Arial" w:hAnsi="Arial" w:cs="Arial"/>
        </w:rPr>
      </w:pPr>
      <w:r w:rsidRPr="00374564">
        <w:rPr>
          <w:rFonts w:ascii="Arial" w:hAnsi="Arial" w:cs="Arial"/>
        </w:rPr>
        <w:tab/>
      </w:r>
    </w:p>
    <w:p w14:paraId="231B7E61" w14:textId="77777777" w:rsidR="009B1CD0" w:rsidRPr="00374564" w:rsidRDefault="009B1CD0" w:rsidP="009B45B9">
      <w:pPr>
        <w:tabs>
          <w:tab w:val="left" w:pos="851"/>
          <w:tab w:val="left" w:pos="5245"/>
          <w:tab w:val="left" w:pos="7371"/>
          <w:tab w:val="left" w:pos="7655"/>
        </w:tabs>
        <w:jc w:val="both"/>
        <w:rPr>
          <w:rFonts w:ascii="Arial" w:hAnsi="Arial" w:cs="Arial"/>
        </w:rPr>
      </w:pPr>
      <w:r w:rsidRPr="00374564">
        <w:rPr>
          <w:rFonts w:ascii="Arial" w:hAnsi="Arial" w:cs="Arial"/>
        </w:rPr>
        <w:tab/>
        <w:t>A : …………………</w:t>
      </w:r>
      <w:proofErr w:type="gramStart"/>
      <w:r w:rsidRPr="00374564">
        <w:rPr>
          <w:rFonts w:ascii="Arial" w:hAnsi="Arial" w:cs="Arial"/>
        </w:rPr>
        <w:t>… ,</w:t>
      </w:r>
      <w:proofErr w:type="gramEnd"/>
      <w:r w:rsidRPr="00374564">
        <w:rPr>
          <w:rFonts w:ascii="Arial" w:hAnsi="Arial" w:cs="Arial"/>
        </w:rPr>
        <w:t xml:space="preserve"> le …………………</w:t>
      </w:r>
    </w:p>
    <w:p w14:paraId="231B7E62" w14:textId="77777777" w:rsidR="009B1CD0" w:rsidRPr="00374564" w:rsidRDefault="009B1CD0" w:rsidP="009B45B9">
      <w:pPr>
        <w:tabs>
          <w:tab w:val="left" w:pos="851"/>
        </w:tabs>
        <w:rPr>
          <w:rFonts w:ascii="Arial" w:hAnsi="Arial" w:cs="Arial"/>
        </w:rPr>
      </w:pPr>
    </w:p>
    <w:p w14:paraId="231B7E63" w14:textId="77777777" w:rsidR="009B1CD0" w:rsidRPr="00374564" w:rsidRDefault="009B1CD0" w:rsidP="009B45B9">
      <w:pPr>
        <w:tabs>
          <w:tab w:val="left" w:pos="851"/>
        </w:tabs>
        <w:rPr>
          <w:rFonts w:ascii="Arial" w:hAnsi="Arial" w:cs="Arial"/>
        </w:rPr>
      </w:pPr>
    </w:p>
    <w:p w14:paraId="231B7E64" w14:textId="77777777" w:rsidR="009464CE" w:rsidRPr="00374564" w:rsidRDefault="009464CE" w:rsidP="009B45B9">
      <w:pPr>
        <w:tabs>
          <w:tab w:val="left" w:pos="851"/>
        </w:tabs>
        <w:rPr>
          <w:rFonts w:ascii="Arial" w:hAnsi="Arial" w:cs="Arial"/>
        </w:rPr>
      </w:pPr>
    </w:p>
    <w:p w14:paraId="231B7E65" w14:textId="77777777" w:rsidR="009B1CD0" w:rsidRPr="00374564" w:rsidRDefault="009B1CD0" w:rsidP="009B45B9">
      <w:pPr>
        <w:tabs>
          <w:tab w:val="left" w:pos="851"/>
        </w:tabs>
        <w:rPr>
          <w:rFonts w:ascii="Arial" w:hAnsi="Arial" w:cs="Arial"/>
        </w:rPr>
      </w:pPr>
    </w:p>
    <w:p w14:paraId="231B7E66" w14:textId="77777777" w:rsidR="009B1CD0" w:rsidRPr="00374564" w:rsidRDefault="009B1CD0" w:rsidP="009B45B9">
      <w:pPr>
        <w:tabs>
          <w:tab w:val="left" w:pos="851"/>
        </w:tabs>
        <w:rPr>
          <w:rFonts w:ascii="Arial" w:hAnsi="Arial" w:cs="Arial"/>
        </w:rPr>
      </w:pPr>
    </w:p>
    <w:p w14:paraId="231B7E69" w14:textId="3954D0D7" w:rsidR="009B1CD0" w:rsidRPr="00E11248" w:rsidRDefault="009B1CD0" w:rsidP="00E11248">
      <w:pPr>
        <w:tabs>
          <w:tab w:val="left" w:pos="851"/>
        </w:tabs>
        <w:ind w:left="6804"/>
        <w:jc w:val="both"/>
        <w:rPr>
          <w:rFonts w:ascii="Arial" w:hAnsi="Arial" w:cs="Arial"/>
          <w:i/>
          <w:sz w:val="18"/>
          <w:szCs w:val="18"/>
        </w:rPr>
      </w:pPr>
      <w:r w:rsidRPr="00374564">
        <w:rPr>
          <w:rFonts w:ascii="Arial" w:hAnsi="Arial" w:cs="Arial"/>
        </w:rPr>
        <w:t>Signature</w:t>
      </w:r>
    </w:p>
    <w:sectPr w:rsidR="009B1CD0" w:rsidRPr="00E112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6642C" w14:textId="77777777" w:rsidR="00145FAF" w:rsidRDefault="00145FAF">
      <w:r>
        <w:separator/>
      </w:r>
    </w:p>
  </w:endnote>
  <w:endnote w:type="continuationSeparator" w:id="0">
    <w:p w14:paraId="14311C57" w14:textId="77777777" w:rsidR="00145FAF" w:rsidRDefault="00145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altName w:val="Arial Narrow"/>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0A390F" w14:paraId="231B7E76" w14:textId="77777777" w:rsidTr="0083205E">
      <w:trPr>
        <w:tblHeader/>
      </w:trPr>
      <w:tc>
        <w:tcPr>
          <w:tcW w:w="2906" w:type="dxa"/>
          <w:shd w:val="clear" w:color="auto" w:fill="66CCFF"/>
        </w:tcPr>
        <w:p w14:paraId="231B7E70" w14:textId="77777777" w:rsidR="005824AE" w:rsidRPr="000A390F" w:rsidRDefault="005824AE" w:rsidP="009B45B9">
          <w:pPr>
            <w:ind w:right="-638"/>
            <w:rPr>
              <w:rFonts w:ascii="Arial" w:hAnsi="Arial" w:cs="Arial"/>
              <w:b/>
              <w:i/>
            </w:rPr>
          </w:pPr>
          <w:r w:rsidRPr="000A390F">
            <w:rPr>
              <w:rFonts w:ascii="Arial" w:hAnsi="Arial" w:cs="Arial"/>
              <w:b/>
            </w:rPr>
            <w:t>ATTRI1 – Acte d’engagement</w:t>
          </w:r>
        </w:p>
      </w:tc>
      <w:tc>
        <w:tcPr>
          <w:tcW w:w="5528" w:type="dxa"/>
          <w:shd w:val="clear" w:color="auto" w:fill="66CCFF"/>
        </w:tcPr>
        <w:p w14:paraId="231B7E71" w14:textId="69565B22" w:rsidR="00A904BE" w:rsidRPr="008777C2" w:rsidRDefault="00D93253" w:rsidP="00A904BE">
          <w:pPr>
            <w:jc w:val="center"/>
            <w:rPr>
              <w:rFonts w:ascii="Arial" w:hAnsi="Arial" w:cs="Arial"/>
              <w:b/>
              <w:bCs/>
              <w:iCs/>
            </w:rPr>
          </w:pPr>
          <w:r>
            <w:rPr>
              <w:rFonts w:ascii="Arial" w:hAnsi="Arial" w:cs="Arial"/>
              <w:color w:val="1F497D"/>
              <w:sz w:val="21"/>
              <w:szCs w:val="21"/>
              <w:lang w:eastAsia="en-US"/>
            </w:rPr>
            <w:t>SU-2025-SAFSPI124-SONDES</w:t>
          </w:r>
        </w:p>
      </w:tc>
      <w:tc>
        <w:tcPr>
          <w:tcW w:w="896" w:type="dxa"/>
          <w:shd w:val="clear" w:color="auto" w:fill="66CCFF"/>
        </w:tcPr>
        <w:p w14:paraId="231B7E72" w14:textId="77777777" w:rsidR="005824AE" w:rsidRPr="000A390F" w:rsidRDefault="005824AE">
          <w:pPr>
            <w:tabs>
              <w:tab w:val="center" w:pos="1366"/>
              <w:tab w:val="right" w:pos="2733"/>
            </w:tabs>
            <w:rPr>
              <w:rFonts w:ascii="Arial" w:hAnsi="Arial" w:cs="Arial"/>
            </w:rPr>
          </w:pPr>
          <w:r w:rsidRPr="000A390F">
            <w:rPr>
              <w:rFonts w:ascii="Arial" w:hAnsi="Arial" w:cs="Arial"/>
              <w:b/>
            </w:rPr>
            <w:t xml:space="preserve">Page : </w:t>
          </w:r>
        </w:p>
      </w:tc>
      <w:tc>
        <w:tcPr>
          <w:tcW w:w="567" w:type="dxa"/>
          <w:shd w:val="clear" w:color="auto" w:fill="66CCFF"/>
        </w:tcPr>
        <w:p w14:paraId="231B7E73" w14:textId="77777777" w:rsidR="005824AE" w:rsidRPr="000A390F" w:rsidRDefault="005824AE">
          <w:pPr>
            <w:jc w:val="center"/>
            <w:rPr>
              <w:rFonts w:ascii="Arial" w:hAnsi="Arial" w:cs="Arial"/>
              <w:b/>
            </w:rPr>
          </w:pPr>
          <w:r w:rsidRPr="000A390F">
            <w:rPr>
              <w:rStyle w:val="Numrodepage"/>
              <w:rFonts w:ascii="Arial" w:hAnsi="Arial" w:cs="Arial"/>
              <w:b/>
            </w:rPr>
            <w:fldChar w:fldCharType="begin"/>
          </w:r>
          <w:r w:rsidRPr="000A390F">
            <w:rPr>
              <w:rStyle w:val="Numrodepage"/>
              <w:rFonts w:ascii="Arial" w:hAnsi="Arial" w:cs="Arial"/>
              <w:b/>
            </w:rPr>
            <w:instrText xml:space="preserve"> PAGE </w:instrText>
          </w:r>
          <w:r w:rsidRPr="000A390F">
            <w:rPr>
              <w:rStyle w:val="Numrodepage"/>
              <w:rFonts w:ascii="Arial" w:hAnsi="Arial" w:cs="Arial"/>
              <w:b/>
            </w:rPr>
            <w:fldChar w:fldCharType="separate"/>
          </w:r>
          <w:r w:rsidR="002C355E">
            <w:rPr>
              <w:rStyle w:val="Numrodepage"/>
              <w:rFonts w:ascii="Arial" w:hAnsi="Arial" w:cs="Arial"/>
              <w:b/>
              <w:noProof/>
            </w:rPr>
            <w:t>3</w:t>
          </w:r>
          <w:r w:rsidRPr="000A390F">
            <w:rPr>
              <w:rStyle w:val="Numrodepage"/>
              <w:rFonts w:ascii="Arial" w:hAnsi="Arial" w:cs="Arial"/>
              <w:b/>
            </w:rPr>
            <w:fldChar w:fldCharType="end"/>
          </w:r>
        </w:p>
      </w:tc>
      <w:tc>
        <w:tcPr>
          <w:tcW w:w="165" w:type="dxa"/>
          <w:shd w:val="clear" w:color="auto" w:fill="66CCFF"/>
        </w:tcPr>
        <w:p w14:paraId="231B7E74" w14:textId="77777777" w:rsidR="005824AE" w:rsidRPr="000A390F" w:rsidRDefault="005824AE">
          <w:pPr>
            <w:jc w:val="center"/>
            <w:rPr>
              <w:rFonts w:ascii="Arial" w:hAnsi="Arial" w:cs="Arial"/>
            </w:rPr>
          </w:pPr>
          <w:r w:rsidRPr="000A390F">
            <w:rPr>
              <w:rFonts w:ascii="Arial" w:hAnsi="Arial" w:cs="Arial"/>
              <w:b/>
            </w:rPr>
            <w:t>/</w:t>
          </w:r>
        </w:p>
      </w:tc>
      <w:tc>
        <w:tcPr>
          <w:tcW w:w="544" w:type="dxa"/>
          <w:shd w:val="clear" w:color="auto" w:fill="66CCFF"/>
        </w:tcPr>
        <w:p w14:paraId="231B7E75" w14:textId="77777777" w:rsidR="005824AE" w:rsidRPr="000A390F" w:rsidRDefault="005824AE">
          <w:pPr>
            <w:jc w:val="center"/>
            <w:rPr>
              <w:rFonts w:ascii="Arial" w:hAnsi="Arial" w:cs="Arial"/>
            </w:rPr>
          </w:pPr>
          <w:r w:rsidRPr="000A390F">
            <w:rPr>
              <w:rStyle w:val="Numrodepage"/>
              <w:rFonts w:ascii="Arial" w:hAnsi="Arial" w:cs="Arial"/>
              <w:b/>
            </w:rPr>
            <w:fldChar w:fldCharType="begin"/>
          </w:r>
          <w:r w:rsidRPr="000A390F">
            <w:rPr>
              <w:rStyle w:val="Numrodepage"/>
              <w:rFonts w:ascii="Arial" w:hAnsi="Arial" w:cs="Arial"/>
              <w:b/>
            </w:rPr>
            <w:instrText xml:space="preserve"> NUMPAGES \*Arabic </w:instrText>
          </w:r>
          <w:r w:rsidRPr="000A390F">
            <w:rPr>
              <w:rStyle w:val="Numrodepage"/>
              <w:rFonts w:ascii="Arial" w:hAnsi="Arial" w:cs="Arial"/>
              <w:b/>
            </w:rPr>
            <w:fldChar w:fldCharType="separate"/>
          </w:r>
          <w:r w:rsidR="002C355E">
            <w:rPr>
              <w:rStyle w:val="Numrodepage"/>
              <w:rFonts w:ascii="Arial" w:hAnsi="Arial" w:cs="Arial"/>
              <w:b/>
              <w:noProof/>
            </w:rPr>
            <w:t>5</w:t>
          </w:r>
          <w:r w:rsidRPr="000A390F">
            <w:rPr>
              <w:rStyle w:val="Numrodepage"/>
              <w:rFonts w:ascii="Arial" w:hAnsi="Arial" w:cs="Arial"/>
              <w:b/>
            </w:rPr>
            <w:fldChar w:fldCharType="end"/>
          </w:r>
        </w:p>
      </w:tc>
    </w:tr>
  </w:tbl>
  <w:p w14:paraId="231B7E77" w14:textId="77777777" w:rsidR="005824AE" w:rsidRPr="000A390F" w:rsidRDefault="005824AE" w:rsidP="003E1F71">
    <w:pP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AF25A" w14:textId="77777777" w:rsidR="00145FAF" w:rsidRDefault="00145FAF">
      <w:r>
        <w:separator/>
      </w:r>
    </w:p>
  </w:footnote>
  <w:footnote w:type="continuationSeparator" w:id="0">
    <w:p w14:paraId="235F839B" w14:textId="77777777" w:rsidR="00145FAF" w:rsidRDefault="00145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DB84443"/>
    <w:multiLevelType w:val="hybridMultilevel"/>
    <w:tmpl w:val="3DC40AAA"/>
    <w:lvl w:ilvl="0" w:tplc="F0347F6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7436A5B"/>
    <w:multiLevelType w:val="hybridMultilevel"/>
    <w:tmpl w:val="E51C0A78"/>
    <w:lvl w:ilvl="0" w:tplc="A1606B16">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6642897">
    <w:abstractNumId w:val="0"/>
  </w:num>
  <w:num w:numId="2" w16cid:durableId="211844971">
    <w:abstractNumId w:val="1"/>
  </w:num>
  <w:num w:numId="3" w16cid:durableId="2102483401">
    <w:abstractNumId w:val="2"/>
  </w:num>
  <w:num w:numId="4" w16cid:durableId="970288906">
    <w:abstractNumId w:val="6"/>
  </w:num>
  <w:num w:numId="5" w16cid:durableId="381369683">
    <w:abstractNumId w:val="3"/>
  </w:num>
  <w:num w:numId="6" w16cid:durableId="1190685505">
    <w:abstractNumId w:val="7"/>
  </w:num>
  <w:num w:numId="7" w16cid:durableId="1919703937">
    <w:abstractNumId w:val="5"/>
  </w:num>
  <w:num w:numId="8" w16cid:durableId="8194698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59E7"/>
    <w:rsid w:val="00024A0A"/>
    <w:rsid w:val="00036500"/>
    <w:rsid w:val="00040C5B"/>
    <w:rsid w:val="00067F94"/>
    <w:rsid w:val="000A2E05"/>
    <w:rsid w:val="000A390F"/>
    <w:rsid w:val="000A580D"/>
    <w:rsid w:val="000B26D2"/>
    <w:rsid w:val="000B6142"/>
    <w:rsid w:val="000E0020"/>
    <w:rsid w:val="00113A50"/>
    <w:rsid w:val="00117A4C"/>
    <w:rsid w:val="001307CE"/>
    <w:rsid w:val="00142804"/>
    <w:rsid w:val="00145FAF"/>
    <w:rsid w:val="00147F4D"/>
    <w:rsid w:val="00160BB4"/>
    <w:rsid w:val="00166B56"/>
    <w:rsid w:val="00174505"/>
    <w:rsid w:val="00180671"/>
    <w:rsid w:val="00181C3C"/>
    <w:rsid w:val="00187CCA"/>
    <w:rsid w:val="001A1581"/>
    <w:rsid w:val="001C2D0B"/>
    <w:rsid w:val="001C40C0"/>
    <w:rsid w:val="001C4384"/>
    <w:rsid w:val="001C733C"/>
    <w:rsid w:val="001F7CC1"/>
    <w:rsid w:val="0021527A"/>
    <w:rsid w:val="0021527C"/>
    <w:rsid w:val="0021797C"/>
    <w:rsid w:val="00225A1A"/>
    <w:rsid w:val="00231970"/>
    <w:rsid w:val="00250A0A"/>
    <w:rsid w:val="0027470C"/>
    <w:rsid w:val="002904AF"/>
    <w:rsid w:val="00296B13"/>
    <w:rsid w:val="002C2CA3"/>
    <w:rsid w:val="002C355E"/>
    <w:rsid w:val="002C4B3E"/>
    <w:rsid w:val="002C79D6"/>
    <w:rsid w:val="002D1B08"/>
    <w:rsid w:val="002E56C1"/>
    <w:rsid w:val="002E6D8F"/>
    <w:rsid w:val="002F4E5A"/>
    <w:rsid w:val="002F6157"/>
    <w:rsid w:val="00332B12"/>
    <w:rsid w:val="00354C04"/>
    <w:rsid w:val="00374564"/>
    <w:rsid w:val="00383BE6"/>
    <w:rsid w:val="00385E76"/>
    <w:rsid w:val="003A7270"/>
    <w:rsid w:val="003B2354"/>
    <w:rsid w:val="003B78BD"/>
    <w:rsid w:val="003C5EA8"/>
    <w:rsid w:val="003E1F71"/>
    <w:rsid w:val="003F2F36"/>
    <w:rsid w:val="0042115E"/>
    <w:rsid w:val="00435660"/>
    <w:rsid w:val="0043706E"/>
    <w:rsid w:val="00443A13"/>
    <w:rsid w:val="0044597F"/>
    <w:rsid w:val="00453283"/>
    <w:rsid w:val="00460E1C"/>
    <w:rsid w:val="00467DAF"/>
    <w:rsid w:val="00470EC6"/>
    <w:rsid w:val="004A7169"/>
    <w:rsid w:val="004C5755"/>
    <w:rsid w:val="004E75A6"/>
    <w:rsid w:val="004F2125"/>
    <w:rsid w:val="00514DAF"/>
    <w:rsid w:val="00531707"/>
    <w:rsid w:val="00532EC7"/>
    <w:rsid w:val="00540962"/>
    <w:rsid w:val="00541CA3"/>
    <w:rsid w:val="005546A9"/>
    <w:rsid w:val="00556202"/>
    <w:rsid w:val="00560503"/>
    <w:rsid w:val="005824AE"/>
    <w:rsid w:val="005846FB"/>
    <w:rsid w:val="005A05C1"/>
    <w:rsid w:val="005A4A3B"/>
    <w:rsid w:val="005A4CB5"/>
    <w:rsid w:val="005A4FC4"/>
    <w:rsid w:val="005B2316"/>
    <w:rsid w:val="005E157F"/>
    <w:rsid w:val="005F0DCE"/>
    <w:rsid w:val="00603E17"/>
    <w:rsid w:val="0061068C"/>
    <w:rsid w:val="006137DD"/>
    <w:rsid w:val="00637DEB"/>
    <w:rsid w:val="0064560F"/>
    <w:rsid w:val="00660727"/>
    <w:rsid w:val="00665726"/>
    <w:rsid w:val="006741AE"/>
    <w:rsid w:val="006A0F30"/>
    <w:rsid w:val="006A37B0"/>
    <w:rsid w:val="006B5057"/>
    <w:rsid w:val="006C4338"/>
    <w:rsid w:val="006E6C34"/>
    <w:rsid w:val="006F3DF9"/>
    <w:rsid w:val="007060E5"/>
    <w:rsid w:val="00710FD6"/>
    <w:rsid w:val="00730A78"/>
    <w:rsid w:val="007310CB"/>
    <w:rsid w:val="00742882"/>
    <w:rsid w:val="00757151"/>
    <w:rsid w:val="007909E0"/>
    <w:rsid w:val="0079321B"/>
    <w:rsid w:val="0079785C"/>
    <w:rsid w:val="007B5C0A"/>
    <w:rsid w:val="007C4A75"/>
    <w:rsid w:val="007D4001"/>
    <w:rsid w:val="007D6C24"/>
    <w:rsid w:val="007D7A65"/>
    <w:rsid w:val="007E345B"/>
    <w:rsid w:val="007F68A6"/>
    <w:rsid w:val="00800D89"/>
    <w:rsid w:val="0080252E"/>
    <w:rsid w:val="0083205E"/>
    <w:rsid w:val="00840934"/>
    <w:rsid w:val="00844DAA"/>
    <w:rsid w:val="008450C7"/>
    <w:rsid w:val="00876A73"/>
    <w:rsid w:val="008777C2"/>
    <w:rsid w:val="008A233C"/>
    <w:rsid w:val="008B1684"/>
    <w:rsid w:val="008B2A38"/>
    <w:rsid w:val="008B3639"/>
    <w:rsid w:val="00906FC8"/>
    <w:rsid w:val="00930A5C"/>
    <w:rsid w:val="00934503"/>
    <w:rsid w:val="009464CE"/>
    <w:rsid w:val="00972598"/>
    <w:rsid w:val="00982F11"/>
    <w:rsid w:val="00983FF3"/>
    <w:rsid w:val="009B1CD0"/>
    <w:rsid w:val="009B45B9"/>
    <w:rsid w:val="009C4738"/>
    <w:rsid w:val="009D2AEC"/>
    <w:rsid w:val="009D661E"/>
    <w:rsid w:val="009F222F"/>
    <w:rsid w:val="00A022A2"/>
    <w:rsid w:val="00A05B9E"/>
    <w:rsid w:val="00A061FA"/>
    <w:rsid w:val="00A13D73"/>
    <w:rsid w:val="00A33573"/>
    <w:rsid w:val="00A34D04"/>
    <w:rsid w:val="00A45370"/>
    <w:rsid w:val="00A652DF"/>
    <w:rsid w:val="00A66B22"/>
    <w:rsid w:val="00A80338"/>
    <w:rsid w:val="00A83CE5"/>
    <w:rsid w:val="00A904BE"/>
    <w:rsid w:val="00AA091F"/>
    <w:rsid w:val="00AD135D"/>
    <w:rsid w:val="00AD6A18"/>
    <w:rsid w:val="00AE7831"/>
    <w:rsid w:val="00AF1AF7"/>
    <w:rsid w:val="00AF6773"/>
    <w:rsid w:val="00B02608"/>
    <w:rsid w:val="00B0289C"/>
    <w:rsid w:val="00B0335C"/>
    <w:rsid w:val="00B054DA"/>
    <w:rsid w:val="00B15B3A"/>
    <w:rsid w:val="00B52FC9"/>
    <w:rsid w:val="00B6223D"/>
    <w:rsid w:val="00B87564"/>
    <w:rsid w:val="00B97EB3"/>
    <w:rsid w:val="00BA44E5"/>
    <w:rsid w:val="00BD767E"/>
    <w:rsid w:val="00BE6078"/>
    <w:rsid w:val="00C23457"/>
    <w:rsid w:val="00C40058"/>
    <w:rsid w:val="00C630AD"/>
    <w:rsid w:val="00C65823"/>
    <w:rsid w:val="00C70E03"/>
    <w:rsid w:val="00C77A55"/>
    <w:rsid w:val="00C83930"/>
    <w:rsid w:val="00C91060"/>
    <w:rsid w:val="00C911FE"/>
    <w:rsid w:val="00C9649C"/>
    <w:rsid w:val="00CA4B2B"/>
    <w:rsid w:val="00CC73F6"/>
    <w:rsid w:val="00CC7F31"/>
    <w:rsid w:val="00CD185D"/>
    <w:rsid w:val="00CD46CC"/>
    <w:rsid w:val="00CE67FD"/>
    <w:rsid w:val="00D055BF"/>
    <w:rsid w:val="00D26AD2"/>
    <w:rsid w:val="00D337D7"/>
    <w:rsid w:val="00D37AFA"/>
    <w:rsid w:val="00D412FD"/>
    <w:rsid w:val="00D46BC7"/>
    <w:rsid w:val="00D90A00"/>
    <w:rsid w:val="00D93253"/>
    <w:rsid w:val="00DA5D31"/>
    <w:rsid w:val="00DA7FC6"/>
    <w:rsid w:val="00DC29BC"/>
    <w:rsid w:val="00DD11CC"/>
    <w:rsid w:val="00DD7463"/>
    <w:rsid w:val="00DE1E3C"/>
    <w:rsid w:val="00DE2144"/>
    <w:rsid w:val="00DF72A7"/>
    <w:rsid w:val="00E04E6D"/>
    <w:rsid w:val="00E11248"/>
    <w:rsid w:val="00E1177C"/>
    <w:rsid w:val="00E144CD"/>
    <w:rsid w:val="00E20DB0"/>
    <w:rsid w:val="00E41C8B"/>
    <w:rsid w:val="00E47798"/>
    <w:rsid w:val="00E61F0B"/>
    <w:rsid w:val="00E70149"/>
    <w:rsid w:val="00E7348E"/>
    <w:rsid w:val="00E74C76"/>
    <w:rsid w:val="00E85486"/>
    <w:rsid w:val="00E96FF6"/>
    <w:rsid w:val="00EB4BDE"/>
    <w:rsid w:val="00EC3689"/>
    <w:rsid w:val="00EE51D2"/>
    <w:rsid w:val="00F15BDD"/>
    <w:rsid w:val="00F34046"/>
    <w:rsid w:val="00F8129E"/>
    <w:rsid w:val="00F92811"/>
    <w:rsid w:val="00FA185B"/>
    <w:rsid w:val="00FA257D"/>
    <w:rsid w:val="00FB2525"/>
    <w:rsid w:val="00FC7C1A"/>
    <w:rsid w:val="00FE3516"/>
    <w:rsid w:val="00FE48C9"/>
    <w:rsid w:val="00FF5774"/>
    <w:rsid w:val="00FF6A8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1B7D9E"/>
  <w15:chartTrackingRefBased/>
  <w15:docId w15:val="{DBB0E6B9-B6AB-4DBD-B23D-D993E071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RedTxt">
    <w:name w:val="RedTxt"/>
    <w:basedOn w:val="Normal"/>
    <w:link w:val="RedTxtCar"/>
    <w:rsid w:val="005A4FC4"/>
    <w:pPr>
      <w:keepLines/>
      <w:widowControl w:val="0"/>
      <w:suppressAutoHyphens w:val="0"/>
      <w:autoSpaceDE w:val="0"/>
      <w:autoSpaceDN w:val="0"/>
      <w:adjustRightInd w:val="0"/>
    </w:pPr>
    <w:rPr>
      <w:rFonts w:ascii="Arial" w:hAnsi="Arial" w:cs="Times New Roman"/>
      <w:sz w:val="18"/>
      <w:szCs w:val="18"/>
      <w:lang w:val="x-none" w:eastAsia="fr-FR"/>
    </w:rPr>
  </w:style>
  <w:style w:type="character" w:customStyle="1" w:styleId="RedTxtCar">
    <w:name w:val="RedTxt Car"/>
    <w:link w:val="RedTxt"/>
    <w:rsid w:val="005A4FC4"/>
    <w:rPr>
      <w:rFonts w:ascii="Arial" w:hAnsi="Arial"/>
      <w:sz w:val="18"/>
      <w:szCs w:val="18"/>
      <w:lang w:val="x-none"/>
    </w:rPr>
  </w:style>
  <w:style w:type="paragraph" w:styleId="Paragraphedeliste">
    <w:name w:val="List Paragraph"/>
    <w:basedOn w:val="Normal"/>
    <w:link w:val="ParagraphedelisteCar"/>
    <w:uiPriority w:val="34"/>
    <w:qFormat/>
    <w:rsid w:val="00DD7463"/>
    <w:pPr>
      <w:suppressAutoHyphens w:val="0"/>
      <w:spacing w:after="200" w:line="276" w:lineRule="auto"/>
      <w:ind w:left="720"/>
      <w:contextualSpacing/>
    </w:pPr>
    <w:rPr>
      <w:rFonts w:ascii="Arial" w:eastAsia="Calibri" w:hAnsi="Arial" w:cs="Times New Roman"/>
      <w:szCs w:val="22"/>
      <w:lang w:eastAsia="en-US"/>
    </w:rPr>
  </w:style>
  <w:style w:type="character" w:customStyle="1" w:styleId="ParagraphedelisteCar">
    <w:name w:val="Paragraphe de liste Car"/>
    <w:link w:val="Paragraphedeliste"/>
    <w:uiPriority w:val="34"/>
    <w:rsid w:val="00DD7463"/>
    <w:rPr>
      <w:rFonts w:ascii="Arial" w:eastAsia="Calibri" w:hAnsi="Arial"/>
      <w:szCs w:val="22"/>
      <w:lang w:eastAsia="en-US"/>
    </w:rPr>
  </w:style>
  <w:style w:type="paragraph" w:styleId="Rvision">
    <w:name w:val="Revision"/>
    <w:hidden/>
    <w:uiPriority w:val="99"/>
    <w:semiHidden/>
    <w:rsid w:val="003E1F71"/>
    <w:rPr>
      <w:rFonts w:ascii="Univers" w:hAnsi="Univers" w:cs="Univers"/>
      <w:lang w:eastAsia="zh-CN"/>
    </w:rPr>
  </w:style>
  <w:style w:type="table" w:customStyle="1" w:styleId="TableNormal">
    <w:name w:val="Table Normal"/>
    <w:uiPriority w:val="2"/>
    <w:semiHidden/>
    <w:unhideWhenUsed/>
    <w:qFormat/>
    <w:rsid w:val="00470EC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70EC6"/>
    <w:pPr>
      <w:widowControl w:val="0"/>
      <w:suppressAutoHyphens w:val="0"/>
      <w:autoSpaceDE w:val="0"/>
      <w:autoSpaceDN w:val="0"/>
    </w:pPr>
    <w:rPr>
      <w:rFonts w:ascii="Arial" w:eastAsia="Arial" w:hAnsi="Arial" w:cs="Arial"/>
      <w:sz w:val="22"/>
      <w:szCs w:val="22"/>
      <w:lang w:val="en-US" w:eastAsia="en-US"/>
    </w:rPr>
  </w:style>
  <w:style w:type="paragraph" w:customStyle="1" w:styleId="Paragraphestandard">
    <w:name w:val="[Paragraphe standard]"/>
    <w:basedOn w:val="Normal"/>
    <w:uiPriority w:val="99"/>
    <w:rsid w:val="00FF6A86"/>
    <w:pPr>
      <w:widowControl w:val="0"/>
      <w:suppressAutoHyphens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27760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a32b86-4831-4359-a1f2-ccdf63d38b5e">
      <Terms xmlns="http://schemas.microsoft.com/office/infopath/2007/PartnerControls"/>
    </lcf76f155ced4ddcb4097134ff3c332f>
    <TaxCatchAll xmlns="78a76b4f-7c9a-4f73-9807-87251024169b" xsi:nil="true"/>
  </documentManagement>
</p:properties>
</file>

<file path=customXml/itemProps1.xml><?xml version="1.0" encoding="utf-8"?>
<ds:datastoreItem xmlns:ds="http://schemas.openxmlformats.org/officeDocument/2006/customXml" ds:itemID="{7D2006B0-74AD-40B6-A5AA-83ACA6CBB31F}">
  <ds:schemaRefs>
    <ds:schemaRef ds:uri="http://schemas.openxmlformats.org/officeDocument/2006/bibliography"/>
  </ds:schemaRefs>
</ds:datastoreItem>
</file>

<file path=customXml/itemProps2.xml><?xml version="1.0" encoding="utf-8"?>
<ds:datastoreItem xmlns:ds="http://schemas.openxmlformats.org/officeDocument/2006/customXml" ds:itemID="{4BC1330E-CBD3-4741-A3A4-AB6463D7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F3E75E-5AB2-4186-A8AF-F5D5451BCB3B}">
  <ds:schemaRefs>
    <ds:schemaRef ds:uri="http://schemas.microsoft.com/sharepoint/v3/contenttype/forms"/>
  </ds:schemaRefs>
</ds:datastoreItem>
</file>

<file path=customXml/itemProps4.xml><?xml version="1.0" encoding="utf-8"?>
<ds:datastoreItem xmlns:ds="http://schemas.openxmlformats.org/officeDocument/2006/customXml" ds:itemID="{5F699839-77BF-4A48-9AED-3361DCB9F4DC}">
  <ds:schemaRefs>
    <ds:schemaRef ds:uri="http://schemas.microsoft.com/office/2006/metadata/properties"/>
    <ds:schemaRef ds:uri="http://schemas.microsoft.com/office/infopath/2007/PartnerControls"/>
    <ds:schemaRef ds:uri="e9a32b86-4831-4359-a1f2-ccdf63d38b5e"/>
    <ds:schemaRef ds:uri="78a76b4f-7c9a-4f73-9807-87251024169b"/>
  </ds:schemaRefs>
</ds:datastoreItem>
</file>

<file path=docProps/app.xml><?xml version="1.0" encoding="utf-8"?>
<Properties xmlns="http://schemas.openxmlformats.org/officeDocument/2006/extended-properties" xmlns:vt="http://schemas.openxmlformats.org/officeDocument/2006/docPropsVTypes">
  <Template>DC1TYP_F.DOT</Template>
  <TotalTime>16</TotalTime>
  <Pages>5</Pages>
  <Words>1743</Words>
  <Characters>9587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11308</CharactersWithSpaces>
  <SharedDoc>false</SharedDoc>
  <HLinks>
    <vt:vector size="24" baseType="variant">
      <vt:variant>
        <vt:i4>7602259</vt:i4>
      </vt:variant>
      <vt:variant>
        <vt:i4>29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26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262194</vt:i4>
      </vt:variant>
      <vt:variant>
        <vt:i4>15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SPITALE Anais (EXT CKS)</cp:lastModifiedBy>
  <cp:revision>17</cp:revision>
  <cp:lastPrinted>2019-06-13T18:45:00Z</cp:lastPrinted>
  <dcterms:created xsi:type="dcterms:W3CDTF">2024-09-10T09:48:00Z</dcterms:created>
  <dcterms:modified xsi:type="dcterms:W3CDTF">2025-03-28T13:10:00Z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ies>
</file>