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0BEC2" w14:textId="77777777" w:rsidR="009C44A5" w:rsidRPr="009B5D32" w:rsidRDefault="00CD05CE" w:rsidP="009C44A5">
      <w:pPr>
        <w:pStyle w:val="En-tte"/>
        <w:keepNext/>
        <w:tabs>
          <w:tab w:val="clear" w:pos="4536"/>
          <w:tab w:val="clear" w:pos="9072"/>
        </w:tabs>
      </w:pPr>
      <w:r w:rsidRPr="009B5D32">
        <w:rPr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0CCC6626" wp14:editId="6CC30714">
                <wp:simplePos x="0" y="0"/>
                <wp:positionH relativeFrom="column">
                  <wp:posOffset>-542290</wp:posOffset>
                </wp:positionH>
                <wp:positionV relativeFrom="paragraph">
                  <wp:posOffset>-182245</wp:posOffset>
                </wp:positionV>
                <wp:extent cx="1208405" cy="9945370"/>
                <wp:effectExtent l="635" t="0" r="635" b="0"/>
                <wp:wrapNone/>
                <wp:docPr id="28405160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8405" cy="9945370"/>
                          <a:chOff x="564" y="848"/>
                          <a:chExt cx="1903" cy="15662"/>
                        </a:xfrm>
                      </wpg:grpSpPr>
                      <wpg:grpSp>
                        <wpg:cNvPr id="351418340" name="Group 8"/>
                        <wpg:cNvGrpSpPr>
                          <a:grpSpLocks/>
                        </wpg:cNvGrpSpPr>
                        <wpg:grpSpPr bwMode="auto">
                          <a:xfrm>
                            <a:off x="564" y="848"/>
                            <a:ext cx="567" cy="15662"/>
                            <a:chOff x="565" y="565"/>
                            <a:chExt cx="567" cy="15662"/>
                          </a:xfrm>
                        </wpg:grpSpPr>
                        <wps:wsp>
                          <wps:cNvPr id="1812630170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565" y="565"/>
                              <a:ext cx="567" cy="7852"/>
                            </a:xfrm>
                            <a:prstGeom prst="rect">
                              <a:avLst/>
                            </a:prstGeom>
                            <a:solidFill>
                              <a:srgbClr val="BCC4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6343548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565" y="8375"/>
                              <a:ext cx="567" cy="7852"/>
                            </a:xfrm>
                            <a:prstGeom prst="rect">
                              <a:avLst/>
                            </a:prstGeom>
                            <a:solidFill>
                              <a:srgbClr val="A5DF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A5DFD3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90861792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7" y="7897"/>
                            <a:ext cx="1590" cy="2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DF2044" id="Group 7" o:spid="_x0000_s1026" style="position:absolute;margin-left:-42.7pt;margin-top:-14.35pt;width:95.15pt;height:783.1pt;z-index:251658241" coordorigin="564,848" coordsize="1903,156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">
                <v:group id="Group 8" o:spid="_x0000_s1027" style="position:absolute;left:564;top:848;width:567;height:15662" coordorigin="565,565" coordsize="567,15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">
                  <v:rect id="Rectangle 9" o:spid="_x0000_s1028" style="position:absolute;left:565;top:565;width:567;height:7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" fillcolor="#bcc4e6" stroked="f"/>
                  <v:rect id="Rectangle 10" o:spid="_x0000_s1029" style="position:absolute;left:565;top:8375;width:567;height:7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" fillcolor="#a5dfd3" stroked="f" strokecolor="#a5dfd3"/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30" type="#_x0000_t75" style="position:absolute;left:877;top:7897;width:1590;height:2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">
                  <v:imagedata r:id="rId12" o:title=""/>
                </v:shape>
              </v:group>
            </w:pict>
          </mc:Fallback>
        </mc:AlternateContent>
      </w:r>
      <w:r w:rsidRPr="009B5D3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1D85621" wp14:editId="07777777">
                <wp:simplePos x="0" y="0"/>
                <wp:positionH relativeFrom="column">
                  <wp:posOffset>-2161540</wp:posOffset>
                </wp:positionH>
                <wp:positionV relativeFrom="paragraph">
                  <wp:posOffset>-181610</wp:posOffset>
                </wp:positionV>
                <wp:extent cx="1260475" cy="9945370"/>
                <wp:effectExtent l="635" t="0" r="0" b="0"/>
                <wp:wrapNone/>
                <wp:docPr id="98268219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0475" cy="9945370"/>
                          <a:chOff x="565" y="565"/>
                          <a:chExt cx="1985" cy="15662"/>
                        </a:xfrm>
                      </wpg:grpSpPr>
                      <wpg:grpSp>
                        <wpg:cNvPr id="779224328" name="Group 3"/>
                        <wpg:cNvGrpSpPr>
                          <a:grpSpLocks/>
                        </wpg:cNvGrpSpPr>
                        <wpg:grpSpPr bwMode="auto">
                          <a:xfrm>
                            <a:off x="565" y="565"/>
                            <a:ext cx="567" cy="15662"/>
                            <a:chOff x="565" y="565"/>
                            <a:chExt cx="567" cy="15662"/>
                          </a:xfrm>
                        </wpg:grpSpPr>
                        <wps:wsp>
                          <wps:cNvPr id="1506252952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565" y="565"/>
                              <a:ext cx="567" cy="7852"/>
                            </a:xfrm>
                            <a:prstGeom prst="rect">
                              <a:avLst/>
                            </a:prstGeom>
                            <a:solidFill>
                              <a:srgbClr val="BCC4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24224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565" y="8375"/>
                              <a:ext cx="567" cy="7852"/>
                            </a:xfrm>
                            <a:prstGeom prst="rect">
                              <a:avLst/>
                            </a:prstGeom>
                            <a:solidFill>
                              <a:srgbClr val="A5DF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A5DFD3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058802612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9" y="7573"/>
                            <a:ext cx="1701" cy="2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C42487" id="Group 2" o:spid="_x0000_s1026" style="position:absolute;margin-left:-170.2pt;margin-top:-14.3pt;width:99.25pt;height:783.1pt;z-index:251658240" coordorigin="565,565" coordsize="1985,15662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">
                <v:group id="Group 3" o:spid="_x0000_s1027" style="position:absolute;left:565;top:565;width:567;height:15662" coordorigin="565,565" coordsize="567,15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">
                  <v:rect id="Rectangle 4" o:spid="_x0000_s1028" style="position:absolute;left:565;top:565;width:567;height:7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" fillcolor="#bcc4e6" stroked="f"/>
                  <v:rect id="Rectangle 5" o:spid="_x0000_s1029" style="position:absolute;left:565;top:8375;width:567;height:7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" fillcolor="#a5dfd3" stroked="f" strokecolor="#a5dfd3"/>
                </v:group>
                <v:shape id="Picture 6" o:spid="_x0000_s1030" type="#_x0000_t75" style="position:absolute;left:849;top:7573;width:1701;height:23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">
                  <v:imagedata r:id="rId14" o:title=""/>
                </v:shape>
              </v:group>
            </w:pict>
          </mc:Fallback>
        </mc:AlternateContent>
      </w:r>
    </w:p>
    <w:p w14:paraId="672A6659" w14:textId="77777777" w:rsidR="009C44A5" w:rsidRPr="009B5D32" w:rsidRDefault="009C44A5" w:rsidP="009C44A5">
      <w:pPr>
        <w:keepNext/>
      </w:pPr>
    </w:p>
    <w:p w14:paraId="0A37501D" w14:textId="77777777" w:rsidR="009C44A5" w:rsidRPr="009B5D32" w:rsidRDefault="009C44A5" w:rsidP="009C44A5">
      <w:pPr>
        <w:keepNext/>
      </w:pPr>
    </w:p>
    <w:p w14:paraId="5DAB6C7B" w14:textId="77777777" w:rsidR="009C44A5" w:rsidRPr="009B5D32" w:rsidRDefault="009C44A5" w:rsidP="009C44A5">
      <w:pPr>
        <w:keepNext/>
      </w:pPr>
    </w:p>
    <w:p w14:paraId="02EB378F" w14:textId="77777777" w:rsidR="009C44A5" w:rsidRPr="009B5D32" w:rsidRDefault="009C44A5" w:rsidP="009C44A5">
      <w:pPr>
        <w:keepNext/>
        <w:rPr>
          <w:b/>
          <w:bCs/>
        </w:rPr>
      </w:pPr>
    </w:p>
    <w:p w14:paraId="6A05A809" w14:textId="77777777" w:rsidR="009C44A5" w:rsidRPr="009B5D32" w:rsidRDefault="009C44A5" w:rsidP="009C44A5">
      <w:pPr>
        <w:keepNext/>
        <w:rPr>
          <w:b/>
          <w:bCs/>
        </w:rPr>
      </w:pPr>
    </w:p>
    <w:p w14:paraId="5A39BBE3" w14:textId="77777777" w:rsidR="009C44A5" w:rsidRPr="009B5D32" w:rsidRDefault="009C44A5" w:rsidP="009C44A5">
      <w:pPr>
        <w:keepNext/>
        <w:rPr>
          <w:b/>
          <w:bCs/>
        </w:rPr>
      </w:pPr>
    </w:p>
    <w:p w14:paraId="41C8F396" w14:textId="77777777" w:rsidR="002C1911" w:rsidRPr="009B5D32" w:rsidRDefault="002C1911" w:rsidP="009C44A5">
      <w:pPr>
        <w:keepNext/>
        <w:rPr>
          <w:b/>
          <w:bCs/>
        </w:rPr>
      </w:pPr>
    </w:p>
    <w:p w14:paraId="72A3D3EC" w14:textId="77777777" w:rsidR="002C1911" w:rsidRPr="009B5D32" w:rsidRDefault="002C1911" w:rsidP="009C44A5">
      <w:pPr>
        <w:keepNext/>
        <w:rPr>
          <w:b/>
          <w:bCs/>
        </w:rPr>
      </w:pPr>
    </w:p>
    <w:p w14:paraId="0D0B940D" w14:textId="77777777" w:rsidR="0028119F" w:rsidRPr="009B5D32" w:rsidRDefault="0028119F" w:rsidP="009C44A5">
      <w:pPr>
        <w:keepNext/>
        <w:rPr>
          <w:b/>
          <w:bCs/>
        </w:rPr>
      </w:pPr>
    </w:p>
    <w:p w14:paraId="0E27B00A" w14:textId="77777777" w:rsidR="0028119F" w:rsidRPr="009B5D32" w:rsidRDefault="0028119F" w:rsidP="009C44A5">
      <w:pPr>
        <w:keepNext/>
        <w:rPr>
          <w:b/>
          <w:bCs/>
        </w:rPr>
      </w:pPr>
    </w:p>
    <w:p w14:paraId="60061E4C" w14:textId="77777777" w:rsidR="0028119F" w:rsidRPr="009B5D32" w:rsidRDefault="0028119F" w:rsidP="009C44A5">
      <w:pPr>
        <w:keepNext/>
        <w:rPr>
          <w:b/>
          <w:bCs/>
        </w:rPr>
      </w:pPr>
    </w:p>
    <w:p w14:paraId="44EAFD9C" w14:textId="77777777" w:rsidR="0028119F" w:rsidRPr="009B5D32" w:rsidRDefault="0028119F" w:rsidP="009C44A5">
      <w:pPr>
        <w:keepNext/>
        <w:rPr>
          <w:b/>
          <w:bCs/>
        </w:rPr>
      </w:pPr>
    </w:p>
    <w:p w14:paraId="4B94D5A5" w14:textId="77777777" w:rsidR="0028119F" w:rsidRPr="009B5D32" w:rsidRDefault="0028119F" w:rsidP="009C44A5">
      <w:pPr>
        <w:keepNext/>
        <w:rPr>
          <w:b/>
          <w:bCs/>
        </w:rPr>
      </w:pPr>
    </w:p>
    <w:p w14:paraId="3DEEC669" w14:textId="77777777" w:rsidR="002C1911" w:rsidRPr="009B5D32" w:rsidRDefault="002C1911" w:rsidP="002C1911">
      <w:pPr>
        <w:ind w:left="1440" w:right="278"/>
      </w:pPr>
    </w:p>
    <w:p w14:paraId="3656B9AB" w14:textId="77777777" w:rsidR="002C1911" w:rsidRPr="009B5D32" w:rsidRDefault="002C1911" w:rsidP="002C1911">
      <w:pPr>
        <w:ind w:left="1440" w:right="278"/>
      </w:pPr>
    </w:p>
    <w:p w14:paraId="45FB0818" w14:textId="77777777" w:rsidR="002C1911" w:rsidRPr="009B5D32" w:rsidRDefault="002C1911" w:rsidP="001521D9">
      <w:pPr>
        <w:ind w:left="1440" w:right="278"/>
        <w:jc w:val="center"/>
      </w:pPr>
    </w:p>
    <w:p w14:paraId="0C5ACBB1" w14:textId="77777777" w:rsidR="00A44464" w:rsidRPr="009B5D32" w:rsidRDefault="00C33CD7" w:rsidP="001521D9">
      <w:pPr>
        <w:ind w:left="1440" w:right="278"/>
        <w:jc w:val="center"/>
        <w:rPr>
          <w:b/>
          <w:bCs/>
          <w:sz w:val="28"/>
          <w:szCs w:val="28"/>
        </w:rPr>
      </w:pPr>
      <w:r w:rsidRPr="009B5D32">
        <w:rPr>
          <w:b/>
          <w:bCs/>
          <w:sz w:val="28"/>
          <w:szCs w:val="28"/>
        </w:rPr>
        <w:t>CADRE DE REPONSE TECHNIQU</w:t>
      </w:r>
      <w:r w:rsidR="005338B7" w:rsidRPr="009B5D32">
        <w:rPr>
          <w:b/>
          <w:bCs/>
          <w:sz w:val="28"/>
          <w:szCs w:val="28"/>
        </w:rPr>
        <w:t>E</w:t>
      </w:r>
      <w:r w:rsidR="00C15A2D" w:rsidRPr="009B5D32">
        <w:rPr>
          <w:b/>
          <w:bCs/>
          <w:sz w:val="28"/>
          <w:szCs w:val="28"/>
        </w:rPr>
        <w:t xml:space="preserve"> (</w:t>
      </w:r>
      <w:r w:rsidRPr="009B5D32">
        <w:rPr>
          <w:b/>
          <w:bCs/>
          <w:sz w:val="28"/>
          <w:szCs w:val="28"/>
        </w:rPr>
        <w:t>CRT</w:t>
      </w:r>
      <w:r w:rsidR="00C15A2D" w:rsidRPr="009B5D32">
        <w:rPr>
          <w:b/>
          <w:bCs/>
          <w:sz w:val="28"/>
          <w:szCs w:val="28"/>
        </w:rPr>
        <w:t>)</w:t>
      </w:r>
    </w:p>
    <w:p w14:paraId="049F31CB" w14:textId="77777777" w:rsidR="0028119F" w:rsidRPr="009B5D32" w:rsidRDefault="0028119F" w:rsidP="001521D9">
      <w:pPr>
        <w:pStyle w:val="Retraitcorpsdetexte2"/>
        <w:tabs>
          <w:tab w:val="center" w:pos="5599"/>
        </w:tabs>
        <w:ind w:left="426"/>
      </w:pPr>
    </w:p>
    <w:p w14:paraId="53128261" w14:textId="77777777" w:rsidR="0028119F" w:rsidRPr="009B5D32" w:rsidRDefault="0028119F" w:rsidP="001521D9">
      <w:pPr>
        <w:pStyle w:val="Retraitcorpsdetexte2"/>
        <w:tabs>
          <w:tab w:val="center" w:pos="5599"/>
        </w:tabs>
        <w:ind w:left="426"/>
      </w:pPr>
    </w:p>
    <w:p w14:paraId="62486C05" w14:textId="77777777" w:rsidR="0028119F" w:rsidRPr="009B5D32" w:rsidRDefault="0028119F" w:rsidP="001521D9">
      <w:pPr>
        <w:pStyle w:val="Retraitcorpsdetexte2"/>
        <w:tabs>
          <w:tab w:val="center" w:pos="5599"/>
        </w:tabs>
        <w:ind w:left="426"/>
      </w:pPr>
    </w:p>
    <w:p w14:paraId="4101652C" w14:textId="77777777" w:rsidR="0028119F" w:rsidRPr="009B5D32" w:rsidRDefault="0028119F" w:rsidP="001521D9">
      <w:pPr>
        <w:pStyle w:val="Retraitcorpsdetexte2"/>
        <w:tabs>
          <w:tab w:val="center" w:pos="5599"/>
        </w:tabs>
        <w:ind w:left="426"/>
      </w:pPr>
    </w:p>
    <w:p w14:paraId="4B99056E" w14:textId="77777777" w:rsidR="0028119F" w:rsidRPr="009B5D32" w:rsidRDefault="0028119F" w:rsidP="001521D9">
      <w:pPr>
        <w:pStyle w:val="Retraitcorpsdetexte2"/>
        <w:tabs>
          <w:tab w:val="center" w:pos="5599"/>
        </w:tabs>
        <w:ind w:left="426"/>
      </w:pPr>
    </w:p>
    <w:p w14:paraId="1299C43A" w14:textId="77777777" w:rsidR="0028119F" w:rsidRPr="009B5D32" w:rsidRDefault="0028119F" w:rsidP="001521D9">
      <w:pPr>
        <w:pStyle w:val="Retraitcorpsdetexte2"/>
        <w:tabs>
          <w:tab w:val="center" w:pos="5599"/>
        </w:tabs>
        <w:ind w:left="426"/>
      </w:pPr>
    </w:p>
    <w:p w14:paraId="4DE173BC" w14:textId="77777777" w:rsidR="003D4981" w:rsidRPr="009B5D32" w:rsidRDefault="0028119F" w:rsidP="0028119F">
      <w:pPr>
        <w:pStyle w:val="Retraitcorpsdetexte2"/>
        <w:tabs>
          <w:tab w:val="center" w:pos="5599"/>
        </w:tabs>
        <w:ind w:left="1701"/>
        <w:rPr>
          <w:sz w:val="16"/>
          <w:szCs w:val="16"/>
        </w:rPr>
      </w:pPr>
      <w:r w:rsidRPr="009B5D32">
        <w:rPr>
          <w:rFonts w:ascii="Arial" w:hAnsi="Arial" w:cs="Arial"/>
          <w:b/>
          <w:bCs/>
          <w:sz w:val="28"/>
          <w:szCs w:val="28"/>
        </w:rPr>
        <w:t>AOO « </w:t>
      </w:r>
      <w:r w:rsidR="00B803A3" w:rsidRPr="009B5D32">
        <w:rPr>
          <w:rFonts w:ascii="Arial" w:hAnsi="Arial" w:cs="Arial"/>
          <w:b/>
          <w:bCs/>
          <w:color w:val="000000"/>
          <w:sz w:val="32"/>
          <w:szCs w:val="32"/>
        </w:rPr>
        <w:t>Prestation d’externalisation du traitement de flux téléphoniques de la branche Famille</w:t>
      </w:r>
      <w:r w:rsidRPr="009B5D32">
        <w:rPr>
          <w:rFonts w:ascii="Arial" w:hAnsi="Arial" w:cs="Arial"/>
          <w:b/>
          <w:bCs/>
          <w:sz w:val="28"/>
          <w:szCs w:val="28"/>
        </w:rPr>
        <w:t> »</w:t>
      </w:r>
      <w:r w:rsidR="00C33CD7" w:rsidRPr="009B5D32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DDBEF00" w14:textId="77777777" w:rsidR="009C44A5" w:rsidRPr="009B5D32" w:rsidRDefault="009C44A5" w:rsidP="002C1911">
      <w:pPr>
        <w:keepNext/>
        <w:ind w:left="1440" w:right="278"/>
        <w:rPr>
          <w:b/>
          <w:bCs/>
        </w:rPr>
      </w:pPr>
    </w:p>
    <w:p w14:paraId="3461D779" w14:textId="77777777" w:rsidR="009C44A5" w:rsidRPr="009B5D32" w:rsidRDefault="009C44A5" w:rsidP="009C44A5">
      <w:pPr>
        <w:keepNext/>
        <w:rPr>
          <w:b/>
          <w:bCs/>
        </w:rPr>
      </w:pPr>
    </w:p>
    <w:p w14:paraId="3CF2D8B6" w14:textId="77777777" w:rsidR="009C44A5" w:rsidRPr="009B5D32" w:rsidRDefault="009C44A5" w:rsidP="009C44A5">
      <w:pPr>
        <w:keepNext/>
      </w:pPr>
    </w:p>
    <w:p w14:paraId="0FB78278" w14:textId="77777777" w:rsidR="009C44A5" w:rsidRPr="009B5D32" w:rsidRDefault="009C44A5" w:rsidP="00C15A2D">
      <w:pPr>
        <w:keepNext/>
        <w:jc w:val="center"/>
      </w:pPr>
    </w:p>
    <w:p w14:paraId="1FC39945" w14:textId="77777777" w:rsidR="009C44A5" w:rsidRPr="009B5D32" w:rsidRDefault="009C44A5" w:rsidP="009C44A5">
      <w:pPr>
        <w:keepNext/>
      </w:pPr>
    </w:p>
    <w:p w14:paraId="0562CB0E" w14:textId="77777777" w:rsidR="009C44A5" w:rsidRPr="009B5D32" w:rsidRDefault="009C44A5" w:rsidP="009C44A5">
      <w:pPr>
        <w:keepNext/>
      </w:pPr>
    </w:p>
    <w:p w14:paraId="34CE0A41" w14:textId="77777777" w:rsidR="009C44A5" w:rsidRPr="009B5D32" w:rsidRDefault="009C44A5" w:rsidP="009C44A5">
      <w:pPr>
        <w:keepNext/>
      </w:pPr>
    </w:p>
    <w:p w14:paraId="62EBF3C5" w14:textId="77777777" w:rsidR="009C44A5" w:rsidRPr="009B5D32" w:rsidRDefault="009C44A5" w:rsidP="009C44A5">
      <w:pPr>
        <w:keepNext/>
      </w:pPr>
    </w:p>
    <w:p w14:paraId="6D98A12B" w14:textId="77777777" w:rsidR="009C44A5" w:rsidRPr="009B5D32" w:rsidRDefault="009C44A5" w:rsidP="009C44A5">
      <w:pPr>
        <w:keepNext/>
      </w:pPr>
    </w:p>
    <w:p w14:paraId="2946DB82" w14:textId="77777777" w:rsidR="009C44A5" w:rsidRPr="009B5D32" w:rsidRDefault="009C44A5" w:rsidP="009C44A5">
      <w:pPr>
        <w:keepNext/>
      </w:pPr>
    </w:p>
    <w:p w14:paraId="5997CC1D" w14:textId="77777777" w:rsidR="009C44A5" w:rsidRPr="009B5D32" w:rsidRDefault="009C44A5" w:rsidP="009C44A5">
      <w:pPr>
        <w:keepNext/>
      </w:pPr>
    </w:p>
    <w:p w14:paraId="110FFD37" w14:textId="77777777" w:rsidR="009C44A5" w:rsidRPr="009B5D32" w:rsidRDefault="009C44A5" w:rsidP="009C44A5">
      <w:pPr>
        <w:keepNext/>
      </w:pPr>
    </w:p>
    <w:p w14:paraId="6B699379" w14:textId="77777777" w:rsidR="009C44A5" w:rsidRPr="009B5D32" w:rsidRDefault="009C44A5" w:rsidP="009C44A5">
      <w:pPr>
        <w:jc w:val="center"/>
        <w:rPr>
          <w:smallCaps/>
          <w:spacing w:val="30"/>
        </w:rPr>
      </w:pPr>
    </w:p>
    <w:p w14:paraId="3FE9F23F" w14:textId="77777777" w:rsidR="009C44A5" w:rsidRPr="009B5D32" w:rsidRDefault="009C44A5" w:rsidP="009C44A5">
      <w:pPr>
        <w:jc w:val="center"/>
        <w:rPr>
          <w:smallCaps/>
          <w:spacing w:val="30"/>
        </w:rPr>
      </w:pPr>
    </w:p>
    <w:p w14:paraId="1F72F646" w14:textId="77777777" w:rsidR="009C44A5" w:rsidRPr="009B5D32" w:rsidRDefault="009C44A5" w:rsidP="009C44A5">
      <w:pPr>
        <w:jc w:val="center"/>
        <w:rPr>
          <w:b/>
          <w:smallCaps/>
          <w:spacing w:val="40"/>
        </w:rPr>
      </w:pPr>
    </w:p>
    <w:p w14:paraId="08CE6F91" w14:textId="77777777" w:rsidR="009C44A5" w:rsidRPr="009B5D32" w:rsidRDefault="009C44A5" w:rsidP="009C44A5">
      <w:pPr>
        <w:jc w:val="center"/>
        <w:rPr>
          <w:b/>
          <w:smallCaps/>
          <w:spacing w:val="40"/>
        </w:rPr>
      </w:pPr>
    </w:p>
    <w:p w14:paraId="61CDCEAD" w14:textId="77777777" w:rsidR="009C44A5" w:rsidRPr="009B5D32" w:rsidRDefault="009C44A5" w:rsidP="009C44A5">
      <w:pPr>
        <w:jc w:val="center"/>
        <w:rPr>
          <w:b/>
          <w:smallCaps/>
          <w:spacing w:val="40"/>
        </w:rPr>
      </w:pPr>
    </w:p>
    <w:p w14:paraId="140A73F4" w14:textId="77777777" w:rsidR="003A394E" w:rsidRPr="009B5D32" w:rsidRDefault="00AD72EA" w:rsidP="003A394E">
      <w:pPr>
        <w:pStyle w:val="Paragraphedeliste"/>
        <w:spacing w:line="259" w:lineRule="auto"/>
        <w:ind w:left="0"/>
        <w:rPr>
          <w:rFonts w:ascii="Arial" w:hAnsi="Arial" w:cs="Arial"/>
          <w:i/>
          <w:iCs/>
          <w:sz w:val="20"/>
          <w:szCs w:val="20"/>
        </w:rPr>
      </w:pPr>
      <w:r w:rsidRPr="009B5D32">
        <w:rPr>
          <w:b/>
          <w:smallCaps/>
          <w:spacing w:val="40"/>
        </w:rPr>
        <w:br w:type="page"/>
      </w:r>
      <w:r w:rsidR="003A394E" w:rsidRPr="009B5D32">
        <w:rPr>
          <w:rFonts w:ascii="Arial" w:hAnsi="Arial" w:cs="Arial"/>
          <w:i/>
          <w:iCs/>
          <w:sz w:val="20"/>
          <w:szCs w:val="20"/>
        </w:rPr>
        <w:lastRenderedPageBreak/>
        <w:t>Le candidat complète impérativement le présent cadre de réponse technique.</w:t>
      </w:r>
    </w:p>
    <w:p w14:paraId="6BB9E253" w14:textId="77777777" w:rsidR="003A394E" w:rsidRPr="009B5D32" w:rsidRDefault="003A394E" w:rsidP="003A394E">
      <w:pPr>
        <w:pStyle w:val="Paragraphedeliste"/>
        <w:spacing w:line="259" w:lineRule="auto"/>
        <w:ind w:left="0"/>
        <w:rPr>
          <w:rFonts w:ascii="Arial" w:hAnsi="Arial" w:cs="Arial"/>
          <w:i/>
          <w:iCs/>
          <w:sz w:val="20"/>
          <w:szCs w:val="20"/>
        </w:rPr>
      </w:pPr>
    </w:p>
    <w:p w14:paraId="2E27B2D8" w14:textId="77777777" w:rsidR="003A394E" w:rsidRPr="009B5D32" w:rsidRDefault="003A394E" w:rsidP="003A394E">
      <w:pPr>
        <w:pStyle w:val="Paragraphedeliste"/>
        <w:spacing w:line="259" w:lineRule="auto"/>
        <w:ind w:left="0"/>
        <w:rPr>
          <w:rFonts w:ascii="Arial" w:hAnsi="Arial" w:cs="Arial"/>
          <w:i/>
          <w:iCs/>
          <w:sz w:val="20"/>
          <w:szCs w:val="20"/>
        </w:rPr>
      </w:pPr>
      <w:r w:rsidRPr="009B5D32">
        <w:rPr>
          <w:rFonts w:ascii="Arial" w:hAnsi="Arial" w:cs="Arial"/>
          <w:i/>
          <w:iCs/>
          <w:sz w:val="20"/>
          <w:szCs w:val="20"/>
        </w:rPr>
        <w:t>S’il produit, en outre, un mémoire technique, il peut renvoyer à ce dernier, de manière précise (chapitre, page…) dans le présent document.</w:t>
      </w:r>
    </w:p>
    <w:p w14:paraId="7EA74776" w14:textId="77777777" w:rsidR="003A394E" w:rsidRPr="009B5D32" w:rsidRDefault="003A394E" w:rsidP="003A394E">
      <w:pPr>
        <w:pStyle w:val="Paragraphedeliste"/>
        <w:spacing w:line="259" w:lineRule="auto"/>
        <w:ind w:left="0"/>
        <w:rPr>
          <w:rFonts w:ascii="Arial" w:hAnsi="Arial" w:cs="Arial"/>
          <w:i/>
          <w:iCs/>
          <w:sz w:val="20"/>
          <w:szCs w:val="20"/>
        </w:rPr>
      </w:pPr>
      <w:r w:rsidRPr="009B5D32">
        <w:rPr>
          <w:rFonts w:ascii="Arial" w:hAnsi="Arial" w:cs="Arial"/>
          <w:i/>
          <w:iCs/>
          <w:sz w:val="20"/>
          <w:szCs w:val="20"/>
        </w:rPr>
        <w:t>En cas de contradiction entre le présent cadre de réponse technique et un éventuel mémoire technique, le présent cadre de réponse technique prévaut.</w:t>
      </w:r>
    </w:p>
    <w:p w14:paraId="23DE523C" w14:textId="77777777" w:rsidR="003A394E" w:rsidRPr="009B5D32" w:rsidRDefault="003A394E" w:rsidP="003A394E">
      <w:pPr>
        <w:pStyle w:val="Paragraphedeliste"/>
        <w:spacing w:line="259" w:lineRule="auto"/>
        <w:ind w:left="0"/>
        <w:rPr>
          <w:rFonts w:ascii="Arial" w:hAnsi="Arial" w:cs="Arial"/>
          <w:i/>
          <w:iCs/>
          <w:sz w:val="20"/>
          <w:szCs w:val="20"/>
        </w:rPr>
      </w:pPr>
    </w:p>
    <w:p w14:paraId="090A2B68" w14:textId="77777777" w:rsidR="00211106" w:rsidRPr="009B5D32" w:rsidRDefault="003A394E" w:rsidP="003A394E">
      <w:pPr>
        <w:pStyle w:val="Paragraphedeliste"/>
        <w:spacing w:line="259" w:lineRule="auto"/>
        <w:ind w:left="0"/>
        <w:rPr>
          <w:rFonts w:ascii="Arial" w:hAnsi="Arial" w:cs="Arial"/>
          <w:b/>
          <w:sz w:val="20"/>
          <w:szCs w:val="20"/>
        </w:rPr>
      </w:pPr>
      <w:r w:rsidRPr="009B5D32">
        <w:rPr>
          <w:rFonts w:ascii="Arial" w:hAnsi="Arial" w:cs="Arial"/>
          <w:i/>
          <w:iCs/>
          <w:sz w:val="20"/>
          <w:szCs w:val="20"/>
        </w:rPr>
        <w:t>Le présent cadre de réponse technique est construit de manière à permettre au candidat de répondre à chacun des points pris en compte par le pouvoir adjudicateur dans l’appréciation des offres.</w:t>
      </w:r>
      <w:r w:rsidRPr="009B5D32">
        <w:rPr>
          <w:rFonts w:ascii="Arial" w:hAnsi="Arial" w:cs="Arial"/>
          <w:i/>
          <w:iCs/>
          <w:sz w:val="20"/>
          <w:szCs w:val="20"/>
        </w:rPr>
        <w:br w:type="page"/>
      </w:r>
      <w:r w:rsidR="00B803A3" w:rsidRPr="009B5D32">
        <w:rPr>
          <w:rFonts w:ascii="Arial" w:hAnsi="Arial" w:cs="Arial"/>
          <w:b/>
          <w:sz w:val="20"/>
          <w:szCs w:val="20"/>
        </w:rPr>
        <w:lastRenderedPageBreak/>
        <w:t>Organisation proposée</w:t>
      </w:r>
      <w:r w:rsidR="00C57B28" w:rsidRPr="009B5D32">
        <w:rPr>
          <w:rFonts w:ascii="Arial" w:hAnsi="Arial" w:cs="Arial"/>
          <w:b/>
          <w:sz w:val="20"/>
          <w:szCs w:val="20"/>
        </w:rPr>
        <w:t> </w:t>
      </w:r>
    </w:p>
    <w:p w14:paraId="52E56223" w14:textId="77777777" w:rsidR="003C4B64" w:rsidRPr="009B5D32" w:rsidRDefault="003C4B64" w:rsidP="00755CD9"/>
    <w:p w14:paraId="05933B28" w14:textId="77777777" w:rsidR="00B803A3" w:rsidRPr="009B5D32" w:rsidRDefault="00B803A3" w:rsidP="00755CD9">
      <w:pPr>
        <w:rPr>
          <w:i/>
          <w:iCs/>
        </w:rPr>
      </w:pPr>
      <w:r w:rsidRPr="009B5D32">
        <w:rPr>
          <w:i/>
          <w:iCs/>
        </w:rPr>
        <w:t>Le candidat décline ses propositions en termes d’organisation, a minima sur les points suivants :</w:t>
      </w:r>
    </w:p>
    <w:p w14:paraId="07547A01" w14:textId="77777777" w:rsidR="00B803A3" w:rsidRPr="009B5D32" w:rsidRDefault="00B803A3" w:rsidP="00755CD9"/>
    <w:p w14:paraId="5043CB0F" w14:textId="77777777" w:rsidR="00EA2105" w:rsidRPr="009B5D32" w:rsidRDefault="00EA2105" w:rsidP="00755CD9"/>
    <w:p w14:paraId="07285FC9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b/>
          <w:bCs/>
          <w:sz w:val="20"/>
          <w:szCs w:val="20"/>
          <w:u w:val="single"/>
        </w:rPr>
      </w:pPr>
      <w:r w:rsidRPr="009B5D32">
        <w:rPr>
          <w:rFonts w:ascii="Arial" w:hAnsi="Arial" w:cs="Arial"/>
          <w:b/>
          <w:bCs/>
          <w:sz w:val="20"/>
          <w:szCs w:val="20"/>
          <w:u w:val="single"/>
        </w:rPr>
        <w:t>Procédé de recrutement et de fidélisation des équipes (conseillers)</w:t>
      </w:r>
    </w:p>
    <w:p w14:paraId="07459315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6537F28F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6DFB9E20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70DF9E56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44E871BC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2B6981E6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b/>
          <w:bCs/>
          <w:sz w:val="20"/>
          <w:szCs w:val="20"/>
          <w:u w:val="single"/>
        </w:rPr>
      </w:pPr>
      <w:r w:rsidRPr="009B5D32">
        <w:rPr>
          <w:rFonts w:ascii="Arial" w:hAnsi="Arial" w:cs="Arial"/>
          <w:b/>
          <w:bCs/>
          <w:sz w:val="20"/>
          <w:szCs w:val="20"/>
          <w:u w:val="single"/>
        </w:rPr>
        <w:t>Plan de montée en compétence des différents profils de conseillers et dispositif proposé pour assurer la prise en charge optimale des différentes typologies de contacts et d’usagers</w:t>
      </w:r>
      <w:r w:rsidR="006F7AEE" w:rsidRPr="009B5D32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5338B7" w:rsidRPr="009B5D32">
        <w:rPr>
          <w:rFonts w:ascii="Arial" w:hAnsi="Arial" w:cs="Arial"/>
          <w:b/>
          <w:bCs/>
          <w:sz w:val="20"/>
          <w:szCs w:val="20"/>
          <w:u w:val="single"/>
        </w:rPr>
        <w:t>(non-allocataires souhaitant des informations générales/ allocataires ayant besoin d’un accompagnement sur le caf.fr par exemple)</w:t>
      </w:r>
    </w:p>
    <w:p w14:paraId="144A5D23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738610EB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637805D2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463F29E8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3B7B4B86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3BC05C59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9B5D32">
        <w:rPr>
          <w:rFonts w:ascii="Arial" w:hAnsi="Arial" w:cs="Arial"/>
          <w:b/>
          <w:bCs/>
          <w:sz w:val="20"/>
          <w:szCs w:val="20"/>
          <w:u w:val="single"/>
        </w:rPr>
        <w:t>Planning type d’une session de formation initiale</w:t>
      </w:r>
    </w:p>
    <w:p w14:paraId="3A0FF5F2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5630AD66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61829076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2BA226A1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17AD93B2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044626C8" w14:textId="77777777" w:rsidR="00C450B0" w:rsidRPr="009B5D32" w:rsidRDefault="00B803A3" w:rsidP="00C450B0">
      <w:pPr>
        <w:pStyle w:val="Paragraphedeliste"/>
        <w:spacing w:line="259" w:lineRule="auto"/>
        <w:ind w:left="0"/>
        <w:rPr>
          <w:rFonts w:ascii="Arial" w:hAnsi="Arial" w:cs="Arial"/>
          <w:b/>
          <w:bCs/>
          <w:sz w:val="20"/>
          <w:szCs w:val="20"/>
          <w:u w:val="single"/>
        </w:rPr>
      </w:pPr>
      <w:r w:rsidRPr="009B5D32">
        <w:rPr>
          <w:rFonts w:ascii="Arial" w:hAnsi="Arial" w:cs="Arial"/>
          <w:b/>
          <w:bCs/>
          <w:sz w:val="20"/>
          <w:szCs w:val="20"/>
          <w:u w:val="single"/>
        </w:rPr>
        <w:t>Eléments démontrant la capacité à backuper un site complet</w:t>
      </w:r>
      <w:r w:rsidR="00C450B0" w:rsidRPr="009B5D32">
        <w:rPr>
          <w:rFonts w:ascii="Arial" w:hAnsi="Arial" w:cs="Arial"/>
          <w:b/>
          <w:bCs/>
          <w:sz w:val="20"/>
          <w:szCs w:val="20"/>
          <w:u w:val="single"/>
        </w:rPr>
        <w:t xml:space="preserve"> (en termes de reprise d’activité en cas d’indisponibilité d’un site)</w:t>
      </w:r>
    </w:p>
    <w:p w14:paraId="0DE4B5B7" w14:textId="77777777" w:rsidR="00C450B0" w:rsidRPr="009B5D32" w:rsidRDefault="00C450B0" w:rsidP="00C450B0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66204FF1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  <w:u w:val="single"/>
        </w:rPr>
      </w:pPr>
    </w:p>
    <w:p w14:paraId="2DBF0D7D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6B62F1B3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02F2C34E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792BE436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b/>
          <w:bCs/>
          <w:sz w:val="20"/>
          <w:szCs w:val="20"/>
          <w:u w:val="single"/>
        </w:rPr>
      </w:pPr>
      <w:r w:rsidRPr="009B5D32">
        <w:rPr>
          <w:rFonts w:ascii="Arial" w:hAnsi="Arial" w:cs="Arial"/>
          <w:b/>
          <w:bCs/>
          <w:sz w:val="20"/>
          <w:szCs w:val="20"/>
          <w:u w:val="single"/>
        </w:rPr>
        <w:t>Organisation des équipes et du management</w:t>
      </w:r>
    </w:p>
    <w:p w14:paraId="680A4E5D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19219836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296FEF7D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7194DBDC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769D0D3C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5A2BFE55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b/>
          <w:bCs/>
          <w:sz w:val="20"/>
          <w:szCs w:val="20"/>
          <w:u w:val="single"/>
        </w:rPr>
      </w:pPr>
      <w:r w:rsidRPr="009B5D32">
        <w:rPr>
          <w:rFonts w:ascii="Arial" w:hAnsi="Arial" w:cs="Arial"/>
          <w:b/>
          <w:bCs/>
          <w:sz w:val="20"/>
          <w:szCs w:val="20"/>
          <w:u w:val="single"/>
        </w:rPr>
        <w:t>Modes opératoires (</w:t>
      </w:r>
      <w:r w:rsidR="00C450B0" w:rsidRPr="009B5D32">
        <w:rPr>
          <w:rFonts w:ascii="Arial" w:hAnsi="Arial" w:cs="Arial"/>
          <w:b/>
          <w:bCs/>
          <w:sz w:val="20"/>
          <w:szCs w:val="20"/>
          <w:u w:val="single"/>
        </w:rPr>
        <w:t xml:space="preserve">traçabilité des traitements, pilotage de la qualité et performance, </w:t>
      </w:r>
      <w:proofErr w:type="spellStart"/>
      <w:r w:rsidR="00C450B0" w:rsidRPr="009B5D32">
        <w:rPr>
          <w:rFonts w:ascii="Arial" w:hAnsi="Arial" w:cs="Arial"/>
          <w:b/>
          <w:bCs/>
          <w:sz w:val="20"/>
          <w:szCs w:val="20"/>
          <w:u w:val="single"/>
        </w:rPr>
        <w:t>reporting</w:t>
      </w:r>
      <w:proofErr w:type="spellEnd"/>
      <w:r w:rsidR="00C450B0" w:rsidRPr="009B5D32">
        <w:rPr>
          <w:rFonts w:ascii="Arial" w:hAnsi="Arial" w:cs="Arial"/>
          <w:b/>
          <w:bCs/>
          <w:sz w:val="20"/>
          <w:szCs w:val="20"/>
          <w:u w:val="single"/>
        </w:rPr>
        <w:t xml:space="preserve"> etc.) </w:t>
      </w:r>
      <w:r w:rsidRPr="009B5D32">
        <w:rPr>
          <w:rFonts w:ascii="Arial" w:hAnsi="Arial" w:cs="Arial"/>
          <w:b/>
          <w:bCs/>
          <w:sz w:val="20"/>
          <w:szCs w:val="20"/>
          <w:u w:val="single"/>
        </w:rPr>
        <w:t>et modalités d’échange proposées</w:t>
      </w:r>
    </w:p>
    <w:p w14:paraId="54CD245A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1231BE67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36FEB5B0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30D7AA69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7196D064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sz w:val="20"/>
          <w:szCs w:val="20"/>
        </w:rPr>
      </w:pPr>
    </w:p>
    <w:p w14:paraId="0748F5C2" w14:textId="77777777" w:rsidR="00B803A3" w:rsidRPr="009B5D32" w:rsidRDefault="00B803A3" w:rsidP="002C547E">
      <w:pPr>
        <w:pStyle w:val="Paragraphedeliste"/>
        <w:spacing w:line="259" w:lineRule="auto"/>
        <w:ind w:left="0"/>
        <w:rPr>
          <w:rFonts w:ascii="Arial" w:hAnsi="Arial" w:cs="Arial"/>
          <w:b/>
          <w:bCs/>
          <w:sz w:val="20"/>
          <w:szCs w:val="20"/>
          <w:u w:val="single"/>
        </w:rPr>
      </w:pPr>
      <w:r w:rsidRPr="009B5D32">
        <w:rPr>
          <w:rFonts w:ascii="Arial" w:hAnsi="Arial" w:cs="Arial"/>
          <w:b/>
          <w:bCs/>
          <w:sz w:val="20"/>
          <w:szCs w:val="20"/>
          <w:u w:val="single"/>
        </w:rPr>
        <w:t>Contrôle qualité/évaluation des conseillers</w:t>
      </w:r>
    </w:p>
    <w:p w14:paraId="34FF1C98" w14:textId="77777777" w:rsidR="001912F0" w:rsidRPr="009B5D32" w:rsidRDefault="001912F0" w:rsidP="002C547E">
      <w:pPr>
        <w:pStyle w:val="Paragraphedeliste"/>
        <w:spacing w:line="259" w:lineRule="auto"/>
        <w:ind w:left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8A21919" w14:textId="77777777" w:rsidR="001912F0" w:rsidRPr="009B5D32" w:rsidRDefault="001912F0" w:rsidP="002C547E">
      <w:pPr>
        <w:pStyle w:val="Paragraphedeliste"/>
        <w:spacing w:line="259" w:lineRule="auto"/>
        <w:ind w:left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BD18F9B" w14:textId="77777777" w:rsidR="001912F0" w:rsidRPr="009B5D32" w:rsidRDefault="001912F0" w:rsidP="002C547E">
      <w:pPr>
        <w:pStyle w:val="Paragraphedeliste"/>
        <w:spacing w:line="259" w:lineRule="auto"/>
        <w:ind w:left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38601FE" w14:textId="77777777" w:rsidR="001912F0" w:rsidRPr="009B5D32" w:rsidRDefault="001912F0" w:rsidP="002C547E">
      <w:pPr>
        <w:pStyle w:val="Paragraphedeliste"/>
        <w:spacing w:line="259" w:lineRule="auto"/>
        <w:ind w:left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0F2797" w14:textId="6725B77C" w:rsidR="59E6BA31" w:rsidRPr="009B5D32" w:rsidRDefault="59E6BA31" w:rsidP="009B5D32">
      <w:pPr>
        <w:pStyle w:val="Paragraphedeliste"/>
        <w:spacing w:line="259" w:lineRule="auto"/>
        <w:ind w:left="0"/>
        <w:rPr>
          <w:b/>
          <w:bCs/>
          <w:u w:val="single"/>
        </w:rPr>
      </w:pPr>
      <w:r w:rsidRPr="009B5D32">
        <w:rPr>
          <w:rFonts w:ascii="Arial" w:hAnsi="Arial" w:cs="Arial"/>
          <w:b/>
          <w:bCs/>
          <w:sz w:val="20"/>
          <w:szCs w:val="20"/>
          <w:u w:val="single"/>
        </w:rPr>
        <w:t>Modalités d’accompagnement via les outils d’assistance aux téléconseillers dans la gestion des appels</w:t>
      </w:r>
    </w:p>
    <w:p w14:paraId="0F3CABC7" w14:textId="77777777" w:rsidR="0028119F" w:rsidRPr="009B5D32" w:rsidRDefault="0028119F" w:rsidP="002C547E"/>
    <w:p w14:paraId="5B08B5D1" w14:textId="77777777" w:rsidR="0028119F" w:rsidRPr="009B5D32" w:rsidRDefault="0028119F" w:rsidP="002C547E"/>
    <w:p w14:paraId="16DEB4AB" w14:textId="77777777" w:rsidR="005C13E2" w:rsidRPr="009B5D32" w:rsidRDefault="005C13E2" w:rsidP="002C547E"/>
    <w:p w14:paraId="0AD9C6F4" w14:textId="77777777" w:rsidR="0028119F" w:rsidRPr="009B5D32" w:rsidRDefault="0028119F" w:rsidP="002C547E"/>
    <w:p w14:paraId="4B1F511A" w14:textId="77777777" w:rsidR="0028119F" w:rsidRPr="009B5D32" w:rsidRDefault="0028119F" w:rsidP="002C547E"/>
    <w:p w14:paraId="65F9C3DC" w14:textId="77777777" w:rsidR="0028119F" w:rsidRPr="009B5D32" w:rsidRDefault="0028119F" w:rsidP="002C547E"/>
    <w:p w14:paraId="5B5EFDB5" w14:textId="7CB57204" w:rsidR="00EA2105" w:rsidRPr="009B5D32" w:rsidRDefault="00EA2105" w:rsidP="00EA2105">
      <w:pPr>
        <w:rPr>
          <w:b/>
        </w:rPr>
      </w:pPr>
      <w:r w:rsidRPr="009B5D32">
        <w:rPr>
          <w:b/>
        </w:rPr>
        <w:lastRenderedPageBreak/>
        <w:t>Solution technique</w:t>
      </w:r>
    </w:p>
    <w:p w14:paraId="5023141B" w14:textId="77777777" w:rsidR="00EA2105" w:rsidRPr="009B5D32" w:rsidRDefault="00EA2105" w:rsidP="00EA2105">
      <w:pPr>
        <w:rPr>
          <w:b/>
        </w:rPr>
      </w:pPr>
    </w:p>
    <w:p w14:paraId="2498CEFD" w14:textId="77777777" w:rsidR="00EA2105" w:rsidRPr="009B5D32" w:rsidRDefault="00EA2105" w:rsidP="00EA2105">
      <w:pPr>
        <w:rPr>
          <w:i/>
          <w:iCs/>
        </w:rPr>
      </w:pPr>
      <w:r w:rsidRPr="009B5D32">
        <w:rPr>
          <w:i/>
          <w:iCs/>
        </w:rPr>
        <w:t>Le candidat décline son offre s’agissant de la solution technique mise en œuvre, a minima sur les points suivants :</w:t>
      </w:r>
    </w:p>
    <w:p w14:paraId="1F3B1409" w14:textId="77777777" w:rsidR="005F785D" w:rsidRPr="009B5D32" w:rsidRDefault="005F785D" w:rsidP="00AA7EDE">
      <w:pPr>
        <w:jc w:val="both"/>
        <w:rPr>
          <w:bCs/>
          <w:i/>
        </w:rPr>
      </w:pPr>
    </w:p>
    <w:p w14:paraId="562C75D1" w14:textId="77777777" w:rsidR="005F785D" w:rsidRPr="009B5D32" w:rsidRDefault="005F785D" w:rsidP="00AA7EDE">
      <w:pPr>
        <w:jc w:val="both"/>
        <w:rPr>
          <w:bCs/>
          <w:i/>
        </w:rPr>
      </w:pPr>
    </w:p>
    <w:p w14:paraId="49B09C76" w14:textId="77777777" w:rsidR="00EA2105" w:rsidRPr="009B5D32" w:rsidRDefault="00EA2105" w:rsidP="002C547E">
      <w:pPr>
        <w:rPr>
          <w:b/>
          <w:iCs/>
          <w:u w:val="single"/>
        </w:rPr>
      </w:pPr>
      <w:r w:rsidRPr="009B5D32">
        <w:rPr>
          <w:b/>
          <w:iCs/>
          <w:u w:val="single"/>
        </w:rPr>
        <w:t xml:space="preserve">Méthodologie </w:t>
      </w:r>
      <w:r w:rsidR="00BD60A2" w:rsidRPr="009B5D32">
        <w:rPr>
          <w:b/>
          <w:iCs/>
          <w:u w:val="single"/>
        </w:rPr>
        <w:t xml:space="preserve">proposée en </w:t>
      </w:r>
      <w:r w:rsidRPr="009B5D32">
        <w:rPr>
          <w:b/>
          <w:iCs/>
          <w:u w:val="single"/>
        </w:rPr>
        <w:t>phase de déploiement</w:t>
      </w:r>
    </w:p>
    <w:p w14:paraId="664355AD" w14:textId="77777777" w:rsidR="00EA2105" w:rsidRPr="009B5D32" w:rsidRDefault="00EA2105" w:rsidP="002C547E">
      <w:pPr>
        <w:rPr>
          <w:bCs/>
          <w:iCs/>
        </w:rPr>
      </w:pPr>
    </w:p>
    <w:p w14:paraId="1A965116" w14:textId="77777777" w:rsidR="00EA2105" w:rsidRPr="009B5D32" w:rsidRDefault="00EA2105" w:rsidP="002C547E">
      <w:pPr>
        <w:rPr>
          <w:bCs/>
          <w:iCs/>
        </w:rPr>
      </w:pPr>
    </w:p>
    <w:p w14:paraId="7DF4E37C" w14:textId="77777777" w:rsidR="00EA2105" w:rsidRPr="009B5D32" w:rsidRDefault="00EA2105" w:rsidP="002C547E">
      <w:pPr>
        <w:rPr>
          <w:bCs/>
          <w:iCs/>
        </w:rPr>
      </w:pPr>
    </w:p>
    <w:p w14:paraId="44FB30F8" w14:textId="77777777" w:rsidR="00EA2105" w:rsidRPr="009B5D32" w:rsidRDefault="00EA2105" w:rsidP="002C547E">
      <w:pPr>
        <w:rPr>
          <w:bCs/>
          <w:iCs/>
        </w:rPr>
      </w:pPr>
    </w:p>
    <w:p w14:paraId="1DA6542E" w14:textId="77777777" w:rsidR="00EA2105" w:rsidRPr="009B5D32" w:rsidRDefault="00EA2105" w:rsidP="002C547E">
      <w:pPr>
        <w:rPr>
          <w:bCs/>
          <w:iCs/>
        </w:rPr>
      </w:pPr>
    </w:p>
    <w:p w14:paraId="259BC602" w14:textId="77777777" w:rsidR="00EA2105" w:rsidRPr="009B5D32" w:rsidRDefault="00EA2105" w:rsidP="002C547E">
      <w:pPr>
        <w:rPr>
          <w:b/>
          <w:iCs/>
          <w:u w:val="single"/>
        </w:rPr>
      </w:pPr>
      <w:r w:rsidRPr="009B5D32">
        <w:rPr>
          <w:b/>
          <w:iCs/>
          <w:u w:val="single"/>
        </w:rPr>
        <w:t>Solution proposée pour les appels entrants (numéro noir, distribution des appels)</w:t>
      </w:r>
    </w:p>
    <w:p w14:paraId="3041E394" w14:textId="77777777" w:rsidR="00EA2105" w:rsidRPr="009B5D32" w:rsidRDefault="00EA2105" w:rsidP="002C547E">
      <w:pPr>
        <w:rPr>
          <w:bCs/>
          <w:iCs/>
        </w:rPr>
      </w:pPr>
    </w:p>
    <w:p w14:paraId="722B00AE" w14:textId="77777777" w:rsidR="00EA2105" w:rsidRPr="009B5D32" w:rsidRDefault="00EA2105" w:rsidP="002C547E">
      <w:pPr>
        <w:rPr>
          <w:bCs/>
          <w:iCs/>
        </w:rPr>
      </w:pPr>
    </w:p>
    <w:p w14:paraId="42C6D796" w14:textId="77777777" w:rsidR="00EA2105" w:rsidRPr="009B5D32" w:rsidRDefault="00EA2105" w:rsidP="002C547E">
      <w:pPr>
        <w:rPr>
          <w:bCs/>
          <w:iCs/>
        </w:rPr>
      </w:pPr>
    </w:p>
    <w:p w14:paraId="6E1831B3" w14:textId="77777777" w:rsidR="00EA2105" w:rsidRPr="009B5D32" w:rsidRDefault="00EA2105" w:rsidP="002C547E">
      <w:pPr>
        <w:rPr>
          <w:bCs/>
          <w:iCs/>
        </w:rPr>
      </w:pPr>
    </w:p>
    <w:p w14:paraId="54E11D2A" w14:textId="77777777" w:rsidR="00EA2105" w:rsidRPr="009B5D32" w:rsidRDefault="00EA2105" w:rsidP="002C547E">
      <w:pPr>
        <w:rPr>
          <w:bCs/>
          <w:iCs/>
        </w:rPr>
      </w:pPr>
    </w:p>
    <w:p w14:paraId="3B445AA7" w14:textId="53B94D8D" w:rsidR="007A7D53" w:rsidRPr="009B5D32" w:rsidRDefault="00EA2105" w:rsidP="002C547E">
      <w:pPr>
        <w:rPr>
          <w:b/>
          <w:iCs/>
          <w:u w:val="single"/>
        </w:rPr>
      </w:pPr>
      <w:r w:rsidRPr="009B5D32">
        <w:rPr>
          <w:b/>
          <w:iCs/>
          <w:u w:val="single"/>
        </w:rPr>
        <w:t>Solution proposée pour les appels sortants</w:t>
      </w:r>
      <w:r w:rsidR="007A7D53" w:rsidRPr="009B5D32">
        <w:rPr>
          <w:b/>
          <w:bCs/>
          <w:u w:val="single"/>
        </w:rPr>
        <w:t xml:space="preserve"> </w:t>
      </w:r>
      <w:r w:rsidR="007A7D53" w:rsidRPr="009B5D32">
        <w:rPr>
          <w:b/>
          <w:iCs/>
          <w:u w:val="single"/>
        </w:rPr>
        <w:t>:</w:t>
      </w:r>
    </w:p>
    <w:p w14:paraId="1F7CC7AB" w14:textId="2108976D" w:rsidR="54CAD718" w:rsidRPr="009B5D32" w:rsidRDefault="54CAD718" w:rsidP="54CAD718">
      <w:pPr>
        <w:rPr>
          <w:b/>
          <w:bCs/>
          <w:u w:val="single"/>
        </w:rPr>
      </w:pPr>
    </w:p>
    <w:p w14:paraId="18DDE367" w14:textId="2F60A8F2" w:rsidR="54CAD718" w:rsidRPr="009B5D32" w:rsidRDefault="54CAD718" w:rsidP="54CAD718">
      <w:pPr>
        <w:rPr>
          <w:b/>
          <w:bCs/>
          <w:u w:val="single"/>
        </w:rPr>
      </w:pPr>
    </w:p>
    <w:p w14:paraId="6EC5936C" w14:textId="5EC43EBC" w:rsidR="54CAD718" w:rsidRPr="009B5D32" w:rsidRDefault="54CAD718" w:rsidP="54CAD718">
      <w:pPr>
        <w:rPr>
          <w:b/>
          <w:bCs/>
          <w:u w:val="single"/>
        </w:rPr>
      </w:pPr>
    </w:p>
    <w:p w14:paraId="1E8F3C1A" w14:textId="50C1E178" w:rsidR="54CAD718" w:rsidRPr="009B5D32" w:rsidRDefault="54CAD718" w:rsidP="54CAD718">
      <w:pPr>
        <w:rPr>
          <w:b/>
          <w:bCs/>
          <w:u w:val="single"/>
        </w:rPr>
      </w:pPr>
    </w:p>
    <w:p w14:paraId="2A5E6A1E" w14:textId="0B889A82" w:rsidR="54CAD718" w:rsidRPr="009B5D32" w:rsidRDefault="54CAD718" w:rsidP="54CAD718">
      <w:pPr>
        <w:rPr>
          <w:b/>
          <w:bCs/>
          <w:u w:val="single"/>
        </w:rPr>
      </w:pPr>
    </w:p>
    <w:p w14:paraId="09B926BF" w14:textId="1A4B1014" w:rsidR="007A7D53" w:rsidRPr="009B5D32" w:rsidRDefault="1BC11911" w:rsidP="009B5D32">
      <w:pPr>
        <w:pStyle w:val="Paragraphedeliste"/>
        <w:numPr>
          <w:ilvl w:val="0"/>
          <w:numId w:val="20"/>
        </w:numPr>
        <w:rPr>
          <w:bCs/>
          <w:i/>
        </w:rPr>
      </w:pPr>
      <w:proofErr w:type="gramStart"/>
      <w:r w:rsidRPr="009B5D32">
        <w:rPr>
          <w:rFonts w:ascii="Arial" w:hAnsi="Arial" w:cs="Arial"/>
          <w:bCs/>
          <w:i/>
          <w:sz w:val="20"/>
          <w:szCs w:val="20"/>
        </w:rPr>
        <w:t>dont</w:t>
      </w:r>
      <w:proofErr w:type="gramEnd"/>
      <w:r w:rsidRPr="009B5D32">
        <w:rPr>
          <w:rFonts w:ascii="Arial" w:hAnsi="Arial" w:cs="Arial"/>
          <w:bCs/>
          <w:i/>
          <w:sz w:val="20"/>
          <w:szCs w:val="20"/>
        </w:rPr>
        <w:t> dé</w:t>
      </w:r>
      <w:r w:rsidR="007A7D53" w:rsidRPr="009B5D32">
        <w:rPr>
          <w:rFonts w:ascii="Arial" w:hAnsi="Arial" w:cs="Arial"/>
          <w:bCs/>
          <w:i/>
          <w:sz w:val="20"/>
          <w:szCs w:val="20"/>
        </w:rPr>
        <w:t xml:space="preserve">tail des coûts des campagnes d’appels sortants, </w:t>
      </w:r>
      <w:r w:rsidR="00A1705D" w:rsidRPr="009B5D32">
        <w:rPr>
          <w:rFonts w:ascii="Arial" w:hAnsi="Arial" w:cs="Arial"/>
          <w:bCs/>
          <w:i/>
          <w:sz w:val="20"/>
          <w:szCs w:val="20"/>
        </w:rPr>
        <w:t>n</w:t>
      </w:r>
      <w:r w:rsidR="007A7D53" w:rsidRPr="009B5D32">
        <w:rPr>
          <w:rFonts w:ascii="Arial" w:hAnsi="Arial" w:cs="Arial"/>
          <w:bCs/>
          <w:i/>
          <w:sz w:val="20"/>
          <w:szCs w:val="20"/>
        </w:rPr>
        <w:t>otamment en cas de coût unitaire par appel, tel que décrit en 4.3.1.1</w:t>
      </w:r>
    </w:p>
    <w:p w14:paraId="530F16CA" w14:textId="77777777" w:rsidR="00B477A1" w:rsidRPr="009B5D32" w:rsidRDefault="00B477A1" w:rsidP="002C547E">
      <w:pPr>
        <w:rPr>
          <w:b/>
          <w:iCs/>
          <w:u w:val="single"/>
        </w:rPr>
      </w:pPr>
    </w:p>
    <w:p w14:paraId="31126E5D" w14:textId="77777777" w:rsidR="001912F0" w:rsidRPr="009B5D32" w:rsidRDefault="001912F0" w:rsidP="002C547E">
      <w:pPr>
        <w:rPr>
          <w:b/>
          <w:iCs/>
          <w:u w:val="single"/>
        </w:rPr>
      </w:pPr>
    </w:p>
    <w:p w14:paraId="2DE403A5" w14:textId="77777777" w:rsidR="001912F0" w:rsidRPr="009B5D32" w:rsidRDefault="001912F0" w:rsidP="002C547E">
      <w:pPr>
        <w:rPr>
          <w:b/>
          <w:iCs/>
          <w:u w:val="single"/>
        </w:rPr>
      </w:pPr>
    </w:p>
    <w:p w14:paraId="62431CDC" w14:textId="77777777" w:rsidR="001912F0" w:rsidRPr="009B5D32" w:rsidRDefault="001912F0" w:rsidP="002C547E">
      <w:pPr>
        <w:rPr>
          <w:b/>
          <w:iCs/>
          <w:u w:val="single"/>
        </w:rPr>
      </w:pPr>
    </w:p>
    <w:p w14:paraId="49E398E2" w14:textId="77777777" w:rsidR="001912F0" w:rsidRPr="009B5D32" w:rsidRDefault="001912F0" w:rsidP="002C547E">
      <w:pPr>
        <w:rPr>
          <w:b/>
          <w:iCs/>
          <w:u w:val="single"/>
        </w:rPr>
      </w:pPr>
    </w:p>
    <w:p w14:paraId="16287F21" w14:textId="77777777" w:rsidR="001912F0" w:rsidRPr="009B5D32" w:rsidRDefault="001912F0" w:rsidP="002C547E">
      <w:pPr>
        <w:rPr>
          <w:b/>
          <w:iCs/>
          <w:u w:val="single"/>
        </w:rPr>
      </w:pPr>
    </w:p>
    <w:p w14:paraId="2F2067BA" w14:textId="6652979D" w:rsidR="001912F0" w:rsidRPr="009B5D32" w:rsidRDefault="001912F0" w:rsidP="42F6CF4A">
      <w:pPr>
        <w:rPr>
          <w:b/>
          <w:bCs/>
          <w:u w:val="single"/>
        </w:rPr>
      </w:pPr>
      <w:r w:rsidRPr="009B5D32">
        <w:rPr>
          <w:b/>
          <w:bCs/>
          <w:u w:val="single"/>
        </w:rPr>
        <w:t xml:space="preserve">Solution proposée pour la gestion des appels </w:t>
      </w:r>
      <w:r w:rsidR="041D7DE9" w:rsidRPr="009B5D32">
        <w:rPr>
          <w:b/>
          <w:bCs/>
          <w:u w:val="single"/>
        </w:rPr>
        <w:t>sur le</w:t>
      </w:r>
      <w:r w:rsidRPr="009B5D32">
        <w:rPr>
          <w:b/>
          <w:bCs/>
          <w:u w:val="single"/>
        </w:rPr>
        <w:t xml:space="preserve"> SVI</w:t>
      </w:r>
      <w:r w:rsidR="63B4D668" w:rsidRPr="009B5D32">
        <w:rPr>
          <w:b/>
          <w:bCs/>
          <w:u w:val="single"/>
        </w:rPr>
        <w:t xml:space="preserve"> du prestataire</w:t>
      </w:r>
    </w:p>
    <w:p w14:paraId="5BE93A62" w14:textId="77777777" w:rsidR="00EA2105" w:rsidRPr="009B5D32" w:rsidRDefault="00EA2105" w:rsidP="002C547E">
      <w:pPr>
        <w:rPr>
          <w:bCs/>
          <w:iCs/>
        </w:rPr>
      </w:pPr>
    </w:p>
    <w:p w14:paraId="384BA73E" w14:textId="77777777" w:rsidR="00EA2105" w:rsidRPr="009B5D32" w:rsidRDefault="00EA2105" w:rsidP="002C547E">
      <w:pPr>
        <w:rPr>
          <w:bCs/>
          <w:iCs/>
        </w:rPr>
      </w:pPr>
    </w:p>
    <w:p w14:paraId="34B3F2EB" w14:textId="77777777" w:rsidR="00EA2105" w:rsidRPr="009B5D32" w:rsidRDefault="00EA2105" w:rsidP="002C547E">
      <w:pPr>
        <w:rPr>
          <w:bCs/>
          <w:iCs/>
        </w:rPr>
      </w:pPr>
    </w:p>
    <w:p w14:paraId="7D34F5C7" w14:textId="77777777" w:rsidR="00EA2105" w:rsidRPr="009B5D32" w:rsidRDefault="00EA2105" w:rsidP="002C547E">
      <w:pPr>
        <w:rPr>
          <w:bCs/>
          <w:iCs/>
        </w:rPr>
      </w:pPr>
    </w:p>
    <w:p w14:paraId="0B4020A7" w14:textId="77777777" w:rsidR="00EA2105" w:rsidRPr="009B5D32" w:rsidRDefault="00EA2105" w:rsidP="002C547E">
      <w:pPr>
        <w:rPr>
          <w:bCs/>
          <w:iCs/>
        </w:rPr>
      </w:pPr>
    </w:p>
    <w:p w14:paraId="249C6869" w14:textId="5EF019DC" w:rsidR="00EA2105" w:rsidRPr="009B5D32" w:rsidRDefault="00EA2105" w:rsidP="75766E76">
      <w:pPr>
        <w:rPr>
          <w:b/>
          <w:bCs/>
          <w:u w:val="single"/>
        </w:rPr>
      </w:pPr>
      <w:r w:rsidRPr="009B5D32">
        <w:rPr>
          <w:b/>
          <w:bCs/>
          <w:u w:val="single"/>
        </w:rPr>
        <w:t>Solution proposée pour l</w:t>
      </w:r>
      <w:r w:rsidR="005C13E2" w:rsidRPr="009B5D32">
        <w:rPr>
          <w:b/>
          <w:bCs/>
          <w:u w:val="single"/>
        </w:rPr>
        <w:t>a</w:t>
      </w:r>
      <w:r w:rsidRPr="009B5D32">
        <w:rPr>
          <w:b/>
          <w:bCs/>
          <w:u w:val="single"/>
        </w:rPr>
        <w:t xml:space="preserve"> </w:t>
      </w:r>
      <w:r w:rsidR="00C450B0" w:rsidRPr="009B5D32">
        <w:rPr>
          <w:b/>
          <w:bCs/>
          <w:u w:val="single"/>
        </w:rPr>
        <w:t>téléassistance</w:t>
      </w:r>
      <w:r w:rsidR="6F97112C" w:rsidRPr="009B5D32">
        <w:rPr>
          <w:b/>
          <w:bCs/>
          <w:u w:val="single"/>
        </w:rPr>
        <w:t xml:space="preserve"> (partage d’écran)</w:t>
      </w:r>
      <w:r w:rsidR="20182703" w:rsidRPr="009B5D32">
        <w:rPr>
          <w:b/>
          <w:bCs/>
          <w:u w:val="single"/>
        </w:rPr>
        <w:t xml:space="preserve"> et </w:t>
      </w:r>
      <w:proofErr w:type="spellStart"/>
      <w:r w:rsidR="20182703" w:rsidRPr="009B5D32">
        <w:rPr>
          <w:b/>
          <w:bCs/>
          <w:u w:val="single"/>
        </w:rPr>
        <w:t>reporting</w:t>
      </w:r>
      <w:proofErr w:type="spellEnd"/>
    </w:p>
    <w:p w14:paraId="1D7B270A" w14:textId="77777777" w:rsidR="00EA2105" w:rsidRPr="009B5D32" w:rsidRDefault="00EA2105" w:rsidP="002C547E">
      <w:pPr>
        <w:rPr>
          <w:bCs/>
          <w:iCs/>
        </w:rPr>
      </w:pPr>
    </w:p>
    <w:p w14:paraId="4F904CB7" w14:textId="77777777" w:rsidR="00EA2105" w:rsidRPr="009B5D32" w:rsidRDefault="00EA2105" w:rsidP="002C547E">
      <w:pPr>
        <w:rPr>
          <w:bCs/>
          <w:iCs/>
        </w:rPr>
      </w:pPr>
    </w:p>
    <w:p w14:paraId="06971CD3" w14:textId="77777777" w:rsidR="00EA2105" w:rsidRPr="009B5D32" w:rsidRDefault="00EA2105" w:rsidP="002C547E">
      <w:pPr>
        <w:rPr>
          <w:bCs/>
          <w:iCs/>
        </w:rPr>
      </w:pPr>
    </w:p>
    <w:p w14:paraId="2A1F701D" w14:textId="77777777" w:rsidR="00EA2105" w:rsidRPr="009B5D32" w:rsidRDefault="00EA2105" w:rsidP="002C547E">
      <w:pPr>
        <w:rPr>
          <w:bCs/>
          <w:iCs/>
        </w:rPr>
      </w:pPr>
    </w:p>
    <w:p w14:paraId="03EFCA41" w14:textId="77777777" w:rsidR="00EA2105" w:rsidRPr="009B5D32" w:rsidRDefault="00EA2105" w:rsidP="002C547E">
      <w:pPr>
        <w:rPr>
          <w:bCs/>
          <w:iCs/>
        </w:rPr>
      </w:pPr>
    </w:p>
    <w:p w14:paraId="7A097DEA" w14:textId="5F2D4828" w:rsidR="00EA2105" w:rsidRPr="009B5D32" w:rsidRDefault="00EA2105" w:rsidP="75766E76">
      <w:pPr>
        <w:rPr>
          <w:b/>
          <w:bCs/>
          <w:u w:val="single"/>
        </w:rPr>
      </w:pPr>
      <w:r w:rsidRPr="009B5D32">
        <w:rPr>
          <w:b/>
          <w:bCs/>
          <w:u w:val="single"/>
        </w:rPr>
        <w:t>Solution proposée en termes d’enregistrement</w:t>
      </w:r>
      <w:r w:rsidR="735EB93C" w:rsidRPr="009B5D32">
        <w:rPr>
          <w:b/>
          <w:bCs/>
          <w:u w:val="single"/>
        </w:rPr>
        <w:t xml:space="preserve"> (</w:t>
      </w:r>
      <w:r w:rsidR="27E4060D" w:rsidRPr="009B5D32">
        <w:rPr>
          <w:b/>
          <w:bCs/>
          <w:u w:val="single"/>
        </w:rPr>
        <w:t xml:space="preserve">téléchargement et </w:t>
      </w:r>
      <w:r w:rsidR="735EB93C" w:rsidRPr="009B5D32">
        <w:rPr>
          <w:b/>
          <w:bCs/>
          <w:u w:val="single"/>
        </w:rPr>
        <w:t xml:space="preserve">écoute </w:t>
      </w:r>
      <w:r w:rsidR="251FB3A0" w:rsidRPr="009B5D32">
        <w:rPr>
          <w:b/>
          <w:bCs/>
          <w:u w:val="single"/>
        </w:rPr>
        <w:t>en ligne</w:t>
      </w:r>
      <w:r w:rsidR="735EB93C" w:rsidRPr="009B5D32">
        <w:rPr>
          <w:b/>
          <w:bCs/>
          <w:u w:val="single"/>
        </w:rPr>
        <w:t xml:space="preserve"> sans téléchargement)</w:t>
      </w:r>
      <w:r w:rsidR="4BE00DE4" w:rsidRPr="009B5D32">
        <w:rPr>
          <w:b/>
          <w:bCs/>
          <w:u w:val="single"/>
        </w:rPr>
        <w:t xml:space="preserve"> et </w:t>
      </w:r>
      <w:proofErr w:type="spellStart"/>
      <w:r w:rsidR="4BE00DE4" w:rsidRPr="009B5D32">
        <w:rPr>
          <w:b/>
          <w:bCs/>
          <w:u w:val="single"/>
        </w:rPr>
        <w:t>reporting</w:t>
      </w:r>
      <w:proofErr w:type="spellEnd"/>
    </w:p>
    <w:p w14:paraId="5F96A722" w14:textId="77777777" w:rsidR="00EA2105" w:rsidRPr="009B5D32" w:rsidRDefault="00EA2105" w:rsidP="002C547E">
      <w:pPr>
        <w:rPr>
          <w:bCs/>
          <w:iCs/>
        </w:rPr>
      </w:pPr>
    </w:p>
    <w:p w14:paraId="5B95CD12" w14:textId="77777777" w:rsidR="00EA2105" w:rsidRPr="009B5D32" w:rsidRDefault="00EA2105" w:rsidP="002C547E">
      <w:pPr>
        <w:rPr>
          <w:bCs/>
          <w:iCs/>
        </w:rPr>
      </w:pPr>
    </w:p>
    <w:p w14:paraId="5220BBB2" w14:textId="77777777" w:rsidR="00EA2105" w:rsidRPr="009B5D32" w:rsidRDefault="00EA2105" w:rsidP="002C547E">
      <w:pPr>
        <w:rPr>
          <w:bCs/>
          <w:iCs/>
        </w:rPr>
      </w:pPr>
    </w:p>
    <w:p w14:paraId="13CB595B" w14:textId="77777777" w:rsidR="00EA2105" w:rsidRPr="009B5D32" w:rsidRDefault="00EA2105" w:rsidP="002C547E">
      <w:pPr>
        <w:rPr>
          <w:bCs/>
          <w:iCs/>
        </w:rPr>
      </w:pPr>
    </w:p>
    <w:p w14:paraId="6D9C8D39" w14:textId="77777777" w:rsidR="00EA2105" w:rsidRPr="009B5D32" w:rsidRDefault="00EA2105" w:rsidP="002C547E">
      <w:pPr>
        <w:rPr>
          <w:bCs/>
          <w:iCs/>
        </w:rPr>
      </w:pPr>
    </w:p>
    <w:p w14:paraId="7957881C" w14:textId="0FEEBB80" w:rsidR="00EA2105" w:rsidRPr="009B5D32" w:rsidRDefault="00EA2105" w:rsidP="002C547E">
      <w:pPr>
        <w:rPr>
          <w:b/>
          <w:iCs/>
          <w:u w:val="single"/>
        </w:rPr>
      </w:pPr>
      <w:r w:rsidRPr="009B5D32">
        <w:rPr>
          <w:b/>
          <w:iCs/>
          <w:u w:val="single"/>
        </w:rPr>
        <w:t xml:space="preserve">Solution proposée en termes d’outils de pilotage et de </w:t>
      </w:r>
      <w:proofErr w:type="spellStart"/>
      <w:r w:rsidRPr="009B5D32">
        <w:rPr>
          <w:b/>
          <w:iCs/>
          <w:u w:val="single"/>
        </w:rPr>
        <w:t>reporting</w:t>
      </w:r>
      <w:proofErr w:type="spellEnd"/>
      <w:r w:rsidR="000F35F7" w:rsidRPr="009B5D32">
        <w:rPr>
          <w:b/>
          <w:iCs/>
          <w:u w:val="single"/>
        </w:rPr>
        <w:t>, dont</w:t>
      </w:r>
    </w:p>
    <w:p w14:paraId="675E05EE" w14:textId="680591C1" w:rsidR="00EA2105" w:rsidRPr="009B5D32" w:rsidRDefault="00637507" w:rsidP="009B5D32">
      <w:pPr>
        <w:pStyle w:val="Paragraphedeliste"/>
        <w:numPr>
          <w:ilvl w:val="0"/>
          <w:numId w:val="20"/>
        </w:numPr>
        <w:rPr>
          <w:i/>
        </w:rPr>
      </w:pPr>
      <w:proofErr w:type="gramStart"/>
      <w:r w:rsidRPr="009B5D32">
        <w:rPr>
          <w:rFonts w:ascii="Arial" w:hAnsi="Arial" w:cs="Arial"/>
          <w:i/>
          <w:sz w:val="20"/>
          <w:szCs w:val="20"/>
        </w:rPr>
        <w:t>accès</w:t>
      </w:r>
      <w:proofErr w:type="gramEnd"/>
      <w:r w:rsidRPr="009B5D32">
        <w:rPr>
          <w:rFonts w:ascii="Arial" w:hAnsi="Arial" w:cs="Arial"/>
          <w:i/>
          <w:sz w:val="20"/>
          <w:szCs w:val="20"/>
        </w:rPr>
        <w:t xml:space="preserve"> sécurisé et continu à des outils de supervision, accessible via une interface web ou une application dédiée, décrits en 5.7</w:t>
      </w:r>
    </w:p>
    <w:p w14:paraId="2FC17F8B" w14:textId="77777777" w:rsidR="00EA2105" w:rsidRPr="009B5D32" w:rsidRDefault="00EA2105" w:rsidP="002C547E">
      <w:pPr>
        <w:rPr>
          <w:bCs/>
          <w:iCs/>
        </w:rPr>
      </w:pPr>
    </w:p>
    <w:p w14:paraId="0A4F7224" w14:textId="77777777" w:rsidR="00EA2105" w:rsidRPr="009B5D32" w:rsidRDefault="00EA2105" w:rsidP="002C547E">
      <w:pPr>
        <w:rPr>
          <w:bCs/>
          <w:iCs/>
        </w:rPr>
      </w:pPr>
    </w:p>
    <w:p w14:paraId="5AE48A43" w14:textId="77777777" w:rsidR="00EA2105" w:rsidRPr="009B5D32" w:rsidRDefault="00EA2105" w:rsidP="002C547E">
      <w:pPr>
        <w:rPr>
          <w:bCs/>
          <w:iCs/>
        </w:rPr>
      </w:pPr>
    </w:p>
    <w:p w14:paraId="50F40DEB" w14:textId="77777777" w:rsidR="00EA2105" w:rsidRPr="009B5D32" w:rsidRDefault="00EA2105" w:rsidP="002C547E">
      <w:pPr>
        <w:rPr>
          <w:bCs/>
          <w:iCs/>
        </w:rPr>
      </w:pPr>
    </w:p>
    <w:p w14:paraId="7B3F3548" w14:textId="6474DB33" w:rsidR="00EA2105" w:rsidRPr="009B5D32" w:rsidRDefault="00EA2105" w:rsidP="002C547E">
      <w:pPr>
        <w:rPr>
          <w:b/>
          <w:iCs/>
          <w:u w:val="single"/>
        </w:rPr>
      </w:pPr>
      <w:r w:rsidRPr="009B5D32">
        <w:rPr>
          <w:b/>
          <w:iCs/>
          <w:u w:val="single"/>
        </w:rPr>
        <w:t>Démonstration de la capacité et de la conformité des sites de production (géo et technique), disponibilité du service et mode secours, continuité de service</w:t>
      </w:r>
      <w:r w:rsidR="00E92229" w:rsidRPr="009B5D32">
        <w:rPr>
          <w:b/>
          <w:iCs/>
          <w:u w:val="single"/>
        </w:rPr>
        <w:t>, dont</w:t>
      </w:r>
    </w:p>
    <w:p w14:paraId="06D38F2C" w14:textId="5D012C79" w:rsidR="00E92229" w:rsidRPr="009B5D32" w:rsidRDefault="00474E96" w:rsidP="009B5D32">
      <w:pPr>
        <w:pStyle w:val="Paragraphedeliste"/>
        <w:numPr>
          <w:ilvl w:val="0"/>
          <w:numId w:val="20"/>
        </w:numPr>
        <w:rPr>
          <w:i/>
        </w:rPr>
      </w:pPr>
      <w:proofErr w:type="gramStart"/>
      <w:r w:rsidRPr="009B5D32">
        <w:rPr>
          <w:rFonts w:ascii="Arial" w:hAnsi="Arial" w:cs="Arial"/>
          <w:i/>
          <w:sz w:val="20"/>
          <w:szCs w:val="20"/>
        </w:rPr>
        <w:t>les</w:t>
      </w:r>
      <w:proofErr w:type="gramEnd"/>
      <w:r w:rsidRPr="009B5D32">
        <w:rPr>
          <w:rFonts w:ascii="Arial" w:hAnsi="Arial" w:cs="Arial"/>
          <w:i/>
          <w:sz w:val="20"/>
          <w:szCs w:val="20"/>
        </w:rPr>
        <w:t xml:space="preserve"> mesures techniques et organisationnelles permettant d’assurer une reprise d’activité décrites en 7.2.4.3</w:t>
      </w:r>
    </w:p>
    <w:p w14:paraId="77A52294" w14:textId="77777777" w:rsidR="00EA2105" w:rsidRPr="009B5D32" w:rsidRDefault="00EA2105" w:rsidP="002C547E">
      <w:pPr>
        <w:rPr>
          <w:bCs/>
          <w:iCs/>
        </w:rPr>
      </w:pPr>
    </w:p>
    <w:p w14:paraId="007DCDA8" w14:textId="77777777" w:rsidR="00EA2105" w:rsidRPr="009B5D32" w:rsidRDefault="00EA2105" w:rsidP="002C547E">
      <w:pPr>
        <w:rPr>
          <w:bCs/>
          <w:iCs/>
        </w:rPr>
      </w:pPr>
    </w:p>
    <w:p w14:paraId="450EA2D7" w14:textId="77777777" w:rsidR="00EA2105" w:rsidRPr="009B5D32" w:rsidRDefault="00EA2105" w:rsidP="002C547E">
      <w:pPr>
        <w:rPr>
          <w:bCs/>
          <w:iCs/>
        </w:rPr>
      </w:pPr>
    </w:p>
    <w:p w14:paraId="3DD355C9" w14:textId="77777777" w:rsidR="00EA2105" w:rsidRPr="009B5D32" w:rsidRDefault="00EA2105" w:rsidP="002C547E">
      <w:pPr>
        <w:rPr>
          <w:bCs/>
          <w:iCs/>
        </w:rPr>
      </w:pPr>
    </w:p>
    <w:p w14:paraId="1A81F0B1" w14:textId="77777777" w:rsidR="00EA2105" w:rsidRPr="009B5D32" w:rsidRDefault="00EA2105" w:rsidP="002C547E">
      <w:pPr>
        <w:rPr>
          <w:bCs/>
          <w:iCs/>
        </w:rPr>
      </w:pPr>
    </w:p>
    <w:p w14:paraId="455A01EA" w14:textId="77777777" w:rsidR="005F785D" w:rsidRPr="009B5D32" w:rsidRDefault="00EA2105" w:rsidP="002C547E">
      <w:pPr>
        <w:rPr>
          <w:b/>
          <w:iCs/>
          <w:u w:val="single"/>
        </w:rPr>
      </w:pPr>
      <w:r w:rsidRPr="009B5D32">
        <w:rPr>
          <w:b/>
          <w:iCs/>
          <w:u w:val="single"/>
        </w:rPr>
        <w:t>Démonstration de la capacité à mettre en œuvre les solutions proposées (solution déjà éprouvée, etc.)</w:t>
      </w:r>
    </w:p>
    <w:p w14:paraId="2D6246A6" w14:textId="77777777" w:rsidR="000B3FDA" w:rsidRPr="009B5D32" w:rsidRDefault="000B3FDA" w:rsidP="002C547E">
      <w:pPr>
        <w:rPr>
          <w:b/>
          <w:iCs/>
          <w:u w:val="single"/>
        </w:rPr>
      </w:pPr>
    </w:p>
    <w:p w14:paraId="6FFDD2F1" w14:textId="77777777" w:rsidR="000B3FDA" w:rsidRPr="009B5D32" w:rsidRDefault="000B3FDA" w:rsidP="002C547E">
      <w:pPr>
        <w:rPr>
          <w:b/>
          <w:iCs/>
          <w:u w:val="single"/>
        </w:rPr>
      </w:pPr>
    </w:p>
    <w:p w14:paraId="503958CC" w14:textId="77777777" w:rsidR="000B3FDA" w:rsidRPr="009B5D32" w:rsidRDefault="000B3FDA" w:rsidP="002C547E">
      <w:pPr>
        <w:rPr>
          <w:b/>
          <w:iCs/>
          <w:u w:val="single"/>
        </w:rPr>
      </w:pPr>
    </w:p>
    <w:p w14:paraId="717AAFBA" w14:textId="77777777" w:rsidR="005F785D" w:rsidRPr="009B5D32" w:rsidRDefault="005F785D" w:rsidP="002C547E">
      <w:pPr>
        <w:rPr>
          <w:bCs/>
          <w:iCs/>
        </w:rPr>
      </w:pPr>
    </w:p>
    <w:p w14:paraId="56EE48EE" w14:textId="77777777" w:rsidR="005F785D" w:rsidRPr="009B5D32" w:rsidRDefault="005F785D" w:rsidP="002C547E">
      <w:pPr>
        <w:rPr>
          <w:bCs/>
          <w:iCs/>
        </w:rPr>
      </w:pPr>
    </w:p>
    <w:p w14:paraId="52225A2E" w14:textId="66571786" w:rsidR="00EA2105" w:rsidRPr="009B5D32" w:rsidRDefault="00EA2105" w:rsidP="00AA7EDE">
      <w:pPr>
        <w:jc w:val="both"/>
        <w:rPr>
          <w:b/>
          <w:bCs/>
        </w:rPr>
      </w:pPr>
      <w:r w:rsidRPr="009B5D32">
        <w:rPr>
          <w:b/>
          <w:bCs/>
        </w:rPr>
        <w:t>Performance du service</w:t>
      </w:r>
      <w:r w:rsidR="0028119F" w:rsidRPr="009B5D32">
        <w:rPr>
          <w:b/>
          <w:bCs/>
        </w:rPr>
        <w:t xml:space="preserve"> </w:t>
      </w:r>
    </w:p>
    <w:p w14:paraId="07F023C8" w14:textId="77777777" w:rsidR="00EA2105" w:rsidRPr="009B5D32" w:rsidRDefault="00EA2105" w:rsidP="00AA7EDE">
      <w:pPr>
        <w:jc w:val="both"/>
      </w:pPr>
    </w:p>
    <w:p w14:paraId="08556D9F" w14:textId="77777777" w:rsidR="00EA2105" w:rsidRPr="009B5D32" w:rsidRDefault="00EA2105" w:rsidP="00EA2105">
      <w:pPr>
        <w:rPr>
          <w:i/>
          <w:iCs/>
        </w:rPr>
      </w:pPr>
      <w:r w:rsidRPr="009B5D32">
        <w:rPr>
          <w:i/>
          <w:iCs/>
        </w:rPr>
        <w:t>Le candidat décline son offre s’agissant de la performance du service, a minima sur les points suivants :</w:t>
      </w:r>
    </w:p>
    <w:p w14:paraId="4BDB5498" w14:textId="77777777" w:rsidR="00EA2105" w:rsidRPr="009B5D32" w:rsidRDefault="00EA2105" w:rsidP="00AA7EDE">
      <w:pPr>
        <w:jc w:val="both"/>
      </w:pPr>
    </w:p>
    <w:p w14:paraId="2916C19D" w14:textId="77777777" w:rsidR="00EA2105" w:rsidRPr="009B5D32" w:rsidRDefault="00EA2105" w:rsidP="00AA7EDE">
      <w:pPr>
        <w:jc w:val="both"/>
      </w:pPr>
    </w:p>
    <w:p w14:paraId="5D8C79A6" w14:textId="77777777" w:rsidR="00C450B0" w:rsidRPr="009B5D32" w:rsidRDefault="00C450B0" w:rsidP="008428B6">
      <w:pPr>
        <w:rPr>
          <w:b/>
          <w:bCs/>
        </w:rPr>
      </w:pPr>
      <w:r w:rsidRPr="009B5D32">
        <w:rPr>
          <w:b/>
          <w:bCs/>
          <w:u w:val="single"/>
        </w:rPr>
        <w:t xml:space="preserve">Méthodologie proposée en phase </w:t>
      </w:r>
      <w:r w:rsidR="006F7AEE" w:rsidRPr="009B5D32">
        <w:rPr>
          <w:b/>
          <w:bCs/>
          <w:u w:val="single"/>
        </w:rPr>
        <w:t xml:space="preserve">projet </w:t>
      </w:r>
      <w:r w:rsidRPr="009B5D32">
        <w:rPr>
          <w:b/>
          <w:bCs/>
          <w:u w:val="single"/>
        </w:rPr>
        <w:t>pour atteindre les engagements</w:t>
      </w:r>
      <w:r w:rsidRPr="009B5D32">
        <w:rPr>
          <w:b/>
          <w:bCs/>
        </w:rPr>
        <w:t xml:space="preserve"> :</w:t>
      </w:r>
    </w:p>
    <w:p w14:paraId="74869460" w14:textId="77777777" w:rsidR="00C450B0" w:rsidRPr="009B5D32" w:rsidRDefault="00C450B0" w:rsidP="008428B6"/>
    <w:p w14:paraId="187F57B8" w14:textId="77777777" w:rsidR="00C450B0" w:rsidRPr="009B5D32" w:rsidRDefault="00C450B0" w:rsidP="008428B6"/>
    <w:p w14:paraId="54738AF4" w14:textId="77777777" w:rsidR="008428B6" w:rsidRPr="009B5D32" w:rsidRDefault="008428B6" w:rsidP="008428B6"/>
    <w:p w14:paraId="46ABBD8F" w14:textId="77777777" w:rsidR="008428B6" w:rsidRPr="009B5D32" w:rsidRDefault="008428B6" w:rsidP="008428B6"/>
    <w:p w14:paraId="06BBA33E" w14:textId="77777777" w:rsidR="008428B6" w:rsidRPr="009B5D32" w:rsidRDefault="008428B6" w:rsidP="008428B6"/>
    <w:p w14:paraId="33252C28" w14:textId="77777777" w:rsidR="00C450B0" w:rsidRPr="009B5D32" w:rsidRDefault="00C450B0" w:rsidP="008428B6">
      <w:pPr>
        <w:rPr>
          <w:b/>
          <w:bCs/>
        </w:rPr>
      </w:pPr>
      <w:r w:rsidRPr="009B5D32">
        <w:rPr>
          <w:b/>
          <w:bCs/>
          <w:u w:val="single"/>
        </w:rPr>
        <w:t>Méthodologie proposée en phase d’implémentation pour atteindre les engagements</w:t>
      </w:r>
      <w:r w:rsidRPr="009B5D32">
        <w:rPr>
          <w:b/>
          <w:bCs/>
        </w:rPr>
        <w:t xml:space="preserve"> :</w:t>
      </w:r>
    </w:p>
    <w:p w14:paraId="464FCBC1" w14:textId="77777777" w:rsidR="00C450B0" w:rsidRPr="009B5D32" w:rsidRDefault="00C450B0" w:rsidP="008428B6"/>
    <w:p w14:paraId="5C8C6B09" w14:textId="77777777" w:rsidR="008428B6" w:rsidRPr="009B5D32" w:rsidRDefault="008428B6" w:rsidP="008428B6"/>
    <w:p w14:paraId="3382A365" w14:textId="77777777" w:rsidR="008428B6" w:rsidRPr="009B5D32" w:rsidRDefault="008428B6" w:rsidP="008428B6"/>
    <w:p w14:paraId="5C71F136" w14:textId="77777777" w:rsidR="008428B6" w:rsidRPr="009B5D32" w:rsidRDefault="008428B6" w:rsidP="008428B6"/>
    <w:p w14:paraId="62199465" w14:textId="77777777" w:rsidR="00C450B0" w:rsidRPr="009B5D32" w:rsidRDefault="00C450B0" w:rsidP="008428B6">
      <w:pPr>
        <w:rPr>
          <w:u w:val="single"/>
        </w:rPr>
      </w:pPr>
    </w:p>
    <w:p w14:paraId="52EF90A4" w14:textId="77777777" w:rsidR="00EA2105" w:rsidRPr="009B5D32" w:rsidRDefault="00AF31F3" w:rsidP="002C547E">
      <w:pPr>
        <w:spacing w:after="120"/>
        <w:rPr>
          <w:b/>
          <w:bCs/>
        </w:rPr>
      </w:pPr>
      <w:r w:rsidRPr="009B5D32">
        <w:rPr>
          <w:b/>
          <w:bCs/>
          <w:u w:val="single"/>
        </w:rPr>
        <w:t>M</w:t>
      </w:r>
      <w:r w:rsidR="00EA2105" w:rsidRPr="009B5D32">
        <w:rPr>
          <w:b/>
          <w:bCs/>
          <w:u w:val="single"/>
        </w:rPr>
        <w:t>éthodologie</w:t>
      </w:r>
      <w:r w:rsidRPr="009B5D32">
        <w:rPr>
          <w:b/>
          <w:bCs/>
          <w:u w:val="single"/>
        </w:rPr>
        <w:t xml:space="preserve"> proposée en </w:t>
      </w:r>
      <w:r w:rsidR="00EA2105" w:rsidRPr="009B5D32">
        <w:rPr>
          <w:b/>
          <w:bCs/>
          <w:u w:val="single"/>
        </w:rPr>
        <w:t>phase d’exploitation pour atteindre les engagements</w:t>
      </w:r>
      <w:r w:rsidR="00EA2105" w:rsidRPr="009B5D32">
        <w:rPr>
          <w:b/>
          <w:bCs/>
        </w:rPr>
        <w:t xml:space="preserve"> :</w:t>
      </w:r>
    </w:p>
    <w:p w14:paraId="30C8C6C6" w14:textId="511ED136" w:rsidR="00EA2105" w:rsidRPr="009B5D32" w:rsidRDefault="00EA2105" w:rsidP="002C547E">
      <w:pPr>
        <w:numPr>
          <w:ilvl w:val="0"/>
          <w:numId w:val="15"/>
        </w:numPr>
        <w:rPr>
          <w:b/>
          <w:bCs/>
        </w:rPr>
      </w:pPr>
      <w:proofErr w:type="gramStart"/>
      <w:r w:rsidRPr="009B5D32">
        <w:rPr>
          <w:b/>
          <w:bCs/>
        </w:rPr>
        <w:t>en</w:t>
      </w:r>
      <w:proofErr w:type="gramEnd"/>
      <w:r w:rsidRPr="009B5D32">
        <w:rPr>
          <w:b/>
          <w:bCs/>
        </w:rPr>
        <w:t xml:space="preserve"> termes de SLA</w:t>
      </w:r>
      <w:r w:rsidR="707B524F" w:rsidRPr="009B5D32">
        <w:rPr>
          <w:b/>
          <w:bCs/>
        </w:rPr>
        <w:t xml:space="preserve"> (en appels entrants, sortants, et des services automatiques proposés)</w:t>
      </w:r>
      <w:r w:rsidRPr="009B5D32">
        <w:rPr>
          <w:b/>
          <w:bCs/>
        </w:rPr>
        <w:t xml:space="preserve">. </w:t>
      </w:r>
    </w:p>
    <w:p w14:paraId="622F72A5" w14:textId="3D2377FC" w:rsidR="00EA2105" w:rsidRPr="009B5D32" w:rsidRDefault="00EA2105" w:rsidP="002C547E">
      <w:pPr>
        <w:numPr>
          <w:ilvl w:val="0"/>
          <w:numId w:val="15"/>
        </w:numPr>
        <w:rPr>
          <w:b/>
          <w:bCs/>
        </w:rPr>
      </w:pPr>
      <w:proofErr w:type="gramStart"/>
      <w:r w:rsidRPr="009B5D32">
        <w:rPr>
          <w:b/>
          <w:bCs/>
        </w:rPr>
        <w:t>en</w:t>
      </w:r>
      <w:proofErr w:type="gramEnd"/>
      <w:r w:rsidRPr="009B5D32">
        <w:rPr>
          <w:b/>
          <w:bCs/>
        </w:rPr>
        <w:t xml:space="preserve"> termes de qualité de service</w:t>
      </w:r>
      <w:r w:rsidR="27C91E53" w:rsidRPr="009B5D32">
        <w:rPr>
          <w:b/>
          <w:bCs/>
        </w:rPr>
        <w:t xml:space="preserve"> (en appels entrants, sortants, et des services automatiques proposés)</w:t>
      </w:r>
      <w:r w:rsidRPr="009B5D32">
        <w:rPr>
          <w:b/>
          <w:bCs/>
        </w:rPr>
        <w:t xml:space="preserve">. </w:t>
      </w:r>
    </w:p>
    <w:p w14:paraId="7196DB05" w14:textId="77777777" w:rsidR="00EA2105" w:rsidRPr="009B5D32" w:rsidRDefault="00EA2105" w:rsidP="002C547E">
      <w:pPr>
        <w:numPr>
          <w:ilvl w:val="0"/>
          <w:numId w:val="15"/>
        </w:numPr>
        <w:rPr>
          <w:b/>
          <w:bCs/>
        </w:rPr>
      </w:pPr>
      <w:proofErr w:type="gramStart"/>
      <w:r w:rsidRPr="009B5D32">
        <w:rPr>
          <w:b/>
          <w:bCs/>
        </w:rPr>
        <w:t>en</w:t>
      </w:r>
      <w:proofErr w:type="gramEnd"/>
      <w:r w:rsidRPr="009B5D32">
        <w:rPr>
          <w:b/>
          <w:bCs/>
        </w:rPr>
        <w:t xml:space="preserve"> termes de gestion des risques (ressources). </w:t>
      </w:r>
    </w:p>
    <w:p w14:paraId="729DAEC1" w14:textId="77777777" w:rsidR="00EA2105" w:rsidRPr="009B5D32" w:rsidRDefault="00EA2105" w:rsidP="002C547E">
      <w:pPr>
        <w:numPr>
          <w:ilvl w:val="0"/>
          <w:numId w:val="15"/>
        </w:numPr>
        <w:rPr>
          <w:b/>
          <w:bCs/>
        </w:rPr>
      </w:pPr>
      <w:proofErr w:type="gramStart"/>
      <w:r w:rsidRPr="009B5D32">
        <w:rPr>
          <w:b/>
          <w:bCs/>
        </w:rPr>
        <w:t>en</w:t>
      </w:r>
      <w:proofErr w:type="gramEnd"/>
      <w:r w:rsidRPr="009B5D32">
        <w:rPr>
          <w:b/>
          <w:bCs/>
        </w:rPr>
        <w:t xml:space="preserve"> termes de gestion des incidents (mode opératoire, communication…).</w:t>
      </w:r>
    </w:p>
    <w:p w14:paraId="34D53D81" w14:textId="5E4AFA4E" w:rsidR="33C2EB44" w:rsidRPr="009B5D32" w:rsidRDefault="33C2EB44" w:rsidP="75766E76">
      <w:pPr>
        <w:numPr>
          <w:ilvl w:val="0"/>
          <w:numId w:val="15"/>
        </w:numPr>
        <w:rPr>
          <w:b/>
          <w:bCs/>
        </w:rPr>
      </w:pPr>
      <w:proofErr w:type="gramStart"/>
      <w:r w:rsidRPr="009B5D32">
        <w:rPr>
          <w:b/>
          <w:bCs/>
        </w:rPr>
        <w:t>en</w:t>
      </w:r>
      <w:proofErr w:type="gramEnd"/>
      <w:r w:rsidRPr="009B5D32">
        <w:rPr>
          <w:b/>
          <w:bCs/>
        </w:rPr>
        <w:t xml:space="preserve"> termes de déploiement et d’amélioration continue du SVI</w:t>
      </w:r>
    </w:p>
    <w:p w14:paraId="0DA123B1" w14:textId="77777777" w:rsidR="00AF31F3" w:rsidRPr="009B5D32" w:rsidRDefault="00AF31F3" w:rsidP="002C547E"/>
    <w:p w14:paraId="4C4CEA3D" w14:textId="77777777" w:rsidR="00AF31F3" w:rsidRPr="009B5D32" w:rsidRDefault="00AF31F3" w:rsidP="002C547E"/>
    <w:p w14:paraId="50895670" w14:textId="77777777" w:rsidR="00AF31F3" w:rsidRPr="009B5D32" w:rsidRDefault="00AF31F3" w:rsidP="002C547E"/>
    <w:p w14:paraId="38C1F859" w14:textId="77777777" w:rsidR="00AF31F3" w:rsidRPr="009B5D32" w:rsidRDefault="00AF31F3" w:rsidP="002C547E"/>
    <w:p w14:paraId="0C8FE7CE" w14:textId="77777777" w:rsidR="00AF31F3" w:rsidRPr="009B5D32" w:rsidRDefault="00AF31F3" w:rsidP="002C547E"/>
    <w:p w14:paraId="68743919" w14:textId="4E59933A" w:rsidR="00AF31F3" w:rsidRPr="009B5D32" w:rsidRDefault="00AF31F3" w:rsidP="002C547E">
      <w:pPr>
        <w:rPr>
          <w:b/>
          <w:bCs/>
          <w:u w:val="single"/>
        </w:rPr>
      </w:pPr>
      <w:r w:rsidRPr="009B5D32">
        <w:rPr>
          <w:b/>
          <w:bCs/>
          <w:u w:val="single"/>
        </w:rPr>
        <w:t>I</w:t>
      </w:r>
      <w:r w:rsidR="00EA2105" w:rsidRPr="009B5D32">
        <w:rPr>
          <w:b/>
          <w:bCs/>
          <w:u w:val="single"/>
        </w:rPr>
        <w:t>ndicateurs de suivi complémentaires proposés</w:t>
      </w:r>
      <w:r w:rsidRPr="009B5D32">
        <w:rPr>
          <w:b/>
          <w:bCs/>
          <w:u w:val="single"/>
        </w:rPr>
        <w:t>, le cas échéant</w:t>
      </w:r>
      <w:r w:rsidR="007D6C15" w:rsidRPr="009B5D32">
        <w:rPr>
          <w:b/>
          <w:bCs/>
          <w:u w:val="single"/>
        </w:rPr>
        <w:t>, dont :</w:t>
      </w:r>
    </w:p>
    <w:p w14:paraId="64529A02" w14:textId="07F5152A" w:rsidR="3B63CAAF" w:rsidRPr="009B5D32" w:rsidRDefault="3B63CAAF" w:rsidP="3B63CAAF">
      <w:pPr>
        <w:rPr>
          <w:b/>
          <w:bCs/>
          <w:u w:val="single"/>
        </w:rPr>
      </w:pPr>
    </w:p>
    <w:p w14:paraId="46482A02" w14:textId="5E6D52C0" w:rsidR="3B63CAAF" w:rsidRPr="009B5D32" w:rsidRDefault="3B63CAAF" w:rsidP="3B63CAAF">
      <w:pPr>
        <w:rPr>
          <w:b/>
          <w:bCs/>
          <w:u w:val="single"/>
        </w:rPr>
      </w:pPr>
    </w:p>
    <w:p w14:paraId="6619A201" w14:textId="6DBFB8CA" w:rsidR="3B63CAAF" w:rsidRPr="009B5D32" w:rsidRDefault="3B63CAAF" w:rsidP="3B63CAAF">
      <w:pPr>
        <w:rPr>
          <w:b/>
          <w:bCs/>
          <w:u w:val="single"/>
        </w:rPr>
      </w:pPr>
    </w:p>
    <w:p w14:paraId="29765679" w14:textId="567F1FFB" w:rsidR="3B63CAAF" w:rsidRPr="009B5D32" w:rsidRDefault="3B63CAAF" w:rsidP="3B63CAAF">
      <w:pPr>
        <w:rPr>
          <w:b/>
          <w:bCs/>
          <w:u w:val="single"/>
        </w:rPr>
      </w:pPr>
    </w:p>
    <w:p w14:paraId="61B735A0" w14:textId="6DD8B4B0" w:rsidR="3B63CAAF" w:rsidRPr="009B5D32" w:rsidRDefault="3B63CAAF" w:rsidP="3B63CAAF">
      <w:pPr>
        <w:rPr>
          <w:b/>
          <w:bCs/>
          <w:u w:val="single"/>
        </w:rPr>
      </w:pPr>
    </w:p>
    <w:p w14:paraId="2414B718" w14:textId="64310985" w:rsidR="3B63CAAF" w:rsidRPr="009B5D32" w:rsidRDefault="3B63CAAF" w:rsidP="3B63CAAF">
      <w:pPr>
        <w:rPr>
          <w:b/>
          <w:bCs/>
          <w:u w:val="single"/>
        </w:rPr>
      </w:pPr>
    </w:p>
    <w:p w14:paraId="39385081" w14:textId="7166EA1A" w:rsidR="007D6C15" w:rsidRPr="009B5D32" w:rsidRDefault="007D6C15" w:rsidP="007667A2">
      <w:pPr>
        <w:pStyle w:val="Paragraphedeliste"/>
        <w:numPr>
          <w:ilvl w:val="0"/>
          <w:numId w:val="15"/>
        </w:numPr>
        <w:rPr>
          <w:rFonts w:ascii="Arial" w:hAnsi="Arial" w:cs="Arial"/>
          <w:i/>
          <w:iCs/>
          <w:sz w:val="20"/>
          <w:szCs w:val="20"/>
        </w:rPr>
      </w:pPr>
      <w:r w:rsidRPr="009B5D32">
        <w:rPr>
          <w:rFonts w:ascii="Arial" w:hAnsi="Arial" w:cs="Arial"/>
          <w:i/>
          <w:iCs/>
          <w:sz w:val="20"/>
          <w:szCs w:val="20"/>
        </w:rPr>
        <w:t xml:space="preserve">Description des données de résultats qui seront communiquées en Comités Qualité (par exemple, le taux de réussite, les quartiles de montée en compétence, le cas échéant des recommandations d’écoutes), </w:t>
      </w:r>
      <w:r w:rsidR="007667A2" w:rsidRPr="009B5D32">
        <w:rPr>
          <w:rFonts w:ascii="Arial" w:hAnsi="Arial" w:cs="Arial"/>
          <w:i/>
          <w:iCs/>
          <w:sz w:val="20"/>
          <w:szCs w:val="20"/>
        </w:rPr>
        <w:t>décrits en 4.2.2</w:t>
      </w:r>
    </w:p>
    <w:p w14:paraId="50C4C656" w14:textId="424B541B" w:rsidR="3B63CAAF" w:rsidRPr="009B5D32" w:rsidRDefault="3B63CAAF" w:rsidP="009B5D32">
      <w:pPr>
        <w:rPr>
          <w:i/>
          <w:iCs/>
        </w:rPr>
      </w:pPr>
    </w:p>
    <w:p w14:paraId="587C61AA" w14:textId="213AE769" w:rsidR="3B63CAAF" w:rsidRPr="009B5D32" w:rsidRDefault="3B63CAAF" w:rsidP="3B63CAAF">
      <w:pPr>
        <w:rPr>
          <w:i/>
          <w:iCs/>
        </w:rPr>
      </w:pPr>
    </w:p>
    <w:p w14:paraId="7366D223" w14:textId="0BFFD99D" w:rsidR="3B63CAAF" w:rsidRPr="009B5D32" w:rsidRDefault="3B63CAAF" w:rsidP="3B63CAAF">
      <w:pPr>
        <w:rPr>
          <w:i/>
          <w:iCs/>
        </w:rPr>
      </w:pPr>
    </w:p>
    <w:p w14:paraId="393501DA" w14:textId="68EEC170" w:rsidR="3B63CAAF" w:rsidRPr="009B5D32" w:rsidRDefault="3B63CAAF" w:rsidP="3B63CAAF">
      <w:pPr>
        <w:rPr>
          <w:i/>
          <w:iCs/>
        </w:rPr>
      </w:pPr>
    </w:p>
    <w:p w14:paraId="79562A48" w14:textId="514311A1" w:rsidR="00DD33CE" w:rsidRPr="009B5D32" w:rsidRDefault="00DD33CE" w:rsidP="009B5D32">
      <w:pPr>
        <w:pStyle w:val="Paragraphedeliste"/>
        <w:numPr>
          <w:ilvl w:val="0"/>
          <w:numId w:val="15"/>
        </w:numPr>
        <w:rPr>
          <w:i/>
          <w:iCs/>
        </w:rPr>
      </w:pPr>
      <w:r w:rsidRPr="009B5D32">
        <w:rPr>
          <w:rFonts w:ascii="Arial" w:hAnsi="Arial" w:cs="Arial"/>
          <w:i/>
          <w:iCs/>
          <w:sz w:val="20"/>
          <w:szCs w:val="20"/>
        </w:rPr>
        <w:t xml:space="preserve">Indicateurs complémentaires proposés pour </w:t>
      </w:r>
      <w:r w:rsidR="00457241" w:rsidRPr="009B5D32">
        <w:rPr>
          <w:rFonts w:ascii="Arial" w:hAnsi="Arial" w:cs="Arial"/>
          <w:i/>
          <w:iCs/>
          <w:sz w:val="20"/>
          <w:szCs w:val="20"/>
        </w:rPr>
        <w:t xml:space="preserve">mesurer l’efficacité des appels </w:t>
      </w:r>
      <w:r w:rsidR="00A1705D" w:rsidRPr="009B5D32">
        <w:rPr>
          <w:rFonts w:ascii="Arial" w:hAnsi="Arial" w:cs="Arial"/>
          <w:i/>
          <w:iCs/>
          <w:sz w:val="20"/>
          <w:szCs w:val="20"/>
        </w:rPr>
        <w:t>sortants</w:t>
      </w:r>
      <w:r w:rsidR="00457241" w:rsidRPr="009B5D32">
        <w:rPr>
          <w:rFonts w:ascii="Arial" w:hAnsi="Arial" w:cs="Arial"/>
          <w:i/>
          <w:iCs/>
          <w:sz w:val="20"/>
          <w:szCs w:val="20"/>
        </w:rPr>
        <w:t>, décrits en 4.3.1</w:t>
      </w:r>
      <w:r w:rsidR="00A1705D" w:rsidRPr="009B5D32">
        <w:rPr>
          <w:rFonts w:ascii="Arial" w:hAnsi="Arial" w:cs="Arial"/>
          <w:i/>
          <w:iCs/>
          <w:sz w:val="20"/>
          <w:szCs w:val="20"/>
        </w:rPr>
        <w:t xml:space="preserve">, et modèle de </w:t>
      </w:r>
      <w:proofErr w:type="spellStart"/>
      <w:r w:rsidR="00A1705D" w:rsidRPr="009B5D32">
        <w:rPr>
          <w:rFonts w:ascii="Arial" w:hAnsi="Arial" w:cs="Arial"/>
          <w:i/>
          <w:iCs/>
          <w:sz w:val="20"/>
          <w:szCs w:val="20"/>
        </w:rPr>
        <w:t>reporting</w:t>
      </w:r>
      <w:proofErr w:type="spellEnd"/>
      <w:r w:rsidR="009A0D2B" w:rsidRPr="009B5D32">
        <w:rPr>
          <w:rFonts w:ascii="Arial" w:hAnsi="Arial" w:cs="Arial"/>
          <w:i/>
          <w:iCs/>
          <w:sz w:val="20"/>
          <w:szCs w:val="20"/>
        </w:rPr>
        <w:t xml:space="preserve"> des campagnes d’appels sortants tels que décrits en 4.3.1.2</w:t>
      </w:r>
    </w:p>
    <w:p w14:paraId="560BB4E7" w14:textId="77777777" w:rsidR="007D6C15" w:rsidRPr="009B5D32" w:rsidRDefault="007D6C15" w:rsidP="002C547E">
      <w:pPr>
        <w:rPr>
          <w:b/>
          <w:bCs/>
          <w:u w:val="single"/>
        </w:rPr>
      </w:pPr>
    </w:p>
    <w:p w14:paraId="41004F19" w14:textId="77777777" w:rsidR="00AF31F3" w:rsidRPr="009B5D32" w:rsidRDefault="00AF31F3" w:rsidP="002C547E"/>
    <w:p w14:paraId="63CF7FA8" w14:textId="77777777" w:rsidR="009B5D32" w:rsidRPr="009B5D32" w:rsidRDefault="009B5D32" w:rsidP="002C547E"/>
    <w:p w14:paraId="67C0C651" w14:textId="77777777" w:rsidR="00AF31F3" w:rsidRPr="009B5D32" w:rsidRDefault="00AF31F3" w:rsidP="002C547E"/>
    <w:p w14:paraId="308D56CC" w14:textId="77777777" w:rsidR="00AF31F3" w:rsidRPr="009B5D32" w:rsidRDefault="00AF31F3" w:rsidP="002C547E"/>
    <w:p w14:paraId="2F989071" w14:textId="77777777" w:rsidR="009B5D32" w:rsidRPr="009B5D32" w:rsidRDefault="009B5D32" w:rsidP="002C547E"/>
    <w:p w14:paraId="3DD26BCC" w14:textId="77777777" w:rsidR="009B5D32" w:rsidRPr="009B5D32" w:rsidRDefault="009B5D32" w:rsidP="002C547E"/>
    <w:p w14:paraId="224DB220" w14:textId="77777777" w:rsidR="009B5D32" w:rsidRPr="009B5D32" w:rsidRDefault="009B5D32" w:rsidP="002C547E"/>
    <w:p w14:paraId="75C75E2B" w14:textId="77777777" w:rsidR="009B5D32" w:rsidRPr="009B5D32" w:rsidRDefault="009B5D32" w:rsidP="002C547E"/>
    <w:p w14:paraId="1A570312" w14:textId="77777777" w:rsidR="009B5D32" w:rsidRPr="009B5D32" w:rsidRDefault="009B5D32" w:rsidP="002C547E"/>
    <w:p w14:paraId="2F2824EB" w14:textId="7A7E541B" w:rsidR="00BD60A2" w:rsidRPr="009B5D32" w:rsidRDefault="00BD60A2" w:rsidP="002C547E">
      <w:pPr>
        <w:rPr>
          <w:b/>
          <w:bCs/>
        </w:rPr>
      </w:pPr>
      <w:r w:rsidRPr="009B5D32">
        <w:rPr>
          <w:b/>
          <w:bCs/>
        </w:rPr>
        <w:t xml:space="preserve">Evolutivité et flexibilité </w:t>
      </w:r>
    </w:p>
    <w:p w14:paraId="1A939487" w14:textId="77777777" w:rsidR="00BD60A2" w:rsidRPr="009B5D32" w:rsidRDefault="00BD60A2" w:rsidP="00BD60A2">
      <w:pPr>
        <w:jc w:val="both"/>
      </w:pPr>
    </w:p>
    <w:p w14:paraId="7955E983" w14:textId="77777777" w:rsidR="00BD60A2" w:rsidRPr="009B5D32" w:rsidRDefault="00BD60A2" w:rsidP="00BD60A2">
      <w:pPr>
        <w:rPr>
          <w:i/>
          <w:iCs/>
        </w:rPr>
      </w:pPr>
      <w:r w:rsidRPr="009B5D32">
        <w:rPr>
          <w:i/>
          <w:iCs/>
        </w:rPr>
        <w:t>Le candidat décline son offre s’agissant de l’évolutivité et de la flexibilité du service proposé, a minima sur les points suivants :</w:t>
      </w:r>
    </w:p>
    <w:p w14:paraId="6AA258D8" w14:textId="77777777" w:rsidR="00BD60A2" w:rsidRPr="009B5D32" w:rsidRDefault="00BD60A2" w:rsidP="00BD60A2">
      <w:pPr>
        <w:jc w:val="both"/>
      </w:pPr>
    </w:p>
    <w:p w14:paraId="6FFBD3EC" w14:textId="77777777" w:rsidR="00BD60A2" w:rsidRPr="009B5D32" w:rsidRDefault="00BD60A2" w:rsidP="00BD60A2">
      <w:pPr>
        <w:jc w:val="both"/>
      </w:pPr>
    </w:p>
    <w:p w14:paraId="1837897A" w14:textId="77777777" w:rsidR="00BD60A2" w:rsidRPr="009B5D32" w:rsidRDefault="00BD60A2" w:rsidP="002C547E">
      <w:pPr>
        <w:rPr>
          <w:b/>
          <w:bCs/>
          <w:u w:val="single"/>
        </w:rPr>
      </w:pPr>
      <w:r w:rsidRPr="009B5D32">
        <w:rPr>
          <w:b/>
          <w:bCs/>
          <w:u w:val="single"/>
        </w:rPr>
        <w:t>M</w:t>
      </w:r>
      <w:r w:rsidR="00C450B0" w:rsidRPr="009B5D32">
        <w:rPr>
          <w:b/>
          <w:bCs/>
          <w:u w:val="single"/>
        </w:rPr>
        <w:t>éthodologies</w:t>
      </w:r>
      <w:r w:rsidRPr="009B5D32">
        <w:rPr>
          <w:b/>
          <w:bCs/>
          <w:u w:val="single"/>
        </w:rPr>
        <w:t xml:space="preserve"> proposées pour l’intégration de nouveaux traitements métiers</w:t>
      </w:r>
    </w:p>
    <w:p w14:paraId="30DCCCAD" w14:textId="77777777" w:rsidR="00BD60A2" w:rsidRPr="009B5D32" w:rsidRDefault="00BD60A2" w:rsidP="002C547E"/>
    <w:p w14:paraId="36AF6883" w14:textId="77777777" w:rsidR="00BD60A2" w:rsidRPr="009B5D32" w:rsidRDefault="00BD60A2" w:rsidP="002C547E"/>
    <w:p w14:paraId="54C529ED" w14:textId="77777777" w:rsidR="00BD60A2" w:rsidRPr="009B5D32" w:rsidRDefault="00BD60A2" w:rsidP="002C547E"/>
    <w:p w14:paraId="1C0157D6" w14:textId="77777777" w:rsidR="00BD60A2" w:rsidRPr="009B5D32" w:rsidRDefault="00BD60A2" w:rsidP="002C547E"/>
    <w:p w14:paraId="3691E7B2" w14:textId="77777777" w:rsidR="00BD60A2" w:rsidRPr="009B5D32" w:rsidRDefault="00BD60A2" w:rsidP="002C547E"/>
    <w:p w14:paraId="5F75D4B0" w14:textId="77777777" w:rsidR="00BD60A2" w:rsidRPr="009B5D32" w:rsidRDefault="00BD60A2" w:rsidP="002C547E">
      <w:pPr>
        <w:rPr>
          <w:b/>
          <w:bCs/>
          <w:u w:val="single"/>
        </w:rPr>
      </w:pPr>
      <w:r w:rsidRPr="009B5D32">
        <w:rPr>
          <w:b/>
          <w:bCs/>
          <w:u w:val="single"/>
        </w:rPr>
        <w:t>Démonstration de la capacité à mettre en place des scripts rapidement</w:t>
      </w:r>
    </w:p>
    <w:p w14:paraId="526770CE" w14:textId="77777777" w:rsidR="00BD60A2" w:rsidRPr="009B5D32" w:rsidRDefault="00BD60A2" w:rsidP="002C547E"/>
    <w:p w14:paraId="653EFC85" w14:textId="6429D5CB" w:rsidR="75766E76" w:rsidRPr="009B5D32" w:rsidRDefault="75766E76"/>
    <w:p w14:paraId="29A1ACE2" w14:textId="7FCA2DAD" w:rsidR="75766E76" w:rsidRPr="009B5D32" w:rsidRDefault="75766E76"/>
    <w:p w14:paraId="05F29168" w14:textId="1FBC8AD0" w:rsidR="75766E76" w:rsidRPr="009B5D32" w:rsidRDefault="75766E76"/>
    <w:p w14:paraId="744BDA56" w14:textId="779E4CE1" w:rsidR="6809FAC9" w:rsidRPr="009B5D32" w:rsidRDefault="6809FAC9" w:rsidP="75766E76">
      <w:pPr>
        <w:rPr>
          <w:b/>
          <w:bCs/>
          <w:u w:val="single"/>
        </w:rPr>
      </w:pPr>
      <w:r w:rsidRPr="009B5D32">
        <w:rPr>
          <w:b/>
          <w:bCs/>
          <w:u w:val="single"/>
        </w:rPr>
        <w:t>Démonstration de la capacité</w:t>
      </w:r>
      <w:r w:rsidRPr="009B5D32">
        <w:rPr>
          <w:b/>
          <w:u w:val="single"/>
        </w:rPr>
        <w:t xml:space="preserve"> </w:t>
      </w:r>
      <w:r w:rsidR="04480D5C" w:rsidRPr="009B5D32">
        <w:rPr>
          <w:b/>
          <w:bCs/>
          <w:u w:val="single"/>
        </w:rPr>
        <w:t>et de la réactivité</w:t>
      </w:r>
      <w:r w:rsidRPr="009B5D32">
        <w:rPr>
          <w:b/>
          <w:bCs/>
          <w:u w:val="single"/>
        </w:rPr>
        <w:t xml:space="preserve"> à mettre à jour le SVI</w:t>
      </w:r>
    </w:p>
    <w:p w14:paraId="7CBEED82" w14:textId="77777777" w:rsidR="00BD60A2" w:rsidRPr="009B5D32" w:rsidRDefault="00BD60A2" w:rsidP="002C547E"/>
    <w:p w14:paraId="6E36661F" w14:textId="77777777" w:rsidR="00BD60A2" w:rsidRPr="009B5D32" w:rsidRDefault="00BD60A2" w:rsidP="002C547E"/>
    <w:p w14:paraId="38645DC7" w14:textId="77777777" w:rsidR="00BD60A2" w:rsidRPr="009B5D32" w:rsidRDefault="00BD60A2" w:rsidP="002C547E"/>
    <w:p w14:paraId="135E58C4" w14:textId="77777777" w:rsidR="00BD60A2" w:rsidRPr="009B5D32" w:rsidRDefault="00BD60A2" w:rsidP="002C547E"/>
    <w:p w14:paraId="2EE82C12" w14:textId="6A8F2461" w:rsidR="00C17F39" w:rsidRPr="009B5D32" w:rsidRDefault="00BD60A2" w:rsidP="002C547E">
      <w:pPr>
        <w:rPr>
          <w:b/>
          <w:bCs/>
          <w:u w:val="single"/>
        </w:rPr>
      </w:pPr>
      <w:r w:rsidRPr="009B5D32">
        <w:rPr>
          <w:b/>
          <w:bCs/>
          <w:u w:val="single"/>
        </w:rPr>
        <w:t>Démonstration de la capacité à intégrer les variations de charges</w:t>
      </w:r>
      <w:r w:rsidR="000E5A0B" w:rsidRPr="009B5D32">
        <w:rPr>
          <w:b/>
          <w:bCs/>
          <w:u w:val="single"/>
        </w:rPr>
        <w:t>, dont :</w:t>
      </w:r>
    </w:p>
    <w:p w14:paraId="2DDE46DE" w14:textId="68BA19FF" w:rsidR="00BD60A2" w:rsidRPr="009B5D32" w:rsidRDefault="00550642" w:rsidP="009B5D32">
      <w:pPr>
        <w:pStyle w:val="Paragraphedeliste"/>
        <w:numPr>
          <w:ilvl w:val="0"/>
          <w:numId w:val="15"/>
        </w:numPr>
        <w:rPr>
          <w:rFonts w:ascii="Arial" w:hAnsi="Arial" w:cs="Arial"/>
          <w:i/>
          <w:iCs/>
          <w:sz w:val="20"/>
          <w:szCs w:val="20"/>
        </w:rPr>
      </w:pPr>
      <w:proofErr w:type="gramStart"/>
      <w:r w:rsidRPr="009B5D32">
        <w:rPr>
          <w:rFonts w:ascii="Arial" w:hAnsi="Arial" w:cs="Arial"/>
          <w:i/>
          <w:iCs/>
          <w:sz w:val="20"/>
          <w:szCs w:val="20"/>
        </w:rPr>
        <w:t>la</w:t>
      </w:r>
      <w:proofErr w:type="gramEnd"/>
      <w:r w:rsidRPr="009B5D32">
        <w:rPr>
          <w:rFonts w:ascii="Arial" w:hAnsi="Arial" w:cs="Arial"/>
          <w:i/>
          <w:iCs/>
          <w:sz w:val="20"/>
          <w:szCs w:val="20"/>
        </w:rPr>
        <w:t xml:space="preserve"> progression envisagée pendant la phase </w:t>
      </w:r>
      <w:r w:rsidR="2F74CAE5" w:rsidRPr="009B5D32">
        <w:rPr>
          <w:rFonts w:ascii="Arial" w:hAnsi="Arial" w:cs="Arial"/>
          <w:i/>
          <w:iCs/>
          <w:sz w:val="20"/>
          <w:szCs w:val="20"/>
        </w:rPr>
        <w:t xml:space="preserve">d’implémentation </w:t>
      </w:r>
      <w:r w:rsidRPr="009B5D32">
        <w:rPr>
          <w:rFonts w:ascii="Arial" w:hAnsi="Arial" w:cs="Arial"/>
          <w:i/>
          <w:iCs/>
          <w:sz w:val="20"/>
          <w:szCs w:val="20"/>
        </w:rPr>
        <w:t xml:space="preserve">et le niveau d’atteinte possible en termes d’heures productives </w:t>
      </w:r>
      <w:r w:rsidR="4F14A2B3" w:rsidRPr="009B5D32">
        <w:rPr>
          <w:rFonts w:ascii="Arial" w:hAnsi="Arial" w:cs="Arial"/>
          <w:i/>
          <w:iCs/>
          <w:sz w:val="20"/>
          <w:szCs w:val="20"/>
        </w:rPr>
        <w:t xml:space="preserve">en phase d’exploitation </w:t>
      </w:r>
      <w:r w:rsidRPr="009B5D32">
        <w:rPr>
          <w:rFonts w:ascii="Arial" w:hAnsi="Arial" w:cs="Arial"/>
          <w:i/>
          <w:iCs/>
          <w:sz w:val="20"/>
          <w:szCs w:val="20"/>
        </w:rPr>
        <w:t>décrits en 3.1.</w:t>
      </w:r>
      <w:r w:rsidR="008E2B21" w:rsidRPr="009B5D32">
        <w:rPr>
          <w:rFonts w:ascii="Arial" w:hAnsi="Arial" w:cs="Arial"/>
          <w:i/>
          <w:iCs/>
          <w:sz w:val="20"/>
          <w:szCs w:val="20"/>
        </w:rPr>
        <w:t>1</w:t>
      </w:r>
    </w:p>
    <w:p w14:paraId="0EC44B2F" w14:textId="55F7B7D6" w:rsidR="000E5A0B" w:rsidRPr="009B5D32" w:rsidRDefault="000E5A0B" w:rsidP="009B5D32">
      <w:pPr>
        <w:pStyle w:val="Paragraphedeliste"/>
        <w:numPr>
          <w:ilvl w:val="0"/>
          <w:numId w:val="15"/>
        </w:numPr>
        <w:rPr>
          <w:i/>
          <w:iCs/>
        </w:rPr>
      </w:pPr>
      <w:proofErr w:type="gramStart"/>
      <w:r w:rsidRPr="009B5D32">
        <w:rPr>
          <w:rFonts w:ascii="Arial" w:hAnsi="Arial" w:cs="Arial"/>
          <w:i/>
          <w:iCs/>
          <w:sz w:val="20"/>
          <w:szCs w:val="20"/>
        </w:rPr>
        <w:t>la</w:t>
      </w:r>
      <w:proofErr w:type="gramEnd"/>
      <w:r w:rsidRPr="009B5D32">
        <w:rPr>
          <w:rFonts w:ascii="Arial" w:hAnsi="Arial" w:cs="Arial"/>
          <w:i/>
          <w:iCs/>
          <w:sz w:val="20"/>
          <w:szCs w:val="20"/>
        </w:rPr>
        <w:t xml:space="preserve"> gestion de la disponibilité des ressources pour répondre aux exigences du marché, notamment pour répondre à la couverture horaire et pour absorber les variations de charge décrite en </w:t>
      </w:r>
      <w:r w:rsidR="004E09CA" w:rsidRPr="009B5D32">
        <w:rPr>
          <w:rFonts w:ascii="Arial" w:hAnsi="Arial" w:cs="Arial"/>
          <w:i/>
          <w:iCs/>
          <w:sz w:val="20"/>
          <w:szCs w:val="20"/>
        </w:rPr>
        <w:t>4.1.5</w:t>
      </w:r>
    </w:p>
    <w:p w14:paraId="62EBF9A1" w14:textId="77777777" w:rsidR="00BD60A2" w:rsidRPr="009B5D32" w:rsidRDefault="00BD60A2" w:rsidP="002C547E"/>
    <w:p w14:paraId="0C6C2CD5" w14:textId="77777777" w:rsidR="00BD60A2" w:rsidRPr="009B5D32" w:rsidRDefault="00BD60A2" w:rsidP="002C547E"/>
    <w:p w14:paraId="709E88E4" w14:textId="77777777" w:rsidR="00BD60A2" w:rsidRPr="009B5D32" w:rsidRDefault="00BD60A2" w:rsidP="002C547E"/>
    <w:p w14:paraId="508C98E9" w14:textId="77777777" w:rsidR="00BD60A2" w:rsidRPr="009B5D32" w:rsidRDefault="00BD60A2" w:rsidP="002C547E"/>
    <w:p w14:paraId="779F8E76" w14:textId="77777777" w:rsidR="00BD60A2" w:rsidRPr="009B5D32" w:rsidRDefault="00BD60A2" w:rsidP="002C547E"/>
    <w:p w14:paraId="28E37ADB" w14:textId="77777777" w:rsidR="00BD60A2" w:rsidRPr="009B5D32" w:rsidRDefault="00BD60A2" w:rsidP="002C547E">
      <w:pPr>
        <w:rPr>
          <w:b/>
          <w:bCs/>
          <w:u w:val="single"/>
        </w:rPr>
      </w:pPr>
      <w:r w:rsidRPr="009B5D32">
        <w:rPr>
          <w:b/>
          <w:bCs/>
          <w:u w:val="single"/>
        </w:rPr>
        <w:t>Présentation du dispositif d’amélioration continue</w:t>
      </w:r>
    </w:p>
    <w:p w14:paraId="7818863E" w14:textId="77777777" w:rsidR="00BD60A2" w:rsidRPr="009B5D32" w:rsidRDefault="00BD60A2" w:rsidP="002C547E"/>
    <w:p w14:paraId="44F69B9A" w14:textId="77777777" w:rsidR="00BD60A2" w:rsidRPr="009B5D32" w:rsidRDefault="00BD60A2" w:rsidP="002C547E"/>
    <w:p w14:paraId="5F07D11E" w14:textId="77777777" w:rsidR="00BD60A2" w:rsidRPr="009B5D32" w:rsidRDefault="00BD60A2" w:rsidP="002C547E"/>
    <w:p w14:paraId="41508A3C" w14:textId="77777777" w:rsidR="00BD60A2" w:rsidRPr="009B5D32" w:rsidRDefault="00BD60A2" w:rsidP="002C547E"/>
    <w:p w14:paraId="43D6B1D6" w14:textId="77777777" w:rsidR="00BD60A2" w:rsidRPr="009B5D32" w:rsidRDefault="00BD60A2" w:rsidP="002C547E"/>
    <w:p w14:paraId="452A7719" w14:textId="77777777" w:rsidR="00BD60A2" w:rsidRPr="009B5D32" w:rsidRDefault="00BD60A2" w:rsidP="002C547E">
      <w:pPr>
        <w:rPr>
          <w:b/>
          <w:bCs/>
          <w:u w:val="single"/>
        </w:rPr>
      </w:pPr>
      <w:r w:rsidRPr="009B5D32">
        <w:rPr>
          <w:b/>
          <w:bCs/>
          <w:u w:val="single"/>
        </w:rPr>
        <w:t>Démonstration de la capacité à gérer les évolutions règlementaires et techniques</w:t>
      </w:r>
    </w:p>
    <w:p w14:paraId="17DBC151" w14:textId="77777777" w:rsidR="00BD60A2" w:rsidRPr="009B5D32" w:rsidRDefault="00BD60A2" w:rsidP="002C547E"/>
    <w:p w14:paraId="6F8BD81B" w14:textId="77777777" w:rsidR="00BD60A2" w:rsidRPr="009B5D32" w:rsidRDefault="00BD60A2" w:rsidP="002C547E"/>
    <w:p w14:paraId="2613E9C1" w14:textId="77777777" w:rsidR="00BD60A2" w:rsidRPr="009B5D32" w:rsidRDefault="00BD60A2" w:rsidP="002C547E"/>
    <w:p w14:paraId="1037B8A3" w14:textId="77777777" w:rsidR="00BD60A2" w:rsidRPr="009B5D32" w:rsidRDefault="00BD60A2" w:rsidP="002C547E"/>
    <w:p w14:paraId="687C6DE0" w14:textId="77777777" w:rsidR="00BD60A2" w:rsidRPr="009B5D32" w:rsidRDefault="00BD60A2" w:rsidP="002C547E"/>
    <w:p w14:paraId="738870A1" w14:textId="77777777" w:rsidR="00BD60A2" w:rsidRPr="009B5D32" w:rsidRDefault="00BD60A2" w:rsidP="002C547E">
      <w:pPr>
        <w:rPr>
          <w:b/>
          <w:bCs/>
        </w:rPr>
      </w:pPr>
      <w:r w:rsidRPr="009B5D32">
        <w:rPr>
          <w:b/>
          <w:bCs/>
          <w:u w:val="single"/>
        </w:rPr>
        <w:t>Démonstration de la capacité à absorber les pics de charge, et à adapter les équipes aux variations de charge (à la hausse et à la baisse), flexibilité et réactivité</w:t>
      </w:r>
    </w:p>
    <w:p w14:paraId="5B2F9378" w14:textId="77777777" w:rsidR="00BD60A2" w:rsidRPr="009B5D32" w:rsidRDefault="00BD60A2" w:rsidP="002C547E"/>
    <w:p w14:paraId="58E6DD4E" w14:textId="77777777" w:rsidR="00BD60A2" w:rsidRPr="009B5D32" w:rsidRDefault="00BD60A2" w:rsidP="002C547E"/>
    <w:p w14:paraId="7D3BEE8F" w14:textId="77777777" w:rsidR="00BD60A2" w:rsidRPr="009B5D32" w:rsidRDefault="00BD60A2" w:rsidP="002C547E"/>
    <w:p w14:paraId="3B88899E" w14:textId="77777777" w:rsidR="00BD60A2" w:rsidRPr="009B5D32" w:rsidRDefault="00BD60A2" w:rsidP="002C547E"/>
    <w:p w14:paraId="69E2BB2B" w14:textId="77777777" w:rsidR="00BD60A2" w:rsidRPr="009B5D32" w:rsidRDefault="00BD60A2" w:rsidP="002C547E"/>
    <w:p w14:paraId="03E1E9EA" w14:textId="77777777" w:rsidR="00E21BF6" w:rsidRPr="009B5D32" w:rsidRDefault="00BD60A2" w:rsidP="00AA7EDE">
      <w:pPr>
        <w:jc w:val="both"/>
        <w:rPr>
          <w:b/>
          <w:iCs/>
        </w:rPr>
      </w:pPr>
      <w:r w:rsidRPr="009B5D32">
        <w:br w:type="page"/>
      </w:r>
      <w:bookmarkStart w:id="0" w:name="_Hlk74319131"/>
      <w:r w:rsidRPr="009B5D32">
        <w:rPr>
          <w:b/>
          <w:iCs/>
        </w:rPr>
        <w:lastRenderedPageBreak/>
        <w:t>Développement durable</w:t>
      </w:r>
      <w:bookmarkEnd w:id="0"/>
    </w:p>
    <w:p w14:paraId="57C0D796" w14:textId="77777777" w:rsidR="00E21BF6" w:rsidRPr="009B5D32" w:rsidRDefault="00E21BF6" w:rsidP="00A10069">
      <w:pPr>
        <w:jc w:val="both"/>
        <w:rPr>
          <w:i/>
        </w:rPr>
      </w:pPr>
    </w:p>
    <w:p w14:paraId="1DF28B3D" w14:textId="77777777" w:rsidR="00BD60A2" w:rsidRPr="009B5D32" w:rsidRDefault="00BD60A2" w:rsidP="00BD60A2">
      <w:pPr>
        <w:rPr>
          <w:i/>
          <w:iCs/>
        </w:rPr>
      </w:pPr>
      <w:r w:rsidRPr="009B5D32">
        <w:rPr>
          <w:i/>
          <w:iCs/>
        </w:rPr>
        <w:t>Le candidat décline son offre en matière de développement durable, a minima sur les points suivants :</w:t>
      </w:r>
    </w:p>
    <w:p w14:paraId="0D142F6F" w14:textId="77777777" w:rsidR="00E21BF6" w:rsidRPr="009B5D32" w:rsidRDefault="00E21BF6" w:rsidP="00AA7EDE">
      <w:pPr>
        <w:jc w:val="both"/>
        <w:rPr>
          <w:bCs/>
          <w:i/>
        </w:rPr>
      </w:pPr>
    </w:p>
    <w:p w14:paraId="05956576" w14:textId="11A8D314" w:rsidR="00BD60A2" w:rsidRPr="009B5D32" w:rsidRDefault="00BD60A2" w:rsidP="75766E76">
      <w:pPr>
        <w:rPr>
          <w:rFonts w:eastAsia="Arial"/>
          <w:u w:val="single"/>
        </w:rPr>
      </w:pPr>
      <w:r w:rsidRPr="009B5D32">
        <w:rPr>
          <w:b/>
          <w:bCs/>
          <w:u w:val="single"/>
        </w:rPr>
        <w:t xml:space="preserve">Mesures additionnelles permettant de favoriser l’insertion professionnelle sur l’activité propre </w:t>
      </w:r>
      <w:r w:rsidR="006F7AEE" w:rsidRPr="009B5D32">
        <w:rPr>
          <w:b/>
          <w:bCs/>
          <w:u w:val="single"/>
        </w:rPr>
        <w:t>au marché</w:t>
      </w:r>
    </w:p>
    <w:p w14:paraId="75CF4315" w14:textId="77777777" w:rsidR="00BD60A2" w:rsidRPr="009B5D32" w:rsidRDefault="00BD60A2" w:rsidP="002C547E">
      <w:pPr>
        <w:rPr>
          <w:bCs/>
          <w:iCs/>
        </w:rPr>
      </w:pPr>
    </w:p>
    <w:p w14:paraId="3CB648E9" w14:textId="77777777" w:rsidR="00BD60A2" w:rsidRPr="009B5D32" w:rsidRDefault="00BD60A2" w:rsidP="002C547E">
      <w:pPr>
        <w:rPr>
          <w:bCs/>
          <w:iCs/>
        </w:rPr>
      </w:pPr>
    </w:p>
    <w:p w14:paraId="0C178E9E" w14:textId="77777777" w:rsidR="00BD60A2" w:rsidRPr="009B5D32" w:rsidRDefault="00BD60A2" w:rsidP="002C547E">
      <w:pPr>
        <w:rPr>
          <w:bCs/>
          <w:iCs/>
        </w:rPr>
      </w:pPr>
    </w:p>
    <w:p w14:paraId="3C0395D3" w14:textId="77777777" w:rsidR="00BD60A2" w:rsidRPr="009B5D32" w:rsidRDefault="00BD60A2" w:rsidP="002C547E">
      <w:pPr>
        <w:rPr>
          <w:bCs/>
          <w:iCs/>
        </w:rPr>
      </w:pPr>
    </w:p>
    <w:p w14:paraId="3254BC2F" w14:textId="77777777" w:rsidR="00BD60A2" w:rsidRPr="009B5D32" w:rsidRDefault="00BD60A2" w:rsidP="002C547E">
      <w:pPr>
        <w:rPr>
          <w:bCs/>
          <w:iCs/>
        </w:rPr>
      </w:pPr>
    </w:p>
    <w:p w14:paraId="3BBB4350" w14:textId="7ACFEF0A" w:rsidR="0077438F" w:rsidRPr="009B5D32" w:rsidRDefault="00BD60A2" w:rsidP="002C547E">
      <w:pPr>
        <w:rPr>
          <w:b/>
          <w:iCs/>
          <w:u w:val="single"/>
        </w:rPr>
      </w:pPr>
      <w:r w:rsidRPr="009B5D32">
        <w:rPr>
          <w:b/>
          <w:iCs/>
          <w:u w:val="single"/>
        </w:rPr>
        <w:t xml:space="preserve">Autres engagement pris par le candidat en termes de développement durable, en lien avec l’objet </w:t>
      </w:r>
      <w:r w:rsidR="006F7AEE" w:rsidRPr="009B5D32">
        <w:rPr>
          <w:b/>
          <w:iCs/>
          <w:u w:val="single"/>
        </w:rPr>
        <w:t>du marché</w:t>
      </w:r>
      <w:r w:rsidR="0077438F" w:rsidRPr="009B5D32">
        <w:rPr>
          <w:b/>
          <w:iCs/>
          <w:u w:val="single"/>
        </w:rPr>
        <w:t xml:space="preserve">, </w:t>
      </w:r>
      <w:r w:rsidR="0082532B" w:rsidRPr="009B5D32">
        <w:rPr>
          <w:b/>
          <w:iCs/>
          <w:u w:val="single"/>
        </w:rPr>
        <w:t>tels que décrits en 9.1</w:t>
      </w:r>
    </w:p>
    <w:p w14:paraId="651E9592" w14:textId="77777777" w:rsidR="00BB7D1C" w:rsidRPr="009B5D32" w:rsidRDefault="00BB7D1C" w:rsidP="002C547E">
      <w:pPr>
        <w:rPr>
          <w:bCs/>
          <w:iCs/>
        </w:rPr>
      </w:pPr>
    </w:p>
    <w:p w14:paraId="269E314A" w14:textId="77777777" w:rsidR="005C70BE" w:rsidRPr="009B5D32" w:rsidRDefault="005C70BE" w:rsidP="002C547E">
      <w:pPr>
        <w:rPr>
          <w:bCs/>
          <w:iCs/>
        </w:rPr>
      </w:pPr>
    </w:p>
    <w:p w14:paraId="47341341" w14:textId="77777777" w:rsidR="005C70BE" w:rsidRPr="009B5D32" w:rsidRDefault="005C70BE" w:rsidP="002C547E">
      <w:pPr>
        <w:rPr>
          <w:bCs/>
          <w:iCs/>
        </w:rPr>
      </w:pPr>
    </w:p>
    <w:p w14:paraId="42EF2083" w14:textId="77777777" w:rsidR="005C70BE" w:rsidRPr="009B5D32" w:rsidRDefault="005C70BE" w:rsidP="002C547E">
      <w:pPr>
        <w:rPr>
          <w:bCs/>
          <w:iCs/>
        </w:rPr>
      </w:pPr>
    </w:p>
    <w:p w14:paraId="7B40C951" w14:textId="77777777" w:rsidR="00BB7D1C" w:rsidRPr="009B5D32" w:rsidRDefault="00BB7D1C" w:rsidP="002C547E">
      <w:pPr>
        <w:rPr>
          <w:bCs/>
          <w:iCs/>
        </w:rPr>
      </w:pPr>
    </w:p>
    <w:p w14:paraId="043860D2" w14:textId="77777777" w:rsidR="00C450B0" w:rsidRPr="009B5D32" w:rsidRDefault="00C450B0" w:rsidP="00C450B0">
      <w:pPr>
        <w:rPr>
          <w:b/>
          <w:iCs/>
        </w:rPr>
      </w:pPr>
      <w:r w:rsidRPr="009B5D32">
        <w:rPr>
          <w:b/>
          <w:iCs/>
          <w:u w:val="single"/>
        </w:rPr>
        <w:t xml:space="preserve">Autres engagements pris par le candidat en termes de qualité de vie au travail, en lien avec l’objet </w:t>
      </w:r>
      <w:r w:rsidR="006F7AEE" w:rsidRPr="009B5D32">
        <w:rPr>
          <w:b/>
          <w:iCs/>
          <w:u w:val="single"/>
        </w:rPr>
        <w:t>du marché</w:t>
      </w:r>
    </w:p>
    <w:p w14:paraId="4B4D7232" w14:textId="77777777" w:rsidR="00BB7D1C" w:rsidRPr="009B5D32" w:rsidRDefault="00BB7D1C" w:rsidP="002C547E">
      <w:pPr>
        <w:rPr>
          <w:bCs/>
          <w:iCs/>
        </w:rPr>
      </w:pPr>
    </w:p>
    <w:p w14:paraId="2093CA67" w14:textId="77777777" w:rsidR="005C70BE" w:rsidRPr="009B5D32" w:rsidRDefault="005C70BE" w:rsidP="002C547E">
      <w:pPr>
        <w:rPr>
          <w:bCs/>
          <w:iCs/>
        </w:rPr>
      </w:pPr>
    </w:p>
    <w:p w14:paraId="2503B197" w14:textId="77777777" w:rsidR="005C70BE" w:rsidRPr="009B5D32" w:rsidRDefault="005C70BE" w:rsidP="002C547E">
      <w:pPr>
        <w:rPr>
          <w:bCs/>
          <w:iCs/>
        </w:rPr>
      </w:pPr>
    </w:p>
    <w:p w14:paraId="38288749" w14:textId="77777777" w:rsidR="00BB7D1C" w:rsidRPr="009B5D32" w:rsidRDefault="00BB7D1C" w:rsidP="002C547E">
      <w:pPr>
        <w:rPr>
          <w:bCs/>
          <w:iCs/>
        </w:rPr>
      </w:pPr>
    </w:p>
    <w:p w14:paraId="20BD9A1A" w14:textId="77777777" w:rsidR="00BB7D1C" w:rsidRPr="009B5D32" w:rsidRDefault="00BB7D1C" w:rsidP="002C547E">
      <w:pPr>
        <w:rPr>
          <w:bCs/>
          <w:iCs/>
        </w:rPr>
      </w:pPr>
    </w:p>
    <w:p w14:paraId="48495C95" w14:textId="27B7EBB0" w:rsidR="00385529" w:rsidRPr="009B5D32" w:rsidRDefault="00385529" w:rsidP="778E47EE">
      <w:pPr>
        <w:jc w:val="both"/>
      </w:pPr>
      <w:r w:rsidRPr="009B5D32">
        <w:rPr>
          <w:bCs/>
          <w:iCs/>
        </w:rPr>
        <w:br w:type="page"/>
      </w:r>
    </w:p>
    <w:p w14:paraId="55C06F21" w14:textId="47C8BD57" w:rsidR="00385529" w:rsidRPr="009B5D32" w:rsidRDefault="4A5808AC" w:rsidP="009B5D32">
      <w:pPr>
        <w:spacing w:line="259" w:lineRule="auto"/>
        <w:jc w:val="both"/>
        <w:rPr>
          <w:b/>
          <w:bCs/>
        </w:rPr>
      </w:pPr>
      <w:r w:rsidRPr="009B5D32">
        <w:rPr>
          <w:b/>
          <w:bCs/>
        </w:rPr>
        <w:lastRenderedPageBreak/>
        <w:t>Architecture technique et sécurité</w:t>
      </w:r>
    </w:p>
    <w:p w14:paraId="27BCBF96" w14:textId="72BB2026" w:rsidR="00385529" w:rsidRPr="009B5D32" w:rsidRDefault="00385529" w:rsidP="778E47EE">
      <w:pPr>
        <w:spacing w:line="259" w:lineRule="auto"/>
        <w:jc w:val="both"/>
        <w:rPr>
          <w:b/>
          <w:bCs/>
        </w:rPr>
      </w:pPr>
    </w:p>
    <w:p w14:paraId="6860F407" w14:textId="14B65313" w:rsidR="00385529" w:rsidRPr="009B5D32" w:rsidRDefault="4A5808AC" w:rsidP="7296AE6E">
      <w:pPr>
        <w:pStyle w:val="Paragraphedeliste"/>
        <w:numPr>
          <w:ilvl w:val="0"/>
          <w:numId w:val="15"/>
        </w:numPr>
      </w:pPr>
      <w:r w:rsidRPr="009B5D32">
        <w:rPr>
          <w:i/>
          <w:iCs/>
        </w:rPr>
        <w:t xml:space="preserve">Le candidat décline son offre sur les informations techniques structurantes en lien avec les articles </w:t>
      </w:r>
      <w:r w:rsidR="0260795A" w:rsidRPr="009B5D32">
        <w:rPr>
          <w:i/>
          <w:iCs/>
        </w:rPr>
        <w:t>7.1 “architecture technique” et 7.2 “exigences de sécurité”</w:t>
      </w:r>
      <w:r w:rsidR="000E69C1" w:rsidRPr="009B5D32">
        <w:rPr>
          <w:i/>
          <w:iCs/>
        </w:rPr>
        <w:t xml:space="preserve">, en faisant référence aux articles concernés. </w:t>
      </w:r>
      <w:r w:rsidR="00761AA5" w:rsidRPr="009B5D32">
        <w:rPr>
          <w:i/>
          <w:iCs/>
        </w:rPr>
        <w:t>Pour rappel, toute autre information présente dans le mémoire technique a valeur contractuelle.</w:t>
      </w:r>
      <w:r w:rsidR="00385529" w:rsidRPr="009B5D32">
        <w:br w:type="page"/>
      </w:r>
    </w:p>
    <w:p w14:paraId="7AA1D1AD" w14:textId="339E2C24" w:rsidR="00385529" w:rsidRPr="009B5D32" w:rsidRDefault="00385529" w:rsidP="778E47EE">
      <w:pPr>
        <w:rPr>
          <w:i/>
          <w:iCs/>
        </w:rPr>
      </w:pPr>
    </w:p>
    <w:p w14:paraId="14724B5F" w14:textId="389EB067" w:rsidR="00385529" w:rsidRPr="009B5D32" w:rsidRDefault="00385529" w:rsidP="778E47EE">
      <w:pPr>
        <w:jc w:val="both"/>
        <w:rPr>
          <w:b/>
          <w:bCs/>
        </w:rPr>
      </w:pPr>
    </w:p>
    <w:p w14:paraId="327FF17E" w14:textId="3E69A7C2" w:rsidR="00385529" w:rsidRPr="009B5D32" w:rsidRDefault="00385529" w:rsidP="778E47EE">
      <w:pPr>
        <w:jc w:val="both"/>
        <w:rPr>
          <w:b/>
          <w:bCs/>
        </w:rPr>
      </w:pPr>
    </w:p>
    <w:p w14:paraId="11364084" w14:textId="3844EFC2" w:rsidR="00385529" w:rsidRPr="009B5D32" w:rsidRDefault="00385529" w:rsidP="00D428A3">
      <w:pPr>
        <w:jc w:val="both"/>
        <w:rPr>
          <w:b/>
          <w:iCs/>
        </w:rPr>
      </w:pPr>
      <w:r w:rsidRPr="009B5D32">
        <w:rPr>
          <w:b/>
          <w:iCs/>
        </w:rPr>
        <w:t>Autres</w:t>
      </w:r>
    </w:p>
    <w:p w14:paraId="0C136CF1" w14:textId="77777777" w:rsidR="00385529" w:rsidRPr="009B5D32" w:rsidRDefault="00385529" w:rsidP="002C547E">
      <w:pPr>
        <w:rPr>
          <w:bCs/>
          <w:iCs/>
        </w:rPr>
      </w:pPr>
    </w:p>
    <w:p w14:paraId="0CA70182" w14:textId="77777777" w:rsidR="00385529" w:rsidRPr="009B5D32" w:rsidRDefault="00385529" w:rsidP="002C547E">
      <w:pPr>
        <w:rPr>
          <w:bCs/>
          <w:i/>
        </w:rPr>
      </w:pPr>
      <w:r w:rsidRPr="009B5D32">
        <w:rPr>
          <w:bCs/>
          <w:i/>
        </w:rPr>
        <w:t>Il est également demandé au candidat de fournir des éléments sur les points suivants, lesquels ne sont pas pris en compte dans l’analyse des offres.</w:t>
      </w:r>
    </w:p>
    <w:p w14:paraId="0A392C6A" w14:textId="77777777" w:rsidR="00385529" w:rsidRPr="009B5D32" w:rsidRDefault="00385529" w:rsidP="002C547E">
      <w:pPr>
        <w:rPr>
          <w:bCs/>
          <w:iCs/>
        </w:rPr>
      </w:pPr>
    </w:p>
    <w:p w14:paraId="290583F9" w14:textId="77777777" w:rsidR="00385529" w:rsidRPr="009B5D32" w:rsidRDefault="00385529" w:rsidP="002C547E">
      <w:pPr>
        <w:rPr>
          <w:bCs/>
          <w:iCs/>
        </w:rPr>
      </w:pPr>
    </w:p>
    <w:p w14:paraId="06B4801C" w14:textId="77777777" w:rsidR="00385529" w:rsidRPr="009B5D32" w:rsidRDefault="00D428A3" w:rsidP="00385529">
      <w:pPr>
        <w:rPr>
          <w:b/>
          <w:bCs/>
          <w:u w:val="single"/>
        </w:rPr>
      </w:pPr>
      <w:r w:rsidRPr="009B5D32">
        <w:rPr>
          <w:b/>
          <w:bCs/>
          <w:u w:val="single"/>
        </w:rPr>
        <w:t>Description de la</w:t>
      </w:r>
      <w:r w:rsidR="00385529" w:rsidRPr="009B5D32">
        <w:rPr>
          <w:b/>
          <w:bCs/>
          <w:u w:val="single"/>
        </w:rPr>
        <w:t xml:space="preserve"> méthodologie d’audits internes (fréquence, référentiel, profil et expérience des auditeurs internes</w:t>
      </w:r>
      <w:r w:rsidRPr="009B5D32">
        <w:rPr>
          <w:b/>
          <w:bCs/>
          <w:u w:val="single"/>
        </w:rPr>
        <w:t>)</w:t>
      </w:r>
    </w:p>
    <w:p w14:paraId="68F21D90" w14:textId="77777777" w:rsidR="00385529" w:rsidRPr="009B5D32" w:rsidRDefault="00385529" w:rsidP="00385529"/>
    <w:p w14:paraId="13C326F3" w14:textId="77777777" w:rsidR="00D428A3" w:rsidRPr="009B5D32" w:rsidRDefault="00D428A3" w:rsidP="00385529"/>
    <w:p w14:paraId="4853B841" w14:textId="77777777" w:rsidR="00D428A3" w:rsidRPr="009B5D32" w:rsidRDefault="00D428A3" w:rsidP="00385529"/>
    <w:p w14:paraId="50125231" w14:textId="77777777" w:rsidR="00D428A3" w:rsidRPr="009B5D32" w:rsidRDefault="00D428A3" w:rsidP="00385529"/>
    <w:p w14:paraId="5A25747A" w14:textId="77777777" w:rsidR="00D428A3" w:rsidRPr="009B5D32" w:rsidRDefault="00D428A3" w:rsidP="00385529"/>
    <w:p w14:paraId="2823E30F" w14:textId="77777777" w:rsidR="00385529" w:rsidRPr="00A8746F" w:rsidRDefault="00D428A3" w:rsidP="00385529">
      <w:pPr>
        <w:rPr>
          <w:b/>
          <w:bCs/>
          <w:u w:val="single"/>
        </w:rPr>
      </w:pPr>
      <w:r w:rsidRPr="009B5D32">
        <w:rPr>
          <w:b/>
          <w:bCs/>
          <w:u w:val="single"/>
        </w:rPr>
        <w:t>Indication d’une éventuelle</w:t>
      </w:r>
      <w:r w:rsidR="00385529" w:rsidRPr="009B5D32">
        <w:rPr>
          <w:b/>
          <w:bCs/>
          <w:u w:val="single"/>
        </w:rPr>
        <w:t xml:space="preserve"> certification du </w:t>
      </w:r>
      <w:r w:rsidRPr="009B5D32">
        <w:rPr>
          <w:b/>
          <w:bCs/>
          <w:u w:val="single"/>
        </w:rPr>
        <w:t>candidat</w:t>
      </w:r>
      <w:r w:rsidR="00385529" w:rsidRPr="009B5D32">
        <w:rPr>
          <w:b/>
          <w:bCs/>
          <w:u w:val="single"/>
        </w:rPr>
        <w:t xml:space="preserve"> par un organisme d’assurance qualité reconnu (NF 345, COPC…) ou l’application rigoureuse d’une norme reconnue ou équivalent</w:t>
      </w:r>
      <w:r w:rsidRPr="009B5D32">
        <w:rPr>
          <w:b/>
          <w:bCs/>
          <w:u w:val="single"/>
        </w:rPr>
        <w:t xml:space="preserve">, et </w:t>
      </w:r>
      <w:r w:rsidR="00385529" w:rsidRPr="009B5D32">
        <w:rPr>
          <w:b/>
          <w:bCs/>
          <w:u w:val="single"/>
        </w:rPr>
        <w:t xml:space="preserve">preuve de </w:t>
      </w:r>
      <w:r w:rsidRPr="009B5D32">
        <w:rPr>
          <w:b/>
          <w:bCs/>
          <w:u w:val="single"/>
        </w:rPr>
        <w:t>l</w:t>
      </w:r>
      <w:r w:rsidR="00385529" w:rsidRPr="009B5D32">
        <w:rPr>
          <w:b/>
          <w:bCs/>
          <w:u w:val="single"/>
        </w:rPr>
        <w:t>a certification à jour</w:t>
      </w:r>
    </w:p>
    <w:p w14:paraId="09B8D95D" w14:textId="77777777" w:rsidR="00BB7D1C" w:rsidRPr="00A8746F" w:rsidRDefault="00BB7D1C" w:rsidP="00385529">
      <w:pPr>
        <w:rPr>
          <w:bCs/>
          <w:iCs/>
        </w:rPr>
      </w:pPr>
    </w:p>
    <w:p w14:paraId="78BEFD2A" w14:textId="77777777" w:rsidR="00D428A3" w:rsidRPr="00A8746F" w:rsidRDefault="00D428A3" w:rsidP="00385529">
      <w:pPr>
        <w:rPr>
          <w:bCs/>
          <w:iCs/>
        </w:rPr>
      </w:pPr>
    </w:p>
    <w:p w14:paraId="27A76422" w14:textId="77777777" w:rsidR="00D428A3" w:rsidRPr="00A8746F" w:rsidRDefault="00D428A3" w:rsidP="00385529">
      <w:pPr>
        <w:rPr>
          <w:bCs/>
          <w:iCs/>
        </w:rPr>
      </w:pPr>
    </w:p>
    <w:p w14:paraId="49206A88" w14:textId="77777777" w:rsidR="00D428A3" w:rsidRPr="00A8746F" w:rsidRDefault="00D428A3" w:rsidP="00385529">
      <w:pPr>
        <w:rPr>
          <w:bCs/>
          <w:iCs/>
        </w:rPr>
      </w:pPr>
    </w:p>
    <w:p w14:paraId="67B7A70C" w14:textId="77777777" w:rsidR="00BB7D1C" w:rsidRPr="00A8746F" w:rsidRDefault="00BB7D1C" w:rsidP="00AA7EDE">
      <w:pPr>
        <w:jc w:val="both"/>
        <w:rPr>
          <w:bCs/>
          <w:i/>
        </w:rPr>
      </w:pPr>
    </w:p>
    <w:sectPr w:rsidR="00BB7D1C" w:rsidRPr="00A8746F" w:rsidSect="00471265">
      <w:footerReference w:type="even" r:id="rId15"/>
      <w:footerReference w:type="default" r:id="rId16"/>
      <w:pgSz w:w="11907" w:h="16840" w:code="9"/>
      <w:pgMar w:top="1135" w:right="708" w:bottom="1134" w:left="1418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ADBB7" w14:textId="77777777" w:rsidR="00C72C76" w:rsidRDefault="00C72C76">
      <w:r>
        <w:separator/>
      </w:r>
    </w:p>
    <w:p w14:paraId="3ACBD625" w14:textId="77777777" w:rsidR="00C72C76" w:rsidRDefault="00C72C76"/>
  </w:endnote>
  <w:endnote w:type="continuationSeparator" w:id="0">
    <w:p w14:paraId="7B91210D" w14:textId="77777777" w:rsidR="00C72C76" w:rsidRDefault="00C72C76">
      <w:r>
        <w:continuationSeparator/>
      </w:r>
    </w:p>
    <w:p w14:paraId="09ADE870" w14:textId="77777777" w:rsidR="00C72C76" w:rsidRDefault="00C72C76"/>
  </w:endnote>
  <w:endnote w:type="continuationNotice" w:id="1">
    <w:p w14:paraId="68DC69C2" w14:textId="77777777" w:rsidR="002D081A" w:rsidRDefault="002D08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15A2" w14:textId="77777777" w:rsidR="00471265" w:rsidRDefault="00471265" w:rsidP="00471265">
    <w:pPr>
      <w:pStyle w:val="Retraitcorpsdetexte2"/>
      <w:tabs>
        <w:tab w:val="center" w:pos="5599"/>
      </w:tabs>
      <w:ind w:left="426"/>
      <w:jc w:val="center"/>
      <w:rPr>
        <w:rFonts w:ascii="Arial" w:hAnsi="Arial" w:cs="Arial"/>
        <w:snapToGrid w:val="0"/>
        <w:sz w:val="16"/>
        <w:szCs w:val="16"/>
      </w:rPr>
    </w:pPr>
    <w:r w:rsidRPr="00471265">
      <w:rPr>
        <w:rFonts w:ascii="Arial" w:hAnsi="Arial" w:cs="Arial"/>
        <w:snapToGrid w:val="0"/>
        <w:sz w:val="16"/>
        <w:szCs w:val="16"/>
      </w:rPr>
      <w:t>Document technique de réponse</w:t>
    </w:r>
    <w:r w:rsidR="00FE410B" w:rsidRPr="00471265">
      <w:rPr>
        <w:rFonts w:ascii="Arial" w:hAnsi="Arial" w:cs="Arial"/>
        <w:snapToGrid w:val="0"/>
        <w:sz w:val="16"/>
        <w:szCs w:val="16"/>
      </w:rPr>
      <w:t xml:space="preserve"> (</w:t>
    </w:r>
    <w:proofErr w:type="gramStart"/>
    <w:r w:rsidRPr="00471265">
      <w:rPr>
        <w:rFonts w:ascii="Arial" w:hAnsi="Arial" w:cs="Arial"/>
        <w:snapToGrid w:val="0"/>
        <w:sz w:val="16"/>
        <w:szCs w:val="16"/>
      </w:rPr>
      <w:t>DTR</w:t>
    </w:r>
    <w:r w:rsidR="00FE410B" w:rsidRPr="00471265">
      <w:rPr>
        <w:rFonts w:ascii="Arial" w:hAnsi="Arial" w:cs="Arial"/>
        <w:snapToGrid w:val="0"/>
        <w:sz w:val="16"/>
        <w:szCs w:val="16"/>
      </w:rPr>
      <w:t xml:space="preserve">) </w:t>
    </w:r>
    <w:r w:rsidR="00280FB4" w:rsidRPr="00471265">
      <w:rPr>
        <w:rFonts w:ascii="Arial" w:hAnsi="Arial" w:cs="Arial"/>
        <w:snapToGrid w:val="0"/>
        <w:sz w:val="16"/>
        <w:szCs w:val="16"/>
      </w:rPr>
      <w:t xml:space="preserve"> –</w:t>
    </w:r>
    <w:proofErr w:type="gramEnd"/>
    <w:r w:rsidR="00280FB4" w:rsidRPr="00471265">
      <w:rPr>
        <w:rFonts w:ascii="Arial" w:hAnsi="Arial" w:cs="Arial"/>
        <w:snapToGrid w:val="0"/>
        <w:sz w:val="16"/>
        <w:szCs w:val="16"/>
      </w:rPr>
      <w:t xml:space="preserve"> MAPA </w:t>
    </w:r>
    <w:proofErr w:type="spellStart"/>
    <w:r w:rsidR="00280FB4" w:rsidRPr="00471265">
      <w:rPr>
        <w:rFonts w:ascii="Arial" w:hAnsi="Arial" w:cs="Arial"/>
        <w:snapToGrid w:val="0"/>
        <w:sz w:val="16"/>
        <w:szCs w:val="16"/>
      </w:rPr>
      <w:t>n°</w:t>
    </w:r>
    <w:r w:rsidR="00941D1B" w:rsidRPr="00471265">
      <w:rPr>
        <w:rFonts w:ascii="Arial" w:hAnsi="Arial" w:cs="Arial"/>
        <w:snapToGrid w:val="0"/>
        <w:sz w:val="16"/>
        <w:szCs w:val="16"/>
      </w:rPr>
      <w:t>XX</w:t>
    </w:r>
    <w:proofErr w:type="spellEnd"/>
    <w:r w:rsidR="00280FB4" w:rsidRPr="00471265">
      <w:rPr>
        <w:rFonts w:ascii="Arial" w:hAnsi="Arial" w:cs="Arial"/>
        <w:sz w:val="16"/>
        <w:szCs w:val="16"/>
        <w:lang w:eastAsia="x-none"/>
      </w:rPr>
      <w:t>/1</w:t>
    </w:r>
    <w:r w:rsidRPr="00471265">
      <w:rPr>
        <w:rFonts w:ascii="Arial" w:hAnsi="Arial" w:cs="Arial"/>
        <w:sz w:val="16"/>
        <w:szCs w:val="16"/>
        <w:lang w:eastAsia="x-none"/>
      </w:rPr>
      <w:t>9</w:t>
    </w:r>
    <w:r w:rsidR="00280FB4" w:rsidRPr="00471265">
      <w:rPr>
        <w:rFonts w:ascii="Arial" w:hAnsi="Arial" w:cs="Arial"/>
        <w:snapToGrid w:val="0"/>
        <w:sz w:val="16"/>
        <w:szCs w:val="16"/>
      </w:rPr>
      <w:t xml:space="preserve"> </w:t>
    </w:r>
  </w:p>
  <w:p w14:paraId="0367B596" w14:textId="77777777" w:rsidR="00471265" w:rsidRPr="00471265" w:rsidRDefault="00941D1B" w:rsidP="00471265">
    <w:pPr>
      <w:pStyle w:val="Retraitcorpsdetexte2"/>
      <w:tabs>
        <w:tab w:val="center" w:pos="9781"/>
      </w:tabs>
      <w:ind w:left="426"/>
      <w:jc w:val="center"/>
      <w:rPr>
        <w:rFonts w:ascii="Arial" w:hAnsi="Arial" w:cs="Arial"/>
        <w:sz w:val="16"/>
        <w:szCs w:val="16"/>
      </w:rPr>
    </w:pPr>
    <w:r w:rsidRPr="00471265">
      <w:rPr>
        <w:rFonts w:ascii="Arial" w:hAnsi="Arial" w:cs="Arial"/>
        <w:snapToGrid w:val="0"/>
        <w:sz w:val="16"/>
        <w:szCs w:val="16"/>
      </w:rPr>
      <w:t> </w:t>
    </w:r>
    <w:r w:rsidR="00471265" w:rsidRPr="00471265">
      <w:rPr>
        <w:rFonts w:ascii="Arial" w:hAnsi="Arial" w:cs="Arial"/>
        <w:sz w:val="16"/>
        <w:szCs w:val="16"/>
      </w:rPr>
      <w:t>« Remplacement d’une armoire électrique de raccordement</w:t>
    </w:r>
    <w:r w:rsidR="00471265">
      <w:rPr>
        <w:rFonts w:ascii="Arial" w:hAnsi="Arial" w:cs="Arial"/>
        <w:sz w:val="16"/>
        <w:szCs w:val="16"/>
      </w:rPr>
      <w:t xml:space="preserve"> </w:t>
    </w:r>
    <w:r w:rsidR="00471265" w:rsidRPr="00471265">
      <w:rPr>
        <w:rFonts w:ascii="Arial" w:hAnsi="Arial" w:cs="Arial"/>
        <w:sz w:val="16"/>
        <w:szCs w:val="16"/>
      </w:rPr>
      <w:t xml:space="preserve">du groupe électrogène sur le site </w:t>
    </w:r>
    <w:proofErr w:type="spellStart"/>
    <w:r w:rsidR="00471265" w:rsidRPr="00471265">
      <w:rPr>
        <w:rFonts w:ascii="Arial" w:hAnsi="Arial" w:cs="Arial"/>
        <w:sz w:val="16"/>
        <w:szCs w:val="16"/>
      </w:rPr>
      <w:t>Cnaf</w:t>
    </w:r>
    <w:proofErr w:type="spellEnd"/>
    <w:r w:rsidR="00471265" w:rsidRPr="00471265">
      <w:rPr>
        <w:rFonts w:ascii="Arial" w:hAnsi="Arial" w:cs="Arial"/>
        <w:sz w:val="16"/>
        <w:szCs w:val="16"/>
      </w:rPr>
      <w:t xml:space="preserve"> Valenciennes »</w:t>
    </w:r>
  </w:p>
  <w:p w14:paraId="03339F57" w14:textId="77777777" w:rsidR="00280FB4" w:rsidRDefault="00280FB4" w:rsidP="00FE410B">
    <w:pPr>
      <w:pStyle w:val="Pieddepage"/>
      <w:jc w:val="both"/>
    </w:pPr>
    <w:r w:rsidRPr="004B34C0">
      <w:rPr>
        <w:bCs/>
        <w:sz w:val="18"/>
        <w:szCs w:val="18"/>
      </w:rPr>
      <w:t>»</w:t>
    </w: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674E53">
      <w:rPr>
        <w:sz w:val="16"/>
        <w:szCs w:val="16"/>
      </w:rPr>
      <w:fldChar w:fldCharType="begin"/>
    </w:r>
    <w:r w:rsidRPr="00674E53">
      <w:rPr>
        <w:sz w:val="16"/>
        <w:szCs w:val="16"/>
      </w:rPr>
      <w:instrText>PAGE   \* MERGEFORMAT</w:instrText>
    </w:r>
    <w:r w:rsidRPr="00674E53">
      <w:rPr>
        <w:sz w:val="16"/>
        <w:szCs w:val="16"/>
      </w:rPr>
      <w:fldChar w:fldCharType="separate"/>
    </w:r>
    <w:r w:rsidR="00471265">
      <w:rPr>
        <w:noProof/>
        <w:sz w:val="16"/>
        <w:szCs w:val="16"/>
      </w:rPr>
      <w:t>2</w:t>
    </w:r>
    <w:r w:rsidRPr="00674E53"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 \* MERGEFORMAT </w:instrText>
    </w:r>
    <w:r>
      <w:rPr>
        <w:sz w:val="16"/>
        <w:szCs w:val="16"/>
      </w:rPr>
      <w:fldChar w:fldCharType="separate"/>
    </w:r>
    <w:r w:rsidR="00471265"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6B04F" w14:textId="77777777" w:rsidR="009E1FC5" w:rsidRPr="00674E53" w:rsidRDefault="009E1FC5" w:rsidP="003D4981">
    <w:pPr>
      <w:pStyle w:val="Pieddepage"/>
      <w:rPr>
        <w:sz w:val="16"/>
        <w:szCs w:val="16"/>
      </w:rPr>
    </w:pP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>
      <w:rPr>
        <w:bCs/>
        <w:sz w:val="18"/>
        <w:szCs w:val="18"/>
      </w:rPr>
      <w:tab/>
      <w:t xml:space="preserve"> </w:t>
    </w:r>
  </w:p>
  <w:p w14:paraId="01FA4F10" w14:textId="77777777" w:rsidR="00C57B28" w:rsidRPr="000D6AE0" w:rsidRDefault="0028119F" w:rsidP="00C57B28">
    <w:pPr>
      <w:pStyle w:val="Pieddepage"/>
      <w:jc w:val="center"/>
      <w:rPr>
        <w:sz w:val="16"/>
        <w:szCs w:val="16"/>
      </w:rPr>
    </w:pPr>
    <w:r>
      <w:rPr>
        <w:sz w:val="16"/>
        <w:szCs w:val="16"/>
      </w:rPr>
      <w:t>CRT</w:t>
    </w:r>
    <w:r w:rsidR="00C57B28" w:rsidRPr="000D6AE0">
      <w:rPr>
        <w:sz w:val="16"/>
        <w:szCs w:val="16"/>
      </w:rPr>
      <w:t xml:space="preserve"> « </w:t>
    </w:r>
    <w:r w:rsidR="00B803A3" w:rsidRPr="00B803A3">
      <w:rPr>
        <w:sz w:val="16"/>
        <w:szCs w:val="16"/>
      </w:rPr>
      <w:t>Prestation d’externalisation du traitement de flux téléphoniques de la branche Famille</w:t>
    </w:r>
    <w:r w:rsidR="00C57B28" w:rsidRPr="000D6AE0">
      <w:rPr>
        <w:sz w:val="16"/>
        <w:szCs w:val="16"/>
      </w:rPr>
      <w:t> »</w:t>
    </w:r>
    <w:r w:rsidR="00C57B28">
      <w:rPr>
        <w:sz w:val="16"/>
        <w:szCs w:val="16"/>
      </w:rPr>
      <w:t xml:space="preserve"> - Page </w:t>
    </w:r>
    <w:r w:rsidR="00C57B28" w:rsidRPr="000D6AE0">
      <w:rPr>
        <w:sz w:val="16"/>
        <w:szCs w:val="16"/>
      </w:rPr>
      <w:fldChar w:fldCharType="begin"/>
    </w:r>
    <w:r w:rsidR="00C57B28" w:rsidRPr="000D6AE0">
      <w:rPr>
        <w:sz w:val="16"/>
        <w:szCs w:val="16"/>
      </w:rPr>
      <w:instrText>PAGE   \* MERGEFORMAT</w:instrText>
    </w:r>
    <w:r w:rsidR="00C57B28" w:rsidRPr="000D6AE0">
      <w:rPr>
        <w:sz w:val="16"/>
        <w:szCs w:val="16"/>
      </w:rPr>
      <w:fldChar w:fldCharType="separate"/>
    </w:r>
    <w:r w:rsidR="00170FFC">
      <w:rPr>
        <w:noProof/>
        <w:sz w:val="16"/>
        <w:szCs w:val="16"/>
      </w:rPr>
      <w:t>3</w:t>
    </w:r>
    <w:r w:rsidR="00C57B28" w:rsidRPr="000D6AE0">
      <w:rPr>
        <w:sz w:val="16"/>
        <w:szCs w:val="16"/>
      </w:rPr>
      <w:fldChar w:fldCharType="end"/>
    </w:r>
  </w:p>
  <w:p w14:paraId="71887C79" w14:textId="77777777" w:rsidR="009E1FC5" w:rsidRDefault="009E1FC5" w:rsidP="003D4981">
    <w:pPr>
      <w:pStyle w:val="Pieddepage"/>
      <w:tabs>
        <w:tab w:val="clear" w:pos="4536"/>
        <w:tab w:val="clear" w:pos="9072"/>
        <w:tab w:val="center" w:pos="9639"/>
      </w:tabs>
      <w:jc w:val="both"/>
    </w:pPr>
  </w:p>
  <w:p w14:paraId="3B7FD67C" w14:textId="77777777" w:rsidR="009E1FC5" w:rsidRDefault="009E1FC5" w:rsidP="003D4981">
    <w:pPr>
      <w:pStyle w:val="Pieddepage"/>
    </w:pPr>
  </w:p>
  <w:p w14:paraId="38D6B9B6" w14:textId="77777777" w:rsidR="009E1FC5" w:rsidRDefault="009E1FC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852BD" w14:textId="77777777" w:rsidR="00C72C76" w:rsidRDefault="00C72C76">
      <w:r>
        <w:separator/>
      </w:r>
    </w:p>
    <w:p w14:paraId="31AAE27F" w14:textId="77777777" w:rsidR="00C72C76" w:rsidRDefault="00C72C76"/>
  </w:footnote>
  <w:footnote w:type="continuationSeparator" w:id="0">
    <w:p w14:paraId="731C2690" w14:textId="77777777" w:rsidR="00C72C76" w:rsidRDefault="00C72C76">
      <w:r>
        <w:continuationSeparator/>
      </w:r>
    </w:p>
    <w:p w14:paraId="1A0065F7" w14:textId="77777777" w:rsidR="00C72C76" w:rsidRDefault="00C72C76"/>
  </w:footnote>
  <w:footnote w:type="continuationNotice" w:id="1">
    <w:p w14:paraId="6E03415A" w14:textId="77777777" w:rsidR="002D081A" w:rsidRDefault="002D081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4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tima" w:hAnsi="Optima" w:cs="Arial" w:hint="default"/>
        <w:kern w:val="1"/>
      </w:r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 w:hint="default"/>
        <w:b/>
        <w:kern w:val="1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 w:hint="default"/>
        <w:b/>
        <w:kern w:val="1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 w:hint="default"/>
        <w:b/>
        <w:kern w:val="1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 w:hint="default"/>
        <w:b/>
        <w:kern w:val="1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 w:hint="default"/>
        <w:b/>
        <w:kern w:val="1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 w:hint="default"/>
        <w:b/>
        <w:kern w:val="1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 w:hint="default"/>
        <w:b/>
        <w:kern w:val="1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 w:hint="default"/>
        <w:b/>
        <w:kern w:val="1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 w:hint="default"/>
        <w:b/>
        <w:kern w:val="1"/>
      </w:rPr>
    </w:lvl>
  </w:abstractNum>
  <w:abstractNum w:abstractNumId="2" w15:restartNumberingAfterBreak="0">
    <w:nsid w:val="00000005"/>
    <w:multiLevelType w:val="singleLevel"/>
    <w:tmpl w:val="00000005"/>
    <w:name w:val="WW8Num9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Arial" w:hAnsi="Arial" w:cs="Arial"/>
        <w:kern w:val="1"/>
      </w:rPr>
    </w:lvl>
  </w:abstractNum>
  <w:abstractNum w:abstractNumId="3" w15:restartNumberingAfterBreak="0">
    <w:nsid w:val="00000009"/>
    <w:multiLevelType w:val="singleLevel"/>
    <w:tmpl w:val="00000009"/>
    <w:name w:val="WW8Num13"/>
    <w:lvl w:ilvl="0">
      <w:start w:val="1"/>
      <w:numFmt w:val="bullet"/>
      <w:lvlText w:val=""/>
      <w:lvlJc w:val="left"/>
      <w:pPr>
        <w:tabs>
          <w:tab w:val="num" w:pos="708"/>
        </w:tabs>
        <w:ind w:left="720" w:hanging="360"/>
      </w:pPr>
      <w:rPr>
        <w:rFonts w:ascii="Wingdings" w:hAnsi="Wingdings" w:cs="Arial" w:hint="default"/>
        <w:b/>
        <w:kern w:val="1"/>
      </w:rPr>
    </w:lvl>
  </w:abstractNum>
  <w:abstractNum w:abstractNumId="4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eastAsia="Times New Roman" w:hAnsi="Arial" w:cs="Arial" w:hint="default"/>
        <w:b/>
        <w:kern w:val="1"/>
      </w:rPr>
    </w:lvl>
  </w:abstractNum>
  <w:abstractNum w:abstractNumId="5" w15:restartNumberingAfterBreak="0">
    <w:nsid w:val="06BB702C"/>
    <w:multiLevelType w:val="hybridMultilevel"/>
    <w:tmpl w:val="AAECB7D4"/>
    <w:lvl w:ilvl="0" w:tplc="7BD65008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E2344F"/>
    <w:multiLevelType w:val="hybridMultilevel"/>
    <w:tmpl w:val="E49841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743F9"/>
    <w:multiLevelType w:val="hybridMultilevel"/>
    <w:tmpl w:val="EF58A194"/>
    <w:lvl w:ilvl="0" w:tplc="7BD65008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679BD"/>
    <w:multiLevelType w:val="hybridMultilevel"/>
    <w:tmpl w:val="D73236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55DC0"/>
    <w:multiLevelType w:val="hybridMultilevel"/>
    <w:tmpl w:val="98BA82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9E685B"/>
    <w:multiLevelType w:val="hybridMultilevel"/>
    <w:tmpl w:val="70E6C4EC"/>
    <w:lvl w:ilvl="0" w:tplc="87E61320">
      <w:start w:val="80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35577"/>
    <w:multiLevelType w:val="hybridMultilevel"/>
    <w:tmpl w:val="0E60E436"/>
    <w:lvl w:ilvl="0" w:tplc="6C5200F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24E9C"/>
    <w:multiLevelType w:val="hybridMultilevel"/>
    <w:tmpl w:val="07F0032A"/>
    <w:lvl w:ilvl="0" w:tplc="87E61320">
      <w:start w:val="80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F624B0"/>
    <w:multiLevelType w:val="hybridMultilevel"/>
    <w:tmpl w:val="7F48780E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FFFFFFFF">
      <w:start w:val="1"/>
      <w:numFmt w:val="bullet"/>
      <w:lvlText w:val="•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7633F8"/>
    <w:multiLevelType w:val="hybridMultilevel"/>
    <w:tmpl w:val="2AD80724"/>
    <w:lvl w:ilvl="0" w:tplc="91DC2C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9576C9"/>
    <w:multiLevelType w:val="hybridMultilevel"/>
    <w:tmpl w:val="7B7E26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6644F"/>
    <w:multiLevelType w:val="hybridMultilevel"/>
    <w:tmpl w:val="EF3C9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F32CC4"/>
    <w:multiLevelType w:val="hybridMultilevel"/>
    <w:tmpl w:val="21A627BA"/>
    <w:lvl w:ilvl="0" w:tplc="BC72F684">
      <w:start w:val="2"/>
      <w:numFmt w:val="bullet"/>
      <w:lvlText w:val="-"/>
      <w:lvlJc w:val="left"/>
      <w:pPr>
        <w:ind w:left="720" w:hanging="360"/>
      </w:pPr>
      <w:rPr>
        <w:rFonts w:ascii="Garamond" w:eastAsia="Times" w:hAnsi="Garamond" w:cs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32599"/>
    <w:multiLevelType w:val="hybridMultilevel"/>
    <w:tmpl w:val="1B4690F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06112"/>
    <w:multiLevelType w:val="hybridMultilevel"/>
    <w:tmpl w:val="92B2623E"/>
    <w:lvl w:ilvl="0" w:tplc="D19E551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04516"/>
    <w:multiLevelType w:val="hybridMultilevel"/>
    <w:tmpl w:val="4E0A69CC"/>
    <w:name w:val="WW8Num88"/>
    <w:lvl w:ilvl="0" w:tplc="FFFFFFFF">
      <w:start w:val="1"/>
      <w:numFmt w:val="bullet"/>
      <w:lvlText w:val=""/>
      <w:lvlJc w:val="left"/>
      <w:pPr>
        <w:tabs>
          <w:tab w:val="num" w:pos="340"/>
        </w:tabs>
        <w:ind w:left="397" w:hanging="397"/>
      </w:pPr>
      <w:rPr>
        <w:rFonts w:ascii="Wingdings" w:hAnsi="Wingdings" w:hint="default"/>
        <w:b w:val="0"/>
        <w:i w:val="0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807CD0"/>
    <w:multiLevelType w:val="hybridMultilevel"/>
    <w:tmpl w:val="33DE11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F5DC8"/>
    <w:multiLevelType w:val="hybridMultilevel"/>
    <w:tmpl w:val="F5F673F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03049"/>
    <w:multiLevelType w:val="hybridMultilevel"/>
    <w:tmpl w:val="20641B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B27283"/>
    <w:multiLevelType w:val="hybridMultilevel"/>
    <w:tmpl w:val="93DE1A20"/>
    <w:lvl w:ilvl="0" w:tplc="BC72F684">
      <w:start w:val="2"/>
      <w:numFmt w:val="bullet"/>
      <w:lvlText w:val="-"/>
      <w:lvlJc w:val="left"/>
      <w:pPr>
        <w:ind w:left="720" w:hanging="360"/>
      </w:pPr>
      <w:rPr>
        <w:rFonts w:ascii="Garamond" w:eastAsia="Times" w:hAnsi="Garamond" w:cs="Time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F659E0"/>
    <w:multiLevelType w:val="hybridMultilevel"/>
    <w:tmpl w:val="0DE0A6E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9435898">
    <w:abstractNumId w:val="8"/>
  </w:num>
  <w:num w:numId="2" w16cid:durableId="776603935">
    <w:abstractNumId w:val="21"/>
  </w:num>
  <w:num w:numId="3" w16cid:durableId="278486861">
    <w:abstractNumId w:val="11"/>
  </w:num>
  <w:num w:numId="4" w16cid:durableId="1419446194">
    <w:abstractNumId w:val="22"/>
  </w:num>
  <w:num w:numId="5" w16cid:durableId="1866209743">
    <w:abstractNumId w:val="9"/>
  </w:num>
  <w:num w:numId="6" w16cid:durableId="1410233150">
    <w:abstractNumId w:val="23"/>
  </w:num>
  <w:num w:numId="7" w16cid:durableId="1555122262">
    <w:abstractNumId w:val="18"/>
  </w:num>
  <w:num w:numId="8" w16cid:durableId="1542746401">
    <w:abstractNumId w:val="13"/>
  </w:num>
  <w:num w:numId="9" w16cid:durableId="1428499761">
    <w:abstractNumId w:val="12"/>
  </w:num>
  <w:num w:numId="10" w16cid:durableId="1920673119">
    <w:abstractNumId w:val="10"/>
  </w:num>
  <w:num w:numId="11" w16cid:durableId="1627272006">
    <w:abstractNumId w:val="19"/>
  </w:num>
  <w:num w:numId="12" w16cid:durableId="972708773">
    <w:abstractNumId w:val="25"/>
  </w:num>
  <w:num w:numId="13" w16cid:durableId="335806844">
    <w:abstractNumId w:val="6"/>
  </w:num>
  <w:num w:numId="14" w16cid:durableId="588081333">
    <w:abstractNumId w:val="24"/>
  </w:num>
  <w:num w:numId="15" w16cid:durableId="949552222">
    <w:abstractNumId w:val="17"/>
  </w:num>
  <w:num w:numId="16" w16cid:durableId="1194419776">
    <w:abstractNumId w:val="5"/>
  </w:num>
  <w:num w:numId="17" w16cid:durableId="15008461">
    <w:abstractNumId w:val="7"/>
  </w:num>
  <w:num w:numId="18" w16cid:durableId="1893345270">
    <w:abstractNumId w:val="16"/>
  </w:num>
  <w:num w:numId="19" w16cid:durableId="267396503">
    <w:abstractNumId w:val="15"/>
  </w:num>
  <w:num w:numId="20" w16cid:durableId="1360355856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4A5"/>
    <w:rsid w:val="00000624"/>
    <w:rsid w:val="00001314"/>
    <w:rsid w:val="000017DB"/>
    <w:rsid w:val="00001B58"/>
    <w:rsid w:val="00001B65"/>
    <w:rsid w:val="00001B74"/>
    <w:rsid w:val="000028B6"/>
    <w:rsid w:val="00002E24"/>
    <w:rsid w:val="000033AC"/>
    <w:rsid w:val="00004196"/>
    <w:rsid w:val="000047B3"/>
    <w:rsid w:val="00004D95"/>
    <w:rsid w:val="000068A2"/>
    <w:rsid w:val="00010303"/>
    <w:rsid w:val="00011ECD"/>
    <w:rsid w:val="00012274"/>
    <w:rsid w:val="0001315E"/>
    <w:rsid w:val="00013436"/>
    <w:rsid w:val="000138CA"/>
    <w:rsid w:val="00020459"/>
    <w:rsid w:val="00020DB0"/>
    <w:rsid w:val="00021000"/>
    <w:rsid w:val="00022333"/>
    <w:rsid w:val="0002251E"/>
    <w:rsid w:val="000228F0"/>
    <w:rsid w:val="00022A08"/>
    <w:rsid w:val="00023B37"/>
    <w:rsid w:val="00023FBB"/>
    <w:rsid w:val="00024141"/>
    <w:rsid w:val="000261DB"/>
    <w:rsid w:val="00027C63"/>
    <w:rsid w:val="00030327"/>
    <w:rsid w:val="0003053D"/>
    <w:rsid w:val="00031161"/>
    <w:rsid w:val="00031918"/>
    <w:rsid w:val="00032C01"/>
    <w:rsid w:val="000338F6"/>
    <w:rsid w:val="00033B51"/>
    <w:rsid w:val="000340C0"/>
    <w:rsid w:val="00035CC1"/>
    <w:rsid w:val="00035F09"/>
    <w:rsid w:val="00035FFF"/>
    <w:rsid w:val="00036EC9"/>
    <w:rsid w:val="00037400"/>
    <w:rsid w:val="0004165F"/>
    <w:rsid w:val="00041B69"/>
    <w:rsid w:val="000428C8"/>
    <w:rsid w:val="000432D1"/>
    <w:rsid w:val="0004344C"/>
    <w:rsid w:val="00043756"/>
    <w:rsid w:val="0004390A"/>
    <w:rsid w:val="00043CE5"/>
    <w:rsid w:val="00043F95"/>
    <w:rsid w:val="000441D9"/>
    <w:rsid w:val="00047624"/>
    <w:rsid w:val="00052EBF"/>
    <w:rsid w:val="000548CC"/>
    <w:rsid w:val="0005490A"/>
    <w:rsid w:val="00056213"/>
    <w:rsid w:val="00061290"/>
    <w:rsid w:val="00061AC4"/>
    <w:rsid w:val="000620E7"/>
    <w:rsid w:val="000627FE"/>
    <w:rsid w:val="00062AF9"/>
    <w:rsid w:val="0006357F"/>
    <w:rsid w:val="000650BC"/>
    <w:rsid w:val="00065B49"/>
    <w:rsid w:val="00067129"/>
    <w:rsid w:val="00071158"/>
    <w:rsid w:val="00072EC9"/>
    <w:rsid w:val="000738D1"/>
    <w:rsid w:val="00074A00"/>
    <w:rsid w:val="00077BDD"/>
    <w:rsid w:val="000802C9"/>
    <w:rsid w:val="00080926"/>
    <w:rsid w:val="00080EFF"/>
    <w:rsid w:val="000815B8"/>
    <w:rsid w:val="00082CD7"/>
    <w:rsid w:val="00082E1E"/>
    <w:rsid w:val="0008386B"/>
    <w:rsid w:val="00083B6B"/>
    <w:rsid w:val="00083C11"/>
    <w:rsid w:val="00084746"/>
    <w:rsid w:val="000858C4"/>
    <w:rsid w:val="00086B71"/>
    <w:rsid w:val="00086FD3"/>
    <w:rsid w:val="000875B3"/>
    <w:rsid w:val="000907A0"/>
    <w:rsid w:val="00090C3A"/>
    <w:rsid w:val="00091A99"/>
    <w:rsid w:val="00091EE9"/>
    <w:rsid w:val="00092D52"/>
    <w:rsid w:val="00092FD8"/>
    <w:rsid w:val="0009313D"/>
    <w:rsid w:val="00093237"/>
    <w:rsid w:val="000936BF"/>
    <w:rsid w:val="0009555E"/>
    <w:rsid w:val="00095866"/>
    <w:rsid w:val="000962FE"/>
    <w:rsid w:val="000978F3"/>
    <w:rsid w:val="000A0237"/>
    <w:rsid w:val="000A04C0"/>
    <w:rsid w:val="000A157A"/>
    <w:rsid w:val="000A22DE"/>
    <w:rsid w:val="000A25AC"/>
    <w:rsid w:val="000A35D6"/>
    <w:rsid w:val="000A3625"/>
    <w:rsid w:val="000A43E7"/>
    <w:rsid w:val="000A4B79"/>
    <w:rsid w:val="000A517A"/>
    <w:rsid w:val="000A568B"/>
    <w:rsid w:val="000A7197"/>
    <w:rsid w:val="000A7F04"/>
    <w:rsid w:val="000B2EA4"/>
    <w:rsid w:val="000B300D"/>
    <w:rsid w:val="000B3490"/>
    <w:rsid w:val="000B3C47"/>
    <w:rsid w:val="000B3E10"/>
    <w:rsid w:val="000B3FDA"/>
    <w:rsid w:val="000B577A"/>
    <w:rsid w:val="000B5C61"/>
    <w:rsid w:val="000B7B69"/>
    <w:rsid w:val="000C005D"/>
    <w:rsid w:val="000C0A73"/>
    <w:rsid w:val="000C12E8"/>
    <w:rsid w:val="000C2437"/>
    <w:rsid w:val="000C2876"/>
    <w:rsid w:val="000C496A"/>
    <w:rsid w:val="000C4F6F"/>
    <w:rsid w:val="000C560B"/>
    <w:rsid w:val="000C68E5"/>
    <w:rsid w:val="000C7070"/>
    <w:rsid w:val="000C765E"/>
    <w:rsid w:val="000D03E0"/>
    <w:rsid w:val="000D2260"/>
    <w:rsid w:val="000D250A"/>
    <w:rsid w:val="000D2DA3"/>
    <w:rsid w:val="000D3AE3"/>
    <w:rsid w:val="000D42C0"/>
    <w:rsid w:val="000D7DEA"/>
    <w:rsid w:val="000E0398"/>
    <w:rsid w:val="000E0481"/>
    <w:rsid w:val="000E0BA9"/>
    <w:rsid w:val="000E3321"/>
    <w:rsid w:val="000E375B"/>
    <w:rsid w:val="000E5A0B"/>
    <w:rsid w:val="000E5CF1"/>
    <w:rsid w:val="000E69C1"/>
    <w:rsid w:val="000E7EFF"/>
    <w:rsid w:val="000F0777"/>
    <w:rsid w:val="000F1755"/>
    <w:rsid w:val="000F3057"/>
    <w:rsid w:val="000F35F7"/>
    <w:rsid w:val="000F372D"/>
    <w:rsid w:val="000F41B5"/>
    <w:rsid w:val="000F432E"/>
    <w:rsid w:val="000F53CC"/>
    <w:rsid w:val="000F5F62"/>
    <w:rsid w:val="000F7D49"/>
    <w:rsid w:val="001005FF"/>
    <w:rsid w:val="00100D94"/>
    <w:rsid w:val="0010114C"/>
    <w:rsid w:val="00103E6F"/>
    <w:rsid w:val="00105E4E"/>
    <w:rsid w:val="00106465"/>
    <w:rsid w:val="00106525"/>
    <w:rsid w:val="001079D9"/>
    <w:rsid w:val="00107F83"/>
    <w:rsid w:val="001103BE"/>
    <w:rsid w:val="001107C1"/>
    <w:rsid w:val="0011098F"/>
    <w:rsid w:val="00111839"/>
    <w:rsid w:val="00112E96"/>
    <w:rsid w:val="001137AF"/>
    <w:rsid w:val="001137D3"/>
    <w:rsid w:val="00114440"/>
    <w:rsid w:val="0011546A"/>
    <w:rsid w:val="00115CEB"/>
    <w:rsid w:val="00115F65"/>
    <w:rsid w:val="00117036"/>
    <w:rsid w:val="00120892"/>
    <w:rsid w:val="00121210"/>
    <w:rsid w:val="001217C5"/>
    <w:rsid w:val="00122508"/>
    <w:rsid w:val="00122CDF"/>
    <w:rsid w:val="00123819"/>
    <w:rsid w:val="00123F2D"/>
    <w:rsid w:val="00125D0E"/>
    <w:rsid w:val="0012614C"/>
    <w:rsid w:val="001273B3"/>
    <w:rsid w:val="00127DA4"/>
    <w:rsid w:val="00130DEB"/>
    <w:rsid w:val="00130EF0"/>
    <w:rsid w:val="0013117E"/>
    <w:rsid w:val="001317B8"/>
    <w:rsid w:val="00131ADD"/>
    <w:rsid w:val="00132368"/>
    <w:rsid w:val="00134136"/>
    <w:rsid w:val="00134408"/>
    <w:rsid w:val="00134A8B"/>
    <w:rsid w:val="00134C4D"/>
    <w:rsid w:val="00134F4F"/>
    <w:rsid w:val="001356C6"/>
    <w:rsid w:val="00135E1E"/>
    <w:rsid w:val="00136EDE"/>
    <w:rsid w:val="00137C70"/>
    <w:rsid w:val="001408F9"/>
    <w:rsid w:val="00140F7F"/>
    <w:rsid w:val="001410C4"/>
    <w:rsid w:val="001410EC"/>
    <w:rsid w:val="001419CC"/>
    <w:rsid w:val="00141BC6"/>
    <w:rsid w:val="00144E80"/>
    <w:rsid w:val="001471D2"/>
    <w:rsid w:val="001476D1"/>
    <w:rsid w:val="00147B74"/>
    <w:rsid w:val="00150936"/>
    <w:rsid w:val="001511F4"/>
    <w:rsid w:val="001521D9"/>
    <w:rsid w:val="00152D9F"/>
    <w:rsid w:val="00155531"/>
    <w:rsid w:val="00155873"/>
    <w:rsid w:val="001611EF"/>
    <w:rsid w:val="00161A43"/>
    <w:rsid w:val="00161A73"/>
    <w:rsid w:val="00161B96"/>
    <w:rsid w:val="0016251C"/>
    <w:rsid w:val="00162D6A"/>
    <w:rsid w:val="001641CE"/>
    <w:rsid w:val="001647F8"/>
    <w:rsid w:val="00166A97"/>
    <w:rsid w:val="001701C2"/>
    <w:rsid w:val="00170FFC"/>
    <w:rsid w:val="001712AA"/>
    <w:rsid w:val="00171319"/>
    <w:rsid w:val="00171F14"/>
    <w:rsid w:val="001722AA"/>
    <w:rsid w:val="001722DD"/>
    <w:rsid w:val="00172B92"/>
    <w:rsid w:val="00173DD5"/>
    <w:rsid w:val="0017445E"/>
    <w:rsid w:val="001745CC"/>
    <w:rsid w:val="00175FF6"/>
    <w:rsid w:val="00176329"/>
    <w:rsid w:val="001766FE"/>
    <w:rsid w:val="00180ECC"/>
    <w:rsid w:val="0018153E"/>
    <w:rsid w:val="00181FFB"/>
    <w:rsid w:val="00182201"/>
    <w:rsid w:val="00183486"/>
    <w:rsid w:val="00183906"/>
    <w:rsid w:val="00184DE6"/>
    <w:rsid w:val="001853F0"/>
    <w:rsid w:val="001865BF"/>
    <w:rsid w:val="001912F0"/>
    <w:rsid w:val="0019187C"/>
    <w:rsid w:val="00196300"/>
    <w:rsid w:val="00196D44"/>
    <w:rsid w:val="00197F92"/>
    <w:rsid w:val="001A0BCD"/>
    <w:rsid w:val="001A250F"/>
    <w:rsid w:val="001A303A"/>
    <w:rsid w:val="001A392A"/>
    <w:rsid w:val="001A42D8"/>
    <w:rsid w:val="001A6EEA"/>
    <w:rsid w:val="001A7050"/>
    <w:rsid w:val="001A7E46"/>
    <w:rsid w:val="001B052D"/>
    <w:rsid w:val="001B0954"/>
    <w:rsid w:val="001B13A4"/>
    <w:rsid w:val="001B13F8"/>
    <w:rsid w:val="001B1687"/>
    <w:rsid w:val="001B264B"/>
    <w:rsid w:val="001B39AC"/>
    <w:rsid w:val="001B3F49"/>
    <w:rsid w:val="001B57EA"/>
    <w:rsid w:val="001B5E4B"/>
    <w:rsid w:val="001C0D6E"/>
    <w:rsid w:val="001C26C8"/>
    <w:rsid w:val="001C590A"/>
    <w:rsid w:val="001C7109"/>
    <w:rsid w:val="001C7CD7"/>
    <w:rsid w:val="001D10F2"/>
    <w:rsid w:val="001D2D02"/>
    <w:rsid w:val="001D465C"/>
    <w:rsid w:val="001D47EB"/>
    <w:rsid w:val="001D50DA"/>
    <w:rsid w:val="001D5A9C"/>
    <w:rsid w:val="001D5B4F"/>
    <w:rsid w:val="001D6B07"/>
    <w:rsid w:val="001E0144"/>
    <w:rsid w:val="001E028D"/>
    <w:rsid w:val="001E1083"/>
    <w:rsid w:val="001E1B17"/>
    <w:rsid w:val="001E2421"/>
    <w:rsid w:val="001E2724"/>
    <w:rsid w:val="001E281E"/>
    <w:rsid w:val="001E2B33"/>
    <w:rsid w:val="001E2E3D"/>
    <w:rsid w:val="001E3133"/>
    <w:rsid w:val="001E3971"/>
    <w:rsid w:val="001E5067"/>
    <w:rsid w:val="001E5970"/>
    <w:rsid w:val="001E5A90"/>
    <w:rsid w:val="001E6448"/>
    <w:rsid w:val="001E6C2E"/>
    <w:rsid w:val="001F11EC"/>
    <w:rsid w:val="001F28B6"/>
    <w:rsid w:val="001F2ACA"/>
    <w:rsid w:val="001F3CBD"/>
    <w:rsid w:val="001F45C4"/>
    <w:rsid w:val="001F4750"/>
    <w:rsid w:val="001F4A3C"/>
    <w:rsid w:val="001F5133"/>
    <w:rsid w:val="001F5389"/>
    <w:rsid w:val="001F76B0"/>
    <w:rsid w:val="002007F0"/>
    <w:rsid w:val="00201345"/>
    <w:rsid w:val="00201C76"/>
    <w:rsid w:val="00201D1E"/>
    <w:rsid w:val="00201ECA"/>
    <w:rsid w:val="00202EC0"/>
    <w:rsid w:val="002043BA"/>
    <w:rsid w:val="00205258"/>
    <w:rsid w:val="002065AB"/>
    <w:rsid w:val="002067D7"/>
    <w:rsid w:val="00206885"/>
    <w:rsid w:val="0020730E"/>
    <w:rsid w:val="00210020"/>
    <w:rsid w:val="00210252"/>
    <w:rsid w:val="00211106"/>
    <w:rsid w:val="00211E01"/>
    <w:rsid w:val="00213848"/>
    <w:rsid w:val="00214008"/>
    <w:rsid w:val="0021603D"/>
    <w:rsid w:val="002179FF"/>
    <w:rsid w:val="0022098D"/>
    <w:rsid w:val="002211B8"/>
    <w:rsid w:val="00221BDC"/>
    <w:rsid w:val="00222341"/>
    <w:rsid w:val="00222344"/>
    <w:rsid w:val="002227C7"/>
    <w:rsid w:val="00222DDD"/>
    <w:rsid w:val="002234F8"/>
    <w:rsid w:val="00223D70"/>
    <w:rsid w:val="00223E49"/>
    <w:rsid w:val="00224809"/>
    <w:rsid w:val="00225473"/>
    <w:rsid w:val="00225923"/>
    <w:rsid w:val="00226B27"/>
    <w:rsid w:val="00226D04"/>
    <w:rsid w:val="0023082D"/>
    <w:rsid w:val="00230D2F"/>
    <w:rsid w:val="00231623"/>
    <w:rsid w:val="0023297E"/>
    <w:rsid w:val="00233EA6"/>
    <w:rsid w:val="00234782"/>
    <w:rsid w:val="0023484A"/>
    <w:rsid w:val="002350D4"/>
    <w:rsid w:val="002358C2"/>
    <w:rsid w:val="00236108"/>
    <w:rsid w:val="00236173"/>
    <w:rsid w:val="00236AD7"/>
    <w:rsid w:val="00237CE6"/>
    <w:rsid w:val="00242698"/>
    <w:rsid w:val="002436D4"/>
    <w:rsid w:val="002440AC"/>
    <w:rsid w:val="00244B0A"/>
    <w:rsid w:val="00244D75"/>
    <w:rsid w:val="00246B0B"/>
    <w:rsid w:val="00246E25"/>
    <w:rsid w:val="0025032F"/>
    <w:rsid w:val="00251D49"/>
    <w:rsid w:val="00253321"/>
    <w:rsid w:val="00253EEE"/>
    <w:rsid w:val="00255875"/>
    <w:rsid w:val="0025587C"/>
    <w:rsid w:val="002565F5"/>
    <w:rsid w:val="00256BE4"/>
    <w:rsid w:val="00256CCF"/>
    <w:rsid w:val="00256D41"/>
    <w:rsid w:val="00257021"/>
    <w:rsid w:val="0025717B"/>
    <w:rsid w:val="002576E9"/>
    <w:rsid w:val="00257F24"/>
    <w:rsid w:val="0026187C"/>
    <w:rsid w:val="00262A44"/>
    <w:rsid w:val="00263DBB"/>
    <w:rsid w:val="002644C8"/>
    <w:rsid w:val="00266D53"/>
    <w:rsid w:val="00267CB0"/>
    <w:rsid w:val="00270CE2"/>
    <w:rsid w:val="002735ED"/>
    <w:rsid w:val="00273F6E"/>
    <w:rsid w:val="0027735B"/>
    <w:rsid w:val="00280FB4"/>
    <w:rsid w:val="0028119F"/>
    <w:rsid w:val="00281EC5"/>
    <w:rsid w:val="00282074"/>
    <w:rsid w:val="00283ADB"/>
    <w:rsid w:val="00290F78"/>
    <w:rsid w:val="002916D0"/>
    <w:rsid w:val="00291C21"/>
    <w:rsid w:val="00292C74"/>
    <w:rsid w:val="00292EDB"/>
    <w:rsid w:val="0029358A"/>
    <w:rsid w:val="0029432C"/>
    <w:rsid w:val="002959A0"/>
    <w:rsid w:val="00295A18"/>
    <w:rsid w:val="002971F9"/>
    <w:rsid w:val="002A0422"/>
    <w:rsid w:val="002A0E76"/>
    <w:rsid w:val="002A1350"/>
    <w:rsid w:val="002A153B"/>
    <w:rsid w:val="002A16D9"/>
    <w:rsid w:val="002A225E"/>
    <w:rsid w:val="002A27A4"/>
    <w:rsid w:val="002A3C12"/>
    <w:rsid w:val="002A4844"/>
    <w:rsid w:val="002A5742"/>
    <w:rsid w:val="002A77D8"/>
    <w:rsid w:val="002A79B6"/>
    <w:rsid w:val="002A7A2B"/>
    <w:rsid w:val="002B0F9E"/>
    <w:rsid w:val="002B1162"/>
    <w:rsid w:val="002B1A31"/>
    <w:rsid w:val="002B2314"/>
    <w:rsid w:val="002B2464"/>
    <w:rsid w:val="002B292D"/>
    <w:rsid w:val="002B4266"/>
    <w:rsid w:val="002B523F"/>
    <w:rsid w:val="002B6988"/>
    <w:rsid w:val="002B698D"/>
    <w:rsid w:val="002B6C1F"/>
    <w:rsid w:val="002B6D99"/>
    <w:rsid w:val="002B6E34"/>
    <w:rsid w:val="002C1111"/>
    <w:rsid w:val="002C130B"/>
    <w:rsid w:val="002C1911"/>
    <w:rsid w:val="002C28DF"/>
    <w:rsid w:val="002C2C14"/>
    <w:rsid w:val="002C455A"/>
    <w:rsid w:val="002C52DE"/>
    <w:rsid w:val="002C545D"/>
    <w:rsid w:val="002C547E"/>
    <w:rsid w:val="002C64A7"/>
    <w:rsid w:val="002C7AC3"/>
    <w:rsid w:val="002D081A"/>
    <w:rsid w:val="002D1CAC"/>
    <w:rsid w:val="002D23CB"/>
    <w:rsid w:val="002D53F7"/>
    <w:rsid w:val="002D6641"/>
    <w:rsid w:val="002D7B40"/>
    <w:rsid w:val="002D7E6A"/>
    <w:rsid w:val="002E0E49"/>
    <w:rsid w:val="002E0FC5"/>
    <w:rsid w:val="002E1FD6"/>
    <w:rsid w:val="002E203C"/>
    <w:rsid w:val="002E3874"/>
    <w:rsid w:val="002E40AF"/>
    <w:rsid w:val="002E4A84"/>
    <w:rsid w:val="002E5518"/>
    <w:rsid w:val="002E6D56"/>
    <w:rsid w:val="002F044B"/>
    <w:rsid w:val="002F0981"/>
    <w:rsid w:val="002F0EAA"/>
    <w:rsid w:val="002F1D2F"/>
    <w:rsid w:val="002F21B4"/>
    <w:rsid w:val="002F2A98"/>
    <w:rsid w:val="002F4202"/>
    <w:rsid w:val="002F633F"/>
    <w:rsid w:val="002F63D5"/>
    <w:rsid w:val="002F6412"/>
    <w:rsid w:val="002F6912"/>
    <w:rsid w:val="003013CD"/>
    <w:rsid w:val="00301B38"/>
    <w:rsid w:val="00302293"/>
    <w:rsid w:val="00302E76"/>
    <w:rsid w:val="00302FBC"/>
    <w:rsid w:val="0030319B"/>
    <w:rsid w:val="0030339C"/>
    <w:rsid w:val="003037C9"/>
    <w:rsid w:val="00303C0A"/>
    <w:rsid w:val="0030457A"/>
    <w:rsid w:val="00306135"/>
    <w:rsid w:val="00307C15"/>
    <w:rsid w:val="00307CD6"/>
    <w:rsid w:val="00311B84"/>
    <w:rsid w:val="003121CD"/>
    <w:rsid w:val="0031326F"/>
    <w:rsid w:val="0031373F"/>
    <w:rsid w:val="00313E3D"/>
    <w:rsid w:val="003140A7"/>
    <w:rsid w:val="00314E57"/>
    <w:rsid w:val="00315904"/>
    <w:rsid w:val="00315F4B"/>
    <w:rsid w:val="00317217"/>
    <w:rsid w:val="0031760B"/>
    <w:rsid w:val="00321343"/>
    <w:rsid w:val="003213C5"/>
    <w:rsid w:val="00322400"/>
    <w:rsid w:val="00322D34"/>
    <w:rsid w:val="00324339"/>
    <w:rsid w:val="0032495C"/>
    <w:rsid w:val="00324B81"/>
    <w:rsid w:val="003251E6"/>
    <w:rsid w:val="00325D5A"/>
    <w:rsid w:val="003302F6"/>
    <w:rsid w:val="0033036B"/>
    <w:rsid w:val="0033076B"/>
    <w:rsid w:val="00331354"/>
    <w:rsid w:val="003323D4"/>
    <w:rsid w:val="003328EC"/>
    <w:rsid w:val="00334261"/>
    <w:rsid w:val="0033434B"/>
    <w:rsid w:val="00334CED"/>
    <w:rsid w:val="00335792"/>
    <w:rsid w:val="00336E0D"/>
    <w:rsid w:val="003379C9"/>
    <w:rsid w:val="00337B23"/>
    <w:rsid w:val="003401DF"/>
    <w:rsid w:val="0034026C"/>
    <w:rsid w:val="00340277"/>
    <w:rsid w:val="003415B6"/>
    <w:rsid w:val="00342A27"/>
    <w:rsid w:val="00343525"/>
    <w:rsid w:val="00343772"/>
    <w:rsid w:val="003445A0"/>
    <w:rsid w:val="00344775"/>
    <w:rsid w:val="00344977"/>
    <w:rsid w:val="0034539E"/>
    <w:rsid w:val="00346EDA"/>
    <w:rsid w:val="003472E1"/>
    <w:rsid w:val="00347DFE"/>
    <w:rsid w:val="00351073"/>
    <w:rsid w:val="003512C4"/>
    <w:rsid w:val="0035172D"/>
    <w:rsid w:val="003524A3"/>
    <w:rsid w:val="003539D0"/>
    <w:rsid w:val="00353D1C"/>
    <w:rsid w:val="00354758"/>
    <w:rsid w:val="00356CE8"/>
    <w:rsid w:val="00360793"/>
    <w:rsid w:val="0036110D"/>
    <w:rsid w:val="00361155"/>
    <w:rsid w:val="003612FC"/>
    <w:rsid w:val="003616E3"/>
    <w:rsid w:val="003620BC"/>
    <w:rsid w:val="00362501"/>
    <w:rsid w:val="00362668"/>
    <w:rsid w:val="003626F5"/>
    <w:rsid w:val="003629FD"/>
    <w:rsid w:val="003632EF"/>
    <w:rsid w:val="00366D63"/>
    <w:rsid w:val="00367129"/>
    <w:rsid w:val="00367169"/>
    <w:rsid w:val="00367413"/>
    <w:rsid w:val="003700B2"/>
    <w:rsid w:val="00370781"/>
    <w:rsid w:val="003714B8"/>
    <w:rsid w:val="00371F3F"/>
    <w:rsid w:val="00373CFC"/>
    <w:rsid w:val="00374C4E"/>
    <w:rsid w:val="00376CBD"/>
    <w:rsid w:val="00376DCF"/>
    <w:rsid w:val="0037799E"/>
    <w:rsid w:val="00381079"/>
    <w:rsid w:val="003815FE"/>
    <w:rsid w:val="00381B11"/>
    <w:rsid w:val="00381F60"/>
    <w:rsid w:val="00381FBE"/>
    <w:rsid w:val="0038268E"/>
    <w:rsid w:val="00382A44"/>
    <w:rsid w:val="0038341F"/>
    <w:rsid w:val="003849F6"/>
    <w:rsid w:val="003849F8"/>
    <w:rsid w:val="00385529"/>
    <w:rsid w:val="00385A1E"/>
    <w:rsid w:val="00385EA2"/>
    <w:rsid w:val="00386EAF"/>
    <w:rsid w:val="00386F16"/>
    <w:rsid w:val="003904EA"/>
    <w:rsid w:val="00393655"/>
    <w:rsid w:val="00394149"/>
    <w:rsid w:val="0039536B"/>
    <w:rsid w:val="00395763"/>
    <w:rsid w:val="003958B1"/>
    <w:rsid w:val="0039730F"/>
    <w:rsid w:val="003A05C9"/>
    <w:rsid w:val="003A0C04"/>
    <w:rsid w:val="003A0C32"/>
    <w:rsid w:val="003A2036"/>
    <w:rsid w:val="003A21AD"/>
    <w:rsid w:val="003A2AF8"/>
    <w:rsid w:val="003A3326"/>
    <w:rsid w:val="003A3927"/>
    <w:rsid w:val="003A394E"/>
    <w:rsid w:val="003A3A01"/>
    <w:rsid w:val="003A43EF"/>
    <w:rsid w:val="003A50ED"/>
    <w:rsid w:val="003A6A73"/>
    <w:rsid w:val="003A70CB"/>
    <w:rsid w:val="003A7F0A"/>
    <w:rsid w:val="003B0D2A"/>
    <w:rsid w:val="003B21C4"/>
    <w:rsid w:val="003B34AD"/>
    <w:rsid w:val="003B40DD"/>
    <w:rsid w:val="003B4DF4"/>
    <w:rsid w:val="003B50CA"/>
    <w:rsid w:val="003B5532"/>
    <w:rsid w:val="003B69AB"/>
    <w:rsid w:val="003B6CEC"/>
    <w:rsid w:val="003B6D1C"/>
    <w:rsid w:val="003B7FA9"/>
    <w:rsid w:val="003C12C6"/>
    <w:rsid w:val="003C1AC7"/>
    <w:rsid w:val="003C3691"/>
    <w:rsid w:val="003C378A"/>
    <w:rsid w:val="003C384E"/>
    <w:rsid w:val="003C4B64"/>
    <w:rsid w:val="003C5F05"/>
    <w:rsid w:val="003C69FF"/>
    <w:rsid w:val="003C6B9A"/>
    <w:rsid w:val="003C6C10"/>
    <w:rsid w:val="003C74F8"/>
    <w:rsid w:val="003C7A9A"/>
    <w:rsid w:val="003D02D0"/>
    <w:rsid w:val="003D2700"/>
    <w:rsid w:val="003D2E32"/>
    <w:rsid w:val="003D3D49"/>
    <w:rsid w:val="003D4981"/>
    <w:rsid w:val="003D4E98"/>
    <w:rsid w:val="003D53CC"/>
    <w:rsid w:val="003D5E1B"/>
    <w:rsid w:val="003D652B"/>
    <w:rsid w:val="003D655A"/>
    <w:rsid w:val="003D6FEF"/>
    <w:rsid w:val="003D7A5F"/>
    <w:rsid w:val="003E0E9A"/>
    <w:rsid w:val="003E1E33"/>
    <w:rsid w:val="003E2567"/>
    <w:rsid w:val="003E2735"/>
    <w:rsid w:val="003E28C1"/>
    <w:rsid w:val="003E46D8"/>
    <w:rsid w:val="003E47CC"/>
    <w:rsid w:val="003E4A12"/>
    <w:rsid w:val="003E4A7E"/>
    <w:rsid w:val="003E57AF"/>
    <w:rsid w:val="003E5924"/>
    <w:rsid w:val="003E627B"/>
    <w:rsid w:val="003E6569"/>
    <w:rsid w:val="003E6F3E"/>
    <w:rsid w:val="003E7BBE"/>
    <w:rsid w:val="003F044C"/>
    <w:rsid w:val="003F0C75"/>
    <w:rsid w:val="003F14D7"/>
    <w:rsid w:val="003F2965"/>
    <w:rsid w:val="003F2AF9"/>
    <w:rsid w:val="003F4C02"/>
    <w:rsid w:val="003F529A"/>
    <w:rsid w:val="004005C4"/>
    <w:rsid w:val="00404129"/>
    <w:rsid w:val="00404F1C"/>
    <w:rsid w:val="00405B9E"/>
    <w:rsid w:val="00406D28"/>
    <w:rsid w:val="00406D29"/>
    <w:rsid w:val="00406E9F"/>
    <w:rsid w:val="0040719D"/>
    <w:rsid w:val="00410824"/>
    <w:rsid w:val="004109D0"/>
    <w:rsid w:val="00411082"/>
    <w:rsid w:val="00412934"/>
    <w:rsid w:val="00413B9F"/>
    <w:rsid w:val="00413E34"/>
    <w:rsid w:val="0041447A"/>
    <w:rsid w:val="004147B6"/>
    <w:rsid w:val="00414C7D"/>
    <w:rsid w:val="0041544A"/>
    <w:rsid w:val="00415590"/>
    <w:rsid w:val="004160D3"/>
    <w:rsid w:val="00416908"/>
    <w:rsid w:val="00416B12"/>
    <w:rsid w:val="0042029C"/>
    <w:rsid w:val="00420EFC"/>
    <w:rsid w:val="0042138A"/>
    <w:rsid w:val="00421A92"/>
    <w:rsid w:val="00421E45"/>
    <w:rsid w:val="00422426"/>
    <w:rsid w:val="00422755"/>
    <w:rsid w:val="00422E26"/>
    <w:rsid w:val="00423DFD"/>
    <w:rsid w:val="00424D86"/>
    <w:rsid w:val="00425E09"/>
    <w:rsid w:val="004264A0"/>
    <w:rsid w:val="004267C7"/>
    <w:rsid w:val="00426B6C"/>
    <w:rsid w:val="00427BEC"/>
    <w:rsid w:val="00427EA0"/>
    <w:rsid w:val="004300D0"/>
    <w:rsid w:val="00430CFC"/>
    <w:rsid w:val="00431E6B"/>
    <w:rsid w:val="00431E7B"/>
    <w:rsid w:val="004321A9"/>
    <w:rsid w:val="004325DF"/>
    <w:rsid w:val="0043285C"/>
    <w:rsid w:val="00432C9C"/>
    <w:rsid w:val="004345B9"/>
    <w:rsid w:val="00434747"/>
    <w:rsid w:val="00434DB1"/>
    <w:rsid w:val="00436160"/>
    <w:rsid w:val="004372DD"/>
    <w:rsid w:val="004376FB"/>
    <w:rsid w:val="00440929"/>
    <w:rsid w:val="00440AB0"/>
    <w:rsid w:val="004415EB"/>
    <w:rsid w:val="00441D99"/>
    <w:rsid w:val="00441FE5"/>
    <w:rsid w:val="00443C9B"/>
    <w:rsid w:val="00444536"/>
    <w:rsid w:val="00444B55"/>
    <w:rsid w:val="0044505B"/>
    <w:rsid w:val="00445B83"/>
    <w:rsid w:val="00445E9D"/>
    <w:rsid w:val="00446507"/>
    <w:rsid w:val="00446EF6"/>
    <w:rsid w:val="00447373"/>
    <w:rsid w:val="0045034D"/>
    <w:rsid w:val="00452750"/>
    <w:rsid w:val="00452C11"/>
    <w:rsid w:val="00453ABE"/>
    <w:rsid w:val="00453FE5"/>
    <w:rsid w:val="0045437B"/>
    <w:rsid w:val="00455AF8"/>
    <w:rsid w:val="00456474"/>
    <w:rsid w:val="00456535"/>
    <w:rsid w:val="00457241"/>
    <w:rsid w:val="00457BAA"/>
    <w:rsid w:val="00457FA2"/>
    <w:rsid w:val="00460453"/>
    <w:rsid w:val="00460BAF"/>
    <w:rsid w:val="0046219B"/>
    <w:rsid w:val="0046220F"/>
    <w:rsid w:val="00464208"/>
    <w:rsid w:val="00464D69"/>
    <w:rsid w:val="004657E5"/>
    <w:rsid w:val="00465807"/>
    <w:rsid w:val="00467905"/>
    <w:rsid w:val="00471265"/>
    <w:rsid w:val="00471F90"/>
    <w:rsid w:val="00472B0C"/>
    <w:rsid w:val="0047465B"/>
    <w:rsid w:val="0047469C"/>
    <w:rsid w:val="00474E96"/>
    <w:rsid w:val="004751BF"/>
    <w:rsid w:val="0047737D"/>
    <w:rsid w:val="00480D62"/>
    <w:rsid w:val="0048116C"/>
    <w:rsid w:val="00481EFE"/>
    <w:rsid w:val="0048241B"/>
    <w:rsid w:val="00482422"/>
    <w:rsid w:val="004835D3"/>
    <w:rsid w:val="00485614"/>
    <w:rsid w:val="00485B34"/>
    <w:rsid w:val="00486F04"/>
    <w:rsid w:val="00487848"/>
    <w:rsid w:val="00490444"/>
    <w:rsid w:val="00491446"/>
    <w:rsid w:val="0049153B"/>
    <w:rsid w:val="0049198A"/>
    <w:rsid w:val="0049278D"/>
    <w:rsid w:val="0049375A"/>
    <w:rsid w:val="00493D00"/>
    <w:rsid w:val="00493D4D"/>
    <w:rsid w:val="004945A5"/>
    <w:rsid w:val="004966AF"/>
    <w:rsid w:val="004A097A"/>
    <w:rsid w:val="004A4144"/>
    <w:rsid w:val="004A41FE"/>
    <w:rsid w:val="004A45C7"/>
    <w:rsid w:val="004A5344"/>
    <w:rsid w:val="004A6CFB"/>
    <w:rsid w:val="004A72A8"/>
    <w:rsid w:val="004B1FCC"/>
    <w:rsid w:val="004B3289"/>
    <w:rsid w:val="004B458B"/>
    <w:rsid w:val="004B51E7"/>
    <w:rsid w:val="004B53A7"/>
    <w:rsid w:val="004B6023"/>
    <w:rsid w:val="004B60E0"/>
    <w:rsid w:val="004C00E7"/>
    <w:rsid w:val="004C03CF"/>
    <w:rsid w:val="004C3B95"/>
    <w:rsid w:val="004C3EC5"/>
    <w:rsid w:val="004C45F7"/>
    <w:rsid w:val="004C47E7"/>
    <w:rsid w:val="004C4828"/>
    <w:rsid w:val="004C4CCB"/>
    <w:rsid w:val="004C56BF"/>
    <w:rsid w:val="004C5E95"/>
    <w:rsid w:val="004C6215"/>
    <w:rsid w:val="004C786D"/>
    <w:rsid w:val="004D0852"/>
    <w:rsid w:val="004D418F"/>
    <w:rsid w:val="004D44FB"/>
    <w:rsid w:val="004D46BE"/>
    <w:rsid w:val="004D6E88"/>
    <w:rsid w:val="004D70D4"/>
    <w:rsid w:val="004D7A92"/>
    <w:rsid w:val="004D7CA6"/>
    <w:rsid w:val="004E0057"/>
    <w:rsid w:val="004E09CA"/>
    <w:rsid w:val="004E130F"/>
    <w:rsid w:val="004E1650"/>
    <w:rsid w:val="004E1680"/>
    <w:rsid w:val="004E1BE7"/>
    <w:rsid w:val="004E2DB3"/>
    <w:rsid w:val="004E35CB"/>
    <w:rsid w:val="004E55CC"/>
    <w:rsid w:val="004E55FE"/>
    <w:rsid w:val="004E5E46"/>
    <w:rsid w:val="004E6227"/>
    <w:rsid w:val="004E651B"/>
    <w:rsid w:val="004E6B80"/>
    <w:rsid w:val="004E726E"/>
    <w:rsid w:val="004E761E"/>
    <w:rsid w:val="004F00EC"/>
    <w:rsid w:val="004F1319"/>
    <w:rsid w:val="004F1880"/>
    <w:rsid w:val="004F312F"/>
    <w:rsid w:val="004F33C0"/>
    <w:rsid w:val="004F3AAD"/>
    <w:rsid w:val="004F526F"/>
    <w:rsid w:val="004F52C6"/>
    <w:rsid w:val="004F723A"/>
    <w:rsid w:val="0050118D"/>
    <w:rsid w:val="00501926"/>
    <w:rsid w:val="00502EE7"/>
    <w:rsid w:val="0050337B"/>
    <w:rsid w:val="005048F7"/>
    <w:rsid w:val="00505C3D"/>
    <w:rsid w:val="00505F52"/>
    <w:rsid w:val="005076CD"/>
    <w:rsid w:val="00510BB5"/>
    <w:rsid w:val="00511374"/>
    <w:rsid w:val="00511433"/>
    <w:rsid w:val="00511F5E"/>
    <w:rsid w:val="005129DD"/>
    <w:rsid w:val="0051318C"/>
    <w:rsid w:val="005142CB"/>
    <w:rsid w:val="00514A1A"/>
    <w:rsid w:val="00514E7F"/>
    <w:rsid w:val="0051506D"/>
    <w:rsid w:val="005162B2"/>
    <w:rsid w:val="0051723F"/>
    <w:rsid w:val="00517C5C"/>
    <w:rsid w:val="005209DE"/>
    <w:rsid w:val="00523220"/>
    <w:rsid w:val="00523903"/>
    <w:rsid w:val="00523B92"/>
    <w:rsid w:val="0052451B"/>
    <w:rsid w:val="005248D4"/>
    <w:rsid w:val="005260A8"/>
    <w:rsid w:val="005269FE"/>
    <w:rsid w:val="00526A5B"/>
    <w:rsid w:val="00527078"/>
    <w:rsid w:val="00527407"/>
    <w:rsid w:val="00527BCA"/>
    <w:rsid w:val="005317AC"/>
    <w:rsid w:val="00532EBA"/>
    <w:rsid w:val="005338B7"/>
    <w:rsid w:val="00533E12"/>
    <w:rsid w:val="00534870"/>
    <w:rsid w:val="00534C5E"/>
    <w:rsid w:val="0054006F"/>
    <w:rsid w:val="00540074"/>
    <w:rsid w:val="00541681"/>
    <w:rsid w:val="005428ED"/>
    <w:rsid w:val="005432AD"/>
    <w:rsid w:val="005436CB"/>
    <w:rsid w:val="00543FEE"/>
    <w:rsid w:val="00544F2B"/>
    <w:rsid w:val="00546A73"/>
    <w:rsid w:val="00546D80"/>
    <w:rsid w:val="005478E1"/>
    <w:rsid w:val="0055057D"/>
    <w:rsid w:val="00550642"/>
    <w:rsid w:val="00552498"/>
    <w:rsid w:val="00552DDA"/>
    <w:rsid w:val="00553AC1"/>
    <w:rsid w:val="00554580"/>
    <w:rsid w:val="0055461B"/>
    <w:rsid w:val="005548CA"/>
    <w:rsid w:val="00556B3E"/>
    <w:rsid w:val="005570D6"/>
    <w:rsid w:val="005603F8"/>
    <w:rsid w:val="005611E8"/>
    <w:rsid w:val="00564DC1"/>
    <w:rsid w:val="005666F7"/>
    <w:rsid w:val="005711A0"/>
    <w:rsid w:val="005726AC"/>
    <w:rsid w:val="005739EA"/>
    <w:rsid w:val="00573BBE"/>
    <w:rsid w:val="00574090"/>
    <w:rsid w:val="005742BA"/>
    <w:rsid w:val="00576288"/>
    <w:rsid w:val="0057634B"/>
    <w:rsid w:val="00576F87"/>
    <w:rsid w:val="00577562"/>
    <w:rsid w:val="00582FF3"/>
    <w:rsid w:val="00583F7E"/>
    <w:rsid w:val="005840CA"/>
    <w:rsid w:val="005844BE"/>
    <w:rsid w:val="00584A35"/>
    <w:rsid w:val="00585814"/>
    <w:rsid w:val="00585B91"/>
    <w:rsid w:val="00585D47"/>
    <w:rsid w:val="00585DCB"/>
    <w:rsid w:val="005861F5"/>
    <w:rsid w:val="0058743C"/>
    <w:rsid w:val="005876E1"/>
    <w:rsid w:val="00587A98"/>
    <w:rsid w:val="00590000"/>
    <w:rsid w:val="00590725"/>
    <w:rsid w:val="00590CF7"/>
    <w:rsid w:val="005917E8"/>
    <w:rsid w:val="00592D8E"/>
    <w:rsid w:val="00592DF6"/>
    <w:rsid w:val="00595DE5"/>
    <w:rsid w:val="005976A8"/>
    <w:rsid w:val="005A258B"/>
    <w:rsid w:val="005A3259"/>
    <w:rsid w:val="005A328F"/>
    <w:rsid w:val="005A3668"/>
    <w:rsid w:val="005A4D6A"/>
    <w:rsid w:val="005A4D7C"/>
    <w:rsid w:val="005A51CE"/>
    <w:rsid w:val="005A54F8"/>
    <w:rsid w:val="005A6E69"/>
    <w:rsid w:val="005A77DC"/>
    <w:rsid w:val="005B197E"/>
    <w:rsid w:val="005B1E67"/>
    <w:rsid w:val="005B258E"/>
    <w:rsid w:val="005B358B"/>
    <w:rsid w:val="005B4C33"/>
    <w:rsid w:val="005B57B9"/>
    <w:rsid w:val="005B753F"/>
    <w:rsid w:val="005B7E39"/>
    <w:rsid w:val="005C04EF"/>
    <w:rsid w:val="005C10D2"/>
    <w:rsid w:val="005C13E2"/>
    <w:rsid w:val="005C1C4A"/>
    <w:rsid w:val="005C202B"/>
    <w:rsid w:val="005C2740"/>
    <w:rsid w:val="005C4F16"/>
    <w:rsid w:val="005C5517"/>
    <w:rsid w:val="005C55F4"/>
    <w:rsid w:val="005C5685"/>
    <w:rsid w:val="005C5EA1"/>
    <w:rsid w:val="005C6994"/>
    <w:rsid w:val="005C70BE"/>
    <w:rsid w:val="005C78F7"/>
    <w:rsid w:val="005C79A0"/>
    <w:rsid w:val="005D0F6A"/>
    <w:rsid w:val="005D1A79"/>
    <w:rsid w:val="005D26D1"/>
    <w:rsid w:val="005D3BAA"/>
    <w:rsid w:val="005D3C4D"/>
    <w:rsid w:val="005D5CE8"/>
    <w:rsid w:val="005D5EEA"/>
    <w:rsid w:val="005D7892"/>
    <w:rsid w:val="005E0944"/>
    <w:rsid w:val="005E126A"/>
    <w:rsid w:val="005E17EE"/>
    <w:rsid w:val="005E187D"/>
    <w:rsid w:val="005E1E82"/>
    <w:rsid w:val="005E2198"/>
    <w:rsid w:val="005E2D53"/>
    <w:rsid w:val="005E3A75"/>
    <w:rsid w:val="005E503C"/>
    <w:rsid w:val="005E63A7"/>
    <w:rsid w:val="005E6420"/>
    <w:rsid w:val="005E7231"/>
    <w:rsid w:val="005E797F"/>
    <w:rsid w:val="005F0D24"/>
    <w:rsid w:val="005F13DA"/>
    <w:rsid w:val="005F2449"/>
    <w:rsid w:val="005F2C96"/>
    <w:rsid w:val="005F31CB"/>
    <w:rsid w:val="005F3293"/>
    <w:rsid w:val="005F4244"/>
    <w:rsid w:val="005F46BB"/>
    <w:rsid w:val="005F4FDE"/>
    <w:rsid w:val="005F557F"/>
    <w:rsid w:val="005F58EB"/>
    <w:rsid w:val="005F6094"/>
    <w:rsid w:val="005F75E3"/>
    <w:rsid w:val="005F785D"/>
    <w:rsid w:val="006002D8"/>
    <w:rsid w:val="00600450"/>
    <w:rsid w:val="0060094E"/>
    <w:rsid w:val="00600CF1"/>
    <w:rsid w:val="00601403"/>
    <w:rsid w:val="0060281A"/>
    <w:rsid w:val="00603B56"/>
    <w:rsid w:val="00603C3E"/>
    <w:rsid w:val="006047D6"/>
    <w:rsid w:val="00604EDB"/>
    <w:rsid w:val="00606312"/>
    <w:rsid w:val="006075F4"/>
    <w:rsid w:val="00607C5E"/>
    <w:rsid w:val="00611067"/>
    <w:rsid w:val="006148A6"/>
    <w:rsid w:val="006153DF"/>
    <w:rsid w:val="00620265"/>
    <w:rsid w:val="0062039E"/>
    <w:rsid w:val="00621014"/>
    <w:rsid w:val="006216CE"/>
    <w:rsid w:val="00621DCC"/>
    <w:rsid w:val="00622C72"/>
    <w:rsid w:val="006235C5"/>
    <w:rsid w:val="006243FA"/>
    <w:rsid w:val="0062572F"/>
    <w:rsid w:val="006275AF"/>
    <w:rsid w:val="00627B27"/>
    <w:rsid w:val="006327E1"/>
    <w:rsid w:val="00632E31"/>
    <w:rsid w:val="0063481E"/>
    <w:rsid w:val="00634943"/>
    <w:rsid w:val="0063497B"/>
    <w:rsid w:val="00635536"/>
    <w:rsid w:val="0063660B"/>
    <w:rsid w:val="00636A70"/>
    <w:rsid w:val="00636C8D"/>
    <w:rsid w:val="00637507"/>
    <w:rsid w:val="00637D76"/>
    <w:rsid w:val="00640BAA"/>
    <w:rsid w:val="00643359"/>
    <w:rsid w:val="0064372B"/>
    <w:rsid w:val="00646854"/>
    <w:rsid w:val="00651A9B"/>
    <w:rsid w:val="00652D6C"/>
    <w:rsid w:val="00652D9C"/>
    <w:rsid w:val="0065304F"/>
    <w:rsid w:val="00654E26"/>
    <w:rsid w:val="00654E3E"/>
    <w:rsid w:val="00655F60"/>
    <w:rsid w:val="006563E9"/>
    <w:rsid w:val="00657046"/>
    <w:rsid w:val="00657177"/>
    <w:rsid w:val="00660191"/>
    <w:rsid w:val="00660CDA"/>
    <w:rsid w:val="0066190A"/>
    <w:rsid w:val="00663653"/>
    <w:rsid w:val="006658C8"/>
    <w:rsid w:val="00665E28"/>
    <w:rsid w:val="00665F9D"/>
    <w:rsid w:val="006662F8"/>
    <w:rsid w:val="006665FC"/>
    <w:rsid w:val="00667BF9"/>
    <w:rsid w:val="0067073A"/>
    <w:rsid w:val="00672464"/>
    <w:rsid w:val="00672FEF"/>
    <w:rsid w:val="006735B5"/>
    <w:rsid w:val="00673C78"/>
    <w:rsid w:val="00674E53"/>
    <w:rsid w:val="00675C23"/>
    <w:rsid w:val="00675C91"/>
    <w:rsid w:val="00681949"/>
    <w:rsid w:val="00681E38"/>
    <w:rsid w:val="00683BCD"/>
    <w:rsid w:val="006841D4"/>
    <w:rsid w:val="0068559D"/>
    <w:rsid w:val="00686937"/>
    <w:rsid w:val="0068751E"/>
    <w:rsid w:val="00691612"/>
    <w:rsid w:val="00691E8E"/>
    <w:rsid w:val="0069214C"/>
    <w:rsid w:val="00693398"/>
    <w:rsid w:val="00693DD8"/>
    <w:rsid w:val="00695AFD"/>
    <w:rsid w:val="00696B4B"/>
    <w:rsid w:val="00696F25"/>
    <w:rsid w:val="006974B3"/>
    <w:rsid w:val="006A1256"/>
    <w:rsid w:val="006A174D"/>
    <w:rsid w:val="006A2E5F"/>
    <w:rsid w:val="006A37FC"/>
    <w:rsid w:val="006A44EA"/>
    <w:rsid w:val="006A4BEC"/>
    <w:rsid w:val="006A5902"/>
    <w:rsid w:val="006A7E43"/>
    <w:rsid w:val="006B055E"/>
    <w:rsid w:val="006B2F68"/>
    <w:rsid w:val="006B3ABC"/>
    <w:rsid w:val="006B4B8A"/>
    <w:rsid w:val="006B6C9C"/>
    <w:rsid w:val="006B716E"/>
    <w:rsid w:val="006C0E9E"/>
    <w:rsid w:val="006C121F"/>
    <w:rsid w:val="006C2473"/>
    <w:rsid w:val="006C2514"/>
    <w:rsid w:val="006C2741"/>
    <w:rsid w:val="006C2C3D"/>
    <w:rsid w:val="006C387A"/>
    <w:rsid w:val="006C46BD"/>
    <w:rsid w:val="006C52C1"/>
    <w:rsid w:val="006C553D"/>
    <w:rsid w:val="006C6F2D"/>
    <w:rsid w:val="006C73A1"/>
    <w:rsid w:val="006D0032"/>
    <w:rsid w:val="006D3ADC"/>
    <w:rsid w:val="006D3B84"/>
    <w:rsid w:val="006D4251"/>
    <w:rsid w:val="006D42C7"/>
    <w:rsid w:val="006D4375"/>
    <w:rsid w:val="006D5EF2"/>
    <w:rsid w:val="006D6179"/>
    <w:rsid w:val="006D7014"/>
    <w:rsid w:val="006D7D69"/>
    <w:rsid w:val="006D7F69"/>
    <w:rsid w:val="006E0AF4"/>
    <w:rsid w:val="006E0D66"/>
    <w:rsid w:val="006E0FEC"/>
    <w:rsid w:val="006E1091"/>
    <w:rsid w:val="006E1B3C"/>
    <w:rsid w:val="006E35D2"/>
    <w:rsid w:val="006E41C3"/>
    <w:rsid w:val="006E6096"/>
    <w:rsid w:val="006F02D3"/>
    <w:rsid w:val="006F30B6"/>
    <w:rsid w:val="006F3DC0"/>
    <w:rsid w:val="006F3DD2"/>
    <w:rsid w:val="006F3F9F"/>
    <w:rsid w:val="006F4086"/>
    <w:rsid w:val="006F41CB"/>
    <w:rsid w:val="006F7168"/>
    <w:rsid w:val="006F7936"/>
    <w:rsid w:val="006F7AEE"/>
    <w:rsid w:val="0070019C"/>
    <w:rsid w:val="00700C6A"/>
    <w:rsid w:val="00700DBF"/>
    <w:rsid w:val="00701028"/>
    <w:rsid w:val="00701A61"/>
    <w:rsid w:val="0070254B"/>
    <w:rsid w:val="007029AD"/>
    <w:rsid w:val="007029C5"/>
    <w:rsid w:val="0070320D"/>
    <w:rsid w:val="007034CC"/>
    <w:rsid w:val="00703603"/>
    <w:rsid w:val="00703C0C"/>
    <w:rsid w:val="007040A4"/>
    <w:rsid w:val="00705945"/>
    <w:rsid w:val="007069CB"/>
    <w:rsid w:val="007069F5"/>
    <w:rsid w:val="00710025"/>
    <w:rsid w:val="00710C15"/>
    <w:rsid w:val="00711784"/>
    <w:rsid w:val="00712471"/>
    <w:rsid w:val="00713FC7"/>
    <w:rsid w:val="00715E85"/>
    <w:rsid w:val="007166ED"/>
    <w:rsid w:val="0072069D"/>
    <w:rsid w:val="00722AD5"/>
    <w:rsid w:val="00723D9F"/>
    <w:rsid w:val="007243DB"/>
    <w:rsid w:val="00724D9A"/>
    <w:rsid w:val="00725541"/>
    <w:rsid w:val="0073133F"/>
    <w:rsid w:val="00731DC3"/>
    <w:rsid w:val="00733D55"/>
    <w:rsid w:val="00734886"/>
    <w:rsid w:val="00734C56"/>
    <w:rsid w:val="007350A0"/>
    <w:rsid w:val="00736495"/>
    <w:rsid w:val="00736EBF"/>
    <w:rsid w:val="00737527"/>
    <w:rsid w:val="0073771F"/>
    <w:rsid w:val="0073793C"/>
    <w:rsid w:val="0074075F"/>
    <w:rsid w:val="007419A8"/>
    <w:rsid w:val="00744279"/>
    <w:rsid w:val="00745183"/>
    <w:rsid w:val="007459C2"/>
    <w:rsid w:val="0075214C"/>
    <w:rsid w:val="00752A4B"/>
    <w:rsid w:val="00752EED"/>
    <w:rsid w:val="00752F50"/>
    <w:rsid w:val="00754419"/>
    <w:rsid w:val="00754D94"/>
    <w:rsid w:val="00755CD9"/>
    <w:rsid w:val="007573ED"/>
    <w:rsid w:val="00757940"/>
    <w:rsid w:val="00757D08"/>
    <w:rsid w:val="007614FA"/>
    <w:rsid w:val="00761AA5"/>
    <w:rsid w:val="00761ADB"/>
    <w:rsid w:val="007626FC"/>
    <w:rsid w:val="00762E61"/>
    <w:rsid w:val="0076337B"/>
    <w:rsid w:val="00763AF8"/>
    <w:rsid w:val="00764C51"/>
    <w:rsid w:val="00764E3A"/>
    <w:rsid w:val="007667A2"/>
    <w:rsid w:val="00767069"/>
    <w:rsid w:val="0076755D"/>
    <w:rsid w:val="00770357"/>
    <w:rsid w:val="00770CE9"/>
    <w:rsid w:val="007715AA"/>
    <w:rsid w:val="00771A12"/>
    <w:rsid w:val="00773511"/>
    <w:rsid w:val="00774187"/>
    <w:rsid w:val="0077438F"/>
    <w:rsid w:val="00776183"/>
    <w:rsid w:val="0077783D"/>
    <w:rsid w:val="00777DEF"/>
    <w:rsid w:val="007805D0"/>
    <w:rsid w:val="00780A7C"/>
    <w:rsid w:val="00781657"/>
    <w:rsid w:val="00781711"/>
    <w:rsid w:val="00782232"/>
    <w:rsid w:val="007826BD"/>
    <w:rsid w:val="007833C7"/>
    <w:rsid w:val="00783D0B"/>
    <w:rsid w:val="00785797"/>
    <w:rsid w:val="00786CEF"/>
    <w:rsid w:val="007870E9"/>
    <w:rsid w:val="00787219"/>
    <w:rsid w:val="00787BE0"/>
    <w:rsid w:val="00790A2A"/>
    <w:rsid w:val="00790F4B"/>
    <w:rsid w:val="00791351"/>
    <w:rsid w:val="00793D0B"/>
    <w:rsid w:val="00797BF3"/>
    <w:rsid w:val="00797D1C"/>
    <w:rsid w:val="007A060C"/>
    <w:rsid w:val="007A094A"/>
    <w:rsid w:val="007A17F4"/>
    <w:rsid w:val="007A24D4"/>
    <w:rsid w:val="007A25B0"/>
    <w:rsid w:val="007A29FA"/>
    <w:rsid w:val="007A2A0C"/>
    <w:rsid w:val="007A31D4"/>
    <w:rsid w:val="007A3728"/>
    <w:rsid w:val="007A3C76"/>
    <w:rsid w:val="007A4653"/>
    <w:rsid w:val="007A4846"/>
    <w:rsid w:val="007A491E"/>
    <w:rsid w:val="007A4B6C"/>
    <w:rsid w:val="007A5AB4"/>
    <w:rsid w:val="007A6DDE"/>
    <w:rsid w:val="007A7D53"/>
    <w:rsid w:val="007B0382"/>
    <w:rsid w:val="007B18FB"/>
    <w:rsid w:val="007B1B19"/>
    <w:rsid w:val="007B1B9A"/>
    <w:rsid w:val="007B28AB"/>
    <w:rsid w:val="007B38C1"/>
    <w:rsid w:val="007B3A94"/>
    <w:rsid w:val="007B4012"/>
    <w:rsid w:val="007B4743"/>
    <w:rsid w:val="007B4D28"/>
    <w:rsid w:val="007B50B4"/>
    <w:rsid w:val="007B5264"/>
    <w:rsid w:val="007B75A7"/>
    <w:rsid w:val="007B7D28"/>
    <w:rsid w:val="007C1970"/>
    <w:rsid w:val="007C1D9A"/>
    <w:rsid w:val="007C2D21"/>
    <w:rsid w:val="007C33C8"/>
    <w:rsid w:val="007C35F2"/>
    <w:rsid w:val="007C3C7E"/>
    <w:rsid w:val="007C4AF2"/>
    <w:rsid w:val="007C4FF5"/>
    <w:rsid w:val="007C5DB2"/>
    <w:rsid w:val="007C7AC1"/>
    <w:rsid w:val="007D22E7"/>
    <w:rsid w:val="007D280C"/>
    <w:rsid w:val="007D357B"/>
    <w:rsid w:val="007D36EB"/>
    <w:rsid w:val="007D37CE"/>
    <w:rsid w:val="007D4499"/>
    <w:rsid w:val="007D48BE"/>
    <w:rsid w:val="007D4D3D"/>
    <w:rsid w:val="007D57FD"/>
    <w:rsid w:val="007D5C90"/>
    <w:rsid w:val="007D635B"/>
    <w:rsid w:val="007D6C15"/>
    <w:rsid w:val="007D7714"/>
    <w:rsid w:val="007D7797"/>
    <w:rsid w:val="007E05A6"/>
    <w:rsid w:val="007E0D09"/>
    <w:rsid w:val="007E0D97"/>
    <w:rsid w:val="007E1768"/>
    <w:rsid w:val="007E20FA"/>
    <w:rsid w:val="007E2748"/>
    <w:rsid w:val="007E32A9"/>
    <w:rsid w:val="007E4429"/>
    <w:rsid w:val="007E4501"/>
    <w:rsid w:val="007E4987"/>
    <w:rsid w:val="007E5309"/>
    <w:rsid w:val="007E5C0E"/>
    <w:rsid w:val="007E5DB5"/>
    <w:rsid w:val="007E6001"/>
    <w:rsid w:val="007E6A20"/>
    <w:rsid w:val="007E6A8D"/>
    <w:rsid w:val="007F0599"/>
    <w:rsid w:val="007F0F29"/>
    <w:rsid w:val="007F153E"/>
    <w:rsid w:val="007F22AB"/>
    <w:rsid w:val="007F23A0"/>
    <w:rsid w:val="007F2442"/>
    <w:rsid w:val="007F2DA1"/>
    <w:rsid w:val="007F3C8A"/>
    <w:rsid w:val="007F3F62"/>
    <w:rsid w:val="007F4662"/>
    <w:rsid w:val="007F641B"/>
    <w:rsid w:val="007F64BE"/>
    <w:rsid w:val="007F6B93"/>
    <w:rsid w:val="007F6FF1"/>
    <w:rsid w:val="00800BB2"/>
    <w:rsid w:val="00800EC5"/>
    <w:rsid w:val="00801893"/>
    <w:rsid w:val="0080286C"/>
    <w:rsid w:val="00802F2B"/>
    <w:rsid w:val="00803FBC"/>
    <w:rsid w:val="008062D5"/>
    <w:rsid w:val="00807575"/>
    <w:rsid w:val="00813360"/>
    <w:rsid w:val="008133A1"/>
    <w:rsid w:val="008135B5"/>
    <w:rsid w:val="00813889"/>
    <w:rsid w:val="00813C75"/>
    <w:rsid w:val="008144EB"/>
    <w:rsid w:val="00814D5E"/>
    <w:rsid w:val="008168A0"/>
    <w:rsid w:val="00816938"/>
    <w:rsid w:val="00816EBF"/>
    <w:rsid w:val="0081713B"/>
    <w:rsid w:val="00817629"/>
    <w:rsid w:val="00817AB1"/>
    <w:rsid w:val="00817E65"/>
    <w:rsid w:val="00820103"/>
    <w:rsid w:val="00821033"/>
    <w:rsid w:val="008211C7"/>
    <w:rsid w:val="00822108"/>
    <w:rsid w:val="00822152"/>
    <w:rsid w:val="00823472"/>
    <w:rsid w:val="00823C82"/>
    <w:rsid w:val="00823F3C"/>
    <w:rsid w:val="008241B3"/>
    <w:rsid w:val="00824801"/>
    <w:rsid w:val="0082532B"/>
    <w:rsid w:val="0082550D"/>
    <w:rsid w:val="008277FA"/>
    <w:rsid w:val="00827859"/>
    <w:rsid w:val="00827D13"/>
    <w:rsid w:val="00827E3E"/>
    <w:rsid w:val="00827F05"/>
    <w:rsid w:val="00827FCB"/>
    <w:rsid w:val="00832DBB"/>
    <w:rsid w:val="008428B6"/>
    <w:rsid w:val="008431F8"/>
    <w:rsid w:val="00844B3D"/>
    <w:rsid w:val="00844F9C"/>
    <w:rsid w:val="00846720"/>
    <w:rsid w:val="00847910"/>
    <w:rsid w:val="008502CA"/>
    <w:rsid w:val="008508AF"/>
    <w:rsid w:val="00850F89"/>
    <w:rsid w:val="008543DE"/>
    <w:rsid w:val="00854432"/>
    <w:rsid w:val="00854D89"/>
    <w:rsid w:val="00855A50"/>
    <w:rsid w:val="00856137"/>
    <w:rsid w:val="0086001D"/>
    <w:rsid w:val="00860311"/>
    <w:rsid w:val="00861029"/>
    <w:rsid w:val="008614D7"/>
    <w:rsid w:val="00861624"/>
    <w:rsid w:val="00863141"/>
    <w:rsid w:val="008639C3"/>
    <w:rsid w:val="00863BC6"/>
    <w:rsid w:val="00863FFD"/>
    <w:rsid w:val="00866116"/>
    <w:rsid w:val="00867190"/>
    <w:rsid w:val="00867381"/>
    <w:rsid w:val="00867A49"/>
    <w:rsid w:val="00870F13"/>
    <w:rsid w:val="00871E1A"/>
    <w:rsid w:val="00871F2E"/>
    <w:rsid w:val="00871FDD"/>
    <w:rsid w:val="00872594"/>
    <w:rsid w:val="008726D8"/>
    <w:rsid w:val="00875813"/>
    <w:rsid w:val="008761D9"/>
    <w:rsid w:val="008770D5"/>
    <w:rsid w:val="0088025B"/>
    <w:rsid w:val="0088062A"/>
    <w:rsid w:val="00881E42"/>
    <w:rsid w:val="00882F90"/>
    <w:rsid w:val="00883A72"/>
    <w:rsid w:val="0088416D"/>
    <w:rsid w:val="00884BAD"/>
    <w:rsid w:val="00885262"/>
    <w:rsid w:val="00885477"/>
    <w:rsid w:val="008863F9"/>
    <w:rsid w:val="00886A04"/>
    <w:rsid w:val="00887FB0"/>
    <w:rsid w:val="0089024D"/>
    <w:rsid w:val="008904DD"/>
    <w:rsid w:val="00890970"/>
    <w:rsid w:val="00891DA4"/>
    <w:rsid w:val="0089202E"/>
    <w:rsid w:val="00892295"/>
    <w:rsid w:val="00892BEB"/>
    <w:rsid w:val="00892E36"/>
    <w:rsid w:val="00894939"/>
    <w:rsid w:val="00894B36"/>
    <w:rsid w:val="00895F27"/>
    <w:rsid w:val="008965BC"/>
    <w:rsid w:val="00896CD1"/>
    <w:rsid w:val="00896D83"/>
    <w:rsid w:val="008974B1"/>
    <w:rsid w:val="008A03D8"/>
    <w:rsid w:val="008A0AF7"/>
    <w:rsid w:val="008A0CB7"/>
    <w:rsid w:val="008A10B5"/>
    <w:rsid w:val="008A211D"/>
    <w:rsid w:val="008A245F"/>
    <w:rsid w:val="008A3113"/>
    <w:rsid w:val="008A3D09"/>
    <w:rsid w:val="008A4344"/>
    <w:rsid w:val="008A4741"/>
    <w:rsid w:val="008A485F"/>
    <w:rsid w:val="008A5CEC"/>
    <w:rsid w:val="008A6F27"/>
    <w:rsid w:val="008A72BF"/>
    <w:rsid w:val="008B044D"/>
    <w:rsid w:val="008B0E50"/>
    <w:rsid w:val="008B1022"/>
    <w:rsid w:val="008B2F4C"/>
    <w:rsid w:val="008B4EA8"/>
    <w:rsid w:val="008B514D"/>
    <w:rsid w:val="008B5F1B"/>
    <w:rsid w:val="008B71BC"/>
    <w:rsid w:val="008B7A42"/>
    <w:rsid w:val="008C0549"/>
    <w:rsid w:val="008C1D08"/>
    <w:rsid w:val="008C28D1"/>
    <w:rsid w:val="008C299A"/>
    <w:rsid w:val="008C3338"/>
    <w:rsid w:val="008C3852"/>
    <w:rsid w:val="008C6076"/>
    <w:rsid w:val="008C60C6"/>
    <w:rsid w:val="008C7B97"/>
    <w:rsid w:val="008D16A6"/>
    <w:rsid w:val="008D2880"/>
    <w:rsid w:val="008D2D27"/>
    <w:rsid w:val="008D46AE"/>
    <w:rsid w:val="008D4AEA"/>
    <w:rsid w:val="008D53A4"/>
    <w:rsid w:val="008D6584"/>
    <w:rsid w:val="008D6C4E"/>
    <w:rsid w:val="008D7FC1"/>
    <w:rsid w:val="008DABD6"/>
    <w:rsid w:val="008E009F"/>
    <w:rsid w:val="008E0DCE"/>
    <w:rsid w:val="008E1DB4"/>
    <w:rsid w:val="008E1F44"/>
    <w:rsid w:val="008E24BE"/>
    <w:rsid w:val="008E24FB"/>
    <w:rsid w:val="008E2B21"/>
    <w:rsid w:val="008E2EE5"/>
    <w:rsid w:val="008E447E"/>
    <w:rsid w:val="008E4FA4"/>
    <w:rsid w:val="008E644B"/>
    <w:rsid w:val="008E6550"/>
    <w:rsid w:val="008E7039"/>
    <w:rsid w:val="008E7870"/>
    <w:rsid w:val="008E7CB8"/>
    <w:rsid w:val="008F0DF7"/>
    <w:rsid w:val="008F52C0"/>
    <w:rsid w:val="008F693F"/>
    <w:rsid w:val="008F6F48"/>
    <w:rsid w:val="008F7BD1"/>
    <w:rsid w:val="008F7C67"/>
    <w:rsid w:val="008F7E17"/>
    <w:rsid w:val="0090072F"/>
    <w:rsid w:val="00900B5D"/>
    <w:rsid w:val="00900F43"/>
    <w:rsid w:val="0090184E"/>
    <w:rsid w:val="00901928"/>
    <w:rsid w:val="00902851"/>
    <w:rsid w:val="00902E22"/>
    <w:rsid w:val="00904122"/>
    <w:rsid w:val="00904848"/>
    <w:rsid w:val="00904B6A"/>
    <w:rsid w:val="00905943"/>
    <w:rsid w:val="009069AD"/>
    <w:rsid w:val="00906C6C"/>
    <w:rsid w:val="00906C72"/>
    <w:rsid w:val="00910D5E"/>
    <w:rsid w:val="00911A29"/>
    <w:rsid w:val="00913C84"/>
    <w:rsid w:val="0091452B"/>
    <w:rsid w:val="009150B5"/>
    <w:rsid w:val="00917542"/>
    <w:rsid w:val="00921381"/>
    <w:rsid w:val="00921467"/>
    <w:rsid w:val="00921CD7"/>
    <w:rsid w:val="00921DDA"/>
    <w:rsid w:val="00922472"/>
    <w:rsid w:val="009228ED"/>
    <w:rsid w:val="009246B8"/>
    <w:rsid w:val="00924F1C"/>
    <w:rsid w:val="00925D2B"/>
    <w:rsid w:val="00926487"/>
    <w:rsid w:val="00927EB5"/>
    <w:rsid w:val="00930FAB"/>
    <w:rsid w:val="00931DB5"/>
    <w:rsid w:val="00932331"/>
    <w:rsid w:val="0093266D"/>
    <w:rsid w:val="00932715"/>
    <w:rsid w:val="00932BCE"/>
    <w:rsid w:val="00932DC1"/>
    <w:rsid w:val="00933EC9"/>
    <w:rsid w:val="009345C5"/>
    <w:rsid w:val="00934A5A"/>
    <w:rsid w:val="00935562"/>
    <w:rsid w:val="00937A97"/>
    <w:rsid w:val="00937FDE"/>
    <w:rsid w:val="00941D1B"/>
    <w:rsid w:val="00942371"/>
    <w:rsid w:val="00942719"/>
    <w:rsid w:val="00943B63"/>
    <w:rsid w:val="00944E45"/>
    <w:rsid w:val="00947600"/>
    <w:rsid w:val="00950F41"/>
    <w:rsid w:val="0095131D"/>
    <w:rsid w:val="009525D2"/>
    <w:rsid w:val="00952943"/>
    <w:rsid w:val="00952A85"/>
    <w:rsid w:val="00952C3D"/>
    <w:rsid w:val="009539AA"/>
    <w:rsid w:val="00953E77"/>
    <w:rsid w:val="00954405"/>
    <w:rsid w:val="009555D0"/>
    <w:rsid w:val="00955CDE"/>
    <w:rsid w:val="0096152B"/>
    <w:rsid w:val="0096183A"/>
    <w:rsid w:val="00962D78"/>
    <w:rsid w:val="00965225"/>
    <w:rsid w:val="00965BAD"/>
    <w:rsid w:val="00966EA8"/>
    <w:rsid w:val="00972035"/>
    <w:rsid w:val="009727FA"/>
    <w:rsid w:val="00973901"/>
    <w:rsid w:val="009749AE"/>
    <w:rsid w:val="00974A64"/>
    <w:rsid w:val="00974C2D"/>
    <w:rsid w:val="00974F74"/>
    <w:rsid w:val="00976FD7"/>
    <w:rsid w:val="0097705B"/>
    <w:rsid w:val="009816F5"/>
    <w:rsid w:val="0098189F"/>
    <w:rsid w:val="0098358B"/>
    <w:rsid w:val="0098549F"/>
    <w:rsid w:val="009855CD"/>
    <w:rsid w:val="00985EB3"/>
    <w:rsid w:val="00986F15"/>
    <w:rsid w:val="00990A10"/>
    <w:rsid w:val="00993706"/>
    <w:rsid w:val="009939E1"/>
    <w:rsid w:val="00993A2B"/>
    <w:rsid w:val="00993B49"/>
    <w:rsid w:val="00993E5F"/>
    <w:rsid w:val="009941A3"/>
    <w:rsid w:val="00994395"/>
    <w:rsid w:val="0099464B"/>
    <w:rsid w:val="0099728C"/>
    <w:rsid w:val="009A0280"/>
    <w:rsid w:val="009A08CC"/>
    <w:rsid w:val="009A0D2B"/>
    <w:rsid w:val="009A2BF0"/>
    <w:rsid w:val="009A30A1"/>
    <w:rsid w:val="009A47BB"/>
    <w:rsid w:val="009A4955"/>
    <w:rsid w:val="009A59AB"/>
    <w:rsid w:val="009B2319"/>
    <w:rsid w:val="009B4AAA"/>
    <w:rsid w:val="009B5401"/>
    <w:rsid w:val="009B5D32"/>
    <w:rsid w:val="009B69DA"/>
    <w:rsid w:val="009B6D64"/>
    <w:rsid w:val="009B6FAE"/>
    <w:rsid w:val="009C0259"/>
    <w:rsid w:val="009C06C8"/>
    <w:rsid w:val="009C0A84"/>
    <w:rsid w:val="009C127C"/>
    <w:rsid w:val="009C1922"/>
    <w:rsid w:val="009C2566"/>
    <w:rsid w:val="009C32BE"/>
    <w:rsid w:val="009C41BF"/>
    <w:rsid w:val="009C44A5"/>
    <w:rsid w:val="009C4669"/>
    <w:rsid w:val="009C6129"/>
    <w:rsid w:val="009C61E3"/>
    <w:rsid w:val="009C72DB"/>
    <w:rsid w:val="009D1B22"/>
    <w:rsid w:val="009D3218"/>
    <w:rsid w:val="009D3265"/>
    <w:rsid w:val="009D626E"/>
    <w:rsid w:val="009D795D"/>
    <w:rsid w:val="009D7DC9"/>
    <w:rsid w:val="009D7E3F"/>
    <w:rsid w:val="009E02B2"/>
    <w:rsid w:val="009E1FC5"/>
    <w:rsid w:val="009E29A6"/>
    <w:rsid w:val="009E2A9B"/>
    <w:rsid w:val="009E3241"/>
    <w:rsid w:val="009E497D"/>
    <w:rsid w:val="009E5279"/>
    <w:rsid w:val="009E5506"/>
    <w:rsid w:val="009E69BB"/>
    <w:rsid w:val="009E7E93"/>
    <w:rsid w:val="009F2664"/>
    <w:rsid w:val="009F3EA9"/>
    <w:rsid w:val="009F4526"/>
    <w:rsid w:val="009F7882"/>
    <w:rsid w:val="009F7A07"/>
    <w:rsid w:val="00A003A2"/>
    <w:rsid w:val="00A00791"/>
    <w:rsid w:val="00A007F3"/>
    <w:rsid w:val="00A02321"/>
    <w:rsid w:val="00A027F6"/>
    <w:rsid w:val="00A055DE"/>
    <w:rsid w:val="00A0637A"/>
    <w:rsid w:val="00A066D2"/>
    <w:rsid w:val="00A067E2"/>
    <w:rsid w:val="00A07B84"/>
    <w:rsid w:val="00A07D2E"/>
    <w:rsid w:val="00A10069"/>
    <w:rsid w:val="00A10386"/>
    <w:rsid w:val="00A10BEF"/>
    <w:rsid w:val="00A10C21"/>
    <w:rsid w:val="00A10E66"/>
    <w:rsid w:val="00A1110F"/>
    <w:rsid w:val="00A11DE1"/>
    <w:rsid w:val="00A120D3"/>
    <w:rsid w:val="00A1353F"/>
    <w:rsid w:val="00A1372E"/>
    <w:rsid w:val="00A14788"/>
    <w:rsid w:val="00A15CA6"/>
    <w:rsid w:val="00A1705D"/>
    <w:rsid w:val="00A177E2"/>
    <w:rsid w:val="00A17FED"/>
    <w:rsid w:val="00A20A11"/>
    <w:rsid w:val="00A21A90"/>
    <w:rsid w:val="00A21B60"/>
    <w:rsid w:val="00A235E1"/>
    <w:rsid w:val="00A23D92"/>
    <w:rsid w:val="00A23E2D"/>
    <w:rsid w:val="00A249A0"/>
    <w:rsid w:val="00A24B0D"/>
    <w:rsid w:val="00A24F4B"/>
    <w:rsid w:val="00A25125"/>
    <w:rsid w:val="00A256D0"/>
    <w:rsid w:val="00A258F2"/>
    <w:rsid w:val="00A25AE3"/>
    <w:rsid w:val="00A26325"/>
    <w:rsid w:val="00A27DBF"/>
    <w:rsid w:val="00A32030"/>
    <w:rsid w:val="00A32D45"/>
    <w:rsid w:val="00A34800"/>
    <w:rsid w:val="00A34FBB"/>
    <w:rsid w:val="00A354D0"/>
    <w:rsid w:val="00A407CF"/>
    <w:rsid w:val="00A41422"/>
    <w:rsid w:val="00A41A44"/>
    <w:rsid w:val="00A41B82"/>
    <w:rsid w:val="00A41D07"/>
    <w:rsid w:val="00A438B7"/>
    <w:rsid w:val="00A438C4"/>
    <w:rsid w:val="00A44419"/>
    <w:rsid w:val="00A44464"/>
    <w:rsid w:val="00A450DE"/>
    <w:rsid w:val="00A45BF5"/>
    <w:rsid w:val="00A45D2D"/>
    <w:rsid w:val="00A47BA8"/>
    <w:rsid w:val="00A50CE6"/>
    <w:rsid w:val="00A5149A"/>
    <w:rsid w:val="00A51E62"/>
    <w:rsid w:val="00A51ED0"/>
    <w:rsid w:val="00A526B6"/>
    <w:rsid w:val="00A52A39"/>
    <w:rsid w:val="00A52DF6"/>
    <w:rsid w:val="00A52E1F"/>
    <w:rsid w:val="00A5318D"/>
    <w:rsid w:val="00A53782"/>
    <w:rsid w:val="00A5398F"/>
    <w:rsid w:val="00A549B5"/>
    <w:rsid w:val="00A5763D"/>
    <w:rsid w:val="00A57935"/>
    <w:rsid w:val="00A57B4D"/>
    <w:rsid w:val="00A57BD7"/>
    <w:rsid w:val="00A62B89"/>
    <w:rsid w:val="00A639BB"/>
    <w:rsid w:val="00A649F5"/>
    <w:rsid w:val="00A67A09"/>
    <w:rsid w:val="00A67ACC"/>
    <w:rsid w:val="00A71439"/>
    <w:rsid w:val="00A71990"/>
    <w:rsid w:val="00A724DC"/>
    <w:rsid w:val="00A73BAA"/>
    <w:rsid w:val="00A73E40"/>
    <w:rsid w:val="00A7566D"/>
    <w:rsid w:val="00A7670B"/>
    <w:rsid w:val="00A7699D"/>
    <w:rsid w:val="00A80912"/>
    <w:rsid w:val="00A83AE4"/>
    <w:rsid w:val="00A83EF6"/>
    <w:rsid w:val="00A84F86"/>
    <w:rsid w:val="00A8510D"/>
    <w:rsid w:val="00A852E7"/>
    <w:rsid w:val="00A85690"/>
    <w:rsid w:val="00A858EB"/>
    <w:rsid w:val="00A85E06"/>
    <w:rsid w:val="00A8746F"/>
    <w:rsid w:val="00A8776D"/>
    <w:rsid w:val="00A87AA7"/>
    <w:rsid w:val="00A907C5"/>
    <w:rsid w:val="00A90A71"/>
    <w:rsid w:val="00A90AC6"/>
    <w:rsid w:val="00A9152F"/>
    <w:rsid w:val="00A93939"/>
    <w:rsid w:val="00A96D82"/>
    <w:rsid w:val="00A97856"/>
    <w:rsid w:val="00AA088B"/>
    <w:rsid w:val="00AA2BD1"/>
    <w:rsid w:val="00AA2DD7"/>
    <w:rsid w:val="00AA3145"/>
    <w:rsid w:val="00AA3160"/>
    <w:rsid w:val="00AA3A45"/>
    <w:rsid w:val="00AA5041"/>
    <w:rsid w:val="00AA5067"/>
    <w:rsid w:val="00AA5D5D"/>
    <w:rsid w:val="00AA5EE8"/>
    <w:rsid w:val="00AA78A9"/>
    <w:rsid w:val="00AA7E50"/>
    <w:rsid w:val="00AA7EDE"/>
    <w:rsid w:val="00AB0F5E"/>
    <w:rsid w:val="00AB599D"/>
    <w:rsid w:val="00AB5D10"/>
    <w:rsid w:val="00AB5F4F"/>
    <w:rsid w:val="00AB654A"/>
    <w:rsid w:val="00AB6C3E"/>
    <w:rsid w:val="00AB7127"/>
    <w:rsid w:val="00AB7DED"/>
    <w:rsid w:val="00AC0147"/>
    <w:rsid w:val="00AC041E"/>
    <w:rsid w:val="00AC091C"/>
    <w:rsid w:val="00AC12E7"/>
    <w:rsid w:val="00AC143D"/>
    <w:rsid w:val="00AC1B31"/>
    <w:rsid w:val="00AC31FA"/>
    <w:rsid w:val="00AC6A4E"/>
    <w:rsid w:val="00AC6CBF"/>
    <w:rsid w:val="00AC6CEE"/>
    <w:rsid w:val="00AC7008"/>
    <w:rsid w:val="00AC72CB"/>
    <w:rsid w:val="00AD137E"/>
    <w:rsid w:val="00AD1623"/>
    <w:rsid w:val="00AD1697"/>
    <w:rsid w:val="00AD1ED9"/>
    <w:rsid w:val="00AD1EF6"/>
    <w:rsid w:val="00AD2A37"/>
    <w:rsid w:val="00AD2DA9"/>
    <w:rsid w:val="00AD3174"/>
    <w:rsid w:val="00AD4399"/>
    <w:rsid w:val="00AD46C8"/>
    <w:rsid w:val="00AD663F"/>
    <w:rsid w:val="00AD72EA"/>
    <w:rsid w:val="00AE14F4"/>
    <w:rsid w:val="00AE14F9"/>
    <w:rsid w:val="00AE1F74"/>
    <w:rsid w:val="00AE2326"/>
    <w:rsid w:val="00AE2A56"/>
    <w:rsid w:val="00AE2B5E"/>
    <w:rsid w:val="00AE31F8"/>
    <w:rsid w:val="00AE6335"/>
    <w:rsid w:val="00AE7424"/>
    <w:rsid w:val="00AE7D45"/>
    <w:rsid w:val="00AE7DFB"/>
    <w:rsid w:val="00AF0324"/>
    <w:rsid w:val="00AF3017"/>
    <w:rsid w:val="00AF31F3"/>
    <w:rsid w:val="00AF502F"/>
    <w:rsid w:val="00AF5BAC"/>
    <w:rsid w:val="00AF5D64"/>
    <w:rsid w:val="00AF73F4"/>
    <w:rsid w:val="00AF7D0F"/>
    <w:rsid w:val="00B0005A"/>
    <w:rsid w:val="00B0095E"/>
    <w:rsid w:val="00B022AB"/>
    <w:rsid w:val="00B0395B"/>
    <w:rsid w:val="00B03EDB"/>
    <w:rsid w:val="00B053F1"/>
    <w:rsid w:val="00B055FF"/>
    <w:rsid w:val="00B05D87"/>
    <w:rsid w:val="00B0641F"/>
    <w:rsid w:val="00B110BE"/>
    <w:rsid w:val="00B126C6"/>
    <w:rsid w:val="00B126EA"/>
    <w:rsid w:val="00B12A18"/>
    <w:rsid w:val="00B14245"/>
    <w:rsid w:val="00B146F0"/>
    <w:rsid w:val="00B14B15"/>
    <w:rsid w:val="00B1536B"/>
    <w:rsid w:val="00B16973"/>
    <w:rsid w:val="00B176A1"/>
    <w:rsid w:val="00B2159B"/>
    <w:rsid w:val="00B21E73"/>
    <w:rsid w:val="00B24312"/>
    <w:rsid w:val="00B24DB5"/>
    <w:rsid w:val="00B255E4"/>
    <w:rsid w:val="00B25A64"/>
    <w:rsid w:val="00B2659C"/>
    <w:rsid w:val="00B27EC1"/>
    <w:rsid w:val="00B30A44"/>
    <w:rsid w:val="00B30AF3"/>
    <w:rsid w:val="00B3114D"/>
    <w:rsid w:val="00B31900"/>
    <w:rsid w:val="00B31943"/>
    <w:rsid w:val="00B31A87"/>
    <w:rsid w:val="00B3267B"/>
    <w:rsid w:val="00B32EDC"/>
    <w:rsid w:val="00B3380E"/>
    <w:rsid w:val="00B35688"/>
    <w:rsid w:val="00B361E2"/>
    <w:rsid w:val="00B36857"/>
    <w:rsid w:val="00B40812"/>
    <w:rsid w:val="00B42D59"/>
    <w:rsid w:val="00B42E21"/>
    <w:rsid w:val="00B432F8"/>
    <w:rsid w:val="00B43558"/>
    <w:rsid w:val="00B4384B"/>
    <w:rsid w:val="00B45604"/>
    <w:rsid w:val="00B45A36"/>
    <w:rsid w:val="00B45C54"/>
    <w:rsid w:val="00B46CE6"/>
    <w:rsid w:val="00B47796"/>
    <w:rsid w:val="00B477A1"/>
    <w:rsid w:val="00B47909"/>
    <w:rsid w:val="00B47C90"/>
    <w:rsid w:val="00B54E2F"/>
    <w:rsid w:val="00B55517"/>
    <w:rsid w:val="00B55E0D"/>
    <w:rsid w:val="00B56756"/>
    <w:rsid w:val="00B56EA9"/>
    <w:rsid w:val="00B57855"/>
    <w:rsid w:val="00B57C59"/>
    <w:rsid w:val="00B60F39"/>
    <w:rsid w:val="00B612D3"/>
    <w:rsid w:val="00B62EFD"/>
    <w:rsid w:val="00B64148"/>
    <w:rsid w:val="00B64758"/>
    <w:rsid w:val="00B64D8F"/>
    <w:rsid w:val="00B64F46"/>
    <w:rsid w:val="00B660A5"/>
    <w:rsid w:val="00B6785F"/>
    <w:rsid w:val="00B7044A"/>
    <w:rsid w:val="00B71616"/>
    <w:rsid w:val="00B718EF"/>
    <w:rsid w:val="00B72578"/>
    <w:rsid w:val="00B737A8"/>
    <w:rsid w:val="00B740EB"/>
    <w:rsid w:val="00B742A9"/>
    <w:rsid w:val="00B75A6A"/>
    <w:rsid w:val="00B75B03"/>
    <w:rsid w:val="00B75EB1"/>
    <w:rsid w:val="00B75FBE"/>
    <w:rsid w:val="00B7759B"/>
    <w:rsid w:val="00B80273"/>
    <w:rsid w:val="00B803A3"/>
    <w:rsid w:val="00B80E9C"/>
    <w:rsid w:val="00B82637"/>
    <w:rsid w:val="00B82A60"/>
    <w:rsid w:val="00B84554"/>
    <w:rsid w:val="00B87596"/>
    <w:rsid w:val="00B878C7"/>
    <w:rsid w:val="00B87DBB"/>
    <w:rsid w:val="00B90B91"/>
    <w:rsid w:val="00B91AFC"/>
    <w:rsid w:val="00B9304E"/>
    <w:rsid w:val="00B93E60"/>
    <w:rsid w:val="00B94435"/>
    <w:rsid w:val="00B944E7"/>
    <w:rsid w:val="00B94B1A"/>
    <w:rsid w:val="00B94C25"/>
    <w:rsid w:val="00B95C5A"/>
    <w:rsid w:val="00B96E21"/>
    <w:rsid w:val="00B9782E"/>
    <w:rsid w:val="00B97EE0"/>
    <w:rsid w:val="00BA0C95"/>
    <w:rsid w:val="00BA0F77"/>
    <w:rsid w:val="00BA2892"/>
    <w:rsid w:val="00BA2AAA"/>
    <w:rsid w:val="00BA2D88"/>
    <w:rsid w:val="00BA508C"/>
    <w:rsid w:val="00BA558B"/>
    <w:rsid w:val="00BA61C8"/>
    <w:rsid w:val="00BA7CDA"/>
    <w:rsid w:val="00BB2D4B"/>
    <w:rsid w:val="00BB60FB"/>
    <w:rsid w:val="00BB6C9C"/>
    <w:rsid w:val="00BB6F61"/>
    <w:rsid w:val="00BB74FF"/>
    <w:rsid w:val="00BB7D1C"/>
    <w:rsid w:val="00BC404B"/>
    <w:rsid w:val="00BC46A8"/>
    <w:rsid w:val="00BC4A2C"/>
    <w:rsid w:val="00BC53AB"/>
    <w:rsid w:val="00BC59AF"/>
    <w:rsid w:val="00BC5F64"/>
    <w:rsid w:val="00BD2832"/>
    <w:rsid w:val="00BD5B59"/>
    <w:rsid w:val="00BD60A2"/>
    <w:rsid w:val="00BD6ED1"/>
    <w:rsid w:val="00BD761A"/>
    <w:rsid w:val="00BE0B24"/>
    <w:rsid w:val="00BE1B8D"/>
    <w:rsid w:val="00BE2431"/>
    <w:rsid w:val="00BE28FE"/>
    <w:rsid w:val="00BE2995"/>
    <w:rsid w:val="00BE2BEA"/>
    <w:rsid w:val="00BE3AED"/>
    <w:rsid w:val="00BE4263"/>
    <w:rsid w:val="00BE533B"/>
    <w:rsid w:val="00BE5E9B"/>
    <w:rsid w:val="00BF02D1"/>
    <w:rsid w:val="00BF0BC0"/>
    <w:rsid w:val="00BF15DB"/>
    <w:rsid w:val="00BF2224"/>
    <w:rsid w:val="00BF3264"/>
    <w:rsid w:val="00BF3EFF"/>
    <w:rsid w:val="00BF43C3"/>
    <w:rsid w:val="00BF4533"/>
    <w:rsid w:val="00BF48AA"/>
    <w:rsid w:val="00BF62CA"/>
    <w:rsid w:val="00BF65A3"/>
    <w:rsid w:val="00BF7FB7"/>
    <w:rsid w:val="00C0012D"/>
    <w:rsid w:val="00C01C59"/>
    <w:rsid w:val="00C03465"/>
    <w:rsid w:val="00C058ED"/>
    <w:rsid w:val="00C07764"/>
    <w:rsid w:val="00C101C9"/>
    <w:rsid w:val="00C13B18"/>
    <w:rsid w:val="00C141B3"/>
    <w:rsid w:val="00C15A2D"/>
    <w:rsid w:val="00C17F39"/>
    <w:rsid w:val="00C20645"/>
    <w:rsid w:val="00C222ED"/>
    <w:rsid w:val="00C23550"/>
    <w:rsid w:val="00C236D4"/>
    <w:rsid w:val="00C257D4"/>
    <w:rsid w:val="00C25AEE"/>
    <w:rsid w:val="00C26F25"/>
    <w:rsid w:val="00C270A5"/>
    <w:rsid w:val="00C27931"/>
    <w:rsid w:val="00C30DA9"/>
    <w:rsid w:val="00C31B38"/>
    <w:rsid w:val="00C31E1B"/>
    <w:rsid w:val="00C3227F"/>
    <w:rsid w:val="00C32662"/>
    <w:rsid w:val="00C33CD7"/>
    <w:rsid w:val="00C35E73"/>
    <w:rsid w:val="00C36704"/>
    <w:rsid w:val="00C3708C"/>
    <w:rsid w:val="00C371BE"/>
    <w:rsid w:val="00C37269"/>
    <w:rsid w:val="00C37872"/>
    <w:rsid w:val="00C37A2A"/>
    <w:rsid w:val="00C40AFF"/>
    <w:rsid w:val="00C4124F"/>
    <w:rsid w:val="00C41451"/>
    <w:rsid w:val="00C418C6"/>
    <w:rsid w:val="00C4233D"/>
    <w:rsid w:val="00C42742"/>
    <w:rsid w:val="00C4275D"/>
    <w:rsid w:val="00C42905"/>
    <w:rsid w:val="00C43297"/>
    <w:rsid w:val="00C43BFB"/>
    <w:rsid w:val="00C450B0"/>
    <w:rsid w:val="00C46A40"/>
    <w:rsid w:val="00C47237"/>
    <w:rsid w:val="00C47AAA"/>
    <w:rsid w:val="00C47F45"/>
    <w:rsid w:val="00C51BFF"/>
    <w:rsid w:val="00C5300E"/>
    <w:rsid w:val="00C54C6C"/>
    <w:rsid w:val="00C55AFD"/>
    <w:rsid w:val="00C570BC"/>
    <w:rsid w:val="00C57268"/>
    <w:rsid w:val="00C57B28"/>
    <w:rsid w:val="00C57BC0"/>
    <w:rsid w:val="00C646C6"/>
    <w:rsid w:val="00C647BA"/>
    <w:rsid w:val="00C64F8A"/>
    <w:rsid w:val="00C6548B"/>
    <w:rsid w:val="00C65551"/>
    <w:rsid w:val="00C6669A"/>
    <w:rsid w:val="00C6736C"/>
    <w:rsid w:val="00C70628"/>
    <w:rsid w:val="00C70A62"/>
    <w:rsid w:val="00C721E2"/>
    <w:rsid w:val="00C72657"/>
    <w:rsid w:val="00C7272B"/>
    <w:rsid w:val="00C72C76"/>
    <w:rsid w:val="00C732C4"/>
    <w:rsid w:val="00C7341B"/>
    <w:rsid w:val="00C73B84"/>
    <w:rsid w:val="00C74761"/>
    <w:rsid w:val="00C75313"/>
    <w:rsid w:val="00C758BE"/>
    <w:rsid w:val="00C760D6"/>
    <w:rsid w:val="00C77520"/>
    <w:rsid w:val="00C806FB"/>
    <w:rsid w:val="00C8133A"/>
    <w:rsid w:val="00C81945"/>
    <w:rsid w:val="00C82143"/>
    <w:rsid w:val="00C8374B"/>
    <w:rsid w:val="00C85387"/>
    <w:rsid w:val="00C8566C"/>
    <w:rsid w:val="00C85F15"/>
    <w:rsid w:val="00C866F8"/>
    <w:rsid w:val="00C86910"/>
    <w:rsid w:val="00C86F7D"/>
    <w:rsid w:val="00C870A3"/>
    <w:rsid w:val="00C879CC"/>
    <w:rsid w:val="00C90706"/>
    <w:rsid w:val="00C9105C"/>
    <w:rsid w:val="00C933FF"/>
    <w:rsid w:val="00C93B63"/>
    <w:rsid w:val="00C9442D"/>
    <w:rsid w:val="00C94A11"/>
    <w:rsid w:val="00C94DE3"/>
    <w:rsid w:val="00C9700E"/>
    <w:rsid w:val="00C97472"/>
    <w:rsid w:val="00C975BF"/>
    <w:rsid w:val="00C97903"/>
    <w:rsid w:val="00CA0D65"/>
    <w:rsid w:val="00CA152F"/>
    <w:rsid w:val="00CA3338"/>
    <w:rsid w:val="00CA3468"/>
    <w:rsid w:val="00CA37A3"/>
    <w:rsid w:val="00CA40F0"/>
    <w:rsid w:val="00CA4B60"/>
    <w:rsid w:val="00CA648F"/>
    <w:rsid w:val="00CA6F59"/>
    <w:rsid w:val="00CA6FA0"/>
    <w:rsid w:val="00CA6FEE"/>
    <w:rsid w:val="00CA70CD"/>
    <w:rsid w:val="00CB1BB2"/>
    <w:rsid w:val="00CB1D7A"/>
    <w:rsid w:val="00CB1F86"/>
    <w:rsid w:val="00CB31BB"/>
    <w:rsid w:val="00CB5051"/>
    <w:rsid w:val="00CB65F1"/>
    <w:rsid w:val="00CB7247"/>
    <w:rsid w:val="00CB7408"/>
    <w:rsid w:val="00CB78D9"/>
    <w:rsid w:val="00CB7ECB"/>
    <w:rsid w:val="00CB7F9D"/>
    <w:rsid w:val="00CC03E1"/>
    <w:rsid w:val="00CC0F48"/>
    <w:rsid w:val="00CC15BC"/>
    <w:rsid w:val="00CC2547"/>
    <w:rsid w:val="00CC399E"/>
    <w:rsid w:val="00CC6E76"/>
    <w:rsid w:val="00CD03F4"/>
    <w:rsid w:val="00CD05CE"/>
    <w:rsid w:val="00CD0EB9"/>
    <w:rsid w:val="00CD12E8"/>
    <w:rsid w:val="00CD1386"/>
    <w:rsid w:val="00CD5535"/>
    <w:rsid w:val="00CD639A"/>
    <w:rsid w:val="00CD7A0B"/>
    <w:rsid w:val="00CE0FFB"/>
    <w:rsid w:val="00CE2307"/>
    <w:rsid w:val="00CE2879"/>
    <w:rsid w:val="00CE2EF1"/>
    <w:rsid w:val="00CE350F"/>
    <w:rsid w:val="00CE3657"/>
    <w:rsid w:val="00CE404F"/>
    <w:rsid w:val="00CE4B6F"/>
    <w:rsid w:val="00CE507A"/>
    <w:rsid w:val="00CE6307"/>
    <w:rsid w:val="00CE7C12"/>
    <w:rsid w:val="00CF1311"/>
    <w:rsid w:val="00CF2239"/>
    <w:rsid w:val="00CF4337"/>
    <w:rsid w:val="00CF7C5A"/>
    <w:rsid w:val="00D022C1"/>
    <w:rsid w:val="00D02ABE"/>
    <w:rsid w:val="00D0359A"/>
    <w:rsid w:val="00D03C8B"/>
    <w:rsid w:val="00D04E00"/>
    <w:rsid w:val="00D050A4"/>
    <w:rsid w:val="00D05AA2"/>
    <w:rsid w:val="00D0668A"/>
    <w:rsid w:val="00D06814"/>
    <w:rsid w:val="00D06909"/>
    <w:rsid w:val="00D10438"/>
    <w:rsid w:val="00D107E4"/>
    <w:rsid w:val="00D10EF9"/>
    <w:rsid w:val="00D11D19"/>
    <w:rsid w:val="00D11EFC"/>
    <w:rsid w:val="00D1232F"/>
    <w:rsid w:val="00D132B1"/>
    <w:rsid w:val="00D135C5"/>
    <w:rsid w:val="00D1365A"/>
    <w:rsid w:val="00D138B7"/>
    <w:rsid w:val="00D1423D"/>
    <w:rsid w:val="00D15043"/>
    <w:rsid w:val="00D1509A"/>
    <w:rsid w:val="00D17AD5"/>
    <w:rsid w:val="00D21293"/>
    <w:rsid w:val="00D223BB"/>
    <w:rsid w:val="00D23EFC"/>
    <w:rsid w:val="00D2413C"/>
    <w:rsid w:val="00D24A29"/>
    <w:rsid w:val="00D24A47"/>
    <w:rsid w:val="00D261C2"/>
    <w:rsid w:val="00D27016"/>
    <w:rsid w:val="00D272DF"/>
    <w:rsid w:val="00D2769B"/>
    <w:rsid w:val="00D30183"/>
    <w:rsid w:val="00D331B5"/>
    <w:rsid w:val="00D36203"/>
    <w:rsid w:val="00D37F61"/>
    <w:rsid w:val="00D419DE"/>
    <w:rsid w:val="00D41BDC"/>
    <w:rsid w:val="00D428A3"/>
    <w:rsid w:val="00D442AF"/>
    <w:rsid w:val="00D44B24"/>
    <w:rsid w:val="00D460A2"/>
    <w:rsid w:val="00D47DF3"/>
    <w:rsid w:val="00D50457"/>
    <w:rsid w:val="00D504B2"/>
    <w:rsid w:val="00D510E5"/>
    <w:rsid w:val="00D51714"/>
    <w:rsid w:val="00D517ED"/>
    <w:rsid w:val="00D5397E"/>
    <w:rsid w:val="00D5402E"/>
    <w:rsid w:val="00D543D5"/>
    <w:rsid w:val="00D54682"/>
    <w:rsid w:val="00D550DD"/>
    <w:rsid w:val="00D56145"/>
    <w:rsid w:val="00D57E8B"/>
    <w:rsid w:val="00D6009E"/>
    <w:rsid w:val="00D61717"/>
    <w:rsid w:val="00D621FD"/>
    <w:rsid w:val="00D62475"/>
    <w:rsid w:val="00D6316C"/>
    <w:rsid w:val="00D63694"/>
    <w:rsid w:val="00D6454C"/>
    <w:rsid w:val="00D661C5"/>
    <w:rsid w:val="00D669B2"/>
    <w:rsid w:val="00D6785A"/>
    <w:rsid w:val="00D7018F"/>
    <w:rsid w:val="00D7121C"/>
    <w:rsid w:val="00D7142A"/>
    <w:rsid w:val="00D72A1E"/>
    <w:rsid w:val="00D7369F"/>
    <w:rsid w:val="00D73FCB"/>
    <w:rsid w:val="00D74039"/>
    <w:rsid w:val="00D7428E"/>
    <w:rsid w:val="00D74DF6"/>
    <w:rsid w:val="00D74FF5"/>
    <w:rsid w:val="00D7607A"/>
    <w:rsid w:val="00D764DF"/>
    <w:rsid w:val="00D7701E"/>
    <w:rsid w:val="00D774D5"/>
    <w:rsid w:val="00D77CC9"/>
    <w:rsid w:val="00D800AC"/>
    <w:rsid w:val="00D8024A"/>
    <w:rsid w:val="00D807B8"/>
    <w:rsid w:val="00D80F24"/>
    <w:rsid w:val="00D816A5"/>
    <w:rsid w:val="00D82CEF"/>
    <w:rsid w:val="00D82FAF"/>
    <w:rsid w:val="00D83C4F"/>
    <w:rsid w:val="00D844B4"/>
    <w:rsid w:val="00D904E4"/>
    <w:rsid w:val="00D918E0"/>
    <w:rsid w:val="00D91B16"/>
    <w:rsid w:val="00D92745"/>
    <w:rsid w:val="00D9402B"/>
    <w:rsid w:val="00D956AA"/>
    <w:rsid w:val="00D95D0E"/>
    <w:rsid w:val="00D97F53"/>
    <w:rsid w:val="00DA0C08"/>
    <w:rsid w:val="00DA1818"/>
    <w:rsid w:val="00DA1FC2"/>
    <w:rsid w:val="00DA2C1D"/>
    <w:rsid w:val="00DA30AE"/>
    <w:rsid w:val="00DA30DD"/>
    <w:rsid w:val="00DA6681"/>
    <w:rsid w:val="00DB07A1"/>
    <w:rsid w:val="00DB0984"/>
    <w:rsid w:val="00DB2FAE"/>
    <w:rsid w:val="00DB3D71"/>
    <w:rsid w:val="00DB41B5"/>
    <w:rsid w:val="00DB4697"/>
    <w:rsid w:val="00DB4E70"/>
    <w:rsid w:val="00DB6DB3"/>
    <w:rsid w:val="00DB6E01"/>
    <w:rsid w:val="00DB7115"/>
    <w:rsid w:val="00DB7FD3"/>
    <w:rsid w:val="00DC0190"/>
    <w:rsid w:val="00DC04BD"/>
    <w:rsid w:val="00DC131D"/>
    <w:rsid w:val="00DC19B5"/>
    <w:rsid w:val="00DC334D"/>
    <w:rsid w:val="00DC34DE"/>
    <w:rsid w:val="00DC39A5"/>
    <w:rsid w:val="00DC3DCD"/>
    <w:rsid w:val="00DC41DF"/>
    <w:rsid w:val="00DC74AC"/>
    <w:rsid w:val="00DD006D"/>
    <w:rsid w:val="00DD089E"/>
    <w:rsid w:val="00DD16F7"/>
    <w:rsid w:val="00DD33CE"/>
    <w:rsid w:val="00DD33E2"/>
    <w:rsid w:val="00DD530B"/>
    <w:rsid w:val="00DD60C5"/>
    <w:rsid w:val="00DD748A"/>
    <w:rsid w:val="00DD7EA2"/>
    <w:rsid w:val="00DE0F89"/>
    <w:rsid w:val="00DE29A2"/>
    <w:rsid w:val="00DE41C1"/>
    <w:rsid w:val="00DE49B3"/>
    <w:rsid w:val="00DE5B8E"/>
    <w:rsid w:val="00DE684C"/>
    <w:rsid w:val="00DE7CCC"/>
    <w:rsid w:val="00DF014A"/>
    <w:rsid w:val="00DF0D2D"/>
    <w:rsid w:val="00DF1F6C"/>
    <w:rsid w:val="00DF26A5"/>
    <w:rsid w:val="00DF2A31"/>
    <w:rsid w:val="00DF2B8B"/>
    <w:rsid w:val="00DF39FB"/>
    <w:rsid w:val="00DF4323"/>
    <w:rsid w:val="00DF5B27"/>
    <w:rsid w:val="00E00A1C"/>
    <w:rsid w:val="00E01C80"/>
    <w:rsid w:val="00E028A1"/>
    <w:rsid w:val="00E02960"/>
    <w:rsid w:val="00E02C4F"/>
    <w:rsid w:val="00E02DB3"/>
    <w:rsid w:val="00E03DE3"/>
    <w:rsid w:val="00E04261"/>
    <w:rsid w:val="00E05EAB"/>
    <w:rsid w:val="00E06E9A"/>
    <w:rsid w:val="00E07D88"/>
    <w:rsid w:val="00E10575"/>
    <w:rsid w:val="00E13067"/>
    <w:rsid w:val="00E13A1A"/>
    <w:rsid w:val="00E170C8"/>
    <w:rsid w:val="00E177EA"/>
    <w:rsid w:val="00E17CA0"/>
    <w:rsid w:val="00E20EBE"/>
    <w:rsid w:val="00E21142"/>
    <w:rsid w:val="00E21BF6"/>
    <w:rsid w:val="00E243D4"/>
    <w:rsid w:val="00E24714"/>
    <w:rsid w:val="00E24799"/>
    <w:rsid w:val="00E26DA4"/>
    <w:rsid w:val="00E26FBB"/>
    <w:rsid w:val="00E27FAE"/>
    <w:rsid w:val="00E31E74"/>
    <w:rsid w:val="00E3249B"/>
    <w:rsid w:val="00E3387D"/>
    <w:rsid w:val="00E34473"/>
    <w:rsid w:val="00E35231"/>
    <w:rsid w:val="00E353BF"/>
    <w:rsid w:val="00E363BF"/>
    <w:rsid w:val="00E36A5D"/>
    <w:rsid w:val="00E37C8A"/>
    <w:rsid w:val="00E40255"/>
    <w:rsid w:val="00E417C1"/>
    <w:rsid w:val="00E41A4F"/>
    <w:rsid w:val="00E41D56"/>
    <w:rsid w:val="00E432D3"/>
    <w:rsid w:val="00E43A5E"/>
    <w:rsid w:val="00E45ABC"/>
    <w:rsid w:val="00E46338"/>
    <w:rsid w:val="00E4706F"/>
    <w:rsid w:val="00E47AB6"/>
    <w:rsid w:val="00E527A3"/>
    <w:rsid w:val="00E542AD"/>
    <w:rsid w:val="00E55030"/>
    <w:rsid w:val="00E57B3E"/>
    <w:rsid w:val="00E60944"/>
    <w:rsid w:val="00E62529"/>
    <w:rsid w:val="00E625E8"/>
    <w:rsid w:val="00E62AEE"/>
    <w:rsid w:val="00E63601"/>
    <w:rsid w:val="00E6438B"/>
    <w:rsid w:val="00E65E50"/>
    <w:rsid w:val="00E66CEF"/>
    <w:rsid w:val="00E701BE"/>
    <w:rsid w:val="00E71F37"/>
    <w:rsid w:val="00E73267"/>
    <w:rsid w:val="00E74793"/>
    <w:rsid w:val="00E747EE"/>
    <w:rsid w:val="00E7527C"/>
    <w:rsid w:val="00E75576"/>
    <w:rsid w:val="00E7674E"/>
    <w:rsid w:val="00E76EE4"/>
    <w:rsid w:val="00E77057"/>
    <w:rsid w:val="00E80220"/>
    <w:rsid w:val="00E807EF"/>
    <w:rsid w:val="00E81B3B"/>
    <w:rsid w:val="00E8398C"/>
    <w:rsid w:val="00E83B98"/>
    <w:rsid w:val="00E86A14"/>
    <w:rsid w:val="00E87154"/>
    <w:rsid w:val="00E8743E"/>
    <w:rsid w:val="00E87F18"/>
    <w:rsid w:val="00E90CDA"/>
    <w:rsid w:val="00E915DE"/>
    <w:rsid w:val="00E91920"/>
    <w:rsid w:val="00E92229"/>
    <w:rsid w:val="00E947DF"/>
    <w:rsid w:val="00E94B09"/>
    <w:rsid w:val="00EA005A"/>
    <w:rsid w:val="00EA13E8"/>
    <w:rsid w:val="00EA2031"/>
    <w:rsid w:val="00EA2105"/>
    <w:rsid w:val="00EA24B1"/>
    <w:rsid w:val="00EA3B98"/>
    <w:rsid w:val="00EA75AE"/>
    <w:rsid w:val="00EA7EE0"/>
    <w:rsid w:val="00EB0C11"/>
    <w:rsid w:val="00EB2E4A"/>
    <w:rsid w:val="00EB3FF6"/>
    <w:rsid w:val="00EB4EA8"/>
    <w:rsid w:val="00EB556B"/>
    <w:rsid w:val="00EB699A"/>
    <w:rsid w:val="00EC0731"/>
    <w:rsid w:val="00EC0C48"/>
    <w:rsid w:val="00EC0CCF"/>
    <w:rsid w:val="00EC1544"/>
    <w:rsid w:val="00EC1A6B"/>
    <w:rsid w:val="00EC2988"/>
    <w:rsid w:val="00EC3140"/>
    <w:rsid w:val="00EC37B6"/>
    <w:rsid w:val="00EC4152"/>
    <w:rsid w:val="00EC5CE9"/>
    <w:rsid w:val="00EC7FF3"/>
    <w:rsid w:val="00ED029C"/>
    <w:rsid w:val="00ED3821"/>
    <w:rsid w:val="00ED396E"/>
    <w:rsid w:val="00ED4018"/>
    <w:rsid w:val="00ED4468"/>
    <w:rsid w:val="00ED48E7"/>
    <w:rsid w:val="00ED48EF"/>
    <w:rsid w:val="00ED566C"/>
    <w:rsid w:val="00ED6B69"/>
    <w:rsid w:val="00ED6C78"/>
    <w:rsid w:val="00ED7000"/>
    <w:rsid w:val="00ED777D"/>
    <w:rsid w:val="00EE0656"/>
    <w:rsid w:val="00EE07A2"/>
    <w:rsid w:val="00EE0C7A"/>
    <w:rsid w:val="00EE1082"/>
    <w:rsid w:val="00EE1578"/>
    <w:rsid w:val="00EE2558"/>
    <w:rsid w:val="00EE31F6"/>
    <w:rsid w:val="00EE4A88"/>
    <w:rsid w:val="00EE50B5"/>
    <w:rsid w:val="00EE511E"/>
    <w:rsid w:val="00EE55F3"/>
    <w:rsid w:val="00EE5852"/>
    <w:rsid w:val="00EE5902"/>
    <w:rsid w:val="00EE621F"/>
    <w:rsid w:val="00EE6792"/>
    <w:rsid w:val="00EE6CDD"/>
    <w:rsid w:val="00EE79B6"/>
    <w:rsid w:val="00EE7A19"/>
    <w:rsid w:val="00EE7AEA"/>
    <w:rsid w:val="00EF1E01"/>
    <w:rsid w:val="00EF1FE9"/>
    <w:rsid w:val="00EF54D4"/>
    <w:rsid w:val="00EF6CD1"/>
    <w:rsid w:val="00EF778D"/>
    <w:rsid w:val="00EF77DD"/>
    <w:rsid w:val="00F02001"/>
    <w:rsid w:val="00F0200C"/>
    <w:rsid w:val="00F03368"/>
    <w:rsid w:val="00F0509E"/>
    <w:rsid w:val="00F07F50"/>
    <w:rsid w:val="00F1094F"/>
    <w:rsid w:val="00F10B9D"/>
    <w:rsid w:val="00F11454"/>
    <w:rsid w:val="00F11891"/>
    <w:rsid w:val="00F1215D"/>
    <w:rsid w:val="00F12F0E"/>
    <w:rsid w:val="00F13203"/>
    <w:rsid w:val="00F1345C"/>
    <w:rsid w:val="00F13B2D"/>
    <w:rsid w:val="00F1418C"/>
    <w:rsid w:val="00F1493A"/>
    <w:rsid w:val="00F1683D"/>
    <w:rsid w:val="00F17468"/>
    <w:rsid w:val="00F17DA9"/>
    <w:rsid w:val="00F200DC"/>
    <w:rsid w:val="00F2030E"/>
    <w:rsid w:val="00F21CDB"/>
    <w:rsid w:val="00F22700"/>
    <w:rsid w:val="00F22AE4"/>
    <w:rsid w:val="00F233AB"/>
    <w:rsid w:val="00F25E43"/>
    <w:rsid w:val="00F3116B"/>
    <w:rsid w:val="00F31CC3"/>
    <w:rsid w:val="00F32814"/>
    <w:rsid w:val="00F32D2A"/>
    <w:rsid w:val="00F32F3A"/>
    <w:rsid w:val="00F332D1"/>
    <w:rsid w:val="00F335C3"/>
    <w:rsid w:val="00F33820"/>
    <w:rsid w:val="00F34087"/>
    <w:rsid w:val="00F3414D"/>
    <w:rsid w:val="00F34150"/>
    <w:rsid w:val="00F3485A"/>
    <w:rsid w:val="00F349C0"/>
    <w:rsid w:val="00F35087"/>
    <w:rsid w:val="00F35535"/>
    <w:rsid w:val="00F36728"/>
    <w:rsid w:val="00F401FE"/>
    <w:rsid w:val="00F4093A"/>
    <w:rsid w:val="00F41AD0"/>
    <w:rsid w:val="00F42555"/>
    <w:rsid w:val="00F42755"/>
    <w:rsid w:val="00F435D5"/>
    <w:rsid w:val="00F439E2"/>
    <w:rsid w:val="00F43AF0"/>
    <w:rsid w:val="00F47197"/>
    <w:rsid w:val="00F473A5"/>
    <w:rsid w:val="00F47B1A"/>
    <w:rsid w:val="00F5024D"/>
    <w:rsid w:val="00F508B6"/>
    <w:rsid w:val="00F50977"/>
    <w:rsid w:val="00F514FB"/>
    <w:rsid w:val="00F53381"/>
    <w:rsid w:val="00F53420"/>
    <w:rsid w:val="00F56A5E"/>
    <w:rsid w:val="00F60882"/>
    <w:rsid w:val="00F64640"/>
    <w:rsid w:val="00F648BF"/>
    <w:rsid w:val="00F64ADE"/>
    <w:rsid w:val="00F651E4"/>
    <w:rsid w:val="00F65710"/>
    <w:rsid w:val="00F65FEE"/>
    <w:rsid w:val="00F662DF"/>
    <w:rsid w:val="00F66A15"/>
    <w:rsid w:val="00F67855"/>
    <w:rsid w:val="00F70507"/>
    <w:rsid w:val="00F7104A"/>
    <w:rsid w:val="00F725C8"/>
    <w:rsid w:val="00F736B6"/>
    <w:rsid w:val="00F73CE2"/>
    <w:rsid w:val="00F74968"/>
    <w:rsid w:val="00F7592A"/>
    <w:rsid w:val="00F76896"/>
    <w:rsid w:val="00F77260"/>
    <w:rsid w:val="00F773D4"/>
    <w:rsid w:val="00F81555"/>
    <w:rsid w:val="00F82581"/>
    <w:rsid w:val="00F82859"/>
    <w:rsid w:val="00F82A91"/>
    <w:rsid w:val="00F832B3"/>
    <w:rsid w:val="00F834EC"/>
    <w:rsid w:val="00F83976"/>
    <w:rsid w:val="00F842C5"/>
    <w:rsid w:val="00F84856"/>
    <w:rsid w:val="00F8548C"/>
    <w:rsid w:val="00F8624A"/>
    <w:rsid w:val="00F86803"/>
    <w:rsid w:val="00F87D60"/>
    <w:rsid w:val="00F90F21"/>
    <w:rsid w:val="00F930F1"/>
    <w:rsid w:val="00F93C61"/>
    <w:rsid w:val="00F94DB3"/>
    <w:rsid w:val="00F94E76"/>
    <w:rsid w:val="00F96166"/>
    <w:rsid w:val="00FA0111"/>
    <w:rsid w:val="00FA078D"/>
    <w:rsid w:val="00FA0D2A"/>
    <w:rsid w:val="00FA1941"/>
    <w:rsid w:val="00FA20A9"/>
    <w:rsid w:val="00FA2C5B"/>
    <w:rsid w:val="00FA3238"/>
    <w:rsid w:val="00FA40B3"/>
    <w:rsid w:val="00FA6206"/>
    <w:rsid w:val="00FA781F"/>
    <w:rsid w:val="00FA7B0D"/>
    <w:rsid w:val="00FB040C"/>
    <w:rsid w:val="00FB1A6D"/>
    <w:rsid w:val="00FB2ABD"/>
    <w:rsid w:val="00FB4870"/>
    <w:rsid w:val="00FB4B87"/>
    <w:rsid w:val="00FB598D"/>
    <w:rsid w:val="00FB64BD"/>
    <w:rsid w:val="00FB7DDF"/>
    <w:rsid w:val="00FC00EA"/>
    <w:rsid w:val="00FC1392"/>
    <w:rsid w:val="00FC2123"/>
    <w:rsid w:val="00FC23BE"/>
    <w:rsid w:val="00FC2700"/>
    <w:rsid w:val="00FC2C9F"/>
    <w:rsid w:val="00FC2EAA"/>
    <w:rsid w:val="00FC3524"/>
    <w:rsid w:val="00FC4F86"/>
    <w:rsid w:val="00FC561E"/>
    <w:rsid w:val="00FC5689"/>
    <w:rsid w:val="00FC5D81"/>
    <w:rsid w:val="00FC6124"/>
    <w:rsid w:val="00FC6222"/>
    <w:rsid w:val="00FC65FA"/>
    <w:rsid w:val="00FD11A7"/>
    <w:rsid w:val="00FD12F4"/>
    <w:rsid w:val="00FD152B"/>
    <w:rsid w:val="00FD1FC6"/>
    <w:rsid w:val="00FD2107"/>
    <w:rsid w:val="00FD284D"/>
    <w:rsid w:val="00FD3C9F"/>
    <w:rsid w:val="00FD4FFA"/>
    <w:rsid w:val="00FD59A5"/>
    <w:rsid w:val="00FD5DAA"/>
    <w:rsid w:val="00FD640A"/>
    <w:rsid w:val="00FD7377"/>
    <w:rsid w:val="00FD7476"/>
    <w:rsid w:val="00FE23A5"/>
    <w:rsid w:val="00FE266A"/>
    <w:rsid w:val="00FE2729"/>
    <w:rsid w:val="00FE2AB7"/>
    <w:rsid w:val="00FE410B"/>
    <w:rsid w:val="00FE47F5"/>
    <w:rsid w:val="00FE4D31"/>
    <w:rsid w:val="00FE60C1"/>
    <w:rsid w:val="00FE6C46"/>
    <w:rsid w:val="00FE6CC8"/>
    <w:rsid w:val="00FE7C6E"/>
    <w:rsid w:val="00FF0132"/>
    <w:rsid w:val="00FF120E"/>
    <w:rsid w:val="00FF1ABC"/>
    <w:rsid w:val="00FF22E1"/>
    <w:rsid w:val="00FF2DBE"/>
    <w:rsid w:val="00FF2F46"/>
    <w:rsid w:val="00FF3110"/>
    <w:rsid w:val="00FF3450"/>
    <w:rsid w:val="00FF3974"/>
    <w:rsid w:val="00FF4AA0"/>
    <w:rsid w:val="00FF663D"/>
    <w:rsid w:val="00FF6E8A"/>
    <w:rsid w:val="01187511"/>
    <w:rsid w:val="0260795A"/>
    <w:rsid w:val="041D7DE9"/>
    <w:rsid w:val="04480D5C"/>
    <w:rsid w:val="0DA972B6"/>
    <w:rsid w:val="1834A65B"/>
    <w:rsid w:val="1A3C8290"/>
    <w:rsid w:val="1BC11911"/>
    <w:rsid w:val="20182703"/>
    <w:rsid w:val="251FB3A0"/>
    <w:rsid w:val="2693BD35"/>
    <w:rsid w:val="27C91E53"/>
    <w:rsid w:val="27E4060D"/>
    <w:rsid w:val="281EAEB7"/>
    <w:rsid w:val="2F74CAE5"/>
    <w:rsid w:val="337D3438"/>
    <w:rsid w:val="33C2EB44"/>
    <w:rsid w:val="3B63CAAF"/>
    <w:rsid w:val="42720830"/>
    <w:rsid w:val="42F6CF4A"/>
    <w:rsid w:val="4578ED0B"/>
    <w:rsid w:val="4A5808AC"/>
    <w:rsid w:val="4BE00DE4"/>
    <w:rsid w:val="4DB99F19"/>
    <w:rsid w:val="4EE64298"/>
    <w:rsid w:val="4F14A2B3"/>
    <w:rsid w:val="549C35EB"/>
    <w:rsid w:val="54CAD718"/>
    <w:rsid w:val="55E51443"/>
    <w:rsid w:val="58F4E677"/>
    <w:rsid w:val="591EDB12"/>
    <w:rsid w:val="59E6BA31"/>
    <w:rsid w:val="5F38E0D5"/>
    <w:rsid w:val="63B4D668"/>
    <w:rsid w:val="6435758B"/>
    <w:rsid w:val="659489C8"/>
    <w:rsid w:val="6809FAC9"/>
    <w:rsid w:val="68A5CAB0"/>
    <w:rsid w:val="69F1F678"/>
    <w:rsid w:val="6F97112C"/>
    <w:rsid w:val="707B524F"/>
    <w:rsid w:val="709186C1"/>
    <w:rsid w:val="716335B7"/>
    <w:rsid w:val="7296AE6E"/>
    <w:rsid w:val="735EB93C"/>
    <w:rsid w:val="737A905B"/>
    <w:rsid w:val="75766E76"/>
    <w:rsid w:val="75D73194"/>
    <w:rsid w:val="778E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B15968"/>
  <w15:chartTrackingRefBased/>
  <w15:docId w15:val="{F1DDB219-9430-46A6-83AD-E7B358532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4A5"/>
    <w:pPr>
      <w:widowControl w:val="0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AF7D0F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23F2D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A42D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9C44A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9C44A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C44A5"/>
  </w:style>
  <w:style w:type="paragraph" w:styleId="Corpsdetexte2">
    <w:name w:val="Body Text 2"/>
    <w:basedOn w:val="Normal"/>
    <w:rsid w:val="009C44A5"/>
    <w:pPr>
      <w:jc w:val="both"/>
    </w:pPr>
    <w:rPr>
      <w:rFonts w:ascii="Arial Narrow" w:hAnsi="Arial Narrow"/>
    </w:rPr>
  </w:style>
  <w:style w:type="paragraph" w:styleId="TM1">
    <w:name w:val="toc 1"/>
    <w:basedOn w:val="Normal"/>
    <w:next w:val="Normal"/>
    <w:autoRedefine/>
    <w:uiPriority w:val="39"/>
    <w:qFormat/>
    <w:rsid w:val="00F22AE4"/>
    <w:pPr>
      <w:tabs>
        <w:tab w:val="left" w:pos="426"/>
        <w:tab w:val="right" w:leader="dot" w:pos="9628"/>
      </w:tabs>
      <w:spacing w:before="120" w:after="120"/>
    </w:pPr>
    <w:rPr>
      <w:b/>
      <w:bCs/>
      <w:caps/>
      <w:noProof/>
      <w:sz w:val="22"/>
      <w:szCs w:val="22"/>
    </w:rPr>
  </w:style>
  <w:style w:type="paragraph" w:styleId="TM3">
    <w:name w:val="toc 3"/>
    <w:basedOn w:val="Normal"/>
    <w:next w:val="Normal"/>
    <w:autoRedefine/>
    <w:uiPriority w:val="39"/>
    <w:qFormat/>
    <w:rsid w:val="009C44A5"/>
    <w:pPr>
      <w:ind w:left="480"/>
    </w:pPr>
    <w:rPr>
      <w:i/>
      <w:iCs/>
    </w:rPr>
  </w:style>
  <w:style w:type="character" w:styleId="Lienhypertexte">
    <w:name w:val="Hyperlink"/>
    <w:uiPriority w:val="99"/>
    <w:rsid w:val="009C44A5"/>
    <w:rPr>
      <w:color w:val="0000FF"/>
      <w:u w:val="single"/>
    </w:rPr>
  </w:style>
  <w:style w:type="paragraph" w:customStyle="1" w:styleId="Car3CarCar">
    <w:name w:val="Car3 Car Car"/>
    <w:basedOn w:val="Normal"/>
    <w:rsid w:val="009C44A5"/>
    <w:pPr>
      <w:overflowPunct w:val="0"/>
      <w:autoSpaceDE w:val="0"/>
      <w:autoSpaceDN w:val="0"/>
      <w:adjustRightInd w:val="0"/>
      <w:spacing w:after="160" w:line="240" w:lineRule="exact"/>
      <w:textAlignment w:val="baseline"/>
    </w:pPr>
    <w:rPr>
      <w:rFonts w:ascii="Optima" w:hAnsi="Optima" w:cs="Times New Roman"/>
      <w:sz w:val="22"/>
      <w:lang w:val="en-US" w:eastAsia="en-US"/>
    </w:rPr>
  </w:style>
  <w:style w:type="paragraph" w:styleId="Explorateurdedocuments">
    <w:name w:val="Document Map"/>
    <w:basedOn w:val="Normal"/>
    <w:semiHidden/>
    <w:rsid w:val="009C44A5"/>
    <w:pPr>
      <w:shd w:val="clear" w:color="auto" w:fill="000080"/>
    </w:pPr>
    <w:rPr>
      <w:rFonts w:ascii="Tahoma" w:hAnsi="Tahoma" w:cs="Tahoma"/>
    </w:rPr>
  </w:style>
  <w:style w:type="paragraph" w:styleId="Date">
    <w:name w:val="Date"/>
    <w:basedOn w:val="Normal"/>
    <w:next w:val="Normal"/>
    <w:rsid w:val="009C44A5"/>
  </w:style>
  <w:style w:type="paragraph" w:customStyle="1" w:styleId="CarCarCar">
    <w:name w:val="Car Car Car"/>
    <w:basedOn w:val="Normal"/>
    <w:rsid w:val="009C44A5"/>
    <w:pPr>
      <w:overflowPunct w:val="0"/>
      <w:autoSpaceDE w:val="0"/>
      <w:autoSpaceDN w:val="0"/>
      <w:adjustRightInd w:val="0"/>
      <w:spacing w:after="160" w:line="240" w:lineRule="exact"/>
      <w:textAlignment w:val="baseline"/>
    </w:pPr>
    <w:rPr>
      <w:rFonts w:ascii="Optima" w:hAnsi="Optima" w:cs="Times New Roman"/>
      <w:sz w:val="22"/>
      <w:lang w:val="en-US" w:eastAsia="en-US"/>
    </w:rPr>
  </w:style>
  <w:style w:type="paragraph" w:styleId="NormalWeb">
    <w:name w:val="Normal (Web)"/>
    <w:basedOn w:val="Normal"/>
    <w:uiPriority w:val="99"/>
    <w:rsid w:val="005C5EA1"/>
    <w:pPr>
      <w:widowControl/>
      <w:spacing w:before="100" w:beforeAutospacing="1" w:after="100" w:afterAutospacing="1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lev">
    <w:name w:val="Strong"/>
    <w:uiPriority w:val="22"/>
    <w:qFormat/>
    <w:rsid w:val="005C5EA1"/>
    <w:rPr>
      <w:b/>
      <w:bCs/>
    </w:rPr>
  </w:style>
  <w:style w:type="character" w:styleId="Marquedecommentaire">
    <w:name w:val="annotation reference"/>
    <w:uiPriority w:val="99"/>
    <w:semiHidden/>
    <w:unhideWhenUsed/>
    <w:qFormat/>
    <w:rsid w:val="00EA24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A24B1"/>
    <w:rPr>
      <w:rFonts w:cs="Times New Roman"/>
      <w:lang w:val="x-none" w:eastAsia="x-none"/>
    </w:rPr>
  </w:style>
  <w:style w:type="character" w:customStyle="1" w:styleId="CommentaireCar">
    <w:name w:val="Commentaire Car"/>
    <w:link w:val="Commentaire"/>
    <w:uiPriority w:val="99"/>
    <w:rsid w:val="00EA24B1"/>
    <w:rPr>
      <w:rFonts w:ascii="Arial" w:eastAsia="Times New Roman" w:hAnsi="Arial" w:cs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24B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EA24B1"/>
    <w:rPr>
      <w:rFonts w:ascii="Arial" w:eastAsia="Times New Roman" w:hAnsi="Arial" w:cs="Arial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A24B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EA24B1"/>
    <w:rPr>
      <w:rFonts w:ascii="Tahoma" w:eastAsia="Times New Roman" w:hAnsi="Tahoma" w:cs="Tahoma"/>
      <w:sz w:val="16"/>
      <w:szCs w:val="16"/>
    </w:rPr>
  </w:style>
  <w:style w:type="paragraph" w:customStyle="1" w:styleId="CarCar1">
    <w:name w:val="Car Car1"/>
    <w:basedOn w:val="Normal"/>
    <w:rsid w:val="002C1911"/>
    <w:pPr>
      <w:overflowPunct w:val="0"/>
      <w:autoSpaceDE w:val="0"/>
      <w:autoSpaceDN w:val="0"/>
      <w:adjustRightInd w:val="0"/>
      <w:spacing w:after="160" w:line="240" w:lineRule="exact"/>
      <w:textAlignment w:val="baseline"/>
    </w:pPr>
    <w:rPr>
      <w:rFonts w:ascii="Optima" w:hAnsi="Optima" w:cs="Times New Roman"/>
      <w:sz w:val="22"/>
      <w:lang w:val="en-US" w:eastAsia="en-US"/>
    </w:rPr>
  </w:style>
  <w:style w:type="paragraph" w:styleId="Notedebasdepage">
    <w:name w:val="footnote text"/>
    <w:basedOn w:val="Normal"/>
    <w:link w:val="NotedebasdepageCar"/>
    <w:uiPriority w:val="99"/>
    <w:semiHidden/>
    <w:rsid w:val="00F34087"/>
    <w:pPr>
      <w:widowControl/>
      <w:spacing w:after="200" w:line="276" w:lineRule="auto"/>
    </w:pPr>
    <w:rPr>
      <w:rFonts w:ascii="Calibri" w:eastAsia="Calibri" w:hAnsi="Calibri" w:cs="Times New Roman"/>
      <w:lang w:val="x-none" w:eastAsia="en-US"/>
    </w:rPr>
  </w:style>
  <w:style w:type="character" w:customStyle="1" w:styleId="NotedebasdepageCar">
    <w:name w:val="Note de bas de page Car"/>
    <w:link w:val="Notedebasdepage"/>
    <w:uiPriority w:val="99"/>
    <w:semiHidden/>
    <w:rsid w:val="00F34087"/>
    <w:rPr>
      <w:rFonts w:ascii="Calibri" w:eastAsia="Calibri" w:hAnsi="Calibri"/>
      <w:lang w:eastAsia="en-US"/>
    </w:rPr>
  </w:style>
  <w:style w:type="character" w:customStyle="1" w:styleId="Titre1Car">
    <w:name w:val="Titre 1 Car"/>
    <w:link w:val="Titre1"/>
    <w:uiPriority w:val="9"/>
    <w:rsid w:val="00AF7D0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AF7D0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itreCar">
    <w:name w:val="Titre Car"/>
    <w:link w:val="Titre"/>
    <w:uiPriority w:val="10"/>
    <w:rsid w:val="00AF7D0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Rvision">
    <w:name w:val="Revision"/>
    <w:hidden/>
    <w:uiPriority w:val="99"/>
    <w:semiHidden/>
    <w:rsid w:val="006A5902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D2769B"/>
    <w:pPr>
      <w:widowControl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Appelnotedebasdep">
    <w:name w:val="footnote reference"/>
    <w:uiPriority w:val="99"/>
    <w:semiHidden/>
    <w:unhideWhenUsed/>
    <w:rsid w:val="00D2769B"/>
    <w:rPr>
      <w:vertAlign w:val="superscript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318D"/>
    <w:pPr>
      <w:ind w:left="200"/>
    </w:pPr>
  </w:style>
  <w:style w:type="character" w:customStyle="1" w:styleId="Titre2Car">
    <w:name w:val="Titre 2 Car"/>
    <w:link w:val="Titre2"/>
    <w:uiPriority w:val="9"/>
    <w:semiHidden/>
    <w:rsid w:val="00123F2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ous-titre1">
    <w:name w:val="Sous-titre 1"/>
    <w:basedOn w:val="Corpsdetexte2"/>
    <w:link w:val="Sous-titre1Car"/>
    <w:qFormat/>
    <w:rsid w:val="00123F2D"/>
    <w:pPr>
      <w:tabs>
        <w:tab w:val="left" w:pos="8931"/>
      </w:tabs>
      <w:spacing w:line="0" w:lineRule="atLeast"/>
      <w:outlineLvl w:val="0"/>
    </w:pPr>
    <w:rPr>
      <w:rFonts w:ascii="Arial" w:hAnsi="Arial" w:cs="Times New Roman"/>
      <w:bCs/>
      <w:i/>
      <w:sz w:val="22"/>
      <w:szCs w:val="22"/>
      <w:u w:val="single"/>
      <w:lang w:val="x-none" w:eastAsia="x-none"/>
    </w:rPr>
  </w:style>
  <w:style w:type="character" w:customStyle="1" w:styleId="Sous-titre1Car">
    <w:name w:val="Sous-titre 1 Car"/>
    <w:link w:val="Sous-titre1"/>
    <w:rsid w:val="00123F2D"/>
    <w:rPr>
      <w:rFonts w:ascii="Arial" w:eastAsia="Times New Roman" w:hAnsi="Arial" w:cs="Arial"/>
      <w:bCs/>
      <w:i/>
      <w:sz w:val="22"/>
      <w:szCs w:val="22"/>
      <w:u w:val="single"/>
      <w:lang w:val="x-none" w:eastAsia="x-none"/>
    </w:rPr>
  </w:style>
  <w:style w:type="paragraph" w:customStyle="1" w:styleId="Sous-titre2">
    <w:name w:val="Sous-titre 2"/>
    <w:basedOn w:val="Normal"/>
    <w:link w:val="Sous-titre2Car"/>
    <w:qFormat/>
    <w:rsid w:val="00123F2D"/>
    <w:pPr>
      <w:spacing w:after="240" w:line="0" w:lineRule="atLeast"/>
      <w:jc w:val="both"/>
    </w:pPr>
    <w:rPr>
      <w:rFonts w:cs="Times New Roman"/>
      <w:b/>
      <w:lang w:val="x-none" w:eastAsia="x-none"/>
    </w:rPr>
  </w:style>
  <w:style w:type="character" w:customStyle="1" w:styleId="Sous-titre2Car">
    <w:name w:val="Sous-titre 2 Car"/>
    <w:link w:val="Sous-titre2"/>
    <w:rsid w:val="00123F2D"/>
    <w:rPr>
      <w:rFonts w:ascii="Arial" w:eastAsia="Times New Roman" w:hAnsi="Arial"/>
      <w:b/>
      <w:lang w:val="x-none" w:eastAsia="x-none"/>
    </w:rPr>
  </w:style>
  <w:style w:type="paragraph" w:customStyle="1" w:styleId="Default">
    <w:name w:val="Default"/>
    <w:rsid w:val="00F842C5"/>
    <w:pPr>
      <w:autoSpaceDE w:val="0"/>
      <w:autoSpaceDN w:val="0"/>
      <w:adjustRightInd w:val="0"/>
    </w:pPr>
    <w:rPr>
      <w:color w:val="000000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F842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47909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  <w:lang w:val="fr-FR" w:eastAsia="fr-FR"/>
    </w:rPr>
  </w:style>
  <w:style w:type="character" w:customStyle="1" w:styleId="PieddepageCar">
    <w:name w:val="Pied de page Car"/>
    <w:link w:val="Pieddepage"/>
    <w:uiPriority w:val="99"/>
    <w:rsid w:val="00AD2DA9"/>
    <w:rPr>
      <w:rFonts w:ascii="Arial" w:eastAsia="Times New Roman" w:hAnsi="Arial" w:cs="Arial"/>
    </w:rPr>
  </w:style>
  <w:style w:type="character" w:customStyle="1" w:styleId="Titre3Car">
    <w:name w:val="Titre 3 Car"/>
    <w:link w:val="Titre3"/>
    <w:uiPriority w:val="9"/>
    <w:semiHidden/>
    <w:rsid w:val="001A42D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tn-comp-corps">
    <w:name w:val="btn-comp-corps"/>
    <w:rsid w:val="001A42D8"/>
  </w:style>
  <w:style w:type="paragraph" w:styleId="Corpsdetexte3">
    <w:name w:val="Body Text 3"/>
    <w:basedOn w:val="Normal"/>
    <w:link w:val="Corpsdetexte3Car"/>
    <w:uiPriority w:val="99"/>
    <w:rsid w:val="00B91AFC"/>
    <w:pPr>
      <w:widowControl/>
      <w:spacing w:after="120"/>
    </w:pPr>
    <w:rPr>
      <w:rFonts w:ascii="Times New Roman" w:hAnsi="Times New Roman" w:cs="Times New Roman"/>
      <w:sz w:val="16"/>
      <w:szCs w:val="16"/>
      <w:lang w:val="x-none" w:eastAsia="x-none"/>
    </w:rPr>
  </w:style>
  <w:style w:type="character" w:customStyle="1" w:styleId="Corpsdetexte3Car">
    <w:name w:val="Corps de texte 3 Car"/>
    <w:link w:val="Corpsdetexte3"/>
    <w:uiPriority w:val="99"/>
    <w:rsid w:val="00B91AFC"/>
    <w:rPr>
      <w:rFonts w:eastAsia="Times New Roman"/>
      <w:sz w:val="16"/>
      <w:szCs w:val="16"/>
      <w:lang w:val="x-none" w:eastAsia="x-none"/>
    </w:rPr>
  </w:style>
  <w:style w:type="paragraph" w:styleId="Retraitcorpsdetexte2">
    <w:name w:val="Body Text Indent 2"/>
    <w:basedOn w:val="Normal"/>
    <w:link w:val="Retraitcorpsdetexte2Car"/>
    <w:rsid w:val="001F2ACA"/>
    <w:pPr>
      <w:widowControl/>
      <w:spacing w:after="240"/>
      <w:ind w:left="360"/>
    </w:pPr>
    <w:rPr>
      <w:rFonts w:ascii="Times New Roman" w:hAnsi="Times New Roman" w:cs="Times New Roman"/>
      <w:sz w:val="24"/>
      <w:szCs w:val="24"/>
    </w:rPr>
  </w:style>
  <w:style w:type="character" w:customStyle="1" w:styleId="Retraitcorpsdetexte2Car">
    <w:name w:val="Retrait corps de texte 2 Car"/>
    <w:link w:val="Retraitcorpsdetexte2"/>
    <w:rsid w:val="001F2ACA"/>
    <w:rPr>
      <w:rFonts w:eastAsia="Times New Roman"/>
      <w:sz w:val="24"/>
      <w:szCs w:val="24"/>
    </w:rPr>
  </w:style>
  <w:style w:type="paragraph" w:customStyle="1" w:styleId="Sous-titre3">
    <w:name w:val="Sous-titre 3"/>
    <w:basedOn w:val="Sous-titre2"/>
    <w:qFormat/>
    <w:rsid w:val="00CB1D7A"/>
    <w:pPr>
      <w:ind w:left="708"/>
    </w:pPr>
    <w:rPr>
      <w:b w:val="0"/>
      <w:i/>
      <w:u w:val="single"/>
    </w:rPr>
  </w:style>
  <w:style w:type="character" w:customStyle="1" w:styleId="Corps11Car">
    <w:name w:val="Corps 1.1 Car"/>
    <w:link w:val="Corps11"/>
    <w:locked/>
    <w:rsid w:val="00374C4E"/>
    <w:rPr>
      <w:rFonts w:ascii="Calibri" w:eastAsia="Times New Roman" w:hAnsi="Calibri"/>
      <w:szCs w:val="24"/>
    </w:rPr>
  </w:style>
  <w:style w:type="paragraph" w:customStyle="1" w:styleId="Corps11">
    <w:name w:val="Corps 1.1"/>
    <w:basedOn w:val="Normal"/>
    <w:link w:val="Corps11Car"/>
    <w:qFormat/>
    <w:locked/>
    <w:rsid w:val="00374C4E"/>
    <w:pPr>
      <w:spacing w:before="120" w:after="60" w:line="280" w:lineRule="exact"/>
      <w:jc w:val="both"/>
    </w:pPr>
    <w:rPr>
      <w:rFonts w:ascii="Calibri" w:hAnsi="Calibri" w:cs="Times New Roman"/>
      <w:szCs w:val="24"/>
      <w:lang w:eastAsia="ja-JP"/>
    </w:rPr>
  </w:style>
  <w:style w:type="character" w:customStyle="1" w:styleId="normaltextrun">
    <w:name w:val="normaltextrun"/>
    <w:basedOn w:val="Policepardfaut"/>
    <w:uiPriority w:val="1"/>
    <w:rsid w:val="00E3249B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8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95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8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0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0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37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260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454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027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58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467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595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1071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7342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1462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0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2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2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1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6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5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1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07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9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8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1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0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7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1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3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61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66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946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56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75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15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78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524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9115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4976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731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1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795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1536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53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2031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69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479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8776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4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72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5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0354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1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67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5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w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5C7B72DFBE1B4D8442BD6F3DF1E348" ma:contentTypeVersion="4" ma:contentTypeDescription="Crée un document." ma:contentTypeScope="" ma:versionID="a90ae9e12a6611ad8a3e2684e1b4edda">
  <xsd:schema xmlns:xsd="http://www.w3.org/2001/XMLSchema" xmlns:xs="http://www.w3.org/2001/XMLSchema" xmlns:p="http://schemas.microsoft.com/office/2006/metadata/properties" xmlns:ns2="342d14c8-deb2-4288-9bfa-ea1e37f51388" targetNamespace="http://schemas.microsoft.com/office/2006/metadata/properties" ma:root="true" ma:fieldsID="070eb1d37863a7a6b840bb3cdba2cd2b" ns2:_="">
    <xsd:import namespace="342d14c8-deb2-4288-9bfa-ea1e37f51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d14c8-deb2-4288-9bfa-ea1e37f513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3D8742-8C74-4A2D-9059-401311FB04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EC0D2E-0A21-4FD5-8A85-E67AD5983D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13B2CA-C4E9-4A4B-92B7-6E252D58267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6DD0449-C3FE-4A18-B24A-ABEE8F2C84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2d14c8-deb2-4288-9bfa-ea1e37f51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1049</Words>
  <Characters>5774</Characters>
  <Application>Microsoft Office Word</Application>
  <DocSecurity>0</DocSecurity>
  <Lines>48</Lines>
  <Paragraphs>13</Paragraphs>
  <ScaleCrop>false</ScaleCrop>
  <Company>Microsoft</Company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csdaucnf</dc:creator>
  <cp:keywords/>
  <cp:lastModifiedBy>Mylene MARCEAU 755</cp:lastModifiedBy>
  <cp:revision>2</cp:revision>
  <cp:lastPrinted>2019-12-11T23:26:00Z</cp:lastPrinted>
  <dcterms:created xsi:type="dcterms:W3CDTF">2025-04-10T14:46:00Z</dcterms:created>
  <dcterms:modified xsi:type="dcterms:W3CDTF">2025-04-10T14:46:00Z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Philippe ARMENGAUD 651</vt:lpwstr>
  </property>
  <property fmtid="{D5CDD505-2E9C-101B-9397-08002B2CF9AE}" pid="3" name="SharedWithUsers">
    <vt:lpwstr>9;#Philippe ARMENGAUD 651</vt:lpwstr>
  </property>
  <property fmtid="{D5CDD505-2E9C-101B-9397-08002B2CF9AE}" pid="4" name="ContentTypeId">
    <vt:lpwstr>0x010100005C7B72DFBE1B4D8442BD6F3DF1E348</vt:lpwstr>
  </property>
</Properties>
</file>