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653278" w:rsidRDefault="00D367E8" w:rsidP="00D367E8">
      <w:pPr>
        <w:shd w:val="clear" w:color="auto" w:fill="F2DBDB"/>
        <w:tabs>
          <w:tab w:val="left" w:pos="851"/>
        </w:tabs>
        <w:jc w:val="both"/>
        <w:rPr>
          <w:sz w:val="18"/>
          <w:szCs w:val="18"/>
        </w:rPr>
      </w:pPr>
      <w:r>
        <w:rPr>
          <w:sz w:val="18"/>
          <w:szCs w:val="18"/>
        </w:rPr>
        <w:t>- Il est souh</w:t>
      </w:r>
      <w:r w:rsidRPr="00653278">
        <w:rPr>
          <w:sz w:val="18"/>
          <w:szCs w:val="18"/>
        </w:rPr>
        <w:t xml:space="preserve">aité </w:t>
      </w:r>
      <w:r w:rsidRPr="00653278">
        <w:rPr>
          <w:b/>
          <w:sz w:val="18"/>
          <w:szCs w:val="18"/>
        </w:rPr>
        <w:t xml:space="preserve">un acte d’engagement </w:t>
      </w:r>
      <w:r w:rsidRPr="0065327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653278" w:rsidRDefault="00D367E8" w:rsidP="00D367E8">
      <w:pPr>
        <w:shd w:val="clear" w:color="auto" w:fill="F2DBDB"/>
        <w:tabs>
          <w:tab w:val="left" w:pos="851"/>
        </w:tabs>
        <w:jc w:val="both"/>
        <w:rPr>
          <w:sz w:val="18"/>
          <w:szCs w:val="18"/>
        </w:rPr>
      </w:pPr>
      <w:r w:rsidRPr="00653278">
        <w:rPr>
          <w:sz w:val="18"/>
          <w:szCs w:val="18"/>
        </w:rPr>
        <w:t xml:space="preserve">- Il est également demandé </w:t>
      </w:r>
      <w:r w:rsidRPr="00653278">
        <w:rPr>
          <w:b/>
          <w:sz w:val="18"/>
          <w:szCs w:val="18"/>
        </w:rPr>
        <w:t>la version word dûment complétée de l’acte d’engagement</w:t>
      </w:r>
    </w:p>
    <w:p w:rsidR="009B1CD0" w:rsidRPr="00653278" w:rsidRDefault="00D367E8" w:rsidP="00E06251">
      <w:pPr>
        <w:pStyle w:val="Corpsdetexte31"/>
        <w:shd w:val="clear" w:color="auto" w:fill="F2DBDB"/>
        <w:tabs>
          <w:tab w:val="left" w:pos="851"/>
        </w:tabs>
        <w:jc w:val="both"/>
        <w:rPr>
          <w:sz w:val="18"/>
          <w:szCs w:val="18"/>
        </w:rPr>
      </w:pPr>
      <w:r w:rsidRPr="00653278">
        <w:rPr>
          <w:sz w:val="18"/>
          <w:szCs w:val="18"/>
        </w:rPr>
        <w:t>NB : En cas de signature, le candidat doit impérativement remettre un rapport de signature valide associé au fichier signé.</w:t>
      </w:r>
    </w:p>
    <w:p w:rsidR="00D367E8" w:rsidRPr="00653278" w:rsidRDefault="00D367E8" w:rsidP="00E06251">
      <w:pPr>
        <w:pStyle w:val="Corpsdetexte31"/>
        <w:shd w:val="clear" w:color="auto" w:fill="F2DBDB"/>
        <w:tabs>
          <w:tab w:val="left" w:pos="851"/>
        </w:tabs>
        <w:jc w:val="both"/>
        <w:rPr>
          <w:sz w:val="18"/>
          <w:szCs w:val="18"/>
        </w:rPr>
      </w:pPr>
    </w:p>
    <w:p w:rsidR="00D367E8" w:rsidRPr="00653278" w:rsidRDefault="00D367E8" w:rsidP="00E06251">
      <w:pPr>
        <w:pStyle w:val="Corpsdetexte31"/>
        <w:shd w:val="clear" w:color="auto" w:fill="F2DBDB"/>
        <w:tabs>
          <w:tab w:val="left" w:pos="851"/>
        </w:tabs>
        <w:jc w:val="both"/>
        <w:rPr>
          <w:i w:val="0"/>
          <w:sz w:val="18"/>
          <w:szCs w:val="18"/>
        </w:rPr>
      </w:pPr>
      <w:r w:rsidRPr="00653278">
        <w:rPr>
          <w:i w:val="0"/>
          <w:sz w:val="18"/>
          <w:szCs w:val="18"/>
        </w:rPr>
        <w:t>2) En cas d’attribution </w:t>
      </w:r>
      <w:r w:rsidR="00C70945" w:rsidRPr="00653278">
        <w:rPr>
          <w:i w:val="0"/>
          <w:sz w:val="18"/>
          <w:szCs w:val="18"/>
        </w:rPr>
        <w:t>du</w:t>
      </w:r>
      <w:r w:rsidR="00B4399F">
        <w:rPr>
          <w:i w:val="0"/>
          <w:sz w:val="18"/>
          <w:szCs w:val="18"/>
        </w:rPr>
        <w:t xml:space="preserve"> marché </w:t>
      </w:r>
      <w:r w:rsidRPr="00653278">
        <w:rPr>
          <w:i w:val="0"/>
          <w:sz w:val="18"/>
          <w:szCs w:val="18"/>
        </w:rPr>
        <w:t>:</w:t>
      </w:r>
    </w:p>
    <w:p w:rsidR="00D367E8" w:rsidRPr="00653278" w:rsidRDefault="00D367E8" w:rsidP="00E06251">
      <w:pPr>
        <w:pStyle w:val="Corpsdetexte31"/>
        <w:shd w:val="clear" w:color="auto" w:fill="F2DBDB"/>
        <w:tabs>
          <w:tab w:val="left" w:pos="851"/>
        </w:tabs>
        <w:jc w:val="both"/>
        <w:rPr>
          <w:i w:val="0"/>
          <w:sz w:val="18"/>
          <w:szCs w:val="18"/>
        </w:rPr>
      </w:pPr>
      <w:r w:rsidRPr="00653278">
        <w:rPr>
          <w:i w:val="0"/>
          <w:sz w:val="18"/>
          <w:szCs w:val="18"/>
        </w:rPr>
        <w:t>- Si l’acte d’engagement remis a été dûment signé</w:t>
      </w:r>
      <w:r w:rsidR="001B791E" w:rsidRPr="00653278">
        <w:rPr>
          <w:i w:val="0"/>
          <w:sz w:val="18"/>
          <w:szCs w:val="18"/>
        </w:rPr>
        <w:t xml:space="preserve"> et complété</w:t>
      </w:r>
      <w:r w:rsidRPr="00653278">
        <w:rPr>
          <w:i w:val="0"/>
          <w:sz w:val="18"/>
          <w:szCs w:val="18"/>
        </w:rPr>
        <w:t xml:space="preserve"> : ledit acte </w:t>
      </w:r>
      <w:r w:rsidR="00224368" w:rsidRPr="00653278">
        <w:rPr>
          <w:i w:val="0"/>
          <w:sz w:val="18"/>
          <w:szCs w:val="18"/>
        </w:rPr>
        <w:t>d’</w:t>
      </w:r>
      <w:r w:rsidRPr="00653278">
        <w:rPr>
          <w:i w:val="0"/>
          <w:sz w:val="18"/>
          <w:szCs w:val="18"/>
        </w:rPr>
        <w:t>engagement sera directement mis en signature du pouvoir adjudicateur</w:t>
      </w:r>
    </w:p>
    <w:p w:rsidR="00D367E8" w:rsidRPr="00653278" w:rsidRDefault="00D367E8" w:rsidP="00E06251">
      <w:pPr>
        <w:pStyle w:val="Corpsdetexte31"/>
        <w:shd w:val="clear" w:color="auto" w:fill="F2DBDB"/>
        <w:tabs>
          <w:tab w:val="left" w:pos="851"/>
        </w:tabs>
        <w:jc w:val="both"/>
        <w:rPr>
          <w:i w:val="0"/>
          <w:sz w:val="18"/>
          <w:szCs w:val="18"/>
        </w:rPr>
      </w:pPr>
      <w:r w:rsidRPr="00653278">
        <w:rPr>
          <w:i w:val="0"/>
          <w:sz w:val="18"/>
          <w:szCs w:val="18"/>
        </w:rPr>
        <w:t>- Si</w:t>
      </w:r>
      <w:r w:rsidR="001B791E" w:rsidRPr="00653278">
        <w:rPr>
          <w:i w:val="0"/>
          <w:sz w:val="18"/>
          <w:szCs w:val="18"/>
        </w:rPr>
        <w:t>non</w:t>
      </w:r>
      <w:r w:rsidRPr="00653278">
        <w:rPr>
          <w:i w:val="0"/>
          <w:sz w:val="18"/>
          <w:szCs w:val="18"/>
        </w:rPr>
        <w:t xml:space="preserve"> </w:t>
      </w:r>
      <w:r w:rsidR="00224368" w:rsidRPr="00653278">
        <w:rPr>
          <w:i w:val="0"/>
          <w:sz w:val="18"/>
          <w:szCs w:val="18"/>
        </w:rPr>
        <w:t xml:space="preserve">un acte d’engagement signé </w:t>
      </w:r>
      <w:r w:rsidR="001B791E" w:rsidRPr="00653278">
        <w:rPr>
          <w:i w:val="0"/>
          <w:sz w:val="18"/>
          <w:szCs w:val="18"/>
        </w:rPr>
        <w:t xml:space="preserve">et complété </w:t>
      </w:r>
      <w:r w:rsidR="00224368" w:rsidRPr="00653278">
        <w:rPr>
          <w:i w:val="0"/>
          <w:sz w:val="18"/>
          <w:szCs w:val="18"/>
        </w:rPr>
        <w:t>en bonne et due forme sera redemandé sur la base de la version word remise lors du dépôt de l’offre</w:t>
      </w:r>
      <w:r w:rsidR="001B791E" w:rsidRPr="00653278">
        <w:rPr>
          <w:i w:val="0"/>
          <w:sz w:val="18"/>
          <w:szCs w:val="18"/>
        </w:rPr>
        <w:t xml:space="preserve"> (avec </w:t>
      </w:r>
      <w:r w:rsidR="001B791E" w:rsidRPr="00653278">
        <w:rPr>
          <w:sz w:val="18"/>
          <w:szCs w:val="18"/>
        </w:rPr>
        <w:t>rapport de signature valide associé au fichier signé).</w:t>
      </w:r>
    </w:p>
    <w:p w:rsidR="00FE48C9" w:rsidRPr="00653278" w:rsidRDefault="00FE48C9" w:rsidP="00E06251">
      <w:pPr>
        <w:pStyle w:val="Corpsdetexte31"/>
        <w:shd w:val="clear" w:color="auto" w:fill="F2DBDB"/>
        <w:tabs>
          <w:tab w:val="left" w:pos="851"/>
        </w:tabs>
        <w:jc w:val="both"/>
        <w:rPr>
          <w:sz w:val="18"/>
          <w:szCs w:val="18"/>
        </w:rPr>
      </w:pPr>
    </w:p>
    <w:p w:rsidR="004C5755" w:rsidRPr="00653278" w:rsidRDefault="004C5755" w:rsidP="004C5755">
      <w:pPr>
        <w:jc w:val="both"/>
        <w:rPr>
          <w:rFonts w:ascii="Arial" w:hAnsi="Arial" w:cs="Arial"/>
          <w:i/>
          <w:sz w:val="18"/>
          <w:szCs w:val="18"/>
        </w:rPr>
      </w:pPr>
    </w:p>
    <w:p w:rsidR="00FE48C9" w:rsidRPr="00653278"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53278">
        <w:tc>
          <w:tcPr>
            <w:tcW w:w="10277" w:type="dxa"/>
            <w:shd w:val="clear" w:color="auto" w:fill="66CCFF"/>
          </w:tcPr>
          <w:p w:rsidR="009B1CD0" w:rsidRPr="00653278" w:rsidRDefault="009B1CD0" w:rsidP="005846FB">
            <w:pPr>
              <w:tabs>
                <w:tab w:val="left" w:pos="-142"/>
                <w:tab w:val="left" w:pos="851"/>
                <w:tab w:val="left" w:pos="4111"/>
              </w:tabs>
              <w:jc w:val="both"/>
            </w:pPr>
            <w:r w:rsidRPr="00653278">
              <w:rPr>
                <w:rFonts w:ascii="Arial" w:hAnsi="Arial" w:cs="Arial"/>
                <w:b/>
                <w:sz w:val="22"/>
                <w:szCs w:val="22"/>
              </w:rPr>
              <w:t xml:space="preserve">A - Objet </w:t>
            </w:r>
            <w:r w:rsidRPr="00653278">
              <w:rPr>
                <w:rFonts w:ascii="Arial" w:hAnsi="Arial" w:cs="Arial"/>
                <w:b/>
                <w:bCs/>
                <w:sz w:val="22"/>
                <w:szCs w:val="22"/>
              </w:rPr>
              <w:t>de l’acte d’engagement</w:t>
            </w:r>
          </w:p>
        </w:tc>
      </w:tr>
    </w:tbl>
    <w:p w:rsidR="009B1CD0" w:rsidRPr="00653278" w:rsidRDefault="009B1CD0" w:rsidP="006C4338">
      <w:pPr>
        <w:tabs>
          <w:tab w:val="left" w:pos="426"/>
          <w:tab w:val="left" w:pos="851"/>
        </w:tabs>
        <w:jc w:val="both"/>
      </w:pPr>
    </w:p>
    <w:p w:rsidR="009B1CD0" w:rsidRPr="00653278" w:rsidRDefault="009B1CD0" w:rsidP="006C4338">
      <w:pPr>
        <w:tabs>
          <w:tab w:val="left" w:pos="426"/>
          <w:tab w:val="left" w:pos="851"/>
        </w:tabs>
        <w:jc w:val="both"/>
        <w:rPr>
          <w:rFonts w:ascii="Arial" w:hAnsi="Arial" w:cs="Arial"/>
          <w:i/>
          <w:sz w:val="18"/>
          <w:szCs w:val="18"/>
        </w:rPr>
      </w:pPr>
      <w:r w:rsidRPr="00653278">
        <w:rPr>
          <w:rFonts w:ascii="Wingdings" w:eastAsia="Wingdings" w:hAnsi="Wingdings" w:cs="Wingdings"/>
          <w:b/>
          <w:color w:val="66CCFF"/>
          <w:spacing w:val="-10"/>
        </w:rPr>
        <w:t></w:t>
      </w:r>
      <w:r w:rsidRPr="00653278">
        <w:rPr>
          <w:rFonts w:ascii="Arial" w:eastAsia="Arial" w:hAnsi="Arial" w:cs="Arial"/>
          <w:spacing w:val="-10"/>
        </w:rPr>
        <w:t xml:space="preserve">  </w:t>
      </w:r>
      <w:r w:rsidRPr="00653278">
        <w:rPr>
          <w:rFonts w:ascii="Arial" w:hAnsi="Arial" w:cs="Arial"/>
        </w:rPr>
        <w:t xml:space="preserve">Objet </w:t>
      </w:r>
      <w:r w:rsidR="00CD185D" w:rsidRPr="00653278">
        <w:rPr>
          <w:rFonts w:ascii="Arial" w:hAnsi="Arial" w:cs="Arial"/>
          <w:bCs/>
        </w:rPr>
        <w:t xml:space="preserve">du marché </w:t>
      </w:r>
      <w:r w:rsidR="00FE48C9" w:rsidRPr="00653278">
        <w:rPr>
          <w:rFonts w:ascii="Arial" w:hAnsi="Arial" w:cs="Arial"/>
          <w:bCs/>
        </w:rPr>
        <w:t>public</w:t>
      </w:r>
    </w:p>
    <w:p w:rsidR="00B4399F" w:rsidRDefault="00B4399F" w:rsidP="00653278">
      <w:pPr>
        <w:tabs>
          <w:tab w:val="left" w:pos="426"/>
          <w:tab w:val="left" w:pos="851"/>
        </w:tabs>
        <w:jc w:val="both"/>
        <w:rPr>
          <w:rFonts w:ascii="Arial" w:hAnsi="Arial" w:cs="Arial"/>
          <w:b/>
        </w:rPr>
      </w:pPr>
    </w:p>
    <w:p w:rsidR="00B4399F" w:rsidRPr="00B4399F" w:rsidRDefault="00B4399F" w:rsidP="00B4399F">
      <w:pPr>
        <w:jc w:val="center"/>
        <w:rPr>
          <w:rFonts w:ascii="Arial" w:eastAsia="SimSun" w:hAnsi="Arial" w:cs="Arial"/>
          <w:b/>
          <w:bCs/>
        </w:rPr>
      </w:pPr>
      <w:r w:rsidRPr="00B4399F">
        <w:rPr>
          <w:rFonts w:ascii="Arial" w:eastAsia="SimSun" w:hAnsi="Arial" w:cs="Arial"/>
          <w:b/>
          <w:bCs/>
        </w:rPr>
        <w:t>FOURNITURE DE DIOXYDE DE CARBONE (LIQUIDE REFRIGERE)</w:t>
      </w:r>
    </w:p>
    <w:p w:rsidR="00B4399F" w:rsidRPr="00B4399F" w:rsidRDefault="00B4399F" w:rsidP="00B4399F">
      <w:pPr>
        <w:jc w:val="center"/>
        <w:rPr>
          <w:rFonts w:ascii="Arial" w:eastAsia="SimSun" w:hAnsi="Arial" w:cs="Arial"/>
          <w:b/>
          <w:bCs/>
        </w:rPr>
      </w:pPr>
      <w:r w:rsidRPr="00B4399F">
        <w:rPr>
          <w:rFonts w:ascii="Arial" w:eastAsia="SimSun" w:hAnsi="Arial" w:cs="Arial"/>
          <w:b/>
          <w:bCs/>
        </w:rPr>
        <w:t>POUR CHARIOTS REPAS DU CENTRE HOSPITALIER DE SAINT-NAZAIRE</w:t>
      </w:r>
    </w:p>
    <w:p w:rsidR="00B4399F" w:rsidRPr="00B4399F" w:rsidRDefault="00B4399F" w:rsidP="00B4399F">
      <w:pPr>
        <w:jc w:val="center"/>
        <w:rPr>
          <w:rFonts w:ascii="Arial" w:eastAsia="SimSun" w:hAnsi="Arial" w:cs="Arial"/>
          <w:b/>
          <w:bCs/>
        </w:rPr>
      </w:pPr>
      <w:r w:rsidRPr="00B4399F">
        <w:rPr>
          <w:rFonts w:ascii="Arial" w:eastAsia="SimSun" w:hAnsi="Arial" w:cs="Arial"/>
          <w:b/>
          <w:bCs/>
        </w:rPr>
        <w:t>LOCATION DES INSTALLATIONS DE STOCKAGE ET DE DISTRIBUTION</w:t>
      </w:r>
    </w:p>
    <w:p w:rsidR="00B4399F" w:rsidRPr="00653278" w:rsidRDefault="00B4399F" w:rsidP="00653278">
      <w:pPr>
        <w:tabs>
          <w:tab w:val="left" w:pos="426"/>
          <w:tab w:val="left" w:pos="851"/>
        </w:tabs>
        <w:jc w:val="both"/>
        <w:rPr>
          <w:rFonts w:ascii="Arial" w:hAnsi="Arial" w:cs="Arial"/>
          <w:b/>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Pr="00653278" w:rsidRDefault="00B4399F"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009B1CD0" w:rsidRPr="00653278">
        <w:tab/>
      </w:r>
      <w:r w:rsidR="009B1CD0" w:rsidRPr="00B4399F">
        <w:t xml:space="preserve">à l’ensemble du marché </w:t>
      </w:r>
      <w:r w:rsidR="00FE48C9" w:rsidRPr="00B4399F">
        <w:t xml:space="preserve">public </w:t>
      </w:r>
      <w:r w:rsidR="009B1CD0" w:rsidRPr="00B4399F">
        <w:rPr>
          <w:i/>
          <w:iCs/>
          <w:sz w:val="18"/>
          <w:szCs w:val="18"/>
        </w:rPr>
        <w:t>(en cas de non allotissement)</w:t>
      </w:r>
      <w:r w:rsidR="00B87564" w:rsidRPr="00B4399F">
        <w:rPr>
          <w:i/>
          <w:iCs/>
          <w:sz w:val="18"/>
          <w:szCs w:val="18"/>
        </w:rPr>
        <w:t> </w:t>
      </w:r>
      <w:r w:rsidR="00B87564" w:rsidRPr="00B4399F">
        <w:rPr>
          <w:iCs/>
        </w:rPr>
        <w:t>;</w:t>
      </w:r>
    </w:p>
    <w:p w:rsidR="009B1CD0" w:rsidRPr="007173A4" w:rsidRDefault="009B1CD0" w:rsidP="009B45B9">
      <w:pPr>
        <w:tabs>
          <w:tab w:val="left" w:pos="426"/>
          <w:tab w:val="left" w:pos="851"/>
        </w:tabs>
        <w:jc w:val="both"/>
        <w:rPr>
          <w:rFonts w:ascii="Arial" w:hAnsi="Arial" w:cs="Arial"/>
          <w:highlight w:val="yellow"/>
        </w:rPr>
      </w:pP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B4399F"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653278">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Pr="00653278" w:rsidRDefault="009B1CD0" w:rsidP="005846FB">
      <w:pPr>
        <w:pStyle w:val="fcasegauche"/>
        <w:tabs>
          <w:tab w:val="left" w:pos="851"/>
        </w:tabs>
        <w:spacing w:after="0"/>
        <w:rPr>
          <w:rFonts w:ascii="Arial" w:hAnsi="Arial" w:cs="Arial"/>
        </w:rPr>
      </w:pPr>
    </w:p>
    <w:p w:rsidR="009B1CD0" w:rsidRPr="00653278" w:rsidRDefault="00B4399F" w:rsidP="005846FB">
      <w:pPr>
        <w:pStyle w:val="fcasegauche"/>
        <w:tabs>
          <w:tab w:val="left" w:pos="851"/>
        </w:tabs>
        <w:spacing w:after="0"/>
        <w:ind w:left="851" w:firstLine="0"/>
        <w:rPr>
          <w:rFonts w:ascii="Arial" w:hAnsi="Arial" w:cs="Arial"/>
          <w:strike/>
        </w:rPr>
      </w:pPr>
      <w:sdt>
        <w:sdtPr>
          <w:rPr>
            <w:rFonts w:ascii="Arial" w:hAnsi="Arial" w:cs="Arial"/>
            <w:strike/>
          </w:rPr>
          <w:id w:val="1351837953"/>
          <w14:checkbox>
            <w14:checked w14:val="0"/>
            <w14:checkedState w14:val="2612" w14:font="MS Gothic"/>
            <w14:uncheckedState w14:val="2610" w14:font="MS Gothic"/>
          </w14:checkbox>
        </w:sdtPr>
        <w:sdtEndPr/>
        <w:sdtContent>
          <w:r w:rsidR="008216D7" w:rsidRPr="00653278">
            <w:rPr>
              <w:rFonts w:ascii="MS Gothic" w:eastAsia="MS Gothic" w:hAnsi="MS Gothic" w:cs="Arial" w:hint="eastAsia"/>
              <w:strike/>
            </w:rPr>
            <w:t>☐</w:t>
          </w:r>
        </w:sdtContent>
      </w:sdt>
      <w:r w:rsidR="009B1CD0" w:rsidRPr="00653278">
        <w:rPr>
          <w:rFonts w:ascii="Arial" w:hAnsi="Arial" w:cs="Arial"/>
          <w:strike/>
        </w:rPr>
        <w:tab/>
        <w:t xml:space="preserve">à la variante suivante : </w:t>
      </w:r>
    </w:p>
    <w:p w:rsidR="006B5057" w:rsidRPr="00653278" w:rsidRDefault="006B5057" w:rsidP="005846FB">
      <w:pPr>
        <w:pStyle w:val="fcasegauche"/>
        <w:tabs>
          <w:tab w:val="left" w:pos="851"/>
        </w:tabs>
        <w:spacing w:after="0"/>
        <w:rPr>
          <w:rFonts w:ascii="Arial" w:hAnsi="Arial" w:cs="Arial"/>
        </w:rPr>
      </w:pPr>
    </w:p>
    <w:p w:rsidR="006B5057" w:rsidRPr="00653278" w:rsidRDefault="006B5057" w:rsidP="005846FB">
      <w:pPr>
        <w:pStyle w:val="fcasegauche"/>
        <w:tabs>
          <w:tab w:val="left" w:pos="851"/>
        </w:tabs>
        <w:spacing w:after="0"/>
        <w:ind w:left="0" w:firstLine="0"/>
        <w:rPr>
          <w:rFonts w:ascii="Arial" w:hAnsi="Arial" w:cs="Arial"/>
        </w:rPr>
      </w:pPr>
    </w:p>
    <w:p w:rsidR="006B5057" w:rsidRPr="00653278" w:rsidRDefault="006B5057" w:rsidP="005846FB">
      <w:pPr>
        <w:pStyle w:val="fcasegauche"/>
        <w:tabs>
          <w:tab w:val="left" w:pos="851"/>
        </w:tabs>
        <w:spacing w:after="0"/>
        <w:ind w:left="0" w:firstLine="0"/>
        <w:rPr>
          <w:rFonts w:ascii="Arial" w:hAnsi="Arial" w:cs="Arial"/>
        </w:rPr>
      </w:pPr>
    </w:p>
    <w:p w:rsidR="005546A9" w:rsidRPr="00653278"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53278">
        <w:tc>
          <w:tcPr>
            <w:tcW w:w="10277" w:type="dxa"/>
            <w:shd w:val="clear" w:color="auto" w:fill="66CCFF"/>
          </w:tcPr>
          <w:p w:rsidR="009B1CD0" w:rsidRPr="00653278" w:rsidRDefault="009B1CD0" w:rsidP="005F0DCE">
            <w:pPr>
              <w:tabs>
                <w:tab w:val="left" w:pos="-142"/>
                <w:tab w:val="left" w:pos="851"/>
                <w:tab w:val="left" w:pos="4111"/>
              </w:tabs>
              <w:jc w:val="both"/>
            </w:pPr>
            <w:r w:rsidRPr="00653278">
              <w:rPr>
                <w:rFonts w:ascii="Arial" w:hAnsi="Arial" w:cs="Arial"/>
                <w:b/>
                <w:sz w:val="22"/>
                <w:szCs w:val="22"/>
              </w:rPr>
              <w:t xml:space="preserve">B - Engagement </w:t>
            </w:r>
            <w:r w:rsidR="00166B56" w:rsidRPr="00653278">
              <w:rPr>
                <w:rFonts w:ascii="Arial" w:hAnsi="Arial" w:cs="Arial"/>
                <w:b/>
                <w:sz w:val="22"/>
                <w:szCs w:val="22"/>
              </w:rPr>
              <w:t>du titulaire ou du groupement titulaire</w:t>
            </w:r>
          </w:p>
        </w:tc>
      </w:tr>
    </w:tbl>
    <w:p w:rsidR="009B1CD0" w:rsidRPr="00653278" w:rsidRDefault="009B1CD0" w:rsidP="006C4338">
      <w:pPr>
        <w:tabs>
          <w:tab w:val="left" w:pos="851"/>
        </w:tabs>
      </w:pPr>
    </w:p>
    <w:p w:rsidR="009B1CD0" w:rsidRPr="00653278" w:rsidRDefault="009B1CD0" w:rsidP="006C4338">
      <w:pPr>
        <w:pStyle w:val="Titre2"/>
        <w:tabs>
          <w:tab w:val="left" w:pos="851"/>
          <w:tab w:val="left" w:pos="2268"/>
        </w:tabs>
        <w:rPr>
          <w:rFonts w:ascii="Arial" w:hAnsi="Arial" w:cs="Arial"/>
          <w:i/>
          <w:iCs/>
          <w:sz w:val="18"/>
          <w:szCs w:val="18"/>
        </w:rPr>
      </w:pPr>
      <w:r w:rsidRPr="00653278">
        <w:rPr>
          <w:rFonts w:ascii="Arial" w:hAnsi="Arial" w:cs="Arial"/>
          <w:sz w:val="22"/>
          <w:szCs w:val="22"/>
        </w:rPr>
        <w:t xml:space="preserve">B1 - Identification et engagement </w:t>
      </w:r>
      <w:r w:rsidR="00CD185D" w:rsidRPr="00653278">
        <w:rPr>
          <w:rFonts w:ascii="Arial" w:hAnsi="Arial" w:cs="Arial"/>
          <w:sz w:val="22"/>
          <w:szCs w:val="22"/>
        </w:rPr>
        <w:t>du titulaire</w:t>
      </w:r>
      <w:r w:rsidR="0021797C" w:rsidRPr="00653278">
        <w:rPr>
          <w:rFonts w:ascii="Arial" w:hAnsi="Arial" w:cs="Arial"/>
          <w:sz w:val="22"/>
          <w:szCs w:val="22"/>
        </w:rPr>
        <w:t xml:space="preserve"> ou du groupement titulaire</w:t>
      </w:r>
    </w:p>
    <w:p w:rsidR="009B1CD0" w:rsidRPr="00653278" w:rsidRDefault="009B1CD0" w:rsidP="005846FB">
      <w:pPr>
        <w:tabs>
          <w:tab w:val="left" w:pos="851"/>
        </w:tabs>
        <w:rPr>
          <w:rFonts w:ascii="Arial" w:hAnsi="Arial" w:cs="Arial"/>
        </w:rPr>
      </w:pPr>
    </w:p>
    <w:p w:rsidR="009B1CD0" w:rsidRPr="00653278" w:rsidRDefault="009B1CD0" w:rsidP="005846FB">
      <w:pPr>
        <w:tabs>
          <w:tab w:val="left" w:pos="851"/>
        </w:tabs>
        <w:jc w:val="both"/>
      </w:pPr>
      <w:r w:rsidRPr="00653278">
        <w:rPr>
          <w:rFonts w:ascii="Arial" w:hAnsi="Arial" w:cs="Arial"/>
        </w:rPr>
        <w:t xml:space="preserve">Après avoir pris connaissance des pièces constitutives du marché </w:t>
      </w:r>
      <w:r w:rsidR="00FE48C9" w:rsidRPr="00653278">
        <w:rPr>
          <w:rFonts w:ascii="Arial" w:hAnsi="Arial" w:cs="Arial"/>
        </w:rPr>
        <w:t>public</w:t>
      </w:r>
      <w:r w:rsidRPr="00653278">
        <w:rPr>
          <w:rFonts w:ascii="Arial" w:hAnsi="Arial" w:cs="Arial"/>
        </w:rPr>
        <w:t xml:space="preserve"> suivantes,</w:t>
      </w:r>
    </w:p>
    <w:p w:rsidR="008216D7" w:rsidRPr="00653278" w:rsidRDefault="00B4399F"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653278" w:rsidRPr="00653278">
            <w:rPr>
              <w:rFonts w:ascii="MS Gothic" w:eastAsia="MS Gothic" w:hAnsi="MS Gothic" w:cs="Arial" w:hint="eastAsia"/>
            </w:rPr>
            <w:t>☒</w:t>
          </w:r>
        </w:sdtContent>
      </w:sdt>
      <w:r>
        <w:rPr>
          <w:rFonts w:ascii="Arial" w:hAnsi="Arial" w:cs="Arial"/>
        </w:rPr>
        <w:t>CC</w:t>
      </w:r>
      <w:r w:rsidR="00080677" w:rsidRPr="00653278">
        <w:rPr>
          <w:rFonts w:ascii="Arial" w:hAnsi="Arial" w:cs="Arial"/>
        </w:rPr>
        <w:t>P n°</w:t>
      </w:r>
      <w:r>
        <w:rPr>
          <w:rFonts w:ascii="Arial" w:hAnsi="Arial" w:cs="Arial"/>
        </w:rPr>
        <w:t>PA-25031 et ses annexes</w:t>
      </w:r>
    </w:p>
    <w:p w:rsidR="00080677" w:rsidRPr="00653278" w:rsidRDefault="00B4399F"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653278" w:rsidRPr="00653278">
            <w:rPr>
              <w:rFonts w:ascii="MS Gothic" w:eastAsia="MS Gothic" w:hAnsi="MS Gothic" w:cs="Arial" w:hint="eastAsia"/>
            </w:rPr>
            <w:t>☒</w:t>
          </w:r>
        </w:sdtContent>
      </w:sdt>
      <w:r w:rsidR="00080677" w:rsidRPr="00653278">
        <w:rPr>
          <w:rFonts w:ascii="Arial" w:hAnsi="Arial" w:cs="Arial"/>
        </w:rPr>
        <w:t>CCAG-FCS (</w:t>
      </w:r>
      <w:r w:rsidR="00990CEC" w:rsidRPr="00653278">
        <w:rPr>
          <w:b/>
          <w:bCs/>
        </w:rPr>
        <w:t>Arrêté du 30 mars 2021 portant approbation du cahier des clauses administratives générales des marchés publics de fournitures courantes et de services</w:t>
      </w:r>
      <w:r w:rsidR="00080677" w:rsidRPr="00653278">
        <w:rPr>
          <w:b/>
          <w:bCs/>
        </w:rPr>
        <w:t>)</w:t>
      </w:r>
    </w:p>
    <w:p w:rsidR="009B1CD0" w:rsidRPr="00653278" w:rsidRDefault="009B1CD0" w:rsidP="00710FD6">
      <w:pPr>
        <w:tabs>
          <w:tab w:val="left" w:pos="851"/>
        </w:tabs>
        <w:jc w:val="both"/>
        <w:rPr>
          <w:rFonts w:ascii="Arial" w:hAnsi="Arial" w:cs="Arial"/>
        </w:rPr>
      </w:pPr>
    </w:p>
    <w:p w:rsidR="009B1CD0" w:rsidRPr="00653278" w:rsidRDefault="009B1CD0" w:rsidP="00E47798">
      <w:pPr>
        <w:tabs>
          <w:tab w:val="left" w:pos="851"/>
        </w:tabs>
        <w:jc w:val="both"/>
        <w:rPr>
          <w:rFonts w:ascii="Arial" w:hAnsi="Arial" w:cs="Arial"/>
        </w:rPr>
      </w:pPr>
      <w:r w:rsidRPr="00653278">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B4399F" w:rsidP="006B5057">
      <w:pPr>
        <w:tabs>
          <w:tab w:val="left" w:pos="851"/>
        </w:tabs>
        <w:ind w:left="851"/>
        <w:jc w:val="both"/>
        <w:rPr>
          <w:rFonts w:ascii="Arial" w:hAnsi="Arial" w:cs="Arial"/>
        </w:rPr>
      </w:pPr>
      <w:sdt>
        <w:sdtPr>
          <w:rPr>
            <w:rFonts w:ascii="Arial" w:hAnsi="Arial" w:cs="Arial"/>
            <w:highlight w:val="yellow"/>
          </w:rPr>
          <w:id w:val="1693731178"/>
          <w14:checkbox>
            <w14:checked w14:val="0"/>
            <w14:checkedState w14:val="2612" w14:font="MS Gothic"/>
            <w14:uncheckedState w14:val="2610" w14:font="MS Gothic"/>
          </w14:checkbox>
        </w:sdtPr>
        <w:sdtEndPr/>
        <w:sdtContent>
          <w:r w:rsidR="008216D7" w:rsidRPr="00653278">
            <w:rPr>
              <w:rFonts w:ascii="MS Gothic" w:eastAsia="MS Gothic" w:hAnsi="MS Gothic" w:cs="Arial" w:hint="eastAsia"/>
              <w:highlight w:val="yellow"/>
            </w:rPr>
            <w:t>☐</w:t>
          </w:r>
        </w:sdtContent>
      </w:sdt>
      <w:r w:rsidR="00D90A00" w:rsidRPr="00653278">
        <w:rPr>
          <w:rFonts w:ascii="Arial" w:hAnsi="Arial" w:cs="Arial"/>
          <w:highlight w:val="yellow"/>
        </w:rPr>
        <w:t xml:space="preserve">le </w:t>
      </w:r>
      <w:r w:rsidR="009B1CD0" w:rsidRPr="00653278">
        <w:rPr>
          <w:rFonts w:ascii="Arial" w:hAnsi="Arial" w:cs="Arial"/>
          <w:highlight w:val="yellow"/>
        </w:rPr>
        <w:t>signataire</w:t>
      </w:r>
    </w:p>
    <w:p w:rsidR="009B1CD0" w:rsidRDefault="009B1CD0" w:rsidP="0083205E">
      <w:pPr>
        <w:tabs>
          <w:tab w:val="left" w:pos="851"/>
        </w:tabs>
        <w:jc w:val="both"/>
        <w:rPr>
          <w:rFonts w:ascii="Arial" w:hAnsi="Arial" w:cs="Arial"/>
        </w:rPr>
      </w:pPr>
    </w:p>
    <w:p w:rsidR="009B1CD0" w:rsidRDefault="00B4399F"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B4399F"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B4399F"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B4399F"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B4399F"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sidRPr="00653278">
        <w:rPr>
          <w:rFonts w:ascii="Arial" w:hAnsi="Arial" w:cs="Arial"/>
          <w:b/>
          <w:sz w:val="22"/>
          <w:szCs w:val="22"/>
          <w:highlight w:val="yellow"/>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653278">
        <w:rPr>
          <w:rFonts w:ascii="Arial" w:hAnsi="Arial" w:cs="Arial"/>
          <w:b/>
          <w:sz w:val="22"/>
          <w:szCs w:val="22"/>
          <w:highlight w:val="yellow"/>
        </w:rPr>
        <w:t>B4 - Avance</w:t>
      </w:r>
      <w:r w:rsidRPr="00653278">
        <w:rPr>
          <w:rFonts w:ascii="Arial" w:hAnsi="Arial" w:cs="Arial"/>
          <w:b/>
          <w:highlight w:val="yellow"/>
        </w:rPr>
        <w:t> </w:t>
      </w:r>
      <w:r w:rsidRPr="00653278">
        <w:rPr>
          <w:rFonts w:ascii="Arial" w:hAnsi="Arial" w:cs="Arial"/>
          <w:i/>
          <w:sz w:val="18"/>
          <w:szCs w:val="18"/>
          <w:highlight w:val="yellow"/>
        </w:rPr>
        <w:t>(</w:t>
      </w:r>
      <w:hyperlink r:id="rId9" w:history="1">
        <w:r w:rsidRPr="00653278">
          <w:rPr>
            <w:rStyle w:val="Lienhypertexte"/>
            <w:rFonts w:ascii="Arial" w:hAnsi="Arial" w:cs="Arial"/>
            <w:i/>
            <w:sz w:val="18"/>
            <w:szCs w:val="18"/>
            <w:highlight w:val="yellow"/>
          </w:rPr>
          <w:t>article</w:t>
        </w:r>
        <w:r w:rsidR="009D661E" w:rsidRPr="00653278">
          <w:rPr>
            <w:rStyle w:val="Lienhypertexte"/>
            <w:rFonts w:ascii="Arial" w:hAnsi="Arial" w:cs="Arial"/>
            <w:i/>
            <w:sz w:val="18"/>
            <w:szCs w:val="18"/>
            <w:highlight w:val="yellow"/>
          </w:rPr>
          <w:t> R. 2191-3</w:t>
        </w:r>
      </w:hyperlink>
      <w:r w:rsidR="00CD185D" w:rsidRPr="00653278">
        <w:rPr>
          <w:rFonts w:ascii="Arial" w:hAnsi="Arial" w:cs="Arial"/>
          <w:i/>
          <w:sz w:val="18"/>
          <w:szCs w:val="18"/>
          <w:highlight w:val="yellow"/>
        </w:rPr>
        <w:t xml:space="preserve"> </w:t>
      </w:r>
      <w:r w:rsidR="00D90A00" w:rsidRPr="00653278">
        <w:rPr>
          <w:rFonts w:ascii="Arial" w:hAnsi="Arial" w:cs="Arial"/>
          <w:i/>
          <w:sz w:val="18"/>
          <w:szCs w:val="18"/>
          <w:highlight w:val="yellow"/>
        </w:rPr>
        <w:t xml:space="preserve">ou </w:t>
      </w:r>
      <w:hyperlink r:id="rId10" w:history="1">
        <w:r w:rsidR="00D90A00" w:rsidRPr="00653278">
          <w:rPr>
            <w:rStyle w:val="Lienhypertexte"/>
            <w:rFonts w:ascii="Arial" w:hAnsi="Arial" w:cs="Arial"/>
            <w:i/>
            <w:sz w:val="18"/>
            <w:szCs w:val="18"/>
            <w:highlight w:val="yellow"/>
          </w:rPr>
          <w:t>article </w:t>
        </w:r>
        <w:r w:rsidR="009D661E" w:rsidRPr="00653278">
          <w:rPr>
            <w:rStyle w:val="Lienhypertexte"/>
            <w:rFonts w:ascii="Arial" w:hAnsi="Arial" w:cs="Arial"/>
            <w:i/>
            <w:sz w:val="18"/>
            <w:szCs w:val="18"/>
            <w:highlight w:val="yellow"/>
          </w:rPr>
          <w:t>R. 2391-1</w:t>
        </w:r>
      </w:hyperlink>
      <w:r w:rsidR="009D661E" w:rsidRPr="00653278">
        <w:rPr>
          <w:rFonts w:ascii="Arial" w:hAnsi="Arial" w:cs="Arial"/>
          <w:i/>
          <w:sz w:val="18"/>
          <w:szCs w:val="18"/>
          <w:highlight w:val="yellow"/>
        </w:rPr>
        <w:t xml:space="preserve"> </w:t>
      </w:r>
      <w:r w:rsidR="00D90A00" w:rsidRPr="00653278">
        <w:rPr>
          <w:rFonts w:ascii="Arial" w:hAnsi="Arial" w:cs="Arial"/>
          <w:i/>
          <w:sz w:val="18"/>
          <w:szCs w:val="18"/>
          <w:highlight w:val="yellow"/>
        </w:rPr>
        <w:t xml:space="preserve">du </w:t>
      </w:r>
      <w:r w:rsidR="00156924" w:rsidRPr="00653278">
        <w:rPr>
          <w:rFonts w:ascii="Arial" w:hAnsi="Arial" w:cs="Arial"/>
          <w:i/>
          <w:sz w:val="18"/>
          <w:szCs w:val="18"/>
          <w:highlight w:val="yellow"/>
        </w:rPr>
        <w:t>code de la commande publique</w:t>
      </w:r>
      <w:r w:rsidRPr="00653278">
        <w:rPr>
          <w:rFonts w:ascii="Arial" w:hAnsi="Arial" w:cs="Arial"/>
          <w:i/>
          <w:sz w:val="18"/>
          <w:szCs w:val="18"/>
          <w:highlight w:val="yellow"/>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Pr="00653278" w:rsidRDefault="009B1CD0" w:rsidP="009B45B9">
      <w:pPr>
        <w:tabs>
          <w:tab w:val="left" w:pos="576"/>
          <w:tab w:val="left" w:pos="851"/>
        </w:tabs>
        <w:jc w:val="both"/>
        <w:rPr>
          <w:rFonts w:ascii="Arial" w:hAnsi="Arial" w:cs="Arial"/>
        </w:rPr>
      </w:pPr>
    </w:p>
    <w:p w:rsidR="009B1CD0" w:rsidRPr="00653278" w:rsidRDefault="009B1CD0" w:rsidP="004F1AE0">
      <w:pPr>
        <w:tabs>
          <w:tab w:val="left" w:pos="576"/>
          <w:tab w:val="left" w:pos="851"/>
        </w:tabs>
        <w:jc w:val="both"/>
        <w:rPr>
          <w:rFonts w:ascii="Arial" w:hAnsi="Arial" w:cs="Arial"/>
          <w:b/>
        </w:rPr>
      </w:pPr>
      <w:r w:rsidRPr="00653278">
        <w:rPr>
          <w:rFonts w:ascii="Arial" w:hAnsi="Arial" w:cs="Arial"/>
        </w:rPr>
        <w:t xml:space="preserve">La durée d’exécution du marché </w:t>
      </w:r>
      <w:r w:rsidR="00FE48C9" w:rsidRPr="00653278">
        <w:rPr>
          <w:rFonts w:ascii="Arial" w:hAnsi="Arial" w:cs="Arial"/>
        </w:rPr>
        <w:t>public</w:t>
      </w:r>
      <w:r w:rsidRPr="00653278">
        <w:rPr>
          <w:rFonts w:ascii="Arial" w:hAnsi="Arial" w:cs="Arial"/>
        </w:rPr>
        <w:t xml:space="preserve"> est de</w:t>
      </w:r>
      <w:r w:rsidR="004F1AE0" w:rsidRPr="00653278">
        <w:rPr>
          <w:rFonts w:ascii="Arial" w:hAnsi="Arial" w:cs="Arial"/>
        </w:rPr>
        <w:t xml:space="preserve"> : cf. Article </w:t>
      </w:r>
      <w:r w:rsidR="00B4399F">
        <w:rPr>
          <w:rFonts w:ascii="Arial" w:hAnsi="Arial" w:cs="Arial"/>
        </w:rPr>
        <w:t>5</w:t>
      </w:r>
      <w:r w:rsidR="00653278" w:rsidRPr="00653278">
        <w:rPr>
          <w:rFonts w:ascii="Arial" w:hAnsi="Arial" w:cs="Arial"/>
        </w:rPr>
        <w:t xml:space="preserve"> </w:t>
      </w:r>
      <w:r w:rsidR="00B4399F">
        <w:rPr>
          <w:rFonts w:ascii="Arial" w:hAnsi="Arial" w:cs="Arial"/>
        </w:rPr>
        <w:t>du CC</w:t>
      </w:r>
      <w:r w:rsidR="004F1AE0" w:rsidRPr="00653278">
        <w:rPr>
          <w:rFonts w:ascii="Arial" w:hAnsi="Arial" w:cs="Arial"/>
        </w:rPr>
        <w:t>P n°</w:t>
      </w:r>
      <w:r w:rsidR="00B4399F">
        <w:rPr>
          <w:rFonts w:ascii="Arial" w:hAnsi="Arial" w:cs="Arial"/>
        </w:rPr>
        <w:t xml:space="preserve"> PA-25031</w:t>
      </w:r>
      <w:r w:rsidR="004F1AE0" w:rsidRPr="00653278">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B4399F"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B4399F"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B4399F"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B4399F"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B4399F"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B4399F"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Pr="00653278" w:rsidRDefault="009B1CD0" w:rsidP="006F3DF9">
      <w:pPr>
        <w:pStyle w:val="Titre1"/>
        <w:tabs>
          <w:tab w:val="left" w:pos="567"/>
          <w:tab w:val="left" w:pos="851"/>
        </w:tabs>
        <w:ind w:left="0"/>
        <w:jc w:val="both"/>
        <w:rPr>
          <w:rFonts w:ascii="Arial" w:hAnsi="Arial" w:cs="Arial"/>
          <w:b w:val="0"/>
          <w:bCs/>
          <w:i/>
          <w:iCs/>
          <w:sz w:val="18"/>
          <w:szCs w:val="18"/>
        </w:rPr>
      </w:pPr>
      <w:r w:rsidRPr="00653278">
        <w:rPr>
          <w:rFonts w:ascii="Wingdings" w:eastAsia="Wingdings" w:hAnsi="Wingdings" w:cs="Wingdings"/>
          <w:b w:val="0"/>
          <w:color w:val="66CCFF"/>
          <w:spacing w:val="-10"/>
        </w:rPr>
        <w:t></w:t>
      </w:r>
      <w:r w:rsidRPr="00653278">
        <w:rPr>
          <w:rFonts w:ascii="Arial" w:eastAsia="Arial" w:hAnsi="Arial" w:cs="Arial"/>
          <w:spacing w:val="-10"/>
        </w:rPr>
        <w:t xml:space="preserve">  </w:t>
      </w:r>
      <w:r w:rsidRPr="00653278">
        <w:rPr>
          <w:rFonts w:ascii="Arial" w:hAnsi="Arial" w:cs="Arial"/>
          <w:b w:val="0"/>
          <w:bCs/>
          <w:iCs/>
        </w:rPr>
        <w:t xml:space="preserve">Désignation </w:t>
      </w:r>
      <w:r w:rsidR="001C40C0" w:rsidRPr="00653278">
        <w:rPr>
          <w:rFonts w:ascii="Arial" w:hAnsi="Arial" w:cs="Arial"/>
          <w:b w:val="0"/>
          <w:bCs/>
          <w:iCs/>
        </w:rPr>
        <w:t>de l’acheteur</w:t>
      </w:r>
    </w:p>
    <w:p w:rsidR="009B1CD0" w:rsidRPr="00653278" w:rsidRDefault="009B1CD0" w:rsidP="006C4338">
      <w:pPr>
        <w:pStyle w:val="En-tte"/>
        <w:tabs>
          <w:tab w:val="clear" w:pos="4536"/>
          <w:tab w:val="clear" w:pos="9072"/>
          <w:tab w:val="left" w:pos="851"/>
        </w:tabs>
        <w:jc w:val="both"/>
        <w:rPr>
          <w:rFonts w:ascii="Arial" w:hAnsi="Arial" w:cs="Arial"/>
        </w:rPr>
      </w:pPr>
    </w:p>
    <w:p w:rsidR="000E253A" w:rsidRPr="00653278" w:rsidRDefault="000E253A" w:rsidP="000E253A">
      <w:pPr>
        <w:numPr>
          <w:ilvl w:val="0"/>
          <w:numId w:val="1"/>
        </w:numPr>
        <w:tabs>
          <w:tab w:val="left" w:pos="708"/>
          <w:tab w:val="center" w:pos="4536"/>
          <w:tab w:val="right" w:pos="9072"/>
        </w:tabs>
        <w:rPr>
          <w:rFonts w:ascii="Arial" w:hAnsi="Arial" w:cs="Arial"/>
          <w:b/>
        </w:rPr>
      </w:pPr>
      <w:r w:rsidRPr="00653278">
        <w:rPr>
          <w:rFonts w:ascii="Arial" w:hAnsi="Arial" w:cs="Arial"/>
          <w:b/>
        </w:rPr>
        <w:t>Centre Hospitalier Universitaire de Nantes</w:t>
      </w:r>
    </w:p>
    <w:p w:rsidR="000E253A" w:rsidRPr="00653278" w:rsidRDefault="000E253A" w:rsidP="000E253A">
      <w:pPr>
        <w:numPr>
          <w:ilvl w:val="0"/>
          <w:numId w:val="1"/>
        </w:numPr>
        <w:tabs>
          <w:tab w:val="left" w:pos="708"/>
          <w:tab w:val="center" w:pos="4536"/>
          <w:tab w:val="right" w:pos="9072"/>
        </w:tabs>
        <w:rPr>
          <w:rFonts w:ascii="Arial" w:hAnsi="Arial" w:cs="Arial"/>
        </w:rPr>
      </w:pPr>
      <w:r w:rsidRPr="00653278">
        <w:rPr>
          <w:rFonts w:ascii="Arial" w:hAnsi="Arial" w:cs="Arial"/>
        </w:rPr>
        <w:t>(Etablissement support du GHT44)</w:t>
      </w:r>
    </w:p>
    <w:p w:rsidR="000E253A" w:rsidRPr="00653278" w:rsidRDefault="000E253A" w:rsidP="000E253A">
      <w:pPr>
        <w:numPr>
          <w:ilvl w:val="0"/>
          <w:numId w:val="1"/>
        </w:numPr>
        <w:tabs>
          <w:tab w:val="left" w:pos="708"/>
          <w:tab w:val="center" w:pos="4536"/>
          <w:tab w:val="right" w:pos="9072"/>
        </w:tabs>
        <w:rPr>
          <w:rFonts w:ascii="Arial" w:hAnsi="Arial" w:cs="Arial"/>
        </w:rPr>
      </w:pPr>
      <w:r w:rsidRPr="00653278">
        <w:rPr>
          <w:rFonts w:ascii="Arial" w:hAnsi="Arial" w:cs="Arial"/>
        </w:rPr>
        <w:t>5 allée de l’île Gloriette</w:t>
      </w:r>
    </w:p>
    <w:p w:rsidR="000E253A" w:rsidRPr="00653278" w:rsidRDefault="000E253A" w:rsidP="000E253A">
      <w:pPr>
        <w:numPr>
          <w:ilvl w:val="0"/>
          <w:numId w:val="1"/>
        </w:numPr>
        <w:tabs>
          <w:tab w:val="left" w:pos="708"/>
          <w:tab w:val="center" w:pos="4536"/>
          <w:tab w:val="right" w:pos="9072"/>
        </w:tabs>
        <w:rPr>
          <w:rFonts w:ascii="Arial" w:hAnsi="Arial" w:cs="Arial"/>
        </w:rPr>
      </w:pPr>
      <w:r w:rsidRPr="00653278">
        <w:rPr>
          <w:rFonts w:ascii="Arial" w:hAnsi="Arial" w:cs="Arial"/>
        </w:rPr>
        <w:t>44093 Nantes cedex</w:t>
      </w:r>
    </w:p>
    <w:p w:rsidR="009B1CD0" w:rsidRPr="00653278" w:rsidRDefault="009B1CD0" w:rsidP="005846FB">
      <w:pPr>
        <w:pStyle w:val="En-tte"/>
        <w:tabs>
          <w:tab w:val="clear" w:pos="4536"/>
          <w:tab w:val="clear" w:pos="9072"/>
          <w:tab w:val="left" w:pos="851"/>
        </w:tabs>
        <w:jc w:val="both"/>
        <w:rPr>
          <w:rFonts w:ascii="Arial" w:hAnsi="Arial" w:cs="Arial"/>
        </w:rPr>
      </w:pPr>
    </w:p>
    <w:p w:rsidR="009B1CD0" w:rsidRPr="00653278" w:rsidRDefault="009B1CD0" w:rsidP="00710FD6">
      <w:pPr>
        <w:tabs>
          <w:tab w:val="left" w:pos="426"/>
          <w:tab w:val="left" w:pos="851"/>
          <w:tab w:val="left" w:pos="5103"/>
        </w:tabs>
        <w:jc w:val="both"/>
        <w:rPr>
          <w:rFonts w:ascii="Arial" w:hAnsi="Arial" w:cs="Arial"/>
          <w:i/>
          <w:sz w:val="18"/>
          <w:szCs w:val="18"/>
        </w:rPr>
      </w:pPr>
      <w:r w:rsidRPr="00653278">
        <w:rPr>
          <w:rFonts w:ascii="Wingdings" w:eastAsia="Wingdings" w:hAnsi="Wingdings" w:cs="Wingdings"/>
          <w:b/>
          <w:color w:val="66CCFF"/>
          <w:spacing w:val="-10"/>
        </w:rPr>
        <w:t></w:t>
      </w:r>
      <w:r w:rsidRPr="00653278">
        <w:rPr>
          <w:rFonts w:ascii="Arial" w:eastAsia="Arial" w:hAnsi="Arial" w:cs="Arial"/>
          <w:b/>
          <w:spacing w:val="-10"/>
        </w:rPr>
        <w:t xml:space="preserve">  </w:t>
      </w:r>
      <w:r w:rsidRPr="00653278">
        <w:rPr>
          <w:rFonts w:ascii="Arial" w:hAnsi="Arial" w:cs="Arial"/>
        </w:rPr>
        <w:t xml:space="preserve">Nom, prénom, qualité du signataire du marché </w:t>
      </w:r>
      <w:r w:rsidR="003A7270" w:rsidRPr="00653278">
        <w:rPr>
          <w:rFonts w:ascii="Arial" w:hAnsi="Arial" w:cs="Arial"/>
        </w:rPr>
        <w:t>public</w:t>
      </w:r>
    </w:p>
    <w:p w:rsidR="009B1CD0" w:rsidRPr="00653278" w:rsidRDefault="009B1CD0" w:rsidP="0083205E">
      <w:pPr>
        <w:tabs>
          <w:tab w:val="left" w:pos="851"/>
        </w:tabs>
        <w:jc w:val="both"/>
        <w:rPr>
          <w:rFonts w:ascii="Arial" w:hAnsi="Arial" w:cs="Arial"/>
        </w:rPr>
      </w:pPr>
    </w:p>
    <w:p w:rsidR="009B1CD0" w:rsidRPr="00653278" w:rsidRDefault="00CD5E59" w:rsidP="00934503">
      <w:pPr>
        <w:tabs>
          <w:tab w:val="left" w:pos="851"/>
        </w:tabs>
        <w:jc w:val="both"/>
        <w:rPr>
          <w:rFonts w:ascii="Arial" w:hAnsi="Arial" w:cs="Arial"/>
        </w:rPr>
      </w:pPr>
      <w:r w:rsidRPr="00653278">
        <w:rPr>
          <w:rFonts w:ascii="Arial" w:hAnsi="Arial" w:cs="Arial"/>
        </w:rPr>
        <w:t>Le Directeur Général du CHU de Nantes ou son représentant dûment habilité</w:t>
      </w:r>
    </w:p>
    <w:p w:rsidR="00CD5E59" w:rsidRPr="00653278" w:rsidRDefault="00CD5E59" w:rsidP="00934503">
      <w:pPr>
        <w:tabs>
          <w:tab w:val="left" w:pos="851"/>
        </w:tabs>
        <w:jc w:val="both"/>
        <w:rPr>
          <w:rFonts w:ascii="Arial" w:hAnsi="Arial" w:cs="Arial"/>
        </w:rPr>
      </w:pPr>
    </w:p>
    <w:p w:rsidR="009B1CD0" w:rsidRPr="00653278" w:rsidRDefault="009B1CD0" w:rsidP="009B45B9">
      <w:pPr>
        <w:tabs>
          <w:tab w:val="left" w:pos="851"/>
        </w:tabs>
        <w:jc w:val="both"/>
        <w:rPr>
          <w:rFonts w:ascii="Arial" w:hAnsi="Arial" w:cs="Arial"/>
          <w:i/>
          <w:sz w:val="18"/>
          <w:szCs w:val="18"/>
        </w:rPr>
      </w:pPr>
      <w:r w:rsidRPr="00653278">
        <w:rPr>
          <w:rFonts w:ascii="Wingdings" w:eastAsia="Wingdings" w:hAnsi="Wingdings" w:cs="Wingdings"/>
          <w:b/>
          <w:color w:val="66CCFF"/>
          <w:spacing w:val="-10"/>
        </w:rPr>
        <w:t></w:t>
      </w:r>
      <w:r w:rsidRPr="00653278">
        <w:rPr>
          <w:rFonts w:ascii="Arial" w:eastAsia="Arial" w:hAnsi="Arial" w:cs="Arial"/>
          <w:spacing w:val="-10"/>
        </w:rPr>
        <w:t xml:space="preserve"> </w:t>
      </w:r>
      <w:r w:rsidRPr="00653278">
        <w:rPr>
          <w:rFonts w:ascii="Arial" w:hAnsi="Arial" w:cs="Arial"/>
        </w:rPr>
        <w:t xml:space="preserve">Personne habilitée à donner les renseignements </w:t>
      </w:r>
      <w:r w:rsidR="009D661E" w:rsidRPr="00653278">
        <w:rPr>
          <w:rFonts w:ascii="Arial" w:hAnsi="Arial" w:cs="Arial"/>
        </w:rPr>
        <w:t>prévus à l’</w:t>
      </w:r>
      <w:hyperlink r:id="rId13" w:history="1">
        <w:r w:rsidR="009D661E" w:rsidRPr="00653278">
          <w:rPr>
            <w:rStyle w:val="Lienhypertexte"/>
            <w:rFonts w:ascii="Arial" w:hAnsi="Arial" w:cs="Arial"/>
          </w:rPr>
          <w:t>article R. 2191-59</w:t>
        </w:r>
      </w:hyperlink>
      <w:r w:rsidR="009D661E" w:rsidRPr="00653278">
        <w:rPr>
          <w:rFonts w:ascii="Arial" w:hAnsi="Arial" w:cs="Arial"/>
        </w:rPr>
        <w:t xml:space="preserve"> du code de la commande publique, auquel renvoie l’</w:t>
      </w:r>
      <w:hyperlink r:id="rId14" w:history="1">
        <w:r w:rsidR="009D661E" w:rsidRPr="00653278">
          <w:rPr>
            <w:rStyle w:val="Lienhypertexte"/>
            <w:rFonts w:ascii="Arial" w:hAnsi="Arial" w:cs="Arial"/>
          </w:rPr>
          <w:t>article R. 2391-28</w:t>
        </w:r>
      </w:hyperlink>
      <w:r w:rsidR="009D661E" w:rsidRPr="00653278">
        <w:rPr>
          <w:rFonts w:ascii="Arial" w:hAnsi="Arial" w:cs="Arial"/>
        </w:rPr>
        <w:t xml:space="preserve"> du même code</w:t>
      </w:r>
      <w:r w:rsidR="003A7270" w:rsidRPr="00653278" w:rsidDel="003A7270">
        <w:rPr>
          <w:rFonts w:ascii="Arial" w:hAnsi="Arial" w:cs="Arial"/>
        </w:rPr>
        <w:t xml:space="preserve"> </w:t>
      </w:r>
      <w:r w:rsidRPr="00653278">
        <w:rPr>
          <w:rFonts w:ascii="Arial" w:hAnsi="Arial" w:cs="Arial"/>
        </w:rPr>
        <w:t>(nantissements ou cessions de créances)</w:t>
      </w:r>
    </w:p>
    <w:p w:rsidR="001C40C0" w:rsidRPr="00653278" w:rsidRDefault="001C40C0" w:rsidP="009B45B9">
      <w:pPr>
        <w:tabs>
          <w:tab w:val="left" w:pos="851"/>
        </w:tabs>
        <w:jc w:val="both"/>
        <w:rPr>
          <w:rFonts w:ascii="Arial" w:hAnsi="Arial" w:cs="Arial"/>
        </w:rPr>
      </w:pPr>
    </w:p>
    <w:p w:rsidR="00B4399F" w:rsidRPr="0063217B" w:rsidRDefault="00B4399F" w:rsidP="00B4399F">
      <w:pPr>
        <w:pStyle w:val="fcase2metab"/>
        <w:rPr>
          <w:rFonts w:ascii="Arial" w:hAnsi="Arial" w:cs="Arial"/>
        </w:rPr>
      </w:pPr>
      <w:r>
        <w:rPr>
          <w:rFonts w:ascii="Arial" w:hAnsi="Arial" w:cs="Arial"/>
        </w:rPr>
        <w:t>Le Directeur des Achats du CHU de Nantes (établissement support du GHT 44)</w:t>
      </w:r>
    </w:p>
    <w:p w:rsidR="00B4399F" w:rsidRPr="004A5E73" w:rsidRDefault="00B4399F" w:rsidP="00B4399F">
      <w:pPr>
        <w:shd w:val="clear" w:color="auto" w:fill="FFFFFF"/>
        <w:suppressAutoHyphens w:val="0"/>
        <w:spacing w:line="288" w:lineRule="atLeast"/>
        <w:rPr>
          <w:rFonts w:ascii="Arial" w:hAnsi="Arial" w:cs="Arial"/>
        </w:rPr>
      </w:pPr>
      <w:r w:rsidRPr="004A5E73">
        <w:rPr>
          <w:rFonts w:ascii="Arial" w:hAnsi="Arial" w:cs="Arial"/>
        </w:rPr>
        <w:t>Hôpital Saint Jacques</w:t>
      </w:r>
    </w:p>
    <w:p w:rsidR="00B4399F" w:rsidRPr="004A5E73" w:rsidRDefault="00B4399F" w:rsidP="00B4399F">
      <w:pPr>
        <w:shd w:val="clear" w:color="auto" w:fill="FFFFFF"/>
        <w:suppressAutoHyphens w:val="0"/>
        <w:spacing w:line="288" w:lineRule="atLeast"/>
        <w:rPr>
          <w:rFonts w:ascii="Arial" w:hAnsi="Arial" w:cs="Arial"/>
        </w:rPr>
      </w:pPr>
      <w:r w:rsidRPr="004A5E73">
        <w:rPr>
          <w:rFonts w:ascii="Arial" w:hAnsi="Arial" w:cs="Arial"/>
        </w:rPr>
        <w:t>85 rue St Jacques</w:t>
      </w:r>
    </w:p>
    <w:p w:rsidR="00B4399F" w:rsidRPr="004A5E73" w:rsidRDefault="00B4399F" w:rsidP="00B4399F">
      <w:pPr>
        <w:shd w:val="clear" w:color="auto" w:fill="FFFFFF"/>
        <w:suppressAutoHyphens w:val="0"/>
        <w:spacing w:line="288" w:lineRule="atLeast"/>
        <w:rPr>
          <w:rFonts w:ascii="Arial" w:hAnsi="Arial" w:cs="Arial"/>
        </w:rPr>
      </w:pPr>
      <w:r w:rsidRPr="004A5E73">
        <w:rPr>
          <w:rFonts w:ascii="Arial" w:hAnsi="Arial" w:cs="Arial"/>
        </w:rPr>
        <w:t xml:space="preserve">44 093 Nantes cedex 1 </w:t>
      </w:r>
    </w:p>
    <w:p w:rsidR="006A022C" w:rsidRPr="00653278" w:rsidRDefault="006A022C" w:rsidP="006A022C">
      <w:pPr>
        <w:pStyle w:val="fcase2metab"/>
        <w:rPr>
          <w:rFonts w:ascii="Arial" w:hAnsi="Arial" w:cs="Arial"/>
        </w:rPr>
      </w:pPr>
    </w:p>
    <w:p w:rsidR="009B1CD0" w:rsidRPr="00653278" w:rsidRDefault="009B1CD0" w:rsidP="009B45B9">
      <w:pPr>
        <w:pStyle w:val="fcase2metab"/>
        <w:ind w:left="0" w:firstLine="0"/>
        <w:rPr>
          <w:rFonts w:ascii="Arial" w:hAnsi="Arial" w:cs="Arial"/>
        </w:rPr>
      </w:pPr>
    </w:p>
    <w:p w:rsidR="009B1CD0" w:rsidRPr="00653278" w:rsidRDefault="009B1CD0" w:rsidP="009B45B9">
      <w:pPr>
        <w:tabs>
          <w:tab w:val="left" w:pos="720"/>
          <w:tab w:val="left" w:pos="851"/>
        </w:tabs>
        <w:jc w:val="both"/>
        <w:rPr>
          <w:rFonts w:ascii="Arial" w:hAnsi="Arial" w:cs="Arial"/>
          <w:i/>
          <w:iCs/>
          <w:sz w:val="18"/>
          <w:szCs w:val="18"/>
        </w:rPr>
      </w:pPr>
      <w:r w:rsidRPr="00653278">
        <w:rPr>
          <w:rFonts w:ascii="Wingdings" w:eastAsia="Wingdings" w:hAnsi="Wingdings" w:cs="Wingdings"/>
          <w:b/>
          <w:color w:val="66CCFF"/>
          <w:spacing w:val="-10"/>
        </w:rPr>
        <w:t></w:t>
      </w:r>
      <w:r w:rsidRPr="00653278">
        <w:rPr>
          <w:rFonts w:ascii="Arial" w:eastAsia="Arial" w:hAnsi="Arial" w:cs="Arial"/>
          <w:b/>
          <w:spacing w:val="-10"/>
        </w:rPr>
        <w:t xml:space="preserve">  </w:t>
      </w:r>
      <w:r w:rsidRPr="00653278">
        <w:rPr>
          <w:rFonts w:ascii="Arial" w:hAnsi="Arial" w:cs="Arial"/>
        </w:rPr>
        <w:t>Désignation, adresse, numéro de téléphone du comptable assignataire</w:t>
      </w:r>
    </w:p>
    <w:p w:rsidR="009B1CD0" w:rsidRPr="00653278" w:rsidRDefault="009B1CD0" w:rsidP="009B45B9">
      <w:pPr>
        <w:pStyle w:val="fcase2metab"/>
        <w:rPr>
          <w:rFonts w:ascii="Arial" w:hAnsi="Arial" w:cs="Arial"/>
        </w:rPr>
      </w:pPr>
    </w:p>
    <w:p w:rsidR="00B4399F" w:rsidRDefault="00B4399F" w:rsidP="00B4399F">
      <w:pPr>
        <w:tabs>
          <w:tab w:val="left" w:pos="720"/>
          <w:tab w:val="left" w:pos="851"/>
        </w:tabs>
        <w:jc w:val="both"/>
        <w:rPr>
          <w:rFonts w:ascii="Arial" w:hAnsi="Arial" w:cs="Arial"/>
        </w:rPr>
      </w:pPr>
      <w:r>
        <w:rPr>
          <w:rFonts w:ascii="Arial" w:hAnsi="Arial" w:cs="Arial"/>
        </w:rPr>
        <w:t xml:space="preserve">Monsieur </w:t>
      </w:r>
      <w:bookmarkStart w:id="0" w:name="_GoBack"/>
      <w:bookmarkEnd w:id="0"/>
      <w:r w:rsidRPr="00B4399F">
        <w:rPr>
          <w:rFonts w:ascii="Arial" w:hAnsi="Arial" w:cs="Arial"/>
        </w:rPr>
        <w:t>Dominique GOURBEIX</w:t>
      </w:r>
    </w:p>
    <w:p w:rsidR="00B4399F" w:rsidRDefault="00B4399F" w:rsidP="00B4399F">
      <w:pPr>
        <w:tabs>
          <w:tab w:val="left" w:pos="720"/>
          <w:tab w:val="left" w:pos="851"/>
        </w:tabs>
        <w:jc w:val="both"/>
        <w:rPr>
          <w:rFonts w:ascii="Arial" w:hAnsi="Arial" w:cs="Arial"/>
        </w:rPr>
      </w:pPr>
      <w:r>
        <w:rPr>
          <w:rFonts w:ascii="Arial" w:hAnsi="Arial" w:cs="Arial"/>
        </w:rPr>
        <w:t xml:space="preserve">54 Avenue du Général de Gaulle </w:t>
      </w:r>
    </w:p>
    <w:p w:rsidR="00B4399F" w:rsidRDefault="00B4399F" w:rsidP="00B4399F">
      <w:pPr>
        <w:tabs>
          <w:tab w:val="left" w:pos="720"/>
          <w:tab w:val="left" w:pos="851"/>
        </w:tabs>
        <w:jc w:val="both"/>
        <w:rPr>
          <w:rFonts w:ascii="Arial" w:hAnsi="Arial" w:cs="Arial"/>
        </w:rPr>
      </w:pPr>
      <w:r>
        <w:rPr>
          <w:rFonts w:ascii="Arial" w:hAnsi="Arial" w:cs="Arial"/>
        </w:rPr>
        <w:t>BP 245</w:t>
      </w:r>
    </w:p>
    <w:p w:rsidR="00B4399F" w:rsidRDefault="00B4399F" w:rsidP="00B4399F">
      <w:pPr>
        <w:tabs>
          <w:tab w:val="left" w:pos="720"/>
          <w:tab w:val="left" w:pos="851"/>
        </w:tabs>
        <w:jc w:val="both"/>
        <w:rPr>
          <w:rFonts w:ascii="Arial" w:hAnsi="Arial" w:cs="Arial"/>
        </w:rPr>
      </w:pPr>
      <w:r>
        <w:rPr>
          <w:rFonts w:ascii="Arial" w:hAnsi="Arial" w:cs="Arial"/>
        </w:rPr>
        <w:t>44 600 ST NAZAIRE Cedex</w:t>
      </w:r>
    </w:p>
    <w:p w:rsidR="00803244" w:rsidRPr="00653278" w:rsidRDefault="00803244" w:rsidP="00803244">
      <w:pPr>
        <w:pStyle w:val="fcase2metab"/>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4399F">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4399F">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53278"/>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4399F"/>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42CB0BF1"/>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3804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F8057-1EE1-4AE3-A689-20C02D591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173</TotalTime>
  <Pages>4</Pages>
  <Words>1386</Words>
  <Characters>7624</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8993</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20</cp:revision>
  <cp:lastPrinted>2016-11-04T12:53:00Z</cp:lastPrinted>
  <dcterms:created xsi:type="dcterms:W3CDTF">2020-02-19T13:20:00Z</dcterms:created>
  <dcterms:modified xsi:type="dcterms:W3CDTF">2025-03-26T15:08:00Z</dcterms:modified>
</cp:coreProperties>
</file>