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60D83" w14:textId="77777777" w:rsidR="00BE1157" w:rsidRDefault="00BE1157">
      <w:pPr>
        <w:pStyle w:val="FicheTitre"/>
        <w:rPr>
          <w:rFonts w:cs="Arial Narrow"/>
          <w:b w:val="0"/>
          <w:bCs/>
          <w:spacing w:val="50"/>
          <w:szCs w:val="17"/>
        </w:rPr>
      </w:pPr>
      <w:r>
        <w:pict w14:anchorId="7C39E717">
          <v:shapetype id="_x0000_t202" coordsize="21600,21600" o:spt="202" path="m,l,21600r21600,l21600,xe">
            <v:stroke joinstyle="miter"/>
            <v:path gradientshapeok="t" o:connecttype="rect"/>
          </v:shapetype>
          <v:shape id="_x0000_s1029" type="#_x0000_t202" style="position:absolute;left:0;text-align:left;margin-left:157.4pt;margin-top:-25.85pt;width:172.5pt;height:36pt;z-index:251658240" stroked="f">
            <v:textbox>
              <w:txbxContent>
                <w:p w14:paraId="1B76A855" w14:textId="77777777" w:rsidR="00BE1157" w:rsidRDefault="00657020">
                  <w:pPr>
                    <w:jc w:val="right"/>
                    <w:rPr>
                      <w:rFonts w:ascii="Marianne Medium" w:hAnsi="Marianne Medium"/>
                      <w:sz w:val="22"/>
                      <w:szCs w:val="22"/>
                    </w:rPr>
                  </w:pPr>
                  <w:r>
                    <w:rPr>
                      <w:rFonts w:ascii="Marianne Medium" w:hAnsi="Marianne Medium"/>
                      <w:sz w:val="22"/>
                      <w:szCs w:val="22"/>
                    </w:rPr>
                    <w:t>Direction générale des douanes et droits indirectes</w:t>
                  </w:r>
                </w:p>
                <w:p w14:paraId="3224785B" w14:textId="77777777" w:rsidR="00657020" w:rsidRDefault="00657020">
                  <w:pPr>
                    <w:jc w:val="right"/>
                    <w:rPr>
                      <w:rFonts w:ascii="Marianne Medium" w:hAnsi="Marianne Medium"/>
                      <w:sz w:val="22"/>
                      <w:szCs w:val="22"/>
                    </w:rPr>
                  </w:pPr>
                </w:p>
                <w:p w14:paraId="3C2A0CBB" w14:textId="77777777" w:rsidR="00657020" w:rsidRDefault="00657020">
                  <w:pPr>
                    <w:jc w:val="right"/>
                    <w:rPr>
                      <w:rFonts w:ascii="Marianne Medium" w:hAnsi="Marianne Medium"/>
                      <w:sz w:val="22"/>
                      <w:szCs w:val="22"/>
                    </w:rPr>
                  </w:pPr>
                </w:p>
              </w:txbxContent>
            </v:textbox>
          </v:shape>
        </w:pict>
      </w:r>
    </w:p>
    <w:p w14:paraId="5D811B67" w14:textId="77777777" w:rsidR="00BE1157" w:rsidRDefault="00BE1157">
      <w:pPr>
        <w:pStyle w:val="FicheTitre"/>
        <w:rPr>
          <w:rFonts w:cs="Arial Narrow"/>
          <w:b w:val="0"/>
          <w:bCs/>
          <w:spacing w:val="50"/>
          <w:szCs w:val="17"/>
        </w:rPr>
      </w:pPr>
    </w:p>
    <w:p w14:paraId="3D051CD4" w14:textId="77777777" w:rsidR="00BE1157" w:rsidRDefault="00BE1157">
      <w:pPr>
        <w:pStyle w:val="FicheTitre"/>
        <w:rPr>
          <w:rFonts w:cs="Arial Narrow"/>
          <w:b w:val="0"/>
          <w:bCs/>
          <w:spacing w:val="50"/>
          <w:szCs w:val="17"/>
        </w:rPr>
        <w:sectPr w:rsidR="00000000">
          <w:footerReference w:type="default" r:id="rId8"/>
          <w:pgSz w:w="11906" w:h="16838"/>
          <w:pgMar w:top="1417" w:right="1417" w:bottom="1417" w:left="1417" w:header="720" w:footer="680" w:gutter="0"/>
          <w:cols w:space="720"/>
          <w:docGrid w:linePitch="360"/>
        </w:sectPr>
      </w:pPr>
      <w:r>
        <w:pict w14:anchorId="54635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9.5pt;margin-top:-62.7pt;width:201.75pt;height:123.75pt;z-index:251657216;mso-position-horizontal-relative:margin;mso-position-vertical-relative:margin">
            <v:imagedata r:id="rId9" o:title="MEFSIN-CMJN"/>
            <w10:wrap type="square" anchorx="margin" anchory="margin"/>
          </v:shape>
        </w:pict>
      </w:r>
    </w:p>
    <w:tbl>
      <w:tblPr>
        <w:tblW w:w="9889" w:type="dxa"/>
        <w:shd w:val="clear" w:color="auto" w:fill="465F9D"/>
        <w:tblLayout w:type="fixed"/>
        <w:tblLook w:val="0000" w:firstRow="0" w:lastRow="0" w:firstColumn="0" w:lastColumn="0" w:noHBand="0" w:noVBand="0"/>
      </w:tblPr>
      <w:tblGrid>
        <w:gridCol w:w="9039"/>
        <w:gridCol w:w="850"/>
      </w:tblGrid>
      <w:tr w:rsidR="00000000" w14:paraId="181DD367" w14:textId="77777777">
        <w:tc>
          <w:tcPr>
            <w:tcW w:w="9039" w:type="dxa"/>
            <w:shd w:val="clear" w:color="auto" w:fill="465F9D"/>
          </w:tcPr>
          <w:p w14:paraId="082FC5C3" w14:textId="77777777" w:rsidR="00BE1157" w:rsidRDefault="00BE115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BC28E07" w14:textId="77777777" w:rsidR="00BE1157" w:rsidRDefault="00BE115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1CF6142" w14:textId="77777777" w:rsidR="00BE1157" w:rsidRDefault="00BE115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BD2FC16" w14:textId="77777777" w:rsidR="00BE1157" w:rsidRDefault="00BE115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B43D030" w14:textId="77777777" w:rsidR="00BE1157" w:rsidRDefault="00BE1157">
      <w:pPr>
        <w:jc w:val="both"/>
        <w:rPr>
          <w:rFonts w:ascii="Arial" w:hAnsi="Arial" w:cs="Arial"/>
        </w:rPr>
      </w:pPr>
    </w:p>
    <w:p w14:paraId="03969D01" w14:textId="77777777" w:rsidR="00BE1157" w:rsidRDefault="00BE115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4411E17E" w14:textId="77777777" w:rsidR="00BE1157" w:rsidRDefault="00BE115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04661A" w14:textId="77777777" w:rsidR="00BE1157" w:rsidRDefault="00BE1157">
      <w:pPr>
        <w:rPr>
          <w:rFonts w:ascii="Marianne" w:hAnsi="Marianne"/>
        </w:rPr>
      </w:pPr>
    </w:p>
    <w:p w14:paraId="2CCDF0A7" w14:textId="77777777" w:rsidR="00BE1157" w:rsidRDefault="00BE115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7395FE39" w14:textId="77777777" w:rsidR="00BE1157" w:rsidRDefault="00BE1157">
      <w:pPr>
        <w:rPr>
          <w:rFonts w:ascii="Marianne" w:hAnsi="Marianne"/>
        </w:rPr>
      </w:pPr>
    </w:p>
    <w:p w14:paraId="5C46BC74" w14:textId="77777777" w:rsidR="00BE1157" w:rsidRDefault="00BE115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20B88FC6" w14:textId="77777777" w:rsidR="00BE1157" w:rsidRDefault="00BE1157">
      <w:pPr>
        <w:jc w:val="both"/>
        <w:rPr>
          <w:rFonts w:ascii="Marianne" w:hAnsi="Marianne" w:cs="Arial"/>
          <w:i/>
          <w:iCs/>
        </w:rPr>
      </w:pPr>
    </w:p>
    <w:p w14:paraId="63706C67" w14:textId="77777777" w:rsidR="00BE1157" w:rsidRDefault="00BE115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w:t>
      </w:r>
      <w:r>
        <w:rPr>
          <w:rFonts w:ascii="Marianne" w:hAnsi="Marianne" w:cs="Arial"/>
          <w:b w:val="0"/>
          <w:i/>
          <w:sz w:val="18"/>
          <w:szCs w:val="18"/>
        </w:rPr>
        <w:t>nt ou non soumis aux obligations relatives à la préparation et à la passation prévues par ce code. Dans tous ces cas, le présent formulaire type est utilisable.</w:t>
      </w:r>
    </w:p>
    <w:p w14:paraId="6AFBA493" w14:textId="77777777" w:rsidR="00BE1157" w:rsidRDefault="00BE1157">
      <w:pPr>
        <w:jc w:val="both"/>
        <w:rPr>
          <w:rFonts w:ascii="Marianne" w:hAnsi="Marianne" w:cs="Arial"/>
          <w:i/>
          <w:sz w:val="18"/>
          <w:szCs w:val="18"/>
        </w:rPr>
      </w:pPr>
    </w:p>
    <w:p w14:paraId="52E59097" w14:textId="77777777" w:rsidR="00BE1157" w:rsidRDefault="00BE115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3D335AA5" w14:textId="77777777">
        <w:tc>
          <w:tcPr>
            <w:tcW w:w="9710" w:type="dxa"/>
            <w:shd w:val="clear" w:color="auto" w:fill="465F9D"/>
          </w:tcPr>
          <w:p w14:paraId="4BE8CDFE" w14:textId="77777777" w:rsidR="00BE1157" w:rsidRDefault="00BE115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6294FD1" w14:textId="77777777" w:rsidR="00BE1157" w:rsidRDefault="00BE1157">
      <w:pPr>
        <w:rPr>
          <w:rFonts w:ascii="Marianne" w:hAnsi="Marianne" w:cs="Arial"/>
          <w:b/>
          <w:bCs/>
        </w:rPr>
      </w:pPr>
    </w:p>
    <w:p w14:paraId="29E80A00" w14:textId="77777777" w:rsidR="00BE1157" w:rsidRDefault="00657020">
      <w:pPr>
        <w:rPr>
          <w:rFonts w:ascii="Marianne" w:hAnsi="Marianne" w:cs="Arial"/>
          <w:b/>
          <w:bCs/>
        </w:rPr>
      </w:pPr>
      <w:r>
        <w:rPr>
          <w:rFonts w:ascii="Marianne" w:hAnsi="Marianne" w:cs="Arial"/>
          <w:b/>
          <w:bCs/>
        </w:rPr>
        <w:t>Direction régionale des douanes de Nouvelle-Calédonie</w:t>
      </w:r>
    </w:p>
    <w:p w14:paraId="45D46C41" w14:textId="77777777" w:rsidR="00657020" w:rsidRDefault="00657020">
      <w:pPr>
        <w:rPr>
          <w:rFonts w:ascii="Marianne" w:hAnsi="Marianne" w:cs="Arial"/>
          <w:b/>
          <w:bCs/>
        </w:rPr>
      </w:pPr>
      <w:r>
        <w:rPr>
          <w:rFonts w:ascii="Marianne" w:hAnsi="Marianne" w:cs="Arial"/>
          <w:b/>
          <w:bCs/>
        </w:rPr>
        <w:t>1 rue de la République</w:t>
      </w:r>
    </w:p>
    <w:p w14:paraId="0149D3AE" w14:textId="77777777" w:rsidR="00657020" w:rsidRDefault="00657020">
      <w:pPr>
        <w:rPr>
          <w:rFonts w:ascii="Marianne" w:hAnsi="Marianne" w:cs="Arial"/>
          <w:b/>
          <w:bCs/>
        </w:rPr>
      </w:pPr>
      <w:r>
        <w:rPr>
          <w:rFonts w:ascii="Marianne" w:hAnsi="Marianne" w:cs="Arial"/>
          <w:b/>
          <w:bCs/>
        </w:rPr>
        <w:t>BP 13</w:t>
      </w:r>
    </w:p>
    <w:p w14:paraId="084A7A6E" w14:textId="77777777" w:rsidR="00657020" w:rsidRDefault="00657020">
      <w:pPr>
        <w:rPr>
          <w:rFonts w:ascii="Marianne" w:hAnsi="Marianne" w:cs="Arial"/>
          <w:b/>
          <w:bCs/>
        </w:rPr>
      </w:pPr>
      <w:r>
        <w:rPr>
          <w:rFonts w:ascii="Marianne" w:hAnsi="Marianne" w:cs="Arial"/>
          <w:b/>
          <w:bCs/>
        </w:rPr>
        <w:t>98845 NOUMEA</w:t>
      </w:r>
    </w:p>
    <w:p w14:paraId="2C4774A0" w14:textId="77777777" w:rsidR="00BE1157" w:rsidRDefault="00BE1157">
      <w:pPr>
        <w:rPr>
          <w:rFonts w:ascii="Marianne" w:hAnsi="Marianne" w:cs="Arial"/>
          <w:b/>
          <w:bCs/>
        </w:rPr>
      </w:pPr>
    </w:p>
    <w:p w14:paraId="4C51F8FA" w14:textId="77777777" w:rsidR="00BE1157" w:rsidRDefault="00BE115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6B412E4B" w14:textId="77777777">
        <w:tc>
          <w:tcPr>
            <w:tcW w:w="9852" w:type="dxa"/>
            <w:shd w:val="clear" w:color="auto" w:fill="465F9D"/>
          </w:tcPr>
          <w:p w14:paraId="7FC95EA7" w14:textId="77777777" w:rsidR="00BE1157" w:rsidRDefault="00BE115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3E99D660" w14:textId="77777777" w:rsidR="00657020" w:rsidRPr="00657020" w:rsidRDefault="00657020" w:rsidP="00657020">
      <w:pPr>
        <w:suppressAutoHyphens w:val="0"/>
        <w:spacing w:before="100" w:beforeAutospacing="1" w:after="100" w:afterAutospacing="1"/>
        <w:jc w:val="both"/>
        <w:rPr>
          <w:rFonts w:ascii="Arial" w:hAnsi="Arial" w:cs="Arial"/>
          <w:lang w:eastAsia="fr-FR"/>
        </w:rPr>
      </w:pPr>
      <w:r w:rsidRPr="00657020">
        <w:rPr>
          <w:rFonts w:ascii="Arial" w:hAnsi="Arial" w:cs="Arial"/>
          <w:lang w:eastAsia="fr-FR"/>
        </w:rPr>
        <w:t>La présente consultation a pour objet la fourniture et la livraison de véhicules neufs au profit de la Direction régionale des douanes de Nouvelle-Calédonie.</w:t>
      </w:r>
    </w:p>
    <w:p w14:paraId="2EC206B4" w14:textId="77777777" w:rsidR="00657020" w:rsidRPr="00657020" w:rsidRDefault="00657020" w:rsidP="00657020">
      <w:pPr>
        <w:tabs>
          <w:tab w:val="left" w:pos="426"/>
          <w:tab w:val="left" w:pos="851"/>
        </w:tabs>
        <w:jc w:val="both"/>
        <w:rPr>
          <w:rFonts w:ascii="Arial" w:hAnsi="Arial" w:cs="Arial"/>
        </w:rPr>
      </w:pPr>
    </w:p>
    <w:p w14:paraId="6487FB75" w14:textId="4CEB1618" w:rsidR="00657020" w:rsidRPr="00657020" w:rsidRDefault="00657020" w:rsidP="00657020">
      <w:pPr>
        <w:tabs>
          <w:tab w:val="left" w:pos="426"/>
          <w:tab w:val="left" w:pos="851"/>
        </w:tabs>
        <w:jc w:val="both"/>
        <w:rPr>
          <w:rFonts w:ascii="Arial" w:hAnsi="Arial" w:cs="Arial"/>
        </w:rPr>
      </w:pPr>
      <w:r w:rsidRPr="00657020">
        <w:rPr>
          <w:rFonts w:ascii="Arial" w:hAnsi="Arial" w:cs="Arial"/>
        </w:rPr>
        <w:t xml:space="preserve">Lot 1 : véhicule </w:t>
      </w:r>
      <w:r w:rsidR="008A5B59">
        <w:rPr>
          <w:rFonts w:ascii="Arial" w:hAnsi="Arial" w:cs="Arial"/>
        </w:rPr>
        <w:t>hybride type SUV</w:t>
      </w:r>
    </w:p>
    <w:p w14:paraId="4FC6B010" w14:textId="77777777" w:rsidR="00BE1157" w:rsidRPr="00657020" w:rsidRDefault="00657020" w:rsidP="00657020">
      <w:pPr>
        <w:tabs>
          <w:tab w:val="left" w:pos="426"/>
          <w:tab w:val="left" w:pos="851"/>
        </w:tabs>
        <w:jc w:val="both"/>
        <w:rPr>
          <w:rFonts w:ascii="Arial" w:hAnsi="Arial" w:cs="Arial"/>
        </w:rPr>
      </w:pPr>
      <w:r w:rsidRPr="00657020">
        <w:rPr>
          <w:rFonts w:ascii="Arial" w:hAnsi="Arial" w:cs="Arial"/>
        </w:rPr>
        <w:t>Lot 2 : véhicule hybride citadine économique</w:t>
      </w:r>
    </w:p>
    <w:p w14:paraId="145D399F" w14:textId="77777777" w:rsidR="00BE1157" w:rsidRDefault="00BE115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3A5B4574" w14:textId="77777777">
        <w:tc>
          <w:tcPr>
            <w:tcW w:w="9852" w:type="dxa"/>
            <w:shd w:val="clear" w:color="auto" w:fill="465F9D"/>
          </w:tcPr>
          <w:p w14:paraId="57783A23" w14:textId="77777777" w:rsidR="00BE1157" w:rsidRDefault="00BE115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5A844CD4" w14:textId="77777777" w:rsidR="00BE1157" w:rsidRDefault="00BE1157">
      <w:pPr>
        <w:pStyle w:val="Titre9"/>
        <w:numPr>
          <w:ilvl w:val="0"/>
          <w:numId w:val="0"/>
        </w:numPr>
        <w:rPr>
          <w:rFonts w:ascii="Marianne" w:hAnsi="Marianne"/>
          <w:i w:val="0"/>
          <w:sz w:val="20"/>
        </w:rPr>
      </w:pPr>
    </w:p>
    <w:p w14:paraId="20844B1E" w14:textId="77777777" w:rsidR="00BE1157" w:rsidRDefault="00BE115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E42792C" w14:textId="77777777" w:rsidR="00BE1157" w:rsidRDefault="00BE1157">
      <w:pPr>
        <w:pStyle w:val="Titre9"/>
        <w:tabs>
          <w:tab w:val="num" w:pos="0"/>
        </w:tabs>
        <w:ind w:left="0"/>
        <w:jc w:val="both"/>
        <w:rPr>
          <w:rFonts w:ascii="Marianne" w:hAnsi="Marianne"/>
          <w:i w:val="0"/>
          <w:iCs w:val="0"/>
          <w:sz w:val="20"/>
          <w:szCs w:val="20"/>
        </w:rPr>
      </w:pPr>
    </w:p>
    <w:p w14:paraId="272F3419" w14:textId="77777777" w:rsidR="00BE1157" w:rsidRDefault="00BE115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w:t>
      </w:r>
      <w:r>
        <w:rPr>
          <w:rFonts w:ascii="Marianne" w:hAnsi="Marianne"/>
          <w:i w:val="0"/>
          <w:sz w:val="20"/>
          <w:szCs w:val="20"/>
        </w:rPr>
        <w:t>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8EE75E0" w14:textId="77777777" w:rsidR="00BE1157" w:rsidRDefault="00BE1157">
      <w:pPr>
        <w:jc w:val="both"/>
        <w:rPr>
          <w:rFonts w:ascii="Marianne" w:hAnsi="Marianne" w:cs="Arial"/>
          <w:b/>
          <w:bCs/>
        </w:rPr>
      </w:pPr>
    </w:p>
    <w:p w14:paraId="4F2D0790" w14:textId="77777777" w:rsidR="00BE1157" w:rsidRDefault="00BE115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D87FC74" w14:textId="77777777" w:rsidR="00BE1157" w:rsidRDefault="00BE1157">
      <w:pPr>
        <w:rPr>
          <w:rFonts w:ascii="Marianne" w:hAnsi="Marianne"/>
        </w:rPr>
      </w:pPr>
    </w:p>
    <w:p w14:paraId="34EC9927" w14:textId="77777777" w:rsidR="00BE1157" w:rsidRDefault="00BE1157">
      <w:pPr>
        <w:rPr>
          <w:rFonts w:ascii="Marianne" w:hAnsi="Marianne"/>
        </w:rPr>
      </w:pPr>
    </w:p>
    <w:p w14:paraId="73BC2AAE" w14:textId="77777777" w:rsidR="00BE1157" w:rsidRDefault="00BE115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14BE5A49" w14:textId="77777777" w:rsidR="00BE1157" w:rsidRDefault="00BE1157">
      <w:pPr>
        <w:rPr>
          <w:rFonts w:ascii="Marianne" w:hAnsi="Marianne"/>
        </w:rPr>
      </w:pPr>
    </w:p>
    <w:p w14:paraId="659A6CC6" w14:textId="77777777" w:rsidR="00BE1157" w:rsidRDefault="00BE1157">
      <w:pPr>
        <w:rPr>
          <w:rFonts w:ascii="Marianne" w:hAnsi="Marianne"/>
        </w:rPr>
      </w:pPr>
    </w:p>
    <w:p w14:paraId="704BC1FE" w14:textId="77777777" w:rsidR="00BE1157" w:rsidRDefault="00BE115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55E13DA" w14:textId="77777777" w:rsidR="00BE1157" w:rsidRDefault="00BE1157">
      <w:pPr>
        <w:rPr>
          <w:rFonts w:ascii="Marianne" w:hAnsi="Marianne"/>
        </w:rPr>
      </w:pPr>
    </w:p>
    <w:p w14:paraId="252C5F4C" w14:textId="77777777" w:rsidR="00BE1157" w:rsidRDefault="00BE1157">
      <w:pPr>
        <w:rPr>
          <w:rFonts w:ascii="Marianne" w:hAnsi="Marianne"/>
        </w:rPr>
      </w:pPr>
    </w:p>
    <w:p w14:paraId="3250BCEE" w14:textId="77777777" w:rsidR="00BE1157" w:rsidRDefault="00BE115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E6CB387" w14:textId="77777777" w:rsidR="00BE1157" w:rsidRDefault="00BE1157">
      <w:pPr>
        <w:rPr>
          <w:rFonts w:ascii="Marianne" w:hAnsi="Marianne"/>
        </w:rPr>
      </w:pPr>
    </w:p>
    <w:p w14:paraId="0B301D4F" w14:textId="77777777" w:rsidR="00BE1157" w:rsidRDefault="00BE1157">
      <w:pPr>
        <w:rPr>
          <w:rFonts w:ascii="Marianne" w:hAnsi="Marianne"/>
        </w:rPr>
      </w:pPr>
    </w:p>
    <w:p w14:paraId="4FE11C51" w14:textId="77777777" w:rsidR="00BE1157" w:rsidRDefault="00BE1157">
      <w:pPr>
        <w:pStyle w:val="Titre9"/>
        <w:numPr>
          <w:ilvl w:val="0"/>
          <w:numId w:val="12"/>
        </w:numPr>
        <w:jc w:val="both"/>
        <w:rPr>
          <w:rFonts w:ascii="Marianne" w:hAnsi="Marianne"/>
          <w:b/>
          <w:bCs/>
        </w:rPr>
      </w:pPr>
      <w:r>
        <w:rPr>
          <w:rFonts w:ascii="Marianne" w:hAnsi="Marianne"/>
          <w:sz w:val="20"/>
          <w:szCs w:val="20"/>
        </w:rPr>
        <w:t xml:space="preserve">Numéro </w:t>
      </w:r>
      <w:r w:rsidR="00657020">
        <w:rPr>
          <w:rFonts w:ascii="Marianne" w:hAnsi="Marianne"/>
          <w:sz w:val="20"/>
          <w:szCs w:val="20"/>
        </w:rPr>
        <w:t>RIDET</w:t>
      </w:r>
      <w:r>
        <w:rPr>
          <w:rFonts w:ascii="Marianne" w:hAnsi="Marianne"/>
          <w:sz w:val="20"/>
          <w:szCs w:val="20"/>
        </w:rPr>
        <w:t>, à défaut, un numéro d’identification européen ou international ou propre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0A08273F" w14:textId="77777777" w:rsidR="00BE1157" w:rsidRDefault="00BE1157">
      <w:pPr>
        <w:rPr>
          <w:rFonts w:ascii="Marianne" w:hAnsi="Marianne"/>
        </w:rPr>
      </w:pPr>
    </w:p>
    <w:p w14:paraId="75D64ADD" w14:textId="77777777" w:rsidR="00BE1157" w:rsidRDefault="00BE1157">
      <w:pPr>
        <w:rPr>
          <w:rFonts w:ascii="Marianne" w:hAnsi="Marianne"/>
        </w:rPr>
      </w:pPr>
    </w:p>
    <w:p w14:paraId="3902FC38" w14:textId="77777777" w:rsidR="00BE1157" w:rsidRDefault="00BE115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292B49B" w14:textId="77777777" w:rsidR="00BE1157" w:rsidRDefault="00BE1157">
      <w:pPr>
        <w:jc w:val="both"/>
        <w:rPr>
          <w:rFonts w:ascii="Marianne" w:hAnsi="Marianne" w:cs="Arial"/>
          <w:b/>
          <w:bCs/>
        </w:rPr>
      </w:pPr>
    </w:p>
    <w:p w14:paraId="112763FF" w14:textId="77777777" w:rsidR="00BE1157" w:rsidRDefault="00BE1157">
      <w:pPr>
        <w:jc w:val="both"/>
        <w:rPr>
          <w:rFonts w:ascii="Marianne" w:hAnsi="Marianne" w:cs="Arial"/>
          <w:b/>
          <w:bCs/>
        </w:rPr>
      </w:pPr>
    </w:p>
    <w:p w14:paraId="2F33DE44" w14:textId="77777777" w:rsidR="00BE1157" w:rsidRDefault="00BE115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3E2AC1E" w14:textId="77777777" w:rsidR="00BE1157" w:rsidRDefault="00BE1157">
      <w:pPr>
        <w:jc w:val="both"/>
        <w:rPr>
          <w:rFonts w:ascii="Marianne" w:hAnsi="Marianne" w:cs="Arial"/>
        </w:rPr>
      </w:pPr>
    </w:p>
    <w:p w14:paraId="59F1FDCC" w14:textId="77777777" w:rsidR="00BE1157" w:rsidRDefault="00BE115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33A2618A" w14:textId="77777777" w:rsidR="00BE1157" w:rsidRDefault="00BE1157">
      <w:pPr>
        <w:ind w:left="567"/>
        <w:jc w:val="both"/>
        <w:rPr>
          <w:rFonts w:ascii="Marianne" w:hAnsi="Marianne" w:cs="Arial"/>
        </w:rPr>
      </w:pPr>
    </w:p>
    <w:p w14:paraId="7784AA38" w14:textId="77777777" w:rsidR="00BE1157" w:rsidRDefault="00BE115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3783244D" w14:textId="77777777" w:rsidR="00BE1157" w:rsidRDefault="00BE1157">
      <w:pPr>
        <w:ind w:left="567"/>
        <w:jc w:val="both"/>
        <w:rPr>
          <w:rFonts w:ascii="Marianne" w:hAnsi="Marianne" w:cs="Arial"/>
          <w:bCs/>
          <w:sz w:val="22"/>
        </w:rPr>
      </w:pPr>
    </w:p>
    <w:p w14:paraId="3D145E7D" w14:textId="77777777" w:rsidR="00BE1157" w:rsidRDefault="00BE115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179A3F2" w14:textId="77777777" w:rsidR="00BE1157" w:rsidRDefault="00BE115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42936024" w14:textId="77777777" w:rsidR="00BE1157" w:rsidRDefault="00BE115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Cette vérification sera à effectuer au plus tard avant l’attribution, sauf en cas de procédure restreinte avec limitation du nombre de candidats admis à participer à la procédure.  Le détail des preuves nécessaires pour permettre cette vérificatio</w:t>
      </w:r>
      <w:r>
        <w:rPr>
          <w:rFonts w:ascii="Marianne" w:hAnsi="Marianne" w:cs="Arial"/>
          <w:i/>
          <w:iCs/>
          <w:szCs w:val="18"/>
        </w:rPr>
        <w:t xml:space="preserve">n figure dans la notice explicative du DC2. </w:t>
      </w:r>
    </w:p>
    <w:p w14:paraId="2ADC2E21" w14:textId="77777777" w:rsidR="00BE1157" w:rsidRDefault="00BE1157">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5BE274CA" w14:textId="77777777" w:rsidR="00BE1157" w:rsidRDefault="00BE1157">
      <w:pPr>
        <w:spacing w:before="120"/>
        <w:jc w:val="both"/>
        <w:rPr>
          <w:rFonts w:ascii="Marianne" w:hAnsi="Marianne" w:cs="Arial"/>
          <w:sz w:val="22"/>
        </w:rPr>
      </w:pPr>
    </w:p>
    <w:p w14:paraId="19A74A31" w14:textId="77777777" w:rsidR="00BE1157" w:rsidRDefault="00BE115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000000" w14:paraId="21FC5C8D" w14:textId="77777777">
        <w:trPr>
          <w:trHeight w:val="540"/>
          <w:jc w:val="center"/>
        </w:trPr>
        <w:tc>
          <w:tcPr>
            <w:tcW w:w="1986" w:type="dxa"/>
            <w:shd w:val="clear" w:color="auto" w:fill="CCFFFF"/>
            <w:vAlign w:val="center"/>
          </w:tcPr>
          <w:p w14:paraId="41D6075A" w14:textId="77777777" w:rsidR="00BE1157" w:rsidRDefault="00BE1157">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AE4E176" w14:textId="77777777" w:rsidR="00BE1157" w:rsidRDefault="00BE115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9AA3692" w14:textId="77777777" w:rsidR="00BE1157" w:rsidRDefault="00BE115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14:paraId="229715FA" w14:textId="77777777">
        <w:trPr>
          <w:trHeight w:val="2218"/>
          <w:jc w:val="center"/>
        </w:trPr>
        <w:tc>
          <w:tcPr>
            <w:tcW w:w="1986" w:type="dxa"/>
            <w:vMerge w:val="restart"/>
            <w:shd w:val="clear" w:color="auto" w:fill="auto"/>
            <w:vAlign w:val="center"/>
          </w:tcPr>
          <w:p w14:paraId="69775B12" w14:textId="77777777" w:rsidR="00BE1157" w:rsidRDefault="00BE115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2EDB72E" w14:textId="77777777" w:rsidR="00BE1157" w:rsidRDefault="00BE115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149919EF" w14:textId="77777777" w:rsidR="00BE1157" w:rsidRDefault="00BE11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849E78"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AC047B9" w14:textId="77777777" w:rsidR="00BE1157" w:rsidRDefault="00BE1157">
            <w:pPr>
              <w:spacing w:beforeLines="40" w:before="96" w:afterLines="40" w:after="96"/>
              <w:ind w:left="170" w:right="170"/>
              <w:jc w:val="both"/>
              <w:rPr>
                <w:rFonts w:ascii="Marianne" w:hAnsi="Marianne" w:cs="Arial"/>
                <w:sz w:val="12"/>
                <w:szCs w:val="16"/>
              </w:rPr>
            </w:pPr>
          </w:p>
          <w:p w14:paraId="0D8C4DCA" w14:textId="77777777" w:rsidR="00BE1157" w:rsidRDefault="00BE1157">
            <w:pPr>
              <w:spacing w:beforeLines="40" w:before="96" w:afterLines="40" w:after="96"/>
              <w:ind w:left="170" w:right="170"/>
              <w:jc w:val="both"/>
              <w:rPr>
                <w:rFonts w:ascii="Marianne" w:hAnsi="Marianne" w:cs="Arial"/>
                <w:sz w:val="12"/>
                <w:szCs w:val="16"/>
              </w:rPr>
            </w:pPr>
          </w:p>
          <w:p w14:paraId="5A910018" w14:textId="77777777" w:rsidR="00BE1157" w:rsidRDefault="00BE1157">
            <w:pPr>
              <w:spacing w:beforeLines="40" w:before="96" w:afterLines="40" w:after="96"/>
              <w:ind w:left="170" w:right="170"/>
              <w:jc w:val="both"/>
              <w:rPr>
                <w:rFonts w:ascii="Marianne" w:hAnsi="Marianne" w:cs="Arial"/>
                <w:sz w:val="12"/>
                <w:szCs w:val="16"/>
              </w:rPr>
            </w:pPr>
          </w:p>
          <w:p w14:paraId="07BD7E07"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B9875D6" w14:textId="77777777" w:rsidR="00BE1157" w:rsidRDefault="00BE1157">
            <w:pPr>
              <w:spacing w:beforeLines="40" w:before="96" w:afterLines="40" w:after="96"/>
              <w:ind w:right="170"/>
              <w:rPr>
                <w:rFonts w:ascii="Marianne" w:hAnsi="Marianne" w:cs="Arial"/>
                <w:sz w:val="12"/>
                <w:szCs w:val="16"/>
              </w:rPr>
            </w:pPr>
          </w:p>
          <w:p w14:paraId="72ED5B6B" w14:textId="77777777" w:rsidR="00BE1157" w:rsidRDefault="00BE1157">
            <w:pPr>
              <w:spacing w:beforeLines="40" w:before="96" w:afterLines="40" w:after="96"/>
              <w:ind w:right="170"/>
              <w:rPr>
                <w:rFonts w:ascii="Marianne" w:hAnsi="Marianne" w:cs="Arial"/>
                <w:sz w:val="12"/>
                <w:szCs w:val="16"/>
              </w:rPr>
            </w:pPr>
          </w:p>
          <w:p w14:paraId="16D91F6B" w14:textId="77777777" w:rsidR="00BE1157" w:rsidRDefault="00BE1157">
            <w:pPr>
              <w:spacing w:beforeLines="40" w:before="96" w:afterLines="40" w:after="96"/>
              <w:ind w:right="170"/>
              <w:rPr>
                <w:rFonts w:ascii="Marianne" w:hAnsi="Marianne" w:cs="Arial"/>
                <w:sz w:val="12"/>
                <w:szCs w:val="16"/>
              </w:rPr>
            </w:pPr>
          </w:p>
        </w:tc>
      </w:tr>
      <w:tr w:rsidR="00000000" w14:paraId="4732B259" w14:textId="77777777">
        <w:trPr>
          <w:trHeight w:val="3555"/>
          <w:jc w:val="center"/>
        </w:trPr>
        <w:tc>
          <w:tcPr>
            <w:tcW w:w="1986" w:type="dxa"/>
            <w:vMerge/>
            <w:shd w:val="clear" w:color="auto" w:fill="auto"/>
            <w:vAlign w:val="center"/>
          </w:tcPr>
          <w:p w14:paraId="1932E3F3" w14:textId="77777777" w:rsidR="00BE1157" w:rsidRDefault="00BE1157">
            <w:pPr>
              <w:spacing w:beforeLines="40" w:before="96" w:afterLines="40" w:after="96"/>
              <w:rPr>
                <w:rFonts w:ascii="Marianne" w:hAnsi="Marianne" w:cs="Arial"/>
              </w:rPr>
            </w:pPr>
          </w:p>
        </w:tc>
        <w:tc>
          <w:tcPr>
            <w:tcW w:w="2551" w:type="dxa"/>
            <w:shd w:val="clear" w:color="auto" w:fill="auto"/>
            <w:vAlign w:val="center"/>
          </w:tcPr>
          <w:p w14:paraId="505FA9BB" w14:textId="77777777" w:rsidR="00BE1157" w:rsidRDefault="00BE115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00FF5D94" w14:textId="77777777" w:rsidR="00BE1157" w:rsidRDefault="00BE11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FB5A6CB"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CCA425" w14:textId="77777777" w:rsidR="00BE1157" w:rsidRDefault="00BE1157">
            <w:pPr>
              <w:spacing w:beforeLines="40" w:before="96" w:afterLines="40" w:after="96"/>
              <w:ind w:left="170" w:right="170"/>
              <w:jc w:val="both"/>
              <w:rPr>
                <w:rFonts w:ascii="Marianne" w:hAnsi="Marianne" w:cs="Arial"/>
                <w:sz w:val="12"/>
                <w:szCs w:val="16"/>
              </w:rPr>
            </w:pPr>
          </w:p>
          <w:p w14:paraId="03C2020D" w14:textId="77777777" w:rsidR="00BE1157" w:rsidRDefault="00BE1157">
            <w:pPr>
              <w:spacing w:beforeLines="40" w:before="96" w:afterLines="40" w:after="96"/>
              <w:ind w:left="170" w:right="170"/>
              <w:jc w:val="both"/>
              <w:rPr>
                <w:rFonts w:ascii="Marianne" w:hAnsi="Marianne" w:cs="Arial"/>
                <w:sz w:val="12"/>
                <w:szCs w:val="16"/>
              </w:rPr>
            </w:pPr>
          </w:p>
          <w:p w14:paraId="44D561B2" w14:textId="77777777" w:rsidR="00BE1157" w:rsidRDefault="00BE1157">
            <w:pPr>
              <w:spacing w:beforeLines="40" w:before="96" w:afterLines="40" w:after="96"/>
              <w:ind w:left="170" w:right="170"/>
              <w:jc w:val="both"/>
              <w:rPr>
                <w:rFonts w:ascii="Marianne" w:hAnsi="Marianne" w:cs="Arial"/>
                <w:sz w:val="12"/>
                <w:szCs w:val="16"/>
              </w:rPr>
            </w:pPr>
          </w:p>
          <w:p w14:paraId="4911D39D"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BF001BB" w14:textId="77777777" w:rsidR="00BE1157" w:rsidRDefault="00BE1157">
            <w:pPr>
              <w:spacing w:beforeLines="40" w:before="96" w:afterLines="40" w:after="96"/>
              <w:ind w:right="170"/>
              <w:rPr>
                <w:rFonts w:ascii="Marianne" w:hAnsi="Marianne" w:cs="Arial"/>
                <w:sz w:val="12"/>
                <w:szCs w:val="16"/>
              </w:rPr>
            </w:pPr>
          </w:p>
          <w:p w14:paraId="517F38A7" w14:textId="77777777" w:rsidR="00BE1157" w:rsidRDefault="00BE1157">
            <w:pPr>
              <w:spacing w:beforeLines="40" w:before="96" w:afterLines="40" w:after="96"/>
              <w:ind w:right="170"/>
              <w:rPr>
                <w:rFonts w:ascii="Marianne" w:hAnsi="Marianne" w:cs="Arial"/>
                <w:sz w:val="12"/>
                <w:szCs w:val="16"/>
              </w:rPr>
            </w:pPr>
          </w:p>
          <w:p w14:paraId="18AD30B8" w14:textId="77777777" w:rsidR="00BE1157" w:rsidRDefault="00BE1157">
            <w:pPr>
              <w:spacing w:beforeLines="40" w:before="96" w:afterLines="40" w:after="96"/>
              <w:ind w:right="170"/>
              <w:rPr>
                <w:rFonts w:ascii="Marianne" w:hAnsi="Marianne" w:cs="Arial"/>
                <w:sz w:val="12"/>
                <w:szCs w:val="16"/>
              </w:rPr>
            </w:pPr>
          </w:p>
        </w:tc>
      </w:tr>
      <w:tr w:rsidR="00000000" w14:paraId="32EFD1FC" w14:textId="77777777">
        <w:trPr>
          <w:trHeight w:val="4455"/>
          <w:jc w:val="center"/>
        </w:trPr>
        <w:tc>
          <w:tcPr>
            <w:tcW w:w="1986" w:type="dxa"/>
            <w:vMerge/>
            <w:shd w:val="clear" w:color="auto" w:fill="auto"/>
            <w:vAlign w:val="center"/>
          </w:tcPr>
          <w:p w14:paraId="7EF0E050" w14:textId="77777777" w:rsidR="00BE1157" w:rsidRDefault="00BE1157">
            <w:pPr>
              <w:spacing w:beforeLines="40" w:before="96" w:afterLines="40" w:after="96"/>
              <w:rPr>
                <w:rFonts w:ascii="Marianne" w:hAnsi="Marianne" w:cs="Arial"/>
              </w:rPr>
            </w:pPr>
          </w:p>
        </w:tc>
        <w:tc>
          <w:tcPr>
            <w:tcW w:w="2551" w:type="dxa"/>
            <w:shd w:val="clear" w:color="auto" w:fill="auto"/>
            <w:vAlign w:val="center"/>
          </w:tcPr>
          <w:p w14:paraId="79DA510C" w14:textId="77777777" w:rsidR="00BE1157" w:rsidRDefault="00BE115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7644074" w14:textId="77777777" w:rsidR="00BE1157" w:rsidRDefault="00BE11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C098F29" w14:textId="77777777" w:rsidR="00BE1157" w:rsidRDefault="00BE115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5C5FCBF" w14:textId="77777777" w:rsidR="00BE1157" w:rsidRDefault="00BE1157">
            <w:pPr>
              <w:spacing w:beforeLines="40" w:before="96" w:afterLines="40" w:after="96"/>
              <w:ind w:left="170" w:right="170"/>
              <w:jc w:val="both"/>
              <w:rPr>
                <w:rFonts w:ascii="Marianne" w:hAnsi="Marianne" w:cs="Arial"/>
                <w:sz w:val="12"/>
                <w:szCs w:val="16"/>
              </w:rPr>
            </w:pPr>
          </w:p>
          <w:p w14:paraId="577E181B" w14:textId="77777777" w:rsidR="00BE1157" w:rsidRDefault="00BE1157">
            <w:pPr>
              <w:spacing w:beforeLines="40" w:before="96" w:afterLines="40" w:after="96"/>
              <w:ind w:left="170" w:right="170"/>
              <w:jc w:val="both"/>
              <w:rPr>
                <w:rFonts w:ascii="Marianne" w:hAnsi="Marianne" w:cs="Arial"/>
                <w:sz w:val="12"/>
                <w:szCs w:val="16"/>
              </w:rPr>
            </w:pPr>
          </w:p>
          <w:p w14:paraId="1B6FB328" w14:textId="77777777" w:rsidR="00BE1157" w:rsidRDefault="00BE1157">
            <w:pPr>
              <w:spacing w:beforeLines="40" w:before="96" w:afterLines="40" w:after="96"/>
              <w:ind w:left="170" w:right="170"/>
              <w:jc w:val="both"/>
              <w:rPr>
                <w:rFonts w:ascii="Marianne" w:hAnsi="Marianne" w:cs="Arial"/>
                <w:sz w:val="12"/>
                <w:szCs w:val="16"/>
              </w:rPr>
            </w:pPr>
          </w:p>
          <w:p w14:paraId="2738B5DD" w14:textId="77777777" w:rsidR="00BE1157" w:rsidRDefault="00BE115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5A598D4" w14:textId="77777777" w:rsidR="00BE1157" w:rsidRDefault="00BE1157">
            <w:pPr>
              <w:spacing w:beforeLines="40" w:before="96" w:afterLines="40" w:after="96"/>
              <w:ind w:right="170"/>
              <w:rPr>
                <w:rFonts w:ascii="Marianne" w:hAnsi="Marianne" w:cs="Arial"/>
                <w:sz w:val="12"/>
                <w:szCs w:val="16"/>
              </w:rPr>
            </w:pPr>
          </w:p>
          <w:p w14:paraId="7CE4EA08" w14:textId="77777777" w:rsidR="00BE1157" w:rsidRDefault="00BE1157">
            <w:pPr>
              <w:spacing w:beforeLines="40" w:before="96" w:afterLines="40" w:after="96"/>
              <w:ind w:right="170"/>
              <w:rPr>
                <w:rFonts w:ascii="Marianne" w:hAnsi="Marianne" w:cs="Arial"/>
                <w:sz w:val="12"/>
                <w:szCs w:val="16"/>
              </w:rPr>
            </w:pPr>
          </w:p>
          <w:p w14:paraId="74F3401F" w14:textId="77777777" w:rsidR="00BE1157" w:rsidRDefault="00BE1157">
            <w:pPr>
              <w:spacing w:beforeLines="40" w:before="96" w:afterLines="40" w:after="96"/>
              <w:ind w:right="170"/>
              <w:rPr>
                <w:rFonts w:ascii="Marianne" w:hAnsi="Marianne" w:cs="Arial"/>
                <w:sz w:val="12"/>
                <w:szCs w:val="16"/>
              </w:rPr>
            </w:pPr>
          </w:p>
        </w:tc>
      </w:tr>
      <w:tr w:rsidR="00000000" w14:paraId="3D14BB64" w14:textId="77777777">
        <w:trPr>
          <w:trHeight w:val="1785"/>
          <w:jc w:val="center"/>
        </w:trPr>
        <w:tc>
          <w:tcPr>
            <w:tcW w:w="1986" w:type="dxa"/>
            <w:shd w:val="clear" w:color="auto" w:fill="auto"/>
            <w:vAlign w:val="center"/>
          </w:tcPr>
          <w:p w14:paraId="3557799A" w14:textId="77777777" w:rsidR="00BE1157" w:rsidRDefault="00BE1157">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77E0E69A" w14:textId="77777777" w:rsidR="00BE1157" w:rsidRDefault="00BE115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9FBA419" w14:textId="77777777" w:rsidR="00BE1157" w:rsidRDefault="00BE11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D31A31"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EA08BBC" w14:textId="77777777" w:rsidR="00BE1157" w:rsidRDefault="00BE1157">
            <w:pPr>
              <w:spacing w:beforeLines="40" w:before="96" w:afterLines="40" w:after="96"/>
              <w:ind w:left="170" w:right="170"/>
              <w:jc w:val="both"/>
              <w:rPr>
                <w:rFonts w:ascii="Marianne" w:hAnsi="Marianne" w:cs="Arial"/>
                <w:sz w:val="12"/>
                <w:szCs w:val="16"/>
              </w:rPr>
            </w:pPr>
          </w:p>
          <w:p w14:paraId="501DA581" w14:textId="77777777" w:rsidR="00BE1157" w:rsidRDefault="00BE1157">
            <w:pPr>
              <w:spacing w:beforeLines="40" w:before="96" w:afterLines="40" w:after="96"/>
              <w:ind w:left="170" w:right="170"/>
              <w:jc w:val="both"/>
              <w:rPr>
                <w:rFonts w:ascii="Marianne" w:hAnsi="Marianne" w:cs="Arial"/>
                <w:sz w:val="12"/>
                <w:szCs w:val="16"/>
              </w:rPr>
            </w:pPr>
          </w:p>
          <w:p w14:paraId="1C632985" w14:textId="77777777" w:rsidR="00BE1157" w:rsidRDefault="00BE1157">
            <w:pPr>
              <w:spacing w:beforeLines="40" w:before="96" w:afterLines="40" w:after="96"/>
              <w:ind w:left="170" w:right="170"/>
              <w:jc w:val="both"/>
              <w:rPr>
                <w:rFonts w:ascii="Marianne" w:hAnsi="Marianne" w:cs="Arial"/>
                <w:sz w:val="12"/>
                <w:szCs w:val="16"/>
              </w:rPr>
            </w:pPr>
          </w:p>
          <w:p w14:paraId="233C9D1F"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76484E0" w14:textId="77777777" w:rsidR="00BE1157" w:rsidRDefault="00BE1157">
            <w:pPr>
              <w:spacing w:beforeLines="40" w:before="96" w:afterLines="40" w:after="96"/>
              <w:ind w:right="170"/>
              <w:rPr>
                <w:rFonts w:ascii="Marianne" w:hAnsi="Marianne" w:cs="Arial"/>
                <w:sz w:val="12"/>
                <w:szCs w:val="16"/>
              </w:rPr>
            </w:pPr>
          </w:p>
          <w:p w14:paraId="164A84AE" w14:textId="77777777" w:rsidR="00BE1157" w:rsidRDefault="00BE1157">
            <w:pPr>
              <w:spacing w:beforeLines="40" w:before="96" w:afterLines="40" w:after="96"/>
              <w:ind w:right="170"/>
              <w:rPr>
                <w:rFonts w:ascii="Marianne" w:hAnsi="Marianne" w:cs="Arial"/>
                <w:sz w:val="12"/>
                <w:szCs w:val="16"/>
              </w:rPr>
            </w:pPr>
          </w:p>
          <w:p w14:paraId="43D0D1FD" w14:textId="77777777" w:rsidR="00BE1157" w:rsidRDefault="00BE1157">
            <w:pPr>
              <w:spacing w:beforeLines="40" w:before="96" w:afterLines="40" w:after="96"/>
              <w:ind w:right="170"/>
              <w:rPr>
                <w:rFonts w:ascii="Marianne" w:hAnsi="Marianne" w:cs="Arial"/>
                <w:sz w:val="12"/>
                <w:szCs w:val="16"/>
              </w:rPr>
            </w:pPr>
          </w:p>
        </w:tc>
      </w:tr>
      <w:tr w:rsidR="00000000" w14:paraId="66F95392" w14:textId="77777777">
        <w:trPr>
          <w:trHeight w:val="3615"/>
          <w:jc w:val="center"/>
        </w:trPr>
        <w:tc>
          <w:tcPr>
            <w:tcW w:w="1986" w:type="dxa"/>
            <w:shd w:val="clear" w:color="auto" w:fill="auto"/>
            <w:vAlign w:val="center"/>
          </w:tcPr>
          <w:p w14:paraId="5F65B50E" w14:textId="77777777" w:rsidR="00BE1157" w:rsidRDefault="00BE115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BDFD019" w14:textId="77777777" w:rsidR="00BE1157" w:rsidRDefault="00BE115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43F2C25" w14:textId="77777777" w:rsidR="00BE1157" w:rsidRDefault="00BE11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68D51D8"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689B379" w14:textId="77777777" w:rsidR="00BE1157" w:rsidRDefault="00BE1157">
            <w:pPr>
              <w:spacing w:beforeLines="40" w:before="96" w:afterLines="40" w:after="96"/>
              <w:ind w:left="170" w:right="170"/>
              <w:jc w:val="both"/>
              <w:rPr>
                <w:rFonts w:ascii="Marianne" w:hAnsi="Marianne" w:cs="Arial"/>
                <w:sz w:val="12"/>
                <w:szCs w:val="16"/>
              </w:rPr>
            </w:pPr>
          </w:p>
          <w:p w14:paraId="0BB6E0EF" w14:textId="77777777" w:rsidR="00BE1157" w:rsidRDefault="00BE1157">
            <w:pPr>
              <w:spacing w:beforeLines="40" w:before="96" w:afterLines="40" w:after="96"/>
              <w:ind w:left="170" w:right="170"/>
              <w:jc w:val="both"/>
              <w:rPr>
                <w:rFonts w:ascii="Marianne" w:hAnsi="Marianne" w:cs="Arial"/>
                <w:sz w:val="12"/>
                <w:szCs w:val="16"/>
              </w:rPr>
            </w:pPr>
          </w:p>
          <w:p w14:paraId="01DFD83E" w14:textId="77777777" w:rsidR="00BE1157" w:rsidRDefault="00BE1157">
            <w:pPr>
              <w:spacing w:beforeLines="40" w:before="96" w:afterLines="40" w:after="96"/>
              <w:ind w:left="170" w:right="170"/>
              <w:jc w:val="both"/>
              <w:rPr>
                <w:rFonts w:ascii="Marianne" w:hAnsi="Marianne" w:cs="Arial"/>
                <w:sz w:val="12"/>
                <w:szCs w:val="16"/>
              </w:rPr>
            </w:pPr>
          </w:p>
          <w:p w14:paraId="03776478" w14:textId="77777777" w:rsidR="00BE1157" w:rsidRDefault="00BE11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6560DF0" w14:textId="77777777" w:rsidR="00BE1157" w:rsidRDefault="00BE1157">
            <w:pPr>
              <w:spacing w:beforeLines="40" w:before="96" w:afterLines="40" w:after="96"/>
              <w:ind w:right="170"/>
              <w:rPr>
                <w:rFonts w:ascii="Marianne" w:hAnsi="Marianne" w:cs="Arial"/>
                <w:sz w:val="12"/>
                <w:szCs w:val="16"/>
              </w:rPr>
            </w:pPr>
          </w:p>
          <w:p w14:paraId="7E617F73" w14:textId="77777777" w:rsidR="00BE1157" w:rsidRDefault="00BE1157">
            <w:pPr>
              <w:spacing w:beforeLines="40" w:before="96" w:afterLines="40" w:after="96"/>
              <w:ind w:right="170"/>
              <w:rPr>
                <w:rFonts w:ascii="Marianne" w:hAnsi="Marianne" w:cs="Arial"/>
                <w:sz w:val="12"/>
                <w:szCs w:val="16"/>
              </w:rPr>
            </w:pPr>
          </w:p>
          <w:p w14:paraId="7D635679" w14:textId="77777777" w:rsidR="00BE1157" w:rsidRDefault="00BE1157">
            <w:pPr>
              <w:spacing w:beforeLines="40" w:before="96" w:afterLines="40" w:after="96"/>
              <w:ind w:right="170"/>
              <w:rPr>
                <w:rFonts w:ascii="Marianne" w:hAnsi="Marianne" w:cs="Arial"/>
                <w:sz w:val="12"/>
                <w:szCs w:val="16"/>
              </w:rPr>
            </w:pPr>
          </w:p>
        </w:tc>
      </w:tr>
    </w:tbl>
    <w:p w14:paraId="0607EC5F" w14:textId="77777777" w:rsidR="00BE1157" w:rsidRDefault="00BE1157">
      <w:pPr>
        <w:tabs>
          <w:tab w:val="left" w:pos="-142"/>
          <w:tab w:val="left" w:pos="4111"/>
        </w:tabs>
        <w:rPr>
          <w:rFonts w:ascii="Marianne" w:hAnsi="Marianne" w:cs="Arial"/>
          <w:b/>
          <w:bCs/>
          <w:sz w:val="22"/>
          <w:szCs w:val="22"/>
        </w:rPr>
      </w:pPr>
    </w:p>
    <w:p w14:paraId="7903B44D" w14:textId="77777777" w:rsidR="00BE1157" w:rsidRDefault="00BE115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1E28EC3B" w14:textId="77777777" w:rsidR="00BE1157" w:rsidRDefault="00BE1157">
      <w:pPr>
        <w:keepNext/>
        <w:tabs>
          <w:tab w:val="left" w:pos="-142"/>
          <w:tab w:val="left" w:pos="4111"/>
        </w:tabs>
        <w:jc w:val="both"/>
        <w:rPr>
          <w:rFonts w:ascii="Marianne" w:hAnsi="Marianne" w:cs="Arial"/>
          <w:b/>
          <w:bCs/>
          <w:sz w:val="22"/>
          <w:szCs w:val="22"/>
        </w:rPr>
      </w:pPr>
    </w:p>
    <w:p w14:paraId="22FB4976" w14:textId="77777777" w:rsidR="00BE1157" w:rsidRDefault="00BE115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D3DE5EC" w14:textId="77777777" w:rsidR="00BE1157" w:rsidRDefault="00BE1157">
      <w:pPr>
        <w:pStyle w:val="En-tte"/>
        <w:tabs>
          <w:tab w:val="clear" w:pos="4536"/>
          <w:tab w:val="clear" w:pos="9072"/>
          <w:tab w:val="left" w:pos="0"/>
          <w:tab w:val="left" w:pos="2160"/>
        </w:tabs>
        <w:jc w:val="both"/>
        <w:rPr>
          <w:rFonts w:ascii="Marianne" w:hAnsi="Marianne" w:cs="Arial"/>
          <w:i/>
          <w:iCs/>
          <w:sz w:val="16"/>
          <w:szCs w:val="16"/>
        </w:rPr>
      </w:pPr>
    </w:p>
    <w:p w14:paraId="6AAA4F18"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22A94D0C"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53FD8C77"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41029988"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1BC8CA41"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0103DCE9"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3E7A17" w14:textId="77777777" w:rsidR="00BE1157" w:rsidRDefault="00BE115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3DE749C"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182C691E"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7AC956FF" w14:textId="77777777" w:rsidR="00BE1157" w:rsidRDefault="00BE1157">
      <w:pPr>
        <w:pStyle w:val="En-tte"/>
        <w:tabs>
          <w:tab w:val="clear" w:pos="4536"/>
          <w:tab w:val="clear" w:pos="9072"/>
          <w:tab w:val="left" w:pos="2160"/>
        </w:tabs>
        <w:ind w:left="284"/>
        <w:jc w:val="both"/>
        <w:rPr>
          <w:rFonts w:ascii="Marianne" w:hAnsi="Marianne" w:cs="Arial"/>
          <w:iCs/>
          <w:sz w:val="16"/>
          <w:szCs w:val="18"/>
        </w:rPr>
      </w:pPr>
    </w:p>
    <w:p w14:paraId="191B7032" w14:textId="77777777" w:rsidR="00BE1157" w:rsidRDefault="00BE115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CABF5DF" w14:textId="77777777" w:rsidR="00BE1157" w:rsidRDefault="00BE1157">
      <w:pPr>
        <w:pStyle w:val="En-tte"/>
        <w:tabs>
          <w:tab w:val="left" w:pos="2160"/>
        </w:tabs>
        <w:ind w:left="284"/>
        <w:jc w:val="both"/>
        <w:rPr>
          <w:rFonts w:ascii="Marianne" w:hAnsi="Marianne" w:cs="Arial"/>
          <w:iCs/>
          <w:sz w:val="16"/>
          <w:szCs w:val="18"/>
        </w:rPr>
      </w:pPr>
    </w:p>
    <w:p w14:paraId="7C043F54" w14:textId="77777777" w:rsidR="00BE1157" w:rsidRDefault="00BE115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9FE791E" w14:textId="77777777" w:rsidR="00BE1157" w:rsidRDefault="00BE1157">
      <w:pPr>
        <w:pStyle w:val="En-tte"/>
        <w:ind w:left="993"/>
        <w:jc w:val="both"/>
        <w:rPr>
          <w:rFonts w:ascii="Marianne" w:hAnsi="Marianne" w:cs="Arial"/>
          <w:iCs/>
          <w:sz w:val="16"/>
          <w:szCs w:val="18"/>
        </w:rPr>
      </w:pPr>
    </w:p>
    <w:p w14:paraId="42795AA0" w14:textId="77777777" w:rsidR="00BE1157" w:rsidRDefault="00BE1157">
      <w:pPr>
        <w:pStyle w:val="En-tte"/>
        <w:ind w:left="993"/>
        <w:jc w:val="both"/>
        <w:rPr>
          <w:rFonts w:ascii="Marianne" w:hAnsi="Marianne" w:cs="Arial"/>
          <w:iCs/>
          <w:sz w:val="16"/>
          <w:szCs w:val="18"/>
        </w:rPr>
      </w:pPr>
    </w:p>
    <w:p w14:paraId="44968717" w14:textId="77777777" w:rsidR="00BE1157" w:rsidRDefault="00BE115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DC94476" w14:textId="77777777" w:rsidR="00BE1157" w:rsidRDefault="00BE1157">
      <w:pPr>
        <w:pStyle w:val="En-tte"/>
        <w:tabs>
          <w:tab w:val="left" w:pos="0"/>
          <w:tab w:val="left" w:pos="2160"/>
        </w:tabs>
        <w:ind w:left="993"/>
        <w:jc w:val="both"/>
        <w:rPr>
          <w:rFonts w:ascii="Marianne" w:hAnsi="Marianne" w:cs="Arial"/>
          <w:iCs/>
          <w:sz w:val="16"/>
          <w:szCs w:val="18"/>
        </w:rPr>
      </w:pPr>
    </w:p>
    <w:p w14:paraId="0D544B2C" w14:textId="77777777" w:rsidR="00BE1157" w:rsidRDefault="00BE1157">
      <w:pPr>
        <w:pStyle w:val="En-tte"/>
        <w:tabs>
          <w:tab w:val="left" w:pos="0"/>
          <w:tab w:val="left" w:pos="2160"/>
        </w:tabs>
        <w:ind w:left="993"/>
        <w:jc w:val="both"/>
        <w:rPr>
          <w:rFonts w:ascii="Marianne" w:hAnsi="Marianne" w:cs="Arial"/>
          <w:iCs/>
          <w:sz w:val="16"/>
          <w:szCs w:val="18"/>
        </w:rPr>
      </w:pPr>
    </w:p>
    <w:p w14:paraId="75D48477" w14:textId="77777777" w:rsidR="00BE1157" w:rsidRDefault="00BE1157">
      <w:pPr>
        <w:pStyle w:val="En-tte"/>
        <w:tabs>
          <w:tab w:val="left" w:pos="0"/>
          <w:tab w:val="left" w:pos="2160"/>
        </w:tabs>
        <w:ind w:left="993"/>
        <w:jc w:val="both"/>
        <w:rPr>
          <w:rFonts w:ascii="Arial" w:hAnsi="Arial" w:cs="Arial"/>
          <w:iCs/>
          <w:sz w:val="16"/>
          <w:szCs w:val="18"/>
        </w:rPr>
      </w:pPr>
    </w:p>
    <w:p w14:paraId="74EAACE2" w14:textId="77777777" w:rsidR="00BE1157" w:rsidRDefault="00BE1157">
      <w:pPr>
        <w:pStyle w:val="En-tte"/>
        <w:tabs>
          <w:tab w:val="left" w:pos="0"/>
          <w:tab w:val="left" w:pos="2160"/>
        </w:tabs>
        <w:ind w:left="993"/>
        <w:jc w:val="both"/>
        <w:rPr>
          <w:rFonts w:ascii="Arial" w:hAnsi="Arial" w:cs="Arial"/>
          <w:iCs/>
          <w:sz w:val="16"/>
          <w:szCs w:val="18"/>
        </w:rPr>
      </w:pPr>
    </w:p>
    <w:p w14:paraId="69F74A6B" w14:textId="77777777" w:rsidR="00BE1157" w:rsidRDefault="00BE115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EEECF80" w14:textId="77777777" w:rsidR="00BE1157" w:rsidRDefault="00BE1157">
      <w:pPr>
        <w:pStyle w:val="En-tte"/>
        <w:tabs>
          <w:tab w:val="clear" w:pos="4536"/>
          <w:tab w:val="clear" w:pos="9072"/>
          <w:tab w:val="left" w:pos="0"/>
          <w:tab w:val="left" w:pos="2160"/>
        </w:tabs>
        <w:jc w:val="both"/>
        <w:rPr>
          <w:rFonts w:ascii="Marianne" w:hAnsi="Marianne" w:cs="Arial"/>
          <w:i/>
          <w:iCs/>
          <w:sz w:val="18"/>
          <w:szCs w:val="18"/>
        </w:rPr>
      </w:pPr>
    </w:p>
    <w:p w14:paraId="3A9B392B" w14:textId="77777777" w:rsidR="00BE1157" w:rsidRDefault="00BE115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FECEE06" w14:textId="77777777" w:rsidR="00BE1157" w:rsidRDefault="00BE115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F74605A" w14:textId="77777777" w:rsidR="00BE1157" w:rsidRDefault="00BE1157">
      <w:pPr>
        <w:pStyle w:val="En-tte"/>
        <w:tabs>
          <w:tab w:val="clear" w:pos="4536"/>
          <w:tab w:val="clear" w:pos="9072"/>
          <w:tab w:val="left" w:pos="0"/>
          <w:tab w:val="left" w:pos="2160"/>
        </w:tabs>
        <w:jc w:val="both"/>
        <w:rPr>
          <w:rFonts w:ascii="Marianne" w:hAnsi="Marianne" w:cs="Arial"/>
          <w:i/>
          <w:iCs/>
          <w:sz w:val="18"/>
          <w:szCs w:val="18"/>
        </w:rPr>
      </w:pPr>
    </w:p>
    <w:p w14:paraId="5EA1466B" w14:textId="77777777" w:rsidR="00BE1157" w:rsidRDefault="00BE115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57351421" w14:textId="77777777">
        <w:trPr>
          <w:trHeight w:val="629"/>
        </w:trPr>
        <w:tc>
          <w:tcPr>
            <w:tcW w:w="9747" w:type="dxa"/>
            <w:shd w:val="clear" w:color="auto" w:fill="465F9D"/>
          </w:tcPr>
          <w:p w14:paraId="6C175C19" w14:textId="77777777" w:rsidR="00BE1157" w:rsidRDefault="00BE115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A52294E" w14:textId="77777777" w:rsidR="00BE1157" w:rsidRDefault="00BE1157">
      <w:pPr>
        <w:tabs>
          <w:tab w:val="left" w:pos="-142"/>
          <w:tab w:val="left" w:pos="4111"/>
        </w:tabs>
        <w:rPr>
          <w:rFonts w:ascii="Marianne" w:hAnsi="Marianne" w:cs="Arial"/>
          <w:b/>
          <w:bCs/>
          <w:sz w:val="22"/>
          <w:szCs w:val="22"/>
        </w:rPr>
      </w:pPr>
    </w:p>
    <w:p w14:paraId="2D075DB8" w14:textId="77777777" w:rsidR="00BE1157" w:rsidRDefault="00BE115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EA32128" w14:textId="77777777" w:rsidR="00BE1157" w:rsidRDefault="00BE115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233BAFAF" w14:textId="77777777" w:rsidR="00BE1157" w:rsidRDefault="00BE1157">
      <w:pPr>
        <w:rPr>
          <w:rFonts w:ascii="Marianne" w:hAnsi="Marianne" w:cs="Arial"/>
        </w:rPr>
      </w:pPr>
    </w:p>
    <w:p w14:paraId="43CF903C" w14:textId="77777777" w:rsidR="00BE1157" w:rsidRDefault="00BE11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CDD2877" w14:textId="77777777" w:rsidR="00BE1157" w:rsidRDefault="00BE1157">
      <w:pPr>
        <w:jc w:val="both"/>
        <w:rPr>
          <w:rFonts w:ascii="Marianne" w:hAnsi="Marianne" w:cs="Arial"/>
          <w:i/>
          <w:sz w:val="18"/>
        </w:rPr>
      </w:pPr>
    </w:p>
    <w:p w14:paraId="1B660877" w14:textId="77777777" w:rsidR="00BE1157" w:rsidRDefault="00BE1157">
      <w:pPr>
        <w:jc w:val="both"/>
        <w:rPr>
          <w:rFonts w:ascii="Marianne" w:hAnsi="Marianne" w:cs="Arial"/>
          <w:i/>
          <w:sz w:val="18"/>
        </w:rPr>
      </w:pPr>
    </w:p>
    <w:p w14:paraId="345F8FA7" w14:textId="77777777" w:rsidR="00BE1157" w:rsidRDefault="00BE1157">
      <w:pPr>
        <w:jc w:val="both"/>
        <w:rPr>
          <w:rFonts w:ascii="Marianne" w:hAnsi="Marianne" w:cs="Arial"/>
          <w:i/>
          <w:sz w:val="18"/>
        </w:rPr>
      </w:pPr>
    </w:p>
    <w:p w14:paraId="5116CC03" w14:textId="77777777" w:rsidR="00BE1157" w:rsidRDefault="00BE1157">
      <w:pPr>
        <w:jc w:val="both"/>
        <w:rPr>
          <w:rFonts w:ascii="Marianne" w:hAnsi="Marianne" w:cs="Arial"/>
          <w:i/>
          <w:sz w:val="18"/>
        </w:rPr>
      </w:pPr>
    </w:p>
    <w:p w14:paraId="729D80D4" w14:textId="77777777" w:rsidR="00BE1157" w:rsidRDefault="00BE1157">
      <w:pPr>
        <w:jc w:val="both"/>
        <w:rPr>
          <w:rFonts w:ascii="Marianne" w:hAnsi="Marianne" w:cs="Arial"/>
          <w:i/>
          <w:sz w:val="18"/>
        </w:rPr>
      </w:pPr>
    </w:p>
    <w:p w14:paraId="1F643AE1" w14:textId="77777777" w:rsidR="00BE1157" w:rsidRDefault="00BE1157">
      <w:pPr>
        <w:jc w:val="both"/>
        <w:rPr>
          <w:rFonts w:ascii="Marianne" w:hAnsi="Marianne" w:cs="Arial"/>
          <w:i/>
          <w:sz w:val="18"/>
        </w:rPr>
      </w:pPr>
    </w:p>
    <w:p w14:paraId="633398F0" w14:textId="77777777" w:rsidR="00BE1157" w:rsidRDefault="00BE1157">
      <w:pPr>
        <w:jc w:val="both"/>
        <w:rPr>
          <w:rFonts w:ascii="Marianne" w:hAnsi="Marianne" w:cs="Arial"/>
          <w:i/>
          <w:sz w:val="18"/>
        </w:rPr>
      </w:pPr>
    </w:p>
    <w:p w14:paraId="4D7F08CD" w14:textId="77777777" w:rsidR="00BE1157" w:rsidRDefault="00BE11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D81839B" w14:textId="77777777" w:rsidR="00BE1157" w:rsidRDefault="00BE1157">
      <w:pPr>
        <w:jc w:val="both"/>
        <w:rPr>
          <w:rFonts w:ascii="Marianne" w:hAnsi="Marianne" w:cs="Arial"/>
          <w:i/>
          <w:sz w:val="18"/>
        </w:rPr>
      </w:pPr>
    </w:p>
    <w:p w14:paraId="0CA290B4" w14:textId="77777777" w:rsidR="00BE1157" w:rsidRDefault="00BE1157">
      <w:pPr>
        <w:jc w:val="both"/>
        <w:rPr>
          <w:rFonts w:ascii="Marianne" w:hAnsi="Marianne" w:cs="Arial"/>
          <w:i/>
          <w:sz w:val="18"/>
        </w:rPr>
      </w:pPr>
    </w:p>
    <w:p w14:paraId="5395F021" w14:textId="77777777" w:rsidR="00BE1157" w:rsidRDefault="00BE1157">
      <w:pPr>
        <w:jc w:val="both"/>
        <w:rPr>
          <w:rFonts w:ascii="Marianne" w:hAnsi="Marianne" w:cs="Arial"/>
          <w:i/>
          <w:sz w:val="18"/>
        </w:rPr>
      </w:pPr>
    </w:p>
    <w:p w14:paraId="3A29F84E" w14:textId="77777777" w:rsidR="00BE1157" w:rsidRDefault="00BE1157">
      <w:pPr>
        <w:jc w:val="both"/>
        <w:rPr>
          <w:rFonts w:ascii="Marianne" w:hAnsi="Marianne" w:cs="Arial"/>
          <w:i/>
          <w:sz w:val="18"/>
        </w:rPr>
      </w:pPr>
    </w:p>
    <w:p w14:paraId="7727ABC3" w14:textId="77777777" w:rsidR="00BE1157" w:rsidRDefault="00BE1157">
      <w:pPr>
        <w:jc w:val="both"/>
        <w:rPr>
          <w:rFonts w:ascii="Marianne" w:hAnsi="Marianne" w:cs="Arial"/>
          <w:i/>
          <w:sz w:val="18"/>
        </w:rPr>
      </w:pPr>
    </w:p>
    <w:p w14:paraId="47F55977" w14:textId="77777777" w:rsidR="00BE1157" w:rsidRDefault="00BE1157">
      <w:pPr>
        <w:jc w:val="both"/>
        <w:rPr>
          <w:rFonts w:ascii="Marianne" w:hAnsi="Marianne" w:cs="Arial"/>
          <w:i/>
          <w:sz w:val="18"/>
        </w:rPr>
      </w:pPr>
    </w:p>
    <w:p w14:paraId="2A760D5D" w14:textId="77777777" w:rsidR="00BE1157" w:rsidRDefault="00BE1157">
      <w:pPr>
        <w:jc w:val="both"/>
        <w:rPr>
          <w:rFonts w:ascii="Marianne" w:hAnsi="Marianne" w:cs="Arial"/>
          <w:i/>
          <w:sz w:val="18"/>
        </w:rPr>
      </w:pPr>
    </w:p>
    <w:p w14:paraId="0DEB682E" w14:textId="77777777" w:rsidR="00BE1157" w:rsidRDefault="00BE1157">
      <w:pPr>
        <w:jc w:val="both"/>
        <w:rPr>
          <w:rFonts w:ascii="Marianne" w:hAnsi="Marianne" w:cs="Arial"/>
          <w:i/>
          <w:sz w:val="18"/>
        </w:rPr>
      </w:pPr>
    </w:p>
    <w:p w14:paraId="1B085374" w14:textId="77777777" w:rsidR="00BE1157" w:rsidRDefault="00BE1157">
      <w:pPr>
        <w:pStyle w:val="En-tte"/>
        <w:tabs>
          <w:tab w:val="clear" w:pos="4536"/>
          <w:tab w:val="clear" w:pos="9072"/>
          <w:tab w:val="left" w:pos="0"/>
          <w:tab w:val="left" w:pos="2160"/>
        </w:tabs>
        <w:jc w:val="both"/>
        <w:rPr>
          <w:rFonts w:ascii="Marianne" w:hAnsi="Marianne" w:cs="Arial"/>
          <w:i/>
          <w:sz w:val="18"/>
        </w:rPr>
      </w:pPr>
    </w:p>
    <w:p w14:paraId="29763919" w14:textId="77777777" w:rsidR="00BE1157" w:rsidRDefault="00BE1157">
      <w:pPr>
        <w:pStyle w:val="En-tte"/>
        <w:tabs>
          <w:tab w:val="clear" w:pos="4536"/>
          <w:tab w:val="clear" w:pos="9072"/>
          <w:tab w:val="left" w:pos="0"/>
          <w:tab w:val="left" w:pos="2160"/>
        </w:tabs>
        <w:jc w:val="both"/>
        <w:rPr>
          <w:rFonts w:ascii="Marianne" w:hAnsi="Marianne" w:cs="Arial"/>
          <w:b/>
          <w:bCs/>
          <w:sz w:val="22"/>
          <w:szCs w:val="22"/>
        </w:rPr>
      </w:pPr>
    </w:p>
    <w:p w14:paraId="37793126" w14:textId="77777777" w:rsidR="00BE1157" w:rsidRDefault="00BE11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5F5A11" w14:textId="77777777" w:rsidR="00BE1157" w:rsidRDefault="00BE11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0F2128" w14:textId="77777777" w:rsidR="00BE1157" w:rsidRDefault="00BE1157">
      <w:pPr>
        <w:jc w:val="both"/>
        <w:rPr>
          <w:rFonts w:ascii="Marianne" w:hAnsi="Marianne" w:cs="Arial"/>
          <w:sz w:val="18"/>
        </w:rPr>
      </w:pPr>
    </w:p>
    <w:p w14:paraId="0777D35A" w14:textId="77777777" w:rsidR="00BE1157" w:rsidRDefault="00BE115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AF3D2AE" w14:textId="77777777" w:rsidR="00BE1157" w:rsidRDefault="00BE1157">
      <w:pPr>
        <w:ind w:left="284"/>
        <w:jc w:val="both"/>
        <w:rPr>
          <w:rFonts w:ascii="Marianne" w:hAnsi="Marianne" w:cs="Arial"/>
          <w:sz w:val="16"/>
        </w:rPr>
      </w:pPr>
    </w:p>
    <w:p w14:paraId="16E60C6B" w14:textId="77777777" w:rsidR="00BE1157" w:rsidRDefault="00BE1157">
      <w:pPr>
        <w:ind w:left="284"/>
        <w:jc w:val="both"/>
        <w:rPr>
          <w:rFonts w:ascii="Marianne" w:hAnsi="Marianne" w:cs="Arial"/>
          <w:sz w:val="16"/>
        </w:rPr>
      </w:pPr>
    </w:p>
    <w:p w14:paraId="127728FC" w14:textId="77777777" w:rsidR="00BE1157" w:rsidRDefault="00BE1157">
      <w:pPr>
        <w:ind w:left="284"/>
        <w:jc w:val="both"/>
        <w:rPr>
          <w:rFonts w:ascii="Marianne" w:hAnsi="Marianne" w:cs="Arial"/>
          <w:sz w:val="16"/>
        </w:rPr>
      </w:pPr>
    </w:p>
    <w:p w14:paraId="006C034C" w14:textId="77777777" w:rsidR="00BE1157" w:rsidRDefault="00BE115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AC7337B" w14:textId="77777777" w:rsidR="00BE1157" w:rsidRDefault="00BE1157">
      <w:pPr>
        <w:ind w:left="284"/>
        <w:jc w:val="both"/>
        <w:rPr>
          <w:rFonts w:ascii="Marianne" w:hAnsi="Marianne" w:cs="Arial"/>
          <w:sz w:val="16"/>
        </w:rPr>
      </w:pPr>
    </w:p>
    <w:p w14:paraId="570ECA5A" w14:textId="77777777" w:rsidR="00BE1157" w:rsidRDefault="00BE1157">
      <w:pPr>
        <w:ind w:left="284"/>
        <w:jc w:val="both"/>
        <w:rPr>
          <w:rFonts w:ascii="Marianne" w:hAnsi="Marianne" w:cs="Arial"/>
          <w:sz w:val="16"/>
        </w:rPr>
      </w:pPr>
    </w:p>
    <w:p w14:paraId="6D75CDBD" w14:textId="77777777" w:rsidR="00BE1157" w:rsidRDefault="00BE1157">
      <w:pPr>
        <w:ind w:left="284"/>
        <w:jc w:val="both"/>
        <w:rPr>
          <w:rFonts w:ascii="Marianne" w:hAnsi="Marianne" w:cs="Arial"/>
          <w:sz w:val="16"/>
        </w:rPr>
      </w:pPr>
    </w:p>
    <w:p w14:paraId="5B62ACD7" w14:textId="77777777" w:rsidR="00BE1157" w:rsidRDefault="00BE1157">
      <w:pPr>
        <w:ind w:left="284"/>
        <w:jc w:val="both"/>
        <w:rPr>
          <w:rFonts w:ascii="Marianne" w:hAnsi="Marianne" w:cs="Arial"/>
          <w:sz w:val="16"/>
        </w:rPr>
      </w:pPr>
    </w:p>
    <w:p w14:paraId="738DA492" w14:textId="77777777" w:rsidR="00BE1157" w:rsidRDefault="00BE115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4A6394DD" w14:textId="77777777">
        <w:trPr>
          <w:trHeight w:val="653"/>
        </w:trPr>
        <w:tc>
          <w:tcPr>
            <w:tcW w:w="9994" w:type="dxa"/>
            <w:shd w:val="clear" w:color="auto" w:fill="465F9D"/>
          </w:tcPr>
          <w:p w14:paraId="1BEF6788" w14:textId="77777777" w:rsidR="00BE1157" w:rsidRDefault="00BE115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52AE8F" w14:textId="77777777" w:rsidR="00BE1157" w:rsidRDefault="00BE1157">
      <w:pPr>
        <w:pStyle w:val="En-tte"/>
        <w:tabs>
          <w:tab w:val="clear" w:pos="4536"/>
          <w:tab w:val="clear" w:pos="9072"/>
          <w:tab w:val="left" w:pos="0"/>
          <w:tab w:val="left" w:pos="2160"/>
        </w:tabs>
        <w:jc w:val="both"/>
        <w:rPr>
          <w:rFonts w:ascii="Marianne" w:hAnsi="Marianne" w:cs="Arial"/>
          <w:i/>
          <w:iCs/>
          <w:sz w:val="18"/>
          <w:szCs w:val="18"/>
        </w:rPr>
      </w:pPr>
    </w:p>
    <w:p w14:paraId="23FFA0B5" w14:textId="77777777" w:rsidR="00BE1157" w:rsidRDefault="00BE115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20C503CB" w14:textId="77777777" w:rsidR="00BE1157" w:rsidRDefault="00BE1157">
      <w:pPr>
        <w:ind w:left="284"/>
        <w:rPr>
          <w:rFonts w:ascii="Marianne" w:hAnsi="Marianne" w:cs="Arial"/>
        </w:rPr>
      </w:pPr>
    </w:p>
    <w:p w14:paraId="412F3386" w14:textId="77777777" w:rsidR="00BE1157" w:rsidRDefault="00BE115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AD87F09" w14:textId="77777777" w:rsidR="00BE1157" w:rsidRDefault="00BE115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2E2F9E41"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E8E5090" w14:textId="77777777" w:rsidR="00BE1157" w:rsidRDefault="00BE115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4B58B69" w14:textId="77777777" w:rsidR="00BE1157" w:rsidRDefault="00BE11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B238F4" w14:textId="77777777" w:rsidR="00BE1157" w:rsidRDefault="00BE11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73F9B25" w14:textId="77777777" w:rsidR="00BE1157" w:rsidRDefault="00BE115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23D5C61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3D6E5D9" w14:textId="77777777" w:rsidR="00BE1157" w:rsidRDefault="00BE1157">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63CA58E" w14:textId="77777777" w:rsidR="00BE1157" w:rsidRDefault="00BE1157">
            <w:pPr>
              <w:tabs>
                <w:tab w:val="left" w:pos="864"/>
              </w:tabs>
              <w:snapToGrid w:val="0"/>
              <w:spacing w:before="120" w:after="120"/>
              <w:rPr>
                <w:rFonts w:ascii="Marianne" w:hAnsi="Marianne" w:cs="Arial"/>
                <w:sz w:val="16"/>
                <w:szCs w:val="16"/>
              </w:rPr>
            </w:pPr>
          </w:p>
          <w:p w14:paraId="2FA7E578" w14:textId="77777777" w:rsidR="00BE1157" w:rsidRDefault="00BE115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71AFEDD" w14:textId="77777777" w:rsidR="00BE1157" w:rsidRDefault="00BE115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1B04F0F" w14:textId="77777777" w:rsidR="00BE1157" w:rsidRDefault="00BE1157">
            <w:pPr>
              <w:tabs>
                <w:tab w:val="left" w:pos="864"/>
              </w:tabs>
              <w:snapToGrid w:val="0"/>
              <w:spacing w:before="120" w:after="120"/>
              <w:jc w:val="right"/>
              <w:rPr>
                <w:rFonts w:ascii="Marianne" w:hAnsi="Marianne" w:cs="Arial"/>
                <w:sz w:val="16"/>
                <w:szCs w:val="16"/>
              </w:rPr>
            </w:pPr>
          </w:p>
        </w:tc>
      </w:tr>
      <w:tr w:rsidR="00000000" w14:paraId="781B051D" w14:textId="77777777">
        <w:trPr>
          <w:trHeight w:val="737"/>
        </w:trPr>
        <w:tc>
          <w:tcPr>
            <w:tcW w:w="2566" w:type="dxa"/>
            <w:tcBorders>
              <w:left w:val="single" w:sz="8" w:space="0" w:color="000000"/>
              <w:bottom w:val="single" w:sz="8" w:space="0" w:color="000000"/>
            </w:tcBorders>
            <w:shd w:val="clear" w:color="auto" w:fill="auto"/>
          </w:tcPr>
          <w:p w14:paraId="5B1C6F4A" w14:textId="77777777" w:rsidR="00BE1157" w:rsidRDefault="00BE115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CE6400C" w14:textId="77777777" w:rsidR="00BE1157" w:rsidRDefault="00BE1157">
            <w:pPr>
              <w:tabs>
                <w:tab w:val="left" w:pos="864"/>
              </w:tabs>
              <w:snapToGrid w:val="0"/>
              <w:spacing w:before="120" w:after="120"/>
              <w:rPr>
                <w:rFonts w:ascii="Marianne" w:hAnsi="Marianne" w:cs="Arial"/>
                <w:sz w:val="16"/>
                <w:szCs w:val="16"/>
              </w:rPr>
            </w:pPr>
          </w:p>
          <w:p w14:paraId="58340837" w14:textId="77777777" w:rsidR="00BE1157" w:rsidRDefault="00BE115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5F2C098F" w14:textId="77777777" w:rsidR="00BE1157" w:rsidRDefault="00BE1157">
            <w:pPr>
              <w:tabs>
                <w:tab w:val="left" w:pos="864"/>
              </w:tabs>
              <w:snapToGrid w:val="0"/>
              <w:spacing w:before="120" w:after="120"/>
              <w:jc w:val="right"/>
              <w:rPr>
                <w:rFonts w:ascii="Marianne" w:hAnsi="Marianne" w:cs="Arial"/>
                <w:sz w:val="16"/>
                <w:szCs w:val="16"/>
              </w:rPr>
            </w:pPr>
          </w:p>
          <w:p w14:paraId="37779C26" w14:textId="77777777" w:rsidR="00BE1157" w:rsidRDefault="00BE115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AE388C" w14:textId="77777777" w:rsidR="00BE1157" w:rsidRDefault="00BE1157">
            <w:pPr>
              <w:tabs>
                <w:tab w:val="left" w:pos="864"/>
              </w:tabs>
              <w:snapToGrid w:val="0"/>
              <w:spacing w:before="120" w:after="120"/>
              <w:jc w:val="right"/>
              <w:rPr>
                <w:rFonts w:ascii="Marianne" w:hAnsi="Marianne" w:cs="Arial"/>
                <w:sz w:val="16"/>
                <w:szCs w:val="16"/>
              </w:rPr>
            </w:pPr>
          </w:p>
          <w:p w14:paraId="70BC050F" w14:textId="77777777" w:rsidR="00BE1157" w:rsidRDefault="00BE115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FA01342" w14:textId="77777777" w:rsidR="00BE1157" w:rsidRDefault="00BE1157">
      <w:pPr>
        <w:tabs>
          <w:tab w:val="left" w:pos="864"/>
        </w:tabs>
        <w:jc w:val="both"/>
        <w:rPr>
          <w:rFonts w:ascii="Marianne" w:hAnsi="Marianne" w:cs="Arial"/>
        </w:rPr>
      </w:pPr>
    </w:p>
    <w:p w14:paraId="7B0FB034" w14:textId="77777777" w:rsidR="00BE1157" w:rsidRDefault="00BE115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3E7A3F1" w14:textId="77777777" w:rsidR="00BE1157" w:rsidRDefault="00BE1157">
      <w:pPr>
        <w:tabs>
          <w:tab w:val="left" w:pos="864"/>
        </w:tabs>
        <w:jc w:val="both"/>
        <w:rPr>
          <w:rFonts w:ascii="Marianne" w:hAnsi="Marianne" w:cs="Arial"/>
        </w:rPr>
      </w:pPr>
    </w:p>
    <w:p w14:paraId="08892181" w14:textId="77777777" w:rsidR="00BE1157" w:rsidRDefault="00BE1157">
      <w:pPr>
        <w:tabs>
          <w:tab w:val="left" w:pos="864"/>
        </w:tabs>
        <w:ind w:left="567"/>
        <w:jc w:val="both"/>
        <w:rPr>
          <w:rFonts w:ascii="Marianne" w:hAnsi="Marianne" w:cs="Arial"/>
        </w:rPr>
      </w:pPr>
      <w:r>
        <w:rPr>
          <w:rFonts w:ascii="Marianne" w:hAnsi="Marianne" w:cs="Arial"/>
        </w:rPr>
        <w:t>……./…………./……</w:t>
      </w:r>
    </w:p>
    <w:p w14:paraId="0FD71A3F" w14:textId="77777777" w:rsidR="00BE1157" w:rsidRDefault="00BE1157">
      <w:pPr>
        <w:tabs>
          <w:tab w:val="left" w:pos="864"/>
        </w:tabs>
        <w:jc w:val="both"/>
        <w:rPr>
          <w:rFonts w:ascii="Marianne" w:hAnsi="Marianne" w:cs="Arial"/>
        </w:rPr>
      </w:pPr>
    </w:p>
    <w:p w14:paraId="4A16A832" w14:textId="77777777" w:rsidR="00BE1157" w:rsidRDefault="00BE11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23F60AD" w14:textId="77777777" w:rsidR="00BE1157" w:rsidRDefault="00BE115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46CB6DF" w14:textId="77777777" w:rsidR="00BE1157" w:rsidRDefault="00BE11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49B063AD" w14:textId="77777777" w:rsidR="00BE1157" w:rsidRDefault="00BE1157">
      <w:pPr>
        <w:tabs>
          <w:tab w:val="left" w:pos="864"/>
        </w:tabs>
        <w:jc w:val="both"/>
        <w:rPr>
          <w:rFonts w:ascii="Marianne" w:hAnsi="Marianne" w:cs="Arial"/>
        </w:rPr>
      </w:pPr>
    </w:p>
    <w:p w14:paraId="0EECB573" w14:textId="77777777" w:rsidR="00BE1157" w:rsidRDefault="00BE115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29F9A8D6" w14:textId="77777777" w:rsidR="00BE1157" w:rsidRDefault="00BE115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CEEC16" w14:textId="77777777" w:rsidR="00BE1157" w:rsidRDefault="00BE1157">
      <w:pPr>
        <w:pStyle w:val="En-tte"/>
        <w:tabs>
          <w:tab w:val="clear" w:pos="4536"/>
          <w:tab w:val="clear" w:pos="9072"/>
          <w:tab w:val="left" w:pos="0"/>
          <w:tab w:val="left" w:pos="2160"/>
        </w:tabs>
        <w:jc w:val="both"/>
        <w:rPr>
          <w:rFonts w:ascii="Marianne" w:hAnsi="Marianne" w:cs="Arial"/>
          <w:i/>
          <w:iCs/>
          <w:sz w:val="18"/>
          <w:szCs w:val="18"/>
        </w:rPr>
      </w:pPr>
    </w:p>
    <w:p w14:paraId="4243F9BC" w14:textId="77777777" w:rsidR="00BE1157" w:rsidRDefault="00BE11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4D070CC" w14:textId="77777777" w:rsidR="00BE1157" w:rsidRDefault="00BE1157">
      <w:pPr>
        <w:tabs>
          <w:tab w:val="left" w:pos="864"/>
        </w:tabs>
        <w:jc w:val="both"/>
        <w:rPr>
          <w:rFonts w:ascii="Marianne" w:hAnsi="Marianne" w:cs="Arial"/>
        </w:rPr>
      </w:pPr>
    </w:p>
    <w:p w14:paraId="0B84113D" w14:textId="77777777" w:rsidR="00BE1157" w:rsidRDefault="00BE115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495FD71" w14:textId="77777777" w:rsidR="00BE1157" w:rsidRDefault="00BE11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28BF4D" w14:textId="77777777" w:rsidR="00BE1157" w:rsidRDefault="00BE1157">
      <w:pPr>
        <w:rPr>
          <w:rFonts w:ascii="Marianne" w:hAnsi="Marianne" w:cs="Arial"/>
          <w:sz w:val="18"/>
        </w:rPr>
      </w:pPr>
    </w:p>
    <w:p w14:paraId="5B3FD259" w14:textId="77777777" w:rsidR="00BE1157" w:rsidRDefault="00BE115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A759752" w14:textId="77777777" w:rsidR="00BE1157" w:rsidRDefault="00BE1157">
      <w:pPr>
        <w:ind w:left="284"/>
        <w:rPr>
          <w:rFonts w:ascii="Marianne" w:hAnsi="Marianne" w:cs="Arial"/>
          <w:sz w:val="16"/>
        </w:rPr>
      </w:pPr>
    </w:p>
    <w:p w14:paraId="4C3AE959" w14:textId="77777777" w:rsidR="00BE1157" w:rsidRDefault="00BE1157">
      <w:pPr>
        <w:ind w:left="284"/>
        <w:rPr>
          <w:rFonts w:ascii="Marianne" w:hAnsi="Marianne" w:cs="Arial"/>
          <w:sz w:val="16"/>
        </w:rPr>
      </w:pPr>
    </w:p>
    <w:p w14:paraId="0B16DCE4" w14:textId="77777777" w:rsidR="00BE1157" w:rsidRDefault="00BE1157">
      <w:pPr>
        <w:ind w:left="284"/>
        <w:rPr>
          <w:rFonts w:ascii="Marianne" w:hAnsi="Marianne" w:cs="Arial"/>
          <w:sz w:val="16"/>
        </w:rPr>
      </w:pPr>
    </w:p>
    <w:p w14:paraId="0724DD57" w14:textId="77777777" w:rsidR="00BE1157" w:rsidRDefault="00BE115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C4C0329" w14:textId="77777777" w:rsidR="00BE1157" w:rsidRDefault="00BE1157">
      <w:pPr>
        <w:ind w:left="284"/>
        <w:rPr>
          <w:rFonts w:ascii="Marianne" w:hAnsi="Marianne" w:cs="Arial"/>
        </w:rPr>
      </w:pPr>
    </w:p>
    <w:p w14:paraId="7B220A57" w14:textId="77777777" w:rsidR="00BE1157" w:rsidRDefault="00BE1157">
      <w:pPr>
        <w:ind w:left="284"/>
        <w:rPr>
          <w:rFonts w:ascii="Marianne" w:hAnsi="Marianne" w:cs="Arial"/>
        </w:rPr>
      </w:pPr>
    </w:p>
    <w:p w14:paraId="63F3B2A0" w14:textId="77777777" w:rsidR="00BE1157" w:rsidRDefault="00BE1157">
      <w:pPr>
        <w:ind w:left="284"/>
        <w:rPr>
          <w:rFonts w:ascii="Marianne" w:hAnsi="Marianne" w:cs="Arial"/>
        </w:rPr>
      </w:pPr>
    </w:p>
    <w:p w14:paraId="17188A41" w14:textId="77777777" w:rsidR="00BE1157" w:rsidRDefault="00BE115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0073A4E1" w14:textId="77777777">
        <w:tc>
          <w:tcPr>
            <w:tcW w:w="9852" w:type="dxa"/>
            <w:shd w:val="clear" w:color="auto" w:fill="465F9D"/>
          </w:tcPr>
          <w:p w14:paraId="237CA932" w14:textId="77777777" w:rsidR="00BE1157" w:rsidRDefault="00BE115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890AAD" w14:textId="77777777" w:rsidR="00BE1157" w:rsidRDefault="00BE1157">
      <w:pPr>
        <w:pStyle w:val="En-tte"/>
        <w:tabs>
          <w:tab w:val="clear" w:pos="4536"/>
          <w:tab w:val="clear" w:pos="9072"/>
          <w:tab w:val="left" w:pos="0"/>
          <w:tab w:val="left" w:pos="2160"/>
        </w:tabs>
        <w:jc w:val="both"/>
        <w:rPr>
          <w:rFonts w:ascii="Marianne" w:hAnsi="Marianne" w:cs="Arial"/>
          <w:i/>
          <w:iCs/>
          <w:sz w:val="18"/>
          <w:szCs w:val="18"/>
        </w:rPr>
      </w:pPr>
    </w:p>
    <w:p w14:paraId="776B7EDD" w14:textId="77777777" w:rsidR="00BE1157" w:rsidRDefault="00BE115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1EEDEF1" w14:textId="77777777" w:rsidR="00BE1157" w:rsidRDefault="00BE1157">
      <w:pPr>
        <w:pStyle w:val="En-tte"/>
        <w:tabs>
          <w:tab w:val="clear" w:pos="4536"/>
          <w:tab w:val="clear" w:pos="9072"/>
          <w:tab w:val="left" w:pos="0"/>
          <w:tab w:val="left" w:pos="2160"/>
        </w:tabs>
        <w:jc w:val="both"/>
        <w:rPr>
          <w:rFonts w:ascii="Marianne" w:hAnsi="Marianne" w:cs="Arial"/>
          <w:i/>
          <w:iCs/>
          <w:sz w:val="18"/>
          <w:szCs w:val="18"/>
        </w:rPr>
      </w:pPr>
    </w:p>
    <w:p w14:paraId="73EBAAB9" w14:textId="77777777" w:rsidR="00BE1157" w:rsidRDefault="00BE115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3301800E" w14:textId="77777777" w:rsidR="00BE1157" w:rsidRDefault="00BE1157">
      <w:pPr>
        <w:pStyle w:val="En-tte"/>
        <w:tabs>
          <w:tab w:val="clear" w:pos="4536"/>
          <w:tab w:val="clear" w:pos="9072"/>
          <w:tab w:val="left" w:pos="864"/>
        </w:tabs>
        <w:rPr>
          <w:rFonts w:ascii="Marianne" w:hAnsi="Marianne" w:cs="Arial"/>
        </w:rPr>
      </w:pPr>
    </w:p>
    <w:p w14:paraId="5B9A74DF" w14:textId="77777777" w:rsidR="00BE1157" w:rsidRDefault="00BE1157">
      <w:pPr>
        <w:pStyle w:val="En-tte"/>
        <w:tabs>
          <w:tab w:val="clear" w:pos="4536"/>
          <w:tab w:val="clear" w:pos="9072"/>
          <w:tab w:val="left" w:pos="864"/>
        </w:tabs>
        <w:rPr>
          <w:rFonts w:ascii="Marianne" w:hAnsi="Marianne" w:cs="Arial"/>
        </w:rPr>
      </w:pPr>
    </w:p>
    <w:p w14:paraId="4F827C68" w14:textId="77777777" w:rsidR="00BE1157" w:rsidRDefault="00BE1157">
      <w:pPr>
        <w:pStyle w:val="En-tte"/>
        <w:tabs>
          <w:tab w:val="clear" w:pos="4536"/>
          <w:tab w:val="clear" w:pos="9072"/>
          <w:tab w:val="left" w:pos="864"/>
        </w:tabs>
        <w:rPr>
          <w:rFonts w:ascii="Marianne" w:hAnsi="Marianne" w:cs="Arial"/>
        </w:rPr>
      </w:pPr>
    </w:p>
    <w:p w14:paraId="5BEB831D" w14:textId="77777777" w:rsidR="00BE1157" w:rsidRDefault="00BE1157">
      <w:pPr>
        <w:pStyle w:val="En-tte"/>
        <w:tabs>
          <w:tab w:val="clear" w:pos="4536"/>
          <w:tab w:val="clear" w:pos="9072"/>
          <w:tab w:val="left" w:pos="864"/>
        </w:tabs>
        <w:rPr>
          <w:rFonts w:ascii="Marianne" w:hAnsi="Marianne" w:cs="Arial"/>
        </w:rPr>
      </w:pPr>
    </w:p>
    <w:p w14:paraId="7511C780" w14:textId="77777777" w:rsidR="00BE1157" w:rsidRDefault="00BE1157">
      <w:pPr>
        <w:pStyle w:val="En-tte"/>
        <w:tabs>
          <w:tab w:val="clear" w:pos="4536"/>
          <w:tab w:val="clear" w:pos="9072"/>
          <w:tab w:val="left" w:pos="864"/>
        </w:tabs>
        <w:rPr>
          <w:rFonts w:ascii="Marianne" w:hAnsi="Marianne" w:cs="Arial"/>
        </w:rPr>
      </w:pPr>
    </w:p>
    <w:p w14:paraId="461F5CC8" w14:textId="77777777" w:rsidR="00BE1157" w:rsidRDefault="00BE115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C37320F" w14:textId="77777777" w:rsidR="00BE1157" w:rsidRDefault="00BE1157">
      <w:pPr>
        <w:pStyle w:val="En-tte"/>
        <w:tabs>
          <w:tab w:val="clear" w:pos="4536"/>
          <w:tab w:val="clear" w:pos="9072"/>
          <w:tab w:val="left" w:pos="864"/>
        </w:tabs>
        <w:rPr>
          <w:rFonts w:ascii="Marianne" w:hAnsi="Marianne" w:cs="Arial"/>
        </w:rPr>
      </w:pPr>
    </w:p>
    <w:p w14:paraId="2C883547" w14:textId="77777777" w:rsidR="00BE1157" w:rsidRDefault="00BE115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070B7BE" w14:textId="77777777" w:rsidR="00BE1157" w:rsidRDefault="00BE115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F45AA6B" w14:textId="77777777" w:rsidR="00BE1157" w:rsidRDefault="00BE1157">
      <w:pPr>
        <w:pStyle w:val="En-tte"/>
        <w:tabs>
          <w:tab w:val="left" w:pos="864"/>
        </w:tabs>
        <w:rPr>
          <w:rFonts w:ascii="Marianne" w:hAnsi="Marianne" w:cs="Arial"/>
        </w:rPr>
      </w:pPr>
    </w:p>
    <w:p w14:paraId="2EA7C621" w14:textId="77777777" w:rsidR="00BE1157" w:rsidRDefault="00BE1157">
      <w:pPr>
        <w:ind w:left="284"/>
        <w:rPr>
          <w:rFonts w:ascii="Marianne" w:hAnsi="Marianne" w:cs="Arial"/>
          <w:sz w:val="16"/>
        </w:rPr>
      </w:pPr>
      <w:r>
        <w:rPr>
          <w:rFonts w:ascii="Marianne" w:hAnsi="Marianne" w:cs="Arial"/>
          <w:sz w:val="16"/>
        </w:rPr>
        <w:t>- Adresse internet :</w:t>
      </w:r>
    </w:p>
    <w:p w14:paraId="7568BDB8" w14:textId="77777777" w:rsidR="00BE1157" w:rsidRDefault="00BE1157">
      <w:pPr>
        <w:pStyle w:val="En-tte"/>
        <w:tabs>
          <w:tab w:val="left" w:pos="864"/>
        </w:tabs>
        <w:rPr>
          <w:rFonts w:ascii="Marianne" w:hAnsi="Marianne" w:cs="Arial"/>
        </w:rPr>
      </w:pPr>
    </w:p>
    <w:p w14:paraId="4E4344F6" w14:textId="77777777" w:rsidR="00BE1157" w:rsidRDefault="00BE1157">
      <w:pPr>
        <w:pStyle w:val="En-tte"/>
        <w:tabs>
          <w:tab w:val="left" w:pos="864"/>
        </w:tabs>
        <w:rPr>
          <w:rFonts w:ascii="Marianne" w:hAnsi="Marianne" w:cs="Arial"/>
        </w:rPr>
      </w:pPr>
    </w:p>
    <w:p w14:paraId="05B97ACC" w14:textId="77777777" w:rsidR="00BE1157" w:rsidRDefault="00BE1157">
      <w:pPr>
        <w:ind w:left="284"/>
        <w:rPr>
          <w:rFonts w:ascii="Marianne" w:hAnsi="Marianne" w:cs="Arial"/>
          <w:sz w:val="16"/>
        </w:rPr>
      </w:pPr>
      <w:r>
        <w:rPr>
          <w:rFonts w:ascii="Marianne" w:hAnsi="Marianne" w:cs="Arial"/>
          <w:sz w:val="16"/>
        </w:rPr>
        <w:t>- Renseignements nécessaires pour y accéder :</w:t>
      </w:r>
    </w:p>
    <w:p w14:paraId="37A88707" w14:textId="77777777" w:rsidR="00BE1157" w:rsidRDefault="00BE1157">
      <w:pPr>
        <w:ind w:left="284"/>
        <w:rPr>
          <w:rFonts w:ascii="Marianne" w:hAnsi="Marianne" w:cs="Arial"/>
          <w:sz w:val="16"/>
        </w:rPr>
      </w:pPr>
    </w:p>
    <w:p w14:paraId="5750E3BE" w14:textId="77777777" w:rsidR="00BE1157" w:rsidRDefault="00BE1157">
      <w:pPr>
        <w:ind w:left="284"/>
      </w:pPr>
    </w:p>
    <w:p w14:paraId="553DE5CF" w14:textId="77777777" w:rsidR="00BE1157" w:rsidRDefault="00BE115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7ADB7D9C" w14:textId="77777777">
        <w:trPr>
          <w:trHeight w:val="712"/>
        </w:trPr>
        <w:tc>
          <w:tcPr>
            <w:tcW w:w="9710" w:type="dxa"/>
            <w:shd w:val="clear" w:color="auto" w:fill="465F9D"/>
          </w:tcPr>
          <w:p w14:paraId="42A624B8" w14:textId="77777777" w:rsidR="00BE1157" w:rsidRDefault="00BE115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16EB08C" w14:textId="77777777" w:rsidR="00BE1157" w:rsidRDefault="00BE115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E77D3D6" w14:textId="77777777" w:rsidR="00BE1157" w:rsidRDefault="00BE115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w:t>
      </w:r>
      <w:r>
        <w:rPr>
          <w:rFonts w:ascii="Marianne" w:hAnsi="Marianne" w:cs="Arial"/>
          <w:i/>
          <w:sz w:val="18"/>
          <w:szCs w:val="18"/>
        </w:rPr>
        <w:t xml:space="preserve">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w:t>
      </w:r>
      <w:r>
        <w:rPr>
          <w:rFonts w:ascii="Marianne" w:hAnsi="Marianne" w:cs="Arial"/>
          <w:i/>
          <w:iCs/>
          <w:sz w:val="18"/>
          <w:szCs w:val="18"/>
        </w:rPr>
        <w:t xml:space="preserve">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6067E93" w14:textId="77777777" w:rsidR="00BE1157" w:rsidRDefault="00BE1157">
      <w:pPr>
        <w:tabs>
          <w:tab w:val="left" w:pos="576"/>
        </w:tabs>
        <w:rPr>
          <w:rFonts w:ascii="Marianne" w:hAnsi="Marianne" w:cs="Arial"/>
          <w:iCs/>
        </w:rPr>
      </w:pPr>
    </w:p>
    <w:p w14:paraId="7232B254" w14:textId="77777777" w:rsidR="00BE1157" w:rsidRDefault="00BE115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DF03422" w14:textId="77777777" w:rsidR="00BE1157" w:rsidRDefault="00BE1157">
      <w:pPr>
        <w:jc w:val="both"/>
        <w:rPr>
          <w:rFonts w:ascii="Marianne" w:hAnsi="Marianne" w:cs="Arial"/>
          <w:i/>
          <w:iCs/>
          <w:sz w:val="18"/>
          <w:szCs w:val="18"/>
        </w:rPr>
      </w:pPr>
      <w:r>
        <w:rPr>
          <w:rFonts w:ascii="Marianne" w:hAnsi="Marianne" w:cs="Arial"/>
          <w:i/>
          <w:iCs/>
          <w:sz w:val="18"/>
          <w:szCs w:val="18"/>
        </w:rPr>
        <w:t>(Adapter le tableau autant que nécessaire)</w:t>
      </w:r>
    </w:p>
    <w:p w14:paraId="230CBA52" w14:textId="77777777" w:rsidR="00BE1157" w:rsidRDefault="00BE115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7F698992" w14:textId="77777777">
        <w:trPr>
          <w:trHeight w:val="1200"/>
        </w:trPr>
        <w:tc>
          <w:tcPr>
            <w:tcW w:w="832" w:type="dxa"/>
            <w:tcBorders>
              <w:top w:val="single" w:sz="4" w:space="0" w:color="000000"/>
              <w:left w:val="single" w:sz="4" w:space="0" w:color="000000"/>
              <w:bottom w:val="single" w:sz="4" w:space="0" w:color="000000"/>
            </w:tcBorders>
            <w:vAlign w:val="center"/>
          </w:tcPr>
          <w:p w14:paraId="3A549795" w14:textId="77777777" w:rsidR="00BE1157" w:rsidRDefault="00BE1157">
            <w:pPr>
              <w:jc w:val="center"/>
              <w:rPr>
                <w:rFonts w:ascii="Marianne" w:hAnsi="Marianne" w:cs="Arial"/>
                <w:b/>
              </w:rPr>
            </w:pPr>
            <w:r>
              <w:rPr>
                <w:rFonts w:ascii="Marianne" w:hAnsi="Marianne" w:cs="Arial"/>
                <w:b/>
              </w:rPr>
              <w:t>N°</w:t>
            </w:r>
          </w:p>
          <w:p w14:paraId="5A480705" w14:textId="77777777" w:rsidR="00BE1157" w:rsidRDefault="00BE1157">
            <w:pPr>
              <w:jc w:val="center"/>
              <w:rPr>
                <w:rFonts w:ascii="Marianne" w:hAnsi="Marianne" w:cs="Arial"/>
                <w:b/>
              </w:rPr>
            </w:pPr>
            <w:proofErr w:type="gramStart"/>
            <w:r>
              <w:rPr>
                <w:rFonts w:ascii="Marianne" w:hAnsi="Marianne" w:cs="Arial"/>
                <w:b/>
              </w:rPr>
              <w:t>du</w:t>
            </w:r>
            <w:proofErr w:type="gramEnd"/>
          </w:p>
          <w:p w14:paraId="18422721" w14:textId="77777777" w:rsidR="00BE1157" w:rsidRDefault="00BE115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CE3EE70" w14:textId="77777777" w:rsidR="00BE1157" w:rsidRDefault="00BE115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F032D" w14:textId="77777777" w:rsidR="00BE1157" w:rsidRDefault="00BE115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00000" w14:paraId="29B251A7" w14:textId="77777777">
        <w:trPr>
          <w:trHeight w:val="1021"/>
        </w:trPr>
        <w:tc>
          <w:tcPr>
            <w:tcW w:w="832" w:type="dxa"/>
            <w:tcBorders>
              <w:top w:val="single" w:sz="4" w:space="0" w:color="000000"/>
              <w:left w:val="single" w:sz="4" w:space="0" w:color="000000"/>
            </w:tcBorders>
            <w:shd w:val="clear" w:color="auto" w:fill="B4C6E7"/>
          </w:tcPr>
          <w:p w14:paraId="0ECF9709" w14:textId="77777777" w:rsidR="00BE1157" w:rsidRDefault="00BE115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4CE1E473" w14:textId="77777777" w:rsidR="00BE1157" w:rsidRDefault="00BE115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105E1C1" w14:textId="77777777" w:rsidR="00BE1157" w:rsidRDefault="00BE1157">
            <w:pPr>
              <w:snapToGrid w:val="0"/>
              <w:jc w:val="both"/>
              <w:rPr>
                <w:rFonts w:ascii="Marianne" w:hAnsi="Marianne" w:cs="Arial"/>
              </w:rPr>
            </w:pPr>
          </w:p>
        </w:tc>
      </w:tr>
      <w:tr w:rsidR="00000000" w14:paraId="2CD7D31A" w14:textId="77777777">
        <w:trPr>
          <w:trHeight w:val="1021"/>
        </w:trPr>
        <w:tc>
          <w:tcPr>
            <w:tcW w:w="832" w:type="dxa"/>
            <w:tcBorders>
              <w:left w:val="single" w:sz="4" w:space="0" w:color="000000"/>
            </w:tcBorders>
          </w:tcPr>
          <w:p w14:paraId="38F33169"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auto"/>
          </w:tcPr>
          <w:p w14:paraId="64BB5665"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1EE44F3" w14:textId="77777777" w:rsidR="00BE1157" w:rsidRDefault="00BE1157">
            <w:pPr>
              <w:snapToGrid w:val="0"/>
              <w:jc w:val="both"/>
              <w:rPr>
                <w:rFonts w:ascii="Marianne" w:hAnsi="Marianne" w:cs="Arial"/>
              </w:rPr>
            </w:pPr>
          </w:p>
        </w:tc>
      </w:tr>
      <w:tr w:rsidR="00000000" w14:paraId="78511514" w14:textId="77777777">
        <w:trPr>
          <w:trHeight w:val="1021"/>
        </w:trPr>
        <w:tc>
          <w:tcPr>
            <w:tcW w:w="832" w:type="dxa"/>
            <w:tcBorders>
              <w:left w:val="single" w:sz="4" w:space="0" w:color="000000"/>
            </w:tcBorders>
            <w:shd w:val="clear" w:color="auto" w:fill="B4C6E7"/>
          </w:tcPr>
          <w:p w14:paraId="6ECA6875"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B4C6E7"/>
          </w:tcPr>
          <w:p w14:paraId="66164371"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263876" w14:textId="77777777" w:rsidR="00BE1157" w:rsidRDefault="00BE1157">
            <w:pPr>
              <w:snapToGrid w:val="0"/>
              <w:jc w:val="both"/>
              <w:rPr>
                <w:rFonts w:ascii="Marianne" w:hAnsi="Marianne" w:cs="Arial"/>
              </w:rPr>
            </w:pPr>
          </w:p>
        </w:tc>
      </w:tr>
      <w:tr w:rsidR="00000000" w14:paraId="5BEFAEB1" w14:textId="77777777">
        <w:trPr>
          <w:trHeight w:val="1021"/>
        </w:trPr>
        <w:tc>
          <w:tcPr>
            <w:tcW w:w="832" w:type="dxa"/>
            <w:tcBorders>
              <w:left w:val="single" w:sz="4" w:space="0" w:color="000000"/>
            </w:tcBorders>
          </w:tcPr>
          <w:p w14:paraId="59A2972D"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auto"/>
          </w:tcPr>
          <w:p w14:paraId="4D8E7D60"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E6CB885" w14:textId="77777777" w:rsidR="00BE1157" w:rsidRDefault="00BE1157">
            <w:pPr>
              <w:snapToGrid w:val="0"/>
              <w:jc w:val="both"/>
              <w:rPr>
                <w:rFonts w:ascii="Marianne" w:hAnsi="Marianne" w:cs="Arial"/>
              </w:rPr>
            </w:pPr>
          </w:p>
        </w:tc>
      </w:tr>
      <w:tr w:rsidR="00000000" w14:paraId="7A95AD24" w14:textId="77777777">
        <w:trPr>
          <w:trHeight w:val="1021"/>
        </w:trPr>
        <w:tc>
          <w:tcPr>
            <w:tcW w:w="832" w:type="dxa"/>
            <w:tcBorders>
              <w:left w:val="single" w:sz="4" w:space="0" w:color="000000"/>
            </w:tcBorders>
            <w:shd w:val="clear" w:color="auto" w:fill="B4C6E7"/>
          </w:tcPr>
          <w:p w14:paraId="150D9731"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B4C6E7"/>
          </w:tcPr>
          <w:p w14:paraId="456DF2F0"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60DCD9C" w14:textId="77777777" w:rsidR="00BE1157" w:rsidRDefault="00BE1157">
            <w:pPr>
              <w:snapToGrid w:val="0"/>
              <w:jc w:val="both"/>
              <w:rPr>
                <w:rFonts w:ascii="Marianne" w:hAnsi="Marianne" w:cs="Arial"/>
              </w:rPr>
            </w:pPr>
          </w:p>
        </w:tc>
      </w:tr>
      <w:tr w:rsidR="00000000" w14:paraId="2484792D" w14:textId="77777777">
        <w:trPr>
          <w:trHeight w:val="1021"/>
        </w:trPr>
        <w:tc>
          <w:tcPr>
            <w:tcW w:w="832" w:type="dxa"/>
            <w:tcBorders>
              <w:left w:val="single" w:sz="4" w:space="0" w:color="000000"/>
            </w:tcBorders>
          </w:tcPr>
          <w:p w14:paraId="5B202541"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auto"/>
          </w:tcPr>
          <w:p w14:paraId="7B420D18"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FFD53CC" w14:textId="77777777" w:rsidR="00BE1157" w:rsidRDefault="00BE1157">
            <w:pPr>
              <w:snapToGrid w:val="0"/>
              <w:jc w:val="both"/>
              <w:rPr>
                <w:rFonts w:ascii="Marianne" w:hAnsi="Marianne" w:cs="Arial"/>
              </w:rPr>
            </w:pPr>
          </w:p>
        </w:tc>
      </w:tr>
      <w:tr w:rsidR="00000000" w14:paraId="7F6EA525" w14:textId="77777777">
        <w:trPr>
          <w:trHeight w:val="1021"/>
        </w:trPr>
        <w:tc>
          <w:tcPr>
            <w:tcW w:w="832" w:type="dxa"/>
            <w:tcBorders>
              <w:left w:val="single" w:sz="4" w:space="0" w:color="000000"/>
            </w:tcBorders>
            <w:shd w:val="clear" w:color="auto" w:fill="B4C6E7"/>
          </w:tcPr>
          <w:p w14:paraId="09297271"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B4C6E7"/>
          </w:tcPr>
          <w:p w14:paraId="16180A48"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34F2C98" w14:textId="77777777" w:rsidR="00BE1157" w:rsidRDefault="00BE1157">
            <w:pPr>
              <w:snapToGrid w:val="0"/>
              <w:jc w:val="both"/>
              <w:rPr>
                <w:rFonts w:ascii="Marianne" w:hAnsi="Marianne" w:cs="Arial"/>
              </w:rPr>
            </w:pPr>
          </w:p>
        </w:tc>
      </w:tr>
      <w:tr w:rsidR="00000000" w14:paraId="649B4093" w14:textId="77777777">
        <w:trPr>
          <w:trHeight w:val="1021"/>
        </w:trPr>
        <w:tc>
          <w:tcPr>
            <w:tcW w:w="832" w:type="dxa"/>
            <w:tcBorders>
              <w:left w:val="single" w:sz="4" w:space="0" w:color="000000"/>
            </w:tcBorders>
          </w:tcPr>
          <w:p w14:paraId="52C28C27" w14:textId="77777777" w:rsidR="00BE1157" w:rsidRDefault="00BE1157">
            <w:pPr>
              <w:snapToGrid w:val="0"/>
              <w:jc w:val="both"/>
              <w:rPr>
                <w:rFonts w:ascii="Marianne" w:hAnsi="Marianne" w:cs="Arial"/>
              </w:rPr>
            </w:pPr>
          </w:p>
        </w:tc>
        <w:tc>
          <w:tcPr>
            <w:tcW w:w="4394" w:type="dxa"/>
            <w:tcBorders>
              <w:left w:val="single" w:sz="4" w:space="0" w:color="000000"/>
            </w:tcBorders>
            <w:shd w:val="clear" w:color="auto" w:fill="auto"/>
          </w:tcPr>
          <w:p w14:paraId="0C879CFF" w14:textId="77777777" w:rsidR="00BE1157" w:rsidRDefault="00BE115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99E9A88" w14:textId="77777777" w:rsidR="00BE1157" w:rsidRDefault="00BE1157">
            <w:pPr>
              <w:snapToGrid w:val="0"/>
              <w:jc w:val="both"/>
              <w:rPr>
                <w:rFonts w:ascii="Marianne" w:hAnsi="Marianne" w:cs="Arial"/>
              </w:rPr>
            </w:pPr>
          </w:p>
        </w:tc>
      </w:tr>
      <w:tr w:rsidR="00000000" w14:paraId="0FB1A556" w14:textId="77777777">
        <w:trPr>
          <w:trHeight w:val="1021"/>
        </w:trPr>
        <w:tc>
          <w:tcPr>
            <w:tcW w:w="832" w:type="dxa"/>
            <w:tcBorders>
              <w:left w:val="single" w:sz="4" w:space="0" w:color="000000"/>
              <w:bottom w:val="single" w:sz="4" w:space="0" w:color="000000"/>
            </w:tcBorders>
            <w:shd w:val="clear" w:color="auto" w:fill="B4C6E7"/>
          </w:tcPr>
          <w:p w14:paraId="33093A32" w14:textId="77777777" w:rsidR="00BE1157" w:rsidRDefault="00BE115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040A4E22" w14:textId="77777777" w:rsidR="00BE1157" w:rsidRDefault="00BE115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A642A26" w14:textId="77777777" w:rsidR="00BE1157" w:rsidRDefault="00BE1157">
            <w:pPr>
              <w:snapToGrid w:val="0"/>
              <w:jc w:val="both"/>
              <w:rPr>
                <w:rFonts w:ascii="Marianne" w:hAnsi="Marianne" w:cs="Arial"/>
              </w:rPr>
            </w:pPr>
          </w:p>
        </w:tc>
      </w:tr>
    </w:tbl>
    <w:p w14:paraId="2D208A31" w14:textId="77777777" w:rsidR="00BE1157" w:rsidRDefault="00BE1157">
      <w:pPr>
        <w:pStyle w:val="En-tte"/>
        <w:tabs>
          <w:tab w:val="clear" w:pos="4536"/>
          <w:tab w:val="clear" w:pos="9072"/>
          <w:tab w:val="left" w:pos="864"/>
        </w:tabs>
        <w:rPr>
          <w:rFonts w:ascii="Marianne" w:hAnsi="Marianne" w:cs="Arial"/>
          <w:sz w:val="18"/>
          <w:szCs w:val="18"/>
        </w:rPr>
      </w:pPr>
    </w:p>
    <w:p w14:paraId="54624B3F" w14:textId="77777777" w:rsidR="00BE1157" w:rsidRDefault="00BE1157">
      <w:pPr>
        <w:pStyle w:val="En-tte"/>
        <w:tabs>
          <w:tab w:val="clear" w:pos="4536"/>
          <w:tab w:val="clear" w:pos="9072"/>
          <w:tab w:val="left" w:pos="864"/>
        </w:tabs>
        <w:rPr>
          <w:rFonts w:ascii="Marianne" w:hAnsi="Marianne" w:cs="Arial"/>
          <w:sz w:val="18"/>
          <w:szCs w:val="18"/>
        </w:rPr>
      </w:pPr>
    </w:p>
    <w:p w14:paraId="59ED9ABC" w14:textId="77777777" w:rsidR="00BE1157" w:rsidRDefault="00BE1157">
      <w:pPr>
        <w:pStyle w:val="En-tte"/>
        <w:tabs>
          <w:tab w:val="clear" w:pos="4536"/>
          <w:tab w:val="clear" w:pos="9072"/>
          <w:tab w:val="left" w:pos="864"/>
        </w:tabs>
        <w:rPr>
          <w:rFonts w:ascii="Marianne" w:hAnsi="Marianne" w:cs="Arial"/>
        </w:rPr>
      </w:pPr>
    </w:p>
    <w:p w14:paraId="0B55F8E4" w14:textId="77777777" w:rsidR="00D707FE" w:rsidRDefault="00BE115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D707F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C93C2" w14:textId="77777777" w:rsidR="0014015B" w:rsidRDefault="0014015B">
      <w:r>
        <w:separator/>
      </w:r>
    </w:p>
  </w:endnote>
  <w:endnote w:type="continuationSeparator" w:id="0">
    <w:p w14:paraId="3D2D9754" w14:textId="77777777" w:rsidR="0014015B" w:rsidRDefault="00140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469CA1A8" w14:textId="77777777">
      <w:trPr>
        <w:tblHeader/>
      </w:trPr>
      <w:tc>
        <w:tcPr>
          <w:tcW w:w="3513" w:type="dxa"/>
          <w:shd w:val="clear" w:color="auto" w:fill="66CCFF"/>
        </w:tcPr>
        <w:p w14:paraId="1552A751" w14:textId="77777777" w:rsidR="00BE1157" w:rsidRDefault="00BE115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1EE99BD4" w14:textId="77777777" w:rsidR="00BE1157" w:rsidRDefault="00BE1157">
          <w:pPr>
            <w:shd w:val="clear" w:color="auto" w:fill="66CCFF"/>
            <w:snapToGrid w:val="0"/>
            <w:jc w:val="center"/>
            <w:rPr>
              <w:rFonts w:ascii="Marianne" w:hAnsi="Marianne" w:cs="Arial"/>
              <w:b/>
              <w:bCs/>
            </w:rPr>
          </w:pPr>
          <w:r>
            <w:rPr>
              <w:rFonts w:ascii="Marianne" w:hAnsi="Marianne" w:cs="Arial"/>
              <w:b/>
              <w:i/>
              <w:iCs/>
            </w:rPr>
            <w:t>(</w:t>
          </w:r>
          <w:proofErr w:type="gramStart"/>
          <w:r>
            <w:rPr>
              <w:rFonts w:ascii="Marianne" w:hAnsi="Marianne" w:cs="Arial"/>
              <w:b/>
              <w:i/>
              <w:iCs/>
            </w:rPr>
            <w:t>référence</w:t>
          </w:r>
          <w:proofErr w:type="gramEnd"/>
          <w:r>
            <w:rPr>
              <w:rFonts w:ascii="Marianne" w:hAnsi="Marianne" w:cs="Arial"/>
              <w:b/>
              <w:i/>
              <w:iCs/>
            </w:rPr>
            <w:t xml:space="preserve"> de la consultation)</w:t>
          </w:r>
        </w:p>
      </w:tc>
      <w:tc>
        <w:tcPr>
          <w:tcW w:w="900" w:type="dxa"/>
          <w:shd w:val="clear" w:color="auto" w:fill="66CCFF"/>
        </w:tcPr>
        <w:p w14:paraId="030BDFD9" w14:textId="77777777" w:rsidR="00BE1157" w:rsidRDefault="00BE115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9973469" w14:textId="77777777" w:rsidR="00BE1157" w:rsidRDefault="00BE115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8C2A346" w14:textId="77777777" w:rsidR="00BE1157" w:rsidRDefault="00BE115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DFE7A0A" w14:textId="77777777" w:rsidR="00BE1157" w:rsidRDefault="00BE115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1F28393" w14:textId="77777777" w:rsidR="00BE1157" w:rsidRDefault="00BE115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541D6" w14:textId="77777777" w:rsidR="0014015B" w:rsidRDefault="0014015B">
      <w:r>
        <w:separator/>
      </w:r>
    </w:p>
  </w:footnote>
  <w:footnote w:type="continuationSeparator" w:id="0">
    <w:p w14:paraId="411F9C6A" w14:textId="77777777" w:rsidR="0014015B" w:rsidRDefault="0014015B">
      <w:r>
        <w:continuationSeparator/>
      </w:r>
    </w:p>
  </w:footnote>
  <w:footnote w:id="1">
    <w:p w14:paraId="6E8BDD25" w14:textId="77777777" w:rsidR="00BE1157" w:rsidRDefault="00BE115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AFCBA8" w14:textId="77777777" w:rsidR="00BE1157" w:rsidRDefault="00BE115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1249F36" w14:textId="77777777" w:rsidR="00BE1157" w:rsidRDefault="00BE115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4FC906B" w14:textId="77777777" w:rsidR="00BE1157" w:rsidRDefault="00BE115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604847682">
    <w:abstractNumId w:val="0"/>
  </w:num>
  <w:num w:numId="2" w16cid:durableId="2081560344">
    <w:abstractNumId w:val="1"/>
  </w:num>
  <w:num w:numId="3" w16cid:durableId="430514985">
    <w:abstractNumId w:val="2"/>
  </w:num>
  <w:num w:numId="4" w16cid:durableId="563030784">
    <w:abstractNumId w:val="0"/>
  </w:num>
  <w:num w:numId="5" w16cid:durableId="1498570344">
    <w:abstractNumId w:val="3"/>
  </w:num>
  <w:num w:numId="6" w16cid:durableId="2019961236">
    <w:abstractNumId w:val="5"/>
  </w:num>
  <w:num w:numId="7" w16cid:durableId="986974396">
    <w:abstractNumId w:val="9"/>
  </w:num>
  <w:num w:numId="8" w16cid:durableId="989092615">
    <w:abstractNumId w:val="7"/>
  </w:num>
  <w:num w:numId="9" w16cid:durableId="1630815075">
    <w:abstractNumId w:val="6"/>
    <w:lvlOverride w:ilvl="0"/>
    <w:lvlOverride w:ilvl="1"/>
    <w:lvlOverride w:ilvl="2"/>
    <w:lvlOverride w:ilvl="3"/>
    <w:lvlOverride w:ilvl="4"/>
    <w:lvlOverride w:ilvl="5"/>
    <w:lvlOverride w:ilvl="6"/>
    <w:lvlOverride w:ilvl="7"/>
    <w:lvlOverride w:ilvl="8"/>
  </w:num>
  <w:num w:numId="10" w16cid:durableId="23596881">
    <w:abstractNumId w:val="3"/>
    <w:lvlOverride w:ilvl="0"/>
    <w:lvlOverride w:ilvl="1"/>
    <w:lvlOverride w:ilvl="2"/>
    <w:lvlOverride w:ilvl="3"/>
    <w:lvlOverride w:ilvl="4"/>
    <w:lvlOverride w:ilvl="5"/>
    <w:lvlOverride w:ilvl="6"/>
    <w:lvlOverride w:ilvl="7"/>
    <w:lvlOverride w:ilvl="8"/>
  </w:num>
  <w:num w:numId="11" w16cid:durableId="1134368647">
    <w:abstractNumId w:val="4"/>
  </w:num>
  <w:num w:numId="12" w16cid:durableId="11402256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02B3"/>
    <w:rsid w:val="0014015B"/>
    <w:rsid w:val="00503717"/>
    <w:rsid w:val="00657020"/>
    <w:rsid w:val="008A5B59"/>
    <w:rsid w:val="00A202B3"/>
    <w:rsid w:val="00BE1157"/>
    <w:rsid w:val="00D707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7A5C353F"/>
  <w15:chartTrackingRefBased/>
  <w15:docId w15:val="{F3823C09-B159-4230-871B-41B3C4B6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3450</Words>
  <Characters>18981</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22387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Jean-Eudes SEYCHELLES</cp:lastModifiedBy>
  <cp:revision>2</cp:revision>
  <cp:lastPrinted>2023-09-25T23:15:00Z</cp:lastPrinted>
  <dcterms:created xsi:type="dcterms:W3CDTF">2025-03-06T23:43:00Z</dcterms:created>
  <dcterms:modified xsi:type="dcterms:W3CDTF">2025-03-06T23:43:00Z</dcterms:modified>
</cp:coreProperties>
</file>