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F2BE6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26364B7" w14:textId="77777777">
        <w:trPr>
          <w:trHeight w:val="1132"/>
        </w:trPr>
        <w:tc>
          <w:tcPr>
            <w:tcW w:w="10434" w:type="dxa"/>
            <w:shd w:val="clear" w:color="auto" w:fill="auto"/>
          </w:tcPr>
          <w:p w14:paraId="457F4C09" w14:textId="2DAB7E4F" w:rsidR="00541CA3" w:rsidRDefault="005537B3"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F12CB91" wp14:editId="1A7F748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F94CE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AB7B865"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529DF2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A1B902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9C4BF68" w14:textId="77777777">
        <w:tc>
          <w:tcPr>
            <w:tcW w:w="9002" w:type="dxa"/>
            <w:shd w:val="clear" w:color="auto" w:fill="66CCFF"/>
          </w:tcPr>
          <w:p w14:paraId="7E751F0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E350020"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252B3B4" w14:textId="77777777" w:rsidR="009B1CD0" w:rsidRDefault="00E47798" w:rsidP="0083205E">
            <w:pPr>
              <w:pStyle w:val="Titre8"/>
              <w:tabs>
                <w:tab w:val="left" w:pos="851"/>
                <w:tab w:val="right" w:pos="9639"/>
              </w:tabs>
              <w:spacing w:before="120" w:after="120"/>
            </w:pPr>
            <w:r>
              <w:rPr>
                <w:caps/>
                <w:sz w:val="28"/>
                <w:szCs w:val="28"/>
              </w:rPr>
              <w:t>ATTRI1</w:t>
            </w:r>
          </w:p>
        </w:tc>
      </w:tr>
    </w:tbl>
    <w:p w14:paraId="4BEFC968" w14:textId="77777777" w:rsidR="009B1CD0" w:rsidRDefault="009B1CD0" w:rsidP="006C4338">
      <w:pPr>
        <w:tabs>
          <w:tab w:val="left" w:pos="851"/>
        </w:tabs>
      </w:pPr>
    </w:p>
    <w:p w14:paraId="490E76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ADEE675" w14:textId="77777777" w:rsidR="00FE48C9" w:rsidRDefault="00FE48C9" w:rsidP="006C4338">
      <w:pPr>
        <w:pStyle w:val="Corpsdetexte31"/>
        <w:tabs>
          <w:tab w:val="left" w:pos="851"/>
        </w:tabs>
        <w:jc w:val="both"/>
        <w:rPr>
          <w:sz w:val="18"/>
          <w:szCs w:val="18"/>
        </w:rPr>
      </w:pPr>
    </w:p>
    <w:p w14:paraId="643C043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D79EF5E" w14:textId="77777777" w:rsidR="00FE48C9" w:rsidRDefault="00FE48C9" w:rsidP="006C4338">
      <w:pPr>
        <w:pStyle w:val="Corpsdetexte31"/>
        <w:tabs>
          <w:tab w:val="left" w:pos="851"/>
        </w:tabs>
        <w:jc w:val="both"/>
        <w:rPr>
          <w:sz w:val="18"/>
          <w:szCs w:val="18"/>
        </w:rPr>
      </w:pPr>
    </w:p>
    <w:p w14:paraId="79E0D6F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1A4B334" w14:textId="77777777" w:rsidR="00FE48C9" w:rsidRDefault="00FE48C9" w:rsidP="006C4338">
      <w:pPr>
        <w:pStyle w:val="Corpsdetexte31"/>
        <w:tabs>
          <w:tab w:val="left" w:pos="851"/>
        </w:tabs>
        <w:jc w:val="both"/>
        <w:rPr>
          <w:sz w:val="18"/>
          <w:szCs w:val="18"/>
        </w:rPr>
      </w:pPr>
    </w:p>
    <w:p w14:paraId="667B9F24"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F950C55" w14:textId="77777777" w:rsidR="00FE48C9" w:rsidRDefault="00FE48C9" w:rsidP="006F3DF9">
      <w:pPr>
        <w:pStyle w:val="Corpsdetexte31"/>
        <w:tabs>
          <w:tab w:val="left" w:pos="851"/>
        </w:tabs>
        <w:jc w:val="both"/>
        <w:rPr>
          <w:sz w:val="18"/>
          <w:szCs w:val="18"/>
        </w:rPr>
      </w:pPr>
    </w:p>
    <w:p w14:paraId="0406F412"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9CE0C31" w14:textId="77777777" w:rsidR="00FE48C9" w:rsidRDefault="00FE48C9" w:rsidP="005846FB">
      <w:pPr>
        <w:pStyle w:val="Corpsdetexte31"/>
        <w:tabs>
          <w:tab w:val="left" w:pos="851"/>
        </w:tabs>
        <w:jc w:val="both"/>
        <w:rPr>
          <w:sz w:val="18"/>
          <w:szCs w:val="18"/>
        </w:rPr>
      </w:pPr>
    </w:p>
    <w:p w14:paraId="10B6696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0F55CD8" w14:textId="77777777" w:rsidR="004C5755" w:rsidRPr="001C7D87" w:rsidRDefault="004C5755" w:rsidP="004C5755">
      <w:pPr>
        <w:jc w:val="both"/>
        <w:rPr>
          <w:rFonts w:ascii="Arial" w:hAnsi="Arial" w:cs="Arial"/>
          <w:i/>
          <w:sz w:val="18"/>
          <w:szCs w:val="18"/>
        </w:rPr>
      </w:pPr>
    </w:p>
    <w:p w14:paraId="1FF7A3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C3BEFF" w14:textId="77777777">
        <w:tc>
          <w:tcPr>
            <w:tcW w:w="10277" w:type="dxa"/>
            <w:shd w:val="clear" w:color="auto" w:fill="66CCFF"/>
          </w:tcPr>
          <w:p w14:paraId="7A4A7DA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830730" w14:textId="77777777" w:rsidR="009B1CD0" w:rsidRDefault="009B1CD0" w:rsidP="006C4338">
      <w:pPr>
        <w:tabs>
          <w:tab w:val="left" w:pos="426"/>
          <w:tab w:val="left" w:pos="851"/>
        </w:tabs>
        <w:jc w:val="both"/>
      </w:pPr>
    </w:p>
    <w:p w14:paraId="33B7B26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942E31F"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60FD25D" w14:textId="77777777" w:rsidR="00876A73" w:rsidRDefault="00876A73" w:rsidP="005846FB">
      <w:pPr>
        <w:tabs>
          <w:tab w:val="left" w:pos="426"/>
          <w:tab w:val="left" w:pos="851"/>
        </w:tabs>
        <w:jc w:val="both"/>
        <w:rPr>
          <w:rFonts w:ascii="Arial" w:hAnsi="Arial" w:cs="Arial"/>
        </w:rPr>
      </w:pPr>
    </w:p>
    <w:p w14:paraId="2805F2CF" w14:textId="77777777" w:rsidR="009B1CD0" w:rsidRDefault="00AB5510" w:rsidP="005846FB">
      <w:pPr>
        <w:tabs>
          <w:tab w:val="left" w:pos="426"/>
          <w:tab w:val="left" w:pos="851"/>
        </w:tabs>
        <w:jc w:val="both"/>
        <w:rPr>
          <w:rFonts w:ascii="Arial" w:hAnsi="Arial" w:cs="Arial"/>
        </w:rPr>
      </w:pPr>
      <w:r w:rsidRPr="00AB5510">
        <w:rPr>
          <w:rFonts w:ascii="Arial" w:hAnsi="Arial" w:cs="Arial"/>
          <w:b/>
        </w:rPr>
        <w:tab/>
      </w:r>
      <w:r w:rsidR="00974345">
        <w:rPr>
          <w:rFonts w:ascii="Arial" w:hAnsi="Arial" w:cs="Arial"/>
          <w:b/>
        </w:rPr>
        <w:t xml:space="preserve">TRAVAUX DE RESTRUCTURATION ET </w:t>
      </w:r>
      <w:r w:rsidR="00FB6C75">
        <w:rPr>
          <w:rFonts w:ascii="Arial" w:hAnsi="Arial" w:cs="Arial"/>
          <w:b/>
        </w:rPr>
        <w:t>D’</w:t>
      </w:r>
      <w:r w:rsidR="00974345">
        <w:rPr>
          <w:rFonts w:ascii="Arial" w:hAnsi="Arial" w:cs="Arial"/>
          <w:b/>
        </w:rPr>
        <w:t>AGRANDISSEMENT DU SERVICE DE RADIOLOGIE SUR LE SITE DE BELLAC POUR Y INSTALLER UN SCANNER</w:t>
      </w:r>
    </w:p>
    <w:p w14:paraId="0740AB72" w14:textId="77777777" w:rsidR="009B1CD0" w:rsidRDefault="009B1CD0" w:rsidP="005846FB">
      <w:pPr>
        <w:tabs>
          <w:tab w:val="left" w:pos="426"/>
          <w:tab w:val="left" w:pos="851"/>
        </w:tabs>
        <w:jc w:val="both"/>
        <w:rPr>
          <w:rFonts w:ascii="Arial" w:hAnsi="Arial" w:cs="Arial"/>
        </w:rPr>
      </w:pPr>
    </w:p>
    <w:p w14:paraId="56FDE963"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5EF64E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BFF38B4" w14:textId="77777777" w:rsidR="009B1CD0" w:rsidRDefault="009B1CD0" w:rsidP="00934503">
      <w:pPr>
        <w:tabs>
          <w:tab w:val="left" w:pos="426"/>
          <w:tab w:val="left" w:pos="851"/>
        </w:tabs>
        <w:jc w:val="both"/>
        <w:rPr>
          <w:rFonts w:ascii="Arial" w:hAnsi="Arial" w:cs="Arial"/>
        </w:rPr>
      </w:pPr>
    </w:p>
    <w:p w14:paraId="792F271B"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FC2F38" w14:textId="77777777" w:rsidR="009B1CD0" w:rsidRDefault="009B1CD0" w:rsidP="009B45B9">
      <w:pPr>
        <w:tabs>
          <w:tab w:val="left" w:pos="426"/>
          <w:tab w:val="left" w:pos="851"/>
        </w:tabs>
        <w:jc w:val="both"/>
        <w:rPr>
          <w:rFonts w:ascii="Arial" w:hAnsi="Arial" w:cs="Arial"/>
        </w:rPr>
      </w:pPr>
    </w:p>
    <w:p w14:paraId="05AC4D4A"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E1DD07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8D37B77" w14:textId="77777777" w:rsidR="009B1CD0" w:rsidRDefault="009B1CD0" w:rsidP="009B45B9">
      <w:pPr>
        <w:pStyle w:val="fcasegauche"/>
        <w:tabs>
          <w:tab w:val="left" w:pos="851"/>
        </w:tabs>
        <w:spacing w:after="0"/>
        <w:rPr>
          <w:rFonts w:ascii="Arial" w:hAnsi="Arial" w:cs="Arial"/>
        </w:rPr>
      </w:pPr>
    </w:p>
    <w:p w14:paraId="04343EFA" w14:textId="77777777" w:rsidR="009B1CD0" w:rsidRDefault="009B1CD0" w:rsidP="006C4338">
      <w:pPr>
        <w:pStyle w:val="fcasegauche"/>
        <w:tabs>
          <w:tab w:val="left" w:pos="851"/>
        </w:tabs>
        <w:spacing w:after="0"/>
        <w:ind w:left="0" w:firstLine="0"/>
        <w:rPr>
          <w:rFonts w:ascii="Arial" w:hAnsi="Arial" w:cs="Arial"/>
        </w:rPr>
      </w:pPr>
    </w:p>
    <w:p w14:paraId="6360BFE1" w14:textId="77777777" w:rsidR="004C5755" w:rsidRDefault="004C5755" w:rsidP="006C4338">
      <w:pPr>
        <w:pStyle w:val="fcasegauche"/>
        <w:tabs>
          <w:tab w:val="left" w:pos="851"/>
        </w:tabs>
        <w:spacing w:after="0"/>
        <w:ind w:left="0" w:firstLine="0"/>
        <w:rPr>
          <w:rFonts w:ascii="Arial" w:hAnsi="Arial" w:cs="Arial"/>
        </w:rPr>
      </w:pPr>
    </w:p>
    <w:p w14:paraId="11AE0A62" w14:textId="77777777" w:rsidR="004C5755" w:rsidRDefault="004C5755" w:rsidP="006C4338">
      <w:pPr>
        <w:pStyle w:val="fcasegauche"/>
        <w:tabs>
          <w:tab w:val="left" w:pos="851"/>
        </w:tabs>
        <w:spacing w:after="0"/>
        <w:ind w:left="0" w:firstLine="0"/>
        <w:rPr>
          <w:rFonts w:ascii="Arial" w:hAnsi="Arial" w:cs="Arial"/>
        </w:rPr>
      </w:pPr>
    </w:p>
    <w:p w14:paraId="5CD11DCD" w14:textId="77777777" w:rsidR="004C5755" w:rsidRDefault="004C5755" w:rsidP="006C4338">
      <w:pPr>
        <w:pStyle w:val="fcasegauche"/>
        <w:tabs>
          <w:tab w:val="left" w:pos="851"/>
        </w:tabs>
        <w:spacing w:after="0"/>
        <w:ind w:left="0" w:firstLine="0"/>
        <w:rPr>
          <w:rFonts w:ascii="Arial" w:hAnsi="Arial" w:cs="Arial"/>
        </w:rPr>
      </w:pPr>
    </w:p>
    <w:p w14:paraId="5D713742" w14:textId="77777777" w:rsidR="009B1CD0" w:rsidRDefault="009B1CD0" w:rsidP="006B5057">
      <w:pPr>
        <w:pStyle w:val="fcasegauche"/>
        <w:tabs>
          <w:tab w:val="left" w:pos="851"/>
        </w:tabs>
        <w:spacing w:before="120" w:after="0"/>
        <w:ind w:left="426" w:firstLine="0"/>
        <w:rPr>
          <w:rFonts w:ascii="Arial" w:hAnsi="Arial" w:cs="Arial"/>
          <w:iCs/>
        </w:rPr>
      </w:pPr>
    </w:p>
    <w:p w14:paraId="5B61CD7F"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14:paraId="521557E7" w14:textId="77777777" w:rsidR="009B1CD0" w:rsidRDefault="009B1CD0" w:rsidP="005846FB">
      <w:pPr>
        <w:pStyle w:val="fcasegauche"/>
        <w:tabs>
          <w:tab w:val="left" w:pos="851"/>
        </w:tabs>
        <w:spacing w:after="0"/>
        <w:rPr>
          <w:rFonts w:ascii="Arial" w:hAnsi="Arial" w:cs="Arial"/>
        </w:rPr>
      </w:pPr>
    </w:p>
    <w:p w14:paraId="17DA1FCC"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 xml:space="preserve">à la variante suivante : </w:t>
      </w:r>
    </w:p>
    <w:p w14:paraId="260297A6" w14:textId="77777777" w:rsidR="006B5057" w:rsidRDefault="006B5057" w:rsidP="005846FB">
      <w:pPr>
        <w:pStyle w:val="fcasegauche"/>
        <w:tabs>
          <w:tab w:val="left" w:pos="851"/>
        </w:tabs>
        <w:spacing w:after="0"/>
        <w:rPr>
          <w:rFonts w:ascii="Arial" w:hAnsi="Arial" w:cs="Arial"/>
        </w:rPr>
      </w:pPr>
    </w:p>
    <w:p w14:paraId="4C807A2B" w14:textId="77777777" w:rsidR="006B5057" w:rsidRDefault="006B5057" w:rsidP="005846FB">
      <w:pPr>
        <w:pStyle w:val="fcasegauche"/>
        <w:tabs>
          <w:tab w:val="left" w:pos="851"/>
        </w:tabs>
        <w:spacing w:after="0"/>
        <w:rPr>
          <w:rFonts w:ascii="Arial" w:hAnsi="Arial" w:cs="Arial"/>
        </w:rPr>
      </w:pPr>
    </w:p>
    <w:p w14:paraId="77DBACAB" w14:textId="77777777" w:rsidR="006B5057" w:rsidRDefault="006B5057" w:rsidP="005846FB">
      <w:pPr>
        <w:pStyle w:val="fcasegauche"/>
        <w:tabs>
          <w:tab w:val="left" w:pos="851"/>
        </w:tabs>
        <w:spacing w:after="0"/>
        <w:rPr>
          <w:rFonts w:ascii="Arial" w:hAnsi="Arial" w:cs="Arial"/>
        </w:rPr>
      </w:pPr>
    </w:p>
    <w:p w14:paraId="417C0F49" w14:textId="77777777" w:rsidR="006B5057" w:rsidRDefault="006B5057" w:rsidP="005846FB">
      <w:pPr>
        <w:pStyle w:val="fcasegauche"/>
        <w:tabs>
          <w:tab w:val="left" w:pos="851"/>
        </w:tabs>
        <w:spacing w:after="0"/>
        <w:rPr>
          <w:rFonts w:ascii="Arial" w:hAnsi="Arial" w:cs="Arial"/>
        </w:rPr>
      </w:pPr>
    </w:p>
    <w:p w14:paraId="4F634467"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14:paraId="2E43F7F0" w14:textId="77777777" w:rsidR="006B5057" w:rsidRDefault="006B5057" w:rsidP="005846FB">
      <w:pPr>
        <w:pStyle w:val="fcasegauche"/>
        <w:tabs>
          <w:tab w:val="left" w:pos="851"/>
        </w:tabs>
        <w:spacing w:after="0"/>
        <w:ind w:left="0" w:firstLine="0"/>
        <w:rPr>
          <w:rFonts w:ascii="Arial" w:hAnsi="Arial" w:cs="Arial"/>
        </w:rPr>
      </w:pPr>
    </w:p>
    <w:p w14:paraId="008B87D6" w14:textId="77777777" w:rsidR="006B5057" w:rsidRDefault="006B5057" w:rsidP="005846FB">
      <w:pPr>
        <w:pStyle w:val="fcasegauche"/>
        <w:tabs>
          <w:tab w:val="left" w:pos="851"/>
        </w:tabs>
        <w:spacing w:after="0"/>
        <w:ind w:left="0" w:firstLine="0"/>
        <w:rPr>
          <w:rFonts w:ascii="Arial" w:hAnsi="Arial" w:cs="Arial"/>
        </w:rPr>
      </w:pPr>
    </w:p>
    <w:p w14:paraId="03E6C176" w14:textId="77777777" w:rsidR="006B5057" w:rsidRDefault="006B5057" w:rsidP="005846FB">
      <w:pPr>
        <w:pStyle w:val="fcasegauche"/>
        <w:tabs>
          <w:tab w:val="left" w:pos="851"/>
        </w:tabs>
        <w:spacing w:after="0"/>
        <w:ind w:left="0" w:firstLine="0"/>
        <w:rPr>
          <w:rFonts w:ascii="Arial" w:hAnsi="Arial" w:cs="Arial"/>
        </w:rPr>
      </w:pPr>
    </w:p>
    <w:p w14:paraId="46987F7E" w14:textId="77777777" w:rsidR="006B5057" w:rsidRDefault="006B5057" w:rsidP="005846FB">
      <w:pPr>
        <w:pStyle w:val="fcasegauche"/>
        <w:tabs>
          <w:tab w:val="left" w:pos="851"/>
        </w:tabs>
        <w:spacing w:after="0"/>
        <w:ind w:left="0" w:firstLine="0"/>
        <w:rPr>
          <w:rFonts w:ascii="Arial" w:hAnsi="Arial" w:cs="Arial"/>
        </w:rPr>
      </w:pPr>
    </w:p>
    <w:p w14:paraId="635FEFE0" w14:textId="77777777" w:rsidR="006B5057" w:rsidRDefault="006B5057" w:rsidP="005846FB">
      <w:pPr>
        <w:pStyle w:val="fcasegauche"/>
        <w:tabs>
          <w:tab w:val="left" w:pos="851"/>
        </w:tabs>
        <w:spacing w:after="0"/>
        <w:ind w:left="0" w:firstLine="0"/>
        <w:rPr>
          <w:rFonts w:ascii="Arial" w:hAnsi="Arial" w:cs="Arial"/>
        </w:rPr>
      </w:pPr>
    </w:p>
    <w:p w14:paraId="728262E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D5AF7B" w14:textId="77777777">
        <w:tc>
          <w:tcPr>
            <w:tcW w:w="10277" w:type="dxa"/>
            <w:shd w:val="clear" w:color="auto" w:fill="66CCFF"/>
          </w:tcPr>
          <w:p w14:paraId="0F1A164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EB9EE07" w14:textId="77777777" w:rsidR="009B1CD0" w:rsidRDefault="009B1CD0" w:rsidP="006C4338">
      <w:pPr>
        <w:tabs>
          <w:tab w:val="left" w:pos="851"/>
        </w:tabs>
      </w:pPr>
    </w:p>
    <w:p w14:paraId="3DED758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9C3C1E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5F24AF4" w14:textId="77777777" w:rsidR="009B1CD0" w:rsidRDefault="009B1CD0" w:rsidP="005846FB">
      <w:pPr>
        <w:tabs>
          <w:tab w:val="left" w:pos="851"/>
        </w:tabs>
        <w:rPr>
          <w:rFonts w:ascii="Arial" w:hAnsi="Arial" w:cs="Arial"/>
        </w:rPr>
      </w:pPr>
    </w:p>
    <w:p w14:paraId="7B32478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2EF24E4"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CCAP n°…………………………………………………………………………………………..</w:t>
      </w:r>
    </w:p>
    <w:p w14:paraId="3B671BAA"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CCAG :……………………………………………………………………………………………</w:t>
      </w:r>
    </w:p>
    <w:p w14:paraId="7D9D249E"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CCTP n°…………………………………………………………………………………………..</w:t>
      </w:r>
    </w:p>
    <w:p w14:paraId="1092B5C4"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p>
    <w:p w14:paraId="6753D720" w14:textId="77777777" w:rsidR="009B1CD0" w:rsidRDefault="009B1CD0" w:rsidP="00710FD6">
      <w:pPr>
        <w:tabs>
          <w:tab w:val="left" w:pos="851"/>
        </w:tabs>
        <w:jc w:val="both"/>
        <w:rPr>
          <w:rFonts w:ascii="Arial" w:hAnsi="Arial" w:cs="Arial"/>
        </w:rPr>
      </w:pPr>
    </w:p>
    <w:p w14:paraId="1670C5F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F663D75" w14:textId="77777777" w:rsidR="009B1CD0" w:rsidRDefault="009B1CD0" w:rsidP="0083205E">
      <w:pPr>
        <w:tabs>
          <w:tab w:val="left" w:pos="851"/>
        </w:tabs>
        <w:jc w:val="both"/>
        <w:rPr>
          <w:rFonts w:ascii="Arial" w:hAnsi="Arial" w:cs="Arial"/>
        </w:rPr>
      </w:pPr>
    </w:p>
    <w:p w14:paraId="1050B75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395D4E1" w14:textId="77777777" w:rsidR="009B1CD0" w:rsidRDefault="009B1CD0" w:rsidP="0083205E">
      <w:pPr>
        <w:tabs>
          <w:tab w:val="left" w:pos="851"/>
        </w:tabs>
        <w:jc w:val="both"/>
        <w:rPr>
          <w:rFonts w:ascii="Arial" w:hAnsi="Arial" w:cs="Arial"/>
        </w:rPr>
      </w:pPr>
    </w:p>
    <w:p w14:paraId="26147A8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14:paraId="7AAD6F1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A8CEF8C" w14:textId="77777777" w:rsidR="009B1CD0" w:rsidRDefault="009B1CD0" w:rsidP="00CD46CC">
      <w:pPr>
        <w:tabs>
          <w:tab w:val="left" w:pos="851"/>
        </w:tabs>
        <w:jc w:val="both"/>
        <w:rPr>
          <w:rFonts w:ascii="Arial" w:hAnsi="Arial" w:cs="Arial"/>
        </w:rPr>
      </w:pPr>
    </w:p>
    <w:p w14:paraId="3BCEAE4B" w14:textId="77777777" w:rsidR="009B1CD0" w:rsidRDefault="009B1CD0" w:rsidP="009B45B9">
      <w:pPr>
        <w:tabs>
          <w:tab w:val="left" w:pos="851"/>
        </w:tabs>
        <w:jc w:val="both"/>
        <w:rPr>
          <w:rFonts w:ascii="Arial" w:hAnsi="Arial" w:cs="Arial"/>
        </w:rPr>
      </w:pPr>
    </w:p>
    <w:p w14:paraId="03014453" w14:textId="77777777" w:rsidR="009B1CD0" w:rsidRDefault="009B1CD0" w:rsidP="009B45B9">
      <w:pPr>
        <w:tabs>
          <w:tab w:val="left" w:pos="851"/>
        </w:tabs>
        <w:jc w:val="both"/>
        <w:rPr>
          <w:rFonts w:ascii="Arial" w:hAnsi="Arial" w:cs="Arial"/>
        </w:rPr>
      </w:pPr>
    </w:p>
    <w:p w14:paraId="62A6C5C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14:paraId="32FEEBF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8AE5C4E" w14:textId="77777777" w:rsidR="009B1CD0" w:rsidRDefault="009B1CD0" w:rsidP="009B45B9">
      <w:pPr>
        <w:tabs>
          <w:tab w:val="left" w:pos="851"/>
        </w:tabs>
        <w:jc w:val="both"/>
        <w:rPr>
          <w:rFonts w:ascii="Arial" w:hAnsi="Arial" w:cs="Arial"/>
        </w:rPr>
      </w:pPr>
    </w:p>
    <w:p w14:paraId="541821C8" w14:textId="77777777" w:rsidR="009B1CD0" w:rsidRDefault="009B1CD0" w:rsidP="009B45B9">
      <w:pPr>
        <w:tabs>
          <w:tab w:val="left" w:pos="851"/>
        </w:tabs>
        <w:jc w:val="both"/>
        <w:rPr>
          <w:rFonts w:ascii="Arial" w:hAnsi="Arial" w:cs="Arial"/>
        </w:rPr>
      </w:pPr>
    </w:p>
    <w:p w14:paraId="3CD4E2D4" w14:textId="77777777" w:rsidR="009B1CD0" w:rsidRDefault="009B1CD0" w:rsidP="009B45B9">
      <w:pPr>
        <w:tabs>
          <w:tab w:val="left" w:pos="851"/>
        </w:tabs>
        <w:jc w:val="both"/>
        <w:rPr>
          <w:rFonts w:ascii="Arial" w:hAnsi="Arial" w:cs="Arial"/>
        </w:rPr>
      </w:pPr>
    </w:p>
    <w:p w14:paraId="4E0EAB71"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3D3F26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5065566" w14:textId="77777777" w:rsidR="009B1CD0" w:rsidRDefault="009B1CD0" w:rsidP="009B45B9">
      <w:pPr>
        <w:pStyle w:val="fcase1ertab"/>
        <w:tabs>
          <w:tab w:val="left" w:pos="851"/>
        </w:tabs>
        <w:ind w:left="0" w:firstLine="0"/>
        <w:rPr>
          <w:rFonts w:ascii="Arial" w:hAnsi="Arial" w:cs="Arial"/>
        </w:rPr>
      </w:pPr>
    </w:p>
    <w:p w14:paraId="2F06DB95" w14:textId="77777777" w:rsidR="009B1CD0" w:rsidRDefault="009B1CD0" w:rsidP="009B45B9">
      <w:pPr>
        <w:pStyle w:val="fcase1ertab"/>
        <w:tabs>
          <w:tab w:val="left" w:pos="851"/>
        </w:tabs>
        <w:ind w:left="0" w:firstLine="0"/>
        <w:rPr>
          <w:rFonts w:ascii="Arial" w:hAnsi="Arial" w:cs="Arial"/>
        </w:rPr>
      </w:pPr>
    </w:p>
    <w:p w14:paraId="3522BF71" w14:textId="77777777" w:rsidR="004C5755" w:rsidRDefault="004C5755" w:rsidP="009B45B9">
      <w:pPr>
        <w:pStyle w:val="fcase1ertab"/>
        <w:tabs>
          <w:tab w:val="left" w:pos="851"/>
        </w:tabs>
        <w:ind w:left="0" w:firstLine="0"/>
        <w:rPr>
          <w:rFonts w:ascii="Arial" w:hAnsi="Arial" w:cs="Arial"/>
        </w:rPr>
      </w:pPr>
    </w:p>
    <w:p w14:paraId="11172380" w14:textId="77777777" w:rsidR="004C5755" w:rsidRDefault="004C5755" w:rsidP="009B45B9">
      <w:pPr>
        <w:pStyle w:val="fcase1ertab"/>
        <w:tabs>
          <w:tab w:val="left" w:pos="851"/>
        </w:tabs>
        <w:ind w:left="0" w:firstLine="0"/>
        <w:rPr>
          <w:rFonts w:ascii="Arial" w:hAnsi="Arial" w:cs="Arial"/>
        </w:rPr>
      </w:pPr>
    </w:p>
    <w:p w14:paraId="3FB9A9FC" w14:textId="77777777" w:rsidR="004C5755" w:rsidRDefault="004C5755" w:rsidP="009B45B9">
      <w:pPr>
        <w:pStyle w:val="fcase1ertab"/>
        <w:tabs>
          <w:tab w:val="left" w:pos="851"/>
        </w:tabs>
        <w:ind w:left="0" w:firstLine="0"/>
        <w:rPr>
          <w:rFonts w:ascii="Arial" w:hAnsi="Arial" w:cs="Arial"/>
        </w:rPr>
      </w:pPr>
    </w:p>
    <w:p w14:paraId="50BB0322" w14:textId="77777777" w:rsidR="004C5755" w:rsidRDefault="004C5755" w:rsidP="009B45B9">
      <w:pPr>
        <w:pStyle w:val="fcase1ertab"/>
        <w:tabs>
          <w:tab w:val="left" w:pos="851"/>
        </w:tabs>
        <w:ind w:left="0" w:firstLine="0"/>
        <w:rPr>
          <w:rFonts w:ascii="Arial" w:hAnsi="Arial" w:cs="Arial"/>
        </w:rPr>
      </w:pPr>
    </w:p>
    <w:p w14:paraId="31742058" w14:textId="77777777" w:rsidR="004C5755" w:rsidRDefault="004C5755" w:rsidP="009B45B9">
      <w:pPr>
        <w:pStyle w:val="fcase1ertab"/>
        <w:tabs>
          <w:tab w:val="left" w:pos="851"/>
        </w:tabs>
        <w:ind w:left="0" w:firstLine="0"/>
        <w:rPr>
          <w:rFonts w:ascii="Arial" w:hAnsi="Arial" w:cs="Arial"/>
        </w:rPr>
      </w:pPr>
    </w:p>
    <w:p w14:paraId="4F09A683" w14:textId="77777777" w:rsidR="004C5755" w:rsidRDefault="004C5755" w:rsidP="009B45B9">
      <w:pPr>
        <w:pStyle w:val="fcase1ertab"/>
        <w:tabs>
          <w:tab w:val="left" w:pos="851"/>
        </w:tabs>
        <w:ind w:left="0" w:firstLine="0"/>
        <w:rPr>
          <w:rFonts w:ascii="Arial" w:hAnsi="Arial" w:cs="Arial"/>
        </w:rPr>
      </w:pPr>
    </w:p>
    <w:p w14:paraId="4045C190" w14:textId="77777777" w:rsidR="004C5755" w:rsidRDefault="004C5755" w:rsidP="009B45B9">
      <w:pPr>
        <w:pStyle w:val="fcase1ertab"/>
        <w:tabs>
          <w:tab w:val="left" w:pos="851"/>
        </w:tabs>
        <w:ind w:left="0" w:firstLine="0"/>
        <w:rPr>
          <w:rFonts w:ascii="Arial" w:hAnsi="Arial" w:cs="Arial"/>
        </w:rPr>
      </w:pPr>
    </w:p>
    <w:p w14:paraId="4F1F8036" w14:textId="77777777" w:rsidR="004C5755" w:rsidRDefault="004C5755" w:rsidP="009B45B9">
      <w:pPr>
        <w:pStyle w:val="fcase1ertab"/>
        <w:tabs>
          <w:tab w:val="left" w:pos="851"/>
        </w:tabs>
        <w:ind w:left="0" w:firstLine="0"/>
        <w:rPr>
          <w:rFonts w:ascii="Arial" w:hAnsi="Arial" w:cs="Arial"/>
        </w:rPr>
      </w:pPr>
    </w:p>
    <w:p w14:paraId="06867BBA" w14:textId="77777777" w:rsidR="004C5755" w:rsidRDefault="004C5755" w:rsidP="009B45B9">
      <w:pPr>
        <w:pStyle w:val="fcase1ertab"/>
        <w:tabs>
          <w:tab w:val="left" w:pos="851"/>
        </w:tabs>
        <w:ind w:left="0" w:firstLine="0"/>
        <w:rPr>
          <w:rFonts w:ascii="Arial" w:hAnsi="Arial" w:cs="Arial"/>
        </w:rPr>
      </w:pPr>
    </w:p>
    <w:p w14:paraId="70453575" w14:textId="77777777" w:rsidR="004C5755" w:rsidRDefault="004C5755" w:rsidP="009B45B9">
      <w:pPr>
        <w:pStyle w:val="fcase1ertab"/>
        <w:tabs>
          <w:tab w:val="left" w:pos="851"/>
        </w:tabs>
        <w:ind w:left="0" w:firstLine="0"/>
        <w:rPr>
          <w:rFonts w:ascii="Arial" w:hAnsi="Arial" w:cs="Arial"/>
        </w:rPr>
      </w:pPr>
    </w:p>
    <w:p w14:paraId="2A20ADC2" w14:textId="77777777" w:rsidR="004C5755" w:rsidRDefault="004C5755" w:rsidP="009B45B9">
      <w:pPr>
        <w:pStyle w:val="fcase1ertab"/>
        <w:tabs>
          <w:tab w:val="left" w:pos="851"/>
        </w:tabs>
        <w:ind w:left="0" w:firstLine="0"/>
        <w:rPr>
          <w:rFonts w:ascii="Arial" w:hAnsi="Arial" w:cs="Arial"/>
        </w:rPr>
      </w:pPr>
    </w:p>
    <w:p w14:paraId="42B6C6D0" w14:textId="77777777" w:rsidR="004C5755" w:rsidRDefault="004C5755" w:rsidP="009B45B9">
      <w:pPr>
        <w:pStyle w:val="fcase1ertab"/>
        <w:tabs>
          <w:tab w:val="left" w:pos="851"/>
        </w:tabs>
        <w:ind w:left="0" w:firstLine="0"/>
        <w:rPr>
          <w:rFonts w:ascii="Arial" w:hAnsi="Arial" w:cs="Arial"/>
        </w:rPr>
      </w:pPr>
    </w:p>
    <w:p w14:paraId="78F60382" w14:textId="77777777" w:rsidR="006B5057" w:rsidRDefault="006B5057" w:rsidP="009B45B9">
      <w:pPr>
        <w:pStyle w:val="fcase1ertab"/>
        <w:tabs>
          <w:tab w:val="left" w:pos="851"/>
        </w:tabs>
        <w:ind w:left="0" w:firstLine="0"/>
        <w:rPr>
          <w:rFonts w:ascii="Arial" w:hAnsi="Arial" w:cs="Arial"/>
        </w:rPr>
      </w:pPr>
    </w:p>
    <w:p w14:paraId="10F18C4A" w14:textId="77777777" w:rsidR="006B5057" w:rsidRDefault="006B5057" w:rsidP="009B45B9">
      <w:pPr>
        <w:pStyle w:val="fcase1ertab"/>
        <w:tabs>
          <w:tab w:val="left" w:pos="851"/>
        </w:tabs>
        <w:ind w:left="0" w:firstLine="0"/>
        <w:rPr>
          <w:rFonts w:ascii="Arial" w:hAnsi="Arial" w:cs="Arial"/>
        </w:rPr>
      </w:pPr>
    </w:p>
    <w:p w14:paraId="1D9FA251" w14:textId="77777777" w:rsidR="009B1CD0" w:rsidRDefault="009B1CD0" w:rsidP="009B45B9">
      <w:pPr>
        <w:pStyle w:val="fcase1ertab"/>
        <w:tabs>
          <w:tab w:val="left" w:pos="851"/>
        </w:tabs>
        <w:ind w:left="0" w:firstLine="0"/>
      </w:pPr>
      <w:r>
        <w:rPr>
          <w:rFonts w:ascii="Arial" w:hAnsi="Arial" w:cs="Arial"/>
        </w:rPr>
        <w:lastRenderedPageBreak/>
        <w:t>à livrer les fournitures demandées ou à exécuter les prestations demandées :</w:t>
      </w:r>
    </w:p>
    <w:p w14:paraId="1022B01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ci-dessous ;</w:t>
      </w:r>
    </w:p>
    <w:p w14:paraId="1DC9C104"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5FFE707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F2CB5E2"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14A6B3B"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0F007EE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2110BD1B"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A338B34"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46700DED" w14:textId="77777777" w:rsidR="009B1CD0" w:rsidRDefault="009B1CD0" w:rsidP="004C5755">
      <w:pPr>
        <w:pStyle w:val="fcase1ertab"/>
        <w:spacing w:before="120"/>
        <w:ind w:left="567" w:firstLine="0"/>
      </w:pPr>
      <w:r>
        <w:rPr>
          <w:rFonts w:ascii="Arial" w:hAnsi="Arial" w:cs="Arial"/>
          <w:u w:val="single"/>
        </w:rPr>
        <w:t>OU</w:t>
      </w:r>
    </w:p>
    <w:p w14:paraId="53D3143D"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3BC4B83" w14:textId="77777777" w:rsidR="009B1CD0" w:rsidRDefault="009B1CD0" w:rsidP="009B45B9">
      <w:pPr>
        <w:pStyle w:val="fcasegauche"/>
        <w:tabs>
          <w:tab w:val="left" w:pos="851"/>
        </w:tabs>
        <w:spacing w:after="0"/>
        <w:ind w:left="0" w:firstLine="0"/>
        <w:rPr>
          <w:rFonts w:ascii="Arial" w:hAnsi="Arial" w:cs="Arial"/>
        </w:rPr>
      </w:pPr>
    </w:p>
    <w:p w14:paraId="49A9DB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44CE6F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5464F59" w14:textId="77777777" w:rsidR="00036500" w:rsidRDefault="00036500" w:rsidP="009B45B9">
      <w:pPr>
        <w:tabs>
          <w:tab w:val="left" w:pos="851"/>
          <w:tab w:val="left" w:pos="6237"/>
        </w:tabs>
        <w:rPr>
          <w:rFonts w:ascii="Arial" w:hAnsi="Arial" w:cs="Arial"/>
          <w:i/>
          <w:iCs/>
          <w:sz w:val="18"/>
          <w:szCs w:val="18"/>
        </w:rPr>
      </w:pPr>
    </w:p>
    <w:p w14:paraId="555F088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D8402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820CDD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5D8660A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9C4B03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73646C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844FF0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9849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6174A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454E3E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9A8F26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67BA0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584DE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DB1429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FDBA99B" w14:textId="77777777">
        <w:trPr>
          <w:trHeight w:val="1021"/>
        </w:trPr>
        <w:tc>
          <w:tcPr>
            <w:tcW w:w="4503" w:type="dxa"/>
            <w:tcBorders>
              <w:top w:val="single" w:sz="4" w:space="0" w:color="000000"/>
              <w:left w:val="single" w:sz="4" w:space="0" w:color="000000"/>
            </w:tcBorders>
            <w:shd w:val="clear" w:color="auto" w:fill="CCFFFF"/>
          </w:tcPr>
          <w:p w14:paraId="37B7626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476C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C157FFB" w14:textId="77777777" w:rsidR="009B1CD0" w:rsidRDefault="009B1CD0" w:rsidP="006F3DF9">
            <w:pPr>
              <w:tabs>
                <w:tab w:val="left" w:pos="851"/>
              </w:tabs>
              <w:snapToGrid w:val="0"/>
              <w:jc w:val="both"/>
              <w:rPr>
                <w:rFonts w:ascii="Arial" w:hAnsi="Arial" w:cs="Arial"/>
              </w:rPr>
            </w:pPr>
          </w:p>
        </w:tc>
      </w:tr>
      <w:tr w:rsidR="009B1CD0" w14:paraId="7750C48C" w14:textId="77777777">
        <w:trPr>
          <w:trHeight w:val="1021"/>
        </w:trPr>
        <w:tc>
          <w:tcPr>
            <w:tcW w:w="4503" w:type="dxa"/>
            <w:tcBorders>
              <w:left w:val="single" w:sz="4" w:space="0" w:color="000000"/>
            </w:tcBorders>
            <w:shd w:val="clear" w:color="auto" w:fill="auto"/>
          </w:tcPr>
          <w:p w14:paraId="09068F0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BA9D2B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D0581C9" w14:textId="77777777" w:rsidR="009B1CD0" w:rsidRDefault="009B1CD0" w:rsidP="006F3DF9">
            <w:pPr>
              <w:tabs>
                <w:tab w:val="left" w:pos="851"/>
              </w:tabs>
              <w:snapToGrid w:val="0"/>
              <w:jc w:val="both"/>
              <w:rPr>
                <w:rFonts w:ascii="Arial" w:hAnsi="Arial" w:cs="Arial"/>
              </w:rPr>
            </w:pPr>
          </w:p>
        </w:tc>
      </w:tr>
      <w:tr w:rsidR="009B1CD0" w14:paraId="4C055ED5" w14:textId="77777777">
        <w:trPr>
          <w:trHeight w:val="1021"/>
        </w:trPr>
        <w:tc>
          <w:tcPr>
            <w:tcW w:w="4503" w:type="dxa"/>
            <w:tcBorders>
              <w:left w:val="single" w:sz="4" w:space="0" w:color="000000"/>
              <w:bottom w:val="single" w:sz="4" w:space="0" w:color="000000"/>
            </w:tcBorders>
            <w:shd w:val="clear" w:color="auto" w:fill="CCFFFF"/>
          </w:tcPr>
          <w:p w14:paraId="7091287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BCA55F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C4FCA00" w14:textId="77777777" w:rsidR="009B1CD0" w:rsidRDefault="009B1CD0" w:rsidP="006F3DF9">
            <w:pPr>
              <w:tabs>
                <w:tab w:val="left" w:pos="851"/>
              </w:tabs>
              <w:snapToGrid w:val="0"/>
              <w:jc w:val="both"/>
              <w:rPr>
                <w:rFonts w:ascii="Arial" w:hAnsi="Arial" w:cs="Arial"/>
              </w:rPr>
            </w:pPr>
          </w:p>
        </w:tc>
      </w:tr>
    </w:tbl>
    <w:p w14:paraId="0513DC89" w14:textId="77777777" w:rsidR="009B1CD0" w:rsidRDefault="009B1CD0" w:rsidP="006C4338">
      <w:pPr>
        <w:tabs>
          <w:tab w:val="left" w:pos="851"/>
          <w:tab w:val="left" w:pos="6237"/>
        </w:tabs>
      </w:pPr>
    </w:p>
    <w:p w14:paraId="66002E5D" w14:textId="77777777" w:rsidR="009B1CD0" w:rsidRDefault="009B1CD0" w:rsidP="006C4338">
      <w:pPr>
        <w:pStyle w:val="fcasegauche"/>
        <w:tabs>
          <w:tab w:val="left" w:pos="851"/>
        </w:tabs>
        <w:spacing w:after="0"/>
        <w:ind w:left="0" w:firstLine="0"/>
        <w:rPr>
          <w:rFonts w:ascii="Arial" w:hAnsi="Arial" w:cs="Arial"/>
          <w:bCs/>
          <w:iCs/>
        </w:rPr>
      </w:pPr>
    </w:p>
    <w:p w14:paraId="2FFF814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0F2BF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915FB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4E9E42"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21A426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71A5D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6F3BC8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F93C93B"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39B958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2C4459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AF959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0B925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3FAA3A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165C592" w14:textId="77777777" w:rsidR="009B1CD0" w:rsidRDefault="009B1CD0" w:rsidP="00934503">
      <w:pPr>
        <w:tabs>
          <w:tab w:val="left" w:pos="426"/>
          <w:tab w:val="left" w:pos="851"/>
        </w:tabs>
        <w:rPr>
          <w:rFonts w:ascii="Arial" w:hAnsi="Arial" w:cs="Arial"/>
          <w:b/>
        </w:rPr>
      </w:pPr>
    </w:p>
    <w:p w14:paraId="08591B7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5D7FDBF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D26082B" w14:textId="77777777" w:rsidR="009B1CD0" w:rsidRDefault="009B1CD0" w:rsidP="009B45B9">
      <w:pPr>
        <w:tabs>
          <w:tab w:val="left" w:pos="426"/>
          <w:tab w:val="left" w:pos="851"/>
        </w:tabs>
        <w:jc w:val="both"/>
        <w:rPr>
          <w:rFonts w:ascii="Arial" w:hAnsi="Arial" w:cs="Arial"/>
          <w:b/>
        </w:rPr>
      </w:pPr>
    </w:p>
    <w:p w14:paraId="07141C03" w14:textId="77777777" w:rsidR="009B1CD0" w:rsidRDefault="009B1CD0" w:rsidP="009B45B9">
      <w:pPr>
        <w:tabs>
          <w:tab w:val="left" w:pos="426"/>
          <w:tab w:val="left" w:pos="851"/>
        </w:tabs>
        <w:jc w:val="both"/>
        <w:rPr>
          <w:rFonts w:ascii="Arial" w:hAnsi="Arial" w:cs="Arial"/>
          <w:b/>
        </w:rPr>
      </w:pPr>
    </w:p>
    <w:p w14:paraId="2983500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DA19ABF" w14:textId="77777777" w:rsidR="009B1CD0" w:rsidRDefault="009B1CD0" w:rsidP="009B45B9">
      <w:pPr>
        <w:tabs>
          <w:tab w:val="left" w:pos="576"/>
          <w:tab w:val="left" w:pos="851"/>
        </w:tabs>
        <w:jc w:val="both"/>
        <w:rPr>
          <w:rFonts w:ascii="Arial" w:hAnsi="Arial" w:cs="Arial"/>
        </w:rPr>
      </w:pPr>
    </w:p>
    <w:p w14:paraId="2BBA5D7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w:t>
      </w:r>
      <w:r w:rsidR="00624DB5">
        <w:rPr>
          <w:rFonts w:ascii="Arial" w:hAnsi="Arial" w:cs="Arial"/>
        </w:rPr>
        <w:t>stipulée dans le</w:t>
      </w:r>
      <w:r w:rsidR="00AB5510">
        <w:rPr>
          <w:rFonts w:ascii="Arial" w:hAnsi="Arial" w:cs="Arial"/>
        </w:rPr>
        <w:t xml:space="preserve"> planning prévisionnel des travaux</w:t>
      </w:r>
      <w:r w:rsidR="00624DB5">
        <w:rPr>
          <w:rFonts w:ascii="Arial" w:hAnsi="Arial" w:cs="Arial"/>
        </w:rPr>
        <w:t>.</w:t>
      </w:r>
    </w:p>
    <w:p w14:paraId="279F798A" w14:textId="77777777"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2C067388" w14:textId="77777777" w:rsidR="00624DB5" w:rsidRDefault="00624DB5" w:rsidP="009B45B9">
      <w:pPr>
        <w:tabs>
          <w:tab w:val="left" w:pos="851"/>
        </w:tabs>
        <w:rPr>
          <w:rFonts w:ascii="Arial" w:hAnsi="Arial" w:cs="Arial"/>
          <w:i/>
          <w:sz w:val="18"/>
          <w:szCs w:val="18"/>
        </w:rPr>
      </w:pPr>
    </w:p>
    <w:p w14:paraId="0E8AFE6D" w14:textId="77777777" w:rsidR="00624DB5" w:rsidRPr="00624DB5" w:rsidRDefault="00624DB5" w:rsidP="009B45B9">
      <w:pPr>
        <w:tabs>
          <w:tab w:val="left" w:pos="851"/>
        </w:tabs>
        <w:rPr>
          <w:sz w:val="22"/>
          <w:szCs w:val="22"/>
        </w:rPr>
      </w:pPr>
      <w:r w:rsidRPr="00624DB5">
        <w:rPr>
          <w:rFonts w:ascii="Arial" w:hAnsi="Arial" w:cs="Arial"/>
          <w:i/>
        </w:rPr>
        <w:t xml:space="preserve">Le démarrage sera formalisé par : </w:t>
      </w:r>
    </w:p>
    <w:p w14:paraId="054F6328"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19BBAEA" w14:textId="77777777" w:rsidR="009B1CD0" w:rsidRDefault="00844DAA" w:rsidP="009B45B9">
      <w:pPr>
        <w:tabs>
          <w:tab w:val="left" w:pos="851"/>
        </w:tabs>
        <w:spacing w:before="120"/>
        <w:ind w:left="567"/>
        <w:jc w:val="both"/>
      </w:pPr>
      <w:r>
        <w:tab/>
      </w:r>
      <w:r w:rsidR="00AB5510">
        <w:fldChar w:fldCharType="begin">
          <w:ffData>
            <w:name w:val=""/>
            <w:enabled/>
            <w:calcOnExit w:val="0"/>
            <w:checkBox>
              <w:size w:val="20"/>
              <w:default w:val="1"/>
            </w:checkBox>
          </w:ffData>
        </w:fldChar>
      </w:r>
      <w:r w:rsidR="00AB5510">
        <w:instrText xml:space="preserve"> FORMCHECKBOX </w:instrText>
      </w:r>
      <w:r w:rsidR="00AB5510">
        <w:fldChar w:fldCharType="end"/>
      </w:r>
      <w:r w:rsidR="009B1CD0">
        <w:rPr>
          <w:rFonts w:ascii="Arial" w:hAnsi="Arial" w:cs="Arial"/>
        </w:rPr>
        <w:tab/>
        <w:t>la date de notification de l’ordre de service</w:t>
      </w:r>
      <w:r w:rsidR="00AB5510">
        <w:rPr>
          <w:rFonts w:ascii="Arial" w:hAnsi="Arial" w:cs="Arial"/>
        </w:rPr>
        <w:t xml:space="preserve"> de démarrage</w:t>
      </w:r>
      <w:r w:rsidR="009B1CD0">
        <w:rPr>
          <w:rFonts w:ascii="Arial" w:hAnsi="Arial" w:cs="Arial"/>
        </w:rPr>
        <w:t> ;</w:t>
      </w:r>
    </w:p>
    <w:p w14:paraId="5E5E847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D954F" w14:textId="77777777" w:rsidR="009B1CD0" w:rsidRDefault="009B1CD0" w:rsidP="009B45B9">
      <w:pPr>
        <w:tabs>
          <w:tab w:val="left" w:pos="426"/>
          <w:tab w:val="left" w:pos="851"/>
        </w:tabs>
        <w:jc w:val="both"/>
        <w:rPr>
          <w:rFonts w:ascii="Arial" w:hAnsi="Arial" w:cs="Arial"/>
          <w:b/>
        </w:rPr>
      </w:pPr>
    </w:p>
    <w:p w14:paraId="0325F91B"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62D2289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36C3A5F" w14:textId="77777777" w:rsidR="009B1CD0" w:rsidRDefault="009B1CD0" w:rsidP="009B45B9">
      <w:pPr>
        <w:tabs>
          <w:tab w:val="left" w:pos="426"/>
          <w:tab w:val="left" w:pos="851"/>
        </w:tabs>
        <w:jc w:val="both"/>
        <w:rPr>
          <w:rFonts w:ascii="Arial" w:hAnsi="Arial" w:cs="Arial"/>
        </w:rPr>
      </w:pPr>
    </w:p>
    <w:p w14:paraId="5A080F4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3DE1B2"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B081C2B" w14:textId="77777777" w:rsidR="009B1CD0" w:rsidRPr="00AB551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212D6170" w14:textId="77777777" w:rsidR="00AB5510" w:rsidRDefault="00AB5510" w:rsidP="00AB5510">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15852F7" w14:textId="77777777">
        <w:tc>
          <w:tcPr>
            <w:tcW w:w="10419" w:type="dxa"/>
            <w:shd w:val="clear" w:color="auto" w:fill="66CCFF"/>
          </w:tcPr>
          <w:p w14:paraId="64FFB89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473A1B9" w14:textId="77777777" w:rsidR="009B1CD0" w:rsidRDefault="009B1CD0" w:rsidP="006C4338">
      <w:pPr>
        <w:tabs>
          <w:tab w:val="left" w:pos="851"/>
        </w:tabs>
        <w:jc w:val="both"/>
      </w:pPr>
    </w:p>
    <w:p w14:paraId="131027C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DD3A508" w14:textId="77777777" w:rsidR="005824AE" w:rsidRDefault="005824AE" w:rsidP="006C4338">
      <w:pPr>
        <w:tabs>
          <w:tab w:val="left" w:pos="851"/>
        </w:tabs>
        <w:jc w:val="both"/>
      </w:pPr>
    </w:p>
    <w:p w14:paraId="6B6F21A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16A3C4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350E7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96AC4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65C2D1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3B54A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C51F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95B3D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1BD407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5E94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B7BB32D" w14:textId="77777777" w:rsidR="00332B12" w:rsidRDefault="00332B12" w:rsidP="00B054DA">
            <w:pPr>
              <w:tabs>
                <w:tab w:val="left" w:pos="851"/>
              </w:tabs>
              <w:snapToGrid w:val="0"/>
              <w:jc w:val="both"/>
              <w:rPr>
                <w:rFonts w:ascii="Arial" w:hAnsi="Arial" w:cs="Arial"/>
                <w:b/>
                <w:bCs/>
              </w:rPr>
            </w:pPr>
          </w:p>
        </w:tc>
      </w:tr>
    </w:tbl>
    <w:p w14:paraId="1122226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8F236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F4D4F80" w14:textId="77777777" w:rsidR="00332B12" w:rsidRDefault="00332B12" w:rsidP="006C4338">
      <w:pPr>
        <w:tabs>
          <w:tab w:val="left" w:pos="851"/>
        </w:tabs>
        <w:jc w:val="both"/>
      </w:pPr>
    </w:p>
    <w:p w14:paraId="13EFC6B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0A7B69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D15BE90" w14:textId="77777777" w:rsidR="009B1CD0" w:rsidRDefault="009B1CD0" w:rsidP="005846FB">
      <w:pPr>
        <w:tabs>
          <w:tab w:val="left" w:pos="851"/>
        </w:tabs>
        <w:rPr>
          <w:rFonts w:ascii="Arial" w:hAnsi="Arial" w:cs="Arial"/>
        </w:rPr>
      </w:pPr>
    </w:p>
    <w:p w14:paraId="763C7B31" w14:textId="77777777" w:rsidR="00036500" w:rsidRDefault="00036500" w:rsidP="005846FB">
      <w:pPr>
        <w:tabs>
          <w:tab w:val="left" w:pos="851"/>
        </w:tabs>
        <w:rPr>
          <w:rFonts w:ascii="Arial" w:hAnsi="Arial" w:cs="Arial"/>
        </w:rPr>
      </w:pPr>
    </w:p>
    <w:p w14:paraId="094F01C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7034C2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48DB53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1B6CA252" w14:textId="77777777" w:rsidR="009B1CD0" w:rsidRDefault="009B1CD0" w:rsidP="0083205E">
      <w:pPr>
        <w:tabs>
          <w:tab w:val="left" w:pos="851"/>
        </w:tabs>
        <w:rPr>
          <w:rFonts w:ascii="Arial" w:hAnsi="Arial" w:cs="Arial"/>
        </w:rPr>
      </w:pPr>
    </w:p>
    <w:p w14:paraId="319BD9E3" w14:textId="77777777" w:rsidR="001C733C" w:rsidRDefault="001C733C" w:rsidP="00CD46CC">
      <w:pPr>
        <w:tabs>
          <w:tab w:val="left" w:pos="851"/>
        </w:tabs>
        <w:rPr>
          <w:rFonts w:ascii="Arial" w:hAnsi="Arial" w:cs="Arial"/>
        </w:rPr>
      </w:pPr>
    </w:p>
    <w:p w14:paraId="4302B8D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A7A3F7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EE0870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6A8DB2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6EB54A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D1C934A" w14:textId="77777777" w:rsidR="002904AF" w:rsidRDefault="002904AF" w:rsidP="001C733C">
      <w:pPr>
        <w:tabs>
          <w:tab w:val="left" w:pos="851"/>
        </w:tabs>
        <w:rPr>
          <w:rFonts w:ascii="Arial" w:hAnsi="Arial" w:cs="Arial"/>
        </w:rPr>
      </w:pPr>
    </w:p>
    <w:p w14:paraId="4C4B764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605F13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D02A564" w14:textId="77777777" w:rsidR="002904AF" w:rsidRDefault="002904AF" w:rsidP="002904AF">
      <w:pPr>
        <w:tabs>
          <w:tab w:val="left" w:pos="851"/>
        </w:tabs>
        <w:rPr>
          <w:rFonts w:ascii="Arial" w:hAnsi="Arial" w:cs="Arial"/>
          <w:iCs/>
        </w:rPr>
      </w:pPr>
    </w:p>
    <w:p w14:paraId="598FB6D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965EA7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E18078" w14:textId="77777777" w:rsidR="002904AF" w:rsidRDefault="002904AF" w:rsidP="002904AF">
      <w:pPr>
        <w:tabs>
          <w:tab w:val="left" w:pos="851"/>
        </w:tabs>
        <w:ind w:left="1134" w:hanging="850"/>
        <w:rPr>
          <w:rFonts w:ascii="Arial" w:hAnsi="Arial" w:cs="Arial"/>
          <w:i/>
          <w:sz w:val="18"/>
          <w:szCs w:val="18"/>
        </w:rPr>
      </w:pPr>
    </w:p>
    <w:p w14:paraId="470A6B50" w14:textId="77777777" w:rsidR="001C733C" w:rsidRDefault="001C733C" w:rsidP="001C733C">
      <w:pPr>
        <w:tabs>
          <w:tab w:val="left" w:pos="851"/>
        </w:tabs>
        <w:rPr>
          <w:rFonts w:ascii="Arial" w:hAnsi="Arial" w:cs="Arial"/>
          <w:i/>
          <w:sz w:val="18"/>
          <w:szCs w:val="18"/>
        </w:rPr>
      </w:pPr>
    </w:p>
    <w:p w14:paraId="75C3AF3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F265C1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DA81A0D" w14:textId="77777777" w:rsidR="00036500" w:rsidRDefault="00036500" w:rsidP="005846FB">
      <w:pPr>
        <w:tabs>
          <w:tab w:val="left" w:pos="851"/>
        </w:tabs>
        <w:rPr>
          <w:rFonts w:ascii="Arial" w:hAnsi="Arial" w:cs="Arial"/>
        </w:rPr>
      </w:pPr>
    </w:p>
    <w:p w14:paraId="24FC3F0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14:paraId="7C0A2B34" w14:textId="77777777" w:rsidR="00AE7831" w:rsidRDefault="00AE7831" w:rsidP="009B45B9">
      <w:pPr>
        <w:tabs>
          <w:tab w:val="left" w:pos="851"/>
        </w:tabs>
        <w:ind w:left="1701" w:hanging="850"/>
        <w:jc w:val="both"/>
      </w:pPr>
    </w:p>
    <w:p w14:paraId="2D287748"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474D5B5" w14:textId="77777777" w:rsidR="00036500" w:rsidRDefault="00036500" w:rsidP="006C4338">
      <w:pPr>
        <w:tabs>
          <w:tab w:val="left" w:pos="851"/>
        </w:tabs>
        <w:rPr>
          <w:rFonts w:ascii="Arial" w:hAnsi="Arial" w:cs="Arial"/>
          <w:iCs/>
        </w:rPr>
      </w:pPr>
    </w:p>
    <w:p w14:paraId="11373E5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F5F9BA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1E2F57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259DBD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AEEA42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01B42A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0D9EC0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F66D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4D4EB7E" w14:textId="77777777" w:rsidTr="00B054DA">
        <w:trPr>
          <w:trHeight w:val="1021"/>
        </w:trPr>
        <w:tc>
          <w:tcPr>
            <w:tcW w:w="4644" w:type="dxa"/>
            <w:tcBorders>
              <w:top w:val="single" w:sz="4" w:space="0" w:color="000000"/>
              <w:left w:val="single" w:sz="4" w:space="0" w:color="000000"/>
            </w:tcBorders>
            <w:shd w:val="clear" w:color="auto" w:fill="CCFFFF"/>
          </w:tcPr>
          <w:p w14:paraId="7C549FB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57F7DF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70FD116" w14:textId="77777777" w:rsidR="00332B12" w:rsidRDefault="00332B12" w:rsidP="00B054DA">
            <w:pPr>
              <w:tabs>
                <w:tab w:val="left" w:pos="851"/>
              </w:tabs>
              <w:snapToGrid w:val="0"/>
              <w:jc w:val="both"/>
              <w:rPr>
                <w:rFonts w:ascii="Arial" w:hAnsi="Arial" w:cs="Arial"/>
                <w:b/>
                <w:bCs/>
              </w:rPr>
            </w:pPr>
          </w:p>
        </w:tc>
      </w:tr>
      <w:tr w:rsidR="00332B12" w14:paraId="4222B4DF" w14:textId="77777777" w:rsidTr="00B054DA">
        <w:trPr>
          <w:trHeight w:val="1021"/>
        </w:trPr>
        <w:tc>
          <w:tcPr>
            <w:tcW w:w="4644" w:type="dxa"/>
            <w:tcBorders>
              <w:left w:val="single" w:sz="4" w:space="0" w:color="000000"/>
            </w:tcBorders>
            <w:shd w:val="clear" w:color="auto" w:fill="auto"/>
          </w:tcPr>
          <w:p w14:paraId="075B2AF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F8B6E8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31B874F" w14:textId="77777777" w:rsidR="00332B12" w:rsidRDefault="00332B12" w:rsidP="00B054DA">
            <w:pPr>
              <w:tabs>
                <w:tab w:val="left" w:pos="851"/>
              </w:tabs>
              <w:snapToGrid w:val="0"/>
              <w:jc w:val="both"/>
              <w:rPr>
                <w:rFonts w:ascii="Arial" w:hAnsi="Arial" w:cs="Arial"/>
                <w:b/>
                <w:bCs/>
              </w:rPr>
            </w:pPr>
          </w:p>
        </w:tc>
      </w:tr>
      <w:tr w:rsidR="00332B12" w14:paraId="70791085" w14:textId="77777777" w:rsidTr="00B054DA">
        <w:trPr>
          <w:trHeight w:val="1021"/>
        </w:trPr>
        <w:tc>
          <w:tcPr>
            <w:tcW w:w="4644" w:type="dxa"/>
            <w:tcBorders>
              <w:left w:val="single" w:sz="4" w:space="0" w:color="000000"/>
            </w:tcBorders>
            <w:shd w:val="clear" w:color="auto" w:fill="CCFFFF"/>
          </w:tcPr>
          <w:p w14:paraId="48819A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F09DDF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94D340" w14:textId="77777777" w:rsidR="00332B12" w:rsidRDefault="00332B12" w:rsidP="00B054DA">
            <w:pPr>
              <w:tabs>
                <w:tab w:val="left" w:pos="851"/>
              </w:tabs>
              <w:snapToGrid w:val="0"/>
              <w:jc w:val="both"/>
              <w:rPr>
                <w:rFonts w:ascii="Arial" w:hAnsi="Arial" w:cs="Arial"/>
                <w:b/>
                <w:bCs/>
              </w:rPr>
            </w:pPr>
          </w:p>
        </w:tc>
      </w:tr>
      <w:tr w:rsidR="00332B12" w14:paraId="33168C0B" w14:textId="77777777" w:rsidTr="00B054DA">
        <w:trPr>
          <w:trHeight w:val="1021"/>
        </w:trPr>
        <w:tc>
          <w:tcPr>
            <w:tcW w:w="4644" w:type="dxa"/>
            <w:tcBorders>
              <w:left w:val="single" w:sz="4" w:space="0" w:color="000000"/>
            </w:tcBorders>
            <w:shd w:val="clear" w:color="auto" w:fill="auto"/>
          </w:tcPr>
          <w:p w14:paraId="6F7BA91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612AB0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38E784" w14:textId="77777777" w:rsidR="00332B12" w:rsidRDefault="00332B12" w:rsidP="00B054DA">
            <w:pPr>
              <w:tabs>
                <w:tab w:val="left" w:pos="851"/>
              </w:tabs>
              <w:snapToGrid w:val="0"/>
              <w:jc w:val="both"/>
              <w:rPr>
                <w:rFonts w:ascii="Arial" w:hAnsi="Arial" w:cs="Arial"/>
                <w:b/>
                <w:bCs/>
              </w:rPr>
            </w:pPr>
          </w:p>
        </w:tc>
      </w:tr>
      <w:tr w:rsidR="00332B12" w14:paraId="2CFA9ABE" w14:textId="77777777" w:rsidTr="00B054DA">
        <w:trPr>
          <w:trHeight w:val="1021"/>
        </w:trPr>
        <w:tc>
          <w:tcPr>
            <w:tcW w:w="4644" w:type="dxa"/>
            <w:tcBorders>
              <w:left w:val="single" w:sz="4" w:space="0" w:color="000000"/>
              <w:bottom w:val="single" w:sz="4" w:space="0" w:color="000000"/>
            </w:tcBorders>
            <w:shd w:val="clear" w:color="auto" w:fill="CCFFFF"/>
          </w:tcPr>
          <w:p w14:paraId="03075AB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C2FD45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1F2718A" w14:textId="77777777" w:rsidR="00332B12" w:rsidRDefault="00332B12" w:rsidP="00B054DA">
            <w:pPr>
              <w:tabs>
                <w:tab w:val="left" w:pos="851"/>
              </w:tabs>
              <w:snapToGrid w:val="0"/>
              <w:jc w:val="both"/>
              <w:rPr>
                <w:rFonts w:ascii="Arial" w:hAnsi="Arial" w:cs="Arial"/>
                <w:b/>
                <w:bCs/>
              </w:rPr>
            </w:pPr>
          </w:p>
        </w:tc>
      </w:tr>
    </w:tbl>
    <w:p w14:paraId="250F3C2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48432F5"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D8E466" w14:textId="77777777">
        <w:tc>
          <w:tcPr>
            <w:tcW w:w="10277" w:type="dxa"/>
            <w:shd w:val="clear" w:color="auto" w:fill="66CCFF"/>
          </w:tcPr>
          <w:p w14:paraId="6EA3CC1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7BEDB52" w14:textId="77777777" w:rsidR="009B1CD0" w:rsidRDefault="009B1CD0" w:rsidP="006C4338">
      <w:pPr>
        <w:tabs>
          <w:tab w:val="left" w:pos="851"/>
        </w:tabs>
      </w:pPr>
    </w:p>
    <w:p w14:paraId="7FF0B074" w14:textId="77777777" w:rsidR="009B1CD0" w:rsidRDefault="009B1CD0" w:rsidP="006C4338">
      <w:pPr>
        <w:tabs>
          <w:tab w:val="left" w:pos="851"/>
        </w:tabs>
      </w:pPr>
    </w:p>
    <w:p w14:paraId="4FAE3FE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AD6AB87"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87F4ABC" w14:textId="77777777" w:rsidR="009B1CD0" w:rsidRDefault="009B1CD0" w:rsidP="009B45B9">
      <w:pPr>
        <w:pStyle w:val="Titre1"/>
        <w:tabs>
          <w:tab w:val="left" w:pos="851"/>
        </w:tabs>
        <w:ind w:left="0"/>
        <w:jc w:val="both"/>
        <w:rPr>
          <w:rFonts w:ascii="Arial" w:hAnsi="Arial" w:cs="Arial"/>
        </w:rPr>
      </w:pPr>
    </w:p>
    <w:p w14:paraId="5662EF54" w14:textId="77777777" w:rsidR="007218C3" w:rsidRPr="00813A85" w:rsidRDefault="007218C3" w:rsidP="007218C3">
      <w:r w:rsidRPr="00813A85">
        <w:rPr>
          <w:u w:val="single"/>
        </w:rPr>
        <w:t>Pouvoir adjudicateur </w:t>
      </w:r>
      <w:r>
        <w:t xml:space="preserve">: </w:t>
      </w:r>
    </w:p>
    <w:p w14:paraId="2C844BF9" w14:textId="77777777" w:rsidR="007218C3" w:rsidRDefault="007218C3" w:rsidP="007218C3"/>
    <w:p w14:paraId="6A635CDB" w14:textId="77777777" w:rsidR="007218C3" w:rsidRPr="00813A85" w:rsidRDefault="007218C3" w:rsidP="007218C3">
      <w:pPr>
        <w:rPr>
          <w:rFonts w:ascii="Arial" w:hAnsi="Arial" w:cs="Arial"/>
          <w:b/>
        </w:rPr>
      </w:pPr>
      <w:r w:rsidRPr="00813A85">
        <w:rPr>
          <w:rFonts w:ascii="Arial" w:hAnsi="Arial" w:cs="Arial"/>
          <w:b/>
          <w:color w:val="000000"/>
        </w:rPr>
        <w:t>CHU de Limoges  - Etablissement support du GHT du Limousin</w:t>
      </w:r>
    </w:p>
    <w:p w14:paraId="00EE2FC1" w14:textId="77777777" w:rsidR="007218C3" w:rsidRPr="00813A85" w:rsidRDefault="007218C3" w:rsidP="007218C3">
      <w:pPr>
        <w:rPr>
          <w:rFonts w:ascii="Arial" w:hAnsi="Arial" w:cs="Arial"/>
          <w:b/>
        </w:rPr>
      </w:pPr>
      <w:r w:rsidRPr="00813A85">
        <w:rPr>
          <w:rFonts w:ascii="Arial" w:hAnsi="Arial" w:cs="Arial"/>
          <w:b/>
        </w:rPr>
        <w:t>2, avenue Martin Luther King - 87042 LIMOGES CEDEX</w:t>
      </w:r>
    </w:p>
    <w:p w14:paraId="4CAAABB2" w14:textId="77777777" w:rsidR="007218C3" w:rsidRDefault="007218C3" w:rsidP="007218C3"/>
    <w:p w14:paraId="4A89A86D" w14:textId="77777777" w:rsidR="007218C3" w:rsidRPr="00813A85" w:rsidRDefault="007218C3" w:rsidP="007218C3">
      <w:pPr>
        <w:rPr>
          <w:u w:val="single"/>
        </w:rPr>
      </w:pPr>
      <w:r w:rsidRPr="00813A85">
        <w:rPr>
          <w:u w:val="single"/>
        </w:rPr>
        <w:t>Maitre d’Ouvrage</w:t>
      </w:r>
    </w:p>
    <w:p w14:paraId="1E0F3DF5" w14:textId="77777777" w:rsidR="007218C3" w:rsidRPr="00813A85" w:rsidRDefault="007218C3" w:rsidP="007218C3"/>
    <w:p w14:paraId="49C8AA1C" w14:textId="77777777" w:rsidR="007218C3" w:rsidRPr="007D353D" w:rsidRDefault="007218C3" w:rsidP="007218C3">
      <w:pPr>
        <w:pStyle w:val="En-tte"/>
        <w:numPr>
          <w:ilvl w:val="0"/>
          <w:numId w:val="1"/>
        </w:numPr>
        <w:tabs>
          <w:tab w:val="clear" w:pos="4536"/>
          <w:tab w:val="clear" w:pos="9072"/>
        </w:tabs>
        <w:rPr>
          <w:rFonts w:ascii="Arial" w:hAnsi="Arial" w:cs="Arial"/>
          <w:b/>
        </w:rPr>
      </w:pPr>
      <w:r w:rsidRPr="007D353D">
        <w:rPr>
          <w:rFonts w:ascii="Arial" w:hAnsi="Arial" w:cs="Arial"/>
          <w:b/>
        </w:rPr>
        <w:t>HOPITAL INTERCOMMUNAL DU HAUT LIMOUSIN</w:t>
      </w:r>
    </w:p>
    <w:p w14:paraId="3232C04D" w14:textId="77777777" w:rsidR="007218C3" w:rsidRPr="007D353D" w:rsidRDefault="007218C3" w:rsidP="007218C3">
      <w:pPr>
        <w:pStyle w:val="En-tte"/>
        <w:numPr>
          <w:ilvl w:val="0"/>
          <w:numId w:val="1"/>
        </w:numPr>
        <w:tabs>
          <w:tab w:val="clear" w:pos="4536"/>
          <w:tab w:val="clear" w:pos="9072"/>
        </w:tabs>
        <w:rPr>
          <w:rFonts w:ascii="Arial" w:hAnsi="Arial" w:cs="Arial"/>
          <w:b/>
        </w:rPr>
      </w:pPr>
      <w:r w:rsidRPr="007D353D">
        <w:rPr>
          <w:rFonts w:ascii="Arial" w:hAnsi="Arial" w:cs="Arial"/>
          <w:b/>
        </w:rPr>
        <w:t>4, Avenue Charles de Gaulle</w:t>
      </w:r>
    </w:p>
    <w:p w14:paraId="6008126D" w14:textId="77777777" w:rsidR="007218C3" w:rsidRPr="007D353D" w:rsidRDefault="007218C3" w:rsidP="007218C3">
      <w:pPr>
        <w:pStyle w:val="En-tte"/>
        <w:numPr>
          <w:ilvl w:val="0"/>
          <w:numId w:val="1"/>
        </w:numPr>
        <w:tabs>
          <w:tab w:val="clear" w:pos="4536"/>
          <w:tab w:val="clear" w:pos="9072"/>
        </w:tabs>
        <w:rPr>
          <w:rFonts w:ascii="Arial" w:hAnsi="Arial" w:cs="Arial"/>
          <w:b/>
        </w:rPr>
      </w:pPr>
      <w:r w:rsidRPr="007D353D">
        <w:rPr>
          <w:rFonts w:ascii="Arial" w:hAnsi="Arial" w:cs="Arial"/>
          <w:b/>
        </w:rPr>
        <w:t>87300  BELLAC</w:t>
      </w:r>
    </w:p>
    <w:p w14:paraId="30B7D23D" w14:textId="77777777" w:rsidR="009B1CD0" w:rsidRDefault="009B1CD0" w:rsidP="006C4338">
      <w:pPr>
        <w:pStyle w:val="En-tte"/>
        <w:tabs>
          <w:tab w:val="clear" w:pos="4536"/>
          <w:tab w:val="clear" w:pos="9072"/>
          <w:tab w:val="left" w:pos="851"/>
        </w:tabs>
        <w:jc w:val="both"/>
        <w:rPr>
          <w:rFonts w:ascii="Arial" w:hAnsi="Arial" w:cs="Arial"/>
        </w:rPr>
      </w:pPr>
    </w:p>
    <w:p w14:paraId="1709448E" w14:textId="77777777" w:rsidR="009B1CD0" w:rsidRDefault="009B1CD0" w:rsidP="006F3DF9">
      <w:pPr>
        <w:pStyle w:val="En-tte"/>
        <w:tabs>
          <w:tab w:val="clear" w:pos="4536"/>
          <w:tab w:val="clear" w:pos="9072"/>
          <w:tab w:val="left" w:pos="851"/>
        </w:tabs>
        <w:jc w:val="both"/>
        <w:rPr>
          <w:rFonts w:ascii="Arial" w:hAnsi="Arial" w:cs="Arial"/>
        </w:rPr>
      </w:pPr>
    </w:p>
    <w:p w14:paraId="5997BF9F" w14:textId="77777777" w:rsidR="009B1CD0" w:rsidRDefault="009B1CD0" w:rsidP="005846FB">
      <w:pPr>
        <w:pStyle w:val="En-tte"/>
        <w:tabs>
          <w:tab w:val="clear" w:pos="4536"/>
          <w:tab w:val="clear" w:pos="9072"/>
          <w:tab w:val="left" w:pos="851"/>
        </w:tabs>
        <w:jc w:val="both"/>
        <w:rPr>
          <w:rFonts w:ascii="Arial" w:hAnsi="Arial" w:cs="Arial"/>
        </w:rPr>
      </w:pPr>
    </w:p>
    <w:p w14:paraId="2D9F0DE8"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9E53A46"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9F963B9" w14:textId="77777777" w:rsidR="009B1CD0" w:rsidRDefault="009B1CD0" w:rsidP="0083205E">
      <w:pPr>
        <w:tabs>
          <w:tab w:val="left" w:pos="851"/>
        </w:tabs>
        <w:jc w:val="both"/>
        <w:rPr>
          <w:rFonts w:ascii="Arial" w:hAnsi="Arial" w:cs="Arial"/>
        </w:rPr>
      </w:pPr>
    </w:p>
    <w:p w14:paraId="6F73974E" w14:textId="77777777" w:rsidR="007218C3" w:rsidRPr="00D2686D" w:rsidRDefault="007218C3" w:rsidP="007218C3">
      <w:pPr>
        <w:tabs>
          <w:tab w:val="left" w:pos="851"/>
        </w:tabs>
        <w:jc w:val="both"/>
        <w:rPr>
          <w:rFonts w:ascii="Arial" w:hAnsi="Arial" w:cs="Arial"/>
          <w:b/>
        </w:rPr>
      </w:pPr>
      <w:r>
        <w:rPr>
          <w:rFonts w:ascii="Arial" w:hAnsi="Arial" w:cs="Arial"/>
          <w:b/>
        </w:rPr>
        <w:t xml:space="preserve">La Responsable des Marchés des Opérations de Travaux </w:t>
      </w:r>
    </w:p>
    <w:p w14:paraId="40808924" w14:textId="77777777" w:rsidR="009B1CD0" w:rsidRDefault="009B1CD0" w:rsidP="00CD46CC">
      <w:pPr>
        <w:tabs>
          <w:tab w:val="left" w:pos="851"/>
        </w:tabs>
        <w:jc w:val="both"/>
        <w:rPr>
          <w:rFonts w:ascii="Arial" w:hAnsi="Arial" w:cs="Arial"/>
        </w:rPr>
      </w:pPr>
    </w:p>
    <w:p w14:paraId="1E1A0305" w14:textId="77777777" w:rsidR="009B1CD0" w:rsidRDefault="009B1CD0" w:rsidP="009B45B9">
      <w:pPr>
        <w:tabs>
          <w:tab w:val="left" w:pos="851"/>
        </w:tabs>
        <w:jc w:val="both"/>
        <w:rPr>
          <w:rFonts w:ascii="Arial" w:hAnsi="Arial" w:cs="Arial"/>
        </w:rPr>
      </w:pPr>
    </w:p>
    <w:p w14:paraId="66F2A198" w14:textId="77777777" w:rsidR="009B1CD0" w:rsidRDefault="009B1CD0" w:rsidP="009B45B9">
      <w:pPr>
        <w:tabs>
          <w:tab w:val="left" w:pos="851"/>
        </w:tabs>
        <w:jc w:val="both"/>
        <w:rPr>
          <w:rFonts w:ascii="Arial" w:hAnsi="Arial" w:cs="Arial"/>
        </w:rPr>
      </w:pPr>
    </w:p>
    <w:p w14:paraId="052E28B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6DC24C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67AF620" w14:textId="77777777" w:rsidR="009B1CD0" w:rsidRDefault="009B1CD0" w:rsidP="009B45B9">
      <w:pPr>
        <w:tabs>
          <w:tab w:val="left" w:pos="851"/>
        </w:tabs>
        <w:jc w:val="both"/>
        <w:rPr>
          <w:rFonts w:ascii="Arial" w:hAnsi="Arial" w:cs="Arial"/>
        </w:rPr>
      </w:pPr>
    </w:p>
    <w:p w14:paraId="464106B0" w14:textId="77777777" w:rsidR="007218C3" w:rsidRPr="00C5592B" w:rsidRDefault="007218C3" w:rsidP="007218C3">
      <w:pPr>
        <w:pStyle w:val="Titre1"/>
        <w:ind w:left="0"/>
        <w:jc w:val="both"/>
        <w:rPr>
          <w:rFonts w:ascii="Arial" w:hAnsi="Arial" w:cs="Arial"/>
          <w:bCs/>
        </w:rPr>
      </w:pPr>
      <w:r w:rsidRPr="00C5592B">
        <w:rPr>
          <w:rFonts w:ascii="Arial" w:hAnsi="Arial" w:cs="Arial"/>
          <w:bCs/>
        </w:rPr>
        <w:t>L</w:t>
      </w:r>
      <w:r w:rsidR="00974345">
        <w:rPr>
          <w:rFonts w:ascii="Arial" w:hAnsi="Arial" w:cs="Arial"/>
          <w:bCs/>
        </w:rPr>
        <w:t>a</w:t>
      </w:r>
      <w:r w:rsidRPr="00C5592B">
        <w:rPr>
          <w:rFonts w:ascii="Arial" w:hAnsi="Arial" w:cs="Arial"/>
          <w:bCs/>
        </w:rPr>
        <w:t xml:space="preserve"> Direct</w:t>
      </w:r>
      <w:r w:rsidR="00974345">
        <w:rPr>
          <w:rFonts w:ascii="Arial" w:hAnsi="Arial" w:cs="Arial"/>
          <w:bCs/>
        </w:rPr>
        <w:t>rice</w:t>
      </w:r>
      <w:r w:rsidRPr="00C5592B">
        <w:rPr>
          <w:rFonts w:ascii="Arial" w:hAnsi="Arial" w:cs="Arial"/>
          <w:bCs/>
        </w:rPr>
        <w:t xml:space="preserve"> Général</w:t>
      </w:r>
      <w:r w:rsidR="00974345">
        <w:rPr>
          <w:rFonts w:ascii="Arial" w:hAnsi="Arial" w:cs="Arial"/>
          <w:bCs/>
        </w:rPr>
        <w:t>e</w:t>
      </w:r>
      <w:r w:rsidRPr="00C5592B">
        <w:rPr>
          <w:rFonts w:ascii="Arial" w:hAnsi="Arial" w:cs="Arial"/>
          <w:bCs/>
        </w:rPr>
        <w:t xml:space="preserve"> </w:t>
      </w:r>
      <w:r>
        <w:rPr>
          <w:rFonts w:ascii="Arial" w:hAnsi="Arial" w:cs="Arial"/>
          <w:bCs/>
        </w:rPr>
        <w:t xml:space="preserve">du CHU </w:t>
      </w:r>
      <w:r w:rsidRPr="00C5592B">
        <w:rPr>
          <w:rFonts w:ascii="Arial" w:hAnsi="Arial" w:cs="Arial"/>
          <w:bCs/>
        </w:rPr>
        <w:t>ou son représentant</w:t>
      </w:r>
    </w:p>
    <w:p w14:paraId="47AA5857" w14:textId="77777777" w:rsidR="009B1CD0" w:rsidRDefault="009B1CD0" w:rsidP="009B45B9">
      <w:pPr>
        <w:tabs>
          <w:tab w:val="left" w:pos="851"/>
        </w:tabs>
        <w:jc w:val="both"/>
        <w:rPr>
          <w:rFonts w:ascii="Arial" w:hAnsi="Arial" w:cs="Arial"/>
        </w:rPr>
      </w:pPr>
    </w:p>
    <w:p w14:paraId="6D0BE99A" w14:textId="77777777" w:rsidR="009B1CD0" w:rsidRDefault="009B1CD0" w:rsidP="009B45B9">
      <w:pPr>
        <w:pStyle w:val="fcase2metab"/>
        <w:ind w:left="0" w:firstLine="0"/>
        <w:rPr>
          <w:rFonts w:ascii="Arial" w:hAnsi="Arial" w:cs="Arial"/>
        </w:rPr>
      </w:pPr>
    </w:p>
    <w:p w14:paraId="7D0DBDA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33130C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129AB18" w14:textId="77777777" w:rsidR="001C40C0" w:rsidRDefault="001C40C0" w:rsidP="009B45B9">
      <w:pPr>
        <w:pStyle w:val="fcase2metab"/>
        <w:rPr>
          <w:rFonts w:ascii="Arial" w:hAnsi="Arial" w:cs="Arial"/>
        </w:rPr>
      </w:pPr>
    </w:p>
    <w:p w14:paraId="16959F46" w14:textId="77777777" w:rsidR="007218C3" w:rsidRPr="002A1BD9" w:rsidRDefault="007218C3" w:rsidP="007218C3">
      <w:pPr>
        <w:pStyle w:val="fcase2metab"/>
        <w:ind w:left="0" w:firstLine="0"/>
        <w:rPr>
          <w:rFonts w:ascii="Arial" w:hAnsi="Arial" w:cs="Arial"/>
          <w:b/>
        </w:rPr>
      </w:pPr>
      <w:r w:rsidRPr="002A1BD9">
        <w:rPr>
          <w:rFonts w:ascii="Arial" w:hAnsi="Arial" w:cs="Arial"/>
          <w:b/>
        </w:rPr>
        <w:t>Trésorerie d</w:t>
      </w:r>
      <w:r>
        <w:rPr>
          <w:rFonts w:ascii="Arial" w:hAnsi="Arial" w:cs="Arial"/>
          <w:b/>
        </w:rPr>
        <w:t xml:space="preserve">es Hôpitaux de la Haute-Vienne </w:t>
      </w:r>
      <w:r w:rsidRPr="002A1BD9">
        <w:rPr>
          <w:rFonts w:ascii="Arial" w:hAnsi="Arial" w:cs="Arial"/>
          <w:b/>
        </w:rPr>
        <w:t>– 2 avenue Martin Luther King – 87042 LIMOGES CEDEX 1</w:t>
      </w:r>
    </w:p>
    <w:p w14:paraId="050BF4F5" w14:textId="77777777" w:rsidR="007218C3" w:rsidRDefault="007218C3" w:rsidP="007218C3">
      <w:pPr>
        <w:pStyle w:val="fcase2metab"/>
        <w:ind w:left="0" w:firstLine="0"/>
        <w:rPr>
          <w:rFonts w:ascii="Arial" w:hAnsi="Arial" w:cs="Arial"/>
        </w:rPr>
      </w:pPr>
      <w:r>
        <w:rPr>
          <w:rFonts w:ascii="Arial" w:hAnsi="Arial" w:cs="Arial"/>
        </w:rPr>
        <w:t>Tél. : 05.55.05.60.59</w:t>
      </w:r>
    </w:p>
    <w:p w14:paraId="36C11B25" w14:textId="77777777" w:rsidR="009B1CD0" w:rsidRDefault="009B1CD0" w:rsidP="009B45B9">
      <w:pPr>
        <w:pStyle w:val="fcase2metab"/>
        <w:ind w:left="0" w:firstLine="0"/>
        <w:rPr>
          <w:rFonts w:ascii="Arial" w:hAnsi="Arial" w:cs="Arial"/>
        </w:rPr>
      </w:pPr>
    </w:p>
    <w:p w14:paraId="293B2080" w14:textId="77777777" w:rsidR="009B1CD0" w:rsidRDefault="009B1CD0" w:rsidP="009B45B9">
      <w:pPr>
        <w:pStyle w:val="fcase2metab"/>
        <w:ind w:left="0" w:firstLine="0"/>
        <w:rPr>
          <w:rFonts w:ascii="Arial" w:hAnsi="Arial" w:cs="Arial"/>
        </w:rPr>
      </w:pPr>
    </w:p>
    <w:p w14:paraId="5C5AA1F8"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C048E46" w14:textId="77777777" w:rsidR="0079785C" w:rsidRDefault="0079785C" w:rsidP="009B45B9">
      <w:pPr>
        <w:pStyle w:val="fcase2metab"/>
        <w:rPr>
          <w:rFonts w:ascii="Arial" w:hAnsi="Arial" w:cs="Arial"/>
        </w:rPr>
      </w:pPr>
    </w:p>
    <w:p w14:paraId="75D2CB79" w14:textId="77777777" w:rsidR="009B1CD0" w:rsidRDefault="007218C3" w:rsidP="009B45B9">
      <w:pPr>
        <w:tabs>
          <w:tab w:val="left" w:pos="851"/>
        </w:tabs>
        <w:rPr>
          <w:rFonts w:ascii="Arial" w:hAnsi="Arial" w:cs="Arial"/>
        </w:rPr>
      </w:pPr>
      <w:r>
        <w:rPr>
          <w:rFonts w:ascii="Arial" w:hAnsi="Arial" w:cs="Arial"/>
        </w:rPr>
        <w:br w:type="page"/>
      </w:r>
    </w:p>
    <w:p w14:paraId="32D4DC1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B0B3C7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91A5A5E" w14:textId="77777777" w:rsidR="009B1CD0" w:rsidRDefault="009B1CD0" w:rsidP="009B45B9">
      <w:pPr>
        <w:tabs>
          <w:tab w:val="left" w:pos="851"/>
        </w:tabs>
        <w:rPr>
          <w:rFonts w:ascii="Arial" w:hAnsi="Arial" w:cs="Arial"/>
        </w:rPr>
      </w:pPr>
    </w:p>
    <w:p w14:paraId="3309C581" w14:textId="77777777" w:rsidR="009B1CD0" w:rsidRDefault="009B1CD0" w:rsidP="009B45B9">
      <w:pPr>
        <w:tabs>
          <w:tab w:val="left" w:pos="851"/>
        </w:tabs>
        <w:rPr>
          <w:rFonts w:ascii="Arial" w:hAnsi="Arial" w:cs="Arial"/>
        </w:rPr>
      </w:pPr>
    </w:p>
    <w:p w14:paraId="18EABB49" w14:textId="77777777" w:rsidR="009B1CD0" w:rsidRDefault="009B1CD0" w:rsidP="009B45B9">
      <w:pPr>
        <w:tabs>
          <w:tab w:val="left" w:pos="851"/>
        </w:tabs>
        <w:rPr>
          <w:rFonts w:ascii="Arial" w:hAnsi="Arial" w:cs="Arial"/>
        </w:rPr>
      </w:pPr>
    </w:p>
    <w:p w14:paraId="001F95B2" w14:textId="77777777" w:rsidR="001C40C0" w:rsidRDefault="001C40C0" w:rsidP="009B45B9">
      <w:pPr>
        <w:tabs>
          <w:tab w:val="left" w:pos="851"/>
        </w:tabs>
        <w:rPr>
          <w:rFonts w:ascii="Arial" w:hAnsi="Arial" w:cs="Arial"/>
        </w:rPr>
      </w:pPr>
    </w:p>
    <w:p w14:paraId="56BE8DA7" w14:textId="77777777" w:rsidR="009B1CD0" w:rsidRDefault="009B1CD0" w:rsidP="009B45B9">
      <w:pPr>
        <w:tabs>
          <w:tab w:val="left" w:pos="851"/>
        </w:tabs>
        <w:rPr>
          <w:rFonts w:ascii="Arial" w:hAnsi="Arial" w:cs="Arial"/>
        </w:rPr>
      </w:pPr>
    </w:p>
    <w:p w14:paraId="674D1E27" w14:textId="77777777" w:rsidR="009B1CD0" w:rsidRDefault="009B1CD0" w:rsidP="009B45B9">
      <w:pPr>
        <w:tabs>
          <w:tab w:val="left" w:pos="851"/>
        </w:tabs>
        <w:rPr>
          <w:rFonts w:ascii="Arial" w:hAnsi="Arial" w:cs="Arial"/>
        </w:rPr>
      </w:pPr>
    </w:p>
    <w:p w14:paraId="148AA84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6661A56" w14:textId="77777777" w:rsidR="009B1CD0" w:rsidRDefault="009B1CD0" w:rsidP="009B45B9">
      <w:pPr>
        <w:tabs>
          <w:tab w:val="left" w:pos="851"/>
        </w:tabs>
      </w:pPr>
    </w:p>
    <w:p w14:paraId="360D22B8" w14:textId="77777777" w:rsidR="009B1CD0" w:rsidRDefault="009B1CD0" w:rsidP="009B45B9">
      <w:pPr>
        <w:tabs>
          <w:tab w:val="left" w:pos="851"/>
        </w:tabs>
      </w:pPr>
    </w:p>
    <w:p w14:paraId="30F9BFA4" w14:textId="77777777" w:rsidR="009B1CD0" w:rsidRDefault="009B1CD0" w:rsidP="009B45B9">
      <w:pPr>
        <w:tabs>
          <w:tab w:val="left" w:pos="851"/>
        </w:tabs>
      </w:pPr>
    </w:p>
    <w:p w14:paraId="7839C566" w14:textId="77777777" w:rsidR="009B1CD0" w:rsidRDefault="009B1CD0" w:rsidP="009B45B9">
      <w:pPr>
        <w:tabs>
          <w:tab w:val="left" w:pos="851"/>
        </w:tabs>
      </w:pPr>
    </w:p>
    <w:p w14:paraId="5B56DD8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E7E6209"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183B7C1" w14:textId="77777777" w:rsidR="009B1CD0" w:rsidRDefault="009B1CD0" w:rsidP="009B45B9">
      <w:pPr>
        <w:tabs>
          <w:tab w:val="left" w:pos="851"/>
        </w:tabs>
        <w:jc w:val="both"/>
      </w:pPr>
    </w:p>
    <w:p w14:paraId="752D41B3" w14:textId="77777777" w:rsidR="009B1CD0" w:rsidRDefault="009B1CD0" w:rsidP="009B45B9">
      <w:pPr>
        <w:tabs>
          <w:tab w:val="left" w:pos="851"/>
        </w:tabs>
        <w:jc w:val="both"/>
      </w:pPr>
    </w:p>
    <w:p w14:paraId="643E6104" w14:textId="77777777" w:rsidR="009B1CD0" w:rsidRDefault="009B1CD0" w:rsidP="009B45B9">
      <w:pPr>
        <w:tabs>
          <w:tab w:val="left" w:pos="851"/>
        </w:tabs>
        <w:jc w:val="both"/>
      </w:pPr>
    </w:p>
    <w:p w14:paraId="481CD35C" w14:textId="77777777" w:rsidR="002C2CA3" w:rsidRDefault="002C2CA3" w:rsidP="009B45B9">
      <w:pPr>
        <w:tabs>
          <w:tab w:val="left" w:pos="851"/>
        </w:tabs>
        <w:jc w:val="both"/>
      </w:pPr>
    </w:p>
    <w:p w14:paraId="14E54265" w14:textId="77777777" w:rsidR="002C2CA3" w:rsidRDefault="002C2CA3" w:rsidP="009B45B9">
      <w:pPr>
        <w:tabs>
          <w:tab w:val="left" w:pos="851"/>
        </w:tabs>
        <w:jc w:val="both"/>
      </w:pPr>
    </w:p>
    <w:p w14:paraId="3A30EB97" w14:textId="77777777" w:rsidR="002C2CA3" w:rsidRDefault="002C2CA3" w:rsidP="009B45B9">
      <w:pPr>
        <w:tabs>
          <w:tab w:val="left" w:pos="851"/>
        </w:tabs>
        <w:jc w:val="both"/>
      </w:pPr>
    </w:p>
    <w:p w14:paraId="01CAE3F7" w14:textId="77777777" w:rsidR="008B2A38" w:rsidRDefault="008B2A38" w:rsidP="009B45B9">
      <w:pPr>
        <w:tabs>
          <w:tab w:val="left" w:pos="851"/>
        </w:tabs>
        <w:jc w:val="both"/>
      </w:pPr>
    </w:p>
    <w:p w14:paraId="5F98219E" w14:textId="77777777" w:rsidR="001C40C0" w:rsidRDefault="001C40C0" w:rsidP="009B45B9">
      <w:pPr>
        <w:tabs>
          <w:tab w:val="left" w:pos="851"/>
        </w:tabs>
        <w:rPr>
          <w:rFonts w:ascii="Arial" w:hAnsi="Arial" w:cs="Arial"/>
        </w:rPr>
      </w:pPr>
    </w:p>
    <w:p w14:paraId="6A4E8EA7" w14:textId="77777777" w:rsidR="008B2A38" w:rsidRDefault="008B2A38" w:rsidP="009B45B9">
      <w:pPr>
        <w:tabs>
          <w:tab w:val="left" w:pos="851"/>
        </w:tabs>
        <w:rPr>
          <w:rFonts w:ascii="Arial" w:hAnsi="Arial" w:cs="Arial"/>
        </w:rPr>
      </w:pPr>
    </w:p>
    <w:p w14:paraId="62C38EDB" w14:textId="77777777" w:rsidR="003A7270" w:rsidRDefault="003A7270" w:rsidP="009B45B9">
      <w:pPr>
        <w:tabs>
          <w:tab w:val="left" w:pos="851"/>
        </w:tabs>
        <w:rPr>
          <w:rFonts w:ascii="Arial" w:hAnsi="Arial" w:cs="Arial"/>
        </w:rPr>
      </w:pPr>
    </w:p>
    <w:p w14:paraId="034C60DF" w14:textId="77777777" w:rsidR="003A7270" w:rsidRDefault="003A7270" w:rsidP="009B45B9">
      <w:pPr>
        <w:tabs>
          <w:tab w:val="left" w:pos="851"/>
        </w:tabs>
        <w:rPr>
          <w:rFonts w:ascii="Arial" w:hAnsi="Arial" w:cs="Arial"/>
        </w:rPr>
      </w:pPr>
    </w:p>
    <w:p w14:paraId="242D0169"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64EF6" w14:textId="77777777" w:rsidR="00192744" w:rsidRDefault="00192744">
      <w:r>
        <w:separator/>
      </w:r>
    </w:p>
  </w:endnote>
  <w:endnote w:type="continuationSeparator" w:id="0">
    <w:p w14:paraId="59F4FD7A" w14:textId="77777777" w:rsidR="00192744" w:rsidRDefault="0019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4C5A9DA" w14:textId="77777777" w:rsidTr="0083205E">
      <w:trPr>
        <w:tblHeader/>
      </w:trPr>
      <w:tc>
        <w:tcPr>
          <w:tcW w:w="2906" w:type="dxa"/>
          <w:shd w:val="clear" w:color="auto" w:fill="66CCFF"/>
        </w:tcPr>
        <w:p w14:paraId="592A233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095518A" w14:textId="77777777" w:rsidR="005824AE" w:rsidRDefault="00AB5510" w:rsidP="00FE48C9">
          <w:pPr>
            <w:jc w:val="center"/>
            <w:rPr>
              <w:rFonts w:ascii="Arial" w:hAnsi="Arial" w:cs="Arial"/>
              <w:b/>
            </w:rPr>
          </w:pPr>
          <w:r>
            <w:rPr>
              <w:rFonts w:ascii="Arial" w:hAnsi="Arial" w:cs="Arial"/>
              <w:b/>
              <w:i/>
            </w:rPr>
            <w:t xml:space="preserve">MAPAHIHL TVX </w:t>
          </w:r>
          <w:r w:rsidR="00974345">
            <w:rPr>
              <w:rFonts w:ascii="Arial" w:hAnsi="Arial" w:cs="Arial"/>
              <w:b/>
              <w:i/>
            </w:rPr>
            <w:t>BATIMENT SCANNER</w:t>
          </w:r>
        </w:p>
      </w:tc>
      <w:tc>
        <w:tcPr>
          <w:tcW w:w="896" w:type="dxa"/>
          <w:shd w:val="clear" w:color="auto" w:fill="66CCFF"/>
        </w:tcPr>
        <w:p w14:paraId="3B65F83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EF60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75882AD" w14:textId="77777777" w:rsidR="005824AE" w:rsidRDefault="005824AE">
          <w:pPr>
            <w:jc w:val="center"/>
          </w:pPr>
          <w:r>
            <w:rPr>
              <w:rFonts w:ascii="Arial" w:hAnsi="Arial" w:cs="Arial"/>
              <w:b/>
            </w:rPr>
            <w:t>/</w:t>
          </w:r>
        </w:p>
      </w:tc>
      <w:tc>
        <w:tcPr>
          <w:tcW w:w="544" w:type="dxa"/>
          <w:shd w:val="clear" w:color="auto" w:fill="66CCFF"/>
        </w:tcPr>
        <w:p w14:paraId="499A052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1E11D881"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7DEC3" w14:textId="77777777" w:rsidR="00192744" w:rsidRDefault="00192744">
      <w:r>
        <w:separator/>
      </w:r>
    </w:p>
  </w:footnote>
  <w:footnote w:type="continuationSeparator" w:id="0">
    <w:p w14:paraId="4A890972" w14:textId="77777777" w:rsidR="00192744" w:rsidRDefault="00192744">
      <w:r>
        <w:continuationSeparator/>
      </w:r>
    </w:p>
  </w:footnote>
  <w:footnote w:id="1">
    <w:p w14:paraId="3907865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0B922B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975133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47898775">
    <w:abstractNumId w:val="0"/>
  </w:num>
  <w:num w:numId="2" w16cid:durableId="675156339">
    <w:abstractNumId w:val="1"/>
  </w:num>
  <w:num w:numId="3" w16cid:durableId="736167355">
    <w:abstractNumId w:val="2"/>
  </w:num>
  <w:num w:numId="4" w16cid:durableId="383066408">
    <w:abstractNumId w:val="4"/>
  </w:num>
  <w:num w:numId="5" w16cid:durableId="785277410">
    <w:abstractNumId w:val="3"/>
  </w:num>
  <w:num w:numId="6" w16cid:durableId="14500121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92744"/>
    <w:rsid w:val="001C40C0"/>
    <w:rsid w:val="001C733C"/>
    <w:rsid w:val="0021527A"/>
    <w:rsid w:val="0021797C"/>
    <w:rsid w:val="00225A1A"/>
    <w:rsid w:val="002904AF"/>
    <w:rsid w:val="002C2CA3"/>
    <w:rsid w:val="002C4B3E"/>
    <w:rsid w:val="002C79D6"/>
    <w:rsid w:val="002E56C1"/>
    <w:rsid w:val="00332B12"/>
    <w:rsid w:val="00354C04"/>
    <w:rsid w:val="00385E76"/>
    <w:rsid w:val="003913E5"/>
    <w:rsid w:val="003A7270"/>
    <w:rsid w:val="0043706E"/>
    <w:rsid w:val="0044597F"/>
    <w:rsid w:val="004A7169"/>
    <w:rsid w:val="004C5755"/>
    <w:rsid w:val="004E75A6"/>
    <w:rsid w:val="00514DAF"/>
    <w:rsid w:val="00527BFB"/>
    <w:rsid w:val="00532EC7"/>
    <w:rsid w:val="00541CA3"/>
    <w:rsid w:val="005537B3"/>
    <w:rsid w:val="005546A9"/>
    <w:rsid w:val="00573AD8"/>
    <w:rsid w:val="005824AE"/>
    <w:rsid w:val="005846FB"/>
    <w:rsid w:val="005A05C1"/>
    <w:rsid w:val="005A4A3B"/>
    <w:rsid w:val="005A4CB5"/>
    <w:rsid w:val="005B2316"/>
    <w:rsid w:val="005C688A"/>
    <w:rsid w:val="005F0DCE"/>
    <w:rsid w:val="0061068C"/>
    <w:rsid w:val="00624DB5"/>
    <w:rsid w:val="0064560F"/>
    <w:rsid w:val="00660727"/>
    <w:rsid w:val="00662A86"/>
    <w:rsid w:val="006A37B0"/>
    <w:rsid w:val="006B5057"/>
    <w:rsid w:val="006C4338"/>
    <w:rsid w:val="006F3DF9"/>
    <w:rsid w:val="007060E5"/>
    <w:rsid w:val="00710FD6"/>
    <w:rsid w:val="007218C3"/>
    <w:rsid w:val="00730A78"/>
    <w:rsid w:val="007379A2"/>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74345"/>
    <w:rsid w:val="00983FF3"/>
    <w:rsid w:val="00992B7B"/>
    <w:rsid w:val="009B1CD0"/>
    <w:rsid w:val="009B45B9"/>
    <w:rsid w:val="009C4738"/>
    <w:rsid w:val="009D661E"/>
    <w:rsid w:val="00A34D04"/>
    <w:rsid w:val="00AB5510"/>
    <w:rsid w:val="00AE7831"/>
    <w:rsid w:val="00B02608"/>
    <w:rsid w:val="00B0289C"/>
    <w:rsid w:val="00B054DA"/>
    <w:rsid w:val="00B10CB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05DF3"/>
    <w:rsid w:val="00E20DB0"/>
    <w:rsid w:val="00E47798"/>
    <w:rsid w:val="00E74C76"/>
    <w:rsid w:val="00E96FF6"/>
    <w:rsid w:val="00F850FB"/>
    <w:rsid w:val="00F92811"/>
    <w:rsid w:val="00FB6C7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23FD7F8B"/>
  <w15:chartTrackingRefBased/>
  <w15:docId w15:val="{5D87E5AD-5603-40E4-ACA5-6AC616DD6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6DA9A-586C-48D7-B2C5-7F0C61E7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7</Pages>
  <Words>2331</Words>
  <Characters>12824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15125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LEZAUD Sandrine</cp:lastModifiedBy>
  <cp:revision>2</cp:revision>
  <cp:lastPrinted>2023-06-05T08:54:00Z</cp:lastPrinted>
  <dcterms:created xsi:type="dcterms:W3CDTF">2025-03-21T08:29:00Z</dcterms:created>
  <dcterms:modified xsi:type="dcterms:W3CDTF">2025-03-21T08:29:00Z</dcterms:modified>
</cp:coreProperties>
</file>