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F457BBA"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31A8B3BC" w14:textId="77777777">
        <w:trPr>
          <w:trHeight w:val="1132"/>
        </w:trPr>
        <w:tc>
          <w:tcPr>
            <w:tcW w:w="10434" w:type="dxa"/>
            <w:shd w:val="clear" w:color="auto" w:fill="auto"/>
          </w:tcPr>
          <w:p w14:paraId="67A875AB" w14:textId="77777777" w:rsidR="00541CA3" w:rsidRDefault="00CA0658" w:rsidP="00844DAA">
            <w:pPr>
              <w:pStyle w:val="Pieddepage"/>
              <w:tabs>
                <w:tab w:val="clear" w:pos="4536"/>
                <w:tab w:val="clear" w:pos="9072"/>
                <w:tab w:val="left" w:pos="851"/>
              </w:tabs>
              <w:jc w:val="center"/>
              <w:rPr>
                <w:noProof/>
                <w:lang w:eastAsia="fr-FR"/>
              </w:rPr>
            </w:pPr>
            <w:r>
              <w:rPr>
                <w:noProof/>
                <w:lang w:eastAsia="fr-FR"/>
              </w:rPr>
              <w:pict w14:anchorId="3312A0F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 o:spid="_x0000_i1025" type="#_x0000_t75" style="width:81pt;height:47.25pt;visibility:visible">
                  <v:imagedata r:id="rId8" o:title=""/>
                </v:shape>
              </w:pict>
            </w:r>
          </w:p>
          <w:p w14:paraId="44B71EED"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402A42F7"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3057C18B"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3003FCA7"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40930818" w14:textId="77777777">
        <w:tc>
          <w:tcPr>
            <w:tcW w:w="9002" w:type="dxa"/>
            <w:shd w:val="clear" w:color="auto" w:fill="66CCFF"/>
          </w:tcPr>
          <w:p w14:paraId="240065D7"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3E4FB469"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r w:rsidR="00944994">
              <w:rPr>
                <w:rFonts w:ascii="Arial" w:hAnsi="Arial" w:cs="Arial"/>
                <w:b/>
                <w:bCs/>
                <w:sz w:val="28"/>
                <w:szCs w:val="28"/>
              </w:rPr>
              <w:t xml:space="preserve"> MARCHE__________________</w:t>
            </w:r>
          </w:p>
        </w:tc>
        <w:tc>
          <w:tcPr>
            <w:tcW w:w="1275" w:type="dxa"/>
            <w:shd w:val="clear" w:color="auto" w:fill="66CCFF"/>
          </w:tcPr>
          <w:p w14:paraId="12C8E8AE" w14:textId="77777777" w:rsidR="009B1CD0" w:rsidRDefault="00E47798" w:rsidP="0083205E">
            <w:pPr>
              <w:pStyle w:val="Titre8"/>
              <w:tabs>
                <w:tab w:val="left" w:pos="851"/>
                <w:tab w:val="right" w:pos="9639"/>
              </w:tabs>
              <w:spacing w:before="120" w:after="120"/>
            </w:pPr>
            <w:r>
              <w:rPr>
                <w:caps/>
                <w:sz w:val="28"/>
                <w:szCs w:val="28"/>
              </w:rPr>
              <w:t>ATTRI1</w:t>
            </w:r>
          </w:p>
        </w:tc>
      </w:tr>
    </w:tbl>
    <w:p w14:paraId="63AA52FD" w14:textId="77777777" w:rsidR="009B1CD0" w:rsidRDefault="009B1CD0" w:rsidP="006C4338">
      <w:pPr>
        <w:tabs>
          <w:tab w:val="left" w:pos="851"/>
        </w:tabs>
      </w:pPr>
    </w:p>
    <w:p w14:paraId="183E9EB0"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355A7332" w14:textId="77777777" w:rsidR="00FE48C9" w:rsidRDefault="00FE48C9" w:rsidP="006C4338">
      <w:pPr>
        <w:pStyle w:val="Corpsdetexte31"/>
        <w:tabs>
          <w:tab w:val="left" w:pos="851"/>
        </w:tabs>
        <w:jc w:val="both"/>
        <w:rPr>
          <w:sz w:val="18"/>
          <w:szCs w:val="18"/>
        </w:rPr>
      </w:pPr>
    </w:p>
    <w:p w14:paraId="6A0213E9"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14:paraId="6CC2CE2C" w14:textId="77777777" w:rsidR="00FE48C9" w:rsidRDefault="00FE48C9" w:rsidP="006C4338">
      <w:pPr>
        <w:pStyle w:val="Corpsdetexte31"/>
        <w:tabs>
          <w:tab w:val="left" w:pos="851"/>
        </w:tabs>
        <w:jc w:val="both"/>
        <w:rPr>
          <w:sz w:val="18"/>
          <w:szCs w:val="18"/>
        </w:rPr>
      </w:pPr>
    </w:p>
    <w:p w14:paraId="086C69D8"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422540AF" w14:textId="77777777" w:rsidR="00FE48C9" w:rsidRDefault="00FE48C9" w:rsidP="006C4338">
      <w:pPr>
        <w:pStyle w:val="Corpsdetexte31"/>
        <w:tabs>
          <w:tab w:val="left" w:pos="851"/>
        </w:tabs>
        <w:jc w:val="both"/>
        <w:rPr>
          <w:sz w:val="18"/>
          <w:szCs w:val="18"/>
        </w:rPr>
      </w:pPr>
    </w:p>
    <w:p w14:paraId="2A2F62C6"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76ED20AA" w14:textId="77777777" w:rsidR="00FE48C9" w:rsidRDefault="00FE48C9" w:rsidP="006F3DF9">
      <w:pPr>
        <w:pStyle w:val="Corpsdetexte31"/>
        <w:tabs>
          <w:tab w:val="left" w:pos="851"/>
        </w:tabs>
        <w:jc w:val="both"/>
        <w:rPr>
          <w:sz w:val="18"/>
          <w:szCs w:val="18"/>
        </w:rPr>
      </w:pPr>
    </w:p>
    <w:p w14:paraId="020B18B1"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7EBEE662" w14:textId="77777777" w:rsidR="00FE48C9" w:rsidRDefault="00FE48C9" w:rsidP="005846FB">
      <w:pPr>
        <w:pStyle w:val="Corpsdetexte31"/>
        <w:tabs>
          <w:tab w:val="left" w:pos="851"/>
        </w:tabs>
        <w:jc w:val="both"/>
        <w:rPr>
          <w:sz w:val="18"/>
          <w:szCs w:val="18"/>
        </w:rPr>
      </w:pPr>
    </w:p>
    <w:p w14:paraId="7C99449F"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1EEA84D2" w14:textId="77777777" w:rsidR="004C5755" w:rsidRDefault="004C5755" w:rsidP="004C5755">
      <w:pPr>
        <w:jc w:val="both"/>
        <w:rPr>
          <w:rFonts w:ascii="Arial" w:hAnsi="Arial" w:cs="Arial"/>
          <w:i/>
          <w:sz w:val="18"/>
          <w:szCs w:val="18"/>
        </w:rPr>
      </w:pPr>
    </w:p>
    <w:p w14:paraId="25F625E9" w14:textId="77777777" w:rsidR="00557AA1" w:rsidRPr="001C7D87" w:rsidRDefault="00557AA1" w:rsidP="004C5755">
      <w:pPr>
        <w:jc w:val="both"/>
        <w:rPr>
          <w:rFonts w:ascii="Arial" w:hAnsi="Arial" w:cs="Arial"/>
          <w:i/>
          <w:sz w:val="18"/>
          <w:szCs w:val="18"/>
        </w:rPr>
      </w:pPr>
      <w:r w:rsidRPr="00557AA1">
        <w:rPr>
          <w:rFonts w:ascii="Tahoma" w:hAnsi="Tahoma" w:cs="Tahoma"/>
          <w:b/>
          <w:bCs/>
          <w:iCs/>
          <w:sz w:val="18"/>
          <w:szCs w:val="18"/>
          <w:highlight w:val="yellow"/>
        </w:rPr>
        <w:t>Champs jaunes : à compléter par le candidat</w:t>
      </w:r>
    </w:p>
    <w:p w14:paraId="6F192945"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49CAAB21" w14:textId="77777777">
        <w:tc>
          <w:tcPr>
            <w:tcW w:w="10277" w:type="dxa"/>
            <w:shd w:val="clear" w:color="auto" w:fill="66CCFF"/>
          </w:tcPr>
          <w:p w14:paraId="33511CCD"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7F13F5D7" w14:textId="77777777" w:rsidR="009B1CD0" w:rsidRDefault="009B1CD0" w:rsidP="006C4338">
      <w:pPr>
        <w:tabs>
          <w:tab w:val="left" w:pos="426"/>
          <w:tab w:val="left" w:pos="851"/>
        </w:tabs>
        <w:jc w:val="both"/>
      </w:pPr>
    </w:p>
    <w:p w14:paraId="3BCB25AD" w14:textId="77777777"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14:paraId="57C6AE80" w14:textId="77777777" w:rsidR="002D7740" w:rsidRDefault="002D7740" w:rsidP="002D7740">
      <w:pPr>
        <w:rPr>
          <w:rFonts w:ascii="Tahoma" w:hAnsi="Tahoma" w:cs="Tahoma"/>
          <w:b/>
          <w:bCs/>
        </w:rPr>
      </w:pPr>
    </w:p>
    <w:p w14:paraId="7C214AD9" w14:textId="3989B474" w:rsidR="002D7740" w:rsidRDefault="007E091D" w:rsidP="002D7740">
      <w:pPr>
        <w:tabs>
          <w:tab w:val="left" w:pos="426"/>
          <w:tab w:val="left" w:pos="851"/>
        </w:tabs>
        <w:jc w:val="both"/>
        <w:rPr>
          <w:rFonts w:ascii="Arial" w:hAnsi="Arial" w:cs="Arial"/>
          <w:b/>
        </w:rPr>
      </w:pPr>
      <w:r>
        <w:rPr>
          <w:rFonts w:ascii="Arial" w:hAnsi="Arial" w:cs="Arial"/>
          <w:b/>
        </w:rPr>
        <w:t>2025DTA0029</w:t>
      </w:r>
    </w:p>
    <w:p w14:paraId="24416BAF" w14:textId="77777777" w:rsidR="002D7740" w:rsidRDefault="002D7740" w:rsidP="002D7740">
      <w:pPr>
        <w:tabs>
          <w:tab w:val="left" w:pos="426"/>
          <w:tab w:val="left" w:pos="851"/>
        </w:tabs>
        <w:jc w:val="both"/>
        <w:rPr>
          <w:rFonts w:ascii="Arial" w:hAnsi="Arial" w:cs="Arial"/>
          <w:b/>
        </w:rPr>
      </w:pPr>
    </w:p>
    <w:p w14:paraId="7CCCCDFF" w14:textId="14B6E32A" w:rsidR="002D7740" w:rsidRDefault="002D7740" w:rsidP="002D7740">
      <w:pPr>
        <w:rPr>
          <w:rFonts w:ascii="Arial" w:hAnsi="Arial" w:cs="Arial"/>
          <w:b/>
        </w:rPr>
      </w:pPr>
      <w:r w:rsidRPr="001205A8">
        <w:rPr>
          <w:rFonts w:ascii="Arial" w:hAnsi="Arial" w:cs="Arial"/>
          <w:b/>
        </w:rPr>
        <w:t>Assistance à Maîtrise d’</w:t>
      </w:r>
      <w:r>
        <w:rPr>
          <w:rFonts w:ascii="Arial" w:hAnsi="Arial" w:cs="Arial"/>
          <w:b/>
        </w:rPr>
        <w:t xml:space="preserve">Ouvrage et d’Usage (AMO - AMU) </w:t>
      </w:r>
      <w:r w:rsidRPr="001205A8">
        <w:rPr>
          <w:rFonts w:ascii="Arial" w:hAnsi="Arial" w:cs="Arial"/>
          <w:b/>
        </w:rPr>
        <w:t>dans le cadre du projet de reconstruction partielle et de réhabilitation de la résidence KERNATOUS (EHPAD)</w:t>
      </w:r>
      <w:r w:rsidR="007E091D">
        <w:rPr>
          <w:rFonts w:ascii="Arial" w:hAnsi="Arial" w:cs="Arial"/>
          <w:b/>
        </w:rPr>
        <w:t xml:space="preserve"> – étape 2</w:t>
      </w:r>
    </w:p>
    <w:p w14:paraId="67406505" w14:textId="77777777" w:rsidR="009B1CD0" w:rsidRDefault="009B1CD0" w:rsidP="005846FB">
      <w:pPr>
        <w:tabs>
          <w:tab w:val="left" w:pos="426"/>
          <w:tab w:val="left" w:pos="851"/>
        </w:tabs>
        <w:jc w:val="both"/>
        <w:rPr>
          <w:rFonts w:ascii="Arial" w:hAnsi="Arial" w:cs="Arial"/>
        </w:rPr>
      </w:pPr>
    </w:p>
    <w:p w14:paraId="2C706B67" w14:textId="77777777"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6FD5082F"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5AA7F500" w14:textId="77777777" w:rsidR="009B1CD0" w:rsidRDefault="009B1CD0" w:rsidP="00934503">
      <w:pPr>
        <w:tabs>
          <w:tab w:val="left" w:pos="426"/>
          <w:tab w:val="left" w:pos="851"/>
        </w:tabs>
        <w:jc w:val="both"/>
        <w:rPr>
          <w:rFonts w:ascii="Arial" w:hAnsi="Arial" w:cs="Arial"/>
        </w:rPr>
      </w:pPr>
    </w:p>
    <w:p w14:paraId="786ED9A3" w14:textId="77777777" w:rsidR="009B1CD0" w:rsidRDefault="00F9766B"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rsidR="008A52D1">
        <w:instrText xml:space="preserve"> FORMCHECKBOX </w:instrText>
      </w:r>
      <w:r>
        <w:fldChar w:fldCharType="separate"/>
      </w:r>
      <w:r>
        <w:fldChar w:fldCharType="end"/>
      </w:r>
      <w:r w:rsidR="009B1CD0">
        <w:tab/>
        <w:t xml:space="preserve">à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4FA03DD9" w14:textId="77777777" w:rsidR="009B1CD0" w:rsidRDefault="009B1CD0" w:rsidP="009B45B9">
      <w:pPr>
        <w:tabs>
          <w:tab w:val="left" w:pos="426"/>
          <w:tab w:val="left" w:pos="851"/>
        </w:tabs>
        <w:jc w:val="both"/>
        <w:rPr>
          <w:rFonts w:ascii="Arial" w:hAnsi="Arial" w:cs="Arial"/>
        </w:rPr>
      </w:pPr>
    </w:p>
    <w:p w14:paraId="51717C95" w14:textId="77777777" w:rsidR="008C490E" w:rsidRPr="008C490E" w:rsidRDefault="00F9766B" w:rsidP="009B45B9">
      <w:pPr>
        <w:pStyle w:val="fcasegauche"/>
        <w:tabs>
          <w:tab w:val="left" w:pos="851"/>
        </w:tabs>
        <w:spacing w:after="0"/>
        <w:ind w:left="851" w:firstLine="0"/>
        <w:rPr>
          <w:rFonts w:ascii="Arial" w:hAnsi="Arial" w:cs="Arial"/>
          <w:b/>
          <w:i/>
        </w:rPr>
      </w:pPr>
      <w:r>
        <w:fldChar w:fldCharType="begin">
          <w:ffData>
            <w:name w:val=""/>
            <w:enabled/>
            <w:calcOnExit w:val="0"/>
            <w:checkBox>
              <w:size w:val="20"/>
              <w:default w:val="0"/>
            </w:checkBox>
          </w:ffData>
        </w:fldChar>
      </w:r>
      <w:r w:rsidR="008A52D1">
        <w:instrText xml:space="preserve"> FORMCHECKBOX </w:instrText>
      </w:r>
      <w:r>
        <w:fldChar w:fldCharType="separate"/>
      </w:r>
      <w:r>
        <w:fldChar w:fldCharType="end"/>
      </w:r>
      <w:r w:rsidR="009B1CD0">
        <w:rPr>
          <w:rFonts w:ascii="Arial" w:hAnsi="Arial" w:cs="Arial"/>
        </w:rPr>
        <w:tab/>
      </w:r>
      <w:r w:rsidR="008C490E">
        <w:rPr>
          <w:rFonts w:ascii="Arial" w:hAnsi="Arial" w:cs="Arial"/>
        </w:rPr>
        <w:t xml:space="preserve">au lot ou aux lots </w:t>
      </w:r>
      <w:r w:rsidR="00B87564">
        <w:rPr>
          <w:rFonts w:ascii="Arial" w:hAnsi="Arial" w:cs="Arial"/>
        </w:rPr>
        <w:t xml:space="preserve">du marché </w:t>
      </w:r>
      <w:r w:rsidR="00FE48C9">
        <w:rPr>
          <w:rFonts w:ascii="Arial" w:hAnsi="Arial" w:cs="Arial"/>
        </w:rPr>
        <w:t xml:space="preserve">public </w:t>
      </w:r>
      <w:r w:rsidR="00B87564">
        <w:rPr>
          <w:rFonts w:ascii="Arial" w:hAnsi="Arial" w:cs="Arial"/>
          <w:i/>
          <w:iCs/>
          <w:sz w:val="18"/>
          <w:szCs w:val="18"/>
        </w:rPr>
        <w:t>(en cas d’allotissement)</w:t>
      </w:r>
      <w:r w:rsidR="008C490E">
        <w:rPr>
          <w:rFonts w:ascii="Arial" w:hAnsi="Arial" w:cs="Arial"/>
        </w:rPr>
        <w:t> :</w:t>
      </w:r>
    </w:p>
    <w:p w14:paraId="2F5FBB65" w14:textId="77777777" w:rsidR="009B1CD0" w:rsidRDefault="009B1CD0" w:rsidP="006B5057">
      <w:pPr>
        <w:pStyle w:val="fcasegauche"/>
        <w:tabs>
          <w:tab w:val="left" w:pos="851"/>
        </w:tabs>
        <w:spacing w:before="120" w:after="0"/>
        <w:ind w:left="426" w:firstLine="0"/>
        <w:rPr>
          <w:rFonts w:ascii="Arial" w:hAnsi="Arial" w:cs="Arial"/>
          <w:iCs/>
        </w:rPr>
      </w:pPr>
    </w:p>
    <w:p w14:paraId="06A4E457" w14:textId="77777777" w:rsidR="009B1CD0" w:rsidRPr="002D7740" w:rsidRDefault="00F9766B" w:rsidP="006B5057">
      <w:pPr>
        <w:pStyle w:val="fcasegauche"/>
        <w:numPr>
          <w:ilvl w:val="0"/>
          <w:numId w:val="5"/>
        </w:numPr>
        <w:tabs>
          <w:tab w:val="left" w:pos="851"/>
        </w:tabs>
        <w:spacing w:after="0"/>
        <w:ind w:left="851"/>
        <w:rPr>
          <w:rFonts w:ascii="Arial" w:hAnsi="Arial" w:cs="Arial"/>
        </w:rPr>
      </w:pPr>
      <w:r w:rsidRPr="002D7740">
        <w:fldChar w:fldCharType="begin">
          <w:ffData>
            <w:name w:val=""/>
            <w:enabled/>
            <w:calcOnExit w:val="0"/>
            <w:checkBox>
              <w:size w:val="20"/>
              <w:default w:val="1"/>
            </w:checkBox>
          </w:ffData>
        </w:fldChar>
      </w:r>
      <w:r w:rsidR="009B70A8" w:rsidRPr="002D7740">
        <w:instrText xml:space="preserve"> FORMCHECKBOX </w:instrText>
      </w:r>
      <w:r w:rsidRPr="002D7740">
        <w:fldChar w:fldCharType="separate"/>
      </w:r>
      <w:r w:rsidRPr="002D7740">
        <w:fldChar w:fldCharType="end"/>
      </w:r>
      <w:r w:rsidR="009B1CD0" w:rsidRPr="002D7740">
        <w:rPr>
          <w:rFonts w:ascii="Arial" w:hAnsi="Arial" w:cs="Arial"/>
        </w:rPr>
        <w:tab/>
        <w:t>à l’offre de base</w:t>
      </w:r>
      <w:r w:rsidR="004C5755" w:rsidRPr="002D7740">
        <w:rPr>
          <w:rFonts w:ascii="Arial" w:hAnsi="Arial" w:cs="Arial"/>
        </w:rPr>
        <w:t> ;</w:t>
      </w:r>
    </w:p>
    <w:p w14:paraId="7ED89E7D" w14:textId="77777777" w:rsidR="009B1CD0" w:rsidRDefault="009B1CD0" w:rsidP="005846FB">
      <w:pPr>
        <w:pStyle w:val="fcasegauche"/>
        <w:tabs>
          <w:tab w:val="left" w:pos="851"/>
        </w:tabs>
        <w:spacing w:after="0"/>
        <w:rPr>
          <w:rFonts w:ascii="Arial" w:hAnsi="Arial" w:cs="Arial"/>
        </w:rPr>
      </w:pPr>
    </w:p>
    <w:p w14:paraId="57452D26" w14:textId="77777777" w:rsidR="006B5057" w:rsidRDefault="00F9766B" w:rsidP="009B70A8">
      <w:pPr>
        <w:pStyle w:val="fcasegauche"/>
        <w:tabs>
          <w:tab w:val="left" w:pos="851"/>
        </w:tabs>
        <w:spacing w:after="0"/>
        <w:ind w:left="851" w:firstLine="0"/>
        <w:rPr>
          <w:rFonts w:ascii="Arial" w:hAnsi="Arial" w:cs="Arial"/>
        </w:rPr>
      </w:pPr>
      <w:r w:rsidRPr="008A52D1">
        <w:fldChar w:fldCharType="begin">
          <w:ffData>
            <w:name w:val=""/>
            <w:enabled/>
            <w:calcOnExit w:val="0"/>
            <w:checkBox>
              <w:size w:val="20"/>
              <w:default w:val="0"/>
            </w:checkBox>
          </w:ffData>
        </w:fldChar>
      </w:r>
      <w:r w:rsidR="007D7A65" w:rsidRPr="008A52D1">
        <w:instrText xml:space="preserve"> FORMCHECKBOX </w:instrText>
      </w:r>
      <w:r w:rsidRPr="008A52D1">
        <w:fldChar w:fldCharType="separate"/>
      </w:r>
      <w:r w:rsidRPr="008A52D1">
        <w:fldChar w:fldCharType="end"/>
      </w:r>
      <w:r w:rsidR="009B1CD0" w:rsidRPr="008A52D1">
        <w:rPr>
          <w:rFonts w:ascii="Arial" w:hAnsi="Arial" w:cs="Arial"/>
        </w:rPr>
        <w:tab/>
        <w:t>à la variante suivante :</w:t>
      </w:r>
      <w:r w:rsidR="009B1CD0">
        <w:rPr>
          <w:rFonts w:ascii="Arial" w:hAnsi="Arial" w:cs="Arial"/>
        </w:rPr>
        <w:t xml:space="preserve"> </w:t>
      </w:r>
    </w:p>
    <w:p w14:paraId="13E201DE" w14:textId="77777777" w:rsidR="006B5057" w:rsidRDefault="006B5057" w:rsidP="005846FB">
      <w:pPr>
        <w:pStyle w:val="fcasegauche"/>
        <w:tabs>
          <w:tab w:val="left" w:pos="851"/>
        </w:tabs>
        <w:spacing w:after="0"/>
        <w:rPr>
          <w:rFonts w:ascii="Arial" w:hAnsi="Arial" w:cs="Arial"/>
        </w:rPr>
      </w:pPr>
    </w:p>
    <w:p w14:paraId="606E6D2D" w14:textId="77777777" w:rsidR="006B5057" w:rsidRDefault="00F9766B"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rsidR="006B5057">
        <w:instrText xml:space="preserve"> FORMCHECKBOX </w:instrText>
      </w:r>
      <w:r>
        <w:fldChar w:fldCharType="separate"/>
      </w:r>
      <w:r>
        <w:fldChar w:fldCharType="end"/>
      </w:r>
      <w:r w:rsidR="006B5057">
        <w:rPr>
          <w:rFonts w:ascii="Arial" w:hAnsi="Arial" w:cs="Arial"/>
        </w:rPr>
        <w:tab/>
        <w:t xml:space="preserve">avec les prestations supplémentaires suivantes : </w:t>
      </w:r>
    </w:p>
    <w:p w14:paraId="075F34C9" w14:textId="77777777" w:rsidR="005546A9" w:rsidRDefault="005546A9" w:rsidP="006C4338">
      <w:pPr>
        <w:tabs>
          <w:tab w:val="left" w:pos="851"/>
        </w:tabs>
      </w:pPr>
    </w:p>
    <w:p w14:paraId="58079D08" w14:textId="77777777" w:rsidR="002D7740" w:rsidRDefault="002D7740" w:rsidP="006C4338">
      <w:pPr>
        <w:tabs>
          <w:tab w:val="left" w:pos="851"/>
        </w:tabs>
      </w:pPr>
    </w:p>
    <w:p w14:paraId="37201D3D" w14:textId="77777777" w:rsidR="002D7740" w:rsidRDefault="002D7740"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6E67650" w14:textId="77777777">
        <w:tc>
          <w:tcPr>
            <w:tcW w:w="10277" w:type="dxa"/>
            <w:shd w:val="clear" w:color="auto" w:fill="66CCFF"/>
          </w:tcPr>
          <w:p w14:paraId="6A78C9E6"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4255BB45" w14:textId="77777777" w:rsidR="009B1CD0" w:rsidRDefault="009B1CD0" w:rsidP="006C4338">
      <w:pPr>
        <w:tabs>
          <w:tab w:val="left" w:pos="851"/>
        </w:tabs>
      </w:pPr>
    </w:p>
    <w:p w14:paraId="6DFE2898"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4A6849F3"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1DE9DD80" w14:textId="77777777" w:rsidR="009B1CD0" w:rsidRDefault="009B1CD0" w:rsidP="005846FB">
      <w:pPr>
        <w:tabs>
          <w:tab w:val="left" w:pos="851"/>
        </w:tabs>
        <w:rPr>
          <w:rFonts w:ascii="Arial" w:hAnsi="Arial" w:cs="Arial"/>
        </w:rPr>
      </w:pPr>
    </w:p>
    <w:p w14:paraId="2FE33265"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3A111DB1" w14:textId="38103C97" w:rsidR="009B1CD0" w:rsidRPr="008C490E" w:rsidRDefault="00F9766B" w:rsidP="005846FB">
      <w:pPr>
        <w:tabs>
          <w:tab w:val="left" w:pos="851"/>
        </w:tabs>
        <w:spacing w:before="120"/>
        <w:ind w:left="1135" w:hanging="284"/>
        <w:jc w:val="both"/>
      </w:pPr>
      <w:r>
        <w:fldChar w:fldCharType="begin">
          <w:ffData>
            <w:name w:val=""/>
            <w:enabled/>
            <w:calcOnExit w:val="0"/>
            <w:checkBox>
              <w:size w:val="20"/>
              <w:default w:val="1"/>
            </w:checkBox>
          </w:ffData>
        </w:fldChar>
      </w:r>
      <w:r w:rsidR="008C490E">
        <w:instrText xml:space="preserve"> FORMCHECKBOX </w:instrText>
      </w:r>
      <w:r>
        <w:fldChar w:fldCharType="separate"/>
      </w:r>
      <w:r>
        <w:fldChar w:fldCharType="end"/>
      </w:r>
      <w:r w:rsidR="009B1CD0" w:rsidRPr="008C490E">
        <w:rPr>
          <w:rFonts w:ascii="Arial" w:hAnsi="Arial" w:cs="Arial"/>
        </w:rPr>
        <w:t xml:space="preserve"> CCAP n</w:t>
      </w:r>
      <w:r w:rsidR="009B70A8">
        <w:rPr>
          <w:rFonts w:ascii="Arial" w:hAnsi="Arial" w:cs="Arial"/>
        </w:rPr>
        <w:t>°</w:t>
      </w:r>
      <w:r w:rsidR="007E091D">
        <w:rPr>
          <w:rFonts w:ascii="Arial" w:hAnsi="Arial" w:cs="Arial"/>
        </w:rPr>
        <w:t>2025DTA0029</w:t>
      </w:r>
      <w:r w:rsidR="008C490E">
        <w:rPr>
          <w:rFonts w:ascii="Arial" w:hAnsi="Arial" w:cs="Arial"/>
        </w:rPr>
        <w:t> ;</w:t>
      </w:r>
    </w:p>
    <w:p w14:paraId="3DACD057" w14:textId="1A7AAB19" w:rsidR="009B1CD0" w:rsidRPr="008C490E" w:rsidRDefault="00F9766B" w:rsidP="005846FB">
      <w:pPr>
        <w:tabs>
          <w:tab w:val="left" w:pos="851"/>
        </w:tabs>
        <w:spacing w:before="120"/>
        <w:ind w:left="1135" w:hanging="284"/>
        <w:jc w:val="both"/>
      </w:pPr>
      <w:r>
        <w:fldChar w:fldCharType="begin">
          <w:ffData>
            <w:name w:val=""/>
            <w:enabled/>
            <w:calcOnExit w:val="0"/>
            <w:checkBox>
              <w:size w:val="20"/>
              <w:default w:val="1"/>
            </w:checkBox>
          </w:ffData>
        </w:fldChar>
      </w:r>
      <w:r w:rsidR="008C490E">
        <w:instrText xml:space="preserve"> FORMCHECKBOX </w:instrText>
      </w:r>
      <w:r>
        <w:fldChar w:fldCharType="separate"/>
      </w:r>
      <w:r>
        <w:fldChar w:fldCharType="end"/>
      </w:r>
      <w:r w:rsidR="002D7740" w:rsidRPr="002D7740">
        <w:rPr>
          <w:rFonts w:ascii="Arial" w:hAnsi="Arial" w:cs="Arial"/>
        </w:rPr>
        <w:t xml:space="preserve"> </w:t>
      </w:r>
      <w:r w:rsidR="002D7740" w:rsidRPr="00655D2F">
        <w:rPr>
          <w:rFonts w:ascii="Arial" w:hAnsi="Arial" w:cs="Arial"/>
        </w:rPr>
        <w:t>Cahier des Clauses A</w:t>
      </w:r>
      <w:r w:rsidR="002D7740">
        <w:rPr>
          <w:rFonts w:ascii="Arial" w:hAnsi="Arial" w:cs="Arial"/>
        </w:rPr>
        <w:t xml:space="preserve">dministratives Générales (CCAG) </w:t>
      </w:r>
      <w:r w:rsidR="002D7740" w:rsidRPr="00655D2F">
        <w:rPr>
          <w:rFonts w:ascii="Arial" w:hAnsi="Arial" w:cs="Arial"/>
        </w:rPr>
        <w:t xml:space="preserve">applicables aux marchés publics de Prestations Intellectuelles (arrêté du arrêté </w:t>
      </w:r>
      <w:r w:rsidR="002D7740" w:rsidRPr="00655D2F">
        <w:rPr>
          <w:rFonts w:ascii="Arial" w:hAnsi="Arial" w:cs="Arial"/>
          <w:bCs/>
        </w:rPr>
        <w:t xml:space="preserve">du 30 mars 2021 </w:t>
      </w:r>
      <w:r w:rsidR="002D7740" w:rsidRPr="00655D2F">
        <w:rPr>
          <w:rFonts w:ascii="Arial" w:hAnsi="Arial" w:cs="Arial"/>
        </w:rPr>
        <w:t>NOR : ECOM2106874A)</w:t>
      </w:r>
      <w:r w:rsidR="002D7740">
        <w:rPr>
          <w:rFonts w:ascii="Arial" w:hAnsi="Arial" w:cs="Arial"/>
        </w:rPr>
        <w:t>.</w:t>
      </w:r>
    </w:p>
    <w:p w14:paraId="29C1668F" w14:textId="4379E028" w:rsidR="009B1CD0" w:rsidRPr="008C490E" w:rsidRDefault="00F9766B" w:rsidP="0061068C">
      <w:pPr>
        <w:tabs>
          <w:tab w:val="left" w:pos="851"/>
        </w:tabs>
        <w:spacing w:before="120"/>
        <w:ind w:left="1135" w:hanging="284"/>
        <w:jc w:val="both"/>
      </w:pPr>
      <w:r>
        <w:fldChar w:fldCharType="begin">
          <w:ffData>
            <w:name w:val=""/>
            <w:enabled/>
            <w:calcOnExit w:val="0"/>
            <w:checkBox>
              <w:size w:val="20"/>
              <w:default w:val="1"/>
            </w:checkBox>
          </w:ffData>
        </w:fldChar>
      </w:r>
      <w:r w:rsidR="008C490E">
        <w:instrText xml:space="preserve"> FORMCHECKBOX </w:instrText>
      </w:r>
      <w:r>
        <w:fldChar w:fldCharType="separate"/>
      </w:r>
      <w:r>
        <w:fldChar w:fldCharType="end"/>
      </w:r>
      <w:r w:rsidR="009B1CD0" w:rsidRPr="008C490E">
        <w:rPr>
          <w:rFonts w:ascii="Arial" w:hAnsi="Arial" w:cs="Arial"/>
        </w:rPr>
        <w:t xml:space="preserve"> CCTP n</w:t>
      </w:r>
      <w:r w:rsidR="008C490E" w:rsidRPr="008C490E">
        <w:rPr>
          <w:rFonts w:ascii="Arial" w:hAnsi="Arial" w:cs="Arial"/>
        </w:rPr>
        <w:t>°</w:t>
      </w:r>
      <w:r w:rsidR="007E091D">
        <w:rPr>
          <w:rFonts w:ascii="Arial" w:hAnsi="Arial" w:cs="Arial"/>
        </w:rPr>
        <w:t>2025DTA0029 </w:t>
      </w:r>
      <w:r w:rsidR="008C490E">
        <w:rPr>
          <w:rFonts w:ascii="Arial" w:hAnsi="Arial" w:cs="Arial"/>
        </w:rPr>
        <w:t>;</w:t>
      </w:r>
    </w:p>
    <w:p w14:paraId="7B884454" w14:textId="5BA1F780" w:rsidR="009B1CD0" w:rsidRDefault="00F9766B"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rsidR="008C490E">
        <w:instrText xml:space="preserve"> FORMCHECKBOX </w:instrText>
      </w:r>
      <w:r>
        <w:fldChar w:fldCharType="separate"/>
      </w:r>
      <w:r>
        <w:fldChar w:fldCharType="end"/>
      </w:r>
      <w:r w:rsidR="009B1CD0">
        <w:rPr>
          <w:rFonts w:ascii="Arial" w:hAnsi="Arial" w:cs="Arial"/>
        </w:rPr>
        <w:t xml:space="preserve"> Autres</w:t>
      </w:r>
      <w:r w:rsidR="008C490E">
        <w:rPr>
          <w:rFonts w:ascii="Arial" w:hAnsi="Arial" w:cs="Arial"/>
        </w:rPr>
        <w:t> : tout autre document de la consultation n°</w:t>
      </w:r>
      <w:r w:rsidR="007E091D">
        <w:rPr>
          <w:rFonts w:ascii="Arial" w:hAnsi="Arial" w:cs="Arial"/>
        </w:rPr>
        <w:t>2025DTA0029</w:t>
      </w:r>
      <w:r w:rsidR="008C490E">
        <w:rPr>
          <w:rFonts w:ascii="Arial" w:hAnsi="Arial" w:cs="Arial"/>
        </w:rPr>
        <w:t>.</w:t>
      </w:r>
    </w:p>
    <w:p w14:paraId="35B23630" w14:textId="77777777" w:rsidR="009B1CD0" w:rsidRDefault="009B1CD0" w:rsidP="00710FD6">
      <w:pPr>
        <w:tabs>
          <w:tab w:val="left" w:pos="851"/>
        </w:tabs>
        <w:jc w:val="both"/>
        <w:rPr>
          <w:rFonts w:ascii="Arial" w:hAnsi="Arial" w:cs="Arial"/>
        </w:rPr>
      </w:pPr>
    </w:p>
    <w:p w14:paraId="10D5AA07"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6FE8992B" w14:textId="77777777" w:rsidR="009B1CD0" w:rsidRDefault="009B1CD0" w:rsidP="0083205E">
      <w:pPr>
        <w:tabs>
          <w:tab w:val="left" w:pos="851"/>
        </w:tabs>
        <w:jc w:val="both"/>
        <w:rPr>
          <w:rFonts w:ascii="Arial" w:hAnsi="Arial" w:cs="Arial"/>
        </w:rPr>
      </w:pPr>
    </w:p>
    <w:p w14:paraId="49490387" w14:textId="77777777" w:rsidR="009B1CD0" w:rsidRDefault="00F9766B" w:rsidP="006B5057">
      <w:pPr>
        <w:tabs>
          <w:tab w:val="left" w:pos="851"/>
        </w:tabs>
        <w:ind w:left="851"/>
        <w:jc w:val="both"/>
        <w:rPr>
          <w:rFonts w:ascii="Arial" w:hAnsi="Arial" w:cs="Arial"/>
        </w:rPr>
      </w:pPr>
      <w:r w:rsidRPr="008C490E">
        <w:rPr>
          <w:highlight w:val="yellow"/>
        </w:rPr>
        <w:fldChar w:fldCharType="begin">
          <w:ffData>
            <w:name w:val=""/>
            <w:enabled/>
            <w:calcOnExit w:val="0"/>
            <w:checkBox>
              <w:size w:val="20"/>
              <w:default w:val="0"/>
            </w:checkBox>
          </w:ffData>
        </w:fldChar>
      </w:r>
      <w:r w:rsidR="007D7A65" w:rsidRPr="008C490E">
        <w:rPr>
          <w:highlight w:val="yellow"/>
        </w:rPr>
        <w:instrText xml:space="preserve"> FORMCHECKBOX </w:instrText>
      </w:r>
      <w:r w:rsidRPr="008C490E">
        <w:rPr>
          <w:highlight w:val="yellow"/>
        </w:rPr>
      </w:r>
      <w:r w:rsidRPr="008C490E">
        <w:rPr>
          <w:highlight w:val="yellow"/>
        </w:rPr>
        <w:fldChar w:fldCharType="separate"/>
      </w:r>
      <w:r w:rsidRPr="008C490E">
        <w:rPr>
          <w:highlight w:val="yellow"/>
        </w:rPr>
        <w:fldChar w:fldCharType="end"/>
      </w:r>
      <w:r w:rsidR="009B1CD0" w:rsidRPr="008C490E">
        <w:rPr>
          <w:rFonts w:ascii="Arial" w:hAnsi="Arial" w:cs="Arial"/>
          <w:highlight w:val="yellow"/>
        </w:rPr>
        <w:t xml:space="preserve"> </w:t>
      </w:r>
      <w:r w:rsidR="00D90A00" w:rsidRPr="008C490E">
        <w:rPr>
          <w:rFonts w:ascii="Arial" w:hAnsi="Arial" w:cs="Arial"/>
          <w:highlight w:val="yellow"/>
        </w:rPr>
        <w:t xml:space="preserve">le </w:t>
      </w:r>
      <w:r w:rsidR="009B1CD0" w:rsidRPr="008C490E">
        <w:rPr>
          <w:rFonts w:ascii="Arial" w:hAnsi="Arial" w:cs="Arial"/>
          <w:highlight w:val="yellow"/>
        </w:rPr>
        <w:t>signataire</w:t>
      </w:r>
    </w:p>
    <w:p w14:paraId="11192418" w14:textId="77777777" w:rsidR="009B1CD0" w:rsidRDefault="009B1CD0" w:rsidP="0083205E">
      <w:pPr>
        <w:tabs>
          <w:tab w:val="left" w:pos="851"/>
        </w:tabs>
        <w:jc w:val="both"/>
        <w:rPr>
          <w:rFonts w:ascii="Arial" w:hAnsi="Arial" w:cs="Arial"/>
        </w:rPr>
      </w:pPr>
    </w:p>
    <w:p w14:paraId="0C8A5C3A" w14:textId="77777777" w:rsidR="009B1CD0" w:rsidRDefault="00F9766B" w:rsidP="0083205E">
      <w:pPr>
        <w:tabs>
          <w:tab w:val="left" w:pos="851"/>
        </w:tabs>
        <w:spacing w:before="120"/>
        <w:ind w:left="1701"/>
        <w:jc w:val="both"/>
        <w:rPr>
          <w:rFonts w:ascii="Arial" w:hAnsi="Arial" w:cs="Arial"/>
          <w:i/>
          <w:sz w:val="18"/>
          <w:szCs w:val="18"/>
        </w:rPr>
      </w:pPr>
      <w:r w:rsidRPr="008C490E">
        <w:rPr>
          <w:highlight w:val="yellow"/>
        </w:rPr>
        <w:fldChar w:fldCharType="begin">
          <w:ffData>
            <w:name w:val=""/>
            <w:enabled/>
            <w:calcOnExit w:val="0"/>
            <w:checkBox>
              <w:size w:val="20"/>
              <w:default w:val="0"/>
            </w:checkBox>
          </w:ffData>
        </w:fldChar>
      </w:r>
      <w:r w:rsidR="007D7A65" w:rsidRPr="008C490E">
        <w:rPr>
          <w:highlight w:val="yellow"/>
        </w:rPr>
        <w:instrText xml:space="preserve"> FORMCHECKBOX </w:instrText>
      </w:r>
      <w:r w:rsidRPr="008C490E">
        <w:rPr>
          <w:highlight w:val="yellow"/>
        </w:rPr>
      </w:r>
      <w:r w:rsidRPr="008C490E">
        <w:rPr>
          <w:highlight w:val="yellow"/>
        </w:rPr>
        <w:fldChar w:fldCharType="separate"/>
      </w:r>
      <w:r w:rsidRPr="008C490E">
        <w:rPr>
          <w:highlight w:val="yellow"/>
        </w:rPr>
        <w:fldChar w:fldCharType="end"/>
      </w:r>
      <w:r w:rsidR="009B1CD0" w:rsidRPr="008C490E">
        <w:rPr>
          <w:rFonts w:ascii="Arial" w:hAnsi="Arial" w:cs="Arial"/>
          <w:highlight w:val="yellow"/>
        </w:rPr>
        <w:t xml:space="preserve"> s’engage, sur la base de son offre et pour son propre compte ;</w:t>
      </w:r>
    </w:p>
    <w:p w14:paraId="3300D6B1"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423911ED" w14:textId="77777777" w:rsidR="009B1CD0" w:rsidRDefault="009B1CD0" w:rsidP="00CD46CC">
      <w:pPr>
        <w:tabs>
          <w:tab w:val="left" w:pos="851"/>
        </w:tabs>
        <w:jc w:val="both"/>
        <w:rPr>
          <w:rFonts w:ascii="Arial" w:hAnsi="Arial" w:cs="Arial"/>
        </w:rPr>
      </w:pPr>
    </w:p>
    <w:p w14:paraId="227191D5" w14:textId="77777777" w:rsidR="009B1CD0" w:rsidRDefault="009B1CD0" w:rsidP="009B45B9">
      <w:pPr>
        <w:tabs>
          <w:tab w:val="left" w:pos="851"/>
        </w:tabs>
        <w:jc w:val="both"/>
        <w:rPr>
          <w:rFonts w:ascii="Arial" w:hAnsi="Arial" w:cs="Arial"/>
        </w:rPr>
      </w:pPr>
    </w:p>
    <w:p w14:paraId="79F45EF5" w14:textId="77777777" w:rsidR="009B1CD0" w:rsidRDefault="009B1CD0" w:rsidP="009B45B9">
      <w:pPr>
        <w:tabs>
          <w:tab w:val="left" w:pos="851"/>
        </w:tabs>
        <w:jc w:val="both"/>
        <w:rPr>
          <w:rFonts w:ascii="Arial" w:hAnsi="Arial" w:cs="Arial"/>
        </w:rPr>
      </w:pPr>
    </w:p>
    <w:p w14:paraId="2EEBE141" w14:textId="77777777" w:rsidR="009B1CD0" w:rsidRDefault="00F9766B" w:rsidP="009B45B9">
      <w:pPr>
        <w:tabs>
          <w:tab w:val="left" w:pos="851"/>
        </w:tabs>
        <w:ind w:left="1701"/>
        <w:jc w:val="both"/>
        <w:rPr>
          <w:rFonts w:ascii="Arial" w:hAnsi="Arial" w:cs="Arial"/>
          <w:i/>
          <w:sz w:val="18"/>
          <w:szCs w:val="18"/>
        </w:rPr>
      </w:pPr>
      <w:r w:rsidRPr="008C490E">
        <w:rPr>
          <w:highlight w:val="yellow"/>
        </w:rPr>
        <w:fldChar w:fldCharType="begin">
          <w:ffData>
            <w:name w:val=""/>
            <w:enabled/>
            <w:calcOnExit w:val="0"/>
            <w:checkBox>
              <w:size w:val="20"/>
              <w:default w:val="0"/>
            </w:checkBox>
          </w:ffData>
        </w:fldChar>
      </w:r>
      <w:r w:rsidR="007D7A65" w:rsidRPr="008C490E">
        <w:rPr>
          <w:highlight w:val="yellow"/>
        </w:rPr>
        <w:instrText xml:space="preserve"> FORMCHECKBOX </w:instrText>
      </w:r>
      <w:r w:rsidRPr="008C490E">
        <w:rPr>
          <w:highlight w:val="yellow"/>
        </w:rPr>
      </w:r>
      <w:r w:rsidRPr="008C490E">
        <w:rPr>
          <w:highlight w:val="yellow"/>
        </w:rPr>
        <w:fldChar w:fldCharType="separate"/>
      </w:r>
      <w:r w:rsidRPr="008C490E">
        <w:rPr>
          <w:highlight w:val="yellow"/>
        </w:rPr>
        <w:fldChar w:fldCharType="end"/>
      </w:r>
      <w:r w:rsidR="009B1CD0" w:rsidRPr="008C490E">
        <w:rPr>
          <w:rFonts w:ascii="Arial" w:hAnsi="Arial" w:cs="Arial"/>
          <w:highlight w:val="yellow"/>
        </w:rPr>
        <w:t xml:space="preserve"> engage la société ……………………… sur la base de son offre ;</w:t>
      </w:r>
    </w:p>
    <w:p w14:paraId="2A2D4505"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25BD9275" w14:textId="77777777" w:rsidR="009B1CD0" w:rsidRDefault="009B1CD0" w:rsidP="009B45B9">
      <w:pPr>
        <w:tabs>
          <w:tab w:val="left" w:pos="851"/>
        </w:tabs>
        <w:jc w:val="both"/>
        <w:rPr>
          <w:rFonts w:ascii="Arial" w:hAnsi="Arial" w:cs="Arial"/>
        </w:rPr>
      </w:pPr>
    </w:p>
    <w:p w14:paraId="74A84A79" w14:textId="77777777" w:rsidR="009B1CD0" w:rsidRDefault="009B1CD0" w:rsidP="009B45B9">
      <w:pPr>
        <w:tabs>
          <w:tab w:val="left" w:pos="851"/>
        </w:tabs>
        <w:jc w:val="both"/>
        <w:rPr>
          <w:rFonts w:ascii="Arial" w:hAnsi="Arial" w:cs="Arial"/>
        </w:rPr>
      </w:pPr>
    </w:p>
    <w:p w14:paraId="773DF818" w14:textId="77777777" w:rsidR="009B1CD0" w:rsidRDefault="009B1CD0" w:rsidP="009B45B9">
      <w:pPr>
        <w:tabs>
          <w:tab w:val="left" w:pos="851"/>
        </w:tabs>
        <w:jc w:val="both"/>
        <w:rPr>
          <w:rFonts w:ascii="Arial" w:hAnsi="Arial" w:cs="Arial"/>
        </w:rPr>
      </w:pPr>
    </w:p>
    <w:p w14:paraId="1F639F8A" w14:textId="77777777" w:rsidR="009B1CD0" w:rsidRDefault="00F9766B" w:rsidP="006B5057">
      <w:pPr>
        <w:tabs>
          <w:tab w:val="left" w:pos="851"/>
        </w:tabs>
        <w:ind w:left="851"/>
        <w:jc w:val="both"/>
        <w:rPr>
          <w:rFonts w:ascii="Arial" w:hAnsi="Arial" w:cs="Arial"/>
          <w:i/>
          <w:sz w:val="18"/>
          <w:szCs w:val="18"/>
        </w:rPr>
      </w:pPr>
      <w:r w:rsidRPr="008C490E">
        <w:rPr>
          <w:highlight w:val="yellow"/>
        </w:rPr>
        <w:fldChar w:fldCharType="begin">
          <w:ffData>
            <w:name w:val=""/>
            <w:enabled/>
            <w:calcOnExit w:val="0"/>
            <w:checkBox>
              <w:size w:val="20"/>
              <w:default w:val="0"/>
            </w:checkBox>
          </w:ffData>
        </w:fldChar>
      </w:r>
      <w:r w:rsidR="007D7A65" w:rsidRPr="008C490E">
        <w:rPr>
          <w:highlight w:val="yellow"/>
        </w:rPr>
        <w:instrText xml:space="preserve"> FORMCHECKBOX </w:instrText>
      </w:r>
      <w:r w:rsidRPr="008C490E">
        <w:rPr>
          <w:highlight w:val="yellow"/>
        </w:rPr>
      </w:r>
      <w:r w:rsidRPr="008C490E">
        <w:rPr>
          <w:highlight w:val="yellow"/>
        </w:rPr>
        <w:fldChar w:fldCharType="separate"/>
      </w:r>
      <w:r w:rsidRPr="008C490E">
        <w:rPr>
          <w:highlight w:val="yellow"/>
        </w:rPr>
        <w:fldChar w:fldCharType="end"/>
      </w:r>
      <w:r w:rsidR="009B1CD0" w:rsidRPr="008C490E">
        <w:rPr>
          <w:rFonts w:ascii="Arial" w:hAnsi="Arial" w:cs="Arial"/>
          <w:highlight w:val="yellow"/>
        </w:rPr>
        <w:t xml:space="preserve"> </w:t>
      </w:r>
      <w:r w:rsidR="00D90A00" w:rsidRPr="008C490E">
        <w:rPr>
          <w:rFonts w:ascii="Arial" w:hAnsi="Arial" w:cs="Arial"/>
          <w:highlight w:val="yellow"/>
        </w:rPr>
        <w:t>l</w:t>
      </w:r>
      <w:r w:rsidR="009B1CD0" w:rsidRPr="008C490E">
        <w:rPr>
          <w:rFonts w:ascii="Arial" w:hAnsi="Arial" w:cs="Arial"/>
          <w:highlight w:val="yellow"/>
        </w:rPr>
        <w:t>’ensemble des membres du groupement s’engagent, sur la base de l’offre du groupement ;</w:t>
      </w:r>
    </w:p>
    <w:p w14:paraId="4BEC3D7C"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40FF9B68" w14:textId="77777777" w:rsidR="006B5057" w:rsidRDefault="006B5057" w:rsidP="009B45B9">
      <w:pPr>
        <w:pStyle w:val="fcase1ertab"/>
        <w:tabs>
          <w:tab w:val="left" w:pos="851"/>
        </w:tabs>
        <w:ind w:left="0" w:firstLine="0"/>
        <w:rPr>
          <w:rFonts w:ascii="Arial" w:hAnsi="Arial" w:cs="Arial"/>
        </w:rPr>
      </w:pPr>
    </w:p>
    <w:p w14:paraId="28F9CB0F" w14:textId="77777777"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14:paraId="11EFD5F8" w14:textId="77777777" w:rsidR="009B1CD0" w:rsidRDefault="00F9766B"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 xml:space="preserve"> aux prix indiqués ci-dessous ;</w:t>
      </w:r>
    </w:p>
    <w:p w14:paraId="38F04491" w14:textId="77777777" w:rsidR="009B1CD0" w:rsidRDefault="00F9766B" w:rsidP="009B45B9">
      <w:pPr>
        <w:tabs>
          <w:tab w:val="left" w:pos="426"/>
          <w:tab w:val="left" w:pos="851"/>
        </w:tabs>
        <w:spacing w:before="120"/>
        <w:ind w:left="1701"/>
        <w:jc w:val="both"/>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t xml:space="preserve"> Taux de la TVA : </w:t>
      </w:r>
    </w:p>
    <w:p w14:paraId="74832E5D" w14:textId="77777777" w:rsidR="009B1CD0" w:rsidRDefault="00F9766B" w:rsidP="009B45B9">
      <w:pPr>
        <w:tabs>
          <w:tab w:val="left" w:pos="426"/>
          <w:tab w:val="left" w:pos="851"/>
        </w:tabs>
        <w:spacing w:before="240"/>
        <w:ind w:left="1701"/>
        <w:jc w:val="both"/>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14:paraId="67968EC2" w14:textId="77777777" w:rsidR="009B1CD0" w:rsidRDefault="009B1CD0" w:rsidP="009B70A8">
      <w:pPr>
        <w:tabs>
          <w:tab w:val="left" w:pos="426"/>
          <w:tab w:val="left" w:pos="851"/>
        </w:tabs>
        <w:spacing w:before="120"/>
        <w:ind w:left="2268"/>
        <w:rPr>
          <w:rFonts w:ascii="Arial" w:hAnsi="Arial" w:cs="Arial"/>
        </w:rPr>
      </w:pPr>
      <w:r>
        <w:t xml:space="preserve">Montant </w:t>
      </w:r>
      <w:r>
        <w:rPr>
          <w:rFonts w:ascii="Arial" w:hAnsi="Arial" w:cs="Arial"/>
        </w:rPr>
        <w:t>hors taxes arrêté en chiffres à : ……………………………………………………………………………….</w:t>
      </w:r>
    </w:p>
    <w:p w14:paraId="15EF94C0" w14:textId="77777777" w:rsidR="009B1CD0" w:rsidRDefault="009B1CD0" w:rsidP="009B70A8">
      <w:pPr>
        <w:pStyle w:val="fcase1ertab"/>
        <w:tabs>
          <w:tab w:val="left" w:pos="851"/>
        </w:tabs>
        <w:spacing w:before="120"/>
        <w:ind w:left="2268" w:firstLine="0"/>
        <w:jc w:val="left"/>
      </w:pPr>
      <w:r>
        <w:rPr>
          <w:rFonts w:ascii="Arial" w:hAnsi="Arial" w:cs="Arial"/>
        </w:rPr>
        <w:t>Montant hors taxes arrêté en lettres à : ………………………………………………………...................................</w:t>
      </w:r>
    </w:p>
    <w:p w14:paraId="232A4F49" w14:textId="77777777" w:rsidR="009B1CD0" w:rsidRDefault="00F9766B"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t xml:space="preserve"> Montant TTC</w:t>
      </w:r>
      <w:r w:rsidR="009B1CD0">
        <w:rPr>
          <w:rStyle w:val="Caractresdenotedebasdepage"/>
        </w:rPr>
        <w:footnoteReference w:customMarkFollows="1" w:id="3"/>
        <w:t>4 </w:t>
      </w:r>
      <w:r w:rsidR="009B1CD0">
        <w:t>:</w:t>
      </w:r>
    </w:p>
    <w:p w14:paraId="29306C94" w14:textId="77777777" w:rsidR="009B1CD0" w:rsidRDefault="009B1CD0" w:rsidP="009B70A8">
      <w:pPr>
        <w:pStyle w:val="fcase1ertab"/>
        <w:tabs>
          <w:tab w:val="left" w:pos="851"/>
        </w:tabs>
        <w:spacing w:before="120"/>
        <w:ind w:left="2410" w:firstLine="0"/>
        <w:jc w:val="left"/>
        <w:rPr>
          <w:rFonts w:ascii="Arial" w:hAnsi="Arial" w:cs="Arial"/>
        </w:rPr>
      </w:pPr>
      <w:r>
        <w:rPr>
          <w:rFonts w:ascii="Arial" w:hAnsi="Arial" w:cs="Arial"/>
        </w:rPr>
        <w:t>Montant TTC arrêté en chiffres à : ………………………………………………………….......................................</w:t>
      </w:r>
    </w:p>
    <w:p w14:paraId="41C22110" w14:textId="77777777" w:rsidR="009B1CD0" w:rsidRDefault="009B1CD0" w:rsidP="009B70A8">
      <w:pPr>
        <w:pStyle w:val="fcase1ertab"/>
        <w:tabs>
          <w:tab w:val="left" w:pos="851"/>
        </w:tabs>
        <w:spacing w:before="120"/>
        <w:ind w:left="2410" w:firstLine="0"/>
        <w:jc w:val="left"/>
        <w:rPr>
          <w:rFonts w:ascii="Arial" w:hAnsi="Arial" w:cs="Arial"/>
          <w:u w:val="single"/>
        </w:rPr>
      </w:pPr>
      <w:r>
        <w:rPr>
          <w:rFonts w:ascii="Arial" w:hAnsi="Arial" w:cs="Arial"/>
        </w:rPr>
        <w:t>Montant TTC arrêté en lettres à : ………………………………………………………………………………………..</w:t>
      </w:r>
    </w:p>
    <w:p w14:paraId="4F7B3E99" w14:textId="77777777" w:rsidR="009B1CD0" w:rsidRDefault="009B1CD0" w:rsidP="004C5755">
      <w:pPr>
        <w:pStyle w:val="fcase1ertab"/>
        <w:spacing w:before="120"/>
        <w:ind w:left="567" w:firstLine="0"/>
      </w:pPr>
      <w:r>
        <w:rPr>
          <w:rFonts w:ascii="Arial" w:hAnsi="Arial" w:cs="Arial"/>
          <w:u w:val="single"/>
        </w:rPr>
        <w:t>OU</w:t>
      </w:r>
    </w:p>
    <w:p w14:paraId="461D60FA" w14:textId="77777777" w:rsidR="009B1CD0" w:rsidRDefault="00F9766B"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rsidR="008C490E">
        <w:instrText xml:space="preserve"> FORMCHECKBOX </w:instrText>
      </w:r>
      <w:r>
        <w:fldChar w:fldCharType="separate"/>
      </w:r>
      <w:r>
        <w:fldChar w:fldCharType="end"/>
      </w:r>
      <w:r w:rsidR="009B1CD0">
        <w:rPr>
          <w:rFonts w:ascii="Arial" w:hAnsi="Arial" w:cs="Arial"/>
        </w:rPr>
        <w:t xml:space="preserve"> aux prix indiqués </w:t>
      </w:r>
      <w:r w:rsidR="009D661E">
        <w:rPr>
          <w:rFonts w:ascii="Arial" w:hAnsi="Arial" w:cs="Arial"/>
        </w:rPr>
        <w:t xml:space="preserve">ci-dessous ou </w:t>
      </w:r>
      <w:r w:rsidR="009B1CD0">
        <w:rPr>
          <w:rFonts w:ascii="Arial" w:hAnsi="Arial" w:cs="Arial"/>
        </w:rPr>
        <w:t>dans l’annexe financière jointe au présent document.</w:t>
      </w:r>
    </w:p>
    <w:p w14:paraId="701E3826" w14:textId="77777777" w:rsidR="009B1CD0" w:rsidRDefault="009B1CD0" w:rsidP="009B45B9">
      <w:pPr>
        <w:pStyle w:val="fcasegauche"/>
        <w:tabs>
          <w:tab w:val="left" w:pos="851"/>
        </w:tabs>
        <w:spacing w:after="0"/>
        <w:ind w:left="0" w:firstLine="0"/>
        <w:rPr>
          <w:rFonts w:ascii="Arial" w:hAnsi="Arial" w:cs="Arial"/>
        </w:rPr>
      </w:pPr>
    </w:p>
    <w:p w14:paraId="525D0822" w14:textId="77777777" w:rsidR="008C490E" w:rsidRDefault="008C490E" w:rsidP="009B45B9">
      <w:pPr>
        <w:tabs>
          <w:tab w:val="left" w:pos="851"/>
          <w:tab w:val="left" w:pos="6237"/>
        </w:tabs>
        <w:rPr>
          <w:rFonts w:ascii="Arial" w:hAnsi="Arial" w:cs="Arial"/>
          <w:b/>
          <w:sz w:val="22"/>
          <w:szCs w:val="22"/>
        </w:rPr>
      </w:pPr>
    </w:p>
    <w:p w14:paraId="6F029DEB" w14:textId="77777777" w:rsidR="002D7740" w:rsidRDefault="002D7740" w:rsidP="009B45B9">
      <w:pPr>
        <w:tabs>
          <w:tab w:val="left" w:pos="851"/>
          <w:tab w:val="left" w:pos="6237"/>
        </w:tabs>
        <w:rPr>
          <w:rFonts w:ascii="Arial" w:hAnsi="Arial" w:cs="Arial"/>
          <w:b/>
          <w:sz w:val="22"/>
          <w:szCs w:val="22"/>
        </w:rPr>
      </w:pPr>
    </w:p>
    <w:p w14:paraId="560DE3C8"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sidRPr="008C490E">
        <w:rPr>
          <w:rFonts w:ascii="Arial" w:hAnsi="Arial" w:cs="Arial"/>
          <w:b/>
          <w:sz w:val="22"/>
          <w:szCs w:val="22"/>
          <w:highlight w:val="yellow"/>
        </w:rPr>
        <w:t>Nature du groupement et</w:t>
      </w:r>
      <w:r w:rsidR="00036500" w:rsidRPr="008C490E">
        <w:rPr>
          <w:rFonts w:ascii="Arial" w:hAnsi="Arial" w:cs="Arial"/>
          <w:b/>
          <w:sz w:val="22"/>
          <w:szCs w:val="22"/>
          <w:highlight w:val="yellow"/>
        </w:rPr>
        <w:t>,</w:t>
      </w:r>
      <w:r w:rsidR="0021797C" w:rsidRPr="008C490E">
        <w:rPr>
          <w:rFonts w:ascii="Arial" w:hAnsi="Arial" w:cs="Arial"/>
          <w:b/>
          <w:sz w:val="22"/>
          <w:szCs w:val="22"/>
          <w:highlight w:val="yellow"/>
        </w:rPr>
        <w:t xml:space="preserve"> </w:t>
      </w:r>
      <w:r w:rsidR="00036500" w:rsidRPr="008C490E">
        <w:rPr>
          <w:rFonts w:ascii="Arial" w:hAnsi="Arial" w:cs="Arial"/>
          <w:b/>
          <w:sz w:val="22"/>
          <w:szCs w:val="22"/>
          <w:highlight w:val="yellow"/>
        </w:rPr>
        <w:t>en cas de groupement conjoint,</w:t>
      </w:r>
      <w:r w:rsidR="00036500" w:rsidRPr="008C490E" w:rsidDel="0021797C">
        <w:rPr>
          <w:rFonts w:ascii="Arial" w:hAnsi="Arial" w:cs="Arial"/>
          <w:b/>
          <w:sz w:val="22"/>
          <w:szCs w:val="22"/>
          <w:highlight w:val="yellow"/>
        </w:rPr>
        <w:t xml:space="preserve"> </w:t>
      </w:r>
      <w:r w:rsidR="0021797C" w:rsidRPr="008C490E">
        <w:rPr>
          <w:rFonts w:ascii="Arial" w:hAnsi="Arial" w:cs="Arial"/>
          <w:b/>
          <w:sz w:val="22"/>
          <w:szCs w:val="22"/>
          <w:highlight w:val="yellow"/>
        </w:rPr>
        <w:t>r</w:t>
      </w:r>
      <w:r w:rsidRPr="008C490E">
        <w:rPr>
          <w:rFonts w:ascii="Arial" w:hAnsi="Arial" w:cs="Arial"/>
          <w:b/>
          <w:sz w:val="22"/>
          <w:szCs w:val="22"/>
          <w:highlight w:val="yellow"/>
        </w:rPr>
        <w:t>épartition des prestations</w:t>
      </w:r>
    </w:p>
    <w:p w14:paraId="6DE84AEB"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038EFC5B" w14:textId="77777777" w:rsidR="00036500" w:rsidRDefault="00036500" w:rsidP="009B45B9">
      <w:pPr>
        <w:tabs>
          <w:tab w:val="left" w:pos="851"/>
          <w:tab w:val="left" w:pos="6237"/>
        </w:tabs>
        <w:rPr>
          <w:rFonts w:ascii="Arial" w:hAnsi="Arial" w:cs="Arial"/>
          <w:i/>
          <w:iCs/>
          <w:sz w:val="18"/>
          <w:szCs w:val="18"/>
        </w:rPr>
      </w:pPr>
    </w:p>
    <w:p w14:paraId="1F73E097"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3B7BB6CE"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1420CE49" w14:textId="77777777" w:rsidR="00354C04" w:rsidRDefault="00F9766B"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fldChar w:fldCharType="separate"/>
      </w:r>
      <w:r>
        <w:fldChar w:fldCharType="end"/>
      </w:r>
      <w:r w:rsidR="00354C04">
        <w:rPr>
          <w:rFonts w:ascii="Arial" w:hAnsi="Arial" w:cs="Arial"/>
          <w:i/>
          <w:iCs/>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fldChar w:fldCharType="separate"/>
      </w:r>
      <w:r>
        <w:fldChar w:fldCharType="end"/>
      </w:r>
      <w:r w:rsidR="00354C04">
        <w:rPr>
          <w:rFonts w:ascii="Arial" w:hAnsi="Arial" w:cs="Arial"/>
          <w:iCs/>
        </w:rPr>
        <w:t xml:space="preserve"> </w:t>
      </w:r>
      <w:r w:rsidR="00354C04">
        <w:rPr>
          <w:rFonts w:ascii="Arial" w:hAnsi="Arial" w:cs="Arial"/>
        </w:rPr>
        <w:t>solidaire</w:t>
      </w:r>
    </w:p>
    <w:p w14:paraId="49968B01"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5C445DB6"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2F5F7FF4"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7DBC7E44"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344F39C"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474279B8"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572D0DF9"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5CBEF1A"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3BA08612"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8444146"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0D88E104"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55C879CC" w14:textId="77777777">
        <w:trPr>
          <w:trHeight w:val="1021"/>
        </w:trPr>
        <w:tc>
          <w:tcPr>
            <w:tcW w:w="4503" w:type="dxa"/>
            <w:tcBorders>
              <w:top w:val="single" w:sz="4" w:space="0" w:color="000000"/>
              <w:left w:val="single" w:sz="4" w:space="0" w:color="000000"/>
            </w:tcBorders>
            <w:shd w:val="clear" w:color="auto" w:fill="CCFFFF"/>
          </w:tcPr>
          <w:p w14:paraId="767DFA25"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59F264D6"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43134846" w14:textId="77777777" w:rsidR="009B1CD0" w:rsidRDefault="009B1CD0" w:rsidP="006F3DF9">
            <w:pPr>
              <w:tabs>
                <w:tab w:val="left" w:pos="851"/>
              </w:tabs>
              <w:snapToGrid w:val="0"/>
              <w:jc w:val="both"/>
              <w:rPr>
                <w:rFonts w:ascii="Arial" w:hAnsi="Arial" w:cs="Arial"/>
              </w:rPr>
            </w:pPr>
          </w:p>
        </w:tc>
      </w:tr>
      <w:tr w:rsidR="009B1CD0" w14:paraId="737B8F17" w14:textId="77777777">
        <w:trPr>
          <w:trHeight w:val="1021"/>
        </w:trPr>
        <w:tc>
          <w:tcPr>
            <w:tcW w:w="4503" w:type="dxa"/>
            <w:tcBorders>
              <w:left w:val="single" w:sz="4" w:space="0" w:color="000000"/>
            </w:tcBorders>
            <w:shd w:val="clear" w:color="auto" w:fill="auto"/>
          </w:tcPr>
          <w:p w14:paraId="06F5752F"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119D3909"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57A1C125" w14:textId="77777777" w:rsidR="009B1CD0" w:rsidRDefault="009B1CD0" w:rsidP="006F3DF9">
            <w:pPr>
              <w:tabs>
                <w:tab w:val="left" w:pos="851"/>
              </w:tabs>
              <w:snapToGrid w:val="0"/>
              <w:jc w:val="both"/>
              <w:rPr>
                <w:rFonts w:ascii="Arial" w:hAnsi="Arial" w:cs="Arial"/>
              </w:rPr>
            </w:pPr>
          </w:p>
        </w:tc>
      </w:tr>
      <w:tr w:rsidR="009B1CD0" w14:paraId="224AE978" w14:textId="77777777">
        <w:trPr>
          <w:trHeight w:val="1021"/>
        </w:trPr>
        <w:tc>
          <w:tcPr>
            <w:tcW w:w="4503" w:type="dxa"/>
            <w:tcBorders>
              <w:left w:val="single" w:sz="4" w:space="0" w:color="000000"/>
              <w:bottom w:val="single" w:sz="4" w:space="0" w:color="000000"/>
            </w:tcBorders>
            <w:shd w:val="clear" w:color="auto" w:fill="CCFFFF"/>
          </w:tcPr>
          <w:p w14:paraId="662D5FB6"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75BDBAC8"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0AB3798E" w14:textId="77777777" w:rsidR="009B1CD0" w:rsidRDefault="009B1CD0" w:rsidP="006F3DF9">
            <w:pPr>
              <w:tabs>
                <w:tab w:val="left" w:pos="851"/>
              </w:tabs>
              <w:snapToGrid w:val="0"/>
              <w:jc w:val="both"/>
              <w:rPr>
                <w:rFonts w:ascii="Arial" w:hAnsi="Arial" w:cs="Arial"/>
              </w:rPr>
            </w:pPr>
          </w:p>
        </w:tc>
      </w:tr>
    </w:tbl>
    <w:p w14:paraId="2EEB72DE" w14:textId="77777777" w:rsidR="009B1CD0" w:rsidRDefault="009B1CD0" w:rsidP="006C4338">
      <w:pPr>
        <w:tabs>
          <w:tab w:val="left" w:pos="851"/>
          <w:tab w:val="left" w:pos="6237"/>
        </w:tabs>
      </w:pPr>
    </w:p>
    <w:p w14:paraId="19A27310" w14:textId="77777777" w:rsidR="009B1CD0" w:rsidRDefault="009B1CD0" w:rsidP="006C4338">
      <w:pPr>
        <w:pStyle w:val="fcasegauche"/>
        <w:tabs>
          <w:tab w:val="left" w:pos="851"/>
        </w:tabs>
        <w:spacing w:after="0"/>
        <w:ind w:left="0" w:firstLine="0"/>
        <w:rPr>
          <w:rFonts w:ascii="Arial" w:hAnsi="Arial" w:cs="Arial"/>
          <w:bCs/>
          <w:iCs/>
        </w:rPr>
      </w:pPr>
    </w:p>
    <w:p w14:paraId="0824DA13"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08CEB34B" w14:textId="77777777" w:rsidR="009B1CD0" w:rsidRPr="008C490E" w:rsidRDefault="009B1CD0" w:rsidP="005846FB">
      <w:pPr>
        <w:pStyle w:val="fcase1ertab"/>
        <w:tabs>
          <w:tab w:val="left" w:pos="851"/>
        </w:tabs>
        <w:spacing w:before="120"/>
        <w:ind w:left="0" w:firstLine="0"/>
        <w:rPr>
          <w:rFonts w:ascii="Arial" w:hAnsi="Arial" w:cs="Arial"/>
          <w:b/>
          <w:color w:val="FF0000"/>
          <w:sz w:val="22"/>
          <w:szCs w:val="22"/>
        </w:rPr>
      </w:pPr>
      <w:r w:rsidRPr="00944994">
        <w:rPr>
          <w:rFonts w:ascii="Arial" w:hAnsi="Arial" w:cs="Arial"/>
          <w:b/>
          <w:i/>
          <w:color w:val="FF0000"/>
          <w:sz w:val="22"/>
          <w:szCs w:val="22"/>
          <w:highlight w:val="yellow"/>
        </w:rPr>
        <w:t>(Joindre un ou des relevé(s) d’identité bancaire ou postal.)</w:t>
      </w:r>
    </w:p>
    <w:p w14:paraId="7CC0F40C"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115F6C38"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14C75D90"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3F5D2026"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72A72C8A"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1264A911"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0A228000"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8953F9D"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40B64C0B"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2C900BF4"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 xml:space="preserve">B4 - </w:t>
      </w:r>
      <w:r w:rsidRPr="00944994">
        <w:rPr>
          <w:rFonts w:ascii="Arial" w:hAnsi="Arial" w:cs="Arial"/>
          <w:b/>
          <w:sz w:val="22"/>
          <w:szCs w:val="22"/>
          <w:highlight w:val="yellow"/>
        </w:rPr>
        <w:t>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2D274DD5" w14:textId="77777777" w:rsidR="009B1CD0" w:rsidRDefault="009B1CD0" w:rsidP="00934503">
      <w:pPr>
        <w:tabs>
          <w:tab w:val="left" w:pos="426"/>
          <w:tab w:val="left" w:pos="851"/>
        </w:tabs>
        <w:rPr>
          <w:rFonts w:ascii="Arial" w:hAnsi="Arial" w:cs="Arial"/>
          <w:b/>
        </w:rPr>
      </w:pPr>
    </w:p>
    <w:p w14:paraId="57E1B513"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F9766B">
        <w:fldChar w:fldCharType="begin">
          <w:ffData>
            <w:name w:val=""/>
            <w:enabled/>
            <w:calcOnExit w:val="0"/>
            <w:checkBox>
              <w:size w:val="20"/>
              <w:default w:val="0"/>
            </w:checkBox>
          </w:ffData>
        </w:fldChar>
      </w:r>
      <w:r w:rsidR="007D7A65">
        <w:instrText xml:space="preserve"> FORMCHECKBOX </w:instrText>
      </w:r>
      <w:r w:rsidR="00F9766B">
        <w:fldChar w:fldCharType="separate"/>
      </w:r>
      <w:r w:rsidR="00F9766B">
        <w:fldChar w:fldCharType="end"/>
      </w:r>
      <w:r>
        <w:tab/>
      </w:r>
      <w:r w:rsidR="009D661E">
        <w:t>Non</w:t>
      </w:r>
      <w:r>
        <w:tab/>
      </w:r>
      <w:r>
        <w:tab/>
      </w:r>
      <w:r>
        <w:tab/>
      </w:r>
      <w:r w:rsidR="00F9766B">
        <w:fldChar w:fldCharType="begin">
          <w:ffData>
            <w:name w:val=""/>
            <w:enabled/>
            <w:calcOnExit w:val="0"/>
            <w:checkBox>
              <w:size w:val="20"/>
              <w:default w:val="0"/>
            </w:checkBox>
          </w:ffData>
        </w:fldChar>
      </w:r>
      <w:r w:rsidR="007D7A65">
        <w:instrText xml:space="preserve"> FORMCHECKBOX </w:instrText>
      </w:r>
      <w:r w:rsidR="00F9766B">
        <w:fldChar w:fldCharType="separate"/>
      </w:r>
      <w:r w:rsidR="00F9766B">
        <w:fldChar w:fldCharType="end"/>
      </w:r>
      <w:r>
        <w:tab/>
      </w:r>
      <w:r w:rsidR="009D661E">
        <w:t>Oui</w:t>
      </w:r>
    </w:p>
    <w:p w14:paraId="2D827F8D" w14:textId="69007665" w:rsidR="00944994" w:rsidRDefault="009B1CD0" w:rsidP="00C02AC8">
      <w:pPr>
        <w:tabs>
          <w:tab w:val="left" w:pos="851"/>
        </w:tabs>
        <w:rPr>
          <w:rFonts w:ascii="Arial" w:hAnsi="Arial" w:cs="Arial"/>
          <w:b/>
        </w:rPr>
      </w:pPr>
      <w:r>
        <w:rPr>
          <w:rFonts w:ascii="Arial" w:hAnsi="Arial" w:cs="Arial"/>
          <w:i/>
          <w:sz w:val="18"/>
          <w:szCs w:val="18"/>
        </w:rPr>
        <w:t>(Cocher la case correspondante.)</w:t>
      </w:r>
    </w:p>
    <w:p w14:paraId="02640C02" w14:textId="77777777" w:rsidR="00944994" w:rsidRDefault="00944994" w:rsidP="009B45B9">
      <w:pPr>
        <w:tabs>
          <w:tab w:val="left" w:pos="426"/>
          <w:tab w:val="left" w:pos="851"/>
        </w:tabs>
        <w:jc w:val="both"/>
        <w:rPr>
          <w:rFonts w:ascii="Arial" w:hAnsi="Arial" w:cs="Arial"/>
          <w:b/>
        </w:rPr>
      </w:pPr>
    </w:p>
    <w:p w14:paraId="532D5CA7" w14:textId="77777777" w:rsidR="00944994" w:rsidRDefault="00944994" w:rsidP="009B45B9">
      <w:pPr>
        <w:tabs>
          <w:tab w:val="left" w:pos="426"/>
          <w:tab w:val="left" w:pos="851"/>
        </w:tabs>
        <w:jc w:val="both"/>
        <w:rPr>
          <w:rFonts w:ascii="Arial" w:hAnsi="Arial" w:cs="Arial"/>
          <w:b/>
        </w:rPr>
      </w:pPr>
    </w:p>
    <w:p w14:paraId="0E4847CB"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05F6E80E" w14:textId="77777777" w:rsidR="009B1CD0" w:rsidRDefault="009B1CD0" w:rsidP="009B45B9">
      <w:pPr>
        <w:tabs>
          <w:tab w:val="left" w:pos="576"/>
          <w:tab w:val="left" w:pos="851"/>
        </w:tabs>
        <w:jc w:val="both"/>
        <w:rPr>
          <w:rFonts w:ascii="Arial" w:hAnsi="Arial" w:cs="Arial"/>
        </w:rPr>
      </w:pPr>
    </w:p>
    <w:p w14:paraId="245E92B6" w14:textId="77777777" w:rsidR="00C02AC8" w:rsidRDefault="009B1CD0" w:rsidP="00C02AC8">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w:t>
      </w:r>
      <w:r w:rsidR="00C02AC8">
        <w:rPr>
          <w:rFonts w:ascii="Arial" w:hAnsi="Arial" w:cs="Arial"/>
        </w:rPr>
        <w:t>celle inscrite par le candidat dans son planning, elle débute</w:t>
      </w:r>
      <w:r w:rsidR="00944994" w:rsidRPr="004C2DB3">
        <w:rPr>
          <w:rFonts w:ascii="Tahoma" w:hAnsi="Tahoma" w:cs="Tahoma"/>
        </w:rPr>
        <w:t xml:space="preserve"> </w:t>
      </w:r>
      <w:r>
        <w:rPr>
          <w:rFonts w:ascii="Arial" w:hAnsi="Arial" w:cs="Arial"/>
        </w:rPr>
        <w:t>à compter de :</w:t>
      </w:r>
    </w:p>
    <w:p w14:paraId="2F2B89CD" w14:textId="5B2F2562" w:rsidR="009B1CD0" w:rsidRPr="00C02AC8" w:rsidRDefault="009B1CD0" w:rsidP="00C02AC8">
      <w:pPr>
        <w:tabs>
          <w:tab w:val="left" w:pos="576"/>
          <w:tab w:val="left" w:pos="851"/>
        </w:tabs>
        <w:jc w:val="both"/>
        <w:rPr>
          <w:rFonts w:ascii="Arial" w:hAnsi="Arial" w:cs="Arial"/>
          <w:i/>
          <w:sz w:val="18"/>
          <w:szCs w:val="18"/>
        </w:rPr>
      </w:pPr>
      <w:r>
        <w:rPr>
          <w:rFonts w:ascii="Arial" w:hAnsi="Arial" w:cs="Arial"/>
          <w:i/>
          <w:sz w:val="18"/>
          <w:szCs w:val="18"/>
        </w:rPr>
        <w:t>(Cocher la case correspondante.)</w:t>
      </w:r>
    </w:p>
    <w:p w14:paraId="345240D6" w14:textId="77777777" w:rsidR="009B1CD0" w:rsidRDefault="00844DAA" w:rsidP="009B45B9">
      <w:pPr>
        <w:tabs>
          <w:tab w:val="left" w:pos="851"/>
        </w:tabs>
        <w:spacing w:before="120"/>
        <w:ind w:left="567"/>
        <w:jc w:val="both"/>
      </w:pPr>
      <w:r>
        <w:tab/>
      </w:r>
      <w:r w:rsidR="00F9766B">
        <w:fldChar w:fldCharType="begin">
          <w:ffData>
            <w:name w:val=""/>
            <w:enabled/>
            <w:calcOnExit w:val="0"/>
            <w:checkBox>
              <w:size w:val="20"/>
              <w:default w:val="1"/>
            </w:checkBox>
          </w:ffData>
        </w:fldChar>
      </w:r>
      <w:r w:rsidR="00944994">
        <w:instrText xml:space="preserve"> FORMCHECKBOX </w:instrText>
      </w:r>
      <w:r w:rsidR="00F9766B">
        <w:fldChar w:fldCharType="separate"/>
      </w:r>
      <w:r w:rsidR="00F9766B">
        <w:fldChar w:fldCharType="end"/>
      </w:r>
      <w:r w:rsidR="009B1CD0">
        <w:rPr>
          <w:rFonts w:ascii="Arial" w:hAnsi="Arial" w:cs="Arial"/>
        </w:rPr>
        <w:tab/>
        <w:t xml:space="preserve">la date de notification du marché </w:t>
      </w:r>
      <w:r w:rsidR="00FE48C9">
        <w:rPr>
          <w:rFonts w:ascii="Arial" w:hAnsi="Arial" w:cs="Arial"/>
        </w:rPr>
        <w:t>public</w:t>
      </w:r>
      <w:r w:rsidR="009B1CD0">
        <w:rPr>
          <w:rFonts w:ascii="Arial" w:hAnsi="Arial" w:cs="Arial"/>
        </w:rPr>
        <w:t> ;</w:t>
      </w:r>
    </w:p>
    <w:p w14:paraId="528E1088" w14:textId="77777777" w:rsidR="009B1CD0" w:rsidRDefault="00844DAA" w:rsidP="009B45B9">
      <w:pPr>
        <w:tabs>
          <w:tab w:val="left" w:pos="851"/>
        </w:tabs>
        <w:spacing w:before="120"/>
        <w:ind w:left="567"/>
        <w:jc w:val="both"/>
      </w:pPr>
      <w:r>
        <w:tab/>
      </w:r>
      <w:r w:rsidR="00F9766B">
        <w:fldChar w:fldCharType="begin">
          <w:ffData>
            <w:name w:val=""/>
            <w:enabled/>
            <w:calcOnExit w:val="0"/>
            <w:checkBox>
              <w:size w:val="20"/>
              <w:default w:val="0"/>
            </w:checkBox>
          </w:ffData>
        </w:fldChar>
      </w:r>
      <w:r w:rsidR="007D7A65">
        <w:instrText xml:space="preserve"> FORMCHECKBOX </w:instrText>
      </w:r>
      <w:r w:rsidR="00F9766B">
        <w:fldChar w:fldCharType="separate"/>
      </w:r>
      <w:r w:rsidR="00F9766B">
        <w:fldChar w:fldCharType="end"/>
      </w:r>
      <w:r w:rsidR="009B1CD0">
        <w:rPr>
          <w:rFonts w:ascii="Arial" w:hAnsi="Arial" w:cs="Arial"/>
        </w:rPr>
        <w:tab/>
        <w:t>la date de notification de l’ordre de service ;</w:t>
      </w:r>
    </w:p>
    <w:p w14:paraId="2F1D137D" w14:textId="77777777" w:rsidR="009B1CD0" w:rsidRDefault="00844DAA" w:rsidP="009B45B9">
      <w:pPr>
        <w:tabs>
          <w:tab w:val="left" w:pos="851"/>
        </w:tabs>
        <w:spacing w:before="120"/>
        <w:ind w:left="1134" w:hanging="567"/>
        <w:jc w:val="both"/>
        <w:rPr>
          <w:rFonts w:ascii="Arial" w:hAnsi="Arial" w:cs="Arial"/>
          <w:b/>
        </w:rPr>
      </w:pPr>
      <w:r>
        <w:tab/>
      </w:r>
      <w:r w:rsidR="00F9766B">
        <w:fldChar w:fldCharType="begin">
          <w:ffData>
            <w:name w:val=""/>
            <w:enabled/>
            <w:calcOnExit w:val="0"/>
            <w:checkBox>
              <w:size w:val="20"/>
              <w:default w:val="0"/>
            </w:checkBox>
          </w:ffData>
        </w:fldChar>
      </w:r>
      <w:r w:rsidR="007D7A65">
        <w:instrText xml:space="preserve"> FORMCHECKBOX </w:instrText>
      </w:r>
      <w:r w:rsidR="00F9766B">
        <w:fldChar w:fldCharType="separate"/>
      </w:r>
      <w:r w:rsidR="00F9766B">
        <w:fldChar w:fldCharType="end"/>
      </w:r>
      <w:r w:rsidR="009B1CD0">
        <w:rPr>
          <w:rFonts w:ascii="Arial" w:hAnsi="Arial" w:cs="Arial"/>
        </w:rPr>
        <w:tab/>
        <w:t xml:space="preserve">la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14:paraId="09817356" w14:textId="77777777" w:rsidR="009B1CD0" w:rsidRDefault="009B1CD0" w:rsidP="009B45B9">
      <w:pPr>
        <w:tabs>
          <w:tab w:val="left" w:pos="426"/>
          <w:tab w:val="left" w:pos="851"/>
        </w:tabs>
        <w:jc w:val="both"/>
        <w:rPr>
          <w:rFonts w:ascii="Arial" w:hAnsi="Arial" w:cs="Arial"/>
          <w:b/>
        </w:rPr>
      </w:pPr>
    </w:p>
    <w:p w14:paraId="46326450" w14:textId="242CD589"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sidRPr="00C02AC8">
        <w:rPr>
          <w:rFonts w:ascii="Arial" w:hAnsi="Arial" w:cs="Arial"/>
        </w:rPr>
        <w:t xml:space="preserve">Le marché </w:t>
      </w:r>
      <w:r w:rsidR="00FE48C9" w:rsidRPr="00C02AC8">
        <w:rPr>
          <w:rFonts w:ascii="Arial" w:hAnsi="Arial" w:cs="Arial"/>
        </w:rPr>
        <w:t>public</w:t>
      </w:r>
      <w:r w:rsidRPr="00C02AC8">
        <w:rPr>
          <w:rFonts w:ascii="Arial" w:hAnsi="Arial" w:cs="Arial"/>
        </w:rPr>
        <w:t xml:space="preserve"> est reconductible :</w:t>
      </w:r>
      <w:r w:rsidRPr="00C02AC8">
        <w:tab/>
      </w:r>
      <w:r w:rsidRPr="00C02AC8">
        <w:tab/>
      </w:r>
      <w:r w:rsidR="00C02AC8">
        <w:fldChar w:fldCharType="begin">
          <w:ffData>
            <w:name w:val=""/>
            <w:enabled/>
            <w:calcOnExit w:val="0"/>
            <w:checkBox>
              <w:size w:val="20"/>
              <w:default w:val="1"/>
            </w:checkBox>
          </w:ffData>
        </w:fldChar>
      </w:r>
      <w:r w:rsidR="00C02AC8">
        <w:instrText xml:space="preserve"> FORMCHECKBOX </w:instrText>
      </w:r>
      <w:r w:rsidR="00C02AC8">
        <w:fldChar w:fldCharType="separate"/>
      </w:r>
      <w:r w:rsidR="00C02AC8">
        <w:fldChar w:fldCharType="end"/>
      </w:r>
      <w:r w:rsidRPr="00C02AC8">
        <w:tab/>
      </w:r>
      <w:r w:rsidR="009D661E" w:rsidRPr="00C02AC8">
        <w:t>Non</w:t>
      </w:r>
      <w:r w:rsidRPr="00C02AC8">
        <w:tab/>
      </w:r>
      <w:r w:rsidRPr="00C02AC8">
        <w:tab/>
      </w:r>
      <w:r w:rsidRPr="00C02AC8">
        <w:tab/>
      </w:r>
      <w:r w:rsidR="00C02AC8">
        <w:fldChar w:fldCharType="begin">
          <w:ffData>
            <w:name w:val=""/>
            <w:enabled/>
            <w:calcOnExit w:val="0"/>
            <w:checkBox>
              <w:size w:val="20"/>
              <w:default w:val="0"/>
            </w:checkBox>
          </w:ffData>
        </w:fldChar>
      </w:r>
      <w:r w:rsidR="00C02AC8">
        <w:instrText xml:space="preserve"> FORMCHECKBOX </w:instrText>
      </w:r>
      <w:r w:rsidR="00C02AC8">
        <w:fldChar w:fldCharType="separate"/>
      </w:r>
      <w:r w:rsidR="00C02AC8">
        <w:fldChar w:fldCharType="end"/>
      </w:r>
      <w:r w:rsidRPr="00C02AC8">
        <w:tab/>
      </w:r>
      <w:r w:rsidR="009D661E" w:rsidRPr="00C02AC8">
        <w:t>Oui</w:t>
      </w:r>
    </w:p>
    <w:p w14:paraId="163F2223"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0F0D60B9" w14:textId="77777777" w:rsidR="009B1CD0" w:rsidRDefault="009B1CD0" w:rsidP="009B45B9">
      <w:pPr>
        <w:tabs>
          <w:tab w:val="left" w:pos="426"/>
          <w:tab w:val="left" w:pos="851"/>
        </w:tabs>
        <w:jc w:val="both"/>
        <w:rPr>
          <w:rFonts w:ascii="Arial" w:hAnsi="Arial" w:cs="Arial"/>
        </w:rPr>
      </w:pPr>
    </w:p>
    <w:p w14:paraId="0F44620A"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4D71E263" w14:textId="734D7359"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lastRenderedPageBreak/>
        <w:t xml:space="preserve">Nombre des reconductions : </w:t>
      </w:r>
    </w:p>
    <w:p w14:paraId="129DBCCF" w14:textId="14DEB616" w:rsidR="00944994" w:rsidRPr="00C02AC8" w:rsidRDefault="009B1CD0" w:rsidP="00CD2E8C">
      <w:pPr>
        <w:numPr>
          <w:ilvl w:val="0"/>
          <w:numId w:val="2"/>
        </w:numPr>
        <w:tabs>
          <w:tab w:val="left" w:pos="426"/>
          <w:tab w:val="left" w:pos="851"/>
        </w:tabs>
        <w:spacing w:before="120"/>
        <w:ind w:left="924" w:hanging="357"/>
        <w:jc w:val="both"/>
        <w:rPr>
          <w:rFonts w:ascii="Arial" w:hAnsi="Arial" w:cs="Arial"/>
          <w:b/>
        </w:rPr>
      </w:pPr>
      <w:r w:rsidRPr="00C02AC8">
        <w:rPr>
          <w:rFonts w:ascii="Arial" w:hAnsi="Arial" w:cs="Arial"/>
        </w:rPr>
        <w:t xml:space="preserve">Durée des reconductions : </w:t>
      </w:r>
    </w:p>
    <w:p w14:paraId="3EFC1D65" w14:textId="77777777" w:rsidR="00C02AC8" w:rsidRPr="00C02AC8" w:rsidRDefault="00C02AC8" w:rsidP="00C02AC8">
      <w:pPr>
        <w:tabs>
          <w:tab w:val="left" w:pos="426"/>
          <w:tab w:val="left" w:pos="851"/>
        </w:tabs>
        <w:spacing w:before="120"/>
        <w:ind w:left="567"/>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4FB1F35A" w14:textId="77777777">
        <w:tc>
          <w:tcPr>
            <w:tcW w:w="10419" w:type="dxa"/>
            <w:shd w:val="clear" w:color="auto" w:fill="66CCFF"/>
          </w:tcPr>
          <w:p w14:paraId="486116BC"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78D1A15A" w14:textId="77777777" w:rsidR="009B1CD0" w:rsidRDefault="009B1CD0" w:rsidP="006C4338">
      <w:pPr>
        <w:tabs>
          <w:tab w:val="left" w:pos="851"/>
        </w:tabs>
        <w:jc w:val="both"/>
      </w:pPr>
    </w:p>
    <w:p w14:paraId="1D27FBD9"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21F57AF1" w14:textId="77777777" w:rsidR="005824AE" w:rsidRDefault="005824AE" w:rsidP="006C4338">
      <w:pPr>
        <w:tabs>
          <w:tab w:val="left" w:pos="851"/>
        </w:tabs>
        <w:jc w:val="both"/>
      </w:pPr>
    </w:p>
    <w:p w14:paraId="617A317C" w14:textId="77777777" w:rsidR="00332B12" w:rsidRDefault="00332B12" w:rsidP="00332B12">
      <w:pPr>
        <w:pStyle w:val="fcase1ertab"/>
        <w:tabs>
          <w:tab w:val="left" w:pos="851"/>
        </w:tabs>
        <w:ind w:left="0" w:firstLine="0"/>
        <w:rPr>
          <w:rFonts w:ascii="Arial" w:hAnsi="Arial" w:cs="Arial"/>
          <w:i/>
          <w:sz w:val="18"/>
          <w:szCs w:val="18"/>
        </w:rPr>
      </w:pPr>
      <w:r w:rsidRPr="004D63E3">
        <w:rPr>
          <w:rFonts w:ascii="Arial" w:hAnsi="Arial" w:cs="Arial"/>
          <w:b/>
          <w:sz w:val="22"/>
          <w:szCs w:val="22"/>
          <w:highlight w:val="yellow"/>
        </w:rPr>
        <w:t xml:space="preserve">C1 – Signature du marché </w:t>
      </w:r>
      <w:r w:rsidR="00FE48C9" w:rsidRPr="004D63E3">
        <w:rPr>
          <w:rFonts w:ascii="Arial" w:hAnsi="Arial" w:cs="Arial"/>
          <w:b/>
          <w:sz w:val="22"/>
          <w:szCs w:val="22"/>
          <w:highlight w:val="yellow"/>
        </w:rPr>
        <w:t>public</w:t>
      </w:r>
      <w:r w:rsidRPr="004D63E3">
        <w:rPr>
          <w:rFonts w:ascii="Arial" w:hAnsi="Arial" w:cs="Arial"/>
          <w:b/>
          <w:sz w:val="22"/>
          <w:szCs w:val="22"/>
          <w:highlight w:val="yellow"/>
        </w:rPr>
        <w:t xml:space="preserve"> par le titulaire individuel :</w:t>
      </w:r>
    </w:p>
    <w:p w14:paraId="27C95C42"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6CC46BA1"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72E50D44"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583AD9DF"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4C516B4"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04D74C"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0E80E225"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4661E46B"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3484AA20"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07F4B84" w14:textId="77777777" w:rsidR="00332B12" w:rsidRDefault="00332B12" w:rsidP="00B054DA">
            <w:pPr>
              <w:tabs>
                <w:tab w:val="left" w:pos="851"/>
              </w:tabs>
              <w:snapToGrid w:val="0"/>
              <w:jc w:val="both"/>
              <w:rPr>
                <w:rFonts w:ascii="Arial" w:hAnsi="Arial" w:cs="Arial"/>
                <w:b/>
                <w:bCs/>
              </w:rPr>
            </w:pPr>
          </w:p>
        </w:tc>
      </w:tr>
    </w:tbl>
    <w:p w14:paraId="01705B18" w14:textId="77777777" w:rsidR="000E003A" w:rsidRDefault="002904AF" w:rsidP="000E003A">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14:paraId="4E635D4B" w14:textId="77777777" w:rsidR="000E003A" w:rsidRDefault="000E003A" w:rsidP="000E003A">
      <w:pPr>
        <w:tabs>
          <w:tab w:val="left" w:pos="851"/>
        </w:tabs>
        <w:jc w:val="both"/>
        <w:rPr>
          <w:rFonts w:ascii="Arial" w:hAnsi="Arial" w:cs="Arial"/>
          <w:sz w:val="18"/>
          <w:szCs w:val="18"/>
        </w:rPr>
      </w:pPr>
    </w:p>
    <w:p w14:paraId="54FEDB37" w14:textId="77777777" w:rsidR="00332B12" w:rsidRPr="000E003A" w:rsidRDefault="00332B12" w:rsidP="000E003A">
      <w:pPr>
        <w:tabs>
          <w:tab w:val="left" w:pos="851"/>
        </w:tabs>
        <w:jc w:val="both"/>
        <w:rPr>
          <w:rFonts w:ascii="Arial" w:hAnsi="Arial" w:cs="Arial"/>
        </w:rPr>
      </w:pPr>
      <w:r w:rsidRPr="004D63E3">
        <w:rPr>
          <w:rFonts w:ascii="Arial" w:hAnsi="Arial" w:cs="Arial"/>
          <w:b/>
          <w:sz w:val="22"/>
          <w:szCs w:val="22"/>
          <w:highlight w:val="yellow"/>
        </w:rPr>
        <w:t xml:space="preserve">C2 – Signature du marché </w:t>
      </w:r>
      <w:r w:rsidR="00FE48C9" w:rsidRPr="004D63E3">
        <w:rPr>
          <w:rFonts w:ascii="Arial" w:hAnsi="Arial" w:cs="Arial"/>
          <w:b/>
          <w:sz w:val="22"/>
          <w:szCs w:val="22"/>
          <w:highlight w:val="yellow"/>
        </w:rPr>
        <w:t>public</w:t>
      </w:r>
      <w:r w:rsidRPr="004D63E3">
        <w:rPr>
          <w:rFonts w:ascii="Arial" w:hAnsi="Arial" w:cs="Arial"/>
          <w:b/>
          <w:sz w:val="22"/>
          <w:szCs w:val="22"/>
          <w:highlight w:val="yellow"/>
        </w:rPr>
        <w:t xml:space="preserve"> en cas de groupement :</w:t>
      </w:r>
    </w:p>
    <w:p w14:paraId="502CB189" w14:textId="77777777" w:rsidR="00332B12" w:rsidRDefault="00332B12" w:rsidP="006C4338">
      <w:pPr>
        <w:tabs>
          <w:tab w:val="left" w:pos="851"/>
        </w:tabs>
        <w:jc w:val="both"/>
      </w:pPr>
    </w:p>
    <w:p w14:paraId="5DA3A577"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6A0FB81F"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78175AB2" w14:textId="77777777" w:rsidR="009B1CD0" w:rsidRDefault="009B1CD0" w:rsidP="005846FB">
      <w:pPr>
        <w:tabs>
          <w:tab w:val="left" w:pos="851"/>
        </w:tabs>
        <w:rPr>
          <w:rFonts w:ascii="Arial" w:hAnsi="Arial" w:cs="Arial"/>
        </w:rPr>
      </w:pPr>
    </w:p>
    <w:p w14:paraId="32FF4BE9" w14:textId="77777777" w:rsidR="00036500" w:rsidRDefault="00036500" w:rsidP="005846FB">
      <w:pPr>
        <w:tabs>
          <w:tab w:val="left" w:pos="851"/>
        </w:tabs>
        <w:rPr>
          <w:rFonts w:ascii="Arial" w:hAnsi="Arial" w:cs="Arial"/>
        </w:rPr>
      </w:pPr>
    </w:p>
    <w:p w14:paraId="070FFD32"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0B710896"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0A63166C" w14:textId="77777777" w:rsidR="00354C04" w:rsidRDefault="00F9766B"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fldChar w:fldCharType="separate"/>
      </w:r>
      <w:r>
        <w:fldChar w:fldCharType="end"/>
      </w:r>
      <w:r w:rsidR="00354C04">
        <w:rPr>
          <w:rFonts w:ascii="Arial" w:hAnsi="Arial" w:cs="Arial"/>
          <w:i/>
          <w:iCs/>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fldChar w:fldCharType="separate"/>
      </w:r>
      <w:r>
        <w:fldChar w:fldCharType="end"/>
      </w:r>
      <w:r w:rsidR="00354C04">
        <w:rPr>
          <w:rFonts w:ascii="Arial" w:hAnsi="Arial" w:cs="Arial"/>
          <w:iCs/>
        </w:rPr>
        <w:t xml:space="preserve"> </w:t>
      </w:r>
      <w:r w:rsidR="00354C04">
        <w:rPr>
          <w:rFonts w:ascii="Arial" w:hAnsi="Arial" w:cs="Arial"/>
        </w:rPr>
        <w:t>solidaire</w:t>
      </w:r>
    </w:p>
    <w:p w14:paraId="165FDBFE" w14:textId="77777777" w:rsidR="009B1CD0" w:rsidRDefault="009B1CD0" w:rsidP="0083205E">
      <w:pPr>
        <w:tabs>
          <w:tab w:val="left" w:pos="851"/>
        </w:tabs>
        <w:rPr>
          <w:rFonts w:ascii="Arial" w:hAnsi="Arial" w:cs="Arial"/>
        </w:rPr>
      </w:pPr>
    </w:p>
    <w:p w14:paraId="76875FEF" w14:textId="77777777" w:rsidR="001C733C" w:rsidRDefault="001C733C" w:rsidP="00CD46CC">
      <w:pPr>
        <w:tabs>
          <w:tab w:val="left" w:pos="851"/>
        </w:tabs>
        <w:rPr>
          <w:rFonts w:ascii="Arial" w:hAnsi="Arial" w:cs="Arial"/>
        </w:rPr>
      </w:pPr>
    </w:p>
    <w:p w14:paraId="42784AA9" w14:textId="77777777" w:rsidR="002904AF" w:rsidRDefault="00F9766B"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rsidR="0021527A">
        <w:instrText xml:space="preserve"> FORMCHECKBOX </w:instrText>
      </w:r>
      <w:r>
        <w:fldChar w:fldCharType="separate"/>
      </w:r>
      <w:r>
        <w:fldChar w:fldCharType="end"/>
      </w:r>
      <w:r w:rsidR="0021527A">
        <w:t xml:space="preserve"> </w:t>
      </w:r>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1BD51288"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5834BCC7"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7A3B022B" w14:textId="77777777" w:rsidR="002904AF" w:rsidRDefault="001C733C" w:rsidP="009B45B9">
      <w:pPr>
        <w:tabs>
          <w:tab w:val="left" w:pos="851"/>
        </w:tabs>
        <w:ind w:left="1695" w:hanging="1695"/>
        <w:rPr>
          <w:rFonts w:ascii="Arial" w:hAnsi="Arial" w:cs="Arial"/>
        </w:rPr>
      </w:pPr>
      <w:r>
        <w:tab/>
      </w:r>
      <w:r w:rsidR="00F9766B">
        <w:fldChar w:fldCharType="begin">
          <w:ffData>
            <w:name w:val=""/>
            <w:enabled/>
            <w:calcOnExit w:val="0"/>
            <w:checkBox>
              <w:size w:val="20"/>
              <w:default w:val="0"/>
            </w:checkBox>
          </w:ffData>
        </w:fldChar>
      </w:r>
      <w:r>
        <w:instrText xml:space="preserve"> FORMCHECKBOX </w:instrText>
      </w:r>
      <w:r w:rsidR="00F9766B">
        <w:fldChar w:fldCharType="separate"/>
      </w:r>
      <w:r w:rsidR="00F9766B">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44CF30B2"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5B8BE6EB" w14:textId="77777777" w:rsidR="002904AF" w:rsidRDefault="002904AF" w:rsidP="001C733C">
      <w:pPr>
        <w:tabs>
          <w:tab w:val="left" w:pos="851"/>
        </w:tabs>
        <w:rPr>
          <w:rFonts w:ascii="Arial" w:hAnsi="Arial" w:cs="Arial"/>
        </w:rPr>
      </w:pPr>
    </w:p>
    <w:p w14:paraId="21269F70" w14:textId="77777777" w:rsidR="002904AF" w:rsidRDefault="00F9766B"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2904AF">
        <w:instrText xml:space="preserve"> FORMCHECKBOX </w:instrText>
      </w:r>
      <w:r>
        <w:fldChar w:fldCharType="separate"/>
      </w:r>
      <w:r>
        <w:fldChar w:fldCharType="end"/>
      </w:r>
      <w:r w:rsidR="002904AF">
        <w:tab/>
      </w:r>
      <w:r w:rsidR="002904AF">
        <w:rPr>
          <w:rFonts w:ascii="Arial" w:hAnsi="Arial" w:cs="Arial"/>
        </w:rPr>
        <w:t>pour signer, en leur nom et pour leur compte, les modifications ultérieures du mar</w:t>
      </w:r>
      <w:r w:rsidR="0021527A">
        <w:rPr>
          <w:rFonts w:ascii="Arial" w:hAnsi="Arial" w:cs="Arial"/>
        </w:rPr>
        <w:t>ché public</w:t>
      </w:r>
      <w:r w:rsidR="002904AF">
        <w:rPr>
          <w:rFonts w:ascii="Arial" w:hAnsi="Arial" w:cs="Arial"/>
        </w:rPr>
        <w:t> ;</w:t>
      </w:r>
    </w:p>
    <w:p w14:paraId="61BF4BE6"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02CFA9F3" w14:textId="77777777" w:rsidR="002904AF" w:rsidRDefault="002904AF" w:rsidP="002904AF">
      <w:pPr>
        <w:tabs>
          <w:tab w:val="left" w:pos="851"/>
        </w:tabs>
        <w:rPr>
          <w:rFonts w:ascii="Arial" w:hAnsi="Arial" w:cs="Arial"/>
          <w:iCs/>
        </w:rPr>
      </w:pPr>
    </w:p>
    <w:p w14:paraId="73B77843" w14:textId="77777777" w:rsidR="009D661E" w:rsidRDefault="002904AF" w:rsidP="002904AF">
      <w:pPr>
        <w:tabs>
          <w:tab w:val="left" w:pos="851"/>
        </w:tabs>
        <w:ind w:left="1134" w:hanging="850"/>
        <w:rPr>
          <w:rFonts w:ascii="Arial" w:hAnsi="Arial" w:cs="Arial"/>
        </w:rPr>
      </w:pPr>
      <w:r>
        <w:tab/>
      </w:r>
      <w:r w:rsidR="00F9766B">
        <w:fldChar w:fldCharType="begin">
          <w:ffData>
            <w:name w:val=""/>
            <w:enabled/>
            <w:calcOnExit w:val="0"/>
            <w:checkBox>
              <w:size w:val="20"/>
              <w:default w:val="0"/>
            </w:checkBox>
          </w:ffData>
        </w:fldChar>
      </w:r>
      <w:r>
        <w:instrText xml:space="preserve"> FORMCHECKBOX </w:instrText>
      </w:r>
      <w:r w:rsidR="00F9766B">
        <w:fldChar w:fldCharType="separate"/>
      </w:r>
      <w:r w:rsidR="00F9766B">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14:paraId="608D89E4"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30EFE1CC" w14:textId="77777777" w:rsidR="002904AF" w:rsidRDefault="002904AF" w:rsidP="002904AF">
      <w:pPr>
        <w:tabs>
          <w:tab w:val="left" w:pos="851"/>
        </w:tabs>
        <w:ind w:left="1134" w:hanging="850"/>
        <w:rPr>
          <w:rFonts w:ascii="Arial" w:hAnsi="Arial" w:cs="Arial"/>
          <w:i/>
          <w:sz w:val="18"/>
          <w:szCs w:val="18"/>
        </w:rPr>
      </w:pPr>
    </w:p>
    <w:p w14:paraId="7DB60D26" w14:textId="77777777" w:rsidR="001C733C" w:rsidRDefault="001C733C" w:rsidP="001C733C">
      <w:pPr>
        <w:tabs>
          <w:tab w:val="left" w:pos="851"/>
        </w:tabs>
        <w:rPr>
          <w:rFonts w:ascii="Arial" w:hAnsi="Arial" w:cs="Arial"/>
          <w:i/>
          <w:sz w:val="18"/>
          <w:szCs w:val="18"/>
        </w:rPr>
      </w:pPr>
    </w:p>
    <w:p w14:paraId="4C2353EE" w14:textId="77777777" w:rsidR="00036500" w:rsidRDefault="00F9766B"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rsidR="0021527A">
        <w:instrText xml:space="preserve"> FORMCHECKBOX </w:instrText>
      </w:r>
      <w:r>
        <w:fldChar w:fldCharType="separate"/>
      </w:r>
      <w:r>
        <w:fldChar w:fldCharType="end"/>
      </w:r>
      <w:r w:rsidR="0021527A">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0257A54F"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776D84FD" w14:textId="77777777" w:rsidR="00036500" w:rsidRDefault="00036500" w:rsidP="005846FB">
      <w:pPr>
        <w:tabs>
          <w:tab w:val="left" w:pos="851"/>
        </w:tabs>
        <w:rPr>
          <w:rFonts w:ascii="Arial" w:hAnsi="Arial" w:cs="Arial"/>
        </w:rPr>
      </w:pPr>
    </w:p>
    <w:p w14:paraId="3F93CE15" w14:textId="77777777" w:rsidR="00AE7831" w:rsidRDefault="00F9766B"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rsidR="00AE7831">
        <w:instrText xml:space="preserve"> FORMCHECKBOX </w:instrText>
      </w:r>
      <w:r>
        <w:fldChar w:fldCharType="separate"/>
      </w:r>
      <w:r>
        <w:fldChar w:fldCharType="end"/>
      </w:r>
      <w:r w:rsidR="00AE7831">
        <w:tab/>
      </w:r>
      <w:r w:rsidR="00AE7831">
        <w:rPr>
          <w:rFonts w:ascii="Arial" w:hAnsi="Arial" w:cs="Arial"/>
        </w:rPr>
        <w:t>donnent mandat au mandataire, qui l’accepte, pour les représenter vis-à-vis de l’acheteur et pour coordonner l’ensemble des prestations ;</w:t>
      </w:r>
    </w:p>
    <w:p w14:paraId="2455C2E3" w14:textId="77777777" w:rsidR="00AE7831" w:rsidRDefault="00AE7831" w:rsidP="009B45B9">
      <w:pPr>
        <w:tabs>
          <w:tab w:val="left" w:pos="851"/>
        </w:tabs>
        <w:ind w:left="1701" w:hanging="850"/>
        <w:jc w:val="both"/>
      </w:pPr>
    </w:p>
    <w:p w14:paraId="09224E58" w14:textId="77777777" w:rsidR="00036500" w:rsidRDefault="00F9766B"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036500">
        <w:instrText xml:space="preserve"> FORMCHECKBOX </w:instrText>
      </w:r>
      <w:r>
        <w:fldChar w:fldCharType="separate"/>
      </w:r>
      <w:r>
        <w:fldChar w:fldCharType="end"/>
      </w:r>
      <w:r w:rsidR="00036500">
        <w:rPr>
          <w:rFonts w:ascii="Arial" w:hAnsi="Arial" w:cs="Arial"/>
        </w:rPr>
        <w:tab/>
        <w:t xml:space="preserve">donnent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w:t>
      </w:r>
      <w:r w:rsidR="00930A5C">
        <w:rPr>
          <w:rFonts w:ascii="Arial" w:hAnsi="Arial" w:cs="Arial"/>
        </w:rPr>
        <w:t>public</w:t>
      </w:r>
      <w:r w:rsidR="00036500">
        <w:rPr>
          <w:rFonts w:ascii="Arial" w:hAnsi="Arial" w:cs="Arial"/>
        </w:rPr>
        <w:t> ;</w:t>
      </w:r>
    </w:p>
    <w:p w14:paraId="04242B36" w14:textId="77777777" w:rsidR="00036500" w:rsidRDefault="00036500" w:rsidP="006C4338">
      <w:pPr>
        <w:tabs>
          <w:tab w:val="left" w:pos="851"/>
        </w:tabs>
        <w:rPr>
          <w:rFonts w:ascii="Arial" w:hAnsi="Arial" w:cs="Arial"/>
          <w:iCs/>
        </w:rPr>
      </w:pPr>
    </w:p>
    <w:p w14:paraId="7A9A74A8" w14:textId="77777777" w:rsidR="00036500" w:rsidRDefault="00844DAA" w:rsidP="009B45B9">
      <w:pPr>
        <w:tabs>
          <w:tab w:val="left" w:pos="851"/>
        </w:tabs>
        <w:ind w:left="1134" w:hanging="850"/>
        <w:rPr>
          <w:rFonts w:ascii="Arial" w:hAnsi="Arial" w:cs="Arial"/>
          <w:i/>
          <w:sz w:val="18"/>
          <w:szCs w:val="18"/>
        </w:rPr>
      </w:pPr>
      <w:r>
        <w:tab/>
      </w:r>
      <w:r w:rsidR="00F9766B">
        <w:fldChar w:fldCharType="begin">
          <w:ffData>
            <w:name w:val=""/>
            <w:enabled/>
            <w:calcOnExit w:val="0"/>
            <w:checkBox>
              <w:size w:val="20"/>
              <w:default w:val="0"/>
            </w:checkBox>
          </w:ffData>
        </w:fldChar>
      </w:r>
      <w:r w:rsidR="00036500">
        <w:instrText xml:space="preserve"> FORMCHECKBOX </w:instrText>
      </w:r>
      <w:r w:rsidR="00F9766B">
        <w:fldChar w:fldCharType="separate"/>
      </w:r>
      <w:r w:rsidR="00F9766B">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127A3A29"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7615E45F" w14:textId="77777777" w:rsidR="009B1CD0" w:rsidRDefault="009B1CD0" w:rsidP="006C4338">
      <w:pPr>
        <w:tabs>
          <w:tab w:val="left" w:pos="851"/>
        </w:tabs>
        <w:rPr>
          <w:rFonts w:ascii="Arial" w:hAnsi="Arial" w:cs="Arial"/>
        </w:rPr>
      </w:pPr>
    </w:p>
    <w:p w14:paraId="40E71A88" w14:textId="77777777" w:rsidR="000E003A" w:rsidRDefault="000E003A" w:rsidP="006C4338">
      <w:pPr>
        <w:tabs>
          <w:tab w:val="left" w:pos="851"/>
        </w:tabs>
        <w:rPr>
          <w:rFonts w:ascii="Arial" w:hAnsi="Arial" w:cs="Arial"/>
        </w:rPr>
      </w:pPr>
    </w:p>
    <w:p w14:paraId="51CADE33" w14:textId="77777777" w:rsidR="00C02AC8" w:rsidRDefault="00C02AC8" w:rsidP="006C4338">
      <w:pPr>
        <w:tabs>
          <w:tab w:val="left" w:pos="851"/>
        </w:tabs>
        <w:rPr>
          <w:rFonts w:ascii="Arial" w:hAnsi="Arial" w:cs="Arial"/>
        </w:rPr>
      </w:pPr>
    </w:p>
    <w:p w14:paraId="6EBB3EBD" w14:textId="77777777" w:rsidR="00C02AC8" w:rsidRDefault="00C02AC8" w:rsidP="006C4338">
      <w:pPr>
        <w:tabs>
          <w:tab w:val="left" w:pos="851"/>
        </w:tabs>
        <w:rPr>
          <w:rFonts w:ascii="Arial" w:hAnsi="Arial" w:cs="Arial"/>
        </w:rPr>
      </w:pPr>
    </w:p>
    <w:p w14:paraId="2062CE4D" w14:textId="77777777" w:rsidR="00C02AC8" w:rsidRDefault="00C02AC8" w:rsidP="006C4338">
      <w:pPr>
        <w:tabs>
          <w:tab w:val="left" w:pos="851"/>
        </w:tabs>
        <w:rPr>
          <w:rFonts w:ascii="Arial" w:hAnsi="Arial" w:cs="Arial"/>
        </w:rPr>
      </w:pPr>
    </w:p>
    <w:p w14:paraId="09911A58" w14:textId="77777777" w:rsidR="00C02AC8" w:rsidRDefault="00C02AC8" w:rsidP="006C4338">
      <w:pPr>
        <w:tabs>
          <w:tab w:val="left" w:pos="851"/>
        </w:tabs>
        <w:rPr>
          <w:rFonts w:ascii="Arial" w:hAnsi="Arial" w:cs="Arial"/>
        </w:rPr>
      </w:pPr>
    </w:p>
    <w:p w14:paraId="1EAC688E" w14:textId="77777777" w:rsidR="00C02AC8" w:rsidRDefault="00C02AC8" w:rsidP="006C4338">
      <w:pPr>
        <w:tabs>
          <w:tab w:val="left" w:pos="851"/>
        </w:tabs>
        <w:rPr>
          <w:rFonts w:ascii="Arial" w:hAnsi="Arial" w:cs="Arial"/>
        </w:rPr>
      </w:pPr>
    </w:p>
    <w:p w14:paraId="5733C71B" w14:textId="77777777" w:rsidR="00C02AC8" w:rsidRDefault="00C02AC8"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6D1191AF"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7CF19D5B"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5C2EB6F9"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72E65AC"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FF2A97"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11581438" w14:textId="77777777" w:rsidTr="00B054DA">
        <w:trPr>
          <w:trHeight w:val="1021"/>
        </w:trPr>
        <w:tc>
          <w:tcPr>
            <w:tcW w:w="4644" w:type="dxa"/>
            <w:tcBorders>
              <w:top w:val="single" w:sz="4" w:space="0" w:color="000000"/>
              <w:left w:val="single" w:sz="4" w:space="0" w:color="000000"/>
            </w:tcBorders>
            <w:shd w:val="clear" w:color="auto" w:fill="CCFFFF"/>
          </w:tcPr>
          <w:p w14:paraId="560ED491"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11FDB165"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4C8B26B0" w14:textId="77777777" w:rsidR="00332B12" w:rsidRDefault="00332B12" w:rsidP="00B054DA">
            <w:pPr>
              <w:tabs>
                <w:tab w:val="left" w:pos="851"/>
              </w:tabs>
              <w:snapToGrid w:val="0"/>
              <w:jc w:val="both"/>
              <w:rPr>
                <w:rFonts w:ascii="Arial" w:hAnsi="Arial" w:cs="Arial"/>
                <w:b/>
                <w:bCs/>
              </w:rPr>
            </w:pPr>
          </w:p>
        </w:tc>
      </w:tr>
      <w:tr w:rsidR="00332B12" w14:paraId="0502404A" w14:textId="77777777" w:rsidTr="00C02AC8">
        <w:trPr>
          <w:trHeight w:val="1021"/>
        </w:trPr>
        <w:tc>
          <w:tcPr>
            <w:tcW w:w="4644" w:type="dxa"/>
            <w:tcBorders>
              <w:left w:val="single" w:sz="4" w:space="0" w:color="000000"/>
            </w:tcBorders>
            <w:shd w:val="clear" w:color="auto" w:fill="auto"/>
          </w:tcPr>
          <w:p w14:paraId="7B0C597E"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23D23CF9"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5379DC38" w14:textId="77777777" w:rsidR="00332B12" w:rsidRDefault="00332B12" w:rsidP="00B054DA">
            <w:pPr>
              <w:tabs>
                <w:tab w:val="left" w:pos="851"/>
              </w:tabs>
              <w:snapToGrid w:val="0"/>
              <w:jc w:val="both"/>
              <w:rPr>
                <w:rFonts w:ascii="Arial" w:hAnsi="Arial" w:cs="Arial"/>
                <w:b/>
                <w:bCs/>
              </w:rPr>
            </w:pPr>
          </w:p>
        </w:tc>
      </w:tr>
      <w:tr w:rsidR="00332B12" w14:paraId="7EC9D5EB" w14:textId="77777777" w:rsidTr="00C02AC8">
        <w:trPr>
          <w:trHeight w:val="1021"/>
        </w:trPr>
        <w:tc>
          <w:tcPr>
            <w:tcW w:w="4644" w:type="dxa"/>
            <w:tcBorders>
              <w:left w:val="single" w:sz="4" w:space="0" w:color="000000"/>
              <w:bottom w:val="single" w:sz="4" w:space="0" w:color="auto"/>
            </w:tcBorders>
            <w:shd w:val="clear" w:color="auto" w:fill="CCFFFF"/>
          </w:tcPr>
          <w:p w14:paraId="42691898"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CCFFFF"/>
          </w:tcPr>
          <w:p w14:paraId="54E16485"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CCFFFF"/>
          </w:tcPr>
          <w:p w14:paraId="65DA3255" w14:textId="77777777" w:rsidR="00332B12" w:rsidRDefault="00332B12" w:rsidP="00B054DA">
            <w:pPr>
              <w:tabs>
                <w:tab w:val="left" w:pos="851"/>
              </w:tabs>
              <w:snapToGrid w:val="0"/>
              <w:jc w:val="both"/>
              <w:rPr>
                <w:rFonts w:ascii="Arial" w:hAnsi="Arial" w:cs="Arial"/>
                <w:b/>
                <w:bCs/>
              </w:rPr>
            </w:pPr>
          </w:p>
        </w:tc>
      </w:tr>
    </w:tbl>
    <w:p w14:paraId="1A0165FD"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42B248D7"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23593B2" w14:textId="77777777">
        <w:tc>
          <w:tcPr>
            <w:tcW w:w="10277" w:type="dxa"/>
            <w:shd w:val="clear" w:color="auto" w:fill="66CCFF"/>
          </w:tcPr>
          <w:p w14:paraId="4CA14735"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3C6FEC88" w14:textId="77777777" w:rsidR="009B1CD0" w:rsidRDefault="009B1CD0" w:rsidP="006C4338">
      <w:pPr>
        <w:tabs>
          <w:tab w:val="left" w:pos="851"/>
        </w:tabs>
      </w:pPr>
    </w:p>
    <w:p w14:paraId="2CD1E138" w14:textId="77777777" w:rsidR="009B1CD0" w:rsidRDefault="009B1CD0" w:rsidP="006C4338">
      <w:pPr>
        <w:tabs>
          <w:tab w:val="left" w:pos="851"/>
        </w:tabs>
      </w:pPr>
    </w:p>
    <w:p w14:paraId="0AB9E395"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14:paraId="185C947D" w14:textId="77777777" w:rsidR="00944994" w:rsidRDefault="00944994" w:rsidP="00944994">
      <w:pPr>
        <w:keepNext/>
        <w:rPr>
          <w:rFonts w:ascii="Arial" w:hAnsi="Arial" w:cs="Arial"/>
          <w:bCs/>
          <w:i/>
          <w:iCs/>
          <w:sz w:val="18"/>
          <w:szCs w:val="18"/>
        </w:rPr>
      </w:pPr>
    </w:p>
    <w:p w14:paraId="32B92C38" w14:textId="77777777" w:rsidR="00944994" w:rsidRPr="000E003A" w:rsidRDefault="00944994" w:rsidP="000E003A">
      <w:pPr>
        <w:keepNext/>
        <w:rPr>
          <w:rFonts w:ascii="Arial" w:hAnsi="Arial" w:cs="Arial"/>
        </w:rPr>
      </w:pPr>
      <w:r w:rsidRPr="00944994">
        <w:rPr>
          <w:rFonts w:ascii="Arial" w:hAnsi="Arial" w:cs="Arial"/>
          <w:b/>
          <w:bCs/>
          <w:i/>
          <w:iCs/>
          <w:u w:val="single"/>
        </w:rPr>
        <w:t>Personne  publique contractante :</w:t>
      </w:r>
      <w:r w:rsidRPr="00944994">
        <w:rPr>
          <w:rFonts w:ascii="Arial" w:hAnsi="Arial" w:cs="Arial"/>
        </w:rPr>
        <w:t xml:space="preserve"> </w:t>
      </w:r>
    </w:p>
    <w:p w14:paraId="04E22BA7" w14:textId="32DD75F0" w:rsidR="00944994" w:rsidRPr="00944994" w:rsidRDefault="00944994" w:rsidP="00944994">
      <w:pPr>
        <w:rPr>
          <w:rFonts w:ascii="Arial" w:hAnsi="Arial" w:cs="Arial"/>
          <w:b/>
        </w:rPr>
      </w:pPr>
      <w:r w:rsidRPr="00944994">
        <w:rPr>
          <w:rFonts w:ascii="Arial" w:hAnsi="Arial" w:cs="Arial"/>
          <w:b/>
        </w:rPr>
        <w:t>CENTRE HOSPITALIER UNIVERSITAIRE DE BREST</w:t>
      </w:r>
    </w:p>
    <w:p w14:paraId="73B147D5" w14:textId="77777777" w:rsidR="00944994" w:rsidRPr="00944994" w:rsidRDefault="00944994" w:rsidP="00944994">
      <w:pPr>
        <w:rPr>
          <w:rFonts w:ascii="Arial" w:hAnsi="Arial" w:cs="Arial"/>
        </w:rPr>
      </w:pPr>
      <w:r w:rsidRPr="00944994">
        <w:rPr>
          <w:rFonts w:ascii="Arial" w:hAnsi="Arial" w:cs="Arial"/>
        </w:rPr>
        <w:t>Pôle Investissements</w:t>
      </w:r>
    </w:p>
    <w:p w14:paraId="731DAFFC" w14:textId="4263D861" w:rsidR="00944994" w:rsidRPr="00944994" w:rsidRDefault="00944994" w:rsidP="00944994">
      <w:pPr>
        <w:rPr>
          <w:rFonts w:ascii="Arial" w:hAnsi="Arial" w:cs="Arial"/>
        </w:rPr>
      </w:pPr>
      <w:r w:rsidRPr="00944994">
        <w:rPr>
          <w:rFonts w:ascii="Arial" w:hAnsi="Arial" w:cs="Arial"/>
        </w:rPr>
        <w:t xml:space="preserve">Direction des achats </w:t>
      </w:r>
      <w:r w:rsidR="00E83937">
        <w:rPr>
          <w:rFonts w:ascii="Arial" w:hAnsi="Arial" w:cs="Arial"/>
        </w:rPr>
        <w:t>et de la logistique du CH</w:t>
      </w:r>
      <w:r w:rsidRPr="00944994">
        <w:rPr>
          <w:rFonts w:ascii="Arial" w:hAnsi="Arial" w:cs="Arial"/>
        </w:rPr>
        <w:t>U de Brest</w:t>
      </w:r>
    </w:p>
    <w:p w14:paraId="54F54F41" w14:textId="77777777" w:rsidR="00944994" w:rsidRPr="00944994" w:rsidRDefault="00944994" w:rsidP="00944994">
      <w:pPr>
        <w:rPr>
          <w:rFonts w:ascii="Arial" w:hAnsi="Arial" w:cs="Arial"/>
          <w:b/>
          <w:bCs/>
        </w:rPr>
      </w:pPr>
      <w:r w:rsidRPr="00944994">
        <w:rPr>
          <w:rFonts w:ascii="Arial" w:hAnsi="Arial" w:cs="Arial"/>
          <w:b/>
          <w:bCs/>
        </w:rPr>
        <w:t>Etablissement support du GHT de Bretagne Occidentale</w:t>
      </w:r>
    </w:p>
    <w:p w14:paraId="61EE626D" w14:textId="77777777" w:rsidR="00944994" w:rsidRPr="00944994" w:rsidRDefault="00944994" w:rsidP="00944994">
      <w:pPr>
        <w:keepNext/>
        <w:rPr>
          <w:rFonts w:ascii="Arial" w:hAnsi="Arial" w:cs="Arial"/>
          <w:b/>
          <w:bCs/>
        </w:rPr>
      </w:pPr>
      <w:r w:rsidRPr="00944994">
        <w:rPr>
          <w:rFonts w:ascii="Arial" w:hAnsi="Arial" w:cs="Arial"/>
        </w:rPr>
        <w:t>2 avenue Foch – 29200 BREST</w:t>
      </w:r>
    </w:p>
    <w:p w14:paraId="1142EC6E" w14:textId="77777777" w:rsidR="00944994" w:rsidRPr="00944994" w:rsidRDefault="00944994" w:rsidP="00944994">
      <w:pPr>
        <w:rPr>
          <w:rFonts w:ascii="Arial" w:hAnsi="Arial" w:cs="Arial"/>
        </w:rPr>
      </w:pPr>
    </w:p>
    <w:p w14:paraId="6C71E452" w14:textId="77777777" w:rsidR="00C02AC8" w:rsidRPr="00944994" w:rsidRDefault="00C02AC8" w:rsidP="00C02AC8">
      <w:pPr>
        <w:keepNext/>
        <w:rPr>
          <w:rFonts w:ascii="Arial" w:hAnsi="Arial" w:cs="Arial"/>
        </w:rPr>
      </w:pPr>
      <w:r w:rsidRPr="00944994">
        <w:rPr>
          <w:rFonts w:ascii="Arial" w:hAnsi="Arial" w:cs="Arial"/>
          <w:b/>
          <w:bCs/>
          <w:i/>
          <w:iCs/>
          <w:u w:val="single"/>
        </w:rPr>
        <w:t>Personne(s)  publique (s) exécutante(s)</w:t>
      </w:r>
      <w:r>
        <w:rPr>
          <w:rFonts w:ascii="Arial" w:hAnsi="Arial" w:cs="Arial"/>
          <w:b/>
          <w:bCs/>
          <w:i/>
          <w:iCs/>
          <w:u w:val="single"/>
        </w:rPr>
        <w:t>/ maître d’ouvrage</w:t>
      </w:r>
      <w:r w:rsidRPr="00944994">
        <w:rPr>
          <w:rFonts w:ascii="Arial" w:hAnsi="Arial" w:cs="Arial"/>
          <w:b/>
          <w:bCs/>
          <w:i/>
          <w:iCs/>
          <w:u w:val="single"/>
        </w:rPr>
        <w:t xml:space="preserve"> :</w:t>
      </w:r>
      <w:r w:rsidRPr="00944994">
        <w:rPr>
          <w:rFonts w:ascii="Arial" w:hAnsi="Arial" w:cs="Arial"/>
        </w:rPr>
        <w:t xml:space="preserve"> </w:t>
      </w:r>
    </w:p>
    <w:p w14:paraId="6851172C" w14:textId="77777777" w:rsidR="00C02AC8" w:rsidRPr="00944994" w:rsidRDefault="00C02AC8" w:rsidP="00C02AC8">
      <w:pPr>
        <w:keepNext/>
        <w:rPr>
          <w:rFonts w:ascii="Arial" w:hAnsi="Arial" w:cs="Arial"/>
          <w:b/>
        </w:rPr>
      </w:pPr>
      <w:r w:rsidRPr="00944994">
        <w:rPr>
          <w:rFonts w:ascii="Arial" w:hAnsi="Arial" w:cs="Arial"/>
          <w:b/>
        </w:rPr>
        <w:t xml:space="preserve">CENTRE HOSPITALIER </w:t>
      </w:r>
      <w:r>
        <w:rPr>
          <w:rFonts w:ascii="Arial" w:hAnsi="Arial" w:cs="Arial"/>
          <w:b/>
        </w:rPr>
        <w:t>LEJEUNE DE SAINT RENAN</w:t>
      </w:r>
    </w:p>
    <w:p w14:paraId="09F2D6B8" w14:textId="77777777" w:rsidR="00C02AC8" w:rsidRDefault="00C02AC8" w:rsidP="00C02AC8">
      <w:pPr>
        <w:rPr>
          <w:rFonts w:ascii="Arial" w:hAnsi="Arial" w:cs="Arial"/>
        </w:rPr>
      </w:pPr>
      <w:r w:rsidRPr="001205A8">
        <w:rPr>
          <w:rFonts w:ascii="Arial" w:hAnsi="Arial" w:cs="Arial"/>
        </w:rPr>
        <w:t>17 rue de Brest – 29290 SAINT RENAN</w:t>
      </w:r>
    </w:p>
    <w:p w14:paraId="144FB476" w14:textId="77777777" w:rsidR="009B1CD0" w:rsidRPr="00944994" w:rsidRDefault="009B1CD0" w:rsidP="009B45B9">
      <w:pPr>
        <w:pStyle w:val="Titre1"/>
        <w:tabs>
          <w:tab w:val="left" w:pos="851"/>
        </w:tabs>
        <w:ind w:left="0"/>
        <w:jc w:val="both"/>
        <w:rPr>
          <w:rFonts w:ascii="Arial" w:hAnsi="Arial" w:cs="Arial"/>
        </w:rPr>
      </w:pPr>
    </w:p>
    <w:p w14:paraId="50CABF00" w14:textId="77777777" w:rsidR="009B1CD0" w:rsidRDefault="009B1CD0" w:rsidP="005846FB">
      <w:pPr>
        <w:pStyle w:val="En-tte"/>
        <w:tabs>
          <w:tab w:val="clear" w:pos="4536"/>
          <w:tab w:val="clear" w:pos="9072"/>
          <w:tab w:val="left" w:pos="851"/>
        </w:tabs>
        <w:jc w:val="both"/>
        <w:rPr>
          <w:rFonts w:ascii="Arial" w:hAnsi="Arial" w:cs="Arial"/>
        </w:rPr>
      </w:pPr>
    </w:p>
    <w:p w14:paraId="0D0E3C51" w14:textId="77777777" w:rsidR="009B1CD0" w:rsidRPr="000E003A" w:rsidRDefault="009B1CD0" w:rsidP="000E003A">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14:paraId="762CB6AE" w14:textId="47D2ED5E" w:rsidR="00944994" w:rsidRPr="00944994" w:rsidRDefault="00E83937" w:rsidP="00944994">
      <w:pPr>
        <w:tabs>
          <w:tab w:val="left" w:pos="851"/>
        </w:tabs>
        <w:jc w:val="both"/>
        <w:rPr>
          <w:rFonts w:ascii="Arial" w:hAnsi="Arial" w:cs="Arial"/>
          <w:b/>
        </w:rPr>
      </w:pPr>
      <w:r w:rsidRPr="00E83937">
        <w:rPr>
          <w:rFonts w:ascii="Arial" w:hAnsi="Arial" w:cs="Arial"/>
          <w:b/>
        </w:rPr>
        <w:t>Madame FAVREL-FEUILLADE Florence, Directrice</w:t>
      </w:r>
      <w:r w:rsidR="00944994" w:rsidRPr="00E83937">
        <w:rPr>
          <w:rFonts w:ascii="Arial" w:hAnsi="Arial" w:cs="Arial"/>
          <w:b/>
        </w:rPr>
        <w:t xml:space="preserve"> Général</w:t>
      </w:r>
      <w:r w:rsidRPr="00E83937">
        <w:rPr>
          <w:rFonts w:ascii="Arial" w:hAnsi="Arial" w:cs="Arial"/>
          <w:b/>
        </w:rPr>
        <w:t>e du CH</w:t>
      </w:r>
      <w:r w:rsidR="00944994" w:rsidRPr="00E83937">
        <w:rPr>
          <w:rFonts w:ascii="Arial" w:hAnsi="Arial" w:cs="Arial"/>
          <w:b/>
        </w:rPr>
        <w:t>U de BREST ou son représentant</w:t>
      </w:r>
    </w:p>
    <w:p w14:paraId="2C692773" w14:textId="77777777" w:rsidR="009B1CD0" w:rsidRDefault="009B1CD0" w:rsidP="009B45B9">
      <w:pPr>
        <w:tabs>
          <w:tab w:val="left" w:pos="851"/>
        </w:tabs>
        <w:jc w:val="both"/>
        <w:rPr>
          <w:rFonts w:ascii="Arial" w:hAnsi="Arial" w:cs="Arial"/>
        </w:rPr>
      </w:pPr>
    </w:p>
    <w:p w14:paraId="591B3287" w14:textId="77777777" w:rsidR="009B1CD0" w:rsidRDefault="009B1CD0" w:rsidP="009B45B9">
      <w:pPr>
        <w:tabs>
          <w:tab w:val="left" w:pos="851"/>
        </w:tabs>
        <w:jc w:val="both"/>
        <w:rPr>
          <w:rFonts w:ascii="Arial" w:hAnsi="Arial" w:cs="Arial"/>
        </w:rPr>
      </w:pPr>
    </w:p>
    <w:p w14:paraId="036E5763"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3B1B2B7C" w14:textId="77777777" w:rsidR="009B1CD0" w:rsidRDefault="009B1CD0" w:rsidP="009B45B9">
      <w:pPr>
        <w:tabs>
          <w:tab w:val="left" w:pos="851"/>
        </w:tabs>
        <w:jc w:val="both"/>
        <w:rPr>
          <w:rFonts w:ascii="Arial" w:hAnsi="Arial" w:cs="Arial"/>
          <w:i/>
          <w:sz w:val="18"/>
          <w:szCs w:val="18"/>
        </w:rPr>
      </w:pPr>
    </w:p>
    <w:p w14:paraId="1C600892" w14:textId="58B2064A" w:rsidR="00944994" w:rsidRPr="00944994" w:rsidRDefault="00944994" w:rsidP="00944994">
      <w:pPr>
        <w:tabs>
          <w:tab w:val="left" w:pos="851"/>
        </w:tabs>
        <w:jc w:val="both"/>
        <w:rPr>
          <w:rFonts w:ascii="Arial" w:hAnsi="Arial" w:cs="Arial"/>
          <w:b/>
        </w:rPr>
      </w:pPr>
      <w:r w:rsidRPr="00944994">
        <w:rPr>
          <w:rFonts w:ascii="Arial" w:hAnsi="Arial" w:cs="Arial"/>
          <w:b/>
        </w:rPr>
        <w:t>Monsieur Cyril MARTIN, Directeur des Achats</w:t>
      </w:r>
      <w:r w:rsidR="00CA0658">
        <w:rPr>
          <w:rFonts w:ascii="Arial" w:hAnsi="Arial" w:cs="Arial"/>
          <w:b/>
        </w:rPr>
        <w:t xml:space="preserve">, </w:t>
      </w:r>
      <w:r w:rsidRPr="00944994">
        <w:rPr>
          <w:rFonts w:ascii="Arial" w:hAnsi="Arial" w:cs="Arial"/>
          <w:b/>
        </w:rPr>
        <w:t xml:space="preserve">de la Logistique </w:t>
      </w:r>
      <w:r w:rsidR="00CA0658">
        <w:rPr>
          <w:rFonts w:ascii="Arial" w:hAnsi="Arial" w:cs="Arial"/>
          <w:b/>
        </w:rPr>
        <w:t xml:space="preserve">et du Biomédical </w:t>
      </w:r>
      <w:r w:rsidRPr="00944994">
        <w:rPr>
          <w:rFonts w:ascii="Arial" w:hAnsi="Arial" w:cs="Arial"/>
          <w:b/>
        </w:rPr>
        <w:t>ou son représentant</w:t>
      </w:r>
    </w:p>
    <w:p w14:paraId="2B357852" w14:textId="4423FB41" w:rsidR="00944994" w:rsidRPr="00944994" w:rsidRDefault="00944994" w:rsidP="00944994">
      <w:pPr>
        <w:pStyle w:val="Titre1"/>
        <w:ind w:left="0"/>
        <w:jc w:val="both"/>
        <w:rPr>
          <w:rFonts w:ascii="Arial" w:hAnsi="Arial" w:cs="Arial"/>
          <w:b w:val="0"/>
        </w:rPr>
      </w:pPr>
      <w:r w:rsidRPr="00944994">
        <w:rPr>
          <w:rFonts w:ascii="Arial" w:hAnsi="Arial" w:cs="Arial"/>
          <w:b w:val="0"/>
        </w:rPr>
        <w:t>Centre Hospitalier Universitaire de Brest</w:t>
      </w:r>
    </w:p>
    <w:p w14:paraId="3D55ACDE" w14:textId="01E90C4A" w:rsidR="00944994" w:rsidRPr="00944994" w:rsidRDefault="00944994" w:rsidP="00944994">
      <w:pPr>
        <w:pStyle w:val="En-tte"/>
        <w:tabs>
          <w:tab w:val="clear" w:pos="4536"/>
          <w:tab w:val="clear" w:pos="9072"/>
        </w:tabs>
        <w:jc w:val="both"/>
        <w:rPr>
          <w:rFonts w:ascii="Arial" w:hAnsi="Arial" w:cs="Arial"/>
        </w:rPr>
      </w:pPr>
      <w:r w:rsidRPr="00944994">
        <w:rPr>
          <w:rFonts w:ascii="Arial" w:hAnsi="Arial" w:cs="Arial"/>
        </w:rPr>
        <w:t>Direction des Achats et de la Logistique</w:t>
      </w:r>
    </w:p>
    <w:p w14:paraId="1AD59AA4" w14:textId="77777777" w:rsidR="00944994" w:rsidRPr="00944994" w:rsidRDefault="00944994" w:rsidP="00944994">
      <w:pPr>
        <w:pStyle w:val="En-tte"/>
        <w:tabs>
          <w:tab w:val="clear" w:pos="4536"/>
          <w:tab w:val="clear" w:pos="9072"/>
        </w:tabs>
        <w:jc w:val="both"/>
        <w:rPr>
          <w:rFonts w:ascii="Arial" w:hAnsi="Arial" w:cs="Arial"/>
        </w:rPr>
      </w:pPr>
      <w:r w:rsidRPr="00944994">
        <w:rPr>
          <w:rFonts w:ascii="Arial" w:hAnsi="Arial" w:cs="Arial"/>
        </w:rPr>
        <w:t>Cellule marchés Publics</w:t>
      </w:r>
    </w:p>
    <w:p w14:paraId="0F9A3ED4" w14:textId="77777777" w:rsidR="00944994" w:rsidRPr="00944994" w:rsidRDefault="00944994" w:rsidP="00944994">
      <w:pPr>
        <w:pStyle w:val="En-tte"/>
        <w:tabs>
          <w:tab w:val="clear" w:pos="4536"/>
          <w:tab w:val="clear" w:pos="9072"/>
        </w:tabs>
        <w:jc w:val="both"/>
        <w:rPr>
          <w:rFonts w:ascii="Arial" w:hAnsi="Arial" w:cs="Arial"/>
        </w:rPr>
      </w:pPr>
      <w:r w:rsidRPr="00944994">
        <w:rPr>
          <w:rFonts w:ascii="Arial" w:hAnsi="Arial" w:cs="Arial"/>
        </w:rPr>
        <w:t>2 avenue Foch</w:t>
      </w:r>
    </w:p>
    <w:p w14:paraId="2B68F5CD" w14:textId="77777777" w:rsidR="00944994" w:rsidRPr="00944994" w:rsidRDefault="00944994" w:rsidP="00944994">
      <w:pPr>
        <w:pStyle w:val="En-tte"/>
        <w:tabs>
          <w:tab w:val="clear" w:pos="4536"/>
          <w:tab w:val="clear" w:pos="9072"/>
        </w:tabs>
        <w:jc w:val="both"/>
        <w:rPr>
          <w:rFonts w:ascii="Arial" w:hAnsi="Arial" w:cs="Arial"/>
          <w:bCs/>
        </w:rPr>
      </w:pPr>
      <w:r w:rsidRPr="00944994">
        <w:rPr>
          <w:rFonts w:ascii="Arial" w:hAnsi="Arial" w:cs="Arial"/>
          <w:bCs/>
        </w:rPr>
        <w:t>29609 BREST Cedex</w:t>
      </w:r>
    </w:p>
    <w:p w14:paraId="74AA8872" w14:textId="77777777" w:rsidR="00944994" w:rsidRPr="00944994" w:rsidRDefault="00944994" w:rsidP="00944994">
      <w:pPr>
        <w:pStyle w:val="En-tte"/>
        <w:tabs>
          <w:tab w:val="clear" w:pos="4536"/>
          <w:tab w:val="clear" w:pos="9072"/>
        </w:tabs>
        <w:jc w:val="both"/>
        <w:rPr>
          <w:rFonts w:ascii="Arial" w:hAnsi="Arial" w:cs="Arial"/>
          <w:bCs/>
        </w:rPr>
      </w:pPr>
      <w:r w:rsidRPr="00944994">
        <w:rPr>
          <w:rFonts w:ascii="Arial" w:hAnsi="Arial" w:cs="Arial"/>
          <w:bCs/>
        </w:rPr>
        <w:t>02.98.22.31.31</w:t>
      </w:r>
    </w:p>
    <w:p w14:paraId="4D41687C" w14:textId="77777777" w:rsidR="00944994" w:rsidRDefault="00944994" w:rsidP="009B45B9">
      <w:pPr>
        <w:tabs>
          <w:tab w:val="left" w:pos="851"/>
        </w:tabs>
        <w:jc w:val="both"/>
        <w:rPr>
          <w:rFonts w:ascii="Arial" w:hAnsi="Arial" w:cs="Arial"/>
        </w:rPr>
      </w:pPr>
    </w:p>
    <w:p w14:paraId="61524C9D"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14:paraId="2D520EA2" w14:textId="77777777" w:rsidR="00944994" w:rsidRPr="00944994" w:rsidRDefault="00944994" w:rsidP="00944994">
      <w:pPr>
        <w:pStyle w:val="fcase2metab"/>
        <w:rPr>
          <w:rFonts w:ascii="Arial" w:hAnsi="Arial" w:cs="Arial"/>
        </w:rPr>
      </w:pPr>
    </w:p>
    <w:p w14:paraId="5A0619F2" w14:textId="0356F6F2" w:rsidR="00036B33" w:rsidRDefault="00036B33" w:rsidP="00036B33">
      <w:pPr>
        <w:pStyle w:val="fcase2metab"/>
        <w:rPr>
          <w:rFonts w:ascii="Arial" w:hAnsi="Arial" w:cs="Arial"/>
          <w:b/>
        </w:rPr>
      </w:pPr>
      <w:r>
        <w:rPr>
          <w:rFonts w:ascii="Arial" w:hAnsi="Arial" w:cs="Arial"/>
          <w:b/>
        </w:rPr>
        <w:t xml:space="preserve">Monsieur le Trésorier Principal du CH de </w:t>
      </w:r>
      <w:r w:rsidR="001124C7">
        <w:rPr>
          <w:rFonts w:ascii="Arial" w:hAnsi="Arial" w:cs="Arial"/>
          <w:b/>
        </w:rPr>
        <w:t>Saint Renan</w:t>
      </w:r>
    </w:p>
    <w:p w14:paraId="371E43FD" w14:textId="77777777" w:rsidR="00036B33" w:rsidRDefault="00036B33" w:rsidP="00036B33">
      <w:pPr>
        <w:pStyle w:val="fcase2metab"/>
        <w:ind w:left="0" w:firstLine="0"/>
        <w:rPr>
          <w:rFonts w:ascii="Arial" w:hAnsi="Arial" w:cs="Arial"/>
        </w:rPr>
      </w:pPr>
      <w:r>
        <w:rPr>
          <w:rFonts w:ascii="Arial" w:hAnsi="Arial" w:cs="Arial"/>
        </w:rPr>
        <w:t>8 rue Duquesne</w:t>
      </w:r>
    </w:p>
    <w:p w14:paraId="1F230A0B" w14:textId="77777777" w:rsidR="00036B33" w:rsidRDefault="00036B33" w:rsidP="00036B33">
      <w:pPr>
        <w:pStyle w:val="fcase2metab"/>
        <w:ind w:left="0" w:firstLine="0"/>
        <w:rPr>
          <w:rFonts w:ascii="Arial" w:hAnsi="Arial" w:cs="Arial"/>
        </w:rPr>
      </w:pPr>
      <w:r w:rsidRPr="00036B33">
        <w:rPr>
          <w:rFonts w:ascii="Arial" w:hAnsi="Arial" w:cs="Arial"/>
        </w:rPr>
        <w:t>29200 Brest</w:t>
      </w:r>
    </w:p>
    <w:p w14:paraId="08E09EBB" w14:textId="77777777" w:rsidR="00944994" w:rsidRDefault="00944994" w:rsidP="009B45B9">
      <w:pPr>
        <w:pStyle w:val="fcase2metab"/>
        <w:rPr>
          <w:rFonts w:ascii="Arial" w:hAnsi="Arial" w:cs="Arial"/>
        </w:rPr>
      </w:pPr>
    </w:p>
    <w:p w14:paraId="3A4C4432" w14:textId="77777777" w:rsidR="001124C7" w:rsidRDefault="001124C7" w:rsidP="009B45B9">
      <w:pPr>
        <w:pStyle w:val="fcase2metab"/>
        <w:rPr>
          <w:rFonts w:ascii="Arial" w:hAnsi="Arial" w:cs="Arial"/>
        </w:rPr>
      </w:pPr>
    </w:p>
    <w:p w14:paraId="1AE0FCAF" w14:textId="77777777" w:rsidR="001124C7" w:rsidRDefault="001124C7" w:rsidP="009B45B9">
      <w:pPr>
        <w:pStyle w:val="fcase2metab"/>
        <w:rPr>
          <w:rFonts w:ascii="Arial" w:hAnsi="Arial" w:cs="Arial"/>
        </w:rPr>
      </w:pPr>
    </w:p>
    <w:p w14:paraId="444A7E85" w14:textId="77777777" w:rsidR="001124C7" w:rsidRDefault="001124C7" w:rsidP="009B45B9">
      <w:pPr>
        <w:pStyle w:val="fcase2metab"/>
        <w:rPr>
          <w:rFonts w:ascii="Arial" w:hAnsi="Arial" w:cs="Arial"/>
        </w:rPr>
      </w:pPr>
    </w:p>
    <w:p w14:paraId="78E48FF3" w14:textId="77777777" w:rsidR="001124C7" w:rsidRDefault="001124C7" w:rsidP="009B45B9">
      <w:pPr>
        <w:pStyle w:val="fcase2metab"/>
        <w:rPr>
          <w:rFonts w:ascii="Arial" w:hAnsi="Arial" w:cs="Arial"/>
        </w:rPr>
      </w:pPr>
    </w:p>
    <w:p w14:paraId="73736319" w14:textId="77777777" w:rsidR="001124C7" w:rsidRDefault="001124C7" w:rsidP="009B45B9">
      <w:pPr>
        <w:pStyle w:val="fcase2metab"/>
        <w:rPr>
          <w:rFonts w:ascii="Arial" w:hAnsi="Arial" w:cs="Arial"/>
        </w:rPr>
      </w:pPr>
    </w:p>
    <w:p w14:paraId="2CAD9FCF" w14:textId="77777777" w:rsidR="001124C7" w:rsidRDefault="001124C7" w:rsidP="009B45B9">
      <w:pPr>
        <w:pStyle w:val="fcase2metab"/>
        <w:rPr>
          <w:rFonts w:ascii="Arial" w:hAnsi="Arial" w:cs="Arial"/>
        </w:rPr>
      </w:pPr>
    </w:p>
    <w:p w14:paraId="5CC259DC" w14:textId="77777777" w:rsidR="001124C7" w:rsidRDefault="001124C7" w:rsidP="009B45B9">
      <w:pPr>
        <w:pStyle w:val="fcase2metab"/>
        <w:rPr>
          <w:rFonts w:ascii="Arial" w:hAnsi="Arial" w:cs="Arial"/>
        </w:rPr>
      </w:pPr>
    </w:p>
    <w:p w14:paraId="2C36228F" w14:textId="77777777" w:rsidR="00944994" w:rsidRDefault="00F9766B" w:rsidP="00944994">
      <w:pPr>
        <w:pStyle w:val="fcase2metab"/>
        <w:rPr>
          <w:rFonts w:ascii="Times New Roman" w:hAnsi="Times New Roman" w:cs="Times New Roman"/>
          <w:lang w:eastAsia="fr-FR"/>
        </w:rPr>
      </w:pPr>
      <w:r>
        <w:rPr>
          <w:rFonts w:ascii="Tahoma" w:hAnsi="Tahoma" w:cs="Tahoma"/>
        </w:rPr>
        <w:fldChar w:fldCharType="begin"/>
      </w:r>
      <w:r w:rsidR="00944994">
        <w:rPr>
          <w:rFonts w:ascii="Tahoma" w:hAnsi="Tahoma" w:cs="Tahoma"/>
        </w:rPr>
        <w:instrText xml:space="preserve"> LINK Word.Document.12 "C:\\Users\\0135982A\\Documents\\Trame courrier - Marché\\Nouveau CODE - doc CHRU\\Docs de travail\\ATTRI1-2016.docx" OLE_LINK1 \a \r </w:instrText>
      </w:r>
      <w:r>
        <w:rPr>
          <w:rFonts w:ascii="Tahoma" w:hAnsi="Tahoma" w:cs="Tahoma"/>
        </w:rPr>
        <w:fldChar w:fldCharType="separate"/>
      </w:r>
    </w:p>
    <w:tbl>
      <w:tblPr>
        <w:tblW w:w="0" w:type="auto"/>
        <w:tblLayout w:type="fixed"/>
        <w:tblCellMar>
          <w:left w:w="71" w:type="dxa"/>
          <w:right w:w="71" w:type="dxa"/>
        </w:tblCellMar>
        <w:tblLook w:val="0000" w:firstRow="0" w:lastRow="0" w:firstColumn="0" w:lastColumn="0" w:noHBand="0" w:noVBand="0"/>
      </w:tblPr>
      <w:tblGrid>
        <w:gridCol w:w="10277"/>
      </w:tblGrid>
      <w:tr w:rsidR="00944994" w:rsidRPr="00A2106F" w14:paraId="15681ABA" w14:textId="77777777" w:rsidTr="008A52D1">
        <w:tc>
          <w:tcPr>
            <w:tcW w:w="10277" w:type="dxa"/>
            <w:shd w:val="clear" w:color="auto" w:fill="66CCFF"/>
          </w:tcPr>
          <w:p w14:paraId="33D88B63" w14:textId="77777777" w:rsidR="00944994" w:rsidRPr="00A2106F" w:rsidRDefault="00944994" w:rsidP="008A52D1">
            <w:pPr>
              <w:pStyle w:val="Titre4"/>
              <w:tabs>
                <w:tab w:val="left" w:pos="851"/>
              </w:tabs>
              <w:rPr>
                <w:rFonts w:ascii="Tahoma" w:hAnsi="Tahoma" w:cs="Tahoma"/>
              </w:rPr>
            </w:pPr>
            <w:r>
              <w:rPr>
                <w:rFonts w:ascii="Tahoma" w:hAnsi="Tahoma" w:cs="Tahoma"/>
                <w:sz w:val="22"/>
                <w:szCs w:val="22"/>
              </w:rPr>
              <w:t>E</w:t>
            </w:r>
            <w:r w:rsidRPr="00A2106F">
              <w:rPr>
                <w:rFonts w:ascii="Tahoma" w:hAnsi="Tahoma" w:cs="Tahoma"/>
                <w:sz w:val="22"/>
                <w:szCs w:val="22"/>
              </w:rPr>
              <w:t xml:space="preserve"> - </w:t>
            </w:r>
            <w:r>
              <w:rPr>
                <w:rFonts w:ascii="Tahoma" w:hAnsi="Tahoma" w:cs="Tahoma"/>
                <w:sz w:val="22"/>
                <w:szCs w:val="22"/>
              </w:rPr>
              <w:t>Décision</w:t>
            </w:r>
            <w:r w:rsidRPr="00A2106F">
              <w:rPr>
                <w:rFonts w:ascii="Tahoma" w:hAnsi="Tahoma" w:cs="Tahoma"/>
                <w:sz w:val="22"/>
                <w:szCs w:val="22"/>
              </w:rPr>
              <w:t xml:space="preserve"> de l’acheteur.</w:t>
            </w:r>
          </w:p>
        </w:tc>
      </w:tr>
    </w:tbl>
    <w:p w14:paraId="55D6092B" w14:textId="77777777" w:rsidR="00944994" w:rsidRDefault="00F9766B" w:rsidP="00944994">
      <w:pPr>
        <w:pStyle w:val="fcase2metab"/>
        <w:rPr>
          <w:rFonts w:ascii="Tahoma" w:hAnsi="Tahoma" w:cs="Tahoma"/>
        </w:rPr>
      </w:pPr>
      <w:r>
        <w:rPr>
          <w:rFonts w:ascii="Tahoma" w:hAnsi="Tahoma" w:cs="Tahoma"/>
        </w:rPr>
        <w:fldChar w:fldCharType="end"/>
      </w:r>
    </w:p>
    <w:p w14:paraId="0F2A87EC" w14:textId="77777777" w:rsidR="00944994" w:rsidRPr="003B7F59" w:rsidRDefault="00944994" w:rsidP="00944994">
      <w:pPr>
        <w:rPr>
          <w:rFonts w:ascii="Tahoma" w:hAnsi="Tahoma" w:cs="Tahoma"/>
          <w:b/>
          <w:bCs/>
          <w:sz w:val="22"/>
          <w:szCs w:val="22"/>
        </w:rPr>
      </w:pPr>
      <w:r w:rsidRPr="003B7F59">
        <w:rPr>
          <w:rFonts w:ascii="Tahoma" w:hAnsi="Tahoma" w:cs="Tahoma"/>
          <w:b/>
          <w:bCs/>
          <w:sz w:val="22"/>
          <w:szCs w:val="22"/>
        </w:rPr>
        <w:t xml:space="preserve">La présente offre est acceptée pour un montant de : </w:t>
      </w:r>
    </w:p>
    <w:p w14:paraId="6DAD1F48" w14:textId="77777777" w:rsidR="00944994" w:rsidRPr="003B7F59" w:rsidRDefault="00944994" w:rsidP="00944994">
      <w:pPr>
        <w:rPr>
          <w:rFonts w:ascii="Tahoma" w:hAnsi="Tahoma" w:cs="Tahoma"/>
          <w:b/>
          <w:bCs/>
          <w:sz w:val="22"/>
          <w:szCs w:val="22"/>
        </w:rPr>
      </w:pPr>
    </w:p>
    <w:p w14:paraId="2595EFFD" w14:textId="77777777" w:rsidR="00944994" w:rsidRPr="003B7F59" w:rsidRDefault="00944994" w:rsidP="00944994">
      <w:pPr>
        <w:numPr>
          <w:ilvl w:val="0"/>
          <w:numId w:val="7"/>
        </w:numPr>
        <w:suppressAutoHyphens w:val="0"/>
        <w:rPr>
          <w:rFonts w:ascii="Tahoma" w:hAnsi="Tahoma" w:cs="Tahoma"/>
          <w:b/>
          <w:bCs/>
          <w:sz w:val="22"/>
          <w:szCs w:val="22"/>
        </w:rPr>
      </w:pPr>
      <w:r w:rsidRPr="003B7F59">
        <w:rPr>
          <w:rFonts w:ascii="Tahoma" w:hAnsi="Tahoma" w:cs="Tahoma"/>
          <w:b/>
          <w:bCs/>
          <w:sz w:val="22"/>
          <w:szCs w:val="22"/>
        </w:rPr>
        <w:t>HT :</w:t>
      </w:r>
    </w:p>
    <w:p w14:paraId="042486DE" w14:textId="77777777" w:rsidR="00944994" w:rsidRDefault="00944994" w:rsidP="00944994">
      <w:pPr>
        <w:ind w:left="360"/>
        <w:rPr>
          <w:rFonts w:ascii="Tahoma" w:hAnsi="Tahoma" w:cs="Tahoma"/>
          <w:b/>
          <w:bCs/>
          <w:sz w:val="22"/>
          <w:szCs w:val="22"/>
        </w:rPr>
      </w:pPr>
    </w:p>
    <w:p w14:paraId="0856B0D8" w14:textId="77777777" w:rsidR="00944994" w:rsidRDefault="00944994" w:rsidP="00944994">
      <w:pPr>
        <w:ind w:left="360"/>
        <w:rPr>
          <w:rFonts w:ascii="Tahoma" w:hAnsi="Tahoma" w:cs="Tahoma"/>
          <w:b/>
          <w:bCs/>
          <w:sz w:val="22"/>
          <w:szCs w:val="22"/>
        </w:rPr>
      </w:pPr>
    </w:p>
    <w:p w14:paraId="00CAF8CF" w14:textId="77777777" w:rsidR="00944994" w:rsidRDefault="00944994" w:rsidP="00944994">
      <w:pPr>
        <w:ind w:left="360"/>
        <w:rPr>
          <w:rFonts w:ascii="Tahoma" w:hAnsi="Tahoma" w:cs="Tahoma"/>
          <w:b/>
          <w:bCs/>
          <w:sz w:val="22"/>
          <w:szCs w:val="22"/>
        </w:rPr>
      </w:pPr>
    </w:p>
    <w:p w14:paraId="05B7C25E" w14:textId="3C7A3AA8" w:rsidR="00944994" w:rsidRPr="003B7F59" w:rsidRDefault="00CA0658" w:rsidP="00944994">
      <w:pPr>
        <w:ind w:left="360"/>
        <w:rPr>
          <w:rFonts w:ascii="Tahoma" w:hAnsi="Tahoma" w:cs="Tahoma"/>
          <w:b/>
          <w:bCs/>
          <w:sz w:val="22"/>
          <w:szCs w:val="22"/>
        </w:rPr>
      </w:pPr>
      <w:r>
        <w:rPr>
          <w:rFonts w:ascii="Tahoma" w:hAnsi="Tahoma" w:cs="Tahoma"/>
          <w:b/>
          <w:bCs/>
          <w:sz w:val="22"/>
          <w:szCs w:val="22"/>
        </w:rPr>
        <w:t>Le</w:t>
      </w:r>
      <w:r w:rsidRPr="00CA0658">
        <w:rPr>
          <w:rFonts w:ascii="Tahoma" w:hAnsi="Tahoma" w:cs="Tahoma"/>
          <w:b/>
          <w:bCs/>
          <w:sz w:val="22"/>
          <w:szCs w:val="22"/>
        </w:rPr>
        <w:t xml:space="preserve"> montant total du marché (révision éventuelle et avenants éventuels compris) ne pourra excéder 40 000 € HT.</w:t>
      </w:r>
    </w:p>
    <w:p w14:paraId="75A84738" w14:textId="77777777" w:rsidR="00944994" w:rsidRPr="003B7F59" w:rsidRDefault="00944994" w:rsidP="00944994">
      <w:pPr>
        <w:rPr>
          <w:rFonts w:ascii="Tahoma" w:hAnsi="Tahoma" w:cs="Tahoma"/>
          <w:b/>
          <w:bCs/>
          <w:sz w:val="22"/>
          <w:szCs w:val="22"/>
        </w:rPr>
      </w:pPr>
    </w:p>
    <w:p w14:paraId="53C12816" w14:textId="77777777" w:rsidR="00944994" w:rsidRPr="003B7F59" w:rsidRDefault="00944994" w:rsidP="00944994">
      <w:pPr>
        <w:numPr>
          <w:ilvl w:val="0"/>
          <w:numId w:val="7"/>
        </w:numPr>
        <w:suppressAutoHyphens w:val="0"/>
        <w:rPr>
          <w:rFonts w:ascii="Tahoma" w:hAnsi="Tahoma" w:cs="Tahoma"/>
          <w:b/>
          <w:bCs/>
          <w:sz w:val="22"/>
          <w:szCs w:val="22"/>
        </w:rPr>
      </w:pPr>
      <w:r w:rsidRPr="003B7F59">
        <w:rPr>
          <w:rFonts w:ascii="Tahoma" w:hAnsi="Tahoma" w:cs="Tahoma"/>
          <w:b/>
          <w:bCs/>
          <w:sz w:val="22"/>
          <w:szCs w:val="22"/>
        </w:rPr>
        <w:t>TTC :</w:t>
      </w:r>
    </w:p>
    <w:p w14:paraId="342BAE6F" w14:textId="77777777" w:rsidR="00944994" w:rsidRDefault="00944994" w:rsidP="00944994">
      <w:pPr>
        <w:rPr>
          <w:rFonts w:ascii="Tahoma" w:hAnsi="Tahoma" w:cs="Tahoma"/>
          <w:b/>
          <w:bCs/>
        </w:rPr>
      </w:pPr>
    </w:p>
    <w:p w14:paraId="0ACF9505" w14:textId="77777777" w:rsidR="00944994" w:rsidRDefault="00944994" w:rsidP="00944994">
      <w:pPr>
        <w:rPr>
          <w:rFonts w:ascii="Tahoma" w:hAnsi="Tahoma" w:cs="Tahoma"/>
          <w:b/>
          <w:bCs/>
        </w:rPr>
      </w:pPr>
    </w:p>
    <w:p w14:paraId="5894993C" w14:textId="77777777" w:rsidR="00944994" w:rsidRDefault="00944994" w:rsidP="00944994">
      <w:pPr>
        <w:rPr>
          <w:rFonts w:ascii="Tahoma" w:hAnsi="Tahoma" w:cs="Tahoma"/>
          <w:b/>
          <w:bCs/>
        </w:rPr>
      </w:pPr>
    </w:p>
    <w:p w14:paraId="57C78A62" w14:textId="77777777" w:rsidR="00944994" w:rsidRDefault="00944994" w:rsidP="00944994">
      <w:pPr>
        <w:rPr>
          <w:rFonts w:ascii="Tahoma" w:hAnsi="Tahoma" w:cs="Tahoma"/>
          <w:b/>
          <w:bCs/>
        </w:rPr>
      </w:pPr>
    </w:p>
    <w:p w14:paraId="1D14A78C" w14:textId="77777777" w:rsidR="00944994" w:rsidRPr="003B7F59" w:rsidRDefault="00944994" w:rsidP="00944994">
      <w:pPr>
        <w:rPr>
          <w:rFonts w:ascii="Tahoma" w:hAnsi="Tahoma" w:cs="Tahoma"/>
          <w:b/>
          <w:bCs/>
        </w:rPr>
      </w:pPr>
    </w:p>
    <w:p w14:paraId="3C6C6673" w14:textId="77777777" w:rsidR="00944994" w:rsidRPr="003B7F59" w:rsidRDefault="00944994" w:rsidP="00944994">
      <w:pPr>
        <w:rPr>
          <w:rFonts w:ascii="Tahoma" w:hAnsi="Tahoma" w:cs="Tahoma"/>
          <w:b/>
          <w:bCs/>
        </w:rPr>
      </w:pPr>
    </w:p>
    <w:p w14:paraId="25A31349" w14:textId="77777777" w:rsidR="00944994" w:rsidRPr="003B7F59" w:rsidRDefault="00944994" w:rsidP="00944994">
      <w:pPr>
        <w:rPr>
          <w:rFonts w:ascii="Tahoma" w:hAnsi="Tahoma" w:cs="Tahoma"/>
        </w:rPr>
      </w:pPr>
      <w:r w:rsidRPr="003B7F59">
        <w:rPr>
          <w:rFonts w:ascii="Tahoma" w:hAnsi="Tahoma" w:cs="Tahoma"/>
        </w:rPr>
        <w:t>Elle est complétée par les annexes suivantes :</w:t>
      </w:r>
    </w:p>
    <w:p w14:paraId="7C279243" w14:textId="77777777" w:rsidR="00944994" w:rsidRPr="003B7F59" w:rsidRDefault="00F9766B" w:rsidP="00944994">
      <w:pPr>
        <w:spacing w:before="240"/>
        <w:ind w:left="284"/>
        <w:jc w:val="both"/>
        <w:rPr>
          <w:rFonts w:ascii="Tahoma" w:hAnsi="Tahoma" w:cs="Tahoma"/>
        </w:rPr>
      </w:pPr>
      <w:r w:rsidRPr="003B7F59">
        <w:rPr>
          <w:rFonts w:ascii="Tahoma" w:hAnsi="Tahoma" w:cs="Tahoma"/>
        </w:rPr>
        <w:fldChar w:fldCharType="begin">
          <w:ffData>
            <w:name w:val="CaseACocher111"/>
            <w:enabled/>
            <w:calcOnExit w:val="0"/>
            <w:checkBox>
              <w:sizeAuto/>
              <w:default w:val="0"/>
            </w:checkBox>
          </w:ffData>
        </w:fldChar>
      </w:r>
      <w:r w:rsidR="00944994" w:rsidRPr="003B7F59">
        <w:rPr>
          <w:rFonts w:ascii="Tahoma" w:hAnsi="Tahoma" w:cs="Tahoma"/>
        </w:rPr>
        <w:instrText xml:space="preserve"> FORMCHECKBOX </w:instrText>
      </w:r>
      <w:r w:rsidRPr="003B7F59">
        <w:rPr>
          <w:rFonts w:ascii="Tahoma" w:hAnsi="Tahoma" w:cs="Tahoma"/>
        </w:rPr>
      </w:r>
      <w:r w:rsidRPr="003B7F59">
        <w:rPr>
          <w:rFonts w:ascii="Tahoma" w:hAnsi="Tahoma" w:cs="Tahoma"/>
        </w:rPr>
        <w:fldChar w:fldCharType="separate"/>
      </w:r>
      <w:r w:rsidRPr="003B7F59">
        <w:rPr>
          <w:rFonts w:ascii="Tahoma" w:hAnsi="Tahoma" w:cs="Tahoma"/>
        </w:rPr>
        <w:fldChar w:fldCharType="end"/>
      </w:r>
      <w:r w:rsidR="00944994" w:rsidRPr="003B7F59">
        <w:rPr>
          <w:rFonts w:ascii="Tahoma" w:hAnsi="Tahoma" w:cs="Tahoma"/>
        </w:rPr>
        <w:t xml:space="preserve"> Annexe n°… relative à la </w:t>
      </w:r>
      <w:r w:rsidR="00944994" w:rsidRPr="00D45C22">
        <w:rPr>
          <w:rFonts w:ascii="Tahoma" w:hAnsi="Tahoma" w:cs="Tahoma"/>
        </w:rPr>
        <w:t>présentation d’un sous-traitant (ou DC4)</w:t>
      </w:r>
      <w:r w:rsidR="00944994" w:rsidRPr="003B7F59">
        <w:rPr>
          <w:rFonts w:ascii="Tahoma" w:hAnsi="Tahoma" w:cs="Tahoma"/>
        </w:rPr>
        <w:t> ;</w:t>
      </w:r>
    </w:p>
    <w:p w14:paraId="1522FDC4" w14:textId="77777777" w:rsidR="00944994" w:rsidRPr="003B7F59" w:rsidRDefault="00F9766B" w:rsidP="00944994">
      <w:pPr>
        <w:spacing w:before="240"/>
        <w:ind w:left="284"/>
        <w:jc w:val="both"/>
        <w:rPr>
          <w:rFonts w:ascii="Tahoma" w:hAnsi="Tahoma" w:cs="Tahoma"/>
        </w:rPr>
      </w:pPr>
      <w:r w:rsidRPr="003B7F59">
        <w:rPr>
          <w:rFonts w:ascii="Tahoma" w:hAnsi="Tahoma" w:cs="Tahoma"/>
        </w:rPr>
        <w:fldChar w:fldCharType="begin">
          <w:ffData>
            <w:name w:val="CaseACocher111"/>
            <w:enabled/>
            <w:calcOnExit w:val="0"/>
            <w:checkBox>
              <w:sizeAuto/>
              <w:default w:val="0"/>
            </w:checkBox>
          </w:ffData>
        </w:fldChar>
      </w:r>
      <w:r w:rsidR="00944994" w:rsidRPr="003B7F59">
        <w:rPr>
          <w:rFonts w:ascii="Tahoma" w:hAnsi="Tahoma" w:cs="Tahoma"/>
        </w:rPr>
        <w:instrText xml:space="preserve"> FORMCHECKBOX </w:instrText>
      </w:r>
      <w:r w:rsidRPr="003B7F59">
        <w:rPr>
          <w:rFonts w:ascii="Tahoma" w:hAnsi="Tahoma" w:cs="Tahoma"/>
        </w:rPr>
      </w:r>
      <w:r w:rsidRPr="003B7F59">
        <w:rPr>
          <w:rFonts w:ascii="Tahoma" w:hAnsi="Tahoma" w:cs="Tahoma"/>
        </w:rPr>
        <w:fldChar w:fldCharType="separate"/>
      </w:r>
      <w:r w:rsidRPr="003B7F59">
        <w:rPr>
          <w:rFonts w:ascii="Tahoma" w:hAnsi="Tahoma" w:cs="Tahoma"/>
        </w:rPr>
        <w:fldChar w:fldCharType="end"/>
      </w:r>
      <w:r w:rsidR="00944994" w:rsidRPr="003B7F59">
        <w:rPr>
          <w:rFonts w:ascii="Tahoma" w:hAnsi="Tahoma" w:cs="Tahoma"/>
        </w:rPr>
        <w:t xml:space="preserve"> Annexe n°… relative aux </w:t>
      </w:r>
      <w:r w:rsidR="00944994" w:rsidRPr="00D45C22">
        <w:rPr>
          <w:rFonts w:ascii="Tahoma" w:hAnsi="Tahoma" w:cs="Tahoma"/>
        </w:rPr>
        <w:t>demandes de précisions ou de compléments sur la teneur des offres (ou OUV6)</w:t>
      </w:r>
      <w:r w:rsidR="00944994" w:rsidRPr="003B7F59">
        <w:rPr>
          <w:rFonts w:ascii="Tahoma" w:hAnsi="Tahoma" w:cs="Tahoma"/>
        </w:rPr>
        <w:t> ;</w:t>
      </w:r>
    </w:p>
    <w:p w14:paraId="7A6E118E" w14:textId="77777777" w:rsidR="00944994" w:rsidRPr="003B7F59" w:rsidRDefault="00F9766B" w:rsidP="00944994">
      <w:pPr>
        <w:spacing w:before="240"/>
        <w:ind w:left="284"/>
        <w:jc w:val="both"/>
        <w:rPr>
          <w:rFonts w:ascii="Tahoma" w:hAnsi="Tahoma" w:cs="Tahoma"/>
        </w:rPr>
      </w:pPr>
      <w:r w:rsidRPr="003B7F59">
        <w:rPr>
          <w:rFonts w:ascii="Tahoma" w:hAnsi="Tahoma" w:cs="Tahoma"/>
        </w:rPr>
        <w:fldChar w:fldCharType="begin">
          <w:ffData>
            <w:name w:val="CaseACocher111"/>
            <w:enabled/>
            <w:calcOnExit w:val="0"/>
            <w:checkBox>
              <w:sizeAuto/>
              <w:default w:val="0"/>
            </w:checkBox>
          </w:ffData>
        </w:fldChar>
      </w:r>
      <w:r w:rsidR="00944994" w:rsidRPr="003B7F59">
        <w:rPr>
          <w:rFonts w:ascii="Tahoma" w:hAnsi="Tahoma" w:cs="Tahoma"/>
        </w:rPr>
        <w:instrText xml:space="preserve"> FORMCHECKBOX </w:instrText>
      </w:r>
      <w:r w:rsidRPr="003B7F59">
        <w:rPr>
          <w:rFonts w:ascii="Tahoma" w:hAnsi="Tahoma" w:cs="Tahoma"/>
        </w:rPr>
      </w:r>
      <w:r w:rsidRPr="003B7F59">
        <w:rPr>
          <w:rFonts w:ascii="Tahoma" w:hAnsi="Tahoma" w:cs="Tahoma"/>
        </w:rPr>
        <w:fldChar w:fldCharType="separate"/>
      </w:r>
      <w:r w:rsidRPr="003B7F59">
        <w:rPr>
          <w:rFonts w:ascii="Tahoma" w:hAnsi="Tahoma" w:cs="Tahoma"/>
        </w:rPr>
        <w:fldChar w:fldCharType="end"/>
      </w:r>
      <w:r w:rsidR="00944994" w:rsidRPr="003B7F59">
        <w:rPr>
          <w:rFonts w:ascii="Tahoma" w:hAnsi="Tahoma" w:cs="Tahoma"/>
        </w:rPr>
        <w:t xml:space="preserve"> Annexe n°… relative à </w:t>
      </w:r>
      <w:r w:rsidR="00944994" w:rsidRPr="00D45C22">
        <w:rPr>
          <w:rFonts w:ascii="Tahoma" w:hAnsi="Tahoma" w:cs="Tahoma"/>
        </w:rPr>
        <w:t>la mise au point du marché (ou OUV11)</w:t>
      </w:r>
      <w:r w:rsidR="00944994" w:rsidRPr="003B7F59">
        <w:rPr>
          <w:rFonts w:ascii="Tahoma" w:hAnsi="Tahoma" w:cs="Tahoma"/>
        </w:rPr>
        <w:t> ;</w:t>
      </w:r>
    </w:p>
    <w:p w14:paraId="6BA46E1E" w14:textId="77777777" w:rsidR="00944994" w:rsidRPr="003B7F59" w:rsidRDefault="00F9766B" w:rsidP="00944994">
      <w:pPr>
        <w:spacing w:before="240"/>
        <w:ind w:left="284"/>
        <w:jc w:val="both"/>
        <w:rPr>
          <w:rFonts w:ascii="Tahoma" w:hAnsi="Tahoma" w:cs="Tahoma"/>
        </w:rPr>
      </w:pPr>
      <w:r w:rsidRPr="003B7F59">
        <w:rPr>
          <w:rFonts w:ascii="Tahoma" w:hAnsi="Tahoma" w:cs="Tahoma"/>
        </w:rPr>
        <w:fldChar w:fldCharType="begin">
          <w:ffData>
            <w:name w:val="CaseACocher111"/>
            <w:enabled/>
            <w:calcOnExit w:val="0"/>
            <w:checkBox>
              <w:sizeAuto/>
              <w:default w:val="0"/>
            </w:checkBox>
          </w:ffData>
        </w:fldChar>
      </w:r>
      <w:r w:rsidR="00944994" w:rsidRPr="003B7F59">
        <w:rPr>
          <w:rFonts w:ascii="Tahoma" w:hAnsi="Tahoma" w:cs="Tahoma"/>
        </w:rPr>
        <w:instrText xml:space="preserve"> FORMCHECKBOX </w:instrText>
      </w:r>
      <w:r w:rsidRPr="003B7F59">
        <w:rPr>
          <w:rFonts w:ascii="Tahoma" w:hAnsi="Tahoma" w:cs="Tahoma"/>
        </w:rPr>
      </w:r>
      <w:r w:rsidRPr="003B7F59">
        <w:rPr>
          <w:rFonts w:ascii="Tahoma" w:hAnsi="Tahoma" w:cs="Tahoma"/>
        </w:rPr>
        <w:fldChar w:fldCharType="separate"/>
      </w:r>
      <w:r w:rsidRPr="003B7F59">
        <w:rPr>
          <w:rFonts w:ascii="Tahoma" w:hAnsi="Tahoma" w:cs="Tahoma"/>
        </w:rPr>
        <w:fldChar w:fldCharType="end"/>
      </w:r>
      <w:r w:rsidR="00944994" w:rsidRPr="003B7F59">
        <w:rPr>
          <w:rFonts w:ascii="Tahoma" w:hAnsi="Tahoma" w:cs="Tahoma"/>
        </w:rPr>
        <w:t xml:space="preserve"> Autres annexes </w:t>
      </w:r>
      <w:r w:rsidR="00944994" w:rsidRPr="003B7F59">
        <w:rPr>
          <w:rFonts w:ascii="Tahoma" w:hAnsi="Tahoma" w:cs="Tahoma"/>
          <w:i/>
          <w:iCs/>
          <w:sz w:val="18"/>
          <w:szCs w:val="18"/>
        </w:rPr>
        <w:t>(A préciser)</w:t>
      </w:r>
      <w:r w:rsidR="00944994" w:rsidRPr="003B7F59">
        <w:rPr>
          <w:rFonts w:ascii="Tahoma" w:hAnsi="Tahoma" w:cs="Tahoma"/>
        </w:rPr>
        <w:t> ;</w:t>
      </w:r>
    </w:p>
    <w:p w14:paraId="1E2166B8" w14:textId="77777777" w:rsidR="00944994" w:rsidRDefault="00944994" w:rsidP="00944994">
      <w:pPr>
        <w:pStyle w:val="fcase2metab"/>
        <w:rPr>
          <w:rFonts w:ascii="Tahoma" w:hAnsi="Tahoma" w:cs="Tahoma"/>
        </w:rPr>
      </w:pPr>
    </w:p>
    <w:p w14:paraId="026E5107" w14:textId="77777777" w:rsidR="00944994" w:rsidRDefault="00944994" w:rsidP="00944994">
      <w:pPr>
        <w:tabs>
          <w:tab w:val="left" w:pos="851"/>
        </w:tabs>
        <w:rPr>
          <w:rFonts w:ascii="Tahoma" w:hAnsi="Tahoma" w:cs="Tahoma"/>
        </w:rPr>
      </w:pPr>
    </w:p>
    <w:p w14:paraId="5D272526" w14:textId="77777777" w:rsidR="00944994" w:rsidRDefault="00944994" w:rsidP="009B45B9">
      <w:pPr>
        <w:pStyle w:val="fcase2metab"/>
        <w:rPr>
          <w:rFonts w:ascii="Arial" w:hAnsi="Arial" w:cs="Arial"/>
        </w:rPr>
      </w:pPr>
    </w:p>
    <w:p w14:paraId="436197B4" w14:textId="77777777" w:rsidR="00944994" w:rsidRDefault="00944994" w:rsidP="009B45B9">
      <w:pPr>
        <w:pStyle w:val="fcase2metab"/>
        <w:rPr>
          <w:rFonts w:ascii="Arial" w:hAnsi="Arial" w:cs="Arial"/>
        </w:rPr>
      </w:pPr>
    </w:p>
    <w:p w14:paraId="1205B979" w14:textId="77777777" w:rsidR="00944994" w:rsidRDefault="00944994" w:rsidP="009B45B9">
      <w:pPr>
        <w:pStyle w:val="fcase2metab"/>
        <w:rPr>
          <w:rFonts w:ascii="Arial" w:hAnsi="Arial" w:cs="Arial"/>
        </w:rPr>
      </w:pPr>
    </w:p>
    <w:p w14:paraId="00A90BB6" w14:textId="77777777" w:rsidR="00944994" w:rsidRDefault="00944994" w:rsidP="009B45B9">
      <w:pPr>
        <w:pStyle w:val="fcase2metab"/>
        <w:rPr>
          <w:rFonts w:ascii="Arial" w:hAnsi="Arial" w:cs="Arial"/>
        </w:rPr>
      </w:pPr>
    </w:p>
    <w:p w14:paraId="7032F3CB" w14:textId="77777777" w:rsidR="00944994" w:rsidRDefault="00944994" w:rsidP="009B45B9">
      <w:pPr>
        <w:pStyle w:val="fcase2metab"/>
        <w:rPr>
          <w:rFonts w:ascii="Arial" w:hAnsi="Arial" w:cs="Arial"/>
        </w:rPr>
      </w:pPr>
    </w:p>
    <w:p w14:paraId="091F264A" w14:textId="77777777" w:rsidR="00944994" w:rsidRDefault="00944994" w:rsidP="009B45B9">
      <w:pPr>
        <w:pStyle w:val="fcase2metab"/>
        <w:rPr>
          <w:rFonts w:ascii="Arial" w:hAnsi="Arial" w:cs="Arial"/>
        </w:rPr>
      </w:pPr>
    </w:p>
    <w:p w14:paraId="0B0C88B4" w14:textId="77777777" w:rsidR="00944994" w:rsidRDefault="00944994" w:rsidP="009B45B9">
      <w:pPr>
        <w:pStyle w:val="fcase2metab"/>
        <w:rPr>
          <w:rFonts w:ascii="Arial" w:hAnsi="Arial" w:cs="Arial"/>
        </w:rPr>
      </w:pPr>
    </w:p>
    <w:p w14:paraId="7AE50E1F" w14:textId="77777777" w:rsidR="009B1CD0" w:rsidRDefault="009B1CD0" w:rsidP="009B45B9">
      <w:pPr>
        <w:tabs>
          <w:tab w:val="left" w:pos="851"/>
        </w:tabs>
        <w:rPr>
          <w:rFonts w:ascii="Arial" w:hAnsi="Arial" w:cs="Arial"/>
        </w:rPr>
      </w:pPr>
    </w:p>
    <w:p w14:paraId="405BA5F6"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16FA9B06"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2719E1B0" w14:textId="77777777" w:rsidR="009B1CD0" w:rsidRDefault="009B1CD0" w:rsidP="009B45B9">
      <w:pPr>
        <w:tabs>
          <w:tab w:val="left" w:pos="851"/>
        </w:tabs>
        <w:rPr>
          <w:rFonts w:ascii="Arial" w:hAnsi="Arial" w:cs="Arial"/>
        </w:rPr>
      </w:pPr>
    </w:p>
    <w:p w14:paraId="26F3F2BB" w14:textId="77777777" w:rsidR="009B1CD0" w:rsidRDefault="009B1CD0" w:rsidP="009B45B9">
      <w:pPr>
        <w:tabs>
          <w:tab w:val="left" w:pos="851"/>
        </w:tabs>
        <w:rPr>
          <w:rFonts w:ascii="Arial" w:hAnsi="Arial" w:cs="Arial"/>
        </w:rPr>
      </w:pPr>
    </w:p>
    <w:p w14:paraId="14404A1C" w14:textId="77777777" w:rsidR="009B1CD0" w:rsidRDefault="009B1CD0" w:rsidP="009B45B9">
      <w:pPr>
        <w:tabs>
          <w:tab w:val="left" w:pos="851"/>
        </w:tabs>
        <w:rPr>
          <w:rFonts w:ascii="Arial" w:hAnsi="Arial" w:cs="Arial"/>
        </w:rPr>
      </w:pPr>
    </w:p>
    <w:p w14:paraId="0167DC2F" w14:textId="77777777" w:rsidR="00944994" w:rsidRPr="00A2106F" w:rsidRDefault="00944994" w:rsidP="00944994">
      <w:pPr>
        <w:tabs>
          <w:tab w:val="left" w:pos="851"/>
          <w:tab w:val="left" w:pos="5245"/>
          <w:tab w:val="left" w:pos="7371"/>
          <w:tab w:val="left" w:pos="7655"/>
        </w:tabs>
        <w:jc w:val="center"/>
        <w:rPr>
          <w:rFonts w:ascii="Tahoma" w:hAnsi="Tahoma" w:cs="Tahoma"/>
        </w:rPr>
      </w:pPr>
      <w:r w:rsidRPr="00A2106F">
        <w:rPr>
          <w:rFonts w:ascii="Tahoma" w:hAnsi="Tahoma" w:cs="Tahoma"/>
        </w:rPr>
        <w:t>A </w:t>
      </w:r>
      <w:r>
        <w:rPr>
          <w:rFonts w:ascii="Tahoma" w:hAnsi="Tahoma" w:cs="Tahoma"/>
        </w:rPr>
        <w:t>Brest</w:t>
      </w:r>
      <w:r w:rsidRPr="00A2106F">
        <w:rPr>
          <w:rFonts w:ascii="Tahoma" w:hAnsi="Tahoma" w:cs="Tahoma"/>
        </w:rPr>
        <w:t>, le …………………</w:t>
      </w:r>
    </w:p>
    <w:p w14:paraId="0876998C" w14:textId="77777777" w:rsidR="00944994" w:rsidRPr="00A2106F" w:rsidRDefault="00944994" w:rsidP="00944994">
      <w:pPr>
        <w:tabs>
          <w:tab w:val="left" w:pos="851"/>
        </w:tabs>
        <w:rPr>
          <w:rFonts w:ascii="Tahoma" w:hAnsi="Tahoma" w:cs="Tahoma"/>
        </w:rPr>
      </w:pPr>
    </w:p>
    <w:p w14:paraId="48ED3241" w14:textId="77777777" w:rsidR="00944994" w:rsidRPr="00A2106F" w:rsidRDefault="00944994" w:rsidP="00944994">
      <w:pPr>
        <w:tabs>
          <w:tab w:val="left" w:pos="851"/>
        </w:tabs>
        <w:rPr>
          <w:rFonts w:ascii="Tahoma" w:hAnsi="Tahoma" w:cs="Tahoma"/>
        </w:rPr>
      </w:pPr>
    </w:p>
    <w:p w14:paraId="299C0BF0" w14:textId="043E2147" w:rsidR="00CA0658" w:rsidRPr="000574E9" w:rsidRDefault="00E83937" w:rsidP="00CA0658">
      <w:pPr>
        <w:ind w:left="4820"/>
        <w:jc w:val="center"/>
        <w:rPr>
          <w:rFonts w:ascii="Tahoma" w:hAnsi="Tahoma" w:cs="Tahoma"/>
          <w:i/>
        </w:rPr>
      </w:pPr>
      <w:r>
        <w:rPr>
          <w:rFonts w:ascii="Tahoma" w:hAnsi="Tahoma" w:cs="Tahoma"/>
          <w:i/>
        </w:rPr>
        <w:t>Pour le CHU de BREST</w:t>
      </w:r>
    </w:p>
    <w:p w14:paraId="37BBCA48" w14:textId="77777777" w:rsidR="00E83937" w:rsidRPr="000574E9" w:rsidRDefault="00E83937">
      <w:pPr>
        <w:ind w:left="4820"/>
        <w:jc w:val="center"/>
        <w:rPr>
          <w:rFonts w:ascii="Tahoma" w:hAnsi="Tahoma" w:cs="Tahoma"/>
          <w:i/>
        </w:rPr>
      </w:pPr>
    </w:p>
    <w:p w14:paraId="3A4BFB95" w14:textId="77777777" w:rsidR="00E83937" w:rsidRPr="000574E9" w:rsidRDefault="00E83937">
      <w:pPr>
        <w:ind w:left="4820"/>
        <w:jc w:val="center"/>
        <w:rPr>
          <w:rFonts w:ascii="Tahoma" w:hAnsi="Tahoma" w:cs="Tahoma"/>
          <w:i/>
        </w:rPr>
      </w:pPr>
    </w:p>
    <w:p w14:paraId="0FFF4B4A" w14:textId="77777777" w:rsidR="00E83937" w:rsidRPr="000574E9" w:rsidRDefault="00E83937">
      <w:pPr>
        <w:ind w:left="4820"/>
        <w:jc w:val="center"/>
        <w:rPr>
          <w:rFonts w:ascii="Tahoma" w:hAnsi="Tahoma" w:cs="Tahoma"/>
          <w:i/>
        </w:rPr>
      </w:pPr>
    </w:p>
    <w:p w14:paraId="5042A187" w14:textId="77777777" w:rsidR="001C40C0" w:rsidRDefault="001C40C0" w:rsidP="009B45B9">
      <w:pPr>
        <w:tabs>
          <w:tab w:val="left" w:pos="851"/>
        </w:tabs>
        <w:rPr>
          <w:rFonts w:ascii="Arial" w:hAnsi="Arial" w:cs="Arial"/>
        </w:rPr>
      </w:pPr>
    </w:p>
    <w:p w14:paraId="273B8A77" w14:textId="77777777" w:rsidR="008B2A38" w:rsidRDefault="008B2A38" w:rsidP="009B45B9">
      <w:pPr>
        <w:tabs>
          <w:tab w:val="left" w:pos="851"/>
        </w:tabs>
        <w:rPr>
          <w:rFonts w:ascii="Arial" w:hAnsi="Arial" w:cs="Arial"/>
        </w:rPr>
      </w:pPr>
    </w:p>
    <w:p w14:paraId="323BC994" w14:textId="77777777" w:rsidR="003A7270" w:rsidRDefault="003A7270" w:rsidP="009B45B9">
      <w:pPr>
        <w:tabs>
          <w:tab w:val="left" w:pos="851"/>
        </w:tabs>
        <w:rPr>
          <w:rFonts w:ascii="Arial" w:hAnsi="Arial" w:cs="Arial"/>
        </w:rPr>
      </w:pPr>
    </w:p>
    <w:sectPr w:rsidR="003A7270" w:rsidSect="00A95FDC">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5F3B4C" w14:textId="77777777" w:rsidR="00EB6AA8" w:rsidRDefault="00EB6AA8">
      <w:r>
        <w:separator/>
      </w:r>
    </w:p>
  </w:endnote>
  <w:endnote w:type="continuationSeparator" w:id="0">
    <w:p w14:paraId="6D3221C3" w14:textId="77777777" w:rsidR="00EB6AA8" w:rsidRDefault="00EB6A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Arial"/>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67526E" w14:paraId="187F8BEA" w14:textId="77777777" w:rsidTr="0083205E">
      <w:trPr>
        <w:tblHeader/>
      </w:trPr>
      <w:tc>
        <w:tcPr>
          <w:tcW w:w="2906" w:type="dxa"/>
          <w:shd w:val="clear" w:color="auto" w:fill="66CCFF"/>
        </w:tcPr>
        <w:p w14:paraId="698B6B20" w14:textId="77777777" w:rsidR="0067526E" w:rsidRDefault="0067526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249998B2" w14:textId="2C2351D7" w:rsidR="0067526E" w:rsidRDefault="007E091D" w:rsidP="00D03851">
          <w:pPr>
            <w:jc w:val="center"/>
            <w:rPr>
              <w:rFonts w:ascii="Arial" w:hAnsi="Arial" w:cs="Arial"/>
              <w:b/>
            </w:rPr>
          </w:pPr>
          <w:r>
            <w:rPr>
              <w:rFonts w:ascii="Arial" w:hAnsi="Arial" w:cs="Arial"/>
              <w:b/>
              <w:i/>
            </w:rPr>
            <w:t>2025DTA0029</w:t>
          </w:r>
          <w:r w:rsidR="0067526E">
            <w:rPr>
              <w:rFonts w:ascii="Arial" w:hAnsi="Arial" w:cs="Arial"/>
              <w:b/>
              <w:i/>
            </w:rPr>
            <w:t xml:space="preserve"> - Marché ________________</w:t>
          </w:r>
        </w:p>
      </w:tc>
      <w:tc>
        <w:tcPr>
          <w:tcW w:w="896" w:type="dxa"/>
          <w:shd w:val="clear" w:color="auto" w:fill="66CCFF"/>
        </w:tcPr>
        <w:p w14:paraId="3383B7FC" w14:textId="77777777" w:rsidR="0067526E" w:rsidRDefault="0067526E">
          <w:pPr>
            <w:tabs>
              <w:tab w:val="center" w:pos="1366"/>
              <w:tab w:val="right" w:pos="2733"/>
            </w:tabs>
          </w:pPr>
          <w:r>
            <w:rPr>
              <w:rFonts w:ascii="Arial" w:hAnsi="Arial" w:cs="Arial"/>
              <w:b/>
            </w:rPr>
            <w:t xml:space="preserve">Page : </w:t>
          </w:r>
        </w:p>
      </w:tc>
      <w:tc>
        <w:tcPr>
          <w:tcW w:w="567" w:type="dxa"/>
          <w:shd w:val="clear" w:color="auto" w:fill="66CCFF"/>
        </w:tcPr>
        <w:p w14:paraId="5F3617C9" w14:textId="77777777" w:rsidR="0067526E" w:rsidRDefault="00F9766B">
          <w:pPr>
            <w:jc w:val="center"/>
            <w:rPr>
              <w:rFonts w:ascii="Arial" w:hAnsi="Arial" w:cs="Arial"/>
              <w:b/>
            </w:rPr>
          </w:pPr>
          <w:r>
            <w:rPr>
              <w:rStyle w:val="Numrodepage"/>
              <w:rFonts w:cs="Arial"/>
              <w:b/>
            </w:rPr>
            <w:fldChar w:fldCharType="begin"/>
          </w:r>
          <w:r w:rsidR="0067526E">
            <w:rPr>
              <w:rStyle w:val="Numrodepage"/>
              <w:rFonts w:cs="Arial"/>
              <w:b/>
            </w:rPr>
            <w:instrText xml:space="preserve"> PAGE </w:instrText>
          </w:r>
          <w:r>
            <w:rPr>
              <w:rStyle w:val="Numrodepage"/>
              <w:rFonts w:cs="Arial"/>
              <w:b/>
            </w:rPr>
            <w:fldChar w:fldCharType="separate"/>
          </w:r>
          <w:r w:rsidR="001124C7">
            <w:rPr>
              <w:rStyle w:val="Numrodepage"/>
              <w:rFonts w:cs="Arial"/>
              <w:b/>
              <w:noProof/>
            </w:rPr>
            <w:t>6</w:t>
          </w:r>
          <w:r>
            <w:rPr>
              <w:rStyle w:val="Numrodepage"/>
              <w:rFonts w:cs="Arial"/>
              <w:b/>
            </w:rPr>
            <w:fldChar w:fldCharType="end"/>
          </w:r>
        </w:p>
      </w:tc>
      <w:tc>
        <w:tcPr>
          <w:tcW w:w="165" w:type="dxa"/>
          <w:shd w:val="clear" w:color="auto" w:fill="66CCFF"/>
        </w:tcPr>
        <w:p w14:paraId="393B60AC" w14:textId="77777777" w:rsidR="0067526E" w:rsidRDefault="0067526E">
          <w:pPr>
            <w:jc w:val="center"/>
          </w:pPr>
          <w:r>
            <w:rPr>
              <w:rFonts w:ascii="Arial" w:hAnsi="Arial" w:cs="Arial"/>
              <w:b/>
            </w:rPr>
            <w:t>/</w:t>
          </w:r>
        </w:p>
      </w:tc>
      <w:tc>
        <w:tcPr>
          <w:tcW w:w="544" w:type="dxa"/>
          <w:shd w:val="clear" w:color="auto" w:fill="66CCFF"/>
        </w:tcPr>
        <w:p w14:paraId="35F87A7B" w14:textId="77777777" w:rsidR="0067526E" w:rsidRDefault="00F9766B">
          <w:pPr>
            <w:jc w:val="center"/>
          </w:pPr>
          <w:r>
            <w:rPr>
              <w:rStyle w:val="Numrodepage"/>
              <w:rFonts w:cs="Arial"/>
              <w:b/>
            </w:rPr>
            <w:fldChar w:fldCharType="begin"/>
          </w:r>
          <w:r w:rsidR="0067526E">
            <w:rPr>
              <w:rStyle w:val="Numrodepage"/>
              <w:rFonts w:cs="Arial"/>
              <w:b/>
            </w:rPr>
            <w:instrText xml:space="preserve"> NUMPAGES \*Arabic </w:instrText>
          </w:r>
          <w:r>
            <w:rPr>
              <w:rStyle w:val="Numrodepage"/>
              <w:rFonts w:cs="Arial"/>
              <w:b/>
            </w:rPr>
            <w:fldChar w:fldCharType="separate"/>
          </w:r>
          <w:r w:rsidR="001124C7">
            <w:rPr>
              <w:rStyle w:val="Numrodepage"/>
              <w:rFonts w:cs="Arial"/>
              <w:b/>
              <w:noProof/>
            </w:rPr>
            <w:t>6</w:t>
          </w:r>
          <w:r>
            <w:rPr>
              <w:rStyle w:val="Numrodepage"/>
              <w:rFonts w:cs="Arial"/>
              <w:b/>
            </w:rPr>
            <w:fldChar w:fldCharType="end"/>
          </w:r>
        </w:p>
      </w:tc>
    </w:tr>
  </w:tbl>
  <w:p w14:paraId="70275191" w14:textId="77777777" w:rsidR="0067526E" w:rsidRPr="00840934" w:rsidRDefault="0067526E"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6AFD4D" w14:textId="77777777" w:rsidR="00EB6AA8" w:rsidRDefault="00EB6AA8">
      <w:r>
        <w:separator/>
      </w:r>
    </w:p>
  </w:footnote>
  <w:footnote w:type="continuationSeparator" w:id="0">
    <w:p w14:paraId="73ED4668" w14:textId="77777777" w:rsidR="00EB6AA8" w:rsidRDefault="00EB6AA8">
      <w:r>
        <w:continuationSeparator/>
      </w:r>
    </w:p>
  </w:footnote>
  <w:footnote w:id="1">
    <w:p w14:paraId="0EEF12E3" w14:textId="77777777" w:rsidR="0067526E" w:rsidRDefault="0067526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04B44817" w14:textId="77777777" w:rsidR="0067526E" w:rsidRDefault="0067526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133E419F" w14:textId="77777777" w:rsidR="0067526E" w:rsidRDefault="0067526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1F69404C"/>
    <w:multiLevelType w:val="hybridMultilevel"/>
    <w:tmpl w:val="3A740702"/>
    <w:lvl w:ilvl="0" w:tplc="1A86EB36">
      <w:start w:val="3"/>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537939232">
    <w:abstractNumId w:val="0"/>
  </w:num>
  <w:num w:numId="2" w16cid:durableId="1943024419">
    <w:abstractNumId w:val="1"/>
  </w:num>
  <w:num w:numId="3" w16cid:durableId="1418281433">
    <w:abstractNumId w:val="2"/>
  </w:num>
  <w:num w:numId="4" w16cid:durableId="1549295946">
    <w:abstractNumId w:val="5"/>
  </w:num>
  <w:num w:numId="5" w16cid:durableId="965743670">
    <w:abstractNumId w:val="4"/>
  </w:num>
  <w:num w:numId="6" w16cid:durableId="122504690">
    <w:abstractNumId w:val="6"/>
  </w:num>
  <w:num w:numId="7" w16cid:durableId="122579666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8193"/>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7D7A65"/>
    <w:rsid w:val="00036500"/>
    <w:rsid w:val="00036B33"/>
    <w:rsid w:val="00051100"/>
    <w:rsid w:val="00067F94"/>
    <w:rsid w:val="000A2E05"/>
    <w:rsid w:val="000E0020"/>
    <w:rsid w:val="000E003A"/>
    <w:rsid w:val="001124C7"/>
    <w:rsid w:val="00156924"/>
    <w:rsid w:val="00166B56"/>
    <w:rsid w:val="00174505"/>
    <w:rsid w:val="001C40C0"/>
    <w:rsid w:val="001C733C"/>
    <w:rsid w:val="0021527A"/>
    <w:rsid w:val="0021797C"/>
    <w:rsid w:val="00225A1A"/>
    <w:rsid w:val="0024653F"/>
    <w:rsid w:val="002904AF"/>
    <w:rsid w:val="002C2CA3"/>
    <w:rsid w:val="002C4B3E"/>
    <w:rsid w:val="002C79D6"/>
    <w:rsid w:val="002D7740"/>
    <w:rsid w:val="002E56C1"/>
    <w:rsid w:val="00332B12"/>
    <w:rsid w:val="00354C04"/>
    <w:rsid w:val="00385E76"/>
    <w:rsid w:val="003A7270"/>
    <w:rsid w:val="0043706E"/>
    <w:rsid w:val="0044597F"/>
    <w:rsid w:val="004A5CB5"/>
    <w:rsid w:val="004A7169"/>
    <w:rsid w:val="004C5755"/>
    <w:rsid w:val="004D63E3"/>
    <w:rsid w:val="004E75A6"/>
    <w:rsid w:val="00514DAF"/>
    <w:rsid w:val="00532EC7"/>
    <w:rsid w:val="00541CA3"/>
    <w:rsid w:val="005546A9"/>
    <w:rsid w:val="00557AA1"/>
    <w:rsid w:val="005824AE"/>
    <w:rsid w:val="005846FB"/>
    <w:rsid w:val="005A05C1"/>
    <w:rsid w:val="005A4A3B"/>
    <w:rsid w:val="005A4CB5"/>
    <w:rsid w:val="005B2316"/>
    <w:rsid w:val="005F0DCE"/>
    <w:rsid w:val="0061068C"/>
    <w:rsid w:val="0064560F"/>
    <w:rsid w:val="00660727"/>
    <w:rsid w:val="00662A86"/>
    <w:rsid w:val="0067526E"/>
    <w:rsid w:val="006A37B0"/>
    <w:rsid w:val="006B5057"/>
    <w:rsid w:val="006C4338"/>
    <w:rsid w:val="006F3DF9"/>
    <w:rsid w:val="007060E5"/>
    <w:rsid w:val="00710FD6"/>
    <w:rsid w:val="00730A78"/>
    <w:rsid w:val="00757151"/>
    <w:rsid w:val="007909E0"/>
    <w:rsid w:val="0079785C"/>
    <w:rsid w:val="007D4001"/>
    <w:rsid w:val="007D7A65"/>
    <w:rsid w:val="007E091D"/>
    <w:rsid w:val="007F68A6"/>
    <w:rsid w:val="0083205E"/>
    <w:rsid w:val="0084042E"/>
    <w:rsid w:val="00840934"/>
    <w:rsid w:val="00844DAA"/>
    <w:rsid w:val="008450C7"/>
    <w:rsid w:val="00876A73"/>
    <w:rsid w:val="008A52D1"/>
    <w:rsid w:val="008B2A38"/>
    <w:rsid w:val="008C490E"/>
    <w:rsid w:val="00930A5C"/>
    <w:rsid w:val="00934503"/>
    <w:rsid w:val="00944994"/>
    <w:rsid w:val="00972598"/>
    <w:rsid w:val="00983FF3"/>
    <w:rsid w:val="009848E9"/>
    <w:rsid w:val="009B1CD0"/>
    <w:rsid w:val="009B45B9"/>
    <w:rsid w:val="009B70A8"/>
    <w:rsid w:val="009C4738"/>
    <w:rsid w:val="009D661E"/>
    <w:rsid w:val="00A34D04"/>
    <w:rsid w:val="00A53FD3"/>
    <w:rsid w:val="00A95FDC"/>
    <w:rsid w:val="00AE7831"/>
    <w:rsid w:val="00B02608"/>
    <w:rsid w:val="00B0289C"/>
    <w:rsid w:val="00B054DA"/>
    <w:rsid w:val="00B830BB"/>
    <w:rsid w:val="00B87564"/>
    <w:rsid w:val="00BA44E5"/>
    <w:rsid w:val="00BD767E"/>
    <w:rsid w:val="00BE6078"/>
    <w:rsid w:val="00C02AC8"/>
    <w:rsid w:val="00C23457"/>
    <w:rsid w:val="00C630AD"/>
    <w:rsid w:val="00C83930"/>
    <w:rsid w:val="00C91060"/>
    <w:rsid w:val="00C911FE"/>
    <w:rsid w:val="00CA0658"/>
    <w:rsid w:val="00CD185D"/>
    <w:rsid w:val="00CD46CC"/>
    <w:rsid w:val="00CE67FD"/>
    <w:rsid w:val="00D03851"/>
    <w:rsid w:val="00D26AD2"/>
    <w:rsid w:val="00D337D7"/>
    <w:rsid w:val="00D412FD"/>
    <w:rsid w:val="00D46BC7"/>
    <w:rsid w:val="00D90A00"/>
    <w:rsid w:val="00E037BE"/>
    <w:rsid w:val="00E06250"/>
    <w:rsid w:val="00E20DB0"/>
    <w:rsid w:val="00E2548C"/>
    <w:rsid w:val="00E47798"/>
    <w:rsid w:val="00E74C76"/>
    <w:rsid w:val="00E83937"/>
    <w:rsid w:val="00E96FF6"/>
    <w:rsid w:val="00EB6AA8"/>
    <w:rsid w:val="00F92811"/>
    <w:rsid w:val="00F9766B"/>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oNotEmbedSmartTags/>
  <w:decimalSymbol w:val=","/>
  <w:listSeparator w:val=";"/>
  <w14:docId w14:val="6C2B17B5"/>
  <w15:docId w15:val="{D78BFA60-FA51-420B-A719-E58BA2DAC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uiPriority w:val="9"/>
    <w:qFormat/>
    <w:rsid w:val="00A95FDC"/>
    <w:pPr>
      <w:keepNext/>
      <w:numPr>
        <w:numId w:val="1"/>
      </w:numPr>
      <w:ind w:left="567" w:firstLine="0"/>
      <w:outlineLvl w:val="0"/>
    </w:pPr>
    <w:rPr>
      <w:rFonts w:ascii="Times New Roman" w:hAnsi="Times New Roman" w:cs="Times New Roman"/>
      <w:b/>
    </w:rPr>
  </w:style>
  <w:style w:type="paragraph" w:styleId="Titre2">
    <w:name w:val="heading 2"/>
    <w:basedOn w:val="Normal"/>
    <w:next w:val="Normal"/>
    <w:uiPriority w:val="9"/>
    <w:qFormat/>
    <w:rsid w:val="00A95FDC"/>
    <w:pPr>
      <w:keepNext/>
      <w:numPr>
        <w:ilvl w:val="1"/>
        <w:numId w:val="1"/>
      </w:numPr>
      <w:outlineLvl w:val="1"/>
    </w:pPr>
    <w:rPr>
      <w:rFonts w:ascii="Times New Roman" w:hAnsi="Times New Roman" w:cs="Times New Roman"/>
      <w:b/>
    </w:rPr>
  </w:style>
  <w:style w:type="paragraph" w:styleId="Titre3">
    <w:name w:val="heading 3"/>
    <w:basedOn w:val="Normal"/>
    <w:next w:val="Normal"/>
    <w:uiPriority w:val="9"/>
    <w:qFormat/>
    <w:rsid w:val="00A95FDC"/>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link w:val="Titre4Car"/>
    <w:uiPriority w:val="9"/>
    <w:qFormat/>
    <w:rsid w:val="00A95FDC"/>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uiPriority w:val="9"/>
    <w:qFormat/>
    <w:rsid w:val="00A95FDC"/>
    <w:pPr>
      <w:keepNext/>
      <w:numPr>
        <w:ilvl w:val="4"/>
        <w:numId w:val="1"/>
      </w:numPr>
      <w:ind w:left="567" w:firstLine="0"/>
      <w:outlineLvl w:val="4"/>
    </w:pPr>
    <w:rPr>
      <w:rFonts w:ascii="Arial" w:hAnsi="Arial" w:cs="Arial"/>
      <w:i/>
      <w:sz w:val="16"/>
    </w:rPr>
  </w:style>
  <w:style w:type="paragraph" w:styleId="Titre6">
    <w:name w:val="heading 6"/>
    <w:basedOn w:val="Normal"/>
    <w:next w:val="Normal"/>
    <w:uiPriority w:val="9"/>
    <w:qFormat/>
    <w:rsid w:val="00A95FDC"/>
    <w:pPr>
      <w:keepNext/>
      <w:numPr>
        <w:ilvl w:val="5"/>
        <w:numId w:val="1"/>
      </w:numPr>
      <w:jc w:val="both"/>
      <w:outlineLvl w:val="5"/>
    </w:pPr>
    <w:rPr>
      <w:rFonts w:ascii="Arial" w:hAnsi="Arial" w:cs="Arial"/>
      <w:sz w:val="28"/>
    </w:rPr>
  </w:style>
  <w:style w:type="paragraph" w:styleId="Titre7">
    <w:name w:val="heading 7"/>
    <w:basedOn w:val="Normal"/>
    <w:next w:val="Normal"/>
    <w:uiPriority w:val="9"/>
    <w:qFormat/>
    <w:rsid w:val="00A95FDC"/>
    <w:pPr>
      <w:keepNext/>
      <w:numPr>
        <w:ilvl w:val="6"/>
        <w:numId w:val="1"/>
      </w:numPr>
      <w:outlineLvl w:val="6"/>
    </w:pPr>
    <w:rPr>
      <w:rFonts w:ascii="Arial" w:hAnsi="Arial" w:cs="Arial"/>
      <w:bCs/>
      <w:i/>
      <w:sz w:val="16"/>
    </w:rPr>
  </w:style>
  <w:style w:type="paragraph" w:styleId="Titre8">
    <w:name w:val="heading 8"/>
    <w:basedOn w:val="Normal"/>
    <w:next w:val="Normal"/>
    <w:uiPriority w:val="9"/>
    <w:qFormat/>
    <w:rsid w:val="00A95FDC"/>
    <w:pPr>
      <w:keepNext/>
      <w:numPr>
        <w:ilvl w:val="7"/>
        <w:numId w:val="1"/>
      </w:numPr>
      <w:jc w:val="center"/>
      <w:outlineLvl w:val="7"/>
    </w:pPr>
    <w:rPr>
      <w:rFonts w:ascii="Arial" w:hAnsi="Arial" w:cs="Arial"/>
      <w:b/>
      <w:bCs/>
      <w:sz w:val="24"/>
    </w:rPr>
  </w:style>
  <w:style w:type="paragraph" w:styleId="Titre9">
    <w:name w:val="heading 9"/>
    <w:basedOn w:val="Normal"/>
    <w:next w:val="Normal"/>
    <w:uiPriority w:val="9"/>
    <w:qFormat/>
    <w:rsid w:val="00A95FDC"/>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A95FDC"/>
    <w:rPr>
      <w:rFonts w:ascii="Wingdings" w:hAnsi="Wingdings" w:cs="Wingdings"/>
    </w:rPr>
  </w:style>
  <w:style w:type="character" w:customStyle="1" w:styleId="Policepardfaut2">
    <w:name w:val="Police par défaut2"/>
    <w:rsid w:val="00A95FDC"/>
  </w:style>
  <w:style w:type="character" w:customStyle="1" w:styleId="Absatz-Standardschriftart">
    <w:name w:val="Absatz-Standardschriftart"/>
    <w:rsid w:val="00A95FDC"/>
  </w:style>
  <w:style w:type="character" w:customStyle="1" w:styleId="WW-Absatz-Standardschriftart">
    <w:name w:val="WW-Absatz-Standardschriftart"/>
    <w:rsid w:val="00A95FDC"/>
  </w:style>
  <w:style w:type="character" w:customStyle="1" w:styleId="WW-Absatz-Standardschriftart1">
    <w:name w:val="WW-Absatz-Standardschriftart1"/>
    <w:rsid w:val="00A95FDC"/>
  </w:style>
  <w:style w:type="character" w:customStyle="1" w:styleId="WW-Absatz-Standardschriftart11">
    <w:name w:val="WW-Absatz-Standardschriftart11"/>
    <w:rsid w:val="00A95FDC"/>
  </w:style>
  <w:style w:type="character" w:customStyle="1" w:styleId="WW-Absatz-Standardschriftart111">
    <w:name w:val="WW-Absatz-Standardschriftart111"/>
    <w:rsid w:val="00A95FDC"/>
  </w:style>
  <w:style w:type="character" w:customStyle="1" w:styleId="WW-Absatz-Standardschriftart1111">
    <w:name w:val="WW-Absatz-Standardschriftart1111"/>
    <w:rsid w:val="00A95FDC"/>
  </w:style>
  <w:style w:type="character" w:customStyle="1" w:styleId="WW8Num1z0">
    <w:name w:val="WW8Num1z0"/>
    <w:rsid w:val="00A95FDC"/>
    <w:rPr>
      <w:rFonts w:cs="Times New Roman"/>
    </w:rPr>
  </w:style>
  <w:style w:type="character" w:customStyle="1" w:styleId="WW8Num2z1">
    <w:name w:val="WW8Num2z1"/>
    <w:rsid w:val="00A95FDC"/>
    <w:rPr>
      <w:rFonts w:ascii="Courier New" w:hAnsi="Courier New" w:cs="Courier New"/>
    </w:rPr>
  </w:style>
  <w:style w:type="character" w:customStyle="1" w:styleId="WW8Num2z3">
    <w:name w:val="WW8Num2z3"/>
    <w:rsid w:val="00A95FDC"/>
    <w:rPr>
      <w:rFonts w:ascii="Symbol" w:hAnsi="Symbol" w:cs="Symbol"/>
    </w:rPr>
  </w:style>
  <w:style w:type="character" w:customStyle="1" w:styleId="WW8Num3z0">
    <w:name w:val="WW8Num3z0"/>
    <w:rsid w:val="00A95FDC"/>
    <w:rPr>
      <w:rFonts w:ascii="Wingdings" w:hAnsi="Wingdings" w:cs="Wingdings"/>
      <w:sz w:val="16"/>
    </w:rPr>
  </w:style>
  <w:style w:type="character" w:customStyle="1" w:styleId="WW8Num3z1">
    <w:name w:val="WW8Num3z1"/>
    <w:rsid w:val="00A95FDC"/>
    <w:rPr>
      <w:rFonts w:ascii="Courier New" w:hAnsi="Courier New" w:cs="Courier New"/>
    </w:rPr>
  </w:style>
  <w:style w:type="character" w:customStyle="1" w:styleId="WW8Num3z2">
    <w:name w:val="WW8Num3z2"/>
    <w:rsid w:val="00A95FDC"/>
    <w:rPr>
      <w:rFonts w:ascii="Wingdings" w:hAnsi="Wingdings" w:cs="Wingdings"/>
    </w:rPr>
  </w:style>
  <w:style w:type="character" w:customStyle="1" w:styleId="WW8Num3z3">
    <w:name w:val="WW8Num3z3"/>
    <w:rsid w:val="00A95FDC"/>
    <w:rPr>
      <w:rFonts w:ascii="Symbol" w:hAnsi="Symbol" w:cs="Symbol"/>
    </w:rPr>
  </w:style>
  <w:style w:type="character" w:customStyle="1" w:styleId="WW8Num4z0">
    <w:name w:val="WW8Num4z0"/>
    <w:rsid w:val="00A95FDC"/>
    <w:rPr>
      <w:rFonts w:ascii="Wingdings" w:hAnsi="Wingdings" w:cs="Wingdings"/>
    </w:rPr>
  </w:style>
  <w:style w:type="character" w:customStyle="1" w:styleId="WW8Num4z1">
    <w:name w:val="WW8Num4z1"/>
    <w:rsid w:val="00A95FDC"/>
    <w:rPr>
      <w:rFonts w:ascii="Courier New" w:hAnsi="Courier New" w:cs="Courier New"/>
    </w:rPr>
  </w:style>
  <w:style w:type="character" w:customStyle="1" w:styleId="WW8Num4z3">
    <w:name w:val="WW8Num4z3"/>
    <w:rsid w:val="00A95FDC"/>
    <w:rPr>
      <w:rFonts w:ascii="Symbol" w:hAnsi="Symbol" w:cs="Symbol"/>
    </w:rPr>
  </w:style>
  <w:style w:type="character" w:customStyle="1" w:styleId="WW8Num5z0">
    <w:name w:val="WW8Num5z0"/>
    <w:rsid w:val="00A95FDC"/>
    <w:rPr>
      <w:rFonts w:ascii="Symbol" w:hAnsi="Symbol" w:cs="Symbol"/>
    </w:rPr>
  </w:style>
  <w:style w:type="character" w:customStyle="1" w:styleId="WW8Num6z0">
    <w:name w:val="WW8Num6z0"/>
    <w:rsid w:val="00A95FDC"/>
    <w:rPr>
      <w:rFonts w:cs="Times New Roman"/>
    </w:rPr>
  </w:style>
  <w:style w:type="character" w:customStyle="1" w:styleId="WW8Num7z0">
    <w:name w:val="WW8Num7z0"/>
    <w:rsid w:val="00A95FDC"/>
    <w:rPr>
      <w:rFonts w:ascii="Wingdings" w:hAnsi="Wingdings" w:cs="Wingdings"/>
      <w:i w:val="0"/>
    </w:rPr>
  </w:style>
  <w:style w:type="character" w:customStyle="1" w:styleId="WW8Num7z1">
    <w:name w:val="WW8Num7z1"/>
    <w:rsid w:val="00A95FDC"/>
    <w:rPr>
      <w:rFonts w:ascii="Courier New" w:hAnsi="Courier New" w:cs="Courier New"/>
    </w:rPr>
  </w:style>
  <w:style w:type="character" w:customStyle="1" w:styleId="WW8Num7z2">
    <w:name w:val="WW8Num7z2"/>
    <w:rsid w:val="00A95FDC"/>
    <w:rPr>
      <w:rFonts w:ascii="Wingdings" w:hAnsi="Wingdings" w:cs="Wingdings"/>
    </w:rPr>
  </w:style>
  <w:style w:type="character" w:customStyle="1" w:styleId="WW8Num7z3">
    <w:name w:val="WW8Num7z3"/>
    <w:rsid w:val="00A95FDC"/>
    <w:rPr>
      <w:rFonts w:ascii="Symbol" w:hAnsi="Symbol" w:cs="Symbol"/>
    </w:rPr>
  </w:style>
  <w:style w:type="character" w:customStyle="1" w:styleId="WW8Num8z0">
    <w:name w:val="WW8Num8z0"/>
    <w:rsid w:val="00A95FDC"/>
    <w:rPr>
      <w:rFonts w:ascii="Arial" w:hAnsi="Arial" w:cs="Arial"/>
    </w:rPr>
  </w:style>
  <w:style w:type="character" w:customStyle="1" w:styleId="WW8Num9z0">
    <w:name w:val="WW8Num9z0"/>
    <w:rsid w:val="00A95FDC"/>
    <w:rPr>
      <w:rFonts w:ascii="Times New Roman" w:eastAsia="Times New Roman" w:hAnsi="Times New Roman" w:cs="Times New Roman"/>
    </w:rPr>
  </w:style>
  <w:style w:type="character" w:customStyle="1" w:styleId="WW8Num9z1">
    <w:name w:val="WW8Num9z1"/>
    <w:rsid w:val="00A95FDC"/>
    <w:rPr>
      <w:rFonts w:ascii="Courier New" w:hAnsi="Courier New" w:cs="Courier New"/>
    </w:rPr>
  </w:style>
  <w:style w:type="character" w:customStyle="1" w:styleId="WW8Num9z2">
    <w:name w:val="WW8Num9z2"/>
    <w:rsid w:val="00A95FDC"/>
    <w:rPr>
      <w:rFonts w:ascii="Wingdings" w:hAnsi="Wingdings" w:cs="Wingdings"/>
    </w:rPr>
  </w:style>
  <w:style w:type="character" w:customStyle="1" w:styleId="WW8Num9z3">
    <w:name w:val="WW8Num9z3"/>
    <w:rsid w:val="00A95FDC"/>
    <w:rPr>
      <w:rFonts w:ascii="Symbol" w:hAnsi="Symbol" w:cs="Symbol"/>
    </w:rPr>
  </w:style>
  <w:style w:type="character" w:customStyle="1" w:styleId="WW8Num10z0">
    <w:name w:val="WW8Num10z0"/>
    <w:rsid w:val="00A95FDC"/>
    <w:rPr>
      <w:rFonts w:ascii="Arial" w:eastAsia="Times New Roman" w:hAnsi="Arial" w:cs="Arial"/>
    </w:rPr>
  </w:style>
  <w:style w:type="character" w:customStyle="1" w:styleId="WW8Num10z1">
    <w:name w:val="WW8Num10z1"/>
    <w:rsid w:val="00A95FDC"/>
    <w:rPr>
      <w:rFonts w:ascii="Courier New" w:hAnsi="Courier New" w:cs="Courier New"/>
    </w:rPr>
  </w:style>
  <w:style w:type="character" w:customStyle="1" w:styleId="WW8Num10z2">
    <w:name w:val="WW8Num10z2"/>
    <w:rsid w:val="00A95FDC"/>
    <w:rPr>
      <w:rFonts w:ascii="Wingdings" w:hAnsi="Wingdings" w:cs="Wingdings"/>
    </w:rPr>
  </w:style>
  <w:style w:type="character" w:customStyle="1" w:styleId="WW8Num10z3">
    <w:name w:val="WW8Num10z3"/>
    <w:rsid w:val="00A95FDC"/>
    <w:rPr>
      <w:rFonts w:ascii="Symbol" w:hAnsi="Symbol" w:cs="Symbol"/>
    </w:rPr>
  </w:style>
  <w:style w:type="character" w:customStyle="1" w:styleId="WW8Num11z0">
    <w:name w:val="WW8Num11z0"/>
    <w:rsid w:val="00A95FDC"/>
    <w:rPr>
      <w:rFonts w:ascii="Wingdings" w:hAnsi="Wingdings" w:cs="Wingdings"/>
    </w:rPr>
  </w:style>
  <w:style w:type="character" w:customStyle="1" w:styleId="WW8Num11z1">
    <w:name w:val="WW8Num11z1"/>
    <w:rsid w:val="00A95FDC"/>
    <w:rPr>
      <w:rFonts w:ascii="Courier New" w:hAnsi="Courier New" w:cs="Courier New"/>
    </w:rPr>
  </w:style>
  <w:style w:type="character" w:customStyle="1" w:styleId="WW8Num11z3">
    <w:name w:val="WW8Num11z3"/>
    <w:rsid w:val="00A95FDC"/>
    <w:rPr>
      <w:rFonts w:ascii="Symbol" w:hAnsi="Symbol" w:cs="Symbol"/>
    </w:rPr>
  </w:style>
  <w:style w:type="character" w:customStyle="1" w:styleId="Policepardfaut1">
    <w:name w:val="Police par défaut1"/>
    <w:rsid w:val="00A95FDC"/>
  </w:style>
  <w:style w:type="character" w:customStyle="1" w:styleId="Caractresdenotedebasdepage">
    <w:name w:val="Caractères de note de bas de page"/>
    <w:rsid w:val="00A95FDC"/>
    <w:rPr>
      <w:rFonts w:cs="Times New Roman"/>
      <w:vertAlign w:val="superscript"/>
    </w:rPr>
  </w:style>
  <w:style w:type="character" w:styleId="Numrodepage">
    <w:name w:val="page number"/>
    <w:rsid w:val="00A95FDC"/>
    <w:rPr>
      <w:rFonts w:cs="Times New Roman"/>
    </w:rPr>
  </w:style>
  <w:style w:type="character" w:customStyle="1" w:styleId="Marquedecommentaire1">
    <w:name w:val="Marque de commentaire1"/>
    <w:rsid w:val="00A95FDC"/>
    <w:rPr>
      <w:rFonts w:cs="Times New Roman"/>
      <w:sz w:val="16"/>
    </w:rPr>
  </w:style>
  <w:style w:type="character" w:styleId="Lienhypertexte">
    <w:name w:val="Hyperlink"/>
    <w:rsid w:val="00A95FDC"/>
    <w:rPr>
      <w:rFonts w:cs="Times New Roman"/>
      <w:color w:val="0000FF"/>
      <w:u w:val="single"/>
    </w:rPr>
  </w:style>
  <w:style w:type="character" w:styleId="lev">
    <w:name w:val="Strong"/>
    <w:qFormat/>
    <w:rsid w:val="00A95FDC"/>
    <w:rPr>
      <w:rFonts w:cs="Times New Roman"/>
      <w:b/>
      <w:bCs/>
    </w:rPr>
  </w:style>
  <w:style w:type="character" w:customStyle="1" w:styleId="Appelnotedebasdep1">
    <w:name w:val="Appel note de bas de p.1"/>
    <w:rsid w:val="00A95FDC"/>
    <w:rPr>
      <w:vertAlign w:val="superscript"/>
    </w:rPr>
  </w:style>
  <w:style w:type="character" w:customStyle="1" w:styleId="Caractresdenotedefin">
    <w:name w:val="Caractères de note de fin"/>
    <w:rsid w:val="00A95FDC"/>
    <w:rPr>
      <w:vertAlign w:val="superscript"/>
    </w:rPr>
  </w:style>
  <w:style w:type="character" w:customStyle="1" w:styleId="WW-Caractresdenotedefin">
    <w:name w:val="WW-Caractères de note de fin"/>
    <w:rsid w:val="00A95FDC"/>
  </w:style>
  <w:style w:type="character" w:styleId="Appeldenotedefin">
    <w:name w:val="endnote reference"/>
    <w:rsid w:val="00A95FDC"/>
    <w:rPr>
      <w:vertAlign w:val="superscript"/>
    </w:rPr>
  </w:style>
  <w:style w:type="character" w:styleId="Appelnotedebasdep">
    <w:name w:val="footnote reference"/>
    <w:rsid w:val="00A95FDC"/>
    <w:rPr>
      <w:vertAlign w:val="superscript"/>
    </w:rPr>
  </w:style>
  <w:style w:type="paragraph" w:customStyle="1" w:styleId="Titre20">
    <w:name w:val="Titre2"/>
    <w:basedOn w:val="Normal"/>
    <w:next w:val="Corpsdetexte"/>
    <w:rsid w:val="00A95FDC"/>
    <w:pPr>
      <w:keepNext/>
      <w:spacing w:before="240" w:after="120"/>
    </w:pPr>
    <w:rPr>
      <w:rFonts w:ascii="Arial" w:eastAsia="Microsoft YaHei" w:hAnsi="Arial" w:cs="Mangal"/>
      <w:sz w:val="28"/>
      <w:szCs w:val="28"/>
    </w:rPr>
  </w:style>
  <w:style w:type="paragraph" w:styleId="Corpsdetexte">
    <w:name w:val="Body Text"/>
    <w:basedOn w:val="Normal"/>
    <w:rsid w:val="00A95FDC"/>
    <w:pPr>
      <w:tabs>
        <w:tab w:val="left" w:pos="426"/>
      </w:tabs>
      <w:spacing w:before="60"/>
      <w:jc w:val="both"/>
    </w:pPr>
    <w:rPr>
      <w:rFonts w:ascii="Arial" w:hAnsi="Arial" w:cs="Arial"/>
      <w:b/>
      <w:sz w:val="24"/>
    </w:rPr>
  </w:style>
  <w:style w:type="paragraph" w:styleId="Liste">
    <w:name w:val="List"/>
    <w:basedOn w:val="Corpsdetexte"/>
    <w:rsid w:val="00A95FDC"/>
    <w:rPr>
      <w:rFonts w:cs="Mangal"/>
    </w:rPr>
  </w:style>
  <w:style w:type="paragraph" w:styleId="Lgende">
    <w:name w:val="caption"/>
    <w:basedOn w:val="Normal"/>
    <w:next w:val="Normal"/>
    <w:qFormat/>
    <w:rsid w:val="00A95FDC"/>
    <w:pPr>
      <w:tabs>
        <w:tab w:val="left" w:pos="426"/>
        <w:tab w:val="left" w:pos="851"/>
      </w:tabs>
      <w:jc w:val="both"/>
    </w:pPr>
    <w:rPr>
      <w:rFonts w:ascii="Arial" w:hAnsi="Arial" w:cs="Arial"/>
      <w:b/>
    </w:rPr>
  </w:style>
  <w:style w:type="paragraph" w:customStyle="1" w:styleId="Index">
    <w:name w:val="Index"/>
    <w:basedOn w:val="Normal"/>
    <w:rsid w:val="00A95FDC"/>
    <w:pPr>
      <w:suppressLineNumbers/>
    </w:pPr>
    <w:rPr>
      <w:rFonts w:cs="Mangal"/>
    </w:rPr>
  </w:style>
  <w:style w:type="paragraph" w:customStyle="1" w:styleId="Titre10">
    <w:name w:val="Titre1"/>
    <w:basedOn w:val="Normal"/>
    <w:next w:val="Corpsdetexte"/>
    <w:rsid w:val="00A95FDC"/>
    <w:pPr>
      <w:keepNext/>
      <w:spacing w:before="240" w:after="120"/>
    </w:pPr>
    <w:rPr>
      <w:rFonts w:ascii="Arial" w:eastAsia="Microsoft YaHei" w:hAnsi="Arial" w:cs="Mangal"/>
      <w:sz w:val="28"/>
      <w:szCs w:val="28"/>
    </w:rPr>
  </w:style>
  <w:style w:type="paragraph" w:styleId="En-tte">
    <w:name w:val="header"/>
    <w:basedOn w:val="Normal"/>
    <w:link w:val="En-tteCar"/>
    <w:rsid w:val="00A95FDC"/>
    <w:pPr>
      <w:tabs>
        <w:tab w:val="center" w:pos="4536"/>
        <w:tab w:val="right" w:pos="9072"/>
      </w:tabs>
    </w:pPr>
  </w:style>
  <w:style w:type="paragraph" w:styleId="Pieddepage">
    <w:name w:val="footer"/>
    <w:basedOn w:val="Normal"/>
    <w:link w:val="PieddepageCar"/>
    <w:rsid w:val="00A95FDC"/>
    <w:pPr>
      <w:tabs>
        <w:tab w:val="center" w:pos="4536"/>
        <w:tab w:val="right" w:pos="9072"/>
      </w:tabs>
    </w:pPr>
  </w:style>
  <w:style w:type="paragraph" w:styleId="Notedebasdepage">
    <w:name w:val="footnote text"/>
    <w:basedOn w:val="Normal"/>
    <w:rsid w:val="00A95FDC"/>
  </w:style>
  <w:style w:type="paragraph" w:customStyle="1" w:styleId="ftiret">
    <w:name w:val="f_tiret"/>
    <w:basedOn w:val="Normal"/>
    <w:rsid w:val="00A95FDC"/>
    <w:pPr>
      <w:tabs>
        <w:tab w:val="left" w:pos="426"/>
      </w:tabs>
      <w:spacing w:before="60"/>
      <w:ind w:left="142" w:hanging="142"/>
      <w:jc w:val="both"/>
    </w:pPr>
  </w:style>
  <w:style w:type="paragraph" w:customStyle="1" w:styleId="fcasegauche">
    <w:name w:val="f_case_gauche"/>
    <w:basedOn w:val="Normal"/>
    <w:rsid w:val="00A95FDC"/>
    <w:pPr>
      <w:spacing w:after="60"/>
      <w:ind w:left="284" w:hanging="284"/>
      <w:jc w:val="both"/>
    </w:pPr>
  </w:style>
  <w:style w:type="paragraph" w:customStyle="1" w:styleId="fcase1ertab">
    <w:name w:val="f_case_1ertab"/>
    <w:basedOn w:val="Normal"/>
    <w:rsid w:val="00A95FDC"/>
    <w:pPr>
      <w:tabs>
        <w:tab w:val="left" w:pos="426"/>
      </w:tabs>
      <w:ind w:left="709" w:hanging="709"/>
      <w:jc w:val="both"/>
    </w:pPr>
  </w:style>
  <w:style w:type="paragraph" w:customStyle="1" w:styleId="fcase2metab">
    <w:name w:val="f_case_2èmetab"/>
    <w:basedOn w:val="Normal"/>
    <w:rsid w:val="00A95FDC"/>
    <w:pPr>
      <w:tabs>
        <w:tab w:val="left" w:pos="426"/>
        <w:tab w:val="left" w:pos="851"/>
      </w:tabs>
      <w:ind w:left="1134" w:hanging="1134"/>
      <w:jc w:val="both"/>
    </w:pPr>
  </w:style>
  <w:style w:type="paragraph" w:customStyle="1" w:styleId="Commentaire1">
    <w:name w:val="Commentaire1"/>
    <w:basedOn w:val="Normal"/>
    <w:rsid w:val="00A95FDC"/>
  </w:style>
  <w:style w:type="paragraph" w:customStyle="1" w:styleId="Corpsdetexte21">
    <w:name w:val="Corps de texte 21"/>
    <w:basedOn w:val="Normal"/>
    <w:rsid w:val="00A95FDC"/>
    <w:pPr>
      <w:tabs>
        <w:tab w:val="left" w:pos="6237"/>
      </w:tabs>
      <w:spacing w:before="120"/>
    </w:pPr>
    <w:rPr>
      <w:rFonts w:ascii="Arial" w:hAnsi="Arial" w:cs="Arial"/>
      <w:i/>
      <w:sz w:val="24"/>
    </w:rPr>
  </w:style>
  <w:style w:type="paragraph" w:customStyle="1" w:styleId="Corpsdetexte31">
    <w:name w:val="Corps de texte 31"/>
    <w:basedOn w:val="Normal"/>
    <w:rsid w:val="00A95FDC"/>
    <w:rPr>
      <w:rFonts w:ascii="Arial" w:hAnsi="Arial" w:cs="Arial"/>
      <w:bCs/>
      <w:i/>
      <w:iCs/>
      <w:sz w:val="16"/>
    </w:rPr>
  </w:style>
  <w:style w:type="paragraph" w:styleId="Retraitcorpsdetexte">
    <w:name w:val="Body Text Indent"/>
    <w:basedOn w:val="Normal"/>
    <w:rsid w:val="00A95FDC"/>
    <w:pPr>
      <w:ind w:left="567"/>
    </w:pPr>
    <w:rPr>
      <w:rFonts w:ascii="Arial" w:hAnsi="Arial" w:cs="Arial"/>
      <w:bCs/>
      <w:i/>
      <w:iCs/>
      <w:sz w:val="16"/>
    </w:rPr>
  </w:style>
  <w:style w:type="paragraph" w:styleId="NormalWeb">
    <w:name w:val="Normal (Web)"/>
    <w:basedOn w:val="Normal"/>
    <w:rsid w:val="00A95FDC"/>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A95FDC"/>
    <w:pPr>
      <w:ind w:left="2268"/>
    </w:pPr>
    <w:rPr>
      <w:rFonts w:ascii="Arial" w:hAnsi="Arial" w:cs="Arial"/>
      <w:i/>
      <w:iCs/>
      <w:sz w:val="16"/>
      <w:szCs w:val="16"/>
    </w:rPr>
  </w:style>
  <w:style w:type="paragraph" w:styleId="Textedebulles">
    <w:name w:val="Balloon Text"/>
    <w:basedOn w:val="Normal"/>
    <w:rsid w:val="00A95FDC"/>
    <w:rPr>
      <w:rFonts w:ascii="Tahoma" w:hAnsi="Tahoma" w:cs="Tahoma"/>
      <w:sz w:val="16"/>
      <w:szCs w:val="16"/>
    </w:rPr>
  </w:style>
  <w:style w:type="paragraph" w:styleId="Objetducommentaire">
    <w:name w:val="annotation subject"/>
    <w:basedOn w:val="Commentaire1"/>
    <w:next w:val="Commentaire1"/>
    <w:rsid w:val="00A95FDC"/>
    <w:rPr>
      <w:b/>
      <w:bCs/>
    </w:rPr>
  </w:style>
  <w:style w:type="paragraph" w:customStyle="1" w:styleId="Contenudetableau">
    <w:name w:val="Contenu de tableau"/>
    <w:basedOn w:val="Normal"/>
    <w:rsid w:val="00A95FDC"/>
    <w:pPr>
      <w:suppressLineNumbers/>
    </w:pPr>
  </w:style>
  <w:style w:type="paragraph" w:customStyle="1" w:styleId="Titredetableau">
    <w:name w:val="Titre de tableau"/>
    <w:basedOn w:val="Contenudetableau"/>
    <w:rsid w:val="00A95FDC"/>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customStyle="1" w:styleId="Titre4Car">
    <w:name w:val="Titre 4 Car"/>
    <w:link w:val="Titre4"/>
    <w:uiPriority w:val="9"/>
    <w:rsid w:val="00944994"/>
    <w:rPr>
      <w:rFonts w:ascii="Arial" w:hAnsi="Arial" w:cs="Arial"/>
      <w:b/>
      <w:lang w:eastAsia="zh-CN"/>
    </w:rPr>
  </w:style>
  <w:style w:type="paragraph" w:styleId="Rvision">
    <w:name w:val="Revision"/>
    <w:hidden/>
    <w:uiPriority w:val="99"/>
    <w:semiHidden/>
    <w:rsid w:val="002D7740"/>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1879231">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613630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3F176C-93E0-4ED1-A972-3965F04949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114</TotalTime>
  <Pages>6</Pages>
  <Words>2312</Words>
  <Characters>12717</Characters>
  <Application>Microsoft Office Word</Application>
  <DocSecurity>0</DocSecurity>
  <Lines>105</Lines>
  <Paragraphs>29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15000</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AGNETTI SABRINA</dc:creator>
  <cp:lastModifiedBy>AGNETTI Sabrina</cp:lastModifiedBy>
  <cp:revision>17</cp:revision>
  <cp:lastPrinted>2016-11-04T11:53:00Z</cp:lastPrinted>
  <dcterms:created xsi:type="dcterms:W3CDTF">2019-10-01T14:15:00Z</dcterms:created>
  <dcterms:modified xsi:type="dcterms:W3CDTF">2025-03-13T15:13:00Z</dcterms:modified>
</cp:coreProperties>
</file>