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6516B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6516B7">
        <w:tc>
          <w:tcPr>
            <w:tcW w:w="9039" w:type="dxa"/>
            <w:shd w:val="clear" w:color="auto" w:fill="465F9D"/>
          </w:tcPr>
          <w:p w:rsidR="006516B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6516B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6516B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6516B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6516B7" w:rsidRDefault="006516B7">
      <w:pPr>
        <w:jc w:val="both"/>
        <w:rPr>
          <w:rFonts w:ascii="Arial" w:hAnsi="Arial" w:cs="Arial"/>
        </w:rPr>
      </w:pPr>
    </w:p>
    <w:p w:rsidR="006516B7" w:rsidRDefault="006516B7">
      <w:pPr>
        <w:jc w:val="both"/>
        <w:rPr>
          <w:rFonts w:ascii="Marianne" w:hAnsi="Marianne" w:cs="Arial"/>
          <w:i/>
          <w:sz w:val="18"/>
          <w:szCs w:val="18"/>
        </w:rPr>
      </w:pPr>
    </w:p>
    <w:p w:rsidR="006516B7" w:rsidRDefault="006516B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516B7">
        <w:tc>
          <w:tcPr>
            <w:tcW w:w="9710" w:type="dxa"/>
            <w:shd w:val="clear" w:color="auto" w:fill="465F9D"/>
          </w:tcPr>
          <w:p w:rsidR="006516B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516B7" w:rsidRDefault="006516B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6516B7" w:rsidRDefault="006516B7">
      <w:pPr>
        <w:rPr>
          <w:rFonts w:ascii="Marianne" w:hAnsi="Marianne" w:cs="Arial"/>
          <w:b/>
          <w:bCs/>
        </w:rPr>
      </w:pPr>
    </w:p>
    <w:p w:rsidR="006516B7" w:rsidRDefault="006516B7">
      <w:pPr>
        <w:rPr>
          <w:rFonts w:ascii="Marianne" w:hAnsi="Marianne" w:cs="Arial"/>
          <w:b/>
          <w:bCs/>
        </w:rPr>
      </w:pPr>
    </w:p>
    <w:p w:rsidR="006516B7" w:rsidRDefault="006516B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516B7">
        <w:tc>
          <w:tcPr>
            <w:tcW w:w="9852" w:type="dxa"/>
            <w:shd w:val="clear" w:color="auto" w:fill="465F9D"/>
          </w:tcPr>
          <w:p w:rsidR="006516B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6516B7" w:rsidRPr="001962CF" w:rsidRDefault="006516B7">
      <w:pPr>
        <w:pStyle w:val="fcase1ertab"/>
        <w:tabs>
          <w:tab w:val="clear" w:pos="426"/>
          <w:tab w:val="left" w:pos="0"/>
        </w:tabs>
        <w:spacing w:before="120"/>
        <w:ind w:left="0" w:firstLine="0"/>
        <w:rPr>
          <w:rFonts w:ascii="Marianne" w:hAnsi="Marianne" w:cs="Arial"/>
          <w:sz w:val="16"/>
          <w:szCs w:val="16"/>
        </w:rPr>
      </w:pPr>
    </w:p>
    <w:p w:rsidR="006516B7" w:rsidRPr="001962CF" w:rsidRDefault="009E6A5E">
      <w:pPr>
        <w:pStyle w:val="fcase1ertab"/>
        <w:tabs>
          <w:tab w:val="clear" w:pos="426"/>
          <w:tab w:val="left" w:pos="0"/>
        </w:tabs>
        <w:spacing w:before="120"/>
        <w:ind w:left="0" w:firstLine="0"/>
        <w:rPr>
          <w:rFonts w:ascii="Marianne" w:hAnsi="Marianne" w:cs="Arial"/>
          <w:sz w:val="16"/>
          <w:szCs w:val="16"/>
        </w:rPr>
      </w:pPr>
      <w:r>
        <w:rPr>
          <w:rFonts w:ascii="Marianne" w:hAnsi="Marianne" w:cs="Arial"/>
          <w:sz w:val="16"/>
          <w:szCs w:val="16"/>
        </w:rPr>
        <w:t>Entretien du line du Centre d’Examen de Santé</w:t>
      </w:r>
    </w:p>
    <w:p w:rsidR="006516B7" w:rsidRDefault="006516B7">
      <w:pPr>
        <w:pStyle w:val="fcase1ertab"/>
        <w:tabs>
          <w:tab w:val="clear" w:pos="426"/>
          <w:tab w:val="left" w:pos="0"/>
        </w:tabs>
        <w:spacing w:before="120"/>
        <w:ind w:left="0" w:firstLine="0"/>
        <w:rPr>
          <w:rFonts w:ascii="Marianne" w:hAnsi="Marianne" w:cs="Arial"/>
          <w:bCs/>
          <w:sz w:val="16"/>
          <w:szCs w:val="16"/>
        </w:rPr>
      </w:pP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516B7">
        <w:tc>
          <w:tcPr>
            <w:tcW w:w="9852" w:type="dxa"/>
            <w:shd w:val="clear" w:color="auto" w:fill="465F9D"/>
          </w:tcPr>
          <w:p w:rsidR="006516B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6516B7" w:rsidRDefault="006516B7">
      <w:pPr>
        <w:pStyle w:val="Titre9"/>
        <w:numPr>
          <w:ilvl w:val="0"/>
          <w:numId w:val="0"/>
        </w:numPr>
        <w:rPr>
          <w:rFonts w:ascii="Marianne" w:hAnsi="Marianne"/>
          <w:i w:val="0"/>
          <w:sz w:val="20"/>
        </w:rPr>
      </w:pPr>
    </w:p>
    <w:p w:rsidR="006516B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6516B7" w:rsidRDefault="006516B7">
      <w:pPr>
        <w:pStyle w:val="Titre9"/>
        <w:tabs>
          <w:tab w:val="num" w:pos="0"/>
        </w:tabs>
        <w:ind w:left="0"/>
        <w:jc w:val="both"/>
        <w:rPr>
          <w:rFonts w:ascii="Marianne" w:hAnsi="Marianne"/>
          <w:i w:val="0"/>
          <w:iCs w:val="0"/>
          <w:sz w:val="20"/>
          <w:szCs w:val="20"/>
        </w:rPr>
      </w:pPr>
    </w:p>
    <w:p w:rsidR="006516B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6516B7" w:rsidRDefault="006516B7">
      <w:pPr>
        <w:jc w:val="both"/>
        <w:rPr>
          <w:rFonts w:ascii="Marianne" w:hAnsi="Marianne" w:cs="Arial"/>
          <w:b/>
          <w:bCs/>
        </w:rPr>
      </w:pPr>
    </w:p>
    <w:p w:rsidR="006516B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6516B7" w:rsidRDefault="006516B7">
      <w:pPr>
        <w:rPr>
          <w:rFonts w:ascii="Marianne" w:hAnsi="Marianne"/>
        </w:rPr>
      </w:pPr>
    </w:p>
    <w:p w:rsidR="006516B7" w:rsidRDefault="006516B7">
      <w:pPr>
        <w:rPr>
          <w:rFonts w:ascii="Marianne" w:hAnsi="Marianne"/>
        </w:rPr>
      </w:pPr>
    </w:p>
    <w:p w:rsidR="006516B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6516B7" w:rsidRDefault="006516B7">
      <w:pPr>
        <w:rPr>
          <w:rFonts w:ascii="Marianne" w:hAnsi="Marianne"/>
        </w:rPr>
      </w:pPr>
    </w:p>
    <w:p w:rsidR="006516B7" w:rsidRDefault="006516B7">
      <w:pPr>
        <w:rPr>
          <w:rFonts w:ascii="Marianne" w:hAnsi="Marianne"/>
        </w:rPr>
      </w:pPr>
    </w:p>
    <w:p w:rsidR="006516B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6516B7" w:rsidRDefault="006516B7">
      <w:pPr>
        <w:rPr>
          <w:rFonts w:ascii="Marianne" w:hAnsi="Marianne"/>
        </w:rPr>
      </w:pPr>
      <w:bookmarkStart w:id="0" w:name="_GoBack"/>
      <w:bookmarkEnd w:id="0"/>
    </w:p>
    <w:p w:rsidR="006516B7" w:rsidRDefault="006516B7">
      <w:pPr>
        <w:rPr>
          <w:rFonts w:ascii="Marianne" w:hAnsi="Marianne"/>
        </w:rPr>
      </w:pPr>
    </w:p>
    <w:p w:rsidR="006516B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6516B7" w:rsidRDefault="006516B7">
      <w:pPr>
        <w:rPr>
          <w:rFonts w:ascii="Marianne" w:hAnsi="Marianne"/>
        </w:rPr>
      </w:pPr>
    </w:p>
    <w:p w:rsidR="006516B7" w:rsidRDefault="006516B7">
      <w:pPr>
        <w:rPr>
          <w:rFonts w:ascii="Marianne" w:hAnsi="Marianne"/>
        </w:rPr>
      </w:pPr>
    </w:p>
    <w:p w:rsidR="006516B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6516B7" w:rsidRDefault="006516B7">
      <w:pPr>
        <w:rPr>
          <w:rFonts w:ascii="Marianne" w:hAnsi="Marianne"/>
        </w:rPr>
      </w:pPr>
    </w:p>
    <w:p w:rsidR="006516B7" w:rsidRDefault="006516B7">
      <w:pPr>
        <w:rPr>
          <w:rFonts w:ascii="Marianne" w:hAnsi="Marianne"/>
        </w:rPr>
      </w:pPr>
    </w:p>
    <w:p w:rsidR="006516B7" w:rsidRDefault="001962CF">
      <w:pPr>
        <w:jc w:val="both"/>
        <w:rPr>
          <w:rFonts w:ascii="Marianne" w:hAnsi="Marianne" w:cs="Arial"/>
        </w:rPr>
      </w:pPr>
      <w:r>
        <w:rPr>
          <w:rFonts w:ascii="Wingdings" w:hAnsi="Wingdings"/>
          <w:color w:val="66CCFF"/>
          <w:spacing w:val="-10"/>
          <w:position w:val="-1"/>
          <w:sz w:val="22"/>
        </w:rPr>
        <w:lastRenderedPageBreak/>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6516B7" w:rsidRDefault="006516B7">
      <w:pPr>
        <w:jc w:val="both"/>
        <w:rPr>
          <w:rFonts w:ascii="Marianne" w:hAnsi="Marianne" w:cs="Arial"/>
          <w:b/>
          <w:bCs/>
        </w:rPr>
      </w:pPr>
    </w:p>
    <w:p w:rsidR="006516B7" w:rsidRDefault="006516B7">
      <w:pPr>
        <w:jc w:val="both"/>
        <w:rPr>
          <w:rFonts w:ascii="Marianne" w:hAnsi="Marianne" w:cs="Arial"/>
          <w:b/>
          <w:bCs/>
        </w:rPr>
      </w:pPr>
    </w:p>
    <w:p w:rsidR="006516B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6516B7" w:rsidRDefault="006516B7">
      <w:pPr>
        <w:jc w:val="both"/>
        <w:rPr>
          <w:rFonts w:ascii="Marianne" w:hAnsi="Marianne" w:cs="Arial"/>
        </w:rPr>
      </w:pPr>
    </w:p>
    <w:p w:rsidR="006516B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E6A5E">
        <w:rPr>
          <w:rFonts w:ascii="Marianne" w:hAnsi="Marianne"/>
        </w:rPr>
      </w:r>
      <w:r w:rsidR="009E6A5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6516B7" w:rsidRDefault="006516B7">
      <w:pPr>
        <w:ind w:left="567"/>
        <w:jc w:val="both"/>
        <w:rPr>
          <w:rFonts w:ascii="Marianne" w:hAnsi="Marianne" w:cs="Arial"/>
        </w:rPr>
      </w:pPr>
    </w:p>
    <w:p w:rsidR="006516B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E6A5E">
        <w:rPr>
          <w:rFonts w:ascii="Marianne" w:hAnsi="Marianne"/>
        </w:rPr>
      </w:r>
      <w:r w:rsidR="009E6A5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6516B7" w:rsidRDefault="006516B7">
      <w:pPr>
        <w:ind w:left="567"/>
        <w:jc w:val="both"/>
        <w:rPr>
          <w:rFonts w:ascii="Marianne" w:hAnsi="Marianne" w:cs="Arial"/>
          <w:bCs/>
          <w:sz w:val="22"/>
        </w:rPr>
      </w:pPr>
    </w:p>
    <w:p w:rsidR="006516B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6516B7" w:rsidRDefault="006516B7">
      <w:pPr>
        <w:spacing w:before="120"/>
        <w:jc w:val="both"/>
        <w:rPr>
          <w:rFonts w:ascii="Marianne" w:hAnsi="Marianne" w:cs="Arial"/>
          <w:sz w:val="22"/>
        </w:rPr>
      </w:pPr>
    </w:p>
    <w:p w:rsidR="006516B7" w:rsidRDefault="006516B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516B7">
        <w:trPr>
          <w:trHeight w:val="540"/>
          <w:jc w:val="center"/>
        </w:trPr>
        <w:tc>
          <w:tcPr>
            <w:tcW w:w="1986" w:type="dxa"/>
            <w:shd w:val="clear" w:color="auto" w:fill="CCFFFF"/>
            <w:vAlign w:val="center"/>
          </w:tcPr>
          <w:p w:rsidR="006516B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6516B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6516B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516B7">
        <w:trPr>
          <w:trHeight w:val="2218"/>
          <w:jc w:val="center"/>
        </w:trPr>
        <w:tc>
          <w:tcPr>
            <w:tcW w:w="1986" w:type="dxa"/>
            <w:vMerge w:val="restart"/>
            <w:shd w:val="clear" w:color="auto" w:fill="auto"/>
            <w:vAlign w:val="center"/>
          </w:tcPr>
          <w:p w:rsidR="006516B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6516B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E6A5E">
              <w:rPr>
                <w:rFonts w:ascii="Marianne" w:eastAsia="MS Gothic" w:hAnsi="Marianne" w:cs="Arial"/>
              </w:rPr>
            </w:r>
            <w:r w:rsidR="009E6A5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6516B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516B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tc>
      </w:tr>
      <w:tr w:rsidR="006516B7">
        <w:trPr>
          <w:trHeight w:val="3555"/>
          <w:jc w:val="center"/>
        </w:trPr>
        <w:tc>
          <w:tcPr>
            <w:tcW w:w="1986" w:type="dxa"/>
            <w:vMerge/>
            <w:shd w:val="clear" w:color="auto" w:fill="auto"/>
            <w:vAlign w:val="center"/>
          </w:tcPr>
          <w:p w:rsidR="006516B7" w:rsidRDefault="006516B7">
            <w:pPr>
              <w:spacing w:beforeLines="40" w:before="96" w:afterLines="40" w:after="96"/>
              <w:rPr>
                <w:rFonts w:ascii="Marianne" w:hAnsi="Marianne" w:cs="Arial"/>
              </w:rPr>
            </w:pPr>
          </w:p>
        </w:tc>
        <w:tc>
          <w:tcPr>
            <w:tcW w:w="2551" w:type="dxa"/>
            <w:shd w:val="clear" w:color="auto" w:fill="auto"/>
            <w:vAlign w:val="center"/>
          </w:tcPr>
          <w:p w:rsidR="006516B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E6A5E">
              <w:rPr>
                <w:rFonts w:ascii="Marianne" w:eastAsia="MS Gothic" w:hAnsi="Marianne" w:cs="Arial"/>
              </w:rPr>
            </w:r>
            <w:r w:rsidR="009E6A5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6516B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516B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tc>
      </w:tr>
      <w:tr w:rsidR="006516B7">
        <w:trPr>
          <w:trHeight w:val="4455"/>
          <w:jc w:val="center"/>
        </w:trPr>
        <w:tc>
          <w:tcPr>
            <w:tcW w:w="1986" w:type="dxa"/>
            <w:vMerge/>
            <w:shd w:val="clear" w:color="auto" w:fill="auto"/>
            <w:vAlign w:val="center"/>
          </w:tcPr>
          <w:p w:rsidR="006516B7" w:rsidRDefault="006516B7">
            <w:pPr>
              <w:spacing w:beforeLines="40" w:before="96" w:afterLines="40" w:after="96"/>
              <w:rPr>
                <w:rFonts w:ascii="Marianne" w:hAnsi="Marianne" w:cs="Arial"/>
              </w:rPr>
            </w:pPr>
          </w:p>
        </w:tc>
        <w:tc>
          <w:tcPr>
            <w:tcW w:w="2551" w:type="dxa"/>
            <w:shd w:val="clear" w:color="auto" w:fill="auto"/>
            <w:vAlign w:val="center"/>
          </w:tcPr>
          <w:p w:rsidR="006516B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E6A5E">
              <w:rPr>
                <w:rFonts w:ascii="Marianne" w:eastAsia="MS Gothic" w:hAnsi="Marianne" w:cs="Arial"/>
              </w:rPr>
            </w:r>
            <w:r w:rsidR="009E6A5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6516B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516B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tc>
      </w:tr>
      <w:tr w:rsidR="006516B7">
        <w:trPr>
          <w:trHeight w:val="1785"/>
          <w:jc w:val="center"/>
        </w:trPr>
        <w:tc>
          <w:tcPr>
            <w:tcW w:w="1986" w:type="dxa"/>
            <w:shd w:val="clear" w:color="auto" w:fill="auto"/>
            <w:vAlign w:val="center"/>
          </w:tcPr>
          <w:p w:rsidR="006516B7" w:rsidRDefault="001962C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6516B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E6A5E">
              <w:rPr>
                <w:rFonts w:ascii="Marianne" w:hAnsi="Marianne" w:cs="Arial"/>
              </w:rPr>
            </w:r>
            <w:r w:rsidR="009E6A5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6516B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516B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tc>
      </w:tr>
      <w:tr w:rsidR="006516B7">
        <w:trPr>
          <w:trHeight w:val="3615"/>
          <w:jc w:val="center"/>
        </w:trPr>
        <w:tc>
          <w:tcPr>
            <w:tcW w:w="1986" w:type="dxa"/>
            <w:shd w:val="clear" w:color="auto" w:fill="auto"/>
            <w:vAlign w:val="center"/>
          </w:tcPr>
          <w:p w:rsidR="006516B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6516B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E6A5E">
              <w:rPr>
                <w:rFonts w:ascii="Marianne" w:eastAsia="MS Gothic" w:hAnsi="Marianne" w:cs="Arial"/>
              </w:rPr>
            </w:r>
            <w:r w:rsidR="009E6A5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6516B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6516B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6516B7">
            <w:pPr>
              <w:spacing w:beforeLines="40" w:before="96" w:afterLines="40" w:after="96"/>
              <w:ind w:left="170" w:right="170"/>
              <w:jc w:val="both"/>
              <w:rPr>
                <w:rFonts w:ascii="Marianne" w:hAnsi="Marianne" w:cs="Arial"/>
                <w:sz w:val="12"/>
                <w:szCs w:val="16"/>
              </w:rPr>
            </w:pPr>
          </w:p>
          <w:p w:rsidR="006516B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p w:rsidR="006516B7" w:rsidRDefault="006516B7">
            <w:pPr>
              <w:spacing w:beforeLines="40" w:before="96" w:afterLines="40" w:after="96"/>
              <w:ind w:right="170"/>
              <w:rPr>
                <w:rFonts w:ascii="Marianne" w:hAnsi="Marianne" w:cs="Arial"/>
                <w:sz w:val="12"/>
                <w:szCs w:val="16"/>
              </w:rPr>
            </w:pPr>
          </w:p>
        </w:tc>
      </w:tr>
    </w:tbl>
    <w:p w:rsidR="006516B7" w:rsidRDefault="006516B7">
      <w:pPr>
        <w:tabs>
          <w:tab w:val="left" w:pos="-142"/>
          <w:tab w:val="left" w:pos="4111"/>
        </w:tabs>
        <w:rPr>
          <w:rFonts w:ascii="Marianne" w:hAnsi="Marianne" w:cs="Arial"/>
          <w:b/>
          <w:bCs/>
          <w:sz w:val="22"/>
          <w:szCs w:val="22"/>
        </w:rPr>
      </w:pPr>
    </w:p>
    <w:p w:rsidR="006516B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6516B7" w:rsidRDefault="006516B7">
      <w:pPr>
        <w:keepNext/>
        <w:tabs>
          <w:tab w:val="left" w:pos="-142"/>
          <w:tab w:val="left" w:pos="4111"/>
        </w:tabs>
        <w:jc w:val="both"/>
        <w:rPr>
          <w:rFonts w:ascii="Marianne" w:hAnsi="Marianne" w:cs="Arial"/>
          <w:b/>
          <w:bCs/>
          <w:sz w:val="22"/>
          <w:szCs w:val="22"/>
        </w:rPr>
      </w:pPr>
    </w:p>
    <w:p w:rsidR="006516B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6516B7" w:rsidRDefault="006516B7">
      <w:pPr>
        <w:pStyle w:val="En-tte"/>
        <w:tabs>
          <w:tab w:val="clear" w:pos="4536"/>
          <w:tab w:val="clear" w:pos="9072"/>
          <w:tab w:val="left" w:pos="0"/>
          <w:tab w:val="left" w:pos="2160"/>
        </w:tabs>
        <w:jc w:val="both"/>
        <w:rPr>
          <w:rFonts w:ascii="Marianne" w:hAnsi="Marianne" w:cs="Arial"/>
          <w:i/>
          <w:iCs/>
          <w:sz w:val="16"/>
          <w:szCs w:val="16"/>
        </w:rPr>
      </w:pPr>
    </w:p>
    <w:p w:rsidR="006516B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6516B7" w:rsidRDefault="006516B7">
      <w:pPr>
        <w:pStyle w:val="En-tte"/>
        <w:tabs>
          <w:tab w:val="clear" w:pos="4536"/>
          <w:tab w:val="clear" w:pos="9072"/>
          <w:tab w:val="left" w:pos="2160"/>
        </w:tabs>
        <w:ind w:left="284"/>
        <w:jc w:val="both"/>
        <w:rPr>
          <w:rFonts w:ascii="Marianne" w:hAnsi="Marianne" w:cs="Arial"/>
          <w:iCs/>
          <w:sz w:val="16"/>
          <w:szCs w:val="18"/>
        </w:rPr>
      </w:pPr>
    </w:p>
    <w:p w:rsidR="006516B7" w:rsidRDefault="006516B7">
      <w:pPr>
        <w:pStyle w:val="En-tte"/>
        <w:tabs>
          <w:tab w:val="clear" w:pos="4536"/>
          <w:tab w:val="clear" w:pos="9072"/>
          <w:tab w:val="left" w:pos="2160"/>
        </w:tabs>
        <w:ind w:left="284"/>
        <w:jc w:val="both"/>
        <w:rPr>
          <w:rFonts w:ascii="Marianne" w:hAnsi="Marianne" w:cs="Arial"/>
          <w:iCs/>
          <w:sz w:val="16"/>
          <w:szCs w:val="18"/>
        </w:rPr>
      </w:pPr>
    </w:p>
    <w:p w:rsidR="006516B7" w:rsidRDefault="006516B7">
      <w:pPr>
        <w:pStyle w:val="En-tte"/>
        <w:tabs>
          <w:tab w:val="clear" w:pos="4536"/>
          <w:tab w:val="clear" w:pos="9072"/>
          <w:tab w:val="left" w:pos="2160"/>
        </w:tabs>
        <w:ind w:left="284"/>
        <w:jc w:val="both"/>
        <w:rPr>
          <w:rFonts w:ascii="Marianne" w:hAnsi="Marianne" w:cs="Arial"/>
          <w:iCs/>
          <w:sz w:val="16"/>
          <w:szCs w:val="18"/>
        </w:rPr>
      </w:pPr>
    </w:p>
    <w:p w:rsidR="006516B7" w:rsidRDefault="006516B7">
      <w:pPr>
        <w:pStyle w:val="En-tte"/>
        <w:tabs>
          <w:tab w:val="clear" w:pos="4536"/>
          <w:tab w:val="clear" w:pos="9072"/>
          <w:tab w:val="left" w:pos="2160"/>
        </w:tabs>
        <w:ind w:left="284"/>
        <w:jc w:val="both"/>
        <w:rPr>
          <w:rFonts w:ascii="Marianne" w:hAnsi="Marianne" w:cs="Arial"/>
          <w:iCs/>
          <w:sz w:val="16"/>
          <w:szCs w:val="18"/>
        </w:rPr>
      </w:pPr>
    </w:p>
    <w:p w:rsidR="006516B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6516B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516B7" w:rsidRDefault="006516B7">
      <w:pPr>
        <w:pStyle w:val="En-tte"/>
        <w:tabs>
          <w:tab w:val="clear" w:pos="4536"/>
          <w:tab w:val="clear" w:pos="9072"/>
          <w:tab w:val="left" w:pos="2160"/>
        </w:tabs>
        <w:ind w:left="284"/>
        <w:jc w:val="both"/>
        <w:rPr>
          <w:rFonts w:ascii="Marianne" w:hAnsi="Marianne" w:cs="Arial"/>
          <w:iCs/>
          <w:sz w:val="16"/>
          <w:szCs w:val="18"/>
        </w:rPr>
      </w:pPr>
    </w:p>
    <w:p w:rsidR="006516B7" w:rsidRDefault="006516B7">
      <w:pPr>
        <w:pStyle w:val="En-tte"/>
        <w:tabs>
          <w:tab w:val="clear" w:pos="4536"/>
          <w:tab w:val="clear" w:pos="9072"/>
          <w:tab w:val="left" w:pos="2160"/>
        </w:tabs>
        <w:ind w:left="284"/>
        <w:jc w:val="both"/>
        <w:rPr>
          <w:rFonts w:ascii="Marianne" w:hAnsi="Marianne" w:cs="Arial"/>
          <w:iCs/>
          <w:sz w:val="16"/>
          <w:szCs w:val="18"/>
        </w:rPr>
      </w:pPr>
    </w:p>
    <w:p w:rsidR="006516B7" w:rsidRDefault="006516B7">
      <w:pPr>
        <w:pStyle w:val="En-tte"/>
        <w:tabs>
          <w:tab w:val="clear" w:pos="4536"/>
          <w:tab w:val="clear" w:pos="9072"/>
          <w:tab w:val="left" w:pos="2160"/>
        </w:tabs>
        <w:ind w:left="284"/>
        <w:jc w:val="both"/>
        <w:rPr>
          <w:rFonts w:ascii="Marianne" w:hAnsi="Marianne" w:cs="Arial"/>
          <w:iCs/>
          <w:sz w:val="16"/>
          <w:szCs w:val="18"/>
        </w:rPr>
      </w:pPr>
    </w:p>
    <w:p w:rsidR="006516B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lastRenderedPageBreak/>
        <w:t>- Le cas échéant, adresse internet à laquelle le certificat d’inscription sur cette liste officielle est accessible directement et gratuitement, ainsi que l’ensemble des renseignements nécessaires pour y accéder :</w:t>
      </w:r>
    </w:p>
    <w:p w:rsidR="006516B7" w:rsidRDefault="006516B7">
      <w:pPr>
        <w:pStyle w:val="En-tte"/>
        <w:tabs>
          <w:tab w:val="left" w:pos="2160"/>
        </w:tabs>
        <w:ind w:left="284"/>
        <w:jc w:val="both"/>
        <w:rPr>
          <w:rFonts w:ascii="Marianne" w:hAnsi="Marianne" w:cs="Arial"/>
          <w:iCs/>
          <w:sz w:val="16"/>
          <w:szCs w:val="18"/>
        </w:rPr>
      </w:pPr>
    </w:p>
    <w:p w:rsidR="006516B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6516B7" w:rsidRDefault="006516B7">
      <w:pPr>
        <w:pStyle w:val="En-tte"/>
        <w:ind w:left="993"/>
        <w:jc w:val="both"/>
        <w:rPr>
          <w:rFonts w:ascii="Marianne" w:hAnsi="Marianne" w:cs="Arial"/>
          <w:iCs/>
          <w:sz w:val="16"/>
          <w:szCs w:val="18"/>
        </w:rPr>
      </w:pPr>
    </w:p>
    <w:p w:rsidR="006516B7" w:rsidRDefault="006516B7">
      <w:pPr>
        <w:pStyle w:val="En-tte"/>
        <w:ind w:left="993"/>
        <w:jc w:val="both"/>
        <w:rPr>
          <w:rFonts w:ascii="Marianne" w:hAnsi="Marianne" w:cs="Arial"/>
          <w:iCs/>
          <w:sz w:val="16"/>
          <w:szCs w:val="18"/>
        </w:rPr>
      </w:pPr>
    </w:p>
    <w:p w:rsidR="006516B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6516B7" w:rsidRDefault="006516B7">
      <w:pPr>
        <w:pStyle w:val="En-tte"/>
        <w:tabs>
          <w:tab w:val="left" w:pos="0"/>
          <w:tab w:val="left" w:pos="2160"/>
        </w:tabs>
        <w:ind w:left="993"/>
        <w:jc w:val="both"/>
        <w:rPr>
          <w:rFonts w:ascii="Marianne" w:hAnsi="Marianne" w:cs="Arial"/>
          <w:iCs/>
          <w:sz w:val="16"/>
          <w:szCs w:val="18"/>
        </w:rPr>
      </w:pPr>
    </w:p>
    <w:p w:rsidR="006516B7" w:rsidRDefault="006516B7">
      <w:pPr>
        <w:pStyle w:val="En-tte"/>
        <w:tabs>
          <w:tab w:val="left" w:pos="0"/>
          <w:tab w:val="left" w:pos="2160"/>
        </w:tabs>
        <w:ind w:left="993"/>
        <w:jc w:val="both"/>
        <w:rPr>
          <w:rFonts w:ascii="Marianne" w:hAnsi="Marianne" w:cs="Arial"/>
          <w:iCs/>
          <w:sz w:val="16"/>
          <w:szCs w:val="18"/>
        </w:rPr>
      </w:pPr>
    </w:p>
    <w:p w:rsidR="006516B7" w:rsidRDefault="006516B7">
      <w:pPr>
        <w:pStyle w:val="En-tte"/>
        <w:tabs>
          <w:tab w:val="left" w:pos="0"/>
          <w:tab w:val="left" w:pos="2160"/>
        </w:tabs>
        <w:ind w:left="993"/>
        <w:jc w:val="both"/>
        <w:rPr>
          <w:rFonts w:ascii="Arial" w:hAnsi="Arial" w:cs="Arial"/>
          <w:iCs/>
          <w:sz w:val="16"/>
          <w:szCs w:val="18"/>
        </w:rPr>
      </w:pPr>
    </w:p>
    <w:p w:rsidR="006516B7" w:rsidRDefault="006516B7">
      <w:pPr>
        <w:pStyle w:val="En-tte"/>
        <w:tabs>
          <w:tab w:val="left" w:pos="0"/>
          <w:tab w:val="left" w:pos="2160"/>
        </w:tabs>
        <w:ind w:left="993"/>
        <w:jc w:val="both"/>
        <w:rPr>
          <w:rFonts w:ascii="Arial" w:hAnsi="Arial" w:cs="Arial"/>
          <w:iCs/>
          <w:sz w:val="16"/>
          <w:szCs w:val="18"/>
        </w:rPr>
      </w:pPr>
    </w:p>
    <w:p w:rsidR="006516B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6516B7" w:rsidRDefault="006516B7">
      <w:pPr>
        <w:pStyle w:val="En-tte"/>
        <w:tabs>
          <w:tab w:val="clear" w:pos="4536"/>
          <w:tab w:val="clear" w:pos="9072"/>
          <w:tab w:val="left" w:pos="0"/>
          <w:tab w:val="left" w:pos="2160"/>
        </w:tabs>
        <w:jc w:val="both"/>
        <w:rPr>
          <w:rFonts w:ascii="Marianne" w:hAnsi="Marianne" w:cs="Arial"/>
          <w:i/>
          <w:iCs/>
          <w:sz w:val="18"/>
          <w:szCs w:val="18"/>
        </w:rPr>
      </w:pPr>
    </w:p>
    <w:p w:rsidR="006516B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E6A5E">
        <w:rPr>
          <w:rFonts w:ascii="Marianne" w:hAnsi="Marianne"/>
        </w:rPr>
      </w:r>
      <w:r w:rsidR="009E6A5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6516B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6516B7" w:rsidRDefault="006516B7">
      <w:pPr>
        <w:pStyle w:val="En-tte"/>
        <w:tabs>
          <w:tab w:val="clear" w:pos="4536"/>
          <w:tab w:val="clear" w:pos="9072"/>
          <w:tab w:val="left" w:pos="0"/>
          <w:tab w:val="left" w:pos="2160"/>
        </w:tabs>
        <w:jc w:val="both"/>
        <w:rPr>
          <w:rFonts w:ascii="Marianne" w:hAnsi="Marianne" w:cs="Arial"/>
          <w:i/>
          <w:iCs/>
          <w:sz w:val="18"/>
          <w:szCs w:val="18"/>
        </w:rPr>
      </w:pPr>
    </w:p>
    <w:p w:rsidR="006516B7" w:rsidRDefault="006516B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516B7">
        <w:trPr>
          <w:trHeight w:val="629"/>
        </w:trPr>
        <w:tc>
          <w:tcPr>
            <w:tcW w:w="9747" w:type="dxa"/>
            <w:shd w:val="clear" w:color="auto" w:fill="465F9D"/>
          </w:tcPr>
          <w:p w:rsidR="006516B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6516B7" w:rsidRDefault="006516B7">
      <w:pPr>
        <w:tabs>
          <w:tab w:val="left" w:pos="-142"/>
          <w:tab w:val="left" w:pos="4111"/>
        </w:tabs>
        <w:rPr>
          <w:rFonts w:ascii="Marianne" w:hAnsi="Marianne" w:cs="Arial"/>
          <w:b/>
          <w:bCs/>
          <w:sz w:val="22"/>
          <w:szCs w:val="22"/>
        </w:rPr>
      </w:pPr>
    </w:p>
    <w:p w:rsidR="006516B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6516B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6516B7" w:rsidRDefault="006516B7">
      <w:pPr>
        <w:rPr>
          <w:rFonts w:ascii="Marianne" w:hAnsi="Marianne" w:cs="Arial"/>
        </w:rPr>
      </w:pPr>
    </w:p>
    <w:p w:rsidR="006516B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jc w:val="both"/>
        <w:rPr>
          <w:rFonts w:ascii="Marianne" w:hAnsi="Marianne" w:cs="Arial"/>
          <w:i/>
          <w:sz w:val="18"/>
        </w:rPr>
      </w:pPr>
    </w:p>
    <w:p w:rsidR="006516B7" w:rsidRDefault="006516B7">
      <w:pPr>
        <w:pStyle w:val="En-tte"/>
        <w:tabs>
          <w:tab w:val="clear" w:pos="4536"/>
          <w:tab w:val="clear" w:pos="9072"/>
          <w:tab w:val="left" w:pos="0"/>
          <w:tab w:val="left" w:pos="2160"/>
        </w:tabs>
        <w:jc w:val="both"/>
        <w:rPr>
          <w:rFonts w:ascii="Marianne" w:hAnsi="Marianne" w:cs="Arial"/>
          <w:i/>
          <w:sz w:val="18"/>
        </w:rPr>
      </w:pPr>
    </w:p>
    <w:p w:rsidR="006516B7" w:rsidRDefault="006516B7">
      <w:pPr>
        <w:pStyle w:val="En-tte"/>
        <w:tabs>
          <w:tab w:val="clear" w:pos="4536"/>
          <w:tab w:val="clear" w:pos="9072"/>
          <w:tab w:val="left" w:pos="0"/>
          <w:tab w:val="left" w:pos="2160"/>
        </w:tabs>
        <w:jc w:val="both"/>
        <w:rPr>
          <w:rFonts w:ascii="Marianne" w:hAnsi="Marianne" w:cs="Arial"/>
          <w:b/>
          <w:bCs/>
          <w:sz w:val="22"/>
          <w:szCs w:val="22"/>
        </w:rPr>
      </w:pPr>
    </w:p>
    <w:p w:rsidR="006516B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6516B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6516B7" w:rsidRDefault="006516B7">
      <w:pPr>
        <w:jc w:val="both"/>
        <w:rPr>
          <w:rFonts w:ascii="Marianne" w:hAnsi="Marianne" w:cs="Arial"/>
          <w:sz w:val="18"/>
        </w:rPr>
      </w:pPr>
    </w:p>
    <w:p w:rsidR="006516B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6516B7" w:rsidRDefault="006516B7">
      <w:pPr>
        <w:ind w:left="284"/>
        <w:jc w:val="both"/>
        <w:rPr>
          <w:rFonts w:ascii="Marianne" w:hAnsi="Marianne" w:cs="Arial"/>
          <w:sz w:val="16"/>
        </w:rPr>
      </w:pPr>
    </w:p>
    <w:p w:rsidR="006516B7" w:rsidRDefault="006516B7">
      <w:pPr>
        <w:ind w:left="284"/>
        <w:jc w:val="both"/>
        <w:rPr>
          <w:rFonts w:ascii="Marianne" w:hAnsi="Marianne" w:cs="Arial"/>
          <w:sz w:val="16"/>
        </w:rPr>
      </w:pPr>
    </w:p>
    <w:p w:rsidR="006516B7" w:rsidRDefault="006516B7">
      <w:pPr>
        <w:ind w:left="284"/>
        <w:jc w:val="both"/>
        <w:rPr>
          <w:rFonts w:ascii="Marianne" w:hAnsi="Marianne" w:cs="Arial"/>
          <w:sz w:val="16"/>
        </w:rPr>
      </w:pPr>
    </w:p>
    <w:p w:rsidR="006516B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6516B7" w:rsidRDefault="006516B7">
      <w:pPr>
        <w:ind w:left="284"/>
        <w:jc w:val="both"/>
        <w:rPr>
          <w:rFonts w:ascii="Marianne" w:hAnsi="Marianne" w:cs="Arial"/>
          <w:sz w:val="16"/>
        </w:rPr>
      </w:pPr>
    </w:p>
    <w:p w:rsidR="006516B7" w:rsidRDefault="006516B7">
      <w:pPr>
        <w:ind w:left="284"/>
        <w:jc w:val="both"/>
        <w:rPr>
          <w:rFonts w:ascii="Marianne" w:hAnsi="Marianne" w:cs="Arial"/>
          <w:sz w:val="16"/>
        </w:rPr>
      </w:pPr>
    </w:p>
    <w:p w:rsidR="006516B7" w:rsidRDefault="006516B7">
      <w:pPr>
        <w:ind w:left="284"/>
        <w:jc w:val="both"/>
        <w:rPr>
          <w:rFonts w:ascii="Marianne" w:hAnsi="Marianne" w:cs="Arial"/>
          <w:sz w:val="16"/>
        </w:rPr>
      </w:pPr>
    </w:p>
    <w:p w:rsidR="006516B7" w:rsidRDefault="006516B7">
      <w:pPr>
        <w:ind w:left="284"/>
        <w:jc w:val="both"/>
        <w:rPr>
          <w:rFonts w:ascii="Marianne" w:hAnsi="Marianne" w:cs="Arial"/>
          <w:sz w:val="16"/>
        </w:rPr>
      </w:pPr>
    </w:p>
    <w:p w:rsidR="006516B7" w:rsidRDefault="006516B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516B7">
        <w:trPr>
          <w:trHeight w:val="653"/>
        </w:trPr>
        <w:tc>
          <w:tcPr>
            <w:tcW w:w="9994" w:type="dxa"/>
            <w:shd w:val="clear" w:color="auto" w:fill="465F9D"/>
          </w:tcPr>
          <w:p w:rsidR="006516B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6516B7" w:rsidRDefault="006516B7">
      <w:pPr>
        <w:pStyle w:val="En-tte"/>
        <w:tabs>
          <w:tab w:val="clear" w:pos="4536"/>
          <w:tab w:val="clear" w:pos="9072"/>
          <w:tab w:val="left" w:pos="0"/>
          <w:tab w:val="left" w:pos="2160"/>
        </w:tabs>
        <w:jc w:val="both"/>
        <w:rPr>
          <w:rFonts w:ascii="Marianne" w:hAnsi="Marianne" w:cs="Arial"/>
          <w:i/>
          <w:iCs/>
          <w:sz w:val="18"/>
          <w:szCs w:val="18"/>
        </w:rPr>
      </w:pPr>
    </w:p>
    <w:p w:rsidR="006516B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6516B7" w:rsidRDefault="006516B7">
      <w:pPr>
        <w:ind w:left="284"/>
        <w:rPr>
          <w:rFonts w:ascii="Marianne" w:hAnsi="Marianne" w:cs="Arial"/>
        </w:rPr>
      </w:pPr>
    </w:p>
    <w:p w:rsidR="006516B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6516B7" w:rsidRDefault="006516B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516B7">
        <w:trPr>
          <w:trHeight w:val="737"/>
        </w:trPr>
        <w:tc>
          <w:tcPr>
            <w:tcW w:w="2566" w:type="dxa"/>
            <w:tcBorders>
              <w:top w:val="single" w:sz="8" w:space="0" w:color="000000"/>
              <w:left w:val="single" w:sz="8" w:space="0" w:color="000000"/>
              <w:bottom w:val="single" w:sz="4" w:space="0" w:color="000000"/>
            </w:tcBorders>
            <w:shd w:val="clear" w:color="auto" w:fill="auto"/>
          </w:tcPr>
          <w:p w:rsidR="006516B7" w:rsidRDefault="006516B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516B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6516B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6516B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516B7">
        <w:trPr>
          <w:trHeight w:val="737"/>
        </w:trPr>
        <w:tc>
          <w:tcPr>
            <w:tcW w:w="2566" w:type="dxa"/>
            <w:tcBorders>
              <w:top w:val="single" w:sz="4" w:space="0" w:color="000000"/>
              <w:left w:val="single" w:sz="8" w:space="0" w:color="000000"/>
              <w:bottom w:val="single" w:sz="8" w:space="0" w:color="000000"/>
            </w:tcBorders>
            <w:shd w:val="clear" w:color="auto" w:fill="auto"/>
          </w:tcPr>
          <w:p w:rsidR="006516B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516B7" w:rsidRDefault="006516B7">
            <w:pPr>
              <w:tabs>
                <w:tab w:val="left" w:pos="864"/>
              </w:tabs>
              <w:snapToGrid w:val="0"/>
              <w:spacing w:before="120" w:after="120"/>
              <w:rPr>
                <w:rFonts w:ascii="Marianne" w:hAnsi="Marianne" w:cs="Arial"/>
                <w:sz w:val="16"/>
                <w:szCs w:val="16"/>
              </w:rPr>
            </w:pPr>
          </w:p>
          <w:p w:rsidR="006516B7" w:rsidRDefault="006516B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6516B7" w:rsidRDefault="006516B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6516B7" w:rsidRDefault="006516B7">
            <w:pPr>
              <w:tabs>
                <w:tab w:val="left" w:pos="864"/>
              </w:tabs>
              <w:snapToGrid w:val="0"/>
              <w:spacing w:before="120" w:after="120"/>
              <w:jc w:val="right"/>
              <w:rPr>
                <w:rFonts w:ascii="Marianne" w:hAnsi="Marianne" w:cs="Arial"/>
                <w:sz w:val="16"/>
                <w:szCs w:val="16"/>
              </w:rPr>
            </w:pPr>
          </w:p>
        </w:tc>
      </w:tr>
      <w:tr w:rsidR="006516B7">
        <w:trPr>
          <w:trHeight w:val="737"/>
        </w:trPr>
        <w:tc>
          <w:tcPr>
            <w:tcW w:w="2566" w:type="dxa"/>
            <w:tcBorders>
              <w:left w:val="single" w:sz="8" w:space="0" w:color="000000"/>
              <w:bottom w:val="single" w:sz="8" w:space="0" w:color="000000"/>
            </w:tcBorders>
            <w:shd w:val="clear" w:color="auto" w:fill="auto"/>
          </w:tcPr>
          <w:p w:rsidR="006516B7" w:rsidRDefault="001962C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6516B7" w:rsidRDefault="006516B7">
            <w:pPr>
              <w:tabs>
                <w:tab w:val="left" w:pos="864"/>
              </w:tabs>
              <w:snapToGrid w:val="0"/>
              <w:spacing w:before="120" w:after="120"/>
              <w:rPr>
                <w:rFonts w:ascii="Marianne" w:hAnsi="Marianne" w:cs="Arial"/>
                <w:sz w:val="16"/>
                <w:szCs w:val="16"/>
              </w:rPr>
            </w:pPr>
          </w:p>
          <w:p w:rsidR="006516B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6516B7" w:rsidRDefault="006516B7">
            <w:pPr>
              <w:tabs>
                <w:tab w:val="left" w:pos="864"/>
              </w:tabs>
              <w:snapToGrid w:val="0"/>
              <w:spacing w:before="120" w:after="120"/>
              <w:jc w:val="right"/>
              <w:rPr>
                <w:rFonts w:ascii="Marianne" w:hAnsi="Marianne" w:cs="Arial"/>
                <w:sz w:val="16"/>
                <w:szCs w:val="16"/>
              </w:rPr>
            </w:pPr>
          </w:p>
          <w:p w:rsidR="006516B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6516B7" w:rsidRDefault="006516B7">
            <w:pPr>
              <w:tabs>
                <w:tab w:val="left" w:pos="864"/>
              </w:tabs>
              <w:snapToGrid w:val="0"/>
              <w:spacing w:before="120" w:after="120"/>
              <w:jc w:val="right"/>
              <w:rPr>
                <w:rFonts w:ascii="Marianne" w:hAnsi="Marianne" w:cs="Arial"/>
                <w:sz w:val="16"/>
                <w:szCs w:val="16"/>
              </w:rPr>
            </w:pPr>
          </w:p>
          <w:p w:rsidR="006516B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6516B7" w:rsidRDefault="006516B7">
      <w:pPr>
        <w:tabs>
          <w:tab w:val="left" w:pos="864"/>
        </w:tabs>
        <w:jc w:val="both"/>
        <w:rPr>
          <w:rFonts w:ascii="Marianne" w:hAnsi="Marianne" w:cs="Arial"/>
        </w:rPr>
      </w:pPr>
    </w:p>
    <w:p w:rsidR="006516B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6516B7" w:rsidRDefault="006516B7">
      <w:pPr>
        <w:tabs>
          <w:tab w:val="left" w:pos="864"/>
        </w:tabs>
        <w:jc w:val="both"/>
        <w:rPr>
          <w:rFonts w:ascii="Marianne" w:hAnsi="Marianne" w:cs="Arial"/>
        </w:rPr>
      </w:pPr>
    </w:p>
    <w:p w:rsidR="006516B7" w:rsidRDefault="001962CF">
      <w:pPr>
        <w:tabs>
          <w:tab w:val="left" w:pos="864"/>
        </w:tabs>
        <w:ind w:left="567"/>
        <w:jc w:val="both"/>
        <w:rPr>
          <w:rFonts w:ascii="Marianne" w:hAnsi="Marianne" w:cs="Arial"/>
        </w:rPr>
      </w:pPr>
      <w:r>
        <w:rPr>
          <w:rFonts w:ascii="Marianne" w:hAnsi="Marianne" w:cs="Arial"/>
        </w:rPr>
        <w:t>……./…………./……</w:t>
      </w:r>
    </w:p>
    <w:p w:rsidR="006516B7" w:rsidRDefault="006516B7">
      <w:pPr>
        <w:tabs>
          <w:tab w:val="left" w:pos="864"/>
        </w:tabs>
        <w:jc w:val="both"/>
        <w:rPr>
          <w:rFonts w:ascii="Marianne" w:hAnsi="Marianne" w:cs="Arial"/>
        </w:rPr>
      </w:pPr>
    </w:p>
    <w:p w:rsidR="006516B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6516B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516B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6516B7" w:rsidRDefault="006516B7">
      <w:pPr>
        <w:tabs>
          <w:tab w:val="left" w:pos="864"/>
        </w:tabs>
        <w:jc w:val="both"/>
        <w:rPr>
          <w:rFonts w:ascii="Marianne" w:hAnsi="Marianne" w:cs="Arial"/>
        </w:rPr>
      </w:pPr>
    </w:p>
    <w:p w:rsidR="006516B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E6A5E">
        <w:rPr>
          <w:rFonts w:ascii="Marianne" w:hAnsi="Marianne"/>
        </w:rPr>
      </w:r>
      <w:r w:rsidR="009E6A5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6516B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6516B7" w:rsidRDefault="006516B7">
      <w:pPr>
        <w:pStyle w:val="En-tte"/>
        <w:tabs>
          <w:tab w:val="clear" w:pos="4536"/>
          <w:tab w:val="clear" w:pos="9072"/>
          <w:tab w:val="left" w:pos="0"/>
          <w:tab w:val="left" w:pos="2160"/>
        </w:tabs>
        <w:jc w:val="both"/>
        <w:rPr>
          <w:rFonts w:ascii="Marianne" w:hAnsi="Marianne" w:cs="Arial"/>
          <w:i/>
          <w:iCs/>
          <w:sz w:val="18"/>
          <w:szCs w:val="18"/>
        </w:rPr>
      </w:pPr>
    </w:p>
    <w:p w:rsidR="006516B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6516B7" w:rsidRDefault="006516B7">
      <w:pPr>
        <w:tabs>
          <w:tab w:val="left" w:pos="864"/>
        </w:tabs>
        <w:jc w:val="both"/>
        <w:rPr>
          <w:rFonts w:ascii="Marianne" w:hAnsi="Marianne" w:cs="Arial"/>
        </w:rPr>
      </w:pPr>
    </w:p>
    <w:p w:rsidR="006516B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6516B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6516B7" w:rsidRDefault="006516B7">
      <w:pPr>
        <w:rPr>
          <w:rFonts w:ascii="Marianne" w:hAnsi="Marianne" w:cs="Arial"/>
          <w:sz w:val="18"/>
        </w:rPr>
      </w:pPr>
    </w:p>
    <w:p w:rsidR="006516B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6516B7" w:rsidRDefault="006516B7">
      <w:pPr>
        <w:ind w:left="284"/>
        <w:rPr>
          <w:rFonts w:ascii="Marianne" w:hAnsi="Marianne" w:cs="Arial"/>
          <w:sz w:val="16"/>
        </w:rPr>
      </w:pPr>
    </w:p>
    <w:p w:rsidR="006516B7" w:rsidRDefault="006516B7">
      <w:pPr>
        <w:ind w:left="284"/>
        <w:rPr>
          <w:rFonts w:ascii="Marianne" w:hAnsi="Marianne" w:cs="Arial"/>
          <w:sz w:val="16"/>
        </w:rPr>
      </w:pPr>
    </w:p>
    <w:p w:rsidR="006516B7" w:rsidRDefault="006516B7">
      <w:pPr>
        <w:ind w:left="284"/>
        <w:rPr>
          <w:rFonts w:ascii="Marianne" w:hAnsi="Marianne" w:cs="Arial"/>
          <w:sz w:val="16"/>
        </w:rPr>
      </w:pPr>
    </w:p>
    <w:p w:rsidR="006516B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6516B7" w:rsidRDefault="006516B7">
      <w:pPr>
        <w:ind w:left="284"/>
        <w:rPr>
          <w:rFonts w:ascii="Marianne" w:hAnsi="Marianne" w:cs="Arial"/>
        </w:rPr>
      </w:pPr>
    </w:p>
    <w:p w:rsidR="006516B7" w:rsidRDefault="006516B7">
      <w:pPr>
        <w:ind w:left="284"/>
        <w:rPr>
          <w:rFonts w:ascii="Marianne" w:hAnsi="Marianne" w:cs="Arial"/>
        </w:rPr>
      </w:pPr>
    </w:p>
    <w:p w:rsidR="006516B7" w:rsidRDefault="006516B7">
      <w:pPr>
        <w:ind w:left="284"/>
        <w:rPr>
          <w:rFonts w:ascii="Marianne" w:hAnsi="Marianne" w:cs="Arial"/>
        </w:rPr>
      </w:pPr>
    </w:p>
    <w:p w:rsidR="006516B7" w:rsidRDefault="006516B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516B7">
        <w:tc>
          <w:tcPr>
            <w:tcW w:w="9852" w:type="dxa"/>
            <w:shd w:val="clear" w:color="auto" w:fill="465F9D"/>
          </w:tcPr>
          <w:p w:rsidR="006516B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6516B7" w:rsidRDefault="006516B7">
      <w:pPr>
        <w:pStyle w:val="En-tte"/>
        <w:tabs>
          <w:tab w:val="clear" w:pos="4536"/>
          <w:tab w:val="clear" w:pos="9072"/>
          <w:tab w:val="left" w:pos="0"/>
          <w:tab w:val="left" w:pos="2160"/>
        </w:tabs>
        <w:jc w:val="both"/>
        <w:rPr>
          <w:rFonts w:ascii="Marianne" w:hAnsi="Marianne" w:cs="Arial"/>
          <w:i/>
          <w:iCs/>
          <w:sz w:val="18"/>
          <w:szCs w:val="18"/>
        </w:rPr>
      </w:pPr>
    </w:p>
    <w:p w:rsidR="006516B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6516B7" w:rsidRDefault="006516B7">
      <w:pPr>
        <w:pStyle w:val="En-tte"/>
        <w:tabs>
          <w:tab w:val="clear" w:pos="4536"/>
          <w:tab w:val="clear" w:pos="9072"/>
          <w:tab w:val="left" w:pos="0"/>
          <w:tab w:val="left" w:pos="2160"/>
        </w:tabs>
        <w:jc w:val="both"/>
        <w:rPr>
          <w:rFonts w:ascii="Marianne" w:hAnsi="Marianne" w:cs="Arial"/>
          <w:i/>
          <w:iCs/>
          <w:sz w:val="18"/>
          <w:szCs w:val="18"/>
        </w:rPr>
      </w:pPr>
    </w:p>
    <w:p w:rsidR="006516B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6516B7" w:rsidRDefault="006516B7">
      <w:pPr>
        <w:pStyle w:val="En-tte"/>
        <w:tabs>
          <w:tab w:val="clear" w:pos="4536"/>
          <w:tab w:val="clear" w:pos="9072"/>
          <w:tab w:val="left" w:pos="864"/>
        </w:tabs>
        <w:rPr>
          <w:rFonts w:ascii="Marianne" w:hAnsi="Marianne" w:cs="Arial"/>
        </w:rPr>
      </w:pPr>
    </w:p>
    <w:p w:rsidR="006516B7" w:rsidRDefault="006516B7">
      <w:pPr>
        <w:pStyle w:val="En-tte"/>
        <w:tabs>
          <w:tab w:val="clear" w:pos="4536"/>
          <w:tab w:val="clear" w:pos="9072"/>
          <w:tab w:val="left" w:pos="864"/>
        </w:tabs>
        <w:rPr>
          <w:rFonts w:ascii="Marianne" w:hAnsi="Marianne" w:cs="Arial"/>
        </w:rPr>
      </w:pPr>
    </w:p>
    <w:p w:rsidR="006516B7" w:rsidRDefault="006516B7">
      <w:pPr>
        <w:pStyle w:val="En-tte"/>
        <w:tabs>
          <w:tab w:val="clear" w:pos="4536"/>
          <w:tab w:val="clear" w:pos="9072"/>
          <w:tab w:val="left" w:pos="864"/>
        </w:tabs>
        <w:rPr>
          <w:rFonts w:ascii="Marianne" w:hAnsi="Marianne" w:cs="Arial"/>
        </w:rPr>
      </w:pPr>
    </w:p>
    <w:p w:rsidR="006516B7" w:rsidRDefault="006516B7">
      <w:pPr>
        <w:pStyle w:val="En-tte"/>
        <w:tabs>
          <w:tab w:val="clear" w:pos="4536"/>
          <w:tab w:val="clear" w:pos="9072"/>
          <w:tab w:val="left" w:pos="864"/>
        </w:tabs>
        <w:rPr>
          <w:rFonts w:ascii="Marianne" w:hAnsi="Marianne" w:cs="Arial"/>
        </w:rPr>
      </w:pPr>
    </w:p>
    <w:p w:rsidR="006516B7" w:rsidRDefault="006516B7">
      <w:pPr>
        <w:pStyle w:val="En-tte"/>
        <w:tabs>
          <w:tab w:val="clear" w:pos="4536"/>
          <w:tab w:val="clear" w:pos="9072"/>
          <w:tab w:val="left" w:pos="864"/>
        </w:tabs>
        <w:rPr>
          <w:rFonts w:ascii="Marianne" w:hAnsi="Marianne" w:cs="Arial"/>
        </w:rPr>
      </w:pPr>
    </w:p>
    <w:p w:rsidR="006516B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6516B7" w:rsidRDefault="006516B7">
      <w:pPr>
        <w:pStyle w:val="En-tte"/>
        <w:tabs>
          <w:tab w:val="clear" w:pos="4536"/>
          <w:tab w:val="clear" w:pos="9072"/>
          <w:tab w:val="left" w:pos="864"/>
        </w:tabs>
        <w:rPr>
          <w:rFonts w:ascii="Marianne" w:hAnsi="Marianne" w:cs="Arial"/>
        </w:rPr>
      </w:pPr>
    </w:p>
    <w:p w:rsidR="006516B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6516B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6516B7" w:rsidRDefault="006516B7">
      <w:pPr>
        <w:pStyle w:val="En-tte"/>
        <w:tabs>
          <w:tab w:val="left" w:pos="864"/>
        </w:tabs>
        <w:rPr>
          <w:rFonts w:ascii="Marianne" w:hAnsi="Marianne" w:cs="Arial"/>
        </w:rPr>
      </w:pPr>
    </w:p>
    <w:p w:rsidR="006516B7" w:rsidRDefault="001962CF">
      <w:pPr>
        <w:ind w:left="284"/>
        <w:rPr>
          <w:rFonts w:ascii="Marianne" w:hAnsi="Marianne" w:cs="Arial"/>
          <w:sz w:val="16"/>
        </w:rPr>
      </w:pPr>
      <w:r>
        <w:rPr>
          <w:rFonts w:ascii="Marianne" w:hAnsi="Marianne" w:cs="Arial"/>
          <w:sz w:val="16"/>
        </w:rPr>
        <w:t>- Adresse internet :</w:t>
      </w:r>
    </w:p>
    <w:p w:rsidR="006516B7" w:rsidRDefault="006516B7">
      <w:pPr>
        <w:pStyle w:val="En-tte"/>
        <w:tabs>
          <w:tab w:val="left" w:pos="864"/>
        </w:tabs>
        <w:rPr>
          <w:rFonts w:ascii="Marianne" w:hAnsi="Marianne" w:cs="Arial"/>
        </w:rPr>
      </w:pPr>
    </w:p>
    <w:p w:rsidR="006516B7" w:rsidRDefault="006516B7">
      <w:pPr>
        <w:pStyle w:val="En-tte"/>
        <w:tabs>
          <w:tab w:val="left" w:pos="864"/>
        </w:tabs>
        <w:rPr>
          <w:rFonts w:ascii="Marianne" w:hAnsi="Marianne" w:cs="Arial"/>
        </w:rPr>
      </w:pPr>
    </w:p>
    <w:p w:rsidR="006516B7" w:rsidRDefault="001962CF">
      <w:pPr>
        <w:ind w:left="284"/>
        <w:rPr>
          <w:rFonts w:ascii="Marianne" w:hAnsi="Marianne" w:cs="Arial"/>
          <w:sz w:val="16"/>
        </w:rPr>
      </w:pPr>
      <w:r>
        <w:rPr>
          <w:rFonts w:ascii="Marianne" w:hAnsi="Marianne" w:cs="Arial"/>
          <w:sz w:val="16"/>
        </w:rPr>
        <w:t>- Renseignements nécessaires pour y accéder :</w:t>
      </w:r>
    </w:p>
    <w:p w:rsidR="006516B7" w:rsidRDefault="006516B7">
      <w:pPr>
        <w:ind w:left="284"/>
        <w:rPr>
          <w:rFonts w:ascii="Marianne" w:hAnsi="Marianne" w:cs="Arial"/>
          <w:sz w:val="16"/>
        </w:rPr>
      </w:pPr>
    </w:p>
    <w:p w:rsidR="006516B7" w:rsidRDefault="006516B7">
      <w:pPr>
        <w:ind w:left="284"/>
      </w:pPr>
    </w:p>
    <w:p w:rsidR="006516B7" w:rsidRDefault="006516B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516B7">
        <w:trPr>
          <w:trHeight w:val="712"/>
        </w:trPr>
        <w:tc>
          <w:tcPr>
            <w:tcW w:w="9710" w:type="dxa"/>
            <w:shd w:val="clear" w:color="auto" w:fill="465F9D"/>
          </w:tcPr>
          <w:p w:rsidR="006516B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6516B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6516B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6516B7" w:rsidRDefault="006516B7">
      <w:pPr>
        <w:tabs>
          <w:tab w:val="left" w:pos="576"/>
        </w:tabs>
        <w:rPr>
          <w:rFonts w:ascii="Marianne" w:hAnsi="Marianne" w:cs="Arial"/>
          <w:iCs/>
        </w:rPr>
      </w:pPr>
    </w:p>
    <w:p w:rsidR="006516B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6516B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6516B7" w:rsidRDefault="006516B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516B7">
        <w:trPr>
          <w:trHeight w:val="1200"/>
        </w:trPr>
        <w:tc>
          <w:tcPr>
            <w:tcW w:w="832" w:type="dxa"/>
            <w:tcBorders>
              <w:top w:val="single" w:sz="4" w:space="0" w:color="000000"/>
              <w:left w:val="single" w:sz="4" w:space="0" w:color="000000"/>
              <w:bottom w:val="single" w:sz="4" w:space="0" w:color="000000"/>
            </w:tcBorders>
            <w:vAlign w:val="center"/>
          </w:tcPr>
          <w:p w:rsidR="006516B7" w:rsidRDefault="001962CF">
            <w:pPr>
              <w:jc w:val="center"/>
              <w:rPr>
                <w:rFonts w:ascii="Marianne" w:hAnsi="Marianne" w:cs="Arial"/>
                <w:b/>
              </w:rPr>
            </w:pPr>
            <w:r>
              <w:rPr>
                <w:rFonts w:ascii="Marianne" w:hAnsi="Marianne" w:cs="Arial"/>
                <w:b/>
              </w:rPr>
              <w:t>N°</w:t>
            </w:r>
          </w:p>
          <w:p w:rsidR="006516B7" w:rsidRDefault="001962CF">
            <w:pPr>
              <w:jc w:val="center"/>
              <w:rPr>
                <w:rFonts w:ascii="Marianne" w:hAnsi="Marianne" w:cs="Arial"/>
                <w:b/>
              </w:rPr>
            </w:pPr>
            <w:r>
              <w:rPr>
                <w:rFonts w:ascii="Marianne" w:hAnsi="Marianne" w:cs="Arial"/>
                <w:b/>
              </w:rPr>
              <w:t>du</w:t>
            </w:r>
          </w:p>
          <w:p w:rsidR="006516B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516B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6B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516B7">
        <w:trPr>
          <w:trHeight w:val="1021"/>
        </w:trPr>
        <w:tc>
          <w:tcPr>
            <w:tcW w:w="832" w:type="dxa"/>
            <w:tcBorders>
              <w:top w:val="single" w:sz="4" w:space="0" w:color="000000"/>
              <w:left w:val="single" w:sz="4" w:space="0" w:color="000000"/>
            </w:tcBorders>
            <w:shd w:val="clear" w:color="auto" w:fill="B4C6E7"/>
          </w:tcPr>
          <w:p w:rsidR="006516B7" w:rsidRDefault="006516B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6516B7" w:rsidRDefault="006516B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6516B7" w:rsidRDefault="006516B7">
            <w:pPr>
              <w:snapToGrid w:val="0"/>
              <w:jc w:val="both"/>
              <w:rPr>
                <w:rFonts w:ascii="Marianne" w:hAnsi="Marianne" w:cs="Arial"/>
              </w:rPr>
            </w:pPr>
          </w:p>
        </w:tc>
      </w:tr>
      <w:tr w:rsidR="006516B7">
        <w:trPr>
          <w:trHeight w:val="1021"/>
        </w:trPr>
        <w:tc>
          <w:tcPr>
            <w:tcW w:w="832" w:type="dxa"/>
            <w:tcBorders>
              <w:left w:val="single" w:sz="4" w:space="0" w:color="000000"/>
            </w:tcBorders>
          </w:tcPr>
          <w:p w:rsidR="006516B7" w:rsidRDefault="006516B7">
            <w:pPr>
              <w:snapToGrid w:val="0"/>
              <w:jc w:val="both"/>
              <w:rPr>
                <w:rFonts w:ascii="Marianne" w:hAnsi="Marianne" w:cs="Arial"/>
              </w:rPr>
            </w:pPr>
          </w:p>
        </w:tc>
        <w:tc>
          <w:tcPr>
            <w:tcW w:w="4394" w:type="dxa"/>
            <w:tcBorders>
              <w:left w:val="single" w:sz="4" w:space="0" w:color="000000"/>
            </w:tcBorders>
            <w:shd w:val="clear" w:color="auto" w:fill="auto"/>
          </w:tcPr>
          <w:p w:rsidR="006516B7" w:rsidRDefault="006516B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6516B7" w:rsidRDefault="006516B7">
            <w:pPr>
              <w:snapToGrid w:val="0"/>
              <w:jc w:val="both"/>
              <w:rPr>
                <w:rFonts w:ascii="Marianne" w:hAnsi="Marianne" w:cs="Arial"/>
              </w:rPr>
            </w:pPr>
          </w:p>
        </w:tc>
      </w:tr>
      <w:tr w:rsidR="006516B7">
        <w:trPr>
          <w:trHeight w:val="1021"/>
        </w:trPr>
        <w:tc>
          <w:tcPr>
            <w:tcW w:w="832" w:type="dxa"/>
            <w:tcBorders>
              <w:left w:val="single" w:sz="4" w:space="0" w:color="000000"/>
            </w:tcBorders>
            <w:shd w:val="clear" w:color="auto" w:fill="B4C6E7"/>
          </w:tcPr>
          <w:p w:rsidR="006516B7" w:rsidRDefault="006516B7">
            <w:pPr>
              <w:snapToGrid w:val="0"/>
              <w:jc w:val="both"/>
              <w:rPr>
                <w:rFonts w:ascii="Marianne" w:hAnsi="Marianne" w:cs="Arial"/>
              </w:rPr>
            </w:pPr>
          </w:p>
        </w:tc>
        <w:tc>
          <w:tcPr>
            <w:tcW w:w="4394" w:type="dxa"/>
            <w:tcBorders>
              <w:left w:val="single" w:sz="4" w:space="0" w:color="000000"/>
            </w:tcBorders>
            <w:shd w:val="clear" w:color="auto" w:fill="B4C6E7"/>
          </w:tcPr>
          <w:p w:rsidR="006516B7" w:rsidRDefault="006516B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6516B7" w:rsidRDefault="006516B7">
            <w:pPr>
              <w:snapToGrid w:val="0"/>
              <w:jc w:val="both"/>
              <w:rPr>
                <w:rFonts w:ascii="Marianne" w:hAnsi="Marianne" w:cs="Arial"/>
              </w:rPr>
            </w:pPr>
          </w:p>
        </w:tc>
      </w:tr>
      <w:tr w:rsidR="006516B7">
        <w:trPr>
          <w:trHeight w:val="1021"/>
        </w:trPr>
        <w:tc>
          <w:tcPr>
            <w:tcW w:w="832" w:type="dxa"/>
            <w:tcBorders>
              <w:left w:val="single" w:sz="4" w:space="0" w:color="000000"/>
            </w:tcBorders>
          </w:tcPr>
          <w:p w:rsidR="006516B7" w:rsidRDefault="006516B7">
            <w:pPr>
              <w:snapToGrid w:val="0"/>
              <w:jc w:val="both"/>
              <w:rPr>
                <w:rFonts w:ascii="Marianne" w:hAnsi="Marianne" w:cs="Arial"/>
              </w:rPr>
            </w:pPr>
          </w:p>
        </w:tc>
        <w:tc>
          <w:tcPr>
            <w:tcW w:w="4394" w:type="dxa"/>
            <w:tcBorders>
              <w:left w:val="single" w:sz="4" w:space="0" w:color="000000"/>
            </w:tcBorders>
            <w:shd w:val="clear" w:color="auto" w:fill="auto"/>
          </w:tcPr>
          <w:p w:rsidR="006516B7" w:rsidRDefault="006516B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6516B7" w:rsidRDefault="006516B7">
            <w:pPr>
              <w:snapToGrid w:val="0"/>
              <w:jc w:val="both"/>
              <w:rPr>
                <w:rFonts w:ascii="Marianne" w:hAnsi="Marianne" w:cs="Arial"/>
              </w:rPr>
            </w:pPr>
          </w:p>
        </w:tc>
      </w:tr>
      <w:tr w:rsidR="006516B7">
        <w:trPr>
          <w:trHeight w:val="1021"/>
        </w:trPr>
        <w:tc>
          <w:tcPr>
            <w:tcW w:w="832" w:type="dxa"/>
            <w:tcBorders>
              <w:left w:val="single" w:sz="4" w:space="0" w:color="000000"/>
            </w:tcBorders>
            <w:shd w:val="clear" w:color="auto" w:fill="B4C6E7"/>
          </w:tcPr>
          <w:p w:rsidR="006516B7" w:rsidRDefault="006516B7">
            <w:pPr>
              <w:snapToGrid w:val="0"/>
              <w:jc w:val="both"/>
              <w:rPr>
                <w:rFonts w:ascii="Marianne" w:hAnsi="Marianne" w:cs="Arial"/>
              </w:rPr>
            </w:pPr>
          </w:p>
        </w:tc>
        <w:tc>
          <w:tcPr>
            <w:tcW w:w="4394" w:type="dxa"/>
            <w:tcBorders>
              <w:left w:val="single" w:sz="4" w:space="0" w:color="000000"/>
            </w:tcBorders>
            <w:shd w:val="clear" w:color="auto" w:fill="B4C6E7"/>
          </w:tcPr>
          <w:p w:rsidR="006516B7" w:rsidRDefault="006516B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6516B7" w:rsidRDefault="006516B7">
            <w:pPr>
              <w:snapToGrid w:val="0"/>
              <w:jc w:val="both"/>
              <w:rPr>
                <w:rFonts w:ascii="Marianne" w:hAnsi="Marianne" w:cs="Arial"/>
              </w:rPr>
            </w:pPr>
          </w:p>
        </w:tc>
      </w:tr>
      <w:tr w:rsidR="006516B7">
        <w:trPr>
          <w:trHeight w:val="1021"/>
        </w:trPr>
        <w:tc>
          <w:tcPr>
            <w:tcW w:w="832" w:type="dxa"/>
            <w:tcBorders>
              <w:left w:val="single" w:sz="4" w:space="0" w:color="000000"/>
            </w:tcBorders>
          </w:tcPr>
          <w:p w:rsidR="006516B7" w:rsidRDefault="006516B7">
            <w:pPr>
              <w:snapToGrid w:val="0"/>
              <w:jc w:val="both"/>
              <w:rPr>
                <w:rFonts w:ascii="Marianne" w:hAnsi="Marianne" w:cs="Arial"/>
              </w:rPr>
            </w:pPr>
          </w:p>
        </w:tc>
        <w:tc>
          <w:tcPr>
            <w:tcW w:w="4394" w:type="dxa"/>
            <w:tcBorders>
              <w:left w:val="single" w:sz="4" w:space="0" w:color="000000"/>
            </w:tcBorders>
            <w:shd w:val="clear" w:color="auto" w:fill="auto"/>
          </w:tcPr>
          <w:p w:rsidR="006516B7" w:rsidRDefault="006516B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6516B7" w:rsidRDefault="006516B7">
            <w:pPr>
              <w:snapToGrid w:val="0"/>
              <w:jc w:val="both"/>
              <w:rPr>
                <w:rFonts w:ascii="Marianne" w:hAnsi="Marianne" w:cs="Arial"/>
              </w:rPr>
            </w:pPr>
          </w:p>
        </w:tc>
      </w:tr>
      <w:tr w:rsidR="006516B7">
        <w:trPr>
          <w:trHeight w:val="1021"/>
        </w:trPr>
        <w:tc>
          <w:tcPr>
            <w:tcW w:w="832" w:type="dxa"/>
            <w:tcBorders>
              <w:left w:val="single" w:sz="4" w:space="0" w:color="000000"/>
            </w:tcBorders>
            <w:shd w:val="clear" w:color="auto" w:fill="B4C6E7"/>
          </w:tcPr>
          <w:p w:rsidR="006516B7" w:rsidRDefault="006516B7">
            <w:pPr>
              <w:snapToGrid w:val="0"/>
              <w:jc w:val="both"/>
              <w:rPr>
                <w:rFonts w:ascii="Marianne" w:hAnsi="Marianne" w:cs="Arial"/>
              </w:rPr>
            </w:pPr>
          </w:p>
        </w:tc>
        <w:tc>
          <w:tcPr>
            <w:tcW w:w="4394" w:type="dxa"/>
            <w:tcBorders>
              <w:left w:val="single" w:sz="4" w:space="0" w:color="000000"/>
            </w:tcBorders>
            <w:shd w:val="clear" w:color="auto" w:fill="B4C6E7"/>
          </w:tcPr>
          <w:p w:rsidR="006516B7" w:rsidRDefault="006516B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6516B7" w:rsidRDefault="006516B7">
            <w:pPr>
              <w:snapToGrid w:val="0"/>
              <w:jc w:val="both"/>
              <w:rPr>
                <w:rFonts w:ascii="Marianne" w:hAnsi="Marianne" w:cs="Arial"/>
              </w:rPr>
            </w:pPr>
          </w:p>
        </w:tc>
      </w:tr>
      <w:tr w:rsidR="006516B7">
        <w:trPr>
          <w:trHeight w:val="1021"/>
        </w:trPr>
        <w:tc>
          <w:tcPr>
            <w:tcW w:w="832" w:type="dxa"/>
            <w:tcBorders>
              <w:left w:val="single" w:sz="4" w:space="0" w:color="000000"/>
            </w:tcBorders>
          </w:tcPr>
          <w:p w:rsidR="006516B7" w:rsidRDefault="006516B7">
            <w:pPr>
              <w:snapToGrid w:val="0"/>
              <w:jc w:val="both"/>
              <w:rPr>
                <w:rFonts w:ascii="Marianne" w:hAnsi="Marianne" w:cs="Arial"/>
              </w:rPr>
            </w:pPr>
          </w:p>
        </w:tc>
        <w:tc>
          <w:tcPr>
            <w:tcW w:w="4394" w:type="dxa"/>
            <w:tcBorders>
              <w:left w:val="single" w:sz="4" w:space="0" w:color="000000"/>
            </w:tcBorders>
            <w:shd w:val="clear" w:color="auto" w:fill="auto"/>
          </w:tcPr>
          <w:p w:rsidR="006516B7" w:rsidRDefault="006516B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6516B7" w:rsidRDefault="006516B7">
            <w:pPr>
              <w:snapToGrid w:val="0"/>
              <w:jc w:val="both"/>
              <w:rPr>
                <w:rFonts w:ascii="Marianne" w:hAnsi="Marianne" w:cs="Arial"/>
              </w:rPr>
            </w:pPr>
          </w:p>
        </w:tc>
      </w:tr>
      <w:tr w:rsidR="006516B7">
        <w:trPr>
          <w:trHeight w:val="1021"/>
        </w:trPr>
        <w:tc>
          <w:tcPr>
            <w:tcW w:w="832" w:type="dxa"/>
            <w:tcBorders>
              <w:left w:val="single" w:sz="4" w:space="0" w:color="000000"/>
              <w:bottom w:val="single" w:sz="4" w:space="0" w:color="000000"/>
            </w:tcBorders>
            <w:shd w:val="clear" w:color="auto" w:fill="B4C6E7"/>
          </w:tcPr>
          <w:p w:rsidR="006516B7" w:rsidRDefault="006516B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6516B7" w:rsidRDefault="006516B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6516B7" w:rsidRDefault="006516B7">
            <w:pPr>
              <w:snapToGrid w:val="0"/>
              <w:jc w:val="both"/>
              <w:rPr>
                <w:rFonts w:ascii="Marianne" w:hAnsi="Marianne" w:cs="Arial"/>
              </w:rPr>
            </w:pPr>
          </w:p>
        </w:tc>
      </w:tr>
    </w:tbl>
    <w:p w:rsidR="006516B7" w:rsidRDefault="006516B7">
      <w:pPr>
        <w:pStyle w:val="En-tte"/>
        <w:tabs>
          <w:tab w:val="clear" w:pos="4536"/>
          <w:tab w:val="clear" w:pos="9072"/>
          <w:tab w:val="left" w:pos="864"/>
        </w:tabs>
        <w:rPr>
          <w:rFonts w:ascii="Marianne" w:hAnsi="Marianne" w:cs="Arial"/>
          <w:sz w:val="18"/>
          <w:szCs w:val="18"/>
        </w:rPr>
      </w:pPr>
    </w:p>
    <w:p w:rsidR="006516B7" w:rsidRDefault="006516B7">
      <w:pPr>
        <w:pStyle w:val="En-tte"/>
        <w:tabs>
          <w:tab w:val="clear" w:pos="4536"/>
          <w:tab w:val="clear" w:pos="9072"/>
          <w:tab w:val="left" w:pos="864"/>
        </w:tabs>
        <w:rPr>
          <w:rFonts w:ascii="Marianne" w:hAnsi="Marianne" w:cs="Arial"/>
          <w:sz w:val="18"/>
          <w:szCs w:val="18"/>
        </w:rPr>
      </w:pPr>
    </w:p>
    <w:p w:rsidR="006516B7" w:rsidRDefault="006516B7">
      <w:pPr>
        <w:tabs>
          <w:tab w:val="left" w:pos="426"/>
        </w:tabs>
        <w:jc w:val="both"/>
        <w:rPr>
          <w:rFonts w:ascii="Marianne" w:hAnsi="Marianne" w:cs="Arial"/>
          <w:spacing w:val="-10"/>
          <w:sz w:val="22"/>
          <w:szCs w:val="22"/>
        </w:rPr>
      </w:pPr>
    </w:p>
    <w:p w:rsidR="006516B7" w:rsidRDefault="006516B7">
      <w:pPr>
        <w:tabs>
          <w:tab w:val="left" w:pos="426"/>
        </w:tabs>
        <w:jc w:val="both"/>
        <w:rPr>
          <w:rFonts w:ascii="Marianne" w:hAnsi="Marianne" w:cs="Arial"/>
          <w:spacing w:val="-10"/>
          <w:sz w:val="22"/>
          <w:szCs w:val="22"/>
        </w:rPr>
      </w:pPr>
    </w:p>
    <w:p w:rsidR="006516B7" w:rsidRDefault="006516B7">
      <w:pPr>
        <w:tabs>
          <w:tab w:val="left" w:pos="426"/>
        </w:tabs>
        <w:jc w:val="both"/>
        <w:rPr>
          <w:rFonts w:ascii="Marianne" w:hAnsi="Marianne" w:cs="Arial"/>
          <w:spacing w:val="-10"/>
          <w:sz w:val="22"/>
          <w:szCs w:val="22"/>
        </w:rPr>
      </w:pPr>
    </w:p>
    <w:sectPr w:rsidR="006516B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6B7" w:rsidRDefault="001962CF">
      <w:r>
        <w:separator/>
      </w:r>
    </w:p>
  </w:endnote>
  <w:endnote w:type="continuationSeparator" w:id="0">
    <w:p w:rsidR="006516B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516B7">
      <w:trPr>
        <w:tblHeader/>
      </w:trPr>
      <w:tc>
        <w:tcPr>
          <w:tcW w:w="3513" w:type="dxa"/>
          <w:shd w:val="clear" w:color="auto" w:fill="66CCFF"/>
        </w:tcPr>
        <w:p w:rsidR="006516B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6516B7" w:rsidRDefault="009E6A5E">
          <w:pPr>
            <w:shd w:val="clear" w:color="auto" w:fill="66CCFF"/>
            <w:snapToGrid w:val="0"/>
            <w:jc w:val="center"/>
            <w:rPr>
              <w:rFonts w:ascii="Marianne" w:hAnsi="Marianne" w:cs="Arial"/>
              <w:b/>
              <w:bCs/>
            </w:rPr>
          </w:pPr>
          <w:r>
            <w:rPr>
              <w:rFonts w:ascii="Marianne" w:hAnsi="Marianne" w:cs="Arial"/>
              <w:b/>
              <w:i/>
              <w:iCs/>
            </w:rPr>
            <w:t>G2025019</w:t>
          </w:r>
        </w:p>
      </w:tc>
      <w:tc>
        <w:tcPr>
          <w:tcW w:w="900" w:type="dxa"/>
          <w:shd w:val="clear" w:color="auto" w:fill="66CCFF"/>
        </w:tcPr>
        <w:p w:rsidR="006516B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6516B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E6A5E">
            <w:rPr>
              <w:rStyle w:val="Numrodepage"/>
              <w:rFonts w:ascii="Marianne" w:hAnsi="Marianne" w:cs="Arial"/>
              <w:b/>
              <w:noProof/>
            </w:rPr>
            <w:t>5</w:t>
          </w:r>
          <w:r>
            <w:rPr>
              <w:rStyle w:val="Numrodepage"/>
              <w:rFonts w:ascii="Marianne" w:hAnsi="Marianne" w:cs="Arial"/>
              <w:b/>
            </w:rPr>
            <w:fldChar w:fldCharType="end"/>
          </w:r>
        </w:p>
      </w:tc>
      <w:tc>
        <w:tcPr>
          <w:tcW w:w="180" w:type="dxa"/>
          <w:shd w:val="clear" w:color="auto" w:fill="66CCFF"/>
        </w:tcPr>
        <w:p w:rsidR="006516B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6516B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E6A5E">
            <w:rPr>
              <w:rStyle w:val="Numrodepage"/>
              <w:rFonts w:ascii="Marianne" w:hAnsi="Marianne" w:cs="Arial"/>
              <w:b/>
              <w:noProof/>
            </w:rPr>
            <w:t>7</w:t>
          </w:r>
          <w:r>
            <w:rPr>
              <w:rStyle w:val="Numrodepage"/>
              <w:rFonts w:ascii="Marianne" w:hAnsi="Marianne" w:cs="Arial"/>
              <w:b/>
            </w:rPr>
            <w:fldChar w:fldCharType="end"/>
          </w:r>
        </w:p>
      </w:tc>
    </w:tr>
  </w:tbl>
  <w:p w:rsidR="006516B7" w:rsidRDefault="006516B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6B7" w:rsidRDefault="001962CF">
      <w:r>
        <w:separator/>
      </w:r>
    </w:p>
  </w:footnote>
  <w:footnote w:type="continuationSeparator" w:id="0">
    <w:p w:rsidR="006516B7" w:rsidRDefault="001962CF">
      <w:r>
        <w:continuationSeparator/>
      </w:r>
    </w:p>
  </w:footnote>
  <w:footnote w:id="1">
    <w:p w:rsidR="006516B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6516B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6516B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6516B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962CF"/>
    <w:rsid w:val="00430439"/>
    <w:rsid w:val="006516B7"/>
    <w:rsid w:val="009E6A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6A7537"/>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80547-C2BA-4920-8AEE-DC59A8022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2489</Words>
  <Characters>13693</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16150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LAFFON STEPHANIE (CPAM HAUTE-GARONNE)</cp:lastModifiedBy>
  <cp:revision>2</cp:revision>
  <cp:lastPrinted>2023-09-26T08:15:00Z</cp:lastPrinted>
  <dcterms:created xsi:type="dcterms:W3CDTF">2025-03-11T14:36:00Z</dcterms:created>
  <dcterms:modified xsi:type="dcterms:W3CDTF">2025-03-11T14:36:00Z</dcterms:modified>
</cp:coreProperties>
</file>