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trPr>
          <w:trHeight w:val="1132"/>
        </w:trPr>
        <w:tc>
          <w:tcPr>
            <w:tcW w:w="10434" w:type="dxa"/>
            <w:shd w:val="clear" w:color="auto" w:fill="auto"/>
          </w:tcPr>
          <w:p w:rsidR="00541CA3" w:rsidRDefault="007B38E4" w:rsidP="00844DAA">
            <w:pPr>
              <w:pStyle w:val="Pieddepage"/>
              <w:tabs>
                <w:tab w:val="clear" w:pos="4536"/>
                <w:tab w:val="clear" w:pos="9072"/>
                <w:tab w:val="left" w:pos="851"/>
              </w:tabs>
              <w:jc w:val="center"/>
              <w:rPr>
                <w:rFonts w:ascii="Arial" w:hAnsi="Arial" w:cs="Arial"/>
                <w:b/>
                <w:sz w:val="18"/>
                <w:szCs w:val="18"/>
              </w:rPr>
            </w:pPr>
            <w:r>
              <w:rPr>
                <w:noProof/>
              </w:rPr>
              <w:drawing>
                <wp:inline distT="0" distB="0" distL="0" distR="0">
                  <wp:extent cx="6115050" cy="1304925"/>
                  <wp:effectExtent l="0" t="0" r="0" b="0"/>
                  <wp:docPr id="1" name="Image 1" descr="entt MFCP+M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ntt MFCP+MEI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115050" cy="1304925"/>
                          </a:xfrm>
                          <a:prstGeom prst="rect">
                            <a:avLst/>
                          </a:prstGeom>
                          <a:noFill/>
                          <a:ln>
                            <a:noFill/>
                          </a:ln>
                        </pic:spPr>
                      </pic:pic>
                    </a:graphicData>
                  </a:graphic>
                </wp:inline>
              </w:drawing>
            </w:r>
          </w:p>
          <w:p w:rsidR="009B1CD0" w:rsidRDefault="009B1CD0" w:rsidP="00844DAA">
            <w:pPr>
              <w:pStyle w:val="Pieddepage"/>
              <w:tabs>
                <w:tab w:val="clear" w:pos="4536"/>
                <w:tab w:val="clear" w:pos="9072"/>
                <w:tab w:val="left" w:pos="851"/>
              </w:tabs>
              <w:jc w:val="center"/>
              <w:rPr>
                <w:rFonts w:ascii="Arial" w:hAnsi="Arial" w:cs="Arial"/>
                <w:b/>
                <w:bCs/>
                <w:sz w:val="18"/>
                <w:szCs w:val="18"/>
                <w:bdr w:val="single" w:sz="4" w:space="0" w:color="auto"/>
              </w:rPr>
            </w:pPr>
            <w:r>
              <w:rPr>
                <w:rFonts w:ascii="Arial" w:hAnsi="Arial" w:cs="Arial"/>
                <w:b/>
                <w:sz w:val="18"/>
                <w:szCs w:val="18"/>
              </w:rPr>
              <w:t>Direction des Affaires Juridiques</w:t>
            </w:r>
            <w:r>
              <w:rPr>
                <w:rFonts w:ascii="Arial" w:hAnsi="Arial" w:cs="Arial"/>
                <w:b/>
                <w:sz w:val="18"/>
                <w:szCs w:val="18"/>
              </w:rPr>
              <w:br/>
            </w:r>
            <w:r w:rsidR="002A0763" w:rsidRPr="00703227">
              <w:rPr>
                <w:rFonts w:ascii="Arial" w:hAnsi="Arial" w:cs="Arial"/>
                <w:b/>
                <w:bCs/>
                <w:sz w:val="18"/>
                <w:szCs w:val="18"/>
                <w:highlight w:val="cyan"/>
                <w:bdr w:val="single" w:sz="4" w:space="0" w:color="auto"/>
              </w:rPr>
              <w:t>Doc</w:t>
            </w:r>
            <w:r w:rsidR="002A0763">
              <w:rPr>
                <w:rFonts w:ascii="Arial" w:hAnsi="Arial" w:cs="Arial"/>
                <w:b/>
                <w:bCs/>
                <w:sz w:val="18"/>
                <w:szCs w:val="18"/>
                <w:highlight w:val="cyan"/>
                <w:bdr w:val="single" w:sz="4" w:space="0" w:color="auto"/>
              </w:rPr>
              <w:t>ument adapté par le</w:t>
            </w:r>
            <w:r w:rsidR="002A0763" w:rsidRPr="00703227">
              <w:rPr>
                <w:rFonts w:ascii="Arial" w:hAnsi="Arial" w:cs="Arial"/>
                <w:b/>
                <w:bCs/>
                <w:sz w:val="18"/>
                <w:szCs w:val="18"/>
                <w:highlight w:val="cyan"/>
                <w:bdr w:val="single" w:sz="4" w:space="0" w:color="auto"/>
              </w:rPr>
              <w:t xml:space="preserve"> CHU de Poitiers non interchangeable avec le document mis en ligne par le MINEFE</w:t>
            </w:r>
          </w:p>
          <w:p w:rsidR="002A0763" w:rsidRDefault="002A0763" w:rsidP="00844DAA">
            <w:pPr>
              <w:pStyle w:val="Pieddepage"/>
              <w:tabs>
                <w:tab w:val="clear" w:pos="4536"/>
                <w:tab w:val="clear" w:pos="9072"/>
                <w:tab w:val="left" w:pos="851"/>
              </w:tabs>
              <w:jc w:val="center"/>
            </w:pPr>
          </w:p>
        </w:tc>
      </w:tr>
    </w:tbl>
    <w:p w:rsidR="009B1CD0" w:rsidRDefault="009B1CD0" w:rsidP="00844DAA">
      <w:pPr>
        <w:tabs>
          <w:tab w:val="left" w:pos="851"/>
        </w:tabs>
        <w:sectPr w:rsidR="009B1CD0">
          <w:footerReference w:type="default" r:id="rId10"/>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tc>
          <w:tcPr>
            <w:tcW w:w="9002" w:type="dxa"/>
            <w:shd w:val="clear" w:color="auto" w:fill="66CCFF"/>
          </w:tcPr>
          <w:p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S ET ACCORDS-CADRES</w:t>
            </w:r>
          </w:p>
          <w:p w:rsidR="009B1CD0" w:rsidRDefault="009B1CD0" w:rsidP="006C4338">
            <w:pPr>
              <w:tabs>
                <w:tab w:val="left" w:pos="851"/>
              </w:tabs>
              <w:spacing w:before="120" w:after="120"/>
              <w:jc w:val="center"/>
              <w:rPr>
                <w:rFonts w:ascii="Arial" w:hAnsi="Arial" w:cs="Arial"/>
                <w:b/>
                <w:bC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p w:rsidR="006C16F8" w:rsidRPr="00816F57" w:rsidRDefault="006C16F8" w:rsidP="006C4338">
            <w:pPr>
              <w:tabs>
                <w:tab w:val="left" w:pos="851"/>
              </w:tabs>
              <w:spacing w:before="120" w:after="120"/>
              <w:jc w:val="center"/>
              <w:rPr>
                <w:caps/>
                <w:color w:val="FF0000"/>
                <w:sz w:val="28"/>
                <w:szCs w:val="28"/>
              </w:rPr>
            </w:pPr>
            <w:r w:rsidRPr="00816F57">
              <w:rPr>
                <w:rFonts w:ascii="Arial" w:hAnsi="Arial" w:cs="Arial"/>
                <w:b/>
                <w:bCs/>
                <w:sz w:val="28"/>
                <w:szCs w:val="28"/>
                <w:highlight w:val="yellow"/>
              </w:rPr>
              <w:t>E-mail de la société</w:t>
            </w:r>
            <w:proofErr w:type="gramStart"/>
            <w:r w:rsidRPr="00816F57">
              <w:rPr>
                <w:rFonts w:ascii="Arial" w:hAnsi="Arial" w:cs="Arial"/>
                <w:b/>
                <w:bCs/>
                <w:sz w:val="28"/>
                <w:szCs w:val="28"/>
                <w:highlight w:val="yellow"/>
              </w:rPr>
              <w:t> :…</w:t>
            </w:r>
            <w:proofErr w:type="gramEnd"/>
            <w:r w:rsidRPr="00816F57">
              <w:rPr>
                <w:rFonts w:ascii="Arial" w:hAnsi="Arial" w:cs="Arial"/>
                <w:b/>
                <w:bCs/>
                <w:sz w:val="28"/>
                <w:szCs w:val="28"/>
                <w:highlight w:val="yellow"/>
              </w:rPr>
              <w:t>………</w:t>
            </w:r>
            <w:r w:rsidR="00816F57">
              <w:rPr>
                <w:rFonts w:ascii="Arial" w:hAnsi="Arial" w:cs="Arial"/>
                <w:b/>
                <w:bCs/>
                <w:sz w:val="28"/>
                <w:szCs w:val="28"/>
                <w:highlight w:val="yellow"/>
              </w:rPr>
              <w:t>……………………</w:t>
            </w:r>
            <w:r w:rsidR="00816F57">
              <w:rPr>
                <w:rFonts w:ascii="Arial" w:hAnsi="Arial" w:cs="Arial"/>
                <w:b/>
                <w:bCs/>
                <w:color w:val="FF0000"/>
                <w:sz w:val="28"/>
                <w:szCs w:val="28"/>
              </w:rPr>
              <w:t>OBLIGATOIRE</w:t>
            </w:r>
          </w:p>
        </w:tc>
        <w:tc>
          <w:tcPr>
            <w:tcW w:w="1275" w:type="dxa"/>
            <w:shd w:val="clear" w:color="auto" w:fill="66CCFF"/>
          </w:tcPr>
          <w:p w:rsidR="009B1CD0" w:rsidRDefault="00E47798" w:rsidP="0083205E">
            <w:pPr>
              <w:pStyle w:val="Titre8"/>
              <w:tabs>
                <w:tab w:val="left" w:pos="851"/>
                <w:tab w:val="right" w:pos="9639"/>
              </w:tabs>
              <w:spacing w:before="120" w:after="120"/>
            </w:pPr>
            <w:r>
              <w:rPr>
                <w:caps/>
                <w:sz w:val="28"/>
                <w:szCs w:val="28"/>
              </w:rPr>
              <w:t>ATTRI1</w:t>
            </w:r>
          </w:p>
        </w:tc>
      </w:tr>
    </w:tbl>
    <w:p w:rsidR="002A0763" w:rsidRPr="004B3F22" w:rsidRDefault="002A0763" w:rsidP="002A0763">
      <w:pPr>
        <w:pStyle w:val="Corpsdetexte3"/>
        <w:jc w:val="both"/>
        <w:rPr>
          <w:sz w:val="18"/>
          <w:szCs w:val="18"/>
        </w:rPr>
      </w:pPr>
    </w:p>
    <w:p w:rsidR="002A0763" w:rsidRPr="004B3F22" w:rsidRDefault="002A0763" w:rsidP="002A0763">
      <w:pPr>
        <w:pStyle w:val="Corpsdetexte3"/>
        <w:jc w:val="both"/>
        <w:rPr>
          <w:sz w:val="18"/>
          <w:szCs w:val="18"/>
        </w:rPr>
      </w:pPr>
      <w:r w:rsidRPr="004B3F22">
        <w:rPr>
          <w:sz w:val="18"/>
          <w:szCs w:val="18"/>
        </w:rPr>
        <w:t>Si elles sont autorisées ou prévues par les documents de consultation, le candidat remplit un imprimé pour chaque offre variante ou chaque offre avec prestations supplémentaires ou alternatives.</w:t>
      </w:r>
    </w:p>
    <w:p w:rsidR="002A0763" w:rsidRPr="004B3F22" w:rsidRDefault="002A0763" w:rsidP="002A0763">
      <w:pPr>
        <w:pStyle w:val="Corpsdetexte3"/>
        <w:jc w:val="both"/>
        <w:rPr>
          <w:sz w:val="18"/>
          <w:szCs w:val="18"/>
        </w:rPr>
      </w:pPr>
    </w:p>
    <w:p w:rsidR="002A0763" w:rsidRPr="00653F76" w:rsidRDefault="002A0763" w:rsidP="00653F76">
      <w:pPr>
        <w:pStyle w:val="Corpsdetexte3"/>
        <w:jc w:val="both"/>
        <w:rPr>
          <w:i/>
          <w:iCs/>
          <w:sz w:val="18"/>
          <w:szCs w:val="18"/>
        </w:rPr>
      </w:pPr>
      <w:r w:rsidRPr="004B3F22">
        <w:rPr>
          <w:sz w:val="18"/>
          <w:szCs w:val="18"/>
        </w:rPr>
        <w:t>En cas de candidature groupée, un document unique est rempli pour le groupement d’entreprises.</w:t>
      </w: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rsidR="009B1CD0" w:rsidRDefault="009B1CD0" w:rsidP="006C4338">
      <w:pPr>
        <w:tabs>
          <w:tab w:val="left" w:pos="426"/>
          <w:tab w:val="left" w:pos="851"/>
        </w:tabs>
        <w:jc w:val="both"/>
      </w:pPr>
    </w:p>
    <w:p w:rsidR="009B1CD0" w:rsidRDefault="009B1CD0"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sidR="00CD185D">
        <w:rPr>
          <w:rFonts w:ascii="Arial" w:hAnsi="Arial" w:cs="Arial"/>
          <w:bCs/>
        </w:rPr>
        <w:t>du marché ou de l’accord-cadre</w:t>
      </w:r>
      <w:r>
        <w:rPr>
          <w:rFonts w:ascii="Arial" w:hAnsi="Arial" w:cs="Arial"/>
        </w:rPr>
        <w:t>:</w:t>
      </w:r>
    </w:p>
    <w:p w:rsidR="009B1CD0" w:rsidRDefault="009B1CD0" w:rsidP="006F3DF9">
      <w:pPr>
        <w:pStyle w:val="fcase1ertab"/>
        <w:tabs>
          <w:tab w:val="clear" w:pos="426"/>
          <w:tab w:val="left" w:pos="0"/>
          <w:tab w:val="left" w:pos="851"/>
        </w:tabs>
        <w:ind w:left="0" w:firstLine="0"/>
        <w:rPr>
          <w:rFonts w:ascii="Arial" w:hAnsi="Arial" w:cs="Arial"/>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21797C">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sz w:val="18"/>
          <w:szCs w:val="18"/>
        </w:rPr>
        <w:t>)</w:t>
      </w:r>
    </w:p>
    <w:p w:rsidR="009B1CD0" w:rsidRDefault="009B1CD0" w:rsidP="005846FB">
      <w:pPr>
        <w:tabs>
          <w:tab w:val="left" w:pos="426"/>
          <w:tab w:val="left" w:pos="851"/>
        </w:tabs>
        <w:jc w:val="both"/>
        <w:rPr>
          <w:rFonts w:ascii="Arial" w:hAnsi="Arial" w:cs="Arial"/>
        </w:rPr>
      </w:pPr>
    </w:p>
    <w:p w:rsidR="00D771B1" w:rsidRPr="001538D6" w:rsidRDefault="00D771B1" w:rsidP="00D771B1">
      <w:pPr>
        <w:pStyle w:val="RedTitre1"/>
        <w:keepNext/>
        <w:framePr w:hSpace="0" w:wrap="auto" w:vAnchor="margin" w:xAlign="left" w:yAlign="inline"/>
        <w:widowControl/>
        <w:jc w:val="left"/>
      </w:pPr>
      <w:bookmarkStart w:id="0" w:name="_Hlk190869654"/>
      <w:r w:rsidRPr="001538D6">
        <w:t xml:space="preserve">Fourniture d’un cadre de stéréotaxie pour la neurochirurgie, </w:t>
      </w:r>
      <w:r>
        <w:t xml:space="preserve">consommables, accessoires </w:t>
      </w:r>
      <w:r w:rsidRPr="001538D6">
        <w:t xml:space="preserve">et prestations diverses associées </w:t>
      </w:r>
    </w:p>
    <w:bookmarkEnd w:id="0"/>
    <w:p w:rsidR="009B1CD0" w:rsidRDefault="009B1CD0" w:rsidP="005846FB">
      <w:pPr>
        <w:tabs>
          <w:tab w:val="left" w:pos="426"/>
          <w:tab w:val="left" w:pos="851"/>
        </w:tabs>
        <w:jc w:val="both"/>
        <w:rPr>
          <w:rFonts w:ascii="Arial" w:hAnsi="Arial" w:cs="Arial"/>
        </w:rPr>
      </w:pPr>
    </w:p>
    <w:p w:rsidR="00F034FC" w:rsidRPr="004B3F22" w:rsidRDefault="00F034FC" w:rsidP="00F034FC">
      <w:pPr>
        <w:tabs>
          <w:tab w:val="left" w:pos="426"/>
          <w:tab w:val="left" w:pos="851"/>
        </w:tabs>
        <w:jc w:val="both"/>
        <w:rPr>
          <w:rFonts w:ascii="Arial" w:hAnsi="Arial" w:cs="Arial"/>
        </w:rPr>
      </w:pPr>
      <w:r w:rsidRPr="004B3F22">
        <w:rPr>
          <w:rFonts w:ascii="Arial" w:hAnsi="Arial" w:cs="Arial"/>
          <w:b/>
          <w:bCs/>
          <w:spacing w:val="-10"/>
          <w:position w:val="-2"/>
        </w:rPr>
        <w:sym w:font="Wingdings" w:char="F06E"/>
      </w:r>
      <w:r w:rsidRPr="004B3F22">
        <w:rPr>
          <w:rFonts w:ascii="Arial" w:hAnsi="Arial" w:cs="Arial"/>
          <w:spacing w:val="-10"/>
          <w:position w:val="-2"/>
        </w:rPr>
        <w:t xml:space="preserve">  Numéro de la </w:t>
      </w:r>
      <w:r w:rsidRPr="004B3F22">
        <w:rPr>
          <w:rFonts w:ascii="Arial" w:hAnsi="Arial" w:cs="Arial"/>
        </w:rPr>
        <w:t>consultation :</w:t>
      </w:r>
      <w:r w:rsidR="009B33AC">
        <w:rPr>
          <w:rFonts w:ascii="Arial" w:hAnsi="Arial" w:cs="Arial"/>
        </w:rPr>
        <w:t xml:space="preserve"> </w:t>
      </w:r>
      <w:r w:rsidR="00D771B1" w:rsidRPr="00D771B1">
        <w:rPr>
          <w:rFonts w:ascii="Arial" w:hAnsi="Arial" w:cs="Arial"/>
          <w:b/>
          <w:sz w:val="22"/>
        </w:rPr>
        <w:t>25S045</w:t>
      </w:r>
    </w:p>
    <w:p w:rsidR="00F034FC" w:rsidRPr="004B3F22" w:rsidRDefault="00F034FC" w:rsidP="00F034FC">
      <w:pPr>
        <w:tabs>
          <w:tab w:val="left" w:pos="426"/>
          <w:tab w:val="left" w:pos="851"/>
        </w:tabs>
        <w:jc w:val="both"/>
        <w:rPr>
          <w:rFonts w:ascii="Arial" w:hAnsi="Arial" w:cs="Arial"/>
        </w:rPr>
      </w:pPr>
    </w:p>
    <w:p w:rsidR="009B1CD0" w:rsidRDefault="009B1CD0"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r w:rsidR="008D55F8" w:rsidRPr="008D55F8">
        <w:rPr>
          <w:rFonts w:ascii="Arial" w:hAnsi="Arial" w:cs="Arial"/>
          <w:i/>
          <w:sz w:val="18"/>
          <w:szCs w:val="18"/>
        </w:rPr>
        <w:t xml:space="preserve"> </w:t>
      </w:r>
      <w:r w:rsidR="008D55F8">
        <w:rPr>
          <w:rFonts w:ascii="Arial" w:hAnsi="Arial" w:cs="Arial"/>
          <w:i/>
          <w:sz w:val="18"/>
          <w:szCs w:val="18"/>
        </w:rPr>
        <w:t>(Cocher les cases correspondantes.)</w:t>
      </w:r>
    </w:p>
    <w:p w:rsidR="009B1CD0" w:rsidRDefault="009B1CD0" w:rsidP="00CD46CC">
      <w:pPr>
        <w:numPr>
          <w:ilvl w:val="0"/>
          <w:numId w:val="3"/>
        </w:numPr>
        <w:tabs>
          <w:tab w:val="left" w:pos="426"/>
          <w:tab w:val="left" w:pos="851"/>
        </w:tabs>
        <w:spacing w:before="120"/>
        <w:ind w:left="782" w:hanging="357"/>
        <w:jc w:val="both"/>
        <w:rPr>
          <w:rFonts w:ascii="Arial" w:hAnsi="Arial" w:cs="Arial"/>
        </w:rPr>
      </w:pPr>
    </w:p>
    <w:p w:rsidR="009B1CD0" w:rsidRDefault="007D7A65" w:rsidP="009B45B9">
      <w:p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D771B1">
        <w:fldChar w:fldCharType="separate"/>
      </w:r>
      <w:r>
        <w:fldChar w:fldCharType="end"/>
      </w:r>
      <w:r w:rsidR="009B1CD0">
        <w:tab/>
      </w:r>
      <w:proofErr w:type="gramStart"/>
      <w:r w:rsidR="009B1CD0">
        <w:t>à</w:t>
      </w:r>
      <w:proofErr w:type="gramEnd"/>
      <w:r w:rsidR="009B1CD0">
        <w:t xml:space="preserve"> l’ensemble du marché ou de l’accord-cadre </w:t>
      </w:r>
      <w:r w:rsidR="009B1CD0">
        <w:rPr>
          <w:i/>
          <w:iCs/>
          <w:sz w:val="18"/>
          <w:szCs w:val="18"/>
        </w:rPr>
        <w:t>(en cas de non allotissement)</w:t>
      </w:r>
      <w:r w:rsidR="00B87564">
        <w:rPr>
          <w:i/>
          <w:iCs/>
          <w:sz w:val="18"/>
          <w:szCs w:val="18"/>
        </w:rPr>
        <w:t> </w:t>
      </w:r>
      <w:r w:rsidR="00B87564">
        <w:rPr>
          <w:iCs/>
        </w:rPr>
        <w:t>;</w:t>
      </w:r>
    </w:p>
    <w:p w:rsidR="009B1CD0" w:rsidRDefault="009B1CD0" w:rsidP="009B45B9">
      <w:pPr>
        <w:tabs>
          <w:tab w:val="left" w:pos="426"/>
          <w:tab w:val="left" w:pos="851"/>
        </w:tabs>
        <w:jc w:val="both"/>
        <w:rPr>
          <w:rFonts w:ascii="Arial" w:hAnsi="Arial" w:cs="Arial"/>
        </w:rPr>
      </w:pPr>
    </w:p>
    <w:p w:rsidR="00B87564" w:rsidRDefault="007D7A65"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D771B1">
        <w:fldChar w:fldCharType="separate"/>
      </w:r>
      <w:r>
        <w:fldChar w:fldCharType="end"/>
      </w:r>
      <w:r w:rsidR="009B1CD0">
        <w:rPr>
          <w:rFonts w:ascii="Arial" w:hAnsi="Arial" w:cs="Arial"/>
        </w:rPr>
        <w:tab/>
      </w:r>
      <w:proofErr w:type="gramStart"/>
      <w:r w:rsidR="00B87564">
        <w:rPr>
          <w:rFonts w:ascii="Arial" w:hAnsi="Arial" w:cs="Arial"/>
        </w:rPr>
        <w:t>au</w:t>
      </w:r>
      <w:proofErr w:type="gramEnd"/>
      <w:r w:rsidR="00B87564">
        <w:rPr>
          <w:rFonts w:ascii="Arial" w:hAnsi="Arial" w:cs="Arial"/>
        </w:rPr>
        <w:t xml:space="preserve"> lot n°……. </w:t>
      </w:r>
      <w:proofErr w:type="gramStart"/>
      <w:r w:rsidR="00B87564">
        <w:rPr>
          <w:rFonts w:ascii="Arial" w:hAnsi="Arial" w:cs="Arial"/>
        </w:rPr>
        <w:t>ou</w:t>
      </w:r>
      <w:proofErr w:type="gramEnd"/>
      <w:r w:rsidR="00B87564">
        <w:rPr>
          <w:rFonts w:ascii="Arial" w:hAnsi="Arial" w:cs="Arial"/>
        </w:rPr>
        <w:t xml:space="preserve"> aux lots n°…………… du marché ou de l’accord-cadre </w:t>
      </w:r>
      <w:r w:rsidR="00B87564">
        <w:rPr>
          <w:rFonts w:ascii="Arial" w:hAnsi="Arial" w:cs="Arial"/>
          <w:i/>
          <w:iCs/>
          <w:sz w:val="18"/>
          <w:szCs w:val="18"/>
        </w:rPr>
        <w:t>(en cas d’allotissement)</w:t>
      </w:r>
      <w:r w:rsidR="00B87564">
        <w:rPr>
          <w:rFonts w:ascii="Arial" w:hAnsi="Arial" w:cs="Arial"/>
        </w:rPr>
        <w:t> ;</w:t>
      </w:r>
    </w:p>
    <w:p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rsidR="009B1CD0" w:rsidRDefault="009B1CD0" w:rsidP="009B45B9">
      <w:pPr>
        <w:pStyle w:val="fcasegauche"/>
        <w:tabs>
          <w:tab w:val="left" w:pos="851"/>
        </w:tabs>
        <w:spacing w:after="0"/>
        <w:rPr>
          <w:rFonts w:ascii="Arial" w:hAnsi="Arial" w:cs="Arial"/>
        </w:rPr>
      </w:pPr>
    </w:p>
    <w:p w:rsidR="00B87564" w:rsidRDefault="00B87564" w:rsidP="009B45B9">
      <w:pPr>
        <w:pStyle w:val="fcasegauche"/>
        <w:tabs>
          <w:tab w:val="left" w:pos="851"/>
        </w:tabs>
        <w:spacing w:after="0"/>
        <w:ind w:left="1134" w:firstLine="283"/>
        <w:rPr>
          <w:rFonts w:ascii="Arial" w:hAnsi="Arial" w:cs="Arial"/>
        </w:rPr>
      </w:pPr>
      <w:r>
        <w:fldChar w:fldCharType="begin">
          <w:ffData>
            <w:name w:val=""/>
            <w:enabled/>
            <w:calcOnExit w:val="0"/>
            <w:checkBox>
              <w:size w:val="20"/>
              <w:default w:val="0"/>
            </w:checkBox>
          </w:ffData>
        </w:fldChar>
      </w:r>
      <w:r>
        <w:instrText xml:space="preserve"> FORMCHECKBOX </w:instrText>
      </w:r>
      <w:r w:rsidR="00D771B1">
        <w:fldChar w:fldCharType="separate"/>
      </w:r>
      <w:r>
        <w:fldChar w:fldCharType="end"/>
      </w:r>
      <w:r>
        <w:rPr>
          <w:rFonts w:ascii="Arial" w:hAnsi="Arial" w:cs="Arial"/>
        </w:rPr>
        <w:tab/>
      </w:r>
      <w:proofErr w:type="gramStart"/>
      <w:r>
        <w:rPr>
          <w:rFonts w:ascii="Arial" w:hAnsi="Arial" w:cs="Arial"/>
        </w:rPr>
        <w:t>correspondant</w:t>
      </w:r>
      <w:proofErr w:type="gramEnd"/>
      <w:r>
        <w:rPr>
          <w:rFonts w:ascii="Arial" w:hAnsi="Arial" w:cs="Arial"/>
        </w:rPr>
        <w:t xml:space="preserve">, pour les lots n°……., à l’offre variable </w:t>
      </w:r>
      <w:r>
        <w:rPr>
          <w:rFonts w:ascii="Arial" w:hAnsi="Arial" w:cs="Arial"/>
          <w:i/>
          <w:iCs/>
          <w:sz w:val="18"/>
          <w:szCs w:val="18"/>
        </w:rPr>
        <w:t>(en cas d’allotissement)</w:t>
      </w:r>
      <w:r>
        <w:rPr>
          <w:rFonts w:ascii="Arial" w:hAnsi="Arial" w:cs="Arial"/>
        </w:rPr>
        <w:t> ;</w:t>
      </w:r>
    </w:p>
    <w:p w:rsidR="009B1CD0" w:rsidRDefault="005A4CB5" w:rsidP="00653F76">
      <w:pPr>
        <w:pStyle w:val="fcasegauche"/>
        <w:tabs>
          <w:tab w:val="left" w:pos="851"/>
        </w:tabs>
        <w:spacing w:after="0"/>
        <w:ind w:left="851" w:firstLine="0"/>
        <w:rPr>
          <w:rFonts w:ascii="Arial" w:hAnsi="Arial" w:cs="Arial"/>
        </w:rPr>
      </w:pPr>
      <w:r>
        <w:rPr>
          <w:rFonts w:ascii="Arial" w:hAnsi="Arial" w:cs="Arial"/>
        </w:rPr>
        <w:tab/>
      </w:r>
      <w:r>
        <w:rPr>
          <w:rFonts w:ascii="Arial" w:hAnsi="Arial" w:cs="Arial"/>
        </w:rPr>
        <w:tab/>
      </w:r>
      <w:r>
        <w:rPr>
          <w:rFonts w:ascii="Arial" w:hAnsi="Arial" w:cs="Arial"/>
          <w:i/>
          <w:iCs/>
          <w:sz w:val="18"/>
          <w:szCs w:val="18"/>
        </w:rPr>
        <w:t>(</w:t>
      </w:r>
      <w:proofErr w:type="gramStart"/>
      <w:r>
        <w:rPr>
          <w:rFonts w:ascii="Arial" w:hAnsi="Arial" w:cs="Arial"/>
          <w:i/>
          <w:iCs/>
          <w:sz w:val="18"/>
          <w:szCs w:val="18"/>
        </w:rPr>
        <w:t>l’acheteur</w:t>
      </w:r>
      <w:proofErr w:type="gramEnd"/>
      <w:r>
        <w:rPr>
          <w:rFonts w:ascii="Arial" w:hAnsi="Arial" w:cs="Arial"/>
          <w:i/>
          <w:iCs/>
          <w:sz w:val="18"/>
          <w:szCs w:val="18"/>
        </w:rPr>
        <w:t xml:space="preserve"> duplique cette mention tant que de besoin</w:t>
      </w:r>
      <w:r>
        <w:rPr>
          <w:rFonts w:ascii="Arial" w:hAnsi="Arial" w:cs="Arial"/>
          <w:bCs/>
          <w:i/>
          <w:iCs/>
          <w:sz w:val="18"/>
          <w:szCs w:val="18"/>
        </w:rPr>
        <w:t>.</w:t>
      </w:r>
      <w:r>
        <w:rPr>
          <w:rFonts w:ascii="Arial" w:hAnsi="Arial" w:cs="Arial"/>
          <w:i/>
          <w:iCs/>
          <w:sz w:val="18"/>
          <w:szCs w:val="18"/>
        </w:rPr>
        <w:t>)</w:t>
      </w:r>
    </w:p>
    <w:p w:rsidR="009B1CD0" w:rsidRDefault="009B1CD0" w:rsidP="006C4338">
      <w:pPr>
        <w:pStyle w:val="fcasegauche"/>
        <w:numPr>
          <w:ilvl w:val="0"/>
          <w:numId w:val="3"/>
        </w:numPr>
        <w:tabs>
          <w:tab w:val="left" w:pos="851"/>
        </w:tabs>
        <w:spacing w:before="120" w:after="0"/>
        <w:ind w:left="782" w:hanging="357"/>
        <w:rPr>
          <w:rFonts w:ascii="Arial" w:hAnsi="Arial" w:cs="Arial"/>
          <w:iCs/>
        </w:rPr>
      </w:pPr>
    </w:p>
    <w:p w:rsidR="009B1CD0" w:rsidRDefault="007D7A65" w:rsidP="006F3DF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D771B1">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l’offre de base.</w:t>
      </w:r>
    </w:p>
    <w:p w:rsidR="009B1CD0" w:rsidRDefault="009B1CD0" w:rsidP="005846FB">
      <w:pPr>
        <w:pStyle w:val="fcasegauche"/>
        <w:tabs>
          <w:tab w:val="left" w:pos="851"/>
        </w:tabs>
        <w:spacing w:after="0"/>
        <w:rPr>
          <w:rFonts w:ascii="Arial" w:hAnsi="Arial" w:cs="Arial"/>
        </w:rPr>
      </w:pPr>
    </w:p>
    <w:p w:rsidR="009B1CD0" w:rsidRDefault="007D7A65" w:rsidP="00653F76">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D771B1">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la variante suivante : </w:t>
      </w:r>
    </w:p>
    <w:p w:rsidR="009B1CD0" w:rsidRDefault="009B1CD0" w:rsidP="00653F76">
      <w:pPr>
        <w:pStyle w:val="fcasegauche"/>
        <w:tabs>
          <w:tab w:val="left" w:pos="851"/>
        </w:tabs>
        <w:spacing w:after="0"/>
        <w:ind w:left="0" w:firstLine="0"/>
        <w:rPr>
          <w:rFonts w:ascii="Arial" w:hAnsi="Arial" w:cs="Arial"/>
        </w:rPr>
      </w:pPr>
    </w:p>
    <w:p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9B45B9">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r>
              <w:rPr>
                <w:rFonts w:ascii="Arial" w:hAnsi="Arial" w:cs="Arial"/>
                <w:b/>
                <w:sz w:val="22"/>
                <w:szCs w:val="22"/>
              </w:rPr>
              <w:t>.</w:t>
            </w:r>
          </w:p>
        </w:tc>
      </w:tr>
    </w:tbl>
    <w:p w:rsidR="009B1CD0" w:rsidRDefault="009B1CD0" w:rsidP="006C4338">
      <w:pPr>
        <w:tabs>
          <w:tab w:val="left" w:pos="851"/>
        </w:tabs>
      </w:pPr>
      <w:bookmarkStart w:id="1" w:name="_GoBack"/>
      <w:bookmarkEnd w:id="1"/>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r>
        <w:rPr>
          <w:rFonts w:ascii="Arial" w:hAnsi="Arial" w:cs="Arial"/>
          <w:sz w:val="22"/>
          <w:szCs w:val="22"/>
        </w:rPr>
        <w:t> :</w:t>
      </w:r>
      <w:r w:rsidR="008D55F8" w:rsidRPr="008D55F8">
        <w:rPr>
          <w:rFonts w:ascii="Arial" w:hAnsi="Arial" w:cs="Arial"/>
          <w:i/>
          <w:iCs/>
          <w:sz w:val="18"/>
          <w:szCs w:val="18"/>
        </w:rPr>
        <w:t xml:space="preserve"> </w:t>
      </w:r>
      <w:r w:rsidR="008D55F8">
        <w:rPr>
          <w:rFonts w:ascii="Arial" w:hAnsi="Arial" w:cs="Arial"/>
          <w:i/>
          <w:iCs/>
          <w:sz w:val="18"/>
          <w:szCs w:val="18"/>
        </w:rPr>
        <w:t>(Cocher les cases correspondantes.)</w:t>
      </w:r>
    </w:p>
    <w:p w:rsidR="009B1CD0" w:rsidRDefault="009B1CD0" w:rsidP="005846FB">
      <w:pPr>
        <w:tabs>
          <w:tab w:val="left" w:pos="851"/>
        </w:tabs>
        <w:rPr>
          <w:rFonts w:ascii="Arial" w:hAnsi="Arial" w:cs="Arial"/>
        </w:rPr>
      </w:pPr>
    </w:p>
    <w:p w:rsidR="009B1CD0" w:rsidRDefault="009B1CD0" w:rsidP="00235295">
      <w:pPr>
        <w:tabs>
          <w:tab w:val="left" w:pos="851"/>
        </w:tabs>
        <w:jc w:val="both"/>
        <w:rPr>
          <w:rFonts w:ascii="Arial" w:hAnsi="Arial" w:cs="Arial"/>
        </w:rPr>
      </w:pPr>
      <w:r>
        <w:rPr>
          <w:rFonts w:ascii="Arial" w:hAnsi="Arial" w:cs="Arial"/>
        </w:rPr>
        <w:t xml:space="preserve">Après avoir pris connaissance des pièces constitutives du marché ou de l’accord-cadre </w:t>
      </w:r>
      <w:r w:rsidR="00235295" w:rsidRPr="004B3F22">
        <w:rPr>
          <w:rFonts w:ascii="Arial" w:hAnsi="Arial" w:cs="Arial"/>
        </w:rPr>
        <w:t>cadre mentionnées dans le CC(A)P correspondant à la procédure dont le numéro figure au point A ci-dessus et conformément à leurs clauses et stipulations</w:t>
      </w:r>
    </w:p>
    <w:p w:rsidR="009B1CD0" w:rsidRDefault="009B1CD0" w:rsidP="0083205E">
      <w:pPr>
        <w:tabs>
          <w:tab w:val="left" w:pos="851"/>
        </w:tabs>
        <w:jc w:val="both"/>
        <w:rPr>
          <w:rFonts w:ascii="Arial" w:hAnsi="Arial" w:cs="Arial"/>
        </w:rPr>
      </w:pPr>
    </w:p>
    <w:p w:rsidR="009B1CD0" w:rsidRDefault="007D7A65" w:rsidP="0083205E">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D771B1">
        <w:fldChar w:fldCharType="separate"/>
      </w:r>
      <w:r>
        <w:fldChar w:fldCharType="end"/>
      </w:r>
      <w:r w:rsidR="009B1CD0">
        <w:rPr>
          <w:rFonts w:ascii="Arial" w:hAnsi="Arial" w:cs="Arial"/>
        </w:rPr>
        <w:t xml:space="preserve"> Le signataire</w:t>
      </w:r>
    </w:p>
    <w:p w:rsidR="009B1CD0" w:rsidRDefault="009B1CD0" w:rsidP="0083205E">
      <w:pPr>
        <w:tabs>
          <w:tab w:val="left" w:pos="851"/>
        </w:tabs>
        <w:jc w:val="both"/>
        <w:rPr>
          <w:rFonts w:ascii="Arial" w:hAnsi="Arial" w:cs="Arial"/>
        </w:rPr>
      </w:pPr>
    </w:p>
    <w:p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D771B1">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9B1CD0" w:rsidRDefault="009B1CD0" w:rsidP="00CD46CC">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D771B1">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9B45B9">
      <w:pPr>
        <w:pStyle w:val="fcase1ertab"/>
        <w:tabs>
          <w:tab w:val="left" w:pos="851"/>
        </w:tabs>
        <w:spacing w:before="120"/>
        <w:ind w:left="851" w:firstLine="0"/>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D771B1">
        <w:fldChar w:fldCharType="separate"/>
      </w:r>
      <w:r>
        <w:fldChar w:fldCharType="end"/>
      </w:r>
      <w:r w:rsidR="009B1CD0">
        <w:rPr>
          <w:rFonts w:ascii="Arial" w:hAnsi="Arial" w:cs="Arial"/>
        </w:rPr>
        <w:t xml:space="preserve"> L’ensemble des membres du groupement s’engagent, sur la base de l’offre du groupement ;</w:t>
      </w:r>
    </w:p>
    <w:p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rsidR="009B1CD0" w:rsidRDefault="007D7A65"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0"/>
            </w:checkBox>
          </w:ffData>
        </w:fldChar>
      </w:r>
      <w:r>
        <w:instrText xml:space="preserve"> FORMCHECKBOX </w:instrText>
      </w:r>
      <w:r w:rsidR="00D771B1">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dans l’annexe financière jointe au présent document.</w:t>
      </w:r>
    </w:p>
    <w:p w:rsidR="009B1CD0" w:rsidRDefault="009B1CD0" w:rsidP="009B45B9">
      <w:pPr>
        <w:pStyle w:val="fcasegauche"/>
        <w:tabs>
          <w:tab w:val="left" w:pos="851"/>
        </w:tabs>
        <w:spacing w:after="0"/>
        <w:ind w:left="0" w:firstLine="0"/>
        <w:rPr>
          <w:rFonts w:ascii="Arial" w:hAnsi="Arial" w:cs="Arial"/>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rsidR="00354C04" w:rsidRDefault="00354C04" w:rsidP="009B45B9">
      <w:pPr>
        <w:pStyle w:val="fcase1ertab"/>
        <w:tabs>
          <w:tab w:val="left" w:pos="851"/>
        </w:tabs>
        <w:rPr>
          <w:rFonts w:ascii="Arial" w:hAnsi="Arial" w:cs="Arial"/>
        </w:rPr>
      </w:pPr>
      <w:r>
        <w:rPr>
          <w:rFonts w:ascii="Arial" w:hAnsi="Arial" w:cs="Arial"/>
          <w:i/>
          <w:iCs/>
          <w:sz w:val="18"/>
          <w:szCs w:val="18"/>
        </w:rPr>
        <w:t>(</w:t>
      </w:r>
      <w:proofErr w:type="gramStart"/>
      <w:r>
        <w:rPr>
          <w:rFonts w:ascii="Arial" w:hAnsi="Arial" w:cs="Arial"/>
          <w:i/>
          <w:iCs/>
          <w:sz w:val="18"/>
          <w:szCs w:val="18"/>
        </w:rPr>
        <w:t>en</w:t>
      </w:r>
      <w:proofErr w:type="gramEnd"/>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ou de l’accord-cadre, le groupement </w:t>
      </w:r>
      <w:r w:rsidR="00036500">
        <w:rPr>
          <w:rFonts w:ascii="Arial" w:hAnsi="Arial" w:cs="Arial"/>
        </w:rPr>
        <w:t>d’opérateurs économiques est</w:t>
      </w:r>
      <w:r>
        <w:rPr>
          <w:rFonts w:ascii="Arial" w:hAnsi="Arial" w:cs="Arial"/>
        </w:rPr>
        <w:t> :</w:t>
      </w:r>
      <w:r w:rsidR="008D55F8" w:rsidRPr="008D55F8">
        <w:rPr>
          <w:rFonts w:ascii="Arial" w:hAnsi="Arial" w:cs="Arial"/>
          <w:i/>
          <w:iCs/>
          <w:sz w:val="18"/>
          <w:szCs w:val="18"/>
        </w:rPr>
        <w:t xml:space="preserve"> </w:t>
      </w:r>
      <w:r w:rsidR="008D55F8">
        <w:rPr>
          <w:rFonts w:ascii="Arial" w:hAnsi="Arial" w:cs="Arial"/>
          <w:i/>
          <w:iCs/>
          <w:sz w:val="18"/>
          <w:szCs w:val="18"/>
        </w:rPr>
        <w:t>(Cocher la case correspondante.)</w:t>
      </w:r>
    </w:p>
    <w:p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D771B1">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D771B1">
        <w:fldChar w:fldCharType="separate"/>
      </w:r>
      <w:r>
        <w:fldChar w:fldCharType="end"/>
      </w:r>
      <w:r>
        <w:rPr>
          <w:rFonts w:ascii="Arial" w:hAnsi="Arial" w:cs="Arial"/>
          <w:iCs/>
        </w:rPr>
        <w:t xml:space="preserve"> </w:t>
      </w:r>
      <w:r>
        <w:rPr>
          <w:rFonts w:ascii="Arial" w:hAnsi="Arial" w:cs="Arial"/>
        </w:rPr>
        <w:t>solidaire</w:t>
      </w:r>
    </w:p>
    <w:p w:rsidR="00354C04" w:rsidRDefault="00354C04" w:rsidP="009B45B9">
      <w:pPr>
        <w:pStyle w:val="fcase1ertab"/>
        <w:tabs>
          <w:tab w:val="clear" w:pos="426"/>
          <w:tab w:val="left" w:pos="851"/>
        </w:tabs>
        <w:spacing w:before="120"/>
        <w:ind w:left="0" w:firstLine="0"/>
        <w:rPr>
          <w:rFonts w:ascii="Arial" w:hAnsi="Arial" w:cs="Arial"/>
        </w:rPr>
      </w:pPr>
    </w:p>
    <w:p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9B1CD0">
        <w:trPr>
          <w:trHeight w:val="1021"/>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 :</w:t>
      </w:r>
      <w:r w:rsidR="008D55F8" w:rsidRPr="008D55F8">
        <w:rPr>
          <w:rFonts w:ascii="Arial" w:hAnsi="Arial" w:cs="Arial"/>
          <w:i/>
          <w:sz w:val="18"/>
          <w:szCs w:val="18"/>
        </w:rPr>
        <w:t xml:space="preserve"> </w:t>
      </w:r>
      <w:r w:rsidR="008D55F8">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61068C">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sidR="00224342">
        <w:rPr>
          <w:rFonts w:ascii="Arial" w:hAnsi="Arial" w:cs="Arial"/>
          <w:i/>
          <w:sz w:val="18"/>
          <w:szCs w:val="18"/>
        </w:rPr>
        <w:t>(articlesR2191-3 du code de la commande publique</w:t>
      </w:r>
      <w:r>
        <w:rPr>
          <w:rFonts w:ascii="Arial" w:hAnsi="Arial" w:cs="Arial"/>
          <w:i/>
          <w:sz w:val="18"/>
          <w:szCs w:val="18"/>
        </w:rPr>
        <w:t>)</w:t>
      </w:r>
      <w:r>
        <w:rPr>
          <w:rFonts w:ascii="Arial" w:hAnsi="Arial" w:cs="Arial"/>
          <w:i/>
          <w:sz w:val="22"/>
          <w:szCs w:val="22"/>
        </w:rPr>
        <w:t xml:space="preserve"> </w:t>
      </w:r>
      <w:r>
        <w:rPr>
          <w:rFonts w:ascii="Arial" w:hAnsi="Arial" w:cs="Arial"/>
          <w:b/>
          <w:sz w:val="22"/>
          <w:szCs w:val="22"/>
        </w:rPr>
        <w:t>:</w:t>
      </w:r>
    </w:p>
    <w:p w:rsidR="009B1CD0" w:rsidRDefault="009B1CD0" w:rsidP="00934503">
      <w:pPr>
        <w:tabs>
          <w:tab w:val="left" w:pos="426"/>
          <w:tab w:val="left" w:pos="851"/>
        </w:tabs>
        <w:rPr>
          <w:rFonts w:ascii="Arial" w:hAnsi="Arial" w:cs="Arial"/>
          <w:b/>
        </w:rPr>
      </w:pP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w:t>
      </w:r>
      <w:r w:rsidR="008D55F8">
        <w:t xml:space="preserve"> </w:t>
      </w:r>
      <w:r w:rsidR="008D55F8">
        <w:rPr>
          <w:rFonts w:ascii="Arial" w:hAnsi="Arial" w:cs="Arial"/>
          <w:i/>
          <w:sz w:val="18"/>
          <w:szCs w:val="18"/>
        </w:rPr>
        <w:t>(Cocher la case correspondante.)</w:t>
      </w:r>
      <w:r>
        <w:t> :</w:t>
      </w:r>
      <w:r>
        <w:tab/>
      </w:r>
      <w:r w:rsidR="007D7A65">
        <w:fldChar w:fldCharType="begin">
          <w:ffData>
            <w:name w:val=""/>
            <w:enabled/>
            <w:calcOnExit w:val="0"/>
            <w:checkBox>
              <w:size w:val="20"/>
              <w:default w:val="0"/>
            </w:checkBox>
          </w:ffData>
        </w:fldChar>
      </w:r>
      <w:r w:rsidR="007D7A65">
        <w:instrText xml:space="preserve"> FORMCHECKBOX </w:instrText>
      </w:r>
      <w:r w:rsidR="00D771B1">
        <w:fldChar w:fldCharType="separate"/>
      </w:r>
      <w:r w:rsidR="007D7A65">
        <w:fldChar w:fldCharType="end"/>
      </w:r>
      <w:r>
        <w:tab/>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D771B1">
        <w:fldChar w:fldCharType="separate"/>
      </w:r>
      <w:r w:rsidR="007D7A65">
        <w:fldChar w:fldCharType="end"/>
      </w:r>
      <w:r>
        <w:tab/>
        <w:t>OUI</w:t>
      </w:r>
    </w:p>
    <w:p w:rsidR="009B1CD0" w:rsidRDefault="009B1CD0" w:rsidP="009B45B9">
      <w:pPr>
        <w:tabs>
          <w:tab w:val="left" w:pos="426"/>
          <w:tab w:val="left" w:pos="851"/>
        </w:tabs>
        <w:jc w:val="both"/>
        <w:rPr>
          <w:rFonts w:ascii="Arial" w:hAnsi="Arial" w:cs="Arial"/>
          <w:b/>
        </w:rPr>
      </w:pPr>
    </w:p>
    <w:p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Durée d’exécution du marché ou de l’accord-cadre :</w:t>
      </w:r>
    </w:p>
    <w:p w:rsidR="009B1CD0" w:rsidRDefault="0070123F" w:rsidP="009B45B9">
      <w:pPr>
        <w:tabs>
          <w:tab w:val="left" w:pos="576"/>
          <w:tab w:val="left" w:pos="851"/>
        </w:tabs>
        <w:jc w:val="both"/>
        <w:rPr>
          <w:rFonts w:ascii="Arial" w:hAnsi="Arial" w:cs="Arial"/>
        </w:rPr>
      </w:pPr>
      <w:r w:rsidRPr="004B3F22">
        <w:rPr>
          <w:rFonts w:ascii="Arial" w:hAnsi="Arial" w:cs="Arial"/>
        </w:rPr>
        <w:t>La durée d’exécution du marché public ou de l’accord cadre est mentionné</w:t>
      </w:r>
      <w:r>
        <w:rPr>
          <w:rFonts w:ascii="Arial" w:hAnsi="Arial" w:cs="Arial"/>
        </w:rPr>
        <w:t>e</w:t>
      </w:r>
      <w:r w:rsidRPr="004B3F22">
        <w:rPr>
          <w:rFonts w:ascii="Arial" w:hAnsi="Arial" w:cs="Arial"/>
        </w:rPr>
        <w:t xml:space="preserve"> à l’article </w:t>
      </w:r>
      <w:r w:rsidR="002C1F45">
        <w:rPr>
          <w:rFonts w:ascii="Arial" w:hAnsi="Arial" w:cs="Arial"/>
        </w:rPr>
        <w:t>3-1</w:t>
      </w:r>
      <w:r w:rsidRPr="004B3F22">
        <w:rPr>
          <w:rFonts w:ascii="Arial" w:hAnsi="Arial" w:cs="Arial"/>
        </w:rPr>
        <w:t xml:space="preserve"> du CC(A)P relatif au marché objet du présent acte d’engagement</w:t>
      </w:r>
    </w:p>
    <w:p w:rsidR="0070123F" w:rsidRDefault="0070123F" w:rsidP="009B45B9">
      <w:pPr>
        <w:tabs>
          <w:tab w:val="left" w:pos="576"/>
          <w:tab w:val="left" w:pos="851"/>
        </w:tabs>
        <w:jc w:val="both"/>
        <w:rPr>
          <w:rFonts w:ascii="Arial" w:hAnsi="Arial" w:cs="Arial"/>
        </w:rPr>
      </w:pPr>
    </w:p>
    <w:p w:rsidR="00264FA8" w:rsidRPr="004B3F22" w:rsidRDefault="00264FA8" w:rsidP="00264FA8">
      <w:pPr>
        <w:tabs>
          <w:tab w:val="left" w:pos="426"/>
        </w:tabs>
        <w:jc w:val="both"/>
        <w:rPr>
          <w:rFonts w:ascii="Arial" w:hAnsi="Arial" w:cs="Arial"/>
          <w:b/>
          <w:bCs/>
          <w:sz w:val="22"/>
          <w:szCs w:val="22"/>
        </w:rPr>
      </w:pPr>
      <w:r w:rsidRPr="004B3F22">
        <w:rPr>
          <w:rFonts w:ascii="Arial" w:hAnsi="Arial" w:cs="Arial"/>
          <w:b/>
          <w:bCs/>
          <w:sz w:val="22"/>
          <w:szCs w:val="22"/>
        </w:rPr>
        <w:t>B6 - Délai de validité de l’offre :</w:t>
      </w:r>
    </w:p>
    <w:p w:rsidR="00264FA8" w:rsidRPr="004B3F22" w:rsidRDefault="00264FA8" w:rsidP="00264FA8">
      <w:pPr>
        <w:pStyle w:val="fcase1ertab"/>
        <w:ind w:left="0" w:firstLine="0"/>
        <w:rPr>
          <w:rFonts w:ascii="Arial" w:hAnsi="Arial" w:cs="Arial"/>
        </w:rPr>
      </w:pPr>
    </w:p>
    <w:p w:rsidR="00264FA8" w:rsidRPr="004B3F22" w:rsidRDefault="00264FA8" w:rsidP="00264FA8">
      <w:pPr>
        <w:pStyle w:val="fcase1ertab"/>
        <w:ind w:left="0" w:firstLine="0"/>
        <w:rPr>
          <w:b/>
          <w:bCs/>
        </w:rPr>
      </w:pPr>
      <w:r w:rsidRPr="004B3F22">
        <w:t>Le présent engagement me lie pour le délai de validité des offres indiqué dans le règlement de la consultation, la lettre de consultation ou l'avis d'appel public à la concurrence.</w:t>
      </w:r>
    </w:p>
    <w:p w:rsidR="009B1CD0" w:rsidRDefault="009B1CD0" w:rsidP="009B45B9">
      <w:pPr>
        <w:tabs>
          <w:tab w:val="left" w:pos="426"/>
          <w:tab w:val="left" w:pos="851"/>
        </w:tabs>
        <w:jc w:val="both"/>
        <w:rPr>
          <w:rFonts w:ascii="Arial" w:hAnsi="Arial" w:cs="Arial"/>
          <w:b/>
        </w:rPr>
      </w:pPr>
    </w:p>
    <w:p w:rsidR="00264FA8" w:rsidRPr="004B3F22" w:rsidRDefault="00264FA8" w:rsidP="00264FA8">
      <w:pPr>
        <w:tabs>
          <w:tab w:val="left" w:pos="426"/>
        </w:tabs>
        <w:jc w:val="both"/>
        <w:rPr>
          <w:rFonts w:ascii="Arial" w:hAnsi="Arial" w:cs="Arial"/>
          <w:b/>
          <w:bCs/>
          <w:sz w:val="22"/>
          <w:szCs w:val="22"/>
        </w:rPr>
      </w:pPr>
      <w:bookmarkStart w:id="2" w:name="OLE_LINK1"/>
      <w:r w:rsidRPr="004B3F22">
        <w:rPr>
          <w:rFonts w:ascii="Arial" w:hAnsi="Arial" w:cs="Arial"/>
          <w:b/>
          <w:bCs/>
          <w:sz w:val="22"/>
          <w:szCs w:val="22"/>
        </w:rPr>
        <w:t>B</w:t>
      </w:r>
      <w:r>
        <w:rPr>
          <w:rFonts w:ascii="Arial" w:hAnsi="Arial" w:cs="Arial"/>
          <w:b/>
          <w:bCs/>
          <w:sz w:val="22"/>
          <w:szCs w:val="22"/>
        </w:rPr>
        <w:t>7</w:t>
      </w:r>
      <w:r w:rsidRPr="004B3F22">
        <w:rPr>
          <w:rFonts w:ascii="Arial" w:hAnsi="Arial" w:cs="Arial"/>
          <w:b/>
          <w:bCs/>
          <w:sz w:val="22"/>
          <w:szCs w:val="22"/>
        </w:rPr>
        <w:t xml:space="preserve"> </w:t>
      </w:r>
      <w:r>
        <w:rPr>
          <w:rFonts w:ascii="Arial" w:hAnsi="Arial" w:cs="Arial"/>
          <w:b/>
          <w:bCs/>
          <w:sz w:val="22"/>
          <w:szCs w:val="22"/>
        </w:rPr>
        <w:t>–</w:t>
      </w:r>
      <w:r w:rsidRPr="004B3F22">
        <w:rPr>
          <w:rFonts w:ascii="Arial" w:hAnsi="Arial" w:cs="Arial"/>
          <w:b/>
          <w:bCs/>
          <w:sz w:val="22"/>
          <w:szCs w:val="22"/>
        </w:rPr>
        <w:t xml:space="preserve"> </w:t>
      </w:r>
      <w:r>
        <w:rPr>
          <w:rFonts w:ascii="Arial" w:hAnsi="Arial" w:cs="Arial"/>
          <w:b/>
          <w:bCs/>
          <w:sz w:val="22"/>
          <w:szCs w:val="22"/>
        </w:rPr>
        <w:t>Coordonnées de notification (candidat unique ou mandataire en cas de groupement)</w:t>
      </w:r>
    </w:p>
    <w:p w:rsidR="00264FA8" w:rsidRPr="004B3F22" w:rsidRDefault="00264FA8" w:rsidP="00264FA8">
      <w:pPr>
        <w:jc w:val="both"/>
        <w:rPr>
          <w:rFonts w:ascii="Arial" w:hAnsi="Arial" w:cs="Arial"/>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096"/>
        <w:gridCol w:w="5098"/>
      </w:tblGrid>
      <w:tr w:rsidR="00264FA8" w:rsidRPr="00670AB4" w:rsidTr="003C726A">
        <w:tc>
          <w:tcPr>
            <w:tcW w:w="5172" w:type="dxa"/>
            <w:vAlign w:val="center"/>
          </w:tcPr>
          <w:p w:rsidR="00264FA8" w:rsidRPr="00670AB4" w:rsidRDefault="00264FA8" w:rsidP="003C726A">
            <w:pPr>
              <w:jc w:val="center"/>
              <w:rPr>
                <w:b/>
              </w:rPr>
            </w:pPr>
            <w:r>
              <w:rPr>
                <w:b/>
              </w:rPr>
              <w:t xml:space="preserve">1/ </w:t>
            </w:r>
            <w:r w:rsidRPr="00670AB4">
              <w:rPr>
                <w:b/>
              </w:rPr>
              <w:t>Adresse complète de notification du marché :</w:t>
            </w:r>
          </w:p>
        </w:tc>
        <w:tc>
          <w:tcPr>
            <w:tcW w:w="5173" w:type="dxa"/>
            <w:vAlign w:val="center"/>
          </w:tcPr>
          <w:p w:rsidR="00264FA8" w:rsidRPr="00670AB4" w:rsidRDefault="00264FA8" w:rsidP="003C726A">
            <w:pPr>
              <w:jc w:val="center"/>
              <w:rPr>
                <w:b/>
              </w:rPr>
            </w:pPr>
            <w:r>
              <w:rPr>
                <w:b/>
              </w:rPr>
              <w:t xml:space="preserve">2/ </w:t>
            </w:r>
            <w:r w:rsidRPr="00670AB4">
              <w:rPr>
                <w:b/>
              </w:rPr>
              <w:t>Adresse complète de notification d</w:t>
            </w:r>
            <w:r>
              <w:rPr>
                <w:b/>
              </w:rPr>
              <w:t>es pièces d’exéc</w:t>
            </w:r>
            <w:r w:rsidRPr="00670AB4">
              <w:rPr>
                <w:b/>
              </w:rPr>
              <w:t>u</w:t>
            </w:r>
            <w:r>
              <w:rPr>
                <w:b/>
              </w:rPr>
              <w:t>tion du marché (si différent de l’adresse n°1)</w:t>
            </w:r>
          </w:p>
        </w:tc>
      </w:tr>
      <w:tr w:rsidR="00264FA8" w:rsidTr="003C726A">
        <w:tc>
          <w:tcPr>
            <w:tcW w:w="5172" w:type="dxa"/>
          </w:tcPr>
          <w:p w:rsidR="00264FA8" w:rsidRDefault="00264FA8" w:rsidP="003C726A"/>
          <w:p w:rsidR="00264FA8" w:rsidRDefault="00264FA8" w:rsidP="003C726A"/>
          <w:p w:rsidR="00264FA8" w:rsidRDefault="00264FA8" w:rsidP="003C726A"/>
          <w:p w:rsidR="00264FA8" w:rsidRDefault="00264FA8" w:rsidP="003C726A"/>
          <w:p w:rsidR="00264FA8" w:rsidRDefault="00264FA8" w:rsidP="003C726A"/>
          <w:p w:rsidR="00264FA8" w:rsidRDefault="00264FA8" w:rsidP="003C726A"/>
          <w:p w:rsidR="00264FA8" w:rsidRDefault="00264FA8" w:rsidP="003C726A"/>
        </w:tc>
        <w:tc>
          <w:tcPr>
            <w:tcW w:w="5173" w:type="dxa"/>
          </w:tcPr>
          <w:p w:rsidR="00264FA8" w:rsidRDefault="00264FA8" w:rsidP="003C726A"/>
        </w:tc>
      </w:tr>
      <w:tr w:rsidR="00264FA8" w:rsidTr="003C726A">
        <w:trPr>
          <w:trHeight w:val="395"/>
        </w:trPr>
        <w:tc>
          <w:tcPr>
            <w:tcW w:w="5172" w:type="dxa"/>
            <w:vAlign w:val="center"/>
          </w:tcPr>
          <w:p w:rsidR="00264FA8" w:rsidRDefault="00264FA8" w:rsidP="003C726A">
            <w:r>
              <w:t>Adresse mail :</w:t>
            </w:r>
          </w:p>
        </w:tc>
        <w:tc>
          <w:tcPr>
            <w:tcW w:w="5173" w:type="dxa"/>
            <w:vAlign w:val="center"/>
          </w:tcPr>
          <w:p w:rsidR="00264FA8" w:rsidRDefault="00264FA8" w:rsidP="003C726A">
            <w:r>
              <w:t>Adresse mail :</w:t>
            </w:r>
          </w:p>
        </w:tc>
      </w:tr>
      <w:tr w:rsidR="00264FA8" w:rsidTr="003C726A">
        <w:trPr>
          <w:trHeight w:val="395"/>
        </w:trPr>
        <w:tc>
          <w:tcPr>
            <w:tcW w:w="5172" w:type="dxa"/>
            <w:tcBorders>
              <w:top w:val="single" w:sz="4" w:space="0" w:color="000000"/>
              <w:left w:val="single" w:sz="4" w:space="0" w:color="000000"/>
              <w:bottom w:val="single" w:sz="4" w:space="0" w:color="000000"/>
              <w:right w:val="single" w:sz="4" w:space="0" w:color="000000"/>
            </w:tcBorders>
            <w:vAlign w:val="center"/>
          </w:tcPr>
          <w:p w:rsidR="00264FA8" w:rsidRDefault="00264FA8" w:rsidP="009C534B">
            <w:r>
              <w:t>N° de télé</w:t>
            </w:r>
            <w:r w:rsidR="009C534B">
              <w:t>phone</w:t>
            </w:r>
            <w:r>
              <w:t> :</w:t>
            </w:r>
          </w:p>
        </w:tc>
        <w:tc>
          <w:tcPr>
            <w:tcW w:w="5173" w:type="dxa"/>
            <w:tcBorders>
              <w:top w:val="single" w:sz="4" w:space="0" w:color="000000"/>
              <w:left w:val="single" w:sz="4" w:space="0" w:color="000000"/>
              <w:bottom w:val="single" w:sz="4" w:space="0" w:color="000000"/>
              <w:right w:val="single" w:sz="4" w:space="0" w:color="000000"/>
            </w:tcBorders>
            <w:vAlign w:val="center"/>
          </w:tcPr>
          <w:p w:rsidR="00264FA8" w:rsidRDefault="00264FA8" w:rsidP="009C534B">
            <w:r>
              <w:t>N° de télé</w:t>
            </w:r>
            <w:r w:rsidR="009C534B">
              <w:t>phone</w:t>
            </w:r>
            <w:r>
              <w:t> :</w:t>
            </w:r>
          </w:p>
        </w:tc>
      </w:tr>
      <w:tr w:rsidR="00264FA8" w:rsidTr="003C726A">
        <w:trPr>
          <w:trHeight w:val="395"/>
        </w:trPr>
        <w:tc>
          <w:tcPr>
            <w:tcW w:w="5172" w:type="dxa"/>
            <w:tcBorders>
              <w:top w:val="single" w:sz="4" w:space="0" w:color="000000"/>
              <w:left w:val="single" w:sz="4" w:space="0" w:color="000000"/>
              <w:bottom w:val="single" w:sz="4" w:space="0" w:color="000000"/>
              <w:right w:val="single" w:sz="4" w:space="0" w:color="000000"/>
            </w:tcBorders>
            <w:vAlign w:val="center"/>
          </w:tcPr>
          <w:p w:rsidR="00264FA8" w:rsidRDefault="00264FA8" w:rsidP="003C726A">
            <w:r>
              <w:t>N° de SIRET :</w:t>
            </w:r>
          </w:p>
        </w:tc>
        <w:tc>
          <w:tcPr>
            <w:tcW w:w="5173" w:type="dxa"/>
            <w:tcBorders>
              <w:top w:val="single" w:sz="4" w:space="0" w:color="000000"/>
              <w:left w:val="single" w:sz="4" w:space="0" w:color="000000"/>
              <w:bottom w:val="single" w:sz="4" w:space="0" w:color="000000"/>
              <w:right w:val="single" w:sz="4" w:space="0" w:color="000000"/>
            </w:tcBorders>
            <w:vAlign w:val="center"/>
          </w:tcPr>
          <w:p w:rsidR="00264FA8" w:rsidRDefault="00264FA8" w:rsidP="003C726A">
            <w:r>
              <w:t>N° de SIRET :</w:t>
            </w:r>
          </w:p>
        </w:tc>
      </w:tr>
      <w:bookmarkEnd w:id="2"/>
    </w:tbl>
    <w:p w:rsidR="009B1CD0" w:rsidRDefault="009B1CD0" w:rsidP="009B45B9">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tc>
          <w:tcPr>
            <w:tcW w:w="10419" w:type="dxa"/>
            <w:shd w:val="clear" w:color="auto" w:fill="66CCFF"/>
          </w:tcPr>
          <w:p w:rsidR="009B1CD0" w:rsidRDefault="009B1CD0" w:rsidP="009B45B9">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du marché ou de l’accord-cadre</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rsidR="009B1CD0" w:rsidRDefault="009B1CD0"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C1 – Signature du marché ou de l’accord-cadre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332B12" w:rsidRDefault="00332B12" w:rsidP="00332B12">
      <w:pPr>
        <w:pStyle w:val="fcase1ertab"/>
        <w:tabs>
          <w:tab w:val="left" w:pos="851"/>
        </w:tabs>
        <w:ind w:left="0" w:firstLine="0"/>
        <w:rPr>
          <w:rFonts w:ascii="Arial" w:hAnsi="Arial" w:cs="Arial"/>
          <w:b/>
          <w:sz w:val="22"/>
          <w:szCs w:val="22"/>
        </w:rPr>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C2 – Signature du marché ou de l’accord-cadre en cas de groupement :</w:t>
      </w:r>
    </w:p>
    <w:p w:rsidR="00332B12" w:rsidRDefault="00332B12" w:rsidP="006C4338">
      <w:pPr>
        <w:tabs>
          <w:tab w:val="left" w:pos="851"/>
        </w:tabs>
        <w:jc w:val="both"/>
      </w:pPr>
    </w:p>
    <w:p w:rsidR="009B1CD0" w:rsidRDefault="002904AF" w:rsidP="005846FB">
      <w:pPr>
        <w:tabs>
          <w:tab w:val="left" w:pos="851"/>
        </w:tabs>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 xml:space="preserve">(article </w:t>
      </w:r>
      <w:r w:rsidR="00224342">
        <w:rPr>
          <w:rFonts w:ascii="Arial" w:hAnsi="Arial" w:cs="Arial"/>
          <w:i/>
          <w:sz w:val="18"/>
          <w:szCs w:val="18"/>
        </w:rPr>
        <w:t>R2142-23 du code de la commande publique</w:t>
      </w:r>
      <w:r w:rsidR="00036500">
        <w:rPr>
          <w:rFonts w:ascii="Arial" w:hAnsi="Arial" w:cs="Arial"/>
          <w:i/>
          <w:sz w:val="18"/>
          <w:szCs w:val="18"/>
        </w:rPr>
        <w:t>)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036500" w:rsidRDefault="00036500" w:rsidP="005846FB">
      <w:pPr>
        <w:tabs>
          <w:tab w:val="left" w:pos="851"/>
        </w:tabs>
        <w:rPr>
          <w:rFonts w:ascii="Arial" w:hAnsi="Arial" w:cs="Arial"/>
        </w:rPr>
      </w:pPr>
    </w:p>
    <w:p w:rsidR="00332B12" w:rsidRDefault="00332B12" w:rsidP="0061068C">
      <w:pPr>
        <w:tabs>
          <w:tab w:val="left" w:pos="851"/>
        </w:tabs>
        <w:rPr>
          <w:rFonts w:ascii="Arial" w:hAnsi="Arial" w:cs="Arial"/>
        </w:rPr>
      </w:pPr>
    </w:p>
    <w:p w:rsidR="00332B12" w:rsidRDefault="00332B12" w:rsidP="00710FD6">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D771B1">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D771B1">
        <w:fldChar w:fldCharType="separate"/>
      </w:r>
      <w:r>
        <w:fldChar w:fldCharType="end"/>
      </w:r>
      <w:r>
        <w:rPr>
          <w:rFonts w:ascii="Arial" w:hAnsi="Arial" w:cs="Arial"/>
          <w:iCs/>
        </w:rPr>
        <w:t xml:space="preserve"> </w:t>
      </w:r>
      <w:r>
        <w:rPr>
          <w:rFonts w:ascii="Arial" w:hAnsi="Arial" w:cs="Arial"/>
        </w:rPr>
        <w:t>solidaire</w:t>
      </w:r>
    </w:p>
    <w:p w:rsidR="009B1CD0" w:rsidRDefault="009B1CD0" w:rsidP="0083205E">
      <w:pPr>
        <w:tabs>
          <w:tab w:val="left" w:pos="851"/>
        </w:tabs>
        <w:rPr>
          <w:rFonts w:ascii="Arial" w:hAnsi="Arial" w:cs="Arial"/>
        </w:rPr>
      </w:pPr>
    </w:p>
    <w:p w:rsidR="001C733C" w:rsidRDefault="001C733C" w:rsidP="00CD46CC">
      <w:pPr>
        <w:tabs>
          <w:tab w:val="left" w:pos="851"/>
        </w:tabs>
        <w:rPr>
          <w:rFonts w:ascii="Arial" w:hAnsi="Arial" w:cs="Arial"/>
        </w:rPr>
      </w:pPr>
    </w:p>
    <w:p w:rsidR="002904AF" w:rsidRDefault="0021527A" w:rsidP="001C733C">
      <w:pPr>
        <w:pStyle w:val="fcasegauche"/>
        <w:tabs>
          <w:tab w:val="left" w:pos="426"/>
          <w:tab w:val="left" w:pos="851"/>
        </w:tabs>
        <w:spacing w:after="0"/>
        <w:ind w:left="0" w:firstLine="0"/>
        <w:jc w:val="left"/>
        <w:rPr>
          <w:rFonts w:ascii="Arial" w:hAnsi="Arial" w:cs="Arial"/>
        </w:rPr>
      </w:pPr>
      <w:r>
        <w:lastRenderedPageBreak/>
        <w:fldChar w:fldCharType="begin">
          <w:ffData>
            <w:name w:val=""/>
            <w:enabled/>
            <w:calcOnExit w:val="0"/>
            <w:checkBox>
              <w:size w:val="20"/>
              <w:default w:val="0"/>
            </w:checkBox>
          </w:ffData>
        </w:fldChar>
      </w:r>
      <w:r>
        <w:instrText xml:space="preserve"> FORMCHECKBOX </w:instrText>
      </w:r>
      <w:r w:rsidR="00D771B1">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D771B1">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rsidR="002904AF" w:rsidRDefault="002904AF" w:rsidP="001C733C">
      <w:pPr>
        <w:tabs>
          <w:tab w:val="left" w:pos="851"/>
        </w:tabs>
        <w:rPr>
          <w:rFonts w:ascii="Arial" w:hAnsi="Arial" w:cs="Arial"/>
        </w:rPr>
      </w:pPr>
    </w:p>
    <w:p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D771B1">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 ou de l’accord-cadre</w:t>
      </w:r>
      <w:r>
        <w:rPr>
          <w:rFonts w:ascii="Arial" w:hAnsi="Arial" w:cs="Arial"/>
        </w:rPr>
        <w:t> ;</w:t>
      </w:r>
    </w:p>
    <w:p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rsidR="002904AF" w:rsidRDefault="002904AF" w:rsidP="002904AF">
      <w:pPr>
        <w:tabs>
          <w:tab w:val="left" w:pos="851"/>
        </w:tabs>
        <w:rPr>
          <w:rFonts w:ascii="Arial" w:hAnsi="Arial" w:cs="Arial"/>
          <w:iCs/>
        </w:rPr>
      </w:pPr>
    </w:p>
    <w:p w:rsidR="002904AF"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D771B1">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D771B1">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D771B1">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D771B1">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ou de l’accord-cadre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D771B1">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9B1CD0" w:rsidRDefault="009B1CD0" w:rsidP="006C4338">
      <w:pPr>
        <w:tabs>
          <w:tab w:val="left" w:pos="851"/>
        </w:tabs>
        <w:rPr>
          <w:rFonts w:ascii="Arial" w:hAnsi="Arial" w:cs="Arial"/>
        </w:rPr>
      </w:pPr>
    </w:p>
    <w:p w:rsidR="009B1CD0" w:rsidRDefault="009B1CD0" w:rsidP="005846FB">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B054DA">
        <w:trPr>
          <w:trHeight w:val="1021"/>
        </w:trPr>
        <w:tc>
          <w:tcPr>
            <w:tcW w:w="464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9B1CD0" w:rsidRDefault="009B1CD0" w:rsidP="005846FB">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pStyle w:val="Titre4"/>
              <w:tabs>
                <w:tab w:val="left" w:pos="851"/>
              </w:tabs>
            </w:pPr>
            <w:r>
              <w:rPr>
                <w:sz w:val="22"/>
                <w:szCs w:val="22"/>
              </w:rPr>
              <w:t xml:space="preserve">D - Identification </w:t>
            </w:r>
            <w:r w:rsidR="001C40C0">
              <w:rPr>
                <w:sz w:val="22"/>
                <w:szCs w:val="22"/>
              </w:rPr>
              <w:t>et signature de l’acheteur</w:t>
            </w:r>
            <w:r>
              <w:rPr>
                <w:sz w:val="22"/>
                <w:szCs w:val="22"/>
              </w:rPr>
              <w:t>.</w:t>
            </w:r>
          </w:p>
        </w:tc>
      </w:tr>
    </w:tbl>
    <w:p w:rsidR="009B1CD0" w:rsidRDefault="009B1CD0" w:rsidP="00264FA8">
      <w:pPr>
        <w:pStyle w:val="fcase2metab"/>
        <w:ind w:left="0" w:firstLine="0"/>
        <w:rPr>
          <w:rFonts w:ascii="Arial" w:hAnsi="Arial" w:cs="Arial"/>
        </w:rPr>
      </w:pPr>
    </w:p>
    <w:tbl>
      <w:tblPr>
        <w:tblW w:w="108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172"/>
        <w:gridCol w:w="4859"/>
        <w:gridCol w:w="850"/>
      </w:tblGrid>
      <w:tr w:rsidR="00264FA8" w:rsidTr="003D58E3">
        <w:tc>
          <w:tcPr>
            <w:tcW w:w="5172" w:type="dxa"/>
            <w:tcBorders>
              <w:bottom w:val="nil"/>
            </w:tcBorders>
          </w:tcPr>
          <w:p w:rsidR="00264FA8" w:rsidRPr="00264FA8" w:rsidRDefault="00264FA8" w:rsidP="00264FA8">
            <w:pPr>
              <w:pStyle w:val="Titre1"/>
              <w:tabs>
                <w:tab w:val="left" w:pos="567"/>
              </w:tabs>
              <w:ind w:left="0"/>
              <w:jc w:val="both"/>
              <w:rPr>
                <w:rFonts w:ascii="Arial" w:hAnsi="Arial" w:cs="Arial"/>
                <w:b w:val="0"/>
                <w:bCs/>
                <w:i/>
                <w:iCs/>
                <w:sz w:val="18"/>
                <w:szCs w:val="18"/>
              </w:rPr>
            </w:pPr>
            <w:r w:rsidRPr="00264FA8">
              <w:rPr>
                <w:rFonts w:ascii="Arial" w:hAnsi="Arial" w:cs="Arial"/>
                <w:b w:val="0"/>
                <w:bCs/>
                <w:spacing w:val="-10"/>
                <w:position w:val="-2"/>
                <w:sz w:val="18"/>
                <w:szCs w:val="18"/>
              </w:rPr>
              <w:sym w:font="Wingdings" w:char="F06E"/>
            </w:r>
            <w:r w:rsidRPr="00264FA8">
              <w:rPr>
                <w:rFonts w:ascii="Arial" w:hAnsi="Arial" w:cs="Arial"/>
                <w:spacing w:val="-10"/>
                <w:position w:val="-2"/>
                <w:sz w:val="18"/>
                <w:szCs w:val="18"/>
              </w:rPr>
              <w:t xml:space="preserve">  </w:t>
            </w:r>
            <w:r w:rsidRPr="00264FA8">
              <w:rPr>
                <w:rFonts w:ascii="Arial" w:hAnsi="Arial" w:cs="Arial"/>
                <w:b w:val="0"/>
                <w:bCs/>
                <w:sz w:val="18"/>
                <w:szCs w:val="18"/>
              </w:rPr>
              <w:t>Désignation de l’acheteur</w:t>
            </w:r>
          </w:p>
          <w:p w:rsidR="00264FA8" w:rsidRPr="00264FA8" w:rsidRDefault="00264FA8" w:rsidP="00E2008F">
            <w:pPr>
              <w:pStyle w:val="Titre1"/>
              <w:numPr>
                <w:ilvl w:val="0"/>
                <w:numId w:val="0"/>
              </w:numPr>
              <w:jc w:val="both"/>
              <w:rPr>
                <w:rFonts w:ascii="Arial" w:hAnsi="Arial" w:cs="Arial"/>
                <w:sz w:val="18"/>
                <w:szCs w:val="18"/>
              </w:rPr>
            </w:pPr>
          </w:p>
          <w:p w:rsidR="00264FA8" w:rsidRPr="00760F1D" w:rsidRDefault="00264FA8" w:rsidP="003C726A">
            <w:pPr>
              <w:pStyle w:val="En-tte"/>
              <w:tabs>
                <w:tab w:val="clear" w:pos="4536"/>
                <w:tab w:val="clear" w:pos="9072"/>
              </w:tabs>
              <w:rPr>
                <w:rFonts w:ascii="Arial" w:hAnsi="Arial" w:cs="Arial"/>
                <w:b/>
                <w:color w:val="434343"/>
                <w:sz w:val="18"/>
                <w:szCs w:val="18"/>
                <w:lang w:val="fr-FR"/>
              </w:rPr>
            </w:pPr>
            <w:r w:rsidRPr="00760F1D">
              <w:rPr>
                <w:rFonts w:ascii="Arial" w:hAnsi="Arial" w:cs="Arial"/>
                <w:b/>
                <w:color w:val="434343"/>
                <w:sz w:val="18"/>
                <w:szCs w:val="18"/>
                <w:lang w:val="fr-FR"/>
              </w:rPr>
              <w:t>CHU de Poitiers,</w:t>
            </w:r>
          </w:p>
          <w:p w:rsidR="00264FA8" w:rsidRPr="00760F1D" w:rsidRDefault="00264FA8" w:rsidP="003C726A">
            <w:pPr>
              <w:pStyle w:val="En-tte"/>
              <w:tabs>
                <w:tab w:val="clear" w:pos="4536"/>
                <w:tab w:val="clear" w:pos="9072"/>
              </w:tabs>
              <w:rPr>
                <w:rFonts w:ascii="Arial" w:hAnsi="Arial" w:cs="Arial"/>
                <w:b/>
                <w:color w:val="434343"/>
                <w:sz w:val="18"/>
                <w:szCs w:val="18"/>
                <w:lang w:val="fr-FR"/>
              </w:rPr>
            </w:pPr>
            <w:r w:rsidRPr="00760F1D">
              <w:rPr>
                <w:rFonts w:ascii="Arial" w:hAnsi="Arial" w:cs="Arial"/>
                <w:b/>
                <w:color w:val="434343"/>
                <w:sz w:val="18"/>
                <w:szCs w:val="18"/>
                <w:lang w:val="fr-FR"/>
              </w:rPr>
              <w:t xml:space="preserve">2 rue de la </w:t>
            </w:r>
            <w:proofErr w:type="spellStart"/>
            <w:r w:rsidRPr="00760F1D">
              <w:rPr>
                <w:rFonts w:ascii="Arial" w:hAnsi="Arial" w:cs="Arial"/>
                <w:b/>
                <w:color w:val="434343"/>
                <w:sz w:val="18"/>
                <w:szCs w:val="18"/>
                <w:lang w:val="fr-FR"/>
              </w:rPr>
              <w:t>Milétrie</w:t>
            </w:r>
            <w:proofErr w:type="spellEnd"/>
            <w:r w:rsidRPr="00760F1D">
              <w:rPr>
                <w:rFonts w:ascii="Arial" w:hAnsi="Arial" w:cs="Arial"/>
                <w:b/>
                <w:color w:val="434343"/>
                <w:sz w:val="18"/>
                <w:szCs w:val="18"/>
                <w:lang w:val="fr-FR"/>
              </w:rPr>
              <w:t xml:space="preserve"> - CS 90577</w:t>
            </w:r>
          </w:p>
          <w:p w:rsidR="00264FA8" w:rsidRPr="00760F1D" w:rsidRDefault="00264FA8" w:rsidP="003C726A">
            <w:pPr>
              <w:pStyle w:val="En-tte"/>
              <w:tabs>
                <w:tab w:val="clear" w:pos="4536"/>
                <w:tab w:val="clear" w:pos="9072"/>
              </w:tabs>
              <w:rPr>
                <w:rFonts w:ascii="Arial" w:hAnsi="Arial" w:cs="Arial"/>
                <w:b/>
                <w:color w:val="434343"/>
                <w:sz w:val="18"/>
                <w:szCs w:val="18"/>
                <w:lang w:val="fr-FR"/>
              </w:rPr>
            </w:pPr>
            <w:r w:rsidRPr="00760F1D">
              <w:rPr>
                <w:rFonts w:ascii="Arial" w:hAnsi="Arial" w:cs="Arial"/>
                <w:b/>
                <w:color w:val="434343"/>
                <w:sz w:val="18"/>
                <w:szCs w:val="18"/>
                <w:lang w:val="fr-FR"/>
              </w:rPr>
              <w:t>86021 Poitiers Cedex</w:t>
            </w:r>
          </w:p>
          <w:p w:rsidR="00264FA8" w:rsidRPr="00264FA8" w:rsidRDefault="00264FA8" w:rsidP="003C726A">
            <w:pPr>
              <w:rPr>
                <w:sz w:val="18"/>
                <w:szCs w:val="18"/>
              </w:rPr>
            </w:pPr>
          </w:p>
        </w:tc>
        <w:tc>
          <w:tcPr>
            <w:tcW w:w="5709" w:type="dxa"/>
            <w:gridSpan w:val="2"/>
            <w:tcBorders>
              <w:bottom w:val="nil"/>
            </w:tcBorders>
          </w:tcPr>
          <w:p w:rsidR="00264FA8" w:rsidRPr="00264FA8" w:rsidRDefault="00264FA8" w:rsidP="003C726A">
            <w:pPr>
              <w:tabs>
                <w:tab w:val="left" w:pos="426"/>
                <w:tab w:val="left" w:pos="5103"/>
              </w:tabs>
              <w:jc w:val="both"/>
              <w:rPr>
                <w:rFonts w:ascii="Arial" w:hAnsi="Arial" w:cs="Arial"/>
                <w:sz w:val="18"/>
                <w:szCs w:val="18"/>
              </w:rPr>
            </w:pPr>
            <w:r w:rsidRPr="00264FA8">
              <w:rPr>
                <w:rFonts w:ascii="Arial" w:hAnsi="Arial" w:cs="Arial"/>
                <w:b/>
                <w:bCs/>
                <w:spacing w:val="-10"/>
                <w:position w:val="-2"/>
                <w:sz w:val="18"/>
                <w:szCs w:val="18"/>
              </w:rPr>
              <w:sym w:font="Wingdings" w:char="F06E"/>
            </w:r>
            <w:r w:rsidRPr="00264FA8">
              <w:rPr>
                <w:rFonts w:ascii="Arial" w:hAnsi="Arial" w:cs="Arial"/>
                <w:b/>
                <w:bCs/>
                <w:spacing w:val="-10"/>
                <w:position w:val="-2"/>
                <w:sz w:val="18"/>
                <w:szCs w:val="18"/>
              </w:rPr>
              <w:t xml:space="preserve">  </w:t>
            </w:r>
            <w:r w:rsidRPr="00264FA8">
              <w:rPr>
                <w:rFonts w:ascii="Arial" w:hAnsi="Arial" w:cs="Arial"/>
                <w:sz w:val="18"/>
                <w:szCs w:val="18"/>
              </w:rPr>
              <w:t xml:space="preserve">Nom, prénom, qualité du signataire du marché </w:t>
            </w:r>
            <w:r w:rsidRPr="00264FA8">
              <w:rPr>
                <w:sz w:val="18"/>
                <w:szCs w:val="18"/>
              </w:rPr>
              <w:t xml:space="preserve">public </w:t>
            </w:r>
            <w:r w:rsidRPr="00264FA8">
              <w:rPr>
                <w:rFonts w:ascii="Arial" w:hAnsi="Arial" w:cs="Arial"/>
                <w:sz w:val="18"/>
                <w:szCs w:val="18"/>
              </w:rPr>
              <w:t>ou de l’accord-cadre :</w:t>
            </w:r>
          </w:p>
          <w:p w:rsidR="00264FA8" w:rsidRPr="00264FA8" w:rsidRDefault="00264FA8" w:rsidP="003C726A">
            <w:pPr>
              <w:jc w:val="both"/>
              <w:rPr>
                <w:rFonts w:ascii="Arial" w:hAnsi="Arial" w:cs="Arial"/>
                <w:i/>
                <w:iCs/>
                <w:sz w:val="18"/>
                <w:szCs w:val="18"/>
              </w:rPr>
            </w:pPr>
            <w:r w:rsidRPr="00264FA8">
              <w:rPr>
                <w:rFonts w:ascii="Arial" w:hAnsi="Arial" w:cs="Arial"/>
                <w:i/>
                <w:iCs/>
                <w:sz w:val="18"/>
                <w:szCs w:val="18"/>
              </w:rPr>
              <w:t>(Le signataire doit avoir le pouvoir d’engager la personne qu’il représente.)</w:t>
            </w:r>
          </w:p>
          <w:p w:rsidR="00264FA8" w:rsidRPr="00264FA8" w:rsidRDefault="00264FA8" w:rsidP="003C726A">
            <w:pPr>
              <w:jc w:val="both"/>
              <w:rPr>
                <w:rFonts w:ascii="Arial" w:hAnsi="Arial" w:cs="Arial"/>
                <w:sz w:val="18"/>
                <w:szCs w:val="18"/>
              </w:rPr>
            </w:pPr>
          </w:p>
          <w:p w:rsidR="00264FA8" w:rsidRPr="00264FA8" w:rsidRDefault="002343EF" w:rsidP="003C726A">
            <w:pPr>
              <w:jc w:val="both"/>
              <w:rPr>
                <w:rFonts w:ascii="Arial" w:hAnsi="Arial" w:cs="Arial"/>
                <w:b/>
                <w:sz w:val="18"/>
                <w:szCs w:val="18"/>
              </w:rPr>
            </w:pPr>
            <w:r>
              <w:rPr>
                <w:rFonts w:ascii="Arial" w:hAnsi="Arial" w:cs="Arial"/>
                <w:b/>
                <w:sz w:val="18"/>
                <w:szCs w:val="18"/>
              </w:rPr>
              <w:t>Anne COSTA</w:t>
            </w:r>
          </w:p>
          <w:p w:rsidR="00264FA8" w:rsidRPr="00264FA8" w:rsidRDefault="00E27CD7" w:rsidP="003C726A">
            <w:pPr>
              <w:jc w:val="both"/>
              <w:rPr>
                <w:rFonts w:ascii="Arial" w:hAnsi="Arial" w:cs="Arial"/>
                <w:b/>
                <w:sz w:val="18"/>
                <w:szCs w:val="18"/>
              </w:rPr>
            </w:pPr>
            <w:r>
              <w:rPr>
                <w:rFonts w:ascii="Arial" w:hAnsi="Arial" w:cs="Arial"/>
                <w:b/>
                <w:sz w:val="18"/>
                <w:szCs w:val="18"/>
              </w:rPr>
              <w:t xml:space="preserve">Directrice Générale </w:t>
            </w:r>
          </w:p>
          <w:p w:rsidR="00264FA8" w:rsidRPr="00264FA8" w:rsidRDefault="00264FA8" w:rsidP="003C726A">
            <w:pPr>
              <w:rPr>
                <w:sz w:val="18"/>
                <w:szCs w:val="18"/>
              </w:rPr>
            </w:pPr>
          </w:p>
        </w:tc>
      </w:tr>
      <w:tr w:rsidR="009A488A" w:rsidTr="003D58E3">
        <w:trPr>
          <w:trHeight w:val="1160"/>
        </w:trPr>
        <w:tc>
          <w:tcPr>
            <w:tcW w:w="5172" w:type="dxa"/>
            <w:vMerge w:val="restart"/>
            <w:tcBorders>
              <w:top w:val="nil"/>
              <w:bottom w:val="nil"/>
            </w:tcBorders>
          </w:tcPr>
          <w:p w:rsidR="009A488A" w:rsidRPr="00264FA8" w:rsidRDefault="009A488A" w:rsidP="003C726A">
            <w:pPr>
              <w:jc w:val="both"/>
              <w:rPr>
                <w:rFonts w:ascii="Arial" w:hAnsi="Arial" w:cs="Arial"/>
                <w:sz w:val="18"/>
                <w:szCs w:val="18"/>
              </w:rPr>
            </w:pPr>
          </w:p>
          <w:p w:rsidR="009A488A" w:rsidRPr="00264FA8" w:rsidRDefault="009A488A" w:rsidP="003C726A">
            <w:pPr>
              <w:jc w:val="both"/>
              <w:rPr>
                <w:rFonts w:ascii="Arial" w:hAnsi="Arial" w:cs="Arial"/>
                <w:sz w:val="18"/>
                <w:szCs w:val="18"/>
              </w:rPr>
            </w:pPr>
            <w:r w:rsidRPr="00264FA8">
              <w:rPr>
                <w:rFonts w:ascii="Arial" w:hAnsi="Arial" w:cs="Arial"/>
                <w:b/>
                <w:bCs/>
                <w:spacing w:val="-10"/>
                <w:position w:val="-2"/>
                <w:sz w:val="18"/>
                <w:szCs w:val="18"/>
              </w:rPr>
              <w:sym w:font="Wingdings" w:char="F06E"/>
            </w:r>
            <w:r w:rsidRPr="00264FA8">
              <w:rPr>
                <w:rFonts w:ascii="Arial" w:hAnsi="Arial" w:cs="Arial"/>
                <w:spacing w:val="-10"/>
                <w:position w:val="-2"/>
                <w:sz w:val="18"/>
                <w:szCs w:val="18"/>
              </w:rPr>
              <w:t xml:space="preserve"> </w:t>
            </w:r>
            <w:r w:rsidRPr="00264FA8">
              <w:rPr>
                <w:rFonts w:ascii="Arial" w:hAnsi="Arial" w:cs="Arial"/>
                <w:sz w:val="18"/>
                <w:szCs w:val="18"/>
              </w:rPr>
              <w:t xml:space="preserve">Personne habilitée à donner les renseignements prévus </w:t>
            </w:r>
            <w:r w:rsidR="00224342">
              <w:rPr>
                <w:rFonts w:ascii="Arial" w:hAnsi="Arial" w:cs="Arial"/>
                <w:sz w:val="18"/>
                <w:szCs w:val="18"/>
              </w:rPr>
              <w:t xml:space="preserve">aux articles R2192-59 et R2391-28 du code de la commande </w:t>
            </w:r>
            <w:proofErr w:type="gramStart"/>
            <w:r w:rsidR="00224342">
              <w:rPr>
                <w:rFonts w:ascii="Arial" w:hAnsi="Arial" w:cs="Arial"/>
                <w:sz w:val="18"/>
                <w:szCs w:val="18"/>
              </w:rPr>
              <w:t>publique</w:t>
            </w:r>
            <w:r w:rsidRPr="00264FA8" w:rsidDel="00660727">
              <w:rPr>
                <w:rFonts w:ascii="Arial" w:hAnsi="Arial" w:cs="Arial"/>
                <w:sz w:val="18"/>
                <w:szCs w:val="18"/>
              </w:rPr>
              <w:t xml:space="preserve"> </w:t>
            </w:r>
            <w:r w:rsidRPr="00264FA8">
              <w:rPr>
                <w:rFonts w:ascii="Arial" w:hAnsi="Arial" w:cs="Arial"/>
                <w:sz w:val="18"/>
                <w:szCs w:val="18"/>
              </w:rPr>
              <w:t xml:space="preserve"> (</w:t>
            </w:r>
            <w:proofErr w:type="gramEnd"/>
            <w:r w:rsidRPr="00264FA8">
              <w:rPr>
                <w:rFonts w:ascii="Arial" w:hAnsi="Arial" w:cs="Arial"/>
                <w:sz w:val="18"/>
                <w:szCs w:val="18"/>
              </w:rPr>
              <w:t>nantissements ou cessions de créances)</w:t>
            </w:r>
            <w:r w:rsidRPr="00264FA8">
              <w:rPr>
                <w:rFonts w:ascii="Arial" w:hAnsi="Arial" w:cs="Arial"/>
                <w:i/>
                <w:sz w:val="18"/>
                <w:szCs w:val="18"/>
              </w:rPr>
              <w:t> </w:t>
            </w:r>
          </w:p>
          <w:p w:rsidR="00E27CD7" w:rsidRPr="00264FA8" w:rsidRDefault="004406DF" w:rsidP="00E27CD7">
            <w:pPr>
              <w:jc w:val="both"/>
              <w:rPr>
                <w:rFonts w:ascii="Arial" w:hAnsi="Arial" w:cs="Arial"/>
                <w:b/>
                <w:sz w:val="18"/>
                <w:szCs w:val="18"/>
              </w:rPr>
            </w:pPr>
            <w:r>
              <w:rPr>
                <w:rFonts w:ascii="Arial" w:hAnsi="Arial" w:cs="Arial"/>
                <w:b/>
                <w:sz w:val="18"/>
                <w:szCs w:val="18"/>
              </w:rPr>
              <w:t>Anne COSTA</w:t>
            </w:r>
          </w:p>
          <w:p w:rsidR="00E27CD7" w:rsidRPr="00264FA8" w:rsidRDefault="00E27CD7" w:rsidP="00E27CD7">
            <w:pPr>
              <w:jc w:val="both"/>
              <w:rPr>
                <w:rFonts w:ascii="Arial" w:hAnsi="Arial" w:cs="Arial"/>
                <w:b/>
                <w:sz w:val="18"/>
                <w:szCs w:val="18"/>
              </w:rPr>
            </w:pPr>
            <w:r>
              <w:rPr>
                <w:rFonts w:ascii="Arial" w:hAnsi="Arial" w:cs="Arial"/>
                <w:b/>
                <w:sz w:val="18"/>
                <w:szCs w:val="18"/>
              </w:rPr>
              <w:lastRenderedPageBreak/>
              <w:t xml:space="preserve">Directrice Générale </w:t>
            </w:r>
            <w:r w:rsidRPr="00264FA8">
              <w:rPr>
                <w:rFonts w:ascii="Arial" w:hAnsi="Arial" w:cs="Arial"/>
                <w:b/>
                <w:sz w:val="18"/>
                <w:szCs w:val="18"/>
              </w:rPr>
              <w:t>CHU de Poitiers</w:t>
            </w:r>
          </w:p>
          <w:p w:rsidR="009A488A" w:rsidRPr="00264FA8" w:rsidRDefault="009A488A" w:rsidP="003C726A">
            <w:pPr>
              <w:pStyle w:val="Titre1"/>
              <w:ind w:left="0"/>
              <w:jc w:val="both"/>
              <w:rPr>
                <w:rFonts w:ascii="Arial" w:hAnsi="Arial" w:cs="Arial"/>
                <w:b w:val="0"/>
                <w:bCs/>
                <w:sz w:val="18"/>
                <w:szCs w:val="18"/>
              </w:rPr>
            </w:pPr>
          </w:p>
          <w:p w:rsidR="009A488A" w:rsidRPr="00760F1D" w:rsidRDefault="009A488A" w:rsidP="003C726A">
            <w:pPr>
              <w:pStyle w:val="En-tte"/>
              <w:tabs>
                <w:tab w:val="clear" w:pos="4536"/>
                <w:tab w:val="clear" w:pos="9072"/>
              </w:tabs>
              <w:rPr>
                <w:rFonts w:ascii="Arial" w:hAnsi="Arial" w:cs="Arial"/>
                <w:b/>
                <w:color w:val="434343"/>
                <w:sz w:val="18"/>
                <w:szCs w:val="18"/>
                <w:lang w:val="fr-FR"/>
              </w:rPr>
            </w:pPr>
            <w:r w:rsidRPr="00760F1D">
              <w:rPr>
                <w:rFonts w:ascii="Arial" w:hAnsi="Arial" w:cs="Arial"/>
                <w:b/>
                <w:color w:val="434343"/>
                <w:sz w:val="18"/>
                <w:szCs w:val="18"/>
                <w:lang w:val="fr-FR"/>
              </w:rPr>
              <w:t>CHU de Poitiers,</w:t>
            </w:r>
          </w:p>
          <w:p w:rsidR="009A488A" w:rsidRPr="00760F1D" w:rsidRDefault="009A488A" w:rsidP="003C726A">
            <w:pPr>
              <w:pStyle w:val="En-tte"/>
              <w:tabs>
                <w:tab w:val="clear" w:pos="4536"/>
                <w:tab w:val="clear" w:pos="9072"/>
              </w:tabs>
              <w:rPr>
                <w:rFonts w:ascii="Arial" w:hAnsi="Arial" w:cs="Arial"/>
                <w:b/>
                <w:color w:val="434343"/>
                <w:sz w:val="18"/>
                <w:szCs w:val="18"/>
                <w:lang w:val="fr-FR"/>
              </w:rPr>
            </w:pPr>
            <w:r w:rsidRPr="00760F1D">
              <w:rPr>
                <w:rFonts w:ascii="Arial" w:hAnsi="Arial" w:cs="Arial"/>
                <w:b/>
                <w:color w:val="434343"/>
                <w:sz w:val="18"/>
                <w:szCs w:val="18"/>
                <w:lang w:val="fr-FR"/>
              </w:rPr>
              <w:t xml:space="preserve">2 rue de la </w:t>
            </w:r>
            <w:proofErr w:type="spellStart"/>
            <w:r w:rsidRPr="00760F1D">
              <w:rPr>
                <w:rFonts w:ascii="Arial" w:hAnsi="Arial" w:cs="Arial"/>
                <w:b/>
                <w:color w:val="434343"/>
                <w:sz w:val="18"/>
                <w:szCs w:val="18"/>
                <w:lang w:val="fr-FR"/>
              </w:rPr>
              <w:t>Milétrie</w:t>
            </w:r>
            <w:proofErr w:type="spellEnd"/>
            <w:r w:rsidRPr="00760F1D">
              <w:rPr>
                <w:rFonts w:ascii="Arial" w:hAnsi="Arial" w:cs="Arial"/>
                <w:b/>
                <w:color w:val="434343"/>
                <w:sz w:val="18"/>
                <w:szCs w:val="18"/>
                <w:lang w:val="fr-FR"/>
              </w:rPr>
              <w:t xml:space="preserve"> - CS 90577</w:t>
            </w:r>
          </w:p>
          <w:p w:rsidR="009A488A" w:rsidRPr="00760F1D" w:rsidRDefault="009A488A" w:rsidP="003C726A">
            <w:pPr>
              <w:pStyle w:val="En-tte"/>
              <w:tabs>
                <w:tab w:val="clear" w:pos="4536"/>
                <w:tab w:val="clear" w:pos="9072"/>
              </w:tabs>
              <w:rPr>
                <w:rFonts w:ascii="Arial" w:hAnsi="Arial" w:cs="Arial"/>
                <w:b/>
                <w:color w:val="434343"/>
                <w:sz w:val="18"/>
                <w:szCs w:val="18"/>
                <w:lang w:val="fr-FR"/>
              </w:rPr>
            </w:pPr>
            <w:r w:rsidRPr="00760F1D">
              <w:rPr>
                <w:rFonts w:ascii="Arial" w:hAnsi="Arial" w:cs="Arial"/>
                <w:b/>
                <w:color w:val="434343"/>
                <w:sz w:val="18"/>
                <w:szCs w:val="18"/>
                <w:lang w:val="fr-FR"/>
              </w:rPr>
              <w:t>86021 Poitiers Cedex</w:t>
            </w:r>
          </w:p>
          <w:p w:rsidR="009A488A" w:rsidRPr="00264FA8" w:rsidRDefault="009A488A" w:rsidP="003C726A">
            <w:pPr>
              <w:rPr>
                <w:sz w:val="18"/>
                <w:szCs w:val="18"/>
              </w:rPr>
            </w:pPr>
          </w:p>
          <w:p w:rsidR="009A488A" w:rsidRPr="00264FA8" w:rsidRDefault="009A488A" w:rsidP="003C726A">
            <w:pPr>
              <w:rPr>
                <w:sz w:val="18"/>
                <w:szCs w:val="18"/>
              </w:rPr>
            </w:pPr>
          </w:p>
        </w:tc>
        <w:tc>
          <w:tcPr>
            <w:tcW w:w="5709" w:type="dxa"/>
            <w:gridSpan w:val="2"/>
            <w:tcBorders>
              <w:top w:val="nil"/>
              <w:bottom w:val="nil"/>
            </w:tcBorders>
          </w:tcPr>
          <w:p w:rsidR="009A488A" w:rsidRPr="00264FA8" w:rsidRDefault="009A488A" w:rsidP="003C726A">
            <w:pPr>
              <w:pStyle w:val="fcase2metab"/>
              <w:ind w:left="0" w:firstLine="0"/>
              <w:rPr>
                <w:rFonts w:ascii="Arial" w:hAnsi="Arial" w:cs="Arial"/>
                <w:sz w:val="18"/>
                <w:szCs w:val="18"/>
              </w:rPr>
            </w:pPr>
          </w:p>
          <w:p w:rsidR="009A488A" w:rsidRPr="00264FA8" w:rsidRDefault="009A488A" w:rsidP="003C726A">
            <w:pPr>
              <w:tabs>
                <w:tab w:val="left" w:pos="720"/>
              </w:tabs>
              <w:jc w:val="both"/>
              <w:rPr>
                <w:rFonts w:ascii="Arial" w:hAnsi="Arial" w:cs="Arial"/>
                <w:sz w:val="18"/>
                <w:szCs w:val="18"/>
              </w:rPr>
            </w:pPr>
            <w:r w:rsidRPr="00264FA8">
              <w:rPr>
                <w:rFonts w:ascii="Arial" w:hAnsi="Arial" w:cs="Arial"/>
                <w:b/>
                <w:bCs/>
                <w:spacing w:val="-10"/>
                <w:position w:val="-2"/>
                <w:sz w:val="18"/>
                <w:szCs w:val="18"/>
              </w:rPr>
              <w:sym w:font="Wingdings" w:char="F06E"/>
            </w:r>
            <w:r w:rsidRPr="00264FA8">
              <w:rPr>
                <w:rFonts w:ascii="Arial" w:hAnsi="Arial" w:cs="Arial"/>
                <w:b/>
                <w:bCs/>
                <w:spacing w:val="-10"/>
                <w:position w:val="-2"/>
                <w:sz w:val="18"/>
                <w:szCs w:val="18"/>
              </w:rPr>
              <w:t xml:space="preserve">  </w:t>
            </w:r>
            <w:r w:rsidRPr="00264FA8">
              <w:rPr>
                <w:rFonts w:ascii="Arial" w:hAnsi="Arial" w:cs="Arial"/>
                <w:sz w:val="18"/>
                <w:szCs w:val="18"/>
              </w:rPr>
              <w:t>Désignation, adresse, numéro de téléphone du comptable assignataire :</w:t>
            </w:r>
          </w:p>
          <w:p w:rsidR="009A488A" w:rsidRPr="00264FA8" w:rsidRDefault="009A488A" w:rsidP="003C726A">
            <w:pPr>
              <w:tabs>
                <w:tab w:val="left" w:pos="720"/>
              </w:tabs>
              <w:jc w:val="both"/>
              <w:rPr>
                <w:rFonts w:ascii="Arial" w:hAnsi="Arial" w:cs="Arial"/>
                <w:i/>
                <w:iCs/>
                <w:sz w:val="18"/>
                <w:szCs w:val="18"/>
              </w:rPr>
            </w:pPr>
            <w:r w:rsidRPr="00264FA8">
              <w:rPr>
                <w:rFonts w:ascii="Arial" w:hAnsi="Arial" w:cs="Arial"/>
                <w:i/>
                <w:iCs/>
                <w:sz w:val="18"/>
                <w:szCs w:val="18"/>
              </w:rPr>
              <w:t>(Joindre une annexe récapitulative en cas de pluralité de comptables.)</w:t>
            </w:r>
          </w:p>
          <w:p w:rsidR="009A488A" w:rsidRPr="00264FA8" w:rsidRDefault="009A488A" w:rsidP="003C726A">
            <w:pPr>
              <w:rPr>
                <w:sz w:val="18"/>
                <w:szCs w:val="18"/>
              </w:rPr>
            </w:pPr>
          </w:p>
        </w:tc>
      </w:tr>
      <w:tr w:rsidR="009A488A" w:rsidRPr="004B0787" w:rsidTr="003D58E3">
        <w:trPr>
          <w:trHeight w:val="1741"/>
        </w:trPr>
        <w:tc>
          <w:tcPr>
            <w:tcW w:w="5172" w:type="dxa"/>
            <w:vMerge/>
            <w:tcBorders>
              <w:top w:val="nil"/>
              <w:right w:val="single" w:sz="4" w:space="0" w:color="auto"/>
            </w:tcBorders>
          </w:tcPr>
          <w:p w:rsidR="009A488A" w:rsidRPr="004B0787" w:rsidRDefault="009A488A" w:rsidP="003C726A">
            <w:pPr>
              <w:jc w:val="both"/>
              <w:rPr>
                <w:rFonts w:ascii="Arial" w:hAnsi="Arial" w:cs="Arial"/>
                <w:b/>
                <w:sz w:val="18"/>
                <w:szCs w:val="18"/>
              </w:rPr>
            </w:pPr>
          </w:p>
        </w:tc>
        <w:tc>
          <w:tcPr>
            <w:tcW w:w="4859" w:type="dxa"/>
            <w:tcBorders>
              <w:top w:val="nil"/>
              <w:left w:val="single" w:sz="4" w:space="0" w:color="auto"/>
              <w:bottom w:val="single" w:sz="4" w:space="0" w:color="auto"/>
              <w:right w:val="nil"/>
            </w:tcBorders>
          </w:tcPr>
          <w:p w:rsidR="004B0787" w:rsidRDefault="00224342" w:rsidP="004B0787">
            <w:pPr>
              <w:pStyle w:val="fcase2metab"/>
              <w:rPr>
                <w:rFonts w:ascii="Arial" w:hAnsi="Arial" w:cs="Arial"/>
                <w:b/>
                <w:sz w:val="18"/>
                <w:szCs w:val="18"/>
              </w:rPr>
            </w:pPr>
            <w:r>
              <w:rPr>
                <w:rFonts w:ascii="Arial" w:hAnsi="Arial" w:cs="Arial"/>
                <w:b/>
                <w:sz w:val="18"/>
                <w:szCs w:val="18"/>
              </w:rPr>
              <w:t>Pour l’ensemble des membres du GHT de la Vienne</w:t>
            </w:r>
          </w:p>
          <w:p w:rsidR="009A488A" w:rsidRPr="00264FA8" w:rsidRDefault="009A488A" w:rsidP="003C726A">
            <w:pPr>
              <w:pStyle w:val="fcase2metab"/>
              <w:rPr>
                <w:rFonts w:ascii="Arial" w:hAnsi="Arial" w:cs="Arial"/>
                <w:b/>
                <w:sz w:val="18"/>
                <w:szCs w:val="18"/>
              </w:rPr>
            </w:pPr>
            <w:r w:rsidRPr="00264FA8">
              <w:rPr>
                <w:rFonts w:ascii="Arial" w:hAnsi="Arial" w:cs="Arial"/>
                <w:b/>
                <w:sz w:val="18"/>
                <w:szCs w:val="18"/>
              </w:rPr>
              <w:t>M</w:t>
            </w:r>
            <w:r w:rsidR="00CB79F5">
              <w:rPr>
                <w:rFonts w:ascii="Arial" w:hAnsi="Arial" w:cs="Arial"/>
                <w:b/>
                <w:sz w:val="18"/>
                <w:szCs w:val="18"/>
              </w:rPr>
              <w:t xml:space="preserve">me Le </w:t>
            </w:r>
            <w:proofErr w:type="spellStart"/>
            <w:r w:rsidR="00CB79F5">
              <w:rPr>
                <w:rFonts w:ascii="Arial" w:hAnsi="Arial" w:cs="Arial"/>
                <w:b/>
                <w:sz w:val="18"/>
                <w:szCs w:val="18"/>
              </w:rPr>
              <w:t>Jolif</w:t>
            </w:r>
            <w:proofErr w:type="spellEnd"/>
          </w:p>
          <w:p w:rsidR="009A488A" w:rsidRPr="00264FA8" w:rsidRDefault="009A488A" w:rsidP="003C726A">
            <w:pPr>
              <w:pStyle w:val="fcase2metab"/>
              <w:rPr>
                <w:rFonts w:ascii="Arial" w:hAnsi="Arial" w:cs="Arial"/>
                <w:b/>
                <w:sz w:val="18"/>
                <w:szCs w:val="18"/>
              </w:rPr>
            </w:pPr>
            <w:r w:rsidRPr="00264FA8">
              <w:rPr>
                <w:rFonts w:ascii="Arial" w:hAnsi="Arial" w:cs="Arial"/>
                <w:b/>
                <w:sz w:val="18"/>
                <w:szCs w:val="18"/>
              </w:rPr>
              <w:t>Trésorier principal</w:t>
            </w:r>
          </w:p>
          <w:p w:rsidR="009A488A" w:rsidRPr="00264FA8" w:rsidRDefault="009A488A" w:rsidP="003C726A">
            <w:pPr>
              <w:pStyle w:val="fcase2metab"/>
              <w:rPr>
                <w:rFonts w:ascii="Arial" w:hAnsi="Arial" w:cs="Arial"/>
                <w:b/>
                <w:sz w:val="18"/>
                <w:szCs w:val="18"/>
              </w:rPr>
            </w:pPr>
          </w:p>
          <w:p w:rsidR="009A488A" w:rsidRPr="00264FA8" w:rsidRDefault="009A488A" w:rsidP="003C726A">
            <w:pPr>
              <w:pStyle w:val="fcase2metab"/>
              <w:rPr>
                <w:rFonts w:ascii="Arial" w:hAnsi="Arial" w:cs="Arial"/>
                <w:b/>
                <w:sz w:val="18"/>
                <w:szCs w:val="18"/>
              </w:rPr>
            </w:pPr>
            <w:r w:rsidRPr="00264FA8">
              <w:rPr>
                <w:rFonts w:ascii="Arial" w:hAnsi="Arial" w:cs="Arial"/>
                <w:b/>
                <w:sz w:val="18"/>
                <w:szCs w:val="18"/>
              </w:rPr>
              <w:t>Trésorerie principale</w:t>
            </w:r>
          </w:p>
          <w:p w:rsidR="009A488A" w:rsidRPr="00760F1D" w:rsidRDefault="009A488A" w:rsidP="003C726A">
            <w:pPr>
              <w:pStyle w:val="En-tte"/>
              <w:tabs>
                <w:tab w:val="clear" w:pos="4536"/>
                <w:tab w:val="clear" w:pos="9072"/>
              </w:tabs>
              <w:rPr>
                <w:rFonts w:ascii="Arial" w:hAnsi="Arial" w:cs="Arial"/>
                <w:b/>
                <w:sz w:val="18"/>
                <w:szCs w:val="18"/>
                <w:lang w:val="fr-FR"/>
              </w:rPr>
            </w:pPr>
            <w:r w:rsidRPr="00760F1D">
              <w:rPr>
                <w:rFonts w:ascii="Arial" w:hAnsi="Arial" w:cs="Arial"/>
                <w:b/>
                <w:sz w:val="18"/>
                <w:szCs w:val="18"/>
                <w:lang w:val="fr-FR"/>
              </w:rPr>
              <w:t xml:space="preserve">2 rue de la </w:t>
            </w:r>
            <w:proofErr w:type="spellStart"/>
            <w:r w:rsidR="008D55F8" w:rsidRPr="00760F1D">
              <w:rPr>
                <w:rFonts w:ascii="Arial" w:hAnsi="Arial" w:cs="Arial"/>
                <w:b/>
                <w:sz w:val="18"/>
                <w:szCs w:val="18"/>
                <w:lang w:val="fr-FR"/>
              </w:rPr>
              <w:t>Milétrie</w:t>
            </w:r>
            <w:proofErr w:type="spellEnd"/>
            <w:r w:rsidR="008D55F8" w:rsidRPr="00760F1D">
              <w:rPr>
                <w:rFonts w:ascii="Arial" w:hAnsi="Arial" w:cs="Arial"/>
                <w:b/>
                <w:sz w:val="18"/>
                <w:szCs w:val="18"/>
                <w:lang w:val="fr-FR"/>
              </w:rPr>
              <w:t xml:space="preserve"> </w:t>
            </w:r>
            <w:r w:rsidRPr="00760F1D">
              <w:rPr>
                <w:rFonts w:ascii="Arial" w:hAnsi="Arial" w:cs="Arial"/>
                <w:b/>
                <w:sz w:val="18"/>
                <w:szCs w:val="18"/>
                <w:lang w:val="fr-FR"/>
              </w:rPr>
              <w:t>- B.P. 581,</w:t>
            </w:r>
          </w:p>
          <w:p w:rsidR="009A488A" w:rsidRPr="00760F1D" w:rsidRDefault="009A488A" w:rsidP="003C726A">
            <w:pPr>
              <w:pStyle w:val="En-tte"/>
              <w:tabs>
                <w:tab w:val="clear" w:pos="4536"/>
                <w:tab w:val="clear" w:pos="9072"/>
              </w:tabs>
              <w:rPr>
                <w:rFonts w:ascii="Arial" w:hAnsi="Arial" w:cs="Arial"/>
                <w:b/>
                <w:sz w:val="18"/>
                <w:szCs w:val="18"/>
                <w:lang w:val="fr-FR"/>
              </w:rPr>
            </w:pPr>
            <w:r w:rsidRPr="00760F1D">
              <w:rPr>
                <w:rFonts w:ascii="Arial" w:hAnsi="Arial" w:cs="Arial"/>
                <w:b/>
                <w:sz w:val="18"/>
                <w:szCs w:val="18"/>
                <w:lang w:val="fr-FR"/>
              </w:rPr>
              <w:t xml:space="preserve">86021 Poitiers </w:t>
            </w:r>
            <w:r w:rsidR="008D55F8" w:rsidRPr="00760F1D">
              <w:rPr>
                <w:rFonts w:ascii="Arial" w:hAnsi="Arial" w:cs="Arial"/>
                <w:b/>
                <w:sz w:val="18"/>
                <w:szCs w:val="18"/>
                <w:lang w:val="fr-FR"/>
              </w:rPr>
              <w:t>c</w:t>
            </w:r>
            <w:r w:rsidRPr="00760F1D">
              <w:rPr>
                <w:rFonts w:ascii="Arial" w:hAnsi="Arial" w:cs="Arial"/>
                <w:b/>
                <w:sz w:val="18"/>
                <w:szCs w:val="18"/>
                <w:lang w:val="fr-FR"/>
              </w:rPr>
              <w:t>edex</w:t>
            </w:r>
          </w:p>
          <w:p w:rsidR="009A488A" w:rsidRDefault="009A488A" w:rsidP="003C726A">
            <w:pPr>
              <w:pStyle w:val="fcase2metab"/>
              <w:rPr>
                <w:rFonts w:ascii="Arial" w:hAnsi="Arial" w:cs="Arial"/>
                <w:b/>
                <w:sz w:val="18"/>
                <w:szCs w:val="18"/>
              </w:rPr>
            </w:pPr>
            <w:r w:rsidRPr="00264FA8">
              <w:rPr>
                <w:rFonts w:ascii="Arial" w:hAnsi="Arial" w:cs="Arial"/>
                <w:b/>
                <w:sz w:val="18"/>
                <w:szCs w:val="18"/>
              </w:rPr>
              <w:t>Tel : 05.49.38.37.00</w:t>
            </w:r>
          </w:p>
          <w:p w:rsidR="003D58E3" w:rsidRDefault="003D58E3" w:rsidP="003C726A">
            <w:pPr>
              <w:pStyle w:val="fcase2metab"/>
              <w:rPr>
                <w:rFonts w:ascii="Arial" w:hAnsi="Arial" w:cs="Arial"/>
                <w:b/>
                <w:sz w:val="18"/>
                <w:szCs w:val="18"/>
              </w:rPr>
            </w:pPr>
          </w:p>
          <w:p w:rsidR="009A488A" w:rsidRPr="004B0787" w:rsidRDefault="009A488A" w:rsidP="0074352A">
            <w:pPr>
              <w:pStyle w:val="fcase2metab"/>
              <w:rPr>
                <w:rFonts w:ascii="Arial" w:hAnsi="Arial" w:cs="Arial"/>
                <w:b/>
                <w:sz w:val="18"/>
                <w:szCs w:val="18"/>
              </w:rPr>
            </w:pPr>
          </w:p>
        </w:tc>
        <w:tc>
          <w:tcPr>
            <w:tcW w:w="850" w:type="dxa"/>
            <w:tcBorders>
              <w:top w:val="nil"/>
              <w:left w:val="nil"/>
              <w:bottom w:val="single" w:sz="4" w:space="0" w:color="auto"/>
              <w:right w:val="single" w:sz="4" w:space="0" w:color="auto"/>
            </w:tcBorders>
          </w:tcPr>
          <w:p w:rsidR="009A488A" w:rsidRPr="004B0787" w:rsidRDefault="009A488A" w:rsidP="003D58E3">
            <w:pPr>
              <w:pStyle w:val="En-tte"/>
              <w:tabs>
                <w:tab w:val="clear" w:pos="4536"/>
                <w:tab w:val="clear" w:pos="9072"/>
              </w:tabs>
              <w:rPr>
                <w:rFonts w:ascii="Arial" w:hAnsi="Arial" w:cs="Arial"/>
                <w:b/>
                <w:sz w:val="18"/>
                <w:szCs w:val="18"/>
                <w:lang w:val="fr-FR"/>
              </w:rPr>
            </w:pPr>
          </w:p>
        </w:tc>
      </w:tr>
    </w:tbl>
    <w:p w:rsidR="001C40C0" w:rsidRPr="004B0787" w:rsidRDefault="001C40C0" w:rsidP="009B45B9">
      <w:pPr>
        <w:pStyle w:val="fcase2metab"/>
        <w:rPr>
          <w:rFonts w:ascii="Arial" w:hAnsi="Arial" w:cs="Arial"/>
          <w:b/>
          <w:sz w:val="18"/>
          <w:szCs w:val="18"/>
        </w:rPr>
      </w:pPr>
    </w:p>
    <w:p w:rsidR="009B1CD0" w:rsidRDefault="009B1CD0" w:rsidP="009B45B9">
      <w:pPr>
        <w:pStyle w:val="fcase2metab"/>
        <w:ind w:left="0" w:firstLine="0"/>
        <w:rPr>
          <w:rFonts w:ascii="Arial" w:hAnsi="Arial" w:cs="Arial"/>
        </w:rPr>
      </w:pPr>
    </w:p>
    <w:p w:rsidR="009B1CD0" w:rsidRDefault="009B1CD0" w:rsidP="009B45B9">
      <w:pPr>
        <w:pStyle w:val="fcase2metab"/>
        <w:rPr>
          <w:rFonts w:ascii="Arial" w:hAnsi="Arial" w:cs="Arial"/>
        </w:rPr>
      </w:pPr>
      <w:proofErr w:type="gramStart"/>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w:t>
      </w:r>
      <w:proofErr w:type="gramEnd"/>
      <w:r>
        <w:rPr>
          <w:rFonts w:ascii="Arial" w:hAnsi="Arial" w:cs="Arial"/>
        </w:rPr>
        <w:t xml:space="preserve"> budgétaire :</w:t>
      </w:r>
      <w:r w:rsidR="008D55F8">
        <w:rPr>
          <w:rFonts w:ascii="Arial" w:hAnsi="Arial" w:cs="Arial"/>
        </w:rPr>
        <w:t xml:space="preserve"> </w:t>
      </w:r>
    </w:p>
    <w:p w:rsidR="0079785C" w:rsidRDefault="0079785C" w:rsidP="009B45B9">
      <w:pPr>
        <w:pStyle w:val="fcase2metab"/>
        <w:rPr>
          <w:rFonts w:ascii="Arial" w:hAnsi="Arial" w:cs="Arial"/>
        </w:rPr>
      </w:pPr>
    </w:p>
    <w:p w:rsidR="0039589D" w:rsidRPr="0039589D" w:rsidRDefault="0039589D" w:rsidP="0039589D">
      <w:pPr>
        <w:pStyle w:val="Titre4"/>
        <w:tabs>
          <w:tab w:val="left" w:pos="851"/>
        </w:tabs>
        <w:rPr>
          <w:sz w:val="22"/>
          <w:szCs w:val="22"/>
        </w:rPr>
      </w:pPr>
      <w:r w:rsidRPr="0039589D">
        <w:rPr>
          <w:sz w:val="22"/>
          <w:szCs w:val="22"/>
        </w:rPr>
        <w:t>E - Décision de l’acheteur.</w:t>
      </w:r>
    </w:p>
    <w:p w:rsidR="0079785C" w:rsidRDefault="0079785C" w:rsidP="009B45B9">
      <w:pPr>
        <w:pStyle w:val="fcase2metab"/>
        <w:rPr>
          <w:rFonts w:ascii="Arial" w:hAnsi="Arial" w:cs="Arial"/>
        </w:rPr>
      </w:pPr>
    </w:p>
    <w:p w:rsidR="0039589D" w:rsidRPr="004B3F22" w:rsidRDefault="0039589D" w:rsidP="0039589D">
      <w:pPr>
        <w:tabs>
          <w:tab w:val="left" w:pos="3600"/>
        </w:tabs>
        <w:spacing w:before="120" w:after="60"/>
        <w:jc w:val="both"/>
        <w:rPr>
          <w:rFonts w:ascii="Arial" w:hAnsi="Arial"/>
        </w:rPr>
      </w:pPr>
      <w:r w:rsidRPr="004B3F22">
        <w:rPr>
          <w:rFonts w:ascii="Arial" w:hAnsi="Arial"/>
          <w:b/>
        </w:rPr>
        <w:t>La présente offre est acceptée :</w:t>
      </w:r>
    </w:p>
    <w:p w:rsidR="0039589D" w:rsidRPr="004B3F22" w:rsidRDefault="0039589D" w:rsidP="0039589D">
      <w:pPr>
        <w:pStyle w:val="fcasegauche"/>
        <w:spacing w:after="120"/>
        <w:ind w:left="567" w:firstLine="0"/>
        <w:rPr>
          <w:rFonts w:ascii="Arial" w:hAnsi="Arial"/>
        </w:rPr>
      </w:pPr>
      <w:r w:rsidRPr="004B3F22">
        <w:rPr>
          <w:rFonts w:ascii="Arial" w:hAnsi="Arial"/>
        </w:rPr>
        <w:fldChar w:fldCharType="begin">
          <w:ffData>
            <w:name w:val="CaseACocher113"/>
            <w:enabled/>
            <w:calcOnExit w:val="0"/>
            <w:checkBox>
              <w:sizeAuto/>
              <w:default w:val="0"/>
            </w:checkBox>
          </w:ffData>
        </w:fldChar>
      </w:r>
      <w:r w:rsidRPr="004B3F22">
        <w:rPr>
          <w:rFonts w:ascii="Arial" w:hAnsi="Arial"/>
        </w:rPr>
        <w:instrText xml:space="preserve"> FORMCHECKBOX </w:instrText>
      </w:r>
      <w:r w:rsidR="00D771B1">
        <w:rPr>
          <w:rFonts w:ascii="Arial" w:hAnsi="Arial"/>
        </w:rPr>
      </w:r>
      <w:r w:rsidR="00D771B1">
        <w:rPr>
          <w:rFonts w:ascii="Arial" w:hAnsi="Arial"/>
        </w:rPr>
        <w:fldChar w:fldCharType="separate"/>
      </w:r>
      <w:r w:rsidRPr="004B3F22">
        <w:rPr>
          <w:rFonts w:ascii="Arial" w:hAnsi="Arial"/>
        </w:rPr>
        <w:fldChar w:fldCharType="end"/>
      </w:r>
      <w:r w:rsidRPr="004B3F22">
        <w:rPr>
          <w:rFonts w:ascii="Arial" w:hAnsi="Arial"/>
        </w:rPr>
        <w:tab/>
      </w:r>
      <w:proofErr w:type="gramStart"/>
      <w:r w:rsidRPr="004B3F22">
        <w:rPr>
          <w:rFonts w:ascii="Arial" w:hAnsi="Arial"/>
        </w:rPr>
        <w:t>en</w:t>
      </w:r>
      <w:proofErr w:type="gramEnd"/>
      <w:r w:rsidRPr="004B3F22">
        <w:rPr>
          <w:rFonts w:ascii="Arial" w:hAnsi="Arial"/>
        </w:rPr>
        <w:t xml:space="preserve"> ce qui concerne la totalité du marché global ou, en cas de marché alloti, la totalité des lots</w:t>
      </w:r>
    </w:p>
    <w:p w:rsidR="0039589D" w:rsidRPr="004B3F22" w:rsidRDefault="0039589D" w:rsidP="0039589D">
      <w:pPr>
        <w:pStyle w:val="fcasegauche"/>
        <w:spacing w:after="0"/>
        <w:ind w:left="567" w:firstLine="0"/>
        <w:rPr>
          <w:rFonts w:ascii="Arial" w:hAnsi="Arial"/>
        </w:rPr>
      </w:pPr>
      <w:r w:rsidRPr="004B3F22">
        <w:rPr>
          <w:rFonts w:ascii="Arial" w:hAnsi="Arial"/>
        </w:rPr>
        <w:fldChar w:fldCharType="begin">
          <w:ffData>
            <w:name w:val="CaseACocher113"/>
            <w:enabled/>
            <w:calcOnExit w:val="0"/>
            <w:checkBox>
              <w:sizeAuto/>
              <w:default w:val="0"/>
            </w:checkBox>
          </w:ffData>
        </w:fldChar>
      </w:r>
      <w:r w:rsidRPr="004B3F22">
        <w:rPr>
          <w:rFonts w:ascii="Arial" w:hAnsi="Arial"/>
        </w:rPr>
        <w:instrText xml:space="preserve"> FORMCHECKBOX </w:instrText>
      </w:r>
      <w:r w:rsidR="00D771B1">
        <w:rPr>
          <w:rFonts w:ascii="Arial" w:hAnsi="Arial"/>
        </w:rPr>
      </w:r>
      <w:r w:rsidR="00D771B1">
        <w:rPr>
          <w:rFonts w:ascii="Arial" w:hAnsi="Arial"/>
        </w:rPr>
        <w:fldChar w:fldCharType="separate"/>
      </w:r>
      <w:r w:rsidRPr="004B3F22">
        <w:rPr>
          <w:rFonts w:ascii="Arial" w:hAnsi="Arial"/>
        </w:rPr>
        <w:fldChar w:fldCharType="end"/>
      </w:r>
      <w:r w:rsidRPr="004B3F22">
        <w:rPr>
          <w:rFonts w:ascii="Arial" w:hAnsi="Arial"/>
        </w:rPr>
        <w:tab/>
      </w:r>
      <w:proofErr w:type="gramStart"/>
      <w:r w:rsidRPr="004B3F22">
        <w:rPr>
          <w:rFonts w:ascii="Arial" w:hAnsi="Arial"/>
        </w:rPr>
        <w:t>en</w:t>
      </w:r>
      <w:proofErr w:type="gramEnd"/>
      <w:r w:rsidRPr="004B3F22">
        <w:rPr>
          <w:rFonts w:ascii="Arial" w:hAnsi="Arial"/>
        </w:rPr>
        <w:t xml:space="preserve"> ce qui concerne les lots ci-après seulement : ………………………………</w:t>
      </w:r>
      <w:r>
        <w:rPr>
          <w:rFonts w:ascii="Arial" w:hAnsi="Arial"/>
        </w:rPr>
        <w:t>…………...</w:t>
      </w:r>
      <w:r w:rsidRPr="004B3F22">
        <w:rPr>
          <w:rFonts w:ascii="Arial" w:hAnsi="Arial"/>
        </w:rPr>
        <w:t>……………..</w:t>
      </w:r>
    </w:p>
    <w:p w:rsidR="0039589D" w:rsidRPr="004B3F22" w:rsidRDefault="0039589D" w:rsidP="0039589D">
      <w:pPr>
        <w:pStyle w:val="fcasegauche"/>
        <w:ind w:left="567" w:firstLine="0"/>
        <w:rPr>
          <w:rFonts w:ascii="Arial" w:hAnsi="Arial"/>
          <w:i/>
          <w:sz w:val="16"/>
        </w:rPr>
      </w:pPr>
      <w:r w:rsidRPr="004B3F22">
        <w:rPr>
          <w:rFonts w:ascii="Arial" w:hAnsi="Arial"/>
          <w:i/>
          <w:sz w:val="16"/>
        </w:rPr>
        <w:tab/>
        <w:t>(</w:t>
      </w:r>
      <w:proofErr w:type="gramStart"/>
      <w:r w:rsidRPr="004B3F22">
        <w:rPr>
          <w:rFonts w:ascii="Arial" w:hAnsi="Arial"/>
          <w:i/>
          <w:sz w:val="16"/>
        </w:rPr>
        <w:t>indiquer</w:t>
      </w:r>
      <w:proofErr w:type="gramEnd"/>
      <w:r w:rsidRPr="004B3F22">
        <w:rPr>
          <w:rFonts w:ascii="Arial" w:hAnsi="Arial"/>
          <w:i/>
          <w:sz w:val="16"/>
        </w:rPr>
        <w:t xml:space="preserve"> les lots pour lesquels le candidat est retenu)</w:t>
      </w:r>
    </w:p>
    <w:p w:rsidR="0039589D" w:rsidRPr="003F182A" w:rsidRDefault="0039589D" w:rsidP="0039589D">
      <w:pPr>
        <w:pStyle w:val="Corpsdetexte"/>
        <w:tabs>
          <w:tab w:val="clear" w:pos="426"/>
          <w:tab w:val="left" w:pos="3600"/>
        </w:tabs>
        <w:spacing w:before="0"/>
        <w:ind w:left="567"/>
        <w:rPr>
          <w:b w:val="0"/>
          <w:sz w:val="20"/>
        </w:rPr>
      </w:pPr>
      <w:r w:rsidRPr="003F182A">
        <w:rPr>
          <w:b w:val="0"/>
          <w:sz w:val="20"/>
        </w:rPr>
        <w:t>…………………………………………………………………………………………………………</w:t>
      </w:r>
      <w:r>
        <w:rPr>
          <w:b w:val="0"/>
          <w:sz w:val="20"/>
        </w:rPr>
        <w:t>………...</w:t>
      </w:r>
      <w:r w:rsidRPr="003F182A">
        <w:rPr>
          <w:b w:val="0"/>
          <w:sz w:val="20"/>
        </w:rPr>
        <w:t>………….</w:t>
      </w:r>
    </w:p>
    <w:p w:rsidR="0039589D" w:rsidRDefault="0039589D" w:rsidP="0039589D">
      <w:pPr>
        <w:pStyle w:val="Corpsdetexte"/>
        <w:tabs>
          <w:tab w:val="clear" w:pos="426"/>
          <w:tab w:val="left" w:pos="3600"/>
        </w:tabs>
        <w:spacing w:before="0"/>
        <w:ind w:left="567"/>
        <w:rPr>
          <w:sz w:val="20"/>
        </w:rPr>
      </w:pPr>
    </w:p>
    <w:p w:rsidR="0039589D" w:rsidRDefault="006F3E72" w:rsidP="0039589D">
      <w:pPr>
        <w:ind w:left="567"/>
        <w:rPr>
          <w:rFonts w:ascii="Arial" w:hAnsi="Arial" w:cs="Arial"/>
          <w:bCs/>
        </w:rPr>
      </w:pPr>
      <w:r>
        <w:rPr>
          <w:rFonts w:ascii="Arial" w:hAnsi="Arial" w:cs="Arial"/>
          <w:b/>
          <w:bCs/>
        </w:rPr>
        <w:t>Variantes</w:t>
      </w:r>
      <w:r w:rsidR="0039589D">
        <w:rPr>
          <w:rFonts w:ascii="Arial" w:hAnsi="Arial" w:cs="Arial"/>
          <w:b/>
          <w:bCs/>
        </w:rPr>
        <w:t xml:space="preserve"> éventuelles retenue(s) : </w:t>
      </w:r>
      <w:r w:rsidR="0039589D" w:rsidRPr="003F182A">
        <w:rPr>
          <w:rFonts w:ascii="Arial" w:hAnsi="Arial" w:cs="Arial"/>
          <w:bCs/>
        </w:rPr>
        <w:t>………………………………………………</w:t>
      </w:r>
      <w:proofErr w:type="gramStart"/>
      <w:r w:rsidR="0039589D">
        <w:rPr>
          <w:rFonts w:ascii="Arial" w:hAnsi="Arial" w:cs="Arial"/>
          <w:bCs/>
        </w:rPr>
        <w:t>…….</w:t>
      </w:r>
      <w:proofErr w:type="gramEnd"/>
      <w:r w:rsidR="0039589D" w:rsidRPr="003F182A">
        <w:rPr>
          <w:rFonts w:ascii="Arial" w:hAnsi="Arial" w:cs="Arial"/>
          <w:bCs/>
        </w:rPr>
        <w:t>…</w:t>
      </w:r>
    </w:p>
    <w:p w:rsidR="0039589D" w:rsidRPr="003F182A" w:rsidRDefault="0039589D" w:rsidP="0039589D">
      <w:pPr>
        <w:ind w:left="567"/>
        <w:rPr>
          <w:rFonts w:ascii="Arial" w:hAnsi="Arial" w:cs="Arial"/>
          <w:bCs/>
        </w:rPr>
      </w:pPr>
    </w:p>
    <w:p w:rsidR="0039589D" w:rsidRPr="003F182A" w:rsidRDefault="0039589D" w:rsidP="0039589D">
      <w:pPr>
        <w:ind w:left="567"/>
        <w:rPr>
          <w:rFonts w:ascii="Arial" w:hAnsi="Arial" w:cs="Arial"/>
          <w:bCs/>
        </w:rPr>
      </w:pPr>
      <w:r w:rsidRPr="003F182A">
        <w:rPr>
          <w:rFonts w:ascii="Arial" w:hAnsi="Arial" w:cs="Arial"/>
          <w:bCs/>
        </w:rPr>
        <w:t>…………………………………………………………………………………………</w:t>
      </w:r>
      <w:r>
        <w:rPr>
          <w:rFonts w:ascii="Arial" w:hAnsi="Arial" w:cs="Arial"/>
          <w:bCs/>
        </w:rPr>
        <w:t>……..</w:t>
      </w:r>
      <w:r w:rsidRPr="003F182A">
        <w:rPr>
          <w:rFonts w:ascii="Arial" w:hAnsi="Arial" w:cs="Arial"/>
          <w:bCs/>
        </w:rPr>
        <w:t>……………………………..</w:t>
      </w:r>
    </w:p>
    <w:p w:rsidR="0039589D" w:rsidRPr="004B3F22" w:rsidRDefault="0039589D" w:rsidP="0039589D">
      <w:pPr>
        <w:pStyle w:val="Corpsdetexte"/>
        <w:tabs>
          <w:tab w:val="clear" w:pos="426"/>
          <w:tab w:val="left" w:pos="3600"/>
        </w:tabs>
        <w:spacing w:before="0"/>
        <w:rPr>
          <w:sz w:val="20"/>
        </w:rPr>
      </w:pPr>
    </w:p>
    <w:p w:rsidR="0039589D" w:rsidRDefault="0039589D" w:rsidP="0039589D">
      <w:pPr>
        <w:pStyle w:val="Corpsdetexte"/>
        <w:tabs>
          <w:tab w:val="clear" w:pos="426"/>
          <w:tab w:val="left" w:pos="3600"/>
        </w:tabs>
        <w:spacing w:before="0"/>
        <w:ind w:left="567"/>
        <w:rPr>
          <w:sz w:val="20"/>
        </w:rPr>
      </w:pPr>
      <w:r w:rsidRPr="004B3F22">
        <w:fldChar w:fldCharType="begin">
          <w:ffData>
            <w:name w:val="CaseACocher113"/>
            <w:enabled/>
            <w:calcOnExit w:val="0"/>
            <w:checkBox>
              <w:sizeAuto/>
              <w:default w:val="0"/>
            </w:checkBox>
          </w:ffData>
        </w:fldChar>
      </w:r>
      <w:r w:rsidRPr="004B3F22">
        <w:instrText xml:space="preserve"> FORMCHECKBOX </w:instrText>
      </w:r>
      <w:r w:rsidR="00D771B1">
        <w:fldChar w:fldCharType="separate"/>
      </w:r>
      <w:r w:rsidRPr="004B3F22">
        <w:fldChar w:fldCharType="end"/>
      </w:r>
      <w:r w:rsidRPr="004B3F22">
        <w:rPr>
          <w:sz w:val="20"/>
        </w:rPr>
        <w:t xml:space="preserve"> </w:t>
      </w:r>
      <w:proofErr w:type="gramStart"/>
      <w:r w:rsidRPr="004B3F22">
        <w:rPr>
          <w:sz w:val="20"/>
        </w:rPr>
        <w:t>pour</w:t>
      </w:r>
      <w:proofErr w:type="gramEnd"/>
      <w:r w:rsidRPr="004B3F22">
        <w:rPr>
          <w:sz w:val="20"/>
        </w:rPr>
        <w:t xml:space="preserve"> un montant total de : ……………………</w:t>
      </w:r>
      <w:r>
        <w:rPr>
          <w:sz w:val="20"/>
        </w:rPr>
        <w:t>…………………</w:t>
      </w:r>
      <w:r w:rsidRPr="004B3F22">
        <w:rPr>
          <w:sz w:val="20"/>
        </w:rPr>
        <w:t>……….. (HT)</w:t>
      </w:r>
    </w:p>
    <w:p w:rsidR="00CB79F5" w:rsidRDefault="00CB79F5" w:rsidP="0039589D">
      <w:pPr>
        <w:pStyle w:val="Corpsdetexte"/>
        <w:tabs>
          <w:tab w:val="clear" w:pos="426"/>
          <w:tab w:val="left" w:pos="3600"/>
        </w:tabs>
        <w:spacing w:before="0"/>
        <w:ind w:left="567"/>
        <w:rPr>
          <w:sz w:val="20"/>
        </w:rPr>
      </w:pPr>
    </w:p>
    <w:p w:rsidR="00CB79F5" w:rsidRPr="004B3F22" w:rsidRDefault="00CB79F5" w:rsidP="00CB79F5">
      <w:pPr>
        <w:pStyle w:val="Corpsdetexte"/>
        <w:tabs>
          <w:tab w:val="clear" w:pos="426"/>
          <w:tab w:val="left" w:pos="3600"/>
        </w:tabs>
        <w:spacing w:before="0"/>
        <w:ind w:left="567"/>
        <w:rPr>
          <w:sz w:val="20"/>
        </w:rPr>
      </w:pPr>
      <w:r w:rsidRPr="004B3F22">
        <w:fldChar w:fldCharType="begin">
          <w:ffData>
            <w:name w:val="CaseACocher113"/>
            <w:enabled/>
            <w:calcOnExit w:val="0"/>
            <w:checkBox>
              <w:sizeAuto/>
              <w:default w:val="0"/>
            </w:checkBox>
          </w:ffData>
        </w:fldChar>
      </w:r>
      <w:r w:rsidRPr="004B3F22">
        <w:instrText xml:space="preserve"> FORMCHECKBOX </w:instrText>
      </w:r>
      <w:r w:rsidR="00D771B1">
        <w:fldChar w:fldCharType="separate"/>
      </w:r>
      <w:r w:rsidRPr="004B3F22">
        <w:fldChar w:fldCharType="end"/>
      </w:r>
      <w:r w:rsidRPr="004B3F22">
        <w:rPr>
          <w:sz w:val="20"/>
        </w:rPr>
        <w:t xml:space="preserve"> </w:t>
      </w:r>
      <w:proofErr w:type="gramStart"/>
      <w:r w:rsidRPr="004B3F22">
        <w:rPr>
          <w:sz w:val="20"/>
        </w:rPr>
        <w:t>pour</w:t>
      </w:r>
      <w:proofErr w:type="gramEnd"/>
      <w:r w:rsidRPr="004B3F22">
        <w:rPr>
          <w:sz w:val="20"/>
        </w:rPr>
        <w:t xml:space="preserve"> un montant </w:t>
      </w:r>
      <w:r>
        <w:rPr>
          <w:sz w:val="20"/>
        </w:rPr>
        <w:t>maximal</w:t>
      </w:r>
      <w:r w:rsidRPr="004B3F22">
        <w:rPr>
          <w:sz w:val="20"/>
        </w:rPr>
        <w:t xml:space="preserve"> de : ……………………</w:t>
      </w:r>
      <w:r>
        <w:rPr>
          <w:sz w:val="20"/>
        </w:rPr>
        <w:t>…………………</w:t>
      </w:r>
      <w:r w:rsidRPr="004B3F22">
        <w:rPr>
          <w:sz w:val="20"/>
        </w:rPr>
        <w:t>……….. (HT)</w:t>
      </w:r>
    </w:p>
    <w:p w:rsidR="0039589D" w:rsidRPr="004B3F22" w:rsidRDefault="0039589D" w:rsidP="00CB79F5">
      <w:pPr>
        <w:pStyle w:val="Corpsdetexte"/>
        <w:tabs>
          <w:tab w:val="clear" w:pos="426"/>
          <w:tab w:val="left" w:pos="3600"/>
        </w:tabs>
        <w:spacing w:before="0"/>
        <w:rPr>
          <w:sz w:val="20"/>
        </w:rPr>
      </w:pPr>
    </w:p>
    <w:p w:rsidR="0039589D" w:rsidRDefault="0039589D" w:rsidP="0039589D">
      <w:pPr>
        <w:ind w:left="567"/>
        <w:rPr>
          <w:rFonts w:ascii="Arial" w:hAnsi="Arial" w:cs="Arial"/>
          <w:b/>
          <w:bCs/>
        </w:rPr>
      </w:pPr>
      <w:r w:rsidRPr="004B3F22">
        <w:rPr>
          <w:rFonts w:ascii="Arial" w:hAnsi="Arial"/>
        </w:rPr>
        <w:fldChar w:fldCharType="begin">
          <w:ffData>
            <w:name w:val="CaseACocher113"/>
            <w:enabled/>
            <w:calcOnExit w:val="0"/>
            <w:checkBox>
              <w:sizeAuto/>
              <w:default w:val="0"/>
            </w:checkBox>
          </w:ffData>
        </w:fldChar>
      </w:r>
      <w:r w:rsidRPr="004B3F22">
        <w:rPr>
          <w:rFonts w:ascii="Arial" w:hAnsi="Arial"/>
        </w:rPr>
        <w:instrText xml:space="preserve"> FORMCHECKBOX </w:instrText>
      </w:r>
      <w:r w:rsidR="00D771B1">
        <w:rPr>
          <w:rFonts w:ascii="Arial" w:hAnsi="Arial"/>
        </w:rPr>
      </w:r>
      <w:r w:rsidR="00D771B1">
        <w:rPr>
          <w:rFonts w:ascii="Arial" w:hAnsi="Arial"/>
        </w:rPr>
        <w:fldChar w:fldCharType="separate"/>
      </w:r>
      <w:r w:rsidRPr="004B3F22">
        <w:rPr>
          <w:rFonts w:ascii="Arial" w:hAnsi="Arial"/>
        </w:rPr>
        <w:fldChar w:fldCharType="end"/>
      </w:r>
      <w:r w:rsidRPr="004B3F22">
        <w:rPr>
          <w:rFonts w:ascii="Arial" w:hAnsi="Arial" w:cs="Arial"/>
          <w:b/>
          <w:bCs/>
        </w:rPr>
        <w:t xml:space="preserve"> </w:t>
      </w:r>
      <w:proofErr w:type="gramStart"/>
      <w:r w:rsidRPr="004B3F22">
        <w:rPr>
          <w:rFonts w:ascii="Arial" w:hAnsi="Arial" w:cs="Arial"/>
          <w:b/>
          <w:bCs/>
        </w:rPr>
        <w:t>pour</w:t>
      </w:r>
      <w:proofErr w:type="gramEnd"/>
      <w:r w:rsidRPr="004B3F22">
        <w:rPr>
          <w:rFonts w:ascii="Arial" w:hAnsi="Arial" w:cs="Arial"/>
          <w:b/>
          <w:bCs/>
        </w:rPr>
        <w:t xml:space="preserve"> le(s) montant(s) figurant en annexe au présent acte d’engagement</w:t>
      </w:r>
    </w:p>
    <w:p w:rsidR="00CB79F5" w:rsidRPr="004B3F22" w:rsidRDefault="00CB79F5" w:rsidP="0039589D">
      <w:pPr>
        <w:ind w:left="567"/>
        <w:rPr>
          <w:rFonts w:ascii="Arial" w:hAnsi="Arial" w:cs="Arial"/>
          <w:b/>
          <w:bCs/>
        </w:rPr>
      </w:pPr>
    </w:p>
    <w:p w:rsidR="0039589D" w:rsidRDefault="0039589D" w:rsidP="0039589D">
      <w:pPr>
        <w:rPr>
          <w:rFonts w:ascii="Arial" w:hAnsi="Arial" w:cs="Arial"/>
          <w:b/>
          <w:bCs/>
        </w:rPr>
      </w:pPr>
    </w:p>
    <w:p w:rsidR="0039589D" w:rsidRDefault="0039589D" w:rsidP="0039589D">
      <w:pPr>
        <w:rPr>
          <w:rFonts w:ascii="Arial" w:hAnsi="Arial" w:cs="Arial"/>
          <w:b/>
          <w:bCs/>
        </w:rPr>
      </w:pPr>
    </w:p>
    <w:p w:rsidR="0039589D" w:rsidRPr="004B3F22" w:rsidRDefault="0039589D" w:rsidP="0039589D">
      <w:pPr>
        <w:rPr>
          <w:rFonts w:ascii="Arial" w:hAnsi="Arial" w:cs="Arial"/>
          <w:b/>
          <w:bCs/>
        </w:rPr>
      </w:pPr>
    </w:p>
    <w:p w:rsidR="0039589D" w:rsidRPr="004B3F22" w:rsidRDefault="0039589D" w:rsidP="0039589D">
      <w:pPr>
        <w:rPr>
          <w:rFonts w:ascii="Arial" w:hAnsi="Arial" w:cs="Arial"/>
        </w:rPr>
      </w:pPr>
      <w:r w:rsidRPr="004B3F22">
        <w:rPr>
          <w:rFonts w:ascii="Arial" w:hAnsi="Arial" w:cs="Arial"/>
        </w:rPr>
        <w:t>Elle est complétée par les annexes suivantes :</w:t>
      </w:r>
    </w:p>
    <w:p w:rsidR="0039589D" w:rsidRPr="004B3F22" w:rsidRDefault="0039589D" w:rsidP="0039589D">
      <w:pPr>
        <w:rPr>
          <w:i/>
          <w:iCs/>
          <w:sz w:val="18"/>
          <w:szCs w:val="18"/>
        </w:rPr>
      </w:pPr>
      <w:r w:rsidRPr="004B3F22">
        <w:rPr>
          <w:rFonts w:ascii="Arial" w:hAnsi="Arial" w:cs="Arial"/>
          <w:i/>
          <w:iCs/>
          <w:sz w:val="18"/>
          <w:szCs w:val="18"/>
        </w:rPr>
        <w:t>(Cocher la case correspondante.)</w:t>
      </w:r>
    </w:p>
    <w:p w:rsidR="009B1CD0" w:rsidRDefault="009B1CD0" w:rsidP="009B45B9">
      <w:pPr>
        <w:pStyle w:val="fcase2metab"/>
        <w:ind w:left="0" w:firstLine="0"/>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’E</w:t>
      </w:r>
      <w:r>
        <w:rPr>
          <w:rFonts w:ascii="Arial" w:hAnsi="Arial" w:cs="Arial"/>
          <w:b/>
        </w:rPr>
        <w:t>tat et ses établissements :</w:t>
      </w:r>
    </w:p>
    <w:p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1C40C0" w:rsidRDefault="001C40C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39589D" w:rsidP="009B45B9">
      <w:pPr>
        <w:tabs>
          <w:tab w:val="left" w:pos="851"/>
          <w:tab w:val="left" w:pos="5245"/>
          <w:tab w:val="left" w:pos="7371"/>
          <w:tab w:val="left" w:pos="7655"/>
        </w:tabs>
        <w:jc w:val="both"/>
      </w:pPr>
      <w:r>
        <w:rPr>
          <w:rFonts w:ascii="Arial" w:hAnsi="Arial" w:cs="Arial"/>
        </w:rPr>
        <w:tab/>
      </w:r>
      <w:r w:rsidR="009B1CD0">
        <w:rPr>
          <w:rFonts w:ascii="Arial" w:hAnsi="Arial" w:cs="Arial"/>
        </w:rPr>
        <w:tab/>
        <w:t xml:space="preserve">A : </w:t>
      </w:r>
      <w:r>
        <w:rPr>
          <w:rFonts w:ascii="Arial" w:hAnsi="Arial" w:cs="Arial"/>
        </w:rPr>
        <w:t>Poitiers</w:t>
      </w:r>
      <w:r w:rsidR="009B1CD0">
        <w:rPr>
          <w:rFonts w:ascii="Arial" w:hAnsi="Arial" w:cs="Arial"/>
        </w:rPr>
        <w:t>, le …………………</w:t>
      </w: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ind w:left="6804"/>
        <w:jc w:val="both"/>
        <w:rPr>
          <w:rFonts w:ascii="Arial" w:hAnsi="Arial" w:cs="Arial"/>
        </w:rPr>
      </w:pPr>
      <w:r>
        <w:rPr>
          <w:rFonts w:ascii="Arial" w:hAnsi="Arial" w:cs="Arial"/>
        </w:rPr>
        <w:t>Signature</w:t>
      </w:r>
    </w:p>
    <w:p w:rsidR="008D55F8" w:rsidRDefault="008D55F8" w:rsidP="009B45B9">
      <w:pPr>
        <w:tabs>
          <w:tab w:val="left" w:pos="851"/>
        </w:tabs>
        <w:ind w:left="6804"/>
        <w:jc w:val="both"/>
        <w:rPr>
          <w:rFonts w:ascii="Arial" w:hAnsi="Arial" w:cs="Arial"/>
        </w:rPr>
      </w:pPr>
    </w:p>
    <w:p w:rsidR="008D55F8" w:rsidRDefault="008D55F8" w:rsidP="009B45B9">
      <w:pPr>
        <w:tabs>
          <w:tab w:val="left" w:pos="851"/>
        </w:tabs>
        <w:ind w:left="6804"/>
        <w:jc w:val="both"/>
        <w:rPr>
          <w:rFonts w:ascii="Arial" w:hAnsi="Arial" w:cs="Arial"/>
        </w:rPr>
      </w:pPr>
    </w:p>
    <w:p w:rsidR="008D55F8" w:rsidRDefault="008D55F8" w:rsidP="009B45B9">
      <w:pPr>
        <w:tabs>
          <w:tab w:val="left" w:pos="851"/>
        </w:tabs>
        <w:ind w:left="6804"/>
        <w:jc w:val="both"/>
        <w:rPr>
          <w:rFonts w:ascii="Arial" w:hAnsi="Arial" w:cs="Arial"/>
        </w:rPr>
      </w:pPr>
    </w:p>
    <w:p w:rsidR="00E27CD7" w:rsidRPr="00264FA8" w:rsidRDefault="002343EF" w:rsidP="00E27CD7">
      <w:pPr>
        <w:ind w:left="6804"/>
        <w:jc w:val="both"/>
        <w:rPr>
          <w:rFonts w:ascii="Arial" w:hAnsi="Arial" w:cs="Arial"/>
          <w:b/>
          <w:sz w:val="18"/>
          <w:szCs w:val="18"/>
        </w:rPr>
      </w:pPr>
      <w:r>
        <w:rPr>
          <w:rFonts w:ascii="Arial" w:hAnsi="Arial" w:cs="Arial"/>
          <w:b/>
          <w:sz w:val="18"/>
          <w:szCs w:val="18"/>
        </w:rPr>
        <w:t>Anne COSTA</w:t>
      </w:r>
    </w:p>
    <w:p w:rsidR="00E27CD7" w:rsidRPr="00264FA8" w:rsidRDefault="00E27CD7" w:rsidP="002343EF">
      <w:pPr>
        <w:ind w:left="6804"/>
        <w:jc w:val="both"/>
        <w:rPr>
          <w:rFonts w:ascii="Arial" w:hAnsi="Arial" w:cs="Arial"/>
          <w:b/>
          <w:sz w:val="18"/>
          <w:szCs w:val="18"/>
        </w:rPr>
      </w:pPr>
      <w:r>
        <w:rPr>
          <w:rFonts w:ascii="Arial" w:hAnsi="Arial" w:cs="Arial"/>
          <w:b/>
          <w:sz w:val="18"/>
          <w:szCs w:val="18"/>
        </w:rPr>
        <w:t xml:space="preserve">Directrice Générale </w:t>
      </w:r>
    </w:p>
    <w:p w:rsidR="009B1CD0" w:rsidRDefault="009B1CD0" w:rsidP="009B45B9">
      <w:pPr>
        <w:tabs>
          <w:tab w:val="left" w:pos="851"/>
        </w:tabs>
        <w:jc w:val="both"/>
      </w:pPr>
    </w:p>
    <w:p w:rsidR="002C2CA3" w:rsidRDefault="002C2CA3" w:rsidP="009B45B9">
      <w:pPr>
        <w:tabs>
          <w:tab w:val="left" w:pos="851"/>
        </w:tabs>
        <w:jc w:val="both"/>
      </w:pPr>
    </w:p>
    <w:p w:rsidR="004E134E" w:rsidRDefault="004E134E"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1C40C0" w:rsidRDefault="001C40C0" w:rsidP="009B45B9">
      <w:pPr>
        <w:tabs>
          <w:tab w:val="left" w:pos="851"/>
        </w:tabs>
        <w:rPr>
          <w:rFonts w:ascii="Arial" w:hAnsi="Arial" w:cs="Arial"/>
        </w:rPr>
      </w:pPr>
    </w:p>
    <w:p w:rsidR="009B1CD0" w:rsidRDefault="009B1CD0" w:rsidP="009B45B9">
      <w:pPr>
        <w:tabs>
          <w:tab w:val="left" w:pos="851"/>
          <w:tab w:val="left" w:pos="3402"/>
        </w:tabs>
        <w:spacing w:before="120" w:after="120"/>
        <w:jc w:val="both"/>
      </w:pPr>
      <w:r>
        <w:rPr>
          <w:rFonts w:ascii="Arial" w:hAnsi="Arial" w:cs="Arial"/>
          <w:sz w:val="16"/>
          <w:szCs w:val="16"/>
        </w:rPr>
        <w:t xml:space="preserve">Date de la dernière mise à jour : </w:t>
      </w:r>
      <w:r w:rsidR="00CB79F5">
        <w:rPr>
          <w:rFonts w:ascii="Arial" w:hAnsi="Arial" w:cs="Arial"/>
          <w:sz w:val="16"/>
          <w:szCs w:val="16"/>
        </w:rPr>
        <w:t>13/07/2023</w:t>
      </w: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B38E4" w:rsidRDefault="007B38E4">
      <w:r>
        <w:separator/>
      </w:r>
    </w:p>
  </w:endnote>
  <w:endnote w:type="continuationSeparator" w:id="0">
    <w:p w:rsidR="007B38E4" w:rsidRDefault="007B38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9B1CD0" w:rsidTr="0083205E">
      <w:trPr>
        <w:tblHeader/>
      </w:trPr>
      <w:tc>
        <w:tcPr>
          <w:tcW w:w="2906" w:type="dxa"/>
          <w:shd w:val="clear" w:color="auto" w:fill="66CCFF"/>
        </w:tcPr>
        <w:p w:rsidR="009B1CD0" w:rsidRDefault="00E47798" w:rsidP="009B45B9">
          <w:pPr>
            <w:ind w:right="-638"/>
            <w:rPr>
              <w:rFonts w:ascii="Arial" w:hAnsi="Arial" w:cs="Arial"/>
              <w:b/>
              <w:i/>
            </w:rPr>
          </w:pPr>
          <w:r>
            <w:rPr>
              <w:rFonts w:ascii="Arial" w:hAnsi="Arial" w:cs="Arial"/>
              <w:b/>
            </w:rPr>
            <w:t>ATTRI1</w:t>
          </w:r>
          <w:r w:rsidR="009B1CD0">
            <w:rPr>
              <w:rFonts w:ascii="Arial" w:hAnsi="Arial" w:cs="Arial"/>
              <w:b/>
            </w:rPr>
            <w:t xml:space="preserve"> </w:t>
          </w:r>
          <w:r>
            <w:rPr>
              <w:rFonts w:ascii="Arial" w:hAnsi="Arial" w:cs="Arial"/>
              <w:b/>
            </w:rPr>
            <w:t>–</w:t>
          </w:r>
          <w:r w:rsidR="009B1CD0">
            <w:rPr>
              <w:rFonts w:ascii="Arial" w:hAnsi="Arial" w:cs="Arial"/>
              <w:b/>
            </w:rPr>
            <w:t xml:space="preserve"> Acte</w:t>
          </w:r>
          <w:r>
            <w:rPr>
              <w:rFonts w:ascii="Arial" w:hAnsi="Arial" w:cs="Arial"/>
              <w:b/>
            </w:rPr>
            <w:t xml:space="preserve"> </w:t>
          </w:r>
          <w:r w:rsidR="009B1CD0">
            <w:rPr>
              <w:rFonts w:ascii="Arial" w:hAnsi="Arial" w:cs="Arial"/>
              <w:b/>
            </w:rPr>
            <w:t>d’engagement</w:t>
          </w:r>
        </w:p>
      </w:tc>
      <w:tc>
        <w:tcPr>
          <w:tcW w:w="5528" w:type="dxa"/>
          <w:shd w:val="clear" w:color="auto" w:fill="66CCFF"/>
        </w:tcPr>
        <w:p w:rsidR="009B1CD0" w:rsidRDefault="009B1CD0" w:rsidP="006F2B4B">
          <w:pPr>
            <w:jc w:val="center"/>
            <w:rPr>
              <w:rFonts w:ascii="Arial" w:hAnsi="Arial" w:cs="Arial"/>
              <w:b/>
            </w:rPr>
          </w:pPr>
          <w:r w:rsidRPr="00D771B1">
            <w:rPr>
              <w:rFonts w:ascii="Arial" w:hAnsi="Arial" w:cs="Arial"/>
              <w:b/>
              <w:i/>
            </w:rPr>
            <w:t>(</w:t>
          </w:r>
          <w:r w:rsidR="00D771B1" w:rsidRPr="00D771B1">
            <w:rPr>
              <w:rFonts w:ascii="Arial" w:hAnsi="Arial" w:cs="Arial"/>
              <w:b/>
              <w:i/>
            </w:rPr>
            <w:t>25S045</w:t>
          </w:r>
          <w:r w:rsidRPr="00D771B1">
            <w:rPr>
              <w:rFonts w:ascii="Arial" w:hAnsi="Arial" w:cs="Arial"/>
              <w:b/>
              <w:i/>
            </w:rPr>
            <w:t>)</w:t>
          </w:r>
        </w:p>
      </w:tc>
      <w:tc>
        <w:tcPr>
          <w:tcW w:w="896" w:type="dxa"/>
          <w:shd w:val="clear" w:color="auto" w:fill="66CCFF"/>
        </w:tcPr>
        <w:p w:rsidR="009B1CD0" w:rsidRDefault="009B1CD0">
          <w:pPr>
            <w:tabs>
              <w:tab w:val="center" w:pos="1366"/>
              <w:tab w:val="right" w:pos="2733"/>
            </w:tabs>
          </w:pPr>
          <w:r>
            <w:rPr>
              <w:rFonts w:ascii="Arial" w:hAnsi="Arial" w:cs="Arial"/>
              <w:b/>
            </w:rPr>
            <w:t xml:space="preserve">Page : </w:t>
          </w:r>
        </w:p>
      </w:tc>
      <w:tc>
        <w:tcPr>
          <w:tcW w:w="567" w:type="dxa"/>
          <w:shd w:val="clear" w:color="auto" w:fill="66CCFF"/>
        </w:tcPr>
        <w:p w:rsidR="009B1CD0" w:rsidRDefault="009B1CD0">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6F3E72">
            <w:rPr>
              <w:rStyle w:val="Numrodepage"/>
              <w:rFonts w:cs="Arial"/>
              <w:b/>
              <w:noProof/>
            </w:rPr>
            <w:t>5</w:t>
          </w:r>
          <w:r>
            <w:rPr>
              <w:rStyle w:val="Numrodepage"/>
              <w:rFonts w:cs="Arial"/>
              <w:b/>
            </w:rPr>
            <w:fldChar w:fldCharType="end"/>
          </w:r>
        </w:p>
      </w:tc>
      <w:tc>
        <w:tcPr>
          <w:tcW w:w="165" w:type="dxa"/>
          <w:shd w:val="clear" w:color="auto" w:fill="66CCFF"/>
        </w:tcPr>
        <w:p w:rsidR="009B1CD0" w:rsidRDefault="009B1CD0">
          <w:pPr>
            <w:jc w:val="center"/>
          </w:pPr>
          <w:r>
            <w:rPr>
              <w:rFonts w:ascii="Arial" w:hAnsi="Arial" w:cs="Arial"/>
              <w:b/>
            </w:rPr>
            <w:t>/</w:t>
          </w:r>
        </w:p>
      </w:tc>
      <w:tc>
        <w:tcPr>
          <w:tcW w:w="544" w:type="dxa"/>
          <w:shd w:val="clear" w:color="auto" w:fill="66CCFF"/>
        </w:tcPr>
        <w:p w:rsidR="009B1CD0" w:rsidRDefault="009B1CD0">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6F3E72">
            <w:rPr>
              <w:rStyle w:val="Numrodepage"/>
              <w:rFonts w:cs="Arial"/>
              <w:b/>
              <w:noProof/>
            </w:rPr>
            <w:t>5</w:t>
          </w:r>
          <w:r>
            <w:rPr>
              <w:rStyle w:val="Numrodepage"/>
              <w:rFonts w:cs="Arial"/>
              <w:b/>
            </w:rPr>
            <w:fldChar w:fldCharType="end"/>
          </w:r>
        </w:p>
      </w:tc>
    </w:tr>
  </w:tbl>
  <w:p w:rsidR="009B1CD0" w:rsidRDefault="009B1CD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B38E4" w:rsidRDefault="007B38E4">
      <w:r>
        <w:separator/>
      </w:r>
    </w:p>
  </w:footnote>
  <w:footnote w:type="continuationSeparator" w:id="0">
    <w:p w:rsidR="007B38E4" w:rsidRDefault="007B38E4">
      <w:r>
        <w:continuationSeparator/>
      </w:r>
    </w:p>
  </w:footnote>
  <w:footnote w:id="1">
    <w:p w:rsidR="009B1CD0" w:rsidRDefault="009B1CD0">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7EF14A04"/>
    <w:multiLevelType w:val="hybridMultilevel"/>
    <w:tmpl w:val="B76EA1F6"/>
    <w:lvl w:ilvl="0" w:tplc="040C000F">
      <w:start w:val="1"/>
      <w:numFmt w:val="decimal"/>
      <w:lvlText w:val="%1."/>
      <w:lvlJc w:val="left"/>
      <w:pPr>
        <w:tabs>
          <w:tab w:val="num" w:pos="786"/>
        </w:tabs>
        <w:ind w:left="786" w:hanging="360"/>
      </w:pPr>
      <w:rPr>
        <w:rFonts w:cs="Times New Roman"/>
      </w:rPr>
    </w:lvl>
    <w:lvl w:ilvl="1" w:tplc="040C0019">
      <w:start w:val="1"/>
      <w:numFmt w:val="lowerLetter"/>
      <w:lvlText w:val="%2."/>
      <w:lvlJc w:val="left"/>
      <w:pPr>
        <w:tabs>
          <w:tab w:val="num" w:pos="1506"/>
        </w:tabs>
        <w:ind w:left="1506" w:hanging="360"/>
      </w:pPr>
      <w:rPr>
        <w:rFonts w:cs="Times New Roman"/>
      </w:rPr>
    </w:lvl>
    <w:lvl w:ilvl="2" w:tplc="040C001B">
      <w:start w:val="1"/>
      <w:numFmt w:val="lowerRoman"/>
      <w:lvlText w:val="%3."/>
      <w:lvlJc w:val="right"/>
      <w:pPr>
        <w:tabs>
          <w:tab w:val="num" w:pos="2226"/>
        </w:tabs>
        <w:ind w:left="2226" w:hanging="180"/>
      </w:pPr>
      <w:rPr>
        <w:rFonts w:cs="Times New Roman"/>
      </w:rPr>
    </w:lvl>
    <w:lvl w:ilvl="3" w:tplc="040C000F">
      <w:start w:val="1"/>
      <w:numFmt w:val="decimal"/>
      <w:lvlText w:val="%4."/>
      <w:lvlJc w:val="left"/>
      <w:pPr>
        <w:tabs>
          <w:tab w:val="num" w:pos="2946"/>
        </w:tabs>
        <w:ind w:left="2946" w:hanging="360"/>
      </w:pPr>
      <w:rPr>
        <w:rFonts w:cs="Times New Roman"/>
      </w:rPr>
    </w:lvl>
    <w:lvl w:ilvl="4" w:tplc="040C0019">
      <w:start w:val="1"/>
      <w:numFmt w:val="lowerLetter"/>
      <w:lvlText w:val="%5."/>
      <w:lvlJc w:val="left"/>
      <w:pPr>
        <w:tabs>
          <w:tab w:val="num" w:pos="3666"/>
        </w:tabs>
        <w:ind w:left="3666" w:hanging="360"/>
      </w:pPr>
      <w:rPr>
        <w:rFonts w:cs="Times New Roman"/>
      </w:rPr>
    </w:lvl>
    <w:lvl w:ilvl="5" w:tplc="040C001B">
      <w:start w:val="1"/>
      <w:numFmt w:val="lowerRoman"/>
      <w:lvlText w:val="%6."/>
      <w:lvlJc w:val="right"/>
      <w:pPr>
        <w:tabs>
          <w:tab w:val="num" w:pos="4386"/>
        </w:tabs>
        <w:ind w:left="4386" w:hanging="180"/>
      </w:pPr>
      <w:rPr>
        <w:rFonts w:cs="Times New Roman"/>
      </w:rPr>
    </w:lvl>
    <w:lvl w:ilvl="6" w:tplc="040C000F">
      <w:start w:val="1"/>
      <w:numFmt w:val="decimal"/>
      <w:lvlText w:val="%7."/>
      <w:lvlJc w:val="left"/>
      <w:pPr>
        <w:tabs>
          <w:tab w:val="num" w:pos="5106"/>
        </w:tabs>
        <w:ind w:left="5106" w:hanging="360"/>
      </w:pPr>
      <w:rPr>
        <w:rFonts w:cs="Times New Roman"/>
      </w:rPr>
    </w:lvl>
    <w:lvl w:ilvl="7" w:tplc="040C0019">
      <w:start w:val="1"/>
      <w:numFmt w:val="lowerLetter"/>
      <w:lvlText w:val="%8."/>
      <w:lvlJc w:val="left"/>
      <w:pPr>
        <w:tabs>
          <w:tab w:val="num" w:pos="5826"/>
        </w:tabs>
        <w:ind w:left="5826" w:hanging="360"/>
      </w:pPr>
      <w:rPr>
        <w:rFonts w:cs="Times New Roman"/>
      </w:rPr>
    </w:lvl>
    <w:lvl w:ilvl="8" w:tplc="040C001B">
      <w:start w:val="1"/>
      <w:numFmt w:val="lowerRoman"/>
      <w:lvlText w:val="%9."/>
      <w:lvlJc w:val="right"/>
      <w:pPr>
        <w:tabs>
          <w:tab w:val="num" w:pos="6546"/>
        </w:tabs>
        <w:ind w:left="6546" w:hanging="180"/>
      </w:pPr>
      <w:rPr>
        <w:rFonts w:cs="Times New Roman"/>
      </w:rPr>
    </w:lvl>
  </w:abstractNum>
  <w:num w:numId="1">
    <w:abstractNumId w:val="0"/>
  </w:num>
  <w:num w:numId="2">
    <w:abstractNumId w:val="1"/>
  </w:num>
  <w:num w:numId="3">
    <w:abstractNumId w:val="2"/>
  </w:num>
  <w:num w:numId="4">
    <w:abstractNumId w:val="3"/>
  </w:num>
  <w:num w:numId="5">
    <w:abstractNumId w:val="4"/>
  </w:num>
  <w:num w:numId="6">
    <w:abstractNumId w:val="0"/>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09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36500"/>
    <w:rsid w:val="000A2E05"/>
    <w:rsid w:val="000C6CF3"/>
    <w:rsid w:val="000D4CFD"/>
    <w:rsid w:val="000E0020"/>
    <w:rsid w:val="000F30D1"/>
    <w:rsid w:val="00114209"/>
    <w:rsid w:val="00166B56"/>
    <w:rsid w:val="001C40C0"/>
    <w:rsid w:val="001C733C"/>
    <w:rsid w:val="001D5C87"/>
    <w:rsid w:val="0021527A"/>
    <w:rsid w:val="00215F87"/>
    <w:rsid w:val="00216EB2"/>
    <w:rsid w:val="0021797C"/>
    <w:rsid w:val="00224342"/>
    <w:rsid w:val="002248BC"/>
    <w:rsid w:val="00225A1A"/>
    <w:rsid w:val="002343EF"/>
    <w:rsid w:val="00235295"/>
    <w:rsid w:val="00264FA8"/>
    <w:rsid w:val="00283ECC"/>
    <w:rsid w:val="002904AF"/>
    <w:rsid w:val="002A0763"/>
    <w:rsid w:val="002C1F45"/>
    <w:rsid w:val="002C2CA3"/>
    <w:rsid w:val="002C4B3E"/>
    <w:rsid w:val="002C79D6"/>
    <w:rsid w:val="00332B12"/>
    <w:rsid w:val="00354C04"/>
    <w:rsid w:val="00363A53"/>
    <w:rsid w:val="00385E76"/>
    <w:rsid w:val="0039589D"/>
    <w:rsid w:val="003B77EA"/>
    <w:rsid w:val="003C726A"/>
    <w:rsid w:val="003D58E3"/>
    <w:rsid w:val="003E2DC7"/>
    <w:rsid w:val="0043706E"/>
    <w:rsid w:val="004406DF"/>
    <w:rsid w:val="00441EC1"/>
    <w:rsid w:val="004444A4"/>
    <w:rsid w:val="0044597F"/>
    <w:rsid w:val="004806F4"/>
    <w:rsid w:val="004A7169"/>
    <w:rsid w:val="004B0787"/>
    <w:rsid w:val="004E134E"/>
    <w:rsid w:val="004E75A6"/>
    <w:rsid w:val="00514DAF"/>
    <w:rsid w:val="00532EC7"/>
    <w:rsid w:val="00541CA3"/>
    <w:rsid w:val="005546A9"/>
    <w:rsid w:val="005846FB"/>
    <w:rsid w:val="005A4A3B"/>
    <w:rsid w:val="005A4CB5"/>
    <w:rsid w:val="005E745D"/>
    <w:rsid w:val="0061068C"/>
    <w:rsid w:val="0064560F"/>
    <w:rsid w:val="00653F76"/>
    <w:rsid w:val="00660727"/>
    <w:rsid w:val="006C16F8"/>
    <w:rsid w:val="006C4338"/>
    <w:rsid w:val="006E319B"/>
    <w:rsid w:val="006F2B4B"/>
    <w:rsid w:val="006F3DF9"/>
    <w:rsid w:val="006F3E72"/>
    <w:rsid w:val="0070123F"/>
    <w:rsid w:val="007060E5"/>
    <w:rsid w:val="00710FD6"/>
    <w:rsid w:val="007362EF"/>
    <w:rsid w:val="0074352A"/>
    <w:rsid w:val="007505AA"/>
    <w:rsid w:val="00757151"/>
    <w:rsid w:val="00760F1D"/>
    <w:rsid w:val="007909E0"/>
    <w:rsid w:val="00794234"/>
    <w:rsid w:val="0079785C"/>
    <w:rsid w:val="007B38E4"/>
    <w:rsid w:val="007B7C17"/>
    <w:rsid w:val="007D7A65"/>
    <w:rsid w:val="007F68A6"/>
    <w:rsid w:val="00816F57"/>
    <w:rsid w:val="0083205E"/>
    <w:rsid w:val="00844DAA"/>
    <w:rsid w:val="00845C07"/>
    <w:rsid w:val="0088738E"/>
    <w:rsid w:val="008D3372"/>
    <w:rsid w:val="008D55F8"/>
    <w:rsid w:val="0090333E"/>
    <w:rsid w:val="009201FE"/>
    <w:rsid w:val="00934503"/>
    <w:rsid w:val="00983FF3"/>
    <w:rsid w:val="009A488A"/>
    <w:rsid w:val="009B1CD0"/>
    <w:rsid w:val="009B33AC"/>
    <w:rsid w:val="009B45B9"/>
    <w:rsid w:val="009C534B"/>
    <w:rsid w:val="00A81C87"/>
    <w:rsid w:val="00A92C9B"/>
    <w:rsid w:val="00AD4FC4"/>
    <w:rsid w:val="00AE7831"/>
    <w:rsid w:val="00B054DA"/>
    <w:rsid w:val="00B87564"/>
    <w:rsid w:val="00B95100"/>
    <w:rsid w:val="00BA44E5"/>
    <w:rsid w:val="00BE6078"/>
    <w:rsid w:val="00C511B2"/>
    <w:rsid w:val="00C574F3"/>
    <w:rsid w:val="00C6447B"/>
    <w:rsid w:val="00C70EBF"/>
    <w:rsid w:val="00C91060"/>
    <w:rsid w:val="00C911FE"/>
    <w:rsid w:val="00CB79F5"/>
    <w:rsid w:val="00CD185D"/>
    <w:rsid w:val="00CD46CC"/>
    <w:rsid w:val="00D46BC7"/>
    <w:rsid w:val="00D771B1"/>
    <w:rsid w:val="00E014E6"/>
    <w:rsid w:val="00E2008F"/>
    <w:rsid w:val="00E27CD7"/>
    <w:rsid w:val="00E47798"/>
    <w:rsid w:val="00E65E42"/>
    <w:rsid w:val="00E80C06"/>
    <w:rsid w:val="00EF6D88"/>
    <w:rsid w:val="00F034FC"/>
    <w:rsid w:val="00F254C1"/>
    <w:rsid w:val="00F7000D"/>
    <w:rsid w:val="00FF2BA1"/>
    <w:rsid w:val="00FF795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oNotEmbedSmartTags/>
  <w:decimalSymbol w:val=","/>
  <w:listSeparator w:val=";"/>
  <w14:docId w14:val="6C68F821"/>
  <w15:chartTrackingRefBased/>
  <w15:docId w15:val="{FB132D1E-137D-4026-86F1-D2352D500D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link w:val="CorpsdetexteCar"/>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uiPriority w:val="99"/>
    <w:pPr>
      <w:tabs>
        <w:tab w:val="center" w:pos="4536"/>
        <w:tab w:val="right" w:pos="9072"/>
      </w:tabs>
    </w:pPr>
    <w:rPr>
      <w:rFonts w:cs="Times New Roman"/>
      <w:lang w:val="x-none"/>
    </w:r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uiPriority w:val="99"/>
    <w:pPr>
      <w:spacing w:after="60"/>
      <w:ind w:left="284" w:hanging="284"/>
      <w:jc w:val="both"/>
    </w:pPr>
  </w:style>
  <w:style w:type="paragraph" w:customStyle="1" w:styleId="fcase1ertab">
    <w:name w:val="f_case_1ertab"/>
    <w:basedOn w:val="Normal"/>
    <w:uiPriority w:val="99"/>
    <w:pPr>
      <w:tabs>
        <w:tab w:val="left" w:pos="426"/>
      </w:tabs>
      <w:ind w:left="709" w:hanging="709"/>
      <w:jc w:val="both"/>
    </w:pPr>
  </w:style>
  <w:style w:type="paragraph" w:customStyle="1" w:styleId="fcase2metab">
    <w:name w:val="f_case_2èmetab"/>
    <w:basedOn w:val="Normal"/>
    <w:uiPriority w:val="99"/>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rPr>
      <w:rFonts w:cs="Times New Roman"/>
      <w:lang w:val="x-none"/>
    </w:rPr>
  </w:style>
  <w:style w:type="character" w:customStyle="1" w:styleId="CommentaireCar">
    <w:name w:val="Commentaire Car"/>
    <w:link w:val="Commentaire"/>
    <w:uiPriority w:val="99"/>
    <w:semiHidden/>
    <w:rsid w:val="00CD185D"/>
    <w:rPr>
      <w:rFonts w:ascii="Univers" w:hAnsi="Univers" w:cs="Univers"/>
      <w:lang w:eastAsia="zh-CN"/>
    </w:rPr>
  </w:style>
  <w:style w:type="paragraph" w:styleId="Corpsdetexte3">
    <w:name w:val="Body Text 3"/>
    <w:basedOn w:val="Normal"/>
    <w:link w:val="Corpsdetexte3Car"/>
    <w:uiPriority w:val="99"/>
    <w:unhideWhenUsed/>
    <w:rsid w:val="002A0763"/>
    <w:pPr>
      <w:spacing w:after="120"/>
    </w:pPr>
    <w:rPr>
      <w:rFonts w:cs="Times New Roman"/>
      <w:sz w:val="16"/>
      <w:szCs w:val="16"/>
      <w:lang w:val="x-none"/>
    </w:rPr>
  </w:style>
  <w:style w:type="character" w:customStyle="1" w:styleId="Corpsdetexte3Car">
    <w:name w:val="Corps de texte 3 Car"/>
    <w:link w:val="Corpsdetexte3"/>
    <w:uiPriority w:val="99"/>
    <w:rsid w:val="002A0763"/>
    <w:rPr>
      <w:rFonts w:ascii="Univers" w:hAnsi="Univers" w:cs="Univers"/>
      <w:sz w:val="16"/>
      <w:szCs w:val="16"/>
      <w:lang w:eastAsia="zh-CN"/>
    </w:rPr>
  </w:style>
  <w:style w:type="character" w:customStyle="1" w:styleId="En-tteCar">
    <w:name w:val="En-tête Car"/>
    <w:link w:val="En-tte"/>
    <w:uiPriority w:val="99"/>
    <w:rsid w:val="00264FA8"/>
    <w:rPr>
      <w:rFonts w:ascii="Univers" w:hAnsi="Univers" w:cs="Univers"/>
      <w:lang w:eastAsia="zh-CN"/>
    </w:rPr>
  </w:style>
  <w:style w:type="paragraph" w:customStyle="1" w:styleId="RedTitre1">
    <w:name w:val="RedTitre1"/>
    <w:basedOn w:val="Normal"/>
    <w:rsid w:val="00AD4FC4"/>
    <w:pPr>
      <w:framePr w:hSpace="142" w:wrap="auto" w:vAnchor="text" w:hAnchor="text" w:xAlign="center" w:y="1"/>
      <w:widowControl w:val="0"/>
      <w:suppressAutoHyphens w:val="0"/>
      <w:autoSpaceDE w:val="0"/>
      <w:autoSpaceDN w:val="0"/>
      <w:adjustRightInd w:val="0"/>
      <w:jc w:val="center"/>
    </w:pPr>
    <w:rPr>
      <w:rFonts w:ascii="Arial" w:hAnsi="Arial" w:cs="Arial"/>
      <w:b/>
      <w:bCs/>
      <w:sz w:val="22"/>
      <w:szCs w:val="22"/>
      <w:lang w:eastAsia="fr-FR"/>
    </w:rPr>
  </w:style>
  <w:style w:type="character" w:customStyle="1" w:styleId="CorpsdetexteCar">
    <w:name w:val="Corps de texte Car"/>
    <w:link w:val="Corpsdetexte"/>
    <w:rsid w:val="00CB79F5"/>
    <w:rPr>
      <w:rFonts w:ascii="Arial" w:hAnsi="Arial" w:cs="Arial"/>
      <w:b/>
      <w:sz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2135630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7C06B6-7F7B-4DD5-A781-4F636698C3AF}">
  <ds:schemaRefs>
    <ds:schemaRef ds:uri="http://schemas.openxmlformats.org/officeDocument/2006/bibliography"/>
  </ds:schemaRefs>
</ds:datastoreItem>
</file>

<file path=customXml/itemProps2.xml><?xml version="1.0" encoding="utf-8"?>
<ds:datastoreItem xmlns:ds="http://schemas.openxmlformats.org/officeDocument/2006/customXml" ds:itemID="{D6D5387C-8CB7-4764-B645-69CF2E6F62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2</TotalTime>
  <Pages>6</Pages>
  <Words>1447</Words>
  <Characters>7964</Characters>
  <Application>Microsoft Office Word</Application>
  <DocSecurity>0</DocSecurity>
  <Lines>66</Lines>
  <Paragraphs>18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9393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NDIONE Jean Joseph</cp:lastModifiedBy>
  <cp:revision>2</cp:revision>
  <cp:lastPrinted>2016-04-08T14:31:00Z</cp:lastPrinted>
  <dcterms:created xsi:type="dcterms:W3CDTF">2025-03-03T10:17:00Z</dcterms:created>
  <dcterms:modified xsi:type="dcterms:W3CDTF">2025-03-03T10:21:00Z</dcterms:modified>
</cp:coreProperties>
</file>