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02D746" w14:textId="77777777" w:rsidR="009B1CD0" w:rsidRPr="00A8505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85050" w14:paraId="5EDC80A0" w14:textId="77777777">
        <w:trPr>
          <w:trHeight w:val="1132"/>
        </w:trPr>
        <w:tc>
          <w:tcPr>
            <w:tcW w:w="10434" w:type="dxa"/>
            <w:shd w:val="clear" w:color="auto" w:fill="auto"/>
          </w:tcPr>
          <w:p w14:paraId="75096E25" w14:textId="77777777" w:rsidR="00541CA3" w:rsidRPr="00A85050" w:rsidRDefault="00454AAD" w:rsidP="00844DAA">
            <w:pPr>
              <w:pStyle w:val="Pieddepage"/>
              <w:tabs>
                <w:tab w:val="clear" w:pos="4536"/>
                <w:tab w:val="clear" w:pos="9072"/>
                <w:tab w:val="left" w:pos="851"/>
              </w:tabs>
              <w:jc w:val="center"/>
              <w:rPr>
                <w:noProof/>
                <w:lang w:eastAsia="fr-FR"/>
              </w:rPr>
            </w:pPr>
            <w:r w:rsidRPr="00A85050">
              <w:rPr>
                <w:noProof/>
                <w:lang w:eastAsia="fr-FR"/>
              </w:rPr>
              <w:drawing>
                <wp:inline distT="0" distB="0" distL="0" distR="0" wp14:anchorId="1CF2916E" wp14:editId="20C1D94B">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5D379DB" w14:textId="77777777" w:rsidR="00FE48C9" w:rsidRPr="00A85050" w:rsidRDefault="00FE48C9" w:rsidP="00844DAA">
            <w:pPr>
              <w:pStyle w:val="Pieddepage"/>
              <w:tabs>
                <w:tab w:val="clear" w:pos="4536"/>
                <w:tab w:val="clear" w:pos="9072"/>
                <w:tab w:val="left" w:pos="851"/>
              </w:tabs>
              <w:jc w:val="center"/>
              <w:rPr>
                <w:rFonts w:ascii="Arial" w:hAnsi="Arial" w:cs="Arial"/>
                <w:b/>
                <w:sz w:val="18"/>
                <w:szCs w:val="18"/>
              </w:rPr>
            </w:pPr>
          </w:p>
          <w:p w14:paraId="1CF67624" w14:textId="77777777" w:rsidR="00FE48C9" w:rsidRPr="00A85050" w:rsidRDefault="00FE48C9" w:rsidP="00FE48C9">
            <w:pPr>
              <w:pStyle w:val="Pieddepage"/>
              <w:tabs>
                <w:tab w:val="clear" w:pos="4536"/>
                <w:tab w:val="clear" w:pos="9072"/>
              </w:tabs>
              <w:jc w:val="center"/>
              <w:rPr>
                <w:rFonts w:ascii="Arial" w:hAnsi="Arial" w:cs="Arial"/>
                <w:b/>
                <w:sz w:val="16"/>
                <w:szCs w:val="16"/>
              </w:rPr>
            </w:pPr>
            <w:r w:rsidRPr="00A85050">
              <w:rPr>
                <w:rFonts w:ascii="Arial" w:hAnsi="Arial" w:cs="Arial"/>
                <w:b/>
                <w:sz w:val="16"/>
                <w:szCs w:val="16"/>
              </w:rPr>
              <w:t>MINISTERE DE L’ECONOMIE ET DES FINANCES</w:t>
            </w:r>
          </w:p>
          <w:p w14:paraId="361F03AB" w14:textId="77777777" w:rsidR="009B1CD0" w:rsidRPr="00A85050" w:rsidRDefault="00FE48C9" w:rsidP="00FE48C9">
            <w:pPr>
              <w:pStyle w:val="En-tte"/>
              <w:jc w:val="center"/>
            </w:pPr>
            <w:r w:rsidRPr="00A85050">
              <w:rPr>
                <w:rFonts w:ascii="Arial" w:hAnsi="Arial" w:cs="Arial"/>
                <w:b/>
                <w:sz w:val="18"/>
                <w:szCs w:val="18"/>
              </w:rPr>
              <w:t>Direction des Affaires Juridiques</w:t>
            </w:r>
          </w:p>
        </w:tc>
      </w:tr>
    </w:tbl>
    <w:p w14:paraId="4C3F5B3B" w14:textId="77777777" w:rsidR="009B1CD0" w:rsidRPr="00A85050" w:rsidRDefault="009B1CD0" w:rsidP="00844DAA">
      <w:pPr>
        <w:tabs>
          <w:tab w:val="left" w:pos="851"/>
        </w:tabs>
        <w:sectPr w:rsidR="009B1CD0" w:rsidRPr="00A8505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A85050" w14:paraId="0021D726" w14:textId="77777777">
        <w:tc>
          <w:tcPr>
            <w:tcW w:w="9002" w:type="dxa"/>
            <w:shd w:val="clear" w:color="auto" w:fill="66CCFF"/>
          </w:tcPr>
          <w:p w14:paraId="359BCFDC" w14:textId="77777777" w:rsidR="009B1CD0" w:rsidRPr="00A85050" w:rsidRDefault="009B1CD0" w:rsidP="00844DAA">
            <w:pPr>
              <w:tabs>
                <w:tab w:val="left" w:pos="851"/>
              </w:tabs>
              <w:spacing w:before="120" w:after="120"/>
              <w:jc w:val="center"/>
              <w:rPr>
                <w:rFonts w:ascii="Arial" w:hAnsi="Arial" w:cs="Arial"/>
                <w:b/>
                <w:bCs/>
                <w:caps/>
                <w:sz w:val="28"/>
                <w:szCs w:val="28"/>
              </w:rPr>
            </w:pPr>
            <w:r w:rsidRPr="00A85050">
              <w:rPr>
                <w:rFonts w:ascii="Arial" w:hAnsi="Arial" w:cs="Arial"/>
                <w:sz w:val="24"/>
                <w:szCs w:val="24"/>
              </w:rPr>
              <w:t>MARCH</w:t>
            </w:r>
            <w:r w:rsidRPr="00A85050">
              <w:rPr>
                <w:rFonts w:ascii="Arial" w:hAnsi="Arial" w:cs="Arial"/>
                <w:caps/>
                <w:sz w:val="24"/>
                <w:szCs w:val="24"/>
              </w:rPr>
              <w:t>é</w:t>
            </w:r>
            <w:r w:rsidRPr="00A85050">
              <w:rPr>
                <w:rFonts w:ascii="Arial" w:hAnsi="Arial" w:cs="Arial"/>
                <w:sz w:val="24"/>
                <w:szCs w:val="24"/>
              </w:rPr>
              <w:t xml:space="preserve">S </w:t>
            </w:r>
            <w:r w:rsidR="00930A5C" w:rsidRPr="00A85050">
              <w:rPr>
                <w:rFonts w:ascii="Arial" w:hAnsi="Arial" w:cs="Arial"/>
                <w:sz w:val="24"/>
                <w:szCs w:val="24"/>
              </w:rPr>
              <w:t>PUBLICS</w:t>
            </w:r>
          </w:p>
          <w:p w14:paraId="3581F434" w14:textId="77777777" w:rsidR="009B1CD0" w:rsidRPr="00A85050" w:rsidRDefault="009B1CD0" w:rsidP="006C4338">
            <w:pPr>
              <w:tabs>
                <w:tab w:val="left" w:pos="851"/>
              </w:tabs>
              <w:spacing w:before="120" w:after="120"/>
              <w:jc w:val="center"/>
              <w:rPr>
                <w:caps/>
                <w:sz w:val="28"/>
                <w:szCs w:val="28"/>
              </w:rPr>
            </w:pPr>
            <w:r w:rsidRPr="00A85050">
              <w:rPr>
                <w:rFonts w:ascii="Arial" w:hAnsi="Arial" w:cs="Arial"/>
                <w:b/>
                <w:bCs/>
                <w:caps/>
                <w:sz w:val="28"/>
                <w:szCs w:val="28"/>
              </w:rPr>
              <w:t>ACTE</w:t>
            </w:r>
            <w:r w:rsidRPr="00A85050">
              <w:rPr>
                <w:rFonts w:ascii="Arial" w:hAnsi="Arial" w:cs="Arial"/>
                <w:b/>
                <w:bCs/>
                <w:sz w:val="28"/>
                <w:szCs w:val="28"/>
              </w:rPr>
              <w:t xml:space="preserve"> D’ENGAGEMENT</w:t>
            </w:r>
            <w:r w:rsidRPr="00A85050">
              <w:rPr>
                <w:rStyle w:val="Caractresdenotedebasdepage"/>
                <w:rFonts w:ascii="Arial" w:hAnsi="Arial"/>
                <w:b/>
                <w:bCs/>
                <w:sz w:val="28"/>
                <w:szCs w:val="28"/>
              </w:rPr>
              <w:footnoteReference w:id="1"/>
            </w:r>
          </w:p>
        </w:tc>
        <w:tc>
          <w:tcPr>
            <w:tcW w:w="1275" w:type="dxa"/>
            <w:shd w:val="clear" w:color="auto" w:fill="66CCFF"/>
          </w:tcPr>
          <w:p w14:paraId="55823B17" w14:textId="77777777" w:rsidR="009B1CD0" w:rsidRPr="00A85050" w:rsidRDefault="00E47798" w:rsidP="0083205E">
            <w:pPr>
              <w:pStyle w:val="Titre8"/>
              <w:tabs>
                <w:tab w:val="left" w:pos="851"/>
                <w:tab w:val="right" w:pos="9639"/>
              </w:tabs>
              <w:spacing w:before="120" w:after="120"/>
            </w:pPr>
            <w:r w:rsidRPr="00A85050">
              <w:rPr>
                <w:caps/>
                <w:sz w:val="28"/>
                <w:szCs w:val="28"/>
              </w:rPr>
              <w:t>ATTRI1</w:t>
            </w:r>
          </w:p>
        </w:tc>
      </w:tr>
    </w:tbl>
    <w:p w14:paraId="2D476E99" w14:textId="77777777" w:rsidR="009B45B9" w:rsidRPr="00A85050" w:rsidRDefault="00CD46CC" w:rsidP="00A85050">
      <w:pPr>
        <w:pStyle w:val="Corpsdetexte31"/>
        <w:tabs>
          <w:tab w:val="left" w:pos="851"/>
        </w:tabs>
        <w:spacing w:before="60" w:after="60"/>
        <w:jc w:val="both"/>
        <w:rPr>
          <w:sz w:val="18"/>
          <w:szCs w:val="18"/>
        </w:rPr>
      </w:pPr>
      <w:r w:rsidRPr="00A85050">
        <w:rPr>
          <w:sz w:val="18"/>
          <w:szCs w:val="18"/>
        </w:rPr>
        <w:t>Alors qu’un acte d’engagement était autrefois requis de l’opérateur économique soumissionnaire lors du dépôt de son offre, sa signature n’est plus aujourd’hui requise qu’au st</w:t>
      </w:r>
      <w:r w:rsidR="00FE48C9" w:rsidRPr="00A85050">
        <w:rPr>
          <w:sz w:val="18"/>
          <w:szCs w:val="18"/>
        </w:rPr>
        <w:t>ade de l’attribution du marché public.</w:t>
      </w:r>
    </w:p>
    <w:p w14:paraId="286ABA5A" w14:textId="77777777" w:rsidR="009B45B9" w:rsidRPr="00A85050" w:rsidRDefault="009B1CD0" w:rsidP="00A85050">
      <w:pPr>
        <w:pStyle w:val="Corpsdetexte31"/>
        <w:tabs>
          <w:tab w:val="left" w:pos="851"/>
        </w:tabs>
        <w:spacing w:before="60" w:after="60"/>
        <w:jc w:val="both"/>
        <w:rPr>
          <w:sz w:val="18"/>
          <w:szCs w:val="18"/>
        </w:rPr>
      </w:pPr>
      <w:r w:rsidRPr="00A85050">
        <w:rPr>
          <w:sz w:val="18"/>
          <w:szCs w:val="18"/>
        </w:rPr>
        <w:t xml:space="preserve">Le formulaire </w:t>
      </w:r>
      <w:r w:rsidR="00E47798" w:rsidRPr="00A85050">
        <w:rPr>
          <w:sz w:val="18"/>
          <w:szCs w:val="18"/>
        </w:rPr>
        <w:t xml:space="preserve">ATTRI1 </w:t>
      </w:r>
      <w:r w:rsidRPr="00A85050">
        <w:rPr>
          <w:sz w:val="18"/>
          <w:szCs w:val="18"/>
        </w:rPr>
        <w:t xml:space="preserve">est un modèle d’acte d’engagement qui peut être utilisé par </w:t>
      </w:r>
      <w:r w:rsidR="0021797C" w:rsidRPr="00A85050">
        <w:rPr>
          <w:sz w:val="18"/>
          <w:szCs w:val="18"/>
        </w:rPr>
        <w:t>l’acheteur</w:t>
      </w:r>
      <w:r w:rsidR="0061068C" w:rsidRPr="00A85050">
        <w:rPr>
          <w:sz w:val="18"/>
          <w:szCs w:val="18"/>
        </w:rPr>
        <w:t>, s’il le souhaite,</w:t>
      </w:r>
      <w:r w:rsidR="001C40C0" w:rsidRPr="00A85050">
        <w:rPr>
          <w:sz w:val="18"/>
          <w:szCs w:val="18"/>
        </w:rPr>
        <w:t xml:space="preserve"> </w:t>
      </w:r>
      <w:r w:rsidR="00CD185D" w:rsidRPr="00A85050">
        <w:rPr>
          <w:sz w:val="18"/>
          <w:szCs w:val="18"/>
        </w:rPr>
        <w:t xml:space="preserve">pour conclure un marché </w:t>
      </w:r>
      <w:r w:rsidR="002E56C1" w:rsidRPr="00A85050">
        <w:rPr>
          <w:sz w:val="18"/>
          <w:szCs w:val="18"/>
        </w:rPr>
        <w:t>public</w:t>
      </w:r>
      <w:r w:rsidR="00CD185D" w:rsidRPr="00A85050">
        <w:rPr>
          <w:sz w:val="18"/>
          <w:szCs w:val="18"/>
        </w:rPr>
        <w:t xml:space="preserve"> avec le </w:t>
      </w:r>
      <w:r w:rsidR="00F92811" w:rsidRPr="00A85050">
        <w:rPr>
          <w:sz w:val="18"/>
          <w:szCs w:val="18"/>
        </w:rPr>
        <w:t>titulaire pressenti.</w:t>
      </w:r>
    </w:p>
    <w:p w14:paraId="217BDD99"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Il est conseillé aux acheteurs </w:t>
      </w:r>
      <w:r w:rsidR="0021797C" w:rsidRPr="00A85050">
        <w:rPr>
          <w:sz w:val="18"/>
          <w:szCs w:val="18"/>
        </w:rPr>
        <w:t xml:space="preserve">de renseigner les différentes rubriques de ce formulaire </w:t>
      </w:r>
      <w:r w:rsidRPr="00A85050">
        <w:rPr>
          <w:sz w:val="18"/>
          <w:szCs w:val="18"/>
        </w:rPr>
        <w:t xml:space="preserve">avant </w:t>
      </w:r>
      <w:r w:rsidR="00CD185D" w:rsidRPr="00A85050">
        <w:rPr>
          <w:sz w:val="18"/>
          <w:szCs w:val="18"/>
        </w:rPr>
        <w:t>d</w:t>
      </w:r>
      <w:r w:rsidR="0021797C" w:rsidRPr="00A85050">
        <w:rPr>
          <w:sz w:val="18"/>
          <w:szCs w:val="18"/>
        </w:rPr>
        <w:t>e l</w:t>
      </w:r>
      <w:r w:rsidR="00CD185D" w:rsidRPr="00A85050">
        <w:rPr>
          <w:sz w:val="18"/>
          <w:szCs w:val="18"/>
        </w:rPr>
        <w:t>’adresser à l’attributaire</w:t>
      </w:r>
      <w:r w:rsidRPr="00A85050">
        <w:rPr>
          <w:sz w:val="18"/>
          <w:szCs w:val="18"/>
        </w:rPr>
        <w:t>.</w:t>
      </w:r>
      <w:r w:rsidR="00CD185D" w:rsidRPr="00A85050">
        <w:rPr>
          <w:sz w:val="18"/>
          <w:szCs w:val="18"/>
        </w:rPr>
        <w:t xml:space="preserve"> Ce dernier </w:t>
      </w:r>
      <w:r w:rsidR="0021797C" w:rsidRPr="00A85050">
        <w:rPr>
          <w:sz w:val="18"/>
          <w:szCs w:val="18"/>
        </w:rPr>
        <w:t>retourne l’acte d’engagement signé, permettant à l’acheteur de le signer à son tour.</w:t>
      </w:r>
    </w:p>
    <w:p w14:paraId="27F0F453"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d’allotissement, </w:t>
      </w:r>
      <w:r w:rsidR="00CD185D" w:rsidRPr="00A85050">
        <w:rPr>
          <w:sz w:val="18"/>
          <w:szCs w:val="18"/>
        </w:rPr>
        <w:t xml:space="preserve">un formulaire </w:t>
      </w:r>
      <w:r w:rsidR="00E47798" w:rsidRPr="00A85050">
        <w:rPr>
          <w:sz w:val="18"/>
          <w:szCs w:val="18"/>
        </w:rPr>
        <w:t xml:space="preserve">ATTRI1 </w:t>
      </w:r>
      <w:r w:rsidR="00CD185D" w:rsidRPr="00A85050">
        <w:rPr>
          <w:sz w:val="18"/>
          <w:szCs w:val="18"/>
        </w:rPr>
        <w:t xml:space="preserve">peut être établi pour chaque </w:t>
      </w:r>
      <w:r w:rsidRPr="00A85050">
        <w:rPr>
          <w:sz w:val="18"/>
          <w:szCs w:val="18"/>
        </w:rPr>
        <w:t>lot.</w:t>
      </w:r>
      <w:r w:rsidR="00CD185D" w:rsidRPr="00A85050">
        <w:rPr>
          <w:sz w:val="18"/>
          <w:szCs w:val="18"/>
        </w:rPr>
        <w:t xml:space="preserve"> Lorsqu’un même opérateur économique se voit attribuer plusieurs lots, un seul </w:t>
      </w:r>
      <w:r w:rsidR="00E47798" w:rsidRPr="00A85050">
        <w:rPr>
          <w:sz w:val="18"/>
          <w:szCs w:val="18"/>
        </w:rPr>
        <w:t xml:space="preserve">ATTRI1 </w:t>
      </w:r>
      <w:r w:rsidR="00CD185D" w:rsidRPr="00A85050">
        <w:rPr>
          <w:sz w:val="18"/>
          <w:szCs w:val="18"/>
        </w:rPr>
        <w:t>peut être complété.</w:t>
      </w:r>
      <w:r w:rsidR="0021797C" w:rsidRPr="00A85050">
        <w:rPr>
          <w:sz w:val="18"/>
          <w:szCs w:val="18"/>
        </w:rPr>
        <w:t xml:space="preserve"> Si l’attributaire est retenu sur la base d’une offre variable portant sur plusieurs lots, </w:t>
      </w:r>
      <w:r w:rsidR="006F3DF9" w:rsidRPr="00A85050">
        <w:rPr>
          <w:sz w:val="18"/>
          <w:szCs w:val="18"/>
        </w:rPr>
        <w:t xml:space="preserve">soit </w:t>
      </w:r>
      <w:r w:rsidR="0021797C" w:rsidRPr="00A85050">
        <w:rPr>
          <w:sz w:val="18"/>
          <w:szCs w:val="18"/>
        </w:rPr>
        <w:t xml:space="preserve">un acte d’engagement est </w:t>
      </w:r>
      <w:r w:rsidR="006F3DF9" w:rsidRPr="00A85050">
        <w:rPr>
          <w:sz w:val="18"/>
          <w:szCs w:val="18"/>
        </w:rPr>
        <w:t>établi pour les seuls lots concernés, soit l’acte d’engagement unique mentionne expressément les lots retenus sur la base d’une offre variable</w:t>
      </w:r>
      <w:r w:rsidR="0021797C" w:rsidRPr="00A85050">
        <w:rPr>
          <w:sz w:val="18"/>
          <w:szCs w:val="18"/>
        </w:rPr>
        <w:t>.</w:t>
      </w:r>
    </w:p>
    <w:p w14:paraId="61D9E167"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de </w:t>
      </w:r>
      <w:r w:rsidR="00F92811" w:rsidRPr="00A85050">
        <w:rPr>
          <w:sz w:val="18"/>
          <w:szCs w:val="18"/>
        </w:rPr>
        <w:t>groupement d’entreprises</w:t>
      </w:r>
      <w:r w:rsidRPr="00A85050">
        <w:rPr>
          <w:sz w:val="18"/>
          <w:szCs w:val="18"/>
        </w:rPr>
        <w:t xml:space="preserve">, un </w:t>
      </w:r>
      <w:r w:rsidR="00CD185D" w:rsidRPr="00A85050">
        <w:rPr>
          <w:sz w:val="18"/>
          <w:szCs w:val="18"/>
        </w:rPr>
        <w:t xml:space="preserve">acte d’engagement unique </w:t>
      </w:r>
      <w:r w:rsidRPr="00A85050">
        <w:rPr>
          <w:sz w:val="18"/>
          <w:szCs w:val="18"/>
        </w:rPr>
        <w:t>est rempli pour le groupement d’entreprises.</w:t>
      </w:r>
    </w:p>
    <w:p w14:paraId="7EA910AB" w14:textId="43EF1083" w:rsidR="004C5755" w:rsidRPr="00A85050" w:rsidRDefault="004C5755" w:rsidP="00A85050">
      <w:pPr>
        <w:spacing w:before="60" w:after="60"/>
        <w:jc w:val="both"/>
        <w:rPr>
          <w:rFonts w:ascii="Arial" w:hAnsi="Arial" w:cs="Arial"/>
          <w:i/>
          <w:sz w:val="18"/>
          <w:szCs w:val="18"/>
        </w:rPr>
      </w:pPr>
      <w:r w:rsidRPr="00A85050">
        <w:rPr>
          <w:rFonts w:ascii="Arial" w:hAnsi="Arial" w:cs="Arial"/>
          <w:i/>
          <w:sz w:val="18"/>
          <w:szCs w:val="18"/>
        </w:rPr>
        <w:t xml:space="preserve">Il est rappelé qu’en application du code de la commande publique, et notamment ses </w:t>
      </w:r>
      <w:hyperlink r:id="rId10" w:history="1">
        <w:r w:rsidRPr="00A85050">
          <w:rPr>
            <w:rStyle w:val="Lienhypertexte"/>
            <w:rFonts w:ascii="Arial" w:hAnsi="Arial" w:cs="Arial"/>
            <w:i/>
            <w:sz w:val="18"/>
            <w:szCs w:val="18"/>
          </w:rPr>
          <w:t>articles L. 1110-1</w:t>
        </w:r>
      </w:hyperlink>
      <w:r w:rsidRPr="00A85050">
        <w:rPr>
          <w:rFonts w:ascii="Arial" w:hAnsi="Arial" w:cs="Arial"/>
          <w:i/>
          <w:sz w:val="18"/>
          <w:szCs w:val="18"/>
        </w:rPr>
        <w:t xml:space="preserve">, et </w:t>
      </w:r>
      <w:hyperlink r:id="rId11" w:history="1">
        <w:r w:rsidRPr="00A85050">
          <w:rPr>
            <w:rStyle w:val="Lienhypertexte"/>
            <w:rFonts w:ascii="Arial" w:hAnsi="Arial" w:cs="Arial"/>
            <w:i/>
            <w:sz w:val="18"/>
            <w:szCs w:val="18"/>
          </w:rPr>
          <w:t>R. 2162-1 à R. 2162-6</w:t>
        </w:r>
      </w:hyperlink>
      <w:r w:rsidRPr="00A85050">
        <w:rPr>
          <w:rFonts w:ascii="Arial" w:hAnsi="Arial" w:cs="Arial"/>
          <w:i/>
          <w:sz w:val="18"/>
          <w:szCs w:val="18"/>
        </w:rPr>
        <w:t xml:space="preserve">, </w:t>
      </w:r>
      <w:hyperlink r:id="rId12" w:history="1">
        <w:r w:rsidRPr="00A85050">
          <w:rPr>
            <w:rStyle w:val="Lienhypertexte"/>
            <w:rFonts w:ascii="Arial" w:hAnsi="Arial" w:cs="Arial"/>
            <w:i/>
            <w:sz w:val="18"/>
            <w:szCs w:val="18"/>
          </w:rPr>
          <w:t>R. 2162-7 à R. 2162-12</w:t>
        </w:r>
      </w:hyperlink>
      <w:r w:rsidRPr="00A85050">
        <w:rPr>
          <w:rFonts w:ascii="Arial" w:hAnsi="Arial" w:cs="Arial"/>
          <w:i/>
          <w:sz w:val="18"/>
          <w:szCs w:val="18"/>
        </w:rPr>
        <w:t xml:space="preserve">, </w:t>
      </w:r>
      <w:hyperlink r:id="rId13" w:history="1">
        <w:r w:rsidRPr="00A85050">
          <w:rPr>
            <w:rStyle w:val="Lienhypertexte"/>
            <w:rFonts w:ascii="Arial" w:hAnsi="Arial" w:cs="Arial"/>
            <w:i/>
            <w:sz w:val="18"/>
            <w:szCs w:val="18"/>
          </w:rPr>
          <w:t>R. 2162-13 à R. 2162-14</w:t>
        </w:r>
      </w:hyperlink>
      <w:r w:rsidRPr="00A85050">
        <w:rPr>
          <w:rFonts w:ascii="Arial" w:hAnsi="Arial" w:cs="Arial"/>
          <w:i/>
          <w:sz w:val="18"/>
          <w:szCs w:val="18"/>
        </w:rPr>
        <w:t xml:space="preserve"> et </w:t>
      </w:r>
      <w:hyperlink r:id="rId14" w:history="1">
        <w:r w:rsidRPr="00A85050">
          <w:rPr>
            <w:rStyle w:val="Lienhypertexte"/>
            <w:rFonts w:ascii="Arial" w:hAnsi="Arial" w:cs="Arial"/>
            <w:i/>
            <w:sz w:val="18"/>
            <w:szCs w:val="18"/>
          </w:rPr>
          <w:t>R. 2162-15 à R. 2162-21</w:t>
        </w:r>
      </w:hyperlink>
      <w:r w:rsidRPr="00A85050">
        <w:rPr>
          <w:rFonts w:ascii="Arial" w:hAnsi="Arial" w:cs="Arial"/>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6F171AC" w14:textId="77777777" w:rsidR="00FE48C9" w:rsidRDefault="00FE48C9" w:rsidP="005846FB">
      <w:pPr>
        <w:pStyle w:val="Corpsdetexte31"/>
        <w:tabs>
          <w:tab w:val="left" w:pos="851"/>
        </w:tabs>
        <w:jc w:val="both"/>
        <w:rPr>
          <w:sz w:val="18"/>
          <w:szCs w:val="18"/>
        </w:rPr>
      </w:pPr>
    </w:p>
    <w:p w14:paraId="67A2AF92" w14:textId="77777777" w:rsidR="004D6FC8" w:rsidRPr="00CC6F30" w:rsidRDefault="004D6FC8" w:rsidP="002214E2">
      <w:pPr>
        <w:pStyle w:val="listeniv1Aniv2A1"/>
        <w:keepNext/>
        <w:shd w:val="clear" w:color="auto" w:fill="66CCFF"/>
        <w:tabs>
          <w:tab w:val="clear" w:pos="851"/>
        </w:tabs>
        <w:spacing w:before="360" w:after="120"/>
        <w:ind w:left="431" w:hanging="431"/>
        <w:jc w:val="left"/>
        <w:outlineLvl w:val="0"/>
        <w:rPr>
          <w:b/>
          <w:i w:val="0"/>
          <w:sz w:val="22"/>
        </w:rPr>
      </w:pPr>
      <w:r w:rsidRPr="00CC6F30">
        <w:rPr>
          <w:b/>
          <w:i w:val="0"/>
          <w:sz w:val="22"/>
        </w:rPr>
        <w:t>Objet de l’acte d’engagement</w:t>
      </w:r>
    </w:p>
    <w:p w14:paraId="673656F1" w14:textId="77777777" w:rsidR="004D6FC8" w:rsidRDefault="004D6FC8" w:rsidP="004D6FC8">
      <w:pPr>
        <w:pStyle w:val="listeniv1Aniv2A10"/>
        <w:numPr>
          <w:ilvl w:val="1"/>
          <w:numId w:val="30"/>
        </w:numPr>
        <w:tabs>
          <w:tab w:val="clear" w:pos="851"/>
        </w:tabs>
        <w:spacing w:before="240" w:after="120"/>
        <w:outlineLvl w:val="1"/>
        <w:rPr>
          <w:b/>
          <w:i w:val="0"/>
        </w:rPr>
      </w:pPr>
      <w:r>
        <w:rPr>
          <w:b/>
          <w:i w:val="0"/>
        </w:rPr>
        <w:t>Objet du marché public</w:t>
      </w:r>
    </w:p>
    <w:p w14:paraId="2AB252C3" w14:textId="77777777" w:rsidR="004D6FC8" w:rsidRPr="00A85050" w:rsidRDefault="004D6FC8" w:rsidP="004D6FC8">
      <w:pPr>
        <w:pStyle w:val="fcase1ertab"/>
        <w:tabs>
          <w:tab w:val="clear" w:pos="426"/>
        </w:tabs>
        <w:ind w:left="0" w:firstLine="0"/>
        <w:rPr>
          <w:rFonts w:ascii="Arial" w:hAnsi="Arial" w:cs="Arial"/>
        </w:rPr>
      </w:pPr>
      <w:r w:rsidRPr="00A85050">
        <w:rPr>
          <w:rFonts w:ascii="Arial" w:hAnsi="Arial" w:cs="Arial"/>
          <w:i/>
          <w:sz w:val="18"/>
          <w:szCs w:val="18"/>
        </w:rPr>
        <w:t>(</w:t>
      </w:r>
      <w:r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A85050">
        <w:rPr>
          <w:rFonts w:ascii="Arial" w:hAnsi="Arial" w:cs="Arial"/>
          <w:i/>
          <w:sz w:val="18"/>
          <w:szCs w:val="18"/>
        </w:rPr>
        <w:t>)</w:t>
      </w:r>
    </w:p>
    <w:p w14:paraId="161DDC4F" w14:textId="77777777" w:rsidR="004D6FC8" w:rsidRPr="00A85050" w:rsidRDefault="004D6FC8" w:rsidP="004D6FC8">
      <w:pPr>
        <w:jc w:val="both"/>
        <w:rPr>
          <w:rFonts w:ascii="Arial" w:hAnsi="Arial" w:cs="Arial"/>
        </w:rPr>
      </w:pPr>
    </w:p>
    <w:p w14:paraId="21CD3345" w14:textId="77777777" w:rsidR="007D5DC5" w:rsidRPr="007D5DC5" w:rsidRDefault="007D5DC5" w:rsidP="007D5DC5">
      <w:pPr>
        <w:spacing w:before="120" w:after="120"/>
        <w:jc w:val="both"/>
        <w:rPr>
          <w:rFonts w:ascii="Arial" w:hAnsi="Arial" w:cs="Arial"/>
          <w:b/>
          <w:bCs/>
          <w:sz w:val="22"/>
          <w:szCs w:val="22"/>
        </w:rPr>
      </w:pPr>
      <w:r w:rsidRPr="007D5DC5">
        <w:rPr>
          <w:rFonts w:ascii="Arial" w:hAnsi="Arial" w:cs="Arial"/>
          <w:b/>
          <w:bCs/>
          <w:sz w:val="22"/>
          <w:szCs w:val="22"/>
        </w:rPr>
        <w:t>ACCORD-CADRE DE PRESTATIONS DE COLLECTE, BLANCHISSERIE ET RESTITUTION D’ARTICLES TEXTILES AUPRES DES UNITES DE GESTION DU CROUS DE MONTPELLIER – OCCITANIE 2025/2029</w:t>
      </w:r>
    </w:p>
    <w:p w14:paraId="23A5360A" w14:textId="77777777" w:rsidR="000C34DD" w:rsidRPr="00894112" w:rsidRDefault="000C34DD" w:rsidP="004D6FC8">
      <w:pPr>
        <w:jc w:val="center"/>
        <w:rPr>
          <w:rFonts w:ascii="Arial" w:hAnsi="Arial" w:cs="Arial"/>
          <w:b/>
          <w:sz w:val="22"/>
        </w:rPr>
      </w:pPr>
    </w:p>
    <w:tbl>
      <w:tblPr>
        <w:tblStyle w:val="Grilledutableau"/>
        <w:tblW w:w="0" w:type="auto"/>
        <w:jc w:val="center"/>
        <w:tblCellMar>
          <w:top w:w="28" w:type="dxa"/>
          <w:left w:w="85" w:type="dxa"/>
          <w:bottom w:w="28" w:type="dxa"/>
          <w:right w:w="85" w:type="dxa"/>
        </w:tblCellMar>
        <w:tblLook w:val="04A0" w:firstRow="1" w:lastRow="0" w:firstColumn="1" w:lastColumn="0" w:noHBand="0" w:noVBand="1"/>
      </w:tblPr>
      <w:tblGrid>
        <w:gridCol w:w="662"/>
        <w:gridCol w:w="727"/>
        <w:gridCol w:w="6929"/>
      </w:tblGrid>
      <w:tr w:rsidR="007D5DC5" w:rsidRPr="000C34DD" w14:paraId="380A089F" w14:textId="77777777" w:rsidTr="00F65F4B">
        <w:trPr>
          <w:trHeight w:val="170"/>
          <w:jc w:val="cent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8FD920" w14:textId="2B3BF737" w:rsidR="007D5DC5" w:rsidRPr="00EF4CE1" w:rsidRDefault="00064F20" w:rsidP="00EF4CE1">
            <w:pPr>
              <w:rPr>
                <w:rFonts w:ascii="Arial" w:hAnsi="Arial" w:cs="Arial"/>
              </w:rPr>
            </w:pPr>
            <w:r>
              <w:rPr>
                <w:rFonts w:ascii="Arial" w:hAnsi="Arial" w:cs="Arial"/>
              </w:rPr>
              <w:t xml:space="preserve">N° </w:t>
            </w:r>
            <w:r w:rsidR="007D5DC5">
              <w:rPr>
                <w:rFonts w:ascii="Arial" w:hAnsi="Arial" w:cs="Arial"/>
              </w:rPr>
              <w:t>lot</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94DCE" w14:textId="2C158135" w:rsidR="007D5DC5" w:rsidRPr="00EF4CE1" w:rsidRDefault="007D5DC5" w:rsidP="00EF4CE1">
            <w:pPr>
              <w:rPr>
                <w:rFonts w:ascii="Arial" w:hAnsi="Arial" w:cs="Arial"/>
              </w:rPr>
            </w:pPr>
            <w:r>
              <w:rPr>
                <w:rFonts w:ascii="Arial" w:hAnsi="Arial" w:cs="Arial"/>
              </w:rPr>
              <w:t>réf.</w:t>
            </w: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AC5FC" w14:textId="1FB32789" w:rsidR="007D5DC5" w:rsidRPr="00EF4CE1" w:rsidRDefault="00064F20" w:rsidP="00EF4CE1">
            <w:pPr>
              <w:rPr>
                <w:rFonts w:ascii="Arial" w:hAnsi="Arial" w:cs="Arial"/>
              </w:rPr>
            </w:pPr>
            <w:r>
              <w:rPr>
                <w:rFonts w:ascii="Arial" w:hAnsi="Arial" w:cs="Arial"/>
              </w:rPr>
              <w:t>Libellé</w:t>
            </w:r>
            <w:r w:rsidR="007D5DC5">
              <w:rPr>
                <w:rFonts w:ascii="Arial" w:hAnsi="Arial" w:cs="Arial"/>
              </w:rPr>
              <w:t xml:space="preserve"> du lot</w:t>
            </w:r>
          </w:p>
        </w:tc>
      </w:tr>
      <w:tr w:rsidR="000C34DD" w:rsidRPr="000C34DD" w14:paraId="7F093476"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hideMark/>
          </w:tcPr>
          <w:p w14:paraId="1416E9FD" w14:textId="77777777" w:rsidR="000C34DD" w:rsidRPr="00EF4CE1" w:rsidRDefault="000C34DD" w:rsidP="00EF4CE1">
            <w:pPr>
              <w:rPr>
                <w:rFonts w:ascii="Arial" w:hAnsi="Arial" w:cs="Arial"/>
              </w:rPr>
            </w:pPr>
            <w:r w:rsidRPr="00EF4CE1">
              <w:rPr>
                <w:rFonts w:ascii="Arial" w:hAnsi="Arial" w:cs="Arial"/>
              </w:rPr>
              <w:t>Lot 1</w:t>
            </w:r>
          </w:p>
        </w:tc>
        <w:tc>
          <w:tcPr>
            <w:tcW w:w="0" w:type="auto"/>
            <w:tcBorders>
              <w:top w:val="single" w:sz="4" w:space="0" w:color="auto"/>
              <w:left w:val="single" w:sz="4" w:space="0" w:color="auto"/>
              <w:bottom w:val="single" w:sz="4" w:space="0" w:color="auto"/>
              <w:right w:val="single" w:sz="4" w:space="0" w:color="auto"/>
            </w:tcBorders>
          </w:tcPr>
          <w:p w14:paraId="4E1B45E8" w14:textId="72CE86D4" w:rsidR="000C34DD" w:rsidRPr="00EF4CE1" w:rsidRDefault="007D5DC5" w:rsidP="00EF4CE1">
            <w:pPr>
              <w:rPr>
                <w:rFonts w:ascii="Arial" w:hAnsi="Arial" w:cs="Arial"/>
              </w:rPr>
            </w:pPr>
            <w:r>
              <w:rPr>
                <w:rFonts w:ascii="Arial" w:hAnsi="Arial" w:cs="Arial"/>
              </w:rPr>
              <w:t>25034</w:t>
            </w:r>
          </w:p>
        </w:tc>
        <w:tc>
          <w:tcPr>
            <w:tcW w:w="0" w:type="auto"/>
            <w:tcBorders>
              <w:top w:val="single" w:sz="4" w:space="0" w:color="auto"/>
              <w:left w:val="single" w:sz="4" w:space="0" w:color="auto"/>
              <w:bottom w:val="single" w:sz="4" w:space="0" w:color="auto"/>
              <w:right w:val="single" w:sz="4" w:space="0" w:color="auto"/>
            </w:tcBorders>
            <w:hideMark/>
          </w:tcPr>
          <w:p w14:paraId="0755BB90" w14:textId="231B76C0" w:rsidR="000C34DD" w:rsidRPr="00EF4CE1" w:rsidRDefault="007D5DC5" w:rsidP="00EF4CE1">
            <w:pPr>
              <w:rPr>
                <w:rFonts w:ascii="Arial" w:hAnsi="Arial" w:cs="Arial"/>
              </w:rPr>
            </w:pPr>
            <w:r>
              <w:rPr>
                <w:rFonts w:ascii="Arial" w:hAnsi="Arial" w:cs="Arial"/>
              </w:rPr>
              <w:t>Prestations de blanchisserie pour les sites du Crous de Montpellier - Béziers</w:t>
            </w:r>
          </w:p>
        </w:tc>
      </w:tr>
      <w:tr w:rsidR="00C11F80" w:rsidRPr="000C34DD" w14:paraId="0E35FD11"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7CD4C6C4" w14:textId="0FBC7B75" w:rsidR="00C11F80" w:rsidRPr="00EF4CE1" w:rsidRDefault="00C11F80" w:rsidP="00C11F80">
            <w:pPr>
              <w:rPr>
                <w:rFonts w:ascii="Arial" w:hAnsi="Arial" w:cs="Arial"/>
              </w:rPr>
            </w:pPr>
            <w:r w:rsidRPr="00EF4CE1">
              <w:rPr>
                <w:rFonts w:ascii="Arial" w:hAnsi="Arial" w:cs="Arial"/>
              </w:rPr>
              <w:t>Lot 2</w:t>
            </w:r>
          </w:p>
        </w:tc>
        <w:tc>
          <w:tcPr>
            <w:tcW w:w="0" w:type="auto"/>
            <w:tcBorders>
              <w:top w:val="single" w:sz="4" w:space="0" w:color="auto"/>
              <w:left w:val="single" w:sz="4" w:space="0" w:color="auto"/>
              <w:bottom w:val="single" w:sz="4" w:space="0" w:color="auto"/>
              <w:right w:val="single" w:sz="4" w:space="0" w:color="auto"/>
            </w:tcBorders>
          </w:tcPr>
          <w:p w14:paraId="09DA3FD9" w14:textId="04C9BAF5" w:rsidR="00C11F80" w:rsidRPr="00EF4CE1" w:rsidRDefault="007D5DC5" w:rsidP="00C11F80">
            <w:pPr>
              <w:rPr>
                <w:rFonts w:ascii="Arial" w:hAnsi="Arial" w:cs="Arial"/>
              </w:rPr>
            </w:pPr>
            <w:r>
              <w:rPr>
                <w:rFonts w:ascii="Arial" w:hAnsi="Arial" w:cs="Arial"/>
              </w:rPr>
              <w:t>25041</w:t>
            </w:r>
          </w:p>
        </w:tc>
        <w:tc>
          <w:tcPr>
            <w:tcW w:w="0" w:type="auto"/>
            <w:tcBorders>
              <w:top w:val="single" w:sz="4" w:space="0" w:color="auto"/>
              <w:left w:val="single" w:sz="4" w:space="0" w:color="auto"/>
              <w:bottom w:val="single" w:sz="4" w:space="0" w:color="auto"/>
              <w:right w:val="single" w:sz="4" w:space="0" w:color="auto"/>
            </w:tcBorders>
          </w:tcPr>
          <w:p w14:paraId="14D01804" w14:textId="1322BA4D" w:rsidR="00C11F80" w:rsidRPr="00EF4CE1" w:rsidRDefault="007D5DC5" w:rsidP="00C11F80">
            <w:pPr>
              <w:rPr>
                <w:rFonts w:ascii="Arial" w:hAnsi="Arial" w:cs="Arial"/>
              </w:rPr>
            </w:pPr>
            <w:r>
              <w:rPr>
                <w:rFonts w:ascii="Arial" w:hAnsi="Arial" w:cs="Arial"/>
              </w:rPr>
              <w:t xml:space="preserve">Prestations de blanchisserie pour les sites du Crous </w:t>
            </w:r>
            <w:r w:rsidR="00064F20">
              <w:rPr>
                <w:rFonts w:ascii="Arial" w:hAnsi="Arial" w:cs="Arial"/>
              </w:rPr>
              <w:t>de Nîmes</w:t>
            </w:r>
          </w:p>
        </w:tc>
      </w:tr>
      <w:tr w:rsidR="00C11F80" w:rsidRPr="000C34DD" w14:paraId="5AF1A510"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1F2E9911" w14:textId="4CD8ECDA" w:rsidR="00C11F80" w:rsidRPr="00EF4CE1" w:rsidRDefault="00C11F80" w:rsidP="00C11F80">
            <w:pPr>
              <w:rPr>
                <w:rFonts w:ascii="Arial" w:hAnsi="Arial" w:cs="Arial"/>
              </w:rPr>
            </w:pPr>
            <w:r w:rsidRPr="00EF4CE1">
              <w:rPr>
                <w:rFonts w:ascii="Arial" w:hAnsi="Arial" w:cs="Arial"/>
              </w:rPr>
              <w:t>Lot 3</w:t>
            </w:r>
          </w:p>
        </w:tc>
        <w:tc>
          <w:tcPr>
            <w:tcW w:w="0" w:type="auto"/>
            <w:tcBorders>
              <w:top w:val="single" w:sz="4" w:space="0" w:color="auto"/>
              <w:left w:val="single" w:sz="4" w:space="0" w:color="auto"/>
              <w:bottom w:val="single" w:sz="4" w:space="0" w:color="auto"/>
              <w:right w:val="single" w:sz="4" w:space="0" w:color="auto"/>
            </w:tcBorders>
          </w:tcPr>
          <w:p w14:paraId="59B2E0F0" w14:textId="3B01FDFB" w:rsidR="00C11F80" w:rsidRPr="00EF4CE1" w:rsidRDefault="007D5DC5" w:rsidP="00C11F80">
            <w:pPr>
              <w:rPr>
                <w:rFonts w:ascii="Arial" w:hAnsi="Arial" w:cs="Arial"/>
              </w:rPr>
            </w:pPr>
            <w:r>
              <w:rPr>
                <w:rFonts w:ascii="Arial" w:hAnsi="Arial" w:cs="Arial"/>
              </w:rPr>
              <w:t>25042</w:t>
            </w:r>
          </w:p>
        </w:tc>
        <w:tc>
          <w:tcPr>
            <w:tcW w:w="0" w:type="auto"/>
            <w:tcBorders>
              <w:top w:val="single" w:sz="4" w:space="0" w:color="auto"/>
              <w:left w:val="single" w:sz="4" w:space="0" w:color="auto"/>
              <w:bottom w:val="single" w:sz="4" w:space="0" w:color="auto"/>
              <w:right w:val="single" w:sz="4" w:space="0" w:color="auto"/>
            </w:tcBorders>
            <w:hideMark/>
          </w:tcPr>
          <w:p w14:paraId="3E6C4721" w14:textId="1E57C4ED" w:rsidR="00C11F80" w:rsidRPr="00EF4CE1" w:rsidRDefault="007D5DC5" w:rsidP="00C11F80">
            <w:pPr>
              <w:rPr>
                <w:rFonts w:ascii="Arial" w:hAnsi="Arial" w:cs="Arial"/>
              </w:rPr>
            </w:pPr>
            <w:r>
              <w:rPr>
                <w:rFonts w:ascii="Arial" w:hAnsi="Arial" w:cs="Arial"/>
              </w:rPr>
              <w:t>Prestations de blanchisserie pour les sites du Crous de Perpignan</w:t>
            </w:r>
          </w:p>
        </w:tc>
      </w:tr>
    </w:tbl>
    <w:p w14:paraId="64D1A5D9" w14:textId="77777777" w:rsidR="004D6FC8" w:rsidRPr="00A85050" w:rsidRDefault="004D6FC8" w:rsidP="004D6FC8">
      <w:pPr>
        <w:jc w:val="center"/>
        <w:rPr>
          <w:rFonts w:ascii="Arial" w:hAnsi="Arial" w:cs="Arial"/>
        </w:rPr>
      </w:pPr>
    </w:p>
    <w:p w14:paraId="59D47416" w14:textId="77777777" w:rsidR="004D6FC8" w:rsidRDefault="00244DBE" w:rsidP="00F94B08">
      <w:pPr>
        <w:pStyle w:val="listeniv1Aniv2A10"/>
        <w:keepNext/>
        <w:numPr>
          <w:ilvl w:val="1"/>
          <w:numId w:val="30"/>
        </w:numPr>
        <w:tabs>
          <w:tab w:val="clear" w:pos="851"/>
        </w:tabs>
        <w:spacing w:before="240" w:after="120"/>
        <w:ind w:left="578" w:hanging="578"/>
        <w:jc w:val="left"/>
        <w:outlineLvl w:val="1"/>
        <w:rPr>
          <w:b/>
          <w:i w:val="0"/>
        </w:rPr>
      </w:pPr>
      <w:r>
        <w:rPr>
          <w:b/>
          <w:i w:val="0"/>
        </w:rPr>
        <w:t>Cet acte d’engagement correspond :</w:t>
      </w:r>
    </w:p>
    <w:p w14:paraId="73356C80" w14:textId="1B9D426B" w:rsidR="00244DBE" w:rsidRPr="00A85050" w:rsidRDefault="00244DBE" w:rsidP="00290CF3">
      <w:pPr>
        <w:pStyle w:val="fcasegauche"/>
        <w:tabs>
          <w:tab w:val="left" w:pos="567"/>
          <w:tab w:val="right" w:pos="10206"/>
        </w:tabs>
        <w:spacing w:before="60"/>
        <w:ind w:left="0" w:firstLine="0"/>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Pr="00A85050">
        <w:rPr>
          <w:rFonts w:ascii="Arial" w:hAnsi="Arial" w:cs="Arial"/>
        </w:rPr>
        <w:t>au</w:t>
      </w:r>
      <w:proofErr w:type="gramEnd"/>
      <w:r>
        <w:rPr>
          <w:rFonts w:ascii="Arial" w:hAnsi="Arial" w:cs="Arial"/>
        </w:rPr>
        <w:t>(x)</w:t>
      </w:r>
      <w:r w:rsidRPr="00A85050">
        <w:rPr>
          <w:rFonts w:ascii="Arial" w:hAnsi="Arial" w:cs="Arial"/>
        </w:rPr>
        <w:t xml:space="preserve"> lot</w:t>
      </w:r>
      <w:r>
        <w:rPr>
          <w:rFonts w:ascii="Arial" w:hAnsi="Arial" w:cs="Arial"/>
        </w:rPr>
        <w:t xml:space="preserve">(s) </w:t>
      </w:r>
      <w:r w:rsidR="00811A23" w:rsidRPr="00A85050">
        <w:rPr>
          <w:rFonts w:ascii="Arial" w:hAnsi="Arial" w:cs="Arial"/>
        </w:rPr>
        <w:t>du marché public</w:t>
      </w:r>
      <w:r w:rsidR="00811A23">
        <w:rPr>
          <w:rFonts w:ascii="Arial" w:hAnsi="Arial" w:cs="Arial"/>
        </w:rPr>
        <w:t xml:space="preserve"> </w:t>
      </w:r>
      <w:r>
        <w:rPr>
          <w:rFonts w:ascii="Arial" w:hAnsi="Arial" w:cs="Arial"/>
        </w:rPr>
        <w:t>n°</w:t>
      </w:r>
      <w:r w:rsidR="00811A23">
        <w:rPr>
          <w:rFonts w:ascii="Arial" w:hAnsi="Arial" w:cs="Arial"/>
        </w:rPr>
        <w:t> :</w:t>
      </w:r>
      <w:r>
        <w:rPr>
          <w:rFonts w:ascii="Arial" w:hAnsi="Arial" w:cs="Arial"/>
        </w:rPr>
        <w:t>…….</w:t>
      </w:r>
      <w:r w:rsidRPr="00A85050">
        <w:rPr>
          <w:rFonts w:ascii="Arial" w:hAnsi="Arial" w:cs="Arial"/>
        </w:rPr>
        <w:t>…</w:t>
      </w:r>
    </w:p>
    <w:p w14:paraId="63906B73" w14:textId="77777777" w:rsidR="00244DBE" w:rsidRDefault="00244DBE" w:rsidP="00244DBE">
      <w:pPr>
        <w:pStyle w:val="fcasegauche"/>
        <w:spacing w:before="60"/>
        <w:ind w:left="0" w:firstLine="0"/>
        <w:jc w:val="left"/>
        <w:rPr>
          <w:rFonts w:ascii="Arial" w:hAnsi="Arial" w:cs="Arial"/>
          <w:i/>
          <w:iCs/>
          <w:sz w:val="18"/>
        </w:rPr>
      </w:pPr>
      <w:r w:rsidRPr="00862767">
        <w:rPr>
          <w:rFonts w:ascii="Arial" w:hAnsi="Arial" w:cs="Arial"/>
          <w:i/>
          <w:iCs/>
          <w:sz w:val="18"/>
        </w:rPr>
        <w:t>(Indiquer l’intitulé du ou des lots tel qu’il figure dans l’avis d'appel à la concurrence</w:t>
      </w:r>
      <w:r w:rsidRPr="00862767">
        <w:rPr>
          <w:rFonts w:ascii="Arial" w:hAnsi="Arial" w:cs="Arial"/>
          <w:bCs/>
          <w:i/>
          <w:iCs/>
          <w:sz w:val="18"/>
        </w:rPr>
        <w:t xml:space="preserve"> ou l’invitation à confirmer l’intérêt.</w:t>
      </w:r>
      <w:r w:rsidRPr="00862767">
        <w:rPr>
          <w:rFonts w:ascii="Arial" w:hAnsi="Arial" w:cs="Arial"/>
          <w:i/>
          <w:iCs/>
          <w:sz w:val="18"/>
        </w:rPr>
        <w:t>)</w:t>
      </w:r>
    </w:p>
    <w:p w14:paraId="39893D26" w14:textId="77777777" w:rsidR="00290CF3" w:rsidRPr="00862767" w:rsidRDefault="00290CF3" w:rsidP="00244DBE">
      <w:pPr>
        <w:pStyle w:val="fcasegauche"/>
        <w:spacing w:before="60"/>
        <w:ind w:left="0" w:firstLine="0"/>
        <w:jc w:val="left"/>
        <w:rPr>
          <w:rFonts w:ascii="Arial" w:hAnsi="Arial" w:cs="Arial"/>
          <w:sz w:val="18"/>
        </w:rPr>
      </w:pPr>
    </w:p>
    <w:p w14:paraId="100E3AFC" w14:textId="0FE9CB45" w:rsidR="00244DBE" w:rsidRPr="00A85050" w:rsidRDefault="00244DBE" w:rsidP="00290CF3">
      <w:pPr>
        <w:pStyle w:val="fcasegauche"/>
        <w:tabs>
          <w:tab w:val="left" w:pos="567"/>
        </w:tabs>
        <w:spacing w:before="60"/>
        <w:ind w:left="0" w:firstLine="0"/>
        <w:jc w:val="left"/>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Pr="00A85050">
        <w:rPr>
          <w:rFonts w:ascii="Arial" w:hAnsi="Arial" w:cs="Arial"/>
        </w:rPr>
        <w:t>à</w:t>
      </w:r>
      <w:proofErr w:type="gramEnd"/>
      <w:r w:rsidRPr="00A85050">
        <w:rPr>
          <w:rFonts w:ascii="Arial" w:hAnsi="Arial" w:cs="Arial"/>
        </w:rPr>
        <w:t xml:space="preserve"> l’offre de base </w:t>
      </w:r>
      <w:r w:rsidR="00290CF3">
        <w:rPr>
          <w:rFonts w:ascii="Arial" w:hAnsi="Arial" w:cs="Arial"/>
        </w:rPr>
        <w:t xml:space="preserve">/ </w:t>
      </w: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Pr="00A85050">
        <w:rPr>
          <w:rFonts w:ascii="Arial" w:hAnsi="Arial" w:cs="Arial"/>
        </w:rPr>
      </w:r>
      <w:r w:rsidRPr="00A85050">
        <w:rPr>
          <w:rFonts w:ascii="Arial" w:hAnsi="Arial" w:cs="Arial"/>
        </w:rPr>
        <w:fldChar w:fldCharType="separate"/>
      </w:r>
      <w:r w:rsidRPr="00A85050">
        <w:rPr>
          <w:rFonts w:ascii="Arial" w:hAnsi="Arial" w:cs="Arial"/>
        </w:rPr>
        <w:fldChar w:fldCharType="end"/>
      </w:r>
      <w:r>
        <w:rPr>
          <w:rFonts w:ascii="Arial" w:hAnsi="Arial" w:cs="Arial"/>
        </w:rPr>
        <w:t xml:space="preserve"> </w:t>
      </w:r>
      <w:r w:rsidRPr="00A85050">
        <w:rPr>
          <w:rFonts w:ascii="Arial" w:hAnsi="Arial" w:cs="Arial"/>
        </w:rPr>
        <w:t xml:space="preserve">à la variante suivante : </w:t>
      </w:r>
    </w:p>
    <w:p w14:paraId="0CF97D0A" w14:textId="067490A2" w:rsidR="00244DBE" w:rsidRPr="00A85050" w:rsidRDefault="00244DBE" w:rsidP="00290CF3">
      <w:pPr>
        <w:pStyle w:val="fcasegauche"/>
        <w:spacing w:before="60"/>
        <w:ind w:left="0" w:firstLine="0"/>
        <w:jc w:val="left"/>
        <w:rPr>
          <w:rFonts w:ascii="Arial" w:hAnsi="Arial" w:cs="Arial"/>
        </w:rPr>
      </w:pP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Pr="00A85050">
        <w:rPr>
          <w:rFonts w:ascii="Arial" w:hAnsi="Arial" w:cs="Arial"/>
        </w:rPr>
      </w:r>
      <w:r w:rsidRPr="00A85050">
        <w:rPr>
          <w:rFonts w:ascii="Arial" w:hAnsi="Arial" w:cs="Arial"/>
        </w:rPr>
        <w:fldChar w:fldCharType="separate"/>
      </w:r>
      <w:r w:rsidRPr="00A85050">
        <w:rPr>
          <w:rFonts w:ascii="Arial" w:hAnsi="Arial" w:cs="Arial"/>
        </w:rPr>
        <w:fldChar w:fldCharType="end"/>
      </w:r>
      <w:r>
        <w:rPr>
          <w:rFonts w:ascii="Arial" w:hAnsi="Arial" w:cs="Arial"/>
        </w:rPr>
        <w:t xml:space="preserve"> </w:t>
      </w:r>
      <w:r w:rsidR="00290CF3">
        <w:rPr>
          <w:rFonts w:ascii="Arial" w:hAnsi="Arial" w:cs="Arial"/>
        </w:rPr>
        <w:t>P</w:t>
      </w:r>
      <w:r w:rsidRPr="00A85050">
        <w:rPr>
          <w:rFonts w:ascii="Arial" w:hAnsi="Arial" w:cs="Arial"/>
        </w:rPr>
        <w:t xml:space="preserve">restations supplémentaires suivantes : </w:t>
      </w:r>
      <w:r w:rsidR="00290CF3">
        <w:rPr>
          <w:rFonts w:ascii="Arial" w:hAnsi="Arial" w:cs="Arial"/>
        </w:rPr>
        <w:t>non-autorisées</w:t>
      </w:r>
    </w:p>
    <w:p w14:paraId="5A3E918B" w14:textId="77777777" w:rsidR="004D6FC8" w:rsidRPr="00244DBE" w:rsidRDefault="00244DBE"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Engagement du titulaire ou du groupement titulaire</w:t>
      </w:r>
    </w:p>
    <w:p w14:paraId="2D626215" w14:textId="77777777" w:rsidR="004D6FC8" w:rsidRDefault="00244DBE" w:rsidP="00244DBE">
      <w:pPr>
        <w:pStyle w:val="listeniv1Aniv2A1"/>
        <w:numPr>
          <w:ilvl w:val="1"/>
          <w:numId w:val="30"/>
        </w:numPr>
        <w:tabs>
          <w:tab w:val="clear" w:pos="851"/>
        </w:tabs>
        <w:spacing w:before="240" w:after="120"/>
        <w:outlineLvl w:val="1"/>
        <w:rPr>
          <w:b/>
          <w:i w:val="0"/>
          <w:sz w:val="22"/>
        </w:rPr>
      </w:pPr>
      <w:r>
        <w:rPr>
          <w:b/>
          <w:i w:val="0"/>
          <w:sz w:val="22"/>
        </w:rPr>
        <w:t>Identification et engagement du titulaire ou du groupement titulaire</w:t>
      </w:r>
    </w:p>
    <w:p w14:paraId="32597847" w14:textId="77777777" w:rsidR="00244DBE" w:rsidRPr="00A85050" w:rsidRDefault="00244DBE" w:rsidP="00244DBE">
      <w:pPr>
        <w:pStyle w:val="fcase1ertab"/>
        <w:tabs>
          <w:tab w:val="left" w:pos="851"/>
        </w:tabs>
        <w:rPr>
          <w:rFonts w:ascii="Arial" w:hAnsi="Arial" w:cs="Arial"/>
        </w:rPr>
      </w:pPr>
      <w:r w:rsidRPr="00A85050">
        <w:rPr>
          <w:rFonts w:ascii="Arial" w:hAnsi="Arial" w:cs="Arial"/>
          <w:i/>
          <w:iCs/>
          <w:sz w:val="18"/>
          <w:szCs w:val="18"/>
        </w:rPr>
        <w:t>(Cocher les cases correspondantes.)</w:t>
      </w:r>
    </w:p>
    <w:p w14:paraId="092A6688" w14:textId="77777777" w:rsidR="00244DBE" w:rsidRPr="00A85050" w:rsidRDefault="00244DBE" w:rsidP="00244DBE">
      <w:pPr>
        <w:tabs>
          <w:tab w:val="left" w:pos="851"/>
        </w:tabs>
        <w:jc w:val="both"/>
      </w:pPr>
      <w:r w:rsidRPr="00A85050">
        <w:rPr>
          <w:rFonts w:ascii="Arial" w:hAnsi="Arial" w:cs="Arial"/>
        </w:rPr>
        <w:t>Après avoir pris connaissance des pièces constitutives du marché public suivantes,</w:t>
      </w:r>
    </w:p>
    <w:p w14:paraId="4C0C9116" w14:textId="5C644780" w:rsidR="00606AB9"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813EA2">
        <w:instrText xml:space="preserve"> FORMCHECKBOX </w:instrText>
      </w:r>
      <w:r w:rsidRPr="00A85050">
        <w:fldChar w:fldCharType="separate"/>
      </w:r>
      <w:r w:rsidRPr="00A85050">
        <w:fldChar w:fldCharType="end"/>
      </w:r>
      <w:r w:rsidR="00606AB9">
        <w:rPr>
          <w:rFonts w:ascii="Arial" w:hAnsi="Arial" w:cs="Arial"/>
        </w:rPr>
        <w:t xml:space="preserve"> CCP et s</w:t>
      </w:r>
      <w:r w:rsidR="007D5DC5">
        <w:rPr>
          <w:rFonts w:ascii="Arial" w:hAnsi="Arial" w:cs="Arial"/>
        </w:rPr>
        <w:t>on annexe « Sites »</w:t>
      </w:r>
    </w:p>
    <w:p w14:paraId="7AE53133" w14:textId="3996548E" w:rsidR="00244DBE" w:rsidRPr="00A85050"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r>
        <w:rPr>
          <w:rFonts w:ascii="Arial" w:hAnsi="Arial" w:cs="Arial"/>
        </w:rPr>
        <w:t>BPU/DQE</w:t>
      </w:r>
      <w:r w:rsidR="00606AB9">
        <w:rPr>
          <w:rFonts w:ascii="Arial" w:hAnsi="Arial" w:cs="Arial"/>
        </w:rPr>
        <w:t xml:space="preserve"> du</w:t>
      </w:r>
      <w:r w:rsidR="00FF4386">
        <w:rPr>
          <w:rFonts w:ascii="Arial" w:hAnsi="Arial" w:cs="Arial"/>
        </w:rPr>
        <w:t xml:space="preserve"> lot </w:t>
      </w:r>
      <w:r w:rsidR="00606AB9">
        <w:rPr>
          <w:rFonts w:ascii="Arial" w:hAnsi="Arial" w:cs="Arial"/>
        </w:rPr>
        <w:t>candidaté</w:t>
      </w:r>
      <w:r w:rsidR="007D5DC5">
        <w:rPr>
          <w:rFonts w:ascii="Arial" w:hAnsi="Arial" w:cs="Arial"/>
        </w:rPr>
        <w:t xml:space="preserve"> </w:t>
      </w:r>
    </w:p>
    <w:p w14:paraId="459D618C" w14:textId="264FC7E8" w:rsidR="00244DBE"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r>
        <w:rPr>
          <w:rFonts w:ascii="Arial" w:hAnsi="Arial" w:cs="Arial"/>
        </w:rPr>
        <w:t>CRT</w:t>
      </w:r>
    </w:p>
    <w:p w14:paraId="5DB4D5A3" w14:textId="2D343D27" w:rsidR="00606AB9" w:rsidRDefault="00606AB9"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r>
        <w:rPr>
          <w:rFonts w:ascii="Arial" w:hAnsi="Arial" w:cs="Arial"/>
        </w:rPr>
        <w:t>Fiche Création de tiers</w:t>
      </w:r>
    </w:p>
    <w:p w14:paraId="31886F30" w14:textId="5AA9C08C" w:rsidR="00244DBE" w:rsidRPr="00064F20" w:rsidRDefault="00244DBE" w:rsidP="00244DBE">
      <w:pPr>
        <w:spacing w:before="40" w:after="40"/>
        <w:ind w:left="709" w:hanging="284"/>
      </w:pPr>
      <w:r w:rsidRPr="00A85050">
        <w:fldChar w:fldCharType="begin">
          <w:ffData>
            <w:name w:val=""/>
            <w:enabled/>
            <w:calcOnExit w:val="0"/>
            <w:checkBox>
              <w:size w:val="20"/>
              <w:default w:val="0"/>
            </w:checkBox>
          </w:ffData>
        </w:fldChar>
      </w:r>
      <w:r w:rsidRPr="00064F20">
        <w:instrText xml:space="preserve"> FORMCHECKBOX </w:instrText>
      </w:r>
      <w:r w:rsidRPr="00A85050">
        <w:fldChar w:fldCharType="separate"/>
      </w:r>
      <w:r w:rsidRPr="00A85050">
        <w:fldChar w:fldCharType="end"/>
      </w:r>
      <w:r w:rsidRPr="00064F20">
        <w:rPr>
          <w:rFonts w:ascii="Arial" w:hAnsi="Arial" w:cs="Arial"/>
        </w:rPr>
        <w:t xml:space="preserve"> CCAG-FCS</w:t>
      </w:r>
      <w:r w:rsidR="007D5DC5" w:rsidRPr="00064F20">
        <w:rPr>
          <w:rFonts w:ascii="Arial" w:hAnsi="Arial" w:cs="Arial"/>
        </w:rPr>
        <w:t xml:space="preserve"> 2021</w:t>
      </w:r>
    </w:p>
    <w:p w14:paraId="5A1E4A58" w14:textId="77777777" w:rsidR="00244DBE" w:rsidRPr="00A85050" w:rsidRDefault="00244DBE" w:rsidP="00244DBE">
      <w:pPr>
        <w:tabs>
          <w:tab w:val="left" w:pos="851"/>
        </w:tabs>
        <w:spacing w:before="120" w:after="120"/>
        <w:jc w:val="both"/>
        <w:rPr>
          <w:rFonts w:ascii="Arial" w:hAnsi="Arial" w:cs="Arial"/>
        </w:rPr>
      </w:pPr>
      <w:proofErr w:type="gramStart"/>
      <w:r w:rsidRPr="00A85050">
        <w:rPr>
          <w:rFonts w:ascii="Arial" w:hAnsi="Arial" w:cs="Arial"/>
        </w:rPr>
        <w:t>et</w:t>
      </w:r>
      <w:proofErr w:type="gramEnd"/>
      <w:r w:rsidRPr="00A85050">
        <w:rPr>
          <w:rFonts w:ascii="Arial" w:hAnsi="Arial" w:cs="Arial"/>
        </w:rPr>
        <w:t xml:space="preserve"> conformément à leurs clauses,</w:t>
      </w:r>
    </w:p>
    <w:p w14:paraId="5716FDDD" w14:textId="77777777" w:rsidR="00244DBE" w:rsidRPr="00A85050" w:rsidRDefault="00244DBE" w:rsidP="00244DBE">
      <w:pPr>
        <w:spacing w:before="120" w:after="120"/>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proofErr w:type="gramStart"/>
      <w:r w:rsidRPr="00A85050">
        <w:rPr>
          <w:rFonts w:ascii="Arial" w:hAnsi="Arial" w:cs="Arial"/>
        </w:rPr>
        <w:t>le</w:t>
      </w:r>
      <w:proofErr w:type="gramEnd"/>
      <w:r w:rsidRPr="00A85050">
        <w:rPr>
          <w:rFonts w:ascii="Arial" w:hAnsi="Arial" w:cs="Arial"/>
        </w:rPr>
        <w:t xml:space="preserve"> signataire</w:t>
      </w:r>
    </w:p>
    <w:p w14:paraId="2815F6B5" w14:textId="77777777" w:rsidR="00244DBE" w:rsidRPr="00A85050" w:rsidRDefault="00244DBE" w:rsidP="00244DBE">
      <w:pPr>
        <w:spacing w:before="120" w:after="120"/>
        <w:ind w:left="567"/>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proofErr w:type="gramStart"/>
      <w:r w:rsidRPr="00A85050">
        <w:rPr>
          <w:rFonts w:ascii="Arial" w:hAnsi="Arial" w:cs="Arial"/>
        </w:rPr>
        <w:t>s’engage</w:t>
      </w:r>
      <w:proofErr w:type="gramEnd"/>
      <w:r w:rsidRPr="00A85050">
        <w:rPr>
          <w:rFonts w:ascii="Arial" w:hAnsi="Arial" w:cs="Arial"/>
        </w:rPr>
        <w:t>, sur la base de son offre et pour son propre compte ;</w:t>
      </w:r>
    </w:p>
    <w:p w14:paraId="1D204824" w14:textId="5747FA8C" w:rsidR="00B25726" w:rsidRPr="00215E6D" w:rsidRDefault="00B25726" w:rsidP="00215E6D">
      <w:pPr>
        <w:tabs>
          <w:tab w:val="right" w:leader="dot" w:pos="9638"/>
        </w:tabs>
        <w:spacing w:before="120" w:after="120"/>
        <w:jc w:val="both"/>
        <w:rPr>
          <w:rFonts w:ascii="Arial" w:hAnsi="Arial" w:cs="Arial"/>
        </w:rPr>
      </w:pPr>
      <w:r w:rsidRPr="00215E6D">
        <w:rPr>
          <w:rFonts w:ascii="Arial" w:hAnsi="Arial" w:cs="Arial"/>
        </w:rPr>
        <w:t>N</w:t>
      </w:r>
      <w:r w:rsidR="00244DBE" w:rsidRPr="00215E6D">
        <w:rPr>
          <w:rFonts w:ascii="Arial" w:hAnsi="Arial" w:cs="Arial"/>
        </w:rPr>
        <w:t>om commercial et dénomination sociale</w:t>
      </w:r>
      <w:r w:rsidR="00215E6D">
        <w:rPr>
          <w:rFonts w:ascii="Arial" w:hAnsi="Arial" w:cs="Arial"/>
        </w:rPr>
        <w:t xml:space="preserve"> :</w:t>
      </w:r>
      <w:r w:rsidR="00215E6D">
        <w:rPr>
          <w:rFonts w:ascii="Arial" w:hAnsi="Arial" w:cs="Arial"/>
        </w:rPr>
        <w:tab/>
      </w:r>
    </w:p>
    <w:p w14:paraId="53EBBC40" w14:textId="559D7F92" w:rsidR="00215E6D" w:rsidRDefault="00215E6D" w:rsidP="00215E6D">
      <w:pPr>
        <w:tabs>
          <w:tab w:val="right" w:leader="dot" w:pos="9638"/>
        </w:tabs>
        <w:spacing w:before="120" w:after="120"/>
        <w:jc w:val="both"/>
        <w:rPr>
          <w:rFonts w:ascii="Arial" w:hAnsi="Arial" w:cs="Arial"/>
        </w:rPr>
      </w:pPr>
      <w:r w:rsidRPr="00215E6D">
        <w:rPr>
          <w:rFonts w:ascii="Arial" w:hAnsi="Arial" w:cs="Arial"/>
        </w:rPr>
        <w:t>Adresses</w:t>
      </w:r>
      <w:r w:rsidR="00244DBE" w:rsidRPr="00215E6D">
        <w:rPr>
          <w:rFonts w:ascii="Arial" w:hAnsi="Arial" w:cs="Arial"/>
        </w:rPr>
        <w:t xml:space="preserve"> </w:t>
      </w:r>
      <w:r>
        <w:rPr>
          <w:rFonts w:ascii="Arial" w:hAnsi="Arial" w:cs="Arial"/>
        </w:rPr>
        <w:t xml:space="preserve">et numéros SIRET </w:t>
      </w:r>
      <w:r w:rsidR="00244DBE" w:rsidRPr="00215E6D">
        <w:rPr>
          <w:rFonts w:ascii="Arial" w:hAnsi="Arial" w:cs="Arial"/>
        </w:rPr>
        <w:t xml:space="preserve">de </w:t>
      </w:r>
      <w:r>
        <w:rPr>
          <w:rFonts w:ascii="Arial" w:hAnsi="Arial" w:cs="Arial"/>
        </w:rPr>
        <w:t>l’</w:t>
      </w:r>
      <w:r w:rsidR="00244DBE" w:rsidRPr="00215E6D">
        <w:rPr>
          <w:rFonts w:ascii="Arial" w:hAnsi="Arial" w:cs="Arial"/>
        </w:rPr>
        <w:t xml:space="preserve">établissement </w:t>
      </w:r>
      <w:r w:rsidRPr="00215E6D">
        <w:rPr>
          <w:rFonts w:ascii="Arial" w:hAnsi="Arial" w:cs="Arial"/>
        </w:rPr>
        <w:t xml:space="preserve">prestataire, de </w:t>
      </w:r>
      <w:r>
        <w:rPr>
          <w:rFonts w:ascii="Arial" w:hAnsi="Arial" w:cs="Arial"/>
        </w:rPr>
        <w:t>l’</w:t>
      </w:r>
      <w:r w:rsidRPr="00215E6D">
        <w:rPr>
          <w:rFonts w:ascii="Arial" w:hAnsi="Arial" w:cs="Arial"/>
        </w:rPr>
        <w:t xml:space="preserve">établissement facturier </w:t>
      </w:r>
      <w:r w:rsidR="00244DBE" w:rsidRPr="00215E6D">
        <w:rPr>
          <w:rFonts w:ascii="Arial" w:hAnsi="Arial" w:cs="Arial"/>
        </w:rPr>
        <w:t>et d</w:t>
      </w:r>
      <w:r>
        <w:rPr>
          <w:rFonts w:ascii="Arial" w:hAnsi="Arial" w:cs="Arial"/>
        </w:rPr>
        <w:t>u</w:t>
      </w:r>
      <w:r w:rsidR="00244DBE" w:rsidRPr="00215E6D">
        <w:rPr>
          <w:rFonts w:ascii="Arial" w:hAnsi="Arial" w:cs="Arial"/>
        </w:rPr>
        <w:t xml:space="preserve"> siège social (si différent</w:t>
      </w:r>
      <w:r w:rsidRPr="00215E6D">
        <w:rPr>
          <w:rFonts w:ascii="Arial" w:hAnsi="Arial" w:cs="Arial"/>
        </w:rPr>
        <w:t>s</w:t>
      </w:r>
      <w:r w:rsidR="00244DBE" w:rsidRPr="00215E6D">
        <w:rPr>
          <w:rFonts w:ascii="Arial" w:hAnsi="Arial" w:cs="Arial"/>
        </w:rPr>
        <w:t>)</w:t>
      </w:r>
      <w:r>
        <w:rPr>
          <w:rFonts w:ascii="Arial" w:hAnsi="Arial" w:cs="Arial"/>
        </w:rPr>
        <w:t> :</w:t>
      </w:r>
    </w:p>
    <w:p w14:paraId="06FF9182" w14:textId="16A50634"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40E2EAD9" w14:textId="5C586F81"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D615645" w14:textId="7A37871B"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EF41271" w14:textId="0329B96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DA6350C" w14:textId="39C7683B" w:rsidR="00244DBE" w:rsidRPr="00A85050" w:rsidRDefault="00215E6D" w:rsidP="00215E6D">
      <w:pPr>
        <w:tabs>
          <w:tab w:val="right" w:leader="dot" w:pos="9638"/>
        </w:tabs>
        <w:spacing w:before="120" w:after="120"/>
        <w:jc w:val="both"/>
        <w:rPr>
          <w:rFonts w:ascii="Arial" w:hAnsi="Arial" w:cs="Arial"/>
        </w:rPr>
      </w:pPr>
      <w:r>
        <w:rPr>
          <w:rFonts w:ascii="Arial" w:hAnsi="Arial" w:cs="Arial"/>
        </w:rPr>
        <w:t>T</w:t>
      </w:r>
      <w:r w:rsidR="00244DBE" w:rsidRPr="00215E6D">
        <w:rPr>
          <w:rFonts w:ascii="Arial" w:hAnsi="Arial" w:cs="Arial"/>
        </w:rPr>
        <w:t>é</w:t>
      </w:r>
      <w:r>
        <w:rPr>
          <w:rFonts w:ascii="Arial" w:hAnsi="Arial" w:cs="Arial"/>
        </w:rPr>
        <w:t>lé</w:t>
      </w:r>
      <w:r w:rsidR="00244DBE" w:rsidRPr="00215E6D">
        <w:rPr>
          <w:rFonts w:ascii="Arial" w:hAnsi="Arial" w:cs="Arial"/>
        </w:rPr>
        <w:t>phone</w:t>
      </w:r>
      <w:r>
        <w:rPr>
          <w:rFonts w:ascii="Arial" w:hAnsi="Arial" w:cs="Arial"/>
        </w:rPr>
        <w:t> :</w:t>
      </w:r>
      <w:r>
        <w:rPr>
          <w:rFonts w:ascii="Arial" w:hAnsi="Arial" w:cs="Arial"/>
        </w:rPr>
        <w:tab/>
      </w:r>
    </w:p>
    <w:p w14:paraId="10028E94" w14:textId="77777777" w:rsidR="00244DBE" w:rsidRPr="00862767" w:rsidRDefault="00244DBE" w:rsidP="00244DBE">
      <w:pPr>
        <w:spacing w:before="120" w:after="120"/>
        <w:ind w:left="567"/>
        <w:jc w:val="both"/>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862767">
        <w:t xml:space="preserve"> </w:t>
      </w:r>
      <w:proofErr w:type="gramStart"/>
      <w:r w:rsidRPr="00862767">
        <w:t>engage</w:t>
      </w:r>
      <w:proofErr w:type="gramEnd"/>
      <w:r w:rsidRPr="00862767">
        <w:t xml:space="preserve"> la société ……………………… sur la base de son offre ;</w:t>
      </w:r>
    </w:p>
    <w:p w14:paraId="7A4EC8B1" w14:textId="77777777"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w:t>
      </w:r>
      <w:r>
        <w:rPr>
          <w:rFonts w:ascii="Arial" w:hAnsi="Arial" w:cs="Arial"/>
        </w:rPr>
        <w:tab/>
      </w:r>
    </w:p>
    <w:p w14:paraId="3B7636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41081DCE"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6C450B"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7A1B5B4"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1C473DD"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89DA4F9"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221CFBC" w14:textId="7D030FC3" w:rsidR="00244DBE" w:rsidRPr="00862767" w:rsidRDefault="00244DBE" w:rsidP="00244DBE">
      <w:pPr>
        <w:spacing w:before="120" w:after="120"/>
        <w:jc w:val="both"/>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862767">
        <w:t xml:space="preserve"> </w:t>
      </w:r>
      <w:r w:rsidR="00064F20" w:rsidRPr="00862767">
        <w:t>L’ensemble</w:t>
      </w:r>
      <w:r w:rsidRPr="00862767">
        <w:t xml:space="preserve"> des membres du groupement s’engagent, sur la base de l’offre du groupement ;</w:t>
      </w:r>
    </w:p>
    <w:p w14:paraId="7AC265CE" w14:textId="1D9E3C8B"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n°1 du groupement :</w:t>
      </w:r>
      <w:r>
        <w:rPr>
          <w:rFonts w:ascii="Arial" w:hAnsi="Arial" w:cs="Arial"/>
        </w:rPr>
        <w:tab/>
      </w:r>
    </w:p>
    <w:p w14:paraId="0EC8810E"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3D0BBB3F"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61B2C78"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B859D22"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FE9FB44"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3E593858"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4F7EA99B" w14:textId="6BA72148"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n°2 du groupement :</w:t>
      </w:r>
      <w:r>
        <w:rPr>
          <w:rFonts w:ascii="Arial" w:hAnsi="Arial" w:cs="Arial"/>
        </w:rPr>
        <w:tab/>
      </w:r>
    </w:p>
    <w:p w14:paraId="493D79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565D787A"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AE3B9B5" w14:textId="77777777" w:rsidR="00215E6D" w:rsidRDefault="00215E6D" w:rsidP="00215E6D">
      <w:pPr>
        <w:tabs>
          <w:tab w:val="right" w:leader="dot" w:pos="9638"/>
        </w:tabs>
        <w:spacing w:before="120" w:after="120"/>
        <w:jc w:val="both"/>
        <w:rPr>
          <w:rFonts w:ascii="Arial" w:hAnsi="Arial" w:cs="Arial"/>
        </w:rPr>
      </w:pPr>
      <w:r>
        <w:rPr>
          <w:rFonts w:ascii="Arial" w:hAnsi="Arial" w:cs="Arial"/>
        </w:rPr>
        <w:lastRenderedPageBreak/>
        <w:tab/>
      </w:r>
    </w:p>
    <w:p w14:paraId="6D584957"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0280B8"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4E110542"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225F39F" w14:textId="13990C80" w:rsidR="00215E6D" w:rsidRPr="003924C5" w:rsidRDefault="00215E6D" w:rsidP="00244DBE">
      <w:pPr>
        <w:pStyle w:val="fcase1ertab"/>
        <w:tabs>
          <w:tab w:val="left" w:pos="851"/>
        </w:tabs>
        <w:ind w:left="0" w:firstLine="0"/>
        <w:rPr>
          <w:rFonts w:ascii="Arial" w:hAnsi="Arial" w:cs="Arial"/>
          <w:i/>
          <w:iCs/>
          <w:sz w:val="18"/>
          <w:szCs w:val="18"/>
        </w:rPr>
      </w:pPr>
      <w:r w:rsidRPr="003924C5">
        <w:rPr>
          <w:rFonts w:ascii="Arial" w:hAnsi="Arial" w:cs="Arial"/>
          <w:i/>
          <w:iCs/>
          <w:sz w:val="18"/>
          <w:szCs w:val="18"/>
        </w:rPr>
        <w:t>(</w:t>
      </w:r>
      <w:proofErr w:type="gramStart"/>
      <w:r w:rsidRPr="003924C5">
        <w:rPr>
          <w:rFonts w:ascii="Arial" w:hAnsi="Arial" w:cs="Arial"/>
          <w:i/>
          <w:iCs/>
          <w:sz w:val="18"/>
          <w:szCs w:val="18"/>
        </w:rPr>
        <w:t>ajouter</w:t>
      </w:r>
      <w:proofErr w:type="gramEnd"/>
      <w:r w:rsidRPr="003924C5">
        <w:rPr>
          <w:rFonts w:ascii="Arial" w:hAnsi="Arial" w:cs="Arial"/>
          <w:i/>
          <w:iCs/>
          <w:sz w:val="18"/>
          <w:szCs w:val="18"/>
        </w:rPr>
        <w:t xml:space="preserve"> des lignes s’il y a plus qu</w:t>
      </w:r>
      <w:r w:rsidR="003924C5" w:rsidRPr="003924C5">
        <w:rPr>
          <w:rFonts w:ascii="Arial" w:hAnsi="Arial" w:cs="Arial"/>
          <w:i/>
          <w:iCs/>
          <w:sz w:val="18"/>
          <w:szCs w:val="18"/>
        </w:rPr>
        <w:t>e deux membres au groupement</w:t>
      </w:r>
      <w:r w:rsidRPr="003924C5">
        <w:rPr>
          <w:rFonts w:ascii="Arial" w:hAnsi="Arial" w:cs="Arial"/>
          <w:i/>
          <w:iCs/>
          <w:sz w:val="18"/>
          <w:szCs w:val="18"/>
        </w:rPr>
        <w:t>)</w:t>
      </w:r>
    </w:p>
    <w:p w14:paraId="06A0AC95" w14:textId="77777777" w:rsidR="003924C5" w:rsidRDefault="003924C5" w:rsidP="00244DBE">
      <w:pPr>
        <w:pStyle w:val="fcase1ertab"/>
        <w:tabs>
          <w:tab w:val="left" w:pos="851"/>
        </w:tabs>
        <w:ind w:left="0" w:firstLine="0"/>
        <w:rPr>
          <w:rFonts w:ascii="Arial" w:hAnsi="Arial" w:cs="Arial"/>
        </w:rPr>
      </w:pPr>
    </w:p>
    <w:p w14:paraId="3C343F92" w14:textId="05B4BF92" w:rsidR="00244DBE" w:rsidRPr="00A85050" w:rsidRDefault="00244DBE" w:rsidP="00244DBE">
      <w:pPr>
        <w:pStyle w:val="fcase1ertab"/>
        <w:tabs>
          <w:tab w:val="left" w:pos="851"/>
        </w:tabs>
        <w:ind w:left="0" w:firstLine="0"/>
      </w:pPr>
      <w:proofErr w:type="gramStart"/>
      <w:r w:rsidRPr="00A85050">
        <w:rPr>
          <w:rFonts w:ascii="Arial" w:hAnsi="Arial" w:cs="Arial"/>
        </w:rPr>
        <w:t>à</w:t>
      </w:r>
      <w:proofErr w:type="gramEnd"/>
      <w:r w:rsidRPr="00A85050">
        <w:rPr>
          <w:rFonts w:ascii="Arial" w:hAnsi="Arial" w:cs="Arial"/>
        </w:rPr>
        <w:t xml:space="preserve"> livrer les fournitures demandées ou à exécuter les prestations demandées :</w:t>
      </w:r>
    </w:p>
    <w:p w14:paraId="73951913" w14:textId="537F8A37" w:rsidR="00244DBE" w:rsidRPr="00A85050" w:rsidRDefault="00244DBE" w:rsidP="00EF4CE1">
      <w:pPr>
        <w:pStyle w:val="fcase1ertab"/>
        <w:tabs>
          <w:tab w:val="clear" w:pos="426"/>
        </w:tabs>
        <w:spacing w:before="120"/>
        <w:ind w:left="0" w:firstLine="0"/>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w:t>
      </w:r>
      <w:proofErr w:type="gramStart"/>
      <w:r w:rsidRPr="00A85050">
        <w:rPr>
          <w:rFonts w:ascii="Arial" w:hAnsi="Arial" w:cs="Arial"/>
        </w:rPr>
        <w:t>aux</w:t>
      </w:r>
      <w:proofErr w:type="gramEnd"/>
      <w:r w:rsidRPr="00A85050">
        <w:rPr>
          <w:rFonts w:ascii="Arial" w:hAnsi="Arial" w:cs="Arial"/>
        </w:rPr>
        <w:t xml:space="preserve"> prix indiqués ci-dessous</w:t>
      </w:r>
      <w:r w:rsidR="00EF4CE1">
        <w:rPr>
          <w:rFonts w:ascii="Arial" w:hAnsi="Arial" w:cs="Arial"/>
        </w:rPr>
        <w:t xml:space="preserve"> : </w:t>
      </w:r>
      <w:r w:rsidRPr="00A85050">
        <w:t>Taux de la TVA </w:t>
      </w:r>
      <w:r w:rsidRPr="00EF4CE1">
        <w:rPr>
          <w:rFonts w:ascii="Arial" w:hAnsi="Arial" w:cs="Arial"/>
        </w:rPr>
        <w:t>:</w:t>
      </w:r>
      <w:r w:rsidRPr="00A85050">
        <w:t xml:space="preserve"> </w:t>
      </w:r>
      <w:r w:rsidR="00EF4CE1">
        <w:rPr>
          <w:b/>
        </w:rPr>
        <w:t xml:space="preserve">              </w:t>
      </w:r>
    </w:p>
    <w:p w14:paraId="39EFF23A" w14:textId="36B524CD" w:rsidR="00244DBE" w:rsidRPr="00A85050" w:rsidRDefault="00244DBE" w:rsidP="00EF4CE1">
      <w:pPr>
        <w:tabs>
          <w:tab w:val="left" w:pos="4678"/>
        </w:tabs>
        <w:spacing w:before="40" w:after="40"/>
        <w:ind w:left="425"/>
      </w:pPr>
      <w:r w:rsidRPr="00A85050">
        <w:t>Montant hors taxes</w:t>
      </w:r>
      <w:r w:rsidRPr="00A85050">
        <w:rPr>
          <w:rStyle w:val="Caractresdenotedebasdepage"/>
        </w:rPr>
        <w:footnoteReference w:id="2"/>
      </w:r>
      <w:r w:rsidRPr="00A85050">
        <w:rPr>
          <w:rStyle w:val="Caractresdenotedebasdepage"/>
        </w:rPr>
        <w:t> </w:t>
      </w:r>
      <w:r w:rsidR="00EF4CE1">
        <w:rPr>
          <w:rStyle w:val="Caractresdenotedebasdepage"/>
        </w:rPr>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Pr="00EF4CE1">
        <w:rPr>
          <w:rFonts w:ascii="Arial" w:hAnsi="Arial"/>
        </w:rPr>
        <w:t>:</w:t>
      </w:r>
      <w:r w:rsidR="00EF4CE1">
        <w:rPr>
          <w:rFonts w:ascii="Arial" w:hAnsi="Arial"/>
        </w:rPr>
        <w:tab/>
        <w:t>en lettres :</w:t>
      </w:r>
    </w:p>
    <w:p w14:paraId="00150911" w14:textId="7AA8999B" w:rsidR="00244DBE" w:rsidRPr="00EF4CE1" w:rsidRDefault="00244DBE" w:rsidP="00EF4CE1">
      <w:pPr>
        <w:tabs>
          <w:tab w:val="left" w:pos="4678"/>
        </w:tabs>
        <w:spacing w:before="40" w:after="40"/>
        <w:ind w:left="425"/>
      </w:pPr>
      <w:r w:rsidRPr="00A85050">
        <w:t>Montant TTC</w:t>
      </w:r>
      <w:r w:rsidRPr="00813EA2">
        <w:rPr>
          <w:vertAlign w:val="superscript"/>
        </w:rPr>
        <w:footnoteReference w:customMarkFollows="1" w:id="3"/>
        <w:t>4</w:t>
      </w:r>
      <w:r w:rsidRPr="00EF4CE1">
        <w:t> </w:t>
      </w:r>
      <w:r w:rsidRPr="00A85050">
        <w:t>:</w:t>
      </w:r>
      <w:r w:rsidR="00EF4CE1">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00EF4CE1" w:rsidRPr="00EF4CE1">
        <w:rPr>
          <w:rFonts w:ascii="Arial" w:hAnsi="Arial"/>
        </w:rPr>
        <w:t>:</w:t>
      </w:r>
      <w:r w:rsidR="00EF4CE1">
        <w:rPr>
          <w:rFonts w:ascii="Arial" w:hAnsi="Arial"/>
        </w:rPr>
        <w:tab/>
        <w:t>en lettres :</w:t>
      </w:r>
    </w:p>
    <w:p w14:paraId="1E2BDA2A" w14:textId="0103800F" w:rsidR="00244DBE" w:rsidRPr="00862767" w:rsidRDefault="00EF4CE1" w:rsidP="00244DBE">
      <w:pPr>
        <w:pStyle w:val="fcase1ertab"/>
        <w:tabs>
          <w:tab w:val="clear" w:pos="426"/>
        </w:tabs>
        <w:spacing w:before="120"/>
        <w:ind w:left="0" w:firstLine="0"/>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44DBE" w:rsidRPr="00862767">
        <w:t xml:space="preserve"> </w:t>
      </w:r>
      <w:proofErr w:type="gramStart"/>
      <w:r w:rsidR="00244DBE" w:rsidRPr="00862767">
        <w:t>aux</w:t>
      </w:r>
      <w:proofErr w:type="gramEnd"/>
      <w:r w:rsidR="00244DBE" w:rsidRPr="00862767">
        <w:t xml:space="preserve"> prix indiqués ci-dessous ou dans l’annexe financière jointe au présent document.</w:t>
      </w:r>
    </w:p>
    <w:p w14:paraId="7841528F" w14:textId="77777777" w:rsidR="00244DBE" w:rsidRPr="00244DBE" w:rsidRDefault="00244DBE" w:rsidP="00244DBE">
      <w:pPr>
        <w:pStyle w:val="listeniv1Aniv2A1"/>
        <w:numPr>
          <w:ilvl w:val="1"/>
          <w:numId w:val="30"/>
        </w:numPr>
        <w:tabs>
          <w:tab w:val="clear" w:pos="851"/>
        </w:tabs>
        <w:spacing w:before="240" w:after="120"/>
        <w:outlineLvl w:val="1"/>
        <w:rPr>
          <w:b/>
          <w:i w:val="0"/>
          <w:sz w:val="22"/>
        </w:rPr>
      </w:pPr>
      <w:r>
        <w:rPr>
          <w:b/>
          <w:i w:val="0"/>
          <w:sz w:val="22"/>
        </w:rPr>
        <w:t>Nature du groupement et, en cas de groupement conjoint, répartition des prestations</w:t>
      </w:r>
    </w:p>
    <w:p w14:paraId="7D092591" w14:textId="77777777" w:rsidR="00354C04" w:rsidRPr="00A85050" w:rsidRDefault="00354C04" w:rsidP="009B45B9">
      <w:pPr>
        <w:pStyle w:val="fcase1ertab"/>
        <w:tabs>
          <w:tab w:val="left" w:pos="851"/>
        </w:tabs>
        <w:rPr>
          <w:rFonts w:ascii="Arial" w:hAnsi="Arial" w:cs="Arial"/>
        </w:rPr>
      </w:pPr>
      <w:r w:rsidRPr="00A85050">
        <w:rPr>
          <w:rFonts w:ascii="Arial" w:hAnsi="Arial" w:cs="Arial"/>
          <w:i/>
          <w:iCs/>
          <w:sz w:val="18"/>
          <w:szCs w:val="18"/>
        </w:rPr>
        <w:t>(</w:t>
      </w:r>
      <w:r w:rsidR="00840934" w:rsidRPr="00A85050">
        <w:rPr>
          <w:rFonts w:ascii="Arial" w:hAnsi="Arial" w:cs="Arial"/>
          <w:i/>
          <w:iCs/>
          <w:sz w:val="18"/>
          <w:szCs w:val="18"/>
        </w:rPr>
        <w:t>En</w:t>
      </w:r>
      <w:r w:rsidRPr="00A85050">
        <w:rPr>
          <w:rFonts w:ascii="Arial" w:hAnsi="Arial" w:cs="Arial"/>
          <w:i/>
          <w:iCs/>
          <w:sz w:val="18"/>
          <w:szCs w:val="18"/>
        </w:rPr>
        <w:t xml:space="preserve"> cas de groupement d’opérateurs économiques.)</w:t>
      </w:r>
    </w:p>
    <w:p w14:paraId="62F321FC" w14:textId="77777777" w:rsidR="00036500" w:rsidRPr="00A85050" w:rsidRDefault="00036500" w:rsidP="009B45B9">
      <w:pPr>
        <w:tabs>
          <w:tab w:val="left" w:pos="851"/>
          <w:tab w:val="left" w:pos="6237"/>
        </w:tabs>
        <w:rPr>
          <w:rFonts w:ascii="Arial" w:hAnsi="Arial" w:cs="Arial"/>
          <w:i/>
          <w:iCs/>
          <w:sz w:val="18"/>
          <w:szCs w:val="18"/>
        </w:rPr>
      </w:pPr>
    </w:p>
    <w:p w14:paraId="53BA63D6" w14:textId="5C4AEC86" w:rsidR="00354C04" w:rsidRPr="00A85050" w:rsidRDefault="0021797C" w:rsidP="00290CF3">
      <w:pPr>
        <w:pStyle w:val="fcase1ertab"/>
        <w:tabs>
          <w:tab w:val="left" w:pos="851"/>
        </w:tabs>
        <w:ind w:left="0" w:firstLine="0"/>
        <w:rPr>
          <w:rFonts w:ascii="Arial" w:hAnsi="Arial" w:cs="Arial"/>
        </w:rPr>
      </w:pPr>
      <w:r w:rsidRPr="00A85050">
        <w:rPr>
          <w:rFonts w:ascii="Arial" w:hAnsi="Arial" w:cs="Arial"/>
        </w:rPr>
        <w:t xml:space="preserve">Pour l’exécution du marché </w:t>
      </w:r>
      <w:r w:rsidR="00D90A00" w:rsidRPr="00A85050">
        <w:rPr>
          <w:rFonts w:ascii="Arial" w:hAnsi="Arial" w:cs="Arial"/>
        </w:rPr>
        <w:t>public</w:t>
      </w:r>
      <w:r w:rsidRPr="00A85050">
        <w:rPr>
          <w:rFonts w:ascii="Arial" w:hAnsi="Arial" w:cs="Arial"/>
        </w:rPr>
        <w:t xml:space="preserve">, le groupement </w:t>
      </w:r>
      <w:r w:rsidR="00036500" w:rsidRPr="00A85050">
        <w:rPr>
          <w:rFonts w:ascii="Arial" w:hAnsi="Arial" w:cs="Arial"/>
        </w:rPr>
        <w:t>d’opérateurs économiques est</w:t>
      </w:r>
      <w:r w:rsidRPr="00A85050">
        <w:rPr>
          <w:rFonts w:ascii="Arial" w:hAnsi="Arial" w:cs="Arial"/>
        </w:rPr>
        <w:t> :</w:t>
      </w:r>
      <w:r w:rsidR="0029258C">
        <w:rPr>
          <w:rFonts w:ascii="Arial" w:hAnsi="Arial" w:cs="Arial"/>
          <w:i/>
          <w:iCs/>
          <w:sz w:val="18"/>
          <w:szCs w:val="18"/>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354C04" w:rsidRPr="00A85050">
        <w:fldChar w:fldCharType="separate"/>
      </w:r>
      <w:r w:rsidR="00354C04" w:rsidRPr="00A85050">
        <w:fldChar w:fldCharType="end"/>
      </w:r>
      <w:r w:rsidR="00354C04" w:rsidRPr="00A85050">
        <w:rPr>
          <w:rFonts w:ascii="Arial" w:hAnsi="Arial" w:cs="Arial"/>
          <w:i/>
          <w:iCs/>
        </w:rPr>
        <w:t xml:space="preserve"> </w:t>
      </w:r>
      <w:r w:rsidR="00354C04" w:rsidRPr="00A85050">
        <w:rPr>
          <w:rFonts w:ascii="Arial" w:hAnsi="Arial" w:cs="Arial"/>
        </w:rPr>
        <w:t>conjoint</w:t>
      </w:r>
      <w:r w:rsidR="00290CF3">
        <w:rPr>
          <w:rFonts w:ascii="Arial" w:hAnsi="Arial" w:cs="Arial"/>
        </w:rPr>
        <w:t xml:space="preserve"> </w:t>
      </w:r>
      <w:r w:rsidR="00354C04" w:rsidRPr="00A85050">
        <w:rPr>
          <w:rFonts w:ascii="Arial" w:hAnsi="Arial" w:cs="Arial"/>
        </w:rPr>
        <w:t>OU</w:t>
      </w:r>
      <w:r w:rsidR="00290CF3">
        <w:rPr>
          <w:rFonts w:ascii="Arial" w:hAnsi="Arial" w:cs="Arial"/>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354C04" w:rsidRPr="00A85050">
        <w:fldChar w:fldCharType="separate"/>
      </w:r>
      <w:r w:rsidR="00354C04" w:rsidRPr="00A85050">
        <w:fldChar w:fldCharType="end"/>
      </w:r>
      <w:r w:rsidR="00354C04" w:rsidRPr="00A85050">
        <w:rPr>
          <w:rFonts w:ascii="Arial" w:hAnsi="Arial" w:cs="Arial"/>
          <w:iCs/>
        </w:rPr>
        <w:t xml:space="preserve"> </w:t>
      </w:r>
      <w:r w:rsidR="00354C04" w:rsidRPr="00A85050">
        <w:rPr>
          <w:rFonts w:ascii="Arial" w:hAnsi="Arial" w:cs="Arial"/>
        </w:rPr>
        <w:t>solidaire</w:t>
      </w:r>
    </w:p>
    <w:p w14:paraId="3094EE1F" w14:textId="77777777" w:rsidR="009B1CD0" w:rsidRPr="00A85050" w:rsidRDefault="009B1CD0" w:rsidP="0029258C">
      <w:pPr>
        <w:tabs>
          <w:tab w:val="left" w:pos="851"/>
        </w:tabs>
        <w:spacing w:before="120"/>
        <w:jc w:val="both"/>
        <w:rPr>
          <w:rFonts w:ascii="Arial" w:hAnsi="Arial" w:cs="Arial"/>
          <w:b/>
          <w:bCs/>
        </w:rPr>
      </w:pPr>
      <w:r w:rsidRPr="00A85050">
        <w:rPr>
          <w:rFonts w:ascii="Arial" w:hAnsi="Arial" w:cs="Arial"/>
          <w:i/>
          <w:iCs/>
          <w:sz w:val="18"/>
          <w:szCs w:val="18"/>
        </w:rPr>
        <w:t>(Les membres du groupement conjoint indiquent dans le tableau ci-dessous la répartition des prestations que chacun d’entre eux s’engage à réaliser.)</w:t>
      </w:r>
    </w:p>
    <w:tbl>
      <w:tblPr>
        <w:tblW w:w="9355" w:type="dxa"/>
        <w:jc w:val="center"/>
        <w:tblLayout w:type="fixed"/>
        <w:tblLook w:val="0000" w:firstRow="0" w:lastRow="0" w:firstColumn="0" w:lastColumn="0" w:noHBand="0" w:noVBand="0"/>
      </w:tblPr>
      <w:tblGrid>
        <w:gridCol w:w="3685"/>
        <w:gridCol w:w="3969"/>
        <w:gridCol w:w="1701"/>
      </w:tblGrid>
      <w:tr w:rsidR="00290CF3" w:rsidRPr="00A85050" w14:paraId="3D2333E5" w14:textId="77777777" w:rsidTr="00290CF3">
        <w:trPr>
          <w:trHeight w:val="283"/>
          <w:jc w:val="center"/>
        </w:trPr>
        <w:tc>
          <w:tcPr>
            <w:tcW w:w="3685" w:type="dxa"/>
            <w:tcBorders>
              <w:top w:val="single" w:sz="4" w:space="0" w:color="000000"/>
              <w:left w:val="single" w:sz="4" w:space="0" w:color="000000"/>
              <w:bottom w:val="single" w:sz="4" w:space="0" w:color="auto"/>
            </w:tcBorders>
            <w:shd w:val="clear" w:color="auto" w:fill="FFFFFF"/>
            <w:vAlign w:val="center"/>
          </w:tcPr>
          <w:p w14:paraId="605AD095" w14:textId="53FCF8E9" w:rsidR="009B1CD0" w:rsidRPr="00BC7239" w:rsidRDefault="00BC7239" w:rsidP="00BC7239">
            <w:pPr>
              <w:tabs>
                <w:tab w:val="left" w:pos="851"/>
              </w:tabs>
              <w:snapToGrid w:val="0"/>
              <w:rPr>
                <w:rFonts w:ascii="Arial" w:hAnsi="Arial" w:cs="Arial"/>
                <w:bCs/>
                <w:sz w:val="19"/>
                <w:szCs w:val="19"/>
              </w:rPr>
            </w:pPr>
            <w:r w:rsidRPr="00BC7239">
              <w:rPr>
                <w:rFonts w:ascii="Arial" w:hAnsi="Arial" w:cs="Arial"/>
                <w:bCs/>
                <w:sz w:val="19"/>
                <w:szCs w:val="19"/>
              </w:rPr>
              <w:t>Désignation des membres du groupement conjoint</w:t>
            </w:r>
          </w:p>
        </w:tc>
        <w:tc>
          <w:tcPr>
            <w:tcW w:w="3969" w:type="dxa"/>
            <w:tcBorders>
              <w:top w:val="single" w:sz="4" w:space="0" w:color="000000"/>
              <w:left w:val="single" w:sz="4" w:space="0" w:color="000000"/>
              <w:bottom w:val="single" w:sz="4" w:space="0" w:color="auto"/>
            </w:tcBorders>
            <w:shd w:val="clear" w:color="auto" w:fill="FFFFFF"/>
            <w:vAlign w:val="center"/>
          </w:tcPr>
          <w:p w14:paraId="1700C4CA" w14:textId="5B9B1F03"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Nature de la prestation</w:t>
            </w:r>
            <w:r w:rsidR="00BC7239" w:rsidRPr="00BC7239">
              <w:rPr>
                <w:rFonts w:ascii="Arial" w:hAnsi="Arial" w:cs="Arial"/>
                <w:bCs/>
                <w:sz w:val="19"/>
                <w:szCs w:val="19"/>
              </w:rPr>
              <w:t xml:space="preserve"> exécutée par chacun des membres</w:t>
            </w:r>
            <w:r w:rsidR="00BC7239" w:rsidRPr="00BC7239">
              <w:rPr>
                <w:rFonts w:ascii="Arial" w:hAnsi="Arial" w:cs="Arial"/>
                <w:bCs/>
                <w:i/>
                <w:sz w:val="19"/>
                <w:szCs w:val="19"/>
              </w:rPr>
              <w:t xml:space="preserve"> </w:t>
            </w:r>
            <w:r w:rsidR="00BC7239" w:rsidRPr="00BC7239">
              <w:rPr>
                <w:rFonts w:ascii="Arial" w:hAnsi="Arial" w:cs="Arial"/>
                <w:bCs/>
                <w:sz w:val="19"/>
                <w:szCs w:val="19"/>
              </w:rPr>
              <w:t>du groupement conjoint</w:t>
            </w:r>
          </w:p>
        </w:tc>
        <w:tc>
          <w:tcPr>
            <w:tcW w:w="170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8B970A5" w14:textId="089DE162"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Montant HT de la prestation</w:t>
            </w:r>
          </w:p>
        </w:tc>
      </w:tr>
      <w:tr w:rsidR="00290CF3" w:rsidRPr="00A85050" w14:paraId="5A31C2C0"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0A8ABCC0"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777BC1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776386" w14:textId="77777777" w:rsidR="009B1CD0" w:rsidRPr="00A85050" w:rsidRDefault="009B1CD0" w:rsidP="00BC7239">
            <w:pPr>
              <w:tabs>
                <w:tab w:val="left" w:pos="851"/>
              </w:tabs>
              <w:snapToGrid w:val="0"/>
              <w:rPr>
                <w:rFonts w:ascii="Arial" w:hAnsi="Arial" w:cs="Arial"/>
              </w:rPr>
            </w:pPr>
          </w:p>
        </w:tc>
      </w:tr>
      <w:tr w:rsidR="00BC7239" w:rsidRPr="00A85050" w14:paraId="3E02D811"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42092CFF"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510060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C4411E" w14:textId="77777777" w:rsidR="009B1CD0" w:rsidRPr="00A85050" w:rsidRDefault="009B1CD0" w:rsidP="00BC7239">
            <w:pPr>
              <w:tabs>
                <w:tab w:val="left" w:pos="851"/>
              </w:tabs>
              <w:snapToGrid w:val="0"/>
              <w:rPr>
                <w:rFonts w:ascii="Arial" w:hAnsi="Arial" w:cs="Arial"/>
              </w:rPr>
            </w:pPr>
          </w:p>
        </w:tc>
      </w:tr>
    </w:tbl>
    <w:p w14:paraId="6C5AF046" w14:textId="593EAE85"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Compte à créditer</w:t>
      </w:r>
    </w:p>
    <w:p w14:paraId="77C0A0D1" w14:textId="058FDFF0" w:rsidR="009B1CD0" w:rsidRPr="00A85050" w:rsidRDefault="009B1CD0" w:rsidP="0029258C">
      <w:pPr>
        <w:pStyle w:val="fcase1ertab"/>
        <w:tabs>
          <w:tab w:val="clear" w:pos="426"/>
        </w:tabs>
        <w:spacing w:before="120"/>
        <w:ind w:left="0" w:firstLine="0"/>
        <w:rPr>
          <w:rFonts w:ascii="Arial" w:hAnsi="Arial" w:cs="Arial"/>
          <w:b/>
        </w:rPr>
      </w:pPr>
      <w:r w:rsidRPr="00A85050">
        <w:rPr>
          <w:rFonts w:ascii="Arial" w:hAnsi="Arial" w:cs="Arial"/>
          <w:i/>
          <w:sz w:val="18"/>
          <w:szCs w:val="18"/>
        </w:rPr>
        <w:t>(Joindre un relevé d’identité bancaire ou postal.)</w:t>
      </w:r>
    </w:p>
    <w:p w14:paraId="33E667A4" w14:textId="77777777" w:rsidR="009B1CD0" w:rsidRPr="00290CF3"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Nom</w:t>
      </w:r>
      <w:r w:rsidR="009B1CD0" w:rsidRPr="00290CF3">
        <w:rPr>
          <w:rFonts w:ascii="Arial" w:eastAsia="Arial" w:hAnsi="Arial" w:cs="Arial"/>
          <w:bCs/>
          <w:u w:val="single"/>
        </w:rPr>
        <w:t xml:space="preserve"> de l’établissement bancaire :</w:t>
      </w:r>
    </w:p>
    <w:p w14:paraId="07594B30" w14:textId="26C664A4" w:rsidR="009B1CD0" w:rsidRPr="00290CF3"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Numéro</w:t>
      </w:r>
      <w:r w:rsidR="009B1CD0" w:rsidRPr="00290CF3">
        <w:rPr>
          <w:rFonts w:ascii="Arial" w:eastAsia="Arial" w:hAnsi="Arial" w:cs="Arial"/>
          <w:bCs/>
          <w:u w:val="single"/>
        </w:rPr>
        <w:t xml:space="preserve"> de compte</w:t>
      </w:r>
      <w:r w:rsidR="00290CF3">
        <w:rPr>
          <w:rFonts w:ascii="Arial" w:eastAsia="Arial" w:hAnsi="Arial" w:cs="Arial"/>
          <w:bCs/>
          <w:u w:val="single"/>
        </w:rPr>
        <w:t xml:space="preserve"> et IBAN</w:t>
      </w:r>
      <w:r w:rsidR="009B1CD0" w:rsidRPr="00290CF3">
        <w:rPr>
          <w:rFonts w:ascii="Arial" w:eastAsia="Arial" w:hAnsi="Arial" w:cs="Arial"/>
          <w:bCs/>
          <w:u w:val="single"/>
        </w:rPr>
        <w:t> :</w:t>
      </w:r>
    </w:p>
    <w:p w14:paraId="26FF6468" w14:textId="77777777" w:rsidR="0029258C"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Avance </w:t>
      </w:r>
    </w:p>
    <w:p w14:paraId="2EBBBA08" w14:textId="77777777" w:rsidR="009B1CD0" w:rsidRPr="0029258C" w:rsidRDefault="009B1CD0" w:rsidP="0029258C">
      <w:pPr>
        <w:pStyle w:val="fcase1ertab"/>
        <w:tabs>
          <w:tab w:val="clear" w:pos="426"/>
        </w:tabs>
        <w:spacing w:before="120"/>
        <w:ind w:left="0" w:firstLine="0"/>
        <w:rPr>
          <w:rFonts w:ascii="Arial" w:hAnsi="Arial" w:cs="Arial"/>
          <w:i/>
          <w:sz w:val="18"/>
          <w:szCs w:val="18"/>
        </w:rPr>
      </w:pPr>
      <w:r w:rsidRPr="0029258C">
        <w:rPr>
          <w:rFonts w:ascii="Arial" w:hAnsi="Arial" w:cs="Arial"/>
          <w:i/>
          <w:sz w:val="18"/>
          <w:szCs w:val="18"/>
        </w:rPr>
        <w:t>(</w:t>
      </w:r>
      <w:hyperlink r:id="rId15" w:history="1">
        <w:r w:rsidRPr="0029258C">
          <w:rPr>
            <w:rFonts w:ascii="Arial" w:hAnsi="Arial" w:cs="Arial"/>
            <w:i/>
            <w:sz w:val="18"/>
            <w:szCs w:val="18"/>
          </w:rPr>
          <w:t>article</w:t>
        </w:r>
        <w:r w:rsidR="009D661E" w:rsidRPr="0029258C">
          <w:rPr>
            <w:rFonts w:ascii="Arial" w:hAnsi="Arial" w:cs="Arial"/>
            <w:i/>
            <w:sz w:val="18"/>
            <w:szCs w:val="18"/>
          </w:rPr>
          <w:t> R. 2191-3</w:t>
        </w:r>
      </w:hyperlink>
      <w:r w:rsidR="00CD185D" w:rsidRPr="0029258C">
        <w:rPr>
          <w:rFonts w:ascii="Arial" w:hAnsi="Arial" w:cs="Arial"/>
          <w:i/>
          <w:sz w:val="18"/>
          <w:szCs w:val="18"/>
        </w:rPr>
        <w:t xml:space="preserve"> </w:t>
      </w:r>
      <w:r w:rsidR="00D90A00" w:rsidRPr="0029258C">
        <w:rPr>
          <w:rFonts w:ascii="Arial" w:hAnsi="Arial" w:cs="Arial"/>
          <w:i/>
          <w:sz w:val="18"/>
          <w:szCs w:val="18"/>
        </w:rPr>
        <w:t xml:space="preserve">ou </w:t>
      </w:r>
      <w:hyperlink r:id="rId16" w:history="1">
        <w:r w:rsidR="00D90A00" w:rsidRPr="0029258C">
          <w:rPr>
            <w:rFonts w:ascii="Arial" w:hAnsi="Arial" w:cs="Arial"/>
            <w:i/>
            <w:sz w:val="18"/>
            <w:szCs w:val="18"/>
          </w:rPr>
          <w:t>article </w:t>
        </w:r>
        <w:r w:rsidR="009D661E" w:rsidRPr="0029258C">
          <w:rPr>
            <w:rFonts w:ascii="Arial" w:hAnsi="Arial" w:cs="Arial"/>
            <w:i/>
            <w:sz w:val="18"/>
            <w:szCs w:val="18"/>
          </w:rPr>
          <w:t>R. 2391-1</w:t>
        </w:r>
      </w:hyperlink>
      <w:r w:rsidR="009D661E" w:rsidRPr="0029258C">
        <w:rPr>
          <w:rFonts w:ascii="Arial" w:hAnsi="Arial" w:cs="Arial"/>
          <w:i/>
          <w:sz w:val="18"/>
          <w:szCs w:val="18"/>
        </w:rPr>
        <w:t xml:space="preserve"> </w:t>
      </w:r>
      <w:r w:rsidR="00D90A00" w:rsidRPr="0029258C">
        <w:rPr>
          <w:rFonts w:ascii="Arial" w:hAnsi="Arial" w:cs="Arial"/>
          <w:i/>
          <w:sz w:val="18"/>
          <w:szCs w:val="18"/>
        </w:rPr>
        <w:t xml:space="preserve">du </w:t>
      </w:r>
      <w:r w:rsidR="00156924" w:rsidRPr="0029258C">
        <w:rPr>
          <w:rFonts w:ascii="Arial" w:hAnsi="Arial" w:cs="Arial"/>
          <w:i/>
          <w:sz w:val="18"/>
          <w:szCs w:val="18"/>
        </w:rPr>
        <w:t>code de la commande publique</w:t>
      </w:r>
      <w:r w:rsidRPr="0029258C">
        <w:rPr>
          <w:rFonts w:ascii="Arial" w:hAnsi="Arial" w:cs="Arial"/>
          <w:i/>
          <w:sz w:val="18"/>
          <w:szCs w:val="18"/>
        </w:rPr>
        <w:t>)</w:t>
      </w:r>
    </w:p>
    <w:p w14:paraId="72DC987C" w14:textId="0D1246DD" w:rsidR="009B1CD0" w:rsidRPr="00A85050" w:rsidRDefault="009B1CD0" w:rsidP="0029258C">
      <w:pPr>
        <w:pStyle w:val="fcasegauche"/>
        <w:tabs>
          <w:tab w:val="left" w:pos="3969"/>
          <w:tab w:val="left" w:pos="5670"/>
        </w:tabs>
        <w:spacing w:before="60"/>
        <w:ind w:left="0" w:firstLine="0"/>
        <w:jc w:val="left"/>
        <w:rPr>
          <w:rFonts w:ascii="Arial" w:hAnsi="Arial" w:cs="Arial"/>
          <w:i/>
          <w:sz w:val="18"/>
          <w:szCs w:val="18"/>
        </w:rPr>
      </w:pPr>
      <w:r w:rsidRPr="00A85050">
        <w:t>Je re</w:t>
      </w:r>
      <w:r w:rsidR="0029258C">
        <w:t>nonce au bénéfice de l'avance :</w:t>
      </w:r>
      <w:r w:rsidR="00290CF3">
        <w:t xml:space="preserve"> </w:t>
      </w:r>
      <w:r w:rsidR="007D7A65" w:rsidRPr="00A85050">
        <w:fldChar w:fldCharType="begin">
          <w:ffData>
            <w:name w:val=""/>
            <w:enabled/>
            <w:calcOnExit w:val="0"/>
            <w:checkBox>
              <w:size w:val="20"/>
              <w:default w:val="0"/>
            </w:checkBox>
          </w:ffData>
        </w:fldChar>
      </w:r>
      <w:r w:rsidR="007D7A65" w:rsidRPr="00A85050">
        <w:instrText xml:space="preserve"> FORMCHECKBOX </w:instrText>
      </w:r>
      <w:r w:rsidR="007D7A65" w:rsidRPr="00A85050">
        <w:fldChar w:fldCharType="separate"/>
      </w:r>
      <w:r w:rsidR="007D7A65" w:rsidRPr="00A85050">
        <w:fldChar w:fldCharType="end"/>
      </w:r>
      <w:r w:rsidR="0029258C">
        <w:t xml:space="preserve"> </w:t>
      </w:r>
      <w:r w:rsidR="009D661E" w:rsidRPr="00A85050">
        <w:t>Non</w:t>
      </w:r>
      <w:r w:rsidR="00290CF3">
        <w:t xml:space="preserve"> </w:t>
      </w:r>
      <w:r w:rsidR="00290CF3">
        <w:fldChar w:fldCharType="begin">
          <w:ffData>
            <w:name w:val=""/>
            <w:enabled/>
            <w:calcOnExit w:val="0"/>
            <w:checkBox>
              <w:size w:val="20"/>
              <w:default w:val="1"/>
            </w:checkBox>
          </w:ffData>
        </w:fldChar>
      </w:r>
      <w:r w:rsidR="00290CF3">
        <w:instrText xml:space="preserve"> FORMCHECKBOX </w:instrText>
      </w:r>
      <w:r w:rsidR="00290CF3">
        <w:fldChar w:fldCharType="separate"/>
      </w:r>
      <w:r w:rsidR="00290CF3">
        <w:fldChar w:fldCharType="end"/>
      </w:r>
      <w:r w:rsidR="0029258C">
        <w:t xml:space="preserve"> </w:t>
      </w:r>
      <w:r w:rsidR="009D661E" w:rsidRPr="00A85050">
        <w:t>Oui</w:t>
      </w:r>
    </w:p>
    <w:p w14:paraId="45A42128" w14:textId="77777777"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 xml:space="preserve">Durée d’exécution du marché </w:t>
      </w:r>
      <w:r w:rsidR="00FE48C9" w:rsidRPr="00244DBE">
        <w:rPr>
          <w:b/>
          <w:i w:val="0"/>
          <w:sz w:val="22"/>
        </w:rPr>
        <w:t>public</w:t>
      </w:r>
    </w:p>
    <w:p w14:paraId="4498D572" w14:textId="0E76F89E" w:rsidR="009B1CD0" w:rsidRPr="0029258C" w:rsidRDefault="009B1CD0" w:rsidP="009565EB">
      <w:pPr>
        <w:spacing w:before="60" w:after="60"/>
        <w:jc w:val="both"/>
        <w:rPr>
          <w:rFonts w:ascii="Arial" w:hAnsi="Arial" w:cs="Arial"/>
          <w:b/>
          <w:i/>
          <w:sz w:val="18"/>
          <w:szCs w:val="18"/>
        </w:rPr>
      </w:pPr>
      <w:r w:rsidRPr="0029258C">
        <w:rPr>
          <w:rFonts w:ascii="Arial" w:hAnsi="Arial" w:cs="Arial"/>
          <w:b/>
        </w:rPr>
        <w:t xml:space="preserve">La durée d’exécution du marché </w:t>
      </w:r>
      <w:r w:rsidR="00FE48C9" w:rsidRPr="0029258C">
        <w:rPr>
          <w:rFonts w:ascii="Arial" w:hAnsi="Arial" w:cs="Arial"/>
          <w:b/>
        </w:rPr>
        <w:t>public</w:t>
      </w:r>
      <w:r w:rsidRPr="0029258C">
        <w:rPr>
          <w:rFonts w:ascii="Arial" w:hAnsi="Arial" w:cs="Arial"/>
          <w:b/>
        </w:rPr>
        <w:t xml:space="preserve"> est de </w:t>
      </w:r>
      <w:r w:rsidR="0029258C">
        <w:rPr>
          <w:rFonts w:ascii="Arial" w:hAnsi="Arial" w:cs="Arial"/>
          <w:b/>
        </w:rPr>
        <w:t>12</w:t>
      </w:r>
      <w:r w:rsidR="0029258C" w:rsidRPr="0029258C">
        <w:rPr>
          <w:rFonts w:ascii="Arial" w:hAnsi="Arial" w:cs="Arial"/>
          <w:b/>
        </w:rPr>
        <w:t xml:space="preserve"> mois à compter </w:t>
      </w:r>
      <w:r w:rsidR="00F65F4B">
        <w:rPr>
          <w:rFonts w:ascii="Arial" w:hAnsi="Arial" w:cs="Arial"/>
          <w:b/>
        </w:rPr>
        <w:t>de la notification</w:t>
      </w:r>
    </w:p>
    <w:p w14:paraId="36414F0E" w14:textId="373636D5" w:rsidR="009B1CD0" w:rsidRPr="00A85050" w:rsidRDefault="009B1CD0" w:rsidP="009565EB">
      <w:pPr>
        <w:pStyle w:val="fcasegauche"/>
        <w:tabs>
          <w:tab w:val="left" w:pos="3969"/>
          <w:tab w:val="left" w:pos="5670"/>
        </w:tabs>
        <w:spacing w:before="60"/>
        <w:ind w:left="0" w:firstLine="0"/>
        <w:jc w:val="left"/>
        <w:rPr>
          <w:rFonts w:ascii="Arial" w:hAnsi="Arial" w:cs="Arial"/>
        </w:rPr>
      </w:pPr>
      <w:r w:rsidRPr="00A85050">
        <w:rPr>
          <w:rFonts w:ascii="Arial" w:hAnsi="Arial" w:cs="Arial"/>
        </w:rPr>
        <w:t xml:space="preserve">Le marché </w:t>
      </w:r>
      <w:r w:rsidR="00FE48C9" w:rsidRPr="00A85050">
        <w:rPr>
          <w:rFonts w:ascii="Arial" w:hAnsi="Arial" w:cs="Arial"/>
        </w:rPr>
        <w:t>public</w:t>
      </w:r>
      <w:r w:rsidR="009565EB">
        <w:rPr>
          <w:rFonts w:ascii="Arial" w:hAnsi="Arial" w:cs="Arial"/>
        </w:rPr>
        <w:t xml:space="preserve"> est reconductible. Le nombre des reconductions est de </w:t>
      </w:r>
      <w:r w:rsidR="00290CF3">
        <w:rPr>
          <w:rFonts w:ascii="Arial" w:hAnsi="Arial" w:cs="Arial"/>
        </w:rPr>
        <w:t>3</w:t>
      </w:r>
    </w:p>
    <w:p w14:paraId="0282A15C" w14:textId="77777777" w:rsidR="009B1CD0" w:rsidRPr="00A85050" w:rsidRDefault="009565EB" w:rsidP="009565EB">
      <w:pPr>
        <w:spacing w:before="60" w:after="60"/>
        <w:jc w:val="both"/>
        <w:rPr>
          <w:rFonts w:ascii="Arial" w:hAnsi="Arial" w:cs="Arial"/>
        </w:rPr>
      </w:pPr>
      <w:r>
        <w:rPr>
          <w:rFonts w:ascii="Arial" w:hAnsi="Arial" w:cs="Arial"/>
        </w:rPr>
        <w:t>La durée de chacune des reconductions est de 12 mois</w:t>
      </w:r>
    </w:p>
    <w:p w14:paraId="6874EEA8" w14:textId="20D69E50" w:rsidR="009B1CD0" w:rsidRDefault="009565EB" w:rsidP="009565EB">
      <w:pPr>
        <w:spacing w:before="60" w:after="60"/>
        <w:jc w:val="both"/>
        <w:rPr>
          <w:rFonts w:ascii="Arial" w:hAnsi="Arial" w:cs="Arial"/>
        </w:rPr>
      </w:pPr>
      <w:r>
        <w:rPr>
          <w:rFonts w:ascii="Arial" w:hAnsi="Arial" w:cs="Arial"/>
        </w:rPr>
        <w:t xml:space="preserve">La durée totale maximale du marché est de </w:t>
      </w:r>
      <w:r w:rsidR="00290CF3">
        <w:rPr>
          <w:rFonts w:ascii="Arial" w:hAnsi="Arial" w:cs="Arial"/>
        </w:rPr>
        <w:t>48</w:t>
      </w:r>
      <w:r>
        <w:rPr>
          <w:rFonts w:ascii="Arial" w:hAnsi="Arial" w:cs="Arial"/>
        </w:rPr>
        <w:t xml:space="preserve"> mois (</w:t>
      </w:r>
      <w:r w:rsidR="00290CF3">
        <w:rPr>
          <w:rFonts w:ascii="Arial" w:hAnsi="Arial" w:cs="Arial"/>
        </w:rPr>
        <w:t>4</w:t>
      </w:r>
      <w:r>
        <w:rPr>
          <w:rFonts w:ascii="Arial" w:hAnsi="Arial" w:cs="Arial"/>
        </w:rPr>
        <w:t xml:space="preserve"> ans)</w:t>
      </w:r>
    </w:p>
    <w:p w14:paraId="09839BDE" w14:textId="77777777" w:rsidR="009F2777" w:rsidRPr="00244DBE" w:rsidRDefault="009F2777" w:rsidP="00F65F4B">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Signature du marché public par le titulaire individuel ou, en cas de groupement, le mandataire dûment habilité ou chaque membre du groupement</w:t>
      </w:r>
    </w:p>
    <w:p w14:paraId="18FF46FA" w14:textId="77777777" w:rsidR="005824AE" w:rsidRPr="00A85050" w:rsidRDefault="005824AE" w:rsidP="00F65F4B">
      <w:pPr>
        <w:pStyle w:val="Default"/>
        <w:keepNext/>
        <w:spacing w:before="120" w:after="120"/>
        <w:jc w:val="both"/>
        <w:rPr>
          <w:sz w:val="20"/>
          <w:szCs w:val="20"/>
        </w:rPr>
      </w:pPr>
      <w:r w:rsidRPr="00A85050">
        <w:rPr>
          <w:b/>
          <w:sz w:val="20"/>
          <w:szCs w:val="20"/>
        </w:rPr>
        <w:t>Attention</w:t>
      </w:r>
      <w:r w:rsidRPr="00A85050">
        <w:rPr>
          <w:sz w:val="20"/>
          <w:szCs w:val="20"/>
        </w:rPr>
        <w:t xml:space="preserve">, si le soumissionnaire (individuel ou groupement d’entreprises) a présenté un sous-traitant au stade du dépôt de l’offre et que l’acte spécial concernant ce sous-traitant n’a pas été signé par le soumissionnaire </w:t>
      </w:r>
      <w:r w:rsidRPr="00A85050">
        <w:rPr>
          <w:sz w:val="20"/>
          <w:szCs w:val="20"/>
        </w:rPr>
        <w:lastRenderedPageBreak/>
        <w:t xml:space="preserve">ou membre du groupement </w:t>
      </w:r>
      <w:r w:rsidRPr="00A85050">
        <w:rPr>
          <w:sz w:val="20"/>
          <w:szCs w:val="20"/>
          <w:u w:val="single"/>
        </w:rPr>
        <w:t>et</w:t>
      </w:r>
      <w:r w:rsidRPr="00A85050">
        <w:rPr>
          <w:sz w:val="20"/>
          <w:szCs w:val="20"/>
        </w:rPr>
        <w:t xml:space="preserve"> le sous-traitant concerné, il convient de faire signer ce DC4 par le biais du formulaire ATTRI2.</w:t>
      </w:r>
    </w:p>
    <w:p w14:paraId="1452A88F" w14:textId="77777777" w:rsidR="00332B12" w:rsidRPr="00244DBE" w:rsidRDefault="00244DBE" w:rsidP="00F65F4B">
      <w:pPr>
        <w:pStyle w:val="listeniv1Aniv2A1"/>
        <w:keepNext/>
        <w:numPr>
          <w:ilvl w:val="1"/>
          <w:numId w:val="30"/>
        </w:numPr>
        <w:tabs>
          <w:tab w:val="clear" w:pos="851"/>
        </w:tabs>
        <w:spacing w:before="240" w:after="120"/>
        <w:outlineLvl w:val="1"/>
        <w:rPr>
          <w:b/>
          <w:i w:val="0"/>
          <w:sz w:val="22"/>
        </w:rPr>
      </w:pPr>
      <w:r>
        <w:rPr>
          <w:b/>
          <w:i w:val="0"/>
          <w:sz w:val="22"/>
        </w:rPr>
        <w:t>S</w:t>
      </w:r>
      <w:r w:rsidR="00332B12" w:rsidRPr="00244DBE">
        <w:rPr>
          <w:b/>
          <w:i w:val="0"/>
          <w:sz w:val="22"/>
        </w:rPr>
        <w:t xml:space="preserve">ignature du marché </w:t>
      </w:r>
      <w:r w:rsidR="00FE48C9" w:rsidRPr="00244DBE">
        <w:rPr>
          <w:b/>
          <w:i w:val="0"/>
          <w:sz w:val="22"/>
        </w:rPr>
        <w:t>public</w:t>
      </w:r>
      <w:r w:rsidR="00332B12" w:rsidRPr="00244DBE">
        <w:rPr>
          <w:b/>
          <w:i w:val="0"/>
          <w:sz w:val="22"/>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9565EB" w14:paraId="60DFC7D1" w14:textId="77777777" w:rsidTr="003D1F3E">
        <w:tc>
          <w:tcPr>
            <w:tcW w:w="4644" w:type="dxa"/>
            <w:tcBorders>
              <w:top w:val="single" w:sz="4" w:space="0" w:color="000000"/>
              <w:left w:val="single" w:sz="4" w:space="0" w:color="000000"/>
              <w:bottom w:val="single" w:sz="4" w:space="0" w:color="000000"/>
            </w:tcBorders>
            <w:shd w:val="clear" w:color="auto" w:fill="auto"/>
            <w:vAlign w:val="center"/>
          </w:tcPr>
          <w:p w14:paraId="42193138"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Nom, prénom et qualité</w:t>
            </w:r>
            <w:r w:rsidR="009565EB" w:rsidRPr="009565EB">
              <w:rPr>
                <w:rFonts w:ascii="Arial" w:hAnsi="Arial" w:cs="Arial"/>
                <w:bCs/>
              </w:rPr>
              <w:t xml:space="preserve"> </w:t>
            </w:r>
            <w:r w:rsidRPr="009565EB">
              <w:rPr>
                <w:rFonts w:ascii="Arial" w:hAnsi="Arial" w:cs="Arial"/>
                <w:bCs/>
              </w:rPr>
              <w:t xml:space="preserve">du signataire </w:t>
            </w:r>
            <w:r w:rsidR="009565EB" w:rsidRPr="009565EB">
              <w:rPr>
                <w:rFonts w:ascii="Arial" w:hAnsi="Arial" w:cs="Arial"/>
                <w:bCs/>
              </w:rPr>
              <w:t>ayant pouvoir d’engager le candidat</w:t>
            </w:r>
          </w:p>
        </w:tc>
        <w:tc>
          <w:tcPr>
            <w:tcW w:w="2694" w:type="dxa"/>
            <w:tcBorders>
              <w:top w:val="single" w:sz="4" w:space="0" w:color="000000"/>
              <w:left w:val="single" w:sz="4" w:space="0" w:color="000000"/>
              <w:bottom w:val="single" w:sz="4" w:space="0" w:color="000000"/>
            </w:tcBorders>
            <w:shd w:val="clear" w:color="auto" w:fill="auto"/>
            <w:vAlign w:val="center"/>
          </w:tcPr>
          <w:p w14:paraId="5B81FED1"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9116"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Signature</w:t>
            </w:r>
          </w:p>
        </w:tc>
      </w:tr>
      <w:tr w:rsidR="00332B12" w:rsidRPr="00A85050" w14:paraId="33A7765A" w14:textId="77777777" w:rsidTr="00290CF3">
        <w:trPr>
          <w:trHeight w:val="850"/>
        </w:trPr>
        <w:tc>
          <w:tcPr>
            <w:tcW w:w="4644" w:type="dxa"/>
            <w:tcBorders>
              <w:top w:val="single" w:sz="4" w:space="0" w:color="000000"/>
              <w:left w:val="single" w:sz="4" w:space="0" w:color="000000"/>
              <w:bottom w:val="single" w:sz="4" w:space="0" w:color="auto"/>
            </w:tcBorders>
            <w:shd w:val="clear" w:color="auto" w:fill="auto"/>
          </w:tcPr>
          <w:p w14:paraId="04017A11" w14:textId="77777777" w:rsidR="00332B12" w:rsidRPr="00A85050" w:rsidRDefault="00332B12" w:rsidP="007D5DC5">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7B4892F" w14:textId="77777777" w:rsidR="00332B12" w:rsidRPr="00A85050" w:rsidRDefault="00332B12" w:rsidP="007D5DC5">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3FFB3F3" w14:textId="77777777" w:rsidR="00332B12" w:rsidRPr="00A85050" w:rsidRDefault="00332B12" w:rsidP="007D5DC5">
            <w:pPr>
              <w:keepNext/>
              <w:tabs>
                <w:tab w:val="left" w:pos="851"/>
              </w:tabs>
              <w:snapToGrid w:val="0"/>
              <w:jc w:val="both"/>
              <w:rPr>
                <w:rFonts w:ascii="Arial" w:hAnsi="Arial" w:cs="Arial"/>
                <w:b/>
                <w:bCs/>
              </w:rPr>
            </w:pPr>
          </w:p>
        </w:tc>
      </w:tr>
    </w:tbl>
    <w:p w14:paraId="3A7424F3" w14:textId="77777777" w:rsidR="00332B12" w:rsidRPr="00244DBE" w:rsidRDefault="00332B12" w:rsidP="00290CF3">
      <w:pPr>
        <w:pStyle w:val="listeniv1Aniv2A1"/>
        <w:keepNext/>
        <w:numPr>
          <w:ilvl w:val="1"/>
          <w:numId w:val="30"/>
        </w:numPr>
        <w:tabs>
          <w:tab w:val="clear" w:pos="851"/>
        </w:tabs>
        <w:spacing w:before="240" w:after="120"/>
        <w:ind w:left="578" w:hanging="578"/>
        <w:outlineLvl w:val="1"/>
        <w:rPr>
          <w:b/>
          <w:i w:val="0"/>
          <w:sz w:val="22"/>
        </w:rPr>
      </w:pPr>
      <w:r w:rsidRPr="00244DBE">
        <w:rPr>
          <w:b/>
          <w:i w:val="0"/>
          <w:sz w:val="22"/>
        </w:rPr>
        <w:t xml:space="preserve">Signature du marché </w:t>
      </w:r>
      <w:r w:rsidR="00FE48C9" w:rsidRPr="00244DBE">
        <w:rPr>
          <w:b/>
          <w:i w:val="0"/>
          <w:sz w:val="22"/>
        </w:rPr>
        <w:t>public</w:t>
      </w:r>
      <w:r w:rsidRPr="00244DBE">
        <w:rPr>
          <w:b/>
          <w:i w:val="0"/>
          <w:sz w:val="22"/>
        </w:rPr>
        <w:t xml:space="preserve"> en cas de groupement :</w:t>
      </w:r>
    </w:p>
    <w:p w14:paraId="14BA5858" w14:textId="77777777" w:rsidR="009B1CD0" w:rsidRPr="00A85050" w:rsidRDefault="002904AF" w:rsidP="00244DBE">
      <w:pPr>
        <w:jc w:val="both"/>
        <w:rPr>
          <w:rFonts w:ascii="Arial" w:hAnsi="Arial" w:cs="Arial"/>
          <w:sz w:val="18"/>
          <w:szCs w:val="18"/>
        </w:rPr>
      </w:pPr>
      <w:r w:rsidRPr="00A85050">
        <w:rPr>
          <w:rFonts w:ascii="Arial" w:hAnsi="Arial" w:cs="Arial"/>
        </w:rPr>
        <w:t>L</w:t>
      </w:r>
      <w:r w:rsidR="00036500" w:rsidRPr="00A85050">
        <w:rPr>
          <w:rFonts w:ascii="Arial" w:hAnsi="Arial" w:cs="Arial"/>
        </w:rPr>
        <w:t xml:space="preserve">es membres </w:t>
      </w:r>
      <w:r w:rsidRPr="00A85050">
        <w:rPr>
          <w:rFonts w:ascii="Arial" w:hAnsi="Arial" w:cs="Arial"/>
        </w:rPr>
        <w:t xml:space="preserve">du groupement d’opérateurs économiques </w:t>
      </w:r>
      <w:r w:rsidR="00036500" w:rsidRPr="00A85050">
        <w:rPr>
          <w:rFonts w:ascii="Arial" w:hAnsi="Arial" w:cs="Arial"/>
        </w:rPr>
        <w:t xml:space="preserve">désignent le mandataire suivant </w:t>
      </w:r>
      <w:r w:rsidR="00036500" w:rsidRPr="00A85050">
        <w:rPr>
          <w:rFonts w:ascii="Arial" w:hAnsi="Arial" w:cs="Arial"/>
          <w:i/>
          <w:sz w:val="18"/>
          <w:szCs w:val="18"/>
        </w:rPr>
        <w:t>(</w:t>
      </w:r>
      <w:hyperlink r:id="rId17" w:history="1">
        <w:r w:rsidR="00036500" w:rsidRPr="00A85050">
          <w:rPr>
            <w:rStyle w:val="Lienhypertexte"/>
            <w:rFonts w:ascii="Arial" w:hAnsi="Arial" w:cs="Arial"/>
            <w:i/>
            <w:sz w:val="18"/>
            <w:szCs w:val="18"/>
          </w:rPr>
          <w:t>article</w:t>
        </w:r>
        <w:r w:rsidR="009D661E" w:rsidRPr="00A85050">
          <w:rPr>
            <w:rStyle w:val="Lienhypertexte"/>
            <w:rFonts w:ascii="Arial" w:hAnsi="Arial" w:cs="Arial"/>
            <w:i/>
            <w:sz w:val="18"/>
            <w:szCs w:val="18"/>
          </w:rPr>
          <w:t> R. 2142-23</w:t>
        </w:r>
      </w:hyperlink>
      <w:r w:rsidR="00036500" w:rsidRPr="00A85050">
        <w:rPr>
          <w:rFonts w:ascii="Arial" w:hAnsi="Arial" w:cs="Arial"/>
          <w:i/>
          <w:sz w:val="18"/>
          <w:szCs w:val="18"/>
        </w:rPr>
        <w:t xml:space="preserve"> </w:t>
      </w:r>
      <w:r w:rsidR="00D90A00" w:rsidRPr="00A85050">
        <w:rPr>
          <w:rFonts w:ascii="Arial" w:hAnsi="Arial" w:cs="Arial"/>
          <w:i/>
          <w:sz w:val="18"/>
          <w:szCs w:val="18"/>
        </w:rPr>
        <w:t xml:space="preserve">ou </w:t>
      </w:r>
      <w:hyperlink r:id="rId18" w:history="1">
        <w:r w:rsidR="009D661E" w:rsidRPr="00A85050">
          <w:rPr>
            <w:rStyle w:val="Lienhypertexte"/>
            <w:rFonts w:ascii="Arial" w:hAnsi="Arial" w:cs="Arial"/>
            <w:i/>
            <w:sz w:val="18"/>
            <w:szCs w:val="18"/>
          </w:rPr>
          <w:t>article R. 2342-12</w:t>
        </w:r>
      </w:hyperlink>
      <w:r w:rsidR="009D661E" w:rsidRPr="00A85050">
        <w:rPr>
          <w:rFonts w:ascii="Arial" w:hAnsi="Arial" w:cs="Arial"/>
          <w:i/>
          <w:sz w:val="18"/>
          <w:szCs w:val="18"/>
        </w:rPr>
        <w:t xml:space="preserve"> du code de la commande publique</w:t>
      </w:r>
      <w:r w:rsidR="00036500" w:rsidRPr="00A85050">
        <w:rPr>
          <w:rFonts w:ascii="Arial" w:hAnsi="Arial" w:cs="Arial"/>
          <w:i/>
          <w:sz w:val="18"/>
          <w:szCs w:val="18"/>
        </w:rPr>
        <w:t>) </w:t>
      </w:r>
      <w:r w:rsidR="00036500" w:rsidRPr="00A85050">
        <w:rPr>
          <w:rFonts w:ascii="Arial" w:hAnsi="Arial" w:cs="Arial"/>
          <w:sz w:val="18"/>
          <w:szCs w:val="18"/>
        </w:rPr>
        <w:t>:</w:t>
      </w:r>
    </w:p>
    <w:p w14:paraId="4BDBE82F" w14:textId="77777777" w:rsidR="00036500" w:rsidRPr="00A85050" w:rsidRDefault="00036500" w:rsidP="00244DBE">
      <w:pPr>
        <w:rPr>
          <w:rFonts w:ascii="Arial" w:hAnsi="Arial" w:cs="Arial"/>
          <w:i/>
          <w:sz w:val="18"/>
          <w:szCs w:val="18"/>
        </w:rPr>
      </w:pPr>
      <w:r w:rsidRPr="00A85050">
        <w:rPr>
          <w:rFonts w:ascii="Arial" w:hAnsi="Arial" w:cs="Arial"/>
          <w:i/>
          <w:sz w:val="18"/>
          <w:szCs w:val="18"/>
        </w:rPr>
        <w:t>[Indiquer le nom commercial et la dénomination sociale du mandataire]</w:t>
      </w:r>
    </w:p>
    <w:p w14:paraId="4E67201A" w14:textId="77777777" w:rsidR="009B1CD0" w:rsidRPr="00A85050" w:rsidRDefault="009B1CD0" w:rsidP="00244DBE">
      <w:pPr>
        <w:rPr>
          <w:rFonts w:ascii="Arial" w:hAnsi="Arial" w:cs="Arial"/>
        </w:rPr>
      </w:pPr>
    </w:p>
    <w:p w14:paraId="7C8CD74B" w14:textId="77777777" w:rsidR="00244DBE" w:rsidRPr="00A85050" w:rsidRDefault="00244DBE" w:rsidP="00244DBE">
      <w:pPr>
        <w:rPr>
          <w:rFonts w:ascii="Arial" w:hAnsi="Arial" w:cs="Arial"/>
        </w:rPr>
      </w:pPr>
    </w:p>
    <w:p w14:paraId="422C597F" w14:textId="5D86700B" w:rsidR="00244DBE" w:rsidRPr="00A85050" w:rsidRDefault="004A7169" w:rsidP="00244DBE">
      <w:pPr>
        <w:pStyle w:val="fcase1ertab"/>
        <w:tabs>
          <w:tab w:val="clear" w:pos="426"/>
          <w:tab w:val="left" w:pos="6237"/>
          <w:tab w:val="left" w:pos="7655"/>
          <w:tab w:val="left" w:pos="8505"/>
        </w:tabs>
        <w:spacing w:before="120"/>
        <w:ind w:left="0" w:firstLine="0"/>
        <w:rPr>
          <w:rFonts w:ascii="Arial" w:hAnsi="Arial" w:cs="Arial"/>
        </w:rPr>
      </w:pPr>
      <w:r w:rsidRPr="00A85050">
        <w:rPr>
          <w:rFonts w:ascii="Arial" w:hAnsi="Arial" w:cs="Arial"/>
        </w:rPr>
        <w:t xml:space="preserve">En cas de groupement conjoint, </w:t>
      </w:r>
      <w:r w:rsidR="00036500" w:rsidRPr="00A85050">
        <w:rPr>
          <w:rFonts w:ascii="Arial" w:hAnsi="Arial" w:cs="Arial"/>
        </w:rPr>
        <w:t xml:space="preserve">le mandataire </w:t>
      </w:r>
      <w:r w:rsidRPr="00A85050">
        <w:rPr>
          <w:rFonts w:ascii="Arial" w:hAnsi="Arial" w:cs="Arial"/>
        </w:rPr>
        <w:t xml:space="preserve">du groupement </w:t>
      </w:r>
      <w:r w:rsidR="00036500" w:rsidRPr="00A85050">
        <w:rPr>
          <w:rFonts w:ascii="Arial" w:hAnsi="Arial" w:cs="Arial"/>
        </w:rPr>
        <w:t>est :</w:t>
      </w:r>
      <w:r w:rsidR="00244DBE">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244DBE" w:rsidRPr="00A85050">
        <w:fldChar w:fldCharType="separate"/>
      </w:r>
      <w:r w:rsidR="00244DBE" w:rsidRPr="00A85050">
        <w:fldChar w:fldCharType="end"/>
      </w:r>
      <w:r w:rsidR="00244DBE" w:rsidRPr="00A85050">
        <w:rPr>
          <w:rFonts w:ascii="Arial" w:hAnsi="Arial" w:cs="Arial"/>
          <w:i/>
          <w:iCs/>
        </w:rPr>
        <w:t xml:space="preserve"> </w:t>
      </w:r>
      <w:r w:rsidR="00244DBE" w:rsidRPr="00A85050">
        <w:rPr>
          <w:rFonts w:ascii="Arial" w:hAnsi="Arial" w:cs="Arial"/>
        </w:rPr>
        <w:t>conjoin</w:t>
      </w:r>
      <w:r w:rsidR="00290CF3">
        <w:rPr>
          <w:rFonts w:ascii="Arial" w:hAnsi="Arial" w:cs="Arial"/>
        </w:rPr>
        <w:t xml:space="preserve">t </w:t>
      </w:r>
      <w:r w:rsidR="00244DBE">
        <w:rPr>
          <w:rFonts w:ascii="Arial" w:hAnsi="Arial" w:cs="Arial"/>
        </w:rPr>
        <w:t>O</w:t>
      </w:r>
      <w:r w:rsidR="00244DBE" w:rsidRPr="00A85050">
        <w:rPr>
          <w:rFonts w:ascii="Arial" w:hAnsi="Arial" w:cs="Arial"/>
        </w:rPr>
        <w:t>U</w:t>
      </w:r>
      <w:r w:rsidR="00290CF3">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244DBE" w:rsidRPr="00A85050">
        <w:fldChar w:fldCharType="separate"/>
      </w:r>
      <w:r w:rsidR="00244DBE" w:rsidRPr="00A85050">
        <w:fldChar w:fldCharType="end"/>
      </w:r>
      <w:r w:rsidR="00244DBE" w:rsidRPr="00A85050">
        <w:rPr>
          <w:rFonts w:ascii="Arial" w:hAnsi="Arial" w:cs="Arial"/>
          <w:iCs/>
        </w:rPr>
        <w:t xml:space="preserve"> </w:t>
      </w:r>
      <w:r w:rsidR="00244DBE" w:rsidRPr="00A85050">
        <w:rPr>
          <w:rFonts w:ascii="Arial" w:hAnsi="Arial" w:cs="Arial"/>
        </w:rPr>
        <w:t>solidaire</w:t>
      </w:r>
    </w:p>
    <w:p w14:paraId="3A7243B7" w14:textId="77777777" w:rsidR="00036500" w:rsidRPr="00A85050" w:rsidRDefault="00036500" w:rsidP="00244DBE">
      <w:pPr>
        <w:pStyle w:val="fcase1ertab"/>
        <w:tabs>
          <w:tab w:val="clear" w:pos="426"/>
        </w:tabs>
        <w:rPr>
          <w:rFonts w:ascii="Arial" w:hAnsi="Arial" w:cs="Arial"/>
        </w:rPr>
      </w:pPr>
      <w:r w:rsidRPr="00A85050">
        <w:rPr>
          <w:rFonts w:ascii="Arial" w:hAnsi="Arial" w:cs="Arial"/>
          <w:i/>
          <w:iCs/>
          <w:sz w:val="18"/>
          <w:szCs w:val="18"/>
        </w:rPr>
        <w:t>(Cocher la case correspondante.)</w:t>
      </w:r>
    </w:p>
    <w:p w14:paraId="4C9C9082" w14:textId="77777777" w:rsidR="001C733C" w:rsidRPr="00A85050" w:rsidRDefault="001C733C" w:rsidP="00CD46CC">
      <w:pPr>
        <w:tabs>
          <w:tab w:val="left" w:pos="851"/>
        </w:tabs>
        <w:rPr>
          <w:rFonts w:ascii="Arial" w:hAnsi="Arial" w:cs="Arial"/>
        </w:rPr>
      </w:pPr>
    </w:p>
    <w:p w14:paraId="2D609A94" w14:textId="77777777" w:rsidR="002904AF" w:rsidRPr="00A85050" w:rsidRDefault="0021527A" w:rsidP="001C733C">
      <w:pPr>
        <w:pStyle w:val="fcasegauche"/>
        <w:tabs>
          <w:tab w:val="left" w:pos="426"/>
          <w:tab w:val="left" w:pos="851"/>
        </w:tabs>
        <w:spacing w:after="0"/>
        <w:ind w:left="0" w:firstLine="0"/>
        <w:jc w:val="left"/>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t xml:space="preserve"> </w:t>
      </w:r>
      <w:r w:rsidR="001C733C" w:rsidRPr="00A85050">
        <w:rPr>
          <w:rFonts w:ascii="Arial" w:hAnsi="Arial" w:cs="Arial"/>
        </w:rPr>
        <w:t>Les membres du groupement</w:t>
      </w:r>
      <w:r w:rsidRPr="00A85050">
        <w:rPr>
          <w:rFonts w:ascii="Arial" w:hAnsi="Arial" w:cs="Arial"/>
        </w:rPr>
        <w:t xml:space="preserve"> ont donné mandat</w:t>
      </w:r>
      <w:r w:rsidR="007F68A6" w:rsidRPr="00A85050">
        <w:rPr>
          <w:rFonts w:ascii="Arial" w:hAnsi="Arial" w:cs="Arial"/>
        </w:rPr>
        <w:t xml:space="preserve"> au mandataire, qui signe le présent acte d’engagement</w:t>
      </w:r>
      <w:r w:rsidR="002904AF" w:rsidRPr="00A85050">
        <w:rPr>
          <w:rFonts w:ascii="Arial" w:hAnsi="Arial" w:cs="Arial"/>
        </w:rPr>
        <w:t> :</w:t>
      </w:r>
    </w:p>
    <w:p w14:paraId="6E16E0F3" w14:textId="77777777" w:rsidR="001C733C" w:rsidRPr="00A85050" w:rsidRDefault="001C733C" w:rsidP="001C733C">
      <w:pPr>
        <w:tabs>
          <w:tab w:val="left" w:pos="851"/>
        </w:tabs>
        <w:rPr>
          <w:rFonts w:ascii="Arial" w:hAnsi="Arial" w:cs="Arial"/>
        </w:rPr>
      </w:pPr>
      <w:r w:rsidRPr="00A85050">
        <w:rPr>
          <w:rFonts w:ascii="Arial" w:hAnsi="Arial" w:cs="Arial"/>
          <w:i/>
          <w:sz w:val="18"/>
          <w:szCs w:val="18"/>
        </w:rPr>
        <w:t xml:space="preserve">(Cocher la </w:t>
      </w:r>
      <w:r w:rsidR="002904AF" w:rsidRPr="00A85050">
        <w:rPr>
          <w:rFonts w:ascii="Arial" w:hAnsi="Arial" w:cs="Arial"/>
          <w:i/>
          <w:sz w:val="18"/>
          <w:szCs w:val="18"/>
        </w:rPr>
        <w:t xml:space="preserve">ou les </w:t>
      </w:r>
      <w:r w:rsidRPr="00A85050">
        <w:rPr>
          <w:rFonts w:ascii="Arial" w:hAnsi="Arial" w:cs="Arial"/>
          <w:i/>
          <w:sz w:val="18"/>
          <w:szCs w:val="18"/>
        </w:rPr>
        <w:t>case</w:t>
      </w:r>
      <w:r w:rsidR="002904AF" w:rsidRPr="00A85050">
        <w:rPr>
          <w:rFonts w:ascii="Arial" w:hAnsi="Arial" w:cs="Arial"/>
          <w:i/>
          <w:sz w:val="18"/>
          <w:szCs w:val="18"/>
        </w:rPr>
        <w:t>s</w:t>
      </w:r>
      <w:r w:rsidRPr="00A85050">
        <w:rPr>
          <w:rFonts w:ascii="Arial" w:hAnsi="Arial" w:cs="Arial"/>
          <w:i/>
          <w:sz w:val="18"/>
          <w:szCs w:val="18"/>
        </w:rPr>
        <w:t xml:space="preserve"> correspondante</w:t>
      </w:r>
      <w:r w:rsidR="002904AF" w:rsidRPr="00A85050">
        <w:rPr>
          <w:rFonts w:ascii="Arial" w:hAnsi="Arial" w:cs="Arial"/>
          <w:i/>
          <w:sz w:val="18"/>
          <w:szCs w:val="18"/>
        </w:rPr>
        <w:t>s</w:t>
      </w:r>
      <w:r w:rsidRPr="00A85050">
        <w:rPr>
          <w:rFonts w:ascii="Arial" w:hAnsi="Arial" w:cs="Arial"/>
          <w:i/>
          <w:sz w:val="18"/>
          <w:szCs w:val="18"/>
        </w:rPr>
        <w:t>.)</w:t>
      </w:r>
    </w:p>
    <w:p w14:paraId="7EC0CB86" w14:textId="77777777" w:rsidR="002904AF" w:rsidRPr="00A85050" w:rsidRDefault="001C733C"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00244DBE">
        <w:t xml:space="preserve"> </w:t>
      </w:r>
      <w:proofErr w:type="gramStart"/>
      <w:r w:rsidR="002904AF" w:rsidRPr="00A85050">
        <w:rPr>
          <w:rFonts w:ascii="Arial" w:hAnsi="Arial" w:cs="Arial"/>
        </w:rPr>
        <w:t>pour</w:t>
      </w:r>
      <w:proofErr w:type="gramEnd"/>
      <w:r w:rsidR="002904AF" w:rsidRPr="00A85050">
        <w:rPr>
          <w:rFonts w:ascii="Arial" w:hAnsi="Arial" w:cs="Arial"/>
        </w:rPr>
        <w:t xml:space="preserve"> signer le présent acte d’engagement en leur nom et pour leur compte</w:t>
      </w:r>
      <w:r w:rsidR="007F68A6" w:rsidRPr="00A85050">
        <w:rPr>
          <w:rFonts w:ascii="Arial" w:hAnsi="Arial" w:cs="Arial"/>
        </w:rPr>
        <w:t xml:space="preserve">, </w:t>
      </w:r>
      <w:r w:rsidR="0021527A" w:rsidRPr="00A85050">
        <w:rPr>
          <w:rFonts w:ascii="Arial" w:hAnsi="Arial" w:cs="Arial"/>
        </w:rPr>
        <w:t xml:space="preserve">pour les représenter vis-à-vis de l’acheteur </w:t>
      </w:r>
      <w:r w:rsidR="007F68A6" w:rsidRPr="00A85050">
        <w:rPr>
          <w:rFonts w:ascii="Arial" w:hAnsi="Arial" w:cs="Arial"/>
        </w:rPr>
        <w:t>et pour coordonner l’ensemble des prestations</w:t>
      </w:r>
      <w:r w:rsidR="00983FF3" w:rsidRPr="00A85050">
        <w:rPr>
          <w:rFonts w:ascii="Arial" w:hAnsi="Arial" w:cs="Arial"/>
        </w:rPr>
        <w:t> ;</w:t>
      </w:r>
      <w:r w:rsidR="00244DBE">
        <w:rPr>
          <w:rFonts w:ascii="Arial" w:hAnsi="Arial" w:cs="Arial"/>
        </w:rPr>
        <w:tab/>
      </w:r>
      <w:r w:rsidR="00244DBE">
        <w:rPr>
          <w:rFonts w:ascii="Arial" w:hAnsi="Arial" w:cs="Arial"/>
        </w:rPr>
        <w:br/>
      </w:r>
      <w:r w:rsidR="002904AF" w:rsidRPr="00A85050">
        <w:rPr>
          <w:rFonts w:ascii="Arial" w:hAnsi="Arial" w:cs="Arial"/>
          <w:i/>
          <w:sz w:val="18"/>
          <w:szCs w:val="18"/>
        </w:rPr>
        <w:t>(joindre les pouvoirs en annexe du présent document</w:t>
      </w:r>
      <w:r w:rsidR="009D661E" w:rsidRPr="00A85050">
        <w:rPr>
          <w:rFonts w:ascii="Arial" w:hAnsi="Arial" w:cs="Arial"/>
          <w:i/>
          <w:sz w:val="18"/>
          <w:szCs w:val="18"/>
        </w:rPr>
        <w:t xml:space="preserve"> en cas de marché public autre que de défense ou de sécurité</w:t>
      </w:r>
      <w:r w:rsidR="002904AF" w:rsidRPr="00A85050">
        <w:rPr>
          <w:rFonts w:ascii="Arial" w:hAnsi="Arial" w:cs="Arial"/>
          <w:i/>
          <w:sz w:val="18"/>
          <w:szCs w:val="18"/>
        </w:rPr>
        <w:t>.</w:t>
      </w:r>
      <w:r w:rsidR="009D661E" w:rsidRPr="00A85050">
        <w:rPr>
          <w:rFonts w:ascii="Arial" w:hAnsi="Arial" w:cs="Arial"/>
          <w:i/>
          <w:sz w:val="18"/>
          <w:szCs w:val="18"/>
        </w:rPr>
        <w:t xml:space="preserve"> Dans le cas contraire, ces documents ont déjà été fournis</w:t>
      </w:r>
      <w:r w:rsidR="002904AF" w:rsidRPr="00A85050">
        <w:rPr>
          <w:rFonts w:ascii="Arial" w:hAnsi="Arial" w:cs="Arial"/>
          <w:i/>
          <w:sz w:val="18"/>
          <w:szCs w:val="18"/>
        </w:rPr>
        <w:t>)</w:t>
      </w:r>
    </w:p>
    <w:p w14:paraId="454CE09F" w14:textId="77777777" w:rsidR="00BE6078" w:rsidRPr="00A85050" w:rsidRDefault="002904AF"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00244DBE">
        <w:t xml:space="preserve"> </w:t>
      </w:r>
      <w:proofErr w:type="gramStart"/>
      <w:r w:rsidRPr="00A85050">
        <w:rPr>
          <w:rFonts w:ascii="Arial" w:hAnsi="Arial" w:cs="Arial"/>
        </w:rPr>
        <w:t>pour</w:t>
      </w:r>
      <w:proofErr w:type="gramEnd"/>
      <w:r w:rsidRPr="00A85050">
        <w:rPr>
          <w:rFonts w:ascii="Arial" w:hAnsi="Arial" w:cs="Arial"/>
        </w:rPr>
        <w:t xml:space="preserve"> signer, en leur nom et pour leur compte, les modifications ultérieures du mar</w:t>
      </w:r>
      <w:r w:rsidR="0021527A" w:rsidRPr="00A85050">
        <w:rPr>
          <w:rFonts w:ascii="Arial" w:hAnsi="Arial" w:cs="Arial"/>
        </w:rPr>
        <w:t>ché public</w:t>
      </w:r>
      <w:r w:rsidRPr="00A85050">
        <w:rPr>
          <w:rFonts w:ascii="Arial" w:hAnsi="Arial" w:cs="Arial"/>
        </w:rPr>
        <w:t> ;</w:t>
      </w:r>
      <w:r w:rsidR="00244DBE">
        <w:rPr>
          <w:rFonts w:ascii="Arial" w:hAnsi="Arial" w:cs="Arial"/>
        </w:rPr>
        <w:tab/>
      </w:r>
      <w:r w:rsidR="00244DBE">
        <w:rPr>
          <w:rFonts w:ascii="Arial" w:hAnsi="Arial" w:cs="Arial"/>
        </w:rPr>
        <w:br/>
      </w:r>
      <w:r w:rsidR="009D661E" w:rsidRPr="00A85050">
        <w:rPr>
          <w:rFonts w:ascii="Arial" w:hAnsi="Arial" w:cs="Arial"/>
          <w:i/>
          <w:sz w:val="18"/>
          <w:szCs w:val="18"/>
        </w:rPr>
        <w:t>(joindre les pouvoirs en annexe du présent document en cas de marché public autre que de défense ou de sécurité. Dans le cas contraire, ces documents ont déjà été fournis)</w:t>
      </w:r>
    </w:p>
    <w:p w14:paraId="315200DD" w14:textId="77777777" w:rsidR="002904AF" w:rsidRPr="00A85050" w:rsidRDefault="002904AF" w:rsidP="00244DBE">
      <w:pPr>
        <w:spacing w:before="120" w:after="120"/>
        <w:ind w:left="284"/>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i/>
          <w:iCs/>
        </w:rPr>
        <w:t xml:space="preserve"> </w:t>
      </w:r>
      <w:proofErr w:type="gramStart"/>
      <w:r w:rsidRPr="00A85050">
        <w:rPr>
          <w:rFonts w:ascii="Arial" w:hAnsi="Arial" w:cs="Arial"/>
        </w:rPr>
        <w:t>ont</w:t>
      </w:r>
      <w:proofErr w:type="gramEnd"/>
      <w:r w:rsidRPr="00A85050">
        <w:rPr>
          <w:rFonts w:ascii="Arial" w:hAnsi="Arial" w:cs="Arial"/>
        </w:rPr>
        <w:t xml:space="preserve"> donné mandat au mandataire dans les conditions définies par les pouvoirs joints en annexe</w:t>
      </w:r>
      <w:r w:rsidR="009D661E" w:rsidRPr="00A85050">
        <w:rPr>
          <w:rFonts w:ascii="Arial" w:hAnsi="Arial" w:cs="Arial"/>
        </w:rPr>
        <w:t>.</w:t>
      </w:r>
      <w:r w:rsidR="00244DBE">
        <w:rPr>
          <w:rFonts w:ascii="Arial" w:hAnsi="Arial" w:cs="Arial"/>
        </w:rPr>
        <w:tab/>
      </w:r>
      <w:r w:rsidR="00244DBE">
        <w:rPr>
          <w:rFonts w:ascii="Arial" w:hAnsi="Arial" w:cs="Arial"/>
        </w:rPr>
        <w:br/>
      </w:r>
      <w:r w:rsidR="009D661E" w:rsidRPr="00A85050">
        <w:rPr>
          <w:rFonts w:ascii="Arial" w:hAnsi="Arial" w:cs="Arial"/>
          <w:i/>
          <w:sz w:val="18"/>
          <w:szCs w:val="18"/>
        </w:rPr>
        <w:t>(</w:t>
      </w:r>
      <w:proofErr w:type="gramStart"/>
      <w:r w:rsidR="009D661E" w:rsidRPr="00A85050">
        <w:rPr>
          <w:rFonts w:ascii="Arial" w:hAnsi="Arial" w:cs="Arial"/>
          <w:i/>
          <w:sz w:val="18"/>
          <w:szCs w:val="18"/>
        </w:rPr>
        <w:t>hors</w:t>
      </w:r>
      <w:proofErr w:type="gramEnd"/>
      <w:r w:rsidR="009D661E" w:rsidRPr="00A85050">
        <w:rPr>
          <w:rFonts w:ascii="Arial" w:hAnsi="Arial" w:cs="Arial"/>
          <w:i/>
          <w:sz w:val="18"/>
          <w:szCs w:val="18"/>
        </w:rPr>
        <w:t xml:space="preserve"> cas des marchés de défense ou de sécurité dans lequel ces documents ont déjà été fournis)</w:t>
      </w:r>
      <w:r w:rsidRPr="00A85050">
        <w:rPr>
          <w:rFonts w:ascii="Arial" w:hAnsi="Arial" w:cs="Arial"/>
          <w:i/>
          <w:sz w:val="18"/>
          <w:szCs w:val="18"/>
        </w:rPr>
        <w:t>.</w:t>
      </w:r>
    </w:p>
    <w:p w14:paraId="31F7F49B" w14:textId="77777777" w:rsidR="001C733C" w:rsidRPr="00A85050" w:rsidRDefault="001C733C" w:rsidP="001C733C">
      <w:pPr>
        <w:tabs>
          <w:tab w:val="left" w:pos="851"/>
        </w:tabs>
        <w:rPr>
          <w:rFonts w:ascii="Arial" w:hAnsi="Arial" w:cs="Arial"/>
          <w:i/>
          <w:sz w:val="18"/>
          <w:szCs w:val="18"/>
        </w:rPr>
      </w:pPr>
    </w:p>
    <w:p w14:paraId="106F9B61" w14:textId="77777777" w:rsidR="00036500" w:rsidRPr="00A85050" w:rsidRDefault="0021527A" w:rsidP="006C4338">
      <w:pPr>
        <w:tabs>
          <w:tab w:val="left" w:pos="851"/>
        </w:tabs>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t xml:space="preserve"> </w:t>
      </w:r>
      <w:r w:rsidRPr="00A85050">
        <w:rPr>
          <w:rFonts w:ascii="Arial" w:hAnsi="Arial" w:cs="Arial"/>
        </w:rPr>
        <w:t>L</w:t>
      </w:r>
      <w:r w:rsidR="00036500" w:rsidRPr="00A85050">
        <w:rPr>
          <w:rFonts w:ascii="Arial" w:hAnsi="Arial" w:cs="Arial"/>
        </w:rPr>
        <w:t>es membres du groupement</w:t>
      </w:r>
      <w:r w:rsidR="00332B12" w:rsidRPr="00A85050">
        <w:rPr>
          <w:rFonts w:ascii="Arial" w:hAnsi="Arial" w:cs="Arial"/>
        </w:rPr>
        <w:t>, qui signent le présent acte d’engagement</w:t>
      </w:r>
      <w:r w:rsidR="00036500" w:rsidRPr="00A85050">
        <w:rPr>
          <w:rFonts w:ascii="Arial" w:hAnsi="Arial" w:cs="Arial"/>
        </w:rPr>
        <w:t> :</w:t>
      </w:r>
    </w:p>
    <w:p w14:paraId="24A88D24" w14:textId="77777777" w:rsidR="00036500" w:rsidRPr="00A85050" w:rsidRDefault="00036500" w:rsidP="006F3DF9">
      <w:pPr>
        <w:tabs>
          <w:tab w:val="left" w:pos="851"/>
        </w:tabs>
        <w:rPr>
          <w:rFonts w:ascii="Arial" w:hAnsi="Arial" w:cs="Arial"/>
        </w:rPr>
      </w:pPr>
      <w:r w:rsidRPr="00A85050">
        <w:rPr>
          <w:rFonts w:ascii="Arial" w:hAnsi="Arial" w:cs="Arial"/>
          <w:i/>
          <w:sz w:val="18"/>
          <w:szCs w:val="18"/>
        </w:rPr>
        <w:t>(Cocher la case correspondante.)</w:t>
      </w:r>
    </w:p>
    <w:p w14:paraId="713B5AB1" w14:textId="77777777" w:rsidR="00AE7831" w:rsidRPr="000F453A" w:rsidRDefault="00AE7831"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00A30CCF" w:rsidRPr="000F453A">
        <w:t xml:space="preserve"> </w:t>
      </w:r>
      <w:proofErr w:type="gramStart"/>
      <w:r w:rsidRPr="000F453A">
        <w:t>donnent</w:t>
      </w:r>
      <w:proofErr w:type="gramEnd"/>
      <w:r w:rsidRPr="000F453A">
        <w:t xml:space="preserve"> mandat au mandataire, qui l’accepte, pour les représenter vis-à-vis de l’acheteur et pour coordonner l’ensemble des prestations ;</w:t>
      </w:r>
    </w:p>
    <w:p w14:paraId="0D13367C"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00A30CCF" w:rsidRPr="000F453A">
        <w:t xml:space="preserve"> </w:t>
      </w:r>
      <w:proofErr w:type="gramStart"/>
      <w:r w:rsidRPr="000F453A">
        <w:t>donnent</w:t>
      </w:r>
      <w:proofErr w:type="gramEnd"/>
      <w:r w:rsidRPr="000F453A">
        <w:t xml:space="preserve"> mandat au mandataire, qui l’accepte, pour signer, en leur nom et pour leur compte, </w:t>
      </w:r>
      <w:r w:rsidR="004A7169" w:rsidRPr="000F453A">
        <w:t>les</w:t>
      </w:r>
      <w:r w:rsidRPr="000F453A">
        <w:t xml:space="preserve"> modifications ultérieures du marché </w:t>
      </w:r>
      <w:r w:rsidR="00930A5C" w:rsidRPr="000F453A">
        <w:t>public</w:t>
      </w:r>
      <w:r w:rsidRPr="000F453A">
        <w:t> ;</w:t>
      </w:r>
    </w:p>
    <w:p w14:paraId="351DE207"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Pr="000F453A">
        <w:t xml:space="preserve"> </w:t>
      </w:r>
      <w:proofErr w:type="gramStart"/>
      <w:r w:rsidRPr="000F453A">
        <w:t>donnent</w:t>
      </w:r>
      <w:proofErr w:type="gramEnd"/>
      <w:r w:rsidRPr="000F453A">
        <w:t xml:space="preserve"> mandat au mandataire dans les conditions définies ci-dessous</w:t>
      </w:r>
      <w:r w:rsidR="00844DAA" w:rsidRPr="000F453A">
        <w:t> :</w:t>
      </w:r>
    </w:p>
    <w:tbl>
      <w:tblPr>
        <w:tblW w:w="10394" w:type="dxa"/>
        <w:tblInd w:w="-40" w:type="dxa"/>
        <w:tblLayout w:type="fixed"/>
        <w:tblLook w:val="0000" w:firstRow="0" w:lastRow="0" w:firstColumn="0" w:lastColumn="0" w:noHBand="0" w:noVBand="0"/>
      </w:tblPr>
      <w:tblGrid>
        <w:gridCol w:w="4644"/>
        <w:gridCol w:w="2694"/>
        <w:gridCol w:w="3056"/>
      </w:tblGrid>
      <w:tr w:rsidR="00332B12" w:rsidRPr="00A30CCF" w14:paraId="1B8AF1F6" w14:textId="77777777" w:rsidTr="00290CF3">
        <w:tc>
          <w:tcPr>
            <w:tcW w:w="4644" w:type="dxa"/>
            <w:tcBorders>
              <w:top w:val="single" w:sz="4" w:space="0" w:color="000000"/>
              <w:left w:val="single" w:sz="4" w:space="0" w:color="000000"/>
              <w:bottom w:val="single" w:sz="4" w:space="0" w:color="auto"/>
            </w:tcBorders>
            <w:shd w:val="clear" w:color="auto" w:fill="auto"/>
            <w:vAlign w:val="center"/>
          </w:tcPr>
          <w:p w14:paraId="5674FC1C" w14:textId="77777777" w:rsidR="00332B12" w:rsidRPr="00A30CCF" w:rsidRDefault="00332B12" w:rsidP="00A30CCF">
            <w:pPr>
              <w:tabs>
                <w:tab w:val="left" w:pos="851"/>
              </w:tabs>
              <w:jc w:val="center"/>
              <w:rPr>
                <w:rFonts w:ascii="Arial" w:hAnsi="Arial" w:cs="Arial"/>
                <w:bCs/>
                <w:sz w:val="18"/>
              </w:rPr>
            </w:pPr>
            <w:r w:rsidRPr="00A30CCF">
              <w:rPr>
                <w:rFonts w:ascii="Arial" w:hAnsi="Arial" w:cs="Arial"/>
                <w:bCs/>
                <w:sz w:val="18"/>
              </w:rPr>
              <w:t>Nom, prénom et qualité</w:t>
            </w:r>
            <w:r w:rsidR="00A30CCF">
              <w:rPr>
                <w:rFonts w:ascii="Arial" w:hAnsi="Arial" w:cs="Arial"/>
                <w:bCs/>
                <w:sz w:val="18"/>
              </w:rPr>
              <w:t xml:space="preserve"> du signataire ayant pouvoir d’engager le groupement</w:t>
            </w:r>
          </w:p>
        </w:tc>
        <w:tc>
          <w:tcPr>
            <w:tcW w:w="2694" w:type="dxa"/>
            <w:tcBorders>
              <w:top w:val="single" w:sz="4" w:space="0" w:color="000000"/>
              <w:left w:val="single" w:sz="4" w:space="0" w:color="000000"/>
              <w:bottom w:val="single" w:sz="4" w:space="0" w:color="auto"/>
            </w:tcBorders>
            <w:shd w:val="clear" w:color="auto" w:fill="auto"/>
            <w:vAlign w:val="center"/>
          </w:tcPr>
          <w:p w14:paraId="60F8A8A5"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E6AA00D"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Signature</w:t>
            </w:r>
          </w:p>
        </w:tc>
      </w:tr>
      <w:tr w:rsidR="00332B12" w:rsidRPr="00A85050" w14:paraId="0033AC70" w14:textId="77777777" w:rsidTr="00290CF3">
        <w:trPr>
          <w:trHeight w:val="794"/>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1955879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13F2D6F"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FBEA7AE" w14:textId="77777777" w:rsidR="00332B12" w:rsidRPr="00A85050" w:rsidRDefault="00332B12" w:rsidP="00B054DA">
            <w:pPr>
              <w:tabs>
                <w:tab w:val="left" w:pos="851"/>
              </w:tabs>
              <w:snapToGrid w:val="0"/>
              <w:jc w:val="both"/>
              <w:rPr>
                <w:rFonts w:ascii="Arial" w:hAnsi="Arial" w:cs="Arial"/>
                <w:b/>
                <w:bCs/>
              </w:rPr>
            </w:pPr>
          </w:p>
        </w:tc>
      </w:tr>
      <w:tr w:rsidR="00332B12" w:rsidRPr="00A85050" w14:paraId="5901F75A" w14:textId="77777777" w:rsidTr="00290CF3">
        <w:trPr>
          <w:trHeight w:val="794"/>
        </w:trPr>
        <w:tc>
          <w:tcPr>
            <w:tcW w:w="4644" w:type="dxa"/>
            <w:tcBorders>
              <w:top w:val="single" w:sz="4" w:space="0" w:color="auto"/>
              <w:left w:val="single" w:sz="4" w:space="0" w:color="000000"/>
              <w:bottom w:val="single" w:sz="4" w:space="0" w:color="auto"/>
            </w:tcBorders>
            <w:shd w:val="clear" w:color="auto" w:fill="auto"/>
          </w:tcPr>
          <w:p w14:paraId="596AE4D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auto"/>
          </w:tcPr>
          <w:p w14:paraId="74D9964B"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auto"/>
          </w:tcPr>
          <w:p w14:paraId="5A67BE72" w14:textId="77777777" w:rsidR="00332B12" w:rsidRPr="00A85050" w:rsidRDefault="00332B12" w:rsidP="00B054DA">
            <w:pPr>
              <w:tabs>
                <w:tab w:val="left" w:pos="851"/>
              </w:tabs>
              <w:snapToGrid w:val="0"/>
              <w:jc w:val="both"/>
              <w:rPr>
                <w:rFonts w:ascii="Arial" w:hAnsi="Arial" w:cs="Arial"/>
                <w:b/>
                <w:bCs/>
              </w:rPr>
            </w:pPr>
          </w:p>
        </w:tc>
      </w:tr>
    </w:tbl>
    <w:p w14:paraId="3B7B0CAA" w14:textId="77777777" w:rsidR="00A30CCF" w:rsidRPr="00A30CCF" w:rsidRDefault="00A30CCF" w:rsidP="00A30CCF">
      <w:pPr>
        <w:spacing w:before="120" w:after="120"/>
        <w:ind w:left="284"/>
        <w:jc w:val="both"/>
      </w:pPr>
      <w:r w:rsidRPr="00A30CCF">
        <w:t>Donner des préc</w:t>
      </w:r>
      <w:r>
        <w:t>isions sur l’étendue du mandat.</w:t>
      </w:r>
    </w:p>
    <w:p w14:paraId="7AA1AED8" w14:textId="77777777" w:rsidR="009F2777" w:rsidRPr="00244DBE" w:rsidRDefault="009F2777"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Identification et signature de l’acheteur</w:t>
      </w:r>
    </w:p>
    <w:p w14:paraId="27BD938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Désignation </w:t>
      </w:r>
      <w:r w:rsidR="001C40C0" w:rsidRPr="00A30CCF">
        <w:rPr>
          <w:rFonts w:ascii="Arial" w:eastAsia="Arial" w:hAnsi="Arial" w:cs="Arial"/>
          <w:b/>
          <w:u w:val="single"/>
        </w:rPr>
        <w:t>de l’acheteur</w:t>
      </w:r>
    </w:p>
    <w:p w14:paraId="2ED23E19" w14:textId="77777777" w:rsidR="009B1CD0" w:rsidRPr="00A85050" w:rsidRDefault="009B1CD0" w:rsidP="00DA1006">
      <w:pPr>
        <w:rPr>
          <w:rFonts w:ascii="Arial" w:hAnsi="Arial" w:cs="Arial"/>
        </w:rPr>
      </w:pPr>
      <w:r w:rsidRPr="00A85050">
        <w:rPr>
          <w:rFonts w:ascii="Arial" w:hAnsi="Arial" w:cs="Arial"/>
          <w:bCs/>
          <w:i/>
          <w:iCs/>
          <w:sz w:val="18"/>
          <w:szCs w:val="18"/>
        </w:rPr>
        <w:t>(</w:t>
      </w:r>
      <w:r w:rsidR="008B2A38"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A85050">
        <w:rPr>
          <w:rFonts w:ascii="Arial" w:hAnsi="Arial" w:cs="Arial"/>
          <w:bCs/>
          <w:i/>
          <w:iCs/>
          <w:sz w:val="18"/>
          <w:szCs w:val="18"/>
        </w:rPr>
        <w:t>.)</w:t>
      </w:r>
    </w:p>
    <w:p w14:paraId="52A50F8F" w14:textId="77777777" w:rsidR="009B1CD0" w:rsidRPr="00A85050" w:rsidRDefault="009B1CD0" w:rsidP="005846FB">
      <w:pPr>
        <w:pStyle w:val="En-tte"/>
        <w:tabs>
          <w:tab w:val="clear" w:pos="4536"/>
          <w:tab w:val="clear" w:pos="9072"/>
          <w:tab w:val="left" w:pos="851"/>
        </w:tabs>
        <w:jc w:val="both"/>
        <w:rPr>
          <w:rFonts w:ascii="Arial" w:hAnsi="Arial" w:cs="Arial"/>
        </w:rPr>
      </w:pPr>
    </w:p>
    <w:p w14:paraId="2152CFEC" w14:textId="77777777" w:rsidR="009B1CD0" w:rsidRPr="003A5CAE" w:rsidRDefault="003A5CAE" w:rsidP="005846FB">
      <w:pPr>
        <w:pStyle w:val="En-tte"/>
        <w:tabs>
          <w:tab w:val="clear" w:pos="4536"/>
          <w:tab w:val="clear" w:pos="9072"/>
          <w:tab w:val="left" w:pos="851"/>
        </w:tabs>
        <w:jc w:val="both"/>
        <w:rPr>
          <w:rFonts w:ascii="Arial" w:hAnsi="Arial" w:cs="Arial"/>
          <w:b/>
        </w:rPr>
      </w:pPr>
      <w:r w:rsidRPr="003A5CAE">
        <w:rPr>
          <w:rFonts w:ascii="Arial" w:hAnsi="Arial" w:cs="Arial"/>
          <w:b/>
        </w:rPr>
        <w:t>Crous de Montpellier-Occitanie</w:t>
      </w:r>
    </w:p>
    <w:p w14:paraId="00FF4497"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5BF6FCA4" w14:textId="77777777" w:rsidR="003A5CAE" w:rsidRPr="00A85050"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lastRenderedPageBreak/>
        <w:t>34093 MONTPELLIER CEDEX 5</w:t>
      </w:r>
    </w:p>
    <w:p w14:paraId="2D470ABA" w14:textId="77777777" w:rsidR="009B1CD0" w:rsidRPr="00A85050" w:rsidRDefault="009B1CD0" w:rsidP="005846FB">
      <w:pPr>
        <w:pStyle w:val="En-tte"/>
        <w:tabs>
          <w:tab w:val="clear" w:pos="4536"/>
          <w:tab w:val="clear" w:pos="9072"/>
          <w:tab w:val="left" w:pos="851"/>
        </w:tabs>
        <w:jc w:val="both"/>
        <w:rPr>
          <w:rFonts w:ascii="Arial" w:hAnsi="Arial" w:cs="Arial"/>
        </w:rPr>
      </w:pPr>
    </w:p>
    <w:p w14:paraId="19735D23" w14:textId="77777777" w:rsidR="009B1CD0" w:rsidRPr="00A30CCF" w:rsidRDefault="00A30CCF"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Nom</w:t>
      </w:r>
      <w:r w:rsidR="009B1CD0" w:rsidRPr="00A30CCF">
        <w:rPr>
          <w:rFonts w:ascii="Arial" w:eastAsia="Arial" w:hAnsi="Arial" w:cs="Arial"/>
          <w:b/>
          <w:u w:val="single"/>
        </w:rPr>
        <w:t xml:space="preserve">, prénom, qualité du signataire du marché </w:t>
      </w:r>
      <w:r w:rsidR="003A7270" w:rsidRPr="00A30CCF">
        <w:rPr>
          <w:rFonts w:ascii="Arial" w:eastAsia="Arial" w:hAnsi="Arial" w:cs="Arial"/>
          <w:b/>
          <w:u w:val="single"/>
        </w:rPr>
        <w:t>public</w:t>
      </w:r>
    </w:p>
    <w:p w14:paraId="79C8B9D7" w14:textId="77777777" w:rsidR="009B1CD0" w:rsidRPr="00A85050" w:rsidRDefault="009B1CD0" w:rsidP="00E47798">
      <w:pPr>
        <w:tabs>
          <w:tab w:val="left" w:pos="851"/>
        </w:tabs>
        <w:jc w:val="both"/>
        <w:rPr>
          <w:rFonts w:ascii="Arial" w:hAnsi="Arial" w:cs="Arial"/>
        </w:rPr>
      </w:pPr>
      <w:r w:rsidRPr="00A85050">
        <w:rPr>
          <w:rFonts w:ascii="Arial" w:hAnsi="Arial" w:cs="Arial"/>
          <w:i/>
          <w:sz w:val="18"/>
          <w:szCs w:val="18"/>
        </w:rPr>
        <w:t xml:space="preserve">(Le signataire doit avoir le pouvoir d’engager </w:t>
      </w:r>
      <w:r w:rsidR="008B2A38" w:rsidRPr="00A85050">
        <w:rPr>
          <w:rFonts w:ascii="Arial" w:hAnsi="Arial" w:cs="Arial"/>
          <w:i/>
          <w:sz w:val="18"/>
          <w:szCs w:val="18"/>
        </w:rPr>
        <w:t>l’acheteur</w:t>
      </w:r>
      <w:r w:rsidRPr="00A85050">
        <w:rPr>
          <w:rFonts w:ascii="Arial" w:hAnsi="Arial" w:cs="Arial"/>
          <w:i/>
          <w:sz w:val="18"/>
          <w:szCs w:val="18"/>
        </w:rPr>
        <w:t xml:space="preserve"> qu’il représente.)</w:t>
      </w:r>
    </w:p>
    <w:p w14:paraId="248E5ACD" w14:textId="77777777" w:rsidR="009B1CD0" w:rsidRPr="00A85050" w:rsidRDefault="009B1CD0" w:rsidP="0083205E">
      <w:pPr>
        <w:tabs>
          <w:tab w:val="left" w:pos="851"/>
        </w:tabs>
        <w:jc w:val="both"/>
        <w:rPr>
          <w:rFonts w:ascii="Arial" w:hAnsi="Arial" w:cs="Arial"/>
        </w:rPr>
      </w:pPr>
    </w:p>
    <w:p w14:paraId="635C87E8" w14:textId="63805DA3" w:rsidR="009B1CD0" w:rsidRPr="00A85050" w:rsidRDefault="003A5CAE" w:rsidP="009B45B9">
      <w:pPr>
        <w:tabs>
          <w:tab w:val="left" w:pos="851"/>
        </w:tabs>
        <w:jc w:val="both"/>
        <w:rPr>
          <w:rFonts w:ascii="Arial" w:hAnsi="Arial" w:cs="Arial"/>
        </w:rPr>
      </w:pPr>
      <w:r w:rsidRPr="003A5CAE">
        <w:rPr>
          <w:rFonts w:ascii="Arial" w:hAnsi="Arial" w:cs="Arial"/>
          <w:b/>
        </w:rPr>
        <w:t>L</w:t>
      </w:r>
      <w:r w:rsidR="00290CF3">
        <w:rPr>
          <w:rFonts w:ascii="Arial" w:hAnsi="Arial" w:cs="Arial"/>
          <w:b/>
        </w:rPr>
        <w:t>a</w:t>
      </w:r>
      <w:r w:rsidRPr="003A5CAE">
        <w:rPr>
          <w:rFonts w:ascii="Arial" w:hAnsi="Arial" w:cs="Arial"/>
          <w:b/>
        </w:rPr>
        <w:t xml:space="preserve"> Directr</w:t>
      </w:r>
      <w:r w:rsidR="00290CF3">
        <w:rPr>
          <w:rFonts w:ascii="Arial" w:hAnsi="Arial" w:cs="Arial"/>
          <w:b/>
        </w:rPr>
        <w:t>ice</w:t>
      </w:r>
      <w:r w:rsidRPr="003A5CAE">
        <w:rPr>
          <w:rFonts w:ascii="Arial" w:hAnsi="Arial" w:cs="Arial"/>
          <w:b/>
        </w:rPr>
        <w:t xml:space="preserve"> Général</w:t>
      </w:r>
      <w:r w:rsidR="00290CF3">
        <w:rPr>
          <w:rFonts w:ascii="Arial" w:hAnsi="Arial" w:cs="Arial"/>
          <w:b/>
        </w:rPr>
        <w:t>e</w:t>
      </w:r>
      <w:r w:rsidRPr="003A5CAE">
        <w:rPr>
          <w:rFonts w:ascii="Arial" w:hAnsi="Arial" w:cs="Arial"/>
          <w:b/>
        </w:rPr>
        <w:t xml:space="preserve"> du Crous, </w:t>
      </w:r>
      <w:r w:rsidR="00290CF3">
        <w:rPr>
          <w:rFonts w:ascii="Arial" w:hAnsi="Arial" w:cs="Arial"/>
          <w:b/>
        </w:rPr>
        <w:t>Sandrine CLOAREC</w:t>
      </w:r>
    </w:p>
    <w:p w14:paraId="6FD6B40F" w14:textId="77777777" w:rsidR="00A30CCF"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Personne habilitée </w:t>
      </w:r>
    </w:p>
    <w:p w14:paraId="1AC6890E" w14:textId="77777777" w:rsidR="009B1CD0" w:rsidRPr="00A85050" w:rsidRDefault="009B1CD0" w:rsidP="009B45B9">
      <w:pPr>
        <w:tabs>
          <w:tab w:val="left" w:pos="851"/>
        </w:tabs>
        <w:jc w:val="both"/>
        <w:rPr>
          <w:rFonts w:ascii="Arial" w:hAnsi="Arial" w:cs="Arial"/>
          <w:i/>
          <w:sz w:val="18"/>
          <w:szCs w:val="18"/>
        </w:rPr>
      </w:pPr>
      <w:r w:rsidRPr="00A85050">
        <w:rPr>
          <w:rFonts w:ascii="Arial" w:hAnsi="Arial" w:cs="Arial"/>
        </w:rPr>
        <w:t xml:space="preserve">à donner les renseignements </w:t>
      </w:r>
      <w:r w:rsidR="009D661E" w:rsidRPr="00A85050">
        <w:rPr>
          <w:rFonts w:ascii="Arial" w:hAnsi="Arial" w:cs="Arial"/>
        </w:rPr>
        <w:t>prévus à l’</w:t>
      </w:r>
      <w:hyperlink r:id="rId19" w:history="1">
        <w:r w:rsidR="009D661E" w:rsidRPr="00A85050">
          <w:rPr>
            <w:rStyle w:val="Lienhypertexte"/>
            <w:rFonts w:ascii="Arial" w:hAnsi="Arial" w:cs="Arial"/>
          </w:rPr>
          <w:t>article R. 2191-59</w:t>
        </w:r>
      </w:hyperlink>
      <w:r w:rsidR="009D661E" w:rsidRPr="00A85050">
        <w:rPr>
          <w:rFonts w:ascii="Arial" w:hAnsi="Arial" w:cs="Arial"/>
        </w:rPr>
        <w:t xml:space="preserve"> du code de la commande publique, auquel renvoie l’</w:t>
      </w:r>
      <w:hyperlink r:id="rId20" w:history="1">
        <w:r w:rsidR="009D661E" w:rsidRPr="00A85050">
          <w:rPr>
            <w:rStyle w:val="Lienhypertexte"/>
            <w:rFonts w:ascii="Arial" w:hAnsi="Arial" w:cs="Arial"/>
          </w:rPr>
          <w:t>article R. 2391-28</w:t>
        </w:r>
      </w:hyperlink>
      <w:r w:rsidR="009D661E" w:rsidRPr="00A85050">
        <w:rPr>
          <w:rFonts w:ascii="Arial" w:hAnsi="Arial" w:cs="Arial"/>
        </w:rPr>
        <w:t xml:space="preserve"> du même code</w:t>
      </w:r>
      <w:r w:rsidR="003A7270" w:rsidRPr="00A85050" w:rsidDel="003A7270">
        <w:rPr>
          <w:rFonts w:ascii="Arial" w:hAnsi="Arial" w:cs="Arial"/>
        </w:rPr>
        <w:t xml:space="preserve"> </w:t>
      </w:r>
      <w:r w:rsidRPr="00A85050">
        <w:rPr>
          <w:rFonts w:ascii="Arial" w:hAnsi="Arial" w:cs="Arial"/>
        </w:rPr>
        <w:t>(nantissements ou cessions de créances)</w:t>
      </w:r>
    </w:p>
    <w:p w14:paraId="4D849D40" w14:textId="77777777" w:rsidR="009B1CD0" w:rsidRPr="00A85050" w:rsidRDefault="009B1CD0" w:rsidP="009B45B9">
      <w:pPr>
        <w:tabs>
          <w:tab w:val="left" w:pos="851"/>
        </w:tabs>
        <w:jc w:val="both"/>
        <w:rPr>
          <w:rFonts w:ascii="Arial" w:hAnsi="Arial" w:cs="Arial"/>
        </w:rPr>
      </w:pPr>
      <w:r w:rsidRPr="00A85050">
        <w:rPr>
          <w:rFonts w:ascii="Arial" w:hAnsi="Arial" w:cs="Arial"/>
          <w:i/>
          <w:sz w:val="18"/>
          <w:szCs w:val="18"/>
        </w:rPr>
        <w:t>(Indiquer l’identité de la personne, ses adresses postale et électronique, ses numéros de téléphone et de télécopie.)</w:t>
      </w:r>
    </w:p>
    <w:p w14:paraId="73917ECF" w14:textId="77777777" w:rsidR="009B1CD0" w:rsidRPr="00A85050" w:rsidRDefault="009B1CD0" w:rsidP="009B45B9">
      <w:pPr>
        <w:tabs>
          <w:tab w:val="left" w:pos="851"/>
        </w:tabs>
        <w:jc w:val="both"/>
        <w:rPr>
          <w:rFonts w:ascii="Arial" w:hAnsi="Arial" w:cs="Arial"/>
        </w:rPr>
      </w:pPr>
    </w:p>
    <w:p w14:paraId="2FBAADE2" w14:textId="77777777" w:rsidR="009B1CD0" w:rsidRPr="003A5CAE" w:rsidRDefault="003A5CAE" w:rsidP="009B45B9">
      <w:pPr>
        <w:tabs>
          <w:tab w:val="left" w:pos="851"/>
        </w:tabs>
        <w:jc w:val="both"/>
        <w:rPr>
          <w:rFonts w:ascii="Arial" w:hAnsi="Arial" w:cs="Arial"/>
          <w:b/>
        </w:rPr>
      </w:pPr>
      <w:r w:rsidRPr="003A5CAE">
        <w:rPr>
          <w:rFonts w:ascii="Arial" w:hAnsi="Arial" w:cs="Arial"/>
          <w:b/>
        </w:rPr>
        <w:t>Service Achats et Marchés Publics du Crous de Montpellier-Occitanie</w:t>
      </w:r>
    </w:p>
    <w:p w14:paraId="27AD731F" w14:textId="77777777" w:rsidR="003A5CAE" w:rsidRPr="00A85050" w:rsidRDefault="003A5CAE" w:rsidP="009B45B9">
      <w:pPr>
        <w:tabs>
          <w:tab w:val="left" w:pos="851"/>
        </w:tabs>
        <w:jc w:val="both"/>
        <w:rPr>
          <w:rFonts w:ascii="Arial" w:hAnsi="Arial" w:cs="Arial"/>
        </w:rPr>
      </w:pPr>
      <w:hyperlink r:id="rId21" w:history="1">
        <w:r w:rsidRPr="009F44E4">
          <w:rPr>
            <w:rStyle w:val="Lienhypertexte"/>
            <w:rFonts w:ascii="Arial" w:hAnsi="Arial" w:cs="Arial"/>
          </w:rPr>
          <w:t>service.marches@crous-montpellier.fr</w:t>
        </w:r>
      </w:hyperlink>
      <w:r>
        <w:rPr>
          <w:rFonts w:ascii="Arial" w:hAnsi="Arial" w:cs="Arial"/>
        </w:rPr>
        <w:t xml:space="preserve"> </w:t>
      </w:r>
    </w:p>
    <w:p w14:paraId="442632B2" w14:textId="77777777" w:rsidR="009B1CD0" w:rsidRPr="00A85050" w:rsidRDefault="009B1CD0" w:rsidP="009B45B9">
      <w:pPr>
        <w:pStyle w:val="fcase2metab"/>
        <w:ind w:left="0" w:firstLine="0"/>
        <w:rPr>
          <w:rFonts w:ascii="Arial" w:hAnsi="Arial" w:cs="Arial"/>
        </w:rPr>
      </w:pPr>
    </w:p>
    <w:p w14:paraId="0873A69E"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Désignation, adresse, numéro de téléphone du comptable assignataire</w:t>
      </w:r>
    </w:p>
    <w:p w14:paraId="57CBA79B" w14:textId="77777777" w:rsidR="009B1CD0" w:rsidRPr="00A85050" w:rsidRDefault="009B1CD0" w:rsidP="009B45B9">
      <w:pPr>
        <w:tabs>
          <w:tab w:val="left" w:pos="720"/>
          <w:tab w:val="left" w:pos="851"/>
        </w:tabs>
        <w:jc w:val="both"/>
        <w:rPr>
          <w:rFonts w:ascii="Arial" w:hAnsi="Arial" w:cs="Arial"/>
        </w:rPr>
      </w:pPr>
      <w:r w:rsidRPr="00A85050">
        <w:rPr>
          <w:rFonts w:ascii="Arial" w:hAnsi="Arial" w:cs="Arial"/>
          <w:i/>
          <w:iCs/>
          <w:sz w:val="18"/>
          <w:szCs w:val="18"/>
        </w:rPr>
        <w:t>(Joindre une annexe récapitulative en cas de pluralité de comptables.)</w:t>
      </w:r>
    </w:p>
    <w:p w14:paraId="3AE9C598" w14:textId="77777777" w:rsidR="009B1CD0" w:rsidRPr="00A85050" w:rsidRDefault="009B1CD0" w:rsidP="009B45B9">
      <w:pPr>
        <w:pStyle w:val="fcase2metab"/>
        <w:rPr>
          <w:rFonts w:ascii="Arial" w:hAnsi="Arial" w:cs="Arial"/>
        </w:rPr>
      </w:pPr>
    </w:p>
    <w:p w14:paraId="354E1B5B" w14:textId="06AFAC52" w:rsidR="009B1CD0" w:rsidRPr="003A5CAE" w:rsidRDefault="003A5CAE" w:rsidP="009B45B9">
      <w:pPr>
        <w:pStyle w:val="fcase2metab"/>
        <w:ind w:left="0" w:firstLine="0"/>
        <w:rPr>
          <w:rFonts w:ascii="Arial" w:hAnsi="Arial" w:cs="Arial"/>
          <w:b/>
        </w:rPr>
      </w:pPr>
      <w:r w:rsidRPr="003A5CAE">
        <w:rPr>
          <w:rFonts w:ascii="Arial" w:hAnsi="Arial" w:cs="Arial"/>
          <w:b/>
        </w:rPr>
        <w:t>Agent Comptable du Crous de Montpellier-Occitanie</w:t>
      </w:r>
    </w:p>
    <w:p w14:paraId="107C424F"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Crous de Montpellier-Occitanie</w:t>
      </w:r>
    </w:p>
    <w:p w14:paraId="0A0898C9"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06DA0075" w14:textId="77777777" w:rsidR="003A5CAE" w:rsidRPr="00A85050"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34093 MONTPELLIER CEDEX 5</w:t>
      </w:r>
    </w:p>
    <w:p w14:paraId="74504D23" w14:textId="77777777" w:rsidR="009B1CD0" w:rsidRPr="00A85050" w:rsidRDefault="009B1CD0" w:rsidP="009B45B9">
      <w:pPr>
        <w:pStyle w:val="fcase2metab"/>
        <w:ind w:left="0" w:firstLine="0"/>
        <w:rPr>
          <w:rFonts w:ascii="Arial" w:hAnsi="Arial" w:cs="Arial"/>
        </w:rPr>
      </w:pPr>
    </w:p>
    <w:p w14:paraId="47AC203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Imputation budgétaire</w:t>
      </w:r>
    </w:p>
    <w:p w14:paraId="315DACFC" w14:textId="77777777" w:rsidR="0079785C" w:rsidRPr="00A85050" w:rsidRDefault="0079785C" w:rsidP="009B45B9">
      <w:pPr>
        <w:pStyle w:val="fcase2metab"/>
        <w:rPr>
          <w:rFonts w:ascii="Arial" w:hAnsi="Arial" w:cs="Arial"/>
        </w:rPr>
      </w:pPr>
    </w:p>
    <w:p w14:paraId="3EFE5502" w14:textId="77777777" w:rsidR="009B1CD0" w:rsidRPr="00A85050" w:rsidRDefault="009B1CD0" w:rsidP="009B45B9">
      <w:pPr>
        <w:tabs>
          <w:tab w:val="left" w:pos="851"/>
          <w:tab w:val="left" w:pos="3402"/>
          <w:tab w:val="left" w:pos="6237"/>
          <w:tab w:val="left" w:pos="9072"/>
        </w:tabs>
        <w:jc w:val="both"/>
        <w:rPr>
          <w:rFonts w:ascii="Arial" w:hAnsi="Arial" w:cs="Arial"/>
          <w:i/>
          <w:sz w:val="18"/>
          <w:szCs w:val="18"/>
        </w:rPr>
      </w:pPr>
      <w:r w:rsidRPr="00A85050">
        <w:rPr>
          <w:rFonts w:ascii="Arial" w:hAnsi="Arial" w:cs="Arial"/>
          <w:b/>
          <w:caps/>
        </w:rPr>
        <w:t>P</w:t>
      </w:r>
      <w:r w:rsidRPr="00A85050">
        <w:rPr>
          <w:rFonts w:ascii="Arial" w:hAnsi="Arial" w:cs="Arial"/>
          <w:b/>
        </w:rPr>
        <w:t>our l</w:t>
      </w:r>
      <w:r w:rsidRPr="00A85050">
        <w:rPr>
          <w:rFonts w:ascii="Arial" w:hAnsi="Arial" w:cs="Arial"/>
          <w:b/>
          <w:caps/>
        </w:rPr>
        <w:t>’</w:t>
      </w:r>
      <w:r w:rsidR="008B2A38" w:rsidRPr="00A85050">
        <w:rPr>
          <w:rFonts w:ascii="Arial" w:hAnsi="Arial" w:cs="Arial"/>
          <w:b/>
          <w:caps/>
        </w:rPr>
        <w:t>É</w:t>
      </w:r>
      <w:r w:rsidR="008B2A38" w:rsidRPr="00A85050">
        <w:rPr>
          <w:rFonts w:ascii="Arial" w:hAnsi="Arial" w:cs="Arial"/>
          <w:b/>
        </w:rPr>
        <w:t>tat</w:t>
      </w:r>
      <w:r w:rsidRPr="00A85050">
        <w:rPr>
          <w:rFonts w:ascii="Arial" w:hAnsi="Arial" w:cs="Arial"/>
          <w:b/>
        </w:rPr>
        <w:t xml:space="preserve"> et ses établissements :</w:t>
      </w:r>
    </w:p>
    <w:p w14:paraId="3E0FFA3B" w14:textId="77777777" w:rsidR="009B1CD0" w:rsidRPr="00290CF3" w:rsidRDefault="009B1CD0" w:rsidP="009B45B9">
      <w:pPr>
        <w:tabs>
          <w:tab w:val="left" w:pos="851"/>
          <w:tab w:val="left" w:pos="3402"/>
          <w:tab w:val="left" w:pos="6237"/>
          <w:tab w:val="left" w:pos="9072"/>
        </w:tabs>
        <w:jc w:val="both"/>
        <w:rPr>
          <w:rFonts w:ascii="Arial" w:hAnsi="Arial" w:cs="Arial"/>
          <w:sz w:val="17"/>
          <w:szCs w:val="17"/>
        </w:rPr>
      </w:pPr>
      <w:r w:rsidRPr="00290CF3">
        <w:rPr>
          <w:rFonts w:ascii="Arial" w:hAnsi="Arial" w:cs="Arial"/>
          <w:i/>
          <w:sz w:val="17"/>
          <w:szCs w:val="17"/>
        </w:rPr>
        <w:t>(Visa ou avis de l’autorité chargée du contrôle financier.)</w:t>
      </w:r>
    </w:p>
    <w:p w14:paraId="05FF6E5F" w14:textId="70FBBC58" w:rsidR="009B1CD0" w:rsidRPr="00A85050" w:rsidRDefault="009B1CD0" w:rsidP="00290CF3">
      <w:pPr>
        <w:tabs>
          <w:tab w:val="left" w:pos="851"/>
          <w:tab w:val="left" w:pos="5245"/>
          <w:tab w:val="left" w:pos="7371"/>
          <w:tab w:val="left" w:pos="7655"/>
        </w:tabs>
        <w:ind w:left="4253"/>
        <w:jc w:val="both"/>
      </w:pPr>
      <w:r w:rsidRPr="00A85050">
        <w:rPr>
          <w:rFonts w:ascii="Arial" w:hAnsi="Arial" w:cs="Arial"/>
        </w:rPr>
        <w:t xml:space="preserve">A : </w:t>
      </w:r>
      <w:r w:rsidR="00A30CCF">
        <w:rPr>
          <w:rFonts w:ascii="Arial" w:hAnsi="Arial" w:cs="Arial"/>
        </w:rPr>
        <w:t>Montpellier</w:t>
      </w:r>
      <w:r w:rsidRPr="00A85050">
        <w:rPr>
          <w:rFonts w:ascii="Arial" w:hAnsi="Arial" w:cs="Arial"/>
        </w:rPr>
        <w:t xml:space="preserve">, le </w:t>
      </w:r>
      <w:r w:rsidR="00A30CCF">
        <w:rPr>
          <w:rFonts w:ascii="Arial" w:hAnsi="Arial" w:cs="Arial"/>
        </w:rPr>
        <w:t>……………… 202</w:t>
      </w:r>
      <w:r w:rsidR="00290CF3">
        <w:rPr>
          <w:rFonts w:ascii="Arial" w:hAnsi="Arial" w:cs="Arial"/>
        </w:rPr>
        <w:t>5</w:t>
      </w:r>
    </w:p>
    <w:p w14:paraId="3339EA2F" w14:textId="77777777" w:rsidR="009B1CD0" w:rsidRPr="00A85050" w:rsidRDefault="009B1CD0" w:rsidP="00290CF3">
      <w:pPr>
        <w:tabs>
          <w:tab w:val="left" w:pos="851"/>
        </w:tabs>
        <w:ind w:left="4253"/>
      </w:pPr>
    </w:p>
    <w:p w14:paraId="4FD9E557" w14:textId="77777777" w:rsidR="009B1CD0" w:rsidRPr="00A85050" w:rsidRDefault="009B1CD0" w:rsidP="00290CF3">
      <w:pPr>
        <w:tabs>
          <w:tab w:val="left" w:pos="851"/>
        </w:tabs>
        <w:ind w:left="4253"/>
        <w:rPr>
          <w:rFonts w:ascii="Arial" w:hAnsi="Arial" w:cs="Arial"/>
          <w:i/>
          <w:sz w:val="18"/>
          <w:szCs w:val="18"/>
        </w:rPr>
      </w:pPr>
      <w:r w:rsidRPr="00A85050">
        <w:rPr>
          <w:rFonts w:ascii="Arial" w:hAnsi="Arial" w:cs="Arial"/>
        </w:rPr>
        <w:t>Signature</w:t>
      </w:r>
    </w:p>
    <w:p w14:paraId="75401364" w14:textId="77777777" w:rsidR="009B1CD0" w:rsidRDefault="009B1CD0" w:rsidP="00290CF3">
      <w:pPr>
        <w:tabs>
          <w:tab w:val="left" w:pos="851"/>
        </w:tabs>
        <w:ind w:left="4253"/>
        <w:rPr>
          <w:rFonts w:ascii="Arial" w:hAnsi="Arial" w:cs="Arial"/>
          <w:i/>
          <w:sz w:val="18"/>
          <w:szCs w:val="18"/>
        </w:rPr>
      </w:pPr>
      <w:r w:rsidRPr="00A85050">
        <w:rPr>
          <w:rFonts w:ascii="Arial" w:hAnsi="Arial" w:cs="Arial"/>
          <w:i/>
          <w:sz w:val="18"/>
          <w:szCs w:val="18"/>
        </w:rPr>
        <w:t>(</w:t>
      </w:r>
      <w:proofErr w:type="gramStart"/>
      <w:r w:rsidRPr="00A85050">
        <w:rPr>
          <w:rFonts w:ascii="Arial" w:hAnsi="Arial" w:cs="Arial"/>
          <w:i/>
          <w:sz w:val="18"/>
          <w:szCs w:val="18"/>
        </w:rPr>
        <w:t>représentant</w:t>
      </w:r>
      <w:proofErr w:type="gramEnd"/>
      <w:r w:rsidRPr="00A85050">
        <w:rPr>
          <w:rFonts w:ascii="Arial" w:hAnsi="Arial" w:cs="Arial"/>
          <w:i/>
          <w:sz w:val="18"/>
          <w:szCs w:val="18"/>
        </w:rPr>
        <w:t xml:space="preserve"> </w:t>
      </w:r>
      <w:r w:rsidR="0021527A" w:rsidRPr="00A85050">
        <w:rPr>
          <w:rFonts w:ascii="Arial" w:hAnsi="Arial" w:cs="Arial"/>
          <w:i/>
          <w:sz w:val="18"/>
          <w:szCs w:val="18"/>
        </w:rPr>
        <w:t>de l’acheteur</w:t>
      </w:r>
      <w:r w:rsidRPr="00A85050">
        <w:rPr>
          <w:rFonts w:ascii="Arial" w:hAnsi="Arial" w:cs="Arial"/>
          <w:i/>
          <w:sz w:val="18"/>
          <w:szCs w:val="18"/>
        </w:rPr>
        <w:t xml:space="preserve"> habilité à signer le marché </w:t>
      </w:r>
      <w:r w:rsidR="00930A5C" w:rsidRPr="00A85050">
        <w:rPr>
          <w:rFonts w:ascii="Arial" w:hAnsi="Arial" w:cs="Arial"/>
          <w:i/>
          <w:sz w:val="18"/>
          <w:szCs w:val="18"/>
        </w:rPr>
        <w:t>public</w:t>
      </w:r>
      <w:r w:rsidRPr="00A85050">
        <w:rPr>
          <w:rFonts w:ascii="Arial" w:hAnsi="Arial" w:cs="Arial"/>
          <w:i/>
          <w:sz w:val="18"/>
          <w:szCs w:val="18"/>
        </w:rPr>
        <w:t>)</w:t>
      </w:r>
    </w:p>
    <w:p w14:paraId="3634ECE6" w14:textId="77777777" w:rsidR="00E47A25" w:rsidRPr="00E47A25" w:rsidRDefault="00E47A25" w:rsidP="00290CF3">
      <w:pPr>
        <w:tabs>
          <w:tab w:val="left" w:pos="851"/>
        </w:tabs>
        <w:ind w:left="4253"/>
        <w:rPr>
          <w:rFonts w:ascii="Arial" w:hAnsi="Arial" w:cs="Arial"/>
          <w:szCs w:val="18"/>
        </w:rPr>
      </w:pPr>
    </w:p>
    <w:p w14:paraId="2770F9EA" w14:textId="77777777" w:rsidR="00E47A25" w:rsidRPr="00E47A25" w:rsidRDefault="00E47A25" w:rsidP="00290CF3">
      <w:pPr>
        <w:tabs>
          <w:tab w:val="left" w:pos="851"/>
        </w:tabs>
        <w:ind w:left="4253"/>
        <w:rPr>
          <w:rFonts w:ascii="Arial" w:hAnsi="Arial" w:cs="Arial"/>
          <w:szCs w:val="18"/>
        </w:rPr>
      </w:pPr>
    </w:p>
    <w:p w14:paraId="34304EFD" w14:textId="77777777" w:rsidR="00E47A25" w:rsidRPr="00E47A25" w:rsidRDefault="00E47A25" w:rsidP="00290CF3">
      <w:pPr>
        <w:tabs>
          <w:tab w:val="left" w:pos="851"/>
        </w:tabs>
        <w:ind w:left="4253"/>
        <w:rPr>
          <w:rFonts w:ascii="Arial" w:hAnsi="Arial" w:cs="Arial"/>
          <w:szCs w:val="18"/>
        </w:rPr>
      </w:pPr>
    </w:p>
    <w:p w14:paraId="3C53169A" w14:textId="77777777" w:rsidR="00E47A25" w:rsidRPr="00E47A25" w:rsidRDefault="00E47A25" w:rsidP="00290CF3">
      <w:pPr>
        <w:tabs>
          <w:tab w:val="left" w:pos="851"/>
        </w:tabs>
        <w:ind w:left="4253"/>
        <w:rPr>
          <w:rFonts w:ascii="Arial" w:hAnsi="Arial" w:cs="Arial"/>
          <w:szCs w:val="18"/>
        </w:rPr>
      </w:pPr>
    </w:p>
    <w:p w14:paraId="5A96F1DA" w14:textId="77777777" w:rsidR="00E47A25" w:rsidRPr="00E47A25" w:rsidRDefault="00E47A25" w:rsidP="00290CF3">
      <w:pPr>
        <w:tabs>
          <w:tab w:val="left" w:pos="851"/>
        </w:tabs>
        <w:ind w:left="4253"/>
        <w:rPr>
          <w:rFonts w:ascii="Arial" w:hAnsi="Arial" w:cs="Arial"/>
          <w:szCs w:val="18"/>
        </w:rPr>
      </w:pPr>
    </w:p>
    <w:p w14:paraId="6BC92537" w14:textId="77777777" w:rsidR="00E47A25" w:rsidRPr="00E47A25" w:rsidRDefault="00E47A25" w:rsidP="00290CF3">
      <w:pPr>
        <w:tabs>
          <w:tab w:val="left" w:pos="851"/>
        </w:tabs>
        <w:ind w:left="4253"/>
        <w:rPr>
          <w:rFonts w:ascii="Arial" w:hAnsi="Arial" w:cs="Arial"/>
          <w:szCs w:val="18"/>
        </w:rPr>
      </w:pPr>
    </w:p>
    <w:p w14:paraId="1EA593D6" w14:textId="480434FC" w:rsidR="00E47A25" w:rsidRPr="00E47A25" w:rsidRDefault="00290CF3" w:rsidP="00290CF3">
      <w:pPr>
        <w:tabs>
          <w:tab w:val="left" w:pos="851"/>
        </w:tabs>
        <w:ind w:left="4253"/>
        <w:rPr>
          <w:rFonts w:ascii="Arial" w:hAnsi="Arial" w:cs="Arial"/>
          <w:szCs w:val="18"/>
        </w:rPr>
      </w:pPr>
      <w:r>
        <w:rPr>
          <w:rFonts w:ascii="Arial" w:hAnsi="Arial" w:cs="Arial"/>
          <w:szCs w:val="18"/>
        </w:rPr>
        <w:t>Sandrine CLOAREC</w:t>
      </w:r>
    </w:p>
    <w:p w14:paraId="51253F19" w14:textId="5E8E3060" w:rsidR="00E47A25" w:rsidRPr="00E47A25" w:rsidRDefault="00E47A25" w:rsidP="00290CF3">
      <w:pPr>
        <w:tabs>
          <w:tab w:val="left" w:pos="851"/>
        </w:tabs>
        <w:ind w:left="4253"/>
        <w:rPr>
          <w:sz w:val="22"/>
        </w:rPr>
      </w:pPr>
      <w:r w:rsidRPr="00E47A25">
        <w:rPr>
          <w:rFonts w:ascii="Arial" w:hAnsi="Arial" w:cs="Arial"/>
          <w:szCs w:val="18"/>
        </w:rPr>
        <w:t>Directr</w:t>
      </w:r>
      <w:r w:rsidR="00290CF3">
        <w:rPr>
          <w:rFonts w:ascii="Arial" w:hAnsi="Arial" w:cs="Arial"/>
          <w:szCs w:val="18"/>
        </w:rPr>
        <w:t>ice</w:t>
      </w:r>
      <w:r w:rsidRPr="00E47A25">
        <w:rPr>
          <w:rFonts w:ascii="Arial" w:hAnsi="Arial" w:cs="Arial"/>
          <w:szCs w:val="18"/>
        </w:rPr>
        <w:t xml:space="preserve"> Général</w:t>
      </w:r>
      <w:r w:rsidR="00290CF3">
        <w:rPr>
          <w:rFonts w:ascii="Arial" w:hAnsi="Arial" w:cs="Arial"/>
          <w:szCs w:val="18"/>
        </w:rPr>
        <w:t>e</w:t>
      </w:r>
      <w:r w:rsidRPr="00E47A25">
        <w:rPr>
          <w:rFonts w:ascii="Arial" w:hAnsi="Arial" w:cs="Arial"/>
          <w:szCs w:val="18"/>
        </w:rPr>
        <w:t xml:space="preserve"> du Crous de Montpellier-Occitanie</w:t>
      </w:r>
    </w:p>
    <w:sectPr w:rsidR="00E47A25" w:rsidRPr="00E47A25" w:rsidSect="00EF4CE1">
      <w:type w:val="continuous"/>
      <w:pgSz w:w="11906" w:h="16838" w:code="9"/>
      <w:pgMar w:top="851" w:right="1134" w:bottom="851"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08B1" w14:textId="77777777" w:rsidR="00662A86" w:rsidRDefault="00662A86">
      <w:r>
        <w:separator/>
      </w:r>
    </w:p>
  </w:endnote>
  <w:endnote w:type="continuationSeparator" w:id="0">
    <w:p w14:paraId="4DAA134C"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249C" w14:textId="77777777" w:rsidR="005824AE" w:rsidRDefault="005824AE" w:rsidP="00A85050">
    <w:pPr>
      <w:jc w:val="cente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CFF"/>
      <w:tblLayout w:type="fixed"/>
      <w:tblCellMar>
        <w:left w:w="71" w:type="dxa"/>
        <w:right w:w="71" w:type="dxa"/>
      </w:tblCellMar>
      <w:tblLook w:val="0000" w:firstRow="0" w:lastRow="0" w:firstColumn="0" w:lastColumn="0" w:noHBand="0" w:noVBand="0"/>
    </w:tblPr>
    <w:tblGrid>
      <w:gridCol w:w="2835"/>
      <w:gridCol w:w="4535"/>
      <w:gridCol w:w="2268"/>
    </w:tblGrid>
    <w:tr w:rsidR="00364829" w:rsidRPr="00364829" w14:paraId="6DFB45CF" w14:textId="77777777" w:rsidTr="00364829">
      <w:trPr>
        <w:tblHeader/>
        <w:jc w:val="center"/>
      </w:trPr>
      <w:tc>
        <w:tcPr>
          <w:tcW w:w="2835" w:type="dxa"/>
          <w:tcBorders>
            <w:top w:val="nil"/>
            <w:left w:val="nil"/>
            <w:bottom w:val="nil"/>
            <w:right w:val="nil"/>
          </w:tcBorders>
          <w:shd w:val="clear" w:color="auto" w:fill="CCECFF"/>
          <w:vAlign w:val="center"/>
        </w:tcPr>
        <w:p w14:paraId="34884FC9" w14:textId="77777777" w:rsidR="00364829" w:rsidRPr="00364829" w:rsidRDefault="00364829" w:rsidP="00364829">
          <w:pPr>
            <w:ind w:right="-638"/>
            <w:rPr>
              <w:rFonts w:ascii="Arial" w:hAnsi="Arial" w:cs="Arial"/>
              <w:bCs/>
              <w:i/>
              <w:sz w:val="18"/>
              <w:szCs w:val="18"/>
            </w:rPr>
          </w:pPr>
          <w:r w:rsidRPr="00364829">
            <w:rPr>
              <w:rFonts w:ascii="Arial" w:hAnsi="Arial" w:cs="Arial"/>
              <w:bCs/>
              <w:sz w:val="18"/>
              <w:szCs w:val="18"/>
            </w:rPr>
            <w:t>ATTRI1 – Acte d’engagement</w:t>
          </w:r>
        </w:p>
      </w:tc>
      <w:tc>
        <w:tcPr>
          <w:tcW w:w="4535" w:type="dxa"/>
          <w:tcBorders>
            <w:top w:val="nil"/>
            <w:left w:val="nil"/>
            <w:bottom w:val="nil"/>
            <w:right w:val="nil"/>
          </w:tcBorders>
          <w:shd w:val="clear" w:color="auto" w:fill="CCECFF"/>
          <w:vAlign w:val="center"/>
        </w:tcPr>
        <w:p w14:paraId="6C69A710" w14:textId="240C1B0B" w:rsidR="00364829" w:rsidRPr="00364829" w:rsidRDefault="00005A03" w:rsidP="00364829">
          <w:pPr>
            <w:jc w:val="center"/>
            <w:rPr>
              <w:rFonts w:ascii="Arial" w:hAnsi="Arial" w:cs="Arial"/>
              <w:bCs/>
              <w:iCs/>
              <w:sz w:val="18"/>
              <w:szCs w:val="18"/>
            </w:rPr>
          </w:pPr>
          <w:r>
            <w:rPr>
              <w:rFonts w:ascii="Arial" w:hAnsi="Arial" w:cs="Arial"/>
              <w:bCs/>
              <w:iCs/>
              <w:sz w:val="18"/>
              <w:szCs w:val="18"/>
            </w:rPr>
            <w:t>Blanchisserie</w:t>
          </w:r>
          <w:r w:rsidR="0061216D">
            <w:rPr>
              <w:rFonts w:ascii="Arial" w:hAnsi="Arial" w:cs="Arial"/>
              <w:bCs/>
              <w:iCs/>
              <w:sz w:val="18"/>
              <w:szCs w:val="18"/>
            </w:rPr>
            <w:t xml:space="preserve"> Crous 2025/2029</w:t>
          </w:r>
        </w:p>
      </w:tc>
      <w:tc>
        <w:tcPr>
          <w:tcW w:w="2268" w:type="dxa"/>
          <w:tcBorders>
            <w:top w:val="nil"/>
            <w:left w:val="nil"/>
            <w:bottom w:val="nil"/>
            <w:right w:val="nil"/>
          </w:tcBorders>
          <w:shd w:val="clear" w:color="auto" w:fill="CCECFF"/>
          <w:vAlign w:val="center"/>
        </w:tcPr>
        <w:p w14:paraId="2C3AF0DF" w14:textId="030028C9" w:rsidR="00364829" w:rsidRPr="00364829" w:rsidRDefault="00364829" w:rsidP="00364829">
          <w:pPr>
            <w:tabs>
              <w:tab w:val="center" w:pos="1366"/>
              <w:tab w:val="right" w:pos="2733"/>
            </w:tabs>
            <w:jc w:val="right"/>
            <w:rPr>
              <w:rFonts w:ascii="Arial" w:hAnsi="Arial" w:cs="Arial"/>
              <w:bCs/>
              <w:sz w:val="18"/>
              <w:szCs w:val="18"/>
            </w:rPr>
          </w:pPr>
          <w:r w:rsidRPr="00364829">
            <w:rPr>
              <w:rFonts w:ascii="Arial" w:hAnsi="Arial" w:cs="Arial"/>
              <w:bCs/>
              <w:sz w:val="18"/>
              <w:szCs w:val="18"/>
            </w:rPr>
            <w:t xml:space="preserve">Page </w:t>
          </w:r>
          <w:r w:rsidRPr="00364829">
            <w:rPr>
              <w:rStyle w:val="Numrodepage"/>
              <w:rFonts w:ascii="Arial" w:hAnsi="Arial" w:cs="Arial"/>
              <w:bCs/>
              <w:sz w:val="18"/>
              <w:szCs w:val="18"/>
            </w:rPr>
            <w:fldChar w:fldCharType="begin"/>
          </w:r>
          <w:r w:rsidRPr="00364829">
            <w:rPr>
              <w:rStyle w:val="Numrodepage"/>
              <w:rFonts w:ascii="Arial" w:hAnsi="Arial" w:cs="Arial"/>
              <w:bCs/>
              <w:sz w:val="18"/>
              <w:szCs w:val="18"/>
            </w:rPr>
            <w:instrText xml:space="preserve"> PAGE </w:instrText>
          </w:r>
          <w:r w:rsidRPr="00364829">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sidRPr="00364829">
            <w:rPr>
              <w:rStyle w:val="Numrodepage"/>
              <w:rFonts w:ascii="Arial" w:hAnsi="Arial" w:cs="Arial"/>
              <w:bCs/>
              <w:sz w:val="18"/>
              <w:szCs w:val="18"/>
            </w:rPr>
            <w:fldChar w:fldCharType="end"/>
          </w:r>
          <w:r w:rsidRPr="00364829">
            <w:rPr>
              <w:rStyle w:val="Numrodepage"/>
              <w:rFonts w:ascii="Arial" w:hAnsi="Arial" w:cs="Arial"/>
              <w:bCs/>
              <w:sz w:val="18"/>
              <w:szCs w:val="18"/>
            </w:rPr>
            <w:t>/</w:t>
          </w:r>
          <w:r>
            <w:rPr>
              <w:rStyle w:val="Numrodepage"/>
              <w:rFonts w:ascii="Arial" w:hAnsi="Arial" w:cs="Arial"/>
              <w:bCs/>
              <w:sz w:val="18"/>
              <w:szCs w:val="18"/>
            </w:rPr>
            <w:fldChar w:fldCharType="begin"/>
          </w:r>
          <w:r>
            <w:rPr>
              <w:rStyle w:val="Numrodepage"/>
              <w:rFonts w:ascii="Arial" w:hAnsi="Arial" w:cs="Arial"/>
              <w:bCs/>
              <w:sz w:val="18"/>
              <w:szCs w:val="18"/>
            </w:rPr>
            <w:instrText xml:space="preserve"> NUMPAGES  \* Arabic  \* MERGEFORMAT </w:instrText>
          </w:r>
          <w:r>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Pr>
              <w:rStyle w:val="Numrodepage"/>
              <w:rFonts w:ascii="Arial" w:hAnsi="Arial" w:cs="Arial"/>
              <w:bCs/>
              <w:sz w:val="18"/>
              <w:szCs w:val="18"/>
            </w:rPr>
            <w:fldChar w:fldCharType="end"/>
          </w:r>
        </w:p>
      </w:tc>
    </w:tr>
  </w:tbl>
  <w:p w14:paraId="5BB2095D" w14:textId="77777777" w:rsidR="00A85050" w:rsidRPr="00A85050" w:rsidRDefault="00A85050" w:rsidP="00A85050">
    <w:pPr>
      <w:spacing w:line="100" w:lineRule="exac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BF167" w14:textId="77777777" w:rsidR="00662A86" w:rsidRDefault="00662A86">
      <w:r>
        <w:separator/>
      </w:r>
    </w:p>
  </w:footnote>
  <w:footnote w:type="continuationSeparator" w:id="0">
    <w:p w14:paraId="0DE700A4" w14:textId="77777777" w:rsidR="00662A86" w:rsidRDefault="00662A86">
      <w:r>
        <w:continuationSeparator/>
      </w:r>
    </w:p>
  </w:footnote>
  <w:footnote w:id="1">
    <w:p w14:paraId="3D750A3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E15F7C9" w14:textId="77777777" w:rsidR="00244DBE" w:rsidRDefault="00244DBE" w:rsidP="00244DB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BCFB402" w14:textId="77777777" w:rsidR="00244DBE" w:rsidRDefault="00244DBE" w:rsidP="00244DB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053B23"/>
    <w:multiLevelType w:val="multilevel"/>
    <w:tmpl w:val="E5C44CC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 w15:restartNumberingAfterBreak="0">
    <w:nsid w:val="0BBF500B"/>
    <w:multiLevelType w:val="hybridMultilevel"/>
    <w:tmpl w:val="14068D8A"/>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8217F"/>
    <w:multiLevelType w:val="multilevel"/>
    <w:tmpl w:val="E7843656"/>
    <w:lvl w:ilvl="0">
      <w:start w:val="1"/>
      <w:numFmt w:val="upperLetter"/>
      <w:lvlText w:val="%1."/>
      <w:lvlJc w:val="left"/>
      <w:pPr>
        <w:tabs>
          <w:tab w:val="num" w:pos="0"/>
        </w:tabs>
        <w:ind w:left="432" w:hanging="432"/>
      </w:pPr>
      <w:rPr>
        <w:rFonts w:ascii="Arial" w:hAnsi="Arial" w:cs="Arial" w:hint="default"/>
        <w:sz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203B2C0D"/>
    <w:multiLevelType w:val="multilevel"/>
    <w:tmpl w:val="E5C44CCC"/>
    <w:styleLink w:val="LISTEAB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 w15:restartNumberingAfterBreak="0">
    <w:nsid w:val="258D4265"/>
    <w:multiLevelType w:val="multilevel"/>
    <w:tmpl w:val="DC9AC228"/>
    <w:lvl w:ilvl="0">
      <w:start w:val="1"/>
      <w:numFmt w:val="none"/>
      <w:suff w:val="nothing"/>
      <w:lvlText w:val=""/>
      <w:lvlJc w:val="left"/>
      <w:pPr>
        <w:tabs>
          <w:tab w:val="num" w:pos="0"/>
        </w:tabs>
        <w:ind w:left="432" w:hanging="432"/>
      </w:pPr>
    </w:lvl>
    <w:lvl w:ilvl="1">
      <w:start w:val="1"/>
      <w:numFmt w:val="upperLetter"/>
      <w:lvlText w:val="%2."/>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2E1A4972"/>
    <w:multiLevelType w:val="hybridMultilevel"/>
    <w:tmpl w:val="C4CE85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E17A2"/>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1" w15:restartNumberingAfterBreak="0">
    <w:nsid w:val="45DB2223"/>
    <w:multiLevelType w:val="multilevel"/>
    <w:tmpl w:val="6900A84A"/>
    <w:styleLink w:val="Style1"/>
    <w:lvl w:ilvl="0">
      <w:start w:val="1"/>
      <w:numFmt w:val="none"/>
      <w:suff w:val="nothing"/>
      <w:lvlText w:val=""/>
      <w:lvlJc w:val="left"/>
      <w:pPr>
        <w:ind w:left="432" w:hanging="432"/>
      </w:pPr>
      <w:rPr>
        <w:rFonts w:hint="default"/>
      </w:rPr>
    </w:lvl>
    <w:lvl w:ilvl="1">
      <w:start w:val="1"/>
      <w:numFmt w:val="decimal"/>
      <w:suff w:val="space"/>
      <w:lvlText w:val="%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2" w15:restartNumberingAfterBreak="0">
    <w:nsid w:val="4DF33088"/>
    <w:multiLevelType w:val="multilevel"/>
    <w:tmpl w:val="6900A84A"/>
    <w:numStyleLink w:val="Style1"/>
  </w:abstractNum>
  <w:abstractNum w:abstractNumId="13" w15:restartNumberingAfterBreak="0">
    <w:nsid w:val="52D042ED"/>
    <w:multiLevelType w:val="multilevel"/>
    <w:tmpl w:val="ABC886EA"/>
    <w:lvl w:ilvl="0">
      <w:start w:val="1"/>
      <w:numFmt w:val="upperLetter"/>
      <w:pStyle w:val="listeniv1Aniv2A1"/>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4" w15:restartNumberingAfterBreak="0">
    <w:nsid w:val="554453F3"/>
    <w:multiLevelType w:val="multilevel"/>
    <w:tmpl w:val="E5C44CCC"/>
    <w:numStyleLink w:val="LISTEABC"/>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992111"/>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7" w15:restartNumberingAfterBreak="0">
    <w:nsid w:val="6D826695"/>
    <w:multiLevelType w:val="multilevel"/>
    <w:tmpl w:val="B4EE8EAC"/>
    <w:lvl w:ilvl="0">
      <w:start w:val="1"/>
      <w:numFmt w:val="upperLetter"/>
      <w:suff w:val="space"/>
      <w:lvlText w:val="%1."/>
      <w:lvlJc w:val="left"/>
      <w:pPr>
        <w:ind w:left="454" w:hanging="454"/>
      </w:pPr>
      <w:rPr>
        <w:rFonts w:ascii="Arial" w:hAnsi="Arial" w:cs="Arial" w:hint="default"/>
        <w:sz w:val="22"/>
      </w:rPr>
    </w:lvl>
    <w:lvl w:ilvl="1">
      <w:start w:val="1"/>
      <w:numFmt w:val="decimal"/>
      <w:suff w:val="space"/>
      <w:lvlText w:val="%1. %2."/>
      <w:lvlJc w:val="left"/>
      <w:pPr>
        <w:ind w:left="907" w:hanging="907"/>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76112C24"/>
    <w:multiLevelType w:val="hybridMultilevel"/>
    <w:tmpl w:val="4ABED866"/>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7834136">
    <w:abstractNumId w:val="0"/>
  </w:num>
  <w:num w:numId="2" w16cid:durableId="165293584">
    <w:abstractNumId w:val="1"/>
  </w:num>
  <w:num w:numId="3" w16cid:durableId="1545633687">
    <w:abstractNumId w:val="2"/>
  </w:num>
  <w:num w:numId="4" w16cid:durableId="1740589999">
    <w:abstractNumId w:val="15"/>
  </w:num>
  <w:num w:numId="5" w16cid:durableId="1863397202">
    <w:abstractNumId w:val="10"/>
  </w:num>
  <w:num w:numId="6" w16cid:durableId="64033419">
    <w:abstractNumId w:val="18"/>
  </w:num>
  <w:num w:numId="7" w16cid:durableId="1157578072">
    <w:abstractNumId w:val="8"/>
  </w:num>
  <w:num w:numId="8" w16cid:durableId="2056468518">
    <w:abstractNumId w:val="19"/>
  </w:num>
  <w:num w:numId="9" w16cid:durableId="1905336135">
    <w:abstractNumId w:val="4"/>
  </w:num>
  <w:num w:numId="10" w16cid:durableId="528686395">
    <w:abstractNumId w:val="0"/>
  </w:num>
  <w:num w:numId="11" w16cid:durableId="2103839935">
    <w:abstractNumId w:val="0"/>
  </w:num>
  <w:num w:numId="12" w16cid:durableId="453864987">
    <w:abstractNumId w:val="0"/>
  </w:num>
  <w:num w:numId="13" w16cid:durableId="1805199357">
    <w:abstractNumId w:val="0"/>
  </w:num>
  <w:num w:numId="14" w16cid:durableId="1987585383">
    <w:abstractNumId w:val="0"/>
  </w:num>
  <w:num w:numId="15" w16cid:durableId="1996178857">
    <w:abstractNumId w:val="0"/>
  </w:num>
  <w:num w:numId="16" w16cid:durableId="729613227">
    <w:abstractNumId w:val="0"/>
  </w:num>
  <w:num w:numId="17" w16cid:durableId="1360159847">
    <w:abstractNumId w:val="0"/>
  </w:num>
  <w:num w:numId="18" w16cid:durableId="433984678">
    <w:abstractNumId w:val="7"/>
  </w:num>
  <w:num w:numId="19" w16cid:durableId="1400447362">
    <w:abstractNumId w:val="5"/>
  </w:num>
  <w:num w:numId="20" w16cid:durableId="1867601160">
    <w:abstractNumId w:val="6"/>
  </w:num>
  <w:num w:numId="21" w16cid:durableId="876162489">
    <w:abstractNumId w:val="14"/>
  </w:num>
  <w:num w:numId="22" w16cid:durableId="143786231">
    <w:abstractNumId w:val="11"/>
  </w:num>
  <w:num w:numId="23" w16cid:durableId="964889987">
    <w:abstractNumId w:val="12"/>
  </w:num>
  <w:num w:numId="24" w16cid:durableId="1376585996">
    <w:abstractNumId w:val="3"/>
  </w:num>
  <w:num w:numId="25" w16cid:durableId="268127874">
    <w:abstractNumId w:val="16"/>
  </w:num>
  <w:num w:numId="26" w16cid:durableId="1912810956">
    <w:abstractNumId w:val="0"/>
  </w:num>
  <w:num w:numId="27" w16cid:durableId="766652478">
    <w:abstractNumId w:val="0"/>
  </w:num>
  <w:num w:numId="28" w16cid:durableId="1627390551">
    <w:abstractNumId w:val="17"/>
  </w:num>
  <w:num w:numId="29" w16cid:durableId="1056247877">
    <w:abstractNumId w:val="9"/>
  </w:num>
  <w:num w:numId="30" w16cid:durableId="124547381">
    <w:abstractNumId w:val="13"/>
  </w:num>
  <w:num w:numId="31" w16cid:durableId="1604653118">
    <w:abstractNumId w:val="13"/>
  </w:num>
  <w:num w:numId="32" w16cid:durableId="1558735862">
    <w:abstractNumId w:val="13"/>
  </w:num>
  <w:num w:numId="33" w16cid:durableId="193465398">
    <w:abstractNumId w:val="13"/>
  </w:num>
  <w:num w:numId="34" w16cid:durableId="1621910088">
    <w:abstractNumId w:val="13"/>
  </w:num>
  <w:num w:numId="35" w16cid:durableId="1152872311">
    <w:abstractNumId w:val="13"/>
  </w:num>
  <w:num w:numId="36" w16cid:durableId="331446300">
    <w:abstractNumId w:val="13"/>
  </w:num>
  <w:num w:numId="37" w16cid:durableId="169950500">
    <w:abstractNumId w:val="13"/>
  </w:num>
  <w:num w:numId="38" w16cid:durableId="1090736264">
    <w:abstractNumId w:val="13"/>
  </w:num>
  <w:num w:numId="39" w16cid:durableId="117651717">
    <w:abstractNumId w:val="13"/>
  </w:num>
  <w:num w:numId="40" w16cid:durableId="869685228">
    <w:abstractNumId w:val="13"/>
  </w:num>
  <w:num w:numId="41" w16cid:durableId="551305585">
    <w:abstractNumId w:val="13"/>
  </w:num>
  <w:num w:numId="42" w16cid:durableId="1814636610">
    <w:abstractNumId w:val="13"/>
  </w:num>
  <w:num w:numId="43" w16cid:durableId="2065056418">
    <w:abstractNumId w:val="13"/>
  </w:num>
  <w:num w:numId="44" w16cid:durableId="1113208572">
    <w:abstractNumId w:val="13"/>
  </w:num>
  <w:num w:numId="45" w16cid:durableId="985477768">
    <w:abstractNumId w:val="13"/>
  </w:num>
  <w:num w:numId="46" w16cid:durableId="871114444">
    <w:abstractNumId w:val="13"/>
  </w:num>
  <w:num w:numId="47" w16cid:durableId="3240917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5A03"/>
    <w:rsid w:val="00036500"/>
    <w:rsid w:val="000411DB"/>
    <w:rsid w:val="00064F20"/>
    <w:rsid w:val="00067F94"/>
    <w:rsid w:val="000A2E05"/>
    <w:rsid w:val="000C34DD"/>
    <w:rsid w:val="000E0020"/>
    <w:rsid w:val="000F453A"/>
    <w:rsid w:val="00156924"/>
    <w:rsid w:val="00166B56"/>
    <w:rsid w:val="00174505"/>
    <w:rsid w:val="001C40C0"/>
    <w:rsid w:val="001C733C"/>
    <w:rsid w:val="0021527A"/>
    <w:rsid w:val="00215E6D"/>
    <w:rsid w:val="0021797C"/>
    <w:rsid w:val="002214E2"/>
    <w:rsid w:val="00225A1A"/>
    <w:rsid w:val="002434E5"/>
    <w:rsid w:val="00244DBE"/>
    <w:rsid w:val="002904AF"/>
    <w:rsid w:val="00290CF3"/>
    <w:rsid w:val="0029258C"/>
    <w:rsid w:val="002A385C"/>
    <w:rsid w:val="002C2CA3"/>
    <w:rsid w:val="002C4B3E"/>
    <w:rsid w:val="002C79D6"/>
    <w:rsid w:val="002E56C1"/>
    <w:rsid w:val="00332B12"/>
    <w:rsid w:val="00354C04"/>
    <w:rsid w:val="00364829"/>
    <w:rsid w:val="00385E76"/>
    <w:rsid w:val="003924C5"/>
    <w:rsid w:val="003A5CAE"/>
    <w:rsid w:val="003A7270"/>
    <w:rsid w:val="003D1F3E"/>
    <w:rsid w:val="0043706E"/>
    <w:rsid w:val="0044597F"/>
    <w:rsid w:val="00454AAD"/>
    <w:rsid w:val="004A7169"/>
    <w:rsid w:val="004C5755"/>
    <w:rsid w:val="004D6FC8"/>
    <w:rsid w:val="004E75A6"/>
    <w:rsid w:val="005117D7"/>
    <w:rsid w:val="00514DAF"/>
    <w:rsid w:val="00532EC7"/>
    <w:rsid w:val="00541CA3"/>
    <w:rsid w:val="005546A9"/>
    <w:rsid w:val="005824AE"/>
    <w:rsid w:val="005846FB"/>
    <w:rsid w:val="005A05C1"/>
    <w:rsid w:val="005A4A3B"/>
    <w:rsid w:val="005A4CB5"/>
    <w:rsid w:val="005B2316"/>
    <w:rsid w:val="005D542D"/>
    <w:rsid w:val="005F0DCE"/>
    <w:rsid w:val="00606AB9"/>
    <w:rsid w:val="0061068C"/>
    <w:rsid w:val="0061216D"/>
    <w:rsid w:val="00613976"/>
    <w:rsid w:val="0064560F"/>
    <w:rsid w:val="00660727"/>
    <w:rsid w:val="00662A86"/>
    <w:rsid w:val="0067799B"/>
    <w:rsid w:val="006A37B0"/>
    <w:rsid w:val="006B5057"/>
    <w:rsid w:val="006C4338"/>
    <w:rsid w:val="006F3DF9"/>
    <w:rsid w:val="007060E5"/>
    <w:rsid w:val="00710FD6"/>
    <w:rsid w:val="00730A78"/>
    <w:rsid w:val="00757151"/>
    <w:rsid w:val="00787BFB"/>
    <w:rsid w:val="007909E0"/>
    <w:rsid w:val="0079785C"/>
    <w:rsid w:val="007D4001"/>
    <w:rsid w:val="007D5DC5"/>
    <w:rsid w:val="007D7A65"/>
    <w:rsid w:val="007F68A6"/>
    <w:rsid w:val="00804805"/>
    <w:rsid w:val="00811A23"/>
    <w:rsid w:val="00813EA2"/>
    <w:rsid w:val="0083205E"/>
    <w:rsid w:val="00840934"/>
    <w:rsid w:val="00844DAA"/>
    <w:rsid w:val="008450C7"/>
    <w:rsid w:val="00862767"/>
    <w:rsid w:val="00876A73"/>
    <w:rsid w:val="00894112"/>
    <w:rsid w:val="008B2A38"/>
    <w:rsid w:val="00930A5C"/>
    <w:rsid w:val="00934503"/>
    <w:rsid w:val="00941928"/>
    <w:rsid w:val="00956347"/>
    <w:rsid w:val="009565EB"/>
    <w:rsid w:val="00972598"/>
    <w:rsid w:val="00983FF3"/>
    <w:rsid w:val="009B1CD0"/>
    <w:rsid w:val="009B45B9"/>
    <w:rsid w:val="009C4738"/>
    <w:rsid w:val="009D661E"/>
    <w:rsid w:val="009F2777"/>
    <w:rsid w:val="00A30CCF"/>
    <w:rsid w:val="00A34D04"/>
    <w:rsid w:val="00A85050"/>
    <w:rsid w:val="00AE7831"/>
    <w:rsid w:val="00B02608"/>
    <w:rsid w:val="00B0289C"/>
    <w:rsid w:val="00B054DA"/>
    <w:rsid w:val="00B25726"/>
    <w:rsid w:val="00B74CC7"/>
    <w:rsid w:val="00B87564"/>
    <w:rsid w:val="00BA44E5"/>
    <w:rsid w:val="00BC7239"/>
    <w:rsid w:val="00BD767E"/>
    <w:rsid w:val="00BE0DD4"/>
    <w:rsid w:val="00BE6078"/>
    <w:rsid w:val="00C11F80"/>
    <w:rsid w:val="00C23457"/>
    <w:rsid w:val="00C630AD"/>
    <w:rsid w:val="00C73B56"/>
    <w:rsid w:val="00C83930"/>
    <w:rsid w:val="00C91060"/>
    <w:rsid w:val="00C911FE"/>
    <w:rsid w:val="00CC6F30"/>
    <w:rsid w:val="00CD185D"/>
    <w:rsid w:val="00CD46CC"/>
    <w:rsid w:val="00CE67FD"/>
    <w:rsid w:val="00D26AD2"/>
    <w:rsid w:val="00D337D7"/>
    <w:rsid w:val="00D412FD"/>
    <w:rsid w:val="00D46BC7"/>
    <w:rsid w:val="00D90A00"/>
    <w:rsid w:val="00DA1006"/>
    <w:rsid w:val="00DA22B4"/>
    <w:rsid w:val="00E20DB0"/>
    <w:rsid w:val="00E47798"/>
    <w:rsid w:val="00E47A25"/>
    <w:rsid w:val="00E54FCA"/>
    <w:rsid w:val="00E73ECD"/>
    <w:rsid w:val="00E74C76"/>
    <w:rsid w:val="00E75CDE"/>
    <w:rsid w:val="00E96FF6"/>
    <w:rsid w:val="00EF4CE1"/>
    <w:rsid w:val="00F50C88"/>
    <w:rsid w:val="00F65F4B"/>
    <w:rsid w:val="00F92811"/>
    <w:rsid w:val="00F94B08"/>
    <w:rsid w:val="00FE48C9"/>
    <w:rsid w:val="00FF4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5AAC3F4D"/>
  <w15:chartTrackingRefBased/>
  <w15:docId w15:val="{8518A9DC-D4D5-4DCF-8957-AF3904CC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DBE"/>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85050"/>
    <w:pPr>
      <w:ind w:left="720"/>
      <w:contextualSpacing/>
    </w:pPr>
  </w:style>
  <w:style w:type="numbering" w:customStyle="1" w:styleId="LISTEABC">
    <w:name w:val="LISTE ABC"/>
    <w:uiPriority w:val="99"/>
    <w:rsid w:val="009565EB"/>
    <w:pPr>
      <w:numPr>
        <w:numId w:val="20"/>
      </w:numPr>
    </w:pPr>
  </w:style>
  <w:style w:type="numbering" w:customStyle="1" w:styleId="Style1">
    <w:name w:val="Style1"/>
    <w:uiPriority w:val="99"/>
    <w:rsid w:val="009565EB"/>
    <w:pPr>
      <w:numPr>
        <w:numId w:val="22"/>
      </w:numPr>
    </w:pPr>
  </w:style>
  <w:style w:type="paragraph" w:customStyle="1" w:styleId="listeniv1Aniv2A10">
    <w:name w:val="liste niv1:A niv2:A1"/>
    <w:basedOn w:val="Corpsdetexte31"/>
    <w:qFormat/>
    <w:rsid w:val="004D6FC8"/>
    <w:pPr>
      <w:tabs>
        <w:tab w:val="left" w:pos="851"/>
      </w:tabs>
      <w:ind w:left="432" w:hanging="432"/>
      <w:jc w:val="both"/>
    </w:pPr>
    <w:rPr>
      <w:sz w:val="22"/>
      <w:szCs w:val="18"/>
    </w:rPr>
  </w:style>
  <w:style w:type="paragraph" w:customStyle="1" w:styleId="listeniv1Aniv2A1">
    <w:name w:val="liste niv1:A niv2:A1"/>
    <w:basedOn w:val="Corpsdetexte31"/>
    <w:next w:val="listeniv1Aniv2A10"/>
    <w:qFormat/>
    <w:rsid w:val="004D6FC8"/>
    <w:pPr>
      <w:numPr>
        <w:numId w:val="30"/>
      </w:numPr>
      <w:tabs>
        <w:tab w:val="left" w:pos="851"/>
      </w:tabs>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ervice.marches@crous-montpellier.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C55EB-1A89-4CB9-932F-7CE5EBBC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143</TotalTime>
  <Pages>5</Pages>
  <Words>2048</Words>
  <Characters>11267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40</cp:revision>
  <cp:lastPrinted>2016-11-04T12:53:00Z</cp:lastPrinted>
  <dcterms:created xsi:type="dcterms:W3CDTF">2022-03-16T13:50:00Z</dcterms:created>
  <dcterms:modified xsi:type="dcterms:W3CDTF">2025-03-11T15:28:00Z</dcterms:modified>
</cp:coreProperties>
</file>