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5A3628" w:rsidRDefault="00D367E8" w:rsidP="00D367E8">
      <w:pPr>
        <w:shd w:val="clear" w:color="auto" w:fill="F2DBDB"/>
        <w:tabs>
          <w:tab w:val="left" w:pos="851"/>
        </w:tabs>
        <w:jc w:val="both"/>
        <w:rPr>
          <w:sz w:val="18"/>
          <w:szCs w:val="18"/>
        </w:rPr>
      </w:pPr>
      <w:r>
        <w:rPr>
          <w:sz w:val="18"/>
          <w:szCs w:val="18"/>
        </w:rPr>
        <w:t xml:space="preserve">- Il est </w:t>
      </w:r>
      <w:bookmarkStart w:id="0" w:name="_GoBack"/>
      <w:bookmarkEnd w:id="0"/>
      <w:r w:rsidRPr="005A3628">
        <w:rPr>
          <w:sz w:val="18"/>
          <w:szCs w:val="18"/>
        </w:rPr>
        <w:t xml:space="preserve">souhaité </w:t>
      </w:r>
      <w:r w:rsidRPr="005A3628">
        <w:rPr>
          <w:b/>
          <w:sz w:val="18"/>
          <w:szCs w:val="18"/>
        </w:rPr>
        <w:t>un acte d’engagement par lot</w:t>
      </w:r>
      <w:r w:rsidRPr="005A3628">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5A3628" w:rsidRDefault="00D367E8" w:rsidP="00D367E8">
      <w:pPr>
        <w:shd w:val="clear" w:color="auto" w:fill="F2DBDB"/>
        <w:tabs>
          <w:tab w:val="left" w:pos="851"/>
        </w:tabs>
        <w:jc w:val="both"/>
        <w:rPr>
          <w:sz w:val="18"/>
          <w:szCs w:val="18"/>
        </w:rPr>
      </w:pPr>
      <w:r w:rsidRPr="005A3628">
        <w:rPr>
          <w:sz w:val="18"/>
          <w:szCs w:val="18"/>
        </w:rPr>
        <w:t xml:space="preserve">- Il est également demandé </w:t>
      </w:r>
      <w:r w:rsidRPr="005A3628">
        <w:rPr>
          <w:b/>
          <w:sz w:val="18"/>
          <w:szCs w:val="18"/>
        </w:rPr>
        <w:t>la version word par lot dûment complétée de l’acte d’engagement</w:t>
      </w:r>
    </w:p>
    <w:p w:rsidR="009B1CD0" w:rsidRPr="005A3628" w:rsidRDefault="00D367E8" w:rsidP="00E06251">
      <w:pPr>
        <w:pStyle w:val="Corpsdetexte31"/>
        <w:shd w:val="clear" w:color="auto" w:fill="F2DBDB"/>
        <w:tabs>
          <w:tab w:val="left" w:pos="851"/>
        </w:tabs>
        <w:jc w:val="both"/>
        <w:rPr>
          <w:sz w:val="18"/>
          <w:szCs w:val="18"/>
        </w:rPr>
      </w:pPr>
      <w:r w:rsidRPr="005A3628">
        <w:rPr>
          <w:sz w:val="18"/>
          <w:szCs w:val="18"/>
        </w:rPr>
        <w:t>NB : En cas de signature, le candidat doit impérativement remettre un rapport de signature valide associé au fichier signé.</w:t>
      </w:r>
    </w:p>
    <w:p w:rsidR="00D367E8" w:rsidRPr="005A3628" w:rsidRDefault="00D367E8" w:rsidP="00E06251">
      <w:pPr>
        <w:pStyle w:val="Corpsdetexte31"/>
        <w:shd w:val="clear" w:color="auto" w:fill="F2DBDB"/>
        <w:tabs>
          <w:tab w:val="left" w:pos="851"/>
        </w:tabs>
        <w:jc w:val="both"/>
        <w:rPr>
          <w:sz w:val="18"/>
          <w:szCs w:val="18"/>
        </w:rPr>
      </w:pPr>
    </w:p>
    <w:p w:rsidR="00D367E8" w:rsidRPr="005A3628" w:rsidRDefault="00D367E8" w:rsidP="00E06251">
      <w:pPr>
        <w:pStyle w:val="Corpsdetexte31"/>
        <w:shd w:val="clear" w:color="auto" w:fill="F2DBDB"/>
        <w:tabs>
          <w:tab w:val="left" w:pos="851"/>
        </w:tabs>
        <w:jc w:val="both"/>
        <w:rPr>
          <w:i w:val="0"/>
          <w:sz w:val="18"/>
          <w:szCs w:val="18"/>
        </w:rPr>
      </w:pPr>
      <w:r w:rsidRPr="005A3628">
        <w:rPr>
          <w:i w:val="0"/>
          <w:sz w:val="18"/>
          <w:szCs w:val="18"/>
        </w:rPr>
        <w:t>2) En cas d’attribution </w:t>
      </w:r>
      <w:r w:rsidR="00C70945" w:rsidRPr="005A3628">
        <w:rPr>
          <w:i w:val="0"/>
          <w:sz w:val="18"/>
          <w:szCs w:val="18"/>
        </w:rPr>
        <w:t>du</w:t>
      </w:r>
      <w:r w:rsidRPr="005A3628">
        <w:rPr>
          <w:i w:val="0"/>
          <w:sz w:val="18"/>
          <w:szCs w:val="18"/>
        </w:rPr>
        <w:t xml:space="preserve"> (des) lot(s):</w:t>
      </w:r>
    </w:p>
    <w:p w:rsidR="00D367E8" w:rsidRPr="005A3628" w:rsidRDefault="00D367E8" w:rsidP="00E06251">
      <w:pPr>
        <w:pStyle w:val="Corpsdetexte31"/>
        <w:shd w:val="clear" w:color="auto" w:fill="F2DBDB"/>
        <w:tabs>
          <w:tab w:val="left" w:pos="851"/>
        </w:tabs>
        <w:jc w:val="both"/>
        <w:rPr>
          <w:i w:val="0"/>
          <w:sz w:val="18"/>
          <w:szCs w:val="18"/>
        </w:rPr>
      </w:pPr>
      <w:r w:rsidRPr="005A3628">
        <w:rPr>
          <w:i w:val="0"/>
          <w:sz w:val="18"/>
          <w:szCs w:val="18"/>
        </w:rPr>
        <w:t>- Si l’acte d’engagement remis a été dûment signé</w:t>
      </w:r>
      <w:r w:rsidR="001B791E" w:rsidRPr="005A3628">
        <w:rPr>
          <w:i w:val="0"/>
          <w:sz w:val="18"/>
          <w:szCs w:val="18"/>
        </w:rPr>
        <w:t xml:space="preserve"> et complété</w:t>
      </w:r>
      <w:r w:rsidRPr="005A3628">
        <w:rPr>
          <w:i w:val="0"/>
          <w:sz w:val="18"/>
          <w:szCs w:val="18"/>
        </w:rPr>
        <w:t xml:space="preserve"> : ledit acte </w:t>
      </w:r>
      <w:r w:rsidR="00224368" w:rsidRPr="005A3628">
        <w:rPr>
          <w:i w:val="0"/>
          <w:sz w:val="18"/>
          <w:szCs w:val="18"/>
        </w:rPr>
        <w:t>d’</w:t>
      </w:r>
      <w:r w:rsidRPr="005A3628">
        <w:rPr>
          <w:i w:val="0"/>
          <w:sz w:val="18"/>
          <w:szCs w:val="18"/>
        </w:rPr>
        <w:t>engagement sera directement mis en signature du pouvoir adjudicateur</w:t>
      </w:r>
    </w:p>
    <w:p w:rsidR="00D367E8" w:rsidRPr="005A3628" w:rsidRDefault="00D367E8" w:rsidP="00E06251">
      <w:pPr>
        <w:pStyle w:val="Corpsdetexte31"/>
        <w:shd w:val="clear" w:color="auto" w:fill="F2DBDB"/>
        <w:tabs>
          <w:tab w:val="left" w:pos="851"/>
        </w:tabs>
        <w:jc w:val="both"/>
        <w:rPr>
          <w:i w:val="0"/>
          <w:sz w:val="18"/>
          <w:szCs w:val="18"/>
        </w:rPr>
      </w:pPr>
      <w:r w:rsidRPr="005A3628">
        <w:rPr>
          <w:i w:val="0"/>
          <w:sz w:val="18"/>
          <w:szCs w:val="18"/>
        </w:rPr>
        <w:t>- Si</w:t>
      </w:r>
      <w:r w:rsidR="001B791E" w:rsidRPr="005A3628">
        <w:rPr>
          <w:i w:val="0"/>
          <w:sz w:val="18"/>
          <w:szCs w:val="18"/>
        </w:rPr>
        <w:t>non</w:t>
      </w:r>
      <w:r w:rsidRPr="005A3628">
        <w:rPr>
          <w:i w:val="0"/>
          <w:sz w:val="18"/>
          <w:szCs w:val="18"/>
        </w:rPr>
        <w:t xml:space="preserve"> </w:t>
      </w:r>
      <w:r w:rsidR="00224368" w:rsidRPr="005A3628">
        <w:rPr>
          <w:i w:val="0"/>
          <w:sz w:val="18"/>
          <w:szCs w:val="18"/>
        </w:rPr>
        <w:t xml:space="preserve">un acte d’engagement signé </w:t>
      </w:r>
      <w:r w:rsidR="001B791E" w:rsidRPr="005A3628">
        <w:rPr>
          <w:i w:val="0"/>
          <w:sz w:val="18"/>
          <w:szCs w:val="18"/>
        </w:rPr>
        <w:t xml:space="preserve">et complété </w:t>
      </w:r>
      <w:r w:rsidR="00224368" w:rsidRPr="005A3628">
        <w:rPr>
          <w:i w:val="0"/>
          <w:sz w:val="18"/>
          <w:szCs w:val="18"/>
        </w:rPr>
        <w:t>en bonne et due forme sera redemandé sur la base de la version word remise lors du dépôt de l’offre</w:t>
      </w:r>
      <w:r w:rsidR="001B791E" w:rsidRPr="005A3628">
        <w:rPr>
          <w:i w:val="0"/>
          <w:sz w:val="18"/>
          <w:szCs w:val="18"/>
        </w:rPr>
        <w:t xml:space="preserve"> (avec </w:t>
      </w:r>
      <w:r w:rsidR="001B791E" w:rsidRPr="005A3628">
        <w:rPr>
          <w:sz w:val="18"/>
          <w:szCs w:val="18"/>
        </w:rPr>
        <w:t>rapport de signature valide associé au fichier signé).</w:t>
      </w:r>
    </w:p>
    <w:p w:rsidR="00FE48C9" w:rsidRPr="005A3628" w:rsidRDefault="00FE48C9" w:rsidP="00E06251">
      <w:pPr>
        <w:pStyle w:val="Corpsdetexte31"/>
        <w:shd w:val="clear" w:color="auto" w:fill="F2DBDB"/>
        <w:tabs>
          <w:tab w:val="left" w:pos="851"/>
        </w:tabs>
        <w:jc w:val="both"/>
        <w:rPr>
          <w:sz w:val="18"/>
          <w:szCs w:val="18"/>
        </w:rPr>
      </w:pPr>
    </w:p>
    <w:p w:rsidR="004C5755" w:rsidRPr="005A3628" w:rsidRDefault="004C5755" w:rsidP="004C5755">
      <w:pPr>
        <w:jc w:val="both"/>
        <w:rPr>
          <w:rFonts w:ascii="Arial" w:hAnsi="Arial" w:cs="Arial"/>
          <w:i/>
          <w:sz w:val="18"/>
          <w:szCs w:val="18"/>
        </w:rPr>
      </w:pPr>
    </w:p>
    <w:p w:rsidR="00FE48C9" w:rsidRPr="005A3628"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A3628">
        <w:tc>
          <w:tcPr>
            <w:tcW w:w="10277" w:type="dxa"/>
            <w:shd w:val="clear" w:color="auto" w:fill="66CCFF"/>
          </w:tcPr>
          <w:p w:rsidR="009B1CD0" w:rsidRPr="005A3628" w:rsidRDefault="009B1CD0" w:rsidP="005846FB">
            <w:pPr>
              <w:tabs>
                <w:tab w:val="left" w:pos="-142"/>
                <w:tab w:val="left" w:pos="851"/>
                <w:tab w:val="left" w:pos="4111"/>
              </w:tabs>
              <w:jc w:val="both"/>
            </w:pPr>
            <w:r w:rsidRPr="005A3628">
              <w:rPr>
                <w:rFonts w:ascii="Arial" w:hAnsi="Arial" w:cs="Arial"/>
                <w:b/>
                <w:sz w:val="22"/>
                <w:szCs w:val="22"/>
              </w:rPr>
              <w:t xml:space="preserve">A - Objet </w:t>
            </w:r>
            <w:r w:rsidRPr="005A3628">
              <w:rPr>
                <w:rFonts w:ascii="Arial" w:hAnsi="Arial" w:cs="Arial"/>
                <w:b/>
                <w:bCs/>
                <w:sz w:val="22"/>
                <w:szCs w:val="22"/>
              </w:rPr>
              <w:t>de l’acte d’engagement</w:t>
            </w:r>
          </w:p>
        </w:tc>
      </w:tr>
    </w:tbl>
    <w:p w:rsidR="009B1CD0" w:rsidRPr="005A3628" w:rsidRDefault="009B1CD0" w:rsidP="006C4338">
      <w:pPr>
        <w:tabs>
          <w:tab w:val="left" w:pos="426"/>
          <w:tab w:val="left" w:pos="851"/>
        </w:tabs>
        <w:jc w:val="both"/>
      </w:pPr>
    </w:p>
    <w:p w:rsidR="009B1CD0" w:rsidRPr="005A3628" w:rsidRDefault="009B1CD0" w:rsidP="006C4338">
      <w:pPr>
        <w:tabs>
          <w:tab w:val="left" w:pos="426"/>
          <w:tab w:val="left" w:pos="851"/>
        </w:tabs>
        <w:jc w:val="both"/>
        <w:rPr>
          <w:rFonts w:ascii="Arial" w:hAnsi="Arial" w:cs="Arial"/>
          <w:i/>
          <w:sz w:val="18"/>
          <w:szCs w:val="18"/>
        </w:rPr>
      </w:pPr>
      <w:r w:rsidRPr="005A3628">
        <w:rPr>
          <w:rFonts w:ascii="Wingdings" w:eastAsia="Wingdings" w:hAnsi="Wingdings" w:cs="Wingdings"/>
          <w:b/>
          <w:color w:val="66CCFF"/>
          <w:spacing w:val="-10"/>
        </w:rPr>
        <w:t></w:t>
      </w:r>
      <w:r w:rsidRPr="005A3628">
        <w:rPr>
          <w:rFonts w:ascii="Arial" w:eastAsia="Arial" w:hAnsi="Arial" w:cs="Arial"/>
          <w:spacing w:val="-10"/>
        </w:rPr>
        <w:t xml:space="preserve">  </w:t>
      </w:r>
      <w:r w:rsidRPr="005A3628">
        <w:rPr>
          <w:rFonts w:ascii="Arial" w:hAnsi="Arial" w:cs="Arial"/>
        </w:rPr>
        <w:t xml:space="preserve">Objet </w:t>
      </w:r>
      <w:r w:rsidR="00CD185D" w:rsidRPr="005A3628">
        <w:rPr>
          <w:rFonts w:ascii="Arial" w:hAnsi="Arial" w:cs="Arial"/>
          <w:bCs/>
        </w:rPr>
        <w:t xml:space="preserve">du marché </w:t>
      </w:r>
      <w:r w:rsidR="00FE48C9" w:rsidRPr="005A3628">
        <w:rPr>
          <w:rFonts w:ascii="Arial" w:hAnsi="Arial" w:cs="Arial"/>
          <w:bCs/>
        </w:rPr>
        <w:t>public</w:t>
      </w:r>
    </w:p>
    <w:p w:rsidR="00876A73" w:rsidRPr="005A3628" w:rsidRDefault="00876A73" w:rsidP="005846FB">
      <w:pPr>
        <w:tabs>
          <w:tab w:val="left" w:pos="426"/>
          <w:tab w:val="left" w:pos="851"/>
        </w:tabs>
        <w:jc w:val="both"/>
        <w:rPr>
          <w:rFonts w:ascii="Arial" w:hAnsi="Arial" w:cs="Arial"/>
        </w:rPr>
      </w:pPr>
    </w:p>
    <w:p w:rsidR="005A3628" w:rsidRPr="005A3628" w:rsidRDefault="005A3628" w:rsidP="005846FB">
      <w:pPr>
        <w:tabs>
          <w:tab w:val="left" w:pos="426"/>
          <w:tab w:val="left" w:pos="851"/>
        </w:tabs>
        <w:jc w:val="both"/>
        <w:rPr>
          <w:rFonts w:ascii="Arial" w:hAnsi="Arial" w:cs="Arial"/>
          <w:b/>
        </w:rPr>
      </w:pPr>
      <w:r w:rsidRPr="005A3628">
        <w:rPr>
          <w:rFonts w:ascii="Arial" w:hAnsi="Arial" w:cs="Arial"/>
          <w:b/>
        </w:rPr>
        <w:t>Prestations d’interprétariat et de traduction au service des patients pour les établissements du GHT 44</w:t>
      </w:r>
    </w:p>
    <w:p w:rsidR="009B1CD0" w:rsidRPr="005A3628" w:rsidRDefault="009B1CD0" w:rsidP="005846FB">
      <w:pPr>
        <w:tabs>
          <w:tab w:val="left" w:pos="426"/>
          <w:tab w:val="left" w:pos="851"/>
        </w:tabs>
        <w:jc w:val="both"/>
        <w:rPr>
          <w:rFonts w:ascii="Arial" w:hAnsi="Arial" w:cs="Arial"/>
        </w:rPr>
      </w:pPr>
    </w:p>
    <w:p w:rsidR="009B1CD0" w:rsidRPr="005A3628" w:rsidRDefault="009B1CD0" w:rsidP="0083205E">
      <w:pPr>
        <w:tabs>
          <w:tab w:val="left" w:pos="426"/>
          <w:tab w:val="left" w:pos="851"/>
        </w:tabs>
        <w:jc w:val="both"/>
        <w:rPr>
          <w:rFonts w:ascii="Arial" w:hAnsi="Arial" w:cs="Arial"/>
          <w:i/>
          <w:sz w:val="18"/>
          <w:szCs w:val="18"/>
        </w:rPr>
      </w:pPr>
      <w:r w:rsidRPr="005A3628">
        <w:rPr>
          <w:rFonts w:ascii="Wingdings" w:eastAsia="Wingdings" w:hAnsi="Wingdings" w:cs="Wingdings"/>
          <w:b/>
          <w:color w:val="66CCFF"/>
          <w:spacing w:val="-10"/>
        </w:rPr>
        <w:t></w:t>
      </w:r>
      <w:r w:rsidRPr="005A3628">
        <w:rPr>
          <w:rFonts w:ascii="Arial" w:eastAsia="Arial" w:hAnsi="Arial" w:cs="Arial"/>
          <w:spacing w:val="-10"/>
        </w:rPr>
        <w:t xml:space="preserve">  </w:t>
      </w:r>
      <w:r w:rsidRPr="005A3628">
        <w:rPr>
          <w:rFonts w:ascii="Arial" w:hAnsi="Arial" w:cs="Arial"/>
        </w:rPr>
        <w:t>Cet acte d'engagement correspond :</w:t>
      </w:r>
    </w:p>
    <w:p w:rsidR="009B1CD0" w:rsidRPr="005A3628" w:rsidRDefault="009B1CD0" w:rsidP="00934503">
      <w:pPr>
        <w:tabs>
          <w:tab w:val="left" w:pos="426"/>
          <w:tab w:val="left" w:pos="851"/>
        </w:tabs>
        <w:jc w:val="both"/>
        <w:rPr>
          <w:rFonts w:ascii="Arial" w:hAnsi="Arial" w:cs="Arial"/>
        </w:rPr>
      </w:pPr>
    </w:p>
    <w:p w:rsidR="009B1CD0" w:rsidRPr="005A3628" w:rsidRDefault="005A3628" w:rsidP="006B5057">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EndPr/>
        <w:sdtContent>
          <w:r w:rsidRPr="005A3628">
            <w:rPr>
              <w:rFonts w:ascii="MS Gothic" w:eastAsia="MS Gothic" w:hAnsi="MS Gothic" w:hint="eastAsia"/>
            </w:rPr>
            <w:t>☐</w:t>
          </w:r>
        </w:sdtContent>
      </w:sdt>
      <w:r w:rsidR="009B1CD0" w:rsidRPr="005A3628">
        <w:tab/>
      </w:r>
      <w:r w:rsidR="009B1CD0" w:rsidRPr="005A3628">
        <w:rPr>
          <w:strike/>
        </w:rPr>
        <w:t xml:space="preserve">à l’ensemble du marché </w:t>
      </w:r>
      <w:r w:rsidR="00FE48C9" w:rsidRPr="005A3628">
        <w:rPr>
          <w:strike/>
        </w:rPr>
        <w:t xml:space="preserve">public </w:t>
      </w:r>
      <w:r w:rsidR="009B1CD0" w:rsidRPr="005A3628">
        <w:rPr>
          <w:i/>
          <w:iCs/>
          <w:strike/>
          <w:sz w:val="18"/>
          <w:szCs w:val="18"/>
        </w:rPr>
        <w:t>(en cas de non allotissement)</w:t>
      </w:r>
      <w:r w:rsidR="00B87564" w:rsidRPr="005A3628">
        <w:rPr>
          <w:i/>
          <w:iCs/>
          <w:strike/>
          <w:sz w:val="18"/>
          <w:szCs w:val="18"/>
        </w:rPr>
        <w:t> </w:t>
      </w:r>
      <w:r w:rsidR="00B87564" w:rsidRPr="005A3628">
        <w:rPr>
          <w:iCs/>
          <w:strike/>
        </w:rPr>
        <w:t>;</w:t>
      </w:r>
    </w:p>
    <w:p w:rsidR="009B1CD0" w:rsidRPr="005A3628" w:rsidRDefault="009B1CD0" w:rsidP="009B45B9">
      <w:pPr>
        <w:tabs>
          <w:tab w:val="left" w:pos="426"/>
          <w:tab w:val="left" w:pos="851"/>
        </w:tabs>
        <w:jc w:val="both"/>
        <w:rPr>
          <w:rFonts w:ascii="Arial" w:hAnsi="Arial" w:cs="Arial"/>
        </w:rPr>
      </w:pPr>
    </w:p>
    <w:p w:rsidR="009B1CD0" w:rsidRPr="005A3628" w:rsidRDefault="005A3628"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Pr="005A3628">
            <w:rPr>
              <w:rFonts w:ascii="MS Gothic" w:eastAsia="MS Gothic" w:hAnsi="MS Gothic" w:hint="eastAsia"/>
            </w:rPr>
            <w:t>☒</w:t>
          </w:r>
        </w:sdtContent>
      </w:sdt>
      <w:r w:rsidR="009B1CD0" w:rsidRPr="005A3628">
        <w:rPr>
          <w:rFonts w:ascii="Arial" w:hAnsi="Arial" w:cs="Arial"/>
        </w:rPr>
        <w:tab/>
      </w:r>
      <w:r w:rsidR="00B87564" w:rsidRPr="005A3628">
        <w:rPr>
          <w:rFonts w:ascii="Arial" w:hAnsi="Arial" w:cs="Arial"/>
        </w:rPr>
        <w:t xml:space="preserve">au lot n°……. </w:t>
      </w:r>
      <w:r w:rsidR="008216D7" w:rsidRPr="005A3628">
        <w:rPr>
          <w:rFonts w:ascii="Arial" w:hAnsi="Arial" w:cs="Arial"/>
        </w:rPr>
        <w:t xml:space="preserve"> </w:t>
      </w:r>
      <w:r w:rsidR="009B1CD0" w:rsidRPr="005A3628">
        <w:rPr>
          <w:rFonts w:ascii="Arial" w:hAnsi="Arial" w:cs="Arial"/>
          <w:i/>
          <w:iCs/>
          <w:sz w:val="18"/>
          <w:szCs w:val="18"/>
        </w:rPr>
        <w:t xml:space="preserve">(Indiquer l’intitulé du </w:t>
      </w:r>
      <w:r w:rsidR="00B87564" w:rsidRPr="005A3628">
        <w:rPr>
          <w:rFonts w:ascii="Arial" w:hAnsi="Arial" w:cs="Arial"/>
          <w:i/>
          <w:iCs/>
          <w:sz w:val="18"/>
          <w:szCs w:val="18"/>
        </w:rPr>
        <w:t xml:space="preserve">ou des </w:t>
      </w:r>
      <w:r w:rsidR="009B1CD0" w:rsidRPr="005A3628">
        <w:rPr>
          <w:rFonts w:ascii="Arial" w:hAnsi="Arial" w:cs="Arial"/>
          <w:i/>
          <w:iCs/>
          <w:sz w:val="18"/>
          <w:szCs w:val="18"/>
        </w:rPr>
        <w:t>lot</w:t>
      </w:r>
      <w:r w:rsidR="00B87564" w:rsidRPr="005A3628">
        <w:rPr>
          <w:rFonts w:ascii="Arial" w:hAnsi="Arial" w:cs="Arial"/>
          <w:i/>
          <w:iCs/>
          <w:sz w:val="18"/>
          <w:szCs w:val="18"/>
        </w:rPr>
        <w:t>s</w:t>
      </w:r>
      <w:r w:rsidR="009B1CD0" w:rsidRPr="005A3628">
        <w:rPr>
          <w:rFonts w:ascii="Arial" w:hAnsi="Arial" w:cs="Arial"/>
          <w:i/>
          <w:iCs/>
          <w:sz w:val="18"/>
          <w:szCs w:val="18"/>
        </w:rPr>
        <w:t xml:space="preserve"> tel qu’il figure dans l’avis d'appel à la concurrence</w:t>
      </w:r>
      <w:r w:rsidR="009B1CD0" w:rsidRPr="005A3628">
        <w:rPr>
          <w:rFonts w:ascii="Arial" w:hAnsi="Arial" w:cs="Arial"/>
          <w:bCs/>
          <w:i/>
          <w:iCs/>
          <w:sz w:val="18"/>
          <w:szCs w:val="18"/>
        </w:rPr>
        <w:t xml:space="preserve"> ou </w:t>
      </w:r>
      <w:r w:rsidR="001C40C0" w:rsidRPr="005A3628">
        <w:rPr>
          <w:rFonts w:ascii="Arial" w:hAnsi="Arial" w:cs="Arial"/>
          <w:bCs/>
          <w:i/>
          <w:iCs/>
          <w:sz w:val="18"/>
          <w:szCs w:val="18"/>
        </w:rPr>
        <w:t>l’invitation à confirmer l’intérêt</w:t>
      </w:r>
      <w:r w:rsidR="009B1CD0" w:rsidRPr="005A3628">
        <w:rPr>
          <w:rFonts w:ascii="Arial" w:hAnsi="Arial" w:cs="Arial"/>
          <w:bCs/>
          <w:i/>
          <w:iCs/>
          <w:sz w:val="18"/>
          <w:szCs w:val="18"/>
        </w:rPr>
        <w:t>.</w:t>
      </w:r>
      <w:r w:rsidR="009B1CD0" w:rsidRPr="005A3628">
        <w:rPr>
          <w:rFonts w:ascii="Arial" w:hAnsi="Arial" w:cs="Arial"/>
          <w:i/>
          <w:iCs/>
          <w:sz w:val="18"/>
          <w:szCs w:val="18"/>
        </w:rPr>
        <w:t>)</w:t>
      </w:r>
    </w:p>
    <w:p w:rsidR="009B1CD0" w:rsidRPr="005A3628" w:rsidRDefault="009B1CD0" w:rsidP="009B45B9">
      <w:pPr>
        <w:pStyle w:val="fcasegauche"/>
        <w:tabs>
          <w:tab w:val="left" w:pos="851"/>
        </w:tabs>
        <w:spacing w:after="0"/>
        <w:rPr>
          <w:rFonts w:ascii="Arial" w:hAnsi="Arial" w:cs="Arial"/>
        </w:rPr>
      </w:pPr>
    </w:p>
    <w:p w:rsidR="009B1CD0" w:rsidRPr="005A3628" w:rsidRDefault="005A3628"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Pr="005A3628">
            <w:rPr>
              <w:rFonts w:ascii="MS Gothic" w:eastAsia="MS Gothic" w:hAnsi="MS Gothic" w:cs="Arial" w:hint="eastAsia"/>
            </w:rPr>
            <w:t>☒</w:t>
          </w:r>
        </w:sdtContent>
      </w:sdt>
      <w:r w:rsidR="009B1CD0" w:rsidRPr="005A3628">
        <w:rPr>
          <w:rFonts w:ascii="Arial" w:hAnsi="Arial" w:cs="Arial"/>
        </w:rPr>
        <w:tab/>
        <w:t>à l’offre de base</w:t>
      </w:r>
      <w:r w:rsidR="004C5755" w:rsidRPr="005A3628">
        <w:rPr>
          <w:rFonts w:ascii="Arial" w:hAnsi="Arial" w:cs="Arial"/>
        </w:rPr>
        <w:t> ;</w:t>
      </w:r>
    </w:p>
    <w:p w:rsidR="009B1CD0" w:rsidRPr="005A3628" w:rsidRDefault="009B1CD0" w:rsidP="005846FB">
      <w:pPr>
        <w:pStyle w:val="fcasegauche"/>
        <w:tabs>
          <w:tab w:val="left" w:pos="851"/>
        </w:tabs>
        <w:spacing w:after="0"/>
        <w:rPr>
          <w:rFonts w:ascii="Arial" w:hAnsi="Arial" w:cs="Arial"/>
        </w:rPr>
      </w:pPr>
    </w:p>
    <w:p w:rsidR="006B5057" w:rsidRPr="005A3628" w:rsidRDefault="006B5057" w:rsidP="005846FB">
      <w:pPr>
        <w:pStyle w:val="fcasegauche"/>
        <w:tabs>
          <w:tab w:val="left" w:pos="851"/>
        </w:tabs>
        <w:spacing w:after="0"/>
        <w:ind w:left="0" w:firstLine="0"/>
        <w:rPr>
          <w:rFonts w:ascii="Arial" w:hAnsi="Arial" w:cs="Arial"/>
        </w:rPr>
      </w:pPr>
    </w:p>
    <w:p w:rsidR="005546A9" w:rsidRPr="005A3628"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A3628">
        <w:tc>
          <w:tcPr>
            <w:tcW w:w="10277" w:type="dxa"/>
            <w:shd w:val="clear" w:color="auto" w:fill="66CCFF"/>
          </w:tcPr>
          <w:p w:rsidR="009B1CD0" w:rsidRPr="005A3628" w:rsidRDefault="009B1CD0" w:rsidP="005F0DCE">
            <w:pPr>
              <w:tabs>
                <w:tab w:val="left" w:pos="-142"/>
                <w:tab w:val="left" w:pos="851"/>
                <w:tab w:val="left" w:pos="4111"/>
              </w:tabs>
              <w:jc w:val="both"/>
            </w:pPr>
            <w:r w:rsidRPr="005A3628">
              <w:rPr>
                <w:rFonts w:ascii="Arial" w:hAnsi="Arial" w:cs="Arial"/>
                <w:b/>
                <w:sz w:val="22"/>
                <w:szCs w:val="22"/>
              </w:rPr>
              <w:t xml:space="preserve">B - Engagement </w:t>
            </w:r>
            <w:r w:rsidR="00166B56" w:rsidRPr="005A3628">
              <w:rPr>
                <w:rFonts w:ascii="Arial" w:hAnsi="Arial" w:cs="Arial"/>
                <w:b/>
                <w:sz w:val="22"/>
                <w:szCs w:val="22"/>
              </w:rPr>
              <w:t>du titulaire ou du groupement titulaire</w:t>
            </w:r>
          </w:p>
        </w:tc>
      </w:tr>
    </w:tbl>
    <w:p w:rsidR="009B1CD0" w:rsidRPr="005A3628" w:rsidRDefault="009B1CD0" w:rsidP="006C4338">
      <w:pPr>
        <w:tabs>
          <w:tab w:val="left" w:pos="851"/>
        </w:tabs>
      </w:pPr>
    </w:p>
    <w:p w:rsidR="009B1CD0" w:rsidRPr="005A3628" w:rsidRDefault="009B1CD0" w:rsidP="006C4338">
      <w:pPr>
        <w:pStyle w:val="Titre2"/>
        <w:tabs>
          <w:tab w:val="left" w:pos="851"/>
          <w:tab w:val="left" w:pos="2268"/>
        </w:tabs>
        <w:rPr>
          <w:rFonts w:ascii="Arial" w:hAnsi="Arial" w:cs="Arial"/>
          <w:i/>
          <w:iCs/>
          <w:sz w:val="18"/>
          <w:szCs w:val="18"/>
        </w:rPr>
      </w:pPr>
      <w:r w:rsidRPr="005A3628">
        <w:rPr>
          <w:rFonts w:ascii="Arial" w:hAnsi="Arial" w:cs="Arial"/>
          <w:sz w:val="22"/>
          <w:szCs w:val="22"/>
        </w:rPr>
        <w:t xml:space="preserve">B1 - Identification et engagement </w:t>
      </w:r>
      <w:r w:rsidR="00CD185D" w:rsidRPr="005A3628">
        <w:rPr>
          <w:rFonts w:ascii="Arial" w:hAnsi="Arial" w:cs="Arial"/>
          <w:sz w:val="22"/>
          <w:szCs w:val="22"/>
        </w:rPr>
        <w:t>du titulaire</w:t>
      </w:r>
      <w:r w:rsidR="0021797C" w:rsidRPr="005A3628">
        <w:rPr>
          <w:rFonts w:ascii="Arial" w:hAnsi="Arial" w:cs="Arial"/>
          <w:sz w:val="22"/>
          <w:szCs w:val="22"/>
        </w:rPr>
        <w:t xml:space="preserve"> ou du groupement titulaire</w:t>
      </w:r>
    </w:p>
    <w:p w:rsidR="009B1CD0" w:rsidRPr="005A3628" w:rsidRDefault="009B1CD0" w:rsidP="005846FB">
      <w:pPr>
        <w:tabs>
          <w:tab w:val="left" w:pos="851"/>
        </w:tabs>
        <w:rPr>
          <w:rFonts w:ascii="Arial" w:hAnsi="Arial" w:cs="Arial"/>
        </w:rPr>
      </w:pPr>
    </w:p>
    <w:p w:rsidR="009B1CD0" w:rsidRPr="005A3628" w:rsidRDefault="009B1CD0" w:rsidP="005846FB">
      <w:pPr>
        <w:tabs>
          <w:tab w:val="left" w:pos="851"/>
        </w:tabs>
        <w:jc w:val="both"/>
      </w:pPr>
      <w:r w:rsidRPr="005A3628">
        <w:rPr>
          <w:rFonts w:ascii="Arial" w:hAnsi="Arial" w:cs="Arial"/>
        </w:rPr>
        <w:t xml:space="preserve">Après avoir pris connaissance des pièces constitutives du marché </w:t>
      </w:r>
      <w:r w:rsidR="00FE48C9" w:rsidRPr="005A3628">
        <w:rPr>
          <w:rFonts w:ascii="Arial" w:hAnsi="Arial" w:cs="Arial"/>
        </w:rPr>
        <w:t>public</w:t>
      </w:r>
      <w:r w:rsidRPr="005A3628">
        <w:rPr>
          <w:rFonts w:ascii="Arial" w:hAnsi="Arial" w:cs="Arial"/>
        </w:rPr>
        <w:t xml:space="preserve"> suivantes,</w:t>
      </w:r>
    </w:p>
    <w:p w:rsidR="008216D7" w:rsidRPr="005A3628" w:rsidRDefault="005A3628"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5A3628">
            <w:rPr>
              <w:rFonts w:ascii="MS Gothic" w:eastAsia="MS Gothic" w:hAnsi="MS Gothic" w:cs="Arial" w:hint="eastAsia"/>
            </w:rPr>
            <w:t>☒</w:t>
          </w:r>
        </w:sdtContent>
      </w:sdt>
      <w:r w:rsidR="00080677" w:rsidRPr="005A3628">
        <w:rPr>
          <w:rFonts w:ascii="Arial" w:hAnsi="Arial" w:cs="Arial"/>
        </w:rPr>
        <w:t>CCAP n°</w:t>
      </w:r>
      <w:r w:rsidRPr="005A3628">
        <w:t xml:space="preserve"> </w:t>
      </w:r>
      <w:r w:rsidRPr="005A3628">
        <w:rPr>
          <w:rFonts w:ascii="Arial" w:hAnsi="Arial" w:cs="Arial"/>
        </w:rPr>
        <w:t>AOO-25026</w:t>
      </w:r>
    </w:p>
    <w:p w:rsidR="008216D7" w:rsidRPr="005A3628" w:rsidRDefault="005A3628"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Pr="005A3628">
            <w:rPr>
              <w:rFonts w:ascii="MS Gothic" w:eastAsia="MS Gothic" w:hAnsi="MS Gothic" w:cs="Arial" w:hint="eastAsia"/>
            </w:rPr>
            <w:t>☒</w:t>
          </w:r>
        </w:sdtContent>
      </w:sdt>
      <w:r w:rsidR="008216D7" w:rsidRPr="005A3628">
        <w:rPr>
          <w:rFonts w:ascii="Arial" w:hAnsi="Arial" w:cs="Arial"/>
        </w:rPr>
        <w:t>CCTP n°</w:t>
      </w:r>
      <w:r w:rsidRPr="005A3628">
        <w:t xml:space="preserve"> </w:t>
      </w:r>
      <w:r w:rsidRPr="005A3628">
        <w:rPr>
          <w:rFonts w:ascii="Arial" w:hAnsi="Arial" w:cs="Arial"/>
        </w:rPr>
        <w:t>AOO-25026</w:t>
      </w:r>
    </w:p>
    <w:p w:rsidR="00080677" w:rsidRPr="005A3628" w:rsidRDefault="005A3628"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5A3628">
            <w:rPr>
              <w:rFonts w:ascii="MS Gothic" w:eastAsia="MS Gothic" w:hAnsi="MS Gothic" w:cs="Arial" w:hint="eastAsia"/>
            </w:rPr>
            <w:t>☒</w:t>
          </w:r>
        </w:sdtContent>
      </w:sdt>
      <w:r w:rsidR="00080677" w:rsidRPr="005A3628">
        <w:rPr>
          <w:rFonts w:ascii="Arial" w:hAnsi="Arial" w:cs="Arial"/>
        </w:rPr>
        <w:t>CCAG-FCS (</w:t>
      </w:r>
      <w:r w:rsidR="00990CEC" w:rsidRPr="005A3628">
        <w:rPr>
          <w:b/>
          <w:bCs/>
        </w:rPr>
        <w:t>Arrêté du 30 mars 2021 portant approbation du cahier des clauses administratives générales des marchés publics de fournitures courantes et de services</w:t>
      </w:r>
      <w:r w:rsidR="00080677" w:rsidRPr="005A3628">
        <w:rPr>
          <w:b/>
          <w:bCs/>
        </w:rPr>
        <w:t>)</w:t>
      </w:r>
    </w:p>
    <w:p w:rsidR="009B1CD0" w:rsidRPr="005A3628" w:rsidRDefault="009B1CD0" w:rsidP="00710FD6">
      <w:pPr>
        <w:tabs>
          <w:tab w:val="left" w:pos="851"/>
        </w:tabs>
        <w:jc w:val="both"/>
        <w:rPr>
          <w:rFonts w:ascii="Arial" w:hAnsi="Arial" w:cs="Arial"/>
        </w:rPr>
      </w:pPr>
    </w:p>
    <w:p w:rsidR="009B1CD0" w:rsidRPr="005A3628" w:rsidRDefault="009B1CD0" w:rsidP="00E47798">
      <w:pPr>
        <w:tabs>
          <w:tab w:val="left" w:pos="851"/>
        </w:tabs>
        <w:jc w:val="both"/>
        <w:rPr>
          <w:rFonts w:ascii="Arial" w:hAnsi="Arial" w:cs="Arial"/>
        </w:rPr>
      </w:pPr>
      <w:r w:rsidRPr="005A3628">
        <w:rPr>
          <w:rFonts w:ascii="Arial" w:hAnsi="Arial" w:cs="Arial"/>
        </w:rPr>
        <w:t>et conformément à leurs clauses,</w:t>
      </w:r>
    </w:p>
    <w:p w:rsidR="009B1CD0" w:rsidRPr="005A3628" w:rsidRDefault="009B1CD0" w:rsidP="0083205E">
      <w:pPr>
        <w:tabs>
          <w:tab w:val="left" w:pos="851"/>
        </w:tabs>
        <w:jc w:val="both"/>
        <w:rPr>
          <w:rFonts w:ascii="Arial" w:hAnsi="Arial" w:cs="Arial"/>
        </w:rPr>
      </w:pPr>
    </w:p>
    <w:p w:rsidR="009B1CD0" w:rsidRPr="005A3628" w:rsidRDefault="005A3628"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sidRPr="005A3628">
            <w:rPr>
              <w:rFonts w:ascii="MS Gothic" w:eastAsia="MS Gothic" w:hAnsi="MS Gothic" w:cs="Arial" w:hint="eastAsia"/>
            </w:rPr>
            <w:t>☐</w:t>
          </w:r>
        </w:sdtContent>
      </w:sdt>
      <w:r w:rsidR="00D90A00" w:rsidRPr="005A3628">
        <w:rPr>
          <w:rFonts w:ascii="Arial" w:hAnsi="Arial" w:cs="Arial"/>
        </w:rPr>
        <w:t xml:space="preserve">le </w:t>
      </w:r>
      <w:r w:rsidR="009B1CD0" w:rsidRPr="005A3628">
        <w:rPr>
          <w:rFonts w:ascii="Arial" w:hAnsi="Arial" w:cs="Arial"/>
        </w:rPr>
        <w:t>signataire</w:t>
      </w:r>
    </w:p>
    <w:p w:rsidR="009B1CD0" w:rsidRPr="005A3628" w:rsidRDefault="009B1CD0" w:rsidP="0083205E">
      <w:pPr>
        <w:tabs>
          <w:tab w:val="left" w:pos="851"/>
        </w:tabs>
        <w:jc w:val="both"/>
        <w:rPr>
          <w:rFonts w:ascii="Arial" w:hAnsi="Arial" w:cs="Arial"/>
        </w:rPr>
      </w:pPr>
    </w:p>
    <w:p w:rsidR="009B1CD0" w:rsidRPr="005A3628" w:rsidRDefault="005A3628"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sidRPr="005A3628">
            <w:rPr>
              <w:rFonts w:ascii="MS Gothic" w:eastAsia="MS Gothic" w:hAnsi="MS Gothic" w:cs="Arial" w:hint="eastAsia"/>
            </w:rPr>
            <w:t>☐</w:t>
          </w:r>
        </w:sdtContent>
      </w:sdt>
      <w:r w:rsidR="009B1CD0" w:rsidRPr="005A3628">
        <w:rPr>
          <w:rFonts w:ascii="Arial" w:hAnsi="Arial" w:cs="Arial"/>
        </w:rPr>
        <w:t>s’engage, sur la base de son offre et pour son propre compte ;</w:t>
      </w:r>
    </w:p>
    <w:p w:rsidR="009B1CD0" w:rsidRPr="005A3628" w:rsidRDefault="009B1CD0" w:rsidP="00934503">
      <w:pPr>
        <w:pStyle w:val="En-tte"/>
        <w:tabs>
          <w:tab w:val="clear" w:pos="4536"/>
          <w:tab w:val="clear" w:pos="9072"/>
          <w:tab w:val="left" w:pos="851"/>
        </w:tabs>
        <w:jc w:val="both"/>
        <w:rPr>
          <w:rFonts w:ascii="Arial" w:hAnsi="Arial" w:cs="Arial"/>
        </w:rPr>
      </w:pPr>
      <w:r w:rsidRPr="005A3628">
        <w:rPr>
          <w:rFonts w:ascii="Arial" w:hAnsi="Arial" w:cs="Arial"/>
          <w:i/>
          <w:sz w:val="18"/>
          <w:szCs w:val="18"/>
        </w:rPr>
        <w:t xml:space="preserve">[Indiquer le nom commercial et la dénomination sociale du </w:t>
      </w:r>
      <w:r w:rsidR="00F92811" w:rsidRPr="005A3628">
        <w:rPr>
          <w:rFonts w:ascii="Arial" w:hAnsi="Arial" w:cs="Arial"/>
          <w:i/>
          <w:sz w:val="18"/>
          <w:szCs w:val="18"/>
        </w:rPr>
        <w:t>soumissionnaire</w:t>
      </w:r>
      <w:r w:rsidRPr="005A3628">
        <w:rPr>
          <w:rFonts w:ascii="Arial" w:hAnsi="Arial" w:cs="Arial"/>
          <w:i/>
          <w:sz w:val="18"/>
          <w:szCs w:val="18"/>
        </w:rPr>
        <w:t xml:space="preserve">, les adresses de son établissement et de son siège social (si elle est différente de celle de l’établissement), </w:t>
      </w:r>
      <w:r w:rsidRPr="005A3628">
        <w:rPr>
          <w:rFonts w:ascii="Arial" w:hAnsi="Arial" w:cs="Arial"/>
          <w:b/>
          <w:i/>
          <w:sz w:val="18"/>
          <w:szCs w:val="18"/>
        </w:rPr>
        <w:t>son adresse électronique, ses numéros de téléphone</w:t>
      </w:r>
      <w:r w:rsidRPr="005A3628">
        <w:rPr>
          <w:rFonts w:ascii="Arial" w:hAnsi="Arial" w:cs="Arial"/>
          <w:i/>
          <w:sz w:val="18"/>
          <w:szCs w:val="18"/>
        </w:rPr>
        <w:t xml:space="preserve"> et de télécopie et </w:t>
      </w:r>
      <w:r w:rsidRPr="005A3628">
        <w:rPr>
          <w:rFonts w:ascii="Arial" w:hAnsi="Arial" w:cs="Arial"/>
          <w:b/>
          <w:i/>
          <w:sz w:val="18"/>
          <w:szCs w:val="18"/>
        </w:rPr>
        <w:t>son numéro SIRET.]</w:t>
      </w:r>
    </w:p>
    <w:p w:rsidR="009B1CD0" w:rsidRPr="005A3628" w:rsidRDefault="009B1CD0" w:rsidP="00CD46CC">
      <w:pPr>
        <w:tabs>
          <w:tab w:val="left" w:pos="851"/>
        </w:tabs>
        <w:jc w:val="both"/>
        <w:rPr>
          <w:rFonts w:ascii="Arial" w:hAnsi="Arial" w:cs="Arial"/>
        </w:rPr>
      </w:pPr>
    </w:p>
    <w:p w:rsidR="009B1CD0" w:rsidRPr="005A3628" w:rsidRDefault="009B1CD0" w:rsidP="009B45B9">
      <w:pPr>
        <w:tabs>
          <w:tab w:val="left" w:pos="851"/>
        </w:tabs>
        <w:jc w:val="both"/>
        <w:rPr>
          <w:rFonts w:ascii="Arial" w:hAnsi="Arial" w:cs="Arial"/>
        </w:rPr>
      </w:pPr>
    </w:p>
    <w:p w:rsidR="009B1CD0" w:rsidRPr="005A3628" w:rsidRDefault="009B1CD0" w:rsidP="009B45B9">
      <w:pPr>
        <w:tabs>
          <w:tab w:val="left" w:pos="851"/>
        </w:tabs>
        <w:jc w:val="both"/>
        <w:rPr>
          <w:rFonts w:ascii="Arial" w:hAnsi="Arial" w:cs="Arial"/>
        </w:rPr>
      </w:pPr>
    </w:p>
    <w:p w:rsidR="009B1CD0" w:rsidRPr="005A3628" w:rsidRDefault="005A3628"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sidRPr="005A3628">
            <w:rPr>
              <w:rFonts w:ascii="MS Gothic" w:eastAsia="MS Gothic" w:hAnsi="MS Gothic" w:cs="Arial" w:hint="eastAsia"/>
            </w:rPr>
            <w:t>☐</w:t>
          </w:r>
        </w:sdtContent>
      </w:sdt>
      <w:r w:rsidR="009B1CD0" w:rsidRPr="005A3628">
        <w:rPr>
          <w:rFonts w:ascii="Arial" w:hAnsi="Arial" w:cs="Arial"/>
        </w:rPr>
        <w:t>engage la société ……………………… sur la base de son offre ;</w:t>
      </w:r>
    </w:p>
    <w:p w:rsidR="009B1CD0" w:rsidRPr="005A3628" w:rsidRDefault="009B1CD0" w:rsidP="009B45B9">
      <w:pPr>
        <w:pStyle w:val="En-tte"/>
        <w:tabs>
          <w:tab w:val="clear" w:pos="4536"/>
          <w:tab w:val="clear" w:pos="9072"/>
          <w:tab w:val="left" w:pos="851"/>
        </w:tabs>
        <w:jc w:val="both"/>
        <w:rPr>
          <w:rFonts w:ascii="Arial" w:hAnsi="Arial" w:cs="Arial"/>
        </w:rPr>
      </w:pPr>
      <w:r w:rsidRPr="005A3628">
        <w:rPr>
          <w:rFonts w:ascii="Arial" w:hAnsi="Arial" w:cs="Arial"/>
          <w:i/>
          <w:sz w:val="18"/>
          <w:szCs w:val="18"/>
        </w:rPr>
        <w:t xml:space="preserve">[Indiquer le nom commercial et la dénomination sociale du </w:t>
      </w:r>
      <w:r w:rsidR="00F92811" w:rsidRPr="005A3628">
        <w:rPr>
          <w:rFonts w:ascii="Arial" w:hAnsi="Arial" w:cs="Arial"/>
          <w:i/>
          <w:sz w:val="18"/>
          <w:szCs w:val="18"/>
        </w:rPr>
        <w:t>soumissionnaire</w:t>
      </w:r>
      <w:r w:rsidRPr="005A3628">
        <w:rPr>
          <w:rFonts w:ascii="Arial" w:hAnsi="Arial" w:cs="Arial"/>
          <w:i/>
          <w:sz w:val="18"/>
          <w:szCs w:val="18"/>
        </w:rPr>
        <w:t xml:space="preserve">, les adresses de son établissement et de son siège social (si elle est différente de celle de l’établissement), son </w:t>
      </w:r>
      <w:r w:rsidRPr="005A3628">
        <w:rPr>
          <w:rFonts w:ascii="Arial" w:hAnsi="Arial" w:cs="Arial"/>
          <w:b/>
          <w:i/>
          <w:sz w:val="18"/>
          <w:szCs w:val="18"/>
        </w:rPr>
        <w:t>adresse électronique, ses numéros de téléphone</w:t>
      </w:r>
      <w:r w:rsidRPr="005A3628">
        <w:rPr>
          <w:rFonts w:ascii="Arial" w:hAnsi="Arial" w:cs="Arial"/>
          <w:i/>
          <w:sz w:val="18"/>
          <w:szCs w:val="18"/>
        </w:rPr>
        <w:t xml:space="preserve"> et de télécopie et </w:t>
      </w:r>
      <w:r w:rsidRPr="005A3628">
        <w:rPr>
          <w:rFonts w:ascii="Arial" w:hAnsi="Arial" w:cs="Arial"/>
          <w:b/>
          <w:i/>
          <w:sz w:val="18"/>
          <w:szCs w:val="18"/>
        </w:rPr>
        <w:t>son numéro SIRET</w:t>
      </w:r>
      <w:r w:rsidRPr="005A3628">
        <w:rPr>
          <w:rFonts w:ascii="Arial" w:hAnsi="Arial" w:cs="Arial"/>
          <w:i/>
          <w:sz w:val="18"/>
          <w:szCs w:val="18"/>
        </w:rPr>
        <w:t>.]</w:t>
      </w:r>
    </w:p>
    <w:p w:rsidR="009B1CD0" w:rsidRPr="005A3628" w:rsidRDefault="009B1CD0" w:rsidP="009B45B9">
      <w:pPr>
        <w:tabs>
          <w:tab w:val="left" w:pos="851"/>
        </w:tabs>
        <w:jc w:val="both"/>
        <w:rPr>
          <w:rFonts w:ascii="Arial" w:hAnsi="Arial" w:cs="Arial"/>
        </w:rPr>
      </w:pPr>
    </w:p>
    <w:p w:rsidR="009B1CD0" w:rsidRPr="005A3628" w:rsidRDefault="009B1CD0" w:rsidP="009B45B9">
      <w:pPr>
        <w:tabs>
          <w:tab w:val="left" w:pos="851"/>
        </w:tabs>
        <w:jc w:val="both"/>
        <w:rPr>
          <w:rFonts w:ascii="Arial" w:hAnsi="Arial" w:cs="Arial"/>
        </w:rPr>
      </w:pPr>
    </w:p>
    <w:p w:rsidR="009B1CD0" w:rsidRPr="005A3628" w:rsidRDefault="009B1CD0" w:rsidP="009B45B9">
      <w:pPr>
        <w:tabs>
          <w:tab w:val="left" w:pos="851"/>
        </w:tabs>
        <w:jc w:val="both"/>
        <w:rPr>
          <w:rFonts w:ascii="Arial" w:hAnsi="Arial" w:cs="Arial"/>
        </w:rPr>
      </w:pPr>
    </w:p>
    <w:p w:rsidR="009B1CD0" w:rsidRPr="005A3628" w:rsidRDefault="005A3628"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sidRPr="005A3628">
            <w:rPr>
              <w:rFonts w:ascii="MS Gothic" w:eastAsia="MS Gothic" w:hAnsi="MS Gothic" w:cs="Arial" w:hint="eastAsia"/>
            </w:rPr>
            <w:t>☐</w:t>
          </w:r>
        </w:sdtContent>
      </w:sdt>
      <w:r w:rsidR="00D90A00" w:rsidRPr="005A3628">
        <w:rPr>
          <w:rFonts w:ascii="Arial" w:hAnsi="Arial" w:cs="Arial"/>
        </w:rPr>
        <w:t>l</w:t>
      </w:r>
      <w:r w:rsidR="009B1CD0" w:rsidRPr="005A3628">
        <w:rPr>
          <w:rFonts w:ascii="Arial" w:hAnsi="Arial" w:cs="Arial"/>
        </w:rPr>
        <w:t>’ensemble des membres du groupement s’engagent, sur la base de l’offre du groupement ;</w:t>
      </w:r>
    </w:p>
    <w:p w:rsidR="009B1CD0" w:rsidRPr="005A3628" w:rsidRDefault="009B1CD0" w:rsidP="009B45B9">
      <w:pPr>
        <w:tabs>
          <w:tab w:val="left" w:pos="851"/>
        </w:tabs>
        <w:jc w:val="both"/>
        <w:rPr>
          <w:rFonts w:ascii="Arial" w:hAnsi="Arial" w:cs="Arial"/>
        </w:rPr>
      </w:pPr>
      <w:r w:rsidRPr="005A3628">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5A3628">
        <w:rPr>
          <w:rFonts w:ascii="Arial" w:hAnsi="Arial" w:cs="Arial"/>
          <w:b/>
          <w:i/>
          <w:sz w:val="18"/>
          <w:szCs w:val="18"/>
        </w:rPr>
        <w:t>son adresse électronique, ses numéros de téléphone</w:t>
      </w:r>
      <w:r w:rsidRPr="005A3628">
        <w:rPr>
          <w:rFonts w:ascii="Arial" w:hAnsi="Arial" w:cs="Arial"/>
          <w:i/>
          <w:sz w:val="18"/>
          <w:szCs w:val="18"/>
        </w:rPr>
        <w:t xml:space="preserve"> et de télécopie et </w:t>
      </w:r>
      <w:r w:rsidRPr="005A3628">
        <w:rPr>
          <w:rFonts w:ascii="Arial" w:hAnsi="Arial" w:cs="Arial"/>
          <w:b/>
          <w:i/>
          <w:sz w:val="18"/>
          <w:szCs w:val="18"/>
        </w:rPr>
        <w:t>son numéro SIRET</w:t>
      </w:r>
      <w:r w:rsidRPr="005A3628">
        <w:rPr>
          <w:rFonts w:ascii="Arial" w:hAnsi="Arial" w:cs="Arial"/>
          <w:i/>
          <w:sz w:val="18"/>
          <w:szCs w:val="18"/>
        </w:rPr>
        <w:t>.</w:t>
      </w:r>
      <w:r w:rsidRPr="005A3628">
        <w:rPr>
          <w:rFonts w:ascii="Arial" w:hAnsi="Arial" w:cs="Arial"/>
          <w:i/>
          <w:iCs/>
          <w:sz w:val="18"/>
          <w:szCs w:val="18"/>
        </w:rPr>
        <w:t>]</w:t>
      </w:r>
    </w:p>
    <w:p w:rsidR="009B1CD0" w:rsidRPr="005A3628" w:rsidRDefault="009B1CD0" w:rsidP="009B45B9">
      <w:pPr>
        <w:pStyle w:val="fcase1ertab"/>
        <w:tabs>
          <w:tab w:val="left" w:pos="851"/>
        </w:tabs>
        <w:ind w:left="0" w:firstLine="0"/>
        <w:rPr>
          <w:rFonts w:ascii="Arial" w:hAnsi="Arial" w:cs="Arial"/>
        </w:rPr>
      </w:pPr>
    </w:p>
    <w:p w:rsidR="004C5755" w:rsidRPr="005A3628" w:rsidRDefault="004C5755" w:rsidP="009B45B9">
      <w:pPr>
        <w:pStyle w:val="fcase1ertab"/>
        <w:tabs>
          <w:tab w:val="left" w:pos="851"/>
        </w:tabs>
        <w:ind w:left="0" w:firstLine="0"/>
        <w:rPr>
          <w:rFonts w:ascii="Arial" w:hAnsi="Arial" w:cs="Arial"/>
        </w:rPr>
      </w:pPr>
    </w:p>
    <w:p w:rsidR="004C5755" w:rsidRPr="005A3628" w:rsidRDefault="004C5755" w:rsidP="009B45B9">
      <w:pPr>
        <w:pStyle w:val="fcase1ertab"/>
        <w:tabs>
          <w:tab w:val="left" w:pos="851"/>
        </w:tabs>
        <w:ind w:left="0" w:firstLine="0"/>
        <w:rPr>
          <w:rFonts w:ascii="Arial" w:hAnsi="Arial" w:cs="Arial"/>
        </w:rPr>
      </w:pPr>
    </w:p>
    <w:p w:rsidR="006B5057" w:rsidRPr="005A3628" w:rsidRDefault="006B5057" w:rsidP="009B45B9">
      <w:pPr>
        <w:pStyle w:val="fcase1ertab"/>
        <w:tabs>
          <w:tab w:val="left" w:pos="851"/>
        </w:tabs>
        <w:ind w:left="0" w:firstLine="0"/>
        <w:rPr>
          <w:rFonts w:ascii="Arial" w:hAnsi="Arial" w:cs="Arial"/>
        </w:rPr>
      </w:pPr>
    </w:p>
    <w:p w:rsidR="006B5057" w:rsidRPr="005A3628" w:rsidRDefault="006B5057" w:rsidP="009B45B9">
      <w:pPr>
        <w:pStyle w:val="fcase1ertab"/>
        <w:tabs>
          <w:tab w:val="left" w:pos="851"/>
        </w:tabs>
        <w:ind w:left="0" w:firstLine="0"/>
        <w:rPr>
          <w:rFonts w:ascii="Arial" w:hAnsi="Arial" w:cs="Arial"/>
        </w:rPr>
      </w:pPr>
    </w:p>
    <w:p w:rsidR="009B1CD0" w:rsidRPr="005A3628" w:rsidRDefault="009B1CD0" w:rsidP="009B45B9">
      <w:pPr>
        <w:pStyle w:val="fcase1ertab"/>
        <w:tabs>
          <w:tab w:val="left" w:pos="851"/>
        </w:tabs>
        <w:ind w:left="0" w:firstLine="0"/>
      </w:pPr>
      <w:r w:rsidRPr="005A3628">
        <w:rPr>
          <w:rFonts w:ascii="Arial" w:hAnsi="Arial" w:cs="Arial"/>
        </w:rPr>
        <w:t>à livrer les fournitures demandées ou à exécuter les prestations demandées :</w:t>
      </w:r>
    </w:p>
    <w:p w:rsidR="009B1CD0" w:rsidRPr="005A3628" w:rsidRDefault="005A3628"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5A3628">
            <w:rPr>
              <w:rFonts w:ascii="MS Gothic" w:eastAsia="MS Gothic" w:hAnsi="MS Gothic" w:cs="Arial" w:hint="eastAsia"/>
            </w:rPr>
            <w:t>☒</w:t>
          </w:r>
        </w:sdtContent>
      </w:sdt>
      <w:r w:rsidR="009B1CD0" w:rsidRPr="005A3628">
        <w:rPr>
          <w:rFonts w:ascii="Arial" w:hAnsi="Arial" w:cs="Arial"/>
        </w:rPr>
        <w:t>aux prix indiqués dans l’annexe financière jointe au présent document.</w:t>
      </w:r>
    </w:p>
    <w:p w:rsidR="005537FA" w:rsidRPr="005A3628" w:rsidRDefault="005537FA" w:rsidP="005537FA">
      <w:pPr>
        <w:pStyle w:val="fcase1ertab"/>
        <w:tabs>
          <w:tab w:val="clear" w:pos="426"/>
          <w:tab w:val="left" w:pos="851"/>
        </w:tabs>
        <w:spacing w:before="120"/>
        <w:ind w:firstLine="142"/>
        <w:rPr>
          <w:rFonts w:ascii="Arial" w:hAnsi="Arial" w:cs="Arial"/>
        </w:rPr>
      </w:pPr>
    </w:p>
    <w:p w:rsidR="009B1CD0" w:rsidRPr="005A3628" w:rsidRDefault="009B1CD0" w:rsidP="009B45B9">
      <w:pPr>
        <w:tabs>
          <w:tab w:val="left" w:pos="851"/>
          <w:tab w:val="left" w:pos="6237"/>
        </w:tabs>
        <w:rPr>
          <w:rFonts w:ascii="Arial" w:hAnsi="Arial" w:cs="Arial"/>
          <w:b/>
          <w:iCs/>
          <w:sz w:val="22"/>
          <w:szCs w:val="22"/>
        </w:rPr>
      </w:pPr>
      <w:r w:rsidRPr="005A3628">
        <w:rPr>
          <w:rFonts w:ascii="Arial" w:hAnsi="Arial" w:cs="Arial"/>
          <w:b/>
          <w:sz w:val="22"/>
          <w:szCs w:val="22"/>
        </w:rPr>
        <w:t xml:space="preserve">B2 </w:t>
      </w:r>
      <w:r w:rsidR="0021797C" w:rsidRPr="005A3628">
        <w:rPr>
          <w:rFonts w:ascii="Arial" w:hAnsi="Arial" w:cs="Arial"/>
          <w:b/>
          <w:sz w:val="22"/>
          <w:szCs w:val="22"/>
        </w:rPr>
        <w:t>–</w:t>
      </w:r>
      <w:r w:rsidRPr="005A3628">
        <w:rPr>
          <w:rFonts w:ascii="Arial" w:hAnsi="Arial" w:cs="Arial"/>
          <w:b/>
          <w:sz w:val="22"/>
          <w:szCs w:val="22"/>
        </w:rPr>
        <w:t xml:space="preserve"> </w:t>
      </w:r>
      <w:r w:rsidR="0021797C" w:rsidRPr="005A3628">
        <w:rPr>
          <w:rFonts w:ascii="Arial" w:hAnsi="Arial" w:cs="Arial"/>
          <w:b/>
          <w:sz w:val="22"/>
          <w:szCs w:val="22"/>
        </w:rPr>
        <w:t>Nature du groupement et</w:t>
      </w:r>
      <w:r w:rsidR="00036500" w:rsidRPr="005A3628">
        <w:rPr>
          <w:rFonts w:ascii="Arial" w:hAnsi="Arial" w:cs="Arial"/>
          <w:b/>
          <w:sz w:val="22"/>
          <w:szCs w:val="22"/>
        </w:rPr>
        <w:t>,</w:t>
      </w:r>
      <w:r w:rsidR="0021797C" w:rsidRPr="005A3628">
        <w:rPr>
          <w:rFonts w:ascii="Arial" w:hAnsi="Arial" w:cs="Arial"/>
          <w:b/>
          <w:sz w:val="22"/>
          <w:szCs w:val="22"/>
        </w:rPr>
        <w:t xml:space="preserve"> </w:t>
      </w:r>
      <w:r w:rsidR="00036500" w:rsidRPr="005A3628">
        <w:rPr>
          <w:rFonts w:ascii="Arial" w:hAnsi="Arial" w:cs="Arial"/>
          <w:b/>
          <w:sz w:val="22"/>
          <w:szCs w:val="22"/>
        </w:rPr>
        <w:t>en cas de groupement conjoint,</w:t>
      </w:r>
      <w:r w:rsidR="00036500" w:rsidRPr="005A3628" w:rsidDel="0021797C">
        <w:rPr>
          <w:rFonts w:ascii="Arial" w:hAnsi="Arial" w:cs="Arial"/>
          <w:b/>
          <w:sz w:val="22"/>
          <w:szCs w:val="22"/>
        </w:rPr>
        <w:t xml:space="preserve"> </w:t>
      </w:r>
      <w:r w:rsidR="0021797C" w:rsidRPr="005A3628">
        <w:rPr>
          <w:rFonts w:ascii="Arial" w:hAnsi="Arial" w:cs="Arial"/>
          <w:b/>
          <w:sz w:val="22"/>
          <w:szCs w:val="22"/>
        </w:rPr>
        <w:t>r</w:t>
      </w:r>
      <w:r w:rsidRPr="005A3628">
        <w:rPr>
          <w:rFonts w:ascii="Arial" w:hAnsi="Arial" w:cs="Arial"/>
          <w:b/>
          <w:sz w:val="22"/>
          <w:szCs w:val="22"/>
        </w:rPr>
        <w:t>épartition des prestations</w:t>
      </w:r>
    </w:p>
    <w:p w:rsidR="00354C04" w:rsidRPr="005A3628" w:rsidRDefault="00354C04" w:rsidP="009B45B9">
      <w:pPr>
        <w:pStyle w:val="fcase1ertab"/>
        <w:tabs>
          <w:tab w:val="left" w:pos="851"/>
        </w:tabs>
        <w:rPr>
          <w:rFonts w:ascii="Arial" w:hAnsi="Arial" w:cs="Arial"/>
        </w:rPr>
      </w:pPr>
      <w:r w:rsidRPr="005A3628">
        <w:rPr>
          <w:rFonts w:ascii="Arial" w:hAnsi="Arial" w:cs="Arial"/>
          <w:i/>
          <w:iCs/>
          <w:sz w:val="18"/>
          <w:szCs w:val="18"/>
        </w:rPr>
        <w:t>(</w:t>
      </w:r>
      <w:r w:rsidR="00840934" w:rsidRPr="005A3628">
        <w:rPr>
          <w:rFonts w:ascii="Arial" w:hAnsi="Arial" w:cs="Arial"/>
          <w:i/>
          <w:iCs/>
          <w:sz w:val="18"/>
          <w:szCs w:val="18"/>
        </w:rPr>
        <w:t>En</w:t>
      </w:r>
      <w:r w:rsidRPr="005A3628">
        <w:rPr>
          <w:rFonts w:ascii="Arial" w:hAnsi="Arial" w:cs="Arial"/>
          <w:i/>
          <w:iCs/>
          <w:sz w:val="18"/>
          <w:szCs w:val="18"/>
        </w:rPr>
        <w:t xml:space="preserve"> cas de groupement d’opérateurs économiques.)</w:t>
      </w:r>
    </w:p>
    <w:p w:rsidR="00036500" w:rsidRPr="005A3628" w:rsidRDefault="00036500" w:rsidP="009B45B9">
      <w:pPr>
        <w:tabs>
          <w:tab w:val="left" w:pos="851"/>
          <w:tab w:val="left" w:pos="6237"/>
        </w:tabs>
        <w:rPr>
          <w:rFonts w:ascii="Arial" w:hAnsi="Arial" w:cs="Arial"/>
          <w:i/>
          <w:iCs/>
          <w:sz w:val="18"/>
          <w:szCs w:val="18"/>
        </w:rPr>
      </w:pPr>
    </w:p>
    <w:p w:rsidR="0021797C" w:rsidRPr="005A3628" w:rsidRDefault="0021797C" w:rsidP="009B45B9">
      <w:pPr>
        <w:pStyle w:val="fcase1ertab"/>
        <w:tabs>
          <w:tab w:val="left" w:pos="851"/>
        </w:tabs>
        <w:ind w:left="0" w:firstLine="0"/>
        <w:rPr>
          <w:rFonts w:ascii="Arial" w:hAnsi="Arial" w:cs="Arial"/>
        </w:rPr>
      </w:pPr>
      <w:r w:rsidRPr="005A3628">
        <w:rPr>
          <w:rFonts w:ascii="Arial" w:hAnsi="Arial" w:cs="Arial"/>
        </w:rPr>
        <w:t xml:space="preserve">Pour l’exécution du marché </w:t>
      </w:r>
      <w:r w:rsidR="00D90A00" w:rsidRPr="005A3628">
        <w:rPr>
          <w:rFonts w:ascii="Arial" w:hAnsi="Arial" w:cs="Arial"/>
        </w:rPr>
        <w:t>public</w:t>
      </w:r>
      <w:r w:rsidRPr="005A3628">
        <w:rPr>
          <w:rFonts w:ascii="Arial" w:hAnsi="Arial" w:cs="Arial"/>
        </w:rPr>
        <w:t xml:space="preserve">, le groupement </w:t>
      </w:r>
      <w:r w:rsidR="00036500" w:rsidRPr="005A3628">
        <w:rPr>
          <w:rFonts w:ascii="Arial" w:hAnsi="Arial" w:cs="Arial"/>
        </w:rPr>
        <w:t>d’opérateurs économiques est</w:t>
      </w:r>
      <w:r w:rsidRPr="005A3628">
        <w:rPr>
          <w:rFonts w:ascii="Arial" w:hAnsi="Arial" w:cs="Arial"/>
        </w:rPr>
        <w:t> :</w:t>
      </w:r>
    </w:p>
    <w:p w:rsidR="00036500" w:rsidRPr="005A3628" w:rsidRDefault="00036500" w:rsidP="009B45B9">
      <w:pPr>
        <w:pStyle w:val="fcase1ertab"/>
        <w:tabs>
          <w:tab w:val="left" w:pos="851"/>
        </w:tabs>
        <w:rPr>
          <w:rFonts w:ascii="Arial" w:hAnsi="Arial" w:cs="Arial"/>
        </w:rPr>
      </w:pPr>
      <w:r w:rsidRPr="005A3628">
        <w:rPr>
          <w:rFonts w:ascii="Arial" w:hAnsi="Arial" w:cs="Arial"/>
          <w:i/>
          <w:iCs/>
          <w:sz w:val="18"/>
          <w:szCs w:val="18"/>
        </w:rPr>
        <w:t>(Cocher la case correspondante.)</w:t>
      </w:r>
    </w:p>
    <w:p w:rsidR="00354C04" w:rsidRPr="005A3628" w:rsidRDefault="005A3628"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sidRPr="005A3628">
            <w:rPr>
              <w:rFonts w:ascii="MS Gothic" w:eastAsia="MS Gothic" w:hAnsi="MS Gothic" w:cs="Arial" w:hint="eastAsia"/>
            </w:rPr>
            <w:t>☐</w:t>
          </w:r>
        </w:sdtContent>
      </w:sdt>
      <w:r w:rsidR="00354C04" w:rsidRPr="005A3628">
        <w:rPr>
          <w:rFonts w:ascii="Arial" w:hAnsi="Arial" w:cs="Arial"/>
        </w:rPr>
        <w:t>conjoint</w:t>
      </w:r>
      <w:r w:rsidR="00354C04" w:rsidRPr="005A3628">
        <w:rPr>
          <w:rFonts w:ascii="Arial" w:hAnsi="Arial" w:cs="Arial"/>
        </w:rPr>
        <w:tab/>
      </w:r>
      <w:r w:rsidR="00354C04" w:rsidRPr="005A3628">
        <w:rPr>
          <w:rFonts w:ascii="Arial" w:hAnsi="Arial" w:cs="Arial"/>
        </w:rPr>
        <w:tab/>
        <w:t>OU</w:t>
      </w:r>
      <w:r w:rsidR="00354C04" w:rsidRPr="005A3628">
        <w:rPr>
          <w:rFonts w:ascii="Arial" w:hAnsi="Arial" w:cs="Arial"/>
        </w:rPr>
        <w:tab/>
      </w:r>
      <w:r w:rsidR="00354C04" w:rsidRPr="005A3628">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sidRPr="005A3628">
            <w:rPr>
              <w:rFonts w:ascii="MS Gothic" w:eastAsia="MS Gothic" w:hAnsi="MS Gothic" w:cs="Arial" w:hint="eastAsia"/>
            </w:rPr>
            <w:t>☐</w:t>
          </w:r>
        </w:sdtContent>
      </w:sdt>
      <w:r w:rsidR="00354C04" w:rsidRPr="005A3628">
        <w:rPr>
          <w:rFonts w:ascii="Arial" w:hAnsi="Arial" w:cs="Arial"/>
        </w:rPr>
        <w:t>solidaire</w:t>
      </w:r>
    </w:p>
    <w:p w:rsidR="009B1CD0" w:rsidRPr="005A3628" w:rsidRDefault="009B1CD0" w:rsidP="006C4338">
      <w:pPr>
        <w:tabs>
          <w:tab w:val="left" w:pos="851"/>
        </w:tabs>
        <w:spacing w:before="120"/>
        <w:jc w:val="both"/>
        <w:rPr>
          <w:rFonts w:ascii="Arial" w:hAnsi="Arial" w:cs="Arial"/>
          <w:b/>
          <w:bCs/>
        </w:rPr>
      </w:pPr>
      <w:r w:rsidRPr="005A3628">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5A362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5A3628" w:rsidRDefault="009B1CD0" w:rsidP="006F3DF9">
            <w:pPr>
              <w:tabs>
                <w:tab w:val="left" w:pos="851"/>
              </w:tabs>
              <w:jc w:val="center"/>
              <w:rPr>
                <w:rFonts w:ascii="Arial" w:hAnsi="Arial" w:cs="Arial"/>
                <w:b/>
              </w:rPr>
            </w:pPr>
            <w:r w:rsidRPr="005A3628">
              <w:rPr>
                <w:rFonts w:ascii="Arial" w:hAnsi="Arial" w:cs="Arial"/>
                <w:b/>
              </w:rPr>
              <w:t xml:space="preserve">Désignation des membres </w:t>
            </w:r>
          </w:p>
          <w:p w:rsidR="009B1CD0" w:rsidRPr="005A3628" w:rsidRDefault="009B1CD0" w:rsidP="005846FB">
            <w:pPr>
              <w:tabs>
                <w:tab w:val="left" w:pos="851"/>
              </w:tabs>
              <w:jc w:val="center"/>
              <w:rPr>
                <w:b/>
              </w:rPr>
            </w:pPr>
            <w:r w:rsidRPr="005A3628">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5A3628" w:rsidRDefault="009B1CD0" w:rsidP="005846FB">
            <w:pPr>
              <w:pStyle w:val="Titre5"/>
              <w:tabs>
                <w:tab w:val="left" w:pos="851"/>
              </w:tabs>
              <w:ind w:left="0" w:hanging="1008"/>
              <w:jc w:val="center"/>
              <w:rPr>
                <w:b/>
                <w:i w:val="0"/>
                <w:sz w:val="20"/>
              </w:rPr>
            </w:pPr>
            <w:r w:rsidRPr="005A3628">
              <w:rPr>
                <w:b/>
                <w:i w:val="0"/>
                <w:sz w:val="20"/>
              </w:rPr>
              <w:t>Prestations exécutées par les membres</w:t>
            </w:r>
          </w:p>
          <w:p w:rsidR="009B1CD0" w:rsidRPr="005A3628" w:rsidRDefault="009B1CD0" w:rsidP="005846FB">
            <w:pPr>
              <w:pStyle w:val="Titre5"/>
              <w:tabs>
                <w:tab w:val="left" w:pos="851"/>
              </w:tabs>
              <w:ind w:left="0" w:hanging="1008"/>
              <w:jc w:val="center"/>
              <w:rPr>
                <w:b/>
              </w:rPr>
            </w:pPr>
            <w:r w:rsidRPr="005A3628">
              <w:rPr>
                <w:b/>
                <w:i w:val="0"/>
                <w:sz w:val="20"/>
              </w:rPr>
              <w:t>du groupement conjoint</w:t>
            </w:r>
          </w:p>
        </w:tc>
      </w:tr>
      <w:tr w:rsidR="009B1CD0" w:rsidRPr="005A362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5A3628"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5A3628" w:rsidRDefault="009B1CD0" w:rsidP="009B45B9">
            <w:pPr>
              <w:tabs>
                <w:tab w:val="left" w:pos="851"/>
              </w:tabs>
              <w:jc w:val="center"/>
              <w:rPr>
                <w:rFonts w:ascii="Arial" w:hAnsi="Arial" w:cs="Arial"/>
                <w:b/>
              </w:rPr>
            </w:pPr>
            <w:r w:rsidRPr="005A3628">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5A3628" w:rsidRDefault="009B1CD0" w:rsidP="009B45B9">
            <w:pPr>
              <w:tabs>
                <w:tab w:val="left" w:pos="851"/>
              </w:tabs>
              <w:jc w:val="center"/>
              <w:rPr>
                <w:rFonts w:ascii="Arial" w:hAnsi="Arial" w:cs="Arial"/>
                <w:b/>
              </w:rPr>
            </w:pPr>
            <w:r w:rsidRPr="005A3628">
              <w:rPr>
                <w:rFonts w:ascii="Arial" w:hAnsi="Arial" w:cs="Arial"/>
                <w:b/>
              </w:rPr>
              <w:t xml:space="preserve">Montant HT </w:t>
            </w:r>
          </w:p>
          <w:p w:rsidR="009B1CD0" w:rsidRPr="005A3628" w:rsidRDefault="009B1CD0" w:rsidP="009B45B9">
            <w:pPr>
              <w:tabs>
                <w:tab w:val="left" w:pos="851"/>
              </w:tabs>
              <w:jc w:val="center"/>
              <w:rPr>
                <w:rFonts w:ascii="Arial" w:hAnsi="Arial" w:cs="Arial"/>
              </w:rPr>
            </w:pPr>
            <w:r w:rsidRPr="005A3628">
              <w:rPr>
                <w:rFonts w:ascii="Arial" w:hAnsi="Arial" w:cs="Arial"/>
                <w:b/>
              </w:rPr>
              <w:t>de la prestation</w:t>
            </w:r>
          </w:p>
        </w:tc>
      </w:tr>
      <w:tr w:rsidR="009B1CD0" w:rsidRPr="005A3628" w:rsidTr="004F1AE0">
        <w:trPr>
          <w:trHeight w:val="895"/>
        </w:trPr>
        <w:tc>
          <w:tcPr>
            <w:tcW w:w="4503" w:type="dxa"/>
            <w:tcBorders>
              <w:top w:val="single" w:sz="4" w:space="0" w:color="000000"/>
              <w:left w:val="single" w:sz="4" w:space="0" w:color="000000"/>
            </w:tcBorders>
            <w:shd w:val="clear" w:color="auto" w:fill="CCFFFF"/>
          </w:tcPr>
          <w:p w:rsidR="009B1CD0" w:rsidRPr="005A3628"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5A3628"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5A3628" w:rsidRDefault="009B1CD0" w:rsidP="006F3DF9">
            <w:pPr>
              <w:tabs>
                <w:tab w:val="left" w:pos="851"/>
              </w:tabs>
              <w:snapToGrid w:val="0"/>
              <w:jc w:val="both"/>
              <w:rPr>
                <w:rFonts w:ascii="Arial" w:hAnsi="Arial" w:cs="Arial"/>
              </w:rPr>
            </w:pPr>
          </w:p>
        </w:tc>
      </w:tr>
      <w:tr w:rsidR="009B1CD0" w:rsidRPr="005A3628" w:rsidTr="004F1AE0">
        <w:trPr>
          <w:trHeight w:val="864"/>
        </w:trPr>
        <w:tc>
          <w:tcPr>
            <w:tcW w:w="4503" w:type="dxa"/>
            <w:tcBorders>
              <w:left w:val="single" w:sz="4" w:space="0" w:color="000000"/>
            </w:tcBorders>
            <w:shd w:val="clear" w:color="auto" w:fill="auto"/>
          </w:tcPr>
          <w:p w:rsidR="009B1CD0" w:rsidRPr="005A3628"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5A3628"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5A3628" w:rsidRDefault="009B1CD0" w:rsidP="006F3DF9">
            <w:pPr>
              <w:tabs>
                <w:tab w:val="left" w:pos="851"/>
              </w:tabs>
              <w:snapToGrid w:val="0"/>
              <w:jc w:val="both"/>
              <w:rPr>
                <w:rFonts w:ascii="Arial" w:hAnsi="Arial" w:cs="Arial"/>
              </w:rPr>
            </w:pPr>
          </w:p>
        </w:tc>
      </w:tr>
      <w:tr w:rsidR="009B1CD0" w:rsidRPr="005A3628" w:rsidTr="004F1AE0">
        <w:trPr>
          <w:trHeight w:val="709"/>
        </w:trPr>
        <w:tc>
          <w:tcPr>
            <w:tcW w:w="4503" w:type="dxa"/>
            <w:tcBorders>
              <w:left w:val="single" w:sz="4" w:space="0" w:color="000000"/>
              <w:bottom w:val="single" w:sz="4" w:space="0" w:color="000000"/>
            </w:tcBorders>
            <w:shd w:val="clear" w:color="auto" w:fill="CCFFFF"/>
          </w:tcPr>
          <w:p w:rsidR="009B1CD0" w:rsidRPr="005A3628"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5A3628"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5A3628" w:rsidRDefault="009B1CD0" w:rsidP="006F3DF9">
            <w:pPr>
              <w:tabs>
                <w:tab w:val="left" w:pos="851"/>
              </w:tabs>
              <w:snapToGrid w:val="0"/>
              <w:jc w:val="both"/>
              <w:rPr>
                <w:rFonts w:ascii="Arial" w:hAnsi="Arial" w:cs="Arial"/>
              </w:rPr>
            </w:pPr>
          </w:p>
        </w:tc>
      </w:tr>
    </w:tbl>
    <w:p w:rsidR="009B1CD0" w:rsidRPr="005A3628" w:rsidRDefault="009B1CD0" w:rsidP="006C4338">
      <w:pPr>
        <w:tabs>
          <w:tab w:val="left" w:pos="851"/>
          <w:tab w:val="left" w:pos="6237"/>
        </w:tabs>
      </w:pPr>
    </w:p>
    <w:p w:rsidR="009B1CD0" w:rsidRPr="005A3628" w:rsidRDefault="009B1CD0" w:rsidP="006C4338">
      <w:pPr>
        <w:pStyle w:val="fcasegauche"/>
        <w:tabs>
          <w:tab w:val="left" w:pos="851"/>
        </w:tabs>
        <w:spacing w:after="0"/>
        <w:ind w:left="0" w:firstLine="0"/>
        <w:rPr>
          <w:rFonts w:ascii="Arial" w:hAnsi="Arial" w:cs="Arial"/>
          <w:bCs/>
          <w:iCs/>
        </w:rPr>
      </w:pPr>
    </w:p>
    <w:p w:rsidR="009B1CD0" w:rsidRPr="005A3628" w:rsidRDefault="009B1CD0" w:rsidP="006F3DF9">
      <w:pPr>
        <w:pStyle w:val="fcase1ertab"/>
        <w:tabs>
          <w:tab w:val="left" w:pos="851"/>
        </w:tabs>
        <w:ind w:left="0" w:firstLine="0"/>
        <w:rPr>
          <w:rFonts w:ascii="Arial" w:hAnsi="Arial" w:cs="Arial"/>
          <w:i/>
          <w:sz w:val="18"/>
          <w:szCs w:val="18"/>
        </w:rPr>
      </w:pPr>
      <w:r w:rsidRPr="005A3628">
        <w:rPr>
          <w:rFonts w:ascii="Arial" w:hAnsi="Arial" w:cs="Arial"/>
          <w:b/>
          <w:sz w:val="22"/>
          <w:szCs w:val="22"/>
        </w:rPr>
        <w:t>B3 - Compte(s) à créditer</w:t>
      </w:r>
    </w:p>
    <w:p w:rsidR="009B1CD0" w:rsidRPr="005A3628" w:rsidRDefault="009B1CD0" w:rsidP="005846FB">
      <w:pPr>
        <w:pStyle w:val="fcase1ertab"/>
        <w:tabs>
          <w:tab w:val="left" w:pos="851"/>
        </w:tabs>
        <w:spacing w:before="120"/>
        <w:ind w:left="0" w:firstLine="0"/>
        <w:rPr>
          <w:rFonts w:ascii="Arial" w:hAnsi="Arial" w:cs="Arial"/>
          <w:b/>
        </w:rPr>
      </w:pPr>
      <w:r w:rsidRPr="005A3628">
        <w:rPr>
          <w:rFonts w:ascii="Arial" w:hAnsi="Arial" w:cs="Arial"/>
          <w:i/>
          <w:sz w:val="18"/>
          <w:szCs w:val="18"/>
        </w:rPr>
        <w:t>(Joindre un ou des relevé(s) d’identité bancaire ou postal.)</w:t>
      </w:r>
    </w:p>
    <w:p w:rsidR="009B1CD0" w:rsidRPr="005A3628" w:rsidRDefault="009B1CD0" w:rsidP="005846FB">
      <w:pPr>
        <w:pStyle w:val="fcasegauche"/>
        <w:tabs>
          <w:tab w:val="left" w:pos="426"/>
          <w:tab w:val="left" w:pos="851"/>
        </w:tabs>
        <w:spacing w:after="0"/>
        <w:ind w:left="0" w:firstLine="0"/>
        <w:jc w:val="left"/>
        <w:rPr>
          <w:rFonts w:ascii="Arial" w:hAnsi="Arial" w:cs="Arial"/>
          <w:b/>
        </w:rPr>
      </w:pPr>
    </w:p>
    <w:p w:rsidR="009B1CD0" w:rsidRPr="005A3628" w:rsidRDefault="009B1CD0" w:rsidP="005846FB">
      <w:pPr>
        <w:pStyle w:val="fcasegauche"/>
        <w:tabs>
          <w:tab w:val="left" w:pos="426"/>
          <w:tab w:val="left" w:pos="851"/>
        </w:tabs>
        <w:spacing w:after="0"/>
        <w:ind w:left="0" w:firstLine="0"/>
        <w:jc w:val="left"/>
        <w:rPr>
          <w:rFonts w:ascii="Arial" w:hAnsi="Arial" w:cs="Arial"/>
        </w:rPr>
      </w:pPr>
      <w:r w:rsidRPr="005A3628">
        <w:rPr>
          <w:rFonts w:ascii="Wingdings" w:eastAsia="Wingdings" w:hAnsi="Wingdings" w:cs="Wingdings"/>
          <w:b/>
          <w:color w:val="66CCFF"/>
          <w:spacing w:val="-10"/>
        </w:rPr>
        <w:t></w:t>
      </w:r>
      <w:r w:rsidRPr="005A3628">
        <w:rPr>
          <w:rFonts w:ascii="Arial" w:eastAsia="Arial" w:hAnsi="Arial" w:cs="Arial"/>
          <w:spacing w:val="-10"/>
        </w:rPr>
        <w:t xml:space="preserve">  </w:t>
      </w:r>
      <w:r w:rsidRPr="005A3628">
        <w:rPr>
          <w:rFonts w:ascii="Arial" w:hAnsi="Arial" w:cs="Arial"/>
        </w:rPr>
        <w:t>Nom de l’établissement bancaire :</w:t>
      </w:r>
    </w:p>
    <w:p w:rsidR="009B1CD0" w:rsidRPr="005A3628" w:rsidRDefault="009B1CD0" w:rsidP="005846FB">
      <w:pPr>
        <w:pStyle w:val="fcasegauche"/>
        <w:tabs>
          <w:tab w:val="left" w:pos="426"/>
          <w:tab w:val="left" w:pos="851"/>
        </w:tabs>
        <w:spacing w:after="0"/>
        <w:ind w:left="0" w:firstLine="0"/>
        <w:jc w:val="left"/>
        <w:rPr>
          <w:rFonts w:ascii="Arial" w:hAnsi="Arial" w:cs="Arial"/>
        </w:rPr>
      </w:pPr>
    </w:p>
    <w:p w:rsidR="009B1CD0" w:rsidRPr="005A3628" w:rsidRDefault="009B1CD0" w:rsidP="0061068C">
      <w:pPr>
        <w:pStyle w:val="fcasegauche"/>
        <w:tabs>
          <w:tab w:val="left" w:pos="426"/>
          <w:tab w:val="left" w:pos="851"/>
        </w:tabs>
        <w:spacing w:after="0"/>
        <w:ind w:left="0" w:firstLine="0"/>
        <w:jc w:val="left"/>
        <w:rPr>
          <w:rFonts w:ascii="Arial" w:hAnsi="Arial" w:cs="Arial"/>
        </w:rPr>
      </w:pPr>
    </w:p>
    <w:p w:rsidR="009B1CD0" w:rsidRPr="005A3628" w:rsidRDefault="009B1CD0" w:rsidP="00710FD6">
      <w:pPr>
        <w:pStyle w:val="fcasegauche"/>
        <w:tabs>
          <w:tab w:val="left" w:pos="426"/>
          <w:tab w:val="left" w:pos="851"/>
        </w:tabs>
        <w:spacing w:after="0"/>
        <w:ind w:left="0" w:firstLine="0"/>
        <w:jc w:val="left"/>
        <w:rPr>
          <w:rFonts w:ascii="Arial" w:hAnsi="Arial" w:cs="Arial"/>
        </w:rPr>
      </w:pPr>
    </w:p>
    <w:p w:rsidR="009B1CD0" w:rsidRPr="005A3628" w:rsidRDefault="009B1CD0" w:rsidP="00710FD6">
      <w:pPr>
        <w:pStyle w:val="fcasegauche"/>
        <w:tabs>
          <w:tab w:val="left" w:pos="426"/>
          <w:tab w:val="left" w:pos="851"/>
        </w:tabs>
        <w:spacing w:after="0"/>
        <w:ind w:left="0" w:firstLine="0"/>
        <w:jc w:val="left"/>
        <w:rPr>
          <w:rFonts w:ascii="Arial" w:hAnsi="Arial" w:cs="Arial"/>
          <w:b/>
        </w:rPr>
      </w:pPr>
      <w:r w:rsidRPr="005A3628">
        <w:rPr>
          <w:rFonts w:ascii="Wingdings" w:eastAsia="Wingdings" w:hAnsi="Wingdings" w:cs="Wingdings"/>
          <w:b/>
          <w:color w:val="66CCFF"/>
          <w:spacing w:val="-10"/>
        </w:rPr>
        <w:t></w:t>
      </w:r>
      <w:r w:rsidRPr="005A3628">
        <w:rPr>
          <w:rFonts w:ascii="Arial" w:eastAsia="Arial" w:hAnsi="Arial" w:cs="Arial"/>
          <w:spacing w:val="-10"/>
        </w:rPr>
        <w:t xml:space="preserve">  </w:t>
      </w:r>
      <w:r w:rsidRPr="005A3628">
        <w:rPr>
          <w:rFonts w:ascii="Arial" w:hAnsi="Arial" w:cs="Arial"/>
        </w:rPr>
        <w:t>Numéro de compte :</w:t>
      </w:r>
    </w:p>
    <w:p w:rsidR="009B1CD0" w:rsidRPr="005A3628" w:rsidRDefault="009B1CD0" w:rsidP="00E47798">
      <w:pPr>
        <w:pStyle w:val="fcasegauche"/>
        <w:tabs>
          <w:tab w:val="left" w:pos="426"/>
          <w:tab w:val="left" w:pos="851"/>
        </w:tabs>
        <w:spacing w:after="0"/>
        <w:ind w:left="0" w:firstLine="0"/>
        <w:jc w:val="left"/>
        <w:rPr>
          <w:rFonts w:ascii="Arial" w:hAnsi="Arial" w:cs="Arial"/>
          <w:b/>
        </w:rPr>
      </w:pPr>
    </w:p>
    <w:p w:rsidR="009B1CD0" w:rsidRPr="005A3628" w:rsidRDefault="009B1CD0" w:rsidP="0083205E">
      <w:pPr>
        <w:pStyle w:val="fcasegauche"/>
        <w:tabs>
          <w:tab w:val="left" w:pos="426"/>
          <w:tab w:val="left" w:pos="851"/>
        </w:tabs>
        <w:spacing w:after="0"/>
        <w:ind w:left="0" w:firstLine="0"/>
        <w:jc w:val="left"/>
        <w:rPr>
          <w:rFonts w:ascii="Arial" w:hAnsi="Arial" w:cs="Arial"/>
          <w:b/>
        </w:rPr>
      </w:pPr>
    </w:p>
    <w:p w:rsidR="009B1CD0" w:rsidRPr="005A3628" w:rsidRDefault="009B1CD0" w:rsidP="0083205E">
      <w:pPr>
        <w:pStyle w:val="fcasegauche"/>
        <w:tabs>
          <w:tab w:val="left" w:pos="426"/>
          <w:tab w:val="left" w:pos="851"/>
        </w:tabs>
        <w:spacing w:after="0"/>
        <w:ind w:left="0" w:firstLine="0"/>
        <w:jc w:val="left"/>
        <w:rPr>
          <w:rFonts w:ascii="Arial" w:hAnsi="Arial" w:cs="Arial"/>
          <w:b/>
        </w:rPr>
      </w:pPr>
    </w:p>
    <w:p w:rsidR="009B1CD0" w:rsidRPr="005A3628" w:rsidRDefault="009B1CD0" w:rsidP="0083205E">
      <w:pPr>
        <w:pStyle w:val="fcasegauche"/>
        <w:tabs>
          <w:tab w:val="left" w:pos="426"/>
          <w:tab w:val="left" w:pos="851"/>
        </w:tabs>
        <w:spacing w:after="0"/>
        <w:ind w:left="0" w:firstLine="0"/>
        <w:jc w:val="left"/>
        <w:rPr>
          <w:rFonts w:ascii="Arial" w:hAnsi="Arial" w:cs="Arial"/>
          <w:b/>
        </w:rPr>
      </w:pPr>
    </w:p>
    <w:p w:rsidR="009B1CD0" w:rsidRPr="005A3628" w:rsidRDefault="009B1CD0" w:rsidP="0083205E">
      <w:pPr>
        <w:pStyle w:val="fcasegauche"/>
        <w:tabs>
          <w:tab w:val="left" w:pos="426"/>
          <w:tab w:val="left" w:pos="851"/>
        </w:tabs>
        <w:spacing w:after="0"/>
        <w:ind w:left="0" w:firstLine="0"/>
        <w:jc w:val="left"/>
        <w:rPr>
          <w:rFonts w:ascii="Arial" w:hAnsi="Arial" w:cs="Arial"/>
          <w:b/>
        </w:rPr>
      </w:pPr>
      <w:r w:rsidRPr="005A3628">
        <w:rPr>
          <w:rFonts w:ascii="Arial" w:hAnsi="Arial" w:cs="Arial"/>
          <w:b/>
          <w:sz w:val="22"/>
          <w:szCs w:val="22"/>
        </w:rPr>
        <w:t>B4 - Avance</w:t>
      </w:r>
      <w:r w:rsidRPr="005A3628">
        <w:rPr>
          <w:rFonts w:ascii="Arial" w:hAnsi="Arial" w:cs="Arial"/>
          <w:b/>
        </w:rPr>
        <w:t> </w:t>
      </w:r>
      <w:r w:rsidRPr="005A3628">
        <w:rPr>
          <w:rFonts w:ascii="Arial" w:hAnsi="Arial" w:cs="Arial"/>
          <w:i/>
          <w:sz w:val="18"/>
          <w:szCs w:val="18"/>
        </w:rPr>
        <w:t>(</w:t>
      </w:r>
      <w:hyperlink r:id="rId9" w:history="1">
        <w:r w:rsidRPr="005A3628">
          <w:rPr>
            <w:rStyle w:val="Lienhypertexte"/>
            <w:rFonts w:ascii="Arial" w:hAnsi="Arial" w:cs="Arial"/>
            <w:i/>
            <w:sz w:val="18"/>
            <w:szCs w:val="18"/>
          </w:rPr>
          <w:t>article</w:t>
        </w:r>
        <w:r w:rsidR="009D661E" w:rsidRPr="005A3628">
          <w:rPr>
            <w:rStyle w:val="Lienhypertexte"/>
            <w:rFonts w:ascii="Arial" w:hAnsi="Arial" w:cs="Arial"/>
            <w:i/>
            <w:sz w:val="18"/>
            <w:szCs w:val="18"/>
          </w:rPr>
          <w:t> R. 2191-3</w:t>
        </w:r>
      </w:hyperlink>
      <w:r w:rsidR="00CD185D" w:rsidRPr="005A3628">
        <w:rPr>
          <w:rFonts w:ascii="Arial" w:hAnsi="Arial" w:cs="Arial"/>
          <w:i/>
          <w:sz w:val="18"/>
          <w:szCs w:val="18"/>
        </w:rPr>
        <w:t xml:space="preserve"> </w:t>
      </w:r>
      <w:r w:rsidR="00D90A00" w:rsidRPr="005A3628">
        <w:rPr>
          <w:rFonts w:ascii="Arial" w:hAnsi="Arial" w:cs="Arial"/>
          <w:i/>
          <w:sz w:val="18"/>
          <w:szCs w:val="18"/>
        </w:rPr>
        <w:t xml:space="preserve">ou </w:t>
      </w:r>
      <w:hyperlink r:id="rId10" w:history="1">
        <w:r w:rsidR="00D90A00" w:rsidRPr="005A3628">
          <w:rPr>
            <w:rStyle w:val="Lienhypertexte"/>
            <w:rFonts w:ascii="Arial" w:hAnsi="Arial" w:cs="Arial"/>
            <w:i/>
            <w:sz w:val="18"/>
            <w:szCs w:val="18"/>
          </w:rPr>
          <w:t>article </w:t>
        </w:r>
        <w:r w:rsidR="009D661E" w:rsidRPr="005A3628">
          <w:rPr>
            <w:rStyle w:val="Lienhypertexte"/>
            <w:rFonts w:ascii="Arial" w:hAnsi="Arial" w:cs="Arial"/>
            <w:i/>
            <w:sz w:val="18"/>
            <w:szCs w:val="18"/>
          </w:rPr>
          <w:t>R. 2391-1</w:t>
        </w:r>
      </w:hyperlink>
      <w:r w:rsidR="009D661E" w:rsidRPr="005A3628">
        <w:rPr>
          <w:rFonts w:ascii="Arial" w:hAnsi="Arial" w:cs="Arial"/>
          <w:i/>
          <w:sz w:val="18"/>
          <w:szCs w:val="18"/>
        </w:rPr>
        <w:t xml:space="preserve"> </w:t>
      </w:r>
      <w:r w:rsidR="00D90A00" w:rsidRPr="005A3628">
        <w:rPr>
          <w:rFonts w:ascii="Arial" w:hAnsi="Arial" w:cs="Arial"/>
          <w:i/>
          <w:sz w:val="18"/>
          <w:szCs w:val="18"/>
        </w:rPr>
        <w:t xml:space="preserve">du </w:t>
      </w:r>
      <w:r w:rsidR="00156924" w:rsidRPr="005A3628">
        <w:rPr>
          <w:rFonts w:ascii="Arial" w:hAnsi="Arial" w:cs="Arial"/>
          <w:i/>
          <w:sz w:val="18"/>
          <w:szCs w:val="18"/>
        </w:rPr>
        <w:t>code de la commande publique</w:t>
      </w:r>
      <w:r w:rsidRPr="005A3628">
        <w:rPr>
          <w:rFonts w:ascii="Arial" w:hAnsi="Arial" w:cs="Arial"/>
          <w:i/>
          <w:sz w:val="18"/>
          <w:szCs w:val="18"/>
        </w:rPr>
        <w:t>)</w:t>
      </w:r>
    </w:p>
    <w:p w:rsidR="009B1CD0" w:rsidRPr="005A3628" w:rsidRDefault="009B1CD0" w:rsidP="00934503">
      <w:pPr>
        <w:tabs>
          <w:tab w:val="left" w:pos="426"/>
          <w:tab w:val="left" w:pos="851"/>
        </w:tabs>
        <w:rPr>
          <w:rFonts w:ascii="Arial" w:hAnsi="Arial" w:cs="Arial"/>
          <w:b/>
        </w:rPr>
      </w:pPr>
    </w:p>
    <w:p w:rsidR="009B1CD0" w:rsidRPr="005A3628" w:rsidRDefault="009B1CD0" w:rsidP="00CD46CC">
      <w:pPr>
        <w:pStyle w:val="fcasegauche"/>
        <w:tabs>
          <w:tab w:val="left" w:pos="426"/>
          <w:tab w:val="left" w:pos="851"/>
        </w:tabs>
        <w:spacing w:after="0"/>
        <w:ind w:left="0" w:firstLine="0"/>
        <w:jc w:val="left"/>
        <w:rPr>
          <w:rFonts w:ascii="Arial" w:hAnsi="Arial" w:cs="Arial"/>
          <w:i/>
          <w:sz w:val="18"/>
          <w:szCs w:val="18"/>
        </w:rPr>
      </w:pPr>
      <w:r w:rsidRPr="005A3628">
        <w:t>Je renonce au bénéfice de l'avance :</w:t>
      </w:r>
      <w:r w:rsidRPr="005A3628">
        <w:tab/>
      </w:r>
      <w:r w:rsidRPr="005A3628">
        <w:tab/>
      </w:r>
      <w:r w:rsidRPr="005A3628">
        <w:tab/>
      </w:r>
      <w:r w:rsidRPr="005A3628">
        <w:tab/>
      </w:r>
      <w:r w:rsidRPr="005A3628">
        <w:tab/>
      </w:r>
      <w:sdt>
        <w:sdtPr>
          <w:id w:val="-960798748"/>
          <w14:checkbox>
            <w14:checked w14:val="0"/>
            <w14:checkedState w14:val="2612" w14:font="MS Gothic"/>
            <w14:uncheckedState w14:val="2610" w14:font="MS Gothic"/>
          </w14:checkbox>
        </w:sdtPr>
        <w:sdtEndPr/>
        <w:sdtContent>
          <w:r w:rsidR="008216D7" w:rsidRPr="005A3628">
            <w:rPr>
              <w:rFonts w:ascii="MS Gothic" w:eastAsia="MS Gothic" w:hAnsi="MS Gothic" w:hint="eastAsia"/>
            </w:rPr>
            <w:t>☐</w:t>
          </w:r>
        </w:sdtContent>
      </w:sdt>
      <w:r w:rsidRPr="005A3628">
        <w:tab/>
      </w:r>
      <w:r w:rsidR="009D661E" w:rsidRPr="005A3628">
        <w:t>Non</w:t>
      </w:r>
      <w:r w:rsidRPr="005A3628">
        <w:tab/>
      </w:r>
      <w:r w:rsidRPr="005A3628">
        <w:tab/>
      </w:r>
      <w:r w:rsidRPr="005A3628">
        <w:tab/>
      </w:r>
      <w:sdt>
        <w:sdtPr>
          <w:id w:val="-15315146"/>
          <w14:checkbox>
            <w14:checked w14:val="0"/>
            <w14:checkedState w14:val="2612" w14:font="MS Gothic"/>
            <w14:uncheckedState w14:val="2610" w14:font="MS Gothic"/>
          </w14:checkbox>
        </w:sdtPr>
        <w:sdtEndPr/>
        <w:sdtContent>
          <w:r w:rsidR="008216D7" w:rsidRPr="005A3628">
            <w:rPr>
              <w:rFonts w:ascii="MS Gothic" w:eastAsia="MS Gothic" w:hAnsi="MS Gothic" w:hint="eastAsia"/>
            </w:rPr>
            <w:t>☐</w:t>
          </w:r>
        </w:sdtContent>
      </w:sdt>
      <w:r w:rsidRPr="005A3628">
        <w:tab/>
      </w:r>
      <w:r w:rsidR="009D661E" w:rsidRPr="005A3628">
        <w:t>Oui</w:t>
      </w:r>
    </w:p>
    <w:p w:rsidR="009B1CD0" w:rsidRPr="005A3628" w:rsidRDefault="009B1CD0" w:rsidP="009B45B9">
      <w:pPr>
        <w:tabs>
          <w:tab w:val="left" w:pos="426"/>
          <w:tab w:val="left" w:pos="851"/>
        </w:tabs>
        <w:jc w:val="both"/>
        <w:rPr>
          <w:rFonts w:ascii="Arial" w:hAnsi="Arial" w:cs="Arial"/>
          <w:b/>
        </w:rPr>
      </w:pPr>
    </w:p>
    <w:p w:rsidR="009B1CD0" w:rsidRPr="005A3628" w:rsidRDefault="009B1CD0" w:rsidP="009B45B9">
      <w:pPr>
        <w:tabs>
          <w:tab w:val="left" w:pos="426"/>
          <w:tab w:val="left" w:pos="851"/>
        </w:tabs>
        <w:jc w:val="both"/>
        <w:rPr>
          <w:rFonts w:ascii="Arial" w:hAnsi="Arial" w:cs="Arial"/>
          <w:b/>
        </w:rPr>
      </w:pPr>
    </w:p>
    <w:p w:rsidR="009B1CD0" w:rsidRPr="005A3628" w:rsidRDefault="009B1CD0" w:rsidP="009B45B9">
      <w:pPr>
        <w:pStyle w:val="Titre4"/>
        <w:tabs>
          <w:tab w:val="clear" w:pos="4111"/>
          <w:tab w:val="left" w:pos="426"/>
          <w:tab w:val="left" w:pos="851"/>
        </w:tabs>
      </w:pPr>
      <w:r w:rsidRPr="005A3628">
        <w:rPr>
          <w:sz w:val="22"/>
          <w:szCs w:val="22"/>
        </w:rPr>
        <w:t>B5 -</w:t>
      </w:r>
      <w:r w:rsidRPr="005A3628">
        <w:rPr>
          <w:b w:val="0"/>
          <w:sz w:val="22"/>
          <w:szCs w:val="22"/>
        </w:rPr>
        <w:t xml:space="preserve"> </w:t>
      </w:r>
      <w:r w:rsidRPr="005A3628">
        <w:rPr>
          <w:sz w:val="22"/>
          <w:szCs w:val="22"/>
        </w:rPr>
        <w:t xml:space="preserve">Durée d’exécution du marché </w:t>
      </w:r>
      <w:r w:rsidR="00FE48C9" w:rsidRPr="005A3628">
        <w:rPr>
          <w:sz w:val="22"/>
          <w:szCs w:val="22"/>
        </w:rPr>
        <w:t>public</w:t>
      </w:r>
    </w:p>
    <w:p w:rsidR="009B1CD0" w:rsidRPr="005A3628" w:rsidRDefault="009B1CD0" w:rsidP="009B45B9">
      <w:pPr>
        <w:tabs>
          <w:tab w:val="left" w:pos="576"/>
          <w:tab w:val="left" w:pos="851"/>
        </w:tabs>
        <w:jc w:val="both"/>
        <w:rPr>
          <w:rFonts w:ascii="Arial" w:hAnsi="Arial" w:cs="Arial"/>
        </w:rPr>
      </w:pPr>
    </w:p>
    <w:p w:rsidR="009B1CD0" w:rsidRPr="005A3628" w:rsidRDefault="009B1CD0" w:rsidP="004F1AE0">
      <w:pPr>
        <w:tabs>
          <w:tab w:val="left" w:pos="576"/>
          <w:tab w:val="left" w:pos="851"/>
        </w:tabs>
        <w:jc w:val="both"/>
        <w:rPr>
          <w:rFonts w:ascii="Arial" w:hAnsi="Arial" w:cs="Arial"/>
          <w:b/>
        </w:rPr>
      </w:pPr>
      <w:r w:rsidRPr="005A3628">
        <w:rPr>
          <w:rFonts w:ascii="Arial" w:hAnsi="Arial" w:cs="Arial"/>
        </w:rPr>
        <w:t xml:space="preserve">La durée d’exécution du marché </w:t>
      </w:r>
      <w:r w:rsidR="00FE48C9" w:rsidRPr="005A3628">
        <w:rPr>
          <w:rFonts w:ascii="Arial" w:hAnsi="Arial" w:cs="Arial"/>
        </w:rPr>
        <w:t>public</w:t>
      </w:r>
      <w:r w:rsidRPr="005A3628">
        <w:rPr>
          <w:rFonts w:ascii="Arial" w:hAnsi="Arial" w:cs="Arial"/>
        </w:rPr>
        <w:t xml:space="preserve"> est de</w:t>
      </w:r>
      <w:r w:rsidR="004F1AE0" w:rsidRPr="005A3628">
        <w:rPr>
          <w:rFonts w:ascii="Arial" w:hAnsi="Arial" w:cs="Arial"/>
        </w:rPr>
        <w:t xml:space="preserve"> : cf. Article </w:t>
      </w:r>
      <w:r w:rsidR="005A3628" w:rsidRPr="005A3628">
        <w:rPr>
          <w:rFonts w:ascii="Arial" w:hAnsi="Arial" w:cs="Arial"/>
        </w:rPr>
        <w:t>3</w:t>
      </w:r>
      <w:r w:rsidR="004F1AE0" w:rsidRPr="005A3628">
        <w:rPr>
          <w:rFonts w:ascii="Arial" w:hAnsi="Arial" w:cs="Arial"/>
        </w:rPr>
        <w:t xml:space="preserve"> du CCAP </w:t>
      </w:r>
      <w:r w:rsidR="005A3628" w:rsidRPr="005A3628">
        <w:rPr>
          <w:rFonts w:ascii="Arial" w:hAnsi="Arial" w:cs="Arial"/>
        </w:rPr>
        <w:t xml:space="preserve">n° </w:t>
      </w:r>
      <w:r w:rsidR="005A3628" w:rsidRPr="005A3628">
        <w:rPr>
          <w:rFonts w:ascii="Arial" w:hAnsi="Arial" w:cs="Arial"/>
        </w:rPr>
        <w:t>AOO-25026</w:t>
      </w:r>
      <w:r w:rsidR="004F1AE0" w:rsidRPr="005A3628">
        <w:rPr>
          <w:rFonts w:ascii="Arial" w:hAnsi="Arial" w:cs="Arial"/>
        </w:rPr>
        <w:t>.</w:t>
      </w:r>
    </w:p>
    <w:p w:rsidR="00080677" w:rsidRPr="005A3628"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5A3628">
        <w:tc>
          <w:tcPr>
            <w:tcW w:w="10419" w:type="dxa"/>
            <w:shd w:val="clear" w:color="auto" w:fill="66CCFF"/>
          </w:tcPr>
          <w:p w:rsidR="009B1CD0" w:rsidRPr="005A3628" w:rsidRDefault="009B1CD0" w:rsidP="00C630AD">
            <w:pPr>
              <w:tabs>
                <w:tab w:val="left" w:pos="-142"/>
                <w:tab w:val="left" w:pos="851"/>
                <w:tab w:val="left" w:pos="4111"/>
              </w:tabs>
              <w:jc w:val="both"/>
            </w:pPr>
            <w:r w:rsidRPr="005A3628">
              <w:rPr>
                <w:rFonts w:ascii="Arial" w:hAnsi="Arial" w:cs="Arial"/>
                <w:b/>
                <w:bCs/>
                <w:sz w:val="22"/>
                <w:szCs w:val="22"/>
              </w:rPr>
              <w:t xml:space="preserve">C - Signature </w:t>
            </w:r>
            <w:r w:rsidR="00660727" w:rsidRPr="005A3628">
              <w:rPr>
                <w:rFonts w:ascii="Arial" w:hAnsi="Arial" w:cs="Arial"/>
                <w:b/>
                <w:bCs/>
                <w:sz w:val="22"/>
                <w:szCs w:val="22"/>
              </w:rPr>
              <w:t xml:space="preserve">du marché </w:t>
            </w:r>
            <w:r w:rsidR="00FE48C9" w:rsidRPr="005A3628">
              <w:rPr>
                <w:rFonts w:ascii="Arial" w:hAnsi="Arial" w:cs="Arial"/>
                <w:b/>
                <w:bCs/>
                <w:sz w:val="22"/>
                <w:szCs w:val="22"/>
              </w:rPr>
              <w:t>public</w:t>
            </w:r>
            <w:r w:rsidRPr="005A3628">
              <w:rPr>
                <w:rFonts w:ascii="Arial" w:hAnsi="Arial" w:cs="Arial"/>
                <w:b/>
                <w:bCs/>
                <w:sz w:val="22"/>
                <w:szCs w:val="22"/>
              </w:rPr>
              <w:t xml:space="preserve"> par le </w:t>
            </w:r>
            <w:r w:rsidR="00036500" w:rsidRPr="005A3628">
              <w:rPr>
                <w:rFonts w:ascii="Arial" w:hAnsi="Arial" w:cs="Arial"/>
                <w:b/>
                <w:bCs/>
                <w:sz w:val="22"/>
                <w:szCs w:val="22"/>
              </w:rPr>
              <w:t>titulaire individuel ou</w:t>
            </w:r>
            <w:r w:rsidR="00354C04" w:rsidRPr="005A3628">
              <w:rPr>
                <w:rFonts w:ascii="Arial" w:hAnsi="Arial" w:cs="Arial"/>
                <w:b/>
                <w:bCs/>
                <w:sz w:val="22"/>
                <w:szCs w:val="22"/>
              </w:rPr>
              <w:t>, en cas groupement, le mandataire dûment habilité ou</w:t>
            </w:r>
            <w:r w:rsidR="00036500" w:rsidRPr="005A3628">
              <w:rPr>
                <w:rFonts w:ascii="Arial" w:hAnsi="Arial" w:cs="Arial"/>
                <w:b/>
                <w:bCs/>
                <w:sz w:val="22"/>
                <w:szCs w:val="22"/>
              </w:rPr>
              <w:t xml:space="preserve"> chaque membre du groupement</w:t>
            </w:r>
          </w:p>
        </w:tc>
      </w:tr>
    </w:tbl>
    <w:p w:rsidR="009B1CD0" w:rsidRPr="005A3628" w:rsidRDefault="009B1CD0" w:rsidP="006C4338">
      <w:pPr>
        <w:tabs>
          <w:tab w:val="left" w:pos="851"/>
        </w:tabs>
        <w:jc w:val="both"/>
      </w:pPr>
    </w:p>
    <w:p w:rsidR="005824AE" w:rsidRPr="005A3628" w:rsidRDefault="005824AE" w:rsidP="005824AE">
      <w:pPr>
        <w:pStyle w:val="Default"/>
        <w:jc w:val="both"/>
        <w:rPr>
          <w:sz w:val="20"/>
          <w:szCs w:val="20"/>
        </w:rPr>
      </w:pPr>
      <w:r w:rsidRPr="005A3628">
        <w:rPr>
          <w:b/>
          <w:sz w:val="20"/>
          <w:szCs w:val="20"/>
        </w:rPr>
        <w:t>Attention</w:t>
      </w:r>
      <w:r w:rsidRPr="005A3628">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5A3628">
        <w:rPr>
          <w:sz w:val="20"/>
          <w:szCs w:val="20"/>
          <w:u w:val="single"/>
        </w:rPr>
        <w:t>et</w:t>
      </w:r>
      <w:r w:rsidRPr="005A3628">
        <w:rPr>
          <w:sz w:val="20"/>
          <w:szCs w:val="20"/>
        </w:rPr>
        <w:t xml:space="preserve"> le sous-traitant concerné, il convient de faire signer ce DC4 par le biais du formulaire ATTRI2.</w:t>
      </w:r>
    </w:p>
    <w:p w:rsidR="005824AE" w:rsidRPr="005A3628" w:rsidRDefault="005824AE" w:rsidP="006C4338">
      <w:pPr>
        <w:tabs>
          <w:tab w:val="left" w:pos="851"/>
        </w:tabs>
        <w:jc w:val="both"/>
      </w:pPr>
    </w:p>
    <w:p w:rsidR="00332B12" w:rsidRPr="005A3628" w:rsidRDefault="00332B12" w:rsidP="00332B12">
      <w:pPr>
        <w:pStyle w:val="fcase1ertab"/>
        <w:tabs>
          <w:tab w:val="left" w:pos="851"/>
        </w:tabs>
        <w:ind w:left="0" w:firstLine="0"/>
        <w:rPr>
          <w:rFonts w:ascii="Arial" w:hAnsi="Arial" w:cs="Arial"/>
          <w:i/>
          <w:sz w:val="18"/>
          <w:szCs w:val="18"/>
        </w:rPr>
      </w:pPr>
      <w:r w:rsidRPr="005A3628">
        <w:rPr>
          <w:rFonts w:ascii="Arial" w:hAnsi="Arial" w:cs="Arial"/>
          <w:b/>
          <w:sz w:val="22"/>
          <w:szCs w:val="22"/>
        </w:rPr>
        <w:t xml:space="preserve">C1 – Signature du marché </w:t>
      </w:r>
      <w:r w:rsidR="00FE48C9" w:rsidRPr="005A3628">
        <w:rPr>
          <w:rFonts w:ascii="Arial" w:hAnsi="Arial" w:cs="Arial"/>
          <w:b/>
          <w:sz w:val="22"/>
          <w:szCs w:val="22"/>
        </w:rPr>
        <w:t>public</w:t>
      </w:r>
      <w:r w:rsidRPr="005A3628">
        <w:rPr>
          <w:rFonts w:ascii="Arial" w:hAnsi="Arial" w:cs="Arial"/>
          <w:b/>
          <w:sz w:val="22"/>
          <w:szCs w:val="22"/>
        </w:rPr>
        <w:t xml:space="preserve"> par le titulaire individuel :</w:t>
      </w:r>
    </w:p>
    <w:p w:rsidR="00332B12" w:rsidRPr="005A3628"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5A3628"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5A3628" w:rsidRDefault="00332B12" w:rsidP="00B054DA">
            <w:pPr>
              <w:tabs>
                <w:tab w:val="left" w:pos="851"/>
              </w:tabs>
              <w:jc w:val="center"/>
              <w:rPr>
                <w:rFonts w:ascii="Arial" w:hAnsi="Arial" w:cs="Arial"/>
                <w:b/>
                <w:bCs/>
              </w:rPr>
            </w:pPr>
            <w:r w:rsidRPr="005A3628">
              <w:rPr>
                <w:rFonts w:ascii="Arial" w:hAnsi="Arial" w:cs="Arial"/>
                <w:b/>
                <w:bCs/>
              </w:rPr>
              <w:t>Nom, prénom et qualité</w:t>
            </w:r>
          </w:p>
          <w:p w:rsidR="00332B12" w:rsidRPr="005A3628" w:rsidRDefault="00332B12" w:rsidP="00B054DA">
            <w:pPr>
              <w:tabs>
                <w:tab w:val="left" w:pos="851"/>
              </w:tabs>
              <w:jc w:val="center"/>
              <w:rPr>
                <w:rFonts w:ascii="Arial" w:hAnsi="Arial" w:cs="Arial"/>
                <w:b/>
                <w:bCs/>
              </w:rPr>
            </w:pPr>
            <w:r w:rsidRPr="005A362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A3628" w:rsidRDefault="00332B12" w:rsidP="00B054DA">
            <w:pPr>
              <w:tabs>
                <w:tab w:val="left" w:pos="851"/>
              </w:tabs>
              <w:jc w:val="center"/>
              <w:rPr>
                <w:rFonts w:ascii="Arial" w:hAnsi="Arial" w:cs="Arial"/>
                <w:b/>
                <w:bCs/>
              </w:rPr>
            </w:pPr>
            <w:r w:rsidRPr="005A362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A3628" w:rsidRDefault="00332B12" w:rsidP="00B054DA">
            <w:pPr>
              <w:tabs>
                <w:tab w:val="left" w:pos="851"/>
              </w:tabs>
              <w:jc w:val="center"/>
              <w:rPr>
                <w:rFonts w:ascii="Arial" w:hAnsi="Arial" w:cs="Arial"/>
                <w:b/>
                <w:bCs/>
              </w:rPr>
            </w:pPr>
            <w:r w:rsidRPr="005A3628">
              <w:rPr>
                <w:rFonts w:ascii="Arial" w:hAnsi="Arial" w:cs="Arial"/>
                <w:b/>
                <w:bCs/>
              </w:rPr>
              <w:t>Signature</w:t>
            </w:r>
          </w:p>
        </w:tc>
      </w:tr>
      <w:tr w:rsidR="00332B12" w:rsidRPr="005A3628"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5A3628"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5A3628"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5A3628" w:rsidRDefault="00332B12" w:rsidP="00B054DA">
            <w:pPr>
              <w:tabs>
                <w:tab w:val="left" w:pos="851"/>
              </w:tabs>
              <w:snapToGrid w:val="0"/>
              <w:jc w:val="both"/>
              <w:rPr>
                <w:rFonts w:ascii="Arial" w:hAnsi="Arial" w:cs="Arial"/>
                <w:b/>
                <w:bCs/>
              </w:rPr>
            </w:pPr>
          </w:p>
        </w:tc>
      </w:tr>
    </w:tbl>
    <w:p w:rsidR="002904AF" w:rsidRPr="005A3628" w:rsidRDefault="002904AF" w:rsidP="002904AF">
      <w:pPr>
        <w:tabs>
          <w:tab w:val="left" w:pos="851"/>
        </w:tabs>
        <w:jc w:val="both"/>
        <w:rPr>
          <w:rFonts w:ascii="Arial" w:hAnsi="Arial" w:cs="Arial"/>
        </w:rPr>
      </w:pPr>
      <w:r w:rsidRPr="005A3628">
        <w:rPr>
          <w:rFonts w:ascii="Arial" w:hAnsi="Arial" w:cs="Arial"/>
          <w:sz w:val="18"/>
          <w:szCs w:val="18"/>
        </w:rPr>
        <w:t>(*) Le signataire doit avoir le pouvoir d’engager la personne qu’il représente.</w:t>
      </w:r>
    </w:p>
    <w:p w:rsidR="008216D7" w:rsidRPr="005A3628" w:rsidRDefault="008216D7" w:rsidP="00332B12">
      <w:pPr>
        <w:pStyle w:val="fcase1ertab"/>
        <w:tabs>
          <w:tab w:val="left" w:pos="851"/>
        </w:tabs>
        <w:ind w:left="0" w:firstLine="0"/>
        <w:rPr>
          <w:rFonts w:ascii="Arial" w:hAnsi="Arial" w:cs="Arial"/>
          <w:b/>
          <w:sz w:val="22"/>
          <w:szCs w:val="22"/>
        </w:rPr>
      </w:pPr>
    </w:p>
    <w:p w:rsidR="00332B12" w:rsidRPr="005A3628" w:rsidRDefault="00332B12" w:rsidP="00332B12">
      <w:pPr>
        <w:pStyle w:val="fcase1ertab"/>
        <w:tabs>
          <w:tab w:val="left" w:pos="851"/>
        </w:tabs>
        <w:ind w:left="0" w:firstLine="0"/>
        <w:rPr>
          <w:rFonts w:ascii="Arial" w:hAnsi="Arial" w:cs="Arial"/>
          <w:i/>
          <w:sz w:val="18"/>
          <w:szCs w:val="18"/>
        </w:rPr>
      </w:pPr>
      <w:r w:rsidRPr="005A3628">
        <w:rPr>
          <w:rFonts w:ascii="Arial" w:hAnsi="Arial" w:cs="Arial"/>
          <w:b/>
          <w:sz w:val="22"/>
          <w:szCs w:val="22"/>
        </w:rPr>
        <w:t xml:space="preserve">C2 – Signature du marché </w:t>
      </w:r>
      <w:r w:rsidR="00FE48C9" w:rsidRPr="005A3628">
        <w:rPr>
          <w:rFonts w:ascii="Arial" w:hAnsi="Arial" w:cs="Arial"/>
          <w:b/>
          <w:sz w:val="22"/>
          <w:szCs w:val="22"/>
        </w:rPr>
        <w:t>public</w:t>
      </w:r>
      <w:r w:rsidRPr="005A3628">
        <w:rPr>
          <w:rFonts w:ascii="Arial" w:hAnsi="Arial" w:cs="Arial"/>
          <w:b/>
          <w:sz w:val="22"/>
          <w:szCs w:val="22"/>
        </w:rPr>
        <w:t xml:space="preserve"> en cas de groupement :</w:t>
      </w:r>
    </w:p>
    <w:p w:rsidR="00332B12" w:rsidRPr="005A3628" w:rsidRDefault="00332B12" w:rsidP="006C4338">
      <w:pPr>
        <w:tabs>
          <w:tab w:val="left" w:pos="851"/>
        </w:tabs>
        <w:jc w:val="both"/>
      </w:pPr>
    </w:p>
    <w:p w:rsidR="009B1CD0" w:rsidRPr="005A3628" w:rsidRDefault="002904AF" w:rsidP="00C630AD">
      <w:pPr>
        <w:tabs>
          <w:tab w:val="left" w:pos="851"/>
        </w:tabs>
        <w:jc w:val="both"/>
        <w:rPr>
          <w:rFonts w:ascii="Arial" w:hAnsi="Arial" w:cs="Arial"/>
          <w:sz w:val="18"/>
          <w:szCs w:val="18"/>
        </w:rPr>
      </w:pPr>
      <w:r w:rsidRPr="005A3628">
        <w:rPr>
          <w:rFonts w:ascii="Arial" w:hAnsi="Arial" w:cs="Arial"/>
        </w:rPr>
        <w:t>L</w:t>
      </w:r>
      <w:r w:rsidR="00036500" w:rsidRPr="005A3628">
        <w:rPr>
          <w:rFonts w:ascii="Arial" w:hAnsi="Arial" w:cs="Arial"/>
        </w:rPr>
        <w:t xml:space="preserve">es membres </w:t>
      </w:r>
      <w:r w:rsidRPr="005A3628">
        <w:rPr>
          <w:rFonts w:ascii="Arial" w:hAnsi="Arial" w:cs="Arial"/>
        </w:rPr>
        <w:t xml:space="preserve">du groupement d’opérateurs économiques </w:t>
      </w:r>
      <w:r w:rsidR="00036500" w:rsidRPr="005A3628">
        <w:rPr>
          <w:rFonts w:ascii="Arial" w:hAnsi="Arial" w:cs="Arial"/>
        </w:rPr>
        <w:t xml:space="preserve">désignent le mandataire suivant </w:t>
      </w:r>
      <w:r w:rsidR="00036500" w:rsidRPr="005A3628">
        <w:rPr>
          <w:rFonts w:ascii="Arial" w:hAnsi="Arial" w:cs="Arial"/>
          <w:i/>
          <w:sz w:val="18"/>
          <w:szCs w:val="18"/>
        </w:rPr>
        <w:t>(</w:t>
      </w:r>
      <w:hyperlink r:id="rId11" w:history="1">
        <w:r w:rsidR="00036500" w:rsidRPr="005A3628">
          <w:rPr>
            <w:rStyle w:val="Lienhypertexte"/>
            <w:rFonts w:ascii="Arial" w:hAnsi="Arial" w:cs="Arial"/>
            <w:i/>
            <w:sz w:val="18"/>
            <w:szCs w:val="18"/>
          </w:rPr>
          <w:t>article</w:t>
        </w:r>
        <w:r w:rsidR="009D661E" w:rsidRPr="005A3628">
          <w:rPr>
            <w:rStyle w:val="Lienhypertexte"/>
            <w:rFonts w:ascii="Arial" w:hAnsi="Arial" w:cs="Arial"/>
            <w:i/>
            <w:sz w:val="18"/>
            <w:szCs w:val="18"/>
          </w:rPr>
          <w:t> R. 2142-23</w:t>
        </w:r>
      </w:hyperlink>
      <w:r w:rsidR="00036500" w:rsidRPr="005A3628">
        <w:rPr>
          <w:rFonts w:ascii="Arial" w:hAnsi="Arial" w:cs="Arial"/>
          <w:i/>
          <w:sz w:val="18"/>
          <w:szCs w:val="18"/>
        </w:rPr>
        <w:t xml:space="preserve"> </w:t>
      </w:r>
      <w:r w:rsidR="00D90A00" w:rsidRPr="005A3628">
        <w:rPr>
          <w:rFonts w:ascii="Arial" w:hAnsi="Arial" w:cs="Arial"/>
          <w:i/>
          <w:sz w:val="18"/>
          <w:szCs w:val="18"/>
        </w:rPr>
        <w:t xml:space="preserve">ou </w:t>
      </w:r>
      <w:hyperlink r:id="rId12" w:history="1">
        <w:r w:rsidR="009D661E" w:rsidRPr="005A3628">
          <w:rPr>
            <w:rStyle w:val="Lienhypertexte"/>
            <w:rFonts w:ascii="Arial" w:hAnsi="Arial" w:cs="Arial"/>
            <w:i/>
            <w:sz w:val="18"/>
            <w:szCs w:val="18"/>
          </w:rPr>
          <w:t>article R. 2342-12</w:t>
        </w:r>
      </w:hyperlink>
      <w:r w:rsidR="009D661E" w:rsidRPr="005A3628">
        <w:rPr>
          <w:rFonts w:ascii="Arial" w:hAnsi="Arial" w:cs="Arial"/>
          <w:i/>
          <w:sz w:val="18"/>
          <w:szCs w:val="18"/>
        </w:rPr>
        <w:t xml:space="preserve"> du code de la commande publique</w:t>
      </w:r>
      <w:r w:rsidR="00036500" w:rsidRPr="005A3628">
        <w:rPr>
          <w:rFonts w:ascii="Arial" w:hAnsi="Arial" w:cs="Arial"/>
          <w:i/>
          <w:sz w:val="18"/>
          <w:szCs w:val="18"/>
        </w:rPr>
        <w:t>) </w:t>
      </w:r>
      <w:r w:rsidR="00036500" w:rsidRPr="005A3628">
        <w:rPr>
          <w:rFonts w:ascii="Arial" w:hAnsi="Arial" w:cs="Arial"/>
          <w:sz w:val="18"/>
          <w:szCs w:val="18"/>
        </w:rPr>
        <w:t>:</w:t>
      </w:r>
    </w:p>
    <w:p w:rsidR="00036500" w:rsidRPr="005A3628" w:rsidRDefault="00036500" w:rsidP="005846FB">
      <w:pPr>
        <w:tabs>
          <w:tab w:val="left" w:pos="851"/>
        </w:tabs>
        <w:rPr>
          <w:rFonts w:ascii="Arial" w:hAnsi="Arial" w:cs="Arial"/>
          <w:i/>
          <w:sz w:val="18"/>
          <w:szCs w:val="18"/>
        </w:rPr>
      </w:pPr>
      <w:r w:rsidRPr="005A3628">
        <w:rPr>
          <w:rFonts w:ascii="Arial" w:hAnsi="Arial" w:cs="Arial"/>
          <w:i/>
          <w:sz w:val="18"/>
          <w:szCs w:val="18"/>
        </w:rPr>
        <w:t>[Indiquer le nom commercial et la dénomination sociale du mandataire]</w:t>
      </w:r>
    </w:p>
    <w:p w:rsidR="009B1CD0" w:rsidRPr="005A3628" w:rsidRDefault="009B1CD0" w:rsidP="005846FB">
      <w:pPr>
        <w:tabs>
          <w:tab w:val="left" w:pos="851"/>
        </w:tabs>
        <w:rPr>
          <w:rFonts w:ascii="Arial" w:hAnsi="Arial" w:cs="Arial"/>
        </w:rPr>
      </w:pPr>
    </w:p>
    <w:p w:rsidR="00036500" w:rsidRPr="005A3628" w:rsidRDefault="00036500" w:rsidP="005846FB">
      <w:pPr>
        <w:tabs>
          <w:tab w:val="left" w:pos="851"/>
        </w:tabs>
        <w:rPr>
          <w:rFonts w:ascii="Arial" w:hAnsi="Arial" w:cs="Arial"/>
        </w:rPr>
      </w:pPr>
    </w:p>
    <w:p w:rsidR="00036500" w:rsidRPr="005A3628" w:rsidRDefault="004A7169" w:rsidP="00710FD6">
      <w:pPr>
        <w:pStyle w:val="fcase1ertab"/>
        <w:tabs>
          <w:tab w:val="left" w:pos="851"/>
        </w:tabs>
        <w:ind w:left="0" w:firstLine="0"/>
        <w:rPr>
          <w:rFonts w:ascii="Arial" w:hAnsi="Arial" w:cs="Arial"/>
        </w:rPr>
      </w:pPr>
      <w:r w:rsidRPr="005A3628">
        <w:rPr>
          <w:rFonts w:ascii="Arial" w:hAnsi="Arial" w:cs="Arial"/>
        </w:rPr>
        <w:t xml:space="preserve">En cas de groupement conjoint, </w:t>
      </w:r>
      <w:r w:rsidR="00036500" w:rsidRPr="005A3628">
        <w:rPr>
          <w:rFonts w:ascii="Arial" w:hAnsi="Arial" w:cs="Arial"/>
        </w:rPr>
        <w:t xml:space="preserve">le mandataire </w:t>
      </w:r>
      <w:r w:rsidRPr="005A3628">
        <w:rPr>
          <w:rFonts w:ascii="Arial" w:hAnsi="Arial" w:cs="Arial"/>
        </w:rPr>
        <w:t xml:space="preserve">du groupement </w:t>
      </w:r>
      <w:r w:rsidR="00036500" w:rsidRPr="005A3628">
        <w:rPr>
          <w:rFonts w:ascii="Arial" w:hAnsi="Arial" w:cs="Arial"/>
        </w:rPr>
        <w:t>est :</w:t>
      </w:r>
    </w:p>
    <w:p w:rsidR="00036500" w:rsidRPr="005A3628" w:rsidRDefault="00036500" w:rsidP="00E47798">
      <w:pPr>
        <w:pStyle w:val="fcase1ertab"/>
        <w:tabs>
          <w:tab w:val="left" w:pos="851"/>
        </w:tabs>
        <w:rPr>
          <w:rFonts w:ascii="Arial" w:hAnsi="Arial" w:cs="Arial"/>
        </w:rPr>
      </w:pPr>
      <w:r w:rsidRPr="005A3628">
        <w:rPr>
          <w:rFonts w:ascii="Arial" w:hAnsi="Arial" w:cs="Arial"/>
          <w:i/>
          <w:iCs/>
          <w:sz w:val="18"/>
          <w:szCs w:val="18"/>
        </w:rPr>
        <w:t>(Cocher la case correspondante.)</w:t>
      </w:r>
    </w:p>
    <w:p w:rsidR="00354C04" w:rsidRPr="005A3628" w:rsidRDefault="005A3628"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sidRPr="005A3628">
            <w:rPr>
              <w:rFonts w:ascii="MS Gothic" w:eastAsia="MS Gothic" w:hAnsi="MS Gothic" w:cs="Arial" w:hint="eastAsia"/>
            </w:rPr>
            <w:t>☐</w:t>
          </w:r>
        </w:sdtContent>
      </w:sdt>
      <w:r w:rsidR="00354C04" w:rsidRPr="005A3628">
        <w:rPr>
          <w:rFonts w:ascii="Arial" w:hAnsi="Arial" w:cs="Arial"/>
        </w:rPr>
        <w:t>conjoint</w:t>
      </w:r>
      <w:r w:rsidR="00354C04" w:rsidRPr="005A3628">
        <w:rPr>
          <w:rFonts w:ascii="Arial" w:hAnsi="Arial" w:cs="Arial"/>
        </w:rPr>
        <w:tab/>
      </w:r>
      <w:r w:rsidR="00354C04" w:rsidRPr="005A3628">
        <w:rPr>
          <w:rFonts w:ascii="Arial" w:hAnsi="Arial" w:cs="Arial"/>
        </w:rPr>
        <w:tab/>
        <w:t>OU</w:t>
      </w:r>
      <w:r w:rsidR="00354C04" w:rsidRPr="005A3628">
        <w:rPr>
          <w:rFonts w:ascii="Arial" w:hAnsi="Arial" w:cs="Arial"/>
        </w:rPr>
        <w:tab/>
      </w:r>
      <w:r w:rsidR="00354C04" w:rsidRPr="005A3628">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sidRPr="005A3628">
            <w:rPr>
              <w:rFonts w:ascii="MS Gothic" w:eastAsia="MS Gothic" w:hAnsi="MS Gothic" w:cs="Arial" w:hint="eastAsia"/>
            </w:rPr>
            <w:t>☐</w:t>
          </w:r>
        </w:sdtContent>
      </w:sdt>
      <w:r w:rsidR="00354C04" w:rsidRPr="005A3628">
        <w:rPr>
          <w:rFonts w:ascii="Arial" w:hAnsi="Arial" w:cs="Arial"/>
        </w:rPr>
        <w:t>solidaire</w:t>
      </w:r>
    </w:p>
    <w:p w:rsidR="009B1CD0" w:rsidRPr="005A3628" w:rsidRDefault="009B1CD0" w:rsidP="0083205E">
      <w:pPr>
        <w:tabs>
          <w:tab w:val="left" w:pos="851"/>
        </w:tabs>
        <w:rPr>
          <w:rFonts w:ascii="Arial" w:hAnsi="Arial" w:cs="Arial"/>
        </w:rPr>
      </w:pPr>
    </w:p>
    <w:p w:rsidR="001C733C" w:rsidRPr="005A3628" w:rsidRDefault="001C733C" w:rsidP="00CD46CC">
      <w:pPr>
        <w:tabs>
          <w:tab w:val="left" w:pos="851"/>
        </w:tabs>
        <w:rPr>
          <w:rFonts w:ascii="Arial" w:hAnsi="Arial" w:cs="Arial"/>
        </w:rPr>
      </w:pPr>
    </w:p>
    <w:p w:rsidR="002904AF" w:rsidRPr="005A3628" w:rsidRDefault="005A3628"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sidRPr="005A3628">
            <w:rPr>
              <w:rFonts w:ascii="MS Gothic" w:eastAsia="MS Gothic" w:hAnsi="MS Gothic" w:cs="Arial" w:hint="eastAsia"/>
            </w:rPr>
            <w:t>☐</w:t>
          </w:r>
        </w:sdtContent>
      </w:sdt>
      <w:r w:rsidR="001C733C" w:rsidRPr="005A3628">
        <w:rPr>
          <w:rFonts w:ascii="Arial" w:hAnsi="Arial" w:cs="Arial"/>
        </w:rPr>
        <w:t>Les membres du groupement</w:t>
      </w:r>
      <w:r w:rsidR="0021527A" w:rsidRPr="005A3628">
        <w:rPr>
          <w:rFonts w:ascii="Arial" w:hAnsi="Arial" w:cs="Arial"/>
        </w:rPr>
        <w:t xml:space="preserve"> ont donné mandat</w:t>
      </w:r>
      <w:r w:rsidR="007F68A6" w:rsidRPr="005A3628">
        <w:rPr>
          <w:rFonts w:ascii="Arial" w:hAnsi="Arial" w:cs="Arial"/>
        </w:rPr>
        <w:t xml:space="preserve"> au mandataire, qui signe le présent acte d’engagement</w:t>
      </w:r>
      <w:r w:rsidR="002904AF" w:rsidRPr="005A3628">
        <w:rPr>
          <w:rFonts w:ascii="Arial" w:hAnsi="Arial" w:cs="Arial"/>
        </w:rPr>
        <w:t> :</w:t>
      </w:r>
    </w:p>
    <w:p w:rsidR="001C733C" w:rsidRPr="005A3628" w:rsidRDefault="001C733C" w:rsidP="001C733C">
      <w:pPr>
        <w:tabs>
          <w:tab w:val="left" w:pos="851"/>
        </w:tabs>
        <w:rPr>
          <w:rFonts w:ascii="Arial" w:hAnsi="Arial" w:cs="Arial"/>
        </w:rPr>
      </w:pPr>
      <w:r w:rsidRPr="005A3628">
        <w:rPr>
          <w:rFonts w:ascii="Arial" w:hAnsi="Arial" w:cs="Arial"/>
          <w:i/>
          <w:sz w:val="18"/>
          <w:szCs w:val="18"/>
        </w:rPr>
        <w:t xml:space="preserve">(Cocher la </w:t>
      </w:r>
      <w:r w:rsidR="002904AF" w:rsidRPr="005A3628">
        <w:rPr>
          <w:rFonts w:ascii="Arial" w:hAnsi="Arial" w:cs="Arial"/>
          <w:i/>
          <w:sz w:val="18"/>
          <w:szCs w:val="18"/>
        </w:rPr>
        <w:t xml:space="preserve">ou les </w:t>
      </w:r>
      <w:r w:rsidRPr="005A3628">
        <w:rPr>
          <w:rFonts w:ascii="Arial" w:hAnsi="Arial" w:cs="Arial"/>
          <w:i/>
          <w:sz w:val="18"/>
          <w:szCs w:val="18"/>
        </w:rPr>
        <w:t>case</w:t>
      </w:r>
      <w:r w:rsidR="002904AF" w:rsidRPr="005A3628">
        <w:rPr>
          <w:rFonts w:ascii="Arial" w:hAnsi="Arial" w:cs="Arial"/>
          <w:i/>
          <w:sz w:val="18"/>
          <w:szCs w:val="18"/>
        </w:rPr>
        <w:t>s</w:t>
      </w:r>
      <w:r w:rsidRPr="005A3628">
        <w:rPr>
          <w:rFonts w:ascii="Arial" w:hAnsi="Arial" w:cs="Arial"/>
          <w:i/>
          <w:sz w:val="18"/>
          <w:szCs w:val="18"/>
        </w:rPr>
        <w:t xml:space="preserve"> correspondante</w:t>
      </w:r>
      <w:r w:rsidR="002904AF" w:rsidRPr="005A3628">
        <w:rPr>
          <w:rFonts w:ascii="Arial" w:hAnsi="Arial" w:cs="Arial"/>
          <w:i/>
          <w:sz w:val="18"/>
          <w:szCs w:val="18"/>
        </w:rPr>
        <w:t>s</w:t>
      </w:r>
      <w:r w:rsidRPr="005A3628">
        <w:rPr>
          <w:rFonts w:ascii="Arial" w:hAnsi="Arial" w:cs="Arial"/>
          <w:i/>
          <w:sz w:val="18"/>
          <w:szCs w:val="18"/>
        </w:rPr>
        <w:t>.)</w:t>
      </w:r>
    </w:p>
    <w:p w:rsidR="001C733C" w:rsidRPr="005A3628" w:rsidRDefault="001C733C" w:rsidP="001C733C">
      <w:pPr>
        <w:pStyle w:val="fcasegauche"/>
        <w:tabs>
          <w:tab w:val="left" w:pos="426"/>
          <w:tab w:val="left" w:pos="851"/>
        </w:tabs>
        <w:spacing w:after="0"/>
        <w:ind w:left="0" w:firstLine="0"/>
        <w:jc w:val="left"/>
        <w:rPr>
          <w:rFonts w:ascii="Arial" w:hAnsi="Arial" w:cs="Arial"/>
        </w:rPr>
      </w:pPr>
    </w:p>
    <w:p w:rsidR="002904AF" w:rsidRPr="005A3628" w:rsidRDefault="001C733C" w:rsidP="009B45B9">
      <w:pPr>
        <w:tabs>
          <w:tab w:val="left" w:pos="851"/>
        </w:tabs>
        <w:ind w:left="1695" w:hanging="1695"/>
        <w:rPr>
          <w:rFonts w:ascii="Arial" w:hAnsi="Arial" w:cs="Arial"/>
        </w:rPr>
      </w:pPr>
      <w:r w:rsidRPr="005A3628">
        <w:tab/>
      </w:r>
      <w:sdt>
        <w:sdtPr>
          <w:id w:val="1758482375"/>
          <w14:checkbox>
            <w14:checked w14:val="0"/>
            <w14:checkedState w14:val="2612" w14:font="MS Gothic"/>
            <w14:uncheckedState w14:val="2610" w14:font="MS Gothic"/>
          </w14:checkbox>
        </w:sdtPr>
        <w:sdtEndPr/>
        <w:sdtContent>
          <w:r w:rsidR="008216D7" w:rsidRPr="005A3628">
            <w:rPr>
              <w:rFonts w:ascii="MS Gothic" w:eastAsia="MS Gothic" w:hAnsi="MS Gothic" w:hint="eastAsia"/>
            </w:rPr>
            <w:t>☐</w:t>
          </w:r>
        </w:sdtContent>
      </w:sdt>
      <w:r w:rsidRPr="005A3628">
        <w:tab/>
      </w:r>
      <w:r w:rsidR="002904AF" w:rsidRPr="005A3628">
        <w:rPr>
          <w:rFonts w:ascii="Arial" w:hAnsi="Arial" w:cs="Arial"/>
        </w:rPr>
        <w:t>pour signer le présent acte d’engagement en leur nom et pour leur compte</w:t>
      </w:r>
      <w:r w:rsidR="007F68A6" w:rsidRPr="005A3628">
        <w:rPr>
          <w:rFonts w:ascii="Arial" w:hAnsi="Arial" w:cs="Arial"/>
        </w:rPr>
        <w:t xml:space="preserve">, </w:t>
      </w:r>
      <w:r w:rsidR="0021527A" w:rsidRPr="005A3628">
        <w:rPr>
          <w:rFonts w:ascii="Arial" w:hAnsi="Arial" w:cs="Arial"/>
        </w:rPr>
        <w:t xml:space="preserve">pour les représenter vis-à-vis de l’acheteur </w:t>
      </w:r>
      <w:r w:rsidR="007F68A6" w:rsidRPr="005A3628">
        <w:rPr>
          <w:rFonts w:ascii="Arial" w:hAnsi="Arial" w:cs="Arial"/>
        </w:rPr>
        <w:t>et pour coordonner l’ensemble des prestations</w:t>
      </w:r>
      <w:r w:rsidR="00983FF3" w:rsidRPr="005A3628">
        <w:rPr>
          <w:rFonts w:ascii="Arial" w:hAnsi="Arial" w:cs="Arial"/>
        </w:rPr>
        <w:t> ;</w:t>
      </w:r>
    </w:p>
    <w:p w:rsidR="002904AF" w:rsidRPr="005A3628" w:rsidRDefault="002904AF" w:rsidP="009D661E">
      <w:pPr>
        <w:tabs>
          <w:tab w:val="left" w:pos="851"/>
        </w:tabs>
        <w:ind w:left="1701"/>
        <w:rPr>
          <w:rFonts w:ascii="Arial" w:hAnsi="Arial" w:cs="Arial"/>
        </w:rPr>
      </w:pPr>
      <w:r w:rsidRPr="005A3628">
        <w:rPr>
          <w:rFonts w:ascii="Arial" w:hAnsi="Arial" w:cs="Arial"/>
          <w:i/>
          <w:sz w:val="18"/>
          <w:szCs w:val="18"/>
        </w:rPr>
        <w:t>(joindre les pouvoirs en annexe du présent document</w:t>
      </w:r>
      <w:r w:rsidR="009D661E" w:rsidRPr="005A3628">
        <w:rPr>
          <w:rFonts w:ascii="Arial" w:hAnsi="Arial" w:cs="Arial"/>
          <w:i/>
          <w:sz w:val="18"/>
          <w:szCs w:val="18"/>
        </w:rPr>
        <w:t xml:space="preserve"> en cas de marché public autre que de défense ou de sécurité</w:t>
      </w:r>
      <w:r w:rsidRPr="005A3628">
        <w:rPr>
          <w:rFonts w:ascii="Arial" w:hAnsi="Arial" w:cs="Arial"/>
          <w:i/>
          <w:sz w:val="18"/>
          <w:szCs w:val="18"/>
        </w:rPr>
        <w:t>.</w:t>
      </w:r>
      <w:r w:rsidR="009D661E" w:rsidRPr="005A3628">
        <w:rPr>
          <w:rFonts w:ascii="Arial" w:hAnsi="Arial" w:cs="Arial"/>
          <w:i/>
          <w:sz w:val="18"/>
          <w:szCs w:val="18"/>
        </w:rPr>
        <w:t xml:space="preserve"> Dans le cas contraire, ces documents ont déjà été fournis</w:t>
      </w:r>
      <w:r w:rsidRPr="005A3628">
        <w:rPr>
          <w:rFonts w:ascii="Arial" w:hAnsi="Arial" w:cs="Arial"/>
          <w:i/>
          <w:sz w:val="18"/>
          <w:szCs w:val="18"/>
        </w:rPr>
        <w:t>)</w:t>
      </w:r>
    </w:p>
    <w:p w:rsidR="002904AF" w:rsidRPr="005A3628" w:rsidRDefault="002904AF" w:rsidP="001C733C">
      <w:pPr>
        <w:tabs>
          <w:tab w:val="left" w:pos="851"/>
        </w:tabs>
        <w:rPr>
          <w:rFonts w:ascii="Arial" w:hAnsi="Arial" w:cs="Arial"/>
        </w:rPr>
      </w:pPr>
    </w:p>
    <w:p w:rsidR="002904AF" w:rsidRPr="005A3628" w:rsidRDefault="005A3628"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sidRPr="005A3628">
            <w:rPr>
              <w:rFonts w:ascii="MS Gothic" w:eastAsia="MS Gothic" w:hAnsi="MS Gothic" w:hint="eastAsia"/>
            </w:rPr>
            <w:t>☐</w:t>
          </w:r>
        </w:sdtContent>
      </w:sdt>
      <w:r w:rsidR="002904AF" w:rsidRPr="005A3628">
        <w:tab/>
      </w:r>
      <w:r w:rsidR="002904AF" w:rsidRPr="005A3628">
        <w:rPr>
          <w:rFonts w:ascii="Arial" w:hAnsi="Arial" w:cs="Arial"/>
        </w:rPr>
        <w:t>pour signer, en leur nom et pour leur compte, les modifications ultérieures du mar</w:t>
      </w:r>
      <w:r w:rsidR="0021527A" w:rsidRPr="005A3628">
        <w:rPr>
          <w:rFonts w:ascii="Arial" w:hAnsi="Arial" w:cs="Arial"/>
        </w:rPr>
        <w:t>ché public</w:t>
      </w:r>
      <w:r w:rsidR="002904AF" w:rsidRPr="005A3628">
        <w:rPr>
          <w:rFonts w:ascii="Arial" w:hAnsi="Arial" w:cs="Arial"/>
        </w:rPr>
        <w:t> ;</w:t>
      </w:r>
    </w:p>
    <w:p w:rsidR="00BE6078" w:rsidRPr="005A3628" w:rsidRDefault="009D661E" w:rsidP="009D661E">
      <w:pPr>
        <w:tabs>
          <w:tab w:val="left" w:pos="851"/>
        </w:tabs>
        <w:ind w:left="1701"/>
        <w:rPr>
          <w:rFonts w:ascii="Arial" w:hAnsi="Arial" w:cs="Arial"/>
        </w:rPr>
      </w:pPr>
      <w:r w:rsidRPr="005A3628">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Pr="005A3628" w:rsidRDefault="002904AF" w:rsidP="002904AF">
      <w:pPr>
        <w:tabs>
          <w:tab w:val="left" w:pos="851"/>
        </w:tabs>
        <w:rPr>
          <w:rFonts w:ascii="Arial" w:hAnsi="Arial" w:cs="Arial"/>
          <w:iCs/>
        </w:rPr>
      </w:pPr>
    </w:p>
    <w:p w:rsidR="009D661E" w:rsidRPr="005A3628" w:rsidRDefault="002904AF" w:rsidP="002904AF">
      <w:pPr>
        <w:tabs>
          <w:tab w:val="left" w:pos="851"/>
        </w:tabs>
        <w:ind w:left="1134" w:hanging="850"/>
        <w:rPr>
          <w:rFonts w:ascii="Arial" w:hAnsi="Arial" w:cs="Arial"/>
        </w:rPr>
      </w:pPr>
      <w:r w:rsidRPr="005A3628">
        <w:tab/>
      </w:r>
      <w:sdt>
        <w:sdtPr>
          <w:id w:val="1715533234"/>
          <w14:checkbox>
            <w14:checked w14:val="0"/>
            <w14:checkedState w14:val="2612" w14:font="MS Gothic"/>
            <w14:uncheckedState w14:val="2610" w14:font="MS Gothic"/>
          </w14:checkbox>
        </w:sdtPr>
        <w:sdtEndPr/>
        <w:sdtContent>
          <w:r w:rsidR="008216D7" w:rsidRPr="005A3628">
            <w:rPr>
              <w:rFonts w:ascii="MS Gothic" w:eastAsia="MS Gothic" w:hAnsi="MS Gothic" w:hint="eastAsia"/>
            </w:rPr>
            <w:t>☐</w:t>
          </w:r>
        </w:sdtContent>
      </w:sdt>
      <w:r w:rsidRPr="005A3628">
        <w:rPr>
          <w:rFonts w:ascii="Arial" w:hAnsi="Arial" w:cs="Arial"/>
        </w:rPr>
        <w:tab/>
        <w:t>ont donné mandat au mandataire dans les conditions définies par les pouvoirs joints en annexe</w:t>
      </w:r>
      <w:r w:rsidR="009D661E" w:rsidRPr="005A3628">
        <w:rPr>
          <w:rFonts w:ascii="Arial" w:hAnsi="Arial" w:cs="Arial"/>
        </w:rPr>
        <w:t>.</w:t>
      </w:r>
    </w:p>
    <w:p w:rsidR="002904AF" w:rsidRPr="005A3628" w:rsidRDefault="009D661E" w:rsidP="009D661E">
      <w:pPr>
        <w:tabs>
          <w:tab w:val="left" w:pos="851"/>
        </w:tabs>
        <w:ind w:left="1701"/>
        <w:rPr>
          <w:rFonts w:ascii="Arial" w:hAnsi="Arial" w:cs="Arial"/>
          <w:i/>
          <w:sz w:val="18"/>
          <w:szCs w:val="18"/>
        </w:rPr>
      </w:pPr>
      <w:r w:rsidRPr="005A3628">
        <w:rPr>
          <w:rFonts w:ascii="Arial" w:hAnsi="Arial" w:cs="Arial"/>
          <w:i/>
          <w:sz w:val="18"/>
          <w:szCs w:val="18"/>
        </w:rPr>
        <w:t>(hors cas des marchés de défense ou de sécurité dans lequel ces documents ont déjà été fournis)</w:t>
      </w:r>
      <w:r w:rsidR="002904AF" w:rsidRPr="005A3628">
        <w:rPr>
          <w:rFonts w:ascii="Arial" w:hAnsi="Arial" w:cs="Arial"/>
          <w:i/>
          <w:sz w:val="18"/>
          <w:szCs w:val="18"/>
        </w:rPr>
        <w:t>.</w:t>
      </w:r>
    </w:p>
    <w:p w:rsidR="002904AF" w:rsidRPr="005A3628" w:rsidRDefault="002904AF" w:rsidP="002904AF">
      <w:pPr>
        <w:tabs>
          <w:tab w:val="left" w:pos="851"/>
        </w:tabs>
        <w:ind w:left="1134" w:hanging="850"/>
        <w:rPr>
          <w:rFonts w:ascii="Arial" w:hAnsi="Arial" w:cs="Arial"/>
          <w:i/>
          <w:sz w:val="18"/>
          <w:szCs w:val="18"/>
        </w:rPr>
      </w:pPr>
    </w:p>
    <w:p w:rsidR="001C733C" w:rsidRPr="005A3628" w:rsidRDefault="001C733C" w:rsidP="001C733C">
      <w:pPr>
        <w:tabs>
          <w:tab w:val="left" w:pos="851"/>
        </w:tabs>
        <w:rPr>
          <w:rFonts w:ascii="Arial" w:hAnsi="Arial" w:cs="Arial"/>
          <w:i/>
          <w:sz w:val="18"/>
          <w:szCs w:val="18"/>
        </w:rPr>
      </w:pPr>
    </w:p>
    <w:p w:rsidR="00036500" w:rsidRPr="005A3628" w:rsidRDefault="005A3628"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sidRPr="005A3628">
            <w:rPr>
              <w:rFonts w:ascii="MS Gothic" w:eastAsia="MS Gothic" w:hAnsi="MS Gothic" w:cs="Arial" w:hint="eastAsia"/>
            </w:rPr>
            <w:t>☐</w:t>
          </w:r>
        </w:sdtContent>
      </w:sdt>
      <w:r w:rsidR="0021527A" w:rsidRPr="005A3628">
        <w:rPr>
          <w:rFonts w:ascii="Arial" w:hAnsi="Arial" w:cs="Arial"/>
        </w:rPr>
        <w:t>L</w:t>
      </w:r>
      <w:r w:rsidR="00036500" w:rsidRPr="005A3628">
        <w:rPr>
          <w:rFonts w:ascii="Arial" w:hAnsi="Arial" w:cs="Arial"/>
        </w:rPr>
        <w:t>es membres du groupement</w:t>
      </w:r>
      <w:r w:rsidR="00332B12" w:rsidRPr="005A3628">
        <w:rPr>
          <w:rFonts w:ascii="Arial" w:hAnsi="Arial" w:cs="Arial"/>
        </w:rPr>
        <w:t>, qui signent le présent acte d’engagement</w:t>
      </w:r>
      <w:r w:rsidR="00036500" w:rsidRPr="005A3628">
        <w:rPr>
          <w:rFonts w:ascii="Arial" w:hAnsi="Arial" w:cs="Arial"/>
        </w:rPr>
        <w:t> :</w:t>
      </w:r>
    </w:p>
    <w:p w:rsidR="00036500" w:rsidRPr="005A3628" w:rsidRDefault="00036500" w:rsidP="006F3DF9">
      <w:pPr>
        <w:tabs>
          <w:tab w:val="left" w:pos="851"/>
        </w:tabs>
        <w:rPr>
          <w:rFonts w:ascii="Arial" w:hAnsi="Arial" w:cs="Arial"/>
        </w:rPr>
      </w:pPr>
      <w:r w:rsidRPr="005A3628">
        <w:rPr>
          <w:rFonts w:ascii="Arial" w:hAnsi="Arial" w:cs="Arial"/>
          <w:i/>
          <w:sz w:val="18"/>
          <w:szCs w:val="18"/>
        </w:rPr>
        <w:t>(Cocher la case correspondante.)</w:t>
      </w:r>
    </w:p>
    <w:p w:rsidR="00036500" w:rsidRPr="005A3628" w:rsidRDefault="00036500" w:rsidP="005846FB">
      <w:pPr>
        <w:tabs>
          <w:tab w:val="left" w:pos="851"/>
        </w:tabs>
        <w:rPr>
          <w:rFonts w:ascii="Arial" w:hAnsi="Arial" w:cs="Arial"/>
        </w:rPr>
      </w:pPr>
    </w:p>
    <w:p w:rsidR="00AE7831" w:rsidRPr="005A3628" w:rsidRDefault="005A3628"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sidRPr="005A3628">
            <w:rPr>
              <w:rFonts w:ascii="MS Gothic" w:eastAsia="MS Gothic" w:hAnsi="MS Gothic" w:hint="eastAsia"/>
            </w:rPr>
            <w:t>☐</w:t>
          </w:r>
        </w:sdtContent>
      </w:sdt>
      <w:r w:rsidR="00AE7831" w:rsidRPr="005A3628">
        <w:tab/>
      </w:r>
      <w:r w:rsidR="00AE7831" w:rsidRPr="005A3628">
        <w:rPr>
          <w:rFonts w:ascii="Arial" w:hAnsi="Arial" w:cs="Arial"/>
        </w:rPr>
        <w:t>donnent mandat au mandataire, qui l’accepte, pour les représenter vis-à-vis de l’acheteur et pour coordonner l’ensemble des prestations ;</w:t>
      </w:r>
    </w:p>
    <w:p w:rsidR="00AE7831" w:rsidRPr="005A3628" w:rsidRDefault="00AE7831" w:rsidP="009B45B9">
      <w:pPr>
        <w:tabs>
          <w:tab w:val="left" w:pos="851"/>
        </w:tabs>
        <w:ind w:left="1701" w:hanging="850"/>
        <w:jc w:val="both"/>
      </w:pPr>
    </w:p>
    <w:p w:rsidR="00036500" w:rsidRPr="005A3628" w:rsidRDefault="005A3628"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sidRPr="005A3628">
            <w:rPr>
              <w:rFonts w:ascii="MS Gothic" w:eastAsia="MS Gothic" w:hAnsi="MS Gothic" w:cs="Arial" w:hint="eastAsia"/>
            </w:rPr>
            <w:t>☐</w:t>
          </w:r>
        </w:sdtContent>
      </w:sdt>
      <w:r w:rsidR="00036500" w:rsidRPr="005A3628">
        <w:rPr>
          <w:rFonts w:ascii="Arial" w:hAnsi="Arial" w:cs="Arial"/>
        </w:rPr>
        <w:tab/>
        <w:t xml:space="preserve">donnent mandat au mandataire, qui l’accepte, pour signer, en leur nom et pour leur compte, </w:t>
      </w:r>
      <w:r w:rsidR="004A7169" w:rsidRPr="005A3628">
        <w:rPr>
          <w:rFonts w:ascii="Arial" w:hAnsi="Arial" w:cs="Arial"/>
        </w:rPr>
        <w:t>les</w:t>
      </w:r>
      <w:r w:rsidR="00036500" w:rsidRPr="005A3628">
        <w:rPr>
          <w:rFonts w:ascii="Arial" w:hAnsi="Arial" w:cs="Arial"/>
        </w:rPr>
        <w:t xml:space="preserve"> modifications ultérieures du marché </w:t>
      </w:r>
      <w:r w:rsidR="00930A5C" w:rsidRPr="005A3628">
        <w:rPr>
          <w:rFonts w:ascii="Arial" w:hAnsi="Arial" w:cs="Arial"/>
        </w:rPr>
        <w:t>public</w:t>
      </w:r>
      <w:r w:rsidR="00036500" w:rsidRPr="005A3628">
        <w:rPr>
          <w:rFonts w:ascii="Arial" w:hAnsi="Arial" w:cs="Arial"/>
        </w:rPr>
        <w:t> ;</w:t>
      </w:r>
    </w:p>
    <w:p w:rsidR="00036500" w:rsidRPr="005A3628" w:rsidRDefault="00036500" w:rsidP="006C4338">
      <w:pPr>
        <w:tabs>
          <w:tab w:val="left" w:pos="851"/>
        </w:tabs>
        <w:rPr>
          <w:rFonts w:ascii="Arial" w:hAnsi="Arial" w:cs="Arial"/>
          <w:iCs/>
        </w:rPr>
      </w:pPr>
    </w:p>
    <w:p w:rsidR="00036500" w:rsidRPr="005A3628" w:rsidRDefault="00844DAA" w:rsidP="009B45B9">
      <w:pPr>
        <w:tabs>
          <w:tab w:val="left" w:pos="851"/>
        </w:tabs>
        <w:ind w:left="1134" w:hanging="850"/>
        <w:rPr>
          <w:rFonts w:ascii="Arial" w:hAnsi="Arial" w:cs="Arial"/>
          <w:i/>
          <w:sz w:val="18"/>
          <w:szCs w:val="18"/>
        </w:rPr>
      </w:pPr>
      <w:r w:rsidRPr="005A3628">
        <w:tab/>
      </w:r>
      <w:sdt>
        <w:sdtPr>
          <w:id w:val="-723442415"/>
          <w14:checkbox>
            <w14:checked w14:val="0"/>
            <w14:checkedState w14:val="2612" w14:font="MS Gothic"/>
            <w14:uncheckedState w14:val="2610" w14:font="MS Gothic"/>
          </w14:checkbox>
        </w:sdtPr>
        <w:sdtEndPr/>
        <w:sdtContent>
          <w:r w:rsidR="008216D7" w:rsidRPr="005A3628">
            <w:rPr>
              <w:rFonts w:ascii="MS Gothic" w:eastAsia="MS Gothic" w:hAnsi="MS Gothic" w:hint="eastAsia"/>
            </w:rPr>
            <w:t>☐</w:t>
          </w:r>
        </w:sdtContent>
      </w:sdt>
      <w:r w:rsidR="00036500" w:rsidRPr="005A3628">
        <w:rPr>
          <w:rFonts w:ascii="Arial" w:hAnsi="Arial" w:cs="Arial"/>
        </w:rPr>
        <w:tab/>
      </w:r>
      <w:r w:rsidR="008216D7" w:rsidRPr="005A3628">
        <w:rPr>
          <w:rFonts w:ascii="Arial" w:hAnsi="Arial" w:cs="Arial"/>
        </w:rPr>
        <w:tab/>
      </w:r>
      <w:r w:rsidR="00036500" w:rsidRPr="005A3628">
        <w:rPr>
          <w:rFonts w:ascii="Arial" w:hAnsi="Arial" w:cs="Arial"/>
        </w:rPr>
        <w:t>donnent mandat au mandataire dans les conditions définies ci-dessous</w:t>
      </w:r>
      <w:r w:rsidRPr="005A3628">
        <w:rPr>
          <w:rFonts w:ascii="Arial" w:hAnsi="Arial" w:cs="Arial"/>
        </w:rPr>
        <w:t> :</w:t>
      </w:r>
    </w:p>
    <w:p w:rsidR="00036500" w:rsidRPr="005A3628" w:rsidRDefault="00844DAA" w:rsidP="009B45B9">
      <w:pPr>
        <w:tabs>
          <w:tab w:val="left" w:pos="851"/>
        </w:tabs>
        <w:ind w:left="1134" w:hanging="850"/>
        <w:rPr>
          <w:rFonts w:ascii="Arial" w:hAnsi="Arial" w:cs="Arial"/>
          <w:i/>
          <w:sz w:val="18"/>
          <w:szCs w:val="18"/>
        </w:rPr>
      </w:pPr>
      <w:r w:rsidRPr="005A3628">
        <w:rPr>
          <w:rFonts w:ascii="Arial" w:hAnsi="Arial" w:cs="Arial"/>
          <w:i/>
          <w:sz w:val="18"/>
          <w:szCs w:val="18"/>
        </w:rPr>
        <w:tab/>
      </w:r>
      <w:r w:rsidRPr="005A3628">
        <w:rPr>
          <w:rFonts w:ascii="Arial" w:hAnsi="Arial" w:cs="Arial"/>
          <w:i/>
          <w:sz w:val="18"/>
          <w:szCs w:val="18"/>
        </w:rPr>
        <w:tab/>
      </w:r>
      <w:r w:rsidRPr="005A3628">
        <w:rPr>
          <w:rFonts w:ascii="Arial" w:hAnsi="Arial" w:cs="Arial"/>
          <w:i/>
          <w:sz w:val="18"/>
          <w:szCs w:val="18"/>
        </w:rPr>
        <w:tab/>
      </w:r>
      <w:r w:rsidR="00036500" w:rsidRPr="005A3628">
        <w:rPr>
          <w:rFonts w:ascii="Arial" w:hAnsi="Arial" w:cs="Arial"/>
          <w:i/>
          <w:sz w:val="18"/>
          <w:szCs w:val="18"/>
        </w:rPr>
        <w:t>(Donner des précisions sur l’étendue du mandat.)</w:t>
      </w:r>
    </w:p>
    <w:p w:rsidR="009D60F0" w:rsidRPr="005A3628" w:rsidRDefault="009D60F0" w:rsidP="009B45B9">
      <w:pPr>
        <w:tabs>
          <w:tab w:val="left" w:pos="851"/>
        </w:tabs>
        <w:ind w:left="1134" w:hanging="850"/>
        <w:rPr>
          <w:rFonts w:ascii="Arial" w:hAnsi="Arial" w:cs="Arial"/>
          <w:i/>
          <w:sz w:val="18"/>
          <w:szCs w:val="18"/>
        </w:rPr>
      </w:pPr>
    </w:p>
    <w:p w:rsidR="009D60F0" w:rsidRPr="005A3628" w:rsidRDefault="009D60F0" w:rsidP="009B45B9">
      <w:pPr>
        <w:tabs>
          <w:tab w:val="left" w:pos="851"/>
        </w:tabs>
        <w:ind w:left="1134" w:hanging="850"/>
        <w:rPr>
          <w:rFonts w:ascii="Arial" w:hAnsi="Arial" w:cs="Arial"/>
          <w:i/>
          <w:sz w:val="18"/>
          <w:szCs w:val="18"/>
        </w:rPr>
      </w:pPr>
    </w:p>
    <w:p w:rsidR="009B1CD0" w:rsidRPr="005A3628"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5A3628"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5A3628" w:rsidRDefault="00332B12" w:rsidP="00B054DA">
            <w:pPr>
              <w:tabs>
                <w:tab w:val="left" w:pos="851"/>
              </w:tabs>
              <w:jc w:val="center"/>
              <w:rPr>
                <w:rFonts w:ascii="Arial" w:hAnsi="Arial" w:cs="Arial"/>
                <w:b/>
                <w:bCs/>
              </w:rPr>
            </w:pPr>
            <w:r w:rsidRPr="005A3628">
              <w:rPr>
                <w:rFonts w:ascii="Arial" w:hAnsi="Arial" w:cs="Arial"/>
                <w:b/>
                <w:bCs/>
              </w:rPr>
              <w:t>Nom, prénom et qualité</w:t>
            </w:r>
          </w:p>
          <w:p w:rsidR="00332B12" w:rsidRPr="005A3628" w:rsidRDefault="00332B12" w:rsidP="00B054DA">
            <w:pPr>
              <w:tabs>
                <w:tab w:val="left" w:pos="851"/>
              </w:tabs>
              <w:jc w:val="center"/>
              <w:rPr>
                <w:rFonts w:ascii="Arial" w:hAnsi="Arial" w:cs="Arial"/>
                <w:b/>
                <w:bCs/>
              </w:rPr>
            </w:pPr>
            <w:r w:rsidRPr="005A362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A3628" w:rsidRDefault="00332B12" w:rsidP="00B054DA">
            <w:pPr>
              <w:tabs>
                <w:tab w:val="left" w:pos="851"/>
              </w:tabs>
              <w:jc w:val="center"/>
              <w:rPr>
                <w:rFonts w:ascii="Arial" w:hAnsi="Arial" w:cs="Arial"/>
                <w:b/>
                <w:bCs/>
              </w:rPr>
            </w:pPr>
            <w:r w:rsidRPr="005A362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A3628" w:rsidRDefault="00332B12" w:rsidP="00B054DA">
            <w:pPr>
              <w:tabs>
                <w:tab w:val="left" w:pos="851"/>
              </w:tabs>
              <w:jc w:val="center"/>
              <w:rPr>
                <w:rFonts w:ascii="Arial" w:hAnsi="Arial" w:cs="Arial"/>
                <w:b/>
                <w:bCs/>
              </w:rPr>
            </w:pPr>
            <w:r w:rsidRPr="005A3628">
              <w:rPr>
                <w:rFonts w:ascii="Arial" w:hAnsi="Arial" w:cs="Arial"/>
                <w:b/>
                <w:bCs/>
              </w:rPr>
              <w:t>Signature</w:t>
            </w:r>
          </w:p>
        </w:tc>
      </w:tr>
      <w:tr w:rsidR="00332B12" w:rsidRPr="005A3628" w:rsidTr="00B054DA">
        <w:trPr>
          <w:trHeight w:val="1021"/>
        </w:trPr>
        <w:tc>
          <w:tcPr>
            <w:tcW w:w="4644" w:type="dxa"/>
            <w:tcBorders>
              <w:top w:val="single" w:sz="4" w:space="0" w:color="000000"/>
              <w:left w:val="single" w:sz="4" w:space="0" w:color="000000"/>
            </w:tcBorders>
            <w:shd w:val="clear" w:color="auto" w:fill="CCFFFF"/>
          </w:tcPr>
          <w:p w:rsidR="00332B12" w:rsidRPr="005A3628"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Pr="005A3628"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5A3628" w:rsidRDefault="00332B12" w:rsidP="00B054DA">
            <w:pPr>
              <w:tabs>
                <w:tab w:val="left" w:pos="851"/>
              </w:tabs>
              <w:snapToGrid w:val="0"/>
              <w:jc w:val="both"/>
              <w:rPr>
                <w:rFonts w:ascii="Arial" w:hAnsi="Arial" w:cs="Arial"/>
                <w:b/>
                <w:bCs/>
              </w:rPr>
            </w:pPr>
          </w:p>
        </w:tc>
      </w:tr>
      <w:tr w:rsidR="00332B12" w:rsidRPr="005A3628" w:rsidTr="00B054DA">
        <w:trPr>
          <w:trHeight w:val="1021"/>
        </w:trPr>
        <w:tc>
          <w:tcPr>
            <w:tcW w:w="4644" w:type="dxa"/>
            <w:tcBorders>
              <w:left w:val="single" w:sz="4" w:space="0" w:color="000000"/>
            </w:tcBorders>
            <w:shd w:val="clear" w:color="auto" w:fill="auto"/>
          </w:tcPr>
          <w:p w:rsidR="00332B12" w:rsidRPr="005A3628"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5A3628"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5A3628" w:rsidRDefault="00332B12" w:rsidP="00B054DA">
            <w:pPr>
              <w:tabs>
                <w:tab w:val="left" w:pos="851"/>
              </w:tabs>
              <w:snapToGrid w:val="0"/>
              <w:jc w:val="both"/>
              <w:rPr>
                <w:rFonts w:ascii="Arial" w:hAnsi="Arial" w:cs="Arial"/>
                <w:b/>
                <w:bCs/>
              </w:rPr>
            </w:pPr>
          </w:p>
        </w:tc>
      </w:tr>
      <w:tr w:rsidR="00332B12" w:rsidRPr="005A3628" w:rsidTr="00803244">
        <w:trPr>
          <w:trHeight w:val="1021"/>
        </w:trPr>
        <w:tc>
          <w:tcPr>
            <w:tcW w:w="4644" w:type="dxa"/>
            <w:tcBorders>
              <w:left w:val="single" w:sz="4" w:space="0" w:color="000000"/>
            </w:tcBorders>
            <w:shd w:val="clear" w:color="auto" w:fill="CCFFFF"/>
          </w:tcPr>
          <w:p w:rsidR="00332B12" w:rsidRPr="005A3628"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Pr="005A3628"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Pr="005A3628" w:rsidRDefault="00332B12" w:rsidP="00B054DA">
            <w:pPr>
              <w:tabs>
                <w:tab w:val="left" w:pos="851"/>
              </w:tabs>
              <w:snapToGrid w:val="0"/>
              <w:jc w:val="both"/>
              <w:rPr>
                <w:rFonts w:ascii="Arial" w:hAnsi="Arial" w:cs="Arial"/>
                <w:b/>
                <w:bCs/>
              </w:rPr>
            </w:pPr>
          </w:p>
        </w:tc>
      </w:tr>
      <w:tr w:rsidR="00332B12" w:rsidRPr="005A3628" w:rsidTr="00803244">
        <w:trPr>
          <w:trHeight w:val="1021"/>
        </w:trPr>
        <w:tc>
          <w:tcPr>
            <w:tcW w:w="4644" w:type="dxa"/>
            <w:tcBorders>
              <w:left w:val="single" w:sz="4" w:space="0" w:color="000000"/>
              <w:bottom w:val="single" w:sz="4" w:space="0" w:color="auto"/>
            </w:tcBorders>
            <w:shd w:val="clear" w:color="auto" w:fill="auto"/>
          </w:tcPr>
          <w:p w:rsidR="00332B12" w:rsidRPr="005A3628"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Pr="005A3628"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Pr="005A3628" w:rsidRDefault="00332B12" w:rsidP="00B054DA">
            <w:pPr>
              <w:tabs>
                <w:tab w:val="left" w:pos="851"/>
              </w:tabs>
              <w:snapToGrid w:val="0"/>
              <w:jc w:val="both"/>
              <w:rPr>
                <w:rFonts w:ascii="Arial" w:hAnsi="Arial" w:cs="Arial"/>
                <w:b/>
                <w:bCs/>
              </w:rPr>
            </w:pPr>
          </w:p>
        </w:tc>
      </w:tr>
    </w:tbl>
    <w:p w:rsidR="00332B12" w:rsidRPr="005A3628" w:rsidRDefault="00332B12" w:rsidP="00332B12">
      <w:pPr>
        <w:tabs>
          <w:tab w:val="left" w:pos="851"/>
        </w:tabs>
        <w:jc w:val="both"/>
        <w:rPr>
          <w:rFonts w:ascii="Arial" w:hAnsi="Arial" w:cs="Arial"/>
        </w:rPr>
      </w:pPr>
      <w:r w:rsidRPr="005A3628">
        <w:rPr>
          <w:rFonts w:ascii="Arial" w:hAnsi="Arial" w:cs="Arial"/>
          <w:sz w:val="18"/>
          <w:szCs w:val="18"/>
        </w:rPr>
        <w:t>(*) Le signataire doit avoir le pouvoir d’engager la personne qu’il représente.</w:t>
      </w:r>
    </w:p>
    <w:p w:rsidR="009B1CD0" w:rsidRPr="005A3628"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A3628">
        <w:tc>
          <w:tcPr>
            <w:tcW w:w="10277" w:type="dxa"/>
            <w:shd w:val="clear" w:color="auto" w:fill="66CCFF"/>
          </w:tcPr>
          <w:p w:rsidR="009B1CD0" w:rsidRPr="005A3628" w:rsidRDefault="008B2A38" w:rsidP="006B5057">
            <w:r w:rsidRPr="005A3628">
              <w:rPr>
                <w:rFonts w:ascii="Arial" w:hAnsi="Arial" w:cs="Arial"/>
              </w:rPr>
              <w:br w:type="page"/>
            </w:r>
            <w:r w:rsidR="009B1CD0" w:rsidRPr="005A3628">
              <w:rPr>
                <w:sz w:val="22"/>
                <w:szCs w:val="22"/>
              </w:rPr>
              <w:t xml:space="preserve">D - Identification </w:t>
            </w:r>
            <w:r w:rsidR="001C40C0" w:rsidRPr="005A3628">
              <w:rPr>
                <w:sz w:val="22"/>
                <w:szCs w:val="22"/>
              </w:rPr>
              <w:t>et signature de l’acheteur</w:t>
            </w:r>
            <w:r w:rsidR="009B1CD0" w:rsidRPr="005A3628">
              <w:rPr>
                <w:sz w:val="22"/>
                <w:szCs w:val="22"/>
              </w:rPr>
              <w:t>.</w:t>
            </w:r>
          </w:p>
        </w:tc>
      </w:tr>
    </w:tbl>
    <w:p w:rsidR="009B1CD0" w:rsidRPr="005A3628" w:rsidRDefault="009B1CD0" w:rsidP="006C4338">
      <w:pPr>
        <w:tabs>
          <w:tab w:val="left" w:pos="851"/>
        </w:tabs>
      </w:pPr>
    </w:p>
    <w:p w:rsidR="009B1CD0" w:rsidRPr="005A3628" w:rsidRDefault="009B1CD0" w:rsidP="006F3DF9">
      <w:pPr>
        <w:pStyle w:val="Titre1"/>
        <w:tabs>
          <w:tab w:val="left" w:pos="567"/>
          <w:tab w:val="left" w:pos="851"/>
        </w:tabs>
        <w:ind w:left="0"/>
        <w:jc w:val="both"/>
        <w:rPr>
          <w:rFonts w:ascii="Arial" w:hAnsi="Arial" w:cs="Arial"/>
          <w:b w:val="0"/>
          <w:bCs/>
          <w:i/>
          <w:iCs/>
          <w:sz w:val="18"/>
          <w:szCs w:val="18"/>
        </w:rPr>
      </w:pPr>
      <w:r w:rsidRPr="005A3628">
        <w:rPr>
          <w:rFonts w:ascii="Wingdings" w:eastAsia="Wingdings" w:hAnsi="Wingdings" w:cs="Wingdings"/>
          <w:b w:val="0"/>
          <w:color w:val="66CCFF"/>
          <w:spacing w:val="-10"/>
        </w:rPr>
        <w:t></w:t>
      </w:r>
      <w:r w:rsidRPr="005A3628">
        <w:rPr>
          <w:rFonts w:ascii="Arial" w:eastAsia="Arial" w:hAnsi="Arial" w:cs="Arial"/>
          <w:spacing w:val="-10"/>
        </w:rPr>
        <w:t xml:space="preserve">  </w:t>
      </w:r>
      <w:r w:rsidRPr="005A3628">
        <w:rPr>
          <w:rFonts w:ascii="Arial" w:hAnsi="Arial" w:cs="Arial"/>
          <w:b w:val="0"/>
          <w:bCs/>
          <w:iCs/>
        </w:rPr>
        <w:t xml:space="preserve">Désignation </w:t>
      </w:r>
      <w:r w:rsidR="001C40C0" w:rsidRPr="005A3628">
        <w:rPr>
          <w:rFonts w:ascii="Arial" w:hAnsi="Arial" w:cs="Arial"/>
          <w:b w:val="0"/>
          <w:bCs/>
          <w:iCs/>
        </w:rPr>
        <w:t>de l’acheteur</w:t>
      </w:r>
    </w:p>
    <w:p w:rsidR="009B1CD0" w:rsidRPr="005A3628" w:rsidRDefault="009B1CD0" w:rsidP="006C4338">
      <w:pPr>
        <w:pStyle w:val="En-tte"/>
        <w:tabs>
          <w:tab w:val="clear" w:pos="4536"/>
          <w:tab w:val="clear" w:pos="9072"/>
          <w:tab w:val="left" w:pos="851"/>
        </w:tabs>
        <w:jc w:val="both"/>
        <w:rPr>
          <w:rFonts w:ascii="Arial" w:hAnsi="Arial" w:cs="Arial"/>
        </w:rPr>
      </w:pPr>
    </w:p>
    <w:p w:rsidR="000E253A" w:rsidRPr="005A3628" w:rsidRDefault="000E253A" w:rsidP="000E253A">
      <w:pPr>
        <w:numPr>
          <w:ilvl w:val="0"/>
          <w:numId w:val="1"/>
        </w:numPr>
        <w:tabs>
          <w:tab w:val="left" w:pos="708"/>
          <w:tab w:val="center" w:pos="4536"/>
          <w:tab w:val="right" w:pos="9072"/>
        </w:tabs>
        <w:rPr>
          <w:rFonts w:ascii="Arial" w:hAnsi="Arial" w:cs="Arial"/>
          <w:b/>
        </w:rPr>
      </w:pPr>
      <w:r w:rsidRPr="005A3628">
        <w:rPr>
          <w:rFonts w:ascii="Arial" w:hAnsi="Arial" w:cs="Arial"/>
          <w:b/>
        </w:rPr>
        <w:t>Centre Hospitalier Universitaire de Nantes</w:t>
      </w:r>
    </w:p>
    <w:p w:rsidR="000E253A" w:rsidRPr="005A3628" w:rsidRDefault="000E253A" w:rsidP="000E253A">
      <w:pPr>
        <w:numPr>
          <w:ilvl w:val="0"/>
          <w:numId w:val="1"/>
        </w:numPr>
        <w:tabs>
          <w:tab w:val="left" w:pos="708"/>
          <w:tab w:val="center" w:pos="4536"/>
          <w:tab w:val="right" w:pos="9072"/>
        </w:tabs>
        <w:rPr>
          <w:rFonts w:ascii="Arial" w:hAnsi="Arial" w:cs="Arial"/>
        </w:rPr>
      </w:pPr>
      <w:r w:rsidRPr="005A3628">
        <w:rPr>
          <w:rFonts w:ascii="Arial" w:hAnsi="Arial" w:cs="Arial"/>
        </w:rPr>
        <w:t>(Etablissement support du GHT44)</w:t>
      </w:r>
    </w:p>
    <w:p w:rsidR="000E253A" w:rsidRPr="005A3628" w:rsidRDefault="000E253A" w:rsidP="000E253A">
      <w:pPr>
        <w:numPr>
          <w:ilvl w:val="0"/>
          <w:numId w:val="1"/>
        </w:numPr>
        <w:tabs>
          <w:tab w:val="left" w:pos="708"/>
          <w:tab w:val="center" w:pos="4536"/>
          <w:tab w:val="right" w:pos="9072"/>
        </w:tabs>
        <w:rPr>
          <w:rFonts w:ascii="Arial" w:hAnsi="Arial" w:cs="Arial"/>
        </w:rPr>
      </w:pPr>
      <w:r w:rsidRPr="005A3628">
        <w:rPr>
          <w:rFonts w:ascii="Arial" w:hAnsi="Arial" w:cs="Arial"/>
        </w:rPr>
        <w:t>5 allée de l’île Gloriette</w:t>
      </w:r>
    </w:p>
    <w:p w:rsidR="000E253A" w:rsidRPr="005A3628" w:rsidRDefault="000E253A" w:rsidP="000E253A">
      <w:pPr>
        <w:numPr>
          <w:ilvl w:val="0"/>
          <w:numId w:val="1"/>
        </w:numPr>
        <w:tabs>
          <w:tab w:val="left" w:pos="708"/>
          <w:tab w:val="center" w:pos="4536"/>
          <w:tab w:val="right" w:pos="9072"/>
        </w:tabs>
        <w:rPr>
          <w:rFonts w:ascii="Arial" w:hAnsi="Arial" w:cs="Arial"/>
        </w:rPr>
      </w:pPr>
      <w:r w:rsidRPr="005A3628">
        <w:rPr>
          <w:rFonts w:ascii="Arial" w:hAnsi="Arial" w:cs="Arial"/>
        </w:rPr>
        <w:t>44093 Nantes cedex</w:t>
      </w:r>
    </w:p>
    <w:p w:rsidR="009B1CD0" w:rsidRPr="005A3628" w:rsidRDefault="009B1CD0" w:rsidP="005846FB">
      <w:pPr>
        <w:pStyle w:val="En-tte"/>
        <w:tabs>
          <w:tab w:val="clear" w:pos="4536"/>
          <w:tab w:val="clear" w:pos="9072"/>
          <w:tab w:val="left" w:pos="851"/>
        </w:tabs>
        <w:jc w:val="both"/>
        <w:rPr>
          <w:rFonts w:ascii="Arial" w:hAnsi="Arial" w:cs="Arial"/>
        </w:rPr>
      </w:pPr>
    </w:p>
    <w:p w:rsidR="009B1CD0" w:rsidRPr="005A3628" w:rsidRDefault="009B1CD0" w:rsidP="00710FD6">
      <w:pPr>
        <w:tabs>
          <w:tab w:val="left" w:pos="426"/>
          <w:tab w:val="left" w:pos="851"/>
          <w:tab w:val="left" w:pos="5103"/>
        </w:tabs>
        <w:jc w:val="both"/>
        <w:rPr>
          <w:rFonts w:ascii="Arial" w:hAnsi="Arial" w:cs="Arial"/>
          <w:i/>
          <w:sz w:val="18"/>
          <w:szCs w:val="18"/>
        </w:rPr>
      </w:pPr>
      <w:r w:rsidRPr="005A3628">
        <w:rPr>
          <w:rFonts w:ascii="Wingdings" w:eastAsia="Wingdings" w:hAnsi="Wingdings" w:cs="Wingdings"/>
          <w:b/>
          <w:color w:val="66CCFF"/>
          <w:spacing w:val="-10"/>
        </w:rPr>
        <w:t></w:t>
      </w:r>
      <w:r w:rsidRPr="005A3628">
        <w:rPr>
          <w:rFonts w:ascii="Arial" w:eastAsia="Arial" w:hAnsi="Arial" w:cs="Arial"/>
          <w:b/>
          <w:spacing w:val="-10"/>
        </w:rPr>
        <w:t xml:space="preserve">  </w:t>
      </w:r>
      <w:r w:rsidRPr="005A3628">
        <w:rPr>
          <w:rFonts w:ascii="Arial" w:hAnsi="Arial" w:cs="Arial"/>
        </w:rPr>
        <w:t xml:space="preserve">Nom, prénom, qualité du signataire du marché </w:t>
      </w:r>
      <w:r w:rsidR="003A7270" w:rsidRPr="005A3628">
        <w:rPr>
          <w:rFonts w:ascii="Arial" w:hAnsi="Arial" w:cs="Arial"/>
        </w:rPr>
        <w:t>public</w:t>
      </w:r>
    </w:p>
    <w:p w:rsidR="009B1CD0" w:rsidRPr="005A3628" w:rsidRDefault="009B1CD0" w:rsidP="0083205E">
      <w:pPr>
        <w:tabs>
          <w:tab w:val="left" w:pos="851"/>
        </w:tabs>
        <w:jc w:val="both"/>
        <w:rPr>
          <w:rFonts w:ascii="Arial" w:hAnsi="Arial" w:cs="Arial"/>
        </w:rPr>
      </w:pPr>
    </w:p>
    <w:p w:rsidR="009B1CD0" w:rsidRPr="005A3628" w:rsidRDefault="00CD5E59" w:rsidP="00934503">
      <w:pPr>
        <w:tabs>
          <w:tab w:val="left" w:pos="851"/>
        </w:tabs>
        <w:jc w:val="both"/>
        <w:rPr>
          <w:rFonts w:ascii="Arial" w:hAnsi="Arial" w:cs="Arial"/>
          <w:b/>
        </w:rPr>
      </w:pPr>
      <w:r w:rsidRPr="005A3628">
        <w:rPr>
          <w:rFonts w:ascii="Arial" w:hAnsi="Arial" w:cs="Arial"/>
          <w:b/>
        </w:rPr>
        <w:t>Le Directeur Général du CHU de Nantes ou son représentant dûment habilité</w:t>
      </w:r>
    </w:p>
    <w:p w:rsidR="00CD5E59" w:rsidRPr="005A3628" w:rsidRDefault="00CD5E59" w:rsidP="00934503">
      <w:pPr>
        <w:tabs>
          <w:tab w:val="left" w:pos="851"/>
        </w:tabs>
        <w:jc w:val="both"/>
        <w:rPr>
          <w:rFonts w:ascii="Arial" w:hAnsi="Arial" w:cs="Arial"/>
        </w:rPr>
      </w:pPr>
    </w:p>
    <w:p w:rsidR="009B1CD0" w:rsidRPr="005A3628" w:rsidRDefault="009B1CD0" w:rsidP="009B45B9">
      <w:pPr>
        <w:tabs>
          <w:tab w:val="left" w:pos="851"/>
        </w:tabs>
        <w:jc w:val="both"/>
        <w:rPr>
          <w:rFonts w:ascii="Arial" w:hAnsi="Arial" w:cs="Arial"/>
          <w:i/>
          <w:sz w:val="18"/>
          <w:szCs w:val="18"/>
        </w:rPr>
      </w:pPr>
      <w:r w:rsidRPr="005A3628">
        <w:rPr>
          <w:rFonts w:ascii="Wingdings" w:eastAsia="Wingdings" w:hAnsi="Wingdings" w:cs="Wingdings"/>
          <w:b/>
          <w:color w:val="66CCFF"/>
          <w:spacing w:val="-10"/>
        </w:rPr>
        <w:t></w:t>
      </w:r>
      <w:r w:rsidRPr="005A3628">
        <w:rPr>
          <w:rFonts w:ascii="Arial" w:eastAsia="Arial" w:hAnsi="Arial" w:cs="Arial"/>
          <w:spacing w:val="-10"/>
        </w:rPr>
        <w:t xml:space="preserve"> </w:t>
      </w:r>
      <w:r w:rsidRPr="005A3628">
        <w:rPr>
          <w:rFonts w:ascii="Arial" w:hAnsi="Arial" w:cs="Arial"/>
        </w:rPr>
        <w:t xml:space="preserve">Personne habilitée à donner les renseignements </w:t>
      </w:r>
      <w:r w:rsidR="009D661E" w:rsidRPr="005A3628">
        <w:rPr>
          <w:rFonts w:ascii="Arial" w:hAnsi="Arial" w:cs="Arial"/>
        </w:rPr>
        <w:t>prévus à l’</w:t>
      </w:r>
      <w:hyperlink r:id="rId13" w:history="1">
        <w:r w:rsidR="009D661E" w:rsidRPr="005A3628">
          <w:rPr>
            <w:rStyle w:val="Lienhypertexte"/>
            <w:rFonts w:ascii="Arial" w:hAnsi="Arial" w:cs="Arial"/>
          </w:rPr>
          <w:t>article R. 2191-59</w:t>
        </w:r>
      </w:hyperlink>
      <w:r w:rsidR="009D661E" w:rsidRPr="005A3628">
        <w:rPr>
          <w:rFonts w:ascii="Arial" w:hAnsi="Arial" w:cs="Arial"/>
        </w:rPr>
        <w:t xml:space="preserve"> du code de la commande publique, auquel renvoie l’</w:t>
      </w:r>
      <w:hyperlink r:id="rId14" w:history="1">
        <w:r w:rsidR="009D661E" w:rsidRPr="005A3628">
          <w:rPr>
            <w:rStyle w:val="Lienhypertexte"/>
            <w:rFonts w:ascii="Arial" w:hAnsi="Arial" w:cs="Arial"/>
          </w:rPr>
          <w:t>article R. 2391-28</w:t>
        </w:r>
      </w:hyperlink>
      <w:r w:rsidR="009D661E" w:rsidRPr="005A3628">
        <w:rPr>
          <w:rFonts w:ascii="Arial" w:hAnsi="Arial" w:cs="Arial"/>
        </w:rPr>
        <w:t xml:space="preserve"> du même code</w:t>
      </w:r>
      <w:r w:rsidR="003A7270" w:rsidRPr="005A3628" w:rsidDel="003A7270">
        <w:rPr>
          <w:rFonts w:ascii="Arial" w:hAnsi="Arial" w:cs="Arial"/>
        </w:rPr>
        <w:t xml:space="preserve"> </w:t>
      </w:r>
      <w:r w:rsidRPr="005A3628">
        <w:rPr>
          <w:rFonts w:ascii="Arial" w:hAnsi="Arial" w:cs="Arial"/>
        </w:rPr>
        <w:t>(nantissements ou cessions de créances)</w:t>
      </w:r>
    </w:p>
    <w:p w:rsidR="001C40C0" w:rsidRPr="005A3628" w:rsidRDefault="001C40C0" w:rsidP="009B45B9">
      <w:pPr>
        <w:tabs>
          <w:tab w:val="left" w:pos="851"/>
        </w:tabs>
        <w:jc w:val="both"/>
        <w:rPr>
          <w:rFonts w:ascii="Arial" w:hAnsi="Arial" w:cs="Arial"/>
        </w:rPr>
      </w:pPr>
    </w:p>
    <w:p w:rsidR="006A022C" w:rsidRPr="005A3628" w:rsidRDefault="006A022C" w:rsidP="006A022C">
      <w:pPr>
        <w:pStyle w:val="fcase2metab"/>
        <w:rPr>
          <w:rFonts w:ascii="Arial" w:hAnsi="Arial" w:cs="Arial"/>
        </w:rPr>
      </w:pPr>
      <w:r w:rsidRPr="005A3628">
        <w:rPr>
          <w:rFonts w:ascii="Arial" w:hAnsi="Arial" w:cs="Arial"/>
        </w:rPr>
        <w:t xml:space="preserve">Se référer à l’annexe « Informations des établissements adhérents </w:t>
      </w:r>
    </w:p>
    <w:p w:rsidR="006A022C" w:rsidRPr="005A3628" w:rsidRDefault="006A022C" w:rsidP="006A022C">
      <w:pPr>
        <w:pStyle w:val="fcase2metab"/>
        <w:rPr>
          <w:rFonts w:ascii="Arial" w:hAnsi="Arial" w:cs="Arial"/>
        </w:rPr>
      </w:pPr>
    </w:p>
    <w:p w:rsidR="009B1CD0" w:rsidRPr="005A3628" w:rsidRDefault="009B1CD0" w:rsidP="009B45B9">
      <w:pPr>
        <w:pStyle w:val="fcase2metab"/>
        <w:ind w:left="0" w:firstLine="0"/>
        <w:rPr>
          <w:rFonts w:ascii="Arial" w:hAnsi="Arial" w:cs="Arial"/>
        </w:rPr>
      </w:pPr>
    </w:p>
    <w:p w:rsidR="009B1CD0" w:rsidRPr="005A3628" w:rsidRDefault="009B1CD0" w:rsidP="009B45B9">
      <w:pPr>
        <w:tabs>
          <w:tab w:val="left" w:pos="720"/>
          <w:tab w:val="left" w:pos="851"/>
        </w:tabs>
        <w:jc w:val="both"/>
        <w:rPr>
          <w:rFonts w:ascii="Arial" w:hAnsi="Arial" w:cs="Arial"/>
          <w:i/>
          <w:iCs/>
          <w:sz w:val="18"/>
          <w:szCs w:val="18"/>
        </w:rPr>
      </w:pPr>
      <w:r w:rsidRPr="005A3628">
        <w:rPr>
          <w:rFonts w:ascii="Wingdings" w:eastAsia="Wingdings" w:hAnsi="Wingdings" w:cs="Wingdings"/>
          <w:b/>
          <w:color w:val="66CCFF"/>
          <w:spacing w:val="-10"/>
        </w:rPr>
        <w:t></w:t>
      </w:r>
      <w:r w:rsidRPr="005A3628">
        <w:rPr>
          <w:rFonts w:ascii="Arial" w:eastAsia="Arial" w:hAnsi="Arial" w:cs="Arial"/>
          <w:b/>
          <w:spacing w:val="-10"/>
        </w:rPr>
        <w:t xml:space="preserve">  </w:t>
      </w:r>
      <w:r w:rsidRPr="005A3628">
        <w:rPr>
          <w:rFonts w:ascii="Arial" w:hAnsi="Arial" w:cs="Arial"/>
        </w:rPr>
        <w:t>Désignation, adresse, numéro de téléphone du comptable assignataire</w:t>
      </w:r>
    </w:p>
    <w:p w:rsidR="009B1CD0" w:rsidRPr="005A3628" w:rsidRDefault="009B1CD0" w:rsidP="009B45B9">
      <w:pPr>
        <w:pStyle w:val="fcase2metab"/>
        <w:rPr>
          <w:rFonts w:ascii="Arial" w:hAnsi="Arial" w:cs="Arial"/>
        </w:rPr>
      </w:pPr>
    </w:p>
    <w:p w:rsidR="00803244" w:rsidRDefault="00803244" w:rsidP="00803244">
      <w:pPr>
        <w:pStyle w:val="fcase2metab"/>
        <w:rPr>
          <w:rFonts w:ascii="Arial" w:hAnsi="Arial" w:cs="Arial"/>
        </w:rPr>
      </w:pPr>
      <w:r w:rsidRPr="005A3628">
        <w:rPr>
          <w:rFonts w:ascii="Arial" w:hAnsi="Arial" w:cs="Arial"/>
        </w:rPr>
        <w:t>Se référer à l’annexe « Informations des établissements adhérents</w:t>
      </w:r>
      <w:r>
        <w:rPr>
          <w:rFonts w:ascii="Arial" w:hAnsi="Arial" w:cs="Arial"/>
        </w:rPr>
        <w:t xml:space="preserve"> </w:t>
      </w:r>
    </w:p>
    <w:p w:rsidR="00803244" w:rsidRDefault="00803244" w:rsidP="00803244">
      <w:pPr>
        <w:pStyle w:val="fcase2metab"/>
        <w:rPr>
          <w:rFonts w:ascii="Arial" w:hAnsi="Arial" w:cs="Arial"/>
        </w:rPr>
      </w:pP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A3628">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A3628">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3628"/>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6252FB55"/>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30B04-2829-48A4-AB30-3BD4DBB62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168</TotalTime>
  <Pages>4</Pages>
  <Words>1384</Words>
  <Characters>7613</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8980</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20</cp:revision>
  <cp:lastPrinted>2016-11-04T12:53:00Z</cp:lastPrinted>
  <dcterms:created xsi:type="dcterms:W3CDTF">2020-02-19T13:20:00Z</dcterms:created>
  <dcterms:modified xsi:type="dcterms:W3CDTF">2025-03-12T14:52:00Z</dcterms:modified>
</cp:coreProperties>
</file>