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E55434" w:rsidRPr="00B15278" w:rsidRDefault="00E55434" w:rsidP="00E55434">
      <w:pPr>
        <w:jc w:val="center"/>
        <w:rPr>
          <w:rFonts w:ascii="Marianne" w:hAnsi="Marianne" w:cs="Arial"/>
          <w:b/>
          <w:bCs/>
        </w:rPr>
      </w:pPr>
      <w:bookmarkStart w:id="0" w:name="_Hlk180056414"/>
      <w:r w:rsidRPr="00B15278">
        <w:rPr>
          <w:rFonts w:ascii="Marianne" w:hAnsi="Marianne" w:cs="Arial"/>
          <w:b/>
          <w:bCs/>
        </w:rPr>
        <w:t>CENTRE HOSPITALIER UNIVERSITAIRE CAEN NORMANDIE</w:t>
      </w:r>
    </w:p>
    <w:p w:rsidR="00E55434" w:rsidRPr="00B15278" w:rsidRDefault="00E55434" w:rsidP="00E55434">
      <w:pPr>
        <w:jc w:val="center"/>
        <w:rPr>
          <w:rFonts w:ascii="Marianne" w:hAnsi="Marianne" w:cs="Arial"/>
          <w:b/>
          <w:bCs/>
        </w:rPr>
      </w:pPr>
      <w:r w:rsidRPr="00B15278">
        <w:rPr>
          <w:rFonts w:ascii="Marianne" w:hAnsi="Marianne" w:cs="Arial"/>
          <w:b/>
          <w:bCs/>
        </w:rPr>
        <w:t>Etablissement support du GHT Normandie Centre</w:t>
      </w:r>
    </w:p>
    <w:p w:rsidR="00E55434" w:rsidRPr="00B15278" w:rsidRDefault="00E55434" w:rsidP="00E55434">
      <w:pPr>
        <w:jc w:val="center"/>
        <w:rPr>
          <w:rFonts w:ascii="Marianne" w:hAnsi="Marianne" w:cs="Arial"/>
          <w:b/>
          <w:bCs/>
        </w:rPr>
      </w:pPr>
      <w:r w:rsidRPr="00B15278">
        <w:rPr>
          <w:rFonts w:ascii="Marianne" w:hAnsi="Marianne" w:cs="Arial"/>
          <w:b/>
          <w:bCs/>
        </w:rPr>
        <w:t>Pharmacie centrale</w:t>
      </w:r>
    </w:p>
    <w:p w:rsidR="00E55434" w:rsidRPr="00B15278" w:rsidRDefault="00E55434" w:rsidP="00E55434">
      <w:pPr>
        <w:jc w:val="center"/>
        <w:rPr>
          <w:rFonts w:ascii="Marianne" w:hAnsi="Marianne" w:cs="Arial"/>
          <w:b/>
          <w:bCs/>
        </w:rPr>
      </w:pPr>
      <w:r w:rsidRPr="00B15278">
        <w:rPr>
          <w:rFonts w:ascii="Marianne" w:hAnsi="Marianne" w:cs="Arial"/>
          <w:b/>
          <w:bCs/>
        </w:rPr>
        <w:t>Cellule marchés publics</w:t>
      </w:r>
    </w:p>
    <w:p w:rsidR="00E55434" w:rsidRPr="00B15278" w:rsidRDefault="00E55434" w:rsidP="00E55434">
      <w:pPr>
        <w:jc w:val="center"/>
        <w:rPr>
          <w:rFonts w:ascii="Marianne" w:hAnsi="Marianne" w:cs="Arial"/>
          <w:b/>
          <w:bCs/>
        </w:rPr>
      </w:pPr>
      <w:r w:rsidRPr="00B15278">
        <w:rPr>
          <w:rFonts w:ascii="Marianne" w:hAnsi="Marianne" w:cs="Arial"/>
          <w:b/>
          <w:bCs/>
        </w:rPr>
        <w:t>CS 30001</w:t>
      </w:r>
    </w:p>
    <w:p w:rsidR="00E55434" w:rsidRPr="00B15278" w:rsidRDefault="00E55434" w:rsidP="00E55434">
      <w:pPr>
        <w:jc w:val="center"/>
        <w:rPr>
          <w:rFonts w:ascii="Marianne" w:hAnsi="Marianne" w:cs="Arial"/>
          <w:b/>
          <w:bCs/>
        </w:rPr>
      </w:pPr>
      <w:r w:rsidRPr="00B15278">
        <w:rPr>
          <w:rFonts w:ascii="Marianne" w:hAnsi="Marianne" w:cs="Arial"/>
          <w:b/>
          <w:bCs/>
        </w:rPr>
        <w:t>14033 CAEN CEDEX 9</w:t>
      </w:r>
    </w:p>
    <w:p w:rsidR="00E55434" w:rsidRPr="00B15278" w:rsidRDefault="00E55434" w:rsidP="00E55434">
      <w:pPr>
        <w:jc w:val="center"/>
        <w:rPr>
          <w:rFonts w:ascii="Marianne" w:hAnsi="Marianne"/>
          <w:b/>
          <w:iCs/>
        </w:rPr>
      </w:pPr>
      <w:r w:rsidRPr="00B15278">
        <w:rPr>
          <w:rFonts w:ascii="Marianne" w:hAnsi="Marianne" w:cs="Arial"/>
          <w:b/>
          <w:bCs/>
        </w:rPr>
        <w:t>Courriel :</w:t>
      </w:r>
      <w:r w:rsidRPr="00B15278">
        <w:rPr>
          <w:rFonts w:ascii="Marianne" w:hAnsi="Marianne"/>
          <w:b/>
          <w:iCs/>
        </w:rPr>
        <w:t xml:space="preserve"> </w:t>
      </w:r>
      <w:hyperlink r:id="rId20" w:history="1">
        <w:r w:rsidRPr="00B15278">
          <w:rPr>
            <w:rStyle w:val="Lienhypertexte"/>
            <w:rFonts w:ascii="Marianne" w:hAnsi="Marianne" w:cs="Arial"/>
          </w:rPr>
          <w:t>lemarchand-va@chu-caen.fr</w:t>
        </w:r>
      </w:hyperlink>
    </w:p>
    <w:bookmarkEnd w:id="0"/>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773B6E" w:rsidRPr="00132F39" w:rsidRDefault="00773B6E" w:rsidP="00773B6E">
      <w:pPr>
        <w:keepNext/>
        <w:suppressAutoHyphens w:val="0"/>
        <w:spacing w:after="60"/>
        <w:jc w:val="center"/>
        <w:outlineLvl w:val="4"/>
        <w:rPr>
          <w:rFonts w:ascii="Arial" w:hAnsi="Arial" w:cs="Arial"/>
          <w:b/>
          <w:bCs/>
          <w:sz w:val="18"/>
          <w:u w:val="dotted"/>
          <w:lang w:eastAsia="fr-FR"/>
        </w:rPr>
      </w:pPr>
      <w:r w:rsidRPr="00132F39">
        <w:rPr>
          <w:rFonts w:ascii="Arial" w:hAnsi="Arial" w:cs="Arial"/>
          <w:b/>
          <w:bCs/>
          <w:u w:val="dotted"/>
          <w:lang w:eastAsia="fr-FR"/>
        </w:rPr>
        <w:t>Appel d’offre</w:t>
      </w:r>
      <w:r w:rsidR="00397E97">
        <w:rPr>
          <w:rFonts w:ascii="Arial" w:hAnsi="Arial" w:cs="Arial"/>
          <w:b/>
          <w:bCs/>
          <w:u w:val="dotted"/>
          <w:lang w:eastAsia="fr-FR"/>
        </w:rPr>
        <w:t>s</w:t>
      </w:r>
      <w:r w:rsidRPr="00132F39">
        <w:rPr>
          <w:rFonts w:ascii="Arial" w:hAnsi="Arial" w:cs="Arial"/>
          <w:b/>
          <w:bCs/>
          <w:u w:val="dotted"/>
          <w:lang w:eastAsia="fr-FR"/>
        </w:rPr>
        <w:t xml:space="preserve"> ouvert n°PHARMA202502</w:t>
      </w:r>
      <w:r w:rsidR="007E1912">
        <w:rPr>
          <w:rFonts w:ascii="Arial" w:hAnsi="Arial" w:cs="Arial"/>
          <w:b/>
          <w:bCs/>
          <w:u w:val="dotted"/>
          <w:lang w:eastAsia="fr-FR"/>
        </w:rPr>
        <w:t>4</w:t>
      </w:r>
    </w:p>
    <w:p w:rsidR="007E1912" w:rsidRPr="007E1912" w:rsidRDefault="007E1912" w:rsidP="00773B6E">
      <w:pPr>
        <w:keepNext/>
        <w:suppressAutoHyphens w:val="0"/>
        <w:jc w:val="center"/>
        <w:outlineLvl w:val="4"/>
        <w:rPr>
          <w:rFonts w:ascii="Arial" w:hAnsi="Arial" w:cs="Arial"/>
          <w:b/>
          <w:bCs/>
          <w:sz w:val="18"/>
          <w:lang w:eastAsia="fr-FR"/>
        </w:rPr>
      </w:pPr>
      <w:r w:rsidRPr="007E1912">
        <w:rPr>
          <w:rFonts w:ascii="Arial" w:hAnsi="Arial" w:cs="Arial"/>
          <w:b/>
          <w:bCs/>
          <w:sz w:val="18"/>
          <w:lang w:eastAsia="fr-FR"/>
        </w:rPr>
        <w:t>FOURNITURE DE DISPOSITIFS MEDICAUX A USAGE UNIQUE : CHIRURGIE DIGESTIVE</w:t>
      </w:r>
      <w:r w:rsidR="00397E97">
        <w:rPr>
          <w:rFonts w:ascii="Arial" w:hAnsi="Arial" w:cs="Arial"/>
          <w:b/>
          <w:bCs/>
          <w:sz w:val="18"/>
          <w:lang w:eastAsia="fr-FR"/>
        </w:rPr>
        <w:t>,</w:t>
      </w:r>
      <w:r w:rsidRPr="007E1912">
        <w:rPr>
          <w:rFonts w:ascii="Arial" w:hAnsi="Arial" w:cs="Arial"/>
          <w:b/>
          <w:bCs/>
          <w:sz w:val="18"/>
          <w:lang w:eastAsia="fr-FR"/>
        </w:rPr>
        <w:t xml:space="preserve"> GYNECOLOGIQUE UROLOGIQUE</w:t>
      </w:r>
      <w:r w:rsidR="00397E97">
        <w:rPr>
          <w:rFonts w:ascii="Arial" w:hAnsi="Arial" w:cs="Arial"/>
          <w:b/>
          <w:bCs/>
          <w:sz w:val="18"/>
          <w:lang w:eastAsia="fr-FR"/>
        </w:rPr>
        <w:t>, THORACIQUE et</w:t>
      </w:r>
      <w:r w:rsidRPr="007E1912">
        <w:rPr>
          <w:rFonts w:ascii="Arial" w:hAnsi="Arial" w:cs="Arial"/>
          <w:b/>
          <w:bCs/>
          <w:sz w:val="18"/>
          <w:lang w:eastAsia="fr-FR"/>
        </w:rPr>
        <w:t xml:space="preserve"> PEDIATRIQUE – AGRAFAGE ET PLAQUES </w:t>
      </w:r>
    </w:p>
    <w:p w:rsidR="00773B6E" w:rsidRPr="007A16C6" w:rsidRDefault="00773B6E" w:rsidP="00773B6E">
      <w:pPr>
        <w:keepNext/>
        <w:suppressAutoHyphens w:val="0"/>
        <w:jc w:val="center"/>
        <w:outlineLvl w:val="4"/>
        <w:rPr>
          <w:rFonts w:ascii="Arial" w:hAnsi="Arial" w:cs="Arial"/>
          <w:b/>
          <w:bCs/>
          <w:sz w:val="18"/>
          <w:lang w:eastAsia="fr-FR"/>
        </w:rPr>
      </w:pPr>
      <w:r>
        <w:rPr>
          <w:rFonts w:ascii="Arial" w:hAnsi="Arial" w:cs="Arial"/>
          <w:b/>
          <w:bCs/>
          <w:sz w:val="18"/>
          <w:lang w:eastAsia="fr-FR"/>
        </w:rPr>
        <w:t xml:space="preserve">POUR LES BESOINS </w:t>
      </w:r>
      <w:r w:rsidR="00397E97">
        <w:rPr>
          <w:rFonts w:ascii="Arial" w:hAnsi="Arial" w:cs="Arial"/>
          <w:b/>
          <w:bCs/>
          <w:sz w:val="18"/>
          <w:lang w:eastAsia="fr-FR"/>
        </w:rPr>
        <w:t>DE 5 ETABLISSEMENTS DU GHT</w:t>
      </w:r>
      <w:r>
        <w:rPr>
          <w:rFonts w:ascii="Arial" w:hAnsi="Arial" w:cs="Arial"/>
          <w:b/>
          <w:bCs/>
          <w:sz w:val="18"/>
          <w:lang w:eastAsia="fr-FR"/>
        </w:rPr>
        <w:t xml:space="preserve"> NORMANDIE</w:t>
      </w:r>
      <w:r w:rsidR="00397E97">
        <w:rPr>
          <w:rFonts w:ascii="Arial" w:hAnsi="Arial" w:cs="Arial"/>
          <w:b/>
          <w:bCs/>
          <w:sz w:val="18"/>
          <w:lang w:eastAsia="fr-FR"/>
        </w:rPr>
        <w:t xml:space="preserve"> CENTRE</w:t>
      </w:r>
      <w:bookmarkStart w:id="1" w:name="_GoBack"/>
      <w:bookmarkEnd w:id="1"/>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97E97">
        <w:rPr>
          <w:rFonts w:ascii="Marianne" w:hAnsi="Marianne"/>
        </w:rPr>
      </w:r>
      <w:r w:rsidR="00397E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97E97">
        <w:rPr>
          <w:rFonts w:ascii="Marianne" w:hAnsi="Marianne"/>
        </w:rPr>
      </w:r>
      <w:r w:rsidR="00397E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397E97">
              <w:rPr>
                <w:rFonts w:ascii="Marianne" w:eastAsia="MS Gothic" w:hAnsi="Marianne" w:cs="Arial"/>
              </w:rPr>
            </w:r>
            <w:r w:rsidR="00397E9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397E97">
              <w:rPr>
                <w:rFonts w:ascii="Marianne" w:eastAsia="MS Gothic" w:hAnsi="Marianne" w:cs="Arial"/>
              </w:rPr>
            </w:r>
            <w:r w:rsidR="00397E9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397E97">
              <w:rPr>
                <w:rFonts w:ascii="Marianne" w:eastAsia="MS Gothic" w:hAnsi="Marianne" w:cs="Arial"/>
              </w:rPr>
            </w:r>
            <w:r w:rsidR="00397E97">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397E97">
              <w:rPr>
                <w:rFonts w:ascii="Marianne" w:hAnsi="Marianne" w:cs="Arial"/>
              </w:rPr>
            </w:r>
            <w:r w:rsidR="00397E97">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397E97">
              <w:rPr>
                <w:rFonts w:ascii="Marianne" w:eastAsia="MS Gothic" w:hAnsi="Marianne" w:cs="Arial"/>
              </w:rPr>
            </w:r>
            <w:r w:rsidR="00397E97">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397E97">
        <w:rPr>
          <w:rFonts w:ascii="Marianne" w:hAnsi="Marianne"/>
        </w:rPr>
      </w:r>
      <w:r w:rsidR="00397E97">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97E97">
        <w:rPr>
          <w:rFonts w:ascii="Marianne" w:hAnsi="Marianne"/>
        </w:rPr>
      </w:r>
      <w:r w:rsidR="00397E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434" w:rsidRDefault="00E55434">
      <w:r>
        <w:separator/>
      </w:r>
    </w:p>
  </w:endnote>
  <w:endnote w:type="continuationSeparator" w:id="0">
    <w:p w:rsidR="00E55434" w:rsidRDefault="00E5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7E1912">
          <w:pPr>
            <w:shd w:val="clear" w:color="auto" w:fill="66CCFF"/>
            <w:snapToGrid w:val="0"/>
            <w:jc w:val="center"/>
            <w:rPr>
              <w:rFonts w:ascii="Marianne" w:hAnsi="Marianne" w:cs="Arial"/>
              <w:b/>
              <w:bCs/>
            </w:rPr>
          </w:pPr>
          <w:r>
            <w:rPr>
              <w:rFonts w:ascii="Marianne" w:hAnsi="Marianne" w:cs="Arial"/>
              <w:b/>
              <w:i/>
              <w:iCs/>
            </w:rPr>
            <w:t>(PHARMA2025024</w:t>
          </w:r>
          <w:r w:rsidR="000E3F3E">
            <w:rPr>
              <w:rFonts w:ascii="Marianne" w:hAnsi="Marianne" w:cs="Arial"/>
              <w:b/>
              <w:i/>
              <w:iCs/>
            </w:rPr>
            <w:t>)</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7E1912">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7E1912">
            <w:rPr>
              <w:rStyle w:val="Numrodepage"/>
              <w:rFonts w:ascii="Marianne" w:hAnsi="Marianne" w:cs="Arial"/>
              <w:b/>
              <w:noProof/>
            </w:rPr>
            <w:t>8</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434" w:rsidRDefault="00E55434">
      <w:r>
        <w:separator/>
      </w:r>
    </w:p>
  </w:footnote>
  <w:footnote w:type="continuationSeparator" w:id="0">
    <w:p w:rsidR="00E55434" w:rsidRDefault="00E55434">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434"/>
    <w:rsid w:val="000E3F3E"/>
    <w:rsid w:val="0013487D"/>
    <w:rsid w:val="00397E97"/>
    <w:rsid w:val="00554D2C"/>
    <w:rsid w:val="006E20C6"/>
    <w:rsid w:val="00773B6E"/>
    <w:rsid w:val="007E1912"/>
    <w:rsid w:val="009B46E3"/>
    <w:rsid w:val="00E55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6E3983"/>
  <w15:chartTrackingRefBased/>
  <w15:docId w15:val="{725DE96A-1AA3-472B-B14B-790C26C3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marchand-va@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E744B-AF84-41AE-BC44-7B136BA8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3696</Words>
  <Characters>20328</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23977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YESLI VALERIE</dc:creator>
  <cp:keywords/>
  <cp:lastModifiedBy>Laetitia RIZZOTTODOSSIN</cp:lastModifiedBy>
  <cp:revision>4</cp:revision>
  <cp:lastPrinted>2023-09-26T08:15:00Z</cp:lastPrinted>
  <dcterms:created xsi:type="dcterms:W3CDTF">2025-02-19T13:27:00Z</dcterms:created>
  <dcterms:modified xsi:type="dcterms:W3CDTF">2025-06-18T18:58:00Z</dcterms:modified>
</cp:coreProperties>
</file>