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E575248"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CB4E5FC" w14:textId="77777777">
        <w:trPr>
          <w:trHeight w:val="1132"/>
        </w:trPr>
        <w:tc>
          <w:tcPr>
            <w:tcW w:w="10434" w:type="dxa"/>
            <w:shd w:val="clear" w:color="auto" w:fill="auto"/>
          </w:tcPr>
          <w:p w14:paraId="06FC7485" w14:textId="07710424" w:rsidR="00541CA3" w:rsidRDefault="00FF312B"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7BED28B3" wp14:editId="15B89E2A">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1E0EB60F"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356B2994"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6B26DB38"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2E7CB17"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5D89E4A" w14:textId="77777777">
        <w:tc>
          <w:tcPr>
            <w:tcW w:w="9002" w:type="dxa"/>
            <w:shd w:val="clear" w:color="auto" w:fill="66CCFF"/>
          </w:tcPr>
          <w:p w14:paraId="21670354"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07F77C6B"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3C6CD29D" w14:textId="77777777" w:rsidR="009B1CD0" w:rsidRDefault="00E47798" w:rsidP="0083205E">
            <w:pPr>
              <w:pStyle w:val="Titre8"/>
              <w:tabs>
                <w:tab w:val="left" w:pos="851"/>
                <w:tab w:val="right" w:pos="9639"/>
              </w:tabs>
              <w:spacing w:before="120" w:after="120"/>
            </w:pPr>
            <w:r>
              <w:rPr>
                <w:caps/>
                <w:sz w:val="28"/>
                <w:szCs w:val="28"/>
              </w:rPr>
              <w:t>ATTRI1</w:t>
            </w:r>
          </w:p>
        </w:tc>
      </w:tr>
    </w:tbl>
    <w:p w14:paraId="523D3AC6" w14:textId="77777777" w:rsidR="009B1CD0" w:rsidRDefault="009B1CD0" w:rsidP="006C4338">
      <w:pPr>
        <w:tabs>
          <w:tab w:val="left" w:pos="851"/>
        </w:tabs>
      </w:pPr>
    </w:p>
    <w:p w14:paraId="1204991F"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5572EFE9" w14:textId="77777777" w:rsidR="00FE48C9" w:rsidRDefault="00FE48C9" w:rsidP="006C4338">
      <w:pPr>
        <w:pStyle w:val="Corpsdetexte31"/>
        <w:tabs>
          <w:tab w:val="left" w:pos="851"/>
        </w:tabs>
        <w:jc w:val="both"/>
        <w:rPr>
          <w:sz w:val="18"/>
          <w:szCs w:val="18"/>
        </w:rPr>
      </w:pPr>
    </w:p>
    <w:p w14:paraId="356A9995"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5592BE19" w14:textId="77777777" w:rsidR="00FE48C9" w:rsidRDefault="00FE48C9" w:rsidP="006C4338">
      <w:pPr>
        <w:pStyle w:val="Corpsdetexte31"/>
        <w:tabs>
          <w:tab w:val="left" w:pos="851"/>
        </w:tabs>
        <w:jc w:val="both"/>
        <w:rPr>
          <w:sz w:val="18"/>
          <w:szCs w:val="18"/>
        </w:rPr>
      </w:pPr>
    </w:p>
    <w:p w14:paraId="79939E2B"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F27D6B3" w14:textId="77777777" w:rsidR="00FE48C9" w:rsidRDefault="00FE48C9" w:rsidP="006C4338">
      <w:pPr>
        <w:pStyle w:val="Corpsdetexte31"/>
        <w:tabs>
          <w:tab w:val="left" w:pos="851"/>
        </w:tabs>
        <w:jc w:val="both"/>
        <w:rPr>
          <w:sz w:val="18"/>
          <w:szCs w:val="18"/>
        </w:rPr>
      </w:pPr>
    </w:p>
    <w:p w14:paraId="26646D44"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75C0942E" w14:textId="77777777" w:rsidR="00FE48C9" w:rsidRDefault="00FE48C9" w:rsidP="006F3DF9">
      <w:pPr>
        <w:pStyle w:val="Corpsdetexte31"/>
        <w:tabs>
          <w:tab w:val="left" w:pos="851"/>
        </w:tabs>
        <w:jc w:val="both"/>
        <w:rPr>
          <w:sz w:val="18"/>
          <w:szCs w:val="18"/>
        </w:rPr>
      </w:pPr>
    </w:p>
    <w:p w14:paraId="780197AD"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7024C87F" w14:textId="77777777" w:rsidR="00FE48C9" w:rsidRDefault="00FE48C9" w:rsidP="005846FB">
      <w:pPr>
        <w:pStyle w:val="Corpsdetexte31"/>
        <w:tabs>
          <w:tab w:val="left" w:pos="851"/>
        </w:tabs>
        <w:jc w:val="both"/>
        <w:rPr>
          <w:sz w:val="18"/>
          <w:szCs w:val="18"/>
        </w:rPr>
      </w:pPr>
    </w:p>
    <w:p w14:paraId="4E2CABB1"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22C3935F" w14:textId="77777777" w:rsidR="004C5755" w:rsidRPr="001C7D87" w:rsidRDefault="004C5755" w:rsidP="004C5755">
      <w:pPr>
        <w:jc w:val="both"/>
        <w:rPr>
          <w:rFonts w:ascii="Arial" w:hAnsi="Arial" w:cs="Arial"/>
          <w:i/>
          <w:sz w:val="18"/>
          <w:szCs w:val="18"/>
        </w:rPr>
      </w:pPr>
    </w:p>
    <w:p w14:paraId="43F976D5"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347B6E0D" w14:textId="77777777">
        <w:tc>
          <w:tcPr>
            <w:tcW w:w="10277" w:type="dxa"/>
            <w:shd w:val="clear" w:color="auto" w:fill="66CCFF"/>
          </w:tcPr>
          <w:p w14:paraId="5450A29E"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7E39BCB7" w14:textId="77777777" w:rsidR="009B1CD0" w:rsidRDefault="009B1CD0" w:rsidP="006C4338">
      <w:pPr>
        <w:tabs>
          <w:tab w:val="left" w:pos="426"/>
          <w:tab w:val="left" w:pos="851"/>
        </w:tabs>
        <w:jc w:val="both"/>
      </w:pPr>
    </w:p>
    <w:p w14:paraId="0809AA13" w14:textId="77777777"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14:paraId="75CE5C76"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08BE189A" w14:textId="77777777" w:rsidR="009B1CD0" w:rsidRDefault="009B1CD0" w:rsidP="005846FB">
      <w:pPr>
        <w:tabs>
          <w:tab w:val="left" w:pos="426"/>
          <w:tab w:val="left" w:pos="851"/>
        </w:tabs>
        <w:jc w:val="both"/>
        <w:rPr>
          <w:rFonts w:ascii="Arial" w:hAnsi="Arial" w:cs="Arial"/>
        </w:rPr>
      </w:pPr>
    </w:p>
    <w:p w14:paraId="480DE518" w14:textId="77777777" w:rsidR="00FF312B" w:rsidRPr="00FF312B" w:rsidRDefault="00FF312B" w:rsidP="00FF312B">
      <w:pPr>
        <w:tabs>
          <w:tab w:val="left" w:pos="426"/>
          <w:tab w:val="left" w:pos="851"/>
        </w:tabs>
        <w:jc w:val="both"/>
        <w:rPr>
          <w:rFonts w:ascii="Arial" w:hAnsi="Arial" w:cs="Arial"/>
        </w:rPr>
      </w:pPr>
    </w:p>
    <w:tbl>
      <w:tblPr>
        <w:tblW w:w="10427"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0427"/>
      </w:tblGrid>
      <w:tr w:rsidR="00FF312B" w:rsidRPr="00FF312B" w14:paraId="12042AFC" w14:textId="77777777" w:rsidTr="008D49EF">
        <w:trPr>
          <w:trHeight w:val="670"/>
        </w:trPr>
        <w:tc>
          <w:tcPr>
            <w:tcW w:w="10427" w:type="dxa"/>
            <w:tcBorders>
              <w:top w:val="none" w:sz="6" w:space="0" w:color="auto"/>
              <w:bottom w:val="none" w:sz="6" w:space="0" w:color="auto"/>
            </w:tcBorders>
          </w:tcPr>
          <w:p w14:paraId="581AAA4D" w14:textId="77777777" w:rsidR="00FF312B" w:rsidRPr="00FF312B" w:rsidRDefault="00FF312B" w:rsidP="00FF312B">
            <w:pPr>
              <w:tabs>
                <w:tab w:val="left" w:pos="426"/>
                <w:tab w:val="left" w:pos="851"/>
              </w:tabs>
              <w:jc w:val="both"/>
              <w:rPr>
                <w:rFonts w:ascii="Arial" w:hAnsi="Arial" w:cs="Arial"/>
              </w:rPr>
            </w:pPr>
            <w:r w:rsidRPr="00FF312B">
              <w:rPr>
                <w:rFonts w:ascii="Arial" w:hAnsi="Arial" w:cs="Arial"/>
              </w:rPr>
              <w:t xml:space="preserve"> </w:t>
            </w:r>
            <w:r w:rsidRPr="00FF312B">
              <w:rPr>
                <w:rFonts w:ascii="Arial" w:hAnsi="Arial" w:cs="Arial"/>
                <w:b/>
                <w:bCs/>
              </w:rPr>
              <w:t xml:space="preserve">ENTRETIEN MENAGER ET NETTOYAGE DES BATIMENTS AFFECTES AUX ACTIVITES D’IMT MINES ALBI </w:t>
            </w:r>
          </w:p>
        </w:tc>
      </w:tr>
    </w:tbl>
    <w:p w14:paraId="1E9BF50B" w14:textId="77777777" w:rsidR="008D49EF" w:rsidRPr="008D49EF" w:rsidRDefault="008D49EF" w:rsidP="008D49EF">
      <w:pPr>
        <w:tabs>
          <w:tab w:val="left" w:pos="426"/>
          <w:tab w:val="left" w:pos="851"/>
        </w:tabs>
        <w:jc w:val="both"/>
        <w:rPr>
          <w:rFonts w:ascii="Arial" w:hAnsi="Arial" w:cs="Arial"/>
          <w:b/>
        </w:rPr>
      </w:pPr>
      <w:r w:rsidRPr="008D49EF">
        <w:rPr>
          <w:rFonts w:ascii="Arial" w:hAnsi="Arial" w:cs="Arial"/>
          <w:b/>
        </w:rPr>
        <w:t>Lot 1 : nettoyage et entretien ménager du bâtiment Enseignement Recherche, du gymnase et de la Maison des Élèves d’IMT-Mines Albi</w:t>
      </w:r>
    </w:p>
    <w:p w14:paraId="7FC277A0" w14:textId="77777777" w:rsidR="00876A73" w:rsidRDefault="00876A73" w:rsidP="005846FB">
      <w:pPr>
        <w:tabs>
          <w:tab w:val="left" w:pos="426"/>
          <w:tab w:val="left" w:pos="851"/>
        </w:tabs>
        <w:jc w:val="both"/>
        <w:rPr>
          <w:rFonts w:ascii="Arial" w:hAnsi="Arial" w:cs="Arial"/>
        </w:rPr>
      </w:pPr>
    </w:p>
    <w:p w14:paraId="6274315B" w14:textId="77777777" w:rsidR="00876A73" w:rsidRDefault="00876A73" w:rsidP="005846FB">
      <w:pPr>
        <w:tabs>
          <w:tab w:val="left" w:pos="426"/>
          <w:tab w:val="left" w:pos="851"/>
        </w:tabs>
        <w:jc w:val="both"/>
        <w:rPr>
          <w:rFonts w:ascii="Arial" w:hAnsi="Arial" w:cs="Arial"/>
        </w:rPr>
      </w:pPr>
    </w:p>
    <w:p w14:paraId="1E181F47" w14:textId="77777777" w:rsidR="009B1CD0" w:rsidRDefault="009B1CD0" w:rsidP="005846FB">
      <w:pPr>
        <w:tabs>
          <w:tab w:val="left" w:pos="426"/>
          <w:tab w:val="left" w:pos="851"/>
        </w:tabs>
        <w:jc w:val="both"/>
        <w:rPr>
          <w:rFonts w:ascii="Arial" w:hAnsi="Arial" w:cs="Arial"/>
        </w:rPr>
      </w:pPr>
    </w:p>
    <w:p w14:paraId="5AE1B931" w14:textId="7863C2DF" w:rsidR="008D49EF" w:rsidRPr="008D49EF" w:rsidRDefault="009B1CD0" w:rsidP="008D49EF">
      <w:pPr>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Cet acte d'engagement correspond </w:t>
      </w:r>
      <w:r w:rsidR="00B87564">
        <w:rPr>
          <w:rFonts w:ascii="Arial" w:hAnsi="Arial" w:cs="Arial"/>
        </w:rPr>
        <w:t>au lot n</w:t>
      </w:r>
      <w:r w:rsidR="008D49EF">
        <w:rPr>
          <w:rFonts w:ascii="Arial" w:hAnsi="Arial" w:cs="Arial"/>
        </w:rPr>
        <w:t xml:space="preserve">°1 </w:t>
      </w:r>
      <w:r w:rsidR="008D49EF" w:rsidRPr="008D49EF">
        <w:rPr>
          <w:rFonts w:ascii="Arial" w:hAnsi="Arial" w:cs="Arial"/>
          <w:b/>
        </w:rPr>
        <w:t>nettoyage et entretien ménager du bâtiment Enseignement Recherche, du gymnase et de la Maison des Élèves d’IMT-Mines Albi</w:t>
      </w:r>
    </w:p>
    <w:p w14:paraId="61C11C36" w14:textId="208A672B" w:rsidR="009B1CD0" w:rsidRDefault="009B1CD0" w:rsidP="008D49EF">
      <w:pPr>
        <w:rPr>
          <w:rFonts w:ascii="Arial" w:hAnsi="Arial" w:cs="Arial"/>
        </w:rPr>
      </w:pPr>
    </w:p>
    <w:p w14:paraId="48641FA1" w14:textId="77777777" w:rsidR="009B1CD0" w:rsidRDefault="009B1CD0" w:rsidP="009B45B9">
      <w:pPr>
        <w:pStyle w:val="fcasegauche"/>
        <w:tabs>
          <w:tab w:val="left" w:pos="851"/>
        </w:tabs>
        <w:spacing w:after="0"/>
        <w:rPr>
          <w:rFonts w:ascii="Arial" w:hAnsi="Arial" w:cs="Arial"/>
        </w:rPr>
      </w:pPr>
    </w:p>
    <w:p w14:paraId="441E3F6D" w14:textId="77777777" w:rsidR="009B1CD0" w:rsidRDefault="009B1CD0" w:rsidP="006C4338">
      <w:pPr>
        <w:pStyle w:val="fcasegauche"/>
        <w:tabs>
          <w:tab w:val="left" w:pos="851"/>
        </w:tabs>
        <w:spacing w:after="0"/>
        <w:ind w:left="0" w:firstLine="0"/>
        <w:rPr>
          <w:rFonts w:ascii="Arial" w:hAnsi="Arial" w:cs="Arial"/>
        </w:rPr>
      </w:pPr>
    </w:p>
    <w:p w14:paraId="57740D91" w14:textId="77777777" w:rsidR="004C5755" w:rsidRDefault="004C5755" w:rsidP="006C4338">
      <w:pPr>
        <w:pStyle w:val="fcasegauche"/>
        <w:tabs>
          <w:tab w:val="left" w:pos="851"/>
        </w:tabs>
        <w:spacing w:after="0"/>
        <w:ind w:left="0" w:firstLine="0"/>
        <w:rPr>
          <w:rFonts w:ascii="Arial" w:hAnsi="Arial" w:cs="Arial"/>
        </w:rPr>
      </w:pPr>
    </w:p>
    <w:p w14:paraId="1A394CC5" w14:textId="77777777" w:rsidR="004C5755" w:rsidRDefault="004C5755" w:rsidP="006C4338">
      <w:pPr>
        <w:pStyle w:val="fcasegauche"/>
        <w:tabs>
          <w:tab w:val="left" w:pos="851"/>
        </w:tabs>
        <w:spacing w:after="0"/>
        <w:ind w:left="0" w:firstLine="0"/>
        <w:rPr>
          <w:rFonts w:ascii="Arial" w:hAnsi="Arial" w:cs="Arial"/>
        </w:rPr>
      </w:pPr>
    </w:p>
    <w:p w14:paraId="278449C6" w14:textId="77777777" w:rsidR="009B1CD0" w:rsidRDefault="009B1CD0" w:rsidP="008D49EF">
      <w:pPr>
        <w:pStyle w:val="fcasegauche"/>
        <w:tabs>
          <w:tab w:val="left" w:pos="851"/>
        </w:tabs>
        <w:spacing w:after="0"/>
        <w:ind w:left="0" w:firstLine="0"/>
        <w:rPr>
          <w:rFonts w:ascii="Arial" w:hAnsi="Arial" w:cs="Arial"/>
        </w:rPr>
      </w:pPr>
    </w:p>
    <w:p w14:paraId="596486BC" w14:textId="77777777" w:rsidR="006B5057" w:rsidRDefault="006B5057" w:rsidP="005846FB">
      <w:pPr>
        <w:pStyle w:val="fcasegauche"/>
        <w:tabs>
          <w:tab w:val="left" w:pos="851"/>
        </w:tabs>
        <w:spacing w:after="0"/>
        <w:ind w:left="0" w:firstLine="0"/>
        <w:rPr>
          <w:rFonts w:ascii="Arial" w:hAnsi="Arial" w:cs="Arial"/>
        </w:rPr>
      </w:pPr>
    </w:p>
    <w:p w14:paraId="0091C9CB" w14:textId="77777777" w:rsidR="006B5057" w:rsidRDefault="006B5057" w:rsidP="005846FB">
      <w:pPr>
        <w:pStyle w:val="fcasegauche"/>
        <w:tabs>
          <w:tab w:val="left" w:pos="851"/>
        </w:tabs>
        <w:spacing w:after="0"/>
        <w:ind w:left="0" w:firstLine="0"/>
        <w:rPr>
          <w:rFonts w:ascii="Arial" w:hAnsi="Arial" w:cs="Arial"/>
        </w:rPr>
      </w:pPr>
    </w:p>
    <w:p w14:paraId="73F72F02" w14:textId="77777777" w:rsidR="006B5057" w:rsidRDefault="006B5057" w:rsidP="005846FB">
      <w:pPr>
        <w:pStyle w:val="fcasegauche"/>
        <w:tabs>
          <w:tab w:val="left" w:pos="851"/>
        </w:tabs>
        <w:spacing w:after="0"/>
        <w:ind w:left="0" w:firstLine="0"/>
        <w:rPr>
          <w:rFonts w:ascii="Arial" w:hAnsi="Arial" w:cs="Arial"/>
        </w:rPr>
      </w:pPr>
    </w:p>
    <w:p w14:paraId="6CD35DC1" w14:textId="77777777" w:rsidR="006B5057" w:rsidRDefault="006B5057" w:rsidP="005846FB">
      <w:pPr>
        <w:pStyle w:val="fcasegauche"/>
        <w:tabs>
          <w:tab w:val="left" w:pos="851"/>
        </w:tabs>
        <w:spacing w:after="0"/>
        <w:ind w:left="0" w:firstLine="0"/>
        <w:rPr>
          <w:rFonts w:ascii="Arial" w:hAnsi="Arial" w:cs="Arial"/>
        </w:rPr>
      </w:pPr>
    </w:p>
    <w:p w14:paraId="03C0AE6D" w14:textId="77777777" w:rsidR="006B5057" w:rsidRDefault="006B5057" w:rsidP="005846FB">
      <w:pPr>
        <w:pStyle w:val="fcasegauche"/>
        <w:tabs>
          <w:tab w:val="left" w:pos="851"/>
        </w:tabs>
        <w:spacing w:after="0"/>
        <w:ind w:left="0" w:firstLine="0"/>
        <w:rPr>
          <w:rFonts w:ascii="Arial" w:hAnsi="Arial" w:cs="Arial"/>
        </w:rPr>
      </w:pPr>
    </w:p>
    <w:p w14:paraId="11F04213" w14:textId="77777777"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7334A56A" w14:textId="77777777">
        <w:tc>
          <w:tcPr>
            <w:tcW w:w="10277" w:type="dxa"/>
            <w:shd w:val="clear" w:color="auto" w:fill="66CCFF"/>
          </w:tcPr>
          <w:p w14:paraId="49238867" w14:textId="77777777"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14:paraId="45BAD715" w14:textId="77777777" w:rsidR="009B1CD0" w:rsidRDefault="009B1CD0" w:rsidP="006C4338">
      <w:pPr>
        <w:tabs>
          <w:tab w:val="left" w:pos="851"/>
        </w:tabs>
      </w:pPr>
    </w:p>
    <w:p w14:paraId="2BDA18F9"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68FCC1DA"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43A5A748" w14:textId="77777777" w:rsidR="009B1CD0" w:rsidRDefault="009B1CD0" w:rsidP="005846FB">
      <w:pPr>
        <w:tabs>
          <w:tab w:val="left" w:pos="851"/>
        </w:tabs>
        <w:rPr>
          <w:rFonts w:ascii="Arial" w:hAnsi="Arial" w:cs="Arial"/>
        </w:rPr>
      </w:pPr>
    </w:p>
    <w:p w14:paraId="450F3BE3"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4D44A2C" w14:textId="77777777" w:rsidR="00655700" w:rsidRPr="00CD185D" w:rsidRDefault="00655700" w:rsidP="00655700">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CCAP n</w:t>
      </w:r>
      <w:r>
        <w:rPr>
          <w:rFonts w:ascii="Arial" w:hAnsi="Arial" w:cs="Arial"/>
          <w:lang w:val="en-GB"/>
        </w:rPr>
        <w:t>°</w:t>
      </w:r>
      <w:r>
        <w:rPr>
          <w:rFonts w:ascii="Arial" w:hAnsi="Arial" w:cs="Arial"/>
          <w:lang w:val="en-GB"/>
        </w:rPr>
        <w:t>2024ALB007M</w:t>
      </w:r>
      <w:r>
        <w:rPr>
          <w:rFonts w:ascii="Arial" w:hAnsi="Arial" w:cs="Arial"/>
          <w:lang w:val="en-GB"/>
        </w:rPr>
        <w:t>.</w:t>
      </w:r>
    </w:p>
    <w:p w14:paraId="2F2E37A7" w14:textId="77777777" w:rsidR="00655700" w:rsidRPr="00CD185D" w:rsidRDefault="00655700" w:rsidP="00655700">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CCAG : </w:t>
      </w:r>
      <w:proofErr w:type="spellStart"/>
      <w:r>
        <w:rPr>
          <w:rFonts w:ascii="Arial" w:hAnsi="Arial" w:cs="Arial"/>
          <w:lang w:val="en-GB"/>
        </w:rPr>
        <w:t>Fournitures</w:t>
      </w:r>
      <w:proofErr w:type="spellEnd"/>
      <w:r>
        <w:rPr>
          <w:rFonts w:ascii="Arial" w:hAnsi="Arial" w:cs="Arial"/>
          <w:lang w:val="en-GB"/>
        </w:rPr>
        <w:t xml:space="preserve"> et </w:t>
      </w:r>
      <w:proofErr w:type="spellStart"/>
      <w:r>
        <w:rPr>
          <w:rFonts w:ascii="Arial" w:hAnsi="Arial" w:cs="Arial"/>
          <w:lang w:val="en-GB"/>
        </w:rPr>
        <w:t>prestations</w:t>
      </w:r>
      <w:proofErr w:type="spellEnd"/>
      <w:r>
        <w:rPr>
          <w:rFonts w:ascii="Arial" w:hAnsi="Arial" w:cs="Arial"/>
          <w:lang w:val="en-GB"/>
        </w:rPr>
        <w:t xml:space="preserve"> de service</w:t>
      </w:r>
    </w:p>
    <w:p w14:paraId="1B19C7F4" w14:textId="77777777" w:rsidR="00655700" w:rsidRPr="00CD185D" w:rsidRDefault="00655700" w:rsidP="00655700">
      <w:pPr>
        <w:tabs>
          <w:tab w:val="left" w:pos="851"/>
        </w:tabs>
        <w:spacing w:before="120"/>
        <w:ind w:left="1135" w:hanging="284"/>
        <w:jc w:val="both"/>
        <w:rPr>
          <w:lang w:val="en-US"/>
        </w:rPr>
      </w:pPr>
      <w:r>
        <w:fldChar w:fldCharType="begin">
          <w:ffData>
            <w:name w:val=""/>
            <w:enabled/>
            <w:calcOnExit w:val="0"/>
            <w:checkBox>
              <w:size w:val="20"/>
              <w:default w:val="0"/>
            </w:checkBox>
          </w:ffData>
        </w:fldChar>
      </w:r>
      <w:r w:rsidRPr="00CD185D">
        <w:rPr>
          <w:lang w:val="en-US"/>
        </w:rPr>
        <w:instrText xml:space="preserve"> FORMCHECKBOX </w:instrText>
      </w:r>
      <w:r>
        <w:fldChar w:fldCharType="end"/>
      </w:r>
      <w:r>
        <w:rPr>
          <w:rFonts w:ascii="Arial" w:hAnsi="Arial" w:cs="Arial"/>
          <w:lang w:val="en-GB"/>
        </w:rPr>
        <w:t xml:space="preserve"> CCTP n°2024ALB007M…et tout document </w:t>
      </w:r>
      <w:proofErr w:type="spellStart"/>
      <w:r>
        <w:rPr>
          <w:rFonts w:ascii="Arial" w:hAnsi="Arial" w:cs="Arial"/>
          <w:lang w:val="en-GB"/>
        </w:rPr>
        <w:t>annexé</w:t>
      </w:r>
      <w:proofErr w:type="spellEnd"/>
    </w:p>
    <w:p w14:paraId="399069AA" w14:textId="77777777" w:rsidR="009B1CD0" w:rsidRDefault="009B1CD0" w:rsidP="00710FD6">
      <w:pPr>
        <w:tabs>
          <w:tab w:val="left" w:pos="851"/>
        </w:tabs>
        <w:jc w:val="both"/>
        <w:rPr>
          <w:rFonts w:ascii="Arial" w:hAnsi="Arial" w:cs="Arial"/>
        </w:rPr>
      </w:pPr>
    </w:p>
    <w:p w14:paraId="743271ED"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4E4982C3" w14:textId="77777777" w:rsidR="009B1CD0" w:rsidRDefault="009B1CD0" w:rsidP="0083205E">
      <w:pPr>
        <w:tabs>
          <w:tab w:val="left" w:pos="851"/>
        </w:tabs>
        <w:jc w:val="both"/>
        <w:rPr>
          <w:rFonts w:ascii="Arial" w:hAnsi="Arial" w:cs="Arial"/>
        </w:rPr>
      </w:pPr>
    </w:p>
    <w:p w14:paraId="752A61CE"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 xml:space="preserve">le </w:t>
      </w:r>
      <w:r w:rsidR="009B1CD0">
        <w:rPr>
          <w:rFonts w:ascii="Arial" w:hAnsi="Arial" w:cs="Arial"/>
        </w:rPr>
        <w:t>signataire</w:t>
      </w:r>
    </w:p>
    <w:p w14:paraId="75F71C69" w14:textId="77777777" w:rsidR="009B1CD0" w:rsidRDefault="009B1CD0" w:rsidP="0083205E">
      <w:pPr>
        <w:tabs>
          <w:tab w:val="left" w:pos="851"/>
        </w:tabs>
        <w:jc w:val="both"/>
        <w:rPr>
          <w:rFonts w:ascii="Arial" w:hAnsi="Arial" w:cs="Arial"/>
        </w:rPr>
      </w:pPr>
    </w:p>
    <w:p w14:paraId="2409DCA9"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s’engage, sur la base de son offre et pour son propre compte ;</w:t>
      </w:r>
    </w:p>
    <w:p w14:paraId="29630441"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56A708AE" w14:textId="77777777" w:rsidR="009B1CD0" w:rsidRDefault="009B1CD0" w:rsidP="00CD46CC">
      <w:pPr>
        <w:tabs>
          <w:tab w:val="left" w:pos="851"/>
        </w:tabs>
        <w:jc w:val="both"/>
        <w:rPr>
          <w:rFonts w:ascii="Arial" w:hAnsi="Arial" w:cs="Arial"/>
        </w:rPr>
      </w:pPr>
    </w:p>
    <w:p w14:paraId="6104D799" w14:textId="77777777" w:rsidR="009B1CD0" w:rsidRDefault="009B1CD0" w:rsidP="009B45B9">
      <w:pPr>
        <w:tabs>
          <w:tab w:val="left" w:pos="851"/>
        </w:tabs>
        <w:jc w:val="both"/>
        <w:rPr>
          <w:rFonts w:ascii="Arial" w:hAnsi="Arial" w:cs="Arial"/>
        </w:rPr>
      </w:pPr>
    </w:p>
    <w:p w14:paraId="11CFE100" w14:textId="77777777" w:rsidR="009B1CD0" w:rsidRDefault="009B1CD0" w:rsidP="009B45B9">
      <w:pPr>
        <w:tabs>
          <w:tab w:val="left" w:pos="851"/>
        </w:tabs>
        <w:jc w:val="both"/>
        <w:rPr>
          <w:rFonts w:ascii="Arial" w:hAnsi="Arial" w:cs="Arial"/>
        </w:rPr>
      </w:pPr>
    </w:p>
    <w:p w14:paraId="6EF77D5C"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engage la société ……………………… sur la base de son offre ;</w:t>
      </w:r>
    </w:p>
    <w:p w14:paraId="279133C0"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087B1403" w14:textId="77777777" w:rsidR="009B1CD0" w:rsidRDefault="009B1CD0" w:rsidP="009B45B9">
      <w:pPr>
        <w:tabs>
          <w:tab w:val="left" w:pos="851"/>
        </w:tabs>
        <w:jc w:val="both"/>
        <w:rPr>
          <w:rFonts w:ascii="Arial" w:hAnsi="Arial" w:cs="Arial"/>
        </w:rPr>
      </w:pPr>
    </w:p>
    <w:p w14:paraId="74BB6099" w14:textId="77777777" w:rsidR="009B1CD0" w:rsidRDefault="009B1CD0" w:rsidP="009B45B9">
      <w:pPr>
        <w:tabs>
          <w:tab w:val="left" w:pos="851"/>
        </w:tabs>
        <w:jc w:val="both"/>
        <w:rPr>
          <w:rFonts w:ascii="Arial" w:hAnsi="Arial" w:cs="Arial"/>
        </w:rPr>
      </w:pPr>
    </w:p>
    <w:p w14:paraId="5375BF8C" w14:textId="77777777" w:rsidR="009B1CD0" w:rsidRDefault="009B1CD0" w:rsidP="009B45B9">
      <w:pPr>
        <w:tabs>
          <w:tab w:val="left" w:pos="851"/>
        </w:tabs>
        <w:jc w:val="both"/>
        <w:rPr>
          <w:rFonts w:ascii="Arial" w:hAnsi="Arial" w:cs="Arial"/>
        </w:rPr>
      </w:pPr>
    </w:p>
    <w:p w14:paraId="67424256"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sidR="009B1CD0">
        <w:rPr>
          <w:rFonts w:ascii="Arial" w:hAnsi="Arial" w:cs="Arial"/>
        </w:rPr>
        <w:t xml:space="preserve"> </w:t>
      </w:r>
      <w:r w:rsidR="00D90A00">
        <w:rPr>
          <w:rFonts w:ascii="Arial" w:hAnsi="Arial" w:cs="Arial"/>
        </w:rPr>
        <w:t>l</w:t>
      </w:r>
      <w:r w:rsidR="009B1CD0">
        <w:rPr>
          <w:rFonts w:ascii="Arial" w:hAnsi="Arial" w:cs="Arial"/>
        </w:rPr>
        <w:t>’ensemble des membres du groupement s’engagent, sur la base de l’offre du groupement ;</w:t>
      </w:r>
    </w:p>
    <w:p w14:paraId="73F7CD55"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048D2BE5" w14:textId="77777777" w:rsidR="009B1CD0" w:rsidRDefault="009B1CD0" w:rsidP="009B45B9">
      <w:pPr>
        <w:pStyle w:val="fcase1ertab"/>
        <w:tabs>
          <w:tab w:val="left" w:pos="851"/>
        </w:tabs>
        <w:ind w:left="0" w:firstLine="0"/>
        <w:rPr>
          <w:rFonts w:ascii="Arial" w:hAnsi="Arial" w:cs="Arial"/>
        </w:rPr>
      </w:pPr>
    </w:p>
    <w:p w14:paraId="36D9A6F7" w14:textId="77777777" w:rsidR="009B1CD0" w:rsidRDefault="009B1CD0" w:rsidP="009B45B9">
      <w:pPr>
        <w:pStyle w:val="fcase1ertab"/>
        <w:tabs>
          <w:tab w:val="left" w:pos="851"/>
        </w:tabs>
        <w:ind w:left="0" w:firstLine="0"/>
        <w:rPr>
          <w:rFonts w:ascii="Arial" w:hAnsi="Arial" w:cs="Arial"/>
        </w:rPr>
      </w:pPr>
    </w:p>
    <w:p w14:paraId="56E7231A" w14:textId="77777777" w:rsidR="004C5755" w:rsidRDefault="004C5755" w:rsidP="009B45B9">
      <w:pPr>
        <w:pStyle w:val="fcase1ertab"/>
        <w:tabs>
          <w:tab w:val="left" w:pos="851"/>
        </w:tabs>
        <w:ind w:left="0" w:firstLine="0"/>
        <w:rPr>
          <w:rFonts w:ascii="Arial" w:hAnsi="Arial" w:cs="Arial"/>
        </w:rPr>
      </w:pPr>
    </w:p>
    <w:p w14:paraId="7C3A8052" w14:textId="77777777" w:rsidR="004C5755" w:rsidRDefault="004C5755" w:rsidP="009B45B9">
      <w:pPr>
        <w:pStyle w:val="fcase1ertab"/>
        <w:tabs>
          <w:tab w:val="left" w:pos="851"/>
        </w:tabs>
        <w:ind w:left="0" w:firstLine="0"/>
        <w:rPr>
          <w:rFonts w:ascii="Arial" w:hAnsi="Arial" w:cs="Arial"/>
        </w:rPr>
      </w:pPr>
    </w:p>
    <w:p w14:paraId="6B59CEDC" w14:textId="77777777" w:rsidR="004C5755" w:rsidRDefault="004C5755" w:rsidP="009B45B9">
      <w:pPr>
        <w:pStyle w:val="fcase1ertab"/>
        <w:tabs>
          <w:tab w:val="left" w:pos="851"/>
        </w:tabs>
        <w:ind w:left="0" w:firstLine="0"/>
        <w:rPr>
          <w:rFonts w:ascii="Arial" w:hAnsi="Arial" w:cs="Arial"/>
        </w:rPr>
      </w:pPr>
    </w:p>
    <w:p w14:paraId="6F61BE89" w14:textId="77777777" w:rsidR="004C5755" w:rsidRDefault="004C5755" w:rsidP="009B45B9">
      <w:pPr>
        <w:pStyle w:val="fcase1ertab"/>
        <w:tabs>
          <w:tab w:val="left" w:pos="851"/>
        </w:tabs>
        <w:ind w:left="0" w:firstLine="0"/>
        <w:rPr>
          <w:rFonts w:ascii="Arial" w:hAnsi="Arial" w:cs="Arial"/>
        </w:rPr>
      </w:pPr>
    </w:p>
    <w:p w14:paraId="13D78E46" w14:textId="77777777" w:rsidR="004C5755" w:rsidRDefault="004C5755" w:rsidP="009B45B9">
      <w:pPr>
        <w:pStyle w:val="fcase1ertab"/>
        <w:tabs>
          <w:tab w:val="left" w:pos="851"/>
        </w:tabs>
        <w:ind w:left="0" w:firstLine="0"/>
        <w:rPr>
          <w:rFonts w:ascii="Arial" w:hAnsi="Arial" w:cs="Arial"/>
        </w:rPr>
      </w:pPr>
    </w:p>
    <w:p w14:paraId="4F79DAB0" w14:textId="77777777" w:rsidR="004C5755" w:rsidRDefault="004C5755" w:rsidP="009B45B9">
      <w:pPr>
        <w:pStyle w:val="fcase1ertab"/>
        <w:tabs>
          <w:tab w:val="left" w:pos="851"/>
        </w:tabs>
        <w:ind w:left="0" w:firstLine="0"/>
        <w:rPr>
          <w:rFonts w:ascii="Arial" w:hAnsi="Arial" w:cs="Arial"/>
        </w:rPr>
      </w:pPr>
    </w:p>
    <w:p w14:paraId="10C761D0" w14:textId="77777777" w:rsidR="004C5755" w:rsidRDefault="004C5755" w:rsidP="009B45B9">
      <w:pPr>
        <w:pStyle w:val="fcase1ertab"/>
        <w:tabs>
          <w:tab w:val="left" w:pos="851"/>
        </w:tabs>
        <w:ind w:left="0" w:firstLine="0"/>
        <w:rPr>
          <w:rFonts w:ascii="Arial" w:hAnsi="Arial" w:cs="Arial"/>
        </w:rPr>
      </w:pPr>
    </w:p>
    <w:p w14:paraId="4C00342A" w14:textId="77777777" w:rsidR="004C5755" w:rsidRDefault="004C5755" w:rsidP="009B45B9">
      <w:pPr>
        <w:pStyle w:val="fcase1ertab"/>
        <w:tabs>
          <w:tab w:val="left" w:pos="851"/>
        </w:tabs>
        <w:ind w:left="0" w:firstLine="0"/>
        <w:rPr>
          <w:rFonts w:ascii="Arial" w:hAnsi="Arial" w:cs="Arial"/>
        </w:rPr>
      </w:pPr>
    </w:p>
    <w:p w14:paraId="3EDE13AA" w14:textId="77777777" w:rsidR="004C5755" w:rsidRDefault="004C5755" w:rsidP="009B45B9">
      <w:pPr>
        <w:pStyle w:val="fcase1ertab"/>
        <w:tabs>
          <w:tab w:val="left" w:pos="851"/>
        </w:tabs>
        <w:ind w:left="0" w:firstLine="0"/>
        <w:rPr>
          <w:rFonts w:ascii="Arial" w:hAnsi="Arial" w:cs="Arial"/>
        </w:rPr>
      </w:pPr>
    </w:p>
    <w:p w14:paraId="68A52384" w14:textId="77777777" w:rsidR="004C5755" w:rsidRDefault="004C5755" w:rsidP="009B45B9">
      <w:pPr>
        <w:pStyle w:val="fcase1ertab"/>
        <w:tabs>
          <w:tab w:val="left" w:pos="851"/>
        </w:tabs>
        <w:ind w:left="0" w:firstLine="0"/>
        <w:rPr>
          <w:rFonts w:ascii="Arial" w:hAnsi="Arial" w:cs="Arial"/>
        </w:rPr>
      </w:pPr>
    </w:p>
    <w:p w14:paraId="22507917" w14:textId="77777777" w:rsidR="004C5755" w:rsidRDefault="004C5755" w:rsidP="009B45B9">
      <w:pPr>
        <w:pStyle w:val="fcase1ertab"/>
        <w:tabs>
          <w:tab w:val="left" w:pos="851"/>
        </w:tabs>
        <w:ind w:left="0" w:firstLine="0"/>
        <w:rPr>
          <w:rFonts w:ascii="Arial" w:hAnsi="Arial" w:cs="Arial"/>
        </w:rPr>
      </w:pPr>
    </w:p>
    <w:p w14:paraId="04421DAF" w14:textId="77777777" w:rsidR="004C5755" w:rsidRDefault="004C5755" w:rsidP="009B45B9">
      <w:pPr>
        <w:pStyle w:val="fcase1ertab"/>
        <w:tabs>
          <w:tab w:val="left" w:pos="851"/>
        </w:tabs>
        <w:ind w:left="0" w:firstLine="0"/>
        <w:rPr>
          <w:rFonts w:ascii="Arial" w:hAnsi="Arial" w:cs="Arial"/>
        </w:rPr>
      </w:pPr>
    </w:p>
    <w:p w14:paraId="77796A22" w14:textId="77777777" w:rsidR="006B5057" w:rsidRDefault="006B5057" w:rsidP="009B45B9">
      <w:pPr>
        <w:pStyle w:val="fcase1ertab"/>
        <w:tabs>
          <w:tab w:val="left" w:pos="851"/>
        </w:tabs>
        <w:ind w:left="0" w:firstLine="0"/>
        <w:rPr>
          <w:rFonts w:ascii="Arial" w:hAnsi="Arial" w:cs="Arial"/>
        </w:rPr>
      </w:pPr>
    </w:p>
    <w:p w14:paraId="07E996F6" w14:textId="77777777" w:rsidR="006B5057" w:rsidRDefault="006B5057" w:rsidP="009B45B9">
      <w:pPr>
        <w:pStyle w:val="fcase1ertab"/>
        <w:tabs>
          <w:tab w:val="left" w:pos="851"/>
        </w:tabs>
        <w:ind w:left="0" w:firstLine="0"/>
        <w:rPr>
          <w:rFonts w:ascii="Arial" w:hAnsi="Arial" w:cs="Arial"/>
        </w:rPr>
      </w:pPr>
    </w:p>
    <w:p w14:paraId="2751118B" w14:textId="77777777"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14:paraId="21157CC4" w14:textId="77777777" w:rsidR="008D49EF" w:rsidRPr="008D49EF" w:rsidRDefault="008D49EF" w:rsidP="008D49EF">
      <w:pPr>
        <w:pStyle w:val="fcase1ertab"/>
      </w:pPr>
      <w:r w:rsidRPr="008D49EF">
        <w:t>à livrer les fournitures demandées ou à exécuter les prestations demandées :</w:t>
      </w:r>
    </w:p>
    <w:p w14:paraId="50603083" w14:textId="77777777" w:rsidR="008D49EF" w:rsidRPr="008D49EF" w:rsidRDefault="008D49EF" w:rsidP="008D49EF">
      <w:pPr>
        <w:pStyle w:val="fcase1ertab"/>
        <w:ind w:firstLine="0"/>
      </w:pPr>
      <w:r w:rsidRPr="008D49EF">
        <w:fldChar w:fldCharType="begin">
          <w:ffData>
            <w:name w:val=""/>
            <w:enabled/>
            <w:calcOnExit w:val="0"/>
            <w:checkBox>
              <w:size w:val="20"/>
              <w:default w:val="1"/>
            </w:checkBox>
          </w:ffData>
        </w:fldChar>
      </w:r>
      <w:r w:rsidRPr="008D49EF">
        <w:instrText xml:space="preserve"> FORMCHECKBOX </w:instrText>
      </w:r>
      <w:r w:rsidRPr="008D49EF">
        <w:fldChar w:fldCharType="separate"/>
      </w:r>
      <w:r w:rsidRPr="008D49EF">
        <w:fldChar w:fldCharType="end"/>
      </w:r>
      <w:r w:rsidRPr="008D49EF">
        <w:t xml:space="preserve"> aux prix indiqués ci-dessous ;</w:t>
      </w:r>
    </w:p>
    <w:tbl>
      <w:tblPr>
        <w:tblStyle w:val="Grilledutableau"/>
        <w:tblW w:w="0" w:type="auto"/>
        <w:jc w:val="center"/>
        <w:tblLook w:val="04A0" w:firstRow="1" w:lastRow="0" w:firstColumn="1" w:lastColumn="0" w:noHBand="0" w:noVBand="1"/>
      </w:tblPr>
      <w:tblGrid>
        <w:gridCol w:w="4531"/>
        <w:gridCol w:w="2268"/>
        <w:gridCol w:w="1276"/>
        <w:gridCol w:w="2119"/>
      </w:tblGrid>
      <w:tr w:rsidR="008D49EF" w:rsidRPr="008D49EF" w14:paraId="373B8B78" w14:textId="77777777" w:rsidTr="008D49EF">
        <w:trPr>
          <w:jc w:val="center"/>
        </w:trPr>
        <w:tc>
          <w:tcPr>
            <w:tcW w:w="10194" w:type="dxa"/>
            <w:gridSpan w:val="4"/>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531EC1B" w14:textId="77777777" w:rsidR="008D49EF" w:rsidRPr="008D49EF" w:rsidRDefault="008D49EF" w:rsidP="008D49EF">
            <w:pPr>
              <w:pStyle w:val="fcase1ertab"/>
              <w:tabs>
                <w:tab w:val="left" w:pos="851"/>
              </w:tabs>
              <w:ind w:left="0" w:firstLine="0"/>
              <w:rPr>
                <w:b/>
              </w:rPr>
            </w:pPr>
            <w:bookmarkStart w:id="0" w:name="_Hlk60929994"/>
            <w:r w:rsidRPr="008D49EF">
              <w:rPr>
                <w:b/>
              </w:rPr>
              <w:t>LOT 1 : Le nettoyage et l’entretien ménager du bâtiment Enseignement Recherche, du gymnase et de la Maison des Élèves d’IMT-Mines Albi</w:t>
            </w:r>
          </w:p>
        </w:tc>
      </w:tr>
      <w:tr w:rsidR="008D49EF" w:rsidRPr="008D49EF" w14:paraId="1C4F9FAD" w14:textId="77777777" w:rsidTr="008D49EF">
        <w:trPr>
          <w:jc w:val="center"/>
        </w:trPr>
        <w:tc>
          <w:tcPr>
            <w:tcW w:w="453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2625543" w14:textId="77777777" w:rsidR="008D49EF" w:rsidRPr="008D49EF" w:rsidRDefault="008D49EF" w:rsidP="008D49EF">
            <w:pPr>
              <w:pStyle w:val="fcase1ertab"/>
              <w:tabs>
                <w:tab w:val="left" w:pos="851"/>
              </w:tabs>
              <w:ind w:left="0" w:firstLine="0"/>
              <w:rPr>
                <w:b/>
              </w:rPr>
            </w:pPr>
          </w:p>
        </w:tc>
        <w:tc>
          <w:tcPr>
            <w:tcW w:w="226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16D9694" w14:textId="77777777" w:rsidR="008D49EF" w:rsidRPr="008D49EF" w:rsidRDefault="008D49EF" w:rsidP="008D49EF">
            <w:pPr>
              <w:pStyle w:val="fcase1ertab"/>
              <w:rPr>
                <w:b/>
              </w:rPr>
            </w:pPr>
            <w:r w:rsidRPr="008D49EF">
              <w:rPr>
                <w:b/>
              </w:rPr>
              <w:t>MONTANT ANNUEL EN € HT</w:t>
            </w:r>
          </w:p>
        </w:tc>
        <w:tc>
          <w:tcPr>
            <w:tcW w:w="127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3657D4" w14:textId="77777777" w:rsidR="008D49EF" w:rsidRPr="008D49EF" w:rsidRDefault="008D49EF" w:rsidP="008D49EF">
            <w:pPr>
              <w:pStyle w:val="fcase1ertab"/>
              <w:rPr>
                <w:b/>
              </w:rPr>
            </w:pPr>
            <w:r w:rsidRPr="008D49EF">
              <w:rPr>
                <w:b/>
              </w:rPr>
              <w:t>TVA</w:t>
            </w:r>
          </w:p>
        </w:tc>
        <w:tc>
          <w:tcPr>
            <w:tcW w:w="211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23D42301" w14:textId="77777777" w:rsidR="008D49EF" w:rsidRPr="008D49EF" w:rsidRDefault="008D49EF" w:rsidP="008D49EF">
            <w:pPr>
              <w:pStyle w:val="fcase1ertab"/>
              <w:rPr>
                <w:b/>
              </w:rPr>
            </w:pPr>
            <w:r w:rsidRPr="008D49EF">
              <w:rPr>
                <w:b/>
              </w:rPr>
              <w:t>MONTANT ANNUEL EN € TTC</w:t>
            </w:r>
          </w:p>
        </w:tc>
      </w:tr>
      <w:tr w:rsidR="008D49EF" w:rsidRPr="008D49EF" w14:paraId="099CAF87" w14:textId="77777777" w:rsidTr="008D49EF">
        <w:trPr>
          <w:trHeight w:val="1134"/>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35AD802C" w14:textId="77777777" w:rsidR="008D49EF" w:rsidRPr="008D49EF" w:rsidRDefault="008D49EF" w:rsidP="008D49EF">
            <w:pPr>
              <w:pStyle w:val="fcase1ertab"/>
              <w:tabs>
                <w:tab w:val="left" w:pos="851"/>
              </w:tabs>
              <w:ind w:left="0" w:firstLine="0"/>
              <w:rPr>
                <w:b/>
              </w:rPr>
            </w:pPr>
            <w:r w:rsidRPr="008D49EF">
              <w:rPr>
                <w:b/>
              </w:rPr>
              <w:t>PRESTATION FORFAITAIRE</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C1AE708" w14:textId="586AE4F2" w:rsidR="008D49EF" w:rsidRPr="008D49EF" w:rsidRDefault="008D49EF" w:rsidP="008D49EF">
            <w:pPr>
              <w:pStyle w:val="fcase1ertab"/>
            </w:pPr>
          </w:p>
        </w:tc>
        <w:tc>
          <w:tcPr>
            <w:tcW w:w="1276" w:type="dxa"/>
            <w:tcBorders>
              <w:top w:val="single" w:sz="4" w:space="0" w:color="auto"/>
              <w:left w:val="single" w:sz="4" w:space="0" w:color="auto"/>
              <w:bottom w:val="single" w:sz="4" w:space="0" w:color="auto"/>
              <w:right w:val="single" w:sz="4" w:space="0" w:color="auto"/>
            </w:tcBorders>
            <w:vAlign w:val="center"/>
            <w:hideMark/>
          </w:tcPr>
          <w:p w14:paraId="0F1E0FF3" w14:textId="43574C77" w:rsidR="008D49EF" w:rsidRPr="008D49EF" w:rsidRDefault="008D49EF" w:rsidP="008D49EF">
            <w:pPr>
              <w:pStyle w:val="fcase1ertab"/>
            </w:pPr>
          </w:p>
        </w:tc>
        <w:tc>
          <w:tcPr>
            <w:tcW w:w="2119" w:type="dxa"/>
            <w:tcBorders>
              <w:top w:val="single" w:sz="4" w:space="0" w:color="auto"/>
              <w:left w:val="single" w:sz="4" w:space="0" w:color="auto"/>
              <w:bottom w:val="single" w:sz="4" w:space="0" w:color="auto"/>
              <w:right w:val="single" w:sz="4" w:space="0" w:color="auto"/>
            </w:tcBorders>
            <w:vAlign w:val="center"/>
            <w:hideMark/>
          </w:tcPr>
          <w:p w14:paraId="0F56A24A" w14:textId="23A6FCBB" w:rsidR="008D49EF" w:rsidRPr="008D49EF" w:rsidRDefault="008D49EF" w:rsidP="008D49EF">
            <w:pPr>
              <w:pStyle w:val="fcase1ertab"/>
            </w:pPr>
          </w:p>
        </w:tc>
      </w:tr>
      <w:tr w:rsidR="008D49EF" w:rsidRPr="008D49EF" w14:paraId="02209F3E" w14:textId="77777777" w:rsidTr="008D49EF">
        <w:trPr>
          <w:trHeight w:val="1134"/>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5B067BD3" w14:textId="77777777" w:rsidR="008D49EF" w:rsidRPr="008D49EF" w:rsidRDefault="008D49EF" w:rsidP="008D49EF">
            <w:pPr>
              <w:pStyle w:val="fcase1ertab"/>
              <w:tabs>
                <w:tab w:val="left" w:pos="851"/>
              </w:tabs>
              <w:ind w:left="0" w:firstLine="0"/>
              <w:rPr>
                <w:b/>
              </w:rPr>
            </w:pPr>
            <w:r w:rsidRPr="008D49EF">
              <w:rPr>
                <w:b/>
              </w:rPr>
              <w:t>PRESTATIONS ANNUELLES</w:t>
            </w:r>
          </w:p>
        </w:tc>
        <w:tc>
          <w:tcPr>
            <w:tcW w:w="2268" w:type="dxa"/>
            <w:tcBorders>
              <w:top w:val="single" w:sz="4" w:space="0" w:color="auto"/>
              <w:left w:val="single" w:sz="4" w:space="0" w:color="auto"/>
              <w:bottom w:val="single" w:sz="4" w:space="0" w:color="auto"/>
              <w:right w:val="single" w:sz="4" w:space="0" w:color="auto"/>
            </w:tcBorders>
            <w:vAlign w:val="center"/>
            <w:hideMark/>
          </w:tcPr>
          <w:p w14:paraId="22C926D2" w14:textId="226BD91D" w:rsidR="008D49EF" w:rsidRPr="008D49EF" w:rsidRDefault="008D49EF" w:rsidP="008D49EF">
            <w:pPr>
              <w:pStyle w:val="fcase1ertab"/>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9E2FF9D" w14:textId="13A92DA9" w:rsidR="008D49EF" w:rsidRPr="008D49EF" w:rsidRDefault="008D49EF" w:rsidP="008D49EF">
            <w:pPr>
              <w:pStyle w:val="fcase1ertab"/>
            </w:pPr>
          </w:p>
        </w:tc>
        <w:tc>
          <w:tcPr>
            <w:tcW w:w="2119" w:type="dxa"/>
            <w:tcBorders>
              <w:top w:val="single" w:sz="4" w:space="0" w:color="auto"/>
              <w:left w:val="single" w:sz="4" w:space="0" w:color="auto"/>
              <w:bottom w:val="single" w:sz="4" w:space="0" w:color="auto"/>
              <w:right w:val="single" w:sz="4" w:space="0" w:color="auto"/>
            </w:tcBorders>
            <w:vAlign w:val="center"/>
            <w:hideMark/>
          </w:tcPr>
          <w:p w14:paraId="3474DBCA" w14:textId="66E30DAD" w:rsidR="008D49EF" w:rsidRPr="008D49EF" w:rsidRDefault="008D49EF" w:rsidP="008D49EF">
            <w:pPr>
              <w:pStyle w:val="fcase1ertab"/>
            </w:pPr>
          </w:p>
        </w:tc>
      </w:tr>
      <w:tr w:rsidR="008D49EF" w:rsidRPr="008D49EF" w14:paraId="67D9D2EB" w14:textId="77777777" w:rsidTr="008D49EF">
        <w:trPr>
          <w:trHeight w:val="1134"/>
          <w:jc w:val="center"/>
        </w:trPr>
        <w:tc>
          <w:tcPr>
            <w:tcW w:w="4531" w:type="dxa"/>
            <w:tcBorders>
              <w:top w:val="single" w:sz="4" w:space="0" w:color="auto"/>
              <w:left w:val="single" w:sz="4" w:space="0" w:color="auto"/>
              <w:bottom w:val="single" w:sz="4" w:space="0" w:color="auto"/>
              <w:right w:val="single" w:sz="4" w:space="0" w:color="auto"/>
            </w:tcBorders>
            <w:vAlign w:val="center"/>
            <w:hideMark/>
          </w:tcPr>
          <w:p w14:paraId="3889AC3F" w14:textId="77777777" w:rsidR="008D49EF" w:rsidRPr="008D49EF" w:rsidRDefault="008D49EF" w:rsidP="008D49EF">
            <w:pPr>
              <w:pStyle w:val="fcase1ertab"/>
              <w:tabs>
                <w:tab w:val="left" w:pos="851"/>
              </w:tabs>
              <w:ind w:left="0" w:firstLine="0"/>
              <w:rPr>
                <w:b/>
              </w:rPr>
            </w:pPr>
            <w:r w:rsidRPr="008D49EF">
              <w:rPr>
                <w:b/>
              </w:rPr>
              <w:t>TOTAL FORFAIT</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4A1B280" w14:textId="11045690" w:rsidR="008D49EF" w:rsidRPr="008D49EF" w:rsidRDefault="008D49EF" w:rsidP="008D49EF">
            <w:pPr>
              <w:pStyle w:val="fcase1ertab"/>
            </w:pPr>
          </w:p>
        </w:tc>
        <w:tc>
          <w:tcPr>
            <w:tcW w:w="1276" w:type="dxa"/>
            <w:tcBorders>
              <w:top w:val="single" w:sz="4" w:space="0" w:color="auto"/>
              <w:left w:val="single" w:sz="4" w:space="0" w:color="auto"/>
              <w:bottom w:val="single" w:sz="4" w:space="0" w:color="auto"/>
              <w:right w:val="single" w:sz="4" w:space="0" w:color="auto"/>
            </w:tcBorders>
            <w:vAlign w:val="center"/>
            <w:hideMark/>
          </w:tcPr>
          <w:p w14:paraId="1A49992A" w14:textId="554EDBDB" w:rsidR="008D49EF" w:rsidRPr="008D49EF" w:rsidRDefault="008D49EF" w:rsidP="008D49EF">
            <w:pPr>
              <w:pStyle w:val="fcase1ertab"/>
            </w:pPr>
          </w:p>
        </w:tc>
        <w:tc>
          <w:tcPr>
            <w:tcW w:w="2119" w:type="dxa"/>
            <w:tcBorders>
              <w:top w:val="single" w:sz="4" w:space="0" w:color="auto"/>
              <w:left w:val="single" w:sz="4" w:space="0" w:color="auto"/>
              <w:bottom w:val="single" w:sz="4" w:space="0" w:color="auto"/>
              <w:right w:val="single" w:sz="4" w:space="0" w:color="auto"/>
            </w:tcBorders>
            <w:vAlign w:val="center"/>
            <w:hideMark/>
          </w:tcPr>
          <w:p w14:paraId="1485B0BC" w14:textId="770D5CD7" w:rsidR="008D49EF" w:rsidRPr="008D49EF" w:rsidRDefault="008D49EF" w:rsidP="008D49EF">
            <w:pPr>
              <w:pStyle w:val="fcase1ertab"/>
            </w:pPr>
          </w:p>
        </w:tc>
      </w:tr>
    </w:tbl>
    <w:bookmarkStart w:id="1" w:name="_Hlk60931513"/>
    <w:bookmarkEnd w:id="0"/>
    <w:p w14:paraId="2A7D6B2C" w14:textId="36EE34AB" w:rsidR="008D49EF" w:rsidRPr="008D49EF" w:rsidRDefault="008D49EF" w:rsidP="008D49EF">
      <w:pPr>
        <w:pStyle w:val="fcase1ertab"/>
        <w:tabs>
          <w:tab w:val="left" w:pos="851"/>
        </w:tabs>
        <w:ind w:left="0" w:firstLine="0"/>
      </w:pPr>
      <w:r w:rsidRPr="008D49EF">
        <w:fldChar w:fldCharType="begin">
          <w:ffData>
            <w:name w:val=""/>
            <w:enabled/>
            <w:calcOnExit w:val="0"/>
            <w:checkBox>
              <w:size w:val="20"/>
              <w:default w:val="1"/>
            </w:checkBox>
          </w:ffData>
        </w:fldChar>
      </w:r>
      <w:r w:rsidRPr="008D49EF">
        <w:instrText xml:space="preserve"> FORMCHECKBOX </w:instrText>
      </w:r>
      <w:r w:rsidRPr="008D49EF">
        <w:fldChar w:fldCharType="separate"/>
      </w:r>
      <w:r w:rsidRPr="008D49EF">
        <w:fldChar w:fldCharType="end"/>
      </w:r>
      <w:r w:rsidRPr="008D49EF">
        <w:t xml:space="preserve"> </w:t>
      </w:r>
      <w:bookmarkStart w:id="2" w:name="_Hlk60930206"/>
      <w:r w:rsidRPr="008D49EF">
        <w:t>au</w:t>
      </w:r>
      <w:r>
        <w:t>x</w:t>
      </w:r>
      <w:r w:rsidRPr="008D49EF">
        <w:t>que</w:t>
      </w:r>
      <w:r>
        <w:t>l</w:t>
      </w:r>
      <w:r w:rsidRPr="008D49EF">
        <w:t>l</w:t>
      </w:r>
      <w:r>
        <w:t>es</w:t>
      </w:r>
      <w:r w:rsidRPr="008D49EF">
        <w:t xml:space="preserve"> pourr</w:t>
      </w:r>
      <w:r>
        <w:t>ont</w:t>
      </w:r>
      <w:r w:rsidRPr="008D49EF">
        <w:t xml:space="preserve"> se rajouter des prestations à la demande </w:t>
      </w:r>
    </w:p>
    <w:p w14:paraId="28853CBF" w14:textId="0F128ECF" w:rsidR="008D49EF" w:rsidRPr="008D49EF" w:rsidRDefault="008D49EF" w:rsidP="008D49EF">
      <w:pPr>
        <w:pStyle w:val="fcase1ertab"/>
        <w:tabs>
          <w:tab w:val="left" w:pos="851"/>
        </w:tabs>
        <w:ind w:left="0" w:firstLine="0"/>
      </w:pPr>
      <w:r w:rsidRPr="008D49EF">
        <w:fldChar w:fldCharType="begin">
          <w:ffData>
            <w:name w:val=""/>
            <w:enabled/>
            <w:calcOnExit w:val="0"/>
            <w:checkBox>
              <w:size w:val="20"/>
              <w:default w:val="1"/>
            </w:checkBox>
          </w:ffData>
        </w:fldChar>
      </w:r>
      <w:r w:rsidRPr="008D49EF">
        <w:instrText xml:space="preserve"> FORMCHECKBOX </w:instrText>
      </w:r>
      <w:r w:rsidRPr="008D49EF">
        <w:fldChar w:fldCharType="separate"/>
      </w:r>
      <w:r w:rsidRPr="008D49EF">
        <w:fldChar w:fldCharType="end"/>
      </w:r>
      <w:r w:rsidRPr="008D49EF">
        <w:t xml:space="preserve"> Tous les prix figurent dans l’annexe financière jointe au présent document</w:t>
      </w:r>
      <w:r>
        <w:t xml:space="preserve"> ou feront l’objet d’une demande de devis</w:t>
      </w:r>
      <w:r w:rsidRPr="008D49EF">
        <w:t>.</w:t>
      </w:r>
      <w:bookmarkEnd w:id="1"/>
      <w:bookmarkEnd w:id="2"/>
    </w:p>
    <w:p w14:paraId="2B13D5CA" w14:textId="77777777" w:rsidR="009B1CD0" w:rsidRDefault="009B1CD0" w:rsidP="009B45B9">
      <w:pPr>
        <w:pStyle w:val="fcasegauche"/>
        <w:tabs>
          <w:tab w:val="left" w:pos="851"/>
        </w:tabs>
        <w:spacing w:after="0"/>
        <w:ind w:left="0" w:firstLine="0"/>
        <w:rPr>
          <w:rFonts w:ascii="Arial" w:hAnsi="Arial" w:cs="Arial"/>
        </w:rPr>
      </w:pPr>
    </w:p>
    <w:p w14:paraId="32FD7EE0" w14:textId="77777777" w:rsidR="002C2CA3" w:rsidRDefault="002C2CA3" w:rsidP="009B45B9">
      <w:pPr>
        <w:pStyle w:val="fcasegauche"/>
        <w:tabs>
          <w:tab w:val="left" w:pos="851"/>
        </w:tabs>
        <w:spacing w:after="0"/>
        <w:ind w:left="0" w:firstLine="0"/>
        <w:rPr>
          <w:rFonts w:ascii="Arial" w:hAnsi="Arial" w:cs="Arial"/>
        </w:rPr>
      </w:pPr>
    </w:p>
    <w:p w14:paraId="41F91EB5" w14:textId="77777777" w:rsidR="009B1CD0" w:rsidRDefault="009B1CD0" w:rsidP="009B45B9">
      <w:pPr>
        <w:pStyle w:val="fcasegauche"/>
        <w:pageBreakBefore/>
        <w:tabs>
          <w:tab w:val="left" w:pos="851"/>
        </w:tabs>
        <w:spacing w:after="0"/>
        <w:ind w:left="0" w:firstLine="0"/>
        <w:rPr>
          <w:rFonts w:ascii="Arial" w:hAnsi="Arial" w:cs="Arial"/>
        </w:rPr>
      </w:pPr>
    </w:p>
    <w:p w14:paraId="0D1BDC99"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00EAA11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4431C797" w14:textId="77777777" w:rsidR="00036500" w:rsidRDefault="00036500" w:rsidP="009B45B9">
      <w:pPr>
        <w:tabs>
          <w:tab w:val="left" w:pos="851"/>
          <w:tab w:val="left" w:pos="6237"/>
        </w:tabs>
        <w:rPr>
          <w:rFonts w:ascii="Arial" w:hAnsi="Arial" w:cs="Arial"/>
          <w:i/>
          <w:iCs/>
          <w:sz w:val="18"/>
          <w:szCs w:val="18"/>
        </w:rPr>
      </w:pPr>
    </w:p>
    <w:p w14:paraId="44C2D176"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00EA6680"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3B6AECAE"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1006A130"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0FB14853"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962626F"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7E673EC5" w14:textId="77777777"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9E014D5"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048C2698"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46DBAB4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F3046FC"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1A1FF92E"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7A72610"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426C112C"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2EB66516" w14:textId="77777777">
        <w:trPr>
          <w:trHeight w:val="1021"/>
        </w:trPr>
        <w:tc>
          <w:tcPr>
            <w:tcW w:w="4503" w:type="dxa"/>
            <w:tcBorders>
              <w:top w:val="single" w:sz="4" w:space="0" w:color="000000"/>
              <w:left w:val="single" w:sz="4" w:space="0" w:color="000000"/>
            </w:tcBorders>
            <w:shd w:val="clear" w:color="auto" w:fill="CCFFFF"/>
          </w:tcPr>
          <w:p w14:paraId="744600DA"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C9BB164"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3BF12F75" w14:textId="77777777" w:rsidR="009B1CD0" w:rsidRDefault="009B1CD0" w:rsidP="006F3DF9">
            <w:pPr>
              <w:tabs>
                <w:tab w:val="left" w:pos="851"/>
              </w:tabs>
              <w:snapToGrid w:val="0"/>
              <w:jc w:val="both"/>
              <w:rPr>
                <w:rFonts w:ascii="Arial" w:hAnsi="Arial" w:cs="Arial"/>
              </w:rPr>
            </w:pPr>
          </w:p>
        </w:tc>
      </w:tr>
      <w:tr w:rsidR="009B1CD0" w14:paraId="2529F479" w14:textId="77777777">
        <w:trPr>
          <w:trHeight w:val="1021"/>
        </w:trPr>
        <w:tc>
          <w:tcPr>
            <w:tcW w:w="4503" w:type="dxa"/>
            <w:tcBorders>
              <w:left w:val="single" w:sz="4" w:space="0" w:color="000000"/>
            </w:tcBorders>
            <w:shd w:val="clear" w:color="auto" w:fill="auto"/>
          </w:tcPr>
          <w:p w14:paraId="2650BEB5"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02B0E4B3"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57424A51" w14:textId="77777777" w:rsidR="009B1CD0" w:rsidRDefault="009B1CD0" w:rsidP="006F3DF9">
            <w:pPr>
              <w:tabs>
                <w:tab w:val="left" w:pos="851"/>
              </w:tabs>
              <w:snapToGrid w:val="0"/>
              <w:jc w:val="both"/>
              <w:rPr>
                <w:rFonts w:ascii="Arial" w:hAnsi="Arial" w:cs="Arial"/>
              </w:rPr>
            </w:pPr>
          </w:p>
        </w:tc>
      </w:tr>
      <w:tr w:rsidR="009B1CD0" w14:paraId="032A34E4" w14:textId="77777777">
        <w:trPr>
          <w:trHeight w:val="1021"/>
        </w:trPr>
        <w:tc>
          <w:tcPr>
            <w:tcW w:w="4503" w:type="dxa"/>
            <w:tcBorders>
              <w:left w:val="single" w:sz="4" w:space="0" w:color="000000"/>
              <w:bottom w:val="single" w:sz="4" w:space="0" w:color="000000"/>
            </w:tcBorders>
            <w:shd w:val="clear" w:color="auto" w:fill="CCFFFF"/>
          </w:tcPr>
          <w:p w14:paraId="559497C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408F949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5F455DBE" w14:textId="77777777" w:rsidR="009B1CD0" w:rsidRDefault="009B1CD0" w:rsidP="006F3DF9">
            <w:pPr>
              <w:tabs>
                <w:tab w:val="left" w:pos="851"/>
              </w:tabs>
              <w:snapToGrid w:val="0"/>
              <w:jc w:val="both"/>
              <w:rPr>
                <w:rFonts w:ascii="Arial" w:hAnsi="Arial" w:cs="Arial"/>
              </w:rPr>
            </w:pPr>
          </w:p>
        </w:tc>
      </w:tr>
    </w:tbl>
    <w:p w14:paraId="053BD3C4" w14:textId="77777777" w:rsidR="009B1CD0" w:rsidRDefault="009B1CD0" w:rsidP="006C4338">
      <w:pPr>
        <w:tabs>
          <w:tab w:val="left" w:pos="851"/>
          <w:tab w:val="left" w:pos="6237"/>
        </w:tabs>
      </w:pPr>
    </w:p>
    <w:p w14:paraId="6337BDE0" w14:textId="77777777" w:rsidR="009B1CD0" w:rsidRDefault="009B1CD0" w:rsidP="006C4338">
      <w:pPr>
        <w:pStyle w:val="fcasegauche"/>
        <w:tabs>
          <w:tab w:val="left" w:pos="851"/>
        </w:tabs>
        <w:spacing w:after="0"/>
        <w:ind w:left="0" w:firstLine="0"/>
        <w:rPr>
          <w:rFonts w:ascii="Arial" w:hAnsi="Arial" w:cs="Arial"/>
          <w:bCs/>
          <w:iCs/>
        </w:rPr>
      </w:pPr>
    </w:p>
    <w:p w14:paraId="6C7C29A2"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725612A7"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6B167299"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57374101"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7DC5B314"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2473FFCD"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112926EE"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72C72890"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5D6C0DAD"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15559F4F"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0CD5E09"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319D4BE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7A766F9A"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2CA4631A" w14:textId="77777777" w:rsidR="009B1CD0" w:rsidRDefault="009B1CD0" w:rsidP="00934503">
      <w:pPr>
        <w:tabs>
          <w:tab w:val="left" w:pos="426"/>
          <w:tab w:val="left" w:pos="851"/>
        </w:tabs>
        <w:rPr>
          <w:rFonts w:ascii="Arial" w:hAnsi="Arial" w:cs="Arial"/>
          <w:b/>
        </w:rPr>
      </w:pPr>
    </w:p>
    <w:p w14:paraId="397AB589"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393217C" w14:textId="77777777" w:rsidR="009B1CD0" w:rsidRDefault="009B1CD0" w:rsidP="009B45B9">
      <w:pPr>
        <w:tabs>
          <w:tab w:val="left" w:pos="851"/>
        </w:tabs>
        <w:rPr>
          <w:rFonts w:ascii="Arial" w:hAnsi="Arial" w:cs="Arial"/>
          <w:b/>
        </w:rPr>
      </w:pPr>
      <w:r>
        <w:rPr>
          <w:rFonts w:ascii="Arial" w:hAnsi="Arial" w:cs="Arial"/>
          <w:i/>
          <w:sz w:val="18"/>
          <w:szCs w:val="18"/>
        </w:rPr>
        <w:t>(Cocher la case correspondante.)</w:t>
      </w:r>
    </w:p>
    <w:p w14:paraId="2E786E49" w14:textId="77777777" w:rsidR="009B1CD0" w:rsidRDefault="009B1CD0" w:rsidP="009B45B9">
      <w:pPr>
        <w:tabs>
          <w:tab w:val="left" w:pos="426"/>
          <w:tab w:val="left" w:pos="851"/>
        </w:tabs>
        <w:jc w:val="both"/>
        <w:rPr>
          <w:rFonts w:ascii="Arial" w:hAnsi="Arial" w:cs="Arial"/>
          <w:b/>
        </w:rPr>
      </w:pPr>
    </w:p>
    <w:p w14:paraId="5D2BB0FF" w14:textId="77777777" w:rsidR="009B1CD0" w:rsidRDefault="009B1CD0" w:rsidP="009B45B9">
      <w:pPr>
        <w:tabs>
          <w:tab w:val="left" w:pos="426"/>
          <w:tab w:val="left" w:pos="851"/>
        </w:tabs>
        <w:jc w:val="both"/>
        <w:rPr>
          <w:rFonts w:ascii="Arial" w:hAnsi="Arial" w:cs="Arial"/>
          <w:b/>
        </w:rPr>
      </w:pPr>
    </w:p>
    <w:p w14:paraId="7032159A"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C73B586" w14:textId="77777777" w:rsidR="009B1CD0" w:rsidRDefault="009B1CD0" w:rsidP="009B45B9">
      <w:pPr>
        <w:tabs>
          <w:tab w:val="left" w:pos="576"/>
          <w:tab w:val="left" w:pos="851"/>
        </w:tabs>
        <w:jc w:val="both"/>
        <w:rPr>
          <w:rFonts w:ascii="Arial" w:hAnsi="Arial" w:cs="Arial"/>
        </w:rPr>
      </w:pPr>
    </w:p>
    <w:p w14:paraId="0E07A3D5" w14:textId="77777777"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.........................mois ou ………………… jours à compter de :</w:t>
      </w:r>
    </w:p>
    <w:p w14:paraId="5624E729" w14:textId="77777777" w:rsidR="009B1CD0" w:rsidRDefault="009B1CD0" w:rsidP="009B45B9">
      <w:pPr>
        <w:tabs>
          <w:tab w:val="left" w:pos="851"/>
        </w:tabs>
      </w:pPr>
      <w:r>
        <w:rPr>
          <w:rFonts w:ascii="Arial" w:hAnsi="Arial" w:cs="Arial"/>
          <w:i/>
          <w:sz w:val="18"/>
          <w:szCs w:val="18"/>
        </w:rPr>
        <w:t>(Cocher la case correspondante.)</w:t>
      </w:r>
    </w:p>
    <w:p w14:paraId="60C5065B"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notification du marché </w:t>
      </w:r>
      <w:r w:rsidR="00FE48C9">
        <w:rPr>
          <w:rFonts w:ascii="Arial" w:hAnsi="Arial" w:cs="Arial"/>
        </w:rPr>
        <w:t>public</w:t>
      </w:r>
      <w:r w:rsidR="009B1CD0">
        <w:rPr>
          <w:rFonts w:ascii="Arial" w:hAnsi="Arial" w:cs="Arial"/>
        </w:rPr>
        <w:t> ;</w:t>
      </w:r>
    </w:p>
    <w:p w14:paraId="0191B192"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la date de notification de l’ordre de service ;</w:t>
      </w:r>
    </w:p>
    <w:p w14:paraId="4D55DFB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rsidR="009B1CD0">
        <w:rPr>
          <w:rFonts w:ascii="Arial" w:hAnsi="Arial" w:cs="Arial"/>
        </w:rPr>
        <w:tab/>
        <w:t xml:space="preserve">la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727459BA" w14:textId="77777777" w:rsidR="009B1CD0" w:rsidRDefault="009B1CD0" w:rsidP="009B45B9">
      <w:pPr>
        <w:tabs>
          <w:tab w:val="left" w:pos="426"/>
          <w:tab w:val="left" w:pos="851"/>
        </w:tabs>
        <w:jc w:val="both"/>
        <w:rPr>
          <w:rFonts w:ascii="Arial" w:hAnsi="Arial" w:cs="Arial"/>
          <w:b/>
        </w:rPr>
      </w:pPr>
    </w:p>
    <w:p w14:paraId="74A32F9A" w14:textId="77777777"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7D7A65">
        <w:fldChar w:fldCharType="separate"/>
      </w:r>
      <w:r w:rsidR="007D7A65">
        <w:fldChar w:fldCharType="end"/>
      </w:r>
      <w:r>
        <w:tab/>
      </w:r>
      <w:r w:rsidR="009D661E">
        <w:t>Oui</w:t>
      </w:r>
    </w:p>
    <w:p w14:paraId="33660AAD"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6CB45FB1" w14:textId="77777777" w:rsidR="009B1CD0" w:rsidRDefault="009B1CD0" w:rsidP="009B45B9">
      <w:pPr>
        <w:tabs>
          <w:tab w:val="left" w:pos="426"/>
          <w:tab w:val="left" w:pos="851"/>
        </w:tabs>
        <w:jc w:val="both"/>
        <w:rPr>
          <w:rFonts w:ascii="Arial" w:hAnsi="Arial" w:cs="Arial"/>
        </w:rPr>
      </w:pPr>
    </w:p>
    <w:p w14:paraId="5EC80920"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B130C55"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64CCEE72"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B8B6393" w14:textId="77777777">
        <w:tc>
          <w:tcPr>
            <w:tcW w:w="10419" w:type="dxa"/>
            <w:shd w:val="clear" w:color="auto" w:fill="66CCFF"/>
          </w:tcPr>
          <w:p w14:paraId="24E475E4" w14:textId="77777777"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D77DDA2" w14:textId="77777777" w:rsidR="009B1CD0" w:rsidRDefault="009B1CD0" w:rsidP="006C4338">
      <w:pPr>
        <w:tabs>
          <w:tab w:val="left" w:pos="851"/>
        </w:tabs>
        <w:jc w:val="both"/>
      </w:pPr>
    </w:p>
    <w:p w14:paraId="5A7E8AF5"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43A5C38D" w14:textId="77777777" w:rsidR="005824AE" w:rsidRDefault="005824AE" w:rsidP="006C4338">
      <w:pPr>
        <w:tabs>
          <w:tab w:val="left" w:pos="851"/>
        </w:tabs>
        <w:jc w:val="both"/>
      </w:pPr>
    </w:p>
    <w:p w14:paraId="494BDD4D"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7E75AE1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72AC732D"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03A4570A"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2ABD467"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25004EFB"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E2CBAD"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400DE122"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5CCB828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65C4925"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D6ED5D4" w14:textId="77777777" w:rsidR="00332B12" w:rsidRDefault="00332B12" w:rsidP="00B054DA">
            <w:pPr>
              <w:tabs>
                <w:tab w:val="left" w:pos="851"/>
              </w:tabs>
              <w:snapToGrid w:val="0"/>
              <w:jc w:val="both"/>
              <w:rPr>
                <w:rFonts w:ascii="Arial" w:hAnsi="Arial" w:cs="Arial"/>
                <w:b/>
                <w:bCs/>
              </w:rPr>
            </w:pPr>
          </w:p>
        </w:tc>
      </w:tr>
    </w:tbl>
    <w:p w14:paraId="6F82BB40"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55687A8" w14:textId="77777777" w:rsidR="00332B12" w:rsidRDefault="008B2A38" w:rsidP="00332B12">
      <w:pPr>
        <w:pStyle w:val="fcase1ertab"/>
        <w:tabs>
          <w:tab w:val="left" w:pos="851"/>
        </w:tabs>
        <w:ind w:left="0" w:firstLine="0"/>
        <w:rPr>
          <w:rFonts w:ascii="Arial" w:hAnsi="Arial" w:cs="Arial"/>
          <w:i/>
          <w:sz w:val="18"/>
          <w:szCs w:val="18"/>
        </w:rPr>
      </w:pPr>
      <w:r>
        <w:rPr>
          <w:rFonts w:ascii="Arial" w:hAnsi="Arial" w:cs="Arial"/>
          <w:b/>
          <w:sz w:val="22"/>
          <w:szCs w:val="22"/>
        </w:rPr>
        <w:br w:type="page"/>
      </w:r>
      <w:r w:rsidR="00332B12">
        <w:rPr>
          <w:rFonts w:ascii="Arial" w:hAnsi="Arial" w:cs="Arial"/>
          <w:b/>
          <w:sz w:val="22"/>
          <w:szCs w:val="22"/>
        </w:rPr>
        <w:t xml:space="preserve">C2 – Signature du marché </w:t>
      </w:r>
      <w:r w:rsidR="00FE48C9">
        <w:rPr>
          <w:rFonts w:ascii="Arial" w:hAnsi="Arial" w:cs="Arial"/>
          <w:b/>
          <w:sz w:val="22"/>
          <w:szCs w:val="22"/>
        </w:rPr>
        <w:t>public</w:t>
      </w:r>
      <w:r w:rsidR="00332B12">
        <w:rPr>
          <w:rFonts w:ascii="Arial" w:hAnsi="Arial" w:cs="Arial"/>
          <w:b/>
          <w:sz w:val="22"/>
          <w:szCs w:val="22"/>
        </w:rPr>
        <w:t xml:space="preserve"> en cas de groupement :</w:t>
      </w:r>
    </w:p>
    <w:p w14:paraId="639EDFD1" w14:textId="77777777" w:rsidR="00332B12" w:rsidRDefault="00332B12" w:rsidP="006C4338">
      <w:pPr>
        <w:tabs>
          <w:tab w:val="left" w:pos="851"/>
        </w:tabs>
        <w:jc w:val="both"/>
      </w:pPr>
    </w:p>
    <w:p w14:paraId="60FD4012"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6E8FE900"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21EA8583" w14:textId="77777777" w:rsidR="009B1CD0" w:rsidRDefault="009B1CD0" w:rsidP="005846FB">
      <w:pPr>
        <w:tabs>
          <w:tab w:val="left" w:pos="851"/>
        </w:tabs>
        <w:rPr>
          <w:rFonts w:ascii="Arial" w:hAnsi="Arial" w:cs="Arial"/>
        </w:rPr>
      </w:pPr>
    </w:p>
    <w:p w14:paraId="3D10A445" w14:textId="77777777" w:rsidR="00036500" w:rsidRDefault="00036500" w:rsidP="005846FB">
      <w:pPr>
        <w:tabs>
          <w:tab w:val="left" w:pos="851"/>
        </w:tabs>
        <w:rPr>
          <w:rFonts w:ascii="Arial" w:hAnsi="Arial" w:cs="Arial"/>
        </w:rPr>
      </w:pPr>
    </w:p>
    <w:p w14:paraId="427AAEF4"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7968FD8"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66193D10"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Cs/>
        </w:rPr>
        <w:t xml:space="preserve"> </w:t>
      </w:r>
      <w:r>
        <w:rPr>
          <w:rFonts w:ascii="Arial" w:hAnsi="Arial" w:cs="Arial"/>
        </w:rPr>
        <w:t>solidaire</w:t>
      </w:r>
    </w:p>
    <w:p w14:paraId="714888B8" w14:textId="77777777" w:rsidR="009B1CD0" w:rsidRDefault="009B1CD0" w:rsidP="0083205E">
      <w:pPr>
        <w:tabs>
          <w:tab w:val="left" w:pos="851"/>
        </w:tabs>
        <w:rPr>
          <w:rFonts w:ascii="Arial" w:hAnsi="Arial" w:cs="Arial"/>
        </w:rPr>
      </w:pPr>
    </w:p>
    <w:p w14:paraId="06B1E8FE" w14:textId="77777777" w:rsidR="001C733C" w:rsidRDefault="001C733C" w:rsidP="00CD46CC">
      <w:pPr>
        <w:tabs>
          <w:tab w:val="left" w:pos="851"/>
        </w:tabs>
        <w:rPr>
          <w:rFonts w:ascii="Arial" w:hAnsi="Arial" w:cs="Arial"/>
        </w:rPr>
      </w:pPr>
    </w:p>
    <w:p w14:paraId="72440C59"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379A956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4061D5E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457B7B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342FB52F" w14:textId="77777777"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25468D6A" w14:textId="77777777" w:rsidR="002904AF" w:rsidRDefault="002904AF" w:rsidP="001C733C">
      <w:pPr>
        <w:tabs>
          <w:tab w:val="left" w:pos="851"/>
        </w:tabs>
        <w:rPr>
          <w:rFonts w:ascii="Arial" w:hAnsi="Arial" w:cs="Arial"/>
        </w:rPr>
      </w:pPr>
    </w:p>
    <w:p w14:paraId="1EABDDF9"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pour signer, en leur nom et pour leur compte, les modifications ultérieures du mar</w:t>
      </w:r>
      <w:r w:rsidR="0021527A">
        <w:rPr>
          <w:rFonts w:ascii="Arial" w:hAnsi="Arial" w:cs="Arial"/>
        </w:rPr>
        <w:t>ché public</w:t>
      </w:r>
      <w:r>
        <w:rPr>
          <w:rFonts w:ascii="Arial" w:hAnsi="Arial" w:cs="Arial"/>
        </w:rPr>
        <w:t> ;</w:t>
      </w:r>
    </w:p>
    <w:p w14:paraId="426F515B" w14:textId="77777777"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14:paraId="4390D6DE" w14:textId="77777777" w:rsidR="002904AF" w:rsidRDefault="002904AF" w:rsidP="002904AF">
      <w:pPr>
        <w:tabs>
          <w:tab w:val="left" w:pos="851"/>
        </w:tabs>
        <w:rPr>
          <w:rFonts w:ascii="Arial" w:hAnsi="Arial" w:cs="Arial"/>
          <w:iCs/>
        </w:rPr>
      </w:pPr>
    </w:p>
    <w:p w14:paraId="268FCF14"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r w:rsidR="009D661E">
        <w:rPr>
          <w:rFonts w:ascii="Arial" w:hAnsi="Arial" w:cs="Arial"/>
        </w:rPr>
        <w:t>.</w:t>
      </w:r>
    </w:p>
    <w:p w14:paraId="7607F03A"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2997E997" w14:textId="77777777" w:rsidR="002904AF" w:rsidRDefault="002904AF" w:rsidP="002904AF">
      <w:pPr>
        <w:tabs>
          <w:tab w:val="left" w:pos="851"/>
        </w:tabs>
        <w:ind w:left="1134" w:hanging="850"/>
        <w:rPr>
          <w:rFonts w:ascii="Arial" w:hAnsi="Arial" w:cs="Arial"/>
          <w:i/>
          <w:sz w:val="18"/>
          <w:szCs w:val="18"/>
        </w:rPr>
      </w:pPr>
    </w:p>
    <w:p w14:paraId="43E91DE5" w14:textId="77777777" w:rsidR="001C733C" w:rsidRDefault="001C733C" w:rsidP="001C733C">
      <w:pPr>
        <w:tabs>
          <w:tab w:val="left" w:pos="851"/>
        </w:tabs>
        <w:rPr>
          <w:rFonts w:ascii="Arial" w:hAnsi="Arial" w:cs="Arial"/>
          <w:i/>
          <w:sz w:val="18"/>
          <w:szCs w:val="18"/>
        </w:rPr>
      </w:pPr>
    </w:p>
    <w:p w14:paraId="612CC47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0D78EC42"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730C6535" w14:textId="77777777" w:rsidR="00036500" w:rsidRDefault="00036500" w:rsidP="005846FB">
      <w:pPr>
        <w:tabs>
          <w:tab w:val="left" w:pos="851"/>
        </w:tabs>
        <w:rPr>
          <w:rFonts w:ascii="Arial" w:hAnsi="Arial" w:cs="Arial"/>
        </w:rPr>
      </w:pPr>
    </w:p>
    <w:p w14:paraId="3D939C2A"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tab/>
      </w:r>
      <w:r>
        <w:rPr>
          <w:rFonts w:ascii="Arial" w:hAnsi="Arial" w:cs="Arial"/>
        </w:rPr>
        <w:t>donnent mandat au mandataire, qui l’accepte, pour les représenter vis-à-vis de l’acheteur et pour coordonner l’ensemble des prestations ;</w:t>
      </w:r>
    </w:p>
    <w:p w14:paraId="62DABF1D" w14:textId="77777777" w:rsidR="00AE7831" w:rsidRDefault="00AE7831" w:rsidP="009B45B9">
      <w:pPr>
        <w:tabs>
          <w:tab w:val="left" w:pos="851"/>
        </w:tabs>
        <w:ind w:left="1701" w:hanging="850"/>
        <w:jc w:val="both"/>
      </w:pPr>
    </w:p>
    <w:p w14:paraId="7CE29CCA"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CA5E8BF" w14:textId="77777777" w:rsidR="00036500" w:rsidRDefault="00036500" w:rsidP="006C4338">
      <w:pPr>
        <w:tabs>
          <w:tab w:val="left" w:pos="851"/>
        </w:tabs>
        <w:rPr>
          <w:rFonts w:ascii="Arial" w:hAnsi="Arial" w:cs="Arial"/>
          <w:iCs/>
        </w:rPr>
      </w:pPr>
    </w:p>
    <w:p w14:paraId="23DEA880"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036500">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2FF30A6C"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19E3957F"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2DA2048A"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4AEAEED2"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31D8C548"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4153093"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F553F1"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0BA71C0A" w14:textId="77777777" w:rsidTr="00B054DA">
        <w:trPr>
          <w:trHeight w:val="1021"/>
        </w:trPr>
        <w:tc>
          <w:tcPr>
            <w:tcW w:w="4644" w:type="dxa"/>
            <w:tcBorders>
              <w:top w:val="single" w:sz="4" w:space="0" w:color="000000"/>
              <w:left w:val="single" w:sz="4" w:space="0" w:color="000000"/>
            </w:tcBorders>
            <w:shd w:val="clear" w:color="auto" w:fill="CCFFFF"/>
          </w:tcPr>
          <w:p w14:paraId="3B95009E"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5E45891C"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2CA9DD9A" w14:textId="77777777" w:rsidR="00332B12" w:rsidRDefault="00332B12" w:rsidP="00B054DA">
            <w:pPr>
              <w:tabs>
                <w:tab w:val="left" w:pos="851"/>
              </w:tabs>
              <w:snapToGrid w:val="0"/>
              <w:jc w:val="both"/>
              <w:rPr>
                <w:rFonts w:ascii="Arial" w:hAnsi="Arial" w:cs="Arial"/>
                <w:b/>
                <w:bCs/>
              </w:rPr>
            </w:pPr>
          </w:p>
        </w:tc>
      </w:tr>
      <w:tr w:rsidR="00332B12" w14:paraId="42369124" w14:textId="77777777" w:rsidTr="00B054DA">
        <w:trPr>
          <w:trHeight w:val="1021"/>
        </w:trPr>
        <w:tc>
          <w:tcPr>
            <w:tcW w:w="4644" w:type="dxa"/>
            <w:tcBorders>
              <w:left w:val="single" w:sz="4" w:space="0" w:color="000000"/>
            </w:tcBorders>
            <w:shd w:val="clear" w:color="auto" w:fill="auto"/>
          </w:tcPr>
          <w:p w14:paraId="24EB5CD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74564AB8"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2D7D7D24" w14:textId="77777777" w:rsidR="00332B12" w:rsidRDefault="00332B12" w:rsidP="00B054DA">
            <w:pPr>
              <w:tabs>
                <w:tab w:val="left" w:pos="851"/>
              </w:tabs>
              <w:snapToGrid w:val="0"/>
              <w:jc w:val="both"/>
              <w:rPr>
                <w:rFonts w:ascii="Arial" w:hAnsi="Arial" w:cs="Arial"/>
                <w:b/>
                <w:bCs/>
              </w:rPr>
            </w:pPr>
          </w:p>
        </w:tc>
      </w:tr>
      <w:tr w:rsidR="00332B12" w14:paraId="48633261" w14:textId="77777777" w:rsidTr="00B054DA">
        <w:trPr>
          <w:trHeight w:val="1021"/>
        </w:trPr>
        <w:tc>
          <w:tcPr>
            <w:tcW w:w="4644" w:type="dxa"/>
            <w:tcBorders>
              <w:left w:val="single" w:sz="4" w:space="0" w:color="000000"/>
            </w:tcBorders>
            <w:shd w:val="clear" w:color="auto" w:fill="CCFFFF"/>
          </w:tcPr>
          <w:p w14:paraId="426ADB5C"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86E24A0"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547FDD8C" w14:textId="77777777" w:rsidR="00332B12" w:rsidRDefault="00332B12" w:rsidP="00B054DA">
            <w:pPr>
              <w:tabs>
                <w:tab w:val="left" w:pos="851"/>
              </w:tabs>
              <w:snapToGrid w:val="0"/>
              <w:jc w:val="both"/>
              <w:rPr>
                <w:rFonts w:ascii="Arial" w:hAnsi="Arial" w:cs="Arial"/>
                <w:b/>
                <w:bCs/>
              </w:rPr>
            </w:pPr>
          </w:p>
        </w:tc>
      </w:tr>
      <w:tr w:rsidR="00332B12" w14:paraId="177AC4AE" w14:textId="77777777" w:rsidTr="00B054DA">
        <w:trPr>
          <w:trHeight w:val="1021"/>
        </w:trPr>
        <w:tc>
          <w:tcPr>
            <w:tcW w:w="4644" w:type="dxa"/>
            <w:tcBorders>
              <w:left w:val="single" w:sz="4" w:space="0" w:color="000000"/>
            </w:tcBorders>
            <w:shd w:val="clear" w:color="auto" w:fill="auto"/>
          </w:tcPr>
          <w:p w14:paraId="20908A02"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40B2F3D"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C202010" w14:textId="77777777" w:rsidR="00332B12" w:rsidRDefault="00332B12" w:rsidP="00B054DA">
            <w:pPr>
              <w:tabs>
                <w:tab w:val="left" w:pos="851"/>
              </w:tabs>
              <w:snapToGrid w:val="0"/>
              <w:jc w:val="both"/>
              <w:rPr>
                <w:rFonts w:ascii="Arial" w:hAnsi="Arial" w:cs="Arial"/>
                <w:b/>
                <w:bCs/>
              </w:rPr>
            </w:pPr>
          </w:p>
        </w:tc>
      </w:tr>
      <w:tr w:rsidR="00332B12" w14:paraId="59D23A33" w14:textId="77777777" w:rsidTr="00B054DA">
        <w:trPr>
          <w:trHeight w:val="1021"/>
        </w:trPr>
        <w:tc>
          <w:tcPr>
            <w:tcW w:w="4644" w:type="dxa"/>
            <w:tcBorders>
              <w:left w:val="single" w:sz="4" w:space="0" w:color="000000"/>
              <w:bottom w:val="single" w:sz="4" w:space="0" w:color="000000"/>
            </w:tcBorders>
            <w:shd w:val="clear" w:color="auto" w:fill="CCFFFF"/>
          </w:tcPr>
          <w:p w14:paraId="5BD809E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0A00895C"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1A248DD" w14:textId="77777777" w:rsidR="00332B12" w:rsidRDefault="00332B12" w:rsidP="00B054DA">
            <w:pPr>
              <w:tabs>
                <w:tab w:val="left" w:pos="851"/>
              </w:tabs>
              <w:snapToGrid w:val="0"/>
              <w:jc w:val="both"/>
              <w:rPr>
                <w:rFonts w:ascii="Arial" w:hAnsi="Arial" w:cs="Arial"/>
                <w:b/>
                <w:bCs/>
              </w:rPr>
            </w:pPr>
          </w:p>
        </w:tc>
      </w:tr>
    </w:tbl>
    <w:p w14:paraId="710F904A"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7D1F57F2" w14:textId="77777777"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16750D2F" w14:textId="77777777">
        <w:tc>
          <w:tcPr>
            <w:tcW w:w="10277" w:type="dxa"/>
            <w:shd w:val="clear" w:color="auto" w:fill="66CCFF"/>
          </w:tcPr>
          <w:p w14:paraId="367DE2DD" w14:textId="77777777"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14:paraId="23876FD6" w14:textId="77777777" w:rsidR="009B1CD0" w:rsidRDefault="009B1CD0" w:rsidP="006C4338">
      <w:pPr>
        <w:tabs>
          <w:tab w:val="left" w:pos="851"/>
        </w:tabs>
      </w:pPr>
    </w:p>
    <w:p w14:paraId="1DDA1B38" w14:textId="77777777" w:rsidR="009B1CD0" w:rsidRDefault="009B1CD0" w:rsidP="006C4338">
      <w:pPr>
        <w:tabs>
          <w:tab w:val="left" w:pos="851"/>
        </w:tabs>
      </w:pPr>
    </w:p>
    <w:p w14:paraId="5352E8D7"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14:paraId="2EBB7478"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686FFCCD" w14:textId="77777777" w:rsidR="009B1CD0" w:rsidRDefault="009B1CD0" w:rsidP="009B45B9">
      <w:pPr>
        <w:pStyle w:val="Titre1"/>
        <w:tabs>
          <w:tab w:val="left" w:pos="851"/>
        </w:tabs>
        <w:ind w:left="0"/>
        <w:jc w:val="both"/>
        <w:rPr>
          <w:rFonts w:ascii="Arial" w:hAnsi="Arial" w:cs="Arial"/>
        </w:rPr>
      </w:pPr>
    </w:p>
    <w:p w14:paraId="2B42432E" w14:textId="77777777" w:rsidR="009B1CD0" w:rsidRDefault="009B1CD0" w:rsidP="006C4338">
      <w:pPr>
        <w:pStyle w:val="En-tte"/>
        <w:tabs>
          <w:tab w:val="clear" w:pos="4536"/>
          <w:tab w:val="clear" w:pos="9072"/>
          <w:tab w:val="left" w:pos="851"/>
        </w:tabs>
        <w:jc w:val="both"/>
        <w:rPr>
          <w:rFonts w:ascii="Arial" w:hAnsi="Arial" w:cs="Arial"/>
        </w:rPr>
      </w:pPr>
    </w:p>
    <w:p w14:paraId="2817F51C" w14:textId="77777777" w:rsidR="009B1CD0" w:rsidRDefault="009B1CD0" w:rsidP="006F3DF9">
      <w:pPr>
        <w:pStyle w:val="En-tte"/>
        <w:tabs>
          <w:tab w:val="clear" w:pos="4536"/>
          <w:tab w:val="clear" w:pos="9072"/>
          <w:tab w:val="left" w:pos="851"/>
        </w:tabs>
        <w:jc w:val="both"/>
        <w:rPr>
          <w:rFonts w:ascii="Arial" w:hAnsi="Arial" w:cs="Arial"/>
        </w:rPr>
      </w:pPr>
    </w:p>
    <w:p w14:paraId="3A22EBE5" w14:textId="77777777" w:rsidR="009B1CD0" w:rsidRDefault="009B1CD0" w:rsidP="005846FB">
      <w:pPr>
        <w:pStyle w:val="En-tte"/>
        <w:tabs>
          <w:tab w:val="clear" w:pos="4536"/>
          <w:tab w:val="clear" w:pos="9072"/>
          <w:tab w:val="left" w:pos="851"/>
        </w:tabs>
        <w:jc w:val="both"/>
        <w:rPr>
          <w:rFonts w:ascii="Arial" w:hAnsi="Arial" w:cs="Arial"/>
        </w:rPr>
      </w:pPr>
    </w:p>
    <w:p w14:paraId="68C076EC" w14:textId="77777777" w:rsidR="009B1CD0" w:rsidRDefault="009B1CD0" w:rsidP="005846FB">
      <w:pPr>
        <w:pStyle w:val="En-tte"/>
        <w:tabs>
          <w:tab w:val="clear" w:pos="4536"/>
          <w:tab w:val="clear" w:pos="9072"/>
          <w:tab w:val="left" w:pos="851"/>
        </w:tabs>
        <w:jc w:val="both"/>
        <w:rPr>
          <w:rFonts w:ascii="Arial" w:hAnsi="Arial" w:cs="Arial"/>
        </w:rPr>
      </w:pPr>
    </w:p>
    <w:p w14:paraId="3A9F278F" w14:textId="77777777" w:rsidR="009B1CD0" w:rsidRDefault="009B1CD0" w:rsidP="005846FB">
      <w:pPr>
        <w:pStyle w:val="En-tte"/>
        <w:tabs>
          <w:tab w:val="clear" w:pos="4536"/>
          <w:tab w:val="clear" w:pos="9072"/>
          <w:tab w:val="left" w:pos="851"/>
        </w:tabs>
        <w:jc w:val="both"/>
        <w:rPr>
          <w:rFonts w:ascii="Arial" w:hAnsi="Arial" w:cs="Arial"/>
        </w:rPr>
      </w:pPr>
    </w:p>
    <w:p w14:paraId="06BD5B0A" w14:textId="77777777"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14:paraId="295A4A0D"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07D7B024" w14:textId="77777777" w:rsidR="009B1CD0" w:rsidRDefault="009B1CD0" w:rsidP="0083205E">
      <w:pPr>
        <w:tabs>
          <w:tab w:val="left" w:pos="851"/>
        </w:tabs>
        <w:jc w:val="both"/>
        <w:rPr>
          <w:rFonts w:ascii="Arial" w:hAnsi="Arial" w:cs="Arial"/>
        </w:rPr>
      </w:pPr>
    </w:p>
    <w:p w14:paraId="788CF944" w14:textId="77777777" w:rsidR="009B1CD0" w:rsidRDefault="009B1CD0" w:rsidP="0083205E">
      <w:pPr>
        <w:tabs>
          <w:tab w:val="left" w:pos="851"/>
        </w:tabs>
        <w:jc w:val="both"/>
        <w:rPr>
          <w:rFonts w:ascii="Arial" w:hAnsi="Arial" w:cs="Arial"/>
        </w:rPr>
      </w:pPr>
    </w:p>
    <w:p w14:paraId="53439BA4" w14:textId="77777777" w:rsidR="009B1CD0" w:rsidRDefault="009B1CD0" w:rsidP="00934503">
      <w:pPr>
        <w:tabs>
          <w:tab w:val="left" w:pos="851"/>
        </w:tabs>
        <w:jc w:val="both"/>
        <w:rPr>
          <w:rFonts w:ascii="Arial" w:hAnsi="Arial" w:cs="Arial"/>
        </w:rPr>
      </w:pPr>
    </w:p>
    <w:p w14:paraId="63B6B8D2" w14:textId="77777777" w:rsidR="009B1CD0" w:rsidRDefault="009B1CD0" w:rsidP="00CD46CC">
      <w:pPr>
        <w:tabs>
          <w:tab w:val="left" w:pos="851"/>
        </w:tabs>
        <w:jc w:val="both"/>
        <w:rPr>
          <w:rFonts w:ascii="Arial" w:hAnsi="Arial" w:cs="Arial"/>
        </w:rPr>
      </w:pPr>
    </w:p>
    <w:p w14:paraId="73DD2CBF" w14:textId="77777777" w:rsidR="009B1CD0" w:rsidRDefault="009B1CD0" w:rsidP="009B45B9">
      <w:pPr>
        <w:tabs>
          <w:tab w:val="left" w:pos="851"/>
        </w:tabs>
        <w:jc w:val="both"/>
        <w:rPr>
          <w:rFonts w:ascii="Arial" w:hAnsi="Arial" w:cs="Arial"/>
        </w:rPr>
      </w:pPr>
    </w:p>
    <w:p w14:paraId="070AA123" w14:textId="77777777" w:rsidR="009B1CD0" w:rsidRDefault="009B1CD0" w:rsidP="009B45B9">
      <w:pPr>
        <w:tabs>
          <w:tab w:val="left" w:pos="851"/>
        </w:tabs>
        <w:jc w:val="both"/>
        <w:rPr>
          <w:rFonts w:ascii="Arial" w:hAnsi="Arial" w:cs="Arial"/>
        </w:rPr>
      </w:pPr>
    </w:p>
    <w:p w14:paraId="3DD47808"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1B0DAD37"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76BAD671" w14:textId="77777777" w:rsidR="009B1CD0" w:rsidRDefault="009B1CD0" w:rsidP="009B45B9">
      <w:pPr>
        <w:tabs>
          <w:tab w:val="left" w:pos="851"/>
        </w:tabs>
        <w:jc w:val="both"/>
        <w:rPr>
          <w:rFonts w:ascii="Arial" w:hAnsi="Arial" w:cs="Arial"/>
        </w:rPr>
      </w:pPr>
    </w:p>
    <w:p w14:paraId="78C1A77B" w14:textId="77777777" w:rsidR="001C40C0" w:rsidRDefault="001C40C0" w:rsidP="009B45B9">
      <w:pPr>
        <w:tabs>
          <w:tab w:val="left" w:pos="851"/>
        </w:tabs>
        <w:jc w:val="both"/>
        <w:rPr>
          <w:rFonts w:ascii="Arial" w:hAnsi="Arial" w:cs="Arial"/>
        </w:rPr>
      </w:pPr>
    </w:p>
    <w:p w14:paraId="38431265" w14:textId="77777777" w:rsidR="001C40C0" w:rsidRDefault="001C40C0" w:rsidP="009B45B9">
      <w:pPr>
        <w:tabs>
          <w:tab w:val="left" w:pos="851"/>
        </w:tabs>
        <w:jc w:val="both"/>
        <w:rPr>
          <w:rFonts w:ascii="Arial" w:hAnsi="Arial" w:cs="Arial"/>
        </w:rPr>
      </w:pPr>
    </w:p>
    <w:p w14:paraId="00257826" w14:textId="77777777" w:rsidR="009B1CD0" w:rsidRDefault="009B1CD0" w:rsidP="009B45B9">
      <w:pPr>
        <w:tabs>
          <w:tab w:val="left" w:pos="851"/>
        </w:tabs>
        <w:jc w:val="both"/>
        <w:rPr>
          <w:rFonts w:ascii="Arial" w:hAnsi="Arial" w:cs="Arial"/>
        </w:rPr>
      </w:pPr>
    </w:p>
    <w:p w14:paraId="387EF9E9" w14:textId="77777777" w:rsidR="009B1CD0" w:rsidRDefault="009B1CD0" w:rsidP="009B45B9">
      <w:pPr>
        <w:pStyle w:val="fcase2metab"/>
        <w:ind w:left="0" w:firstLine="0"/>
        <w:rPr>
          <w:rFonts w:ascii="Arial" w:hAnsi="Arial" w:cs="Arial"/>
        </w:rPr>
      </w:pPr>
    </w:p>
    <w:p w14:paraId="7A462AA5"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14:paraId="70DF03B5"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369E3C0D" w14:textId="77777777" w:rsidR="009B1CD0" w:rsidRDefault="009B1CD0" w:rsidP="009B45B9">
      <w:pPr>
        <w:pStyle w:val="fcase2metab"/>
        <w:rPr>
          <w:rFonts w:ascii="Arial" w:hAnsi="Arial" w:cs="Arial"/>
        </w:rPr>
      </w:pPr>
    </w:p>
    <w:p w14:paraId="6F729DF4" w14:textId="77777777" w:rsidR="001C40C0" w:rsidRDefault="001C40C0" w:rsidP="009B45B9">
      <w:pPr>
        <w:pStyle w:val="fcase2metab"/>
        <w:rPr>
          <w:rFonts w:ascii="Arial" w:hAnsi="Arial" w:cs="Arial"/>
        </w:rPr>
      </w:pPr>
    </w:p>
    <w:p w14:paraId="1B2294AD" w14:textId="77777777" w:rsidR="009B1CD0" w:rsidRDefault="009B1CD0" w:rsidP="009B45B9">
      <w:pPr>
        <w:pStyle w:val="fcase2metab"/>
        <w:ind w:left="0" w:firstLine="0"/>
        <w:rPr>
          <w:rFonts w:ascii="Arial" w:hAnsi="Arial" w:cs="Arial"/>
        </w:rPr>
      </w:pPr>
    </w:p>
    <w:p w14:paraId="18AE6E37" w14:textId="77777777" w:rsidR="009B1CD0" w:rsidRDefault="009B1CD0" w:rsidP="009B45B9">
      <w:pPr>
        <w:pStyle w:val="fcase2metab"/>
        <w:ind w:left="0" w:firstLine="0"/>
        <w:rPr>
          <w:rFonts w:ascii="Arial" w:hAnsi="Arial" w:cs="Arial"/>
        </w:rPr>
      </w:pPr>
    </w:p>
    <w:p w14:paraId="76C704C0" w14:textId="77777777"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14:paraId="4C0E329C" w14:textId="77777777" w:rsidR="0079785C" w:rsidRDefault="0079785C" w:rsidP="009B45B9">
      <w:pPr>
        <w:pStyle w:val="fcase2metab"/>
        <w:rPr>
          <w:rFonts w:ascii="Arial" w:hAnsi="Arial" w:cs="Arial"/>
        </w:rPr>
      </w:pPr>
    </w:p>
    <w:p w14:paraId="57B8640F" w14:textId="77777777" w:rsidR="009B1CD0" w:rsidRDefault="009B1CD0" w:rsidP="009B45B9">
      <w:pPr>
        <w:tabs>
          <w:tab w:val="left" w:pos="851"/>
        </w:tabs>
        <w:rPr>
          <w:rFonts w:ascii="Arial" w:hAnsi="Arial" w:cs="Arial"/>
        </w:rPr>
      </w:pPr>
    </w:p>
    <w:p w14:paraId="57E38809"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4EE6B362"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37CA8F2" w14:textId="77777777" w:rsidR="009B1CD0" w:rsidRDefault="009B1CD0" w:rsidP="009B45B9">
      <w:pPr>
        <w:tabs>
          <w:tab w:val="left" w:pos="851"/>
        </w:tabs>
        <w:rPr>
          <w:rFonts w:ascii="Arial" w:hAnsi="Arial" w:cs="Arial"/>
        </w:rPr>
      </w:pPr>
    </w:p>
    <w:p w14:paraId="606A066E" w14:textId="77777777" w:rsidR="009B1CD0" w:rsidRDefault="009B1CD0" w:rsidP="009B45B9">
      <w:pPr>
        <w:tabs>
          <w:tab w:val="left" w:pos="851"/>
        </w:tabs>
        <w:rPr>
          <w:rFonts w:ascii="Arial" w:hAnsi="Arial" w:cs="Arial"/>
        </w:rPr>
      </w:pPr>
    </w:p>
    <w:p w14:paraId="5E85A4D7" w14:textId="77777777" w:rsidR="009B1CD0" w:rsidRDefault="009B1CD0" w:rsidP="009B45B9">
      <w:pPr>
        <w:tabs>
          <w:tab w:val="left" w:pos="851"/>
        </w:tabs>
        <w:rPr>
          <w:rFonts w:ascii="Arial" w:hAnsi="Arial" w:cs="Arial"/>
        </w:rPr>
      </w:pPr>
    </w:p>
    <w:p w14:paraId="4811C81D" w14:textId="77777777" w:rsidR="001C40C0" w:rsidRDefault="001C40C0" w:rsidP="009B45B9">
      <w:pPr>
        <w:tabs>
          <w:tab w:val="left" w:pos="851"/>
        </w:tabs>
        <w:rPr>
          <w:rFonts w:ascii="Arial" w:hAnsi="Arial" w:cs="Arial"/>
        </w:rPr>
      </w:pPr>
    </w:p>
    <w:p w14:paraId="6D36CB9C" w14:textId="77777777" w:rsidR="009B1CD0" w:rsidRDefault="009B1CD0" w:rsidP="009B45B9">
      <w:pPr>
        <w:tabs>
          <w:tab w:val="left" w:pos="851"/>
        </w:tabs>
        <w:rPr>
          <w:rFonts w:ascii="Arial" w:hAnsi="Arial" w:cs="Arial"/>
        </w:rPr>
      </w:pPr>
    </w:p>
    <w:p w14:paraId="6A2E2006" w14:textId="77777777" w:rsidR="009B1CD0" w:rsidRDefault="009B1CD0" w:rsidP="009B45B9">
      <w:pPr>
        <w:tabs>
          <w:tab w:val="left" w:pos="851"/>
        </w:tabs>
        <w:rPr>
          <w:rFonts w:ascii="Arial" w:hAnsi="Arial" w:cs="Arial"/>
        </w:rPr>
      </w:pPr>
    </w:p>
    <w:p w14:paraId="068F65DE" w14:textId="77777777" w:rsidR="009B1CD0" w:rsidRDefault="009B1CD0" w:rsidP="009B45B9">
      <w:pPr>
        <w:tabs>
          <w:tab w:val="left" w:pos="851"/>
          <w:tab w:val="left" w:pos="5245"/>
          <w:tab w:val="left" w:pos="7371"/>
          <w:tab w:val="left" w:pos="7655"/>
        </w:tabs>
        <w:jc w:val="both"/>
      </w:pPr>
      <w:r>
        <w:rPr>
          <w:rFonts w:ascii="Arial" w:hAnsi="Arial" w:cs="Arial"/>
        </w:rPr>
        <w:tab/>
        <w:t>A : …………………… , le …………………</w:t>
      </w:r>
    </w:p>
    <w:p w14:paraId="4643A767" w14:textId="77777777" w:rsidR="009B1CD0" w:rsidRDefault="009B1CD0" w:rsidP="009B45B9">
      <w:pPr>
        <w:tabs>
          <w:tab w:val="left" w:pos="851"/>
        </w:tabs>
      </w:pPr>
    </w:p>
    <w:p w14:paraId="2C79E546" w14:textId="77777777" w:rsidR="009B1CD0" w:rsidRDefault="009B1CD0" w:rsidP="009B45B9">
      <w:pPr>
        <w:tabs>
          <w:tab w:val="left" w:pos="851"/>
        </w:tabs>
      </w:pPr>
    </w:p>
    <w:p w14:paraId="5B5D7383" w14:textId="77777777" w:rsidR="009B1CD0" w:rsidRDefault="009B1CD0" w:rsidP="009B45B9">
      <w:pPr>
        <w:tabs>
          <w:tab w:val="left" w:pos="851"/>
        </w:tabs>
      </w:pPr>
    </w:p>
    <w:p w14:paraId="2B255490" w14:textId="77777777" w:rsidR="009B1CD0" w:rsidRDefault="009B1CD0" w:rsidP="009B45B9">
      <w:pPr>
        <w:tabs>
          <w:tab w:val="left" w:pos="851"/>
        </w:tabs>
      </w:pPr>
    </w:p>
    <w:p w14:paraId="5229E856"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CC304C8" w14:textId="77777777" w:rsidR="009B1CD0" w:rsidRDefault="009B1CD0" w:rsidP="009B45B9">
      <w:pPr>
        <w:tabs>
          <w:tab w:val="left" w:pos="851"/>
        </w:tabs>
        <w:ind w:left="4820"/>
        <w:jc w:val="cente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509B48D1" w14:textId="77777777" w:rsidR="009B1CD0" w:rsidRDefault="009B1CD0" w:rsidP="009B45B9">
      <w:pPr>
        <w:tabs>
          <w:tab w:val="left" w:pos="851"/>
        </w:tabs>
        <w:jc w:val="both"/>
      </w:pPr>
    </w:p>
    <w:p w14:paraId="704563CC" w14:textId="77777777" w:rsidR="009B1CD0" w:rsidRDefault="009B1CD0" w:rsidP="009B45B9">
      <w:pPr>
        <w:tabs>
          <w:tab w:val="left" w:pos="851"/>
        </w:tabs>
        <w:jc w:val="both"/>
      </w:pPr>
    </w:p>
    <w:p w14:paraId="31127C33" w14:textId="77777777" w:rsidR="009B1CD0" w:rsidRDefault="009B1CD0" w:rsidP="009B45B9">
      <w:pPr>
        <w:tabs>
          <w:tab w:val="left" w:pos="851"/>
        </w:tabs>
        <w:jc w:val="both"/>
      </w:pPr>
    </w:p>
    <w:p w14:paraId="2D338A5E" w14:textId="77777777" w:rsidR="002C2CA3" w:rsidRDefault="002C2CA3" w:rsidP="009B45B9">
      <w:pPr>
        <w:tabs>
          <w:tab w:val="left" w:pos="851"/>
        </w:tabs>
        <w:jc w:val="both"/>
      </w:pPr>
    </w:p>
    <w:p w14:paraId="2D5009D2" w14:textId="77777777" w:rsidR="002C2CA3" w:rsidRDefault="002C2CA3" w:rsidP="009B45B9">
      <w:pPr>
        <w:tabs>
          <w:tab w:val="left" w:pos="851"/>
        </w:tabs>
        <w:jc w:val="both"/>
      </w:pPr>
    </w:p>
    <w:p w14:paraId="729596AD" w14:textId="77777777" w:rsidR="002C2CA3" w:rsidRDefault="002C2CA3" w:rsidP="009B45B9">
      <w:pPr>
        <w:tabs>
          <w:tab w:val="left" w:pos="851"/>
        </w:tabs>
        <w:jc w:val="both"/>
      </w:pPr>
    </w:p>
    <w:p w14:paraId="6FC25F6F" w14:textId="77777777" w:rsidR="008B2A38" w:rsidRDefault="008B2A38" w:rsidP="009B45B9">
      <w:pPr>
        <w:tabs>
          <w:tab w:val="left" w:pos="851"/>
        </w:tabs>
        <w:jc w:val="both"/>
      </w:pPr>
    </w:p>
    <w:p w14:paraId="0ED41771" w14:textId="77777777" w:rsidR="001C40C0" w:rsidRDefault="001C40C0" w:rsidP="009B45B9">
      <w:pPr>
        <w:tabs>
          <w:tab w:val="left" w:pos="851"/>
        </w:tabs>
        <w:rPr>
          <w:rFonts w:ascii="Arial" w:hAnsi="Arial" w:cs="Arial"/>
        </w:rPr>
      </w:pPr>
    </w:p>
    <w:p w14:paraId="7994161A" w14:textId="77777777" w:rsidR="008B2A38" w:rsidRDefault="008B2A38" w:rsidP="009B45B9">
      <w:pPr>
        <w:tabs>
          <w:tab w:val="left" w:pos="851"/>
        </w:tabs>
        <w:rPr>
          <w:rFonts w:ascii="Arial" w:hAnsi="Arial" w:cs="Arial"/>
        </w:rPr>
      </w:pPr>
    </w:p>
    <w:p w14:paraId="4120CB4C" w14:textId="77777777" w:rsidR="003A7270" w:rsidRDefault="003A7270" w:rsidP="009B45B9">
      <w:pPr>
        <w:tabs>
          <w:tab w:val="left" w:pos="851"/>
        </w:tabs>
        <w:rPr>
          <w:rFonts w:ascii="Arial" w:hAnsi="Arial" w:cs="Arial"/>
        </w:rPr>
      </w:pPr>
    </w:p>
    <w:p w14:paraId="2223F329" w14:textId="77777777" w:rsidR="003A7270" w:rsidRDefault="003A7270" w:rsidP="009B45B9">
      <w:pPr>
        <w:tabs>
          <w:tab w:val="left" w:pos="851"/>
        </w:tabs>
        <w:rPr>
          <w:rFonts w:ascii="Arial" w:hAnsi="Arial" w:cs="Arial"/>
        </w:rPr>
      </w:pPr>
    </w:p>
    <w:p w14:paraId="5834297C" w14:textId="77777777" w:rsidR="001C40C0" w:rsidRDefault="001C40C0" w:rsidP="009B45B9">
      <w:pPr>
        <w:tabs>
          <w:tab w:val="left" w:pos="851"/>
        </w:tabs>
        <w:rPr>
          <w:rFonts w:ascii="Arial" w:hAnsi="Arial" w:cs="Arial"/>
        </w:rPr>
      </w:pPr>
    </w:p>
    <w:p w14:paraId="64285FB9"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1F6EE9" w14:textId="77777777" w:rsidR="00662A86" w:rsidRDefault="00662A86">
      <w:r>
        <w:separator/>
      </w:r>
    </w:p>
  </w:endnote>
  <w:endnote w:type="continuationSeparator" w:id="0">
    <w:p w14:paraId="5343EF68"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charset w:val="00"/>
    <w:family w:val="swiss"/>
    <w:pitch w:val="variable"/>
    <w:sig w:usb0="80000287" w:usb1="00000000" w:usb2="00000000" w:usb3="00000000" w:csb0="0000000F" w:csb1="00000000"/>
  </w:font>
  <w:font w:name="Arial">
    <w:altName w:val="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048E8575" w14:textId="77777777" w:rsidTr="0083205E">
      <w:trPr>
        <w:tblHeader/>
      </w:trPr>
      <w:tc>
        <w:tcPr>
          <w:tcW w:w="2906" w:type="dxa"/>
          <w:shd w:val="clear" w:color="auto" w:fill="66CCFF"/>
        </w:tcPr>
        <w:p w14:paraId="07324EA0"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2FFF0480" w14:textId="747FAAC4" w:rsidR="005824AE" w:rsidRDefault="000603BB" w:rsidP="00FE48C9">
          <w:pPr>
            <w:jc w:val="center"/>
            <w:rPr>
              <w:rFonts w:ascii="Arial" w:hAnsi="Arial" w:cs="Arial"/>
              <w:b/>
            </w:rPr>
          </w:pPr>
          <w:r>
            <w:rPr>
              <w:rFonts w:ascii="Arial" w:hAnsi="Arial" w:cs="Arial"/>
              <w:b/>
              <w:i/>
            </w:rPr>
            <w:t>2024ALB007M</w:t>
          </w:r>
        </w:p>
      </w:tc>
      <w:tc>
        <w:tcPr>
          <w:tcW w:w="896" w:type="dxa"/>
          <w:shd w:val="clear" w:color="auto" w:fill="66CCFF"/>
        </w:tcPr>
        <w:p w14:paraId="655C7B10"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27EA097A"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587A600A" w14:textId="77777777" w:rsidR="005824AE" w:rsidRDefault="005824AE">
          <w:pPr>
            <w:jc w:val="center"/>
          </w:pPr>
          <w:r>
            <w:rPr>
              <w:rFonts w:ascii="Arial" w:hAnsi="Arial" w:cs="Arial"/>
              <w:b/>
            </w:rPr>
            <w:t>/</w:t>
          </w:r>
        </w:p>
      </w:tc>
      <w:tc>
        <w:tcPr>
          <w:tcW w:w="544" w:type="dxa"/>
          <w:shd w:val="clear" w:color="auto" w:fill="66CCFF"/>
        </w:tcPr>
        <w:p w14:paraId="69C34DDA"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6AA28423"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8EC31" w14:textId="77777777" w:rsidR="00662A86" w:rsidRDefault="00662A86">
      <w:r>
        <w:separator/>
      </w:r>
    </w:p>
  </w:footnote>
  <w:footnote w:type="continuationSeparator" w:id="0">
    <w:p w14:paraId="2AF59219" w14:textId="77777777" w:rsidR="00662A86" w:rsidRDefault="00662A86">
      <w:r>
        <w:continuationSeparator/>
      </w:r>
    </w:p>
  </w:footnote>
  <w:footnote w:id="1">
    <w:p w14:paraId="5B321CA6"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93676229">
    <w:abstractNumId w:val="0"/>
  </w:num>
  <w:num w:numId="2" w16cid:durableId="1891651251">
    <w:abstractNumId w:val="1"/>
  </w:num>
  <w:num w:numId="3" w16cid:durableId="1936785530">
    <w:abstractNumId w:val="2"/>
  </w:num>
  <w:num w:numId="4" w16cid:durableId="26882720">
    <w:abstractNumId w:val="4"/>
  </w:num>
  <w:num w:numId="5" w16cid:durableId="1637249995">
    <w:abstractNumId w:val="3"/>
  </w:num>
  <w:num w:numId="6" w16cid:durableId="21397127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03BB"/>
    <w:rsid w:val="00067F94"/>
    <w:rsid w:val="000A2E05"/>
    <w:rsid w:val="000E0020"/>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5700"/>
    <w:rsid w:val="00660727"/>
    <w:rsid w:val="00662A86"/>
    <w:rsid w:val="006774E1"/>
    <w:rsid w:val="006A37B0"/>
    <w:rsid w:val="006B5057"/>
    <w:rsid w:val="006C4338"/>
    <w:rsid w:val="006F3DF9"/>
    <w:rsid w:val="007060E5"/>
    <w:rsid w:val="00710FD6"/>
    <w:rsid w:val="00730A78"/>
    <w:rsid w:val="00757151"/>
    <w:rsid w:val="007909E0"/>
    <w:rsid w:val="0079785C"/>
    <w:rsid w:val="007D4001"/>
    <w:rsid w:val="007D7A65"/>
    <w:rsid w:val="007F68A6"/>
    <w:rsid w:val="0083205E"/>
    <w:rsid w:val="00840934"/>
    <w:rsid w:val="00844DAA"/>
    <w:rsid w:val="008450C7"/>
    <w:rsid w:val="00876A73"/>
    <w:rsid w:val="008B2A38"/>
    <w:rsid w:val="008D49EF"/>
    <w:rsid w:val="00930A5C"/>
    <w:rsid w:val="00934503"/>
    <w:rsid w:val="00972598"/>
    <w:rsid w:val="00983FF3"/>
    <w:rsid w:val="009B1CD0"/>
    <w:rsid w:val="009B45B9"/>
    <w:rsid w:val="009C4738"/>
    <w:rsid w:val="009D661E"/>
    <w:rsid w:val="00A34D04"/>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337D7"/>
    <w:rsid w:val="00D412FD"/>
    <w:rsid w:val="00D46BC7"/>
    <w:rsid w:val="00D90A00"/>
    <w:rsid w:val="00E20DB0"/>
    <w:rsid w:val="00E47798"/>
    <w:rsid w:val="00E74C76"/>
    <w:rsid w:val="00E96FF6"/>
    <w:rsid w:val="00F92811"/>
    <w:rsid w:val="00FE48C9"/>
    <w:rsid w:val="00FF31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oNotEmbedSmartTags/>
  <w:decimalSymbol w:val=","/>
  <w:listSeparator w:val=";"/>
  <w14:docId w14:val="408E04FC"/>
  <w15:chartTrackingRefBased/>
  <w15:docId w15:val="{9D96AA75-CF3E-45FB-83BC-7EAB635C4E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0603BB"/>
    <w:rPr>
      <w:rFonts w:ascii="Univers" w:hAnsi="Univers" w:cs="Univer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6210">
      <w:bodyDiv w:val="1"/>
      <w:marLeft w:val="0"/>
      <w:marRight w:val="0"/>
      <w:marTop w:val="0"/>
      <w:marBottom w:val="0"/>
      <w:divBdr>
        <w:top w:val="none" w:sz="0" w:space="0" w:color="auto"/>
        <w:left w:val="none" w:sz="0" w:space="0" w:color="auto"/>
        <w:bottom w:val="none" w:sz="0" w:space="0" w:color="auto"/>
        <w:right w:val="none" w:sz="0" w:space="0" w:color="auto"/>
      </w:divBdr>
    </w:div>
    <w:div w:id="141192782">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1097022250">
      <w:bodyDiv w:val="1"/>
      <w:marLeft w:val="0"/>
      <w:marRight w:val="0"/>
      <w:marTop w:val="0"/>
      <w:marBottom w:val="0"/>
      <w:divBdr>
        <w:top w:val="none" w:sz="0" w:space="0" w:color="auto"/>
        <w:left w:val="none" w:sz="0" w:space="0" w:color="auto"/>
        <w:bottom w:val="none" w:sz="0" w:space="0" w:color="auto"/>
        <w:right w:val="none" w:sz="0" w:space="0" w:color="auto"/>
      </w:divBdr>
    </w:div>
    <w:div w:id="1330447457">
      <w:bodyDiv w:val="1"/>
      <w:marLeft w:val="0"/>
      <w:marRight w:val="0"/>
      <w:marTop w:val="0"/>
      <w:marBottom w:val="0"/>
      <w:divBdr>
        <w:top w:val="none" w:sz="0" w:space="0" w:color="auto"/>
        <w:left w:val="none" w:sz="0" w:space="0" w:color="auto"/>
        <w:bottom w:val="none" w:sz="0" w:space="0" w:color="auto"/>
        <w:right w:val="none" w:sz="0" w:space="0" w:color="auto"/>
      </w:divBdr>
    </w:div>
    <w:div w:id="1686902859">
      <w:bodyDiv w:val="1"/>
      <w:marLeft w:val="0"/>
      <w:marRight w:val="0"/>
      <w:marTop w:val="0"/>
      <w:marBottom w:val="0"/>
      <w:divBdr>
        <w:top w:val="none" w:sz="0" w:space="0" w:color="auto"/>
        <w:left w:val="none" w:sz="0" w:space="0" w:color="auto"/>
        <w:bottom w:val="none" w:sz="0" w:space="0" w:color="auto"/>
        <w:right w:val="none" w:sz="0" w:space="0" w:color="auto"/>
      </w:divBdr>
    </w:div>
    <w:div w:id="2041592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Template>
  <TotalTime>51</TotalTime>
  <Pages>8</Pages>
  <Words>2208</Words>
  <Characters>12145</Characters>
  <Application>Microsoft Office Word</Application>
  <DocSecurity>0</DocSecurity>
  <Lines>101</Lines>
  <Paragraphs>28</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14325</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Amandine DESHOULIERES</cp:lastModifiedBy>
  <cp:revision>3</cp:revision>
  <cp:lastPrinted>2016-11-04T12:53:00Z</cp:lastPrinted>
  <dcterms:created xsi:type="dcterms:W3CDTF">2025-03-12T08:15:00Z</dcterms:created>
  <dcterms:modified xsi:type="dcterms:W3CDTF">2025-03-12T13:19:00Z</dcterms:modified>
</cp:coreProperties>
</file>