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5E73850" w14:textId="77777777" w:rsidR="003D39F7" w:rsidRPr="00B71F78" w:rsidRDefault="003D39F7">
      <w:pPr>
        <w:jc w:val="center"/>
        <w:rPr>
          <w:rFonts w:ascii="Unistra A" w:hAnsi="Unistra A" w:cs="Arial"/>
          <w:b/>
          <w:sz w:val="28"/>
        </w:rPr>
      </w:pPr>
      <w:bookmarkStart w:id="0" w:name="_GoBack"/>
      <w:bookmarkEnd w:id="0"/>
    </w:p>
    <w:p w14:paraId="7D681861" w14:textId="77777777" w:rsidR="00B71F78" w:rsidRPr="00B71F78" w:rsidRDefault="00B71F78" w:rsidP="00B71F78">
      <w:pPr>
        <w:jc w:val="center"/>
        <w:rPr>
          <w:rFonts w:ascii="Unistra A" w:hAnsi="Unistra A"/>
          <w:b/>
          <w:noProof/>
          <w:sz w:val="28"/>
        </w:rPr>
      </w:pPr>
    </w:p>
    <w:p w14:paraId="1D7C2C8A" w14:textId="77777777" w:rsidR="00B71F78" w:rsidRPr="00B71F78" w:rsidRDefault="00B71F78" w:rsidP="00B71F78">
      <w:pPr>
        <w:jc w:val="center"/>
        <w:rPr>
          <w:rFonts w:ascii="Unistra A" w:hAnsi="Unistra A"/>
          <w:b/>
          <w:sz w:val="28"/>
          <w:szCs w:val="28"/>
        </w:rPr>
      </w:pPr>
      <w:r w:rsidRPr="00B71F78">
        <w:rPr>
          <w:rFonts w:ascii="Unistra A" w:hAnsi="Unistra A"/>
          <w:b/>
          <w:noProof/>
          <w:sz w:val="28"/>
          <w:szCs w:val="28"/>
        </w:rPr>
        <w:t>MARCHE PUBLIC DE MAITRISE D’OEUVRE</w:t>
      </w:r>
    </w:p>
    <w:p w14:paraId="3FC561CE" w14:textId="77777777" w:rsidR="00B71F78" w:rsidRPr="00B71F78" w:rsidRDefault="00B71F78" w:rsidP="00B71F78">
      <w:pPr>
        <w:rPr>
          <w:rFonts w:ascii="Unistra A" w:hAnsi="Unistra A"/>
          <w:sz w:val="28"/>
          <w:szCs w:val="28"/>
          <w:highlight w:val="yellow"/>
        </w:rPr>
      </w:pPr>
    </w:p>
    <w:p w14:paraId="1245F41B" w14:textId="77777777" w:rsidR="00B71F78" w:rsidRPr="00B71F78" w:rsidRDefault="00B71F78" w:rsidP="00B71F78">
      <w:pPr>
        <w:rPr>
          <w:rFonts w:ascii="Unistra A" w:hAnsi="Unistra A"/>
          <w:sz w:val="28"/>
          <w:szCs w:val="28"/>
          <w:highlight w:val="yellow"/>
        </w:rPr>
      </w:pPr>
    </w:p>
    <w:p w14:paraId="20B2623D" w14:textId="77777777" w:rsidR="00B71F78" w:rsidRPr="00B71F78" w:rsidRDefault="00B71F78" w:rsidP="00B71F78">
      <w:pPr>
        <w:pStyle w:val="Niveau2"/>
        <w:jc w:val="center"/>
        <w:rPr>
          <w:rFonts w:ascii="Unistra A" w:hAnsi="Unistra A"/>
          <w:b w:val="0"/>
          <w:sz w:val="28"/>
          <w:szCs w:val="28"/>
        </w:rPr>
      </w:pPr>
      <w:r w:rsidRPr="00B71F78">
        <w:rPr>
          <w:rFonts w:ascii="Unistra A" w:hAnsi="Unistra A"/>
          <w:sz w:val="28"/>
          <w:szCs w:val="28"/>
        </w:rPr>
        <w:t>Direction du Patrimoine Immobilier</w:t>
      </w:r>
    </w:p>
    <w:p w14:paraId="766F7B00" w14:textId="77777777" w:rsidR="00B71F78" w:rsidRPr="00B71F78" w:rsidRDefault="00B71F78" w:rsidP="00B71F78">
      <w:pPr>
        <w:jc w:val="center"/>
        <w:rPr>
          <w:rFonts w:ascii="Unistra A" w:hAnsi="Unistra A"/>
          <w:b/>
          <w:sz w:val="28"/>
          <w:szCs w:val="28"/>
        </w:rPr>
      </w:pPr>
      <w:r w:rsidRPr="00B71F78">
        <w:rPr>
          <w:rFonts w:ascii="Unistra A" w:hAnsi="Unistra A"/>
          <w:b/>
          <w:sz w:val="28"/>
          <w:szCs w:val="28"/>
        </w:rPr>
        <w:t>Département des Contrats Immobiliers</w:t>
      </w:r>
    </w:p>
    <w:p w14:paraId="2DCE9BB9" w14:textId="77777777" w:rsidR="00B71F78" w:rsidRPr="00B71F78" w:rsidRDefault="00B71F78" w:rsidP="00B71F78">
      <w:pPr>
        <w:jc w:val="center"/>
        <w:rPr>
          <w:rFonts w:ascii="Unistra A" w:hAnsi="Unistra A"/>
          <w:b/>
          <w:sz w:val="28"/>
          <w:szCs w:val="28"/>
          <w:highlight w:val="yellow"/>
        </w:rPr>
      </w:pPr>
    </w:p>
    <w:p w14:paraId="6A38D143" w14:textId="77777777" w:rsidR="00B71F78" w:rsidRPr="00B71F78" w:rsidRDefault="00B71F78" w:rsidP="00B71F78">
      <w:pPr>
        <w:rPr>
          <w:rFonts w:ascii="Unistra A" w:hAnsi="Unistra A"/>
          <w:sz w:val="28"/>
          <w:szCs w:val="28"/>
          <w:highlight w:val="yellow"/>
        </w:rPr>
      </w:pPr>
    </w:p>
    <w:p w14:paraId="20C0D501" w14:textId="77777777" w:rsidR="00B71F78" w:rsidRPr="00B71F78" w:rsidRDefault="00B71F78" w:rsidP="00B71F78">
      <w:pPr>
        <w:rPr>
          <w:rFonts w:ascii="Unistra A" w:hAnsi="Unistra A"/>
          <w:sz w:val="28"/>
          <w:szCs w:val="28"/>
        </w:rPr>
      </w:pPr>
    </w:p>
    <w:p w14:paraId="20B83CCA" w14:textId="3CBC7B93" w:rsidR="00B71F78" w:rsidRPr="00B71F78" w:rsidRDefault="00B71F78" w:rsidP="00B71F78">
      <w:pPr>
        <w:jc w:val="center"/>
        <w:rPr>
          <w:rFonts w:ascii="Unistra A" w:hAnsi="Unistra A"/>
          <w:sz w:val="28"/>
          <w:szCs w:val="28"/>
        </w:rPr>
      </w:pPr>
      <w:r w:rsidRPr="00B71F78">
        <w:rPr>
          <w:rFonts w:ascii="Unistra A" w:hAnsi="Unistra A"/>
          <w:b/>
          <w:noProof/>
          <w:sz w:val="28"/>
          <w:szCs w:val="28"/>
          <w:lang w:eastAsia="fr-FR"/>
        </w:rPr>
        <w:drawing>
          <wp:inline distT="0" distB="0" distL="0" distR="0" wp14:anchorId="15A1DB55" wp14:editId="2421B8D5">
            <wp:extent cx="2609850" cy="571500"/>
            <wp:effectExtent l="0" t="0" r="0" b="0"/>
            <wp:docPr id="2" name="Imag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0D86A" w14:textId="77777777" w:rsidR="00B71F78" w:rsidRPr="00B71F78" w:rsidRDefault="00B71F78" w:rsidP="00B71F78">
      <w:pPr>
        <w:tabs>
          <w:tab w:val="center" w:pos="4536"/>
        </w:tabs>
        <w:rPr>
          <w:rFonts w:ascii="Unistra A" w:hAnsi="Unistra A"/>
          <w:sz w:val="28"/>
          <w:szCs w:val="28"/>
        </w:rPr>
      </w:pPr>
      <w:r w:rsidRPr="00B71F78">
        <w:rPr>
          <w:rFonts w:ascii="Unistra A" w:hAnsi="Unistra A"/>
          <w:sz w:val="28"/>
          <w:szCs w:val="28"/>
        </w:rPr>
        <w:tab/>
      </w:r>
    </w:p>
    <w:p w14:paraId="567B3BD7" w14:textId="77777777" w:rsidR="00B71F78" w:rsidRPr="00B71F78" w:rsidRDefault="00B71F78" w:rsidP="00B71F78">
      <w:pPr>
        <w:tabs>
          <w:tab w:val="center" w:pos="4536"/>
        </w:tabs>
        <w:rPr>
          <w:rFonts w:ascii="Unistra A" w:hAnsi="Unistra A"/>
          <w:sz w:val="28"/>
          <w:szCs w:val="28"/>
        </w:rPr>
      </w:pPr>
    </w:p>
    <w:p w14:paraId="50B37F12" w14:textId="77777777" w:rsidR="00B71F78" w:rsidRPr="00B71F78" w:rsidRDefault="00B71F78" w:rsidP="00B71F78">
      <w:pPr>
        <w:tabs>
          <w:tab w:val="center" w:pos="4536"/>
        </w:tabs>
        <w:rPr>
          <w:rFonts w:ascii="Unistra A" w:hAnsi="Unistra A"/>
          <w:sz w:val="28"/>
          <w:szCs w:val="28"/>
        </w:rPr>
      </w:pPr>
    </w:p>
    <w:p w14:paraId="111EB8D2" w14:textId="77777777" w:rsidR="00B71F78" w:rsidRPr="00B71F78" w:rsidRDefault="00B71F78" w:rsidP="00B71F78">
      <w:pPr>
        <w:tabs>
          <w:tab w:val="center" w:pos="4536"/>
        </w:tabs>
        <w:rPr>
          <w:rFonts w:ascii="Unistra A" w:hAnsi="Unistra A"/>
          <w:sz w:val="28"/>
          <w:szCs w:val="28"/>
          <w:highlight w:val="yellow"/>
        </w:rPr>
      </w:pPr>
    </w:p>
    <w:p w14:paraId="62A51D9D" w14:textId="77777777" w:rsidR="00B71F78" w:rsidRPr="00B71F78" w:rsidRDefault="00B71F78" w:rsidP="00B71F78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0" w:color="auto" w:shadow="1"/>
        </w:pBdr>
        <w:ind w:left="360" w:right="404"/>
        <w:jc w:val="center"/>
        <w:rPr>
          <w:rFonts w:ascii="Unistra A" w:hAnsi="Unistra A"/>
          <w:b/>
          <w:caps/>
          <w:color w:val="000000"/>
          <w:sz w:val="28"/>
          <w:szCs w:val="28"/>
        </w:rPr>
      </w:pPr>
    </w:p>
    <w:p w14:paraId="736DFB41" w14:textId="0EB1DD6D" w:rsidR="00DA29E6" w:rsidRPr="00B71F78" w:rsidRDefault="00B71F78" w:rsidP="00DA29E6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0" w:color="auto" w:shadow="1"/>
        </w:pBdr>
        <w:ind w:left="360" w:right="404"/>
        <w:jc w:val="center"/>
        <w:rPr>
          <w:rFonts w:ascii="Unistra A" w:hAnsi="Unistra A"/>
          <w:b/>
          <w:caps/>
          <w:color w:val="000000"/>
          <w:sz w:val="28"/>
          <w:szCs w:val="28"/>
        </w:rPr>
      </w:pPr>
      <w:r w:rsidRPr="00B71F78">
        <w:rPr>
          <w:rFonts w:ascii="Unistra A" w:hAnsi="Unistra A"/>
          <w:b/>
          <w:caps/>
          <w:color w:val="000000"/>
          <w:sz w:val="28"/>
          <w:szCs w:val="28"/>
        </w:rPr>
        <w:t xml:space="preserve">MAITRISE D’ŒUVRE RELATIVE A LA </w:t>
      </w:r>
      <w:r w:rsidR="00DA29E6">
        <w:rPr>
          <w:rFonts w:ascii="Unistra A" w:hAnsi="Unistra A"/>
          <w:b/>
          <w:caps/>
          <w:color w:val="000000"/>
          <w:sz w:val="28"/>
          <w:szCs w:val="28"/>
        </w:rPr>
        <w:t xml:space="preserve">MISE EN SECURITE DES AILES </w:t>
      </w:r>
      <w:proofErr w:type="gramStart"/>
      <w:r w:rsidR="00DA29E6">
        <w:rPr>
          <w:rFonts w:ascii="Unistra A" w:hAnsi="Unistra A"/>
          <w:b/>
          <w:caps/>
          <w:color w:val="000000"/>
          <w:sz w:val="28"/>
          <w:szCs w:val="28"/>
        </w:rPr>
        <w:t>A,b</w:t>
      </w:r>
      <w:proofErr w:type="gramEnd"/>
      <w:r w:rsidR="00DA29E6">
        <w:rPr>
          <w:rFonts w:ascii="Unistra A" w:hAnsi="Unistra A"/>
          <w:b/>
          <w:caps/>
          <w:color w:val="000000"/>
          <w:sz w:val="28"/>
          <w:szCs w:val="28"/>
        </w:rPr>
        <w:t>,c,d ET G DE LA FACULTE DE PHARMACIE DE L’UNIVERSITE DE STRASBOURG</w:t>
      </w:r>
    </w:p>
    <w:p w14:paraId="5D4CEA0B" w14:textId="0208214A" w:rsidR="00B71F78" w:rsidRPr="00B71F78" w:rsidRDefault="00B71F78" w:rsidP="00B71F78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0" w:color="auto" w:shadow="1"/>
        </w:pBdr>
        <w:ind w:left="360" w:right="404"/>
        <w:jc w:val="center"/>
        <w:rPr>
          <w:rFonts w:ascii="Unistra A" w:hAnsi="Unistra A"/>
          <w:b/>
          <w:caps/>
          <w:color w:val="000000"/>
          <w:sz w:val="28"/>
          <w:szCs w:val="28"/>
        </w:rPr>
      </w:pPr>
    </w:p>
    <w:p w14:paraId="6ABB8488" w14:textId="77777777" w:rsidR="00B71F78" w:rsidRPr="00B71F78" w:rsidRDefault="00B71F78" w:rsidP="00B71F78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0" w:color="auto" w:shadow="1"/>
        </w:pBdr>
        <w:ind w:left="360" w:right="404"/>
        <w:jc w:val="center"/>
        <w:rPr>
          <w:rFonts w:ascii="Unistra A" w:hAnsi="Unistra A"/>
          <w:b/>
          <w:caps/>
          <w:color w:val="000000"/>
          <w:sz w:val="28"/>
          <w:szCs w:val="28"/>
          <w:highlight w:val="yellow"/>
        </w:rPr>
      </w:pPr>
    </w:p>
    <w:p w14:paraId="36D83BC2" w14:textId="77777777" w:rsidR="00B71F78" w:rsidRPr="00B71F78" w:rsidRDefault="00B71F78" w:rsidP="00B71F78">
      <w:pPr>
        <w:rPr>
          <w:rFonts w:ascii="Unistra A" w:hAnsi="Unistra A"/>
          <w:highlight w:val="yellow"/>
        </w:rPr>
      </w:pPr>
    </w:p>
    <w:p w14:paraId="2F3195BF" w14:textId="77777777" w:rsidR="003D39F7" w:rsidRPr="00B71F78" w:rsidRDefault="003D39F7">
      <w:pPr>
        <w:rPr>
          <w:rFonts w:ascii="Unistra A" w:hAnsi="Unistra A" w:cs="Arial"/>
          <w:b/>
          <w:highlight w:val="yellow"/>
        </w:rPr>
      </w:pPr>
    </w:p>
    <w:p w14:paraId="1C4A8699" w14:textId="77777777" w:rsidR="003D39F7" w:rsidRPr="00B71F78" w:rsidRDefault="003D39F7">
      <w:pPr>
        <w:rPr>
          <w:rFonts w:ascii="Unistra A" w:hAnsi="Unistra A" w:cs="Arial"/>
          <w:b/>
          <w:highlight w:val="yellow"/>
        </w:rPr>
      </w:pPr>
    </w:p>
    <w:p w14:paraId="3ABC24F9" w14:textId="77777777" w:rsidR="003D39F7" w:rsidRPr="00B71F78" w:rsidRDefault="003D39F7">
      <w:pPr>
        <w:tabs>
          <w:tab w:val="right" w:pos="4395"/>
          <w:tab w:val="center" w:pos="4536"/>
          <w:tab w:val="left" w:pos="4678"/>
        </w:tabs>
        <w:rPr>
          <w:rFonts w:ascii="Unistra A" w:hAnsi="Unistra A" w:cs="Arial"/>
          <w:sz w:val="28"/>
          <w:highlight w:val="yellow"/>
        </w:rPr>
      </w:pPr>
    </w:p>
    <w:p w14:paraId="5088E7E2" w14:textId="77777777" w:rsidR="003D39F7" w:rsidRPr="00B71F78" w:rsidRDefault="003D39F7">
      <w:pPr>
        <w:tabs>
          <w:tab w:val="right" w:pos="4395"/>
          <w:tab w:val="center" w:pos="4536"/>
          <w:tab w:val="left" w:pos="4678"/>
        </w:tabs>
        <w:rPr>
          <w:rFonts w:ascii="Unistra A" w:hAnsi="Unistra A" w:cs="Arial"/>
          <w:highlight w:val="yellow"/>
        </w:rPr>
      </w:pPr>
    </w:p>
    <w:p w14:paraId="2F349E26" w14:textId="77777777" w:rsidR="003D39F7" w:rsidRPr="00B71F78" w:rsidRDefault="003D39F7">
      <w:pPr>
        <w:rPr>
          <w:rFonts w:ascii="Unistra A" w:hAnsi="Unistra A" w:cs="Arial"/>
          <w:b/>
          <w:sz w:val="32"/>
          <w:highlight w:val="yellow"/>
          <w:u w:val="single"/>
        </w:rPr>
      </w:pPr>
    </w:p>
    <w:p w14:paraId="10A3D181" w14:textId="77777777" w:rsidR="003D39F7" w:rsidRPr="00B71F78" w:rsidRDefault="003D39F7">
      <w:pPr>
        <w:rPr>
          <w:rFonts w:ascii="Unistra A" w:hAnsi="Unistra A" w:cs="Arial"/>
          <w:b/>
          <w:sz w:val="32"/>
          <w:highlight w:val="yellow"/>
          <w:u w:val="single"/>
        </w:rPr>
      </w:pPr>
    </w:p>
    <w:p w14:paraId="77A8F017" w14:textId="77777777" w:rsidR="003D39F7" w:rsidRPr="00B71F78" w:rsidRDefault="003D39F7">
      <w:pPr>
        <w:rPr>
          <w:rFonts w:ascii="Unistra A" w:hAnsi="Unistra A" w:cs="Arial"/>
          <w:b/>
          <w:sz w:val="32"/>
          <w:highlight w:val="yellow"/>
          <w:u w:val="single"/>
        </w:rPr>
      </w:pPr>
    </w:p>
    <w:p w14:paraId="270FA555" w14:textId="77777777" w:rsidR="003D39F7" w:rsidRPr="00B71F78" w:rsidRDefault="003D39F7">
      <w:pPr>
        <w:rPr>
          <w:rFonts w:ascii="Unistra A" w:hAnsi="Unistra A" w:cs="Arial"/>
          <w:b/>
          <w:sz w:val="32"/>
          <w:highlight w:val="yellow"/>
          <w:u w:val="single"/>
        </w:rPr>
      </w:pPr>
    </w:p>
    <w:p w14:paraId="1E4674D7" w14:textId="7C5F83EF" w:rsidR="003D39F7" w:rsidRPr="00B71F78" w:rsidRDefault="004562E1">
      <w:pPr>
        <w:jc w:val="center"/>
        <w:rPr>
          <w:rFonts w:ascii="Unistra A" w:hAnsi="Unistra A" w:cs="Arial"/>
          <w:b/>
          <w:sz w:val="40"/>
          <w:u w:val="single"/>
        </w:rPr>
      </w:pPr>
      <w:r w:rsidRPr="00B71F78">
        <w:rPr>
          <w:rFonts w:ascii="Unistra A" w:hAnsi="Unistra A" w:cs="Arial"/>
          <w:b/>
          <w:sz w:val="40"/>
          <w:u w:val="single"/>
        </w:rPr>
        <w:t>Cadre de mémoire technique</w:t>
      </w:r>
    </w:p>
    <w:p w14:paraId="775555BE" w14:textId="79EBA74D" w:rsidR="002A6CCF" w:rsidRPr="00B71F78" w:rsidRDefault="002A6CCF">
      <w:pPr>
        <w:jc w:val="center"/>
        <w:rPr>
          <w:rFonts w:ascii="Unistra A" w:hAnsi="Unistra A" w:cs="Arial"/>
          <w:b/>
          <w:sz w:val="40"/>
          <w:highlight w:val="yellow"/>
          <w:u w:val="single"/>
        </w:rPr>
      </w:pPr>
    </w:p>
    <w:p w14:paraId="607E40CA" w14:textId="77777777" w:rsidR="002A6CCF" w:rsidRPr="00B71F78" w:rsidRDefault="002A6CCF">
      <w:pPr>
        <w:jc w:val="center"/>
        <w:rPr>
          <w:rFonts w:ascii="Unistra A" w:hAnsi="Unistra A" w:cs="Arial"/>
          <w:b/>
          <w:sz w:val="40"/>
          <w:highlight w:val="yellow"/>
          <w:u w:val="single"/>
        </w:rPr>
      </w:pPr>
    </w:p>
    <w:p w14:paraId="44EE5C01" w14:textId="77777777" w:rsidR="002A6CCF" w:rsidRPr="00B71F78" w:rsidRDefault="002A6CCF">
      <w:pPr>
        <w:jc w:val="center"/>
        <w:rPr>
          <w:rFonts w:ascii="Unistra A" w:hAnsi="Unistra A" w:cs="Arial"/>
          <w:sz w:val="40"/>
        </w:rPr>
      </w:pPr>
    </w:p>
    <w:p w14:paraId="48DAADE2" w14:textId="644B7202" w:rsidR="002A6CCF" w:rsidRPr="00B71F78" w:rsidRDefault="00635020">
      <w:pPr>
        <w:jc w:val="center"/>
        <w:rPr>
          <w:rFonts w:ascii="Unistra A" w:hAnsi="Unistra A" w:cs="Arial"/>
        </w:rPr>
      </w:pPr>
      <w:r w:rsidRPr="00B71F78">
        <w:rPr>
          <w:rFonts w:ascii="Unistra A" w:hAnsi="Unistra A" w:cs="Arial"/>
          <w:sz w:val="40"/>
        </w:rPr>
        <w:t>Mandataire</w:t>
      </w:r>
      <w:r w:rsidR="002A6CCF" w:rsidRPr="00B71F78">
        <w:rPr>
          <w:rFonts w:ascii="Unistra A" w:hAnsi="Unistra A" w:cs="Arial"/>
          <w:sz w:val="40"/>
        </w:rPr>
        <w:t xml:space="preserve"> ………………………………….</w:t>
      </w:r>
    </w:p>
    <w:p w14:paraId="709DC4D9" w14:textId="5FF889A9" w:rsidR="002A6CCF" w:rsidRPr="00B71F78" w:rsidRDefault="004562E1" w:rsidP="002A6CCF">
      <w:pPr>
        <w:tabs>
          <w:tab w:val="left" w:pos="8080"/>
        </w:tabs>
        <w:suppressAutoHyphens w:val="0"/>
        <w:rPr>
          <w:rFonts w:ascii="Unistra A" w:hAnsi="Unistra A" w:cs="Arial"/>
          <w:highlight w:val="yellow"/>
        </w:rPr>
      </w:pPr>
      <w:r w:rsidRPr="00B71F78">
        <w:rPr>
          <w:rFonts w:ascii="Unistra A" w:hAnsi="Unistra A" w:cs="Arial"/>
          <w:highlight w:val="yellow"/>
        </w:rPr>
        <w:br w:type="page"/>
      </w:r>
    </w:p>
    <w:p w14:paraId="65939AC9" w14:textId="0C1BEE70" w:rsidR="002D5113" w:rsidRPr="00B71F78" w:rsidRDefault="004562E1" w:rsidP="00B71F78">
      <w:pPr>
        <w:pStyle w:val="Normal2"/>
        <w:ind w:left="0" w:firstLine="0"/>
        <w:rPr>
          <w:rFonts w:ascii="Unistra A" w:hAnsi="Unistra A" w:cs="Arial"/>
          <w:sz w:val="28"/>
          <w:szCs w:val="28"/>
        </w:rPr>
      </w:pPr>
      <w:r w:rsidRPr="00B71F78">
        <w:rPr>
          <w:rFonts w:ascii="Unistra A" w:hAnsi="Unistra A" w:cs="Arial"/>
          <w:sz w:val="28"/>
          <w:szCs w:val="28"/>
        </w:rPr>
        <w:lastRenderedPageBreak/>
        <w:t xml:space="preserve">Il est vivement recommandé aux </w:t>
      </w:r>
      <w:r w:rsidR="00635020" w:rsidRPr="00B71F78">
        <w:rPr>
          <w:rFonts w:ascii="Unistra A" w:hAnsi="Unistra A" w:cs="Arial"/>
          <w:sz w:val="28"/>
          <w:szCs w:val="28"/>
        </w:rPr>
        <w:t>candidats</w:t>
      </w:r>
      <w:r w:rsidRPr="00B71F78">
        <w:rPr>
          <w:rFonts w:ascii="Unistra A" w:hAnsi="Unistra A" w:cs="Arial"/>
          <w:sz w:val="28"/>
          <w:szCs w:val="28"/>
        </w:rPr>
        <w:t xml:space="preserve"> d’utiliser le présent cadre de mémoire technique pour accompagner leur offre.</w:t>
      </w:r>
    </w:p>
    <w:p w14:paraId="74E9B4F9" w14:textId="68711433" w:rsidR="004562E1" w:rsidRPr="00B71F78" w:rsidRDefault="004562E1" w:rsidP="00B71F78">
      <w:pPr>
        <w:pStyle w:val="Normal2"/>
        <w:ind w:left="0" w:firstLine="0"/>
        <w:rPr>
          <w:rFonts w:ascii="Unistra A" w:hAnsi="Unistra A" w:cs="Arial"/>
          <w:sz w:val="28"/>
          <w:szCs w:val="28"/>
          <w:highlight w:val="yellow"/>
        </w:rPr>
      </w:pPr>
    </w:p>
    <w:p w14:paraId="763CA820" w14:textId="238BDECB" w:rsidR="003D39F7" w:rsidRPr="00B71F78" w:rsidRDefault="003D39F7" w:rsidP="00B71F78">
      <w:pPr>
        <w:pStyle w:val="Normal2"/>
        <w:ind w:left="0" w:firstLine="0"/>
        <w:rPr>
          <w:rFonts w:ascii="Unistra A" w:hAnsi="Unistra A" w:cs="Arial"/>
          <w:sz w:val="28"/>
          <w:szCs w:val="28"/>
          <w:highlight w:val="yellow"/>
          <w:shd w:val="clear" w:color="auto" w:fill="FFFF00"/>
        </w:rPr>
      </w:pPr>
    </w:p>
    <w:p w14:paraId="638E540A" w14:textId="211CA718" w:rsidR="00C53C9B" w:rsidRPr="00B71F78" w:rsidRDefault="00C53C9B" w:rsidP="00B71F78">
      <w:pPr>
        <w:jc w:val="both"/>
        <w:rPr>
          <w:rFonts w:ascii="Unistra A" w:hAnsi="Unistra A" w:cs="Arial"/>
          <w:color w:val="000000" w:themeColor="text1"/>
          <w:sz w:val="28"/>
          <w:szCs w:val="28"/>
          <w:highlight w:val="yellow"/>
        </w:rPr>
      </w:pPr>
    </w:p>
    <w:p w14:paraId="717364C0" w14:textId="6E72ED50" w:rsidR="003D39F7" w:rsidRPr="00B71F78" w:rsidRDefault="003D39F7" w:rsidP="00B71F78">
      <w:pPr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b/>
          <w:color w:val="000000" w:themeColor="text1"/>
          <w:sz w:val="28"/>
          <w:szCs w:val="28"/>
        </w:rPr>
        <w:t>L</w:t>
      </w:r>
      <w:r w:rsidR="00902344" w:rsidRPr="00B71F78">
        <w:rPr>
          <w:rFonts w:ascii="Unistra A" w:hAnsi="Unistra A" w:cs="Arial"/>
          <w:b/>
          <w:color w:val="000000" w:themeColor="text1"/>
          <w:sz w:val="28"/>
          <w:szCs w:val="28"/>
        </w:rPr>
        <w:t>e critère de</w:t>
      </w:r>
      <w:r w:rsidR="0090393F" w:rsidRPr="00B71F78">
        <w:rPr>
          <w:rFonts w:ascii="Unistra A" w:hAnsi="Unistra A" w:cs="Arial"/>
          <w:b/>
          <w:color w:val="000000" w:themeColor="text1"/>
          <w:sz w:val="28"/>
          <w:szCs w:val="28"/>
        </w:rPr>
        <w:t xml:space="preserve"> valeur technique sera noté</w:t>
      </w:r>
      <w:r w:rsidRPr="00B71F78">
        <w:rPr>
          <w:rFonts w:ascii="Unistra A" w:hAnsi="Unistra A" w:cs="Arial"/>
          <w:b/>
          <w:color w:val="000000" w:themeColor="text1"/>
          <w:sz w:val="28"/>
          <w:szCs w:val="28"/>
        </w:rPr>
        <w:t xml:space="preserve"> de la manièr</w:t>
      </w:r>
      <w:r w:rsidR="00456DD0" w:rsidRPr="00B71F78">
        <w:rPr>
          <w:rFonts w:ascii="Unistra A" w:hAnsi="Unistra A" w:cs="Arial"/>
          <w:b/>
          <w:color w:val="000000" w:themeColor="text1"/>
          <w:sz w:val="28"/>
          <w:szCs w:val="28"/>
        </w:rPr>
        <w:t>e suivante (voir pondération dans le règlement de consultation</w:t>
      </w:r>
      <w:r w:rsidRPr="00B71F78">
        <w:rPr>
          <w:rFonts w:ascii="Unistra A" w:hAnsi="Unistra A" w:cs="Arial"/>
          <w:b/>
          <w:color w:val="000000" w:themeColor="text1"/>
          <w:sz w:val="28"/>
          <w:szCs w:val="28"/>
        </w:rPr>
        <w:t>) :</w:t>
      </w:r>
    </w:p>
    <w:p w14:paraId="72ED0844" w14:textId="41DC7FEA" w:rsidR="003D39F7" w:rsidRPr="00B71F78" w:rsidRDefault="003D39F7" w:rsidP="00B71F78">
      <w:pPr>
        <w:jc w:val="both"/>
        <w:rPr>
          <w:rFonts w:ascii="Unistra A" w:hAnsi="Unistra A" w:cs="Arial"/>
          <w:color w:val="000000" w:themeColor="text1"/>
          <w:sz w:val="28"/>
          <w:szCs w:val="28"/>
        </w:rPr>
      </w:pPr>
    </w:p>
    <w:p w14:paraId="185424A9" w14:textId="23157576" w:rsidR="007C1E69" w:rsidRPr="00B71F78" w:rsidRDefault="007C1E69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 xml:space="preserve">1/ </w:t>
      </w:r>
      <w:r w:rsidR="00635020" w:rsidRPr="00B71F78">
        <w:rPr>
          <w:rFonts w:ascii="Unistra A" w:hAnsi="Unistra A" w:cs="Arial"/>
          <w:color w:val="000000" w:themeColor="text1"/>
          <w:sz w:val="28"/>
          <w:szCs w:val="28"/>
        </w:rPr>
        <w:t>Compréhension des enjeux du projet</w:t>
      </w:r>
      <w:r w:rsidR="00DA29E6">
        <w:rPr>
          <w:rFonts w:ascii="Unistra A" w:hAnsi="Unistra A" w:cs="Arial"/>
          <w:color w:val="000000" w:themeColor="text1"/>
          <w:sz w:val="28"/>
          <w:szCs w:val="28"/>
        </w:rPr>
        <w:t xml:space="preserve"> global</w:t>
      </w:r>
    </w:p>
    <w:p w14:paraId="4627DDE8" w14:textId="1578CEF0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</w:p>
    <w:p w14:paraId="56A78169" w14:textId="344F8144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</w:t>
      </w:r>
    </w:p>
    <w:p w14:paraId="44EE6BE3" w14:textId="19C8B7E5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………………………………………………………………………………………………………</w:t>
      </w:r>
      <w:r w:rsid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</w:t>
      </w:r>
    </w:p>
    <w:p w14:paraId="50756D16" w14:textId="0EDE60CF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………………………………………………………………………………………………………</w:t>
      </w:r>
      <w:r w:rsid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</w:t>
      </w:r>
    </w:p>
    <w:p w14:paraId="56FA5278" w14:textId="77777777" w:rsidR="007C1E69" w:rsidRPr="00B71F78" w:rsidRDefault="007C1E69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</w:p>
    <w:p w14:paraId="7A92E80F" w14:textId="0A324D13" w:rsidR="00F350CB" w:rsidRPr="00B71F78" w:rsidRDefault="00902344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2/</w:t>
      </w:r>
      <w:r w:rsidR="00635020" w:rsidRPr="00B71F78">
        <w:rPr>
          <w:rFonts w:ascii="Unistra A" w:hAnsi="Unistra A" w:cs="Arial"/>
          <w:color w:val="000000" w:themeColor="text1"/>
          <w:sz w:val="28"/>
          <w:szCs w:val="28"/>
        </w:rPr>
        <w:t xml:space="preserve"> Répartition synthétique des tâches au sein du groupement, identification des intervenants concernés et de leurs qualités professionnelles</w:t>
      </w:r>
      <w:r w:rsidR="00DA29E6">
        <w:rPr>
          <w:rFonts w:ascii="Unistra A" w:hAnsi="Unistra A" w:cs="Arial"/>
          <w:color w:val="000000" w:themeColor="text1"/>
          <w:sz w:val="28"/>
          <w:szCs w:val="28"/>
        </w:rPr>
        <w:t xml:space="preserve"> </w:t>
      </w:r>
      <w:r w:rsidR="00DA29E6" w:rsidRPr="00DA29E6">
        <w:rPr>
          <w:rFonts w:ascii="Unistra A" w:hAnsi="Unistra A" w:cs="Arial"/>
          <w:color w:val="000000" w:themeColor="text1"/>
          <w:sz w:val="28"/>
          <w:szCs w:val="28"/>
        </w:rPr>
        <w:t>et expériences professionnelles dans le domaine d</w:t>
      </w:r>
      <w:r w:rsidR="00DA29E6">
        <w:rPr>
          <w:rFonts w:ascii="Unistra A" w:hAnsi="Unistra A" w:cs="Arial"/>
          <w:color w:val="000000" w:themeColor="text1"/>
          <w:sz w:val="28"/>
          <w:szCs w:val="28"/>
        </w:rPr>
        <w:t>e sécurité incendie</w:t>
      </w:r>
      <w:r w:rsidR="00635020" w:rsidRPr="00B71F78">
        <w:rPr>
          <w:rFonts w:ascii="Unistra A" w:hAnsi="Unistra A" w:cs="Arial"/>
          <w:color w:val="000000" w:themeColor="text1"/>
          <w:sz w:val="28"/>
          <w:szCs w:val="28"/>
        </w:rPr>
        <w:t xml:space="preserve"> (CV à fournir)</w:t>
      </w:r>
    </w:p>
    <w:p w14:paraId="56ED4AFE" w14:textId="20ACF14E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</w:t>
      </w:r>
    </w:p>
    <w:p w14:paraId="6862DF4B" w14:textId="75F05DB3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………………………………………………………………………………………………………</w:t>
      </w:r>
      <w:r w:rsid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</w:t>
      </w:r>
    </w:p>
    <w:p w14:paraId="341D251A" w14:textId="3EBA47AF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………………………………………………………………………………………………………</w:t>
      </w:r>
      <w:r w:rsid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</w:t>
      </w:r>
    </w:p>
    <w:p w14:paraId="4DC73280" w14:textId="27AE4D63" w:rsidR="00902344" w:rsidRPr="00B71F78" w:rsidRDefault="00902344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</w:p>
    <w:p w14:paraId="64DBA701" w14:textId="69192247" w:rsidR="00902344" w:rsidRPr="00B71F78" w:rsidRDefault="00902344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3/</w:t>
      </w:r>
      <w:r w:rsidR="0090393F" w:rsidRPr="00B71F78">
        <w:rPr>
          <w:rFonts w:ascii="Unistra A" w:hAnsi="Unistra A" w:cs="Arial"/>
          <w:color w:val="000000" w:themeColor="text1"/>
          <w:sz w:val="28"/>
          <w:szCs w:val="28"/>
        </w:rPr>
        <w:t xml:space="preserve"> </w:t>
      </w:r>
      <w:r w:rsidR="00635020" w:rsidRPr="00B71F78">
        <w:rPr>
          <w:rFonts w:ascii="Unistra A" w:hAnsi="Unistra A" w:cs="Arial"/>
          <w:color w:val="000000" w:themeColor="text1"/>
          <w:sz w:val="28"/>
          <w:szCs w:val="28"/>
        </w:rPr>
        <w:t xml:space="preserve">Méthodologie décrivant </w:t>
      </w:r>
      <w:r w:rsidR="00DA29E6">
        <w:rPr>
          <w:rFonts w:ascii="Unistra A" w:hAnsi="Unistra A" w:cs="Arial"/>
          <w:color w:val="000000" w:themeColor="text1"/>
          <w:sz w:val="28"/>
          <w:szCs w:val="28"/>
        </w:rPr>
        <w:t xml:space="preserve">les </w:t>
      </w:r>
      <w:r w:rsidR="00DA29E6" w:rsidRPr="00DA29E6">
        <w:rPr>
          <w:rFonts w:ascii="Unistra A" w:hAnsi="Unistra A" w:cs="Arial"/>
          <w:color w:val="000000" w:themeColor="text1"/>
          <w:sz w:val="28"/>
          <w:szCs w:val="28"/>
        </w:rPr>
        <w:t>conditions d’intervention de la maîtrise d’œuvre pour le suivi du chantier dans un site occupé avec un planning contraint</w:t>
      </w:r>
    </w:p>
    <w:p w14:paraId="3010EB3F" w14:textId="77777777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</w:p>
    <w:p w14:paraId="10459CEA" w14:textId="6A65B295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</w:t>
      </w:r>
    </w:p>
    <w:p w14:paraId="59A1731B" w14:textId="2FC96536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………………………………………………………………………………………………………</w:t>
      </w:r>
      <w:r w:rsid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</w:t>
      </w:r>
    </w:p>
    <w:p w14:paraId="21C9B232" w14:textId="23CB5AEF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  <w:r w:rsidRP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………………………………………………………………………………………………………</w:t>
      </w:r>
      <w:r w:rsidR="00B71F78">
        <w:rPr>
          <w:rFonts w:ascii="Unistra A" w:hAnsi="Unistra A" w:cs="Arial"/>
          <w:color w:val="000000" w:themeColor="text1"/>
          <w:sz w:val="28"/>
          <w:szCs w:val="28"/>
        </w:rPr>
        <w:t>……………………………………</w:t>
      </w:r>
    </w:p>
    <w:p w14:paraId="0CDA79D1" w14:textId="77777777" w:rsidR="00456DD0" w:rsidRPr="00B71F78" w:rsidRDefault="00456DD0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</w:p>
    <w:p w14:paraId="015756C0" w14:textId="65350EBC" w:rsidR="00902344" w:rsidRPr="00B71F78" w:rsidRDefault="00902344" w:rsidP="00B71F78">
      <w:pPr>
        <w:ind w:left="360"/>
        <w:jc w:val="both"/>
        <w:rPr>
          <w:rFonts w:ascii="Unistra A" w:hAnsi="Unistra A" w:cs="Arial"/>
          <w:color w:val="000000" w:themeColor="text1"/>
          <w:sz w:val="28"/>
          <w:szCs w:val="28"/>
        </w:rPr>
      </w:pPr>
    </w:p>
    <w:sectPr w:rsidR="00902344" w:rsidRPr="00B71F78">
      <w:footerReference w:type="default" r:id="rId9"/>
      <w:footerReference w:type="first" r:id="rId10"/>
      <w:pgSz w:w="11906" w:h="16838"/>
      <w:pgMar w:top="1418" w:right="1418" w:bottom="1418" w:left="1418" w:header="720" w:footer="851" w:gutter="0"/>
      <w:cols w:space="720"/>
      <w:titlePg/>
      <w:docGrid w:linePitch="600" w:charSpace="3686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270420" w16cid:durableId="211B67CA"/>
  <w16cid:commentId w16cid:paraId="6BF6E1FB" w16cid:durableId="211B6806"/>
  <w16cid:commentId w16cid:paraId="669B0FCE" w16cid:durableId="211B67CB"/>
  <w16cid:commentId w16cid:paraId="0525475E" w16cid:durableId="211B691B"/>
  <w16cid:commentId w16cid:paraId="328C19A5" w16cid:durableId="211B67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01FE7" w14:textId="77777777" w:rsidR="0039440A" w:rsidRDefault="0039440A">
      <w:r>
        <w:separator/>
      </w:r>
    </w:p>
  </w:endnote>
  <w:endnote w:type="continuationSeparator" w:id="0">
    <w:p w14:paraId="75B0AD09" w14:textId="77777777" w:rsidR="0039440A" w:rsidRDefault="0039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531C4" w14:textId="454B5824" w:rsidR="0039440A" w:rsidRDefault="0039440A">
    <w:pPr>
      <w:pStyle w:val="Pieddepage"/>
    </w:pPr>
    <w:r>
      <w:rPr>
        <w:rStyle w:val="Numrodepage"/>
      </w:rP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3519B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\*Arabic </w:instrText>
    </w:r>
    <w:r>
      <w:rPr>
        <w:rStyle w:val="Numrodepage"/>
      </w:rPr>
      <w:fldChar w:fldCharType="separate"/>
    </w:r>
    <w:r w:rsidR="0013519B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9878A" w14:textId="77777777" w:rsidR="0039440A" w:rsidRDefault="0039440A">
    <w:pPr>
      <w:pStyle w:val="Pieddepage"/>
    </w:pPr>
    <w:r>
      <w:rPr>
        <w:rStyle w:val="Numrodepag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48C38" w14:textId="77777777" w:rsidR="0039440A" w:rsidRDefault="0039440A">
      <w:r>
        <w:separator/>
      </w:r>
    </w:p>
  </w:footnote>
  <w:footnote w:type="continuationSeparator" w:id="0">
    <w:p w14:paraId="57EACA25" w14:textId="77777777" w:rsidR="0039440A" w:rsidRDefault="00394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·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  <w:shd w:val="clear" w:color="auto" w:fill="FFFF0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cs="Wingdings" w:hint="default"/>
        <w:lang w:val="fr-FR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1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bullet"/>
      <w:lvlText w:val="·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23"/>
    <w:lvl w:ilvl="0">
      <w:start w:val="1"/>
      <w:numFmt w:val="bullet"/>
      <w:lvlText w:val="·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24"/>
    <w:lvl w:ilvl="0">
      <w:start w:val="1"/>
      <w:numFmt w:val="bullet"/>
      <w:lvlText w:val="-"/>
      <w:lvlJc w:val="left"/>
      <w:pPr>
        <w:tabs>
          <w:tab w:val="num" w:pos="634"/>
        </w:tabs>
        <w:ind w:left="634" w:hanging="360"/>
      </w:pPr>
      <w:rPr>
        <w:rFonts w:ascii="Times New Roman" w:hAnsi="Times New Roman" w:cs="Times New Roman" w:hint="default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b w:val="0"/>
        <w:u w:val="none"/>
      </w:rPr>
    </w:lvl>
  </w:abstractNum>
  <w:abstractNum w:abstractNumId="10" w15:restartNumberingAfterBreak="0">
    <w:nsid w:val="0000000B"/>
    <w:multiLevelType w:val="singleLevel"/>
    <w:tmpl w:val="0000000B"/>
    <w:name w:val="WW8Num29"/>
    <w:lvl w:ilvl="0">
      <w:start w:val="1"/>
      <w:numFmt w:val="bullet"/>
      <w:lvlText w:val="·"/>
      <w:lvlJc w:val="left"/>
      <w:pPr>
        <w:tabs>
          <w:tab w:val="num" w:pos="0"/>
        </w:tabs>
        <w:ind w:left="1702" w:hanging="284"/>
      </w:pPr>
      <w:rPr>
        <w:rFonts w:ascii="Symbol" w:hAnsi="Symbol" w:cs="Symbol" w:hint="default"/>
        <w:shd w:val="clear" w:color="auto" w:fill="FFFF00"/>
      </w:rPr>
    </w:lvl>
  </w:abstractNum>
  <w:abstractNum w:abstractNumId="11" w15:restartNumberingAfterBreak="0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D"/>
    <w:multiLevelType w:val="singleLevel"/>
    <w:tmpl w:val="0000000D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DF12E8"/>
    <w:multiLevelType w:val="hybridMultilevel"/>
    <w:tmpl w:val="EA8A632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2441651"/>
    <w:multiLevelType w:val="hybridMultilevel"/>
    <w:tmpl w:val="9602564A"/>
    <w:lvl w:ilvl="0" w:tplc="040C0003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5" w15:restartNumberingAfterBreak="0">
    <w:nsid w:val="05AA684A"/>
    <w:multiLevelType w:val="hybridMultilevel"/>
    <w:tmpl w:val="689477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1B13AE"/>
    <w:multiLevelType w:val="hybridMultilevel"/>
    <w:tmpl w:val="8C7AA5A4"/>
    <w:lvl w:ilvl="0" w:tplc="6CC2E40E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A65B68"/>
    <w:multiLevelType w:val="hybridMultilevel"/>
    <w:tmpl w:val="FEDCFA96"/>
    <w:lvl w:ilvl="0" w:tplc="040C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1A0C00A2"/>
    <w:multiLevelType w:val="hybridMultilevel"/>
    <w:tmpl w:val="0062F3BE"/>
    <w:lvl w:ilvl="0" w:tplc="DA160876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1AC2391C"/>
    <w:multiLevelType w:val="hybridMultilevel"/>
    <w:tmpl w:val="2CEEF11E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1CE52DA2"/>
    <w:multiLevelType w:val="hybridMultilevel"/>
    <w:tmpl w:val="E7A67A4A"/>
    <w:lvl w:ilvl="0" w:tplc="AA7CE59A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5C126F4"/>
    <w:multiLevelType w:val="hybridMultilevel"/>
    <w:tmpl w:val="1ACEC0C8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30317D42"/>
    <w:multiLevelType w:val="hybridMultilevel"/>
    <w:tmpl w:val="792ABACE"/>
    <w:lvl w:ilvl="0" w:tplc="1FB251BE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0416D93"/>
    <w:multiLevelType w:val="hybridMultilevel"/>
    <w:tmpl w:val="E4DE96F6"/>
    <w:lvl w:ilvl="0" w:tplc="ABF43E8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4369B1"/>
    <w:multiLevelType w:val="hybridMultilevel"/>
    <w:tmpl w:val="D2E660BC"/>
    <w:lvl w:ilvl="0" w:tplc="726622D0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33AE5F4D"/>
    <w:multiLevelType w:val="hybridMultilevel"/>
    <w:tmpl w:val="8CB6AB92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5F70D7B"/>
    <w:multiLevelType w:val="hybridMultilevel"/>
    <w:tmpl w:val="C6903D14"/>
    <w:lvl w:ilvl="0" w:tplc="56D6DFC2">
      <w:start w:val="1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262BF3"/>
    <w:multiLevelType w:val="hybridMultilevel"/>
    <w:tmpl w:val="81507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D917AE"/>
    <w:multiLevelType w:val="hybridMultilevel"/>
    <w:tmpl w:val="F3440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E32E3E"/>
    <w:multiLevelType w:val="hybridMultilevel"/>
    <w:tmpl w:val="939C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210AF"/>
    <w:multiLevelType w:val="hybridMultilevel"/>
    <w:tmpl w:val="9DE6088E"/>
    <w:lvl w:ilvl="0" w:tplc="7F28A6C0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E2514EE"/>
    <w:multiLevelType w:val="hybridMultilevel"/>
    <w:tmpl w:val="725EDFBC"/>
    <w:lvl w:ilvl="0" w:tplc="9578B490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57E407B0"/>
    <w:multiLevelType w:val="hybridMultilevel"/>
    <w:tmpl w:val="7BD4136A"/>
    <w:lvl w:ilvl="0" w:tplc="5E740106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A4F610D"/>
    <w:multiLevelType w:val="hybridMultilevel"/>
    <w:tmpl w:val="950C9B34"/>
    <w:lvl w:ilvl="0" w:tplc="56D6DFC2">
      <w:start w:val="1"/>
      <w:numFmt w:val="bullet"/>
      <w:lvlText w:val="-"/>
      <w:lvlJc w:val="left"/>
      <w:pPr>
        <w:tabs>
          <w:tab w:val="num" w:pos="634"/>
        </w:tabs>
        <w:ind w:left="634" w:hanging="360"/>
      </w:pPr>
      <w:rPr>
        <w:rFonts w:ascii="Times New Roman" w:eastAsia="Time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54"/>
        </w:tabs>
        <w:ind w:left="1354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74"/>
        </w:tabs>
        <w:ind w:left="20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14"/>
        </w:tabs>
        <w:ind w:left="3514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34"/>
        </w:tabs>
        <w:ind w:left="42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54"/>
        </w:tabs>
        <w:ind w:left="49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74"/>
        </w:tabs>
        <w:ind w:left="5674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4"/>
        </w:tabs>
        <w:ind w:left="6394" w:hanging="360"/>
      </w:pPr>
      <w:rPr>
        <w:rFonts w:ascii="Wingdings" w:hAnsi="Wingdings" w:hint="default"/>
      </w:rPr>
    </w:lvl>
  </w:abstractNum>
  <w:abstractNum w:abstractNumId="34" w15:restartNumberingAfterBreak="0">
    <w:nsid w:val="5E6A5D55"/>
    <w:multiLevelType w:val="hybridMultilevel"/>
    <w:tmpl w:val="76C01908"/>
    <w:lvl w:ilvl="0" w:tplc="1DACCE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604A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1702" w:hanging="284"/>
      </w:pPr>
      <w:rPr>
        <w:rFonts w:ascii="Symbol" w:hAnsi="Symbol" w:hint="default"/>
      </w:rPr>
    </w:lvl>
  </w:abstractNum>
  <w:abstractNum w:abstractNumId="36" w15:restartNumberingAfterBreak="0">
    <w:nsid w:val="602F4254"/>
    <w:multiLevelType w:val="hybridMultilevel"/>
    <w:tmpl w:val="B45CE4EE"/>
    <w:lvl w:ilvl="0" w:tplc="708C0AF4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1C873F6"/>
    <w:multiLevelType w:val="hybridMultilevel"/>
    <w:tmpl w:val="EA00AAFA"/>
    <w:lvl w:ilvl="0" w:tplc="05F611D8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644921D5"/>
    <w:multiLevelType w:val="hybridMultilevel"/>
    <w:tmpl w:val="D6C289E4"/>
    <w:lvl w:ilvl="0" w:tplc="9D6A7AA6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6B1722AB"/>
    <w:multiLevelType w:val="hybridMultilevel"/>
    <w:tmpl w:val="FB0A427A"/>
    <w:lvl w:ilvl="0" w:tplc="D52EEAF2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6B1C5D76"/>
    <w:multiLevelType w:val="hybridMultilevel"/>
    <w:tmpl w:val="3EE8CA2C"/>
    <w:lvl w:ilvl="0" w:tplc="AB1AAC3E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78047758"/>
    <w:multiLevelType w:val="hybridMultilevel"/>
    <w:tmpl w:val="700622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92BD3"/>
    <w:multiLevelType w:val="hybridMultilevel"/>
    <w:tmpl w:val="6402011E"/>
    <w:lvl w:ilvl="0" w:tplc="AD2ACE14">
      <w:start w:val="43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35"/>
  </w:num>
  <w:num w:numId="8">
    <w:abstractNumId w:val="14"/>
  </w:num>
  <w:num w:numId="9">
    <w:abstractNumId w:val="13"/>
  </w:num>
  <w:num w:numId="10">
    <w:abstractNumId w:val="17"/>
  </w:num>
  <w:num w:numId="11">
    <w:abstractNumId w:val="33"/>
  </w:num>
  <w:num w:numId="12">
    <w:abstractNumId w:val="25"/>
  </w:num>
  <w:num w:numId="13">
    <w:abstractNumId w:val="15"/>
  </w:num>
  <w:num w:numId="14">
    <w:abstractNumId w:val="28"/>
  </w:num>
  <w:num w:numId="15">
    <w:abstractNumId w:val="41"/>
  </w:num>
  <w:num w:numId="16">
    <w:abstractNumId w:val="40"/>
  </w:num>
  <w:num w:numId="17">
    <w:abstractNumId w:val="37"/>
  </w:num>
  <w:num w:numId="18">
    <w:abstractNumId w:val="24"/>
  </w:num>
  <w:num w:numId="19">
    <w:abstractNumId w:val="18"/>
  </w:num>
  <w:num w:numId="20">
    <w:abstractNumId w:val="38"/>
  </w:num>
  <w:num w:numId="21">
    <w:abstractNumId w:val="20"/>
  </w:num>
  <w:num w:numId="22">
    <w:abstractNumId w:val="32"/>
  </w:num>
  <w:num w:numId="23">
    <w:abstractNumId w:val="42"/>
  </w:num>
  <w:num w:numId="24">
    <w:abstractNumId w:val="30"/>
  </w:num>
  <w:num w:numId="25">
    <w:abstractNumId w:val="36"/>
  </w:num>
  <w:num w:numId="26">
    <w:abstractNumId w:val="31"/>
  </w:num>
  <w:num w:numId="27">
    <w:abstractNumId w:val="39"/>
  </w:num>
  <w:num w:numId="28">
    <w:abstractNumId w:val="22"/>
  </w:num>
  <w:num w:numId="29">
    <w:abstractNumId w:val="16"/>
  </w:num>
  <w:num w:numId="30">
    <w:abstractNumId w:val="23"/>
  </w:num>
  <w:num w:numId="31">
    <w:abstractNumId w:val="26"/>
  </w:num>
  <w:num w:numId="32">
    <w:abstractNumId w:val="27"/>
  </w:num>
  <w:num w:numId="33">
    <w:abstractNumId w:val="19"/>
  </w:num>
  <w:num w:numId="34">
    <w:abstractNumId w:val="29"/>
  </w:num>
  <w:num w:numId="35">
    <w:abstractNumId w:val="34"/>
  </w:num>
  <w:num w:numId="36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045"/>
    <w:rsid w:val="00001016"/>
    <w:rsid w:val="0000455B"/>
    <w:rsid w:val="000069C6"/>
    <w:rsid w:val="000124EF"/>
    <w:rsid w:val="0001378A"/>
    <w:rsid w:val="00015D8B"/>
    <w:rsid w:val="000231E5"/>
    <w:rsid w:val="00025CCF"/>
    <w:rsid w:val="00026632"/>
    <w:rsid w:val="00035ABB"/>
    <w:rsid w:val="00035B5C"/>
    <w:rsid w:val="00037CAE"/>
    <w:rsid w:val="0004445F"/>
    <w:rsid w:val="0005114E"/>
    <w:rsid w:val="00053117"/>
    <w:rsid w:val="0005387D"/>
    <w:rsid w:val="00060CB3"/>
    <w:rsid w:val="000621FC"/>
    <w:rsid w:val="000628F9"/>
    <w:rsid w:val="00071634"/>
    <w:rsid w:val="00072E95"/>
    <w:rsid w:val="0007496A"/>
    <w:rsid w:val="00074D21"/>
    <w:rsid w:val="0009108E"/>
    <w:rsid w:val="00094561"/>
    <w:rsid w:val="00095F09"/>
    <w:rsid w:val="000A142A"/>
    <w:rsid w:val="000A23DE"/>
    <w:rsid w:val="000A2F92"/>
    <w:rsid w:val="000A7F88"/>
    <w:rsid w:val="000B02DD"/>
    <w:rsid w:val="000B3A4D"/>
    <w:rsid w:val="000B52A7"/>
    <w:rsid w:val="000C0E01"/>
    <w:rsid w:val="000C45DB"/>
    <w:rsid w:val="000C7F9D"/>
    <w:rsid w:val="000D4475"/>
    <w:rsid w:val="000D64B9"/>
    <w:rsid w:val="000D6D06"/>
    <w:rsid w:val="000E3C35"/>
    <w:rsid w:val="000F05FD"/>
    <w:rsid w:val="000F2A92"/>
    <w:rsid w:val="000F2B0E"/>
    <w:rsid w:val="000F4BCB"/>
    <w:rsid w:val="000F4DF9"/>
    <w:rsid w:val="000F4EA2"/>
    <w:rsid w:val="001101BD"/>
    <w:rsid w:val="00130ED5"/>
    <w:rsid w:val="001315CE"/>
    <w:rsid w:val="001342DF"/>
    <w:rsid w:val="0013519B"/>
    <w:rsid w:val="00135CB7"/>
    <w:rsid w:val="00150AC3"/>
    <w:rsid w:val="00151EA6"/>
    <w:rsid w:val="001555BF"/>
    <w:rsid w:val="0016145C"/>
    <w:rsid w:val="00161592"/>
    <w:rsid w:val="001619C7"/>
    <w:rsid w:val="0016333A"/>
    <w:rsid w:val="00171F86"/>
    <w:rsid w:val="00172681"/>
    <w:rsid w:val="00172D18"/>
    <w:rsid w:val="001747AE"/>
    <w:rsid w:val="00174E1C"/>
    <w:rsid w:val="00184AA0"/>
    <w:rsid w:val="001879B6"/>
    <w:rsid w:val="00192689"/>
    <w:rsid w:val="0019507F"/>
    <w:rsid w:val="001A0848"/>
    <w:rsid w:val="001A0A73"/>
    <w:rsid w:val="001A2CFA"/>
    <w:rsid w:val="001A3B5A"/>
    <w:rsid w:val="001B4747"/>
    <w:rsid w:val="001B5394"/>
    <w:rsid w:val="001B665D"/>
    <w:rsid w:val="001B7252"/>
    <w:rsid w:val="001C4DE7"/>
    <w:rsid w:val="001D0465"/>
    <w:rsid w:val="001F2BD1"/>
    <w:rsid w:val="001F493B"/>
    <w:rsid w:val="00203A1B"/>
    <w:rsid w:val="00203B09"/>
    <w:rsid w:val="00206AC4"/>
    <w:rsid w:val="00211A7C"/>
    <w:rsid w:val="002124D5"/>
    <w:rsid w:val="00212995"/>
    <w:rsid w:val="0022127E"/>
    <w:rsid w:val="00222513"/>
    <w:rsid w:val="00223A1D"/>
    <w:rsid w:val="002246D2"/>
    <w:rsid w:val="00227BE8"/>
    <w:rsid w:val="00232FEF"/>
    <w:rsid w:val="00235868"/>
    <w:rsid w:val="002403C7"/>
    <w:rsid w:val="00240908"/>
    <w:rsid w:val="002555CF"/>
    <w:rsid w:val="00261823"/>
    <w:rsid w:val="0026352C"/>
    <w:rsid w:val="002665E6"/>
    <w:rsid w:val="00267361"/>
    <w:rsid w:val="00270B8E"/>
    <w:rsid w:val="00274617"/>
    <w:rsid w:val="002765CC"/>
    <w:rsid w:val="002773BD"/>
    <w:rsid w:val="00283714"/>
    <w:rsid w:val="00293E8B"/>
    <w:rsid w:val="0029546F"/>
    <w:rsid w:val="00295E98"/>
    <w:rsid w:val="002963D1"/>
    <w:rsid w:val="002A280E"/>
    <w:rsid w:val="002A6CCF"/>
    <w:rsid w:val="002A738A"/>
    <w:rsid w:val="002A7556"/>
    <w:rsid w:val="002B1F85"/>
    <w:rsid w:val="002C27D2"/>
    <w:rsid w:val="002C326F"/>
    <w:rsid w:val="002C348E"/>
    <w:rsid w:val="002C3837"/>
    <w:rsid w:val="002D2C37"/>
    <w:rsid w:val="002D5113"/>
    <w:rsid w:val="002E1716"/>
    <w:rsid w:val="002E4B8A"/>
    <w:rsid w:val="002E60A3"/>
    <w:rsid w:val="002F08E1"/>
    <w:rsid w:val="002F3A57"/>
    <w:rsid w:val="002F45FA"/>
    <w:rsid w:val="002F4DE6"/>
    <w:rsid w:val="002F58A3"/>
    <w:rsid w:val="003003BF"/>
    <w:rsid w:val="003014A3"/>
    <w:rsid w:val="0030659A"/>
    <w:rsid w:val="00314296"/>
    <w:rsid w:val="0031443D"/>
    <w:rsid w:val="00330BF5"/>
    <w:rsid w:val="00342233"/>
    <w:rsid w:val="0034746B"/>
    <w:rsid w:val="00353B51"/>
    <w:rsid w:val="00353F23"/>
    <w:rsid w:val="00354280"/>
    <w:rsid w:val="003545B3"/>
    <w:rsid w:val="003565DF"/>
    <w:rsid w:val="00364393"/>
    <w:rsid w:val="00365D86"/>
    <w:rsid w:val="003748B4"/>
    <w:rsid w:val="00381E21"/>
    <w:rsid w:val="00382AB4"/>
    <w:rsid w:val="00391328"/>
    <w:rsid w:val="0039172C"/>
    <w:rsid w:val="003920C6"/>
    <w:rsid w:val="0039440A"/>
    <w:rsid w:val="00396FD0"/>
    <w:rsid w:val="003A3F44"/>
    <w:rsid w:val="003A48BC"/>
    <w:rsid w:val="003C0598"/>
    <w:rsid w:val="003C0BAD"/>
    <w:rsid w:val="003C1FFB"/>
    <w:rsid w:val="003C2526"/>
    <w:rsid w:val="003C39DF"/>
    <w:rsid w:val="003C3F65"/>
    <w:rsid w:val="003C4B6A"/>
    <w:rsid w:val="003C63C5"/>
    <w:rsid w:val="003C6E77"/>
    <w:rsid w:val="003D2046"/>
    <w:rsid w:val="003D39F7"/>
    <w:rsid w:val="003D548D"/>
    <w:rsid w:val="003D7451"/>
    <w:rsid w:val="003E40E2"/>
    <w:rsid w:val="003E5BEF"/>
    <w:rsid w:val="003F6610"/>
    <w:rsid w:val="00406926"/>
    <w:rsid w:val="00413C5F"/>
    <w:rsid w:val="004147DF"/>
    <w:rsid w:val="0042254C"/>
    <w:rsid w:val="0044472C"/>
    <w:rsid w:val="00444FBB"/>
    <w:rsid w:val="00451AD5"/>
    <w:rsid w:val="004562E1"/>
    <w:rsid w:val="00456DD0"/>
    <w:rsid w:val="00463B3D"/>
    <w:rsid w:val="00467A43"/>
    <w:rsid w:val="0047012B"/>
    <w:rsid w:val="0047192A"/>
    <w:rsid w:val="00471EE9"/>
    <w:rsid w:val="00472F04"/>
    <w:rsid w:val="004767AA"/>
    <w:rsid w:val="004800B2"/>
    <w:rsid w:val="00480E7F"/>
    <w:rsid w:val="00482A6C"/>
    <w:rsid w:val="00490AB2"/>
    <w:rsid w:val="00493170"/>
    <w:rsid w:val="0049350D"/>
    <w:rsid w:val="00494459"/>
    <w:rsid w:val="0049782C"/>
    <w:rsid w:val="004A1171"/>
    <w:rsid w:val="004A4B32"/>
    <w:rsid w:val="004A5CC2"/>
    <w:rsid w:val="004A7DBB"/>
    <w:rsid w:val="004B1387"/>
    <w:rsid w:val="004B1CB2"/>
    <w:rsid w:val="004B1FA5"/>
    <w:rsid w:val="004B3B93"/>
    <w:rsid w:val="004B491B"/>
    <w:rsid w:val="004B4D3D"/>
    <w:rsid w:val="004B7C9D"/>
    <w:rsid w:val="004D2255"/>
    <w:rsid w:val="004D2EF9"/>
    <w:rsid w:val="004D6356"/>
    <w:rsid w:val="004E2FE0"/>
    <w:rsid w:val="004E6DFE"/>
    <w:rsid w:val="004F3850"/>
    <w:rsid w:val="004F618E"/>
    <w:rsid w:val="005008F4"/>
    <w:rsid w:val="005068A8"/>
    <w:rsid w:val="005102FA"/>
    <w:rsid w:val="00513D59"/>
    <w:rsid w:val="00515A33"/>
    <w:rsid w:val="00517873"/>
    <w:rsid w:val="00520163"/>
    <w:rsid w:val="00520E07"/>
    <w:rsid w:val="0052483F"/>
    <w:rsid w:val="00524D0E"/>
    <w:rsid w:val="00532406"/>
    <w:rsid w:val="00542660"/>
    <w:rsid w:val="00546701"/>
    <w:rsid w:val="00550C09"/>
    <w:rsid w:val="00551E80"/>
    <w:rsid w:val="005613D1"/>
    <w:rsid w:val="00563662"/>
    <w:rsid w:val="00571F43"/>
    <w:rsid w:val="00574CA3"/>
    <w:rsid w:val="00583AC3"/>
    <w:rsid w:val="00592407"/>
    <w:rsid w:val="0059445E"/>
    <w:rsid w:val="005A0919"/>
    <w:rsid w:val="005A5740"/>
    <w:rsid w:val="005A725B"/>
    <w:rsid w:val="005B2C43"/>
    <w:rsid w:val="005B30F8"/>
    <w:rsid w:val="005C4B68"/>
    <w:rsid w:val="005E3085"/>
    <w:rsid w:val="005E3F74"/>
    <w:rsid w:val="005E4456"/>
    <w:rsid w:val="005E73C2"/>
    <w:rsid w:val="005F54A7"/>
    <w:rsid w:val="005F6F97"/>
    <w:rsid w:val="006015E4"/>
    <w:rsid w:val="00601A8E"/>
    <w:rsid w:val="00604617"/>
    <w:rsid w:val="0061080D"/>
    <w:rsid w:val="0061218D"/>
    <w:rsid w:val="0061320B"/>
    <w:rsid w:val="00613864"/>
    <w:rsid w:val="00620675"/>
    <w:rsid w:val="00622FB3"/>
    <w:rsid w:val="00623BA5"/>
    <w:rsid w:val="00623EF9"/>
    <w:rsid w:val="00623F33"/>
    <w:rsid w:val="00624CC2"/>
    <w:rsid w:val="00624EE3"/>
    <w:rsid w:val="00633D0F"/>
    <w:rsid w:val="00635020"/>
    <w:rsid w:val="0063649A"/>
    <w:rsid w:val="0064037A"/>
    <w:rsid w:val="00644913"/>
    <w:rsid w:val="00645475"/>
    <w:rsid w:val="00652C1A"/>
    <w:rsid w:val="0065445B"/>
    <w:rsid w:val="0065502F"/>
    <w:rsid w:val="0065561D"/>
    <w:rsid w:val="006571EB"/>
    <w:rsid w:val="00657686"/>
    <w:rsid w:val="00657D8B"/>
    <w:rsid w:val="006623A6"/>
    <w:rsid w:val="00665C0A"/>
    <w:rsid w:val="00666786"/>
    <w:rsid w:val="0066762C"/>
    <w:rsid w:val="006724D2"/>
    <w:rsid w:val="006753C4"/>
    <w:rsid w:val="00684120"/>
    <w:rsid w:val="00695175"/>
    <w:rsid w:val="006A0704"/>
    <w:rsid w:val="006A5F24"/>
    <w:rsid w:val="006A6B1D"/>
    <w:rsid w:val="006B3C37"/>
    <w:rsid w:val="006B58C2"/>
    <w:rsid w:val="006B6B82"/>
    <w:rsid w:val="006C0C5D"/>
    <w:rsid w:val="006D7FA8"/>
    <w:rsid w:val="006F3194"/>
    <w:rsid w:val="006F38E7"/>
    <w:rsid w:val="006F5605"/>
    <w:rsid w:val="006F794E"/>
    <w:rsid w:val="00700F72"/>
    <w:rsid w:val="00703A83"/>
    <w:rsid w:val="00712086"/>
    <w:rsid w:val="00712325"/>
    <w:rsid w:val="007126CB"/>
    <w:rsid w:val="00714C6F"/>
    <w:rsid w:val="007225A4"/>
    <w:rsid w:val="00724082"/>
    <w:rsid w:val="00726726"/>
    <w:rsid w:val="00726C85"/>
    <w:rsid w:val="00730647"/>
    <w:rsid w:val="00733261"/>
    <w:rsid w:val="00741489"/>
    <w:rsid w:val="00746CCD"/>
    <w:rsid w:val="00764DEE"/>
    <w:rsid w:val="007703EA"/>
    <w:rsid w:val="00773794"/>
    <w:rsid w:val="00773D2B"/>
    <w:rsid w:val="0077427F"/>
    <w:rsid w:val="00780DF8"/>
    <w:rsid w:val="0078703C"/>
    <w:rsid w:val="00796E4F"/>
    <w:rsid w:val="007A058F"/>
    <w:rsid w:val="007A0C97"/>
    <w:rsid w:val="007A32FA"/>
    <w:rsid w:val="007B25D9"/>
    <w:rsid w:val="007C1E69"/>
    <w:rsid w:val="007C2C1D"/>
    <w:rsid w:val="007C4EEE"/>
    <w:rsid w:val="007D10E6"/>
    <w:rsid w:val="007D23BB"/>
    <w:rsid w:val="007D3E10"/>
    <w:rsid w:val="007E332B"/>
    <w:rsid w:val="007E3695"/>
    <w:rsid w:val="007E694D"/>
    <w:rsid w:val="007F1FBD"/>
    <w:rsid w:val="007F784D"/>
    <w:rsid w:val="00804563"/>
    <w:rsid w:val="008059C9"/>
    <w:rsid w:val="0080649D"/>
    <w:rsid w:val="0081080C"/>
    <w:rsid w:val="008116C2"/>
    <w:rsid w:val="00815CBE"/>
    <w:rsid w:val="00816175"/>
    <w:rsid w:val="00821B8F"/>
    <w:rsid w:val="00821C45"/>
    <w:rsid w:val="00827677"/>
    <w:rsid w:val="0082773A"/>
    <w:rsid w:val="008300FE"/>
    <w:rsid w:val="0083016B"/>
    <w:rsid w:val="00830A05"/>
    <w:rsid w:val="00832CC8"/>
    <w:rsid w:val="00845C59"/>
    <w:rsid w:val="008526F5"/>
    <w:rsid w:val="008530F7"/>
    <w:rsid w:val="008571EC"/>
    <w:rsid w:val="00862FD3"/>
    <w:rsid w:val="00864B69"/>
    <w:rsid w:val="00865D00"/>
    <w:rsid w:val="00865D11"/>
    <w:rsid w:val="00876608"/>
    <w:rsid w:val="00876ED1"/>
    <w:rsid w:val="00877C93"/>
    <w:rsid w:val="0088080F"/>
    <w:rsid w:val="00880D1A"/>
    <w:rsid w:val="00881280"/>
    <w:rsid w:val="0088701E"/>
    <w:rsid w:val="00887251"/>
    <w:rsid w:val="00890DE8"/>
    <w:rsid w:val="008A2CA4"/>
    <w:rsid w:val="008B1601"/>
    <w:rsid w:val="008B5578"/>
    <w:rsid w:val="008C2CB2"/>
    <w:rsid w:val="008C6E96"/>
    <w:rsid w:val="008C7C6C"/>
    <w:rsid w:val="008C7E8E"/>
    <w:rsid w:val="008D242A"/>
    <w:rsid w:val="008D7634"/>
    <w:rsid w:val="008E1C26"/>
    <w:rsid w:val="008F1A16"/>
    <w:rsid w:val="008F1A45"/>
    <w:rsid w:val="008F41AC"/>
    <w:rsid w:val="00902344"/>
    <w:rsid w:val="0090393F"/>
    <w:rsid w:val="00904AD4"/>
    <w:rsid w:val="009112E1"/>
    <w:rsid w:val="00920C43"/>
    <w:rsid w:val="00922769"/>
    <w:rsid w:val="00922A89"/>
    <w:rsid w:val="00924265"/>
    <w:rsid w:val="00933480"/>
    <w:rsid w:val="00941C9C"/>
    <w:rsid w:val="00941F97"/>
    <w:rsid w:val="00945A53"/>
    <w:rsid w:val="00945B3E"/>
    <w:rsid w:val="00947B2D"/>
    <w:rsid w:val="0095252E"/>
    <w:rsid w:val="00957B11"/>
    <w:rsid w:val="009604A9"/>
    <w:rsid w:val="00963D94"/>
    <w:rsid w:val="009641CF"/>
    <w:rsid w:val="00972DF8"/>
    <w:rsid w:val="009738F9"/>
    <w:rsid w:val="00973F57"/>
    <w:rsid w:val="00987D28"/>
    <w:rsid w:val="0099030A"/>
    <w:rsid w:val="0099799A"/>
    <w:rsid w:val="009A087F"/>
    <w:rsid w:val="009A2274"/>
    <w:rsid w:val="009A4101"/>
    <w:rsid w:val="009A53C8"/>
    <w:rsid w:val="009B0A3A"/>
    <w:rsid w:val="009C0D98"/>
    <w:rsid w:val="009C3AF8"/>
    <w:rsid w:val="009C3E45"/>
    <w:rsid w:val="009C7C92"/>
    <w:rsid w:val="009C7F24"/>
    <w:rsid w:val="009E5777"/>
    <w:rsid w:val="009F2D9A"/>
    <w:rsid w:val="009F2F7F"/>
    <w:rsid w:val="009F52C6"/>
    <w:rsid w:val="009F6678"/>
    <w:rsid w:val="00A01191"/>
    <w:rsid w:val="00A12EFA"/>
    <w:rsid w:val="00A164E5"/>
    <w:rsid w:val="00A166BF"/>
    <w:rsid w:val="00A210E4"/>
    <w:rsid w:val="00A329AF"/>
    <w:rsid w:val="00A36124"/>
    <w:rsid w:val="00A507EC"/>
    <w:rsid w:val="00A52648"/>
    <w:rsid w:val="00A55702"/>
    <w:rsid w:val="00A55EFC"/>
    <w:rsid w:val="00A56A40"/>
    <w:rsid w:val="00A62791"/>
    <w:rsid w:val="00A6384E"/>
    <w:rsid w:val="00A653D1"/>
    <w:rsid w:val="00A87A82"/>
    <w:rsid w:val="00A924BA"/>
    <w:rsid w:val="00A94A25"/>
    <w:rsid w:val="00A974E3"/>
    <w:rsid w:val="00AA1EEC"/>
    <w:rsid w:val="00AA2747"/>
    <w:rsid w:val="00AA3E6A"/>
    <w:rsid w:val="00AA7646"/>
    <w:rsid w:val="00AB1809"/>
    <w:rsid w:val="00AB3F24"/>
    <w:rsid w:val="00AC31C2"/>
    <w:rsid w:val="00AC4632"/>
    <w:rsid w:val="00AC5E3D"/>
    <w:rsid w:val="00AC61E7"/>
    <w:rsid w:val="00AC7CC6"/>
    <w:rsid w:val="00AD31DF"/>
    <w:rsid w:val="00AD7B83"/>
    <w:rsid w:val="00AE1717"/>
    <w:rsid w:val="00AE1A2F"/>
    <w:rsid w:val="00AE24B0"/>
    <w:rsid w:val="00AE4AC7"/>
    <w:rsid w:val="00AE5FBC"/>
    <w:rsid w:val="00AE7B07"/>
    <w:rsid w:val="00AF4704"/>
    <w:rsid w:val="00B00752"/>
    <w:rsid w:val="00B00BBF"/>
    <w:rsid w:val="00B05EF3"/>
    <w:rsid w:val="00B100DB"/>
    <w:rsid w:val="00B106C1"/>
    <w:rsid w:val="00B13485"/>
    <w:rsid w:val="00B22636"/>
    <w:rsid w:val="00B309B7"/>
    <w:rsid w:val="00B3132F"/>
    <w:rsid w:val="00B37788"/>
    <w:rsid w:val="00B415CC"/>
    <w:rsid w:val="00B418D7"/>
    <w:rsid w:val="00B65DA2"/>
    <w:rsid w:val="00B71F78"/>
    <w:rsid w:val="00B7596C"/>
    <w:rsid w:val="00B82CD5"/>
    <w:rsid w:val="00B94A83"/>
    <w:rsid w:val="00B959D6"/>
    <w:rsid w:val="00B97FDE"/>
    <w:rsid w:val="00BA0767"/>
    <w:rsid w:val="00BA4F9E"/>
    <w:rsid w:val="00BB13F3"/>
    <w:rsid w:val="00BB2386"/>
    <w:rsid w:val="00BB25F0"/>
    <w:rsid w:val="00BB6447"/>
    <w:rsid w:val="00BC60FD"/>
    <w:rsid w:val="00BD1D98"/>
    <w:rsid w:val="00BD2F2A"/>
    <w:rsid w:val="00BD5881"/>
    <w:rsid w:val="00BF193C"/>
    <w:rsid w:val="00BF46BF"/>
    <w:rsid w:val="00BF7A6C"/>
    <w:rsid w:val="00C06705"/>
    <w:rsid w:val="00C07372"/>
    <w:rsid w:val="00C11893"/>
    <w:rsid w:val="00C12014"/>
    <w:rsid w:val="00C155D1"/>
    <w:rsid w:val="00C1746B"/>
    <w:rsid w:val="00C1754F"/>
    <w:rsid w:val="00C20045"/>
    <w:rsid w:val="00C32CF7"/>
    <w:rsid w:val="00C3321D"/>
    <w:rsid w:val="00C46EFA"/>
    <w:rsid w:val="00C47589"/>
    <w:rsid w:val="00C52728"/>
    <w:rsid w:val="00C52D68"/>
    <w:rsid w:val="00C53C9B"/>
    <w:rsid w:val="00C54A26"/>
    <w:rsid w:val="00C576D7"/>
    <w:rsid w:val="00C601A8"/>
    <w:rsid w:val="00C60EA1"/>
    <w:rsid w:val="00C70129"/>
    <w:rsid w:val="00C73B44"/>
    <w:rsid w:val="00C87F47"/>
    <w:rsid w:val="00C93041"/>
    <w:rsid w:val="00CA1272"/>
    <w:rsid w:val="00CA1E21"/>
    <w:rsid w:val="00CA2FFE"/>
    <w:rsid w:val="00CB0B4E"/>
    <w:rsid w:val="00CB0B73"/>
    <w:rsid w:val="00CB17E7"/>
    <w:rsid w:val="00CB33CB"/>
    <w:rsid w:val="00CB4957"/>
    <w:rsid w:val="00CB4B7F"/>
    <w:rsid w:val="00CC48F8"/>
    <w:rsid w:val="00CC796D"/>
    <w:rsid w:val="00CD3770"/>
    <w:rsid w:val="00CE5204"/>
    <w:rsid w:val="00CF030E"/>
    <w:rsid w:val="00CF1D25"/>
    <w:rsid w:val="00CF1D70"/>
    <w:rsid w:val="00CF26DB"/>
    <w:rsid w:val="00CF2780"/>
    <w:rsid w:val="00CF3150"/>
    <w:rsid w:val="00CF32CE"/>
    <w:rsid w:val="00D0168A"/>
    <w:rsid w:val="00D06A37"/>
    <w:rsid w:val="00D11D28"/>
    <w:rsid w:val="00D12574"/>
    <w:rsid w:val="00D12A2A"/>
    <w:rsid w:val="00D140B7"/>
    <w:rsid w:val="00D15100"/>
    <w:rsid w:val="00D15ACC"/>
    <w:rsid w:val="00D203C7"/>
    <w:rsid w:val="00D21904"/>
    <w:rsid w:val="00D22BFA"/>
    <w:rsid w:val="00D256E2"/>
    <w:rsid w:val="00D3014C"/>
    <w:rsid w:val="00D3048C"/>
    <w:rsid w:val="00D33699"/>
    <w:rsid w:val="00D409A8"/>
    <w:rsid w:val="00D44964"/>
    <w:rsid w:val="00D4604F"/>
    <w:rsid w:val="00D5501E"/>
    <w:rsid w:val="00D551A3"/>
    <w:rsid w:val="00D56103"/>
    <w:rsid w:val="00D6174A"/>
    <w:rsid w:val="00D7004F"/>
    <w:rsid w:val="00D721C5"/>
    <w:rsid w:val="00D7482C"/>
    <w:rsid w:val="00D75226"/>
    <w:rsid w:val="00D76B4F"/>
    <w:rsid w:val="00D76D43"/>
    <w:rsid w:val="00D86DD4"/>
    <w:rsid w:val="00D877F7"/>
    <w:rsid w:val="00D93F6A"/>
    <w:rsid w:val="00D9492D"/>
    <w:rsid w:val="00D97D2C"/>
    <w:rsid w:val="00DA29E6"/>
    <w:rsid w:val="00DA4502"/>
    <w:rsid w:val="00DB3C57"/>
    <w:rsid w:val="00DC12C4"/>
    <w:rsid w:val="00DC4BF2"/>
    <w:rsid w:val="00DD3A27"/>
    <w:rsid w:val="00DD4063"/>
    <w:rsid w:val="00DD5D6E"/>
    <w:rsid w:val="00DE0A28"/>
    <w:rsid w:val="00DE31FF"/>
    <w:rsid w:val="00DF1167"/>
    <w:rsid w:val="00DF7CC2"/>
    <w:rsid w:val="00E12F3B"/>
    <w:rsid w:val="00E13593"/>
    <w:rsid w:val="00E252AF"/>
    <w:rsid w:val="00E320A3"/>
    <w:rsid w:val="00E435AC"/>
    <w:rsid w:val="00E442DC"/>
    <w:rsid w:val="00E61FA6"/>
    <w:rsid w:val="00E67B20"/>
    <w:rsid w:val="00E70D31"/>
    <w:rsid w:val="00E72EDD"/>
    <w:rsid w:val="00E76700"/>
    <w:rsid w:val="00E76AC4"/>
    <w:rsid w:val="00E76E21"/>
    <w:rsid w:val="00E8139B"/>
    <w:rsid w:val="00E82769"/>
    <w:rsid w:val="00E82910"/>
    <w:rsid w:val="00E862F8"/>
    <w:rsid w:val="00E868B0"/>
    <w:rsid w:val="00E86EC5"/>
    <w:rsid w:val="00E905A0"/>
    <w:rsid w:val="00E90B79"/>
    <w:rsid w:val="00E94E8F"/>
    <w:rsid w:val="00EA0F93"/>
    <w:rsid w:val="00EA17F1"/>
    <w:rsid w:val="00EA1D04"/>
    <w:rsid w:val="00EA635A"/>
    <w:rsid w:val="00EA77E0"/>
    <w:rsid w:val="00EB026E"/>
    <w:rsid w:val="00EB179E"/>
    <w:rsid w:val="00EB25EB"/>
    <w:rsid w:val="00EB31AA"/>
    <w:rsid w:val="00EB4520"/>
    <w:rsid w:val="00EB6706"/>
    <w:rsid w:val="00EC25C8"/>
    <w:rsid w:val="00EC3AA7"/>
    <w:rsid w:val="00EC53DE"/>
    <w:rsid w:val="00EE1B06"/>
    <w:rsid w:val="00EE32E1"/>
    <w:rsid w:val="00EE53AA"/>
    <w:rsid w:val="00F07739"/>
    <w:rsid w:val="00F1465E"/>
    <w:rsid w:val="00F15990"/>
    <w:rsid w:val="00F15B25"/>
    <w:rsid w:val="00F22714"/>
    <w:rsid w:val="00F24DE0"/>
    <w:rsid w:val="00F26BB5"/>
    <w:rsid w:val="00F27236"/>
    <w:rsid w:val="00F350CB"/>
    <w:rsid w:val="00F35B71"/>
    <w:rsid w:val="00F36300"/>
    <w:rsid w:val="00F422CD"/>
    <w:rsid w:val="00F43A57"/>
    <w:rsid w:val="00F459C7"/>
    <w:rsid w:val="00F53259"/>
    <w:rsid w:val="00F54855"/>
    <w:rsid w:val="00F54DF3"/>
    <w:rsid w:val="00F60493"/>
    <w:rsid w:val="00F61B02"/>
    <w:rsid w:val="00F6244E"/>
    <w:rsid w:val="00F624FC"/>
    <w:rsid w:val="00F6336A"/>
    <w:rsid w:val="00F636DB"/>
    <w:rsid w:val="00F659C3"/>
    <w:rsid w:val="00F669DD"/>
    <w:rsid w:val="00F75A39"/>
    <w:rsid w:val="00FA09A9"/>
    <w:rsid w:val="00FA09B3"/>
    <w:rsid w:val="00FA49D5"/>
    <w:rsid w:val="00FB0AAE"/>
    <w:rsid w:val="00FB1C70"/>
    <w:rsid w:val="00FB7880"/>
    <w:rsid w:val="00FB7B80"/>
    <w:rsid w:val="00FC0A26"/>
    <w:rsid w:val="00FC22AB"/>
    <w:rsid w:val="00FC2CF9"/>
    <w:rsid w:val="00FC4E48"/>
    <w:rsid w:val="00FD245E"/>
    <w:rsid w:val="00FD3845"/>
    <w:rsid w:val="00FD485F"/>
    <w:rsid w:val="00FD66F3"/>
    <w:rsid w:val="00FD6F36"/>
    <w:rsid w:val="00FD71EA"/>
    <w:rsid w:val="00FF0416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6E6F"/>
  <w15:docId w15:val="{9928E98E-D653-493D-975D-E4E49934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ACC"/>
    <w:pPr>
      <w:suppressAutoHyphens/>
    </w:pPr>
    <w:rPr>
      <w:sz w:val="22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1"/>
      <w:sz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4" w:firstLine="0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 w:firstLine="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  <w:shd w:val="clear" w:color="auto" w:fill="FFFF00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  <w:lang w:val="fr-FR"/>
    </w:rPr>
  </w:style>
  <w:style w:type="character" w:customStyle="1" w:styleId="WW8Num7z1">
    <w:name w:val="WW8Num7z1"/>
    <w:rPr>
      <w:rFonts w:ascii="Courier New" w:hAnsi="Courier New" w:cs="Arial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4z0">
    <w:name w:val="WW8Num24z0"/>
    <w:rPr>
      <w:rFonts w:ascii="Times New Roman" w:eastAsia="Times" w:hAnsi="Times New Roman" w:cs="Times New Roman" w:hint="default"/>
      <w:szCs w:val="22"/>
    </w:rPr>
  </w:style>
  <w:style w:type="character" w:customStyle="1" w:styleId="WW8Num24z1">
    <w:name w:val="WW8Num24z1"/>
    <w:rPr>
      <w:rFonts w:ascii="Courier New" w:hAnsi="Courier New" w:cs="Arial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  <w:b w:val="0"/>
      <w:u w:val="none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  <w:b w:val="0"/>
      <w:u w:val="none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</w:rPr>
  </w:style>
  <w:style w:type="character" w:customStyle="1" w:styleId="WW8Num28z1">
    <w:name w:val="WW8Num28z1"/>
    <w:rPr>
      <w:rFonts w:ascii="Symbol" w:hAnsi="Symbol" w:cs="Symbol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Symbol" w:hAnsi="Symbol" w:cs="Symbol" w:hint="default"/>
      <w:shd w:val="clear" w:color="auto" w:fill="FFFF00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Times New Roman" w:eastAsia="Times New Roman" w:hAnsi="Times New Roman" w:cs="Times New Roman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Symbol" w:hAnsi="Symbol" w:cs="Symbol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0">
    <w:name w:val="WW8Num41z0"/>
    <w:rPr>
      <w:rFonts w:ascii="Times New Roman" w:eastAsia="Times New Roman" w:hAnsi="Times New Roman" w:cs="Times New Roman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Normal2Car">
    <w:name w:val="Normal2 Car"/>
    <w:rPr>
      <w:sz w:val="22"/>
      <w:lang w:val="fr-FR" w:eastAsia="ar-SA" w:bidi="ar-SA"/>
    </w:rPr>
  </w:style>
  <w:style w:type="character" w:customStyle="1" w:styleId="PrformatHTMLCar">
    <w:name w:val="Préformaté HTML Car"/>
    <w:rPr>
      <w:rFonts w:ascii="Courier New" w:hAnsi="Courier New" w:cs="Courier New"/>
    </w:rPr>
  </w:style>
  <w:style w:type="character" w:customStyle="1" w:styleId="Titre1Car">
    <w:name w:val="Titre 1 Car"/>
    <w:rPr>
      <w:b/>
      <w:kern w:val="1"/>
      <w:sz w:val="26"/>
    </w:rPr>
  </w:style>
  <w:style w:type="character" w:customStyle="1" w:styleId="Titre2Car">
    <w:name w:val="Titre 2 Car"/>
    <w:rPr>
      <w:i/>
      <w:sz w:val="24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sz w:val="24"/>
      <w:szCs w:val="24"/>
    </w:r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smallCaps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Titre">
    <w:name w:val="Title"/>
    <w:basedOn w:val="Normal"/>
    <w:next w:val="Sous-titre"/>
    <w:qFormat/>
    <w:pPr>
      <w:jc w:val="center"/>
    </w:pPr>
    <w:rPr>
      <w:b/>
      <w:sz w:val="26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Commentaire1">
    <w:name w:val="Commentaire1"/>
    <w:basedOn w:val="Normal"/>
  </w:style>
  <w:style w:type="paragraph" w:styleId="Notedebasdepage">
    <w:name w:val="footnote text"/>
    <w:basedOn w:val="Normal"/>
    <w:rPr>
      <w:sz w:val="16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Global">
    <w:name w:val="Global"/>
    <w:basedOn w:val="Normal"/>
    <w:rPr>
      <w:b/>
    </w:rPr>
  </w:style>
  <w:style w:type="paragraph" w:customStyle="1" w:styleId="Niveau2">
    <w:name w:val="Niveau 2"/>
    <w:basedOn w:val="Normal"/>
    <w:rPr>
      <w:b/>
    </w:rPr>
  </w:style>
  <w:style w:type="paragraph" w:customStyle="1" w:styleId="normal0">
    <w:name w:val="normal_"/>
    <w:basedOn w:val="Normal"/>
    <w:pPr>
      <w:spacing w:line="198" w:lineRule="atLeast"/>
    </w:pPr>
    <w:rPr>
      <w:rFonts w:ascii="Times" w:hAnsi="Times" w:cs="Times"/>
      <w:sz w:val="20"/>
    </w:rPr>
  </w:style>
  <w:style w:type="paragraph" w:styleId="Objetducommentaire">
    <w:name w:val="annotation subject"/>
    <w:basedOn w:val="Commentaire1"/>
    <w:next w:val="Commentaire1"/>
    <w:rPr>
      <w:b/>
      <w:bCs/>
      <w:sz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CPTITRE2">
    <w:name w:val="CCP TITRE 2"/>
    <w:basedOn w:val="Normal"/>
    <w:pPr>
      <w:tabs>
        <w:tab w:val="left" w:pos="567"/>
      </w:tabs>
      <w:spacing w:after="480" w:line="240" w:lineRule="exact"/>
      <w:ind w:left="567" w:hanging="567"/>
      <w:jc w:val="both"/>
    </w:pPr>
    <w:rPr>
      <w:i/>
      <w:iCs/>
      <w:sz w:val="24"/>
      <w:szCs w:val="24"/>
    </w:rPr>
  </w:style>
  <w:style w:type="paragraph" w:customStyle="1" w:styleId="msolistparagraph0">
    <w:name w:val="msolistparagraph"/>
    <w:basedOn w:val="Normal"/>
    <w:pPr>
      <w:spacing w:before="100" w:after="100"/>
    </w:pPr>
    <w:rPr>
      <w:sz w:val="24"/>
      <w:szCs w:val="24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Tabledesmatiresniveau10">
    <w:name w:val="Table des matières niveau 10"/>
    <w:basedOn w:val="Index"/>
    <w:pPr>
      <w:tabs>
        <w:tab w:val="right" w:leader="dot" w:pos="7091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character" w:styleId="Marquedecommentaire">
    <w:name w:val="annotation reference"/>
    <w:uiPriority w:val="99"/>
    <w:semiHidden/>
    <w:unhideWhenUsed/>
    <w:rsid w:val="004767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767AA"/>
    <w:rPr>
      <w:sz w:val="20"/>
    </w:rPr>
  </w:style>
  <w:style w:type="character" w:customStyle="1" w:styleId="CommentaireCar">
    <w:name w:val="Commentaire Car"/>
    <w:link w:val="Commentaire"/>
    <w:uiPriority w:val="99"/>
    <w:rsid w:val="004767AA"/>
    <w:rPr>
      <w:lang w:eastAsia="ar-SA"/>
    </w:rPr>
  </w:style>
  <w:style w:type="paragraph" w:styleId="Rvision">
    <w:name w:val="Revision"/>
    <w:hidden/>
    <w:uiPriority w:val="99"/>
    <w:semiHidden/>
    <w:rsid w:val="001555BF"/>
    <w:rPr>
      <w:sz w:val="22"/>
      <w:lang w:eastAsia="ar-SA"/>
    </w:rPr>
  </w:style>
  <w:style w:type="paragraph" w:customStyle="1" w:styleId="Default">
    <w:name w:val="Default"/>
    <w:rsid w:val="007E332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64037A"/>
    <w:rPr>
      <w:b/>
      <w:bCs/>
    </w:rPr>
  </w:style>
  <w:style w:type="character" w:styleId="CitationHTML">
    <w:name w:val="HTML Cite"/>
    <w:basedOn w:val="Policepardfaut"/>
    <w:uiPriority w:val="99"/>
    <w:semiHidden/>
    <w:unhideWhenUsed/>
    <w:rsid w:val="004D2EF9"/>
    <w:rPr>
      <w:i/>
      <w:iCs/>
    </w:rPr>
  </w:style>
  <w:style w:type="character" w:customStyle="1" w:styleId="NotedefinCar">
    <w:name w:val="Note de fin Car"/>
    <w:basedOn w:val="Policepardfaut1"/>
    <w:rsid w:val="008B1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F0BA-8572-48AF-8F87-DD7DFB3A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Company>Symanetc</Company>
  <LinksUpToDate>false</LinksUpToDate>
  <CharactersWithSpaces>1631</CharactersWithSpaces>
  <SharedDoc>false</SharedDoc>
  <HLinks>
    <vt:vector size="240" baseType="variant">
      <vt:variant>
        <vt:i4>917607</vt:i4>
      </vt:variant>
      <vt:variant>
        <vt:i4>216</vt:i4>
      </vt:variant>
      <vt:variant>
        <vt:i4>0</vt:i4>
      </vt:variant>
      <vt:variant>
        <vt:i4>5</vt:i4>
      </vt:variant>
      <vt:variant>
        <vt:lpwstr>mailto:laura.heitz@unistra.fr</vt:lpwstr>
      </vt:variant>
      <vt:variant>
        <vt:lpwstr/>
      </vt:variant>
      <vt:variant>
        <vt:i4>7929910</vt:i4>
      </vt:variant>
      <vt:variant>
        <vt:i4>213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6291483</vt:i4>
      </vt:variant>
      <vt:variant>
        <vt:i4>210</vt:i4>
      </vt:variant>
      <vt:variant>
        <vt:i4>0</vt:i4>
      </vt:variant>
      <vt:variant>
        <vt:i4>5</vt:i4>
      </vt:variant>
      <vt:variant>
        <vt:lpwstr>https://www.achatpublic.com/sdm/cgapc/aide/APCFC_03_SDM_MANUEL%20ENTREPRISE.pdf</vt:lpwstr>
      </vt:variant>
      <vt:variant>
        <vt:lpwstr/>
      </vt:variant>
      <vt:variant>
        <vt:i4>2228328</vt:i4>
      </vt:variant>
      <vt:variant>
        <vt:i4>207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3145847</vt:i4>
      </vt:variant>
      <vt:variant>
        <vt:i4>204</vt:i4>
      </vt:variant>
      <vt:variant>
        <vt:i4>0</vt:i4>
      </vt:variant>
      <vt:variant>
        <vt:i4>5</vt:i4>
      </vt:variant>
      <vt:variant>
        <vt:lpwstr>http://www.minefe.gouv.fr/</vt:lpwstr>
      </vt:variant>
      <vt:variant>
        <vt:lpwstr/>
      </vt:variant>
      <vt:variant>
        <vt:i4>2228328</vt:i4>
      </vt:variant>
      <vt:variant>
        <vt:i4>201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2228328</vt:i4>
      </vt:variant>
      <vt:variant>
        <vt:i4>198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655401</vt:i4>
      </vt:variant>
      <vt:variant>
        <vt:i4>195</vt:i4>
      </vt:variant>
      <vt:variant>
        <vt:i4>0</vt:i4>
      </vt:variant>
      <vt:variant>
        <vt:i4>5</vt:i4>
      </vt:variant>
      <vt:variant>
        <vt:lpwstr>mailto:strasbourg@apave.com</vt:lpwstr>
      </vt:variant>
      <vt:variant>
        <vt:lpwstr/>
      </vt:variant>
      <vt:variant>
        <vt:i4>1310770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_Toc509495722</vt:lpwstr>
      </vt:variant>
      <vt:variant>
        <vt:i4>1310770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_Toc509495721</vt:lpwstr>
      </vt:variant>
      <vt:variant>
        <vt:i4>1310770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_Toc509495720</vt:lpwstr>
      </vt:variant>
      <vt:variant>
        <vt:i4>1507378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_Toc509495719</vt:lpwstr>
      </vt:variant>
      <vt:variant>
        <vt:i4>1507378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_Toc509495718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_Toc509495717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_Toc509495716</vt:lpwstr>
      </vt:variant>
      <vt:variant>
        <vt:i4>1507378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_Toc509495715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_Toc509495714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_Toc509495713</vt:lpwstr>
      </vt:variant>
      <vt:variant>
        <vt:i4>1507378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_Toc509495712</vt:lpwstr>
      </vt:variant>
      <vt:variant>
        <vt:i4>1507378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_Toc509495711</vt:lpwstr>
      </vt:variant>
      <vt:variant>
        <vt:i4>1507378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_Toc509495710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_Toc509495709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_Toc509495708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_Toc509495707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_Toc509495706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_Toc509495705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_Toc509495704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_Toc509495703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_Toc509495702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_Toc509495701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_Toc509495700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_Toc509495699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_Toc509495698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_Toc509495697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_Toc509495696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_Toc509495695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_Toc509495694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_Toc509495693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_Toc509495692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_Toc509495691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creator>AGYSOFT</dc:creator>
  <cp:lastModifiedBy>LAGANT Anne-Sophie</cp:lastModifiedBy>
  <cp:revision>2</cp:revision>
  <cp:lastPrinted>2020-10-16T06:37:00Z</cp:lastPrinted>
  <dcterms:created xsi:type="dcterms:W3CDTF">2025-03-17T10:07:00Z</dcterms:created>
  <dcterms:modified xsi:type="dcterms:W3CDTF">2025-03-17T10:07:00Z</dcterms:modified>
</cp:coreProperties>
</file>