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8D3A82" w:rsidRDefault="008D3A82" w:rsidP="008D3A82">
      <w:pPr>
        <w:pBdr>
          <w:top w:val="single" w:sz="4" w:space="1" w:color="auto"/>
          <w:left w:val="single" w:sz="4" w:space="4" w:color="auto"/>
          <w:bottom w:val="single" w:sz="4" w:space="1" w:color="auto"/>
          <w:right w:val="single" w:sz="4" w:space="4" w:color="auto"/>
        </w:pBdr>
        <w:jc w:val="center"/>
        <w:rPr>
          <w:rFonts w:cs="Calibri"/>
          <w:b/>
          <w:sz w:val="28"/>
          <w:szCs w:val="28"/>
        </w:rPr>
      </w:pPr>
    </w:p>
    <w:p w:rsidR="008D3A82" w:rsidRDefault="008D3A82" w:rsidP="008D3A82">
      <w:pPr>
        <w:pBdr>
          <w:top w:val="single" w:sz="4" w:space="1" w:color="auto"/>
          <w:left w:val="single" w:sz="4" w:space="4" w:color="auto"/>
          <w:bottom w:val="single" w:sz="4" w:space="1" w:color="auto"/>
          <w:right w:val="single" w:sz="4" w:space="4" w:color="auto"/>
        </w:pBdr>
        <w:jc w:val="center"/>
        <w:rPr>
          <w:rFonts w:cs="Calibri"/>
          <w:b/>
          <w:sz w:val="28"/>
          <w:szCs w:val="28"/>
        </w:rPr>
      </w:pPr>
      <w:bookmarkStart w:id="0" w:name="_Hlk192512529"/>
      <w:r w:rsidRPr="00AD3F60">
        <w:rPr>
          <w:rFonts w:cs="Calibri"/>
          <w:b/>
          <w:sz w:val="28"/>
          <w:szCs w:val="28"/>
        </w:rPr>
        <w:t xml:space="preserve">Ght_TRV_2025-065 </w:t>
      </w:r>
    </w:p>
    <w:p w:rsidR="008D3A82" w:rsidRPr="00091624" w:rsidRDefault="008D3A82" w:rsidP="008D3A82">
      <w:pPr>
        <w:pBdr>
          <w:top w:val="single" w:sz="4" w:space="1" w:color="auto"/>
          <w:left w:val="single" w:sz="4" w:space="4" w:color="auto"/>
          <w:bottom w:val="single" w:sz="4" w:space="1" w:color="auto"/>
          <w:right w:val="single" w:sz="4" w:space="4" w:color="auto"/>
        </w:pBdr>
        <w:jc w:val="center"/>
        <w:rPr>
          <w:rFonts w:cs="Calibri"/>
          <w:b/>
          <w:sz w:val="28"/>
          <w:szCs w:val="28"/>
        </w:rPr>
      </w:pPr>
      <w:bookmarkStart w:id="1" w:name="_Hlk192512726"/>
      <w:bookmarkEnd w:id="0"/>
      <w:r w:rsidRPr="00AD3F60">
        <w:rPr>
          <w:rFonts w:cs="Calibri"/>
          <w:b/>
          <w:sz w:val="28"/>
          <w:szCs w:val="28"/>
        </w:rPr>
        <w:t>Rénovation de la chaufferie existante de l’IFSI de Montbrison</w:t>
      </w:r>
    </w:p>
    <w:bookmarkEnd w:id="1"/>
    <w:p w:rsidR="00FA5856" w:rsidRDefault="00FA5856" w:rsidP="00E3479B">
      <w:pPr>
        <w:tabs>
          <w:tab w:val="left" w:pos="426"/>
          <w:tab w:val="left" w:pos="851"/>
        </w:tabs>
        <w:jc w:val="both"/>
        <w:rPr>
          <w:rFonts w:ascii="Arial" w:hAnsi="Arial" w:cs="Arial"/>
        </w:rPr>
      </w:pPr>
    </w:p>
    <w:p w:rsidR="00FA5856" w:rsidRPr="00E3479B" w:rsidRDefault="00FA5856"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8D3A82"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1"/>
            </w:checkBox>
          </w:ffData>
        </w:fldChar>
      </w:r>
      <w:bookmarkStart w:id="2" w:name="CaseACocher1"/>
      <w:r>
        <w:rPr>
          <w:rFonts w:ascii="Arial" w:hAnsi="Arial" w:cs="Arial"/>
        </w:rPr>
        <w:instrText xml:space="preserve"> FORMCHECKBOX </w:instrText>
      </w:r>
      <w:r>
        <w:rPr>
          <w:rFonts w:ascii="Arial" w:hAnsi="Arial" w:cs="Arial"/>
        </w:rPr>
      </w:r>
      <w:r>
        <w:rPr>
          <w:rFonts w:ascii="Arial" w:hAnsi="Arial" w:cs="Arial"/>
        </w:rPr>
        <w:fldChar w:fldCharType="end"/>
      </w:r>
      <w:bookmarkEnd w:id="2"/>
      <w:r w:rsidR="00E3479B" w:rsidRPr="00E3479B">
        <w:rPr>
          <w:rFonts w:ascii="Arial" w:hAnsi="Arial" w:cs="Arial"/>
        </w:rPr>
        <w:t xml:space="preserve"> Une procédure adaptée passée en application des articles L 2123-1 et R 2123-1 et R2123-1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bookmarkStart w:id="3" w:name="CaseACocher2"/>
      <w:r w:rsidRPr="00E3479B">
        <w:rPr>
          <w:rFonts w:ascii="Arial" w:hAnsi="Arial" w:cs="Arial"/>
        </w:rPr>
        <w:instrText xml:space="preserve"> FORMCHECKBOX </w:instrText>
      </w:r>
      <w:r w:rsidR="008D3A82">
        <w:rPr>
          <w:rFonts w:ascii="Arial" w:hAnsi="Arial" w:cs="Arial"/>
        </w:rPr>
      </w:r>
      <w:r w:rsidR="008D3A82">
        <w:rPr>
          <w:rFonts w:ascii="Arial" w:hAnsi="Arial" w:cs="Arial"/>
        </w:rPr>
        <w:fldChar w:fldCharType="separate"/>
      </w:r>
      <w:r w:rsidRPr="00E3479B">
        <w:rPr>
          <w:rFonts w:ascii="Arial" w:hAnsi="Arial" w:cs="Arial"/>
        </w:rPr>
        <w:fldChar w:fldCharType="end"/>
      </w:r>
      <w:bookmarkEnd w:id="3"/>
      <w:r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8D3A82">
        <w:rPr>
          <w:rFonts w:ascii="Arial" w:hAnsi="Arial" w:cs="Arial"/>
        </w:rPr>
      </w:r>
      <w:r w:rsidR="008D3A82">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8D3A82">
        <w:rPr>
          <w:rFonts w:ascii="Arial" w:hAnsi="Arial" w:cs="Arial"/>
        </w:rPr>
      </w:r>
      <w:r w:rsidR="008D3A82">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D3A82" w:rsidRPr="008D3A82" w:rsidRDefault="009B1CD0" w:rsidP="00893DCA">
      <w:pPr>
        <w:numPr>
          <w:ilvl w:val="0"/>
          <w:numId w:val="8"/>
        </w:numPr>
        <w:tabs>
          <w:tab w:val="left" w:pos="851"/>
        </w:tabs>
        <w:spacing w:before="120"/>
        <w:jc w:val="both"/>
        <w:rPr>
          <w:lang w:val="en-US"/>
        </w:rPr>
      </w:pPr>
      <w:r w:rsidRPr="008D3A82">
        <w:rPr>
          <w:rFonts w:ascii="Arial" w:hAnsi="Arial" w:cs="Arial"/>
          <w:lang w:val="en-GB"/>
        </w:rPr>
        <w:t>CCAP n°</w:t>
      </w:r>
      <w:r w:rsidR="00DF501F" w:rsidRPr="008D3A82">
        <w:rPr>
          <w:rFonts w:ascii="Arial" w:hAnsi="Arial" w:cs="Arial"/>
          <w:lang w:val="en-GB"/>
        </w:rPr>
        <w:t> </w:t>
      </w:r>
      <w:r w:rsidR="008D3A82" w:rsidRPr="008D3A82">
        <w:rPr>
          <w:rFonts w:ascii="Arial" w:hAnsi="Arial" w:cs="Arial"/>
          <w:lang w:val="en-GB"/>
        </w:rPr>
        <w:t xml:space="preserve">Ght_TRV_2025-065 </w:t>
      </w:r>
    </w:p>
    <w:p w:rsidR="009B1CD0" w:rsidRPr="008D3A82" w:rsidRDefault="009B1CD0" w:rsidP="00893DCA">
      <w:pPr>
        <w:numPr>
          <w:ilvl w:val="0"/>
          <w:numId w:val="8"/>
        </w:numPr>
        <w:tabs>
          <w:tab w:val="left" w:pos="851"/>
        </w:tabs>
        <w:spacing w:before="120"/>
        <w:jc w:val="both"/>
        <w:rPr>
          <w:lang w:val="en-US"/>
        </w:rPr>
      </w:pPr>
      <w:r w:rsidRPr="008D3A82">
        <w:rPr>
          <w:rFonts w:ascii="Arial" w:hAnsi="Arial" w:cs="Arial"/>
          <w:lang w:val="en-GB"/>
        </w:rPr>
        <w:t>CCAG</w:t>
      </w:r>
      <w:r w:rsidR="00FE3FAF" w:rsidRPr="008D3A82">
        <w:rPr>
          <w:rFonts w:ascii="Arial" w:hAnsi="Arial" w:cs="Arial"/>
          <w:lang w:val="en-GB"/>
        </w:rPr>
        <w:t>-</w:t>
      </w:r>
      <w:r w:rsidR="008D3A82" w:rsidRPr="008D3A82">
        <w:rPr>
          <w:rFonts w:ascii="Arial" w:hAnsi="Arial" w:cs="Arial"/>
          <w:lang w:val="en-GB"/>
        </w:rPr>
        <w:t>TRAVAUX DU 30/03/2021</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CCTP n°</w:t>
      </w:r>
      <w:r w:rsidR="00DF501F" w:rsidRPr="00FE3FAF">
        <w:rPr>
          <w:rFonts w:ascii="Arial" w:hAnsi="Arial" w:cs="Arial"/>
          <w:lang w:val="en-GB"/>
        </w:rPr>
        <w:t> </w:t>
      </w:r>
      <w:r w:rsidR="008D3A82" w:rsidRPr="008D3A82">
        <w:rPr>
          <w:rFonts w:ascii="Arial" w:hAnsi="Arial" w:cs="Arial"/>
          <w:lang w:val="en-GB"/>
        </w:rPr>
        <w:t>Ght_TRV_2025-065</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D3A82">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D3A82">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indiquée à l’article 5</w:t>
      </w:r>
      <w:r w:rsidR="00376264" w:rsidRPr="00376264">
        <w:rPr>
          <w:rFonts w:ascii="Arial" w:hAnsi="Arial" w:cs="Arial"/>
        </w:rPr>
        <w:t xml:space="preserve"> du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D3A8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D3A82">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8D3A82"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lang w:val="en-US"/>
              </w:rPr>
            </w:pPr>
            <w:r w:rsidRPr="000C2E65">
              <w:rPr>
                <w:rFonts w:ascii="Arial" w:hAnsi="Arial" w:cs="Arial"/>
                <w:lang w:val="en-US"/>
              </w:rPr>
              <w:t>CH DU FOREZ</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26 BIS BOULVEARD LACHEZE</w:t>
            </w:r>
          </w:p>
          <w:p w:rsidR="00DA362C" w:rsidRPr="000C2E65" w:rsidRDefault="00DA362C" w:rsidP="00DA362C">
            <w:pPr>
              <w:pStyle w:val="fcase2metab"/>
              <w:rPr>
                <w:rFonts w:ascii="Arial" w:hAnsi="Arial" w:cs="Arial"/>
              </w:rPr>
            </w:pPr>
            <w:r w:rsidRPr="000C2E65">
              <w:rPr>
                <w:rFonts w:ascii="Arial" w:hAnsi="Arial" w:cs="Arial"/>
              </w:rPr>
              <w:t>42600 MONTBRISON</w:t>
            </w:r>
          </w:p>
        </w:tc>
      </w:tr>
    </w:tbl>
    <w:p w:rsidR="009B1CD0" w:rsidRDefault="009B1CD0" w:rsidP="009B45B9">
      <w:pPr>
        <w:pStyle w:val="fcase2metab"/>
        <w:ind w:left="0" w:firstLine="0"/>
        <w:rPr>
          <w:rFonts w:ascii="Arial" w:hAnsi="Arial" w:cs="Arial"/>
        </w:rPr>
      </w:pPr>
      <w:bookmarkStart w:id="4" w:name="_GoBack"/>
      <w:bookmarkEnd w:id="4"/>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8D3A82"/>
    <w:rsid w:val="00902F86"/>
    <w:rsid w:val="00930A5C"/>
    <w:rsid w:val="00934503"/>
    <w:rsid w:val="00944FCC"/>
    <w:rsid w:val="009458B0"/>
    <w:rsid w:val="00972598"/>
    <w:rsid w:val="00983FF3"/>
    <w:rsid w:val="009B1CD0"/>
    <w:rsid w:val="009B45B9"/>
    <w:rsid w:val="009C4738"/>
    <w:rsid w:val="009D661E"/>
    <w:rsid w:val="00A34D04"/>
    <w:rsid w:val="00A40AD3"/>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3180EAA6"/>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C648B-0D7B-450C-96B8-03A9EE2CD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0</TotalTime>
  <Pages>6</Pages>
  <Words>2147</Words>
  <Characters>11814</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13934</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VETARD Laurence</cp:lastModifiedBy>
  <cp:revision>2</cp:revision>
  <cp:lastPrinted>2023-03-09T08:20:00Z</cp:lastPrinted>
  <dcterms:created xsi:type="dcterms:W3CDTF">2025-03-11T13:23:00Z</dcterms:created>
  <dcterms:modified xsi:type="dcterms:W3CDTF">2025-03-11T13:23:00Z</dcterms:modified>
</cp:coreProperties>
</file>