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4F2F21EF" w14:textId="77777777" w:rsidR="00162772" w:rsidRDefault="000375DD" w:rsidP="007C4059">
      <w:pPr>
        <w:rPr>
          <w:rFonts w:ascii="Marianne" w:hAnsi="Marianne"/>
          <w:noProof/>
          <w:sz w:val="20"/>
        </w:rPr>
      </w:pPr>
      <w:r>
        <w:rPr>
          <w:rFonts w:ascii="Marianne" w:hAnsi="Marianne"/>
          <w:noProof/>
          <w:sz w:val="20"/>
        </w:rPr>
        <w:tab/>
      </w:r>
      <w:r>
        <w:rPr>
          <w:rFonts w:ascii="Marianne" w:hAnsi="Marianne"/>
          <w:noProof/>
          <w:sz w:val="20"/>
        </w:rPr>
        <w:tab/>
      </w:r>
      <w:r>
        <w:rPr>
          <w:rFonts w:ascii="Marianne" w:hAnsi="Marianne"/>
          <w:noProof/>
          <w:sz w:val="20"/>
        </w:rPr>
        <w:tab/>
      </w:r>
      <w:r>
        <w:rPr>
          <w:rFonts w:ascii="Marianne" w:hAnsi="Marianne"/>
          <w:noProof/>
          <w:sz w:val="20"/>
        </w:rPr>
        <w:tab/>
      </w:r>
    </w:p>
    <w:p w14:paraId="5E35B73F" w14:textId="249C98B7" w:rsidR="000375DD" w:rsidRDefault="006B13D8" w:rsidP="007C4059">
      <w:pPr>
        <w:rPr>
          <w:rFonts w:ascii="Marianne" w:hAnsi="Marianne"/>
          <w:noProof/>
          <w:sz w:val="20"/>
        </w:rPr>
      </w:pPr>
      <w:r>
        <w:rPr>
          <w:noProof/>
        </w:rPr>
        <w:drawing>
          <wp:inline distT="0" distB="0" distL="0" distR="0" wp14:anchorId="269B6BE4" wp14:editId="3386C147">
            <wp:extent cx="1581150" cy="857250"/>
            <wp:effectExtent l="0" t="0" r="0" b="0"/>
            <wp:docPr id="1050" name="Imag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0" name="Image 3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81150" cy="85725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  <a:effectLst/>
                    <a:extLst>
                      <a:ext uri="{91240B29-F687-4F45-9708-019B960494DF}">
                        <a14:hiddenLine xmlns:a14="http://schemas.microsoft.com/office/drawing/2010/main" w="9525">
                          <a:solidFill>
                            <a:srgbClr val="3465A4"/>
                          </a:solidFill>
                          <a:round/>
                          <a:headEnd/>
                          <a:tailEnd/>
                        </a14:hiddenLine>
                      </a:ext>
                      <a:ext uri="{AF507438-7753-43E0-B8FC-AC1667EBCBE1}">
                        <a14:hiddenEffects xmlns:a14="http://schemas.microsoft.com/office/drawing/2010/main">
                          <a:effectLst>
                            <a:outerShdw dist="35921" dir="2700000" algn="ctr" rotWithShape="0">
                              <a:srgbClr val="808080"/>
                            </a:outerShdw>
                          </a:effectLst>
                        </a14:hiddenEffects>
                      </a:ext>
                    </a:extLst>
                  </pic:spPr>
                </pic:pic>
              </a:graphicData>
            </a:graphic>
          </wp:inline>
        </w:drawing>
      </w:r>
    </w:p>
    <w:p w14:paraId="4DC3DB88" w14:textId="77777777" w:rsidR="00525E69" w:rsidRDefault="00525E69" w:rsidP="007C4059">
      <w:pPr>
        <w:rPr>
          <w:rFonts w:ascii="Marianne" w:hAnsi="Marianne"/>
          <w:b/>
          <w:sz w:val="20"/>
        </w:rPr>
      </w:pPr>
    </w:p>
    <w:p w14:paraId="6DC9BC9B" w14:textId="77777777" w:rsidR="00525E69" w:rsidRDefault="00525E69" w:rsidP="007C4059">
      <w:pPr>
        <w:rPr>
          <w:rFonts w:ascii="Marianne" w:hAnsi="Marianne"/>
          <w:b/>
          <w:sz w:val="20"/>
        </w:rPr>
      </w:pPr>
    </w:p>
    <w:p w14:paraId="6F557C18" w14:textId="77777777" w:rsidR="00525E69" w:rsidRPr="009B1977" w:rsidRDefault="00525E69" w:rsidP="007C4059">
      <w:pPr>
        <w:rPr>
          <w:rFonts w:ascii="Marianne" w:hAnsi="Marianne"/>
          <w:b/>
          <w:sz w:val="20"/>
        </w:rPr>
      </w:pPr>
    </w:p>
    <w:p w14:paraId="3D86933D" w14:textId="77777777" w:rsidR="007C4059" w:rsidRPr="009B1977" w:rsidRDefault="00932F0A" w:rsidP="00932F0A">
      <w:pPr>
        <w:pBdr>
          <w:top w:val="double" w:sz="4" w:space="0" w:color="auto"/>
          <w:left w:val="double" w:sz="4" w:space="4" w:color="auto"/>
          <w:bottom w:val="double" w:sz="4" w:space="0" w:color="auto"/>
          <w:right w:val="double" w:sz="4" w:space="4" w:color="auto"/>
        </w:pBdr>
        <w:tabs>
          <w:tab w:val="left" w:pos="3696"/>
        </w:tabs>
        <w:ind w:left="360" w:right="72"/>
        <w:rPr>
          <w:rFonts w:ascii="Marianne" w:hAnsi="Marianne"/>
          <w:b/>
          <w:sz w:val="20"/>
        </w:rPr>
      </w:pPr>
      <w:r w:rsidRPr="009B1977">
        <w:rPr>
          <w:rFonts w:ascii="Marianne" w:hAnsi="Marianne"/>
          <w:b/>
          <w:sz w:val="20"/>
        </w:rPr>
        <w:tab/>
      </w:r>
    </w:p>
    <w:p w14:paraId="6ECB6200" w14:textId="77777777" w:rsidR="002A2ACD" w:rsidRPr="009B1977" w:rsidRDefault="003400B9" w:rsidP="00932F0A">
      <w:pPr>
        <w:pBdr>
          <w:top w:val="double" w:sz="4" w:space="0" w:color="auto"/>
          <w:left w:val="double" w:sz="4" w:space="4" w:color="auto"/>
          <w:bottom w:val="double" w:sz="4" w:space="0" w:color="auto"/>
          <w:right w:val="double" w:sz="4" w:space="4" w:color="auto"/>
        </w:pBdr>
        <w:ind w:left="360" w:right="72"/>
        <w:jc w:val="center"/>
        <w:rPr>
          <w:rFonts w:ascii="Marianne" w:hAnsi="Marianne"/>
          <w:b/>
          <w:sz w:val="20"/>
        </w:rPr>
      </w:pPr>
      <w:r w:rsidRPr="009B1977">
        <w:rPr>
          <w:rFonts w:ascii="Marianne" w:hAnsi="Marianne"/>
          <w:b/>
          <w:sz w:val="20"/>
        </w:rPr>
        <w:t>CADRE DE</w:t>
      </w:r>
      <w:r w:rsidR="009B4709" w:rsidRPr="009B1977">
        <w:rPr>
          <w:rFonts w:ascii="Marianne" w:hAnsi="Marianne"/>
          <w:b/>
          <w:sz w:val="20"/>
        </w:rPr>
        <w:t xml:space="preserve"> </w:t>
      </w:r>
      <w:r w:rsidR="004E0E77" w:rsidRPr="009B1977">
        <w:rPr>
          <w:rFonts w:ascii="Marianne" w:hAnsi="Marianne"/>
          <w:b/>
          <w:sz w:val="20"/>
        </w:rPr>
        <w:t>MÉMOIRE</w:t>
      </w:r>
      <w:r w:rsidR="009B4709" w:rsidRPr="009B1977">
        <w:rPr>
          <w:rFonts w:ascii="Marianne" w:hAnsi="Marianne"/>
          <w:b/>
          <w:sz w:val="20"/>
        </w:rPr>
        <w:t xml:space="preserve"> TECHNIQUE</w:t>
      </w:r>
    </w:p>
    <w:p w14:paraId="0B7B87D9" w14:textId="77777777" w:rsidR="00206ECA" w:rsidRPr="009B1977" w:rsidRDefault="00206ECA" w:rsidP="00932F0A">
      <w:pPr>
        <w:pBdr>
          <w:top w:val="double" w:sz="4" w:space="0" w:color="auto"/>
          <w:left w:val="double" w:sz="4" w:space="4" w:color="auto"/>
          <w:bottom w:val="double" w:sz="4" w:space="0" w:color="auto"/>
          <w:right w:val="double" w:sz="4" w:space="4" w:color="auto"/>
        </w:pBdr>
        <w:ind w:left="360" w:right="72"/>
        <w:jc w:val="center"/>
        <w:rPr>
          <w:rFonts w:ascii="Marianne" w:hAnsi="Marianne"/>
          <w:b/>
          <w:sz w:val="20"/>
        </w:rPr>
      </w:pPr>
    </w:p>
    <w:p w14:paraId="1D174E66" w14:textId="77777777" w:rsidR="002A2ACD" w:rsidRPr="009B1977" w:rsidRDefault="006318BC" w:rsidP="00932F0A">
      <w:pPr>
        <w:pBdr>
          <w:top w:val="double" w:sz="4" w:space="0" w:color="auto"/>
          <w:left w:val="double" w:sz="4" w:space="4" w:color="auto"/>
          <w:bottom w:val="double" w:sz="4" w:space="0" w:color="auto"/>
          <w:right w:val="double" w:sz="4" w:space="4" w:color="auto"/>
        </w:pBdr>
        <w:ind w:left="360" w:right="72"/>
        <w:jc w:val="center"/>
        <w:rPr>
          <w:rFonts w:ascii="Marianne" w:hAnsi="Marianne"/>
          <w:b/>
          <w:color w:val="000000"/>
          <w:sz w:val="20"/>
        </w:rPr>
      </w:pPr>
      <w:r w:rsidRPr="009B1977">
        <w:rPr>
          <w:rFonts w:ascii="Marianne" w:hAnsi="Marianne"/>
          <w:b/>
          <w:color w:val="000000"/>
          <w:sz w:val="20"/>
        </w:rPr>
        <w:t xml:space="preserve">ANNEXE </w:t>
      </w:r>
      <w:r w:rsidR="00AE6416" w:rsidRPr="009B1977">
        <w:rPr>
          <w:rFonts w:ascii="Marianne" w:hAnsi="Marianne"/>
          <w:b/>
          <w:color w:val="000000"/>
          <w:sz w:val="20"/>
        </w:rPr>
        <w:t>N°</w:t>
      </w:r>
      <w:r w:rsidR="00CD3D93">
        <w:rPr>
          <w:rFonts w:ascii="Marianne" w:hAnsi="Marianne"/>
          <w:b/>
          <w:color w:val="000000"/>
          <w:sz w:val="20"/>
        </w:rPr>
        <w:t>3</w:t>
      </w:r>
      <w:r w:rsidR="00304406" w:rsidRPr="009B1977">
        <w:rPr>
          <w:rFonts w:ascii="Marianne" w:hAnsi="Marianne"/>
          <w:b/>
          <w:color w:val="000000"/>
          <w:sz w:val="20"/>
        </w:rPr>
        <w:t xml:space="preserve"> au </w:t>
      </w:r>
      <w:r w:rsidR="000E7A9F" w:rsidRPr="009B1977">
        <w:rPr>
          <w:rFonts w:ascii="Marianne" w:hAnsi="Marianne"/>
          <w:b/>
          <w:color w:val="000000"/>
          <w:sz w:val="20"/>
        </w:rPr>
        <w:t>r</w:t>
      </w:r>
      <w:r w:rsidR="00D664A8" w:rsidRPr="009B1977">
        <w:rPr>
          <w:rFonts w:ascii="Marianne" w:hAnsi="Marianne"/>
          <w:b/>
          <w:color w:val="000000"/>
          <w:sz w:val="20"/>
        </w:rPr>
        <w:t xml:space="preserve">èglement de la </w:t>
      </w:r>
      <w:r w:rsidR="000E7A9F" w:rsidRPr="009B1977">
        <w:rPr>
          <w:rFonts w:ascii="Marianne" w:hAnsi="Marianne"/>
          <w:b/>
          <w:color w:val="000000"/>
          <w:sz w:val="20"/>
        </w:rPr>
        <w:t>c</w:t>
      </w:r>
      <w:r w:rsidR="00D664A8" w:rsidRPr="009B1977">
        <w:rPr>
          <w:rFonts w:ascii="Marianne" w:hAnsi="Marianne"/>
          <w:b/>
          <w:color w:val="000000"/>
          <w:sz w:val="20"/>
        </w:rPr>
        <w:t>onsultation</w:t>
      </w:r>
    </w:p>
    <w:p w14:paraId="22276C3C" w14:textId="77777777" w:rsidR="002A2ACD" w:rsidRPr="009B1977" w:rsidRDefault="002A2ACD" w:rsidP="00932F0A">
      <w:pPr>
        <w:pBdr>
          <w:top w:val="double" w:sz="4" w:space="0" w:color="auto"/>
          <w:left w:val="double" w:sz="4" w:space="4" w:color="auto"/>
          <w:bottom w:val="double" w:sz="4" w:space="0" w:color="auto"/>
          <w:right w:val="double" w:sz="4" w:space="4" w:color="auto"/>
        </w:pBdr>
        <w:ind w:left="360" w:right="72"/>
        <w:rPr>
          <w:rFonts w:ascii="Marianne" w:hAnsi="Marianne"/>
          <w:b/>
          <w:sz w:val="20"/>
        </w:rPr>
      </w:pPr>
    </w:p>
    <w:p w14:paraId="5D6FF0B8" w14:textId="77777777" w:rsidR="002A2ACD" w:rsidRDefault="002A2ACD" w:rsidP="002A2ACD">
      <w:pPr>
        <w:rPr>
          <w:rFonts w:ascii="Marianne" w:hAnsi="Marianne"/>
          <w:sz w:val="20"/>
        </w:rPr>
      </w:pPr>
    </w:p>
    <w:p w14:paraId="2A72A227" w14:textId="77777777" w:rsidR="000375DD" w:rsidRPr="009B1977" w:rsidRDefault="000375DD" w:rsidP="002A2ACD">
      <w:pPr>
        <w:rPr>
          <w:rFonts w:ascii="Marianne" w:hAnsi="Marianne"/>
          <w:sz w:val="20"/>
        </w:rPr>
      </w:pPr>
    </w:p>
    <w:p w14:paraId="0AC38DCF" w14:textId="77777777" w:rsidR="002A2ACD" w:rsidRPr="009B1977" w:rsidRDefault="002A2ACD" w:rsidP="002A2ACD">
      <w:pPr>
        <w:rPr>
          <w:rFonts w:ascii="Marianne" w:hAnsi="Marianne"/>
          <w:sz w:val="20"/>
        </w:rPr>
      </w:pPr>
    </w:p>
    <w:p w14:paraId="0B23F74C" w14:textId="4FDB58EB" w:rsidR="003C52C4" w:rsidRPr="009B1977" w:rsidRDefault="00DF5ABA" w:rsidP="00525E69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D9D9D9"/>
        <w:overflowPunct/>
        <w:autoSpaceDE/>
        <w:autoSpaceDN/>
        <w:adjustRightInd/>
        <w:ind w:right="-1"/>
        <w:textAlignment w:val="auto"/>
        <w:rPr>
          <w:rFonts w:ascii="Marianne" w:hAnsi="Marianne"/>
          <w:b/>
          <w:caps/>
          <w:sz w:val="20"/>
        </w:rPr>
      </w:pPr>
      <w:r>
        <w:rPr>
          <w:rFonts w:ascii="Marianne" w:hAnsi="Marianne"/>
          <w:b/>
          <w:caps/>
          <w:sz w:val="20"/>
        </w:rPr>
        <w:t>FOURNITURE</w:t>
      </w:r>
      <w:r w:rsidR="00525E69">
        <w:rPr>
          <w:rFonts w:ascii="Marianne" w:hAnsi="Marianne"/>
          <w:b/>
          <w:caps/>
          <w:sz w:val="20"/>
        </w:rPr>
        <w:t xml:space="preserve"> DE PINCES D’IMMOBILISATION (SABOTS DE DENVER)</w:t>
      </w:r>
      <w:r w:rsidR="00A963B8">
        <w:rPr>
          <w:rFonts w:ascii="Marianne" w:hAnsi="Marianne"/>
          <w:b/>
          <w:caps/>
          <w:sz w:val="20"/>
        </w:rPr>
        <w:t>,</w:t>
      </w:r>
      <w:r w:rsidR="00487783">
        <w:rPr>
          <w:rFonts w:ascii="Marianne" w:hAnsi="Marianne"/>
          <w:b/>
          <w:caps/>
          <w:sz w:val="20"/>
        </w:rPr>
        <w:t xml:space="preserve"> ACCESSOIRES ET </w:t>
      </w:r>
      <w:r w:rsidR="00525E69">
        <w:rPr>
          <w:rFonts w:ascii="Marianne" w:hAnsi="Marianne"/>
          <w:b/>
          <w:caps/>
          <w:sz w:val="20"/>
        </w:rPr>
        <w:t>PREST</w:t>
      </w:r>
      <w:r>
        <w:rPr>
          <w:rFonts w:ascii="Marianne" w:hAnsi="Marianne"/>
          <w:b/>
          <w:caps/>
          <w:sz w:val="20"/>
        </w:rPr>
        <w:t>ATIONS DE REPARATION</w:t>
      </w:r>
      <w:r w:rsidR="001D08DF">
        <w:rPr>
          <w:rFonts w:ascii="Marianne" w:hAnsi="Marianne"/>
          <w:b/>
          <w:caps/>
          <w:sz w:val="20"/>
        </w:rPr>
        <w:t xml:space="preserve"> ASSOCIEES</w:t>
      </w:r>
      <w:r>
        <w:rPr>
          <w:rFonts w:ascii="Marianne" w:hAnsi="Marianne"/>
          <w:b/>
          <w:caps/>
          <w:sz w:val="20"/>
        </w:rPr>
        <w:t xml:space="preserve"> AU PROFIT DES</w:t>
      </w:r>
      <w:r w:rsidR="001D08DF">
        <w:rPr>
          <w:rFonts w:ascii="Marianne" w:hAnsi="Marianne"/>
          <w:b/>
          <w:caps/>
          <w:sz w:val="20"/>
        </w:rPr>
        <w:t xml:space="preserve"> FORCES </w:t>
      </w:r>
      <w:r w:rsidR="00525E69">
        <w:rPr>
          <w:rFonts w:ascii="Marianne" w:hAnsi="Marianne"/>
          <w:b/>
          <w:caps/>
          <w:sz w:val="20"/>
        </w:rPr>
        <w:t xml:space="preserve">DE </w:t>
      </w:r>
      <w:r w:rsidR="001D08DF">
        <w:rPr>
          <w:rFonts w:ascii="Marianne" w:hAnsi="Marianne"/>
          <w:b/>
          <w:caps/>
          <w:sz w:val="20"/>
        </w:rPr>
        <w:t xml:space="preserve">L’ORDRE RELEVANT DU PERIMETRE DE </w:t>
      </w:r>
      <w:r w:rsidR="00525E69">
        <w:rPr>
          <w:rFonts w:ascii="Marianne" w:hAnsi="Marianne"/>
          <w:b/>
          <w:caps/>
          <w:sz w:val="20"/>
        </w:rPr>
        <w:t>LA PREFECTURE DE POLICE</w:t>
      </w:r>
    </w:p>
    <w:p w14:paraId="7DD2E1D1" w14:textId="77777777" w:rsidR="002A2ACD" w:rsidRPr="009B1977" w:rsidRDefault="002A2ACD" w:rsidP="002A2ACD">
      <w:pPr>
        <w:ind w:left="360"/>
        <w:jc w:val="center"/>
        <w:rPr>
          <w:rFonts w:ascii="Marianne" w:hAnsi="Marianne"/>
          <w:sz w:val="20"/>
        </w:rPr>
      </w:pPr>
    </w:p>
    <w:p w14:paraId="1E2E0C82" w14:textId="77777777" w:rsidR="002A2ACD" w:rsidRPr="009B1977" w:rsidRDefault="002A2ACD" w:rsidP="002A2ACD">
      <w:pPr>
        <w:rPr>
          <w:rFonts w:ascii="Marianne" w:hAnsi="Marianne"/>
          <w:b/>
          <w:sz w:val="20"/>
        </w:rPr>
      </w:pPr>
    </w:p>
    <w:p w14:paraId="67A29B2F" w14:textId="77777777" w:rsidR="003400B9" w:rsidRPr="009B1977" w:rsidRDefault="003400B9" w:rsidP="006318BC">
      <w:pPr>
        <w:pStyle w:val="Corpsdetexte3"/>
        <w:rPr>
          <w:rFonts w:ascii="Marianne" w:hAnsi="Marianne"/>
          <w:sz w:val="20"/>
        </w:rPr>
      </w:pPr>
    </w:p>
    <w:p w14:paraId="6428509C" w14:textId="77777777" w:rsidR="003400B9" w:rsidRPr="009B1977" w:rsidRDefault="003400B9" w:rsidP="006318BC">
      <w:pPr>
        <w:pStyle w:val="Corpsdetexte3"/>
        <w:rPr>
          <w:rFonts w:ascii="Marianne" w:hAnsi="Marianne"/>
          <w:sz w:val="20"/>
        </w:rPr>
      </w:pPr>
    </w:p>
    <w:p w14:paraId="79A95825" w14:textId="77777777" w:rsidR="006318BC" w:rsidRPr="009B1977" w:rsidRDefault="00CF234D" w:rsidP="006318BC">
      <w:pPr>
        <w:pStyle w:val="Corpsdetexte3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>Avant-propos</w:t>
      </w:r>
    </w:p>
    <w:p w14:paraId="70A77DB9" w14:textId="77777777" w:rsidR="006318BC" w:rsidRPr="009B1977" w:rsidRDefault="006318BC" w:rsidP="006318BC">
      <w:pPr>
        <w:pStyle w:val="Corpsdetexte3"/>
        <w:rPr>
          <w:rFonts w:ascii="Marianne" w:hAnsi="Marianne"/>
          <w:sz w:val="20"/>
        </w:rPr>
      </w:pPr>
    </w:p>
    <w:p w14:paraId="648F0CD4" w14:textId="77777777" w:rsidR="006C20ED" w:rsidRPr="009B1977" w:rsidRDefault="006C20ED" w:rsidP="006318BC">
      <w:pPr>
        <w:pStyle w:val="Corpsdetexte3"/>
        <w:rPr>
          <w:rFonts w:ascii="Marianne" w:hAnsi="Marianne"/>
          <w:sz w:val="20"/>
        </w:rPr>
      </w:pPr>
    </w:p>
    <w:p w14:paraId="5EEC0D23" w14:textId="30B5E9C8" w:rsidR="006318BC" w:rsidRPr="009B1977" w:rsidRDefault="00E42237" w:rsidP="006318BC">
      <w:pPr>
        <w:pStyle w:val="Corpsdetexte2"/>
        <w:spacing w:after="0" w:line="240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>Dans le cadre de son offre, l</w:t>
      </w:r>
      <w:r w:rsidR="006318BC" w:rsidRPr="009B1977">
        <w:rPr>
          <w:rFonts w:ascii="Marianne" w:hAnsi="Marianne"/>
          <w:sz w:val="20"/>
        </w:rPr>
        <w:t xml:space="preserve">e candidat </w:t>
      </w:r>
      <w:r w:rsidRPr="009B1977">
        <w:rPr>
          <w:rFonts w:ascii="Marianne" w:hAnsi="Marianne"/>
          <w:sz w:val="20"/>
        </w:rPr>
        <w:t>doit déposer un mémoire technique établi sur la base du présent cadre de m</w:t>
      </w:r>
      <w:r w:rsidR="00366C8A" w:rsidRPr="009B1977">
        <w:rPr>
          <w:rFonts w:ascii="Marianne" w:hAnsi="Marianne"/>
          <w:sz w:val="20"/>
        </w:rPr>
        <w:t xml:space="preserve">émoire technique, conformément </w:t>
      </w:r>
      <w:r w:rsidR="00B87FAD">
        <w:rPr>
          <w:rFonts w:ascii="Marianne" w:hAnsi="Marianne"/>
          <w:sz w:val="20"/>
        </w:rPr>
        <w:t>à</w:t>
      </w:r>
      <w:r w:rsidRPr="009B1977">
        <w:rPr>
          <w:rFonts w:ascii="Marianne" w:hAnsi="Marianne"/>
          <w:sz w:val="20"/>
        </w:rPr>
        <w:t xml:space="preserve"> l’article </w:t>
      </w:r>
      <w:r w:rsidR="00B87FAD">
        <w:rPr>
          <w:rFonts w:ascii="Marianne" w:hAnsi="Marianne"/>
          <w:sz w:val="20"/>
        </w:rPr>
        <w:t>5.3</w:t>
      </w:r>
      <w:r w:rsidRPr="009B1977">
        <w:rPr>
          <w:rFonts w:ascii="Marianne" w:hAnsi="Marianne"/>
          <w:sz w:val="20"/>
        </w:rPr>
        <w:t xml:space="preserve"> du règlement de la consultation.</w:t>
      </w:r>
    </w:p>
    <w:p w14:paraId="20C0D5AD" w14:textId="77777777" w:rsidR="00E42237" w:rsidRPr="009B1977" w:rsidRDefault="00E42237" w:rsidP="006318BC">
      <w:pPr>
        <w:pStyle w:val="Corpsdetexte2"/>
        <w:spacing w:after="0" w:line="240" w:lineRule="auto"/>
        <w:rPr>
          <w:rFonts w:ascii="Marianne" w:hAnsi="Marianne"/>
          <w:sz w:val="20"/>
        </w:rPr>
      </w:pPr>
    </w:p>
    <w:p w14:paraId="20D21F26" w14:textId="62FDCA0B" w:rsidR="006C20ED" w:rsidRPr="009B1977" w:rsidRDefault="00E42237" w:rsidP="006318BC">
      <w:pPr>
        <w:pStyle w:val="Corpsdetexte2"/>
        <w:spacing w:after="0" w:line="240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 xml:space="preserve">Les renseignements suivants sont </w:t>
      </w:r>
      <w:r w:rsidR="006C20ED" w:rsidRPr="009B1977">
        <w:rPr>
          <w:rFonts w:ascii="Marianne" w:hAnsi="Marianne"/>
          <w:sz w:val="20"/>
        </w:rPr>
        <w:t xml:space="preserve">notamment </w:t>
      </w:r>
      <w:r w:rsidRPr="009B1977">
        <w:rPr>
          <w:rFonts w:ascii="Marianne" w:hAnsi="Marianne"/>
          <w:sz w:val="20"/>
        </w:rPr>
        <w:t xml:space="preserve">nécessaires à l’analyse de son offre sur la base des </w:t>
      </w:r>
      <w:r w:rsidR="00256E7F" w:rsidRPr="009B1977">
        <w:rPr>
          <w:rFonts w:ascii="Marianne" w:hAnsi="Marianne"/>
          <w:sz w:val="20"/>
        </w:rPr>
        <w:t>critères «</w:t>
      </w:r>
      <w:r w:rsidR="00256E7F" w:rsidRPr="009B1977">
        <w:rPr>
          <w:rFonts w:ascii="Calibri" w:hAnsi="Calibri" w:cs="Calibri"/>
          <w:sz w:val="20"/>
        </w:rPr>
        <w:t> </w:t>
      </w:r>
      <w:r w:rsidR="00FD6B28">
        <w:rPr>
          <w:rFonts w:ascii="Marianne" w:hAnsi="Marianne"/>
          <w:sz w:val="20"/>
        </w:rPr>
        <w:t>qualité de service</w:t>
      </w:r>
      <w:r w:rsidR="00256E7F" w:rsidRPr="009B1977">
        <w:rPr>
          <w:rFonts w:ascii="Calibri" w:hAnsi="Calibri" w:cs="Calibri"/>
          <w:sz w:val="20"/>
        </w:rPr>
        <w:t> </w:t>
      </w:r>
      <w:r w:rsidR="00256E7F" w:rsidRPr="009B1977">
        <w:rPr>
          <w:rFonts w:ascii="Marianne" w:hAnsi="Marianne" w:cs="Marianne"/>
          <w:sz w:val="20"/>
        </w:rPr>
        <w:t>»</w:t>
      </w:r>
      <w:r w:rsidR="00256E7F" w:rsidRPr="009B1977">
        <w:rPr>
          <w:rFonts w:ascii="Marianne" w:hAnsi="Marianne"/>
          <w:sz w:val="20"/>
        </w:rPr>
        <w:t xml:space="preserve"> et </w:t>
      </w:r>
      <w:r w:rsidR="00256E7F" w:rsidRPr="009B1977">
        <w:rPr>
          <w:rFonts w:ascii="Marianne" w:hAnsi="Marianne" w:cs="Marianne"/>
          <w:sz w:val="20"/>
        </w:rPr>
        <w:t>«</w:t>
      </w:r>
      <w:r w:rsidR="00256E7F" w:rsidRPr="009B1977">
        <w:rPr>
          <w:rFonts w:ascii="Calibri" w:hAnsi="Calibri" w:cs="Calibri"/>
          <w:sz w:val="20"/>
        </w:rPr>
        <w:t> </w:t>
      </w:r>
      <w:r w:rsidR="002A60C1">
        <w:rPr>
          <w:rFonts w:ascii="Marianne" w:hAnsi="Marianne"/>
          <w:sz w:val="20"/>
        </w:rPr>
        <w:t>performance</w:t>
      </w:r>
      <w:r w:rsidR="00256E7F" w:rsidRPr="009B1977">
        <w:rPr>
          <w:rFonts w:ascii="Marianne" w:hAnsi="Marianne"/>
          <w:sz w:val="20"/>
        </w:rPr>
        <w:t xml:space="preserve"> environnementale</w:t>
      </w:r>
      <w:r w:rsidR="00256E7F" w:rsidRPr="009B1977">
        <w:rPr>
          <w:rFonts w:ascii="Calibri" w:hAnsi="Calibri" w:cs="Calibri"/>
          <w:sz w:val="20"/>
        </w:rPr>
        <w:t> </w:t>
      </w:r>
      <w:r w:rsidR="00256E7F" w:rsidRPr="009B1977">
        <w:rPr>
          <w:rFonts w:ascii="Marianne" w:hAnsi="Marianne" w:cs="Marianne"/>
          <w:sz w:val="20"/>
        </w:rPr>
        <w:t>»</w:t>
      </w:r>
      <w:r w:rsidR="00256E7F" w:rsidRPr="009B1977">
        <w:rPr>
          <w:rFonts w:ascii="Marianne" w:hAnsi="Marianne"/>
          <w:sz w:val="20"/>
        </w:rPr>
        <w:t>.</w:t>
      </w:r>
    </w:p>
    <w:p w14:paraId="3801AB5A" w14:textId="77777777" w:rsidR="006C20ED" w:rsidRPr="009B1977" w:rsidRDefault="006C20ED" w:rsidP="006318BC">
      <w:pPr>
        <w:pStyle w:val="Corpsdetexte2"/>
        <w:spacing w:after="0" w:line="240" w:lineRule="auto"/>
        <w:rPr>
          <w:rFonts w:ascii="Marianne" w:hAnsi="Marianne"/>
          <w:sz w:val="20"/>
        </w:rPr>
      </w:pPr>
    </w:p>
    <w:p w14:paraId="33177E87" w14:textId="77777777" w:rsidR="006318BC" w:rsidRPr="009B1977" w:rsidRDefault="003400B9" w:rsidP="006318BC">
      <w:pPr>
        <w:pStyle w:val="Corpsdetexte2"/>
        <w:spacing w:after="0" w:line="240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  <w:u w:val="single"/>
        </w:rPr>
        <w:t xml:space="preserve">Le candidat </w:t>
      </w:r>
      <w:r w:rsidR="00E42237" w:rsidRPr="009B1977">
        <w:rPr>
          <w:rFonts w:ascii="Marianne" w:hAnsi="Marianne"/>
          <w:sz w:val="20"/>
          <w:u w:val="single"/>
        </w:rPr>
        <w:t>doit impérativement intégrer ce cadre de mémoire technique dans son mémoire technique.</w:t>
      </w:r>
      <w:r w:rsidR="00E42237" w:rsidRPr="009B1977">
        <w:rPr>
          <w:rFonts w:ascii="Marianne" w:hAnsi="Marianne"/>
          <w:sz w:val="20"/>
        </w:rPr>
        <w:t xml:space="preserve"> Il </w:t>
      </w:r>
      <w:r w:rsidRPr="009B1977">
        <w:rPr>
          <w:rFonts w:ascii="Marianne" w:hAnsi="Marianne"/>
          <w:sz w:val="20"/>
        </w:rPr>
        <w:t xml:space="preserve">peut </w:t>
      </w:r>
      <w:r w:rsidR="00E42237" w:rsidRPr="009B1977">
        <w:rPr>
          <w:rFonts w:ascii="Marianne" w:hAnsi="Marianne"/>
          <w:sz w:val="20"/>
        </w:rPr>
        <w:t xml:space="preserve">y </w:t>
      </w:r>
      <w:r w:rsidR="006318BC" w:rsidRPr="009B1977">
        <w:rPr>
          <w:rFonts w:ascii="Marianne" w:hAnsi="Marianne"/>
          <w:sz w:val="20"/>
        </w:rPr>
        <w:t>ajouter des pages</w:t>
      </w:r>
      <w:r w:rsidR="00E42237" w:rsidRPr="009B1977">
        <w:rPr>
          <w:rFonts w:ascii="Marianne" w:hAnsi="Marianne"/>
          <w:sz w:val="20"/>
        </w:rPr>
        <w:t xml:space="preserve"> et y adjoindre tout document pertinent </w:t>
      </w:r>
      <w:r w:rsidR="0045224B" w:rsidRPr="009B1977">
        <w:rPr>
          <w:rFonts w:ascii="Marianne" w:hAnsi="Marianne"/>
          <w:sz w:val="20"/>
        </w:rPr>
        <w:t>susceptible d’être évalué dans le cadre des critèr</w:t>
      </w:r>
      <w:r w:rsidR="00D475D7" w:rsidRPr="009B1977">
        <w:rPr>
          <w:rFonts w:ascii="Marianne" w:hAnsi="Marianne"/>
          <w:sz w:val="20"/>
        </w:rPr>
        <w:t>es d’analyse des offres précités.</w:t>
      </w:r>
    </w:p>
    <w:p w14:paraId="275DCAED" w14:textId="77777777" w:rsidR="009B4709" w:rsidRPr="009B1977" w:rsidRDefault="009B4709" w:rsidP="004C7CDB">
      <w:pPr>
        <w:pStyle w:val="Corpsdetexte2"/>
        <w:spacing w:after="0" w:line="240" w:lineRule="auto"/>
        <w:rPr>
          <w:rFonts w:ascii="Marianne" w:hAnsi="Marianne"/>
          <w:i/>
          <w:sz w:val="20"/>
        </w:rPr>
      </w:pPr>
    </w:p>
    <w:p w14:paraId="543E9D52" w14:textId="77777777" w:rsidR="006318BC" w:rsidRPr="009B1977" w:rsidRDefault="006318BC" w:rsidP="006318BC">
      <w:pPr>
        <w:rPr>
          <w:rFonts w:ascii="Marianne" w:hAnsi="Marianne"/>
          <w:noProof/>
          <w:sz w:val="20"/>
        </w:rPr>
      </w:pPr>
    </w:p>
    <w:p w14:paraId="0126279D" w14:textId="77777777" w:rsidR="006C037D" w:rsidRPr="009B1977" w:rsidRDefault="006C037D" w:rsidP="006318BC">
      <w:pPr>
        <w:rPr>
          <w:rFonts w:ascii="Marianne" w:hAnsi="Marianne"/>
          <w:noProof/>
          <w:sz w:val="20"/>
        </w:rPr>
      </w:pPr>
    </w:p>
    <w:p w14:paraId="2FCA56D4" w14:textId="77777777" w:rsidR="003400B9" w:rsidRPr="009B1977" w:rsidRDefault="006C20ED" w:rsidP="003400B9">
      <w:pPr>
        <w:rPr>
          <w:rFonts w:ascii="Marianne" w:hAnsi="Marianne"/>
          <w:noProof/>
          <w:sz w:val="20"/>
        </w:rPr>
      </w:pPr>
      <w:r w:rsidRPr="009B1977">
        <w:rPr>
          <w:rFonts w:ascii="Marianne" w:hAnsi="Marianne"/>
          <w:noProof/>
          <w:sz w:val="20"/>
        </w:rPr>
        <w:br w:type="page"/>
      </w:r>
      <w:r w:rsidR="00525E69" w:rsidRPr="009B1977">
        <w:rPr>
          <w:rFonts w:ascii="Marianne" w:hAnsi="Marianne"/>
          <w:noProof/>
          <w:sz w:val="20"/>
        </w:rPr>
        <w:lastRenderedPageBreak/>
        <w:t xml:space="preserve"> </w:t>
      </w:r>
    </w:p>
    <w:p w14:paraId="0071BD9D" w14:textId="77777777" w:rsidR="003400B9" w:rsidRPr="009B1977" w:rsidRDefault="003400B9" w:rsidP="003400B9">
      <w:pPr>
        <w:rPr>
          <w:rFonts w:ascii="Marianne" w:hAnsi="Marianne"/>
          <w:noProof/>
          <w:sz w:val="20"/>
        </w:rPr>
      </w:pPr>
    </w:p>
    <w:p w14:paraId="2683F0AA" w14:textId="681A5CA5" w:rsidR="00E14374" w:rsidRPr="00767300" w:rsidRDefault="000375DD" w:rsidP="00E14374">
      <w:pPr>
        <w:rPr>
          <w:rFonts w:ascii="Marianne" w:hAnsi="Marianne"/>
          <w:sz w:val="22"/>
        </w:rPr>
      </w:pPr>
      <w:r w:rsidRPr="00767300">
        <w:rPr>
          <w:rFonts w:ascii="Marianne" w:hAnsi="Marianne"/>
          <w:b/>
          <w:sz w:val="22"/>
          <w:u w:val="single"/>
        </w:rPr>
        <w:t xml:space="preserve">I </w:t>
      </w:r>
      <w:r w:rsidR="00B87FAD" w:rsidRPr="00767300">
        <w:rPr>
          <w:rFonts w:ascii="Marianne" w:hAnsi="Marianne"/>
          <w:b/>
          <w:sz w:val="22"/>
          <w:u w:val="single"/>
        </w:rPr>
        <w:t>–</w:t>
      </w:r>
      <w:r w:rsidRPr="00767300">
        <w:rPr>
          <w:rFonts w:ascii="Marianne" w:hAnsi="Marianne"/>
          <w:b/>
          <w:sz w:val="22"/>
          <w:u w:val="single"/>
        </w:rPr>
        <w:t xml:space="preserve"> </w:t>
      </w:r>
      <w:r w:rsidR="00B87FAD" w:rsidRPr="00767300">
        <w:rPr>
          <w:rFonts w:ascii="Marianne" w:hAnsi="Marianne"/>
          <w:b/>
          <w:sz w:val="22"/>
          <w:u w:val="single"/>
        </w:rPr>
        <w:t>PRÉSENTATION GÉNÉRALE DE L’OFFRE</w:t>
      </w:r>
    </w:p>
    <w:p w14:paraId="2EB46391" w14:textId="77777777" w:rsidR="00E14374" w:rsidRDefault="00E14374" w:rsidP="00E14374">
      <w:pPr>
        <w:rPr>
          <w:rFonts w:ascii="Marianne" w:hAnsi="Marianne"/>
          <w:b/>
          <w:bCs/>
          <w:sz w:val="20"/>
        </w:rPr>
      </w:pPr>
    </w:p>
    <w:p w14:paraId="595C890A" w14:textId="77777777" w:rsidR="002A60C1" w:rsidRPr="00B87FAD" w:rsidRDefault="002A60C1" w:rsidP="00E14374">
      <w:pPr>
        <w:rPr>
          <w:rFonts w:ascii="Marianne" w:hAnsi="Marianne"/>
          <w:bCs/>
          <w:sz w:val="20"/>
        </w:rPr>
      </w:pPr>
      <w:r w:rsidRPr="00B87FAD">
        <w:rPr>
          <w:rFonts w:ascii="Marianne" w:hAnsi="Marianne"/>
          <w:bCs/>
          <w:sz w:val="20"/>
        </w:rPr>
        <w:t>Le candidat présente de manière synthétique sa démarche et les atouts de son offre.</w:t>
      </w:r>
    </w:p>
    <w:p w14:paraId="4E023CE4" w14:textId="77777777" w:rsidR="00E14374" w:rsidRPr="009B1977" w:rsidRDefault="00E14374" w:rsidP="00E14374">
      <w:pPr>
        <w:rPr>
          <w:rFonts w:ascii="Marianne" w:hAnsi="Marianne"/>
          <w:b/>
          <w:bCs/>
          <w:sz w:val="20"/>
        </w:rPr>
      </w:pPr>
    </w:p>
    <w:p w14:paraId="46E6E51F" w14:textId="77777777" w:rsidR="00E14374" w:rsidRPr="009B1977" w:rsidRDefault="00E14374" w:rsidP="00E14374">
      <w:pPr>
        <w:numPr>
          <w:ilvl w:val="0"/>
          <w:numId w:val="36"/>
        </w:numPr>
        <w:rPr>
          <w:rFonts w:ascii="Marianne" w:hAnsi="Marianne"/>
          <w:b/>
          <w:sz w:val="20"/>
        </w:rPr>
      </w:pPr>
      <w:r w:rsidRPr="009B1977">
        <w:rPr>
          <w:rFonts w:ascii="Marianne" w:hAnsi="Marianne"/>
          <w:b/>
          <w:sz w:val="20"/>
        </w:rPr>
        <w:t>Identification du soumissionnaire</w:t>
      </w:r>
    </w:p>
    <w:p w14:paraId="22F0BE7D" w14:textId="77777777" w:rsidR="00E14374" w:rsidRPr="009B1977" w:rsidRDefault="00E14374" w:rsidP="00E14374">
      <w:pPr>
        <w:rPr>
          <w:rFonts w:ascii="Marianne" w:hAnsi="Marianne"/>
          <w:sz w:val="20"/>
          <w:u w:val="single"/>
        </w:rPr>
      </w:pPr>
    </w:p>
    <w:p w14:paraId="08C88E4A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1076E4C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51F230A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2DD9034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2D67E42B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FE0431D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0CE1685" w14:textId="77777777" w:rsidR="00E14374" w:rsidRPr="009B1977" w:rsidRDefault="00E14374" w:rsidP="00E14374">
      <w:pPr>
        <w:rPr>
          <w:rFonts w:ascii="Marianne" w:hAnsi="Marianne"/>
          <w:b/>
          <w:bCs/>
          <w:sz w:val="20"/>
        </w:rPr>
      </w:pPr>
    </w:p>
    <w:p w14:paraId="7D42A1BD" w14:textId="77777777" w:rsidR="00E14374" w:rsidRPr="009B1977" w:rsidRDefault="00E14374" w:rsidP="00E14374">
      <w:pPr>
        <w:rPr>
          <w:rFonts w:ascii="Marianne" w:hAnsi="Marianne"/>
          <w:b/>
          <w:bCs/>
          <w:sz w:val="20"/>
        </w:rPr>
      </w:pPr>
    </w:p>
    <w:p w14:paraId="0043BD10" w14:textId="364E2D63" w:rsidR="00E14374" w:rsidRPr="009B1977" w:rsidRDefault="00E14374" w:rsidP="00AF6A52">
      <w:pPr>
        <w:numPr>
          <w:ilvl w:val="0"/>
          <w:numId w:val="36"/>
        </w:numPr>
        <w:rPr>
          <w:rFonts w:ascii="Marianne" w:hAnsi="Marianne"/>
          <w:b/>
          <w:bCs/>
          <w:sz w:val="20"/>
        </w:rPr>
      </w:pPr>
      <w:r w:rsidRPr="009B1977">
        <w:rPr>
          <w:rFonts w:ascii="Marianne" w:hAnsi="Marianne"/>
          <w:b/>
          <w:sz w:val="20"/>
        </w:rPr>
        <w:t>Adresse de l’établissement</w:t>
      </w:r>
      <w:r w:rsidR="00FD6B28">
        <w:rPr>
          <w:rFonts w:ascii="Marianne" w:hAnsi="Marianne"/>
          <w:b/>
          <w:sz w:val="20"/>
        </w:rPr>
        <w:t xml:space="preserve"> (ou des établissements)</w:t>
      </w:r>
    </w:p>
    <w:p w14:paraId="41B8AEF5" w14:textId="77777777" w:rsidR="00E14374" w:rsidRPr="009B1977" w:rsidRDefault="00E14374" w:rsidP="00E14374">
      <w:pPr>
        <w:rPr>
          <w:rFonts w:ascii="Marianne" w:hAnsi="Marianne"/>
          <w:b/>
          <w:bCs/>
          <w:sz w:val="20"/>
        </w:rPr>
      </w:pPr>
    </w:p>
    <w:p w14:paraId="651CC3EC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B951193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40CFE9E7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34D10EC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E8EE495" w14:textId="77777777" w:rsidR="00E14374" w:rsidRPr="009B1977" w:rsidRDefault="00E14374" w:rsidP="00B81A72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432F7BF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C98E532" w14:textId="52EF4473" w:rsidR="00FD6B28" w:rsidRDefault="00FD6B28" w:rsidP="00E14374">
      <w:pPr>
        <w:rPr>
          <w:rFonts w:ascii="Marianne" w:hAnsi="Marianne"/>
          <w:b/>
          <w:bCs/>
          <w:sz w:val="20"/>
        </w:rPr>
      </w:pPr>
    </w:p>
    <w:p w14:paraId="61137BE6" w14:textId="149E5F71" w:rsidR="00FD6B28" w:rsidRPr="00FD6B28" w:rsidRDefault="00FD6B28" w:rsidP="008F60B4">
      <w:pPr>
        <w:numPr>
          <w:ilvl w:val="0"/>
          <w:numId w:val="36"/>
        </w:numPr>
        <w:rPr>
          <w:rFonts w:ascii="Marianne" w:hAnsi="Marianne"/>
          <w:b/>
          <w:sz w:val="20"/>
        </w:rPr>
      </w:pPr>
      <w:r w:rsidRPr="00FD6B28">
        <w:rPr>
          <w:rFonts w:ascii="Marianne" w:hAnsi="Marianne"/>
          <w:b/>
          <w:sz w:val="20"/>
        </w:rPr>
        <w:t>Plages horaires d’ouverture de l’établissement (ou des établissements)</w:t>
      </w:r>
    </w:p>
    <w:p w14:paraId="1AC0339E" w14:textId="77777777" w:rsidR="00FD6B28" w:rsidRPr="00FD6B28" w:rsidRDefault="00FD6B28" w:rsidP="00FD6B28">
      <w:pPr>
        <w:rPr>
          <w:rFonts w:ascii="Marianne" w:hAnsi="Marianne" w:cs="Calibri Light"/>
          <w:sz w:val="20"/>
          <w:u w:val="single"/>
        </w:rPr>
      </w:pPr>
    </w:p>
    <w:p w14:paraId="1B6E7651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7BDBB6B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44CBE857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D9D1DCE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F8D5D9F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D4D8B49" w14:textId="77777777" w:rsidR="00FD6B28" w:rsidRPr="009B1977" w:rsidRDefault="00FD6B28" w:rsidP="00FD6B28">
      <w:pPr>
        <w:tabs>
          <w:tab w:val="left" w:leader="dot" w:pos="9072"/>
        </w:tabs>
        <w:spacing w:line="276" w:lineRule="auto"/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47C53AC" w14:textId="77777777" w:rsidR="00FD6B28" w:rsidRDefault="00FD6B28" w:rsidP="00E14374">
      <w:pPr>
        <w:rPr>
          <w:rFonts w:ascii="Marianne" w:hAnsi="Marianne"/>
          <w:b/>
          <w:bCs/>
          <w:sz w:val="20"/>
        </w:rPr>
      </w:pPr>
    </w:p>
    <w:p w14:paraId="6A0DBDD2" w14:textId="77777777" w:rsidR="00E14374" w:rsidRPr="009B1977" w:rsidRDefault="00E14374" w:rsidP="00FD6B28">
      <w:pPr>
        <w:numPr>
          <w:ilvl w:val="0"/>
          <w:numId w:val="36"/>
        </w:numPr>
        <w:rPr>
          <w:rFonts w:ascii="Marianne" w:hAnsi="Marianne"/>
          <w:b/>
          <w:bCs/>
          <w:sz w:val="20"/>
        </w:rPr>
      </w:pPr>
      <w:r w:rsidRPr="009B1977">
        <w:rPr>
          <w:rFonts w:ascii="Marianne" w:hAnsi="Marianne"/>
          <w:b/>
          <w:sz w:val="20"/>
        </w:rPr>
        <w:t>Interlocuteur unique dédié à l’exécution de l’accord-cadre</w:t>
      </w:r>
      <w:r w:rsidR="001F6E95" w:rsidRPr="009B1977">
        <w:rPr>
          <w:rFonts w:ascii="Marianne" w:hAnsi="Marianne"/>
          <w:b/>
          <w:sz w:val="20"/>
        </w:rPr>
        <w:t xml:space="preserve"> (5 points)</w:t>
      </w:r>
    </w:p>
    <w:p w14:paraId="2C380D1D" w14:textId="77777777" w:rsidR="00E14374" w:rsidRPr="00FD6B28" w:rsidRDefault="00E14374" w:rsidP="00E14374">
      <w:pPr>
        <w:rPr>
          <w:rFonts w:ascii="Marianne" w:hAnsi="Marianne"/>
          <w:b/>
          <w:bCs/>
          <w:sz w:val="20"/>
        </w:rPr>
      </w:pPr>
    </w:p>
    <w:p w14:paraId="7D5BD39E" w14:textId="368F0B61" w:rsidR="00E14374" w:rsidRPr="009B1977" w:rsidRDefault="00E14374" w:rsidP="00E14374">
      <w:pPr>
        <w:spacing w:before="120"/>
        <w:rPr>
          <w:rFonts w:ascii="Marianne" w:hAnsi="Marianne"/>
          <w:b/>
          <w:color w:val="4472C4"/>
          <w:sz w:val="20"/>
        </w:rPr>
      </w:pPr>
      <w:r w:rsidRPr="00DF5ABA">
        <w:rPr>
          <w:rFonts w:ascii="Marianne" w:hAnsi="Marianne"/>
          <w:b/>
          <w:color w:val="4472C4"/>
          <w:sz w:val="20"/>
        </w:rPr>
        <w:t xml:space="preserve">Conformément </w:t>
      </w:r>
      <w:r w:rsidR="00D75C83" w:rsidRPr="00DF5ABA">
        <w:rPr>
          <w:rFonts w:ascii="Marianne" w:hAnsi="Marianne"/>
          <w:b/>
          <w:color w:val="4472C4"/>
          <w:sz w:val="20"/>
        </w:rPr>
        <w:t xml:space="preserve">à </w:t>
      </w:r>
      <w:r w:rsidR="00571A81">
        <w:rPr>
          <w:rFonts w:ascii="Marianne" w:hAnsi="Marianne"/>
          <w:b/>
          <w:color w:val="4472C4"/>
          <w:sz w:val="20"/>
        </w:rPr>
        <w:t xml:space="preserve">l’article </w:t>
      </w:r>
      <w:r w:rsidR="00B34521">
        <w:rPr>
          <w:rFonts w:ascii="Marianne" w:hAnsi="Marianne"/>
          <w:b/>
          <w:color w:val="4472C4"/>
          <w:sz w:val="20"/>
        </w:rPr>
        <w:t>5.5</w:t>
      </w:r>
      <w:r w:rsidR="00DF5ABA" w:rsidRPr="00DF5ABA">
        <w:rPr>
          <w:rFonts w:ascii="Marianne" w:hAnsi="Marianne"/>
          <w:b/>
          <w:color w:val="4472C4"/>
          <w:sz w:val="20"/>
        </w:rPr>
        <w:t>.1</w:t>
      </w:r>
      <w:r w:rsidRPr="00DF5ABA">
        <w:rPr>
          <w:rFonts w:ascii="Marianne" w:hAnsi="Marianne"/>
          <w:b/>
          <w:color w:val="4472C4"/>
          <w:sz w:val="20"/>
        </w:rPr>
        <w:t xml:space="preserve"> du CCAP, désignation d’un interlocuteur unique</w:t>
      </w:r>
      <w:r w:rsidR="00BB26DC">
        <w:rPr>
          <w:rFonts w:ascii="Marianne" w:hAnsi="Marianne"/>
          <w:b/>
          <w:color w:val="4472C4"/>
          <w:sz w:val="20"/>
        </w:rPr>
        <w:t xml:space="preserve"> qui est</w:t>
      </w:r>
      <w:r w:rsidRPr="00DF5ABA">
        <w:rPr>
          <w:rFonts w:ascii="Marianne" w:hAnsi="Marianne"/>
          <w:b/>
          <w:color w:val="4472C4"/>
          <w:sz w:val="20"/>
        </w:rPr>
        <w:t xml:space="preserve"> l’interlocuteur</w:t>
      </w:r>
      <w:r w:rsidRPr="009B1977">
        <w:rPr>
          <w:rFonts w:ascii="Marianne" w:hAnsi="Marianne"/>
          <w:b/>
          <w:color w:val="4472C4"/>
          <w:sz w:val="20"/>
        </w:rPr>
        <w:t xml:space="preserve"> privilégié des </w:t>
      </w:r>
      <w:r w:rsidR="00665139">
        <w:rPr>
          <w:rFonts w:ascii="Marianne" w:hAnsi="Marianne"/>
          <w:b/>
          <w:color w:val="4472C4"/>
          <w:sz w:val="20"/>
        </w:rPr>
        <w:t>correspondants techniques de l’Administration.</w:t>
      </w:r>
    </w:p>
    <w:p w14:paraId="46D25C8B" w14:textId="77777777" w:rsidR="00E14374" w:rsidRPr="009B1977" w:rsidRDefault="00E14374" w:rsidP="00E14374">
      <w:pPr>
        <w:rPr>
          <w:rFonts w:ascii="Marianne" w:hAnsi="Marianne"/>
          <w:sz w:val="20"/>
        </w:rPr>
      </w:pPr>
    </w:p>
    <w:p w14:paraId="0F351BFD" w14:textId="77777777" w:rsidR="009E4C83" w:rsidRPr="009B1977" w:rsidRDefault="009E4C83" w:rsidP="00E14374">
      <w:pPr>
        <w:rPr>
          <w:rFonts w:ascii="Marianne" w:hAnsi="Marianne"/>
          <w:sz w:val="20"/>
        </w:rPr>
      </w:pPr>
    </w:p>
    <w:p w14:paraId="037F6413" w14:textId="77777777" w:rsidR="00E14374" w:rsidRPr="009B1977" w:rsidRDefault="00E14374" w:rsidP="00E14374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>Identification (nom, prénom)</w:t>
      </w:r>
      <w:r w:rsidRPr="009B1977">
        <w:rPr>
          <w:rFonts w:ascii="Calibri" w:hAnsi="Calibri" w:cs="Calibri"/>
          <w:sz w:val="20"/>
        </w:rPr>
        <w:t> </w:t>
      </w:r>
      <w:r w:rsidRPr="009B1977">
        <w:rPr>
          <w:rFonts w:ascii="Marianne" w:hAnsi="Marianne"/>
          <w:sz w:val="20"/>
        </w:rPr>
        <w:t xml:space="preserve">: </w:t>
      </w:r>
      <w:r w:rsidRPr="009B1977">
        <w:rPr>
          <w:rFonts w:ascii="Marianne" w:hAnsi="Marianne"/>
          <w:sz w:val="20"/>
        </w:rPr>
        <w:tab/>
      </w:r>
    </w:p>
    <w:p w14:paraId="492ED1FE" w14:textId="77777777" w:rsidR="00E14374" w:rsidRPr="009B1977" w:rsidRDefault="00E14374" w:rsidP="00E14374">
      <w:pPr>
        <w:tabs>
          <w:tab w:val="left" w:leader="dot" w:pos="9072"/>
        </w:tabs>
        <w:rPr>
          <w:rFonts w:ascii="Marianne" w:hAnsi="Marianne"/>
          <w:sz w:val="20"/>
        </w:rPr>
      </w:pPr>
    </w:p>
    <w:p w14:paraId="243AD3BE" w14:textId="77777777" w:rsidR="00E14374" w:rsidRPr="009B1977" w:rsidRDefault="00E14374" w:rsidP="00E14374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>Qualité</w:t>
      </w:r>
      <w:r w:rsidRPr="009B1977">
        <w:rPr>
          <w:rFonts w:ascii="Calibri" w:hAnsi="Calibri" w:cs="Calibri"/>
          <w:sz w:val="20"/>
        </w:rPr>
        <w:t> </w:t>
      </w:r>
      <w:r w:rsidRPr="009B1977">
        <w:rPr>
          <w:rFonts w:ascii="Marianne" w:hAnsi="Marianne"/>
          <w:sz w:val="20"/>
        </w:rPr>
        <w:t xml:space="preserve">: </w:t>
      </w:r>
      <w:r w:rsidRPr="009B1977">
        <w:rPr>
          <w:rFonts w:ascii="Marianne" w:hAnsi="Marianne"/>
          <w:sz w:val="20"/>
        </w:rPr>
        <w:tab/>
      </w:r>
    </w:p>
    <w:p w14:paraId="7FD9EB06" w14:textId="77777777" w:rsidR="00E14374" w:rsidRPr="009B1977" w:rsidRDefault="00E14374" w:rsidP="00E14374">
      <w:pPr>
        <w:pStyle w:val="Corpsdetexte31"/>
        <w:tabs>
          <w:tab w:val="left" w:leader="dot" w:pos="9072"/>
        </w:tabs>
        <w:jc w:val="left"/>
        <w:rPr>
          <w:rFonts w:ascii="Marianne" w:hAnsi="Marianne" w:cs="Times New Roman"/>
          <w:sz w:val="20"/>
          <w:szCs w:val="20"/>
        </w:rPr>
      </w:pPr>
    </w:p>
    <w:p w14:paraId="661A3E90" w14:textId="77777777" w:rsidR="00E14374" w:rsidRPr="009B1977" w:rsidRDefault="00E14374" w:rsidP="00E14374">
      <w:pPr>
        <w:pStyle w:val="Corpsdetexte31"/>
        <w:tabs>
          <w:tab w:val="left" w:leader="dot" w:pos="9072"/>
        </w:tabs>
        <w:jc w:val="left"/>
        <w:rPr>
          <w:rFonts w:ascii="Marianne" w:hAnsi="Marianne" w:cs="Times New Roman"/>
          <w:sz w:val="20"/>
          <w:szCs w:val="20"/>
          <w:u w:val="single"/>
        </w:rPr>
      </w:pPr>
      <w:r w:rsidRPr="009B1977">
        <w:rPr>
          <w:rFonts w:ascii="Marianne" w:hAnsi="Marianne" w:cs="Times New Roman"/>
          <w:sz w:val="20"/>
          <w:szCs w:val="20"/>
          <w:u w:val="single"/>
        </w:rPr>
        <w:t>Moyens de communication :</w:t>
      </w:r>
    </w:p>
    <w:p w14:paraId="17DEFE0B" w14:textId="77777777" w:rsidR="009E4C83" w:rsidRPr="009B1977" w:rsidRDefault="009E4C83" w:rsidP="00E14374">
      <w:pPr>
        <w:pStyle w:val="Corpsdetexte31"/>
        <w:tabs>
          <w:tab w:val="left" w:leader="dot" w:pos="9072"/>
        </w:tabs>
        <w:jc w:val="left"/>
        <w:rPr>
          <w:rFonts w:ascii="Marianne" w:hAnsi="Marianne" w:cs="Times New Roman"/>
          <w:sz w:val="20"/>
          <w:szCs w:val="20"/>
        </w:rPr>
      </w:pPr>
    </w:p>
    <w:p w14:paraId="60C4BCC4" w14:textId="77777777" w:rsidR="00E14374" w:rsidRPr="009B1977" w:rsidRDefault="009E4C83" w:rsidP="00E14374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 xml:space="preserve">- </w:t>
      </w:r>
      <w:r w:rsidR="00E14374" w:rsidRPr="009B1977">
        <w:rPr>
          <w:rFonts w:ascii="Marianne" w:hAnsi="Marianne"/>
          <w:sz w:val="20"/>
        </w:rPr>
        <w:t>N° téléphone</w:t>
      </w:r>
      <w:r w:rsidR="00E14374" w:rsidRPr="009B1977">
        <w:rPr>
          <w:rFonts w:ascii="Calibri" w:hAnsi="Calibri" w:cs="Calibri"/>
          <w:sz w:val="20"/>
        </w:rPr>
        <w:t> </w:t>
      </w:r>
      <w:r w:rsidR="00E14374" w:rsidRPr="009B1977">
        <w:rPr>
          <w:rFonts w:ascii="Marianne" w:hAnsi="Marianne"/>
          <w:sz w:val="20"/>
        </w:rPr>
        <w:t xml:space="preserve">: </w:t>
      </w:r>
      <w:r w:rsidR="00E14374" w:rsidRPr="009B1977">
        <w:rPr>
          <w:rFonts w:ascii="Marianne" w:hAnsi="Marianne"/>
          <w:sz w:val="20"/>
        </w:rPr>
        <w:tab/>
      </w:r>
    </w:p>
    <w:p w14:paraId="768AA40F" w14:textId="77777777" w:rsidR="00E14374" w:rsidRPr="009B1977" w:rsidRDefault="00E14374" w:rsidP="00E14374">
      <w:pPr>
        <w:rPr>
          <w:rFonts w:ascii="Marianne" w:hAnsi="Marianne"/>
          <w:sz w:val="20"/>
        </w:rPr>
      </w:pPr>
    </w:p>
    <w:p w14:paraId="3FC4D321" w14:textId="77777777" w:rsidR="00E14374" w:rsidRPr="009B1977" w:rsidRDefault="009E4C83" w:rsidP="00E14374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 xml:space="preserve">- </w:t>
      </w:r>
      <w:r w:rsidR="00E14374" w:rsidRPr="009B1977">
        <w:rPr>
          <w:rFonts w:ascii="Marianne" w:hAnsi="Marianne"/>
          <w:sz w:val="20"/>
        </w:rPr>
        <w:t>N° fax</w:t>
      </w:r>
      <w:r w:rsidR="00E14374" w:rsidRPr="009B1977">
        <w:rPr>
          <w:rFonts w:ascii="Calibri" w:hAnsi="Calibri" w:cs="Calibri"/>
          <w:sz w:val="20"/>
        </w:rPr>
        <w:t> </w:t>
      </w:r>
      <w:r w:rsidR="00E14374" w:rsidRPr="009B1977">
        <w:rPr>
          <w:rFonts w:ascii="Marianne" w:hAnsi="Marianne"/>
          <w:sz w:val="20"/>
        </w:rPr>
        <w:t xml:space="preserve">: </w:t>
      </w:r>
      <w:r w:rsidR="00E14374" w:rsidRPr="009B1977">
        <w:rPr>
          <w:rFonts w:ascii="Marianne" w:hAnsi="Marianne"/>
          <w:sz w:val="20"/>
        </w:rPr>
        <w:tab/>
      </w:r>
    </w:p>
    <w:p w14:paraId="7CE4603E" w14:textId="77777777" w:rsidR="00E14374" w:rsidRPr="009B1977" w:rsidRDefault="00E14374" w:rsidP="00E14374">
      <w:pPr>
        <w:rPr>
          <w:rFonts w:ascii="Marianne" w:hAnsi="Marianne"/>
          <w:sz w:val="20"/>
        </w:rPr>
      </w:pPr>
    </w:p>
    <w:p w14:paraId="604D20C2" w14:textId="77777777" w:rsidR="009E4C83" w:rsidRPr="009B1977" w:rsidRDefault="009E4C83" w:rsidP="009E4C83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 xml:space="preserve">- </w:t>
      </w:r>
      <w:r w:rsidR="00E14374" w:rsidRPr="009B1977">
        <w:rPr>
          <w:rFonts w:ascii="Marianne" w:hAnsi="Marianne"/>
          <w:sz w:val="20"/>
        </w:rPr>
        <w:t xml:space="preserve">Adresse mail : </w:t>
      </w:r>
      <w:r w:rsidRPr="009B1977">
        <w:rPr>
          <w:rFonts w:ascii="Marianne" w:hAnsi="Marianne"/>
          <w:sz w:val="20"/>
        </w:rPr>
        <w:tab/>
      </w:r>
    </w:p>
    <w:p w14:paraId="232D2733" w14:textId="77777777" w:rsidR="00E14374" w:rsidRPr="009B1977" w:rsidRDefault="00B81A72" w:rsidP="00B81A72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br w:type="page"/>
      </w:r>
    </w:p>
    <w:p w14:paraId="16458A0D" w14:textId="77777777" w:rsidR="006C20ED" w:rsidRPr="009B1977" w:rsidRDefault="006C20ED" w:rsidP="00B81A72">
      <w:pPr>
        <w:tabs>
          <w:tab w:val="left" w:leader="dot" w:pos="9072"/>
        </w:tabs>
        <w:rPr>
          <w:rFonts w:ascii="Marianne" w:hAnsi="Marianne"/>
          <w:b/>
          <w:sz w:val="20"/>
          <w:u w:val="single"/>
        </w:rPr>
      </w:pPr>
    </w:p>
    <w:p w14:paraId="04CDC2E2" w14:textId="05ADD6C4" w:rsidR="00CC7127" w:rsidRPr="00767300" w:rsidRDefault="00CC7127" w:rsidP="00CC7127">
      <w:pPr>
        <w:rPr>
          <w:rFonts w:ascii="Marianne" w:hAnsi="Marianne"/>
          <w:b/>
          <w:sz w:val="22"/>
          <w:u w:val="single"/>
        </w:rPr>
      </w:pPr>
      <w:r w:rsidRPr="00767300">
        <w:rPr>
          <w:rFonts w:ascii="Marianne" w:hAnsi="Marianne"/>
          <w:b/>
          <w:sz w:val="22"/>
          <w:u w:val="single"/>
        </w:rPr>
        <w:t>I</w:t>
      </w:r>
      <w:r w:rsidR="009E4C83" w:rsidRPr="00767300">
        <w:rPr>
          <w:rFonts w:ascii="Marianne" w:hAnsi="Marianne"/>
          <w:b/>
          <w:sz w:val="22"/>
          <w:u w:val="single"/>
        </w:rPr>
        <w:t>I</w:t>
      </w:r>
      <w:r w:rsidRPr="00767300">
        <w:rPr>
          <w:rFonts w:ascii="Marianne" w:hAnsi="Marianne"/>
          <w:b/>
          <w:sz w:val="22"/>
          <w:u w:val="single"/>
        </w:rPr>
        <w:t xml:space="preserve"> – </w:t>
      </w:r>
      <w:r w:rsidR="00311A6D">
        <w:rPr>
          <w:rFonts w:ascii="Marianne" w:hAnsi="Marianne"/>
          <w:b/>
          <w:sz w:val="22"/>
          <w:u w:val="single"/>
        </w:rPr>
        <w:t>DESCRIPTIF</w:t>
      </w:r>
      <w:r w:rsidR="00E57FAC" w:rsidRPr="00767300">
        <w:rPr>
          <w:rFonts w:ascii="Marianne" w:hAnsi="Marianne"/>
          <w:b/>
          <w:sz w:val="22"/>
          <w:u w:val="single"/>
        </w:rPr>
        <w:t xml:space="preserve"> TECHNIQUE</w:t>
      </w:r>
    </w:p>
    <w:p w14:paraId="64BA0761" w14:textId="77777777" w:rsidR="00977F8A" w:rsidRPr="009B1977" w:rsidRDefault="00977F8A" w:rsidP="003400B9">
      <w:pPr>
        <w:rPr>
          <w:rFonts w:ascii="Marianne" w:hAnsi="Marianne"/>
          <w:noProof/>
          <w:sz w:val="20"/>
        </w:rPr>
      </w:pPr>
    </w:p>
    <w:p w14:paraId="4FBA05AE" w14:textId="3E9FA211" w:rsidR="00665139" w:rsidRPr="00665139" w:rsidRDefault="00665139" w:rsidP="00665139">
      <w:pPr>
        <w:spacing w:before="120"/>
        <w:rPr>
          <w:rFonts w:ascii="Marianne" w:hAnsi="Marianne"/>
          <w:noProof/>
          <w:sz w:val="20"/>
        </w:rPr>
      </w:pPr>
      <w:r w:rsidRPr="00665139">
        <w:rPr>
          <w:rFonts w:ascii="Marianne" w:hAnsi="Marianne"/>
          <w:noProof/>
          <w:sz w:val="20"/>
        </w:rPr>
        <w:t>Le candidat fournit, pour chacune des 4 catégories de véhicules et pour les jantes aluminium, les caractéristiques des pinces d’immobilisati</w:t>
      </w:r>
      <w:r w:rsidR="00311A6D">
        <w:rPr>
          <w:rFonts w:ascii="Marianne" w:hAnsi="Marianne"/>
          <w:noProof/>
          <w:sz w:val="20"/>
        </w:rPr>
        <w:t>on (sabots de Denver) proposées dans le respect des exigences de l’article 4 du CCP.</w:t>
      </w:r>
    </w:p>
    <w:p w14:paraId="2E78BE34" w14:textId="77777777" w:rsidR="00665139" w:rsidRDefault="00665139" w:rsidP="00665139">
      <w:pPr>
        <w:spacing w:before="120"/>
        <w:rPr>
          <w:rFonts w:ascii="Marianne" w:hAnsi="Marianne"/>
          <w:noProof/>
          <w:sz w:val="20"/>
        </w:rPr>
      </w:pPr>
      <w:r w:rsidRPr="00665139">
        <w:rPr>
          <w:rFonts w:ascii="Marianne" w:hAnsi="Marianne"/>
          <w:noProof/>
          <w:sz w:val="20"/>
        </w:rPr>
        <w:t xml:space="preserve">Un document sur support libre reprenant ces éléments peut être annexé au mémoire technique </w:t>
      </w:r>
      <w:r w:rsidR="001D08DF">
        <w:rPr>
          <w:rFonts w:ascii="Marianne" w:hAnsi="Marianne"/>
          <w:noProof/>
          <w:sz w:val="20"/>
        </w:rPr>
        <w:t xml:space="preserve">établi sur la base du présent cadre de mémoire technique </w:t>
      </w:r>
      <w:r w:rsidRPr="00665139">
        <w:rPr>
          <w:rFonts w:ascii="Marianne" w:hAnsi="Marianne"/>
          <w:noProof/>
          <w:sz w:val="20"/>
          <w:u w:val="single"/>
        </w:rPr>
        <w:t>(à joindre impérativement</w:t>
      </w:r>
      <w:r w:rsidRPr="00665139">
        <w:rPr>
          <w:rFonts w:ascii="Marianne" w:hAnsi="Marianne"/>
          <w:noProof/>
          <w:sz w:val="20"/>
        </w:rPr>
        <w:t>).</w:t>
      </w:r>
    </w:p>
    <w:p w14:paraId="69258A22" w14:textId="77777777" w:rsidR="00665139" w:rsidRPr="00665139" w:rsidRDefault="00665139" w:rsidP="00BB26DC">
      <w:pPr>
        <w:rPr>
          <w:rFonts w:ascii="Marianne" w:hAnsi="Marianne"/>
          <w:noProof/>
          <w:sz w:val="20"/>
        </w:rPr>
      </w:pPr>
    </w:p>
    <w:p w14:paraId="603131DC" w14:textId="5B484954" w:rsidR="00A0042E" w:rsidRPr="009B1977" w:rsidRDefault="00665139" w:rsidP="00665139">
      <w:pPr>
        <w:spacing w:before="120"/>
        <w:rPr>
          <w:rFonts w:ascii="Marianne" w:hAnsi="Marianne"/>
          <w:sz w:val="20"/>
        </w:rPr>
      </w:pPr>
      <w:r>
        <w:rPr>
          <w:rFonts w:ascii="Marianne" w:hAnsi="Marianne"/>
          <w:b/>
          <w:color w:val="4472C4"/>
          <w:sz w:val="20"/>
        </w:rPr>
        <w:t xml:space="preserve">1/ </w:t>
      </w:r>
      <w:r w:rsidRPr="00665139">
        <w:rPr>
          <w:rFonts w:ascii="Marianne" w:hAnsi="Marianne"/>
          <w:b/>
          <w:color w:val="4472C4"/>
          <w:sz w:val="20"/>
        </w:rPr>
        <w:t>4 roues tourisme, 4x4, fourgon, pick-up, caravanes</w:t>
      </w:r>
    </w:p>
    <w:p w14:paraId="5A52BA42" w14:textId="77777777" w:rsidR="00A0042E" w:rsidRPr="009B1977" w:rsidRDefault="00A0042E" w:rsidP="00A0042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2C0610D" w14:textId="77777777" w:rsidR="00A0042E" w:rsidRPr="009B1977" w:rsidRDefault="00A0042E" w:rsidP="00A0042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957F8DB" w14:textId="77777777" w:rsidR="00A0042E" w:rsidRPr="009B1977" w:rsidRDefault="00A0042E" w:rsidP="00A0042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EF2A7D3" w14:textId="77777777" w:rsidR="00A0042E" w:rsidRPr="009B1977" w:rsidRDefault="00A0042E" w:rsidP="00A0042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E1D2152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E940E32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0F171F9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9AE472D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2DED94F1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E77A451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EE764D6" w14:textId="77777777" w:rsidR="00992CF5" w:rsidRPr="009B1977" w:rsidRDefault="00992CF5" w:rsidP="00992CF5">
      <w:pPr>
        <w:tabs>
          <w:tab w:val="left" w:leader="dot" w:pos="9072"/>
        </w:tabs>
        <w:rPr>
          <w:rFonts w:ascii="Marianne" w:hAnsi="Marianne"/>
          <w:sz w:val="20"/>
        </w:rPr>
      </w:pPr>
    </w:p>
    <w:p w14:paraId="2E141C11" w14:textId="49315E58" w:rsidR="00665139" w:rsidRPr="00665139" w:rsidRDefault="00665139" w:rsidP="00665139">
      <w:pPr>
        <w:spacing w:before="120"/>
        <w:rPr>
          <w:rFonts w:ascii="Marianne" w:hAnsi="Marianne"/>
          <w:b/>
          <w:color w:val="4472C4"/>
          <w:sz w:val="20"/>
        </w:rPr>
      </w:pPr>
      <w:r>
        <w:rPr>
          <w:rFonts w:ascii="Marianne" w:hAnsi="Marianne"/>
          <w:b/>
          <w:color w:val="4472C4"/>
          <w:sz w:val="20"/>
        </w:rPr>
        <w:t xml:space="preserve">2/ </w:t>
      </w:r>
      <w:r w:rsidR="00BB26DC">
        <w:rPr>
          <w:rFonts w:ascii="Marianne" w:hAnsi="Marianne"/>
          <w:b/>
          <w:color w:val="4472C4"/>
          <w:sz w:val="20"/>
        </w:rPr>
        <w:t>2/</w:t>
      </w:r>
      <w:r w:rsidRPr="00665139">
        <w:rPr>
          <w:rFonts w:ascii="Marianne" w:hAnsi="Marianne"/>
          <w:b/>
          <w:color w:val="4472C4"/>
          <w:sz w:val="20"/>
        </w:rPr>
        <w:t xml:space="preserve">4 roues </w:t>
      </w:r>
      <w:r w:rsidR="00767300">
        <w:rPr>
          <w:rFonts w:ascii="Marianne" w:hAnsi="Marianne"/>
          <w:b/>
          <w:color w:val="4472C4"/>
          <w:sz w:val="20"/>
        </w:rPr>
        <w:t>tuning (avec caisse rabaissée)</w:t>
      </w:r>
    </w:p>
    <w:p w14:paraId="5485861A" w14:textId="77777777" w:rsidR="001C0EA4" w:rsidRPr="009B1977" w:rsidRDefault="001C0EA4" w:rsidP="00A0042E">
      <w:pPr>
        <w:spacing w:before="120"/>
        <w:rPr>
          <w:rFonts w:ascii="Marianne" w:hAnsi="Marianne"/>
          <w:b/>
          <w:color w:val="4472C4"/>
          <w:sz w:val="20"/>
        </w:rPr>
      </w:pPr>
    </w:p>
    <w:p w14:paraId="217669B1" w14:textId="77777777" w:rsidR="00A81FDE" w:rsidRPr="009B1977" w:rsidRDefault="00A81FDE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6C16166" w14:textId="77777777" w:rsidR="00A81FDE" w:rsidRPr="009B1977" w:rsidRDefault="00A81FDE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3C26570" w14:textId="77777777" w:rsidR="00A81FDE" w:rsidRPr="009B1977" w:rsidRDefault="00A81FDE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3BA5C4B" w14:textId="77777777" w:rsidR="00A81FDE" w:rsidRPr="009B1977" w:rsidRDefault="00A81FDE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F738495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DB23215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837FD1D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6F5FED3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63DD4D3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D1A52E9" w14:textId="77777777" w:rsidR="00D800B8" w:rsidRPr="009B1977" w:rsidRDefault="00D800B8" w:rsidP="00D800B8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45EB6739" w14:textId="77777777" w:rsidR="00A81FDE" w:rsidRPr="009B1977" w:rsidRDefault="00A81FDE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2E3C07C" w14:textId="77777777" w:rsidR="007D467D" w:rsidRPr="009B1977" w:rsidRDefault="007D467D" w:rsidP="00A81FDE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265C3987" w14:textId="77777777" w:rsidR="007D467D" w:rsidRPr="009B1977" w:rsidRDefault="007D467D" w:rsidP="00A81FDE">
      <w:pPr>
        <w:tabs>
          <w:tab w:val="left" w:leader="dot" w:pos="9072"/>
        </w:tabs>
        <w:rPr>
          <w:rFonts w:ascii="Marianne" w:hAnsi="Marianne"/>
          <w:sz w:val="20"/>
        </w:rPr>
      </w:pPr>
    </w:p>
    <w:p w14:paraId="3B17B9D9" w14:textId="77777777" w:rsidR="008D553C" w:rsidRPr="009B1977" w:rsidRDefault="00665139" w:rsidP="008D553C">
      <w:pPr>
        <w:spacing w:before="120"/>
        <w:rPr>
          <w:rFonts w:ascii="Marianne" w:hAnsi="Marianne"/>
          <w:b/>
          <w:color w:val="4472C4"/>
          <w:sz w:val="20"/>
        </w:rPr>
      </w:pPr>
      <w:r>
        <w:rPr>
          <w:rFonts w:ascii="Marianne" w:hAnsi="Marianne"/>
          <w:b/>
          <w:color w:val="4472C4"/>
          <w:sz w:val="20"/>
        </w:rPr>
        <w:t xml:space="preserve">3/ </w:t>
      </w:r>
      <w:r w:rsidRPr="00665139">
        <w:rPr>
          <w:rFonts w:ascii="Marianne" w:hAnsi="Marianne"/>
          <w:b/>
          <w:color w:val="4472C4"/>
          <w:sz w:val="20"/>
        </w:rPr>
        <w:t>4 roues PL, remorque, semi-remorque, autocars…</w:t>
      </w:r>
    </w:p>
    <w:p w14:paraId="18419074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264F64B8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4ED7B19F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43C6053E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EC3E541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C3EBE43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E15ED66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A4152D2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17132A5E" w14:textId="21A64716" w:rsidR="00665139" w:rsidRPr="009B1977" w:rsidRDefault="00665139" w:rsidP="00665139">
      <w:pPr>
        <w:spacing w:before="120"/>
        <w:rPr>
          <w:rFonts w:ascii="Marianne" w:hAnsi="Marianne"/>
          <w:b/>
          <w:color w:val="4472C4"/>
          <w:sz w:val="20"/>
        </w:rPr>
      </w:pPr>
      <w:r>
        <w:rPr>
          <w:rFonts w:ascii="Marianne" w:hAnsi="Marianne"/>
          <w:b/>
          <w:color w:val="4472C4"/>
          <w:sz w:val="20"/>
        </w:rPr>
        <w:t>4/ 2</w:t>
      </w:r>
      <w:r w:rsidRPr="00665139">
        <w:rPr>
          <w:rFonts w:ascii="Marianne" w:hAnsi="Marianne"/>
          <w:b/>
          <w:color w:val="4472C4"/>
          <w:sz w:val="20"/>
        </w:rPr>
        <w:t xml:space="preserve"> roues </w:t>
      </w:r>
      <w:r w:rsidR="00767300">
        <w:rPr>
          <w:rFonts w:ascii="Marianne" w:hAnsi="Marianne"/>
          <w:b/>
          <w:color w:val="4472C4"/>
          <w:sz w:val="20"/>
        </w:rPr>
        <w:t>de tous types</w:t>
      </w:r>
    </w:p>
    <w:p w14:paraId="554D1716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097B9703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55D16C5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F3F64C0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E08E3C7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61734D1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33520294" w14:textId="77777777" w:rsidR="008D553C" w:rsidRPr="009B1977" w:rsidRDefault="008D553C" w:rsidP="008D553C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6C39BAA2" w14:textId="77777777" w:rsidR="00665139" w:rsidRPr="009B1977" w:rsidRDefault="00665139" w:rsidP="00665139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7DB9D501" w14:textId="77777777" w:rsidR="00665139" w:rsidRPr="009B1977" w:rsidRDefault="00665139" w:rsidP="00665139">
      <w:pPr>
        <w:tabs>
          <w:tab w:val="left" w:leader="dot" w:pos="9072"/>
        </w:tabs>
        <w:rPr>
          <w:rFonts w:ascii="Marianne" w:hAnsi="Marianne"/>
          <w:sz w:val="20"/>
        </w:rPr>
      </w:pPr>
      <w:r w:rsidRPr="009B1977">
        <w:rPr>
          <w:rFonts w:ascii="Marianne" w:hAnsi="Marianne"/>
          <w:sz w:val="20"/>
        </w:rPr>
        <w:tab/>
      </w:r>
    </w:p>
    <w:p w14:paraId="5D2D86D1" w14:textId="77777777" w:rsidR="009E4C83" w:rsidRPr="009B1977" w:rsidRDefault="009E4C83" w:rsidP="00A81FDE">
      <w:pPr>
        <w:tabs>
          <w:tab w:val="left" w:leader="dot" w:pos="9072"/>
        </w:tabs>
        <w:rPr>
          <w:rFonts w:ascii="Marianne" w:hAnsi="Marianne"/>
          <w:sz w:val="20"/>
        </w:rPr>
      </w:pPr>
    </w:p>
    <w:p w14:paraId="41BEFEA0" w14:textId="77777777" w:rsidR="00767300" w:rsidRDefault="00767300" w:rsidP="00A81FDE">
      <w:pPr>
        <w:tabs>
          <w:tab w:val="left" w:leader="dot" w:pos="9072"/>
        </w:tabs>
        <w:rPr>
          <w:rFonts w:ascii="Marianne" w:hAnsi="Marianne"/>
          <w:b/>
          <w:sz w:val="20"/>
          <w:u w:val="single"/>
        </w:rPr>
      </w:pPr>
    </w:p>
    <w:p w14:paraId="3699D8B7" w14:textId="4C0D0AA2" w:rsidR="00A81FDE" w:rsidRPr="00767300" w:rsidRDefault="00665139" w:rsidP="00A81FDE">
      <w:pPr>
        <w:tabs>
          <w:tab w:val="left" w:leader="dot" w:pos="9072"/>
        </w:tabs>
        <w:rPr>
          <w:rFonts w:ascii="Marianne" w:hAnsi="Marianne"/>
          <w:sz w:val="22"/>
        </w:rPr>
      </w:pPr>
      <w:r w:rsidRPr="00767300">
        <w:rPr>
          <w:rFonts w:ascii="Marianne" w:hAnsi="Marianne"/>
          <w:b/>
          <w:sz w:val="22"/>
          <w:u w:val="single"/>
        </w:rPr>
        <w:t xml:space="preserve">III – </w:t>
      </w:r>
      <w:r w:rsidR="00E57FAC" w:rsidRPr="00767300">
        <w:rPr>
          <w:rFonts w:ascii="Marianne" w:hAnsi="Marianne"/>
          <w:b/>
          <w:sz w:val="22"/>
          <w:u w:val="single"/>
        </w:rPr>
        <w:t>QUALIT</w:t>
      </w:r>
      <w:r w:rsidR="00767300">
        <w:rPr>
          <w:rFonts w:ascii="Marianne" w:hAnsi="Marianne"/>
          <w:b/>
          <w:sz w:val="22"/>
          <w:u w:val="single"/>
        </w:rPr>
        <w:t>É</w:t>
      </w:r>
      <w:r w:rsidR="00E57FAC" w:rsidRPr="00767300">
        <w:rPr>
          <w:rFonts w:ascii="Marianne" w:hAnsi="Marianne"/>
          <w:b/>
          <w:sz w:val="22"/>
          <w:u w:val="single"/>
        </w:rPr>
        <w:t xml:space="preserve"> DE SERVICE</w:t>
      </w:r>
      <w:r w:rsidR="00A83D5B" w:rsidRPr="00767300">
        <w:rPr>
          <w:rFonts w:ascii="Marianne" w:hAnsi="Marianne"/>
          <w:b/>
          <w:sz w:val="22"/>
          <w:u w:val="single"/>
        </w:rPr>
        <w:t xml:space="preserve"> (critère n°</w:t>
      </w:r>
      <w:r w:rsidR="00FD6B28">
        <w:rPr>
          <w:rFonts w:ascii="Marianne" w:hAnsi="Marianne"/>
          <w:b/>
          <w:sz w:val="22"/>
          <w:u w:val="single"/>
        </w:rPr>
        <w:t>2</w:t>
      </w:r>
      <w:r w:rsidR="00767300" w:rsidRPr="00767300">
        <w:rPr>
          <w:rFonts w:ascii="Marianne" w:hAnsi="Marianne"/>
          <w:b/>
          <w:sz w:val="22"/>
          <w:u w:val="single"/>
        </w:rPr>
        <w:t xml:space="preserve"> pondéré à </w:t>
      </w:r>
      <w:r w:rsidR="00FD6B28">
        <w:rPr>
          <w:rFonts w:ascii="Marianne" w:hAnsi="Marianne"/>
          <w:b/>
          <w:sz w:val="22"/>
          <w:u w:val="single"/>
        </w:rPr>
        <w:t>2</w:t>
      </w:r>
      <w:r w:rsidR="00767300" w:rsidRPr="00767300">
        <w:rPr>
          <w:rFonts w:ascii="Marianne" w:hAnsi="Marianne"/>
          <w:b/>
          <w:sz w:val="22"/>
          <w:u w:val="single"/>
        </w:rPr>
        <w:t>0%</w:t>
      </w:r>
      <w:r w:rsidR="00A83D5B" w:rsidRPr="00767300">
        <w:rPr>
          <w:rFonts w:ascii="Marianne" w:hAnsi="Marianne"/>
          <w:b/>
          <w:sz w:val="22"/>
          <w:u w:val="single"/>
        </w:rPr>
        <w:t>)</w:t>
      </w:r>
    </w:p>
    <w:p w14:paraId="471BC7AF" w14:textId="77777777" w:rsidR="00C80166" w:rsidRPr="009B1977" w:rsidRDefault="00C80166" w:rsidP="00A81FDE">
      <w:pPr>
        <w:tabs>
          <w:tab w:val="left" w:leader="dot" w:pos="9072"/>
        </w:tabs>
        <w:rPr>
          <w:rFonts w:ascii="Marianne" w:hAnsi="Marianne"/>
          <w:sz w:val="20"/>
        </w:rPr>
      </w:pPr>
    </w:p>
    <w:p w14:paraId="38412C8C" w14:textId="3FE473BF" w:rsidR="00665139" w:rsidRPr="00CE7DB0" w:rsidRDefault="00665139" w:rsidP="000E514F">
      <w:pPr>
        <w:spacing w:before="120" w:line="276" w:lineRule="auto"/>
        <w:rPr>
          <w:rFonts w:ascii="Marianne" w:hAnsi="Marianne"/>
          <w:sz w:val="20"/>
        </w:rPr>
      </w:pPr>
      <w:r w:rsidRPr="00CE7DB0">
        <w:rPr>
          <w:rFonts w:ascii="Marianne" w:hAnsi="Marianne"/>
          <w:sz w:val="20"/>
        </w:rPr>
        <w:t xml:space="preserve">Le candidat est en mesure de prendre en charge les Sabots à réparer sur le site du service </w:t>
      </w:r>
      <w:r w:rsidR="000E514F">
        <w:rPr>
          <w:rFonts w:ascii="Marianne" w:hAnsi="Marianne"/>
          <w:sz w:val="20"/>
        </w:rPr>
        <w:t>bénéficiaire</w:t>
      </w:r>
      <w:r w:rsidR="000E514F">
        <w:rPr>
          <w:rFonts w:ascii="Calibri" w:hAnsi="Calibri" w:cs="Calibri"/>
          <w:sz w:val="20"/>
        </w:rPr>
        <w:t> </w:t>
      </w:r>
      <w:r w:rsidR="000E514F">
        <w:rPr>
          <w:rFonts w:ascii="Marianne" w:hAnsi="Marianne"/>
          <w:sz w:val="20"/>
        </w:rPr>
        <w:t>:</w:t>
      </w:r>
      <w:r w:rsidR="000E514F">
        <w:rPr>
          <w:rFonts w:ascii="Marianne" w:hAnsi="Marianne"/>
          <w:sz w:val="20"/>
        </w:rPr>
        <w:tab/>
      </w:r>
      <w:r w:rsidR="000E514F">
        <w:rPr>
          <w:rFonts w:ascii="Marianne" w:hAnsi="Marianne"/>
          <w:sz w:val="20"/>
        </w:rPr>
        <w:tab/>
      </w:r>
      <w:r w:rsidR="000E514F">
        <w:rPr>
          <w:rFonts w:ascii="Marianne" w:hAnsi="Marianne"/>
          <w:sz w:val="20"/>
        </w:rPr>
        <w:tab/>
      </w:r>
      <w:r w:rsidR="000E514F">
        <w:rPr>
          <w:rFonts w:ascii="Marianne" w:hAnsi="Marianne"/>
          <w:sz w:val="20"/>
        </w:rPr>
        <w:tab/>
      </w:r>
      <w:r w:rsidRPr="00CE7DB0">
        <w:rPr>
          <w:rFonts w:ascii="Marianne" w:hAnsi="Marianne"/>
          <w:sz w:val="20"/>
        </w:rPr>
        <w:t xml:space="preserve"> </w:t>
      </w:r>
      <w:r w:rsidR="00A83D5B">
        <w:rPr>
          <w:rFonts w:ascii="Marianne" w:hAnsi="Marianne"/>
          <w:sz w:val="20"/>
        </w:rPr>
        <w:t xml:space="preserve"> </w:t>
      </w:r>
      <w:r w:rsidRPr="00CE7DB0">
        <w:rPr>
          <w:rFonts w:ascii="Marianne" w:hAnsi="Marianne"/>
          <w:sz w:val="20"/>
        </w:rPr>
        <w:t xml:space="preserve"> </w:t>
      </w:r>
      <w:bookmarkStart w:id="0" w:name="Unnamed"/>
      <w:r w:rsidRPr="00CE7DB0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CE7DB0">
        <w:rPr>
          <w:rFonts w:ascii="Marianne" w:hAnsi="Marianne"/>
          <w:sz w:val="20"/>
        </w:rPr>
        <w:instrText xml:space="preserve"> FORMCHECKBOX </w:instrText>
      </w:r>
      <w:r w:rsidR="00FC1FDA">
        <w:rPr>
          <w:rFonts w:ascii="Marianne" w:hAnsi="Marianne"/>
          <w:sz w:val="20"/>
        </w:rPr>
      </w:r>
      <w:r w:rsidR="00FC1FDA">
        <w:rPr>
          <w:rFonts w:ascii="Marianne" w:hAnsi="Marianne"/>
          <w:sz w:val="20"/>
        </w:rPr>
        <w:fldChar w:fldCharType="separate"/>
      </w:r>
      <w:r w:rsidRPr="00CE7DB0">
        <w:rPr>
          <w:rFonts w:ascii="Marianne" w:hAnsi="Marianne"/>
          <w:sz w:val="20"/>
        </w:rPr>
        <w:fldChar w:fldCharType="end"/>
      </w:r>
      <w:bookmarkEnd w:id="0"/>
      <w:r w:rsidRPr="00CE7DB0">
        <w:rPr>
          <w:rFonts w:ascii="Marianne" w:hAnsi="Marianne"/>
          <w:sz w:val="20"/>
        </w:rPr>
        <w:t xml:space="preserve"> oui</w:t>
      </w:r>
      <w:r w:rsidR="00A83D5B">
        <w:rPr>
          <w:rFonts w:ascii="Marianne" w:hAnsi="Marianne"/>
          <w:sz w:val="20"/>
        </w:rPr>
        <w:t xml:space="preserve">     </w:t>
      </w:r>
      <w:r w:rsidR="00A83D5B" w:rsidRPr="00CE7DB0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83D5B" w:rsidRPr="00CE7DB0">
        <w:rPr>
          <w:rFonts w:ascii="Marianne" w:hAnsi="Marianne"/>
          <w:sz w:val="20"/>
        </w:rPr>
        <w:instrText xml:space="preserve"> FORMCHECKBOX </w:instrText>
      </w:r>
      <w:r w:rsidR="00FC1FDA">
        <w:rPr>
          <w:rFonts w:ascii="Marianne" w:hAnsi="Marianne"/>
          <w:sz w:val="20"/>
        </w:rPr>
      </w:r>
      <w:r w:rsidR="00FC1FDA">
        <w:rPr>
          <w:rFonts w:ascii="Marianne" w:hAnsi="Marianne"/>
          <w:sz w:val="20"/>
        </w:rPr>
        <w:fldChar w:fldCharType="separate"/>
      </w:r>
      <w:r w:rsidR="00A83D5B" w:rsidRPr="00CE7DB0">
        <w:rPr>
          <w:rFonts w:ascii="Marianne" w:hAnsi="Marianne"/>
          <w:sz w:val="20"/>
        </w:rPr>
        <w:fldChar w:fldCharType="end"/>
      </w:r>
      <w:r w:rsidR="00A83D5B">
        <w:rPr>
          <w:rFonts w:ascii="Marianne" w:hAnsi="Marianne"/>
          <w:sz w:val="20"/>
        </w:rPr>
        <w:t xml:space="preserve"> non</w:t>
      </w:r>
    </w:p>
    <w:p w14:paraId="7886F871" w14:textId="782583F2" w:rsidR="00767300" w:rsidRDefault="00665139" w:rsidP="000E514F">
      <w:pPr>
        <w:spacing w:before="120" w:line="276" w:lineRule="auto"/>
        <w:rPr>
          <w:rFonts w:ascii="Marianne" w:hAnsi="Marianne"/>
          <w:sz w:val="22"/>
          <w:bdr w:val="single" w:sz="4" w:space="0" w:color="000000"/>
        </w:rPr>
      </w:pPr>
      <w:r w:rsidRPr="00CE7DB0">
        <w:rPr>
          <w:rFonts w:ascii="Marianne" w:hAnsi="Marianne"/>
          <w:sz w:val="20"/>
        </w:rPr>
        <w:t>Nombre de Sabots minimum éventuel exigé par le candidat pour cette prise en charge</w:t>
      </w:r>
      <w:r w:rsidR="00CE7DB0" w:rsidRPr="00CE7DB0">
        <w:rPr>
          <w:rFonts w:ascii="Marianne" w:hAnsi="Marianne"/>
          <w:sz w:val="20"/>
        </w:rPr>
        <w:t xml:space="preserve"> </w:t>
      </w:r>
      <w:r w:rsidR="00CE7DB0" w:rsidRPr="00CE7DB0">
        <w:rPr>
          <w:rFonts w:ascii="Marianne" w:hAnsi="Marianne"/>
          <w:sz w:val="20"/>
          <w:bdr w:val="single" w:sz="4" w:space="0" w:color="000000"/>
        </w:rPr>
        <w:t>……Sabots</w:t>
      </w:r>
    </w:p>
    <w:p w14:paraId="3F7EBB0F" w14:textId="3FAA41A9" w:rsidR="00CC65F6" w:rsidRDefault="00CC65F6" w:rsidP="00CC65F6">
      <w:pPr>
        <w:spacing w:before="120" w:line="276" w:lineRule="auto"/>
        <w:rPr>
          <w:rFonts w:ascii="Marianne" w:hAnsi="Marianne"/>
          <w:i/>
          <w:sz w:val="20"/>
        </w:rPr>
      </w:pPr>
      <w:r>
        <w:rPr>
          <w:rFonts w:ascii="Marianne" w:hAnsi="Marianne"/>
          <w:i/>
          <w:sz w:val="20"/>
        </w:rPr>
        <w:t>Le cas échéant, l</w:t>
      </w:r>
      <w:r w:rsidRPr="00CC65F6">
        <w:rPr>
          <w:rFonts w:ascii="Marianne" w:hAnsi="Marianne"/>
          <w:i/>
          <w:sz w:val="20"/>
        </w:rPr>
        <w:t>e forfait de déplacement est chiffré à l’annexe n°</w:t>
      </w:r>
      <w:r w:rsidR="00972FB6">
        <w:rPr>
          <w:rFonts w:ascii="Marianne" w:hAnsi="Marianne"/>
          <w:i/>
          <w:sz w:val="20"/>
        </w:rPr>
        <w:t>1</w:t>
      </w:r>
      <w:r w:rsidRPr="00CC65F6">
        <w:rPr>
          <w:rFonts w:ascii="Marianne" w:hAnsi="Marianne"/>
          <w:i/>
          <w:sz w:val="20"/>
        </w:rPr>
        <w:t xml:space="preserve"> à l’acte d’engagement</w:t>
      </w:r>
      <w:r w:rsidRPr="00CC65F6">
        <w:rPr>
          <w:rFonts w:ascii="Calibri" w:hAnsi="Calibri" w:cs="Calibri"/>
          <w:i/>
          <w:sz w:val="20"/>
        </w:rPr>
        <w:t> </w:t>
      </w:r>
      <w:r w:rsidRPr="00CC65F6">
        <w:rPr>
          <w:rFonts w:ascii="Marianne" w:hAnsi="Marianne"/>
          <w:i/>
          <w:sz w:val="20"/>
        </w:rPr>
        <w:t>: en l’</w:t>
      </w:r>
      <w:r>
        <w:rPr>
          <w:rFonts w:ascii="Marianne" w:hAnsi="Marianne"/>
          <w:i/>
          <w:sz w:val="20"/>
        </w:rPr>
        <w:t>absence de forfait</w:t>
      </w:r>
      <w:r w:rsidRPr="00CC65F6">
        <w:rPr>
          <w:rFonts w:ascii="Marianne" w:hAnsi="Marianne"/>
          <w:i/>
          <w:sz w:val="20"/>
        </w:rPr>
        <w:t>, aucun frais de déplacement ne pourra être facturé à l’Administration en exécution.</w:t>
      </w:r>
    </w:p>
    <w:p w14:paraId="7A6B0FD4" w14:textId="2722A70D" w:rsidR="00BA22A2" w:rsidRDefault="00BA22A2" w:rsidP="00BA22A2">
      <w:pPr>
        <w:spacing w:before="120" w:line="276" w:lineRule="auto"/>
        <w:rPr>
          <w:rFonts w:ascii="Marianne" w:hAnsi="Marianne"/>
          <w:sz w:val="20"/>
        </w:rPr>
      </w:pPr>
      <w:r>
        <w:rPr>
          <w:rFonts w:ascii="Marianne" w:hAnsi="Marianne"/>
          <w:sz w:val="20"/>
        </w:rPr>
        <w:t>Précisions éventuelles</w:t>
      </w:r>
      <w:r>
        <w:rPr>
          <w:rFonts w:ascii="Calibri" w:hAnsi="Calibri" w:cs="Calibri"/>
          <w:sz w:val="20"/>
        </w:rPr>
        <w:t> </w:t>
      </w:r>
      <w:r>
        <w:rPr>
          <w:rFonts w:ascii="Marianne" w:hAnsi="Marianne"/>
          <w:sz w:val="20"/>
        </w:rPr>
        <w:t>:</w:t>
      </w:r>
    </w:p>
    <w:p w14:paraId="784B2D6D" w14:textId="0A1A0B8E" w:rsidR="00BA22A2" w:rsidRDefault="00CC65F6" w:rsidP="00BA22A2">
      <w:pPr>
        <w:spacing w:line="276" w:lineRule="auto"/>
        <w:rPr>
          <w:rFonts w:ascii="Marianne" w:hAnsi="Marianne"/>
          <w:sz w:val="20"/>
        </w:rPr>
      </w:pPr>
      <w:r w:rsidRPr="00CE7DB0">
        <w:rPr>
          <w:rFonts w:ascii="Marianne" w:hAnsi="Marianne" w:cs="Marianne"/>
          <w:sz w:val="20"/>
        </w:rPr>
        <w:t>………………………………………………</w:t>
      </w:r>
      <w:r>
        <w:rPr>
          <w:rFonts w:ascii="Marianne" w:hAnsi="Marianne" w:cs="Marianne"/>
          <w:sz w:val="20"/>
        </w:rPr>
        <w:t>………………………………………………………………………………</w:t>
      </w:r>
      <w:r w:rsidRPr="00CE7DB0">
        <w:rPr>
          <w:rFonts w:ascii="Marianne" w:hAnsi="Marianne" w:cs="Marianne"/>
          <w:sz w:val="20"/>
        </w:rPr>
        <w:t>…</w:t>
      </w:r>
      <w:r>
        <w:rPr>
          <w:rFonts w:ascii="Marianne" w:hAnsi="Marianne" w:cs="Marianne"/>
          <w:sz w:val="20"/>
        </w:rPr>
        <w:t>……………………………………………</w:t>
      </w:r>
      <w:r w:rsidRPr="00CE7DB0">
        <w:rPr>
          <w:rFonts w:ascii="Marianne" w:hAnsi="Marianne" w:cs="Marianne"/>
          <w:sz w:val="20"/>
        </w:rPr>
        <w:t>………………………………………………</w:t>
      </w:r>
      <w:r>
        <w:rPr>
          <w:rFonts w:ascii="Marianne" w:hAnsi="Marianne" w:cs="Marianne"/>
          <w:sz w:val="20"/>
        </w:rPr>
        <w:t>………………………………………………………………………………</w:t>
      </w:r>
      <w:r w:rsidRPr="00CE7DB0">
        <w:rPr>
          <w:rFonts w:ascii="Marianne" w:hAnsi="Marianne" w:cs="Marianne"/>
          <w:sz w:val="20"/>
        </w:rPr>
        <w:t>…</w:t>
      </w:r>
      <w:r>
        <w:rPr>
          <w:rFonts w:ascii="Marianne" w:hAnsi="Marianne" w:cs="Marianne"/>
          <w:sz w:val="20"/>
        </w:rPr>
        <w:t>……………………………………………</w:t>
      </w:r>
      <w:r w:rsidR="00BA22A2">
        <w:rPr>
          <w:rFonts w:ascii="Marianne" w:hAnsi="Marianne" w:cs="Marianne"/>
          <w:sz w:val="20"/>
        </w:rPr>
        <w:t>………………………………………………………………………………………………………………………………………………………………………………</w:t>
      </w:r>
    </w:p>
    <w:p w14:paraId="2E4EB8CA" w14:textId="77777777" w:rsidR="00CC65F6" w:rsidRPr="00CC65F6" w:rsidRDefault="00CC65F6" w:rsidP="000E514F">
      <w:pPr>
        <w:spacing w:before="120" w:line="276" w:lineRule="auto"/>
        <w:rPr>
          <w:rFonts w:ascii="Marianne" w:hAnsi="Marianne"/>
          <w:i/>
          <w:sz w:val="20"/>
        </w:rPr>
      </w:pPr>
    </w:p>
    <w:p w14:paraId="30998786" w14:textId="1A41AA7E" w:rsidR="00CE7DB0" w:rsidRPr="00FD6B28" w:rsidRDefault="00CE7DB0" w:rsidP="000E514F">
      <w:pPr>
        <w:spacing w:before="120" w:line="276" w:lineRule="auto"/>
        <w:rPr>
          <w:rFonts w:ascii="Marianne" w:hAnsi="Marianne"/>
          <w:sz w:val="20"/>
        </w:rPr>
      </w:pPr>
      <w:r w:rsidRPr="00FD6B28">
        <w:rPr>
          <w:rFonts w:ascii="Marianne" w:hAnsi="Marianne"/>
          <w:sz w:val="20"/>
        </w:rPr>
        <w:t xml:space="preserve">2/ Les services </w:t>
      </w:r>
      <w:r w:rsidR="00DF5ABA" w:rsidRPr="00FD6B28">
        <w:rPr>
          <w:rFonts w:ascii="Marianne" w:hAnsi="Marianne"/>
          <w:sz w:val="20"/>
        </w:rPr>
        <w:t>bénéficiaire</w:t>
      </w:r>
      <w:r w:rsidRPr="00FD6B28">
        <w:rPr>
          <w:rFonts w:ascii="Marianne" w:hAnsi="Marianne"/>
          <w:sz w:val="20"/>
        </w:rPr>
        <w:t xml:space="preserve"> ont la possibilité de se rendre directement sur le site du </w:t>
      </w:r>
      <w:r w:rsidR="00DF5ABA" w:rsidRPr="00FD6B28">
        <w:rPr>
          <w:rFonts w:ascii="Marianne" w:hAnsi="Marianne"/>
          <w:sz w:val="20"/>
        </w:rPr>
        <w:t>titulaire</w:t>
      </w:r>
      <w:r w:rsidRPr="00FD6B28">
        <w:rPr>
          <w:rFonts w:ascii="Marianne" w:hAnsi="Marianne"/>
          <w:sz w:val="20"/>
        </w:rPr>
        <w:t xml:space="preserve"> pour un dépôt au comptoir    </w:t>
      </w:r>
      <w:bookmarkStart w:id="1" w:name="Unnamed_Copie_1"/>
      <w:r w:rsidRPr="00FD6B2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Pr="00FD6B28">
        <w:rPr>
          <w:rFonts w:ascii="Marianne" w:hAnsi="Marianne"/>
          <w:sz w:val="20"/>
        </w:rPr>
        <w:instrText xml:space="preserve"> FORMCHECKBOX </w:instrText>
      </w:r>
      <w:r w:rsidR="00FC1FDA">
        <w:rPr>
          <w:rFonts w:ascii="Marianne" w:hAnsi="Marianne"/>
          <w:sz w:val="20"/>
        </w:rPr>
      </w:r>
      <w:r w:rsidR="00FC1FDA">
        <w:rPr>
          <w:rFonts w:ascii="Marianne" w:hAnsi="Marianne"/>
          <w:sz w:val="20"/>
        </w:rPr>
        <w:fldChar w:fldCharType="separate"/>
      </w:r>
      <w:r w:rsidRPr="00FD6B28">
        <w:rPr>
          <w:rFonts w:ascii="Marianne" w:hAnsi="Marianne"/>
          <w:sz w:val="20"/>
        </w:rPr>
        <w:fldChar w:fldCharType="end"/>
      </w:r>
      <w:bookmarkEnd w:id="1"/>
      <w:r w:rsidRPr="00FD6B28">
        <w:rPr>
          <w:rFonts w:ascii="Marianne" w:hAnsi="Marianne"/>
          <w:sz w:val="20"/>
        </w:rPr>
        <w:t xml:space="preserve"> oui</w:t>
      </w:r>
      <w:r w:rsidR="00A83D5B" w:rsidRPr="00FD6B28">
        <w:rPr>
          <w:rFonts w:ascii="Marianne" w:hAnsi="Marianne"/>
          <w:sz w:val="20"/>
        </w:rPr>
        <w:t xml:space="preserve">      </w:t>
      </w:r>
      <w:r w:rsidR="00A83D5B" w:rsidRPr="00FD6B28">
        <w:rPr>
          <w:rFonts w:ascii="Marianne" w:hAnsi="Marianne"/>
          <w:sz w:val="20"/>
        </w:rPr>
        <w:fldChar w:fldCharType="begin">
          <w:ffData>
            <w:name w:val=""/>
            <w:enabled/>
            <w:calcOnExit w:val="0"/>
            <w:checkBox>
              <w:sizeAuto/>
              <w:default w:val="0"/>
              <w:checked w:val="0"/>
            </w:checkBox>
          </w:ffData>
        </w:fldChar>
      </w:r>
      <w:r w:rsidR="00A83D5B" w:rsidRPr="00FD6B28">
        <w:rPr>
          <w:rFonts w:ascii="Marianne" w:hAnsi="Marianne"/>
          <w:sz w:val="20"/>
        </w:rPr>
        <w:instrText xml:space="preserve"> FORMCHECKBOX </w:instrText>
      </w:r>
      <w:r w:rsidR="00FC1FDA">
        <w:rPr>
          <w:rFonts w:ascii="Marianne" w:hAnsi="Marianne"/>
          <w:sz w:val="20"/>
        </w:rPr>
      </w:r>
      <w:r w:rsidR="00FC1FDA">
        <w:rPr>
          <w:rFonts w:ascii="Marianne" w:hAnsi="Marianne"/>
          <w:sz w:val="20"/>
        </w:rPr>
        <w:fldChar w:fldCharType="separate"/>
      </w:r>
      <w:r w:rsidR="00A83D5B" w:rsidRPr="00FD6B28">
        <w:rPr>
          <w:rFonts w:ascii="Marianne" w:hAnsi="Marianne"/>
          <w:sz w:val="20"/>
        </w:rPr>
        <w:fldChar w:fldCharType="end"/>
      </w:r>
      <w:r w:rsidR="00A83D5B" w:rsidRPr="00FD6B28">
        <w:rPr>
          <w:rFonts w:ascii="Marianne" w:hAnsi="Marianne"/>
          <w:sz w:val="20"/>
        </w:rPr>
        <w:t xml:space="preserve"> non</w:t>
      </w:r>
      <w:r w:rsidR="00FD6B28">
        <w:rPr>
          <w:rFonts w:ascii="Marianne" w:hAnsi="Marianne"/>
          <w:sz w:val="20"/>
        </w:rPr>
        <w:t xml:space="preserve">          (</w:t>
      </w:r>
      <w:r w:rsidR="00FD6B28" w:rsidRPr="00FD6B28">
        <w:rPr>
          <w:rFonts w:ascii="Marianne" w:hAnsi="Marianne"/>
          <w:sz w:val="20"/>
          <w:u w:val="single"/>
        </w:rPr>
        <w:t>condition de régularité de l’offre</w:t>
      </w:r>
      <w:r w:rsidR="00FD6B28">
        <w:rPr>
          <w:rFonts w:ascii="Marianne" w:hAnsi="Marianne"/>
          <w:sz w:val="20"/>
        </w:rPr>
        <w:t>)</w:t>
      </w:r>
    </w:p>
    <w:p w14:paraId="0CF0DACD" w14:textId="1D1F224E" w:rsidR="00CE7DB0" w:rsidRPr="00FD6B28" w:rsidRDefault="00CE7DB0" w:rsidP="000E514F">
      <w:pPr>
        <w:spacing w:before="120" w:line="276" w:lineRule="auto"/>
        <w:rPr>
          <w:rFonts w:ascii="Marianne" w:hAnsi="Marianne"/>
          <w:sz w:val="20"/>
        </w:rPr>
      </w:pPr>
      <w:r w:rsidRPr="00FD6B28">
        <w:rPr>
          <w:rFonts w:ascii="Marianne" w:hAnsi="Marianne"/>
          <w:sz w:val="20"/>
        </w:rPr>
        <w:t xml:space="preserve">Nombre de Sabots minimum éventuel exigé pour un déplacement sur le site du candidat </w:t>
      </w:r>
      <w:r w:rsidRPr="00FD6B28">
        <w:rPr>
          <w:rFonts w:ascii="Marianne" w:hAnsi="Marianne"/>
          <w:sz w:val="20"/>
          <w:bdr w:val="single" w:sz="4" w:space="0" w:color="000000"/>
        </w:rPr>
        <w:t>……Sabots</w:t>
      </w:r>
      <w:r w:rsidRPr="00FD6B28">
        <w:rPr>
          <w:rFonts w:ascii="Marianne" w:hAnsi="Marianne"/>
          <w:sz w:val="20"/>
        </w:rPr>
        <w:t xml:space="preserve"> </w:t>
      </w:r>
    </w:p>
    <w:p w14:paraId="0F06AA04" w14:textId="476F1EDF" w:rsidR="00CE7DB0" w:rsidRPr="00FD6B28" w:rsidRDefault="00CE7DB0" w:rsidP="000E514F">
      <w:pPr>
        <w:spacing w:before="120" w:line="276" w:lineRule="auto"/>
        <w:rPr>
          <w:rFonts w:ascii="Marianne" w:hAnsi="Marianne"/>
          <w:sz w:val="20"/>
        </w:rPr>
      </w:pPr>
      <w:r w:rsidRPr="00FD6B28">
        <w:rPr>
          <w:rFonts w:ascii="Marianne" w:hAnsi="Marianne"/>
          <w:sz w:val="20"/>
        </w:rPr>
        <w:t>Adresse</w:t>
      </w:r>
      <w:r w:rsidR="00767300" w:rsidRPr="00FD6B28">
        <w:rPr>
          <w:rFonts w:ascii="Calibri" w:hAnsi="Calibri" w:cs="Calibri"/>
          <w:sz w:val="20"/>
        </w:rPr>
        <w:t xml:space="preserve"> </w:t>
      </w:r>
      <w:r w:rsidRPr="00FD6B28">
        <w:rPr>
          <w:rFonts w:ascii="Marianne" w:hAnsi="Marianne"/>
          <w:sz w:val="20"/>
        </w:rPr>
        <w:t>exacte</w:t>
      </w:r>
      <w:r w:rsidRPr="00FD6B28">
        <w:rPr>
          <w:rFonts w:ascii="Calibri" w:hAnsi="Calibri" w:cs="Calibri"/>
          <w:sz w:val="20"/>
        </w:rPr>
        <w:t> </w:t>
      </w:r>
      <w:r w:rsidRPr="00FD6B28">
        <w:rPr>
          <w:rFonts w:ascii="Marianne" w:hAnsi="Marianne"/>
          <w:sz w:val="20"/>
        </w:rPr>
        <w:t xml:space="preserve">: </w:t>
      </w:r>
      <w:r w:rsidRPr="00FD6B28">
        <w:rPr>
          <w:rFonts w:ascii="Marianne" w:hAnsi="Marianne" w:cs="Marianne"/>
          <w:sz w:val="20"/>
        </w:rPr>
        <w:t>…………………………………………………………………………………………………………………………………………</w:t>
      </w:r>
      <w:r w:rsidR="00767300" w:rsidRPr="00FD6B28">
        <w:rPr>
          <w:rFonts w:ascii="Marianne" w:hAnsi="Marianne" w:cs="Marianne"/>
          <w:sz w:val="20"/>
        </w:rPr>
        <w:t>…</w:t>
      </w:r>
    </w:p>
    <w:p w14:paraId="6FC0C796" w14:textId="77777777" w:rsidR="00BA22A2" w:rsidRPr="00FD6B28" w:rsidRDefault="00767300" w:rsidP="000E514F">
      <w:pPr>
        <w:spacing w:before="120" w:line="276" w:lineRule="auto"/>
        <w:rPr>
          <w:rFonts w:ascii="Marianne" w:hAnsi="Marianne"/>
          <w:sz w:val="20"/>
        </w:rPr>
      </w:pPr>
      <w:r w:rsidRPr="00FD6B28">
        <w:rPr>
          <w:rFonts w:ascii="Marianne" w:hAnsi="Marianne"/>
          <w:sz w:val="20"/>
        </w:rPr>
        <w:t>Précisions éventuelles</w:t>
      </w:r>
      <w:r w:rsidRPr="00FD6B28">
        <w:rPr>
          <w:rFonts w:ascii="Calibri" w:hAnsi="Calibri" w:cs="Calibri"/>
          <w:sz w:val="20"/>
        </w:rPr>
        <w:t> </w:t>
      </w:r>
      <w:r w:rsidRPr="00FD6B28">
        <w:rPr>
          <w:rFonts w:ascii="Marianne" w:hAnsi="Marianne"/>
          <w:sz w:val="20"/>
        </w:rPr>
        <w:t>:</w:t>
      </w:r>
    </w:p>
    <w:p w14:paraId="0DB51022" w14:textId="57A00CB8" w:rsidR="00CE7DB0" w:rsidRPr="00FD6B28" w:rsidRDefault="00CC65F6" w:rsidP="00BA22A2">
      <w:pPr>
        <w:spacing w:line="276" w:lineRule="auto"/>
        <w:rPr>
          <w:rFonts w:ascii="Marianne" w:hAnsi="Marianne"/>
          <w:sz w:val="20"/>
        </w:rPr>
      </w:pPr>
      <w:r w:rsidRPr="00FD6B28">
        <w:rPr>
          <w:rFonts w:ascii="Marianne" w:hAnsi="Marianne" w:cs="Marianne"/>
          <w:sz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  <w:r w:rsidR="00BA22A2" w:rsidRPr="00FD6B28">
        <w:rPr>
          <w:rFonts w:ascii="Marianne" w:hAnsi="Marianne" w:cs="Marianne"/>
          <w:sz w:val="20"/>
        </w:rPr>
        <w:t>………………………………………………………………………………………………………………………………………………………………………………</w:t>
      </w:r>
      <w:bookmarkStart w:id="2" w:name="_GoBack"/>
      <w:bookmarkEnd w:id="2"/>
    </w:p>
    <w:p w14:paraId="37C111AE" w14:textId="6A906309" w:rsidR="004A2701" w:rsidRDefault="004A2701" w:rsidP="00665139">
      <w:pPr>
        <w:spacing w:before="120"/>
        <w:rPr>
          <w:rFonts w:ascii="Marianne" w:hAnsi="Marianne"/>
          <w:sz w:val="20"/>
        </w:rPr>
      </w:pPr>
    </w:p>
    <w:p w14:paraId="40342E4E" w14:textId="77777777" w:rsidR="00CC65F6" w:rsidRDefault="00CC65F6" w:rsidP="00665139">
      <w:pPr>
        <w:spacing w:before="120"/>
        <w:rPr>
          <w:rFonts w:ascii="Marianne" w:hAnsi="Marianne"/>
          <w:sz w:val="20"/>
        </w:rPr>
      </w:pPr>
    </w:p>
    <w:p w14:paraId="76389010" w14:textId="15983CAF" w:rsidR="0029528A" w:rsidRPr="00767300" w:rsidRDefault="0029528A" w:rsidP="0029528A">
      <w:pPr>
        <w:tabs>
          <w:tab w:val="left" w:leader="dot" w:pos="9072"/>
        </w:tabs>
        <w:rPr>
          <w:rFonts w:ascii="Marianne" w:hAnsi="Marianne"/>
          <w:sz w:val="22"/>
        </w:rPr>
      </w:pPr>
      <w:r w:rsidRPr="00767300">
        <w:rPr>
          <w:rFonts w:ascii="Marianne" w:hAnsi="Marianne"/>
          <w:b/>
          <w:sz w:val="22"/>
          <w:u w:val="single"/>
        </w:rPr>
        <w:t xml:space="preserve">III – </w:t>
      </w:r>
      <w:r w:rsidR="00451609" w:rsidRPr="00767300">
        <w:rPr>
          <w:rFonts w:ascii="Marianne" w:hAnsi="Marianne"/>
          <w:b/>
          <w:sz w:val="22"/>
          <w:u w:val="single"/>
        </w:rPr>
        <w:t>VALEUR ENVIRONNEMENTALE</w:t>
      </w:r>
      <w:r w:rsidR="003D3BE6" w:rsidRPr="00767300">
        <w:rPr>
          <w:rFonts w:ascii="Marianne" w:hAnsi="Marianne"/>
          <w:b/>
          <w:sz w:val="22"/>
          <w:u w:val="single"/>
        </w:rPr>
        <w:t xml:space="preserve"> (critère n°4</w:t>
      </w:r>
      <w:r w:rsidR="00767300">
        <w:rPr>
          <w:rFonts w:ascii="Marianne" w:hAnsi="Marianne"/>
          <w:b/>
          <w:sz w:val="22"/>
          <w:u w:val="single"/>
        </w:rPr>
        <w:t xml:space="preserve"> pondéré à 10%</w:t>
      </w:r>
      <w:r w:rsidRPr="00767300">
        <w:rPr>
          <w:rFonts w:ascii="Marianne" w:hAnsi="Marianne"/>
          <w:b/>
          <w:sz w:val="22"/>
          <w:u w:val="single"/>
        </w:rPr>
        <w:t>)</w:t>
      </w:r>
    </w:p>
    <w:p w14:paraId="72FB99FD" w14:textId="77777777" w:rsidR="00CE7DB0" w:rsidRDefault="00CE7DB0" w:rsidP="00665139">
      <w:pPr>
        <w:spacing w:before="120"/>
        <w:rPr>
          <w:rFonts w:ascii="Marianne" w:hAnsi="Marianne"/>
          <w:sz w:val="20"/>
        </w:rPr>
      </w:pPr>
    </w:p>
    <w:p w14:paraId="0D63079C" w14:textId="38BD4D22" w:rsidR="0029528A" w:rsidRDefault="0029528A" w:rsidP="00CC65F6">
      <w:pPr>
        <w:rPr>
          <w:rFonts w:ascii="Marianne" w:hAnsi="Marianne"/>
          <w:sz w:val="20"/>
        </w:rPr>
      </w:pPr>
      <w:r w:rsidRPr="0029528A">
        <w:rPr>
          <w:rFonts w:ascii="Marianne" w:hAnsi="Marianne"/>
          <w:bCs/>
          <w:sz w:val="20"/>
        </w:rPr>
        <w:t xml:space="preserve">Le candidat décrit sa </w:t>
      </w:r>
      <w:r w:rsidRPr="0029528A">
        <w:rPr>
          <w:rFonts w:ascii="Marianne" w:hAnsi="Marianne"/>
          <w:sz w:val="20"/>
        </w:rPr>
        <w:t>démarche engagée pour la bonne exécution du marché, en vue de respecter les principes du développement durable</w:t>
      </w:r>
      <w:r w:rsidRPr="0029528A">
        <w:rPr>
          <w:rFonts w:ascii="Calibri" w:hAnsi="Calibri" w:cs="Calibri"/>
          <w:sz w:val="20"/>
        </w:rPr>
        <w:t> </w:t>
      </w:r>
      <w:r w:rsidRPr="0029528A">
        <w:rPr>
          <w:rFonts w:ascii="Marianne" w:hAnsi="Marianne"/>
          <w:sz w:val="20"/>
        </w:rPr>
        <w:t xml:space="preserve">: limitation des impacts environnementaux </w:t>
      </w:r>
      <w:r w:rsidRPr="00767300">
        <w:rPr>
          <w:rFonts w:ascii="Marianne" w:hAnsi="Marianne"/>
          <w:sz w:val="20"/>
        </w:rPr>
        <w:t>hors obligations réglementaires.</w:t>
      </w:r>
    </w:p>
    <w:p w14:paraId="07F41CA1" w14:textId="1D589F7D" w:rsidR="00BA22A2" w:rsidRDefault="00BA22A2" w:rsidP="0029528A">
      <w:pPr>
        <w:rPr>
          <w:rFonts w:ascii="Marianne" w:hAnsi="Marianne"/>
          <w:sz w:val="20"/>
        </w:rPr>
      </w:pPr>
    </w:p>
    <w:p w14:paraId="5A15D1D7" w14:textId="1A947215" w:rsidR="00BA22A2" w:rsidRDefault="00BA22A2" w:rsidP="0029528A">
      <w:pPr>
        <w:rPr>
          <w:rFonts w:ascii="Marianne" w:hAnsi="Marianne"/>
          <w:iCs/>
          <w:sz w:val="20"/>
        </w:rPr>
      </w:pPr>
      <w:r w:rsidRPr="00BA22A2">
        <w:rPr>
          <w:rFonts w:ascii="Marianne" w:hAnsi="Marianne"/>
          <w:iCs/>
          <w:sz w:val="20"/>
        </w:rPr>
        <w:t xml:space="preserve">La réponse aux questions suivantes, assortie d’un ou plusieurs justificatifs, permet de valoriser qualitativement l'offre du candidat. </w:t>
      </w:r>
    </w:p>
    <w:p w14:paraId="4BE95ADB" w14:textId="77777777" w:rsidR="00BA22A2" w:rsidRPr="00BA22A2" w:rsidRDefault="00BA22A2" w:rsidP="0029528A">
      <w:pPr>
        <w:rPr>
          <w:rFonts w:ascii="Marianne" w:hAnsi="Marianne"/>
          <w:iCs/>
          <w:sz w:val="20"/>
        </w:rPr>
      </w:pPr>
    </w:p>
    <w:tbl>
      <w:tblPr>
        <w:tblW w:w="5000" w:type="pct"/>
        <w:jc w:val="center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59"/>
        <w:gridCol w:w="3402"/>
        <w:gridCol w:w="5378"/>
      </w:tblGrid>
      <w:tr w:rsidR="0029528A" w:rsidRPr="0029528A" w14:paraId="11623608" w14:textId="77777777" w:rsidTr="00A35695">
        <w:trPr>
          <w:trHeight w:val="564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3791D840" w14:textId="7EA663EC" w:rsidR="0029528A" w:rsidRPr="0029528A" w:rsidRDefault="004A167C" w:rsidP="00767300">
            <w:pPr>
              <w:jc w:val="center"/>
              <w:rPr>
                <w:rFonts w:ascii="Marianne" w:hAnsi="Marianne"/>
                <w:sz w:val="20"/>
              </w:rPr>
            </w:pPr>
            <w:r w:rsidRPr="004A167C">
              <w:rPr>
                <w:rFonts w:ascii="Marianne" w:hAnsi="Marianne" w:cs="Calibri"/>
                <w:color w:val="000000"/>
                <w:sz w:val="20"/>
              </w:rPr>
              <w:t>Item n°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7121F35A" w14:textId="77777777" w:rsidR="0029528A" w:rsidRPr="0029528A" w:rsidRDefault="0029528A" w:rsidP="004A167C">
            <w:pPr>
              <w:jc w:val="center"/>
              <w:rPr>
                <w:rFonts w:ascii="Marianne" w:hAnsi="Marianne"/>
                <w:sz w:val="20"/>
              </w:rPr>
            </w:pPr>
            <w:r w:rsidRPr="0029528A">
              <w:rPr>
                <w:rFonts w:ascii="Marianne" w:hAnsi="Marianne"/>
                <w:sz w:val="20"/>
              </w:rPr>
              <w:t>Questions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DEEAF6" w:themeFill="accent1" w:themeFillTint="33"/>
            <w:vAlign w:val="center"/>
          </w:tcPr>
          <w:p w14:paraId="3E81B74F" w14:textId="77777777" w:rsidR="0029528A" w:rsidRPr="0029528A" w:rsidRDefault="004A167C" w:rsidP="004A167C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Réponse du candidat</w:t>
            </w:r>
          </w:p>
        </w:tc>
      </w:tr>
      <w:tr w:rsidR="004A167C" w:rsidRPr="0029528A" w14:paraId="2C535C56" w14:textId="77777777" w:rsidTr="00A35695">
        <w:trPr>
          <w:trHeight w:val="51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728586EA" w14:textId="30DCFE3C" w:rsidR="004A167C" w:rsidRPr="0029528A" w:rsidRDefault="004A167C" w:rsidP="00767300">
            <w:pPr>
              <w:jc w:val="center"/>
              <w:rPr>
                <w:rFonts w:ascii="Marianne" w:hAnsi="Marianne"/>
                <w:sz w:val="20"/>
              </w:rPr>
            </w:pPr>
            <w:r w:rsidRPr="0029528A">
              <w:rPr>
                <w:rFonts w:ascii="Marianne" w:hAnsi="Marianne"/>
                <w:sz w:val="20"/>
              </w:rPr>
              <w:t>1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0C28D67B" w14:textId="77777777" w:rsidR="00AA6C88" w:rsidRPr="004A167C" w:rsidRDefault="00AA6C88" w:rsidP="00AA6C88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Le candidat dispose-t-il de véhicules dits propres pour l’exécution des prestations faisant l’objet de l’accord-cadre</w:t>
            </w:r>
            <w:r>
              <w:rPr>
                <w:rFonts w:ascii="Calibri" w:hAnsi="Calibri" w:cs="Calibri"/>
                <w:sz w:val="20"/>
              </w:rPr>
              <w:t> </w:t>
            </w:r>
            <w:r>
              <w:rPr>
                <w:rFonts w:ascii="Marianne" w:hAnsi="Marianne"/>
                <w:sz w:val="20"/>
              </w:rPr>
              <w:t>?</w:t>
            </w:r>
          </w:p>
          <w:p w14:paraId="173707F8" w14:textId="77777777" w:rsidR="004A167C" w:rsidRPr="004A167C" w:rsidRDefault="004A167C" w:rsidP="000E514F">
            <w:pPr>
              <w:rPr>
                <w:rFonts w:ascii="Marianne" w:hAnsi="Marianne"/>
                <w:sz w:val="20"/>
              </w:rPr>
            </w:pPr>
          </w:p>
          <w:p w14:paraId="02F3735F" w14:textId="77777777" w:rsidR="000E514F" w:rsidRDefault="004A167C" w:rsidP="000E514F">
            <w:pPr>
              <w:rPr>
                <w:rFonts w:ascii="Marianne" w:hAnsi="Marianne"/>
                <w:sz w:val="20"/>
              </w:rPr>
            </w:pPr>
            <w:r w:rsidRPr="004A167C">
              <w:rPr>
                <w:rFonts w:ascii="Marianne" w:hAnsi="Marianne"/>
                <w:sz w:val="20"/>
              </w:rPr>
              <w:t>(Exemple</w:t>
            </w:r>
            <w:r w:rsidR="003E5EDB">
              <w:rPr>
                <w:rFonts w:ascii="Marianne" w:hAnsi="Marianne"/>
                <w:sz w:val="20"/>
              </w:rPr>
              <w:t>s</w:t>
            </w:r>
            <w:r w:rsidRPr="004A167C">
              <w:rPr>
                <w:rFonts w:ascii="Marianne" w:hAnsi="Marianne"/>
                <w:sz w:val="20"/>
              </w:rPr>
              <w:t xml:space="preserve"> de véhicules dits propres</w:t>
            </w:r>
            <w:r w:rsidRPr="004A167C">
              <w:rPr>
                <w:rFonts w:ascii="Calibri" w:hAnsi="Calibri" w:cs="Calibri"/>
                <w:sz w:val="20"/>
              </w:rPr>
              <w:t> </w:t>
            </w:r>
            <w:r w:rsidRPr="004A167C">
              <w:rPr>
                <w:rFonts w:ascii="Marianne" w:hAnsi="Marianne"/>
                <w:sz w:val="20"/>
              </w:rPr>
              <w:t>: hybrides, électriques, bioét</w:t>
            </w:r>
            <w:r w:rsidR="003E5EDB">
              <w:rPr>
                <w:rFonts w:ascii="Marianne" w:hAnsi="Marianne"/>
                <w:sz w:val="20"/>
              </w:rPr>
              <w:t>hanol, GPL, hydrogènes, etc.)</w:t>
            </w:r>
          </w:p>
          <w:p w14:paraId="79C6A366" w14:textId="77777777" w:rsidR="000E514F" w:rsidRDefault="000E514F" w:rsidP="000E514F">
            <w:pPr>
              <w:rPr>
                <w:rFonts w:ascii="Marianne" w:hAnsi="Marianne"/>
                <w:sz w:val="20"/>
              </w:rPr>
            </w:pPr>
          </w:p>
          <w:p w14:paraId="275A81D9" w14:textId="604BF083" w:rsidR="004A167C" w:rsidRDefault="000E514F" w:rsidP="000E514F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/>
                <w:sz w:val="20"/>
              </w:rPr>
              <w:t>(4 points)</w:t>
            </w:r>
          </w:p>
          <w:p w14:paraId="79673870" w14:textId="74BA3A46" w:rsidR="000E514F" w:rsidRPr="0029528A" w:rsidRDefault="000E514F" w:rsidP="000E514F">
            <w:pPr>
              <w:rPr>
                <w:rFonts w:ascii="Marianne" w:hAnsi="Marianne"/>
                <w:sz w:val="20"/>
              </w:rPr>
            </w:pP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</w:tcPr>
          <w:p w14:paraId="1E607672" w14:textId="77777777" w:rsidR="000E514F" w:rsidRDefault="000E514F" w:rsidP="000E51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3E6896A6" w14:textId="01BA142D" w:rsidR="000E514F" w:rsidRDefault="000E514F" w:rsidP="000E51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 xml:space="preserve">oui  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>non</w:t>
            </w:r>
            <w:r>
              <w:rPr>
                <w:rFonts w:ascii="Marianne" w:hAnsi="Marianne" w:cs="Calibri"/>
                <w:sz w:val="20"/>
                <w:lang w:eastAsia="zh-CN"/>
              </w:rPr>
              <w:t>…..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>
              <w:rPr>
                <w:rFonts w:ascii="Marianne" w:hAnsi="Marianne" w:cs="Arial"/>
                <w:sz w:val="20"/>
                <w:lang w:eastAsia="zh-CN"/>
              </w:rPr>
              <w:t xml:space="preserve"> justificatifs (</w:t>
            </w:r>
            <w:r w:rsidRPr="00BA22A2">
              <w:rPr>
                <w:rFonts w:ascii="Marianne" w:hAnsi="Marianne" w:cs="Arial"/>
                <w:i/>
                <w:sz w:val="20"/>
                <w:lang w:eastAsia="zh-CN"/>
              </w:rPr>
              <w:t>cartes grises</w:t>
            </w:r>
            <w:r>
              <w:rPr>
                <w:rFonts w:ascii="Marianne" w:hAnsi="Marianne" w:cs="Arial"/>
                <w:sz w:val="20"/>
                <w:lang w:eastAsia="zh-CN"/>
              </w:rPr>
              <w:t>)</w:t>
            </w:r>
          </w:p>
          <w:p w14:paraId="38EB5A02" w14:textId="77777777" w:rsidR="000E514F" w:rsidRDefault="000E514F" w:rsidP="000E514F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79B73F0E" w14:textId="1A814B20" w:rsidR="004A167C" w:rsidRDefault="00767300" w:rsidP="00767300">
            <w:pPr>
              <w:rPr>
                <w:rFonts w:ascii="Marianne" w:hAnsi="Marianne" w:cs="Calibri"/>
                <w:sz w:val="20"/>
                <w:lang w:eastAsia="zh-CN"/>
              </w:rPr>
            </w:pPr>
            <w:r>
              <w:rPr>
                <w:rFonts w:ascii="Marianne" w:hAnsi="Marianne" w:cs="Calibri"/>
                <w:sz w:val="20"/>
                <w:lang w:eastAsia="zh-CN"/>
              </w:rPr>
              <w:t>Nombre de véhicules dits propres</w:t>
            </w:r>
            <w:r>
              <w:rPr>
                <w:rFonts w:ascii="Calibri" w:hAnsi="Calibri" w:cs="Calibri"/>
                <w:sz w:val="20"/>
                <w:lang w:eastAsia="zh-CN"/>
              </w:rPr>
              <w:t> </w:t>
            </w:r>
            <w:r>
              <w:rPr>
                <w:rFonts w:ascii="Marianne" w:hAnsi="Marianne" w:cs="Calibri"/>
                <w:sz w:val="20"/>
                <w:lang w:eastAsia="zh-CN"/>
              </w:rPr>
              <w:t>: …………</w:t>
            </w:r>
          </w:p>
          <w:p w14:paraId="598CB177" w14:textId="77777777" w:rsidR="00767300" w:rsidRDefault="00767300" w:rsidP="00767300">
            <w:pPr>
              <w:rPr>
                <w:rFonts w:ascii="Marianne" w:hAnsi="Marianne" w:cs="Calibri"/>
                <w:sz w:val="20"/>
                <w:lang w:eastAsia="zh-CN"/>
              </w:rPr>
            </w:pPr>
          </w:p>
          <w:p w14:paraId="07ED0E89" w14:textId="070E4DB4" w:rsidR="00767300" w:rsidRPr="0029528A" w:rsidRDefault="00767300" w:rsidP="00767300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 w:cs="Calibri"/>
                <w:sz w:val="20"/>
                <w:lang w:eastAsia="zh-CN"/>
              </w:rPr>
              <w:t xml:space="preserve">Utilisation de ces véhicules dans le cadre de l’accord-cadre à conclure </w:t>
            </w:r>
            <w:r w:rsidR="005943ED">
              <w:rPr>
                <w:rFonts w:ascii="Marianne" w:hAnsi="Marianne" w:cs="Calibri"/>
                <w:sz w:val="20"/>
                <w:lang w:eastAsia="zh-CN"/>
              </w:rPr>
              <w:t>(</w:t>
            </w:r>
            <w:r w:rsidRPr="00400ECD">
              <w:rPr>
                <w:rFonts w:ascii="Marianne" w:hAnsi="Marianne"/>
                <w:sz w:val="20"/>
              </w:rPr>
              <w:t>livraison, d</w:t>
            </w:r>
            <w:r w:rsidR="005943ED">
              <w:rPr>
                <w:rFonts w:ascii="Marianne" w:hAnsi="Marianne"/>
                <w:sz w:val="20"/>
              </w:rPr>
              <w:t xml:space="preserve">éplacements commercial, autres </w:t>
            </w:r>
            <w:r w:rsidRPr="00400ECD">
              <w:rPr>
                <w:rFonts w:ascii="Marianne" w:hAnsi="Marianne"/>
                <w:sz w:val="20"/>
              </w:rPr>
              <w:t>à préciser)</w:t>
            </w:r>
            <w:r>
              <w:rPr>
                <w:rFonts w:ascii="Calibri" w:hAnsi="Calibri" w:cs="Calibri"/>
                <w:sz w:val="20"/>
                <w:lang w:eastAsia="zh-CN"/>
              </w:rPr>
              <w:t> </w:t>
            </w:r>
            <w:r>
              <w:rPr>
                <w:rFonts w:ascii="Marianne" w:hAnsi="Marianne" w:cs="Calibri"/>
                <w:sz w:val="20"/>
                <w:lang w:eastAsia="zh-CN"/>
              </w:rPr>
              <w:t xml:space="preserve">: </w:t>
            </w:r>
            <w:r w:rsidR="000E514F">
              <w:rPr>
                <w:rFonts w:ascii="Marianne" w:hAnsi="Marianne" w:cs="Calibri"/>
                <w:sz w:val="20"/>
                <w:lang w:eastAsia="zh-CN"/>
              </w:rPr>
              <w:t>……………………………………………………………</w:t>
            </w:r>
          </w:p>
        </w:tc>
      </w:tr>
      <w:tr w:rsidR="000E514F" w:rsidRPr="0029528A" w14:paraId="18C37C61" w14:textId="77777777" w:rsidTr="00A35695">
        <w:trPr>
          <w:trHeight w:val="517"/>
          <w:jc w:val="center"/>
        </w:trPr>
        <w:tc>
          <w:tcPr>
            <w:tcW w:w="559" w:type="dxa"/>
            <w:tcBorders>
              <w:top w:val="single" w:sz="4" w:space="0" w:color="auto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778BE407" w14:textId="3C6D994F" w:rsidR="000E514F" w:rsidRDefault="000E514F" w:rsidP="00F2404C">
            <w:pPr>
              <w:jc w:val="center"/>
              <w:rPr>
                <w:rFonts w:ascii="Marianne" w:hAnsi="Marianne" w:cs="Calibri"/>
                <w:color w:val="000000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</w:rPr>
              <w:lastRenderedPageBreak/>
              <w:t>2</w:t>
            </w:r>
          </w:p>
        </w:tc>
        <w:tc>
          <w:tcPr>
            <w:tcW w:w="3402" w:type="dxa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CB7E82A" w14:textId="77777777" w:rsidR="000E514F" w:rsidRDefault="000E514F" w:rsidP="00F2404C">
            <w:pPr>
              <w:rPr>
                <w:rFonts w:ascii="Marianne" w:hAnsi="Marianne"/>
                <w:iCs/>
                <w:sz w:val="20"/>
              </w:rPr>
            </w:pPr>
            <w:r w:rsidRPr="00E607FB">
              <w:rPr>
                <w:rFonts w:ascii="Marianne" w:hAnsi="Marianne"/>
                <w:bCs/>
                <w:iCs/>
                <w:sz w:val="20"/>
              </w:rPr>
              <w:t xml:space="preserve">Le candidat élabore-t-il une politique </w:t>
            </w:r>
            <w:r w:rsidRPr="00E607FB">
              <w:rPr>
                <w:rFonts w:ascii="Marianne" w:hAnsi="Marianne"/>
                <w:iCs/>
                <w:sz w:val="20"/>
              </w:rPr>
              <w:t>de gestion, traitement et recyclage des déchets générés au cours de la réalisation des prestations</w:t>
            </w:r>
            <w:r w:rsidRPr="00E607FB">
              <w:rPr>
                <w:rFonts w:ascii="Calibri" w:hAnsi="Calibri" w:cs="Calibri"/>
                <w:iCs/>
                <w:sz w:val="20"/>
              </w:rPr>
              <w:t> </w:t>
            </w:r>
            <w:r w:rsidRPr="00E607FB">
              <w:rPr>
                <w:rFonts w:ascii="Marianne" w:hAnsi="Marianne"/>
                <w:iCs/>
                <w:sz w:val="20"/>
              </w:rPr>
              <w:t>?</w:t>
            </w:r>
          </w:p>
          <w:p w14:paraId="46526468" w14:textId="77777777" w:rsidR="000E514F" w:rsidRDefault="000E514F" w:rsidP="00F2404C">
            <w:pPr>
              <w:rPr>
                <w:rFonts w:ascii="Marianne" w:hAnsi="Marianne"/>
                <w:iCs/>
                <w:sz w:val="20"/>
              </w:rPr>
            </w:pPr>
          </w:p>
          <w:p w14:paraId="61E2B8C1" w14:textId="6C3CDFBC" w:rsidR="000E514F" w:rsidRPr="009B1977" w:rsidRDefault="000E514F" w:rsidP="000E514F">
            <w:pPr>
              <w:overflowPunct/>
              <w:textAlignment w:val="auto"/>
              <w:rPr>
                <w:rFonts w:ascii="Marianne" w:hAnsi="Marianne" w:cs="Calibri"/>
                <w:color w:val="000000"/>
                <w:sz w:val="20"/>
                <w:lang w:eastAsia="zh-CN"/>
              </w:rPr>
            </w:pPr>
            <w:r>
              <w:rPr>
                <w:rFonts w:ascii="Marianne" w:hAnsi="Marianne"/>
                <w:iCs/>
                <w:sz w:val="20"/>
              </w:rPr>
              <w:t>(3 points)</w:t>
            </w:r>
          </w:p>
        </w:tc>
        <w:tc>
          <w:tcPr>
            <w:tcW w:w="5378" w:type="dxa"/>
            <w:tcBorders>
              <w:top w:val="single" w:sz="4" w:space="0" w:color="auto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1D6AF2F" w14:textId="77777777" w:rsidR="000E514F" w:rsidRDefault="000E514F" w:rsidP="00F240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340B8D92" w14:textId="1F3875C5" w:rsidR="000E514F" w:rsidRDefault="000E514F" w:rsidP="00F240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 xml:space="preserve">oui  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>non</w:t>
            </w:r>
            <w:r>
              <w:rPr>
                <w:rFonts w:ascii="Marianne" w:hAnsi="Marianne" w:cs="Calibri"/>
                <w:sz w:val="20"/>
                <w:lang w:eastAsia="zh-CN"/>
              </w:rPr>
              <w:t>…..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>
              <w:rPr>
                <w:rFonts w:ascii="Marianne" w:hAnsi="Marianne" w:cs="Arial"/>
                <w:sz w:val="20"/>
                <w:lang w:eastAsia="zh-CN"/>
              </w:rPr>
              <w:t xml:space="preserve"> justificatifs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 xml:space="preserve"> (</w:t>
            </w:r>
            <w:r w:rsidR="00BA22A2" w:rsidRPr="00BA22A2">
              <w:rPr>
                <w:rFonts w:ascii="Marianne" w:hAnsi="Marianne" w:cs="Arial"/>
                <w:i/>
                <w:sz w:val="20"/>
                <w:lang w:eastAsia="zh-CN"/>
              </w:rPr>
              <w:t>contrats, factures, bordereaux de déchets</w:t>
            </w:r>
            <w:r w:rsidR="00BA22A2">
              <w:rPr>
                <w:rFonts w:ascii="Marianne" w:hAnsi="Marianne" w:cs="Arial"/>
                <w:i/>
                <w:sz w:val="20"/>
                <w:lang w:eastAsia="zh-CN"/>
              </w:rPr>
              <w:t>, etc.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>)</w:t>
            </w:r>
          </w:p>
          <w:p w14:paraId="3A42D84E" w14:textId="77777777" w:rsidR="000E514F" w:rsidRDefault="000E514F" w:rsidP="00F240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31710001" w14:textId="77777777" w:rsidR="000E514F" w:rsidRPr="00E607FB" w:rsidRDefault="000E514F" w:rsidP="00F2404C">
            <w:pPr>
              <w:overflowPunct/>
              <w:autoSpaceDE/>
              <w:autoSpaceDN/>
              <w:adjustRightInd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5719EDC5" w14:textId="77777777" w:rsidR="000E514F" w:rsidRDefault="000E514F" w:rsidP="00F2404C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</w:tc>
      </w:tr>
      <w:tr w:rsidR="00E607FB" w:rsidRPr="0029528A" w14:paraId="0638B9AA" w14:textId="77777777" w:rsidTr="003E5EDB">
        <w:trPr>
          <w:trHeight w:val="51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07067860" w14:textId="1DABD270" w:rsidR="00E607FB" w:rsidRPr="0029528A" w:rsidRDefault="000E514F" w:rsidP="00E607FB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</w:rPr>
              <w:t>3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42CB5FB8" w14:textId="426D2633" w:rsidR="00E607FB" w:rsidRDefault="00E607FB" w:rsidP="000E514F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</w:pPr>
            <w:r w:rsidRPr="00E607FB">
              <w:rPr>
                <w:rFonts w:ascii="Marianne" w:hAnsi="Marianne" w:cs="Calibri"/>
                <w:bCs/>
                <w:color w:val="000000"/>
                <w:sz w:val="20"/>
              </w:rPr>
              <w:t>Le candidat élabore-t-il une politique</w:t>
            </w:r>
            <w:r w:rsidRPr="00E607FB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 xml:space="preserve"> de sensibilisation et de formation de son personnel à l’environnement</w:t>
            </w:r>
            <w:r w:rsidR="006F318C">
              <w:rPr>
                <w:rFonts w:ascii="Calibri" w:hAnsi="Calibri" w:cs="Calibri"/>
                <w:iCs/>
                <w:color w:val="000000"/>
                <w:sz w:val="20"/>
                <w:lang w:eastAsia="zh-CN"/>
              </w:rPr>
              <w:t> ?</w:t>
            </w:r>
          </w:p>
          <w:p w14:paraId="0A934703" w14:textId="77777777" w:rsidR="00BA22A2" w:rsidRPr="00E607FB" w:rsidRDefault="00BA22A2" w:rsidP="000E514F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</w:pPr>
          </w:p>
          <w:p w14:paraId="0F23F7A1" w14:textId="08D9E5B1" w:rsidR="00E607FB" w:rsidRPr="00E607FB" w:rsidRDefault="00BA22A2" w:rsidP="000E514F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</w:pPr>
            <w:r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>(E</w:t>
            </w:r>
            <w:r w:rsidR="00E607FB" w:rsidRPr="00E607FB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>x</w:t>
            </w:r>
            <w:r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>emples</w:t>
            </w:r>
            <w:r w:rsidR="00E607FB" w:rsidRPr="00E607FB">
              <w:rPr>
                <w:rFonts w:ascii="Calibri" w:hAnsi="Calibri" w:cs="Calibri"/>
                <w:iCs/>
                <w:color w:val="000000"/>
                <w:sz w:val="20"/>
                <w:lang w:eastAsia="zh-CN"/>
              </w:rPr>
              <w:t> </w:t>
            </w:r>
            <w:r w:rsidR="00E607FB" w:rsidRPr="00E607FB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 xml:space="preserve">: guide de bonnes pratiques ou </w:t>
            </w:r>
            <w:r w:rsidR="00E607FB" w:rsidRPr="00E607FB">
              <w:rPr>
                <w:rFonts w:ascii="Marianne" w:hAnsi="Marianne" w:cs="Calibri"/>
                <w:sz w:val="20"/>
                <w:lang w:eastAsia="zh-CN"/>
              </w:rPr>
              <w:t>certification ISO 14001/Management environnemental</w:t>
            </w:r>
            <w:r w:rsidR="00E607FB" w:rsidRPr="00E607FB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 xml:space="preserve"> ou maîtrise de l’énergie…) </w:t>
            </w:r>
          </w:p>
          <w:p w14:paraId="71DF9089" w14:textId="77777777" w:rsidR="00E607FB" w:rsidRPr="00E607FB" w:rsidRDefault="00E607FB" w:rsidP="000E514F">
            <w:pPr>
              <w:suppressAutoHyphens/>
              <w:overflowPunct/>
              <w:autoSpaceDE/>
              <w:autoSpaceDN/>
              <w:adjustRightInd/>
              <w:textAlignment w:val="auto"/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</w:pPr>
          </w:p>
          <w:p w14:paraId="1E44AA28" w14:textId="28B8C8B0" w:rsidR="00E607FB" w:rsidRPr="004A167C" w:rsidRDefault="00E607FB" w:rsidP="000E514F">
            <w:pPr>
              <w:rPr>
                <w:rFonts w:ascii="Marianne" w:hAnsi="Marianne"/>
                <w:sz w:val="20"/>
              </w:rPr>
            </w:pPr>
            <w:r w:rsidRPr="00E607FB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>(1 point)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dotted" w:sz="4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53F7D796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6616728D" w14:textId="59D0EC7B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 xml:space="preserve">oui  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>non</w:t>
            </w:r>
            <w:r>
              <w:rPr>
                <w:rFonts w:ascii="Marianne" w:hAnsi="Marianne" w:cs="Calibri"/>
                <w:sz w:val="20"/>
                <w:lang w:eastAsia="zh-CN"/>
              </w:rPr>
              <w:t>…..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>
              <w:rPr>
                <w:rFonts w:ascii="Marianne" w:hAnsi="Marianne" w:cs="Arial"/>
                <w:sz w:val="20"/>
                <w:lang w:eastAsia="zh-CN"/>
              </w:rPr>
              <w:t xml:space="preserve"> justificatifs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 xml:space="preserve"> (</w:t>
            </w:r>
            <w:r w:rsidR="00BA22A2" w:rsidRPr="00BA22A2">
              <w:rPr>
                <w:rFonts w:ascii="Marianne" w:hAnsi="Marianne" w:cs="Arial"/>
                <w:i/>
                <w:sz w:val="20"/>
                <w:lang w:eastAsia="zh-CN"/>
              </w:rPr>
              <w:t>guide, certification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>)</w:t>
            </w:r>
          </w:p>
          <w:p w14:paraId="06357BFE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4B408B9C" w14:textId="777BC235" w:rsidR="00E607FB" w:rsidRDefault="00E607FB" w:rsidP="00BA22A2">
            <w:pPr>
              <w:overflowPunct/>
              <w:autoSpaceDE/>
              <w:autoSpaceDN/>
              <w:adjustRightInd/>
              <w:textAlignment w:val="auto"/>
              <w:rPr>
                <w:rFonts w:ascii="Marianne" w:hAnsi="Marianne" w:cs="Calibri"/>
                <w:sz w:val="20"/>
                <w:lang w:eastAsia="zh-CN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  <w:tr w:rsidR="00E607FB" w:rsidRPr="0029528A" w14:paraId="5BEC8513" w14:textId="77777777" w:rsidTr="00AC43E9">
        <w:trPr>
          <w:trHeight w:val="51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1916A372" w14:textId="6DDF5F8D" w:rsidR="00E607FB" w:rsidRPr="0029528A" w:rsidRDefault="000E514F" w:rsidP="00E607FB">
            <w:pPr>
              <w:jc w:val="center"/>
              <w:rPr>
                <w:rFonts w:ascii="Marianne" w:hAnsi="Marianne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</w:rPr>
              <w:t>4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76EA67B5" w14:textId="2F81ED37" w:rsidR="00E607FB" w:rsidRDefault="00E607FB" w:rsidP="000E514F">
            <w:pPr>
              <w:overflowPunct/>
              <w:textAlignment w:val="auto"/>
              <w:rPr>
                <w:rFonts w:ascii="Marianne" w:hAnsi="Marianne" w:cs="Calibri"/>
                <w:color w:val="000000"/>
                <w:sz w:val="20"/>
                <w:lang w:eastAsia="zh-CN"/>
              </w:rPr>
            </w:pPr>
            <w:r w:rsidRPr="00240C37">
              <w:rPr>
                <w:rFonts w:ascii="Marianne" w:hAnsi="Marianne" w:cs="Calibri"/>
                <w:bCs/>
                <w:color w:val="000000"/>
                <w:sz w:val="20"/>
              </w:rPr>
              <w:t>Le candidat élabore-t-il une politique</w:t>
            </w:r>
            <w:r w:rsidRPr="009B1977">
              <w:rPr>
                <w:rFonts w:ascii="Marianne" w:hAnsi="Marianne" w:cs="Calibri"/>
                <w:iCs/>
                <w:color w:val="000000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color w:val="000000"/>
                <w:sz w:val="20"/>
                <w:lang w:eastAsia="zh-CN"/>
              </w:rPr>
              <w:t>d’amélioration énergétique des équipements (chauffage, climatisation, etc.)</w:t>
            </w:r>
            <w:r w:rsidR="006F318C">
              <w:rPr>
                <w:rFonts w:ascii="Calibri" w:hAnsi="Calibri" w:cs="Calibri"/>
                <w:color w:val="000000"/>
                <w:sz w:val="20"/>
                <w:lang w:eastAsia="zh-CN"/>
              </w:rPr>
              <w:t> </w:t>
            </w:r>
            <w:r w:rsidR="006F318C">
              <w:rPr>
                <w:rFonts w:ascii="Marianne" w:hAnsi="Marianne" w:cs="Calibri"/>
                <w:color w:val="000000"/>
                <w:sz w:val="20"/>
                <w:lang w:eastAsia="zh-CN"/>
              </w:rPr>
              <w:t>?</w:t>
            </w:r>
          </w:p>
          <w:p w14:paraId="199972FB" w14:textId="77777777" w:rsidR="00E607FB" w:rsidRDefault="00E607FB" w:rsidP="000E514F">
            <w:pPr>
              <w:overflowPunct/>
              <w:textAlignment w:val="auto"/>
              <w:rPr>
                <w:rFonts w:ascii="Marianne" w:hAnsi="Marianne" w:cs="Calibri"/>
                <w:color w:val="000000"/>
                <w:sz w:val="20"/>
                <w:lang w:eastAsia="zh-CN"/>
              </w:rPr>
            </w:pPr>
          </w:p>
          <w:p w14:paraId="1488FE65" w14:textId="2EDCD423" w:rsidR="00E607FB" w:rsidRPr="004A167C" w:rsidRDefault="00E607FB" w:rsidP="000E514F">
            <w:pPr>
              <w:rPr>
                <w:rFonts w:ascii="Marianne" w:hAnsi="Marianne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  <w:lang w:eastAsia="zh-CN"/>
              </w:rPr>
              <w:t>(1 point)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shd w:val="clear" w:color="auto" w:fill="auto"/>
            <w:vAlign w:val="center"/>
          </w:tcPr>
          <w:p w14:paraId="68C30B18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1D8D8365" w14:textId="40702201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 xml:space="preserve">oui  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>non</w:t>
            </w:r>
            <w:r>
              <w:rPr>
                <w:rFonts w:ascii="Marianne" w:hAnsi="Marianne" w:cs="Calibri"/>
                <w:sz w:val="20"/>
                <w:lang w:eastAsia="zh-CN"/>
              </w:rPr>
              <w:t>…..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>
              <w:rPr>
                <w:rFonts w:ascii="Marianne" w:hAnsi="Marianne" w:cs="Arial"/>
                <w:sz w:val="20"/>
                <w:lang w:eastAsia="zh-CN"/>
              </w:rPr>
              <w:t xml:space="preserve"> justificatifs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 xml:space="preserve"> (</w:t>
            </w:r>
            <w:r w:rsidR="00BA22A2" w:rsidRPr="00BA22A2">
              <w:rPr>
                <w:rFonts w:ascii="Marianne" w:hAnsi="Marianne" w:cs="Arial"/>
                <w:i/>
                <w:sz w:val="20"/>
                <w:lang w:eastAsia="zh-CN"/>
              </w:rPr>
              <w:t>factures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>)</w:t>
            </w:r>
          </w:p>
          <w:p w14:paraId="58F66DD7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00E0BB22" w14:textId="77777777" w:rsidR="00E607FB" w:rsidRPr="00E607FB" w:rsidRDefault="00E607FB" w:rsidP="00E607FB">
            <w:pPr>
              <w:overflowPunct/>
              <w:autoSpaceDE/>
              <w:autoSpaceDN/>
              <w:adjustRightInd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  <w:p w14:paraId="66942216" w14:textId="77777777" w:rsidR="00E607FB" w:rsidRDefault="00E607FB" w:rsidP="00E607FB">
            <w:pPr>
              <w:rPr>
                <w:rFonts w:ascii="Marianne" w:hAnsi="Marianne" w:cs="Calibri"/>
                <w:sz w:val="20"/>
                <w:lang w:eastAsia="zh-CN"/>
              </w:rPr>
            </w:pPr>
          </w:p>
        </w:tc>
      </w:tr>
      <w:tr w:rsidR="00E607FB" w:rsidRPr="0029528A" w14:paraId="331A63E9" w14:textId="77777777" w:rsidTr="00AC43E9">
        <w:trPr>
          <w:trHeight w:val="517"/>
          <w:jc w:val="center"/>
        </w:trPr>
        <w:tc>
          <w:tcPr>
            <w:tcW w:w="559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E7E6E6" w:themeFill="background2"/>
            <w:vAlign w:val="center"/>
          </w:tcPr>
          <w:p w14:paraId="3AAF9014" w14:textId="3AA1E43F" w:rsidR="00E607FB" w:rsidRDefault="000E514F" w:rsidP="00E607FB">
            <w:pPr>
              <w:jc w:val="center"/>
              <w:rPr>
                <w:rFonts w:ascii="Marianne" w:hAnsi="Marianne" w:cs="Calibri"/>
                <w:color w:val="000000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</w:rPr>
              <w:t>5</w:t>
            </w:r>
          </w:p>
        </w:tc>
        <w:tc>
          <w:tcPr>
            <w:tcW w:w="3402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1748EC5" w14:textId="77777777" w:rsidR="00E607FB" w:rsidRDefault="00E607FB" w:rsidP="000E514F">
            <w:pPr>
              <w:overflowPunct/>
              <w:textAlignment w:val="auto"/>
              <w:rPr>
                <w:rFonts w:ascii="Marianne" w:hAnsi="Marianne" w:cs="Calibri"/>
                <w:color w:val="000000"/>
                <w:sz w:val="20"/>
                <w:lang w:eastAsia="zh-CN"/>
              </w:rPr>
            </w:pPr>
            <w:r w:rsidRPr="009B1977">
              <w:rPr>
                <w:rFonts w:ascii="Marianne" w:hAnsi="Marianne" w:cs="Calibri"/>
                <w:color w:val="000000"/>
                <w:sz w:val="20"/>
                <w:lang w:eastAsia="zh-CN"/>
              </w:rPr>
              <w:t>Le candidat souscrit-il à des contrats d’énergie verte</w:t>
            </w:r>
            <w:r w:rsidRPr="009B1977">
              <w:rPr>
                <w:rFonts w:ascii="Calibri" w:hAnsi="Calibri" w:cs="Calibri"/>
                <w:color w:val="000000"/>
                <w:sz w:val="20"/>
                <w:lang w:eastAsia="zh-CN"/>
              </w:rPr>
              <w:t> </w:t>
            </w:r>
            <w:r w:rsidRPr="009B1977">
              <w:rPr>
                <w:rFonts w:ascii="Marianne" w:hAnsi="Marianne" w:cs="Calibri"/>
                <w:color w:val="000000"/>
                <w:sz w:val="20"/>
                <w:lang w:eastAsia="zh-CN"/>
              </w:rPr>
              <w:t>?</w:t>
            </w:r>
          </w:p>
          <w:p w14:paraId="2F95F2DC" w14:textId="77777777" w:rsidR="00E607FB" w:rsidRDefault="00E607FB" w:rsidP="000E514F">
            <w:pPr>
              <w:overflowPunct/>
              <w:textAlignment w:val="auto"/>
              <w:rPr>
                <w:rFonts w:ascii="Marianne" w:hAnsi="Marianne" w:cs="Calibri"/>
                <w:color w:val="000000"/>
                <w:sz w:val="20"/>
                <w:lang w:eastAsia="zh-CN"/>
              </w:rPr>
            </w:pPr>
          </w:p>
          <w:p w14:paraId="7C3723C8" w14:textId="2692ACDA" w:rsidR="00E607FB" w:rsidRPr="00240C37" w:rsidRDefault="00E607FB" w:rsidP="000E514F">
            <w:pPr>
              <w:overflowPunct/>
              <w:textAlignment w:val="auto"/>
              <w:rPr>
                <w:rFonts w:ascii="Marianne" w:hAnsi="Marianne" w:cs="Calibri"/>
                <w:bCs/>
                <w:color w:val="000000"/>
                <w:sz w:val="20"/>
              </w:rPr>
            </w:pPr>
            <w:r>
              <w:rPr>
                <w:rFonts w:ascii="Marianne" w:hAnsi="Marianne" w:cs="Calibri"/>
                <w:color w:val="000000"/>
                <w:sz w:val="20"/>
                <w:lang w:eastAsia="zh-CN"/>
              </w:rPr>
              <w:t>(1 point)</w:t>
            </w:r>
          </w:p>
        </w:tc>
        <w:tc>
          <w:tcPr>
            <w:tcW w:w="5378" w:type="dxa"/>
            <w:tcBorders>
              <w:top w:val="single" w:sz="6" w:space="0" w:color="000000"/>
              <w:left w:val="single" w:sz="6" w:space="0" w:color="000000"/>
              <w:bottom w:val="single" w:sz="4" w:space="0" w:color="auto"/>
              <w:right w:val="single" w:sz="6" w:space="0" w:color="000000"/>
            </w:tcBorders>
            <w:shd w:val="clear" w:color="auto" w:fill="auto"/>
            <w:vAlign w:val="center"/>
          </w:tcPr>
          <w:p w14:paraId="41F2FD6E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63FDF33F" w14:textId="04D7EE8D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5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 xml:space="preserve">oui  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 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t xml:space="preserve"> </w:t>
            </w:r>
            <w:r w:rsidRPr="009B1977">
              <w:rPr>
                <w:rFonts w:ascii="Marianne" w:hAnsi="Marianne" w:cs="Calibri"/>
                <w:sz w:val="20"/>
                <w:lang w:eastAsia="zh-CN"/>
              </w:rPr>
              <w:t>non</w:t>
            </w:r>
            <w:r>
              <w:rPr>
                <w:rFonts w:ascii="Marianne" w:hAnsi="Marianne" w:cs="Calibri"/>
                <w:sz w:val="20"/>
                <w:lang w:eastAsia="zh-CN"/>
              </w:rPr>
              <w:t>…..</w:t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begin">
                <w:ffData>
                  <w:name w:val="CaseACocher4"/>
                  <w:enabled/>
                  <w:calcOnExit w:val="0"/>
                  <w:checkBox>
                    <w:sizeAuto/>
                    <w:default w:val="0"/>
                    <w:checked w:val="0"/>
                  </w:checkBox>
                </w:ffData>
              </w:fldChar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instrText xml:space="preserve"> FORMCHECKBOX </w:instrText>
            </w:r>
            <w:r w:rsidR="00FC1FDA">
              <w:rPr>
                <w:rFonts w:ascii="Marianne" w:hAnsi="Marianne" w:cs="Arial"/>
                <w:sz w:val="20"/>
                <w:lang w:eastAsia="zh-CN"/>
              </w:rPr>
            </w:r>
            <w:r w:rsidR="00FC1FDA">
              <w:rPr>
                <w:rFonts w:ascii="Marianne" w:hAnsi="Marianne" w:cs="Arial"/>
                <w:sz w:val="20"/>
                <w:lang w:eastAsia="zh-CN"/>
              </w:rPr>
              <w:fldChar w:fldCharType="separate"/>
            </w:r>
            <w:r w:rsidRPr="009B1977">
              <w:rPr>
                <w:rFonts w:ascii="Marianne" w:hAnsi="Marianne" w:cs="Arial"/>
                <w:sz w:val="20"/>
                <w:lang w:eastAsia="zh-CN"/>
              </w:rPr>
              <w:fldChar w:fldCharType="end"/>
            </w:r>
            <w:r>
              <w:rPr>
                <w:rFonts w:ascii="Marianne" w:hAnsi="Marianne" w:cs="Arial"/>
                <w:sz w:val="20"/>
                <w:lang w:eastAsia="zh-CN"/>
              </w:rPr>
              <w:t xml:space="preserve"> justificatifs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 xml:space="preserve"> (</w:t>
            </w:r>
            <w:r w:rsidR="00BA22A2" w:rsidRPr="00BA22A2">
              <w:rPr>
                <w:rFonts w:ascii="Marianne" w:hAnsi="Marianne" w:cs="Arial"/>
                <w:i/>
                <w:sz w:val="20"/>
                <w:lang w:eastAsia="zh-CN"/>
              </w:rPr>
              <w:t>contrats, factures</w:t>
            </w:r>
            <w:r w:rsidR="00BA22A2">
              <w:rPr>
                <w:rFonts w:ascii="Marianne" w:hAnsi="Marianne" w:cs="Arial"/>
                <w:sz w:val="20"/>
                <w:lang w:eastAsia="zh-CN"/>
              </w:rPr>
              <w:t>)</w:t>
            </w:r>
          </w:p>
          <w:p w14:paraId="20699FBD" w14:textId="77777777" w:rsidR="00E607FB" w:rsidRDefault="00E607FB" w:rsidP="00E607FB">
            <w:pPr>
              <w:overflowPunct/>
              <w:autoSpaceDE/>
              <w:autoSpaceDN/>
              <w:adjustRightInd/>
              <w:jc w:val="center"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</w:p>
          <w:p w14:paraId="6A64ABA9" w14:textId="03833D87" w:rsidR="00E607FB" w:rsidRDefault="00E607FB" w:rsidP="00AC43E9">
            <w:pPr>
              <w:overflowPunct/>
              <w:autoSpaceDE/>
              <w:autoSpaceDN/>
              <w:adjustRightInd/>
              <w:textAlignment w:val="auto"/>
              <w:rPr>
                <w:rFonts w:ascii="Marianne" w:hAnsi="Marianne" w:cs="Arial"/>
                <w:sz w:val="20"/>
                <w:lang w:eastAsia="zh-CN"/>
              </w:rPr>
            </w:pPr>
            <w:r w:rsidRPr="00E607FB">
              <w:rPr>
                <w:rFonts w:ascii="Marianne" w:hAnsi="Marianne"/>
                <w:iCs/>
                <w:sz w:val="20"/>
              </w:rPr>
      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      </w:r>
          </w:p>
        </w:tc>
      </w:tr>
    </w:tbl>
    <w:p w14:paraId="6A985382" w14:textId="77777777" w:rsidR="00240C37" w:rsidRDefault="00240C37" w:rsidP="0029528A">
      <w:pPr>
        <w:rPr>
          <w:rFonts w:ascii="Marianne" w:hAnsi="Marianne"/>
          <w:i/>
          <w:iCs/>
          <w:sz w:val="20"/>
        </w:rPr>
      </w:pPr>
    </w:p>
    <w:sectPr w:rsidR="00240C37" w:rsidSect="000375D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type w:val="continuous"/>
      <w:pgSz w:w="11907" w:h="16840" w:code="9"/>
      <w:pgMar w:top="709" w:right="1134" w:bottom="1418" w:left="1418" w:header="567" w:footer="851" w:gutter="0"/>
      <w:pgBorders w:offsetFrom="page">
        <w:top w:val="double" w:sz="4" w:space="24" w:color="auto"/>
        <w:left w:val="double" w:sz="4" w:space="24" w:color="auto"/>
        <w:bottom w:val="double" w:sz="4" w:space="24" w:color="auto"/>
        <w:right w:val="double" w:sz="4" w:space="24" w:color="auto"/>
      </w:pgBorders>
      <w:cols w:space="72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C2C8251" w14:textId="77777777" w:rsidR="00C932F5" w:rsidRDefault="00C932F5">
      <w:r>
        <w:separator/>
      </w:r>
    </w:p>
  </w:endnote>
  <w:endnote w:type="continuationSeparator" w:id="0">
    <w:p w14:paraId="07B8176A" w14:textId="77777777" w:rsidR="00C932F5" w:rsidRDefault="00C932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tarSymbol">
    <w:charset w:val="02"/>
    <w:family w:val="auto"/>
    <w:pitch w:val="default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13" w:usb2="00000000" w:usb3="00000000" w:csb0="0000009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00"/>
    <w:family w:val="roman"/>
    <w:pitch w:val="variable"/>
    <w:sig w:usb0="00000287" w:usb1="00000000" w:usb2="00000000" w:usb3="00000000" w:csb0="0000009F" w:csb1="00000000"/>
  </w:font>
  <w:font w:name="Arial TUR">
    <w:charset w:val="00"/>
    <w:family w:val="swiss"/>
    <w:pitch w:val="variable"/>
    <w:sig w:usb0="E0002EFF" w:usb1="C000785B" w:usb2="00000009" w:usb3="00000000" w:csb0="000001FF" w:csb1="00000000"/>
  </w:font>
  <w:font w:name="Times (PCL6)"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BJFGRB+TimesNewRomanPSMT">
    <w:altName w:val="Times New Roman PSMT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  <w:font w:name="Marianne">
    <w:panose1 w:val="02000000000000000000"/>
    <w:charset w:val="00"/>
    <w:family w:val="modern"/>
    <w:notTrueType/>
    <w:pitch w:val="variable"/>
    <w:sig w:usb0="0000000F" w:usb1="00000000" w:usb2="00000000" w:usb3="00000000" w:csb0="00000003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59DC6C" w14:textId="77777777" w:rsidR="006E5428" w:rsidRDefault="006E5428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37CEDA0" w14:textId="7752A9FB" w:rsidR="00370BB1" w:rsidRDefault="00370BB1">
    <w:pPr>
      <w:pStyle w:val="Pieddepage"/>
      <w:jc w:val="right"/>
    </w:pPr>
    <w:r>
      <w:fldChar w:fldCharType="begin"/>
    </w:r>
    <w:r>
      <w:instrText>PAGE   \* MERGEFORMAT</w:instrText>
    </w:r>
    <w:r>
      <w:fldChar w:fldCharType="separate"/>
    </w:r>
    <w:r w:rsidR="00FC1FDA">
      <w:rPr>
        <w:noProof/>
      </w:rPr>
      <w:t>2</w:t>
    </w:r>
    <w:r>
      <w:fldChar w:fldCharType="end"/>
    </w:r>
  </w:p>
  <w:p w14:paraId="09C87359" w14:textId="65D1810B" w:rsidR="00AD6B17" w:rsidRPr="00B87FAD" w:rsidRDefault="002437CC" w:rsidP="00AD6B17">
    <w:pPr>
      <w:pStyle w:val="Pieddepage"/>
      <w:jc w:val="center"/>
      <w:rPr>
        <w:rStyle w:val="Numrodepage"/>
        <w:rFonts w:ascii="Marianne" w:hAnsi="Marianne"/>
        <w:sz w:val="16"/>
      </w:rPr>
    </w:pPr>
    <w:r w:rsidRPr="00B87FAD">
      <w:rPr>
        <w:rStyle w:val="Numrodepage"/>
        <w:rFonts w:ascii="Marianne" w:hAnsi="Marianne"/>
        <w:sz w:val="16"/>
      </w:rPr>
      <w:t>Consultation n°</w:t>
    </w:r>
    <w:r w:rsidR="0065611F" w:rsidRPr="00B87FAD">
      <w:rPr>
        <w:rStyle w:val="Numrodepage"/>
        <w:rFonts w:ascii="Marianne" w:hAnsi="Marianne"/>
        <w:sz w:val="16"/>
      </w:rPr>
      <w:t>24-BCPA-</w:t>
    </w:r>
    <w:r w:rsidR="001768CC" w:rsidRPr="00B87FAD">
      <w:rPr>
        <w:rStyle w:val="Numrodepage"/>
        <w:rFonts w:ascii="Marianne" w:hAnsi="Marianne"/>
        <w:sz w:val="16"/>
      </w:rPr>
      <w:t>296</w:t>
    </w:r>
    <w:r w:rsidRPr="00B87FAD">
      <w:rPr>
        <w:rStyle w:val="Numrodepage"/>
        <w:rFonts w:ascii="Marianne" w:hAnsi="Marianne"/>
        <w:sz w:val="16"/>
      </w:rPr>
      <w:t xml:space="preserve"> - </w:t>
    </w:r>
    <w:r w:rsidR="005D0547" w:rsidRPr="00B87FAD">
      <w:rPr>
        <w:rStyle w:val="Numrodepage"/>
        <w:rFonts w:ascii="Marianne" w:hAnsi="Marianne"/>
        <w:sz w:val="16"/>
      </w:rPr>
      <w:t xml:space="preserve">Fournitures </w:t>
    </w:r>
    <w:r w:rsidR="002A60C1" w:rsidRPr="00B87FAD">
      <w:rPr>
        <w:rStyle w:val="Numrodepage"/>
        <w:rFonts w:ascii="Marianne" w:hAnsi="Marianne"/>
        <w:sz w:val="16"/>
      </w:rPr>
      <w:t>de pinces d’immobilisation (Sabots de Denve</w:t>
    </w:r>
    <w:r w:rsidR="00B87FAD">
      <w:rPr>
        <w:rStyle w:val="Numrodepage"/>
        <w:rFonts w:ascii="Marianne" w:hAnsi="Marianne"/>
        <w:sz w:val="16"/>
      </w:rPr>
      <w:t xml:space="preserve">r) et </w:t>
    </w:r>
    <w:r w:rsidR="006E5428">
      <w:rPr>
        <w:rStyle w:val="Numrodepage"/>
        <w:rFonts w:ascii="Marianne" w:hAnsi="Marianne"/>
        <w:sz w:val="16"/>
      </w:rPr>
      <w:t xml:space="preserve">de leurs accessoires et </w:t>
    </w:r>
    <w:r w:rsidR="00B87FAD">
      <w:rPr>
        <w:rStyle w:val="Numrodepage"/>
        <w:rFonts w:ascii="Marianne" w:hAnsi="Marianne"/>
        <w:sz w:val="16"/>
      </w:rPr>
      <w:t>prestations de réparation</w:t>
    </w:r>
    <w:r w:rsidR="002A60C1" w:rsidRPr="00B87FAD">
      <w:rPr>
        <w:rStyle w:val="Numrodepage"/>
        <w:rFonts w:ascii="Marianne" w:hAnsi="Marianne"/>
        <w:sz w:val="16"/>
      </w:rPr>
      <w:t xml:space="preserve"> associées au profit des forces de l’ordre de la préfecture de Police</w:t>
    </w:r>
  </w:p>
  <w:p w14:paraId="69FDC185" w14:textId="77777777" w:rsidR="00047641" w:rsidRPr="00AD6B17" w:rsidRDefault="00047641" w:rsidP="00AD6B17">
    <w:pPr>
      <w:pStyle w:val="Pieddepage"/>
      <w:jc w:val="center"/>
      <w:rPr>
        <w:sz w:val="12"/>
      </w:rPr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69AF0B4" w14:textId="77777777" w:rsidR="00206ECA" w:rsidRPr="00B87FAD" w:rsidRDefault="00206ECA" w:rsidP="00046EFF">
    <w:pPr>
      <w:pStyle w:val="Pieddepage"/>
      <w:rPr>
        <w:rFonts w:ascii="Marianne" w:hAnsi="Marianne"/>
        <w:sz w:val="20"/>
      </w:rPr>
    </w:pPr>
  </w:p>
  <w:p w14:paraId="61111E47" w14:textId="4B34F3F3" w:rsidR="00206ECA" w:rsidRPr="00B87FAD" w:rsidRDefault="002437CC" w:rsidP="00B87FAD">
    <w:pPr>
      <w:pStyle w:val="Pieddepage"/>
      <w:rPr>
        <w:rFonts w:ascii="Marianne" w:hAnsi="Marianne"/>
        <w:sz w:val="8"/>
      </w:rPr>
    </w:pPr>
    <w:r w:rsidRPr="00B87FAD">
      <w:rPr>
        <w:rStyle w:val="Numrodepage"/>
        <w:rFonts w:ascii="Marianne" w:hAnsi="Marianne"/>
        <w:sz w:val="16"/>
      </w:rPr>
      <w:t>Consultation n°</w:t>
    </w:r>
    <w:r w:rsidR="00B87FAD" w:rsidRPr="00B87FAD">
      <w:rPr>
        <w:rStyle w:val="Numrodepage"/>
        <w:rFonts w:ascii="Marianne" w:hAnsi="Marianne"/>
        <w:sz w:val="16"/>
      </w:rPr>
      <w:t>24-BCPA-296 - Fourniture de pinces d’immobilisation (sabots de Denver) et</w:t>
    </w:r>
    <w:r w:rsidR="00487783">
      <w:rPr>
        <w:rStyle w:val="Numrodepage"/>
        <w:rFonts w:ascii="Marianne" w:hAnsi="Marianne"/>
        <w:sz w:val="16"/>
      </w:rPr>
      <w:t xml:space="preserve"> de leurs accessoires et</w:t>
    </w:r>
    <w:r w:rsidR="00B87FAD" w:rsidRPr="00B87FAD">
      <w:rPr>
        <w:rStyle w:val="Numrodepage"/>
        <w:rFonts w:ascii="Marianne" w:hAnsi="Marianne"/>
        <w:sz w:val="16"/>
      </w:rPr>
      <w:t xml:space="preserve"> prestations de réparation associées au profit des forces de l’ordre relevant du périmètre de la préfecture de Police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08F81CE" w14:textId="77777777" w:rsidR="00C932F5" w:rsidRDefault="00C932F5">
      <w:r>
        <w:separator/>
      </w:r>
    </w:p>
  </w:footnote>
  <w:footnote w:type="continuationSeparator" w:id="0">
    <w:p w14:paraId="152B8E99" w14:textId="77777777" w:rsidR="00C932F5" w:rsidRDefault="00C932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F0EBFC3" w14:textId="77777777" w:rsidR="006E5428" w:rsidRDefault="006E5428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D2B7779" w14:textId="77777777" w:rsidR="006E5428" w:rsidRDefault="006E5428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319823D1" w14:textId="77777777" w:rsidR="006E5428" w:rsidRDefault="006E5428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singleLevel"/>
    <w:tmpl w:val="00000001"/>
    <w:name w:val="WW8Num1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1" w15:restartNumberingAfterBreak="0">
    <w:nsid w:val="00000002"/>
    <w:multiLevelType w:val="singleLevel"/>
    <w:tmpl w:val="00000002"/>
    <w:name w:val="WW8Num2"/>
    <w:lvl w:ilvl="0">
      <w:start w:val="1"/>
      <w:numFmt w:val="bullet"/>
      <w:lvlText w:val=""/>
      <w:lvlJc w:val="left"/>
      <w:pPr>
        <w:tabs>
          <w:tab w:val="num" w:pos="0"/>
        </w:tabs>
        <w:ind w:left="720" w:hanging="360"/>
      </w:pPr>
      <w:rPr>
        <w:rFonts w:ascii="Wingdings" w:hAnsi="Wingdings" w:cs="Wingdings" w:hint="default"/>
      </w:rPr>
    </w:lvl>
  </w:abstractNum>
  <w:abstractNum w:abstractNumId="2" w15:restartNumberingAfterBreak="0">
    <w:nsid w:val="00000003"/>
    <w:multiLevelType w:val="singleLevel"/>
    <w:tmpl w:val="00000003"/>
    <w:name w:val="WW8Num3"/>
    <w:lvl w:ilvl="0"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/>
      </w:rPr>
    </w:lvl>
  </w:abstractNum>
  <w:abstractNum w:abstractNumId="3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</w:pPr>
      <w:rPr>
        <w:rFonts w:ascii="Symbol" w:hAnsi="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5" w15:restartNumberingAfterBreak="0">
    <w:nsid w:val="00000008"/>
    <w:multiLevelType w:val="singleLevel"/>
    <w:tmpl w:val="00000008"/>
    <w:name w:val="WW8Num8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6" w15:restartNumberingAfterBreak="0">
    <w:nsid w:val="0000000A"/>
    <w:multiLevelType w:val="singleLevel"/>
    <w:tmpl w:val="0000000A"/>
    <w:name w:val="WW8Num10"/>
    <w:lvl w:ilvl="0">
      <w:numFmt w:val="bullet"/>
      <w:lvlText w:val="-"/>
      <w:lvlJc w:val="left"/>
      <w:pPr>
        <w:tabs>
          <w:tab w:val="num" w:pos="360"/>
        </w:tabs>
      </w:pPr>
      <w:rPr>
        <w:rFonts w:ascii="Times New Roman" w:hAnsi="Times New Roman" w:cs="Times New Roman"/>
      </w:rPr>
    </w:lvl>
  </w:abstractNum>
  <w:abstractNum w:abstractNumId="7" w15:restartNumberingAfterBreak="0">
    <w:nsid w:val="0000000B"/>
    <w:multiLevelType w:val="singleLevel"/>
    <w:tmpl w:val="0000000B"/>
    <w:name w:val="WW8Num11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8" w15:restartNumberingAfterBreak="0">
    <w:nsid w:val="0000000D"/>
    <w:multiLevelType w:val="singleLevel"/>
    <w:tmpl w:val="0000000D"/>
    <w:name w:val="WW8Num13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9" w15:restartNumberingAfterBreak="0">
    <w:nsid w:val="0000000F"/>
    <w:multiLevelType w:val="singleLevel"/>
    <w:tmpl w:val="0000000F"/>
    <w:name w:val="WW8Num15"/>
    <w:lvl w:ilvl="0">
      <w:numFmt w:val="bullet"/>
      <w:lvlText w:val="-"/>
      <w:lvlJc w:val="left"/>
      <w:pPr>
        <w:tabs>
          <w:tab w:val="num" w:pos="360"/>
        </w:tabs>
      </w:pPr>
      <w:rPr>
        <w:rFonts w:ascii="StarSymbol" w:hAnsi="StarSymbol"/>
      </w:rPr>
    </w:lvl>
  </w:abstractNum>
  <w:abstractNum w:abstractNumId="10" w15:restartNumberingAfterBreak="0">
    <w:nsid w:val="020E0247"/>
    <w:multiLevelType w:val="hybridMultilevel"/>
    <w:tmpl w:val="5C905FA0"/>
    <w:lvl w:ilvl="0" w:tplc="040C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034B0AD3"/>
    <w:multiLevelType w:val="hybridMultilevel"/>
    <w:tmpl w:val="E90AEB0E"/>
    <w:lvl w:ilvl="0" w:tplc="040C000B">
      <w:start w:val="1"/>
      <w:numFmt w:val="bullet"/>
      <w:lvlText w:val=""/>
      <w:lvlJc w:val="left"/>
      <w:pPr>
        <w:ind w:left="1495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096E72E4"/>
    <w:multiLevelType w:val="multilevel"/>
    <w:tmpl w:val="A5A4383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10D738C5"/>
    <w:multiLevelType w:val="hybridMultilevel"/>
    <w:tmpl w:val="C72C73F0"/>
    <w:lvl w:ilvl="0" w:tplc="040C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11117D20"/>
    <w:multiLevelType w:val="hybridMultilevel"/>
    <w:tmpl w:val="15ACD96E"/>
    <w:lvl w:ilvl="0" w:tplc="040C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5" w15:restartNumberingAfterBreak="0">
    <w:nsid w:val="11F100CE"/>
    <w:multiLevelType w:val="hybridMultilevel"/>
    <w:tmpl w:val="1F88213E"/>
    <w:lvl w:ilvl="0" w:tplc="040C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14343302"/>
    <w:multiLevelType w:val="hybridMultilevel"/>
    <w:tmpl w:val="0C72D936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17356EB8"/>
    <w:multiLevelType w:val="hybridMultilevel"/>
    <w:tmpl w:val="99921C12"/>
    <w:lvl w:ilvl="0" w:tplc="C5F49DA0">
      <w:start w:val="1"/>
      <w:numFmt w:val="bullet"/>
      <w:lvlText w:val=""/>
      <w:lvlJc w:val="left"/>
      <w:pPr>
        <w:tabs>
          <w:tab w:val="num" w:pos="-3"/>
        </w:tabs>
        <w:ind w:left="36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9B61B8C"/>
    <w:multiLevelType w:val="singleLevel"/>
    <w:tmpl w:val="0DB40812"/>
    <w:lvl w:ilvl="0">
      <w:start w:val="2"/>
      <w:numFmt w:val="bullet"/>
      <w:lvlText w:val="-"/>
      <w:lvlJc w:val="left"/>
      <w:pPr>
        <w:tabs>
          <w:tab w:val="num" w:pos="795"/>
        </w:tabs>
        <w:ind w:left="795" w:hanging="360"/>
      </w:pPr>
    </w:lvl>
  </w:abstractNum>
  <w:abstractNum w:abstractNumId="19" w15:restartNumberingAfterBreak="0">
    <w:nsid w:val="1B8F063B"/>
    <w:multiLevelType w:val="hybridMultilevel"/>
    <w:tmpl w:val="D8421EB4"/>
    <w:lvl w:ilvl="0" w:tplc="A43AD62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1F430787"/>
    <w:multiLevelType w:val="singleLevel"/>
    <w:tmpl w:val="489AC27A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3"/>
      </w:pPr>
      <w:rPr>
        <w:rFonts w:ascii="Wingdings" w:hAnsi="Wingdings" w:hint="default"/>
      </w:rPr>
    </w:lvl>
  </w:abstractNum>
  <w:abstractNum w:abstractNumId="21" w15:restartNumberingAfterBreak="0">
    <w:nsid w:val="206C0D4F"/>
    <w:multiLevelType w:val="hybridMultilevel"/>
    <w:tmpl w:val="2A30CC56"/>
    <w:lvl w:ilvl="0" w:tplc="9F5E459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36A16EBA"/>
    <w:multiLevelType w:val="hybridMultilevel"/>
    <w:tmpl w:val="5B8C6B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72A7EF3"/>
    <w:multiLevelType w:val="hybridMultilevel"/>
    <w:tmpl w:val="02C0F6C2"/>
    <w:lvl w:ilvl="0" w:tplc="A43AD62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8E7344A"/>
    <w:multiLevelType w:val="singleLevel"/>
    <w:tmpl w:val="040C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25" w15:restartNumberingAfterBreak="0">
    <w:nsid w:val="39496C44"/>
    <w:multiLevelType w:val="hybridMultilevel"/>
    <w:tmpl w:val="7772AE14"/>
    <w:lvl w:ilvl="0" w:tplc="970C3764">
      <w:start w:val="1"/>
      <w:numFmt w:val="low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tabs>
          <w:tab w:val="num" w:pos="1260"/>
        </w:tabs>
        <w:ind w:left="1260" w:hanging="360"/>
      </w:pPr>
    </w:lvl>
    <w:lvl w:ilvl="2" w:tplc="040C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0C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0C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0C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0C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0C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0C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26" w15:restartNumberingAfterBreak="0">
    <w:nsid w:val="3BCC4FDE"/>
    <w:multiLevelType w:val="hybridMultilevel"/>
    <w:tmpl w:val="518E1A92"/>
    <w:lvl w:ilvl="0" w:tplc="BCFEE0D8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3BE44D66"/>
    <w:multiLevelType w:val="hybridMultilevel"/>
    <w:tmpl w:val="263EA5D2"/>
    <w:lvl w:ilvl="0" w:tplc="EB28E7C6">
      <w:start w:val="1"/>
      <w:numFmt w:val="upperLetter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8" w15:restartNumberingAfterBreak="0">
    <w:nsid w:val="3C7B0A04"/>
    <w:multiLevelType w:val="hybridMultilevel"/>
    <w:tmpl w:val="B9742C1A"/>
    <w:name w:val="WW8Num82"/>
    <w:lvl w:ilvl="0" w:tplc="A16E8F50">
      <w:numFmt w:val="bullet"/>
      <w:lvlText w:val="-"/>
      <w:lvlJc w:val="left"/>
      <w:pPr>
        <w:tabs>
          <w:tab w:val="num" w:pos="170"/>
        </w:tabs>
        <w:ind w:left="170" w:hanging="170"/>
      </w:pPr>
      <w:rPr>
        <w:rFonts w:ascii="StarSymbol" w:eastAsia="StarSymbol" w:hAnsi="StarSymbol" w:hint="eastAsia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1E6459D"/>
    <w:multiLevelType w:val="hybridMultilevel"/>
    <w:tmpl w:val="B1E63E3A"/>
    <w:lvl w:ilvl="0" w:tplc="BE88EC10">
      <w:start w:val="1"/>
      <w:numFmt w:val="decimal"/>
      <w:lvlText w:val="%1)"/>
      <w:lvlJc w:val="left"/>
      <w:pPr>
        <w:ind w:left="720" w:hanging="360"/>
      </w:pPr>
      <w:rPr>
        <w:rFonts w:hint="default"/>
        <w:sz w:val="26"/>
        <w:szCs w:val="26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 w15:restartNumberingAfterBreak="0">
    <w:nsid w:val="440C45CF"/>
    <w:multiLevelType w:val="hybridMultilevel"/>
    <w:tmpl w:val="169256D0"/>
    <w:lvl w:ilvl="0" w:tplc="31923D7C">
      <w:start w:val="1"/>
      <w:numFmt w:val="decimal"/>
      <w:lvlText w:val="%1-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4F495F3F"/>
    <w:multiLevelType w:val="hybridMultilevel"/>
    <w:tmpl w:val="9EBE7764"/>
    <w:lvl w:ilvl="0" w:tplc="A43AD628">
      <w:start w:val="1"/>
      <w:numFmt w:val="decimal"/>
      <w:lvlText w:val="%1)"/>
      <w:lvlJc w:val="left"/>
      <w:pPr>
        <w:ind w:left="720" w:hanging="360"/>
      </w:pPr>
      <w:rPr>
        <w:rFonts w:hint="default"/>
        <w:sz w:val="20"/>
        <w:szCs w:val="24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2" w15:restartNumberingAfterBreak="0">
    <w:nsid w:val="4F9E3412"/>
    <w:multiLevelType w:val="hybridMultilevel"/>
    <w:tmpl w:val="6B32C65C"/>
    <w:lvl w:ilvl="0" w:tplc="631233CE">
      <w:start w:val="6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5A6070C"/>
    <w:multiLevelType w:val="hybridMultilevel"/>
    <w:tmpl w:val="E4F2C430"/>
    <w:lvl w:ilvl="0" w:tplc="0A32A094">
      <w:start w:val="1"/>
      <w:numFmt w:val="bullet"/>
      <w:pStyle w:val="listepointsniv1"/>
      <w:lvlText w:val="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  <w:sz w:val="16"/>
      </w:rPr>
    </w:lvl>
    <w:lvl w:ilvl="1" w:tplc="040C0003">
      <w:start w:val="1"/>
      <w:numFmt w:val="bullet"/>
      <w:lvlText w:val="o"/>
      <w:lvlJc w:val="left"/>
      <w:pPr>
        <w:tabs>
          <w:tab w:val="num" w:pos="589"/>
        </w:tabs>
        <w:ind w:left="589" w:hanging="360"/>
      </w:pPr>
      <w:rPr>
        <w:rFonts w:ascii="Courier New" w:hAnsi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1309"/>
        </w:tabs>
        <w:ind w:left="1309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029"/>
        </w:tabs>
        <w:ind w:left="2029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2749"/>
        </w:tabs>
        <w:ind w:left="2749" w:hanging="360"/>
      </w:pPr>
      <w:rPr>
        <w:rFonts w:ascii="Courier New" w:hAnsi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3469"/>
        </w:tabs>
        <w:ind w:left="3469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4189"/>
        </w:tabs>
        <w:ind w:left="4189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4909"/>
        </w:tabs>
        <w:ind w:left="4909" w:hanging="360"/>
      </w:pPr>
      <w:rPr>
        <w:rFonts w:ascii="Courier New" w:hAnsi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5629"/>
        </w:tabs>
        <w:ind w:left="5629" w:hanging="360"/>
      </w:pPr>
      <w:rPr>
        <w:rFonts w:ascii="Wingdings" w:hAnsi="Wingdings" w:hint="default"/>
      </w:rPr>
    </w:lvl>
  </w:abstractNum>
  <w:abstractNum w:abstractNumId="34" w15:restartNumberingAfterBreak="0">
    <w:nsid w:val="583F2420"/>
    <w:multiLevelType w:val="hybridMultilevel"/>
    <w:tmpl w:val="20C4854C"/>
    <w:lvl w:ilvl="0" w:tplc="14A6884A">
      <w:start w:val="1"/>
      <w:numFmt w:val="decimal"/>
      <w:lvlText w:val="%1-"/>
      <w:lvlJc w:val="left"/>
      <w:pPr>
        <w:ind w:left="108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800" w:hanging="360"/>
      </w:pPr>
    </w:lvl>
    <w:lvl w:ilvl="2" w:tplc="040C001B" w:tentative="1">
      <w:start w:val="1"/>
      <w:numFmt w:val="lowerRoman"/>
      <w:lvlText w:val="%3."/>
      <w:lvlJc w:val="right"/>
      <w:pPr>
        <w:ind w:left="2520" w:hanging="180"/>
      </w:pPr>
    </w:lvl>
    <w:lvl w:ilvl="3" w:tplc="040C000F" w:tentative="1">
      <w:start w:val="1"/>
      <w:numFmt w:val="decimal"/>
      <w:lvlText w:val="%4."/>
      <w:lvlJc w:val="left"/>
      <w:pPr>
        <w:ind w:left="3240" w:hanging="360"/>
      </w:pPr>
    </w:lvl>
    <w:lvl w:ilvl="4" w:tplc="040C0019" w:tentative="1">
      <w:start w:val="1"/>
      <w:numFmt w:val="lowerLetter"/>
      <w:lvlText w:val="%5."/>
      <w:lvlJc w:val="left"/>
      <w:pPr>
        <w:ind w:left="3960" w:hanging="360"/>
      </w:pPr>
    </w:lvl>
    <w:lvl w:ilvl="5" w:tplc="040C001B" w:tentative="1">
      <w:start w:val="1"/>
      <w:numFmt w:val="lowerRoman"/>
      <w:lvlText w:val="%6."/>
      <w:lvlJc w:val="right"/>
      <w:pPr>
        <w:ind w:left="4680" w:hanging="180"/>
      </w:pPr>
    </w:lvl>
    <w:lvl w:ilvl="6" w:tplc="040C000F" w:tentative="1">
      <w:start w:val="1"/>
      <w:numFmt w:val="decimal"/>
      <w:lvlText w:val="%7."/>
      <w:lvlJc w:val="left"/>
      <w:pPr>
        <w:ind w:left="5400" w:hanging="360"/>
      </w:pPr>
    </w:lvl>
    <w:lvl w:ilvl="7" w:tplc="040C0019" w:tentative="1">
      <w:start w:val="1"/>
      <w:numFmt w:val="lowerLetter"/>
      <w:lvlText w:val="%8."/>
      <w:lvlJc w:val="left"/>
      <w:pPr>
        <w:ind w:left="6120" w:hanging="360"/>
      </w:pPr>
    </w:lvl>
    <w:lvl w:ilvl="8" w:tplc="040C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5" w15:restartNumberingAfterBreak="0">
    <w:nsid w:val="5D346081"/>
    <w:multiLevelType w:val="hybridMultilevel"/>
    <w:tmpl w:val="1B0AB69C"/>
    <w:lvl w:ilvl="0" w:tplc="F7227F74">
      <w:start w:val="20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E3F71DA"/>
    <w:multiLevelType w:val="hybridMultilevel"/>
    <w:tmpl w:val="703ADB1A"/>
    <w:lvl w:ilvl="0" w:tplc="040C0019">
      <w:start w:val="1"/>
      <w:numFmt w:val="lowerLetter"/>
      <w:lvlText w:val="%1."/>
      <w:lvlJc w:val="left"/>
      <w:pPr>
        <w:ind w:left="720" w:hanging="360"/>
      </w:pPr>
      <w:rPr>
        <w:rFonts w:hint="default"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60EB74A2"/>
    <w:multiLevelType w:val="hybridMultilevel"/>
    <w:tmpl w:val="862854EC"/>
    <w:lvl w:ilvl="0" w:tplc="040C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8" w15:restartNumberingAfterBreak="0">
    <w:nsid w:val="684A2B1B"/>
    <w:multiLevelType w:val="hybridMultilevel"/>
    <w:tmpl w:val="D61811F8"/>
    <w:lvl w:ilvl="0" w:tplc="8D74133E">
      <w:start w:val="2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68B24AD3"/>
    <w:multiLevelType w:val="hybridMultilevel"/>
    <w:tmpl w:val="A030B804"/>
    <w:lvl w:ilvl="0" w:tplc="8D74133E">
      <w:start w:val="2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68BC30B1"/>
    <w:multiLevelType w:val="hybridMultilevel"/>
    <w:tmpl w:val="48E03524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6BD17456"/>
    <w:multiLevelType w:val="hybridMultilevel"/>
    <w:tmpl w:val="5F98CA76"/>
    <w:lvl w:ilvl="0" w:tplc="2056F2E2">
      <w:start w:val="14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Comic Sans MS" w:eastAsia="Times New Roman" w:hAnsi="Comic Sans MS" w:cs="Arial" w:hint="default"/>
      </w:rPr>
    </w:lvl>
    <w:lvl w:ilvl="1" w:tplc="040C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6D6D3632"/>
    <w:multiLevelType w:val="hybridMultilevel"/>
    <w:tmpl w:val="9F44787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D6F08C1"/>
    <w:multiLevelType w:val="hybridMultilevel"/>
    <w:tmpl w:val="4AC0251C"/>
    <w:lvl w:ilvl="0" w:tplc="8D74133E">
      <w:start w:val="1"/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4" w15:restartNumberingAfterBreak="0">
    <w:nsid w:val="79421AD4"/>
    <w:multiLevelType w:val="hybridMultilevel"/>
    <w:tmpl w:val="D3D41D20"/>
    <w:lvl w:ilvl="0" w:tplc="040C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7E3754E7"/>
    <w:multiLevelType w:val="hybridMultilevel"/>
    <w:tmpl w:val="36E2E090"/>
    <w:lvl w:ilvl="0" w:tplc="B588A938">
      <w:start w:val="1"/>
      <w:numFmt w:val="decimal"/>
      <w:lvlText w:val="%1)"/>
      <w:lvlJc w:val="left"/>
      <w:pPr>
        <w:ind w:left="720" w:hanging="360"/>
      </w:pPr>
      <w:rPr>
        <w:rFonts w:hint="default"/>
        <w:b/>
      </w:rPr>
    </w:lvl>
    <w:lvl w:ilvl="1" w:tplc="040C0019" w:tentative="1">
      <w:start w:val="1"/>
      <w:numFmt w:val="lowerLetter"/>
      <w:lvlText w:val="%2."/>
      <w:lvlJc w:val="left"/>
      <w:pPr>
        <w:ind w:left="1440" w:hanging="360"/>
      </w:pPr>
    </w:lvl>
    <w:lvl w:ilvl="2" w:tplc="040C001B" w:tentative="1">
      <w:start w:val="1"/>
      <w:numFmt w:val="lowerRoman"/>
      <w:lvlText w:val="%3."/>
      <w:lvlJc w:val="right"/>
      <w:pPr>
        <w:ind w:left="2160" w:hanging="180"/>
      </w:pPr>
    </w:lvl>
    <w:lvl w:ilvl="3" w:tplc="040C000F" w:tentative="1">
      <w:start w:val="1"/>
      <w:numFmt w:val="decimal"/>
      <w:lvlText w:val="%4."/>
      <w:lvlJc w:val="left"/>
      <w:pPr>
        <w:ind w:left="2880" w:hanging="360"/>
      </w:pPr>
    </w:lvl>
    <w:lvl w:ilvl="4" w:tplc="040C0019" w:tentative="1">
      <w:start w:val="1"/>
      <w:numFmt w:val="lowerLetter"/>
      <w:lvlText w:val="%5."/>
      <w:lvlJc w:val="left"/>
      <w:pPr>
        <w:ind w:left="3600" w:hanging="360"/>
      </w:pPr>
    </w:lvl>
    <w:lvl w:ilvl="5" w:tplc="040C001B" w:tentative="1">
      <w:start w:val="1"/>
      <w:numFmt w:val="lowerRoman"/>
      <w:lvlText w:val="%6."/>
      <w:lvlJc w:val="right"/>
      <w:pPr>
        <w:ind w:left="4320" w:hanging="180"/>
      </w:pPr>
    </w:lvl>
    <w:lvl w:ilvl="6" w:tplc="040C000F" w:tentative="1">
      <w:start w:val="1"/>
      <w:numFmt w:val="decimal"/>
      <w:lvlText w:val="%7."/>
      <w:lvlJc w:val="left"/>
      <w:pPr>
        <w:ind w:left="5040" w:hanging="360"/>
      </w:pPr>
    </w:lvl>
    <w:lvl w:ilvl="7" w:tplc="040C0019" w:tentative="1">
      <w:start w:val="1"/>
      <w:numFmt w:val="lowerLetter"/>
      <w:lvlText w:val="%8."/>
      <w:lvlJc w:val="left"/>
      <w:pPr>
        <w:ind w:left="5760" w:hanging="360"/>
      </w:pPr>
    </w:lvl>
    <w:lvl w:ilvl="8" w:tplc="04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7F8439BC"/>
    <w:multiLevelType w:val="singleLevel"/>
    <w:tmpl w:val="44F0147C"/>
    <w:lvl w:ilvl="0">
      <w:start w:val="1"/>
      <w:numFmt w:val="lowerLetter"/>
      <w:lvlText w:val="%1.)"/>
      <w:lvlJc w:val="left"/>
      <w:pPr>
        <w:tabs>
          <w:tab w:val="num" w:pos="585"/>
        </w:tabs>
        <w:ind w:left="585" w:hanging="360"/>
      </w:pPr>
    </w:lvl>
  </w:abstractNum>
  <w:num w:numId="1">
    <w:abstractNumId w:val="33"/>
  </w:num>
  <w:num w:numId="2">
    <w:abstractNumId w:val="37"/>
  </w:num>
  <w:num w:numId="3">
    <w:abstractNumId w:val="20"/>
  </w:num>
  <w:num w:numId="4">
    <w:abstractNumId w:val="41"/>
  </w:num>
  <w:num w:numId="5">
    <w:abstractNumId w:val="46"/>
    <w:lvlOverride w:ilvl="0">
      <w:startOverride w:val="1"/>
    </w:lvlOverride>
  </w:num>
  <w:num w:numId="6">
    <w:abstractNumId w:val="18"/>
  </w:num>
  <w:num w:numId="7">
    <w:abstractNumId w:val="24"/>
  </w:num>
  <w:num w:numId="8">
    <w:abstractNumId w:val="21"/>
  </w:num>
  <w:num w:numId="9">
    <w:abstractNumId w:val="10"/>
  </w:num>
  <w:num w:numId="10">
    <w:abstractNumId w:val="25"/>
  </w:num>
  <w:num w:numId="11">
    <w:abstractNumId w:val="0"/>
  </w:num>
  <w:num w:numId="12">
    <w:abstractNumId w:val="4"/>
  </w:num>
  <w:num w:numId="13">
    <w:abstractNumId w:val="8"/>
  </w:num>
  <w:num w:numId="14">
    <w:abstractNumId w:val="5"/>
  </w:num>
  <w:num w:numId="15">
    <w:abstractNumId w:val="7"/>
  </w:num>
  <w:num w:numId="16">
    <w:abstractNumId w:val="28"/>
  </w:num>
  <w:num w:numId="17">
    <w:abstractNumId w:val="17"/>
  </w:num>
  <w:num w:numId="18">
    <w:abstractNumId w:val="9"/>
  </w:num>
  <w:num w:numId="19">
    <w:abstractNumId w:val="3"/>
  </w:num>
  <w:num w:numId="20">
    <w:abstractNumId w:val="6"/>
  </w:num>
  <w:num w:numId="21">
    <w:abstractNumId w:val="2"/>
  </w:num>
  <w:num w:numId="22">
    <w:abstractNumId w:val="39"/>
  </w:num>
  <w:num w:numId="23">
    <w:abstractNumId w:val="15"/>
  </w:num>
  <w:num w:numId="24">
    <w:abstractNumId w:val="35"/>
  </w:num>
  <w:num w:numId="25">
    <w:abstractNumId w:val="30"/>
  </w:num>
  <w:num w:numId="26">
    <w:abstractNumId w:val="34"/>
  </w:num>
  <w:num w:numId="27">
    <w:abstractNumId w:val="26"/>
  </w:num>
  <w:num w:numId="28">
    <w:abstractNumId w:val="38"/>
  </w:num>
  <w:num w:numId="29">
    <w:abstractNumId w:val="43"/>
  </w:num>
  <w:num w:numId="30">
    <w:abstractNumId w:val="36"/>
  </w:num>
  <w:num w:numId="31">
    <w:abstractNumId w:val="27"/>
  </w:num>
  <w:num w:numId="32">
    <w:abstractNumId w:val="45"/>
  </w:num>
  <w:num w:numId="33">
    <w:abstractNumId w:val="42"/>
  </w:num>
  <w:num w:numId="34">
    <w:abstractNumId w:val="32"/>
  </w:num>
  <w:num w:numId="35">
    <w:abstractNumId w:val="13"/>
  </w:num>
  <w:num w:numId="36">
    <w:abstractNumId w:val="23"/>
  </w:num>
  <w:num w:numId="37">
    <w:abstractNumId w:val="16"/>
  </w:num>
  <w:num w:numId="38">
    <w:abstractNumId w:val="14"/>
  </w:num>
  <w:num w:numId="39">
    <w:abstractNumId w:val="40"/>
  </w:num>
  <w:num w:numId="40">
    <w:abstractNumId w:val="29"/>
  </w:num>
  <w:num w:numId="41">
    <w:abstractNumId w:val="11"/>
  </w:num>
  <w:num w:numId="42">
    <w:abstractNumId w:val="12"/>
  </w:num>
  <w:num w:numId="43">
    <w:abstractNumId w:val="22"/>
  </w:num>
  <w:num w:numId="44">
    <w:abstractNumId w:val="44"/>
  </w:num>
  <w:num w:numId="45">
    <w:abstractNumId w:val="1"/>
  </w:num>
  <w:num w:numId="46">
    <w:abstractNumId w:val="31"/>
  </w:num>
  <w:num w:numId="47">
    <w:abstractNumId w:val="19"/>
  </w:num>
  <w:numIdMacAtCleanup w:val="5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8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80897"/>
  </w:hdrShapeDefaults>
  <w:footnotePr>
    <w:footnote w:id="-1"/>
    <w:footnote w:id="0"/>
  </w:footnotePr>
  <w:endnotePr>
    <w:endnote w:id="-1"/>
    <w:endnote w:id="0"/>
  </w:endnotePr>
  <w:compat>
    <w:balanceSingleByteDoubleByteWidth/>
    <w:doNotLeaveBackslashAlone/>
    <w:ulTrailSpace/>
    <w:doNotExpandShiftReturn/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658DD"/>
    <w:rsid w:val="00003EAD"/>
    <w:rsid w:val="00005B5D"/>
    <w:rsid w:val="00006A1B"/>
    <w:rsid w:val="00006AD4"/>
    <w:rsid w:val="00007639"/>
    <w:rsid w:val="00010CA7"/>
    <w:rsid w:val="000115BA"/>
    <w:rsid w:val="000126A2"/>
    <w:rsid w:val="000139D6"/>
    <w:rsid w:val="00015A23"/>
    <w:rsid w:val="00022789"/>
    <w:rsid w:val="00023BF1"/>
    <w:rsid w:val="00023E20"/>
    <w:rsid w:val="00027292"/>
    <w:rsid w:val="00027BE1"/>
    <w:rsid w:val="0003058D"/>
    <w:rsid w:val="00031796"/>
    <w:rsid w:val="000332F7"/>
    <w:rsid w:val="000350A1"/>
    <w:rsid w:val="00035AD3"/>
    <w:rsid w:val="00036789"/>
    <w:rsid w:val="000375DD"/>
    <w:rsid w:val="0004641B"/>
    <w:rsid w:val="00046EFF"/>
    <w:rsid w:val="0004701C"/>
    <w:rsid w:val="00047641"/>
    <w:rsid w:val="00047E37"/>
    <w:rsid w:val="00050292"/>
    <w:rsid w:val="00051748"/>
    <w:rsid w:val="00052B22"/>
    <w:rsid w:val="00052FA2"/>
    <w:rsid w:val="00053939"/>
    <w:rsid w:val="000540FD"/>
    <w:rsid w:val="00056A36"/>
    <w:rsid w:val="00066B49"/>
    <w:rsid w:val="000719AC"/>
    <w:rsid w:val="000760E0"/>
    <w:rsid w:val="00076265"/>
    <w:rsid w:val="00076921"/>
    <w:rsid w:val="00076A61"/>
    <w:rsid w:val="00077D4E"/>
    <w:rsid w:val="000808EE"/>
    <w:rsid w:val="00082D41"/>
    <w:rsid w:val="0008431D"/>
    <w:rsid w:val="00084D90"/>
    <w:rsid w:val="0009086A"/>
    <w:rsid w:val="00092751"/>
    <w:rsid w:val="00095F8D"/>
    <w:rsid w:val="000960D1"/>
    <w:rsid w:val="000A7838"/>
    <w:rsid w:val="000B4AE5"/>
    <w:rsid w:val="000B4F46"/>
    <w:rsid w:val="000B6AA5"/>
    <w:rsid w:val="000C261C"/>
    <w:rsid w:val="000D099F"/>
    <w:rsid w:val="000D0F17"/>
    <w:rsid w:val="000D1FDC"/>
    <w:rsid w:val="000D2DAC"/>
    <w:rsid w:val="000D460C"/>
    <w:rsid w:val="000D51E4"/>
    <w:rsid w:val="000D5388"/>
    <w:rsid w:val="000D6B3B"/>
    <w:rsid w:val="000E514F"/>
    <w:rsid w:val="000E56AD"/>
    <w:rsid w:val="000E5A6A"/>
    <w:rsid w:val="000E7A9F"/>
    <w:rsid w:val="000F3529"/>
    <w:rsid w:val="000F525F"/>
    <w:rsid w:val="000F5A56"/>
    <w:rsid w:val="000F6411"/>
    <w:rsid w:val="000F7347"/>
    <w:rsid w:val="00100700"/>
    <w:rsid w:val="00100FB4"/>
    <w:rsid w:val="0010304B"/>
    <w:rsid w:val="00104797"/>
    <w:rsid w:val="0010520E"/>
    <w:rsid w:val="00106CDC"/>
    <w:rsid w:val="00113286"/>
    <w:rsid w:val="00114E60"/>
    <w:rsid w:val="00116CF3"/>
    <w:rsid w:val="00120D31"/>
    <w:rsid w:val="00121F00"/>
    <w:rsid w:val="00126F70"/>
    <w:rsid w:val="0012757B"/>
    <w:rsid w:val="001304CA"/>
    <w:rsid w:val="00130B8B"/>
    <w:rsid w:val="001316BC"/>
    <w:rsid w:val="00133D18"/>
    <w:rsid w:val="001351A1"/>
    <w:rsid w:val="00137328"/>
    <w:rsid w:val="001422E8"/>
    <w:rsid w:val="0014420C"/>
    <w:rsid w:val="00146186"/>
    <w:rsid w:val="00146CF5"/>
    <w:rsid w:val="00151D62"/>
    <w:rsid w:val="0015325B"/>
    <w:rsid w:val="00154357"/>
    <w:rsid w:val="00155C4C"/>
    <w:rsid w:val="001570BC"/>
    <w:rsid w:val="0015774B"/>
    <w:rsid w:val="00161946"/>
    <w:rsid w:val="00162772"/>
    <w:rsid w:val="00164245"/>
    <w:rsid w:val="001658D2"/>
    <w:rsid w:val="00165ECC"/>
    <w:rsid w:val="00170175"/>
    <w:rsid w:val="001701DF"/>
    <w:rsid w:val="00170D11"/>
    <w:rsid w:val="00172D4D"/>
    <w:rsid w:val="00175019"/>
    <w:rsid w:val="001768CC"/>
    <w:rsid w:val="0018102B"/>
    <w:rsid w:val="00181E7C"/>
    <w:rsid w:val="00183AB9"/>
    <w:rsid w:val="00190CC6"/>
    <w:rsid w:val="0019168D"/>
    <w:rsid w:val="00195BC5"/>
    <w:rsid w:val="001979E9"/>
    <w:rsid w:val="001A1FAD"/>
    <w:rsid w:val="001A24E8"/>
    <w:rsid w:val="001A4CC7"/>
    <w:rsid w:val="001A7567"/>
    <w:rsid w:val="001B02CC"/>
    <w:rsid w:val="001B22E4"/>
    <w:rsid w:val="001B627C"/>
    <w:rsid w:val="001C0EA4"/>
    <w:rsid w:val="001C16EE"/>
    <w:rsid w:val="001C313E"/>
    <w:rsid w:val="001C5A6C"/>
    <w:rsid w:val="001C6FDA"/>
    <w:rsid w:val="001D08DF"/>
    <w:rsid w:val="001D2278"/>
    <w:rsid w:val="001D2407"/>
    <w:rsid w:val="001D3CED"/>
    <w:rsid w:val="001D4C11"/>
    <w:rsid w:val="001E0CFD"/>
    <w:rsid w:val="001E1754"/>
    <w:rsid w:val="001E2472"/>
    <w:rsid w:val="001E4D63"/>
    <w:rsid w:val="001E6B91"/>
    <w:rsid w:val="001E7FB3"/>
    <w:rsid w:val="001F0207"/>
    <w:rsid w:val="001F3D17"/>
    <w:rsid w:val="001F4388"/>
    <w:rsid w:val="001F6E95"/>
    <w:rsid w:val="00200202"/>
    <w:rsid w:val="00200399"/>
    <w:rsid w:val="00201B48"/>
    <w:rsid w:val="00201EEE"/>
    <w:rsid w:val="00202B99"/>
    <w:rsid w:val="0020541C"/>
    <w:rsid w:val="0020624E"/>
    <w:rsid w:val="00206ECA"/>
    <w:rsid w:val="00210612"/>
    <w:rsid w:val="00210857"/>
    <w:rsid w:val="00211B00"/>
    <w:rsid w:val="00212977"/>
    <w:rsid w:val="00212E59"/>
    <w:rsid w:val="00214BA1"/>
    <w:rsid w:val="00217D15"/>
    <w:rsid w:val="002206CC"/>
    <w:rsid w:val="00221495"/>
    <w:rsid w:val="00222453"/>
    <w:rsid w:val="00222E61"/>
    <w:rsid w:val="00222FE3"/>
    <w:rsid w:val="00225AF9"/>
    <w:rsid w:val="00225D55"/>
    <w:rsid w:val="002304AE"/>
    <w:rsid w:val="00230A5B"/>
    <w:rsid w:val="00230B74"/>
    <w:rsid w:val="00233121"/>
    <w:rsid w:val="002337A5"/>
    <w:rsid w:val="00237269"/>
    <w:rsid w:val="00237F46"/>
    <w:rsid w:val="00240A8F"/>
    <w:rsid w:val="00240C37"/>
    <w:rsid w:val="002437CC"/>
    <w:rsid w:val="00244EBB"/>
    <w:rsid w:val="0025137A"/>
    <w:rsid w:val="00254975"/>
    <w:rsid w:val="00256E7F"/>
    <w:rsid w:val="00256F01"/>
    <w:rsid w:val="00260E16"/>
    <w:rsid w:val="00262EE6"/>
    <w:rsid w:val="00270B97"/>
    <w:rsid w:val="0027146D"/>
    <w:rsid w:val="00273380"/>
    <w:rsid w:val="00273624"/>
    <w:rsid w:val="00275DC2"/>
    <w:rsid w:val="00281BB4"/>
    <w:rsid w:val="00281C1A"/>
    <w:rsid w:val="00283E0E"/>
    <w:rsid w:val="00285948"/>
    <w:rsid w:val="002860A8"/>
    <w:rsid w:val="00286314"/>
    <w:rsid w:val="002865BA"/>
    <w:rsid w:val="002906BC"/>
    <w:rsid w:val="00290E87"/>
    <w:rsid w:val="00291857"/>
    <w:rsid w:val="00291D1C"/>
    <w:rsid w:val="00293F6A"/>
    <w:rsid w:val="00294560"/>
    <w:rsid w:val="00294566"/>
    <w:rsid w:val="0029528A"/>
    <w:rsid w:val="002953D2"/>
    <w:rsid w:val="0029776D"/>
    <w:rsid w:val="002A0ACA"/>
    <w:rsid w:val="002A1730"/>
    <w:rsid w:val="002A1DB3"/>
    <w:rsid w:val="002A2ACD"/>
    <w:rsid w:val="002A44FA"/>
    <w:rsid w:val="002A60C1"/>
    <w:rsid w:val="002B08C8"/>
    <w:rsid w:val="002B33FB"/>
    <w:rsid w:val="002B3FE1"/>
    <w:rsid w:val="002B6899"/>
    <w:rsid w:val="002B7F5B"/>
    <w:rsid w:val="002C163E"/>
    <w:rsid w:val="002C3548"/>
    <w:rsid w:val="002D0A6A"/>
    <w:rsid w:val="002D11C3"/>
    <w:rsid w:val="002D1BE9"/>
    <w:rsid w:val="002D29EA"/>
    <w:rsid w:val="002D40A7"/>
    <w:rsid w:val="002D67CC"/>
    <w:rsid w:val="002D6BDC"/>
    <w:rsid w:val="002D768A"/>
    <w:rsid w:val="002E15D5"/>
    <w:rsid w:val="002E21B3"/>
    <w:rsid w:val="002E2F06"/>
    <w:rsid w:val="002E680F"/>
    <w:rsid w:val="002E767F"/>
    <w:rsid w:val="002E7A21"/>
    <w:rsid w:val="002F1D1B"/>
    <w:rsid w:val="002F1F0C"/>
    <w:rsid w:val="002F39B6"/>
    <w:rsid w:val="002F5AEE"/>
    <w:rsid w:val="002F6A32"/>
    <w:rsid w:val="00304406"/>
    <w:rsid w:val="003044A0"/>
    <w:rsid w:val="00304597"/>
    <w:rsid w:val="003105A9"/>
    <w:rsid w:val="00311A6D"/>
    <w:rsid w:val="00312FC4"/>
    <w:rsid w:val="003134DF"/>
    <w:rsid w:val="00316115"/>
    <w:rsid w:val="00316434"/>
    <w:rsid w:val="00324029"/>
    <w:rsid w:val="00324AD7"/>
    <w:rsid w:val="00326B75"/>
    <w:rsid w:val="00330222"/>
    <w:rsid w:val="00330E66"/>
    <w:rsid w:val="00331D01"/>
    <w:rsid w:val="003349C8"/>
    <w:rsid w:val="003358EF"/>
    <w:rsid w:val="003374D4"/>
    <w:rsid w:val="003400B9"/>
    <w:rsid w:val="0034042D"/>
    <w:rsid w:val="00341241"/>
    <w:rsid w:val="003443F8"/>
    <w:rsid w:val="00346E80"/>
    <w:rsid w:val="00347760"/>
    <w:rsid w:val="0034782C"/>
    <w:rsid w:val="00352D7D"/>
    <w:rsid w:val="003534BF"/>
    <w:rsid w:val="003541D2"/>
    <w:rsid w:val="00354C30"/>
    <w:rsid w:val="003560AA"/>
    <w:rsid w:val="0035691D"/>
    <w:rsid w:val="003578DF"/>
    <w:rsid w:val="00364B76"/>
    <w:rsid w:val="00366C8A"/>
    <w:rsid w:val="00367266"/>
    <w:rsid w:val="00370BB1"/>
    <w:rsid w:val="0037111C"/>
    <w:rsid w:val="00371674"/>
    <w:rsid w:val="00373B43"/>
    <w:rsid w:val="00374EA5"/>
    <w:rsid w:val="00376913"/>
    <w:rsid w:val="003770BC"/>
    <w:rsid w:val="0037716B"/>
    <w:rsid w:val="00377176"/>
    <w:rsid w:val="003779AB"/>
    <w:rsid w:val="003800CD"/>
    <w:rsid w:val="00380ECA"/>
    <w:rsid w:val="00385537"/>
    <w:rsid w:val="00385C93"/>
    <w:rsid w:val="00385FE5"/>
    <w:rsid w:val="003871D3"/>
    <w:rsid w:val="00387540"/>
    <w:rsid w:val="00390B51"/>
    <w:rsid w:val="00391376"/>
    <w:rsid w:val="0039242C"/>
    <w:rsid w:val="00395B01"/>
    <w:rsid w:val="003973A6"/>
    <w:rsid w:val="003A1F88"/>
    <w:rsid w:val="003A2A60"/>
    <w:rsid w:val="003A4FC7"/>
    <w:rsid w:val="003B2035"/>
    <w:rsid w:val="003B321D"/>
    <w:rsid w:val="003B55F7"/>
    <w:rsid w:val="003C22F5"/>
    <w:rsid w:val="003C3029"/>
    <w:rsid w:val="003C4F43"/>
    <w:rsid w:val="003C52C4"/>
    <w:rsid w:val="003D10A1"/>
    <w:rsid w:val="003D2BF0"/>
    <w:rsid w:val="003D3BE6"/>
    <w:rsid w:val="003D577A"/>
    <w:rsid w:val="003E0C3E"/>
    <w:rsid w:val="003E1FE8"/>
    <w:rsid w:val="003E5EDB"/>
    <w:rsid w:val="003E753F"/>
    <w:rsid w:val="003F10E3"/>
    <w:rsid w:val="003F1C93"/>
    <w:rsid w:val="003F2C4A"/>
    <w:rsid w:val="003F3ACA"/>
    <w:rsid w:val="003F5D50"/>
    <w:rsid w:val="004008AE"/>
    <w:rsid w:val="004109C2"/>
    <w:rsid w:val="004118E8"/>
    <w:rsid w:val="00415226"/>
    <w:rsid w:val="00416371"/>
    <w:rsid w:val="004164CC"/>
    <w:rsid w:val="00422689"/>
    <w:rsid w:val="004233BD"/>
    <w:rsid w:val="00423A52"/>
    <w:rsid w:val="00424338"/>
    <w:rsid w:val="00424FA5"/>
    <w:rsid w:val="004255C5"/>
    <w:rsid w:val="00427994"/>
    <w:rsid w:val="00433A0F"/>
    <w:rsid w:val="0043480D"/>
    <w:rsid w:val="00435DD9"/>
    <w:rsid w:val="00440600"/>
    <w:rsid w:val="00443A64"/>
    <w:rsid w:val="004510FC"/>
    <w:rsid w:val="00451609"/>
    <w:rsid w:val="0045224B"/>
    <w:rsid w:val="00453D2E"/>
    <w:rsid w:val="0045459B"/>
    <w:rsid w:val="00455DA8"/>
    <w:rsid w:val="00457D0A"/>
    <w:rsid w:val="00462808"/>
    <w:rsid w:val="00463FFB"/>
    <w:rsid w:val="00466F97"/>
    <w:rsid w:val="00467E72"/>
    <w:rsid w:val="00482865"/>
    <w:rsid w:val="004854FC"/>
    <w:rsid w:val="00485842"/>
    <w:rsid w:val="0048756F"/>
    <w:rsid w:val="00487783"/>
    <w:rsid w:val="00490B7B"/>
    <w:rsid w:val="004954A1"/>
    <w:rsid w:val="00497DD1"/>
    <w:rsid w:val="004A167C"/>
    <w:rsid w:val="004A1D00"/>
    <w:rsid w:val="004A2434"/>
    <w:rsid w:val="004A246C"/>
    <w:rsid w:val="004A2701"/>
    <w:rsid w:val="004A2837"/>
    <w:rsid w:val="004B33A8"/>
    <w:rsid w:val="004B46B0"/>
    <w:rsid w:val="004B6D38"/>
    <w:rsid w:val="004C1342"/>
    <w:rsid w:val="004C1B26"/>
    <w:rsid w:val="004C6015"/>
    <w:rsid w:val="004C7CDB"/>
    <w:rsid w:val="004D625D"/>
    <w:rsid w:val="004D6446"/>
    <w:rsid w:val="004D7FF6"/>
    <w:rsid w:val="004E0035"/>
    <w:rsid w:val="004E0200"/>
    <w:rsid w:val="004E0E77"/>
    <w:rsid w:val="004E2980"/>
    <w:rsid w:val="004E46BC"/>
    <w:rsid w:val="004E6BED"/>
    <w:rsid w:val="004F3787"/>
    <w:rsid w:val="004F3A16"/>
    <w:rsid w:val="004F3E44"/>
    <w:rsid w:val="004F40E1"/>
    <w:rsid w:val="004F4D0B"/>
    <w:rsid w:val="004F61D3"/>
    <w:rsid w:val="004F7332"/>
    <w:rsid w:val="004F7CD1"/>
    <w:rsid w:val="00500B8D"/>
    <w:rsid w:val="00500DAE"/>
    <w:rsid w:val="00504B30"/>
    <w:rsid w:val="00513352"/>
    <w:rsid w:val="00513B9C"/>
    <w:rsid w:val="00517B42"/>
    <w:rsid w:val="00521C9E"/>
    <w:rsid w:val="0052234B"/>
    <w:rsid w:val="00523477"/>
    <w:rsid w:val="005244F4"/>
    <w:rsid w:val="00525313"/>
    <w:rsid w:val="00525E69"/>
    <w:rsid w:val="005262EA"/>
    <w:rsid w:val="00532EB8"/>
    <w:rsid w:val="005354E4"/>
    <w:rsid w:val="00540C0E"/>
    <w:rsid w:val="00541809"/>
    <w:rsid w:val="0054366F"/>
    <w:rsid w:val="00543F06"/>
    <w:rsid w:val="00545843"/>
    <w:rsid w:val="0054699F"/>
    <w:rsid w:val="00552F06"/>
    <w:rsid w:val="0055633C"/>
    <w:rsid w:val="0055697B"/>
    <w:rsid w:val="005606D2"/>
    <w:rsid w:val="005611C7"/>
    <w:rsid w:val="00562557"/>
    <w:rsid w:val="00564A7A"/>
    <w:rsid w:val="005655AE"/>
    <w:rsid w:val="0056598A"/>
    <w:rsid w:val="00566A75"/>
    <w:rsid w:val="005717E8"/>
    <w:rsid w:val="00571946"/>
    <w:rsid w:val="00571A81"/>
    <w:rsid w:val="005770B9"/>
    <w:rsid w:val="005807BF"/>
    <w:rsid w:val="005815E4"/>
    <w:rsid w:val="005821A0"/>
    <w:rsid w:val="00584F10"/>
    <w:rsid w:val="00587F29"/>
    <w:rsid w:val="005943ED"/>
    <w:rsid w:val="005976F6"/>
    <w:rsid w:val="00597EAB"/>
    <w:rsid w:val="005A1705"/>
    <w:rsid w:val="005A4370"/>
    <w:rsid w:val="005A6AEC"/>
    <w:rsid w:val="005A7337"/>
    <w:rsid w:val="005B5A7B"/>
    <w:rsid w:val="005B7463"/>
    <w:rsid w:val="005C10F7"/>
    <w:rsid w:val="005C1845"/>
    <w:rsid w:val="005C537F"/>
    <w:rsid w:val="005C6F85"/>
    <w:rsid w:val="005D0547"/>
    <w:rsid w:val="005D0551"/>
    <w:rsid w:val="005D3DD4"/>
    <w:rsid w:val="005D5CFF"/>
    <w:rsid w:val="005D6DA3"/>
    <w:rsid w:val="005E0C21"/>
    <w:rsid w:val="005E23A0"/>
    <w:rsid w:val="005E7C03"/>
    <w:rsid w:val="005F67C8"/>
    <w:rsid w:val="00600AA6"/>
    <w:rsid w:val="0060634B"/>
    <w:rsid w:val="00606974"/>
    <w:rsid w:val="00607117"/>
    <w:rsid w:val="0060713C"/>
    <w:rsid w:val="006079E9"/>
    <w:rsid w:val="006100E3"/>
    <w:rsid w:val="006127A7"/>
    <w:rsid w:val="0061393A"/>
    <w:rsid w:val="0061508D"/>
    <w:rsid w:val="006155C1"/>
    <w:rsid w:val="0061776C"/>
    <w:rsid w:val="00617FEF"/>
    <w:rsid w:val="00620218"/>
    <w:rsid w:val="00626AE5"/>
    <w:rsid w:val="00626D3D"/>
    <w:rsid w:val="006318BC"/>
    <w:rsid w:val="00631F20"/>
    <w:rsid w:val="00635B3B"/>
    <w:rsid w:val="00641141"/>
    <w:rsid w:val="00644E81"/>
    <w:rsid w:val="00651D97"/>
    <w:rsid w:val="00653C8A"/>
    <w:rsid w:val="00653CFB"/>
    <w:rsid w:val="006546A9"/>
    <w:rsid w:val="006559EF"/>
    <w:rsid w:val="0065611F"/>
    <w:rsid w:val="006573BD"/>
    <w:rsid w:val="00662630"/>
    <w:rsid w:val="00662F21"/>
    <w:rsid w:val="00664DEB"/>
    <w:rsid w:val="00665139"/>
    <w:rsid w:val="0066573E"/>
    <w:rsid w:val="006705D0"/>
    <w:rsid w:val="006753FA"/>
    <w:rsid w:val="0067542E"/>
    <w:rsid w:val="00676554"/>
    <w:rsid w:val="00681A83"/>
    <w:rsid w:val="00682D90"/>
    <w:rsid w:val="00684DF4"/>
    <w:rsid w:val="0068526F"/>
    <w:rsid w:val="006907F8"/>
    <w:rsid w:val="00692117"/>
    <w:rsid w:val="00692935"/>
    <w:rsid w:val="00692B9B"/>
    <w:rsid w:val="006933C6"/>
    <w:rsid w:val="00695F1C"/>
    <w:rsid w:val="00696053"/>
    <w:rsid w:val="006972BF"/>
    <w:rsid w:val="006A5EEB"/>
    <w:rsid w:val="006B13D8"/>
    <w:rsid w:val="006B36BC"/>
    <w:rsid w:val="006B3FD8"/>
    <w:rsid w:val="006B50E9"/>
    <w:rsid w:val="006B5677"/>
    <w:rsid w:val="006C037D"/>
    <w:rsid w:val="006C20ED"/>
    <w:rsid w:val="006C3F85"/>
    <w:rsid w:val="006C5A15"/>
    <w:rsid w:val="006C689D"/>
    <w:rsid w:val="006D0A8B"/>
    <w:rsid w:val="006D49F5"/>
    <w:rsid w:val="006E5428"/>
    <w:rsid w:val="006E59E5"/>
    <w:rsid w:val="006F1B0C"/>
    <w:rsid w:val="006F1C1B"/>
    <w:rsid w:val="006F318C"/>
    <w:rsid w:val="006F4EA8"/>
    <w:rsid w:val="006F5EE7"/>
    <w:rsid w:val="00703391"/>
    <w:rsid w:val="007064FF"/>
    <w:rsid w:val="00707466"/>
    <w:rsid w:val="00707E20"/>
    <w:rsid w:val="007145E5"/>
    <w:rsid w:val="007178A3"/>
    <w:rsid w:val="00723548"/>
    <w:rsid w:val="007256F8"/>
    <w:rsid w:val="007268E2"/>
    <w:rsid w:val="007305F2"/>
    <w:rsid w:val="00732062"/>
    <w:rsid w:val="00733DEF"/>
    <w:rsid w:val="00735CA4"/>
    <w:rsid w:val="00736235"/>
    <w:rsid w:val="00741B49"/>
    <w:rsid w:val="00742EC2"/>
    <w:rsid w:val="00745259"/>
    <w:rsid w:val="00747F1D"/>
    <w:rsid w:val="00747FBA"/>
    <w:rsid w:val="00750BD5"/>
    <w:rsid w:val="00754F0B"/>
    <w:rsid w:val="00756427"/>
    <w:rsid w:val="00757A0F"/>
    <w:rsid w:val="00757CB8"/>
    <w:rsid w:val="00760AB1"/>
    <w:rsid w:val="007664B3"/>
    <w:rsid w:val="00766AC3"/>
    <w:rsid w:val="00767300"/>
    <w:rsid w:val="00770111"/>
    <w:rsid w:val="00770566"/>
    <w:rsid w:val="00771096"/>
    <w:rsid w:val="00772969"/>
    <w:rsid w:val="00772CDB"/>
    <w:rsid w:val="00781890"/>
    <w:rsid w:val="007824E4"/>
    <w:rsid w:val="007826A3"/>
    <w:rsid w:val="0078270B"/>
    <w:rsid w:val="007829B4"/>
    <w:rsid w:val="0078329B"/>
    <w:rsid w:val="00784494"/>
    <w:rsid w:val="007844B7"/>
    <w:rsid w:val="00785396"/>
    <w:rsid w:val="00785DE7"/>
    <w:rsid w:val="007869D5"/>
    <w:rsid w:val="007948FA"/>
    <w:rsid w:val="0079626E"/>
    <w:rsid w:val="00796A68"/>
    <w:rsid w:val="00797AE7"/>
    <w:rsid w:val="007A2DEF"/>
    <w:rsid w:val="007A5665"/>
    <w:rsid w:val="007A74A3"/>
    <w:rsid w:val="007A76CE"/>
    <w:rsid w:val="007B02E2"/>
    <w:rsid w:val="007B06AB"/>
    <w:rsid w:val="007B3CA1"/>
    <w:rsid w:val="007B4A40"/>
    <w:rsid w:val="007B6BF8"/>
    <w:rsid w:val="007C2C3A"/>
    <w:rsid w:val="007C3CF8"/>
    <w:rsid w:val="007C4059"/>
    <w:rsid w:val="007C462F"/>
    <w:rsid w:val="007C6E70"/>
    <w:rsid w:val="007D02F2"/>
    <w:rsid w:val="007D1091"/>
    <w:rsid w:val="007D1D8F"/>
    <w:rsid w:val="007D24E0"/>
    <w:rsid w:val="007D467D"/>
    <w:rsid w:val="007D47D7"/>
    <w:rsid w:val="007D4B98"/>
    <w:rsid w:val="007D4C2E"/>
    <w:rsid w:val="007D56BF"/>
    <w:rsid w:val="007D60DB"/>
    <w:rsid w:val="007E13C5"/>
    <w:rsid w:val="007E3F1B"/>
    <w:rsid w:val="007E5F39"/>
    <w:rsid w:val="007F0352"/>
    <w:rsid w:val="007F1C64"/>
    <w:rsid w:val="007F3010"/>
    <w:rsid w:val="007F44BD"/>
    <w:rsid w:val="00802261"/>
    <w:rsid w:val="00804C30"/>
    <w:rsid w:val="00804CB2"/>
    <w:rsid w:val="008058F5"/>
    <w:rsid w:val="0080660A"/>
    <w:rsid w:val="00816528"/>
    <w:rsid w:val="00817EFE"/>
    <w:rsid w:val="00822E54"/>
    <w:rsid w:val="0082381C"/>
    <w:rsid w:val="00824E9B"/>
    <w:rsid w:val="0083028A"/>
    <w:rsid w:val="0083755B"/>
    <w:rsid w:val="00837D56"/>
    <w:rsid w:val="00846A87"/>
    <w:rsid w:val="00855A13"/>
    <w:rsid w:val="00856B07"/>
    <w:rsid w:val="00863426"/>
    <w:rsid w:val="00863C12"/>
    <w:rsid w:val="00864B85"/>
    <w:rsid w:val="00865210"/>
    <w:rsid w:val="008658DD"/>
    <w:rsid w:val="00867B70"/>
    <w:rsid w:val="00867B95"/>
    <w:rsid w:val="00873482"/>
    <w:rsid w:val="00874117"/>
    <w:rsid w:val="00875AF2"/>
    <w:rsid w:val="00877449"/>
    <w:rsid w:val="008777B2"/>
    <w:rsid w:val="00881B76"/>
    <w:rsid w:val="00883E23"/>
    <w:rsid w:val="008901D0"/>
    <w:rsid w:val="0089053F"/>
    <w:rsid w:val="00891747"/>
    <w:rsid w:val="00894FC0"/>
    <w:rsid w:val="008951C5"/>
    <w:rsid w:val="008A27BB"/>
    <w:rsid w:val="008A3792"/>
    <w:rsid w:val="008A38BC"/>
    <w:rsid w:val="008B025F"/>
    <w:rsid w:val="008B119E"/>
    <w:rsid w:val="008B23C0"/>
    <w:rsid w:val="008B26CF"/>
    <w:rsid w:val="008B5C6C"/>
    <w:rsid w:val="008C1CD1"/>
    <w:rsid w:val="008C1FF1"/>
    <w:rsid w:val="008C7E07"/>
    <w:rsid w:val="008D2DAA"/>
    <w:rsid w:val="008D30A6"/>
    <w:rsid w:val="008D53DE"/>
    <w:rsid w:val="008D553C"/>
    <w:rsid w:val="008D5DCC"/>
    <w:rsid w:val="008D79C4"/>
    <w:rsid w:val="008E0945"/>
    <w:rsid w:val="008E1BFB"/>
    <w:rsid w:val="008E45F8"/>
    <w:rsid w:val="008E5563"/>
    <w:rsid w:val="008E78C4"/>
    <w:rsid w:val="008F1325"/>
    <w:rsid w:val="008F2988"/>
    <w:rsid w:val="008F2F84"/>
    <w:rsid w:val="008F340E"/>
    <w:rsid w:val="008F397E"/>
    <w:rsid w:val="008F4240"/>
    <w:rsid w:val="009052DE"/>
    <w:rsid w:val="00906FA6"/>
    <w:rsid w:val="009119AC"/>
    <w:rsid w:val="00916ECA"/>
    <w:rsid w:val="00917110"/>
    <w:rsid w:val="00917BDE"/>
    <w:rsid w:val="0092058B"/>
    <w:rsid w:val="00920C22"/>
    <w:rsid w:val="00925134"/>
    <w:rsid w:val="009252D3"/>
    <w:rsid w:val="0093043D"/>
    <w:rsid w:val="00931F69"/>
    <w:rsid w:val="00932F0A"/>
    <w:rsid w:val="00940EA3"/>
    <w:rsid w:val="00940EF0"/>
    <w:rsid w:val="00943423"/>
    <w:rsid w:val="009447A9"/>
    <w:rsid w:val="00951272"/>
    <w:rsid w:val="00954D0A"/>
    <w:rsid w:val="00954DF6"/>
    <w:rsid w:val="00956B83"/>
    <w:rsid w:val="00957F6E"/>
    <w:rsid w:val="00960281"/>
    <w:rsid w:val="00961244"/>
    <w:rsid w:val="00962045"/>
    <w:rsid w:val="009646BB"/>
    <w:rsid w:val="00970BA4"/>
    <w:rsid w:val="00972FB6"/>
    <w:rsid w:val="0097741D"/>
    <w:rsid w:val="00977F8A"/>
    <w:rsid w:val="00980BC5"/>
    <w:rsid w:val="00983373"/>
    <w:rsid w:val="00984000"/>
    <w:rsid w:val="0098531F"/>
    <w:rsid w:val="00985E6C"/>
    <w:rsid w:val="0098623F"/>
    <w:rsid w:val="009879FC"/>
    <w:rsid w:val="00987D4E"/>
    <w:rsid w:val="009925CB"/>
    <w:rsid w:val="00992CF5"/>
    <w:rsid w:val="009938E6"/>
    <w:rsid w:val="00995B92"/>
    <w:rsid w:val="00996A2C"/>
    <w:rsid w:val="009A1780"/>
    <w:rsid w:val="009A39E1"/>
    <w:rsid w:val="009A70D7"/>
    <w:rsid w:val="009A74A2"/>
    <w:rsid w:val="009A76A2"/>
    <w:rsid w:val="009A79CE"/>
    <w:rsid w:val="009B1977"/>
    <w:rsid w:val="009B20AB"/>
    <w:rsid w:val="009B4709"/>
    <w:rsid w:val="009B66FB"/>
    <w:rsid w:val="009B6E51"/>
    <w:rsid w:val="009B7BCF"/>
    <w:rsid w:val="009C32EA"/>
    <w:rsid w:val="009C3637"/>
    <w:rsid w:val="009C4DC0"/>
    <w:rsid w:val="009C546C"/>
    <w:rsid w:val="009C5A2D"/>
    <w:rsid w:val="009D222B"/>
    <w:rsid w:val="009D3955"/>
    <w:rsid w:val="009D5122"/>
    <w:rsid w:val="009D6B71"/>
    <w:rsid w:val="009E4C83"/>
    <w:rsid w:val="009E5689"/>
    <w:rsid w:val="009E7134"/>
    <w:rsid w:val="009F00D1"/>
    <w:rsid w:val="009F4844"/>
    <w:rsid w:val="009F491F"/>
    <w:rsid w:val="009F7424"/>
    <w:rsid w:val="00A0042E"/>
    <w:rsid w:val="00A04D8A"/>
    <w:rsid w:val="00A06CB5"/>
    <w:rsid w:val="00A1323D"/>
    <w:rsid w:val="00A13FA7"/>
    <w:rsid w:val="00A15D35"/>
    <w:rsid w:val="00A160B6"/>
    <w:rsid w:val="00A2063F"/>
    <w:rsid w:val="00A21AA4"/>
    <w:rsid w:val="00A22CA1"/>
    <w:rsid w:val="00A2597C"/>
    <w:rsid w:val="00A2642C"/>
    <w:rsid w:val="00A3453A"/>
    <w:rsid w:val="00A35695"/>
    <w:rsid w:val="00A417B8"/>
    <w:rsid w:val="00A5019F"/>
    <w:rsid w:val="00A51297"/>
    <w:rsid w:val="00A521D3"/>
    <w:rsid w:val="00A54398"/>
    <w:rsid w:val="00A545E0"/>
    <w:rsid w:val="00A562BA"/>
    <w:rsid w:val="00A57F3B"/>
    <w:rsid w:val="00A6162B"/>
    <w:rsid w:val="00A708D4"/>
    <w:rsid w:val="00A71981"/>
    <w:rsid w:val="00A75988"/>
    <w:rsid w:val="00A7639C"/>
    <w:rsid w:val="00A80202"/>
    <w:rsid w:val="00A81A11"/>
    <w:rsid w:val="00A81FDE"/>
    <w:rsid w:val="00A83D5B"/>
    <w:rsid w:val="00A84B1C"/>
    <w:rsid w:val="00A84D6E"/>
    <w:rsid w:val="00A851DF"/>
    <w:rsid w:val="00A857B0"/>
    <w:rsid w:val="00A86049"/>
    <w:rsid w:val="00A866A4"/>
    <w:rsid w:val="00A879C3"/>
    <w:rsid w:val="00A87D75"/>
    <w:rsid w:val="00A91D21"/>
    <w:rsid w:val="00A931DF"/>
    <w:rsid w:val="00A943C8"/>
    <w:rsid w:val="00A958AD"/>
    <w:rsid w:val="00A95CC2"/>
    <w:rsid w:val="00A963B8"/>
    <w:rsid w:val="00A973DE"/>
    <w:rsid w:val="00A97A0F"/>
    <w:rsid w:val="00AA2F57"/>
    <w:rsid w:val="00AA3F0D"/>
    <w:rsid w:val="00AA4CC6"/>
    <w:rsid w:val="00AA4E95"/>
    <w:rsid w:val="00AA4F15"/>
    <w:rsid w:val="00AA5899"/>
    <w:rsid w:val="00AA6C88"/>
    <w:rsid w:val="00AA79BC"/>
    <w:rsid w:val="00AB1213"/>
    <w:rsid w:val="00AB5135"/>
    <w:rsid w:val="00AC08F2"/>
    <w:rsid w:val="00AC43E9"/>
    <w:rsid w:val="00AC5591"/>
    <w:rsid w:val="00AC791E"/>
    <w:rsid w:val="00AD0584"/>
    <w:rsid w:val="00AD5225"/>
    <w:rsid w:val="00AD5868"/>
    <w:rsid w:val="00AD67D8"/>
    <w:rsid w:val="00AD6B17"/>
    <w:rsid w:val="00AD7CDC"/>
    <w:rsid w:val="00AE223E"/>
    <w:rsid w:val="00AE3790"/>
    <w:rsid w:val="00AE6416"/>
    <w:rsid w:val="00AF0A4A"/>
    <w:rsid w:val="00AF2328"/>
    <w:rsid w:val="00AF6A52"/>
    <w:rsid w:val="00AF77A9"/>
    <w:rsid w:val="00B00EC3"/>
    <w:rsid w:val="00B00FCB"/>
    <w:rsid w:val="00B031A4"/>
    <w:rsid w:val="00B0330D"/>
    <w:rsid w:val="00B0624A"/>
    <w:rsid w:val="00B07801"/>
    <w:rsid w:val="00B17C5A"/>
    <w:rsid w:val="00B205E0"/>
    <w:rsid w:val="00B34521"/>
    <w:rsid w:val="00B359D1"/>
    <w:rsid w:val="00B428ED"/>
    <w:rsid w:val="00B45AED"/>
    <w:rsid w:val="00B45F77"/>
    <w:rsid w:val="00B47DCD"/>
    <w:rsid w:val="00B50F50"/>
    <w:rsid w:val="00B510E1"/>
    <w:rsid w:val="00B55FBC"/>
    <w:rsid w:val="00B62469"/>
    <w:rsid w:val="00B7363D"/>
    <w:rsid w:val="00B747F7"/>
    <w:rsid w:val="00B75C9A"/>
    <w:rsid w:val="00B7742F"/>
    <w:rsid w:val="00B806C4"/>
    <w:rsid w:val="00B8136D"/>
    <w:rsid w:val="00B81A72"/>
    <w:rsid w:val="00B87EFF"/>
    <w:rsid w:val="00B87FAD"/>
    <w:rsid w:val="00B919FE"/>
    <w:rsid w:val="00B9344C"/>
    <w:rsid w:val="00B94898"/>
    <w:rsid w:val="00B94BC4"/>
    <w:rsid w:val="00BA051C"/>
    <w:rsid w:val="00BA22A2"/>
    <w:rsid w:val="00BA48CE"/>
    <w:rsid w:val="00BA4D66"/>
    <w:rsid w:val="00BA69DA"/>
    <w:rsid w:val="00BA70FB"/>
    <w:rsid w:val="00BB0C57"/>
    <w:rsid w:val="00BB0E7D"/>
    <w:rsid w:val="00BB26DC"/>
    <w:rsid w:val="00BB5713"/>
    <w:rsid w:val="00BC42AC"/>
    <w:rsid w:val="00BC664C"/>
    <w:rsid w:val="00BC6F15"/>
    <w:rsid w:val="00BD2CAF"/>
    <w:rsid w:val="00BD560D"/>
    <w:rsid w:val="00BE22CA"/>
    <w:rsid w:val="00BE39F9"/>
    <w:rsid w:val="00BF02A3"/>
    <w:rsid w:val="00BF2877"/>
    <w:rsid w:val="00BF2BFE"/>
    <w:rsid w:val="00BF2EFA"/>
    <w:rsid w:val="00BF3B3A"/>
    <w:rsid w:val="00BF6ACF"/>
    <w:rsid w:val="00BF74B8"/>
    <w:rsid w:val="00C039BE"/>
    <w:rsid w:val="00C04817"/>
    <w:rsid w:val="00C05F48"/>
    <w:rsid w:val="00C066CE"/>
    <w:rsid w:val="00C06C31"/>
    <w:rsid w:val="00C07F70"/>
    <w:rsid w:val="00C14772"/>
    <w:rsid w:val="00C20001"/>
    <w:rsid w:val="00C20394"/>
    <w:rsid w:val="00C2713D"/>
    <w:rsid w:val="00C27C9F"/>
    <w:rsid w:val="00C30B03"/>
    <w:rsid w:val="00C31E94"/>
    <w:rsid w:val="00C34DA8"/>
    <w:rsid w:val="00C3640B"/>
    <w:rsid w:val="00C368C8"/>
    <w:rsid w:val="00C37C76"/>
    <w:rsid w:val="00C42216"/>
    <w:rsid w:val="00C42AA6"/>
    <w:rsid w:val="00C43223"/>
    <w:rsid w:val="00C46E09"/>
    <w:rsid w:val="00C4759F"/>
    <w:rsid w:val="00C47AEF"/>
    <w:rsid w:val="00C53684"/>
    <w:rsid w:val="00C53763"/>
    <w:rsid w:val="00C540B0"/>
    <w:rsid w:val="00C61D63"/>
    <w:rsid w:val="00C62C7A"/>
    <w:rsid w:val="00C65246"/>
    <w:rsid w:val="00C6579D"/>
    <w:rsid w:val="00C72CC9"/>
    <w:rsid w:val="00C73111"/>
    <w:rsid w:val="00C73624"/>
    <w:rsid w:val="00C73661"/>
    <w:rsid w:val="00C749DB"/>
    <w:rsid w:val="00C750C9"/>
    <w:rsid w:val="00C756CE"/>
    <w:rsid w:val="00C80166"/>
    <w:rsid w:val="00C81514"/>
    <w:rsid w:val="00C81792"/>
    <w:rsid w:val="00C82929"/>
    <w:rsid w:val="00C8498A"/>
    <w:rsid w:val="00C85905"/>
    <w:rsid w:val="00C87E10"/>
    <w:rsid w:val="00C90B2B"/>
    <w:rsid w:val="00C923E6"/>
    <w:rsid w:val="00C932F5"/>
    <w:rsid w:val="00C96CA6"/>
    <w:rsid w:val="00CA0C06"/>
    <w:rsid w:val="00CA1C8E"/>
    <w:rsid w:val="00CA60D3"/>
    <w:rsid w:val="00CA67F1"/>
    <w:rsid w:val="00CA755F"/>
    <w:rsid w:val="00CB173C"/>
    <w:rsid w:val="00CB2CB5"/>
    <w:rsid w:val="00CC0B3E"/>
    <w:rsid w:val="00CC0DB6"/>
    <w:rsid w:val="00CC27DF"/>
    <w:rsid w:val="00CC65F6"/>
    <w:rsid w:val="00CC6CFC"/>
    <w:rsid w:val="00CC7127"/>
    <w:rsid w:val="00CD07AA"/>
    <w:rsid w:val="00CD1143"/>
    <w:rsid w:val="00CD14E1"/>
    <w:rsid w:val="00CD3D93"/>
    <w:rsid w:val="00CD6E90"/>
    <w:rsid w:val="00CD73C5"/>
    <w:rsid w:val="00CE064E"/>
    <w:rsid w:val="00CE4B01"/>
    <w:rsid w:val="00CE4D4D"/>
    <w:rsid w:val="00CE7DB0"/>
    <w:rsid w:val="00CF0B23"/>
    <w:rsid w:val="00CF234D"/>
    <w:rsid w:val="00CF2577"/>
    <w:rsid w:val="00CF70DB"/>
    <w:rsid w:val="00CF7240"/>
    <w:rsid w:val="00D00E54"/>
    <w:rsid w:val="00D0135C"/>
    <w:rsid w:val="00D01D9C"/>
    <w:rsid w:val="00D03BBB"/>
    <w:rsid w:val="00D0547F"/>
    <w:rsid w:val="00D11E7F"/>
    <w:rsid w:val="00D163FD"/>
    <w:rsid w:val="00D17DD0"/>
    <w:rsid w:val="00D201B8"/>
    <w:rsid w:val="00D226C6"/>
    <w:rsid w:val="00D233E4"/>
    <w:rsid w:val="00D25369"/>
    <w:rsid w:val="00D36172"/>
    <w:rsid w:val="00D43FE8"/>
    <w:rsid w:val="00D475C9"/>
    <w:rsid w:val="00D475D7"/>
    <w:rsid w:val="00D50E58"/>
    <w:rsid w:val="00D5241B"/>
    <w:rsid w:val="00D52554"/>
    <w:rsid w:val="00D5391A"/>
    <w:rsid w:val="00D57AD4"/>
    <w:rsid w:val="00D60061"/>
    <w:rsid w:val="00D61D5C"/>
    <w:rsid w:val="00D63164"/>
    <w:rsid w:val="00D664A8"/>
    <w:rsid w:val="00D6792C"/>
    <w:rsid w:val="00D67E16"/>
    <w:rsid w:val="00D70132"/>
    <w:rsid w:val="00D73A8C"/>
    <w:rsid w:val="00D74CF3"/>
    <w:rsid w:val="00D75C83"/>
    <w:rsid w:val="00D77B94"/>
    <w:rsid w:val="00D800B8"/>
    <w:rsid w:val="00D80A70"/>
    <w:rsid w:val="00D821D4"/>
    <w:rsid w:val="00D82CAC"/>
    <w:rsid w:val="00D860BE"/>
    <w:rsid w:val="00D91640"/>
    <w:rsid w:val="00D916BB"/>
    <w:rsid w:val="00D9495E"/>
    <w:rsid w:val="00DA0302"/>
    <w:rsid w:val="00DA2595"/>
    <w:rsid w:val="00DA7F47"/>
    <w:rsid w:val="00DB12E6"/>
    <w:rsid w:val="00DB2E6C"/>
    <w:rsid w:val="00DB39BA"/>
    <w:rsid w:val="00DB4A65"/>
    <w:rsid w:val="00DB758A"/>
    <w:rsid w:val="00DC09BE"/>
    <w:rsid w:val="00DC15B7"/>
    <w:rsid w:val="00DC2082"/>
    <w:rsid w:val="00DC397F"/>
    <w:rsid w:val="00DC5D01"/>
    <w:rsid w:val="00DC7155"/>
    <w:rsid w:val="00DD0E97"/>
    <w:rsid w:val="00DD107B"/>
    <w:rsid w:val="00DD1930"/>
    <w:rsid w:val="00DD2913"/>
    <w:rsid w:val="00DD4A97"/>
    <w:rsid w:val="00DD54DB"/>
    <w:rsid w:val="00DD5B30"/>
    <w:rsid w:val="00DE198A"/>
    <w:rsid w:val="00DE1E26"/>
    <w:rsid w:val="00DE6612"/>
    <w:rsid w:val="00DE7404"/>
    <w:rsid w:val="00DF14AB"/>
    <w:rsid w:val="00DF35FF"/>
    <w:rsid w:val="00DF42E6"/>
    <w:rsid w:val="00DF5ABA"/>
    <w:rsid w:val="00DF6CFA"/>
    <w:rsid w:val="00DF7035"/>
    <w:rsid w:val="00DF7D85"/>
    <w:rsid w:val="00E0062C"/>
    <w:rsid w:val="00E026F3"/>
    <w:rsid w:val="00E02AE4"/>
    <w:rsid w:val="00E02C54"/>
    <w:rsid w:val="00E04072"/>
    <w:rsid w:val="00E069C4"/>
    <w:rsid w:val="00E06DC8"/>
    <w:rsid w:val="00E0700E"/>
    <w:rsid w:val="00E10004"/>
    <w:rsid w:val="00E1436B"/>
    <w:rsid w:val="00E14374"/>
    <w:rsid w:val="00E168DC"/>
    <w:rsid w:val="00E2157D"/>
    <w:rsid w:val="00E22C83"/>
    <w:rsid w:val="00E22DDC"/>
    <w:rsid w:val="00E237EC"/>
    <w:rsid w:val="00E240C6"/>
    <w:rsid w:val="00E25614"/>
    <w:rsid w:val="00E316ED"/>
    <w:rsid w:val="00E31F54"/>
    <w:rsid w:val="00E33456"/>
    <w:rsid w:val="00E33DA5"/>
    <w:rsid w:val="00E379F4"/>
    <w:rsid w:val="00E40421"/>
    <w:rsid w:val="00E4143A"/>
    <w:rsid w:val="00E42237"/>
    <w:rsid w:val="00E435EE"/>
    <w:rsid w:val="00E4437F"/>
    <w:rsid w:val="00E50E09"/>
    <w:rsid w:val="00E541EB"/>
    <w:rsid w:val="00E55A21"/>
    <w:rsid w:val="00E57FAC"/>
    <w:rsid w:val="00E607FB"/>
    <w:rsid w:val="00E60E12"/>
    <w:rsid w:val="00E60F2B"/>
    <w:rsid w:val="00E62194"/>
    <w:rsid w:val="00E632BD"/>
    <w:rsid w:val="00E65FFA"/>
    <w:rsid w:val="00E675F1"/>
    <w:rsid w:val="00E71FE9"/>
    <w:rsid w:val="00E743CE"/>
    <w:rsid w:val="00E74442"/>
    <w:rsid w:val="00E76B75"/>
    <w:rsid w:val="00E807A7"/>
    <w:rsid w:val="00E83555"/>
    <w:rsid w:val="00E85A47"/>
    <w:rsid w:val="00E86538"/>
    <w:rsid w:val="00E90283"/>
    <w:rsid w:val="00E910D3"/>
    <w:rsid w:val="00E91312"/>
    <w:rsid w:val="00E91A62"/>
    <w:rsid w:val="00E91BD1"/>
    <w:rsid w:val="00E93229"/>
    <w:rsid w:val="00E93EBF"/>
    <w:rsid w:val="00E9612E"/>
    <w:rsid w:val="00EA3D5B"/>
    <w:rsid w:val="00EA4A31"/>
    <w:rsid w:val="00EA7095"/>
    <w:rsid w:val="00EA7BFD"/>
    <w:rsid w:val="00EB03A7"/>
    <w:rsid w:val="00EB2EFF"/>
    <w:rsid w:val="00EB40AC"/>
    <w:rsid w:val="00EB605E"/>
    <w:rsid w:val="00EB7725"/>
    <w:rsid w:val="00EC4817"/>
    <w:rsid w:val="00EC7134"/>
    <w:rsid w:val="00EC7D80"/>
    <w:rsid w:val="00ED339F"/>
    <w:rsid w:val="00ED643F"/>
    <w:rsid w:val="00EE0421"/>
    <w:rsid w:val="00EE0CFB"/>
    <w:rsid w:val="00EE4BF9"/>
    <w:rsid w:val="00EF2A87"/>
    <w:rsid w:val="00EF3478"/>
    <w:rsid w:val="00EF4381"/>
    <w:rsid w:val="00EF6022"/>
    <w:rsid w:val="00EF7C36"/>
    <w:rsid w:val="00F011E0"/>
    <w:rsid w:val="00F02705"/>
    <w:rsid w:val="00F02892"/>
    <w:rsid w:val="00F07431"/>
    <w:rsid w:val="00F07489"/>
    <w:rsid w:val="00F10BD0"/>
    <w:rsid w:val="00F15AA8"/>
    <w:rsid w:val="00F161C9"/>
    <w:rsid w:val="00F21A02"/>
    <w:rsid w:val="00F24FF9"/>
    <w:rsid w:val="00F25644"/>
    <w:rsid w:val="00F30436"/>
    <w:rsid w:val="00F308ED"/>
    <w:rsid w:val="00F360F3"/>
    <w:rsid w:val="00F36462"/>
    <w:rsid w:val="00F4351F"/>
    <w:rsid w:val="00F43722"/>
    <w:rsid w:val="00F44DB5"/>
    <w:rsid w:val="00F45393"/>
    <w:rsid w:val="00F45D13"/>
    <w:rsid w:val="00F464EF"/>
    <w:rsid w:val="00F46586"/>
    <w:rsid w:val="00F468A0"/>
    <w:rsid w:val="00F53C19"/>
    <w:rsid w:val="00F54091"/>
    <w:rsid w:val="00F55765"/>
    <w:rsid w:val="00F56C27"/>
    <w:rsid w:val="00F57953"/>
    <w:rsid w:val="00F61B56"/>
    <w:rsid w:val="00F629EF"/>
    <w:rsid w:val="00F65DFD"/>
    <w:rsid w:val="00F6778B"/>
    <w:rsid w:val="00F716A6"/>
    <w:rsid w:val="00F71A0F"/>
    <w:rsid w:val="00F71C50"/>
    <w:rsid w:val="00F720C9"/>
    <w:rsid w:val="00F7287B"/>
    <w:rsid w:val="00F73190"/>
    <w:rsid w:val="00F7423F"/>
    <w:rsid w:val="00F7673B"/>
    <w:rsid w:val="00F76BD5"/>
    <w:rsid w:val="00F76F8D"/>
    <w:rsid w:val="00F776B3"/>
    <w:rsid w:val="00F812A8"/>
    <w:rsid w:val="00F84275"/>
    <w:rsid w:val="00F86C26"/>
    <w:rsid w:val="00F8761E"/>
    <w:rsid w:val="00F9032B"/>
    <w:rsid w:val="00F916EC"/>
    <w:rsid w:val="00F91B66"/>
    <w:rsid w:val="00F92312"/>
    <w:rsid w:val="00F938AD"/>
    <w:rsid w:val="00F941C4"/>
    <w:rsid w:val="00F94BFD"/>
    <w:rsid w:val="00F94C3D"/>
    <w:rsid w:val="00F97DAA"/>
    <w:rsid w:val="00FA0BB0"/>
    <w:rsid w:val="00FA31CD"/>
    <w:rsid w:val="00FA3257"/>
    <w:rsid w:val="00FA3C48"/>
    <w:rsid w:val="00FA6422"/>
    <w:rsid w:val="00FB0141"/>
    <w:rsid w:val="00FB0187"/>
    <w:rsid w:val="00FB0463"/>
    <w:rsid w:val="00FB14CC"/>
    <w:rsid w:val="00FB3413"/>
    <w:rsid w:val="00FB3DE1"/>
    <w:rsid w:val="00FB4AFA"/>
    <w:rsid w:val="00FB555C"/>
    <w:rsid w:val="00FB6DD6"/>
    <w:rsid w:val="00FC1FDA"/>
    <w:rsid w:val="00FC444C"/>
    <w:rsid w:val="00FC60EE"/>
    <w:rsid w:val="00FD0E7F"/>
    <w:rsid w:val="00FD1253"/>
    <w:rsid w:val="00FD2C38"/>
    <w:rsid w:val="00FD303C"/>
    <w:rsid w:val="00FD6918"/>
    <w:rsid w:val="00FD6B28"/>
    <w:rsid w:val="00FD798E"/>
    <w:rsid w:val="00FD7DFB"/>
    <w:rsid w:val="00FE3B1B"/>
    <w:rsid w:val="00FE4A49"/>
    <w:rsid w:val="00FE7901"/>
    <w:rsid w:val="00FE7E8E"/>
    <w:rsid w:val="00FF0AA7"/>
    <w:rsid w:val="00FF121C"/>
    <w:rsid w:val="00FF3A9C"/>
    <w:rsid w:val="00FF43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0897"/>
    <o:shapelayout v:ext="edit">
      <o:idmap v:ext="edit" data="1"/>
    </o:shapelayout>
  </w:shapeDefaults>
  <w:decimalSymbol w:val=","/>
  <w:listSeparator w:val=";"/>
  <w14:docId w14:val="1D346313"/>
  <w15:chartTrackingRefBased/>
  <w15:docId w15:val="{312C5FFB-2D7B-45E5-AC36-CBB985FFCA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fr-FR" w:eastAsia="fr-F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D6B28"/>
    <w:pPr>
      <w:overflowPunct w:val="0"/>
      <w:autoSpaceDE w:val="0"/>
      <w:autoSpaceDN w:val="0"/>
      <w:adjustRightInd w:val="0"/>
      <w:jc w:val="both"/>
      <w:textAlignment w:val="baseline"/>
    </w:pPr>
    <w:rPr>
      <w:sz w:val="24"/>
    </w:rPr>
  </w:style>
  <w:style w:type="paragraph" w:styleId="Titre1">
    <w:name w:val="heading 1"/>
    <w:basedOn w:val="Normal"/>
    <w:next w:val="Normal"/>
    <w:qFormat/>
    <w:pPr>
      <w:keepNext/>
      <w:spacing w:before="240" w:after="60"/>
      <w:outlineLvl w:val="0"/>
    </w:pPr>
    <w:rPr>
      <w:b/>
      <w:kern w:val="28"/>
      <w:sz w:val="28"/>
    </w:rPr>
  </w:style>
  <w:style w:type="paragraph" w:styleId="Titre2">
    <w:name w:val="heading 2"/>
    <w:basedOn w:val="Normal"/>
    <w:next w:val="Normal"/>
    <w:qFormat/>
    <w:pPr>
      <w:keepNext/>
      <w:spacing w:before="240" w:after="60"/>
      <w:ind w:left="284"/>
      <w:outlineLvl w:val="1"/>
    </w:pPr>
    <w:rPr>
      <w:i/>
      <w:u w:val="single"/>
    </w:rPr>
  </w:style>
  <w:style w:type="paragraph" w:styleId="Titre3">
    <w:name w:val="heading 3"/>
    <w:basedOn w:val="Normal"/>
    <w:next w:val="Normal"/>
    <w:qFormat/>
    <w:pPr>
      <w:keepNext/>
      <w:spacing w:before="240" w:after="60"/>
      <w:ind w:left="567"/>
      <w:outlineLvl w:val="2"/>
    </w:pPr>
    <w:rPr>
      <w:u w:val="single"/>
    </w:rPr>
  </w:style>
  <w:style w:type="paragraph" w:styleId="Titre4">
    <w:name w:val="heading 4"/>
    <w:basedOn w:val="Normal"/>
    <w:next w:val="Normal"/>
    <w:qFormat/>
    <w:pPr>
      <w:keepNext/>
      <w:spacing w:before="240" w:after="60"/>
      <w:outlineLvl w:val="3"/>
    </w:pPr>
    <w:rPr>
      <w:b/>
      <w:i/>
    </w:rPr>
  </w:style>
  <w:style w:type="paragraph" w:styleId="Titre5">
    <w:name w:val="heading 5"/>
    <w:basedOn w:val="Normal"/>
    <w:next w:val="Normal"/>
    <w:qFormat/>
    <w:pPr>
      <w:spacing w:before="240" w:after="60"/>
      <w:outlineLvl w:val="4"/>
    </w:pPr>
    <w:rPr>
      <w:rFonts w:ascii="Arial" w:hAnsi="Arial"/>
      <w:sz w:val="22"/>
    </w:rPr>
  </w:style>
  <w:style w:type="paragraph" w:styleId="Titre6">
    <w:name w:val="heading 6"/>
    <w:basedOn w:val="Normal"/>
    <w:next w:val="Normal"/>
    <w:qFormat/>
    <w:pPr>
      <w:keepNext/>
      <w:jc w:val="center"/>
      <w:outlineLvl w:val="5"/>
    </w:pPr>
    <w:rPr>
      <w:b/>
      <w:sz w:val="22"/>
    </w:rPr>
  </w:style>
  <w:style w:type="paragraph" w:styleId="Titre7">
    <w:name w:val="heading 7"/>
    <w:basedOn w:val="Normal"/>
    <w:next w:val="Normal"/>
    <w:qFormat/>
    <w:rsid w:val="00D01D9C"/>
    <w:pPr>
      <w:keepNext/>
      <w:overflowPunct/>
      <w:autoSpaceDE/>
      <w:autoSpaceDN/>
      <w:adjustRightInd/>
      <w:textAlignment w:val="auto"/>
      <w:outlineLvl w:val="6"/>
    </w:pPr>
    <w:rPr>
      <w:b/>
      <w:szCs w:val="24"/>
    </w:rPr>
  </w:style>
  <w:style w:type="paragraph" w:styleId="Titre8">
    <w:name w:val="heading 8"/>
    <w:basedOn w:val="Normal"/>
    <w:next w:val="Normal"/>
    <w:qFormat/>
    <w:rsid w:val="00DD2913"/>
    <w:pPr>
      <w:keepNext/>
      <w:overflowPunct/>
      <w:autoSpaceDE/>
      <w:autoSpaceDN/>
      <w:adjustRightInd/>
      <w:textAlignment w:val="auto"/>
      <w:outlineLvl w:val="7"/>
    </w:pPr>
    <w:rPr>
      <w:b/>
      <w:bCs/>
      <w:szCs w:val="24"/>
      <w:u w:val="single"/>
      <w:lang w:val="en-GB"/>
    </w:rPr>
  </w:style>
  <w:style w:type="paragraph" w:styleId="Titre9">
    <w:name w:val="heading 9"/>
    <w:basedOn w:val="Normal"/>
    <w:next w:val="Normal"/>
    <w:qFormat/>
    <w:rsid w:val="00D01D9C"/>
    <w:pPr>
      <w:overflowPunct/>
      <w:autoSpaceDE/>
      <w:autoSpaceDN/>
      <w:adjustRightInd/>
      <w:spacing w:before="240" w:after="60"/>
      <w:textAlignment w:val="auto"/>
      <w:outlineLvl w:val="8"/>
    </w:pPr>
    <w:rPr>
      <w:rFonts w:ascii="Arial" w:hAnsi="Arial" w:cs="Arial"/>
      <w:sz w:val="22"/>
      <w:szCs w:val="22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TM1">
    <w:name w:val="toc 1"/>
    <w:basedOn w:val="Normal"/>
    <w:next w:val="Normal"/>
    <w:semiHidden/>
    <w:pPr>
      <w:tabs>
        <w:tab w:val="right" w:pos="9071"/>
      </w:tabs>
      <w:spacing w:before="200" w:after="200"/>
    </w:pPr>
    <w:rPr>
      <w:b/>
      <w:caps/>
      <w:sz w:val="22"/>
      <w:u w:val="single"/>
    </w:rPr>
  </w:style>
  <w:style w:type="paragraph" w:styleId="Pieddepage">
    <w:name w:val="footer"/>
    <w:basedOn w:val="Normal"/>
    <w:link w:val="PieddepageCar"/>
    <w:uiPriority w:val="99"/>
    <w:pPr>
      <w:tabs>
        <w:tab w:val="center" w:pos="4536"/>
        <w:tab w:val="right" w:pos="9072"/>
      </w:tabs>
    </w:pPr>
  </w:style>
  <w:style w:type="paragraph" w:styleId="TM2">
    <w:name w:val="toc 2"/>
    <w:basedOn w:val="Normal"/>
    <w:next w:val="Normal"/>
    <w:semiHidden/>
    <w:pPr>
      <w:tabs>
        <w:tab w:val="right" w:pos="9071"/>
      </w:tabs>
    </w:pPr>
    <w:rPr>
      <w:b/>
      <w:smallCaps/>
      <w:sz w:val="22"/>
    </w:rPr>
  </w:style>
  <w:style w:type="paragraph" w:styleId="En-tte">
    <w:name w:val="header"/>
    <w:basedOn w:val="Normal"/>
    <w:link w:val="En-tteCar"/>
    <w:uiPriority w:val="99"/>
    <w:pPr>
      <w:tabs>
        <w:tab w:val="center" w:pos="4536"/>
        <w:tab w:val="right" w:pos="9072"/>
      </w:tabs>
    </w:pPr>
  </w:style>
  <w:style w:type="paragraph" w:styleId="TM3">
    <w:name w:val="toc 3"/>
    <w:basedOn w:val="Normal"/>
    <w:next w:val="Normal"/>
    <w:semiHidden/>
    <w:pPr>
      <w:tabs>
        <w:tab w:val="right" w:pos="9071"/>
      </w:tabs>
    </w:pPr>
    <w:rPr>
      <w:smallCaps/>
      <w:sz w:val="22"/>
    </w:rPr>
  </w:style>
  <w:style w:type="paragraph" w:customStyle="1" w:styleId="Style1">
    <w:name w:val="Style1"/>
    <w:basedOn w:val="Titre2"/>
    <w:pPr>
      <w:ind w:left="851"/>
      <w:outlineLvl w:val="9"/>
    </w:pPr>
  </w:style>
  <w:style w:type="paragraph" w:styleId="TM4">
    <w:name w:val="toc 4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TM5">
    <w:name w:val="toc 5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TM6">
    <w:name w:val="toc 6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TM7">
    <w:name w:val="toc 7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TM8">
    <w:name w:val="toc 8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TM9">
    <w:name w:val="toc 9"/>
    <w:basedOn w:val="Normal"/>
    <w:next w:val="Normal"/>
    <w:semiHidden/>
    <w:pPr>
      <w:tabs>
        <w:tab w:val="right" w:pos="9071"/>
      </w:tabs>
    </w:pPr>
    <w:rPr>
      <w:sz w:val="22"/>
    </w:rPr>
  </w:style>
  <w:style w:type="paragraph" w:styleId="Commentaire">
    <w:name w:val="annotation text"/>
    <w:basedOn w:val="Normal"/>
    <w:link w:val="CommentaireCar"/>
    <w:semiHidden/>
  </w:style>
  <w:style w:type="paragraph" w:customStyle="1" w:styleId="Normal1">
    <w:name w:val="Normal1"/>
    <w:basedOn w:val="Normal"/>
    <w:pPr>
      <w:keepLines/>
      <w:tabs>
        <w:tab w:val="left" w:pos="284"/>
        <w:tab w:val="left" w:pos="567"/>
        <w:tab w:val="left" w:pos="851"/>
      </w:tabs>
      <w:ind w:firstLine="284"/>
    </w:pPr>
  </w:style>
  <w:style w:type="paragraph" w:customStyle="1" w:styleId="Normal2">
    <w:name w:val="Normal2"/>
    <w:basedOn w:val="Normal"/>
    <w:link w:val="Normal2Car"/>
    <w:pPr>
      <w:keepLines/>
      <w:tabs>
        <w:tab w:val="left" w:pos="567"/>
        <w:tab w:val="left" w:pos="851"/>
        <w:tab w:val="left" w:pos="1134"/>
      </w:tabs>
      <w:ind w:left="284" w:firstLine="284"/>
    </w:pPr>
  </w:style>
  <w:style w:type="paragraph" w:customStyle="1" w:styleId="Normal3">
    <w:name w:val="Normal3"/>
    <w:basedOn w:val="Normal"/>
    <w:pPr>
      <w:keepLines/>
      <w:tabs>
        <w:tab w:val="left" w:pos="851"/>
        <w:tab w:val="left" w:pos="1134"/>
        <w:tab w:val="left" w:pos="1418"/>
      </w:tabs>
      <w:ind w:left="567" w:firstLine="284"/>
    </w:pPr>
  </w:style>
  <w:style w:type="character" w:styleId="Numrodepage">
    <w:name w:val="page number"/>
    <w:basedOn w:val="Policepardfaut"/>
  </w:style>
  <w:style w:type="paragraph" w:customStyle="1" w:styleId="Erreur">
    <w:name w:val="Erreur"/>
    <w:basedOn w:val="Normal"/>
    <w:pPr>
      <w:jc w:val="center"/>
    </w:pPr>
    <w:rPr>
      <w:i/>
      <w:sz w:val="20"/>
    </w:rPr>
  </w:style>
  <w:style w:type="paragraph" w:styleId="Corpsdetexte">
    <w:name w:val="Body Text"/>
    <w:basedOn w:val="Normal"/>
    <w:pPr>
      <w:tabs>
        <w:tab w:val="left" w:pos="426"/>
        <w:tab w:val="left" w:pos="1134"/>
      </w:tabs>
    </w:pPr>
    <w:rPr>
      <w:bCs/>
    </w:rPr>
  </w:style>
  <w:style w:type="paragraph" w:customStyle="1" w:styleId="normal12interligne15">
    <w:name w:val="normal 12 interligne 1.5"/>
    <w:basedOn w:val="Normal"/>
    <w:rsid w:val="00CD6E90"/>
    <w:pPr>
      <w:overflowPunct/>
      <w:autoSpaceDE/>
      <w:autoSpaceDN/>
      <w:adjustRightInd/>
      <w:spacing w:line="360" w:lineRule="auto"/>
      <w:textAlignment w:val="auto"/>
    </w:pPr>
    <w:rPr>
      <w:szCs w:val="24"/>
    </w:rPr>
  </w:style>
  <w:style w:type="paragraph" w:styleId="Corpsdetexte2">
    <w:name w:val="Body Text 2"/>
    <w:basedOn w:val="Normal"/>
    <w:rsid w:val="00DB12E6"/>
    <w:pPr>
      <w:spacing w:after="120" w:line="480" w:lineRule="auto"/>
    </w:pPr>
  </w:style>
  <w:style w:type="paragraph" w:customStyle="1" w:styleId="Normal4">
    <w:name w:val="Normal4"/>
    <w:basedOn w:val="Normal"/>
    <w:rsid w:val="00D475C9"/>
    <w:pPr>
      <w:overflowPunct/>
      <w:autoSpaceDE/>
      <w:autoSpaceDN/>
      <w:adjustRightInd/>
      <w:spacing w:before="60" w:after="120"/>
      <w:ind w:left="567"/>
      <w:textAlignment w:val="auto"/>
    </w:pPr>
    <w:rPr>
      <w:rFonts w:ascii="CG Times (W1)" w:hAnsi="CG Times (W1)"/>
    </w:rPr>
  </w:style>
  <w:style w:type="character" w:styleId="Marquedecommentaire">
    <w:name w:val="annotation reference"/>
    <w:semiHidden/>
    <w:rsid w:val="00D475C9"/>
    <w:rPr>
      <w:sz w:val="16"/>
      <w:szCs w:val="16"/>
    </w:rPr>
  </w:style>
  <w:style w:type="paragraph" w:styleId="Textedebulles">
    <w:name w:val="Balloon Text"/>
    <w:basedOn w:val="Normal"/>
    <w:semiHidden/>
    <w:rsid w:val="00390B51"/>
    <w:rPr>
      <w:rFonts w:ascii="Tahoma" w:hAnsi="Tahoma" w:cs="Tahoma"/>
      <w:sz w:val="16"/>
      <w:szCs w:val="16"/>
    </w:rPr>
  </w:style>
  <w:style w:type="paragraph" w:customStyle="1" w:styleId="a">
    <w:basedOn w:val="Normal"/>
    <w:autoRedefine/>
    <w:rsid w:val="007C4059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Cs w:val="24"/>
      <w:lang w:val="en-US" w:eastAsia="en-US"/>
    </w:rPr>
  </w:style>
  <w:style w:type="table" w:styleId="Grilledutableau">
    <w:name w:val="Table Grid"/>
    <w:basedOn w:val="TableauNormal"/>
    <w:rsid w:val="00CA60D3"/>
    <w:pPr>
      <w:overflowPunct w:val="0"/>
      <w:autoSpaceDE w:val="0"/>
      <w:autoSpaceDN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rsid w:val="00B55FBC"/>
    <w:rPr>
      <w:color w:val="0000FF"/>
      <w:u w:val="single"/>
    </w:rPr>
  </w:style>
  <w:style w:type="paragraph" w:customStyle="1" w:styleId="Default">
    <w:name w:val="Default"/>
    <w:rsid w:val="00CA755F"/>
    <w:pPr>
      <w:suppressAutoHyphens/>
      <w:autoSpaceDE w:val="0"/>
    </w:pPr>
    <w:rPr>
      <w:rFonts w:eastAsia="Arial"/>
      <w:color w:val="000000"/>
      <w:sz w:val="24"/>
      <w:szCs w:val="24"/>
      <w:lang w:eastAsia="ar-SA"/>
    </w:rPr>
  </w:style>
  <w:style w:type="character" w:styleId="Accentuation">
    <w:name w:val="Emphasis"/>
    <w:qFormat/>
    <w:rsid w:val="00DD2913"/>
    <w:rPr>
      <w:b/>
      <w:bCs/>
      <w:i w:val="0"/>
      <w:iCs w:val="0"/>
    </w:rPr>
  </w:style>
  <w:style w:type="paragraph" w:styleId="Retraitcorpsdetexte3">
    <w:name w:val="Body Text Indent 3"/>
    <w:basedOn w:val="Normal"/>
    <w:link w:val="Retraitcorpsdetexte3Car"/>
    <w:unhideWhenUsed/>
    <w:rsid w:val="00DD2913"/>
    <w:pPr>
      <w:overflowPunct/>
      <w:autoSpaceDE/>
      <w:autoSpaceDN/>
      <w:adjustRightInd/>
      <w:spacing w:after="120"/>
      <w:ind w:left="283"/>
      <w:textAlignment w:val="auto"/>
    </w:pPr>
    <w:rPr>
      <w:sz w:val="16"/>
      <w:szCs w:val="16"/>
    </w:rPr>
  </w:style>
  <w:style w:type="character" w:customStyle="1" w:styleId="Retraitcorpsdetexte3Car">
    <w:name w:val="Retrait corps de texte 3 Car"/>
    <w:link w:val="Retraitcorpsdetexte3"/>
    <w:rsid w:val="00DD2913"/>
    <w:rPr>
      <w:sz w:val="16"/>
      <w:szCs w:val="16"/>
      <w:lang w:val="fr-FR" w:eastAsia="fr-FR" w:bidi="ar-SA"/>
    </w:rPr>
  </w:style>
  <w:style w:type="paragraph" w:styleId="Corpsdetexte3">
    <w:name w:val="Body Text 3"/>
    <w:basedOn w:val="Normal"/>
    <w:rsid w:val="00D01D9C"/>
    <w:pPr>
      <w:overflowPunct/>
      <w:autoSpaceDE/>
      <w:autoSpaceDN/>
      <w:adjustRightInd/>
      <w:textAlignment w:val="auto"/>
    </w:pPr>
    <w:rPr>
      <w:b/>
      <w:bCs/>
      <w:u w:val="single"/>
    </w:rPr>
  </w:style>
  <w:style w:type="paragraph" w:customStyle="1" w:styleId="HTMLBody">
    <w:name w:val="HTML Body"/>
    <w:rsid w:val="00D01D9C"/>
    <w:pPr>
      <w:autoSpaceDE w:val="0"/>
      <w:autoSpaceDN w:val="0"/>
      <w:adjustRightInd w:val="0"/>
    </w:pPr>
    <w:rPr>
      <w:rFonts w:ascii="Arial TUR" w:hAnsi="Arial TUR"/>
    </w:rPr>
  </w:style>
  <w:style w:type="paragraph" w:styleId="Retraitcorpsdetexte">
    <w:name w:val="Body Text Indent"/>
    <w:basedOn w:val="Normal"/>
    <w:rsid w:val="00D01D9C"/>
    <w:pPr>
      <w:overflowPunct/>
      <w:autoSpaceDE/>
      <w:autoSpaceDN/>
      <w:adjustRightInd/>
      <w:ind w:left="852"/>
      <w:textAlignment w:val="auto"/>
    </w:pPr>
    <w:rPr>
      <w:rFonts w:ascii="Times (PCL6)" w:hAnsi="Times (PCL6)" w:cs="Arial"/>
      <w:color w:val="0000FF"/>
      <w:sz w:val="20"/>
    </w:rPr>
  </w:style>
  <w:style w:type="paragraph" w:styleId="Explorateurdedocuments">
    <w:name w:val="Document Map"/>
    <w:basedOn w:val="Normal"/>
    <w:semiHidden/>
    <w:rsid w:val="00D01D9C"/>
    <w:pPr>
      <w:shd w:val="clear" w:color="auto" w:fill="000080"/>
      <w:overflowPunct/>
      <w:autoSpaceDE/>
      <w:autoSpaceDN/>
      <w:adjustRightInd/>
      <w:textAlignment w:val="auto"/>
    </w:pPr>
    <w:rPr>
      <w:rFonts w:ascii="Tahoma" w:hAnsi="Tahoma" w:cs="Tahoma"/>
      <w:szCs w:val="24"/>
    </w:rPr>
  </w:style>
  <w:style w:type="paragraph" w:customStyle="1" w:styleId="CM28">
    <w:name w:val="CM28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29">
    <w:name w:val="CM29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2">
    <w:name w:val="CM2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">
    <w:name w:val="CM3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4">
    <w:name w:val="CM4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5">
    <w:name w:val="CM5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3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1">
    <w:name w:val="CM31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6">
    <w:name w:val="CM6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8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2">
    <w:name w:val="CM32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7">
    <w:name w:val="CM7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3">
    <w:name w:val="CM33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8">
    <w:name w:val="CM8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9">
    <w:name w:val="CM9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10">
    <w:name w:val="CM10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11">
    <w:name w:val="CM11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8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0">
    <w:name w:val="CM30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17">
    <w:name w:val="CM17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8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19">
    <w:name w:val="CM19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8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25">
    <w:name w:val="CM25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6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7">
    <w:name w:val="CM37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26">
    <w:name w:val="CM26"/>
    <w:basedOn w:val="Default"/>
    <w:next w:val="Default"/>
    <w:rsid w:val="00D01D9C"/>
    <w:pPr>
      <w:widowControl w:val="0"/>
      <w:suppressAutoHyphens w:val="0"/>
      <w:autoSpaceDN w:val="0"/>
      <w:adjustRightInd w:val="0"/>
      <w:spacing w:line="278" w:lineRule="atLeast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paragraph" w:customStyle="1" w:styleId="CM34">
    <w:name w:val="CM34"/>
    <w:basedOn w:val="Default"/>
    <w:next w:val="Default"/>
    <w:rsid w:val="00D01D9C"/>
    <w:pPr>
      <w:widowControl w:val="0"/>
      <w:suppressAutoHyphens w:val="0"/>
      <w:autoSpaceDN w:val="0"/>
      <w:adjustRightInd w:val="0"/>
    </w:pPr>
    <w:rPr>
      <w:rFonts w:ascii="BJFGRB+TimesNewRomanPSMT" w:eastAsia="Times New Roman" w:hAnsi="BJFGRB+TimesNewRomanPSMT" w:cs="BJFGRB+TimesNewRomanPSMT"/>
      <w:color w:val="auto"/>
      <w:lang w:eastAsia="fr-FR"/>
    </w:rPr>
  </w:style>
  <w:style w:type="character" w:customStyle="1" w:styleId="ft">
    <w:name w:val="ft"/>
    <w:basedOn w:val="Policepardfaut"/>
    <w:rsid w:val="00D01D9C"/>
  </w:style>
  <w:style w:type="character" w:styleId="lev">
    <w:name w:val="Strong"/>
    <w:qFormat/>
    <w:rsid w:val="00D01D9C"/>
    <w:rPr>
      <w:b/>
      <w:bCs/>
    </w:rPr>
  </w:style>
  <w:style w:type="character" w:customStyle="1" w:styleId="apple-style-span">
    <w:name w:val="apple-style-span"/>
    <w:basedOn w:val="Policepardfaut"/>
    <w:rsid w:val="00D01D9C"/>
  </w:style>
  <w:style w:type="character" w:customStyle="1" w:styleId="apple-converted-space">
    <w:name w:val="apple-converted-space"/>
    <w:basedOn w:val="Policepardfaut"/>
    <w:rsid w:val="00D01D9C"/>
  </w:style>
  <w:style w:type="paragraph" w:styleId="Titre">
    <w:name w:val="Title"/>
    <w:basedOn w:val="Normal"/>
    <w:qFormat/>
    <w:rsid w:val="00D01D9C"/>
    <w:pPr>
      <w:overflowPunct/>
      <w:autoSpaceDE/>
      <w:autoSpaceDN/>
      <w:adjustRightInd/>
      <w:jc w:val="center"/>
      <w:textAlignment w:val="auto"/>
    </w:pPr>
    <w:rPr>
      <w:sz w:val="32"/>
      <w:szCs w:val="24"/>
    </w:rPr>
  </w:style>
  <w:style w:type="paragraph" w:customStyle="1" w:styleId="listepointsniv1">
    <w:name w:val="liste points niv 1"/>
    <w:basedOn w:val="Normal"/>
    <w:rsid w:val="00BB5713"/>
    <w:pPr>
      <w:numPr>
        <w:numId w:val="1"/>
      </w:numPr>
      <w:overflowPunct/>
      <w:autoSpaceDE/>
      <w:autoSpaceDN/>
      <w:adjustRightInd/>
      <w:spacing w:before="60" w:after="60"/>
      <w:textAlignment w:val="auto"/>
    </w:pPr>
    <w:rPr>
      <w:rFonts w:ascii="Arial" w:hAnsi="Arial"/>
      <w:sz w:val="20"/>
    </w:rPr>
  </w:style>
  <w:style w:type="character" w:customStyle="1" w:styleId="Normal2Car">
    <w:name w:val="Normal2 Car"/>
    <w:link w:val="Normal2"/>
    <w:rsid w:val="008B025F"/>
    <w:rPr>
      <w:sz w:val="24"/>
      <w:lang w:val="fr-FR" w:eastAsia="fr-FR" w:bidi="ar-SA"/>
    </w:rPr>
  </w:style>
  <w:style w:type="paragraph" w:styleId="Notedebasdepage">
    <w:name w:val="footnote text"/>
    <w:basedOn w:val="Normal"/>
    <w:semiHidden/>
    <w:rsid w:val="00906FA6"/>
    <w:pPr>
      <w:overflowPunct/>
      <w:autoSpaceDE/>
      <w:autoSpaceDN/>
      <w:adjustRightInd/>
      <w:textAlignment w:val="auto"/>
    </w:pPr>
    <w:rPr>
      <w:sz w:val="20"/>
    </w:rPr>
  </w:style>
  <w:style w:type="paragraph" w:customStyle="1" w:styleId="RedTxt">
    <w:name w:val="RedTxt"/>
    <w:basedOn w:val="Normal"/>
    <w:rsid w:val="00FF0AA7"/>
    <w:pPr>
      <w:keepLines/>
      <w:widowControl w:val="0"/>
      <w:overflowPunct/>
      <w:textAlignment w:val="auto"/>
    </w:pPr>
    <w:rPr>
      <w:rFonts w:ascii="Arial" w:hAnsi="Arial" w:cs="Arial"/>
      <w:sz w:val="18"/>
      <w:szCs w:val="18"/>
    </w:rPr>
  </w:style>
  <w:style w:type="character" w:styleId="Lienhypertextesuivivisit">
    <w:name w:val="FollowedHyperlink"/>
    <w:rsid w:val="00983373"/>
    <w:rPr>
      <w:color w:val="800080"/>
      <w:u w:val="single"/>
    </w:rPr>
  </w:style>
  <w:style w:type="paragraph" w:customStyle="1" w:styleId="RedLiRub">
    <w:name w:val="RedLiRub"/>
    <w:basedOn w:val="Normal"/>
    <w:rsid w:val="006318BC"/>
    <w:pPr>
      <w:overflowPunct/>
      <w:autoSpaceDE/>
      <w:autoSpaceDN/>
      <w:adjustRightInd/>
      <w:textAlignment w:val="auto"/>
    </w:pPr>
    <w:rPr>
      <w:rFonts w:ascii="Arial" w:hAnsi="Arial"/>
      <w:sz w:val="22"/>
    </w:rPr>
  </w:style>
  <w:style w:type="paragraph" w:customStyle="1" w:styleId="CharCarChar1CarCarCarCarCarCar1Car">
    <w:name w:val="Char Car Char1 Car Car Car Car Car Car1 Car"/>
    <w:basedOn w:val="Normal"/>
    <w:autoRedefine/>
    <w:rsid w:val="009938E6"/>
    <w:pPr>
      <w:overflowPunct/>
      <w:autoSpaceDE/>
      <w:autoSpaceDN/>
      <w:adjustRightInd/>
      <w:spacing w:line="20" w:lineRule="exact"/>
      <w:textAlignment w:val="auto"/>
    </w:pPr>
    <w:rPr>
      <w:rFonts w:ascii="Bookman Old Style" w:hAnsi="Bookman Old Style"/>
      <w:szCs w:val="24"/>
      <w:lang w:val="en-US" w:eastAsia="en-US"/>
    </w:rPr>
  </w:style>
  <w:style w:type="character" w:customStyle="1" w:styleId="En-tteCar">
    <w:name w:val="En-tête Car"/>
    <w:link w:val="En-tte"/>
    <w:uiPriority w:val="99"/>
    <w:rsid w:val="009938E6"/>
    <w:rPr>
      <w:sz w:val="24"/>
    </w:rPr>
  </w:style>
  <w:style w:type="paragraph" w:customStyle="1" w:styleId="FAR09Noir">
    <w:name w:val="FAR09Noir"/>
    <w:basedOn w:val="Normal"/>
    <w:rsid w:val="009938E6"/>
    <w:pPr>
      <w:overflowPunct/>
      <w:autoSpaceDE/>
      <w:autoSpaceDN/>
      <w:adjustRightInd/>
      <w:spacing w:before="20" w:after="20" w:line="240" w:lineRule="atLeast"/>
      <w:textAlignment w:val="auto"/>
    </w:pPr>
    <w:rPr>
      <w:rFonts w:ascii="Arial" w:hAnsi="Arial" w:cs="Arial"/>
      <w:spacing w:val="4"/>
      <w:sz w:val="18"/>
      <w:szCs w:val="18"/>
    </w:rPr>
  </w:style>
  <w:style w:type="paragraph" w:customStyle="1" w:styleId="FAR07Noir">
    <w:name w:val="FAR07Noir"/>
    <w:basedOn w:val="Normal"/>
    <w:rsid w:val="009938E6"/>
    <w:pPr>
      <w:overflowPunct/>
      <w:autoSpaceDE/>
      <w:autoSpaceDN/>
      <w:adjustRightInd/>
      <w:spacing w:before="20" w:after="20" w:line="180" w:lineRule="atLeast"/>
      <w:textAlignment w:val="auto"/>
    </w:pPr>
    <w:rPr>
      <w:rFonts w:ascii="Arial" w:hAnsi="Arial" w:cs="Arial"/>
      <w:spacing w:val="4"/>
      <w:sz w:val="14"/>
      <w:szCs w:val="14"/>
    </w:rPr>
  </w:style>
  <w:style w:type="paragraph" w:customStyle="1" w:styleId="FAR07Goldie">
    <w:name w:val="FAR07Goldie"/>
    <w:basedOn w:val="Normal"/>
    <w:rsid w:val="009938E6"/>
    <w:pPr>
      <w:overflowPunct/>
      <w:autoSpaceDE/>
      <w:autoSpaceDN/>
      <w:adjustRightInd/>
      <w:spacing w:before="20" w:after="20" w:line="180" w:lineRule="atLeast"/>
      <w:textAlignment w:val="auto"/>
    </w:pPr>
    <w:rPr>
      <w:rFonts w:ascii="Arial" w:hAnsi="Arial" w:cs="Arial"/>
      <w:color w:val="AF9661"/>
      <w:spacing w:val="4"/>
      <w:sz w:val="14"/>
      <w:szCs w:val="14"/>
    </w:rPr>
  </w:style>
  <w:style w:type="paragraph" w:customStyle="1" w:styleId="FARTT08Prune">
    <w:name w:val="FARTT08Prune"/>
    <w:basedOn w:val="Normal"/>
    <w:rsid w:val="009938E6"/>
    <w:pPr>
      <w:overflowPunct/>
      <w:autoSpaceDE/>
      <w:autoSpaceDN/>
      <w:adjustRightInd/>
      <w:spacing w:before="20" w:after="20" w:line="200" w:lineRule="atLeast"/>
      <w:textAlignment w:val="auto"/>
    </w:pPr>
    <w:rPr>
      <w:rFonts w:ascii="Arial" w:hAnsi="Arial" w:cs="Arial"/>
      <w:b/>
      <w:color w:val="84003D"/>
      <w:spacing w:val="4"/>
      <w:sz w:val="16"/>
      <w:szCs w:val="18"/>
    </w:rPr>
  </w:style>
  <w:style w:type="paragraph" w:customStyle="1" w:styleId="RedTitre1">
    <w:name w:val="RedTitre1"/>
    <w:basedOn w:val="Normal"/>
    <w:rsid w:val="000F7347"/>
    <w:pPr>
      <w:framePr w:hSpace="142" w:wrap="auto" w:vAnchor="text" w:hAnchor="text" w:xAlign="center" w:y="1"/>
      <w:widowControl w:val="0"/>
      <w:overflowPunct/>
      <w:jc w:val="center"/>
      <w:textAlignment w:val="auto"/>
    </w:pPr>
    <w:rPr>
      <w:rFonts w:ascii="Arial" w:hAnsi="Arial" w:cs="Arial"/>
      <w:b/>
      <w:bCs/>
      <w:sz w:val="20"/>
      <w:szCs w:val="22"/>
    </w:rPr>
  </w:style>
  <w:style w:type="character" w:customStyle="1" w:styleId="PieddepageCar">
    <w:name w:val="Pied de page Car"/>
    <w:link w:val="Pieddepage"/>
    <w:uiPriority w:val="99"/>
    <w:rsid w:val="00370BB1"/>
    <w:rPr>
      <w:sz w:val="24"/>
    </w:rPr>
  </w:style>
  <w:style w:type="paragraph" w:customStyle="1" w:styleId="Corpsdetexte31">
    <w:name w:val="Corps de texte 31"/>
    <w:basedOn w:val="Normal"/>
    <w:qFormat/>
    <w:rsid w:val="00E14374"/>
    <w:pPr>
      <w:suppressAutoHyphens/>
      <w:overflowPunct/>
      <w:autoSpaceDE/>
      <w:autoSpaceDN/>
      <w:adjustRightInd/>
      <w:textAlignment w:val="auto"/>
    </w:pPr>
    <w:rPr>
      <w:rFonts w:ascii="Arial" w:hAnsi="Arial" w:cs="Arial"/>
      <w:szCs w:val="22"/>
      <w:lang w:eastAsia="zh-CN"/>
    </w:rPr>
  </w:style>
  <w:style w:type="paragraph" w:styleId="Objetducommentaire">
    <w:name w:val="annotation subject"/>
    <w:basedOn w:val="Commentaire"/>
    <w:next w:val="Commentaire"/>
    <w:link w:val="ObjetducommentaireCar"/>
    <w:rsid w:val="001768CC"/>
    <w:rPr>
      <w:b/>
      <w:bCs/>
      <w:sz w:val="20"/>
    </w:rPr>
  </w:style>
  <w:style w:type="character" w:customStyle="1" w:styleId="CommentaireCar">
    <w:name w:val="Commentaire Car"/>
    <w:basedOn w:val="Policepardfaut"/>
    <w:link w:val="Commentaire"/>
    <w:semiHidden/>
    <w:rsid w:val="001768CC"/>
    <w:rPr>
      <w:sz w:val="24"/>
    </w:rPr>
  </w:style>
  <w:style w:type="character" w:customStyle="1" w:styleId="ObjetducommentaireCar">
    <w:name w:val="Objet du commentaire Car"/>
    <w:basedOn w:val="CommentaireCar"/>
    <w:link w:val="Objetducommentaire"/>
    <w:rsid w:val="001768CC"/>
    <w:rPr>
      <w:b/>
      <w:bCs/>
      <w:sz w:val="24"/>
    </w:rPr>
  </w:style>
  <w:style w:type="paragraph" w:styleId="Paragraphedeliste">
    <w:name w:val="List Paragraph"/>
    <w:basedOn w:val="Normal"/>
    <w:uiPriority w:val="34"/>
    <w:qFormat/>
    <w:rsid w:val="00FD6B2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329413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370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76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311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784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6271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2596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7355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099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090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474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4362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9621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D20C3F1-6130-43D3-AE75-018E807CD8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53</TotalTime>
  <Pages>5</Pages>
  <Words>699</Words>
  <Characters>6424</Characters>
  <Application>Microsoft Office Word</Application>
  <DocSecurity>0</DocSecurity>
  <Lines>53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>MAO2012005</vt:lpstr>
    </vt:vector>
  </TitlesOfParts>
  <Company>UNSA</Company>
  <LinksUpToDate>false</LinksUpToDate>
  <CharactersWithSpaces>7109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MAO2012005</dc:title>
  <dc:subject/>
  <dc:creator>YVES RICHARD</dc:creator>
  <cp:keywords/>
  <cp:lastModifiedBy>FERNANDEZ Celine</cp:lastModifiedBy>
  <cp:revision>14</cp:revision>
  <cp:lastPrinted>2023-07-20T15:06:00Z</cp:lastPrinted>
  <dcterms:created xsi:type="dcterms:W3CDTF">2024-07-09T13:59:00Z</dcterms:created>
  <dcterms:modified xsi:type="dcterms:W3CDTF">2025-02-21T17:10:00Z</dcterms:modified>
</cp:coreProperties>
</file>