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extent cx="2395345" cy="970059"/>
                  <wp:effectExtent l="0" t="0" r="5080" b="1905"/>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8420" cy="975354"/>
                          </a:xfrm>
                          <a:prstGeom prst="rect">
                            <a:avLst/>
                          </a:prstGeom>
                        </pic:spPr>
                      </pic:pic>
                    </a:graphicData>
                  </a:graphic>
                </wp:inline>
              </w:drawing>
            </w:r>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3D71F5">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w:t>
            </w:r>
            <w:r w:rsidR="003C34AC">
              <w:rPr>
                <w:rFonts w:ascii="Arial" w:hAnsi="Arial" w:cs="Arial"/>
                <w:b/>
                <w:sz w:val="22"/>
                <w:szCs w:val="22"/>
              </w:rPr>
              <w:t>–</w:t>
            </w:r>
            <w:r>
              <w:rPr>
                <w:rFonts w:ascii="Arial" w:hAnsi="Arial" w:cs="Arial"/>
                <w:b/>
                <w:sz w:val="22"/>
                <w:szCs w:val="22"/>
              </w:rPr>
              <w:t xml:space="preserve">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Pr="00F72E51">
        <w:rPr>
          <w:rFonts w:ascii="Arial" w:hAnsi="Arial" w:cs="Arial"/>
        </w:rPr>
        <w:t>:</w:t>
      </w:r>
    </w:p>
    <w:p w:rsidR="00A406CE" w:rsidRDefault="00A406CE" w:rsidP="006C4338">
      <w:pPr>
        <w:tabs>
          <w:tab w:val="left" w:pos="426"/>
          <w:tab w:val="left" w:pos="851"/>
        </w:tabs>
        <w:jc w:val="both"/>
        <w:rPr>
          <w:rFonts w:ascii="Arial" w:hAnsi="Arial" w:cs="Arial"/>
        </w:rPr>
      </w:pPr>
    </w:p>
    <w:p w:rsidR="00C06601" w:rsidRPr="0010579E" w:rsidRDefault="00C06601" w:rsidP="00C06601">
      <w:pPr>
        <w:jc w:val="center"/>
        <w:rPr>
          <w:rFonts w:ascii="Arial" w:hAnsi="Arial" w:cs="Arial"/>
          <w:b/>
          <w:bCs/>
          <w:sz w:val="32"/>
          <w:szCs w:val="32"/>
          <w:lang w:eastAsia="ar-SA"/>
        </w:rPr>
      </w:pPr>
      <w:r w:rsidRPr="0010579E">
        <w:rPr>
          <w:rFonts w:ascii="Arial" w:hAnsi="Arial" w:cs="Arial"/>
          <w:b/>
          <w:bCs/>
          <w:sz w:val="32"/>
          <w:szCs w:val="32"/>
          <w:lang w:eastAsia="ar-SA"/>
        </w:rPr>
        <w:t>Accord-cadre n°25B07</w:t>
      </w:r>
    </w:p>
    <w:p w:rsidR="00C06601" w:rsidRPr="0010579E" w:rsidRDefault="00C06601" w:rsidP="00C06601">
      <w:pPr>
        <w:jc w:val="center"/>
        <w:rPr>
          <w:rFonts w:ascii="Arial" w:hAnsi="Arial" w:cs="Arial"/>
          <w:b/>
          <w:bCs/>
          <w:sz w:val="32"/>
          <w:szCs w:val="32"/>
          <w:lang w:eastAsia="ar-SA"/>
        </w:rPr>
      </w:pPr>
      <w:r w:rsidRPr="0010579E">
        <w:rPr>
          <w:rFonts w:ascii="Arial" w:hAnsi="Arial" w:cs="Arial"/>
          <w:b/>
          <w:bCs/>
          <w:sz w:val="32"/>
          <w:szCs w:val="32"/>
          <w:lang w:eastAsia="ar-SA"/>
        </w:rPr>
        <w:t>PORTANT SUR LA FOURNITURE ET LA LIVRAISON DE MONOGRAPHIES SOUS FORME IMPRIMEE, FRANCAISES ET ETRANGERES ET MANUELS SCOLAIRES POUR L’UNIVERSITE DE LORRAINE</w:t>
      </w:r>
    </w:p>
    <w:p w:rsidR="003C34AC" w:rsidRDefault="003C34AC" w:rsidP="001B2CC4">
      <w:pPr>
        <w:pStyle w:val="Titredocument1"/>
        <w:spacing w:before="0" w:after="0"/>
        <w:rPr>
          <w:sz w:val="28"/>
          <w:szCs w:val="28"/>
        </w:rPr>
      </w:pPr>
    </w:p>
    <w:p w:rsidR="009A75B8" w:rsidRPr="00860405" w:rsidRDefault="003C34AC" w:rsidP="009A75B8">
      <w:pPr>
        <w:tabs>
          <w:tab w:val="left" w:pos="284"/>
          <w:tab w:val="left" w:pos="851"/>
        </w:tabs>
        <w:jc w:val="both"/>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sidR="009A75B8">
        <w:rPr>
          <w:rFonts w:ascii="Arial" w:eastAsia="Arial" w:hAnsi="Arial" w:cs="Arial"/>
          <w:spacing w:val="-10"/>
        </w:rPr>
        <w:t xml:space="preserve"> </w:t>
      </w:r>
      <w:r w:rsidR="009A75B8" w:rsidRPr="009A75B8">
        <w:rPr>
          <w:rFonts w:ascii="Arial" w:hAnsi="Arial" w:cs="Arial"/>
          <w:b/>
          <w:u w:val="single"/>
        </w:rPr>
        <w:t>Cet acte d'engagement correspond au lot n°1</w:t>
      </w:r>
      <w:r w:rsidR="009A75B8" w:rsidRPr="00860405">
        <w:rPr>
          <w:rFonts w:ascii="Arial" w:hAnsi="Arial" w:cs="Arial"/>
          <w:b/>
        </w:rPr>
        <w:t xml:space="preserve"> </w:t>
      </w:r>
      <w:r w:rsidR="009A75B8" w:rsidRPr="009A75B8">
        <w:rPr>
          <w:rFonts w:ascii="Arial" w:hAnsi="Arial" w:cs="Arial"/>
        </w:rPr>
        <w:t>portant sur la f</w:t>
      </w:r>
      <w:r w:rsidR="009A75B8" w:rsidRPr="009A75B8" w:rsidDel="004B4059">
        <w:rPr>
          <w:rFonts w:ascii="Arial" w:hAnsi="Arial" w:cs="Arial"/>
        </w:rPr>
        <w:t xml:space="preserve">ourniture et </w:t>
      </w:r>
      <w:r w:rsidR="009A75B8" w:rsidRPr="009A75B8">
        <w:rPr>
          <w:rFonts w:ascii="Arial" w:hAnsi="Arial" w:cs="Arial"/>
        </w:rPr>
        <w:t xml:space="preserve">la </w:t>
      </w:r>
      <w:r w:rsidR="009A75B8" w:rsidRPr="009A75B8" w:rsidDel="004B4059">
        <w:rPr>
          <w:rFonts w:ascii="Arial" w:hAnsi="Arial" w:cs="Arial"/>
        </w:rPr>
        <w:t>livraison de monographies en langue française et monographies éditées en France, sous forme imprimée.</w:t>
      </w:r>
    </w:p>
    <w:p w:rsidR="003C34AC" w:rsidRPr="00516FAA" w:rsidRDefault="003C34AC" w:rsidP="009A75B8">
      <w:pPr>
        <w:tabs>
          <w:tab w:val="left" w:pos="426"/>
          <w:tab w:val="left" w:pos="851"/>
        </w:tabs>
        <w:jc w:val="both"/>
        <w:rPr>
          <w:b/>
          <w:i/>
          <w:sz w:val="18"/>
          <w:szCs w:val="18"/>
        </w:rPr>
      </w:pPr>
      <w:bookmarkStart w:id="0" w:name="_GoBack"/>
      <w:bookmarkEnd w:id="0"/>
    </w:p>
    <w:p w:rsidR="009B1CD0" w:rsidRPr="00516FAA" w:rsidRDefault="009B1CD0" w:rsidP="006F3DF9">
      <w:pPr>
        <w:pStyle w:val="fcase1ertab"/>
        <w:tabs>
          <w:tab w:val="clear" w:pos="426"/>
          <w:tab w:val="left" w:pos="0"/>
          <w:tab w:val="left" w:pos="851"/>
        </w:tabs>
        <w:ind w:left="0" w:firstLine="0"/>
        <w:rPr>
          <w:rFonts w:ascii="Arial" w:hAnsi="Arial" w:cs="Arial"/>
          <w:b/>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B9378A">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w:t>
            </w:r>
            <w:r w:rsidR="003C34AC">
              <w:rPr>
                <w:rFonts w:ascii="Arial" w:hAnsi="Arial" w:cs="Arial"/>
                <w:b/>
                <w:sz w:val="22"/>
                <w:szCs w:val="22"/>
              </w:rPr>
              <w:t>–</w:t>
            </w:r>
            <w:r>
              <w:rPr>
                <w:rFonts w:ascii="Arial" w:hAnsi="Arial" w:cs="Arial"/>
                <w:b/>
                <w:sz w:val="22"/>
                <w:szCs w:val="22"/>
              </w:rPr>
              <w:t xml:space="preserve">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E96A97" w:rsidRPr="00B55E1A" w:rsidRDefault="00E96A97" w:rsidP="00C06601">
      <w:pPr>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9A75B8">
        <w:fldChar w:fldCharType="separate"/>
      </w:r>
      <w:r>
        <w:fldChar w:fldCharType="end"/>
      </w:r>
      <w:r w:rsidRPr="00244016">
        <w:rPr>
          <w:rFonts w:ascii="Arial" w:hAnsi="Arial" w:cs="Arial"/>
        </w:rPr>
        <w:t xml:space="preserve"> </w:t>
      </w:r>
      <w:r w:rsidRPr="00636068">
        <w:rPr>
          <w:rFonts w:ascii="Arial" w:hAnsi="Arial" w:cs="Arial"/>
        </w:rPr>
        <w:t xml:space="preserve">Le </w:t>
      </w:r>
      <w:r>
        <w:rPr>
          <w:rFonts w:ascii="Arial" w:hAnsi="Arial" w:cs="Arial"/>
        </w:rPr>
        <w:t>pré</w:t>
      </w:r>
      <w:r w:rsidRPr="00636068">
        <w:rPr>
          <w:rFonts w:ascii="Arial" w:hAnsi="Arial" w:cs="Arial"/>
        </w:rPr>
        <w:t xml:space="preserve">sent acte d’engagement et </w:t>
      </w:r>
      <w:r>
        <w:rPr>
          <w:rFonts w:ascii="Arial" w:hAnsi="Arial" w:cs="Arial"/>
        </w:rPr>
        <w:t>ses</w:t>
      </w:r>
      <w:r w:rsidRPr="00636068">
        <w:rPr>
          <w:rFonts w:ascii="Arial" w:hAnsi="Arial" w:cs="Arial"/>
        </w:rPr>
        <w:t xml:space="preserve"> annexe</w:t>
      </w:r>
      <w:r>
        <w:rPr>
          <w:rFonts w:ascii="Arial" w:hAnsi="Arial" w:cs="Arial"/>
        </w:rPr>
        <w:t>s</w:t>
      </w:r>
      <w:r w:rsidR="00100F24">
        <w:rPr>
          <w:rFonts w:ascii="Arial" w:hAnsi="Arial" w:cs="Arial"/>
        </w:rPr>
        <w:t> </w:t>
      </w:r>
      <w:r w:rsidR="00C06601">
        <w:rPr>
          <w:rFonts w:ascii="Arial" w:hAnsi="Arial" w:cs="Arial"/>
        </w:rPr>
        <w:t>n°1 « cadre de réponse technique et financier » et annexe n°2 « cadre de réponse environnemental </w:t>
      </w:r>
      <w:proofErr w:type="gramStart"/>
      <w:r w:rsidR="00C06601">
        <w:rPr>
          <w:rFonts w:ascii="Arial" w:hAnsi="Arial" w:cs="Arial"/>
        </w:rPr>
        <w:t>»</w:t>
      </w:r>
      <w:r w:rsidR="00100F24">
        <w:rPr>
          <w:rFonts w:ascii="Arial" w:hAnsi="Arial" w:cs="Arial"/>
        </w:rPr>
        <w:t>;</w:t>
      </w:r>
      <w:proofErr w:type="gramEnd"/>
    </w:p>
    <w:p w:rsidR="00E96A97" w:rsidRPr="00636068" w:rsidRDefault="00E96A97" w:rsidP="00E96A97">
      <w:pPr>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9A75B8">
        <w:fldChar w:fldCharType="separate"/>
      </w:r>
      <w:r>
        <w:fldChar w:fldCharType="end"/>
      </w:r>
      <w:r w:rsidRPr="00244016">
        <w:rPr>
          <w:rFonts w:ascii="Arial" w:hAnsi="Arial" w:cs="Arial"/>
        </w:rPr>
        <w:t xml:space="preserve"> </w:t>
      </w:r>
      <w:r w:rsidRPr="00B55E1A">
        <w:rPr>
          <w:rFonts w:ascii="Arial" w:hAnsi="Arial" w:cs="Arial"/>
        </w:rPr>
        <w:t xml:space="preserve"> Le CCP</w:t>
      </w:r>
      <w:r w:rsidR="00C06601">
        <w:rPr>
          <w:rFonts w:ascii="Arial" w:hAnsi="Arial" w:cs="Arial"/>
        </w:rPr>
        <w:t xml:space="preserve"> comment à l’ensemble des lots</w:t>
      </w:r>
      <w:r w:rsidRPr="00B55E1A">
        <w:rPr>
          <w:rFonts w:ascii="Arial" w:hAnsi="Arial" w:cs="Arial"/>
        </w:rPr>
        <w:t xml:space="preserve"> </w:t>
      </w:r>
      <w:r>
        <w:rPr>
          <w:rFonts w:ascii="Arial" w:hAnsi="Arial" w:cs="Arial"/>
        </w:rPr>
        <w:t>de l’accord-cadre</w:t>
      </w:r>
      <w:r w:rsidR="00100F24">
        <w:rPr>
          <w:rFonts w:ascii="Arial" w:hAnsi="Arial" w:cs="Arial"/>
        </w:rPr>
        <w:t> ;</w:t>
      </w:r>
    </w:p>
    <w:p w:rsidR="00E96A97" w:rsidRDefault="00E96A97" w:rsidP="00E96A97">
      <w:pPr>
        <w:spacing w:before="120"/>
        <w:ind w:left="993" w:hanging="142"/>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9A75B8">
        <w:fldChar w:fldCharType="separate"/>
      </w:r>
      <w:r>
        <w:fldChar w:fldCharType="end"/>
      </w:r>
      <w:r w:rsidRPr="00244016">
        <w:rPr>
          <w:rFonts w:ascii="Arial" w:hAnsi="Arial" w:cs="Arial"/>
        </w:rPr>
        <w:t xml:space="preserve"> </w:t>
      </w:r>
      <w:r w:rsidR="00A265D6" w:rsidRPr="00A265D6">
        <w:rPr>
          <w:rFonts w:ascii="Arial" w:hAnsi="Arial" w:cs="Arial"/>
        </w:rPr>
        <w:t>Le Cahier des Clauses Administratives Générales applicable aux marchés publics de fournitures courantes et de services (CCAG-FCS) ;</w:t>
      </w:r>
    </w:p>
    <w:p w:rsidR="00A265D6" w:rsidRDefault="00A265D6" w:rsidP="00A265D6">
      <w:pPr>
        <w:tabs>
          <w:tab w:val="left" w:pos="851"/>
        </w:tabs>
        <w:spacing w:before="120"/>
        <w:ind w:left="1135" w:hanging="284"/>
      </w:pPr>
      <w:r w:rsidRPr="00304F16">
        <w:fldChar w:fldCharType="begin">
          <w:ffData>
            <w:name w:val=""/>
            <w:enabled/>
            <w:calcOnExit w:val="0"/>
            <w:checkBox>
              <w:size w:val="20"/>
              <w:default w:val="0"/>
            </w:checkBox>
          </w:ffData>
        </w:fldChar>
      </w:r>
      <w:r w:rsidRPr="00304F16">
        <w:instrText xml:space="preserve"> FORMCHECKBOX </w:instrText>
      </w:r>
      <w:r w:rsidR="009A75B8">
        <w:fldChar w:fldCharType="separate"/>
      </w:r>
      <w:r w:rsidRPr="00304F16">
        <w:fldChar w:fldCharType="end"/>
      </w:r>
      <w:r w:rsidRPr="00304F16">
        <w:t xml:space="preserve"> </w:t>
      </w:r>
      <w:r w:rsidRPr="00A265D6">
        <w:rPr>
          <w:rFonts w:ascii="Arial" w:hAnsi="Arial" w:cs="Arial"/>
        </w:rPr>
        <w:t>L’offre technique transmise par le titulaire à l’appui de son offre.</w:t>
      </w:r>
      <w:r>
        <w:t xml:space="preserve"> </w:t>
      </w:r>
    </w:p>
    <w:p w:rsidR="00C06601" w:rsidRDefault="00C06601" w:rsidP="00C06601">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A75B8">
        <w:fldChar w:fldCharType="separate"/>
      </w:r>
      <w:r>
        <w:fldChar w:fldCharType="end"/>
      </w:r>
      <w:r>
        <w:rPr>
          <w:rFonts w:ascii="Arial" w:hAnsi="Arial" w:cs="Arial"/>
        </w:rPr>
        <w:t xml:space="preserve"> Tout autre document transmis à l’appui de l’offre :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C06601" w:rsidRPr="00244016" w:rsidRDefault="00C06601" w:rsidP="00A265D6">
      <w:pPr>
        <w:tabs>
          <w:tab w:val="left" w:pos="851"/>
        </w:tabs>
        <w:spacing w:before="120"/>
        <w:ind w:left="1135" w:hanging="284"/>
      </w:pPr>
    </w:p>
    <w:p w:rsidR="009B1CD0" w:rsidRDefault="00A265D6"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9A75B8">
        <w:rPr>
          <w:rFonts w:ascii="Arial" w:hAnsi="Arial" w:cs="Arial"/>
          <w:szCs w:val="22"/>
        </w:rPr>
      </w:r>
      <w:r w:rsidR="009A75B8">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9E1AA5" w:rsidRPr="00A265D6" w:rsidRDefault="009E1AA5" w:rsidP="009E1AA5">
      <w:pPr>
        <w:tabs>
          <w:tab w:val="left" w:pos="851"/>
        </w:tabs>
        <w:spacing w:before="120"/>
        <w:ind w:left="1701"/>
        <w:jc w:val="both"/>
        <w:rPr>
          <w:rFonts w:ascii="Arial" w:hAnsi="Arial" w:cs="Arial"/>
          <w:b/>
          <w:i/>
          <w:sz w:val="18"/>
          <w:szCs w:val="18"/>
        </w:rPr>
      </w:pPr>
      <w:r w:rsidRPr="00A265D6">
        <w:rPr>
          <w:b/>
        </w:rPr>
        <w:fldChar w:fldCharType="begin">
          <w:ffData>
            <w:name w:val=""/>
            <w:enabled/>
            <w:calcOnExit w:val="0"/>
            <w:checkBox>
              <w:size w:val="20"/>
              <w:default w:val="0"/>
            </w:checkBox>
          </w:ffData>
        </w:fldChar>
      </w:r>
      <w:r w:rsidRPr="00A265D6">
        <w:rPr>
          <w:b/>
        </w:rPr>
        <w:instrText xml:space="preserve"> FORMCHECKBOX </w:instrText>
      </w:r>
      <w:r w:rsidR="009A75B8">
        <w:rPr>
          <w:b/>
        </w:rPr>
      </w:r>
      <w:r w:rsidR="009A75B8">
        <w:rPr>
          <w:b/>
        </w:rPr>
        <w:fldChar w:fldCharType="separate"/>
      </w:r>
      <w:r w:rsidRPr="00A265D6">
        <w:rPr>
          <w:b/>
        </w:rPr>
        <w:fldChar w:fldCharType="end"/>
      </w:r>
      <w:r w:rsidRPr="00A265D6">
        <w:rPr>
          <w:rFonts w:ascii="Arial" w:hAnsi="Arial" w:cs="Arial"/>
          <w:b/>
        </w:rPr>
        <w:t xml:space="preserve"> </w:t>
      </w:r>
      <w:proofErr w:type="gramStart"/>
      <w:r w:rsidRPr="00A265D6">
        <w:rPr>
          <w:rFonts w:ascii="Arial" w:hAnsi="Arial" w:cs="Arial"/>
          <w:b/>
        </w:rPr>
        <w:t>s’engage</w:t>
      </w:r>
      <w:proofErr w:type="gramEnd"/>
      <w:r w:rsidRPr="00A265D6">
        <w:rPr>
          <w:rFonts w:ascii="Arial" w:hAnsi="Arial" w:cs="Arial"/>
          <w:b/>
        </w:rPr>
        <w:t>, sur la base de son offre et pour son propre compte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w:t>
      </w:r>
      <w:r w:rsidR="004D4252">
        <w:rPr>
          <w:rFonts w:ascii="Arial" w:hAnsi="Arial" w:cs="Arial"/>
          <w:i/>
          <w:sz w:val="18"/>
          <w:szCs w:val="18"/>
        </w:rPr>
        <w:t xml:space="preserve"> </w:t>
      </w:r>
      <w:r>
        <w:rPr>
          <w:rFonts w:ascii="Arial" w:hAnsi="Arial" w:cs="Arial"/>
          <w:i/>
          <w:sz w:val="18"/>
          <w:szCs w:val="18"/>
        </w:rPr>
        <w:t>numéro SIRET.]</w:t>
      </w:r>
    </w:p>
    <w:p w:rsidR="009E1AA5" w:rsidRPr="003350A7" w:rsidRDefault="009E1AA5" w:rsidP="009E1AA5">
      <w:pPr>
        <w:spacing w:before="120"/>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de l’établissement</w:t>
      </w:r>
      <w:r w:rsidRPr="003350A7">
        <w:rPr>
          <w:rFonts w:ascii="Arial" w:hAnsi="Arial" w:cs="Arial"/>
          <w:spacing w:val="2"/>
          <w:lang w:eastAsia="ar-SA"/>
        </w:rPr>
        <w:t xml:space="preserve"> :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2A1FCF">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Adresse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2835"/>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B1CD0" w:rsidRDefault="009B1CD0" w:rsidP="009B45B9">
      <w:pPr>
        <w:tabs>
          <w:tab w:val="left" w:pos="851"/>
        </w:tabs>
        <w:jc w:val="both"/>
        <w:rPr>
          <w:rFonts w:ascii="Arial" w:hAnsi="Arial" w:cs="Arial"/>
        </w:rPr>
      </w:pPr>
    </w:p>
    <w:p w:rsidR="009E1AA5" w:rsidRPr="0076601B" w:rsidRDefault="009E1AA5" w:rsidP="003D71F5">
      <w:pPr>
        <w:pStyle w:val="En-tte"/>
        <w:tabs>
          <w:tab w:val="clear" w:pos="4536"/>
          <w:tab w:val="clear" w:pos="9072"/>
          <w:tab w:val="left" w:pos="2856"/>
        </w:tabs>
        <w:jc w:val="both"/>
        <w:rPr>
          <w:rFonts w:ascii="Arial" w:hAnsi="Arial" w:cs="Arial"/>
          <w:spacing w:val="2"/>
          <w:shd w:val="clear" w:color="auto" w:fill="CCFFFF"/>
          <w:lang w:eastAsia="ar-SA"/>
        </w:rPr>
      </w:pPr>
      <w:r w:rsidRPr="003350A7">
        <w:rPr>
          <w:rFonts w:ascii="Arial" w:hAnsi="Arial" w:cs="Arial"/>
          <w:spacing w:val="2"/>
          <w:lang w:eastAsia="ar-SA"/>
        </w:rPr>
        <w:lastRenderedPageBreak/>
        <w:t xml:space="preserve">Téléphone : </w:t>
      </w: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3D71F5">
      <w:pPr>
        <w:pStyle w:val="En-tte"/>
        <w:tabs>
          <w:tab w:val="clear" w:pos="4536"/>
          <w:tab w:val="clear" w:pos="9072"/>
          <w:tab w:val="left" w:pos="2856"/>
        </w:tabs>
        <w:spacing w:before="120"/>
        <w:jc w:val="both"/>
        <w:rPr>
          <w:rFonts w:ascii="Arial" w:hAnsi="Arial" w:cs="Arial"/>
          <w:spacing w:val="2"/>
          <w:shd w:val="clear" w:color="auto" w:fill="CCFFFF"/>
          <w:lang w:eastAsia="ar-SA"/>
        </w:rPr>
      </w:pPr>
      <w:r w:rsidRPr="003350A7">
        <w:rPr>
          <w:rFonts w:ascii="Arial" w:hAnsi="Arial" w:cs="Arial"/>
          <w:spacing w:val="2"/>
          <w:lang w:eastAsia="ar-SA"/>
        </w:rPr>
        <w:t>Courriel :</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3D71F5">
      <w:pPr>
        <w:tabs>
          <w:tab w:val="left" w:pos="851"/>
          <w:tab w:val="left" w:pos="2856"/>
        </w:tabs>
        <w:spacing w:before="120"/>
        <w:jc w:val="both"/>
        <w:rPr>
          <w:rFonts w:ascii="Arial" w:hAnsi="Arial" w:cs="Arial"/>
          <w:spacing w:val="2"/>
          <w:shd w:val="clear" w:color="auto" w:fill="CCFFFF"/>
          <w:lang w:eastAsia="ar-SA"/>
        </w:rPr>
      </w:pPr>
      <w:r w:rsidRPr="00831581">
        <w:rPr>
          <w:rFonts w:ascii="Arial" w:hAnsi="Arial" w:cs="Arial"/>
          <w:bCs/>
        </w:rPr>
        <w:t>N° de SIRET :</w:t>
      </w:r>
      <w:r>
        <w:rPr>
          <w:rFonts w:ascii="Arial" w:hAnsi="Arial" w:cs="Arial"/>
          <w:b/>
          <w:bCs/>
        </w:rPr>
        <w:t xml:space="preserve"> </w:t>
      </w:r>
      <w:r>
        <w:rPr>
          <w:rFonts w:ascii="Arial" w:hAnsi="Arial" w:cs="Arial"/>
          <w:b/>
          <w:bCs/>
        </w:rPr>
        <w:tab/>
      </w:r>
      <w:r w:rsidRPr="0076601B">
        <w:rPr>
          <w:rFonts w:ascii="Arial" w:hAnsi="Arial" w:cs="Arial"/>
          <w:spacing w:val="2"/>
          <w:shd w:val="clear" w:color="auto" w:fill="CCFFFF"/>
          <w:lang w:eastAsia="ar-SA"/>
        </w:rPr>
        <w:t>……………………………………</w:t>
      </w:r>
    </w:p>
    <w:p w:rsidR="009E1AA5" w:rsidRDefault="009E1AA5" w:rsidP="009E1AA5">
      <w:pPr>
        <w:tabs>
          <w:tab w:val="left" w:pos="1276"/>
          <w:tab w:val="left" w:pos="5697"/>
        </w:tabs>
        <w:jc w:val="both"/>
        <w:rPr>
          <w:rFonts w:ascii="Arial" w:hAnsi="Arial" w:cs="Arial"/>
          <w:spacing w:val="2"/>
          <w:lang w:eastAsia="ar-SA"/>
        </w:rPr>
      </w:pPr>
    </w:p>
    <w:p w:rsidR="009E1AA5" w:rsidRPr="0076601B" w:rsidRDefault="009E1AA5" w:rsidP="009E1AA5">
      <w:pPr>
        <w:tabs>
          <w:tab w:val="left" w:pos="1276"/>
          <w:tab w:val="left" w:pos="5697"/>
        </w:tabs>
        <w:spacing w:before="60"/>
        <w:jc w:val="both"/>
        <w:rPr>
          <w:rFonts w:ascii="Arial" w:hAnsi="Arial" w:cs="Arial"/>
          <w:spacing w:val="2"/>
          <w:shd w:val="clear" w:color="auto" w:fill="CCFFFF"/>
          <w:lang w:eastAsia="ar-SA"/>
        </w:rPr>
      </w:pPr>
      <w:r w:rsidRPr="003350A7">
        <w:rPr>
          <w:rFonts w:ascii="Arial" w:hAnsi="Arial" w:cs="Arial"/>
          <w:spacing w:val="2"/>
          <w:lang w:eastAsia="ar-SA"/>
        </w:rPr>
        <w:t>Adresse du siège (si différente de celui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697"/>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697"/>
        </w:tabs>
        <w:spacing w:before="60"/>
        <w:jc w:val="both"/>
        <w:rPr>
          <w:rFonts w:ascii="Arial" w:hAnsi="Arial" w:cs="Arial"/>
          <w:spacing w:val="2"/>
          <w:highlight w:val="yellow"/>
          <w:lang w:eastAsia="ar-SA"/>
        </w:rPr>
      </w:pP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Pr="00A265D6" w:rsidRDefault="001C6DB9" w:rsidP="009B45B9">
      <w:pPr>
        <w:tabs>
          <w:tab w:val="left" w:pos="851"/>
        </w:tabs>
        <w:ind w:left="1701"/>
        <w:jc w:val="both"/>
        <w:rPr>
          <w:rFonts w:ascii="Arial" w:hAnsi="Arial" w:cs="Arial"/>
          <w:b/>
        </w:rPr>
      </w:pPr>
      <w:r w:rsidRPr="00A265D6">
        <w:rPr>
          <w:b/>
        </w:rPr>
        <w:fldChar w:fldCharType="begin">
          <w:ffData>
            <w:name w:val=""/>
            <w:enabled/>
            <w:calcOnExit w:val="0"/>
            <w:checkBox>
              <w:size w:val="20"/>
              <w:default w:val="0"/>
            </w:checkBox>
          </w:ffData>
        </w:fldChar>
      </w:r>
      <w:r w:rsidR="007D7A65" w:rsidRPr="00A265D6">
        <w:rPr>
          <w:b/>
        </w:rPr>
        <w:instrText xml:space="preserve"> FORMCHECKBOX </w:instrText>
      </w:r>
      <w:r w:rsidR="009A75B8">
        <w:rPr>
          <w:b/>
        </w:rPr>
      </w:r>
      <w:r w:rsidR="009A75B8">
        <w:rPr>
          <w:b/>
        </w:rPr>
        <w:fldChar w:fldCharType="separate"/>
      </w:r>
      <w:r w:rsidRPr="00A265D6">
        <w:rPr>
          <w:b/>
        </w:rPr>
        <w:fldChar w:fldCharType="end"/>
      </w:r>
      <w:r w:rsidR="009B1CD0" w:rsidRPr="00A265D6">
        <w:rPr>
          <w:rFonts w:ascii="Arial" w:hAnsi="Arial" w:cs="Arial"/>
          <w:b/>
        </w:rPr>
        <w:t xml:space="preserve"> </w:t>
      </w:r>
      <w:proofErr w:type="gramStart"/>
      <w:r w:rsidR="009B1CD0" w:rsidRPr="00A265D6">
        <w:rPr>
          <w:rFonts w:ascii="Arial" w:hAnsi="Arial" w:cs="Arial"/>
          <w:b/>
        </w:rPr>
        <w:t>engage</w:t>
      </w:r>
      <w:proofErr w:type="gramEnd"/>
      <w:r w:rsidR="009B1CD0" w:rsidRPr="00A265D6">
        <w:rPr>
          <w:rFonts w:ascii="Arial" w:hAnsi="Arial" w:cs="Arial"/>
          <w:b/>
        </w:rPr>
        <w:t xml:space="preserve"> la société </w:t>
      </w:r>
      <w:r w:rsidR="009E1AA5" w:rsidRPr="00A265D6">
        <w:rPr>
          <w:rFonts w:ascii="Arial" w:hAnsi="Arial" w:cs="Arial"/>
          <w:b/>
          <w:spacing w:val="2"/>
          <w:shd w:val="clear" w:color="auto" w:fill="CCFFFF"/>
          <w:lang w:eastAsia="ar-SA"/>
        </w:rPr>
        <w:t>…………..…………………………………</w:t>
      </w:r>
      <w:r w:rsidR="009B1CD0" w:rsidRPr="00A265D6">
        <w:rPr>
          <w:rFonts w:ascii="Arial" w:hAnsi="Arial" w:cs="Arial"/>
          <w:b/>
        </w:rPr>
        <w:t xml:space="preserve"> </w:t>
      </w:r>
      <w:proofErr w:type="gramStart"/>
      <w:r w:rsidR="009B1CD0" w:rsidRPr="00A265D6">
        <w:rPr>
          <w:rFonts w:ascii="Arial" w:hAnsi="Arial" w:cs="Arial"/>
          <w:b/>
        </w:rPr>
        <w:t>sur</w:t>
      </w:r>
      <w:proofErr w:type="gramEnd"/>
      <w:r w:rsidR="009B1CD0" w:rsidRPr="00A265D6">
        <w:rPr>
          <w:rFonts w:ascii="Arial" w:hAnsi="Arial" w:cs="Arial"/>
          <w:b/>
        </w:rPr>
        <w:t xml:space="preserve"> la base de son offre ;</w:t>
      </w:r>
    </w:p>
    <w:p w:rsidR="009E1AA5" w:rsidRPr="00A27DE3" w:rsidRDefault="009E1AA5" w:rsidP="004376BD">
      <w:pPr>
        <w:spacing w:before="24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9A75B8">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9A75B8">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E1AA5" w:rsidRPr="003350A7" w:rsidRDefault="009E1AA5" w:rsidP="00200378">
      <w:pPr>
        <w:tabs>
          <w:tab w:val="left" w:pos="5711"/>
        </w:tabs>
        <w:spacing w:before="120"/>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de l’établissement</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2A1FCF">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3350A7" w:rsidRDefault="009E1AA5" w:rsidP="00200378">
      <w:pPr>
        <w:tabs>
          <w:tab w:val="left" w:pos="1276"/>
        </w:tabs>
        <w:spacing w:before="120"/>
        <w:jc w:val="both"/>
        <w:rPr>
          <w:rFonts w:ascii="Arial" w:hAnsi="Arial" w:cs="Arial"/>
          <w:spacing w:val="2"/>
          <w:highlight w:val="yellow"/>
          <w:lang w:eastAsia="ar-SA"/>
        </w:rPr>
      </w:pPr>
      <w:r w:rsidRPr="003350A7">
        <w:rPr>
          <w:rFonts w:ascii="Arial" w:hAnsi="Arial" w:cs="Arial"/>
          <w:spacing w:val="2"/>
          <w:lang w:eastAsia="ar-SA"/>
        </w:rPr>
        <w:t>Adresse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9E1AA5">
      <w:pPr>
        <w:tabs>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9E1AA5">
      <w:pPr>
        <w:pStyle w:val="En-tte"/>
        <w:tabs>
          <w:tab w:val="clear" w:pos="4536"/>
          <w:tab w:val="clear" w:pos="9072"/>
          <w:tab w:val="left" w:pos="2835"/>
        </w:tabs>
        <w:spacing w:before="120"/>
        <w:jc w:val="both"/>
        <w:rPr>
          <w:rFonts w:ascii="Arial" w:hAnsi="Arial" w:cs="Arial"/>
          <w:spacing w:val="2"/>
          <w:shd w:val="clear" w:color="auto" w:fill="CCFFFF"/>
          <w:lang w:eastAsia="ar-SA"/>
        </w:rPr>
      </w:pPr>
      <w:r w:rsidRPr="003350A7">
        <w:rPr>
          <w:rFonts w:ascii="Arial" w:hAnsi="Arial" w:cs="Arial"/>
          <w:spacing w:val="2"/>
          <w:lang w:eastAsia="ar-SA"/>
        </w:rPr>
        <w:t xml:space="preserve">Téléphone : </w:t>
      </w: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9E1AA5">
      <w:pPr>
        <w:pStyle w:val="En-tte"/>
        <w:tabs>
          <w:tab w:val="clear" w:pos="4536"/>
          <w:tab w:val="clear" w:pos="9072"/>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Courriel :</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9E1AA5">
      <w:pPr>
        <w:tabs>
          <w:tab w:val="left" w:pos="2835"/>
        </w:tabs>
        <w:spacing w:before="60"/>
        <w:jc w:val="both"/>
        <w:rPr>
          <w:rFonts w:ascii="Arial" w:hAnsi="Arial" w:cs="Arial"/>
          <w:b/>
          <w:bCs/>
        </w:rPr>
      </w:pPr>
      <w:r w:rsidRPr="00831581">
        <w:rPr>
          <w:rFonts w:ascii="Arial" w:hAnsi="Arial" w:cs="Arial"/>
          <w:bCs/>
        </w:rPr>
        <w:t>N° de SIRET :</w:t>
      </w:r>
      <w:r>
        <w:rPr>
          <w:rFonts w:ascii="Arial" w:hAnsi="Arial" w:cs="Arial"/>
          <w:bCs/>
        </w:rPr>
        <w:tab/>
      </w:r>
      <w:r w:rsidRPr="0076601B">
        <w:rPr>
          <w:rFonts w:ascii="Arial" w:hAnsi="Arial" w:cs="Arial"/>
          <w:spacing w:val="2"/>
          <w:shd w:val="clear" w:color="auto" w:fill="CCFFFF"/>
          <w:lang w:eastAsia="ar-SA"/>
        </w:rPr>
        <w:t>……………………………………</w:t>
      </w:r>
    </w:p>
    <w:p w:rsidR="009E1AA5" w:rsidRPr="003350A7" w:rsidRDefault="009E1AA5" w:rsidP="009E1AA5">
      <w:pPr>
        <w:tabs>
          <w:tab w:val="left" w:pos="2835"/>
        </w:tabs>
        <w:jc w:val="both"/>
        <w:rPr>
          <w:rFonts w:ascii="Arial" w:hAnsi="Arial" w:cs="Arial"/>
          <w:spacing w:val="2"/>
          <w:highlight w:val="yellow"/>
          <w:lang w:eastAsia="ar-SA"/>
        </w:rPr>
      </w:pPr>
    </w:p>
    <w:p w:rsidR="009E1AA5" w:rsidRPr="0076601B" w:rsidRDefault="009E1AA5" w:rsidP="009E1AA5">
      <w:pPr>
        <w:tabs>
          <w:tab w:val="left" w:pos="1276"/>
          <w:tab w:val="left" w:pos="5711"/>
        </w:tabs>
        <w:spacing w:before="60"/>
        <w:jc w:val="both"/>
        <w:rPr>
          <w:rFonts w:ascii="Arial" w:hAnsi="Arial" w:cs="Arial"/>
          <w:spacing w:val="2"/>
          <w:shd w:val="clear" w:color="auto" w:fill="CCFFFF"/>
          <w:lang w:eastAsia="ar-SA"/>
        </w:rPr>
      </w:pPr>
      <w:r w:rsidRPr="003350A7">
        <w:rPr>
          <w:rFonts w:ascii="Arial" w:hAnsi="Arial" w:cs="Arial"/>
          <w:spacing w:val="2"/>
          <w:lang w:eastAsia="ar-SA"/>
        </w:rPr>
        <w:t>Adresse du siège (si différente de celui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711"/>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B1CD0" w:rsidRDefault="009E1AA5" w:rsidP="009E1AA5">
      <w:pPr>
        <w:tabs>
          <w:tab w:val="left" w:pos="851"/>
          <w:tab w:val="left" w:pos="5670"/>
        </w:tabs>
        <w:spacing w:before="60"/>
        <w:jc w:val="both"/>
        <w:rPr>
          <w:rFonts w:ascii="Arial" w:hAnsi="Arial" w:cs="Arial"/>
        </w:rPr>
      </w:pPr>
      <w:r w:rsidRPr="003350A7">
        <w:rPr>
          <w:rFonts w:ascii="Arial" w:hAnsi="Arial" w:cs="Arial"/>
          <w:spacing w:val="2"/>
          <w:lang w:eastAsia="ar-SA"/>
        </w:rPr>
        <w:tab/>
      </w:r>
      <w:r w:rsidRPr="003350A7">
        <w:rPr>
          <w:rFonts w:ascii="Arial" w:hAnsi="Arial" w:cs="Arial"/>
          <w:spacing w:val="2"/>
          <w:lang w:eastAsia="ar-SA"/>
        </w:rPr>
        <w:tab/>
      </w:r>
      <w:r>
        <w:rPr>
          <w:rFonts w:ascii="Arial" w:hAnsi="Arial" w:cs="Arial"/>
          <w:spacing w:val="2"/>
          <w:lang w:eastAsia="ar-SA"/>
        </w:rPr>
        <w:t xml:space="preserve"> </w:t>
      </w:r>
      <w:r w:rsidRPr="0076601B">
        <w:rPr>
          <w:rFonts w:ascii="Arial" w:hAnsi="Arial" w:cs="Arial"/>
          <w:spacing w:val="2"/>
          <w:shd w:val="clear" w:color="auto" w:fill="CCFFFF"/>
          <w:lang w:eastAsia="ar-SA"/>
        </w:rPr>
        <w:t>……………………………………</w:t>
      </w:r>
    </w:p>
    <w:p w:rsidR="009B1CD0" w:rsidRDefault="009B1CD0" w:rsidP="009B45B9">
      <w:pPr>
        <w:tabs>
          <w:tab w:val="left" w:pos="851"/>
        </w:tabs>
        <w:jc w:val="both"/>
        <w:rPr>
          <w:rFonts w:ascii="Arial" w:hAnsi="Arial" w:cs="Arial"/>
        </w:rPr>
      </w:pPr>
    </w:p>
    <w:p w:rsidR="008A191D" w:rsidRDefault="008A191D" w:rsidP="009B45B9">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9A75B8">
        <w:rPr>
          <w:rFonts w:ascii="Arial" w:hAnsi="Arial" w:cs="Arial"/>
          <w:szCs w:val="22"/>
        </w:rPr>
      </w:r>
      <w:r w:rsidR="009A75B8">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200378" w:rsidP="009B45B9">
      <w:pPr>
        <w:tabs>
          <w:tab w:val="left" w:pos="851"/>
        </w:tabs>
        <w:jc w:val="both"/>
        <w:rPr>
          <w:rFonts w:ascii="Arial" w:hAnsi="Arial" w:cs="Arial"/>
        </w:rPr>
      </w:pPr>
    </w:p>
    <w:p w:rsidR="00200378" w:rsidRDefault="009E1AA5" w:rsidP="003D71F5">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3D71F5">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3D71F5">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8A191D" w:rsidRDefault="009E1AA5" w:rsidP="003D71F5">
      <w:pPr>
        <w:tabs>
          <w:tab w:val="left" w:pos="851"/>
        </w:tabs>
        <w:spacing w:before="60"/>
        <w:jc w:val="both"/>
        <w:rPr>
          <w:rFonts w:ascii="Arial" w:hAnsi="Arial" w:cs="Arial"/>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9E1AA5" w:rsidP="009E1AA5">
      <w:pPr>
        <w:pStyle w:val="fcase1ertab"/>
        <w:tabs>
          <w:tab w:val="left" w:pos="851"/>
        </w:tabs>
        <w:ind w:left="0" w:firstLine="0"/>
        <w:rPr>
          <w:b/>
        </w:rPr>
      </w:pPr>
      <w:proofErr w:type="gramStart"/>
      <w:r w:rsidRPr="006D0A40">
        <w:rPr>
          <w:rFonts w:ascii="Arial" w:hAnsi="Arial" w:cs="Arial"/>
          <w:b/>
        </w:rPr>
        <w:t>à</w:t>
      </w:r>
      <w:proofErr w:type="gramEnd"/>
      <w:r w:rsidRPr="006D0A40">
        <w:rPr>
          <w:rFonts w:ascii="Arial" w:hAnsi="Arial" w:cs="Arial"/>
          <w:b/>
        </w:rPr>
        <w:t xml:space="preserve"> exécuter les prestations demandées </w:t>
      </w:r>
      <w:r w:rsidR="00543FC5">
        <w:rPr>
          <w:rFonts w:ascii="Arial" w:hAnsi="Arial" w:cs="Arial"/>
          <w:b/>
        </w:rPr>
        <w:t>à la survenance du besoin</w:t>
      </w:r>
      <w:r w:rsidR="001407C8">
        <w:rPr>
          <w:rFonts w:ascii="Arial" w:hAnsi="Arial" w:cs="Arial"/>
          <w:b/>
        </w:rPr>
        <w:t xml:space="preserve"> et après remise en concurrence</w:t>
      </w:r>
      <w:r w:rsidR="00543FC5">
        <w:rPr>
          <w:rFonts w:ascii="Arial" w:hAnsi="Arial" w:cs="Arial"/>
          <w:b/>
        </w:rPr>
        <w:t>.</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3C34A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A75B8">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A75B8">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B9378A">
        <w:trPr>
          <w:trHeight w:val="716"/>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B9378A">
        <w:trPr>
          <w:trHeight w:val="822"/>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 R. 2191-3</w:t>
        </w:r>
      </w:hyperlink>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9A75B8">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9A75B8">
        <w:fldChar w:fldCharType="separate"/>
      </w:r>
      <w:r w:rsidR="001C6DB9">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D6607C" w:rsidRDefault="00D6607C"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D6607C" w:rsidRPr="006A66C8" w:rsidRDefault="00D6607C" w:rsidP="007D5C62">
      <w:pPr>
        <w:spacing w:before="120"/>
        <w:jc w:val="both"/>
        <w:rPr>
          <w:rFonts w:ascii="Arial" w:hAnsi="Arial"/>
        </w:rPr>
      </w:pPr>
      <w:r w:rsidRPr="006A66C8">
        <w:rPr>
          <w:rFonts w:ascii="Arial" w:hAnsi="Arial"/>
        </w:rPr>
        <w:t xml:space="preserve">La durée d’exécution initiale de ce marché est de </w:t>
      </w:r>
      <w:r w:rsidR="00A265D6">
        <w:rPr>
          <w:rFonts w:ascii="Arial" w:hAnsi="Arial"/>
        </w:rPr>
        <w:t>24</w:t>
      </w:r>
      <w:r w:rsidRPr="006A66C8">
        <w:rPr>
          <w:rFonts w:ascii="Arial" w:hAnsi="Arial"/>
        </w:rPr>
        <w:t xml:space="preserve"> mois à compter </w:t>
      </w:r>
      <w:r>
        <w:rPr>
          <w:rFonts w:ascii="Arial" w:hAnsi="Arial"/>
        </w:rPr>
        <w:t>de leur date de notification</w:t>
      </w:r>
      <w:r w:rsidRPr="006A66C8">
        <w:rPr>
          <w:rFonts w:ascii="Arial" w:hAnsi="Arial"/>
        </w:rPr>
        <w:t>.</w:t>
      </w:r>
    </w:p>
    <w:p w:rsidR="00D6607C" w:rsidRPr="00636068" w:rsidRDefault="00D6607C" w:rsidP="007D5C62">
      <w:pPr>
        <w:tabs>
          <w:tab w:val="left" w:pos="426"/>
        </w:tabs>
        <w:jc w:val="both"/>
        <w:rPr>
          <w:rFonts w:ascii="Arial" w:hAnsi="Arial"/>
          <w:b/>
        </w:rPr>
      </w:pPr>
    </w:p>
    <w:p w:rsidR="00D6607C" w:rsidRPr="00636068" w:rsidRDefault="00D6607C" w:rsidP="007D5C62">
      <w:pPr>
        <w:pStyle w:val="fcasegauche"/>
        <w:tabs>
          <w:tab w:val="left" w:pos="426"/>
        </w:tabs>
        <w:spacing w:after="0"/>
        <w:ind w:left="0" w:firstLine="0"/>
        <w:jc w:val="left"/>
        <w:rPr>
          <w:rFonts w:ascii="Arial" w:hAnsi="Arial" w:cs="Arial"/>
        </w:rPr>
      </w:pPr>
      <w:r w:rsidRPr="00636068">
        <w:rPr>
          <w:rFonts w:ascii="Arial" w:hAnsi="Arial"/>
        </w:rPr>
        <w:t>Le marché public est reconductible :</w:t>
      </w:r>
      <w:r w:rsidRPr="00636068">
        <w:tab/>
      </w:r>
      <w:r w:rsidRPr="00636068">
        <w:tab/>
      </w:r>
      <w:r w:rsidRPr="00636068">
        <w:fldChar w:fldCharType="begin">
          <w:ffData>
            <w:name w:val="CaseACocher111"/>
            <w:enabled/>
            <w:calcOnExit w:val="0"/>
            <w:checkBox>
              <w:sizeAuto/>
              <w:default w:val="0"/>
            </w:checkBox>
          </w:ffData>
        </w:fldChar>
      </w:r>
      <w:r w:rsidRPr="00636068">
        <w:instrText xml:space="preserve"> FORMCHECKBOX </w:instrText>
      </w:r>
      <w:r w:rsidR="009A75B8">
        <w:fldChar w:fldCharType="separate"/>
      </w:r>
      <w:r w:rsidRPr="00636068">
        <w:fldChar w:fldCharType="end"/>
      </w:r>
      <w:r w:rsidRPr="00636068">
        <w:tab/>
        <w:t>NON</w:t>
      </w:r>
      <w:r w:rsidRPr="00636068">
        <w:tab/>
      </w:r>
      <w:r w:rsidRPr="00636068">
        <w:tab/>
      </w:r>
      <w:r w:rsidRPr="00636068">
        <w:tab/>
      </w:r>
      <w:r>
        <w:fldChar w:fldCharType="begin">
          <w:ffData>
            <w:name w:val=""/>
            <w:enabled/>
            <w:calcOnExit w:val="0"/>
            <w:checkBox>
              <w:sizeAuto/>
              <w:default w:val="1"/>
            </w:checkBox>
          </w:ffData>
        </w:fldChar>
      </w:r>
      <w:r>
        <w:instrText xml:space="preserve"> FORMCHECKBOX </w:instrText>
      </w:r>
      <w:r w:rsidR="009A75B8">
        <w:fldChar w:fldCharType="separate"/>
      </w:r>
      <w:r>
        <w:fldChar w:fldCharType="end"/>
      </w:r>
      <w:r w:rsidRPr="00636068">
        <w:tab/>
        <w:t>OUI</w:t>
      </w:r>
    </w:p>
    <w:p w:rsidR="00D6607C" w:rsidRPr="00636068" w:rsidRDefault="00D6607C" w:rsidP="007D5C62">
      <w:pPr>
        <w:rPr>
          <w:i/>
          <w:sz w:val="18"/>
          <w:szCs w:val="18"/>
        </w:rPr>
      </w:pPr>
      <w:r w:rsidRPr="00636068">
        <w:rPr>
          <w:rFonts w:ascii="Arial" w:hAnsi="Arial"/>
          <w:i/>
          <w:sz w:val="18"/>
          <w:szCs w:val="18"/>
        </w:rPr>
        <w:t>(Cocher la case correspondante.)</w:t>
      </w:r>
    </w:p>
    <w:p w:rsidR="00D6607C" w:rsidRPr="00636068" w:rsidRDefault="00D6607C" w:rsidP="007D5C62">
      <w:pPr>
        <w:tabs>
          <w:tab w:val="left" w:pos="426"/>
        </w:tabs>
        <w:jc w:val="both"/>
        <w:rPr>
          <w:rFonts w:ascii="Arial" w:hAnsi="Arial"/>
        </w:rPr>
      </w:pPr>
    </w:p>
    <w:p w:rsidR="00D6607C" w:rsidRPr="00636068" w:rsidRDefault="00D6607C" w:rsidP="007D5C62">
      <w:pPr>
        <w:tabs>
          <w:tab w:val="left" w:pos="426"/>
        </w:tabs>
        <w:jc w:val="both"/>
        <w:rPr>
          <w:rFonts w:ascii="Arial" w:hAnsi="Arial"/>
        </w:rPr>
      </w:pPr>
      <w:r w:rsidRPr="00636068">
        <w:rPr>
          <w:rFonts w:ascii="Arial" w:hAnsi="Arial"/>
        </w:rPr>
        <w:t>Si oui, préciser :</w:t>
      </w:r>
    </w:p>
    <w:p w:rsidR="00D6607C" w:rsidRPr="00636068" w:rsidRDefault="00D6607C" w:rsidP="00D6607C">
      <w:pPr>
        <w:numPr>
          <w:ilvl w:val="0"/>
          <w:numId w:val="5"/>
        </w:numPr>
        <w:tabs>
          <w:tab w:val="left" w:pos="426"/>
        </w:tabs>
        <w:suppressAutoHyphens w:val="0"/>
        <w:spacing w:before="120"/>
        <w:ind w:left="924" w:hanging="357"/>
        <w:jc w:val="both"/>
        <w:rPr>
          <w:rFonts w:ascii="Arial" w:hAnsi="Arial"/>
        </w:rPr>
      </w:pPr>
      <w:r w:rsidRPr="00636068">
        <w:rPr>
          <w:rFonts w:ascii="Arial" w:hAnsi="Arial"/>
        </w:rPr>
        <w:t xml:space="preserve">Nombre des reconductions : </w:t>
      </w:r>
      <w:r w:rsidR="00A265D6">
        <w:rPr>
          <w:rFonts w:ascii="Arial" w:hAnsi="Arial"/>
        </w:rPr>
        <w:t>2</w:t>
      </w:r>
    </w:p>
    <w:p w:rsidR="00D6607C" w:rsidRDefault="00D6607C" w:rsidP="00D6607C">
      <w:pPr>
        <w:numPr>
          <w:ilvl w:val="0"/>
          <w:numId w:val="5"/>
        </w:numPr>
        <w:tabs>
          <w:tab w:val="left" w:pos="426"/>
        </w:tabs>
        <w:suppressAutoHyphens w:val="0"/>
        <w:spacing w:before="120"/>
        <w:ind w:left="924" w:hanging="357"/>
        <w:jc w:val="both"/>
        <w:rPr>
          <w:rFonts w:ascii="Arial" w:hAnsi="Arial"/>
        </w:rPr>
      </w:pPr>
      <w:r>
        <w:rPr>
          <w:rFonts w:ascii="Arial" w:hAnsi="Arial"/>
        </w:rPr>
        <w:t>Durée de la reconduction</w:t>
      </w:r>
      <w:r w:rsidRPr="00636068">
        <w:rPr>
          <w:rFonts w:ascii="Arial" w:hAnsi="Arial"/>
        </w:rPr>
        <w:t xml:space="preserve"> : </w:t>
      </w:r>
      <w:r>
        <w:rPr>
          <w:rFonts w:ascii="Arial" w:hAnsi="Arial"/>
        </w:rPr>
        <w:t xml:space="preserve">12 mois chaque reconduction </w:t>
      </w:r>
    </w:p>
    <w:p w:rsidR="00A265D6" w:rsidRDefault="00A265D6" w:rsidP="00A265D6">
      <w:pPr>
        <w:tabs>
          <w:tab w:val="left" w:pos="426"/>
        </w:tabs>
        <w:suppressAutoHyphens w:val="0"/>
        <w:spacing w:before="120"/>
        <w:jc w:val="both"/>
        <w:rPr>
          <w:rFonts w:ascii="Arial" w:hAnsi="Arial"/>
        </w:rPr>
      </w:pPr>
    </w:p>
    <w:p w:rsidR="00A265D6" w:rsidRDefault="00A265D6" w:rsidP="00A265D6">
      <w:pPr>
        <w:pStyle w:val="Titre4"/>
        <w:tabs>
          <w:tab w:val="clear" w:pos="4111"/>
          <w:tab w:val="left" w:pos="426"/>
          <w:tab w:val="left" w:pos="851"/>
        </w:tabs>
        <w:rPr>
          <w:sz w:val="22"/>
          <w:szCs w:val="22"/>
        </w:rPr>
      </w:pPr>
      <w:r>
        <w:rPr>
          <w:sz w:val="22"/>
          <w:szCs w:val="22"/>
        </w:rPr>
        <w:t>B6 –</w:t>
      </w:r>
      <w:r>
        <w:rPr>
          <w:b w:val="0"/>
          <w:sz w:val="22"/>
          <w:szCs w:val="22"/>
        </w:rPr>
        <w:t xml:space="preserve"> </w:t>
      </w:r>
      <w:r>
        <w:rPr>
          <w:sz w:val="22"/>
          <w:szCs w:val="22"/>
        </w:rPr>
        <w:t>Engagement clause d’insertion sociale</w:t>
      </w:r>
      <w:r w:rsidRPr="00F72E51">
        <w:rPr>
          <w:sz w:val="22"/>
          <w:szCs w:val="22"/>
        </w:rPr>
        <w:t> :</w:t>
      </w:r>
    </w:p>
    <w:p w:rsidR="00A265D6" w:rsidRPr="00A265D6" w:rsidRDefault="00A265D6" w:rsidP="00A265D6"/>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9A75B8">
        <w:fldChar w:fldCharType="separate"/>
      </w:r>
      <w:r w:rsidRPr="00636068">
        <w:fldChar w:fldCharType="end"/>
      </w:r>
      <w:r>
        <w:t xml:space="preserve"> </w:t>
      </w:r>
      <w:r w:rsidRPr="00A265D6">
        <w:rPr>
          <w:rFonts w:ascii="Arial" w:eastAsia="Calibri" w:hAnsi="Arial" w:cs="Arial"/>
          <w:b/>
        </w:rPr>
        <w:t>DECLARE</w:t>
      </w:r>
      <w:r w:rsidRPr="00A265D6">
        <w:rPr>
          <w:rFonts w:ascii="Arial" w:eastAsia="Calibri" w:hAnsi="Arial" w:cs="Arial"/>
        </w:rPr>
        <w:t xml:space="preserve"> avoir pris connaissance du cahier des clauses administratives particulières et notamment des dispositions relatives à la clause d’insertion sociale obligatoire (article</w:t>
      </w:r>
      <w:r>
        <w:rPr>
          <w:rFonts w:ascii="Arial" w:eastAsia="Calibri" w:hAnsi="Arial" w:cs="Arial"/>
        </w:rPr>
        <w:t xml:space="preserve"> 8.1</w:t>
      </w:r>
      <w:r w:rsidRPr="00A265D6">
        <w:rPr>
          <w:rFonts w:ascii="Arial" w:eastAsia="Calibri" w:hAnsi="Arial" w:cs="Arial"/>
        </w:rPr>
        <w:t>) en faveur de personnes sans emploi rencontrant des difficultés sociales ou professionnelles particulières ;</w:t>
      </w:r>
    </w:p>
    <w:p w:rsidR="00A265D6" w:rsidRDefault="00A265D6" w:rsidP="00A265D6">
      <w:pPr>
        <w:ind w:left="426"/>
        <w:contextualSpacing/>
        <w:jc w:val="both"/>
        <w:rPr>
          <w:rFonts w:ascii="Arial" w:eastAsia="Calibri" w:hAnsi="Arial" w:cs="Arial"/>
          <w:sz w:val="24"/>
          <w:szCs w:val="24"/>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9A75B8">
        <w:fldChar w:fldCharType="separate"/>
      </w:r>
      <w:r w:rsidRPr="00636068">
        <w:fldChar w:fldCharType="end"/>
      </w:r>
      <w:r>
        <w:t xml:space="preserve"> </w:t>
      </w:r>
      <w:r>
        <w:rPr>
          <w:rFonts w:ascii="Arial" w:eastAsia="Calibri" w:hAnsi="Arial" w:cs="Arial"/>
          <w:b/>
        </w:rPr>
        <w:t>M’ENGAGE</w:t>
      </w:r>
      <w:r>
        <w:rPr>
          <w:rFonts w:ascii="Arial" w:eastAsia="Calibri" w:hAnsi="Arial" w:cs="Arial"/>
        </w:rPr>
        <w:t xml:space="preserve"> à prendre contact avec le facilitateur désigné à l’article 8.1.4 du CCAP et ce, dès l’attribution du marché, afin de lui préciser les modalités de mise en œuvre de la clause d’insertion ;</w:t>
      </w:r>
    </w:p>
    <w:p w:rsidR="00A265D6" w:rsidRDefault="00A265D6" w:rsidP="00A265D6">
      <w:pPr>
        <w:ind w:left="765"/>
        <w:contextualSpacing/>
        <w:jc w:val="both"/>
        <w:rPr>
          <w:rFonts w:ascii="Arial" w:eastAsia="Calibri" w:hAnsi="Arial" w:cs="Arial"/>
          <w:sz w:val="24"/>
          <w:szCs w:val="24"/>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9A75B8">
        <w:fldChar w:fldCharType="separate"/>
      </w:r>
      <w:r w:rsidRPr="00636068">
        <w:fldChar w:fldCharType="end"/>
      </w:r>
      <w:r>
        <w:t xml:space="preserve"> </w:t>
      </w:r>
      <w:r>
        <w:rPr>
          <w:rFonts w:ascii="Arial" w:eastAsia="Calibri" w:hAnsi="Arial" w:cs="Arial"/>
          <w:b/>
          <w:bCs/>
        </w:rPr>
        <w:t>M’ENGAGE</w:t>
      </w:r>
      <w:r>
        <w:rPr>
          <w:rFonts w:ascii="Arial" w:eastAsia="Calibri" w:hAnsi="Arial" w:cs="Arial"/>
        </w:rPr>
        <w:t xml:space="preserve"> à réaliser, si je suis déclaré attributaire du marché, l'engagement d'insertion</w:t>
      </w:r>
      <w:r>
        <w:rPr>
          <w:rFonts w:ascii="Arial" w:eastAsia="Calibri" w:hAnsi="Arial" w:cs="Arial"/>
          <w:b/>
          <w:bCs/>
          <w:i/>
          <w:iCs/>
        </w:rPr>
        <w:t xml:space="preserve"> </w:t>
      </w:r>
      <w:r>
        <w:rPr>
          <w:rFonts w:ascii="Arial" w:eastAsia="Calibri" w:hAnsi="Arial" w:cs="Arial"/>
        </w:rPr>
        <w:t>prévu à l'article 8.1.1 du CCAP, soit au minimum sur la durée du marché ; 10 heures par tranche de 10 000 € HT commandés.</w:t>
      </w:r>
    </w:p>
    <w:p w:rsidR="00A265D6" w:rsidRDefault="00A265D6" w:rsidP="00A265D6">
      <w:pPr>
        <w:widowControl w:val="0"/>
        <w:jc w:val="both"/>
        <w:rPr>
          <w:rFonts w:ascii="Arial" w:hAnsi="Arial" w:cs="Arial"/>
          <w:lang w:eastAsia="fr-FR"/>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rsidR="009A75B8">
        <w:fldChar w:fldCharType="separate"/>
      </w:r>
      <w:r w:rsidRPr="00636068">
        <w:fldChar w:fldCharType="end"/>
      </w:r>
      <w:r>
        <w:t xml:space="preserve"> </w:t>
      </w:r>
      <w:r>
        <w:rPr>
          <w:rFonts w:ascii="Arial" w:eastAsia="Calibri" w:hAnsi="Arial" w:cs="Arial"/>
          <w:b/>
          <w:bCs/>
        </w:rPr>
        <w:t>M’ENGAGE</w:t>
      </w:r>
      <w:r>
        <w:rPr>
          <w:rFonts w:ascii="Arial" w:eastAsia="Calibri" w:hAnsi="Arial" w:cs="Arial"/>
        </w:rPr>
        <w:t xml:space="preserve"> à fournir, à la demande du maître d'ouvrage ou du facilitateur désigné, dans le délai qui me sera imparti, toutes informations utiles à l’appréciation de la réalisation de l’action d’insertion.</w:t>
      </w:r>
    </w:p>
    <w:p w:rsidR="00D6607C" w:rsidRPr="00636068" w:rsidRDefault="00D6607C" w:rsidP="00D6607C">
      <w:pPr>
        <w:tabs>
          <w:tab w:val="left" w:pos="426"/>
        </w:tabs>
        <w:suppressAutoHyphens w:val="0"/>
        <w:spacing w:before="120"/>
        <w:ind w:left="924"/>
        <w:jc w:val="both"/>
        <w:rPr>
          <w:rFonts w:ascii="Arial" w:hAnsi="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br w:type="page"/>
            </w:r>
            <w:r w:rsidR="009B1CD0">
              <w:rPr>
                <w:rFonts w:ascii="Arial" w:hAnsi="Arial" w:cs="Arial"/>
                <w:b/>
                <w:bCs/>
                <w:sz w:val="22"/>
                <w:szCs w:val="22"/>
              </w:rPr>
              <w:t xml:space="preserve">C </w:t>
            </w:r>
            <w:r w:rsidR="003C34AC">
              <w:rPr>
                <w:rFonts w:ascii="Arial" w:hAnsi="Arial" w:cs="Arial"/>
                <w:b/>
                <w:sz w:val="22"/>
                <w:szCs w:val="22"/>
              </w:rPr>
              <w:t>–</w:t>
            </w:r>
            <w:r w:rsidR="009B1CD0">
              <w:rPr>
                <w:rFonts w:ascii="Arial" w:hAnsi="Arial" w:cs="Arial"/>
                <w:b/>
                <w:bCs/>
                <w:sz w:val="22"/>
                <w:szCs w:val="22"/>
              </w:rPr>
              <w:t xml:space="preserve">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w:t>
      </w:r>
      <w:r w:rsidR="003C34AC">
        <w:rPr>
          <w:rFonts w:ascii="Arial" w:hAnsi="Arial" w:cs="Arial"/>
          <w:b/>
          <w:sz w:val="22"/>
          <w:szCs w:val="22"/>
        </w:rPr>
        <w:t>-</w:t>
      </w:r>
      <w:r>
        <w:rPr>
          <w:rFonts w:ascii="Arial" w:hAnsi="Arial" w:cs="Arial"/>
          <w:b/>
          <w:sz w:val="22"/>
          <w:szCs w:val="22"/>
        </w:rPr>
        <w:t xml:space="preserve">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06601" w:rsidRDefault="00332B12" w:rsidP="00B054DA">
            <w:pPr>
              <w:tabs>
                <w:tab w:val="left" w:pos="851"/>
              </w:tabs>
              <w:jc w:val="center"/>
              <w:rPr>
                <w:rFonts w:ascii="Arial" w:hAnsi="Arial" w:cs="Arial"/>
                <w:b/>
                <w:bCs/>
              </w:rPr>
            </w:pPr>
            <w:r>
              <w:rPr>
                <w:rFonts w:ascii="Arial" w:hAnsi="Arial" w:cs="Arial"/>
                <w:b/>
                <w:bCs/>
              </w:rPr>
              <w:t>Lieu et date de signature</w:t>
            </w:r>
          </w:p>
          <w:p w:rsidR="00C06601" w:rsidRPr="00C06601" w:rsidRDefault="00C06601" w:rsidP="00C06601">
            <w:pPr>
              <w:rPr>
                <w:rFonts w:ascii="Arial" w:hAnsi="Arial" w:cs="Arial"/>
              </w:rPr>
            </w:pPr>
          </w:p>
          <w:p w:rsidR="00C06601" w:rsidRPr="00C06601" w:rsidRDefault="00C06601" w:rsidP="00C06601">
            <w:pPr>
              <w:rPr>
                <w:rFonts w:ascii="Arial" w:hAnsi="Arial" w:cs="Arial"/>
              </w:rPr>
            </w:pPr>
          </w:p>
          <w:p w:rsidR="00C06601" w:rsidRPr="00C06601" w:rsidRDefault="00C06601" w:rsidP="00C06601">
            <w:pPr>
              <w:rPr>
                <w:rFonts w:ascii="Arial" w:hAnsi="Arial" w:cs="Arial"/>
              </w:rPr>
            </w:pPr>
          </w:p>
          <w:p w:rsidR="00332B12" w:rsidRPr="00C06601" w:rsidRDefault="00332B12" w:rsidP="00C06601">
            <w:pPr>
              <w:rPr>
                <w:rFonts w:ascii="Arial" w:hAnsi="Arial" w:cs="Arial"/>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4376BD" w:rsidRDefault="004376BD"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w:t>
      </w:r>
      <w:r w:rsidR="003C34AC">
        <w:rPr>
          <w:rFonts w:ascii="Arial" w:hAnsi="Arial" w:cs="Arial"/>
          <w:b/>
          <w:sz w:val="22"/>
          <w:szCs w:val="22"/>
        </w:rPr>
        <w:t>-</w:t>
      </w:r>
      <w:r>
        <w:rPr>
          <w:rFonts w:ascii="Arial" w:hAnsi="Arial" w:cs="Arial"/>
          <w:b/>
          <w:sz w:val="22"/>
          <w:szCs w:val="22"/>
        </w:rPr>
        <w:t xml:space="preserve">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200378" w:rsidRPr="003350A7" w:rsidRDefault="00200378" w:rsidP="00200378">
      <w:pPr>
        <w:tabs>
          <w:tab w:val="left" w:pos="5711"/>
        </w:tabs>
        <w:spacing w:line="360" w:lineRule="auto"/>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B84DBA">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200378" w:rsidRPr="003350A7" w:rsidRDefault="00200378" w:rsidP="00200378">
      <w:pPr>
        <w:tabs>
          <w:tab w:val="left" w:pos="1276"/>
        </w:tabs>
        <w:jc w:val="both"/>
        <w:rPr>
          <w:rFonts w:ascii="Arial" w:hAnsi="Arial" w:cs="Arial"/>
          <w:spacing w:val="2"/>
          <w:highlight w:val="yellow"/>
          <w:lang w:eastAsia="ar-SA"/>
        </w:rPr>
      </w:pPr>
      <w:r w:rsidRPr="003350A7">
        <w:rPr>
          <w:rFonts w:ascii="Arial" w:hAnsi="Arial" w:cs="Arial"/>
          <w:spacing w:val="2"/>
          <w:lang w:eastAsia="ar-SA"/>
        </w:rPr>
        <w:t>Adresse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200378" w:rsidRPr="003350A7" w:rsidRDefault="00200378" w:rsidP="00200378">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200378" w:rsidRDefault="00200378" w:rsidP="00200378">
      <w:pPr>
        <w:tabs>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036500" w:rsidRDefault="00036500" w:rsidP="005846FB">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9A75B8">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9A75B8">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9A75B8">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9A75B8">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9A75B8">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9A75B8">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9A75B8">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9A75B8">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9A75B8">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9A75B8">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B9378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9378A">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9378A">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9378A">
        <w:trPr>
          <w:trHeight w:val="818"/>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A265D6">
        <w:tc>
          <w:tcPr>
            <w:tcW w:w="10277" w:type="dxa"/>
            <w:shd w:val="clear" w:color="auto" w:fill="66CCFF"/>
          </w:tcPr>
          <w:p w:rsidR="009B1CD0" w:rsidRDefault="009B1CD0" w:rsidP="005846FB">
            <w:pPr>
              <w:pStyle w:val="Titre4"/>
              <w:tabs>
                <w:tab w:val="left" w:pos="851"/>
              </w:tabs>
            </w:pPr>
            <w:r>
              <w:rPr>
                <w:sz w:val="22"/>
                <w:szCs w:val="22"/>
              </w:rPr>
              <w:t xml:space="preserve">D </w:t>
            </w:r>
            <w:r w:rsidR="003C34AC">
              <w:rPr>
                <w:sz w:val="22"/>
                <w:szCs w:val="22"/>
              </w:rPr>
              <w:t>–</w:t>
            </w:r>
            <w:r>
              <w:rPr>
                <w:sz w:val="22"/>
                <w:szCs w:val="22"/>
              </w:rPr>
              <w:t xml:space="preserve"> Identification </w:t>
            </w:r>
            <w:r w:rsidR="001C40C0">
              <w:rPr>
                <w:sz w:val="22"/>
                <w:szCs w:val="22"/>
              </w:rPr>
              <w:t>et signature de l’acheteur</w:t>
            </w:r>
          </w:p>
        </w:tc>
      </w:tr>
    </w:tbl>
    <w:p w:rsidR="009B1CD0" w:rsidRDefault="009B1CD0" w:rsidP="006C4338">
      <w:pPr>
        <w:tabs>
          <w:tab w:val="left" w:pos="851"/>
        </w:tabs>
      </w:pPr>
    </w:p>
    <w:p w:rsidR="009B1CD0" w:rsidRDefault="009B1CD0" w:rsidP="003C34AC">
      <w:pPr>
        <w:pStyle w:val="Titre1"/>
        <w:tabs>
          <w:tab w:val="left" w:pos="284"/>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sidR="003C34AC">
        <w:rPr>
          <w:rFonts w:ascii="Arial" w:eastAsia="Arial" w:hAnsi="Arial" w:cs="Arial"/>
          <w:spacing w:val="-10"/>
        </w:rPr>
        <w:t xml:space="preserve"> </w:t>
      </w:r>
      <w:r w:rsidR="003C34AC">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851"/>
        </w:tabs>
        <w:jc w:val="both"/>
        <w:rPr>
          <w:rFonts w:ascii="Arial" w:hAnsi="Arial" w:cs="Arial"/>
        </w:rPr>
      </w:pPr>
    </w:p>
    <w:p w:rsidR="00D026D7" w:rsidRDefault="00D026D7" w:rsidP="003C34AC">
      <w:pPr>
        <w:tabs>
          <w:tab w:val="left" w:pos="322"/>
          <w:tab w:val="left" w:pos="851"/>
          <w:tab w:val="left" w:pos="5103"/>
        </w:tabs>
        <w:spacing w:before="120"/>
        <w:jc w:val="both"/>
        <w:rPr>
          <w:rFonts w:ascii="Arial" w:hAnsi="Arial" w:cs="Arial"/>
          <w:i/>
          <w:sz w:val="18"/>
          <w:szCs w:val="18"/>
        </w:rPr>
      </w:pPr>
      <w:r>
        <w:rPr>
          <w:rFonts w:ascii="Wingdings" w:eastAsia="Wingdings" w:hAnsi="Wingdings" w:cs="Wingdings"/>
          <w:b/>
          <w:color w:val="66CCFF"/>
          <w:spacing w:val="-10"/>
        </w:rPr>
        <w:t></w:t>
      </w:r>
      <w:r w:rsidR="003C34AC">
        <w:rPr>
          <w:rFonts w:ascii="Arial" w:eastAsia="Arial" w:hAnsi="Arial" w:cs="Arial"/>
          <w:b/>
          <w:spacing w:val="-10"/>
        </w:rPr>
        <w:t xml:space="preserve"> </w:t>
      </w:r>
      <w:r w:rsidR="003C34AC">
        <w:rPr>
          <w:rFonts w:ascii="Arial" w:eastAsia="Arial" w:hAnsi="Arial" w:cs="Arial"/>
          <w:b/>
          <w:spacing w:val="-10"/>
        </w:rPr>
        <w:tab/>
      </w:r>
      <w:r>
        <w:rPr>
          <w:rFonts w:ascii="Arial" w:hAnsi="Arial" w:cs="Arial"/>
        </w:rPr>
        <w:t>Nom,</w:t>
      </w:r>
      <w:r w:rsidR="003C34AC">
        <w:rPr>
          <w:rFonts w:ascii="Arial" w:hAnsi="Arial" w:cs="Arial"/>
        </w:rPr>
        <w:t xml:space="preserve"> prénom, qualité du signataire </w:t>
      </w:r>
      <w:r>
        <w:rPr>
          <w:rFonts w:ascii="Arial" w:hAnsi="Arial" w:cs="Arial"/>
        </w:rPr>
        <w:t>de l’accord-cadre :</w:t>
      </w:r>
    </w:p>
    <w:p w:rsidR="00D026D7" w:rsidRDefault="00D026D7" w:rsidP="00D026D7">
      <w:pPr>
        <w:tabs>
          <w:tab w:val="left" w:pos="851"/>
        </w:tabs>
        <w:jc w:val="both"/>
        <w:rPr>
          <w:rFonts w:ascii="Arial" w:hAnsi="Arial" w:cs="Arial"/>
        </w:rPr>
      </w:pPr>
    </w:p>
    <w:p w:rsidR="00A265D6" w:rsidRDefault="00A265D6" w:rsidP="00A265D6">
      <w:pPr>
        <w:tabs>
          <w:tab w:val="left" w:pos="851"/>
        </w:tabs>
        <w:jc w:val="both"/>
        <w:rPr>
          <w:rFonts w:ascii="Arial Narrow" w:hAnsi="Arial Narrow" w:cs="Arial"/>
          <w:b/>
          <w:bCs/>
          <w:iCs/>
          <w:sz w:val="24"/>
          <w:szCs w:val="24"/>
        </w:rPr>
      </w:pPr>
      <w:r w:rsidRPr="000712AF">
        <w:rPr>
          <w:rFonts w:ascii="Arial Narrow" w:hAnsi="Arial Narrow" w:cs="Arial"/>
          <w:b/>
          <w:bCs/>
          <w:iCs/>
          <w:sz w:val="24"/>
          <w:szCs w:val="24"/>
        </w:rPr>
        <w:t>M</w:t>
      </w:r>
      <w:r>
        <w:rPr>
          <w:rFonts w:ascii="Arial Narrow" w:hAnsi="Arial Narrow" w:cs="Arial"/>
          <w:b/>
          <w:bCs/>
          <w:iCs/>
          <w:sz w:val="24"/>
          <w:szCs w:val="24"/>
        </w:rPr>
        <w:t xml:space="preserve">adame Hélène BOULANGER, </w:t>
      </w:r>
      <w:r w:rsidRPr="000712AF">
        <w:rPr>
          <w:rFonts w:ascii="Arial Narrow" w:hAnsi="Arial Narrow" w:cs="Arial"/>
          <w:b/>
          <w:bCs/>
          <w:iCs/>
          <w:sz w:val="24"/>
          <w:szCs w:val="24"/>
        </w:rPr>
        <w:t>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3C34AC">
      <w:pPr>
        <w:tabs>
          <w:tab w:val="left" w:pos="322"/>
        </w:tabs>
        <w:spacing w:before="120"/>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34AC">
        <w:rPr>
          <w:rFonts w:ascii="Arial" w:eastAsia="Arial" w:hAnsi="Arial" w:cs="Arial"/>
          <w:b/>
          <w:spacing w:val="-10"/>
        </w:rPr>
        <w:tab/>
      </w:r>
      <w:r>
        <w:rPr>
          <w:rFonts w:ascii="Arial" w:hAnsi="Arial" w:cs="Arial"/>
        </w:rPr>
        <w:t xml:space="preserve">Personne habilitée à donner les renseignements prévus à l’article </w:t>
      </w:r>
      <w:r w:rsidR="00756918">
        <w:rPr>
          <w:rFonts w:ascii="Arial" w:hAnsi="Arial" w:cs="Arial"/>
        </w:rPr>
        <w:t>R2191-59 du Code de la Commande Publique</w:t>
      </w:r>
      <w:r>
        <w:rPr>
          <w:rFonts w:ascii="Arial" w:hAnsi="Arial" w:cs="Arial"/>
        </w:rPr>
        <w:t xml:space="preserve"> (nantissements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6B182B" w:rsidRPr="000712AF" w:rsidRDefault="006B182B" w:rsidP="006B182B">
      <w:pPr>
        <w:rPr>
          <w:rFonts w:ascii="Arial Narrow" w:hAnsi="Arial Narrow" w:cs="Arial"/>
          <w:b/>
          <w:bCs/>
          <w:iCs/>
          <w:sz w:val="24"/>
          <w:szCs w:val="24"/>
        </w:rPr>
      </w:pPr>
      <w:r w:rsidRPr="000712AF">
        <w:rPr>
          <w:rFonts w:ascii="Arial Narrow" w:hAnsi="Arial Narrow" w:cs="Arial"/>
          <w:b/>
          <w:bCs/>
          <w:iCs/>
          <w:sz w:val="24"/>
          <w:szCs w:val="24"/>
        </w:rPr>
        <w:t>M</w:t>
      </w:r>
      <w:r>
        <w:rPr>
          <w:rFonts w:ascii="Arial Narrow" w:hAnsi="Arial Narrow" w:cs="Arial"/>
          <w:b/>
          <w:bCs/>
          <w:iCs/>
          <w:sz w:val="24"/>
          <w:szCs w:val="24"/>
        </w:rPr>
        <w:t>adame la</w:t>
      </w:r>
      <w:r w:rsidRPr="000712AF">
        <w:rPr>
          <w:rFonts w:ascii="Arial Narrow" w:hAnsi="Arial Narrow" w:cs="Arial"/>
          <w:b/>
          <w:bCs/>
          <w:iCs/>
          <w:sz w:val="24"/>
          <w:szCs w:val="24"/>
        </w:rPr>
        <w:t xml:space="preserve"> 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B9378A" w:rsidRDefault="00B9378A" w:rsidP="00D026D7">
      <w:pPr>
        <w:tabs>
          <w:tab w:val="left" w:pos="720"/>
          <w:tab w:val="left" w:pos="851"/>
        </w:tabs>
        <w:jc w:val="both"/>
        <w:rPr>
          <w:rFonts w:ascii="Wingdings" w:eastAsia="Wingdings" w:hAnsi="Wingdings" w:cs="Wingdings"/>
          <w:b/>
          <w:color w:val="66CCFF"/>
          <w:spacing w:val="-10"/>
        </w:rPr>
      </w:pPr>
    </w:p>
    <w:p w:rsidR="00D026D7" w:rsidRDefault="00D026D7" w:rsidP="003C34AC">
      <w:pPr>
        <w:tabs>
          <w:tab w:val="left" w:pos="322"/>
        </w:tabs>
        <w:jc w:val="both"/>
        <w:rPr>
          <w:rFonts w:ascii="Arial" w:hAnsi="Arial" w:cs="Arial"/>
          <w:i/>
          <w:iCs/>
          <w:sz w:val="18"/>
          <w:szCs w:val="18"/>
        </w:rPr>
      </w:pPr>
      <w:r>
        <w:rPr>
          <w:rFonts w:ascii="Wingdings" w:eastAsia="Wingdings" w:hAnsi="Wingdings" w:cs="Wingdings"/>
          <w:b/>
          <w:color w:val="66CCFF"/>
          <w:spacing w:val="-10"/>
        </w:rPr>
        <w:t></w:t>
      </w:r>
      <w:r w:rsidR="003C34AC">
        <w:rPr>
          <w:rFonts w:ascii="Arial" w:eastAsia="Arial" w:hAnsi="Arial" w:cs="Arial"/>
          <w:b/>
          <w:spacing w:val="-10"/>
        </w:rPr>
        <w:t xml:space="preserve"> </w:t>
      </w:r>
      <w:r w:rsidR="003C34AC">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AD6FDC" w:rsidRDefault="00AD6FDC" w:rsidP="00AD6FDC">
      <w:pPr>
        <w:rPr>
          <w:rFonts w:ascii="Arial Narrow" w:hAnsi="Arial Narrow"/>
          <w:b/>
          <w:sz w:val="24"/>
          <w:szCs w:val="24"/>
        </w:rPr>
      </w:pPr>
      <w:r>
        <w:rPr>
          <w:rFonts w:ascii="Arial Narrow" w:hAnsi="Arial Narrow"/>
          <w:b/>
          <w:sz w:val="24"/>
          <w:szCs w:val="24"/>
        </w:rPr>
        <w:t>Monsieur Gilles FLUCK</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Pr="00AD2BD7" w:rsidRDefault="00F56E32" w:rsidP="00F56E32">
      <w:pPr>
        <w:rPr>
          <w:rFonts w:ascii="Arial Narrow" w:hAnsi="Arial Narrow"/>
          <w:b/>
          <w:sz w:val="24"/>
          <w:szCs w:val="24"/>
        </w:rPr>
      </w:pPr>
      <w:r w:rsidRPr="00AD2BD7">
        <w:rPr>
          <w:rFonts w:ascii="Arial Narrow" w:hAnsi="Arial Narrow"/>
          <w:b/>
          <w:sz w:val="24"/>
          <w:szCs w:val="24"/>
        </w:rPr>
        <w:t>54001 NANCY</w:t>
      </w:r>
    </w:p>
    <w:p w:rsidR="001C40C0" w:rsidRDefault="001C40C0" w:rsidP="009B45B9">
      <w:pPr>
        <w:pStyle w:val="fcase2metab"/>
        <w:rPr>
          <w:rFonts w:ascii="Arial" w:hAnsi="Arial" w:cs="Arial"/>
        </w:rPr>
      </w:pPr>
    </w:p>
    <w:p w:rsidR="006B182B" w:rsidRDefault="009B1CD0" w:rsidP="006B182B">
      <w:pPr>
        <w:tabs>
          <w:tab w:val="left" w:pos="851"/>
        </w:tabs>
        <w:ind w:left="6804"/>
        <w:jc w:val="both"/>
        <w:rPr>
          <w:rFonts w:ascii="Arial" w:hAnsi="Arial" w:cs="Arial"/>
        </w:rPr>
      </w:pPr>
      <w:r>
        <w:rPr>
          <w:rFonts w:ascii="Arial" w:hAnsi="Arial" w:cs="Arial"/>
        </w:rPr>
        <w:tab/>
      </w:r>
      <w:r w:rsidR="006B182B">
        <w:rPr>
          <w:rFonts w:ascii="Arial" w:hAnsi="Arial" w:cs="Arial"/>
        </w:rPr>
        <w:t>Signature</w:t>
      </w:r>
    </w:p>
    <w:p w:rsidR="006B182B" w:rsidRDefault="006B182B" w:rsidP="006B182B">
      <w:pPr>
        <w:tabs>
          <w:tab w:val="left" w:pos="851"/>
        </w:tabs>
        <w:jc w:val="both"/>
        <w:rPr>
          <w:rFonts w:ascii="Arial Narrow" w:hAnsi="Arial Narrow" w:cs="Arial"/>
          <w:b/>
          <w:bCs/>
          <w:iCs/>
          <w:sz w:val="24"/>
          <w:szCs w:val="24"/>
        </w:rPr>
      </w:pPr>
    </w:p>
    <w:p w:rsidR="006B182B" w:rsidRPr="003015FA" w:rsidRDefault="006B182B" w:rsidP="006B182B">
      <w:pPr>
        <w:tabs>
          <w:tab w:val="left" w:pos="851"/>
        </w:tabs>
        <w:ind w:left="4962"/>
        <w:jc w:val="both"/>
        <w:rPr>
          <w:rFonts w:ascii="Arial" w:hAnsi="Arial" w:cs="Arial"/>
        </w:rPr>
      </w:pPr>
      <w:r w:rsidRPr="000712AF">
        <w:rPr>
          <w:rFonts w:ascii="Arial Narrow" w:hAnsi="Arial Narrow" w:cs="Arial"/>
          <w:b/>
          <w:bCs/>
          <w:iCs/>
          <w:sz w:val="24"/>
          <w:szCs w:val="24"/>
        </w:rPr>
        <w:t>M</w:t>
      </w:r>
      <w:r>
        <w:rPr>
          <w:rFonts w:ascii="Arial Narrow" w:hAnsi="Arial Narrow" w:cs="Arial"/>
          <w:b/>
          <w:bCs/>
          <w:iCs/>
          <w:sz w:val="24"/>
          <w:szCs w:val="24"/>
        </w:rPr>
        <w:t>adame la</w:t>
      </w:r>
      <w:r w:rsidRPr="000712AF">
        <w:rPr>
          <w:rFonts w:ascii="Arial Narrow" w:hAnsi="Arial Narrow" w:cs="Arial"/>
          <w:b/>
          <w:bCs/>
          <w:iCs/>
          <w:sz w:val="24"/>
          <w:szCs w:val="24"/>
        </w:rPr>
        <w:t xml:space="preserve"> 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6B182B" w:rsidRDefault="006B182B" w:rsidP="006B182B">
      <w:pPr>
        <w:tabs>
          <w:tab w:val="left" w:pos="851"/>
        </w:tabs>
        <w:ind w:left="4962"/>
        <w:jc w:val="both"/>
      </w:pPr>
    </w:p>
    <w:p w:rsidR="006B182B" w:rsidRDefault="006B182B" w:rsidP="006B182B">
      <w:pPr>
        <w:tabs>
          <w:tab w:val="left" w:pos="851"/>
        </w:tabs>
        <w:ind w:left="4962"/>
        <w:jc w:val="both"/>
      </w:pPr>
    </w:p>
    <w:p w:rsidR="006B182B" w:rsidRDefault="006B182B" w:rsidP="006B182B">
      <w:pPr>
        <w:tabs>
          <w:tab w:val="left" w:pos="851"/>
        </w:tabs>
        <w:ind w:left="4962"/>
        <w:jc w:val="both"/>
      </w:pPr>
    </w:p>
    <w:p w:rsidR="00AD6FDC" w:rsidRDefault="00AD6FDC" w:rsidP="006B182B">
      <w:pPr>
        <w:tabs>
          <w:tab w:val="left" w:pos="851"/>
        </w:tabs>
        <w:ind w:left="4962"/>
        <w:jc w:val="both"/>
      </w:pPr>
    </w:p>
    <w:p w:rsidR="00AD6FDC" w:rsidRDefault="00AD6FDC" w:rsidP="006B182B">
      <w:pPr>
        <w:tabs>
          <w:tab w:val="left" w:pos="851"/>
        </w:tabs>
        <w:ind w:left="4962"/>
        <w:jc w:val="both"/>
      </w:pPr>
    </w:p>
    <w:p w:rsidR="006B182B" w:rsidRDefault="006B182B" w:rsidP="006B182B">
      <w:pPr>
        <w:tabs>
          <w:tab w:val="left" w:pos="851"/>
        </w:tabs>
        <w:ind w:left="4962"/>
        <w:jc w:val="both"/>
      </w:pPr>
    </w:p>
    <w:p w:rsidR="006B182B" w:rsidRDefault="006B182B" w:rsidP="006B182B">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t xml:space="preserve">         Hélène BOULANGER</w:t>
      </w:r>
    </w:p>
    <w:p w:rsidR="00262B58" w:rsidRDefault="00262B58" w:rsidP="009B45B9">
      <w:pPr>
        <w:tabs>
          <w:tab w:val="left" w:pos="851"/>
          <w:tab w:val="left" w:pos="5245"/>
          <w:tab w:val="left" w:pos="7371"/>
          <w:tab w:val="left" w:pos="7655"/>
        </w:tabs>
        <w:jc w:val="both"/>
        <w:rPr>
          <w:rFonts w:ascii="Arial" w:hAnsi="Arial" w:cs="Arial"/>
        </w:rPr>
      </w:pPr>
    </w:p>
    <w:sectPr w:rsidR="00262B58"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601" w:rsidRDefault="00C0660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06601" w:rsidRPr="00C06601" w:rsidRDefault="00D6607C" w:rsidP="00C06601">
          <w:pPr>
            <w:jc w:val="center"/>
            <w:rPr>
              <w:rFonts w:ascii="Arial" w:hAnsi="Arial" w:cs="Arial"/>
              <w:b/>
              <w:i/>
            </w:rPr>
          </w:pPr>
          <w:r>
            <w:rPr>
              <w:rFonts w:ascii="Arial" w:hAnsi="Arial" w:cs="Arial"/>
              <w:b/>
              <w:i/>
            </w:rPr>
            <w:t>2</w:t>
          </w:r>
          <w:r w:rsidR="00A265D6">
            <w:rPr>
              <w:rFonts w:ascii="Arial" w:hAnsi="Arial" w:cs="Arial"/>
              <w:b/>
              <w:i/>
            </w:rPr>
            <w:t>5</w:t>
          </w:r>
          <w:r w:rsidR="00C06601">
            <w:rPr>
              <w:rFonts w:ascii="Arial" w:hAnsi="Arial" w:cs="Arial"/>
              <w:b/>
              <w:i/>
            </w:rPr>
            <w:t>B07_Lot 1</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D71F5">
            <w:rPr>
              <w:rStyle w:val="Numrodepage"/>
              <w:rFonts w:cs="Arial"/>
              <w:b/>
              <w:noProof/>
            </w:rPr>
            <w:t>2</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D71F5">
            <w:rPr>
              <w:rStyle w:val="Numrodepage"/>
              <w:rFonts w:cs="Arial"/>
              <w:b/>
              <w:noProof/>
            </w:rPr>
            <w:t>5</w:t>
          </w:r>
          <w:r>
            <w:rPr>
              <w:rStyle w:val="Numrodepage"/>
              <w:rFonts w:cs="Arial"/>
              <w:b/>
            </w:rPr>
            <w:fldChar w:fldCharType="end"/>
          </w:r>
        </w:p>
      </w:tc>
    </w:tr>
  </w:tbl>
  <w:p w:rsidR="00A406CE" w:rsidRDefault="00A406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601" w:rsidRDefault="00C0660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601" w:rsidRDefault="00C0660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601" w:rsidRDefault="00C0660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601" w:rsidRDefault="00C0660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E85CFD"/>
    <w:multiLevelType w:val="multilevel"/>
    <w:tmpl w:val="39C82602"/>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4"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13F"/>
    <w:rsid w:val="000D6EA5"/>
    <w:rsid w:val="000E0020"/>
    <w:rsid w:val="00100F24"/>
    <w:rsid w:val="001407C8"/>
    <w:rsid w:val="00166B56"/>
    <w:rsid w:val="0019072B"/>
    <w:rsid w:val="001B2CC4"/>
    <w:rsid w:val="001C40C0"/>
    <w:rsid w:val="001C6DB9"/>
    <w:rsid w:val="001C733C"/>
    <w:rsid w:val="001C78A5"/>
    <w:rsid w:val="001F17ED"/>
    <w:rsid w:val="00200378"/>
    <w:rsid w:val="0021527A"/>
    <w:rsid w:val="0021797C"/>
    <w:rsid w:val="00225A1A"/>
    <w:rsid w:val="00231186"/>
    <w:rsid w:val="00244016"/>
    <w:rsid w:val="00262B58"/>
    <w:rsid w:val="002904AF"/>
    <w:rsid w:val="002A1FCF"/>
    <w:rsid w:val="002C2CA3"/>
    <w:rsid w:val="002C4B3E"/>
    <w:rsid w:val="002C79D6"/>
    <w:rsid w:val="002E5793"/>
    <w:rsid w:val="00311CE8"/>
    <w:rsid w:val="00322878"/>
    <w:rsid w:val="00332B12"/>
    <w:rsid w:val="00354C04"/>
    <w:rsid w:val="00356C90"/>
    <w:rsid w:val="00385E76"/>
    <w:rsid w:val="003C34AC"/>
    <w:rsid w:val="003D71F5"/>
    <w:rsid w:val="0043706E"/>
    <w:rsid w:val="004376BD"/>
    <w:rsid w:val="0044597F"/>
    <w:rsid w:val="004A1ECF"/>
    <w:rsid w:val="004A7169"/>
    <w:rsid w:val="004D4252"/>
    <w:rsid w:val="004D4630"/>
    <w:rsid w:val="004E75A6"/>
    <w:rsid w:val="00514DAF"/>
    <w:rsid w:val="00516FAA"/>
    <w:rsid w:val="00532EC7"/>
    <w:rsid w:val="00541CA3"/>
    <w:rsid w:val="00543FC5"/>
    <w:rsid w:val="005546A9"/>
    <w:rsid w:val="005846FB"/>
    <w:rsid w:val="005A4A3B"/>
    <w:rsid w:val="005A4CB5"/>
    <w:rsid w:val="0061068C"/>
    <w:rsid w:val="0064560F"/>
    <w:rsid w:val="00660727"/>
    <w:rsid w:val="00675846"/>
    <w:rsid w:val="006B182B"/>
    <w:rsid w:val="006C429B"/>
    <w:rsid w:val="006C4338"/>
    <w:rsid w:val="006F3DF9"/>
    <w:rsid w:val="007060E5"/>
    <w:rsid w:val="00710FD6"/>
    <w:rsid w:val="00756918"/>
    <w:rsid w:val="00757151"/>
    <w:rsid w:val="007909E0"/>
    <w:rsid w:val="0079785C"/>
    <w:rsid w:val="007D1718"/>
    <w:rsid w:val="007D7A65"/>
    <w:rsid w:val="007F68A6"/>
    <w:rsid w:val="008201BD"/>
    <w:rsid w:val="0083190B"/>
    <w:rsid w:val="0083205E"/>
    <w:rsid w:val="00844DAA"/>
    <w:rsid w:val="0085012F"/>
    <w:rsid w:val="00860405"/>
    <w:rsid w:val="00874D42"/>
    <w:rsid w:val="008A191D"/>
    <w:rsid w:val="00904989"/>
    <w:rsid w:val="00934503"/>
    <w:rsid w:val="00974C33"/>
    <w:rsid w:val="00983FF3"/>
    <w:rsid w:val="009A75B8"/>
    <w:rsid w:val="009B1CD0"/>
    <w:rsid w:val="009B45B9"/>
    <w:rsid w:val="009C044C"/>
    <w:rsid w:val="009E1AA5"/>
    <w:rsid w:val="00A2451A"/>
    <w:rsid w:val="00A265D6"/>
    <w:rsid w:val="00A406CE"/>
    <w:rsid w:val="00A554A5"/>
    <w:rsid w:val="00A65B61"/>
    <w:rsid w:val="00AC4B73"/>
    <w:rsid w:val="00AD288F"/>
    <w:rsid w:val="00AD6FDC"/>
    <w:rsid w:val="00AE7831"/>
    <w:rsid w:val="00B054DA"/>
    <w:rsid w:val="00B84DBA"/>
    <w:rsid w:val="00B87564"/>
    <w:rsid w:val="00B9378A"/>
    <w:rsid w:val="00BA44E5"/>
    <w:rsid w:val="00BB77F4"/>
    <w:rsid w:val="00BD3E09"/>
    <w:rsid w:val="00BE6078"/>
    <w:rsid w:val="00C06601"/>
    <w:rsid w:val="00C76C36"/>
    <w:rsid w:val="00C91060"/>
    <w:rsid w:val="00C911FE"/>
    <w:rsid w:val="00CC604E"/>
    <w:rsid w:val="00CD185D"/>
    <w:rsid w:val="00CD46CC"/>
    <w:rsid w:val="00D026D7"/>
    <w:rsid w:val="00D328AB"/>
    <w:rsid w:val="00D34DA1"/>
    <w:rsid w:val="00D46BC7"/>
    <w:rsid w:val="00D6607C"/>
    <w:rsid w:val="00DC6B1E"/>
    <w:rsid w:val="00DF7F1C"/>
    <w:rsid w:val="00E104BB"/>
    <w:rsid w:val="00E47798"/>
    <w:rsid w:val="00E7099E"/>
    <w:rsid w:val="00E74B37"/>
    <w:rsid w:val="00E96A97"/>
    <w:rsid w:val="00EE701F"/>
    <w:rsid w:val="00F56E32"/>
    <w:rsid w:val="00F70038"/>
    <w:rsid w:val="00F72AFA"/>
    <w:rsid w:val="00F72E51"/>
    <w:rsid w:val="00FB07F5"/>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4:docId w14:val="6BB81CD3"/>
  <w15:docId w15:val="{8C1FCC49-9E40-4419-A14E-3A28D12CF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uiPriority w:val="99"/>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6A411-E365-47ED-A887-3C87023FB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5</Pages>
  <Words>1438</Words>
  <Characters>7910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Maria Dinis</cp:lastModifiedBy>
  <cp:revision>3</cp:revision>
  <cp:lastPrinted>2016-04-08T14:31:00Z</cp:lastPrinted>
  <dcterms:created xsi:type="dcterms:W3CDTF">2025-03-03T14:40:00Z</dcterms:created>
  <dcterms:modified xsi:type="dcterms:W3CDTF">2025-03-03T14:44:00Z</dcterms:modified>
</cp:coreProperties>
</file>