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0595BC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501DAED" w14:textId="77777777">
        <w:trPr>
          <w:trHeight w:val="1132"/>
        </w:trPr>
        <w:tc>
          <w:tcPr>
            <w:tcW w:w="10434" w:type="dxa"/>
            <w:shd w:val="clear" w:color="auto" w:fill="auto"/>
          </w:tcPr>
          <w:p w14:paraId="0F2217CB" w14:textId="77777777" w:rsidR="00541CA3" w:rsidRDefault="004F7C61"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48025EC" wp14:editId="633B8F78">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29F772F5"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0338793D"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47EF121" w14:textId="77777777">
        <w:tc>
          <w:tcPr>
            <w:tcW w:w="9002" w:type="dxa"/>
            <w:shd w:val="clear" w:color="auto" w:fill="66CCFF"/>
          </w:tcPr>
          <w:p w14:paraId="288FC30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2E3A6B7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238B4DB" w14:textId="77777777" w:rsidR="009B1CD0" w:rsidRDefault="00E47798" w:rsidP="0083205E">
            <w:pPr>
              <w:pStyle w:val="Titre8"/>
              <w:tabs>
                <w:tab w:val="left" w:pos="851"/>
                <w:tab w:val="right" w:pos="9639"/>
              </w:tabs>
              <w:spacing w:before="120" w:after="120"/>
            </w:pPr>
            <w:r>
              <w:rPr>
                <w:caps/>
                <w:sz w:val="28"/>
                <w:szCs w:val="28"/>
              </w:rPr>
              <w:t>ATTRI1</w:t>
            </w:r>
          </w:p>
        </w:tc>
      </w:tr>
    </w:tbl>
    <w:p w14:paraId="34F541FA" w14:textId="77777777" w:rsidR="009B1CD0" w:rsidRDefault="009B1CD0" w:rsidP="006C4338">
      <w:pPr>
        <w:tabs>
          <w:tab w:val="left" w:pos="851"/>
        </w:tabs>
      </w:pPr>
    </w:p>
    <w:p w14:paraId="3FF0D622"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1553A6A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452E09E6"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23E883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3FD2ACF"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226005D7"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650B96A" w14:textId="77777777">
        <w:tc>
          <w:tcPr>
            <w:tcW w:w="10277" w:type="dxa"/>
            <w:shd w:val="clear" w:color="auto" w:fill="66CCFF"/>
          </w:tcPr>
          <w:p w14:paraId="58CCDD4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21E5F732" w14:textId="77777777" w:rsidR="009B1CD0" w:rsidRDefault="009B1CD0" w:rsidP="006C4338">
      <w:pPr>
        <w:tabs>
          <w:tab w:val="left" w:pos="426"/>
          <w:tab w:val="left" w:pos="851"/>
        </w:tabs>
        <w:jc w:val="both"/>
      </w:pPr>
    </w:p>
    <w:p w14:paraId="0E48EAEB"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l’accord-cadre</w:t>
      </w:r>
      <w:r>
        <w:rPr>
          <w:rFonts w:ascii="Arial" w:hAnsi="Arial" w:cs="Arial"/>
        </w:rPr>
        <w:t>:</w:t>
      </w:r>
    </w:p>
    <w:p w14:paraId="1E69043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DD3EA28" w14:textId="77777777" w:rsidR="009B1CD0" w:rsidRDefault="009B1CD0" w:rsidP="005846FB">
      <w:pPr>
        <w:tabs>
          <w:tab w:val="left" w:pos="426"/>
          <w:tab w:val="left" w:pos="851"/>
        </w:tabs>
        <w:jc w:val="both"/>
        <w:rPr>
          <w:rFonts w:ascii="Arial" w:hAnsi="Arial" w:cs="Arial"/>
        </w:rPr>
      </w:pPr>
    </w:p>
    <w:p w14:paraId="4F20231A" w14:textId="6CFF15DC" w:rsidR="000459F5" w:rsidRDefault="00790F33" w:rsidP="00710FD6">
      <w:pPr>
        <w:tabs>
          <w:tab w:val="left" w:pos="426"/>
          <w:tab w:val="left" w:pos="851"/>
        </w:tabs>
        <w:jc w:val="both"/>
        <w:rPr>
          <w:rFonts w:cs="Arial"/>
          <w:b/>
          <w:bCs/>
          <w:sz w:val="24"/>
          <w:szCs w:val="24"/>
        </w:rPr>
      </w:pPr>
      <w:r w:rsidRPr="00790F33">
        <w:rPr>
          <w:rFonts w:cs="Arial"/>
          <w:b/>
          <w:bCs/>
          <w:sz w:val="24"/>
          <w:szCs w:val="24"/>
        </w:rPr>
        <w:t>La fourniture, la livraison et le montage du mobilier pour les locaux du campus entreprises et compétences à MENDE</w:t>
      </w:r>
    </w:p>
    <w:p w14:paraId="5CFBCDCA" w14:textId="77777777" w:rsidR="00790F33" w:rsidRPr="000459F5" w:rsidRDefault="00790F33" w:rsidP="00710FD6">
      <w:pPr>
        <w:tabs>
          <w:tab w:val="left" w:pos="426"/>
          <w:tab w:val="left" w:pos="851"/>
        </w:tabs>
        <w:jc w:val="both"/>
        <w:rPr>
          <w:rFonts w:cs="Arial"/>
          <w:sz w:val="24"/>
          <w:szCs w:val="24"/>
        </w:rPr>
      </w:pPr>
    </w:p>
    <w:p w14:paraId="1EEF75FD"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38E20B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E89A9A0" w14:textId="77777777" w:rsidR="009B1CD0" w:rsidRDefault="009B1CD0" w:rsidP="00934503">
      <w:pPr>
        <w:tabs>
          <w:tab w:val="left" w:pos="426"/>
          <w:tab w:val="left" w:pos="851"/>
        </w:tabs>
        <w:jc w:val="both"/>
        <w:rPr>
          <w:rFonts w:ascii="Arial" w:hAnsi="Arial" w:cs="Arial"/>
        </w:rPr>
      </w:pPr>
    </w:p>
    <w:p w14:paraId="623D5237"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6587E1D1" w14:textId="77777777"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28EF06F6" w14:textId="77777777" w:rsidR="009B1CD0" w:rsidRDefault="009B1CD0" w:rsidP="009B45B9">
      <w:pPr>
        <w:tabs>
          <w:tab w:val="left" w:pos="426"/>
          <w:tab w:val="left" w:pos="851"/>
        </w:tabs>
        <w:jc w:val="both"/>
        <w:rPr>
          <w:rFonts w:ascii="Arial" w:hAnsi="Arial" w:cs="Arial"/>
        </w:rPr>
      </w:pPr>
    </w:p>
    <w:p w14:paraId="74EAE4C1"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7256B4B3"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35F2926" w14:textId="77777777" w:rsidR="009B1CD0" w:rsidRDefault="009B1CD0" w:rsidP="009B45B9">
      <w:pPr>
        <w:pStyle w:val="fcasegauche"/>
        <w:tabs>
          <w:tab w:val="left" w:pos="851"/>
        </w:tabs>
        <w:spacing w:after="0"/>
        <w:rPr>
          <w:rFonts w:ascii="Arial" w:hAnsi="Arial" w:cs="Arial"/>
        </w:rPr>
      </w:pPr>
    </w:p>
    <w:p w14:paraId="74BA3C7E"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14:paraId="27AF95A0"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160BEBAD" w14:textId="77777777" w:rsidR="009B1CD0" w:rsidRDefault="009B1CD0" w:rsidP="006C4338">
      <w:pPr>
        <w:pStyle w:val="fcasegauche"/>
        <w:tabs>
          <w:tab w:val="left" w:pos="851"/>
        </w:tabs>
        <w:spacing w:after="0"/>
        <w:ind w:left="0" w:firstLine="0"/>
        <w:rPr>
          <w:rFonts w:ascii="Arial" w:hAnsi="Arial" w:cs="Arial"/>
        </w:rPr>
      </w:pPr>
    </w:p>
    <w:p w14:paraId="625D0970"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63FF35E"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7E682347" w14:textId="77777777" w:rsidR="009B1CD0" w:rsidRDefault="009B1CD0" w:rsidP="005846FB">
      <w:pPr>
        <w:pStyle w:val="fcasegauche"/>
        <w:tabs>
          <w:tab w:val="left" w:pos="851"/>
        </w:tabs>
        <w:spacing w:after="0"/>
        <w:rPr>
          <w:rFonts w:ascii="Arial" w:hAnsi="Arial" w:cs="Arial"/>
        </w:rPr>
      </w:pPr>
    </w:p>
    <w:p w14:paraId="7C1E5B97"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33ACB95A" w14:textId="77777777" w:rsidR="009B1CD0" w:rsidRDefault="009B1CD0" w:rsidP="005846FB">
      <w:pPr>
        <w:pStyle w:val="fcasegauche"/>
        <w:tabs>
          <w:tab w:val="left" w:pos="851"/>
        </w:tabs>
        <w:spacing w:after="0"/>
        <w:rPr>
          <w:rFonts w:ascii="Arial" w:hAnsi="Arial" w:cs="Arial"/>
        </w:rPr>
      </w:pPr>
    </w:p>
    <w:p w14:paraId="044F712A" w14:textId="77777777" w:rsidR="000459F5" w:rsidRDefault="000459F5" w:rsidP="000459F5">
      <w:pPr>
        <w:pStyle w:val="fcasegauche"/>
        <w:tabs>
          <w:tab w:val="left" w:pos="851"/>
        </w:tabs>
        <w:spacing w:after="0"/>
        <w:rPr>
          <w:rFonts w:ascii="Arial" w:hAnsi="Arial" w:cs="Arial"/>
        </w:rPr>
      </w:pPr>
    </w:p>
    <w:p w14:paraId="19B2A6EE" w14:textId="77777777" w:rsidR="000459F5" w:rsidRDefault="000459F5" w:rsidP="000459F5">
      <w:pPr>
        <w:pStyle w:val="fcasegauche"/>
        <w:numPr>
          <w:ilvl w:val="0"/>
          <w:numId w:val="3"/>
        </w:numPr>
        <w:tabs>
          <w:tab w:val="left" w:pos="851"/>
        </w:tabs>
        <w:spacing w:after="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75BAB5F9" w14:textId="77777777" w:rsidR="000459F5" w:rsidRDefault="000459F5" w:rsidP="000459F5">
      <w:pPr>
        <w:pStyle w:val="fcasegauche"/>
        <w:tabs>
          <w:tab w:val="left" w:pos="851"/>
        </w:tabs>
        <w:spacing w:after="0"/>
        <w:ind w:left="0" w:firstLine="0"/>
        <w:rPr>
          <w:rFonts w:ascii="Arial" w:hAnsi="Arial" w:cs="Arial"/>
        </w:rPr>
      </w:pPr>
    </w:p>
    <w:p w14:paraId="16E41688" w14:textId="393DD749" w:rsidR="000459F5" w:rsidRDefault="00CA07CF" w:rsidP="000459F5">
      <w:pPr>
        <w:pStyle w:val="fcasegauche"/>
        <w:tabs>
          <w:tab w:val="left" w:pos="851"/>
        </w:tabs>
        <w:spacing w:after="0"/>
        <w:ind w:left="0" w:firstLine="0"/>
        <w:rPr>
          <w:rFonts w:ascii="Arial" w:hAnsi="Arial" w:cs="Arial"/>
        </w:rPr>
      </w:pPr>
      <w:r>
        <w:rPr>
          <w:rFonts w:ascii="Arial" w:hAnsi="Arial" w:cs="Arial"/>
        </w:rPr>
        <w:t>Prestation</w:t>
      </w:r>
      <w:r w:rsidR="00DE1409">
        <w:rPr>
          <w:rFonts w:ascii="Arial" w:hAnsi="Arial" w:cs="Arial"/>
        </w:rPr>
        <w:t>s</w:t>
      </w:r>
      <w:r>
        <w:rPr>
          <w:rFonts w:ascii="Arial" w:hAnsi="Arial" w:cs="Arial"/>
        </w:rPr>
        <w:t xml:space="preserve"> Supplémentaire</w:t>
      </w:r>
      <w:r w:rsidR="00DE1409">
        <w:rPr>
          <w:rFonts w:ascii="Arial" w:hAnsi="Arial" w:cs="Arial"/>
        </w:rPr>
        <w:t>s</w:t>
      </w:r>
      <w:r>
        <w:rPr>
          <w:rFonts w:ascii="Arial" w:hAnsi="Arial" w:cs="Arial"/>
        </w:rPr>
        <w:t xml:space="preserve"> </w:t>
      </w:r>
      <w:r w:rsidR="00DE1409">
        <w:rPr>
          <w:rFonts w:ascii="Arial" w:hAnsi="Arial" w:cs="Arial"/>
        </w:rPr>
        <w:t>(éventuelle)</w:t>
      </w:r>
      <w:r w:rsidR="00DE1409">
        <w:rPr>
          <w:rFonts w:ascii="Arial" w:hAnsi="Arial" w:cs="Arial"/>
        </w:rPr>
        <w:tab/>
      </w:r>
      <w:r w:rsidR="00DE1409">
        <w:rPr>
          <w:rFonts w:ascii="Arial" w:hAnsi="Arial" w:cs="Arial"/>
        </w:rPr>
        <w:br/>
      </w:r>
      <w:r>
        <w:rPr>
          <w:rFonts w:ascii="Arial" w:hAnsi="Arial" w:cs="Arial"/>
        </w:rPr>
        <w:t xml:space="preserve"> alternative n°1 : Prix </w:t>
      </w:r>
      <w:r w:rsidR="000650BF">
        <w:rPr>
          <w:rFonts w:ascii="Arial" w:hAnsi="Arial" w:cs="Arial"/>
        </w:rPr>
        <w:t>b</w:t>
      </w:r>
      <w:r>
        <w:rPr>
          <w:rFonts w:ascii="Arial" w:hAnsi="Arial" w:cs="Arial"/>
        </w:rPr>
        <w:t>ureau</w:t>
      </w:r>
      <w:r w:rsidR="000650BF">
        <w:rPr>
          <w:rFonts w:ascii="Arial" w:hAnsi="Arial" w:cs="Arial"/>
        </w:rPr>
        <w:t>x</w:t>
      </w:r>
      <w:r>
        <w:rPr>
          <w:rFonts w:ascii="Arial" w:hAnsi="Arial" w:cs="Arial"/>
        </w:rPr>
        <w:t xml:space="preserve"> ajustable</w:t>
      </w:r>
      <w:r w:rsidR="000650BF">
        <w:rPr>
          <w:rFonts w:ascii="Arial" w:hAnsi="Arial" w:cs="Arial"/>
        </w:rPr>
        <w:t>s</w:t>
      </w:r>
      <w:r>
        <w:rPr>
          <w:rFonts w:ascii="Arial" w:hAnsi="Arial" w:cs="Arial"/>
        </w:rPr>
        <w:t xml:space="preserve"> en hauteur</w:t>
      </w:r>
    </w:p>
    <w:p w14:paraId="799CD347" w14:textId="4CC43BC3" w:rsidR="00DE1409" w:rsidRDefault="00DE1409" w:rsidP="000459F5">
      <w:pPr>
        <w:pStyle w:val="fcasegauche"/>
        <w:tabs>
          <w:tab w:val="left" w:pos="851"/>
        </w:tabs>
        <w:spacing w:after="0"/>
        <w:ind w:left="0" w:firstLine="0"/>
        <w:rPr>
          <w:rFonts w:ascii="Arial" w:hAnsi="Arial" w:cs="Arial"/>
        </w:rPr>
      </w:pPr>
      <w:r>
        <w:rPr>
          <w:rFonts w:ascii="Arial" w:hAnsi="Arial" w:cs="Arial"/>
        </w:rPr>
        <w:t xml:space="preserve"> </w:t>
      </w:r>
      <w:proofErr w:type="gramStart"/>
      <w:r>
        <w:rPr>
          <w:rFonts w:ascii="Arial" w:hAnsi="Arial" w:cs="Arial"/>
        </w:rPr>
        <w:t>alternative</w:t>
      </w:r>
      <w:proofErr w:type="gramEnd"/>
      <w:r>
        <w:rPr>
          <w:rFonts w:ascii="Arial" w:hAnsi="Arial" w:cs="Arial"/>
        </w:rPr>
        <w:t xml:space="preserve"> n°2 : Prix estrade en hauteur</w:t>
      </w:r>
    </w:p>
    <w:p w14:paraId="29E81276" w14:textId="77777777" w:rsidR="009B1CD0" w:rsidRDefault="009B1CD0" w:rsidP="005846FB">
      <w:pPr>
        <w:pStyle w:val="fcasegauche"/>
        <w:tabs>
          <w:tab w:val="left" w:pos="851"/>
        </w:tabs>
        <w:spacing w:after="0"/>
        <w:ind w:left="0" w:firstLine="0"/>
        <w:rPr>
          <w:rFonts w:ascii="Arial" w:hAnsi="Arial" w:cs="Arial"/>
        </w:rPr>
      </w:pPr>
    </w:p>
    <w:p w14:paraId="4718F915" w14:textId="77777777" w:rsidR="009B1CD0" w:rsidRDefault="009B1CD0" w:rsidP="0061068C">
      <w:pPr>
        <w:pStyle w:val="fcasegauche"/>
        <w:tabs>
          <w:tab w:val="left" w:pos="851"/>
        </w:tabs>
        <w:spacing w:after="0"/>
        <w:ind w:left="0" w:firstLine="0"/>
        <w:rPr>
          <w:rFonts w:ascii="Arial" w:hAnsi="Arial" w:cs="Arial"/>
        </w:rPr>
      </w:pPr>
    </w:p>
    <w:p w14:paraId="241867A8" w14:textId="77777777" w:rsidR="009B1CD0" w:rsidRDefault="009B1CD0" w:rsidP="009B45B9">
      <w:pPr>
        <w:pStyle w:val="fcasegauche"/>
        <w:tabs>
          <w:tab w:val="left" w:pos="851"/>
        </w:tabs>
        <w:spacing w:after="0"/>
        <w:ind w:left="851" w:firstLine="0"/>
        <w:rPr>
          <w:rFonts w:ascii="Arial" w:hAnsi="Arial" w:cs="Arial"/>
        </w:rPr>
      </w:pPr>
    </w:p>
    <w:p w14:paraId="574D676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093AF46" w14:textId="77777777">
        <w:tc>
          <w:tcPr>
            <w:tcW w:w="10277" w:type="dxa"/>
            <w:shd w:val="clear" w:color="auto" w:fill="66CCFF"/>
          </w:tcPr>
          <w:p w14:paraId="4F83DBC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0CB7D092" w14:textId="77777777" w:rsidR="009B1CD0" w:rsidRDefault="009B1CD0" w:rsidP="006C4338">
      <w:pPr>
        <w:tabs>
          <w:tab w:val="left" w:pos="851"/>
        </w:tabs>
      </w:pPr>
    </w:p>
    <w:p w14:paraId="02C9371A"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C538D8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C6A4167" w14:textId="77777777" w:rsidR="009B1CD0" w:rsidRDefault="009B1CD0" w:rsidP="005846FB">
      <w:pPr>
        <w:tabs>
          <w:tab w:val="left" w:pos="851"/>
        </w:tabs>
        <w:rPr>
          <w:rFonts w:ascii="Arial" w:hAnsi="Arial" w:cs="Arial"/>
        </w:rPr>
      </w:pPr>
    </w:p>
    <w:p w14:paraId="035BDB7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75FF5645" w14:textId="77777777" w:rsidR="009B1CD0" w:rsidRPr="001C0EBB" w:rsidRDefault="00332A74"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1C0EBB">
        <w:rPr>
          <w:rFonts w:ascii="Arial" w:hAnsi="Arial" w:cs="Arial"/>
        </w:rPr>
        <w:t xml:space="preserve"> CC</w:t>
      </w:r>
      <w:r w:rsidR="001C0EBB">
        <w:rPr>
          <w:rFonts w:ascii="Arial" w:hAnsi="Arial" w:cs="Arial"/>
        </w:rPr>
        <w:t>A</w:t>
      </w:r>
      <w:r w:rsidR="009B1CD0" w:rsidRPr="001C0EBB">
        <w:rPr>
          <w:rFonts w:ascii="Arial" w:hAnsi="Arial" w:cs="Arial"/>
        </w:rPr>
        <w:t>P……………………………………………………………………………………</w:t>
      </w:r>
      <w:proofErr w:type="gramStart"/>
      <w:r w:rsidR="009B1CD0" w:rsidRPr="001C0EBB">
        <w:rPr>
          <w:rFonts w:ascii="Arial" w:hAnsi="Arial" w:cs="Arial"/>
        </w:rPr>
        <w:t>…….</w:t>
      </w:r>
      <w:proofErr w:type="gramEnd"/>
      <w:r w:rsidR="009B1CD0" w:rsidRPr="001C0EBB">
        <w:rPr>
          <w:rFonts w:ascii="Arial" w:hAnsi="Arial" w:cs="Arial"/>
        </w:rPr>
        <w:t>.</w:t>
      </w:r>
    </w:p>
    <w:p w14:paraId="5F9D8070" w14:textId="77777777" w:rsidR="001C0EBB" w:rsidRPr="001C0EBB" w:rsidRDefault="00332A74" w:rsidP="001C0EB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1C0EBB" w:rsidRPr="001C0EBB">
        <w:rPr>
          <w:rFonts w:ascii="Arial" w:hAnsi="Arial" w:cs="Arial"/>
        </w:rPr>
        <w:t xml:space="preserve"> CC</w:t>
      </w:r>
      <w:r w:rsidR="001C0EBB">
        <w:rPr>
          <w:rFonts w:ascii="Arial" w:hAnsi="Arial" w:cs="Arial"/>
        </w:rPr>
        <w:t>T</w:t>
      </w:r>
      <w:r w:rsidR="001C0EBB" w:rsidRPr="001C0EBB">
        <w:rPr>
          <w:rFonts w:ascii="Arial" w:hAnsi="Arial" w:cs="Arial"/>
        </w:rPr>
        <w:t>P……………………………………………………………………………………</w:t>
      </w:r>
      <w:proofErr w:type="gramStart"/>
      <w:r w:rsidR="001C0EBB" w:rsidRPr="001C0EBB">
        <w:rPr>
          <w:rFonts w:ascii="Arial" w:hAnsi="Arial" w:cs="Arial"/>
        </w:rPr>
        <w:t>…….</w:t>
      </w:r>
      <w:proofErr w:type="gramEnd"/>
      <w:r w:rsidR="001C0EBB" w:rsidRPr="001C0EBB">
        <w:rPr>
          <w:rFonts w:ascii="Arial" w:hAnsi="Arial" w:cs="Arial"/>
        </w:rPr>
        <w:t>.</w:t>
      </w:r>
    </w:p>
    <w:p w14:paraId="38552DC4" w14:textId="77777777" w:rsidR="009B1CD0" w:rsidRPr="001C0EBB" w:rsidRDefault="00332A74"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CCAG FCS du 30/03/2021                                  </w:t>
      </w:r>
      <w:r w:rsidR="009B1CD0" w:rsidRPr="001C0EBB">
        <w:rPr>
          <w:rFonts w:ascii="Arial" w:hAnsi="Arial" w:cs="Arial"/>
        </w:rPr>
        <w:t>………………………………………</w:t>
      </w:r>
    </w:p>
    <w:p w14:paraId="36C99351"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E255F78" w14:textId="77777777" w:rsidR="009B1CD0" w:rsidRDefault="009B1CD0" w:rsidP="00710FD6">
      <w:pPr>
        <w:tabs>
          <w:tab w:val="left" w:pos="851"/>
        </w:tabs>
        <w:jc w:val="both"/>
        <w:rPr>
          <w:rFonts w:ascii="Arial" w:hAnsi="Arial" w:cs="Arial"/>
        </w:rPr>
      </w:pPr>
    </w:p>
    <w:p w14:paraId="2ACC5EA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D580169" w14:textId="77777777" w:rsidR="009B1CD0" w:rsidRDefault="009B1CD0" w:rsidP="0083205E">
      <w:pPr>
        <w:tabs>
          <w:tab w:val="left" w:pos="851"/>
        </w:tabs>
        <w:jc w:val="both"/>
        <w:rPr>
          <w:rFonts w:ascii="Arial" w:hAnsi="Arial" w:cs="Arial"/>
        </w:rPr>
      </w:pPr>
    </w:p>
    <w:p w14:paraId="343B03B2"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57098287" w14:textId="77777777" w:rsidR="009B1CD0" w:rsidRDefault="009B1CD0" w:rsidP="0083205E">
      <w:pPr>
        <w:tabs>
          <w:tab w:val="left" w:pos="851"/>
        </w:tabs>
        <w:jc w:val="both"/>
        <w:rPr>
          <w:rFonts w:ascii="Arial" w:hAnsi="Arial" w:cs="Arial"/>
        </w:rPr>
      </w:pPr>
    </w:p>
    <w:p w14:paraId="22E15E1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AE38B85"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66C4E20" w14:textId="77777777" w:rsidR="009B1CD0" w:rsidRDefault="009B1CD0" w:rsidP="00CD46CC">
      <w:pPr>
        <w:tabs>
          <w:tab w:val="left" w:pos="851"/>
        </w:tabs>
        <w:jc w:val="both"/>
        <w:rPr>
          <w:rFonts w:ascii="Arial" w:hAnsi="Arial" w:cs="Arial"/>
        </w:rPr>
      </w:pPr>
    </w:p>
    <w:p w14:paraId="43FDEF2D" w14:textId="77777777" w:rsidR="009B1CD0" w:rsidRDefault="009B1CD0" w:rsidP="009B45B9">
      <w:pPr>
        <w:tabs>
          <w:tab w:val="left" w:pos="851"/>
        </w:tabs>
        <w:jc w:val="both"/>
        <w:rPr>
          <w:rFonts w:ascii="Arial" w:hAnsi="Arial" w:cs="Arial"/>
        </w:rPr>
      </w:pPr>
    </w:p>
    <w:p w14:paraId="7FCD6B1C" w14:textId="77777777" w:rsidR="009B1CD0" w:rsidRDefault="009B1CD0" w:rsidP="009B45B9">
      <w:pPr>
        <w:tabs>
          <w:tab w:val="left" w:pos="851"/>
        </w:tabs>
        <w:jc w:val="both"/>
        <w:rPr>
          <w:rFonts w:ascii="Arial" w:hAnsi="Arial" w:cs="Arial"/>
        </w:rPr>
      </w:pPr>
    </w:p>
    <w:p w14:paraId="0693023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0C9BBB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6346334" w14:textId="77777777" w:rsidR="009B1CD0" w:rsidRDefault="009B1CD0" w:rsidP="009B45B9">
      <w:pPr>
        <w:tabs>
          <w:tab w:val="left" w:pos="851"/>
        </w:tabs>
        <w:jc w:val="both"/>
        <w:rPr>
          <w:rFonts w:ascii="Arial" w:hAnsi="Arial" w:cs="Arial"/>
        </w:rPr>
      </w:pPr>
    </w:p>
    <w:p w14:paraId="4EC57DBD" w14:textId="77777777" w:rsidR="009B1CD0" w:rsidRDefault="009B1CD0" w:rsidP="009B45B9">
      <w:pPr>
        <w:tabs>
          <w:tab w:val="left" w:pos="851"/>
        </w:tabs>
        <w:jc w:val="both"/>
        <w:rPr>
          <w:rFonts w:ascii="Arial" w:hAnsi="Arial" w:cs="Arial"/>
        </w:rPr>
      </w:pPr>
    </w:p>
    <w:p w14:paraId="09759727"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7F34755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A860045" w14:textId="77777777" w:rsidR="009B1CD0" w:rsidRDefault="009B1CD0" w:rsidP="009B45B9">
      <w:pPr>
        <w:pStyle w:val="fcase1ertab"/>
        <w:tabs>
          <w:tab w:val="left" w:pos="851"/>
        </w:tabs>
        <w:ind w:left="0" w:firstLine="0"/>
        <w:rPr>
          <w:rFonts w:ascii="Arial" w:hAnsi="Arial" w:cs="Arial"/>
        </w:rPr>
      </w:pPr>
    </w:p>
    <w:p w14:paraId="21C50826" w14:textId="77777777" w:rsidR="009B1CD0" w:rsidRDefault="009B1CD0" w:rsidP="009B45B9">
      <w:pPr>
        <w:pStyle w:val="fcase1ertab"/>
        <w:tabs>
          <w:tab w:val="left" w:pos="851"/>
        </w:tabs>
        <w:ind w:left="0" w:firstLine="0"/>
        <w:rPr>
          <w:rFonts w:ascii="Arial" w:hAnsi="Arial" w:cs="Arial"/>
        </w:rPr>
      </w:pPr>
    </w:p>
    <w:p w14:paraId="1ED64C4F" w14:textId="77777777" w:rsidR="009B1CD0" w:rsidRDefault="009B1CD0" w:rsidP="009B45B9">
      <w:pPr>
        <w:pStyle w:val="fcase1ertab"/>
        <w:tabs>
          <w:tab w:val="left" w:pos="851"/>
        </w:tabs>
        <w:ind w:left="0" w:firstLine="0"/>
        <w:rPr>
          <w:rFonts w:ascii="Arial" w:hAnsi="Arial" w:cs="Arial"/>
        </w:rPr>
      </w:pPr>
    </w:p>
    <w:p w14:paraId="1E3A3683"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A4A01D4"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4434EB5F"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3D366EAF"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C40FAE0"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13E55246"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5F91F44F"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7D567355"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78936EA6"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B08D05D"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2C2E5594" w14:textId="77777777" w:rsidR="009B1CD0" w:rsidRDefault="00E91ADA"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w:t>
      </w:r>
      <w:r w:rsidR="00CA7344">
        <w:rPr>
          <w:rFonts w:ascii="Arial" w:hAnsi="Arial" w:cs="Arial"/>
        </w:rPr>
        <w:t>la décomposition du prix global et forfaitaire</w:t>
      </w:r>
      <w:r w:rsidR="009B1CD0">
        <w:rPr>
          <w:rFonts w:ascii="Arial" w:hAnsi="Arial" w:cs="Arial"/>
        </w:rPr>
        <w:t>.</w:t>
      </w:r>
    </w:p>
    <w:p w14:paraId="0895E7C9" w14:textId="77777777" w:rsidR="009B1CD0" w:rsidRDefault="009B1CD0" w:rsidP="009B45B9">
      <w:pPr>
        <w:pStyle w:val="fcasegauche"/>
        <w:tabs>
          <w:tab w:val="left" w:pos="851"/>
        </w:tabs>
        <w:spacing w:after="0"/>
        <w:ind w:left="0" w:firstLine="0"/>
        <w:rPr>
          <w:rFonts w:ascii="Arial" w:hAnsi="Arial" w:cs="Arial"/>
        </w:rPr>
      </w:pPr>
    </w:p>
    <w:p w14:paraId="79E9B566" w14:textId="77777777" w:rsidR="002C2CA3" w:rsidRDefault="002C2CA3" w:rsidP="009B45B9">
      <w:pPr>
        <w:pStyle w:val="fcasegauche"/>
        <w:tabs>
          <w:tab w:val="left" w:pos="851"/>
        </w:tabs>
        <w:spacing w:after="0"/>
        <w:ind w:left="0" w:firstLine="0"/>
        <w:rPr>
          <w:rFonts w:ascii="Arial" w:hAnsi="Arial" w:cs="Arial"/>
        </w:rPr>
      </w:pPr>
    </w:p>
    <w:p w14:paraId="15E110C7" w14:textId="77777777" w:rsidR="009B1CD0" w:rsidRDefault="009B1CD0" w:rsidP="009B45B9">
      <w:pPr>
        <w:pStyle w:val="fcasegauche"/>
        <w:pageBreakBefore/>
        <w:tabs>
          <w:tab w:val="left" w:pos="851"/>
        </w:tabs>
        <w:spacing w:after="0"/>
        <w:ind w:left="0" w:firstLine="0"/>
        <w:rPr>
          <w:rFonts w:ascii="Arial" w:hAnsi="Arial" w:cs="Arial"/>
        </w:rPr>
      </w:pPr>
    </w:p>
    <w:p w14:paraId="764D6C8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34A10E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1B781477" w14:textId="77777777" w:rsidR="00036500" w:rsidRDefault="00036500" w:rsidP="009B45B9">
      <w:pPr>
        <w:tabs>
          <w:tab w:val="left" w:pos="851"/>
          <w:tab w:val="left" w:pos="6237"/>
        </w:tabs>
        <w:rPr>
          <w:rFonts w:ascii="Arial" w:hAnsi="Arial" w:cs="Arial"/>
          <w:i/>
          <w:iCs/>
          <w:sz w:val="18"/>
          <w:szCs w:val="18"/>
        </w:rPr>
      </w:pPr>
    </w:p>
    <w:p w14:paraId="68B5CDD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1A62B7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DF1C5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04F562D"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18889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EA9E01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606300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6DC221"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BBD454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39DD8F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33CFF1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13075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0CB93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A2975E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CA6931E" w14:textId="77777777">
        <w:trPr>
          <w:trHeight w:val="1021"/>
        </w:trPr>
        <w:tc>
          <w:tcPr>
            <w:tcW w:w="4503" w:type="dxa"/>
            <w:tcBorders>
              <w:top w:val="single" w:sz="4" w:space="0" w:color="000000"/>
              <w:left w:val="single" w:sz="4" w:space="0" w:color="000000"/>
            </w:tcBorders>
            <w:shd w:val="clear" w:color="auto" w:fill="CCFFFF"/>
          </w:tcPr>
          <w:p w14:paraId="4998793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96EB00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6650611" w14:textId="77777777" w:rsidR="009B1CD0" w:rsidRDefault="009B1CD0" w:rsidP="006F3DF9">
            <w:pPr>
              <w:tabs>
                <w:tab w:val="left" w:pos="851"/>
              </w:tabs>
              <w:snapToGrid w:val="0"/>
              <w:jc w:val="both"/>
              <w:rPr>
                <w:rFonts w:ascii="Arial" w:hAnsi="Arial" w:cs="Arial"/>
              </w:rPr>
            </w:pPr>
          </w:p>
        </w:tc>
      </w:tr>
      <w:tr w:rsidR="009B1CD0" w14:paraId="0CD98969" w14:textId="77777777">
        <w:trPr>
          <w:trHeight w:val="1021"/>
        </w:trPr>
        <w:tc>
          <w:tcPr>
            <w:tcW w:w="4503" w:type="dxa"/>
            <w:tcBorders>
              <w:left w:val="single" w:sz="4" w:space="0" w:color="000000"/>
            </w:tcBorders>
            <w:shd w:val="clear" w:color="auto" w:fill="auto"/>
          </w:tcPr>
          <w:p w14:paraId="6D66B0A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794C15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0C97D52" w14:textId="77777777" w:rsidR="009B1CD0" w:rsidRDefault="009B1CD0" w:rsidP="006F3DF9">
            <w:pPr>
              <w:tabs>
                <w:tab w:val="left" w:pos="851"/>
              </w:tabs>
              <w:snapToGrid w:val="0"/>
              <w:jc w:val="both"/>
              <w:rPr>
                <w:rFonts w:ascii="Arial" w:hAnsi="Arial" w:cs="Arial"/>
              </w:rPr>
            </w:pPr>
          </w:p>
        </w:tc>
      </w:tr>
      <w:tr w:rsidR="009B1CD0" w14:paraId="0520B847" w14:textId="77777777">
        <w:trPr>
          <w:trHeight w:val="1021"/>
        </w:trPr>
        <w:tc>
          <w:tcPr>
            <w:tcW w:w="4503" w:type="dxa"/>
            <w:tcBorders>
              <w:left w:val="single" w:sz="4" w:space="0" w:color="000000"/>
              <w:bottom w:val="single" w:sz="4" w:space="0" w:color="000000"/>
            </w:tcBorders>
            <w:shd w:val="clear" w:color="auto" w:fill="CCFFFF"/>
          </w:tcPr>
          <w:p w14:paraId="107933B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4C20AF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32C4A06" w14:textId="77777777" w:rsidR="009B1CD0" w:rsidRDefault="009B1CD0" w:rsidP="006F3DF9">
            <w:pPr>
              <w:tabs>
                <w:tab w:val="left" w:pos="851"/>
              </w:tabs>
              <w:snapToGrid w:val="0"/>
              <w:jc w:val="both"/>
              <w:rPr>
                <w:rFonts w:ascii="Arial" w:hAnsi="Arial" w:cs="Arial"/>
              </w:rPr>
            </w:pPr>
          </w:p>
        </w:tc>
      </w:tr>
    </w:tbl>
    <w:p w14:paraId="534A2514" w14:textId="77777777" w:rsidR="009B1CD0" w:rsidRDefault="009B1CD0" w:rsidP="006C4338">
      <w:pPr>
        <w:tabs>
          <w:tab w:val="left" w:pos="851"/>
          <w:tab w:val="left" w:pos="6237"/>
        </w:tabs>
      </w:pPr>
    </w:p>
    <w:p w14:paraId="5E7D4D53" w14:textId="77777777" w:rsidR="009B1CD0" w:rsidRDefault="009B1CD0" w:rsidP="006C4338">
      <w:pPr>
        <w:pStyle w:val="fcasegauche"/>
        <w:tabs>
          <w:tab w:val="left" w:pos="851"/>
        </w:tabs>
        <w:spacing w:after="0"/>
        <w:ind w:left="0" w:firstLine="0"/>
        <w:rPr>
          <w:rFonts w:ascii="Arial" w:hAnsi="Arial" w:cs="Arial"/>
          <w:bCs/>
          <w:iCs/>
        </w:rPr>
      </w:pPr>
    </w:p>
    <w:p w14:paraId="080C59E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CE2745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6973ED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352D89C"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C4CA12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2CE3B43"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CC47619"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7F3611E"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EE1930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ED2C9F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79BC334"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r w:rsidR="000B3A69" w:rsidRPr="000B3A69">
        <w:rPr>
          <w:i/>
        </w:rPr>
        <w:t>article R2191-3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D9C8911" w14:textId="77777777" w:rsidR="009B1CD0" w:rsidRDefault="009B1CD0" w:rsidP="00934503">
      <w:pPr>
        <w:tabs>
          <w:tab w:val="left" w:pos="426"/>
          <w:tab w:val="left" w:pos="851"/>
        </w:tabs>
        <w:rPr>
          <w:rFonts w:ascii="Arial" w:hAnsi="Arial" w:cs="Arial"/>
          <w:b/>
        </w:rPr>
      </w:pPr>
    </w:p>
    <w:p w14:paraId="69432FA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OUI</w:t>
      </w:r>
    </w:p>
    <w:p w14:paraId="5188421B"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35CEC3C" w14:textId="77777777" w:rsidR="009B1CD0" w:rsidRDefault="009B1CD0" w:rsidP="009B45B9">
      <w:pPr>
        <w:tabs>
          <w:tab w:val="left" w:pos="426"/>
          <w:tab w:val="left" w:pos="851"/>
        </w:tabs>
        <w:jc w:val="both"/>
        <w:rPr>
          <w:rFonts w:ascii="Arial" w:hAnsi="Arial" w:cs="Arial"/>
          <w:b/>
        </w:rPr>
      </w:pPr>
    </w:p>
    <w:p w14:paraId="4EDF9F40" w14:textId="77777777" w:rsidR="00E609CA" w:rsidRDefault="00E609CA" w:rsidP="00E609CA">
      <w:pPr>
        <w:tabs>
          <w:tab w:val="left" w:pos="426"/>
          <w:tab w:val="left" w:pos="851"/>
        </w:tabs>
        <w:jc w:val="both"/>
        <w:rPr>
          <w:rFonts w:ascii="Arial" w:hAnsi="Arial" w:cs="Arial"/>
        </w:rPr>
      </w:pPr>
      <w:r w:rsidRPr="008F546F">
        <w:rPr>
          <w:rFonts w:ascii="Arial" w:hAnsi="Arial" w:cs="Arial"/>
        </w:rPr>
        <w:t>Si aucune des deux cases n’est cochée ou si</w:t>
      </w:r>
      <w:r w:rsidR="00332A74">
        <w:rPr>
          <w:rFonts w:ascii="Arial" w:hAnsi="Arial" w:cs="Arial"/>
        </w:rPr>
        <w:t xml:space="preserve"> les deux cases sont cochées, l’acheteur </w:t>
      </w:r>
      <w:r w:rsidRPr="008F546F">
        <w:rPr>
          <w:rFonts w:ascii="Arial" w:hAnsi="Arial" w:cs="Arial"/>
        </w:rPr>
        <w:t>considèrera que l’avance est refusée.</w:t>
      </w:r>
    </w:p>
    <w:p w14:paraId="73ED31FD" w14:textId="77777777" w:rsidR="002E22A4" w:rsidRDefault="002E22A4" w:rsidP="00E609CA">
      <w:pPr>
        <w:tabs>
          <w:tab w:val="left" w:pos="426"/>
          <w:tab w:val="left" w:pos="851"/>
        </w:tabs>
        <w:jc w:val="both"/>
        <w:rPr>
          <w:rFonts w:ascii="Arial" w:hAnsi="Arial" w:cs="Arial"/>
        </w:rPr>
      </w:pPr>
    </w:p>
    <w:p w14:paraId="6DA3ABA5" w14:textId="77777777" w:rsidR="002E22A4" w:rsidRPr="008F546F" w:rsidRDefault="002E22A4" w:rsidP="00E609CA">
      <w:pPr>
        <w:tabs>
          <w:tab w:val="left" w:pos="426"/>
          <w:tab w:val="left" w:pos="851"/>
        </w:tabs>
        <w:jc w:val="both"/>
        <w:rPr>
          <w:rFonts w:ascii="Arial" w:hAnsi="Arial" w:cs="Arial"/>
        </w:rPr>
      </w:pPr>
      <w:r>
        <w:rPr>
          <w:rFonts w:ascii="Arial" w:hAnsi="Arial" w:cs="Arial"/>
        </w:rPr>
        <w:t xml:space="preserve">L’avance sera calculée en fonction de l’option B </w:t>
      </w:r>
      <w:r w:rsidRPr="00332A74">
        <w:rPr>
          <w:rFonts w:ascii="Arial" w:hAnsi="Arial" w:cs="Arial"/>
        </w:rPr>
        <w:t>de l’article 11.1 du CCAG FCS</w:t>
      </w:r>
      <w:r w:rsidR="00332A74">
        <w:rPr>
          <w:rFonts w:ascii="Arial" w:hAnsi="Arial" w:cs="Arial"/>
        </w:rPr>
        <w:t>.</w:t>
      </w:r>
    </w:p>
    <w:p w14:paraId="3AFCD925" w14:textId="77777777" w:rsidR="009B1CD0" w:rsidRDefault="009B1CD0" w:rsidP="009B45B9">
      <w:pPr>
        <w:tabs>
          <w:tab w:val="left" w:pos="426"/>
          <w:tab w:val="left" w:pos="851"/>
        </w:tabs>
        <w:jc w:val="both"/>
        <w:rPr>
          <w:rFonts w:ascii="Arial" w:hAnsi="Arial" w:cs="Arial"/>
          <w:b/>
        </w:rPr>
      </w:pPr>
    </w:p>
    <w:p w14:paraId="1123323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0E493BCC" w14:textId="77777777" w:rsidR="009B1CD0" w:rsidRDefault="009B1CD0" w:rsidP="009B45B9">
      <w:pPr>
        <w:tabs>
          <w:tab w:val="left" w:pos="576"/>
          <w:tab w:val="left" w:pos="851"/>
        </w:tabs>
        <w:jc w:val="both"/>
        <w:rPr>
          <w:rFonts w:ascii="Arial" w:hAnsi="Arial" w:cs="Arial"/>
        </w:rPr>
      </w:pPr>
    </w:p>
    <w:p w14:paraId="2A87CB37"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Pr="00CA07CF">
        <w:rPr>
          <w:rFonts w:ascii="Arial" w:hAnsi="Arial" w:cs="Arial"/>
        </w:rPr>
        <w:t xml:space="preserve">est de </w:t>
      </w:r>
      <w:r w:rsidR="00515C05" w:rsidRPr="00CA07CF">
        <w:rPr>
          <w:rFonts w:ascii="Arial" w:hAnsi="Arial" w:cs="Arial"/>
        </w:rPr>
        <w:t>3</w:t>
      </w:r>
      <w:r w:rsidR="001C0EBB" w:rsidRPr="00CA07CF">
        <w:rPr>
          <w:rFonts w:ascii="Arial" w:hAnsi="Arial" w:cs="Arial"/>
        </w:rPr>
        <w:t xml:space="preserve"> mois à c</w:t>
      </w:r>
      <w:r w:rsidRPr="00CA07CF">
        <w:rPr>
          <w:rFonts w:ascii="Arial" w:hAnsi="Arial" w:cs="Arial"/>
        </w:rPr>
        <w:t>ompter</w:t>
      </w:r>
      <w:r>
        <w:rPr>
          <w:rFonts w:ascii="Arial" w:hAnsi="Arial" w:cs="Arial"/>
        </w:rPr>
        <w:t xml:space="preserve"> de :</w:t>
      </w:r>
    </w:p>
    <w:p w14:paraId="368BC91C" w14:textId="77777777" w:rsidR="009B1CD0" w:rsidRDefault="009B1CD0" w:rsidP="009B45B9">
      <w:pPr>
        <w:tabs>
          <w:tab w:val="left" w:pos="851"/>
        </w:tabs>
      </w:pPr>
      <w:r>
        <w:rPr>
          <w:rFonts w:ascii="Arial" w:hAnsi="Arial" w:cs="Arial"/>
          <w:i/>
          <w:sz w:val="18"/>
          <w:szCs w:val="18"/>
        </w:rPr>
        <w:t>(Cocher la case correspondante.)</w:t>
      </w:r>
    </w:p>
    <w:p w14:paraId="2BAEFFA1" w14:textId="4FBEB6F9" w:rsidR="009B1CD0" w:rsidRDefault="00844DAA" w:rsidP="009B45B9">
      <w:pPr>
        <w:tabs>
          <w:tab w:val="left" w:pos="851"/>
        </w:tabs>
        <w:spacing w:before="120"/>
        <w:ind w:left="567"/>
        <w:jc w:val="both"/>
      </w:pPr>
      <w:r>
        <w:tab/>
      </w:r>
      <w:r w:rsidR="0053312F">
        <w:fldChar w:fldCharType="begin">
          <w:ffData>
            <w:name w:val=""/>
            <w:enabled/>
            <w:calcOnExit w:val="0"/>
            <w:checkBox>
              <w:size w:val="20"/>
              <w:default w:val="0"/>
            </w:checkBox>
          </w:ffData>
        </w:fldChar>
      </w:r>
      <w:r w:rsidR="0053312F">
        <w:instrText xml:space="preserve"> FORMCHECKBOX </w:instrText>
      </w:r>
      <w:r w:rsidR="0053312F">
        <w:fldChar w:fldCharType="separate"/>
      </w:r>
      <w:r w:rsidR="0053312F">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73918FC3" w14:textId="75736A5A" w:rsidR="009B1CD0" w:rsidRDefault="00844DAA" w:rsidP="009B45B9">
      <w:pPr>
        <w:tabs>
          <w:tab w:val="left" w:pos="851"/>
        </w:tabs>
        <w:spacing w:before="120"/>
        <w:ind w:left="567"/>
        <w:jc w:val="both"/>
      </w:pPr>
      <w:r>
        <w:tab/>
      </w:r>
      <w:r w:rsidR="0053312F">
        <w:fldChar w:fldCharType="begin">
          <w:ffData>
            <w:name w:val=""/>
            <w:enabled/>
            <w:calcOnExit w:val="0"/>
            <w:checkBox>
              <w:size w:val="20"/>
              <w:default w:val="1"/>
            </w:checkBox>
          </w:ffData>
        </w:fldChar>
      </w:r>
      <w:r w:rsidR="0053312F">
        <w:instrText xml:space="preserve"> FORMCHECKBOX </w:instrText>
      </w:r>
      <w:r w:rsidR="0053312F">
        <w:fldChar w:fldCharType="separate"/>
      </w:r>
      <w:r w:rsidR="0053312F">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2452899" w14:textId="77777777" w:rsidR="009B1CD0" w:rsidRDefault="00844DAA" w:rsidP="009B45B9">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223339B2" w14:textId="77777777" w:rsidR="00332A74" w:rsidRDefault="00332A74" w:rsidP="009B45B9">
      <w:pPr>
        <w:tabs>
          <w:tab w:val="left" w:pos="851"/>
        </w:tabs>
        <w:spacing w:before="120"/>
        <w:ind w:left="1134" w:hanging="567"/>
        <w:jc w:val="both"/>
        <w:rPr>
          <w:rFonts w:ascii="Arial" w:hAnsi="Arial" w:cs="Arial"/>
          <w:b/>
        </w:rPr>
      </w:pPr>
    </w:p>
    <w:p w14:paraId="2239196A" w14:textId="77777777" w:rsidR="009B1CD0" w:rsidRDefault="009B1CD0" w:rsidP="009B45B9">
      <w:pPr>
        <w:tabs>
          <w:tab w:val="left" w:pos="426"/>
          <w:tab w:val="left" w:pos="851"/>
        </w:tabs>
        <w:jc w:val="both"/>
        <w:rPr>
          <w:rFonts w:ascii="Arial" w:hAnsi="Arial" w:cs="Arial"/>
          <w:b/>
        </w:rPr>
      </w:pPr>
    </w:p>
    <w:p w14:paraId="0390B062"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0459F5">
        <w:fldChar w:fldCharType="begin">
          <w:ffData>
            <w:name w:val=""/>
            <w:enabled/>
            <w:calcOnExit w:val="0"/>
            <w:checkBox>
              <w:size w:val="20"/>
              <w:default w:val="1"/>
            </w:checkBox>
          </w:ffData>
        </w:fldChar>
      </w:r>
      <w:r w:rsidR="000459F5">
        <w:instrText xml:space="preserve"> FORMCHECKBOX </w:instrText>
      </w:r>
      <w:r w:rsidR="000459F5">
        <w:fldChar w:fldCharType="separate"/>
      </w:r>
      <w:r w:rsidR="000459F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OUI</w:t>
      </w:r>
    </w:p>
    <w:p w14:paraId="60CB4D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278A0DC" w14:textId="77777777" w:rsidR="009B1CD0" w:rsidRDefault="009B1CD0" w:rsidP="009B45B9">
      <w:pPr>
        <w:tabs>
          <w:tab w:val="left" w:pos="426"/>
          <w:tab w:val="left" w:pos="851"/>
        </w:tabs>
        <w:jc w:val="both"/>
        <w:rPr>
          <w:rFonts w:ascii="Arial" w:hAnsi="Arial" w:cs="Arial"/>
        </w:rPr>
      </w:pPr>
    </w:p>
    <w:p w14:paraId="18C0012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8F7DD01"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77E62190"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52A285FA"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C0A6E3A" w14:textId="77777777">
        <w:tc>
          <w:tcPr>
            <w:tcW w:w="10419" w:type="dxa"/>
            <w:shd w:val="clear" w:color="auto" w:fill="66CCFF"/>
          </w:tcPr>
          <w:p w14:paraId="3FFA9A9E"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7335DD9" w14:textId="77777777" w:rsidR="009B1CD0" w:rsidRDefault="009B1CD0" w:rsidP="006C4338">
      <w:pPr>
        <w:tabs>
          <w:tab w:val="left" w:pos="851"/>
        </w:tabs>
        <w:jc w:val="both"/>
      </w:pPr>
    </w:p>
    <w:p w14:paraId="58A3F8D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258E33F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2C9878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B6D294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5D4933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21187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5A6B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763878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860559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2BFCFF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3999E88" w14:textId="77777777" w:rsidR="00332B12" w:rsidRDefault="00332B12" w:rsidP="00B054DA">
            <w:pPr>
              <w:tabs>
                <w:tab w:val="left" w:pos="851"/>
              </w:tabs>
              <w:snapToGrid w:val="0"/>
              <w:jc w:val="both"/>
              <w:rPr>
                <w:rFonts w:ascii="Arial" w:hAnsi="Arial" w:cs="Arial"/>
                <w:b/>
                <w:bCs/>
              </w:rPr>
            </w:pPr>
          </w:p>
        </w:tc>
      </w:tr>
    </w:tbl>
    <w:p w14:paraId="2053CBE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9C2C9D7" w14:textId="77777777" w:rsidR="00332B12" w:rsidRDefault="00332B12" w:rsidP="00332B12">
      <w:pPr>
        <w:pStyle w:val="fcase1ertab"/>
        <w:tabs>
          <w:tab w:val="left" w:pos="851"/>
        </w:tabs>
        <w:ind w:left="0" w:firstLine="0"/>
        <w:rPr>
          <w:rFonts w:ascii="Arial" w:hAnsi="Arial" w:cs="Arial"/>
          <w:b/>
          <w:sz w:val="22"/>
          <w:szCs w:val="22"/>
        </w:rPr>
      </w:pPr>
    </w:p>
    <w:p w14:paraId="50C6244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5C6ABC91" w14:textId="77777777" w:rsidR="00332B12" w:rsidRDefault="00332B12" w:rsidP="006C4338">
      <w:pPr>
        <w:tabs>
          <w:tab w:val="left" w:pos="851"/>
        </w:tabs>
        <w:jc w:val="both"/>
      </w:pPr>
    </w:p>
    <w:p w14:paraId="05D0DB6C"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B3A69">
        <w:rPr>
          <w:rFonts w:ascii="Arial" w:hAnsi="Arial" w:cs="Arial"/>
        </w:rPr>
        <w:t> :</w:t>
      </w:r>
    </w:p>
    <w:p w14:paraId="387E826B"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85E27F2" w14:textId="77777777" w:rsidR="009B1CD0" w:rsidRDefault="009B1CD0" w:rsidP="005846FB">
      <w:pPr>
        <w:tabs>
          <w:tab w:val="left" w:pos="851"/>
        </w:tabs>
        <w:rPr>
          <w:rFonts w:ascii="Arial" w:hAnsi="Arial" w:cs="Arial"/>
        </w:rPr>
      </w:pPr>
    </w:p>
    <w:p w14:paraId="7F2F7063" w14:textId="77777777" w:rsidR="00036500" w:rsidRDefault="00036500" w:rsidP="005846FB">
      <w:pPr>
        <w:tabs>
          <w:tab w:val="left" w:pos="851"/>
        </w:tabs>
        <w:rPr>
          <w:rFonts w:ascii="Arial" w:hAnsi="Arial" w:cs="Arial"/>
        </w:rPr>
      </w:pPr>
    </w:p>
    <w:p w14:paraId="59F7815F" w14:textId="77777777" w:rsidR="00332B12" w:rsidRDefault="00332B12" w:rsidP="0061068C">
      <w:pPr>
        <w:tabs>
          <w:tab w:val="left" w:pos="851"/>
        </w:tabs>
        <w:rPr>
          <w:rFonts w:ascii="Arial" w:hAnsi="Arial" w:cs="Arial"/>
        </w:rPr>
      </w:pPr>
    </w:p>
    <w:p w14:paraId="072AF9A6" w14:textId="77777777" w:rsidR="00332B12" w:rsidRDefault="00332B12" w:rsidP="00710FD6">
      <w:pPr>
        <w:tabs>
          <w:tab w:val="left" w:pos="851"/>
        </w:tabs>
        <w:rPr>
          <w:rFonts w:ascii="Arial" w:hAnsi="Arial" w:cs="Arial"/>
        </w:rPr>
      </w:pPr>
    </w:p>
    <w:p w14:paraId="16B80A82"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D77CF5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85A9D6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754DC2B" w14:textId="77777777" w:rsidR="009B1CD0" w:rsidRDefault="009B1CD0" w:rsidP="0083205E">
      <w:pPr>
        <w:tabs>
          <w:tab w:val="left" w:pos="851"/>
        </w:tabs>
        <w:rPr>
          <w:rFonts w:ascii="Arial" w:hAnsi="Arial" w:cs="Arial"/>
        </w:rPr>
      </w:pPr>
    </w:p>
    <w:p w14:paraId="0D8F4B78" w14:textId="77777777" w:rsidR="001C733C" w:rsidRDefault="001C733C" w:rsidP="00CD46CC">
      <w:pPr>
        <w:tabs>
          <w:tab w:val="left" w:pos="851"/>
        </w:tabs>
        <w:rPr>
          <w:rFonts w:ascii="Arial" w:hAnsi="Arial" w:cs="Arial"/>
        </w:rPr>
      </w:pPr>
    </w:p>
    <w:p w14:paraId="4D4EF92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9B9671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8B3FAD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BAA4FF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FCA6C01"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39E41E6" w14:textId="77777777" w:rsidR="002904AF" w:rsidRDefault="002904AF" w:rsidP="001C733C">
      <w:pPr>
        <w:tabs>
          <w:tab w:val="left" w:pos="851"/>
        </w:tabs>
        <w:rPr>
          <w:rFonts w:ascii="Arial" w:hAnsi="Arial" w:cs="Arial"/>
        </w:rPr>
      </w:pPr>
    </w:p>
    <w:p w14:paraId="0952DEBD"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4B37A564"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0D0D807" w14:textId="77777777" w:rsidR="002904AF" w:rsidRDefault="002904AF" w:rsidP="002904AF">
      <w:pPr>
        <w:tabs>
          <w:tab w:val="left" w:pos="851"/>
        </w:tabs>
        <w:rPr>
          <w:rFonts w:ascii="Arial" w:hAnsi="Arial" w:cs="Arial"/>
          <w:iCs/>
        </w:rPr>
      </w:pPr>
    </w:p>
    <w:p w14:paraId="56FC5132"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8C3BE09" w14:textId="77777777" w:rsidR="002904AF" w:rsidRDefault="002904AF" w:rsidP="002904AF">
      <w:pPr>
        <w:tabs>
          <w:tab w:val="left" w:pos="851"/>
        </w:tabs>
        <w:ind w:left="1134" w:hanging="850"/>
        <w:rPr>
          <w:rFonts w:ascii="Arial" w:hAnsi="Arial" w:cs="Arial"/>
          <w:i/>
          <w:sz w:val="18"/>
          <w:szCs w:val="18"/>
        </w:rPr>
      </w:pPr>
    </w:p>
    <w:p w14:paraId="785E350F" w14:textId="77777777" w:rsidR="001C733C" w:rsidRDefault="001C733C" w:rsidP="001C733C">
      <w:pPr>
        <w:tabs>
          <w:tab w:val="left" w:pos="851"/>
        </w:tabs>
        <w:rPr>
          <w:rFonts w:ascii="Arial" w:hAnsi="Arial" w:cs="Arial"/>
          <w:i/>
          <w:sz w:val="18"/>
          <w:szCs w:val="18"/>
        </w:rPr>
      </w:pPr>
    </w:p>
    <w:p w14:paraId="51267FD4"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D02B9C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C9D4E32" w14:textId="77777777" w:rsidR="00036500" w:rsidRDefault="00036500" w:rsidP="005846FB">
      <w:pPr>
        <w:tabs>
          <w:tab w:val="left" w:pos="851"/>
        </w:tabs>
        <w:rPr>
          <w:rFonts w:ascii="Arial" w:hAnsi="Arial" w:cs="Arial"/>
        </w:rPr>
      </w:pPr>
    </w:p>
    <w:p w14:paraId="39CDC4A2"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5FD470E" w14:textId="77777777" w:rsidR="00AE7831" w:rsidRDefault="00AE7831" w:rsidP="009B45B9">
      <w:pPr>
        <w:tabs>
          <w:tab w:val="left" w:pos="851"/>
        </w:tabs>
        <w:ind w:left="1701" w:hanging="850"/>
        <w:jc w:val="both"/>
      </w:pPr>
    </w:p>
    <w:p w14:paraId="009BB38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704270BE" w14:textId="77777777" w:rsidR="00036500" w:rsidRDefault="00036500" w:rsidP="006C4338">
      <w:pPr>
        <w:tabs>
          <w:tab w:val="left" w:pos="851"/>
        </w:tabs>
        <w:rPr>
          <w:rFonts w:ascii="Arial" w:hAnsi="Arial" w:cs="Arial"/>
          <w:iCs/>
        </w:rPr>
      </w:pPr>
    </w:p>
    <w:p w14:paraId="3FEC262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180989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D6A73FB" w14:textId="77777777" w:rsidR="009B1CD0" w:rsidRDefault="009B1CD0" w:rsidP="006C4338">
      <w:pPr>
        <w:tabs>
          <w:tab w:val="left" w:pos="851"/>
        </w:tabs>
        <w:rPr>
          <w:rFonts w:ascii="Arial" w:hAnsi="Arial" w:cs="Arial"/>
        </w:rPr>
      </w:pPr>
    </w:p>
    <w:p w14:paraId="17F03496" w14:textId="77777777" w:rsidR="0021527A" w:rsidRDefault="0021527A" w:rsidP="006C4338">
      <w:pPr>
        <w:tabs>
          <w:tab w:val="left" w:pos="851"/>
        </w:tabs>
        <w:rPr>
          <w:rFonts w:ascii="Arial" w:hAnsi="Arial" w:cs="Arial"/>
        </w:rPr>
      </w:pPr>
    </w:p>
    <w:p w14:paraId="751E0E25" w14:textId="77777777" w:rsidR="0021527A" w:rsidRDefault="0021527A" w:rsidP="006F3DF9">
      <w:pPr>
        <w:tabs>
          <w:tab w:val="left" w:pos="851"/>
        </w:tabs>
        <w:rPr>
          <w:rFonts w:ascii="Arial" w:hAnsi="Arial" w:cs="Arial"/>
        </w:rPr>
      </w:pPr>
    </w:p>
    <w:p w14:paraId="1D118F5D" w14:textId="77777777" w:rsidR="0021527A" w:rsidRDefault="0021527A" w:rsidP="005846FB">
      <w:pPr>
        <w:tabs>
          <w:tab w:val="left" w:pos="851"/>
        </w:tabs>
        <w:rPr>
          <w:rFonts w:ascii="Arial" w:hAnsi="Arial" w:cs="Arial"/>
        </w:rPr>
      </w:pPr>
    </w:p>
    <w:p w14:paraId="45B5A83E" w14:textId="77777777" w:rsidR="00BE7507" w:rsidRDefault="00BE7507" w:rsidP="005846FB">
      <w:pPr>
        <w:tabs>
          <w:tab w:val="left" w:pos="851"/>
        </w:tabs>
        <w:rPr>
          <w:rFonts w:ascii="Arial" w:hAnsi="Arial" w:cs="Arial"/>
        </w:rPr>
      </w:pPr>
    </w:p>
    <w:p w14:paraId="65043AF9" w14:textId="77777777" w:rsidR="00BE7507" w:rsidRDefault="00BE7507" w:rsidP="005846FB">
      <w:pPr>
        <w:tabs>
          <w:tab w:val="left" w:pos="851"/>
        </w:tabs>
        <w:rPr>
          <w:rFonts w:ascii="Arial" w:hAnsi="Arial" w:cs="Arial"/>
        </w:rPr>
      </w:pPr>
    </w:p>
    <w:p w14:paraId="6E57443C" w14:textId="77777777" w:rsidR="000459F5" w:rsidRDefault="000459F5" w:rsidP="005846FB">
      <w:pPr>
        <w:tabs>
          <w:tab w:val="left" w:pos="851"/>
        </w:tabs>
        <w:rPr>
          <w:rFonts w:ascii="Arial" w:hAnsi="Arial" w:cs="Arial"/>
        </w:rPr>
      </w:pPr>
    </w:p>
    <w:p w14:paraId="24E1B393" w14:textId="77777777" w:rsidR="00BE7507" w:rsidRDefault="00BE7507" w:rsidP="005846FB">
      <w:pPr>
        <w:tabs>
          <w:tab w:val="left" w:pos="851"/>
        </w:tabs>
        <w:rPr>
          <w:rFonts w:ascii="Arial" w:hAnsi="Arial" w:cs="Arial"/>
        </w:rPr>
      </w:pPr>
    </w:p>
    <w:p w14:paraId="01B2D8F6" w14:textId="77777777" w:rsidR="0021527A" w:rsidRDefault="0021527A" w:rsidP="005846FB">
      <w:pPr>
        <w:tabs>
          <w:tab w:val="left" w:pos="851"/>
        </w:tabs>
        <w:rPr>
          <w:rFonts w:ascii="Arial" w:hAnsi="Arial" w:cs="Arial"/>
        </w:rPr>
      </w:pPr>
    </w:p>
    <w:p w14:paraId="4539FE94"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32F250B" w14:textId="77777777" w:rsidTr="00332A74">
        <w:tc>
          <w:tcPr>
            <w:tcW w:w="4644" w:type="dxa"/>
            <w:tcBorders>
              <w:top w:val="single" w:sz="4" w:space="0" w:color="000000"/>
              <w:left w:val="single" w:sz="4" w:space="0" w:color="000000"/>
              <w:bottom w:val="single" w:sz="4" w:space="0" w:color="000000"/>
            </w:tcBorders>
            <w:shd w:val="clear" w:color="auto" w:fill="auto"/>
            <w:vAlign w:val="center"/>
          </w:tcPr>
          <w:p w14:paraId="5CE849D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6666273"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0DBB45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229E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28D868" w14:textId="77777777" w:rsidTr="00332A74">
        <w:trPr>
          <w:trHeight w:val="1021"/>
        </w:trPr>
        <w:tc>
          <w:tcPr>
            <w:tcW w:w="4644" w:type="dxa"/>
            <w:tcBorders>
              <w:top w:val="single" w:sz="4" w:space="0" w:color="000000"/>
              <w:left w:val="single" w:sz="4" w:space="0" w:color="000000"/>
            </w:tcBorders>
            <w:shd w:val="clear" w:color="auto" w:fill="CCFFFF"/>
          </w:tcPr>
          <w:p w14:paraId="62ACD67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BAC40F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A440962" w14:textId="77777777" w:rsidR="00332B12" w:rsidRDefault="00332B12" w:rsidP="00B054DA">
            <w:pPr>
              <w:tabs>
                <w:tab w:val="left" w:pos="851"/>
              </w:tabs>
              <w:snapToGrid w:val="0"/>
              <w:jc w:val="both"/>
              <w:rPr>
                <w:rFonts w:ascii="Arial" w:hAnsi="Arial" w:cs="Arial"/>
                <w:b/>
                <w:bCs/>
              </w:rPr>
            </w:pPr>
          </w:p>
        </w:tc>
      </w:tr>
      <w:tr w:rsidR="00332B12" w14:paraId="4BE43407" w14:textId="77777777" w:rsidTr="00332A74">
        <w:trPr>
          <w:trHeight w:val="1021"/>
        </w:trPr>
        <w:tc>
          <w:tcPr>
            <w:tcW w:w="4644" w:type="dxa"/>
            <w:tcBorders>
              <w:left w:val="single" w:sz="4" w:space="0" w:color="000000"/>
            </w:tcBorders>
            <w:shd w:val="clear" w:color="auto" w:fill="auto"/>
          </w:tcPr>
          <w:p w14:paraId="3D02E58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2C140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D0A36C7" w14:textId="77777777" w:rsidR="00332B12" w:rsidRDefault="00332B12" w:rsidP="00B054DA">
            <w:pPr>
              <w:tabs>
                <w:tab w:val="left" w:pos="851"/>
              </w:tabs>
              <w:snapToGrid w:val="0"/>
              <w:jc w:val="both"/>
              <w:rPr>
                <w:rFonts w:ascii="Arial" w:hAnsi="Arial" w:cs="Arial"/>
                <w:b/>
                <w:bCs/>
              </w:rPr>
            </w:pPr>
          </w:p>
        </w:tc>
      </w:tr>
      <w:tr w:rsidR="00332B12" w14:paraId="5170549A" w14:textId="77777777" w:rsidTr="00332A74">
        <w:trPr>
          <w:trHeight w:val="1021"/>
        </w:trPr>
        <w:tc>
          <w:tcPr>
            <w:tcW w:w="4644" w:type="dxa"/>
            <w:tcBorders>
              <w:left w:val="single" w:sz="4" w:space="0" w:color="000000"/>
              <w:bottom w:val="single" w:sz="4" w:space="0" w:color="000000"/>
            </w:tcBorders>
            <w:shd w:val="clear" w:color="auto" w:fill="CCFFFF"/>
          </w:tcPr>
          <w:p w14:paraId="0CACD22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D07D5D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0A2D274" w14:textId="77777777" w:rsidR="00332B12" w:rsidRDefault="00332B12" w:rsidP="00B054DA">
            <w:pPr>
              <w:tabs>
                <w:tab w:val="left" w:pos="851"/>
              </w:tabs>
              <w:snapToGrid w:val="0"/>
              <w:jc w:val="both"/>
              <w:rPr>
                <w:rFonts w:ascii="Arial" w:hAnsi="Arial" w:cs="Arial"/>
                <w:b/>
                <w:bCs/>
              </w:rPr>
            </w:pPr>
          </w:p>
        </w:tc>
      </w:tr>
    </w:tbl>
    <w:p w14:paraId="5D6A751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81A7800"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7EF4573" w14:textId="77777777">
        <w:tc>
          <w:tcPr>
            <w:tcW w:w="10277" w:type="dxa"/>
            <w:shd w:val="clear" w:color="auto" w:fill="66CCFF"/>
          </w:tcPr>
          <w:p w14:paraId="0A7A7BE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1481708" w14:textId="77777777" w:rsidR="009B1CD0" w:rsidRDefault="009B1CD0" w:rsidP="006C4338">
      <w:pPr>
        <w:tabs>
          <w:tab w:val="left" w:pos="851"/>
        </w:tabs>
      </w:pPr>
    </w:p>
    <w:p w14:paraId="55A867F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38A97BAC"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8FA4282" w14:textId="77777777" w:rsidR="009B1CD0" w:rsidRDefault="009B1CD0" w:rsidP="009B45B9">
      <w:pPr>
        <w:pStyle w:val="Titre1"/>
        <w:tabs>
          <w:tab w:val="left" w:pos="851"/>
        </w:tabs>
        <w:ind w:left="0"/>
        <w:jc w:val="both"/>
        <w:rPr>
          <w:rFonts w:ascii="Arial" w:hAnsi="Arial" w:cs="Arial"/>
        </w:rPr>
      </w:pPr>
    </w:p>
    <w:p w14:paraId="13D66AF1" w14:textId="4DEC75D0" w:rsidR="00E609CA" w:rsidRDefault="00790F33" w:rsidP="00E609CA">
      <w:pPr>
        <w:pStyle w:val="En-tte"/>
        <w:numPr>
          <w:ilvl w:val="0"/>
          <w:numId w:val="1"/>
        </w:numPr>
        <w:tabs>
          <w:tab w:val="clear" w:pos="4536"/>
          <w:tab w:val="clear" w:pos="9072"/>
          <w:tab w:val="left" w:pos="851"/>
        </w:tabs>
        <w:jc w:val="both"/>
        <w:rPr>
          <w:rFonts w:ascii="Arial" w:hAnsi="Arial" w:cs="Arial"/>
        </w:rPr>
      </w:pPr>
      <w:r>
        <w:rPr>
          <w:rFonts w:ascii="Arial" w:hAnsi="Arial" w:cs="Arial"/>
        </w:rPr>
        <w:t>Chambre de Commerce et d’Industrie de la Lozère</w:t>
      </w:r>
    </w:p>
    <w:p w14:paraId="23D160BE" w14:textId="034E621E" w:rsidR="00E609CA" w:rsidRDefault="00790F33" w:rsidP="00E609CA">
      <w:pPr>
        <w:pStyle w:val="En-tte"/>
        <w:numPr>
          <w:ilvl w:val="0"/>
          <w:numId w:val="1"/>
        </w:numPr>
        <w:tabs>
          <w:tab w:val="clear" w:pos="4536"/>
          <w:tab w:val="clear" w:pos="9072"/>
          <w:tab w:val="left" w:pos="851"/>
        </w:tabs>
        <w:jc w:val="both"/>
        <w:rPr>
          <w:rFonts w:ascii="Arial" w:hAnsi="Arial" w:cs="Arial"/>
        </w:rPr>
      </w:pPr>
      <w:r>
        <w:rPr>
          <w:rFonts w:ascii="Arial" w:hAnsi="Arial" w:cs="Arial"/>
        </w:rPr>
        <w:t>16 Boulevard du Soubeyran, BP 81</w:t>
      </w:r>
    </w:p>
    <w:p w14:paraId="32790D8D" w14:textId="74AC0564" w:rsidR="00E609CA" w:rsidRDefault="00E609CA" w:rsidP="00E609CA">
      <w:pPr>
        <w:pStyle w:val="En-tte"/>
        <w:numPr>
          <w:ilvl w:val="0"/>
          <w:numId w:val="1"/>
        </w:numPr>
        <w:tabs>
          <w:tab w:val="clear" w:pos="4536"/>
          <w:tab w:val="clear" w:pos="9072"/>
          <w:tab w:val="left" w:pos="851"/>
        </w:tabs>
        <w:jc w:val="both"/>
        <w:rPr>
          <w:rFonts w:ascii="Arial" w:hAnsi="Arial" w:cs="Arial"/>
        </w:rPr>
      </w:pPr>
      <w:r>
        <w:rPr>
          <w:rFonts w:ascii="Arial" w:hAnsi="Arial" w:cs="Arial"/>
        </w:rPr>
        <w:t>48</w:t>
      </w:r>
      <w:r w:rsidR="00790F33">
        <w:rPr>
          <w:rFonts w:ascii="Arial" w:hAnsi="Arial" w:cs="Arial"/>
        </w:rPr>
        <w:t>002 MENDE Cedex</w:t>
      </w:r>
      <w:r>
        <w:rPr>
          <w:rFonts w:ascii="Arial" w:hAnsi="Arial" w:cs="Arial"/>
        </w:rPr>
        <w:t xml:space="preserve"> </w:t>
      </w:r>
    </w:p>
    <w:p w14:paraId="69099A5C" w14:textId="6837E387" w:rsidR="00332A74" w:rsidRDefault="00332A74" w:rsidP="00E609CA">
      <w:pPr>
        <w:pStyle w:val="En-tte"/>
        <w:numPr>
          <w:ilvl w:val="0"/>
          <w:numId w:val="1"/>
        </w:numPr>
        <w:tabs>
          <w:tab w:val="clear" w:pos="4536"/>
          <w:tab w:val="clear" w:pos="9072"/>
          <w:tab w:val="left" w:pos="851"/>
        </w:tabs>
        <w:jc w:val="both"/>
        <w:rPr>
          <w:rFonts w:ascii="Arial" w:hAnsi="Arial" w:cs="Arial"/>
        </w:rPr>
      </w:pPr>
      <w:r>
        <w:rPr>
          <w:rFonts w:ascii="Arial" w:hAnsi="Arial" w:cs="Arial"/>
        </w:rPr>
        <w:t xml:space="preserve">SIRET : </w:t>
      </w:r>
      <w:r w:rsidR="00790F33">
        <w:rPr>
          <w:rFonts w:ascii="Arial" w:hAnsi="Arial" w:cs="Arial"/>
        </w:rPr>
        <w:t>184 800 027 00015</w:t>
      </w:r>
    </w:p>
    <w:p w14:paraId="3073A7D8" w14:textId="1992A067" w:rsidR="007B4CC6" w:rsidRDefault="007B4CC6" w:rsidP="00E609CA">
      <w:pPr>
        <w:pStyle w:val="En-tte"/>
        <w:numPr>
          <w:ilvl w:val="0"/>
          <w:numId w:val="1"/>
        </w:numPr>
        <w:tabs>
          <w:tab w:val="clear" w:pos="4536"/>
          <w:tab w:val="clear" w:pos="9072"/>
          <w:tab w:val="left" w:pos="851"/>
        </w:tabs>
        <w:jc w:val="both"/>
        <w:rPr>
          <w:rFonts w:ascii="Arial" w:hAnsi="Arial" w:cs="Arial"/>
        </w:rPr>
      </w:pPr>
      <w:r>
        <w:rPr>
          <w:rFonts w:ascii="Arial" w:hAnsi="Arial" w:cs="Arial"/>
        </w:rPr>
        <w:t>Tél 04 66 4</w:t>
      </w:r>
      <w:r w:rsidR="00790F33">
        <w:rPr>
          <w:rFonts w:ascii="Arial" w:hAnsi="Arial" w:cs="Arial"/>
        </w:rPr>
        <w:t>9</w:t>
      </w:r>
      <w:r>
        <w:rPr>
          <w:rFonts w:ascii="Arial" w:hAnsi="Arial" w:cs="Arial"/>
        </w:rPr>
        <w:t xml:space="preserve"> 0</w:t>
      </w:r>
      <w:r w:rsidR="00790F33">
        <w:rPr>
          <w:rFonts w:ascii="Arial" w:hAnsi="Arial" w:cs="Arial"/>
        </w:rPr>
        <w:t>0</w:t>
      </w:r>
      <w:r>
        <w:rPr>
          <w:rFonts w:ascii="Arial" w:hAnsi="Arial" w:cs="Arial"/>
        </w:rPr>
        <w:t xml:space="preserve"> </w:t>
      </w:r>
      <w:r w:rsidR="00790F33">
        <w:rPr>
          <w:rFonts w:ascii="Arial" w:hAnsi="Arial" w:cs="Arial"/>
        </w:rPr>
        <w:t>33</w:t>
      </w:r>
    </w:p>
    <w:p w14:paraId="5FFADCF0" w14:textId="77777777" w:rsidR="00BE7507" w:rsidRDefault="00BE7507" w:rsidP="006C4338">
      <w:pPr>
        <w:pStyle w:val="En-tte"/>
        <w:tabs>
          <w:tab w:val="clear" w:pos="4536"/>
          <w:tab w:val="clear" w:pos="9072"/>
          <w:tab w:val="left" w:pos="851"/>
        </w:tabs>
        <w:jc w:val="both"/>
        <w:rPr>
          <w:rFonts w:ascii="Arial" w:hAnsi="Arial" w:cs="Arial"/>
        </w:rPr>
      </w:pPr>
    </w:p>
    <w:p w14:paraId="35FACA5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71323031"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2D6FC2E9" w14:textId="77777777" w:rsidR="009B1CD0" w:rsidRDefault="009B1CD0" w:rsidP="0083205E">
      <w:pPr>
        <w:tabs>
          <w:tab w:val="left" w:pos="851"/>
        </w:tabs>
        <w:jc w:val="both"/>
        <w:rPr>
          <w:rFonts w:ascii="Arial" w:hAnsi="Arial" w:cs="Arial"/>
        </w:rPr>
      </w:pPr>
    </w:p>
    <w:p w14:paraId="339528E8" w14:textId="763A84C8" w:rsidR="00E609CA" w:rsidRDefault="00332A74" w:rsidP="00E609CA">
      <w:pPr>
        <w:tabs>
          <w:tab w:val="left" w:pos="851"/>
        </w:tabs>
        <w:jc w:val="both"/>
        <w:rPr>
          <w:rFonts w:ascii="Arial" w:hAnsi="Arial" w:cs="Arial"/>
        </w:rPr>
      </w:pPr>
      <w:r>
        <w:rPr>
          <w:rFonts w:ascii="Arial" w:hAnsi="Arial" w:cs="Arial"/>
        </w:rPr>
        <w:t>M</w:t>
      </w:r>
      <w:r w:rsidR="005F5657">
        <w:rPr>
          <w:rFonts w:ascii="Arial" w:hAnsi="Arial" w:cs="Arial"/>
        </w:rPr>
        <w:t>.</w:t>
      </w:r>
      <w:r>
        <w:rPr>
          <w:rFonts w:ascii="Arial" w:hAnsi="Arial" w:cs="Arial"/>
        </w:rPr>
        <w:t xml:space="preserve"> </w:t>
      </w:r>
      <w:r w:rsidR="00790F33">
        <w:rPr>
          <w:rFonts w:ascii="Arial" w:hAnsi="Arial" w:cs="Arial"/>
        </w:rPr>
        <w:t>JULIER Thierry</w:t>
      </w:r>
      <w:r>
        <w:rPr>
          <w:rFonts w:ascii="Arial" w:hAnsi="Arial" w:cs="Arial"/>
        </w:rPr>
        <w:t>, Président</w:t>
      </w:r>
    </w:p>
    <w:p w14:paraId="7C4F11F6" w14:textId="77777777" w:rsidR="009B1CD0" w:rsidRDefault="009B1CD0" w:rsidP="009B45B9">
      <w:pPr>
        <w:tabs>
          <w:tab w:val="left" w:pos="851"/>
        </w:tabs>
        <w:jc w:val="both"/>
        <w:rPr>
          <w:rFonts w:ascii="Arial" w:hAnsi="Arial" w:cs="Arial"/>
        </w:rPr>
      </w:pPr>
    </w:p>
    <w:p w14:paraId="007107BA" w14:textId="77777777" w:rsidR="000459F5" w:rsidRDefault="009B1CD0" w:rsidP="000459F5">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0459F5">
        <w:rPr>
          <w:rFonts w:ascii="Arial" w:hAnsi="Arial" w:cs="Arial"/>
        </w:rPr>
        <w:t xml:space="preserve">Personne habilitée à donner les renseignements </w:t>
      </w:r>
      <w:r w:rsidR="000459F5" w:rsidRPr="001C7D87">
        <w:rPr>
          <w:rFonts w:ascii="Arial" w:hAnsi="Arial" w:cs="Arial"/>
        </w:rPr>
        <w:t>prévus à l’</w:t>
      </w:r>
      <w:hyperlink r:id="rId10" w:history="1">
        <w:r w:rsidR="000459F5" w:rsidRPr="00140738">
          <w:rPr>
            <w:rStyle w:val="Lienhypertexte"/>
            <w:rFonts w:ascii="Arial" w:hAnsi="Arial" w:cs="Arial"/>
          </w:rPr>
          <w:t>article R. 2191-59</w:t>
        </w:r>
      </w:hyperlink>
      <w:r w:rsidR="000459F5">
        <w:rPr>
          <w:rFonts w:ascii="Arial" w:hAnsi="Arial" w:cs="Arial"/>
        </w:rPr>
        <w:t xml:space="preserve"> du code de la commande publique, auquel renvoie l’</w:t>
      </w:r>
      <w:hyperlink r:id="rId11" w:history="1">
        <w:r w:rsidR="000459F5" w:rsidRPr="003E1A58">
          <w:rPr>
            <w:rStyle w:val="Lienhypertexte"/>
            <w:rFonts w:ascii="Arial" w:hAnsi="Arial" w:cs="Arial"/>
          </w:rPr>
          <w:t>article R. 2391-28</w:t>
        </w:r>
      </w:hyperlink>
      <w:r w:rsidR="000459F5">
        <w:rPr>
          <w:rFonts w:ascii="Arial" w:hAnsi="Arial" w:cs="Arial"/>
        </w:rPr>
        <w:t xml:space="preserve"> du même code</w:t>
      </w:r>
      <w:r w:rsidR="000459F5" w:rsidRPr="009B45B9" w:rsidDel="003A7270">
        <w:rPr>
          <w:rFonts w:ascii="Arial" w:hAnsi="Arial" w:cs="Arial"/>
        </w:rPr>
        <w:t xml:space="preserve"> </w:t>
      </w:r>
      <w:r w:rsidR="000459F5">
        <w:rPr>
          <w:rFonts w:ascii="Arial" w:hAnsi="Arial" w:cs="Arial"/>
        </w:rPr>
        <w:t>(nantissements ou cessions de créances)</w:t>
      </w:r>
    </w:p>
    <w:p w14:paraId="0B4219B4" w14:textId="77777777" w:rsidR="000459F5" w:rsidRDefault="000459F5" w:rsidP="000459F5">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1E0CB8A" w14:textId="77777777" w:rsidR="009B1CD0" w:rsidRDefault="009B1CD0" w:rsidP="000459F5">
      <w:pPr>
        <w:tabs>
          <w:tab w:val="left" w:pos="851"/>
        </w:tabs>
        <w:jc w:val="both"/>
        <w:rPr>
          <w:rFonts w:ascii="Arial" w:hAnsi="Arial" w:cs="Arial"/>
        </w:rPr>
      </w:pPr>
    </w:p>
    <w:p w14:paraId="27ED0E24" w14:textId="518B03C4" w:rsidR="00332A74" w:rsidRDefault="00332A74" w:rsidP="00332A74">
      <w:pPr>
        <w:tabs>
          <w:tab w:val="left" w:pos="851"/>
        </w:tabs>
        <w:jc w:val="both"/>
        <w:rPr>
          <w:rFonts w:ascii="Arial" w:hAnsi="Arial" w:cs="Arial"/>
        </w:rPr>
      </w:pPr>
      <w:r>
        <w:rPr>
          <w:rFonts w:ascii="Arial" w:hAnsi="Arial" w:cs="Arial"/>
        </w:rPr>
        <w:t xml:space="preserve">Mr </w:t>
      </w:r>
      <w:r w:rsidR="00790F33">
        <w:rPr>
          <w:rFonts w:ascii="Arial" w:hAnsi="Arial" w:cs="Arial"/>
        </w:rPr>
        <w:t>JULIER Thierry</w:t>
      </w:r>
      <w:r>
        <w:rPr>
          <w:rFonts w:ascii="Arial" w:hAnsi="Arial" w:cs="Arial"/>
        </w:rPr>
        <w:t>, Président</w:t>
      </w:r>
    </w:p>
    <w:p w14:paraId="4C444239" w14:textId="77777777" w:rsidR="00E609CA" w:rsidRDefault="00E609CA" w:rsidP="00E609CA">
      <w:pPr>
        <w:tabs>
          <w:tab w:val="left" w:pos="851"/>
        </w:tabs>
        <w:jc w:val="both"/>
        <w:rPr>
          <w:rFonts w:ascii="Arial" w:hAnsi="Arial" w:cs="Arial"/>
        </w:rPr>
      </w:pPr>
    </w:p>
    <w:p w14:paraId="71AD744F" w14:textId="77777777" w:rsidR="009B1CD0" w:rsidRDefault="009B1CD0" w:rsidP="009B45B9">
      <w:pPr>
        <w:pStyle w:val="fcase2metab"/>
        <w:ind w:left="0" w:firstLine="0"/>
        <w:rPr>
          <w:rFonts w:ascii="Arial" w:hAnsi="Arial" w:cs="Arial"/>
        </w:rPr>
      </w:pPr>
    </w:p>
    <w:p w14:paraId="2653FCED"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7F1ADE3F"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4CD0209" w14:textId="77777777" w:rsidR="00E609CA" w:rsidRDefault="00E609CA" w:rsidP="00E609CA">
      <w:pPr>
        <w:pStyle w:val="fcase2metab"/>
        <w:rPr>
          <w:rFonts w:ascii="Arial" w:hAnsi="Arial" w:cs="Arial"/>
        </w:rPr>
      </w:pPr>
    </w:p>
    <w:p w14:paraId="07D3E386" w14:textId="791C5D49" w:rsidR="00E609CA" w:rsidRDefault="00790F33" w:rsidP="00E609CA">
      <w:pPr>
        <w:pStyle w:val="fcase2metab"/>
        <w:rPr>
          <w:rFonts w:ascii="Arial" w:hAnsi="Arial" w:cs="Arial"/>
        </w:rPr>
      </w:pPr>
      <w:r>
        <w:rPr>
          <w:rFonts w:ascii="Arial" w:hAnsi="Arial" w:cs="Arial"/>
        </w:rPr>
        <w:t xml:space="preserve">CCI de la Lozère, 16 Boulevard du Soubeyran, BP 81 48002 MENDE </w:t>
      </w:r>
    </w:p>
    <w:p w14:paraId="66CC2D65" w14:textId="75105A1C" w:rsidR="00E609CA" w:rsidRDefault="00E609CA" w:rsidP="00E609CA">
      <w:pPr>
        <w:pStyle w:val="fcase2metab"/>
        <w:ind w:left="0" w:firstLine="0"/>
        <w:rPr>
          <w:rFonts w:ascii="Arial" w:hAnsi="Arial" w:cs="Arial"/>
        </w:rPr>
      </w:pPr>
      <w:r>
        <w:rPr>
          <w:rFonts w:ascii="Arial" w:hAnsi="Arial" w:cs="Arial"/>
        </w:rPr>
        <w:t xml:space="preserve">Tél 04 66 </w:t>
      </w:r>
      <w:r w:rsidR="00790F33">
        <w:rPr>
          <w:rFonts w:ascii="Arial" w:hAnsi="Arial" w:cs="Arial"/>
        </w:rPr>
        <w:t>49 00 33</w:t>
      </w:r>
    </w:p>
    <w:p w14:paraId="41F671DB" w14:textId="77777777" w:rsidR="009B1CD0" w:rsidRDefault="009B1CD0" w:rsidP="009B45B9">
      <w:pPr>
        <w:pStyle w:val="fcase2metab"/>
        <w:ind w:left="0" w:firstLine="0"/>
        <w:rPr>
          <w:rFonts w:ascii="Arial" w:hAnsi="Arial" w:cs="Arial"/>
        </w:rPr>
      </w:pPr>
    </w:p>
    <w:p w14:paraId="267AA332"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49D37753" w14:textId="77777777" w:rsidR="009B1CD0" w:rsidRDefault="009B1CD0" w:rsidP="009B45B9">
      <w:pPr>
        <w:tabs>
          <w:tab w:val="left" w:pos="851"/>
        </w:tabs>
        <w:rPr>
          <w:rFonts w:ascii="Arial" w:hAnsi="Arial" w:cs="Arial"/>
        </w:rPr>
      </w:pPr>
    </w:p>
    <w:p w14:paraId="509593E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1557DC36"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6A7CE8B" w14:textId="77777777" w:rsidR="009B1CD0" w:rsidRDefault="009B1CD0" w:rsidP="009B45B9">
      <w:pPr>
        <w:tabs>
          <w:tab w:val="left" w:pos="851"/>
        </w:tabs>
        <w:rPr>
          <w:rFonts w:ascii="Arial" w:hAnsi="Arial" w:cs="Arial"/>
        </w:rPr>
      </w:pPr>
    </w:p>
    <w:p w14:paraId="4EAB9CE9" w14:textId="18109EC3" w:rsidR="009B1CD0" w:rsidRDefault="009B1CD0" w:rsidP="009B45B9">
      <w:pPr>
        <w:tabs>
          <w:tab w:val="left" w:pos="851"/>
          <w:tab w:val="left" w:pos="5245"/>
          <w:tab w:val="left" w:pos="7371"/>
          <w:tab w:val="left" w:pos="7655"/>
        </w:tabs>
        <w:jc w:val="both"/>
      </w:pPr>
      <w:r>
        <w:rPr>
          <w:rFonts w:ascii="Arial" w:hAnsi="Arial" w:cs="Arial"/>
        </w:rPr>
        <w:tab/>
        <w:t xml:space="preserve">A : </w:t>
      </w:r>
      <w:r w:rsidR="00790F33">
        <w:rPr>
          <w:rFonts w:ascii="Arial" w:hAnsi="Arial" w:cs="Arial"/>
        </w:rPr>
        <w:t>MENDE</w:t>
      </w:r>
      <w:r w:rsidR="00E609CA">
        <w:rPr>
          <w:rFonts w:ascii="Arial" w:hAnsi="Arial" w:cs="Arial"/>
        </w:rPr>
        <w:t xml:space="preserve">, le </w:t>
      </w:r>
    </w:p>
    <w:p w14:paraId="28AF7E7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F949E88"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3392C3CA" w14:textId="77777777" w:rsidR="009B1CD0" w:rsidRDefault="009B1CD0" w:rsidP="009B45B9">
      <w:pPr>
        <w:tabs>
          <w:tab w:val="left" w:pos="851"/>
        </w:tabs>
        <w:jc w:val="both"/>
      </w:pPr>
    </w:p>
    <w:p w14:paraId="206DE3F1" w14:textId="77777777" w:rsidR="001C40C0" w:rsidRDefault="001C40C0" w:rsidP="009B45B9">
      <w:pPr>
        <w:tabs>
          <w:tab w:val="left" w:pos="851"/>
        </w:tabs>
        <w:rPr>
          <w:rFonts w:ascii="Arial" w:hAnsi="Arial" w:cs="Arial"/>
        </w:rPr>
      </w:pPr>
    </w:p>
    <w:p w14:paraId="32CE59EF" w14:textId="77777777" w:rsidR="00332A74" w:rsidRDefault="00332A74" w:rsidP="009B45B9">
      <w:pPr>
        <w:tabs>
          <w:tab w:val="left" w:pos="851"/>
        </w:tabs>
        <w:rPr>
          <w:rFonts w:ascii="Arial" w:hAnsi="Arial" w:cs="Arial"/>
        </w:rPr>
      </w:pPr>
    </w:p>
    <w:p w14:paraId="315D074F" w14:textId="77777777" w:rsidR="00332A74" w:rsidRDefault="00332A74" w:rsidP="009B45B9">
      <w:pPr>
        <w:tabs>
          <w:tab w:val="left" w:pos="851"/>
        </w:tabs>
        <w:rPr>
          <w:rFonts w:ascii="Arial" w:hAnsi="Arial" w:cs="Arial"/>
        </w:rPr>
      </w:pPr>
    </w:p>
    <w:p w14:paraId="427DFC33" w14:textId="77777777" w:rsidR="00332A74" w:rsidRDefault="00332A74" w:rsidP="009B45B9">
      <w:pPr>
        <w:tabs>
          <w:tab w:val="left" w:pos="851"/>
        </w:tabs>
        <w:rPr>
          <w:rFonts w:ascii="Arial" w:hAnsi="Arial" w:cs="Arial"/>
        </w:rPr>
      </w:pPr>
    </w:p>
    <w:p w14:paraId="7640FE9A" w14:textId="77777777" w:rsidR="00332A74" w:rsidRDefault="00332A74" w:rsidP="009B45B9">
      <w:pPr>
        <w:tabs>
          <w:tab w:val="left" w:pos="851"/>
        </w:tabs>
        <w:rPr>
          <w:rFonts w:ascii="Arial" w:hAnsi="Arial" w:cs="Arial"/>
        </w:rPr>
      </w:pPr>
    </w:p>
    <w:sectPr w:rsidR="00332A7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E1B44" w14:textId="77777777" w:rsidR="00E539BD" w:rsidRDefault="00E539BD">
      <w:r>
        <w:separator/>
      </w:r>
    </w:p>
  </w:endnote>
  <w:endnote w:type="continuationSeparator" w:id="0">
    <w:p w14:paraId="4422A06A" w14:textId="77777777" w:rsidR="00E539BD" w:rsidRDefault="00E53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1F6AD08" w14:textId="77777777" w:rsidTr="0083205E">
      <w:trPr>
        <w:tblHeader/>
      </w:trPr>
      <w:tc>
        <w:tcPr>
          <w:tcW w:w="2906" w:type="dxa"/>
          <w:shd w:val="clear" w:color="auto" w:fill="66CCFF"/>
        </w:tcPr>
        <w:p w14:paraId="2754D8EC"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7D128BE7" w14:textId="22EC5555" w:rsidR="009B1CD0" w:rsidRDefault="00515C05" w:rsidP="000459F5">
          <w:pPr>
            <w:jc w:val="center"/>
            <w:rPr>
              <w:rFonts w:ascii="Arial" w:hAnsi="Arial" w:cs="Arial"/>
              <w:b/>
            </w:rPr>
          </w:pPr>
          <w:r>
            <w:rPr>
              <w:rFonts w:ascii="Arial" w:hAnsi="Arial" w:cs="Arial"/>
              <w:b/>
            </w:rPr>
            <w:t xml:space="preserve">Mobilier – Locaux </w:t>
          </w:r>
          <w:r w:rsidR="00790F33">
            <w:rPr>
              <w:rFonts w:ascii="Arial" w:hAnsi="Arial" w:cs="Arial"/>
              <w:b/>
            </w:rPr>
            <w:t>CCI Lozère</w:t>
          </w:r>
        </w:p>
      </w:tc>
      <w:tc>
        <w:tcPr>
          <w:tcW w:w="896" w:type="dxa"/>
          <w:shd w:val="clear" w:color="auto" w:fill="66CCFF"/>
        </w:tcPr>
        <w:p w14:paraId="4B8E29A2"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27E00A7D"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C4ADC">
            <w:rPr>
              <w:rStyle w:val="Numrodepage"/>
              <w:rFonts w:cs="Arial"/>
              <w:b/>
              <w:noProof/>
            </w:rPr>
            <w:t>5</w:t>
          </w:r>
          <w:r>
            <w:rPr>
              <w:rStyle w:val="Numrodepage"/>
              <w:rFonts w:cs="Arial"/>
              <w:b/>
            </w:rPr>
            <w:fldChar w:fldCharType="end"/>
          </w:r>
        </w:p>
      </w:tc>
      <w:tc>
        <w:tcPr>
          <w:tcW w:w="165" w:type="dxa"/>
          <w:shd w:val="clear" w:color="auto" w:fill="66CCFF"/>
        </w:tcPr>
        <w:p w14:paraId="58FF20B2" w14:textId="77777777" w:rsidR="009B1CD0" w:rsidRDefault="009B1CD0">
          <w:pPr>
            <w:jc w:val="center"/>
          </w:pPr>
          <w:r>
            <w:rPr>
              <w:rFonts w:ascii="Arial" w:hAnsi="Arial" w:cs="Arial"/>
              <w:b/>
            </w:rPr>
            <w:t>/</w:t>
          </w:r>
        </w:p>
      </w:tc>
      <w:tc>
        <w:tcPr>
          <w:tcW w:w="544" w:type="dxa"/>
          <w:shd w:val="clear" w:color="auto" w:fill="66CCFF"/>
        </w:tcPr>
        <w:p w14:paraId="4E962AD9"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C4ADC">
            <w:rPr>
              <w:rStyle w:val="Numrodepage"/>
              <w:rFonts w:cs="Arial"/>
              <w:b/>
              <w:noProof/>
            </w:rPr>
            <w:t>5</w:t>
          </w:r>
          <w:r>
            <w:rPr>
              <w:rStyle w:val="Numrodepage"/>
              <w:rFonts w:cs="Arial"/>
              <w:b/>
            </w:rPr>
            <w:fldChar w:fldCharType="end"/>
          </w:r>
        </w:p>
      </w:tc>
    </w:tr>
  </w:tbl>
  <w:p w14:paraId="1F5902D2"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8DDEC" w14:textId="77777777" w:rsidR="00E539BD" w:rsidRDefault="00E539BD">
      <w:r>
        <w:separator/>
      </w:r>
    </w:p>
  </w:footnote>
  <w:footnote w:type="continuationSeparator" w:id="0">
    <w:p w14:paraId="1C47FED7" w14:textId="77777777" w:rsidR="00E539BD" w:rsidRDefault="00E539BD">
      <w:r>
        <w:continuationSeparator/>
      </w:r>
    </w:p>
  </w:footnote>
  <w:footnote w:id="1">
    <w:p w14:paraId="24C3E8E6"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ACA740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3D129E6"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DE702A"/>
    <w:multiLevelType w:val="hybridMultilevel"/>
    <w:tmpl w:val="27D43508"/>
    <w:lvl w:ilvl="0" w:tplc="47446EA4">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29778839">
    <w:abstractNumId w:val="0"/>
  </w:num>
  <w:num w:numId="2" w16cid:durableId="756488517">
    <w:abstractNumId w:val="1"/>
  </w:num>
  <w:num w:numId="3" w16cid:durableId="1615599587">
    <w:abstractNumId w:val="2"/>
  </w:num>
  <w:num w:numId="4" w16cid:durableId="292098508">
    <w:abstractNumId w:val="5"/>
  </w:num>
  <w:num w:numId="5" w16cid:durableId="1372193570">
    <w:abstractNumId w:val="3"/>
  </w:num>
  <w:num w:numId="6" w16cid:durableId="3464465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187C"/>
    <w:rsid w:val="00036500"/>
    <w:rsid w:val="000459F5"/>
    <w:rsid w:val="000650BF"/>
    <w:rsid w:val="0008037B"/>
    <w:rsid w:val="000A2E05"/>
    <w:rsid w:val="000B3A69"/>
    <w:rsid w:val="000E0020"/>
    <w:rsid w:val="001152FD"/>
    <w:rsid w:val="00166B56"/>
    <w:rsid w:val="001847C8"/>
    <w:rsid w:val="00191EF4"/>
    <w:rsid w:val="001C0EBB"/>
    <w:rsid w:val="001C40C0"/>
    <w:rsid w:val="001C733C"/>
    <w:rsid w:val="001D3B56"/>
    <w:rsid w:val="001F0640"/>
    <w:rsid w:val="0021527A"/>
    <w:rsid w:val="0021797C"/>
    <w:rsid w:val="00225A1A"/>
    <w:rsid w:val="002904AF"/>
    <w:rsid w:val="002B0AA9"/>
    <w:rsid w:val="002C2CA3"/>
    <w:rsid w:val="002C4B3E"/>
    <w:rsid w:val="002C79D6"/>
    <w:rsid w:val="002E22A4"/>
    <w:rsid w:val="00300116"/>
    <w:rsid w:val="00332A74"/>
    <w:rsid w:val="00332B12"/>
    <w:rsid w:val="00354C04"/>
    <w:rsid w:val="00385E76"/>
    <w:rsid w:val="003C61BF"/>
    <w:rsid w:val="003E78D1"/>
    <w:rsid w:val="0043706E"/>
    <w:rsid w:val="0044597F"/>
    <w:rsid w:val="0045443A"/>
    <w:rsid w:val="004A7169"/>
    <w:rsid w:val="004E75A6"/>
    <w:rsid w:val="004F7C61"/>
    <w:rsid w:val="00502BA2"/>
    <w:rsid w:val="00514DAF"/>
    <w:rsid w:val="00515C05"/>
    <w:rsid w:val="00532EC7"/>
    <w:rsid w:val="0053312F"/>
    <w:rsid w:val="00541CA3"/>
    <w:rsid w:val="005546A9"/>
    <w:rsid w:val="00555DF0"/>
    <w:rsid w:val="005846FB"/>
    <w:rsid w:val="005A4A3B"/>
    <w:rsid w:val="005A4CB5"/>
    <w:rsid w:val="005F07D6"/>
    <w:rsid w:val="005F5657"/>
    <w:rsid w:val="006064BA"/>
    <w:rsid w:val="0061068C"/>
    <w:rsid w:val="0064560F"/>
    <w:rsid w:val="00660727"/>
    <w:rsid w:val="006B552D"/>
    <w:rsid w:val="006C4338"/>
    <w:rsid w:val="006F3DF9"/>
    <w:rsid w:val="007060E5"/>
    <w:rsid w:val="00710FD6"/>
    <w:rsid w:val="00757151"/>
    <w:rsid w:val="00780F45"/>
    <w:rsid w:val="007909E0"/>
    <w:rsid w:val="00790F33"/>
    <w:rsid w:val="0079785C"/>
    <w:rsid w:val="007B4CC6"/>
    <w:rsid w:val="007D7A65"/>
    <w:rsid w:val="007F68A6"/>
    <w:rsid w:val="0083205E"/>
    <w:rsid w:val="00844DAA"/>
    <w:rsid w:val="00892AC9"/>
    <w:rsid w:val="008C4ADC"/>
    <w:rsid w:val="009334DB"/>
    <w:rsid w:val="00934503"/>
    <w:rsid w:val="00952DC3"/>
    <w:rsid w:val="00953301"/>
    <w:rsid w:val="00983FF3"/>
    <w:rsid w:val="009B1CD0"/>
    <w:rsid w:val="009B45B9"/>
    <w:rsid w:val="009C743D"/>
    <w:rsid w:val="00A073B9"/>
    <w:rsid w:val="00A2622A"/>
    <w:rsid w:val="00A63C46"/>
    <w:rsid w:val="00A73849"/>
    <w:rsid w:val="00AE7831"/>
    <w:rsid w:val="00B054DA"/>
    <w:rsid w:val="00B14D68"/>
    <w:rsid w:val="00B87564"/>
    <w:rsid w:val="00BA44E5"/>
    <w:rsid w:val="00BE6078"/>
    <w:rsid w:val="00BE7507"/>
    <w:rsid w:val="00C622A6"/>
    <w:rsid w:val="00C67DC0"/>
    <w:rsid w:val="00C91060"/>
    <w:rsid w:val="00C911FE"/>
    <w:rsid w:val="00CA07CF"/>
    <w:rsid w:val="00CA7344"/>
    <w:rsid w:val="00CC6772"/>
    <w:rsid w:val="00CD185D"/>
    <w:rsid w:val="00CD46CC"/>
    <w:rsid w:val="00D46BC7"/>
    <w:rsid w:val="00D55FAF"/>
    <w:rsid w:val="00DE1409"/>
    <w:rsid w:val="00E47798"/>
    <w:rsid w:val="00E539BD"/>
    <w:rsid w:val="00E609CA"/>
    <w:rsid w:val="00E91ADA"/>
    <w:rsid w:val="00EB215F"/>
    <w:rsid w:val="00EF6188"/>
    <w:rsid w:val="00FD6B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5F0F6006"/>
  <w15:chartTrackingRefBased/>
  <w15:docId w15:val="{C776F786-DCAB-4F0C-8412-990EAAC14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0E519-DD62-4F98-B591-26F98CDFE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26</TotalTime>
  <Pages>5</Pages>
  <Words>1653</Words>
  <Characters>9096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10728</CharactersWithSpaces>
  <SharedDoc>false</SharedDoc>
  <HLinks>
    <vt:vector size="12" baseType="variant">
      <vt:variant>
        <vt:i4>7602259</vt:i4>
      </vt:variant>
      <vt:variant>
        <vt:i4>79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Eric BRUEL</cp:lastModifiedBy>
  <cp:revision>10</cp:revision>
  <cp:lastPrinted>2024-03-15T08:29:00Z</cp:lastPrinted>
  <dcterms:created xsi:type="dcterms:W3CDTF">2024-03-10T21:08:00Z</dcterms:created>
  <dcterms:modified xsi:type="dcterms:W3CDTF">2025-02-17T12:59:00Z</dcterms:modified>
</cp:coreProperties>
</file>