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F2D38">
      <w:pPr>
        <w:jc w:val="center"/>
      </w:pPr>
      <w:r w:rsidRPr="00AC492A">
        <w:rPr>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5529BC"/>
    <w:p w14:paraId="3B466718" w14:textId="77777777" w:rsidR="00BF5CB9" w:rsidRPr="00AC492A" w:rsidRDefault="00BF5CB9" w:rsidP="005529BC"/>
    <w:p w14:paraId="16EDD7CB" w14:textId="77777777" w:rsidR="00790055" w:rsidRPr="00AC492A" w:rsidRDefault="00790055" w:rsidP="008F2D38">
      <w:pPr>
        <w:jc w:val="center"/>
      </w:pPr>
      <w:r w:rsidRPr="00AC492A">
        <w:t xml:space="preserve">CHAMBRE DE COMMERCE ET D’INDUSTRIE </w:t>
      </w:r>
      <w:r w:rsidR="00516BE9" w:rsidRPr="00AC492A">
        <w:t>ROUEN METROPOLE</w:t>
      </w:r>
    </w:p>
    <w:p w14:paraId="3D7C3294" w14:textId="77777777" w:rsidR="00790055" w:rsidRPr="00AC492A" w:rsidRDefault="0037036A" w:rsidP="008F2D38">
      <w:pPr>
        <w:jc w:val="center"/>
      </w:pPr>
      <w:r w:rsidRPr="00AC492A">
        <w:t>20</w:t>
      </w:r>
      <w:r w:rsidR="00516BE9" w:rsidRPr="00AC492A">
        <w:t xml:space="preserve"> passage de la </w:t>
      </w:r>
      <w:proofErr w:type="spellStart"/>
      <w:r w:rsidR="00516BE9" w:rsidRPr="00AC492A">
        <w:t>Luciline</w:t>
      </w:r>
      <w:proofErr w:type="spellEnd"/>
      <w:r w:rsidR="00516BE9" w:rsidRPr="00AC492A">
        <w:t xml:space="preserve"> –</w:t>
      </w:r>
      <w:r w:rsidRPr="00AC492A">
        <w:t xml:space="preserve"> Bâtiment l’</w:t>
      </w:r>
      <w:proofErr w:type="spellStart"/>
      <w:r w:rsidRPr="00AC492A">
        <w:t>Opensèn</w:t>
      </w:r>
      <w:proofErr w:type="spellEnd"/>
      <w:r w:rsidRPr="00AC492A">
        <w:t xml:space="preserve"> – </w:t>
      </w:r>
      <w:r w:rsidR="00516BE9" w:rsidRPr="00AC492A">
        <w:t>CS 40641 – 76007 ROUEN Cedex 1</w:t>
      </w:r>
    </w:p>
    <w:p w14:paraId="60AD3B92" w14:textId="77777777" w:rsidR="00F068F5" w:rsidRPr="00AC492A" w:rsidRDefault="00F068F5" w:rsidP="005529BC"/>
    <w:p w14:paraId="70D327C7" w14:textId="77777777" w:rsidR="00790055" w:rsidRPr="00AC492A" w:rsidRDefault="00790055" w:rsidP="005529BC"/>
    <w:p w14:paraId="6FA9F207" w14:textId="77777777" w:rsidR="00790055" w:rsidRPr="00AC492A" w:rsidRDefault="00790055" w:rsidP="005529BC"/>
    <w:p w14:paraId="65B6F6BE" w14:textId="77777777" w:rsidR="00790055" w:rsidRPr="00AC492A" w:rsidRDefault="00790055" w:rsidP="005529BC"/>
    <w:p w14:paraId="3724CF22" w14:textId="43A2101F" w:rsidR="00790055" w:rsidRPr="00AC492A" w:rsidRDefault="00790055" w:rsidP="008F2D38">
      <w:pPr>
        <w:jc w:val="center"/>
      </w:pPr>
      <w:r w:rsidRPr="00AC492A">
        <w:rPr>
          <w:noProof/>
        </w:rPr>
        <w:t xml:space="preserve">MARCHES PUBLICS DE </w:t>
      </w:r>
      <w:r w:rsidR="00F80FE4" w:rsidRPr="00AC492A">
        <w:rPr>
          <w:noProof/>
        </w:rPr>
        <w:t>TRAVAUX</w:t>
      </w:r>
    </w:p>
    <w:p w14:paraId="1A2B2BB6" w14:textId="77777777" w:rsidR="00790055" w:rsidRPr="00AC492A" w:rsidRDefault="00790055" w:rsidP="008F2D38">
      <w:pPr>
        <w:jc w:val="center"/>
      </w:pPr>
    </w:p>
    <w:p w14:paraId="0538AF3A" w14:textId="77777777" w:rsidR="00790055" w:rsidRPr="00AC492A" w:rsidRDefault="00790055" w:rsidP="008F2D38">
      <w:pPr>
        <w:jc w:val="center"/>
      </w:pPr>
    </w:p>
    <w:p w14:paraId="6AA6E9D5" w14:textId="77777777" w:rsidR="00F068F5" w:rsidRPr="00AC492A" w:rsidRDefault="00F068F5" w:rsidP="008F2D38">
      <w:pPr>
        <w:pStyle w:val="En-tte"/>
        <w:jc w:val="center"/>
      </w:pPr>
    </w:p>
    <w:p w14:paraId="182AD023" w14:textId="77777777" w:rsidR="00BA3929" w:rsidRDefault="00BA3929" w:rsidP="008F2D38">
      <w:pPr>
        <w:pStyle w:val="En-tte"/>
        <w:jc w:val="center"/>
      </w:pPr>
    </w:p>
    <w:p w14:paraId="42A61E17" w14:textId="77777777" w:rsidR="008F2D38" w:rsidRPr="00AC492A" w:rsidRDefault="008F2D38" w:rsidP="008F2D38">
      <w:pPr>
        <w:pStyle w:val="En-tte"/>
        <w:jc w:val="center"/>
      </w:pPr>
    </w:p>
    <w:p w14:paraId="20657F33" w14:textId="77777777" w:rsidR="00F068F5" w:rsidRPr="008F2D38" w:rsidRDefault="00F068F5" w:rsidP="008F2D38">
      <w:pPr>
        <w:jc w:val="center"/>
        <w:rPr>
          <w:b/>
          <w:bCs/>
          <w:sz w:val="28"/>
          <w:szCs w:val="28"/>
        </w:rPr>
      </w:pPr>
    </w:p>
    <w:p w14:paraId="19AC1C3B" w14:textId="78BB5B2D" w:rsidR="004F441B" w:rsidRDefault="00C23916" w:rsidP="00956150">
      <w:pPr>
        <w:jc w:val="center"/>
        <w:rPr>
          <w:b/>
          <w:bCs/>
          <w:sz w:val="28"/>
          <w:szCs w:val="28"/>
        </w:rPr>
      </w:pPr>
      <w:r w:rsidRPr="008F2D38">
        <w:rPr>
          <w:b/>
          <w:bCs/>
          <w:sz w:val="28"/>
          <w:szCs w:val="28"/>
        </w:rPr>
        <w:t xml:space="preserve">TRAVAUX DE </w:t>
      </w:r>
      <w:r w:rsidR="00956150">
        <w:rPr>
          <w:b/>
          <w:bCs/>
          <w:sz w:val="28"/>
          <w:szCs w:val="28"/>
        </w:rPr>
        <w:t>R</w:t>
      </w:r>
      <w:r w:rsidR="00CC5845">
        <w:rPr>
          <w:b/>
          <w:bCs/>
          <w:sz w:val="28"/>
          <w:szCs w:val="28"/>
        </w:rPr>
        <w:t>AVALEMENT</w:t>
      </w:r>
      <w:r w:rsidR="00956150">
        <w:rPr>
          <w:b/>
          <w:bCs/>
          <w:sz w:val="28"/>
          <w:szCs w:val="28"/>
        </w:rPr>
        <w:t xml:space="preserve"> DES FACADES</w:t>
      </w:r>
      <w:r w:rsidR="00CC5845">
        <w:rPr>
          <w:b/>
          <w:bCs/>
          <w:sz w:val="28"/>
          <w:szCs w:val="28"/>
        </w:rPr>
        <w:t xml:space="preserve"> DES BATIMENTS E, F, G, H et I</w:t>
      </w:r>
    </w:p>
    <w:p w14:paraId="41F2761C" w14:textId="77777777" w:rsidR="00960AA9" w:rsidRDefault="00960AA9" w:rsidP="008F2D38">
      <w:pPr>
        <w:jc w:val="center"/>
        <w:rPr>
          <w:b/>
          <w:bCs/>
          <w:sz w:val="28"/>
          <w:szCs w:val="28"/>
        </w:rPr>
      </w:pPr>
    </w:p>
    <w:p w14:paraId="79E71EA2" w14:textId="2A255FA4" w:rsidR="00960AA9" w:rsidRPr="000A1538" w:rsidRDefault="00CC5845" w:rsidP="008F2D38">
      <w:pPr>
        <w:jc w:val="center"/>
        <w:rPr>
          <w:b/>
          <w:bCs/>
          <w:sz w:val="28"/>
          <w:szCs w:val="28"/>
          <w:lang w:val="en-US"/>
        </w:rPr>
      </w:pPr>
      <w:r w:rsidRPr="000A1538">
        <w:rPr>
          <w:b/>
          <w:bCs/>
          <w:sz w:val="28"/>
          <w:szCs w:val="28"/>
          <w:lang w:val="en-US"/>
        </w:rPr>
        <w:t>DU CAMPUS NEOMA BUSINESS SCHOOL (76 – MONT-SAINT-AIGNAN)</w:t>
      </w:r>
    </w:p>
    <w:p w14:paraId="663EE4C7" w14:textId="77777777" w:rsidR="007C6BAD" w:rsidRPr="000A1538" w:rsidRDefault="007C6BAD" w:rsidP="008F2D38">
      <w:pPr>
        <w:jc w:val="center"/>
        <w:rPr>
          <w:lang w:val="en-US"/>
        </w:rPr>
      </w:pPr>
    </w:p>
    <w:p w14:paraId="7BF53484" w14:textId="566C55FE" w:rsidR="00AC6796" w:rsidRPr="000A1538" w:rsidRDefault="00AC6796" w:rsidP="008F2D38">
      <w:pPr>
        <w:jc w:val="center"/>
        <w:rPr>
          <w:lang w:val="en-US"/>
        </w:rPr>
      </w:pPr>
    </w:p>
    <w:p w14:paraId="7AC3C78A" w14:textId="77777777" w:rsidR="00790055" w:rsidRPr="000A1538" w:rsidRDefault="00790055" w:rsidP="008F2D38">
      <w:pPr>
        <w:jc w:val="center"/>
        <w:rPr>
          <w:lang w:val="en-US"/>
        </w:rPr>
      </w:pPr>
    </w:p>
    <w:p w14:paraId="43CAFD9B" w14:textId="77777777" w:rsidR="00F068F5" w:rsidRPr="000A1538" w:rsidRDefault="00F068F5" w:rsidP="008F2D38">
      <w:pPr>
        <w:jc w:val="center"/>
        <w:rPr>
          <w:lang w:val="en-US"/>
        </w:rPr>
      </w:pPr>
    </w:p>
    <w:p w14:paraId="5D70028A" w14:textId="77777777" w:rsidR="00F068F5" w:rsidRPr="000A1538" w:rsidRDefault="00F068F5" w:rsidP="008F2D38">
      <w:pPr>
        <w:jc w:val="center"/>
        <w:rPr>
          <w:lang w:val="en-US"/>
        </w:rPr>
      </w:pPr>
    </w:p>
    <w:p w14:paraId="2D1E632B" w14:textId="77777777" w:rsidR="00F068F5" w:rsidRPr="000A1538" w:rsidRDefault="00F068F5" w:rsidP="008F2D38">
      <w:pPr>
        <w:jc w:val="center"/>
        <w:rPr>
          <w:lang w:val="en-US"/>
        </w:rPr>
      </w:pPr>
    </w:p>
    <w:p w14:paraId="01CF25D7" w14:textId="13D15C65" w:rsidR="00F068F5" w:rsidRPr="008F2D38" w:rsidRDefault="00F068F5" w:rsidP="008F2D38">
      <w:pPr>
        <w:jc w:val="center"/>
        <w:rPr>
          <w:b/>
          <w:bCs/>
        </w:rPr>
      </w:pPr>
      <w:r w:rsidRPr="008F2D38">
        <w:rPr>
          <w:b/>
          <w:bCs/>
        </w:rPr>
        <w:t xml:space="preserve">Marché n° </w:t>
      </w:r>
      <w:r w:rsidR="004F441B" w:rsidRPr="008F2D38">
        <w:rPr>
          <w:b/>
          <w:bCs/>
        </w:rPr>
        <w:t>CCIRM-202</w:t>
      </w:r>
      <w:r w:rsidR="00845932">
        <w:rPr>
          <w:b/>
          <w:bCs/>
        </w:rPr>
        <w:t>5-MAPA-0</w:t>
      </w:r>
      <w:r w:rsidR="00CC5845">
        <w:rPr>
          <w:b/>
          <w:bCs/>
        </w:rPr>
        <w:t>4</w:t>
      </w:r>
    </w:p>
    <w:p w14:paraId="02EB6BF2" w14:textId="77777777" w:rsidR="004317FA" w:rsidRPr="00AC492A" w:rsidRDefault="004317FA" w:rsidP="008F2D38">
      <w:pPr>
        <w:jc w:val="center"/>
      </w:pPr>
    </w:p>
    <w:p w14:paraId="1C98D74B" w14:textId="77777777" w:rsidR="00B56094" w:rsidRPr="00AC492A" w:rsidRDefault="00B56094" w:rsidP="008F2D38">
      <w:pPr>
        <w:jc w:val="center"/>
      </w:pPr>
    </w:p>
    <w:p w14:paraId="4FE26220" w14:textId="77777777" w:rsidR="00BA3929" w:rsidRPr="00AC492A" w:rsidRDefault="00BA3929" w:rsidP="008F2D38">
      <w:pPr>
        <w:jc w:val="center"/>
      </w:pPr>
    </w:p>
    <w:p w14:paraId="078BF080" w14:textId="77777777" w:rsidR="00BA3929" w:rsidRPr="00AC492A" w:rsidRDefault="00BA3929" w:rsidP="008F2D38">
      <w:pPr>
        <w:jc w:val="center"/>
      </w:pPr>
    </w:p>
    <w:p w14:paraId="103359D4" w14:textId="77777777" w:rsidR="00B56094" w:rsidRPr="008F2D38" w:rsidRDefault="00B56094" w:rsidP="008F2D38">
      <w:pPr>
        <w:jc w:val="center"/>
        <w:rPr>
          <w:b/>
          <w:bCs/>
        </w:rPr>
      </w:pPr>
      <w:bookmarkStart w:id="0" w:name="_Toc475789565"/>
      <w:r w:rsidRPr="008F2D38">
        <w:rPr>
          <w:b/>
          <w:bCs/>
        </w:rPr>
        <w:t>Acte d'</w:t>
      </w:r>
      <w:bookmarkEnd w:id="0"/>
      <w:r w:rsidR="00A04BAD" w:rsidRPr="008F2D38">
        <w:rPr>
          <w:b/>
          <w:bCs/>
        </w:rPr>
        <w:t>Engagement</w:t>
      </w:r>
    </w:p>
    <w:p w14:paraId="7E5CE0D1" w14:textId="77777777" w:rsidR="00536BAE" w:rsidRPr="008F2D38" w:rsidRDefault="00B56094" w:rsidP="008F2D38">
      <w:pPr>
        <w:jc w:val="center"/>
        <w:rPr>
          <w:b/>
          <w:bCs/>
        </w:rPr>
      </w:pPr>
      <w:r w:rsidRPr="008F2D38">
        <w:rPr>
          <w:b/>
          <w:bCs/>
        </w:rPr>
        <w:t xml:space="preserve">Valant Cahier des </w:t>
      </w:r>
      <w:r w:rsidR="00E9110C" w:rsidRPr="008F2D38">
        <w:rPr>
          <w:b/>
          <w:bCs/>
        </w:rPr>
        <w:t>C</w:t>
      </w:r>
      <w:r w:rsidRPr="008F2D38">
        <w:rPr>
          <w:b/>
          <w:bCs/>
        </w:rPr>
        <w:t>lauses</w:t>
      </w:r>
      <w:r w:rsidR="006B2E86" w:rsidRPr="008F2D38">
        <w:rPr>
          <w:b/>
          <w:bCs/>
        </w:rPr>
        <w:t xml:space="preserve"> Administratives</w:t>
      </w:r>
      <w:r w:rsidR="008C2071" w:rsidRPr="008F2D38">
        <w:rPr>
          <w:b/>
          <w:bCs/>
        </w:rPr>
        <w:t xml:space="preserve"> </w:t>
      </w:r>
      <w:r w:rsidRPr="008F2D38">
        <w:rPr>
          <w:b/>
          <w:bCs/>
        </w:rPr>
        <w:t>Particulières</w:t>
      </w:r>
    </w:p>
    <w:p w14:paraId="0772CE5C" w14:textId="076FBC06" w:rsidR="007314DF" w:rsidRPr="008F2D38" w:rsidRDefault="002E7846" w:rsidP="008F2D38">
      <w:pPr>
        <w:jc w:val="center"/>
        <w:rPr>
          <w:b/>
          <w:bCs/>
        </w:rPr>
      </w:pPr>
      <w:r w:rsidRPr="008F2D38">
        <w:rPr>
          <w:b/>
          <w:bCs/>
        </w:rPr>
        <w:t>(AE/CCAP</w:t>
      </w:r>
      <w:r w:rsidR="006672ED" w:rsidRPr="008F2D38">
        <w:rPr>
          <w:b/>
          <w:bCs/>
        </w:rPr>
        <w:t>)</w:t>
      </w:r>
    </w:p>
    <w:p w14:paraId="21FE1F0E" w14:textId="77777777" w:rsidR="00D57062" w:rsidRPr="00AC492A" w:rsidRDefault="00D57062" w:rsidP="008F2D38">
      <w:pPr>
        <w:jc w:val="center"/>
      </w:pPr>
    </w:p>
    <w:p w14:paraId="121F62DF" w14:textId="77777777" w:rsidR="00D57062" w:rsidRPr="00AC492A" w:rsidRDefault="00D57062" w:rsidP="008F2D38">
      <w:pPr>
        <w:jc w:val="center"/>
      </w:pPr>
    </w:p>
    <w:p w14:paraId="5AE19C16" w14:textId="77777777" w:rsidR="00D57062" w:rsidRPr="00AC492A" w:rsidRDefault="00D57062" w:rsidP="008F2D38">
      <w:pPr>
        <w:jc w:val="center"/>
      </w:pPr>
    </w:p>
    <w:p w14:paraId="7778127B" w14:textId="77777777" w:rsidR="00D57062" w:rsidRPr="00AC492A" w:rsidRDefault="00D57062" w:rsidP="008F2D38">
      <w:pPr>
        <w:jc w:val="center"/>
      </w:pPr>
    </w:p>
    <w:p w14:paraId="7E252950" w14:textId="77777777" w:rsidR="00D57062" w:rsidRPr="00AC492A" w:rsidRDefault="00D57062" w:rsidP="008F2D38">
      <w:pPr>
        <w:jc w:val="center"/>
      </w:pPr>
    </w:p>
    <w:p w14:paraId="3908C996" w14:textId="77777777" w:rsidR="00D57062" w:rsidRDefault="00D57062" w:rsidP="008F2D38">
      <w:pPr>
        <w:jc w:val="center"/>
      </w:pPr>
    </w:p>
    <w:p w14:paraId="5E39BFC6" w14:textId="77777777" w:rsidR="008F2D38" w:rsidRDefault="008F2D38" w:rsidP="008F2D38">
      <w:pPr>
        <w:jc w:val="center"/>
      </w:pPr>
    </w:p>
    <w:p w14:paraId="6A49C17E" w14:textId="77777777" w:rsidR="008F2D38" w:rsidRDefault="008F2D38" w:rsidP="008F2D38">
      <w:pPr>
        <w:jc w:val="center"/>
      </w:pPr>
    </w:p>
    <w:p w14:paraId="1370BE16" w14:textId="77777777" w:rsidR="008F2D38" w:rsidRDefault="008F2D38" w:rsidP="008F2D38">
      <w:pPr>
        <w:jc w:val="center"/>
      </w:pPr>
    </w:p>
    <w:p w14:paraId="14903BDE" w14:textId="77777777" w:rsidR="008F2D38" w:rsidRDefault="008F2D38" w:rsidP="008F2D38">
      <w:pPr>
        <w:jc w:val="center"/>
      </w:pPr>
    </w:p>
    <w:p w14:paraId="75C36CE0" w14:textId="77777777" w:rsidR="008F2D38" w:rsidRDefault="008F2D38" w:rsidP="008F2D38">
      <w:pPr>
        <w:jc w:val="center"/>
      </w:pPr>
    </w:p>
    <w:p w14:paraId="37016A07" w14:textId="77777777" w:rsidR="008F2D38" w:rsidRDefault="008F2D38" w:rsidP="008F2D38">
      <w:pPr>
        <w:jc w:val="center"/>
      </w:pPr>
    </w:p>
    <w:p w14:paraId="51766017" w14:textId="77777777" w:rsidR="008F2D38" w:rsidRDefault="008F2D38" w:rsidP="008F2D38">
      <w:pPr>
        <w:jc w:val="center"/>
      </w:pPr>
    </w:p>
    <w:p w14:paraId="582D13E9" w14:textId="77777777" w:rsidR="008F2D38" w:rsidRPr="00AC492A" w:rsidRDefault="008F2D38" w:rsidP="008F2D38">
      <w:pPr>
        <w:jc w:val="center"/>
      </w:pPr>
    </w:p>
    <w:p w14:paraId="71DCD619" w14:textId="77777777" w:rsidR="00D57062" w:rsidRPr="00AC492A" w:rsidRDefault="00D57062" w:rsidP="008F2D38">
      <w:pPr>
        <w:jc w:val="center"/>
      </w:pPr>
    </w:p>
    <w:p w14:paraId="05DAF76D" w14:textId="53CD0AF9" w:rsidR="00D57062" w:rsidRPr="00AC492A" w:rsidRDefault="00D57062" w:rsidP="008F2D38">
      <w:pPr>
        <w:jc w:val="center"/>
      </w:pPr>
      <w:r w:rsidRPr="00AC492A">
        <w:t xml:space="preserve">Procédure </w:t>
      </w:r>
      <w:r w:rsidR="00960AA9">
        <w:t>adaptée</w:t>
      </w:r>
      <w:r w:rsidRPr="00AC492A">
        <w:t xml:space="preserve"> conformément aux dispositions des articles </w:t>
      </w:r>
      <w:r w:rsidR="00F80FE4" w:rsidRPr="00AC492A">
        <w:t>L212</w:t>
      </w:r>
      <w:r w:rsidR="00960AA9">
        <w:t>3</w:t>
      </w:r>
      <w:r w:rsidR="00F80FE4" w:rsidRPr="00AC492A">
        <w:t>-</w:t>
      </w:r>
      <w:r w:rsidR="00960AA9">
        <w:t>1-</w:t>
      </w:r>
      <w:r w:rsidR="00CC5845">
        <w:t>1</w:t>
      </w:r>
      <w:r w:rsidR="00960AA9">
        <w:t>°</w:t>
      </w:r>
      <w:r w:rsidR="00F80FE4" w:rsidRPr="00AC492A">
        <w:t xml:space="preserve"> et R212</w:t>
      </w:r>
      <w:r w:rsidR="00960AA9">
        <w:t>3</w:t>
      </w:r>
      <w:r w:rsidR="00536BAE">
        <w:t>-</w:t>
      </w:r>
      <w:r w:rsidR="00960AA9">
        <w:t>1-</w:t>
      </w:r>
      <w:r w:rsidR="00CC5845">
        <w:t>1</w:t>
      </w:r>
      <w:r w:rsidR="00960AA9">
        <w:t>°</w:t>
      </w:r>
      <w:r w:rsidRPr="00AC492A">
        <w:t xml:space="preserve"> du code de la commande publique.</w:t>
      </w:r>
    </w:p>
    <w:p w14:paraId="3169FC77" w14:textId="77777777" w:rsidR="0037036A" w:rsidRPr="00AC492A" w:rsidRDefault="0037036A" w:rsidP="005529BC">
      <w:r w:rsidRPr="00AC492A">
        <w:br w:type="page"/>
      </w:r>
    </w:p>
    <w:p w14:paraId="6E6BD5F7" w14:textId="77777777" w:rsidR="00D57062" w:rsidRPr="00AC492A" w:rsidRDefault="00D57062" w:rsidP="005529BC"/>
    <w:p w14:paraId="29DC4C46" w14:textId="77777777" w:rsidR="00D57062" w:rsidRPr="00AC492A" w:rsidRDefault="00D57062" w:rsidP="005529BC"/>
    <w:p w14:paraId="1B59803D" w14:textId="77777777" w:rsidR="00D57062" w:rsidRPr="00AC492A" w:rsidRDefault="00D57062" w:rsidP="005529BC"/>
    <w:p w14:paraId="3E5367E9" w14:textId="77777777" w:rsidR="00D57062" w:rsidRPr="00AC492A" w:rsidRDefault="00D57062" w:rsidP="005529BC"/>
    <w:p w14:paraId="4A073E37" w14:textId="77777777" w:rsidR="00532250" w:rsidRPr="00FF45E7" w:rsidRDefault="00532250" w:rsidP="00FF45E7">
      <w:pPr>
        <w:jc w:val="center"/>
        <w:rPr>
          <w:b/>
          <w:bCs/>
          <w:sz w:val="32"/>
          <w:szCs w:val="32"/>
        </w:rPr>
      </w:pPr>
      <w:r w:rsidRPr="00FF45E7">
        <w:rPr>
          <w:b/>
          <w:bCs/>
          <w:sz w:val="32"/>
          <w:szCs w:val="32"/>
        </w:rPr>
        <w:t>SOMMAIRE</w:t>
      </w:r>
    </w:p>
    <w:p w14:paraId="12EAADC8" w14:textId="77777777" w:rsidR="00532250" w:rsidRPr="00AC492A" w:rsidRDefault="00532250" w:rsidP="005529BC"/>
    <w:p w14:paraId="20CD289E" w14:textId="77777777" w:rsidR="00B503E1" w:rsidRDefault="00FC4707" w:rsidP="005529BC">
      <w:pPr>
        <w:pStyle w:val="TM1"/>
        <w:rPr>
          <w:noProof/>
        </w:rPr>
      </w:pPr>
      <w:r w:rsidRPr="00AC492A">
        <w:t xml:space="preserve"> </w:t>
      </w:r>
      <w:bookmarkStart w:id="1" w:name="_Toc197326271"/>
      <w:r w:rsidR="003D401A">
        <w:fldChar w:fldCharType="begin"/>
      </w:r>
      <w:r w:rsidR="003D401A">
        <w:instrText xml:space="preserve"> TOC \o "1-1" \h \z \u </w:instrText>
      </w:r>
      <w:r w:rsidR="003D401A">
        <w:fldChar w:fldCharType="separate"/>
      </w:r>
    </w:p>
    <w:p w14:paraId="77339F78" w14:textId="7FA74EBE"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63" w:history="1">
        <w:r w:rsidRPr="0077494F">
          <w:rPr>
            <w:rStyle w:val="Lienhypertexte"/>
            <w:noProof/>
          </w:rPr>
          <w:t>ARTICLE 1 - PARTIES AU CONTRAT</w:t>
        </w:r>
        <w:r>
          <w:rPr>
            <w:noProof/>
            <w:webHidden/>
          </w:rPr>
          <w:tab/>
        </w:r>
        <w:r>
          <w:rPr>
            <w:noProof/>
            <w:webHidden/>
          </w:rPr>
          <w:fldChar w:fldCharType="begin"/>
        </w:r>
        <w:r>
          <w:rPr>
            <w:noProof/>
            <w:webHidden/>
          </w:rPr>
          <w:instrText xml:space="preserve"> PAGEREF _Toc191910263 \h </w:instrText>
        </w:r>
        <w:r>
          <w:rPr>
            <w:noProof/>
            <w:webHidden/>
          </w:rPr>
        </w:r>
        <w:r>
          <w:rPr>
            <w:noProof/>
            <w:webHidden/>
          </w:rPr>
          <w:fldChar w:fldCharType="separate"/>
        </w:r>
        <w:r>
          <w:rPr>
            <w:noProof/>
            <w:webHidden/>
          </w:rPr>
          <w:t>4</w:t>
        </w:r>
        <w:r>
          <w:rPr>
            <w:noProof/>
            <w:webHidden/>
          </w:rPr>
          <w:fldChar w:fldCharType="end"/>
        </w:r>
      </w:hyperlink>
    </w:p>
    <w:p w14:paraId="1279B25C" w14:textId="12212366"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64" w:history="1">
        <w:r w:rsidRPr="0077494F">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_Toc191910264 \h </w:instrText>
        </w:r>
        <w:r>
          <w:rPr>
            <w:noProof/>
            <w:webHidden/>
          </w:rPr>
        </w:r>
        <w:r>
          <w:rPr>
            <w:noProof/>
            <w:webHidden/>
          </w:rPr>
          <w:fldChar w:fldCharType="separate"/>
        </w:r>
        <w:r>
          <w:rPr>
            <w:noProof/>
            <w:webHidden/>
          </w:rPr>
          <w:t>8</w:t>
        </w:r>
        <w:r>
          <w:rPr>
            <w:noProof/>
            <w:webHidden/>
          </w:rPr>
          <w:fldChar w:fldCharType="end"/>
        </w:r>
      </w:hyperlink>
    </w:p>
    <w:p w14:paraId="61BC3F53" w14:textId="58AA16D2"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65" w:history="1">
        <w:r w:rsidRPr="0077494F">
          <w:rPr>
            <w:rStyle w:val="Lienhypertexte"/>
            <w:noProof/>
          </w:rPr>
          <w:t>ARTICLE 3 - PIECES CONTRACTUELLES DU MARCHÉ</w:t>
        </w:r>
        <w:r>
          <w:rPr>
            <w:noProof/>
            <w:webHidden/>
          </w:rPr>
          <w:tab/>
        </w:r>
        <w:r>
          <w:rPr>
            <w:noProof/>
            <w:webHidden/>
          </w:rPr>
          <w:fldChar w:fldCharType="begin"/>
        </w:r>
        <w:r>
          <w:rPr>
            <w:noProof/>
            <w:webHidden/>
          </w:rPr>
          <w:instrText xml:space="preserve"> PAGEREF _Toc191910265 \h </w:instrText>
        </w:r>
        <w:r>
          <w:rPr>
            <w:noProof/>
            <w:webHidden/>
          </w:rPr>
        </w:r>
        <w:r>
          <w:rPr>
            <w:noProof/>
            <w:webHidden/>
          </w:rPr>
          <w:fldChar w:fldCharType="separate"/>
        </w:r>
        <w:r>
          <w:rPr>
            <w:noProof/>
            <w:webHidden/>
          </w:rPr>
          <w:t>10</w:t>
        </w:r>
        <w:r>
          <w:rPr>
            <w:noProof/>
            <w:webHidden/>
          </w:rPr>
          <w:fldChar w:fldCharType="end"/>
        </w:r>
      </w:hyperlink>
    </w:p>
    <w:p w14:paraId="0DD62D12" w14:textId="26306D68"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66" w:history="1">
        <w:r w:rsidRPr="0077494F">
          <w:rPr>
            <w:rStyle w:val="Lienhypertexte"/>
            <w:noProof/>
          </w:rPr>
          <w:t>ARTICLE 4 -</w:t>
        </w:r>
        <w:r w:rsidRPr="0077494F">
          <w:rPr>
            <w:rStyle w:val="Lienhypertexte"/>
            <w:i/>
            <w:iCs/>
            <w:noProof/>
          </w:rPr>
          <w:t xml:space="preserve"> </w:t>
        </w:r>
        <w:r w:rsidRPr="0077494F">
          <w:rPr>
            <w:rStyle w:val="Lienhypertexte"/>
            <w:noProof/>
          </w:rPr>
          <w:t>PRIX</w:t>
        </w:r>
        <w:r>
          <w:rPr>
            <w:noProof/>
            <w:webHidden/>
          </w:rPr>
          <w:tab/>
        </w:r>
        <w:r>
          <w:rPr>
            <w:noProof/>
            <w:webHidden/>
          </w:rPr>
          <w:fldChar w:fldCharType="begin"/>
        </w:r>
        <w:r>
          <w:rPr>
            <w:noProof/>
            <w:webHidden/>
          </w:rPr>
          <w:instrText xml:space="preserve"> PAGEREF _Toc191910266 \h </w:instrText>
        </w:r>
        <w:r>
          <w:rPr>
            <w:noProof/>
            <w:webHidden/>
          </w:rPr>
        </w:r>
        <w:r>
          <w:rPr>
            <w:noProof/>
            <w:webHidden/>
          </w:rPr>
          <w:fldChar w:fldCharType="separate"/>
        </w:r>
        <w:r>
          <w:rPr>
            <w:noProof/>
            <w:webHidden/>
          </w:rPr>
          <w:t>11</w:t>
        </w:r>
        <w:r>
          <w:rPr>
            <w:noProof/>
            <w:webHidden/>
          </w:rPr>
          <w:fldChar w:fldCharType="end"/>
        </w:r>
      </w:hyperlink>
    </w:p>
    <w:p w14:paraId="6C8BBDD0" w14:textId="2A775FCA"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67" w:history="1">
        <w:r w:rsidRPr="0077494F">
          <w:rPr>
            <w:rStyle w:val="Lienhypertexte"/>
            <w:noProof/>
          </w:rPr>
          <w:t>ARTICLE 5 - MODALITES DE PAIEMENT</w:t>
        </w:r>
        <w:r>
          <w:rPr>
            <w:noProof/>
            <w:webHidden/>
          </w:rPr>
          <w:tab/>
        </w:r>
        <w:r>
          <w:rPr>
            <w:noProof/>
            <w:webHidden/>
          </w:rPr>
          <w:fldChar w:fldCharType="begin"/>
        </w:r>
        <w:r>
          <w:rPr>
            <w:noProof/>
            <w:webHidden/>
          </w:rPr>
          <w:instrText xml:space="preserve"> PAGEREF _Toc191910267 \h </w:instrText>
        </w:r>
        <w:r>
          <w:rPr>
            <w:noProof/>
            <w:webHidden/>
          </w:rPr>
        </w:r>
        <w:r>
          <w:rPr>
            <w:noProof/>
            <w:webHidden/>
          </w:rPr>
          <w:fldChar w:fldCharType="separate"/>
        </w:r>
        <w:r>
          <w:rPr>
            <w:noProof/>
            <w:webHidden/>
          </w:rPr>
          <w:t>12</w:t>
        </w:r>
        <w:r>
          <w:rPr>
            <w:noProof/>
            <w:webHidden/>
          </w:rPr>
          <w:fldChar w:fldCharType="end"/>
        </w:r>
      </w:hyperlink>
    </w:p>
    <w:p w14:paraId="47FDD032" w14:textId="50DD02F8"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68" w:history="1">
        <w:r w:rsidRPr="0077494F">
          <w:rPr>
            <w:rStyle w:val="Lienhypertexte"/>
            <w:noProof/>
          </w:rPr>
          <w:t>ARTICLE 6 - PENALITES</w:t>
        </w:r>
        <w:r>
          <w:rPr>
            <w:noProof/>
            <w:webHidden/>
          </w:rPr>
          <w:tab/>
        </w:r>
        <w:r>
          <w:rPr>
            <w:noProof/>
            <w:webHidden/>
          </w:rPr>
          <w:fldChar w:fldCharType="begin"/>
        </w:r>
        <w:r>
          <w:rPr>
            <w:noProof/>
            <w:webHidden/>
          </w:rPr>
          <w:instrText xml:space="preserve"> PAGEREF _Toc191910268 \h </w:instrText>
        </w:r>
        <w:r>
          <w:rPr>
            <w:noProof/>
            <w:webHidden/>
          </w:rPr>
        </w:r>
        <w:r>
          <w:rPr>
            <w:noProof/>
            <w:webHidden/>
          </w:rPr>
          <w:fldChar w:fldCharType="separate"/>
        </w:r>
        <w:r>
          <w:rPr>
            <w:noProof/>
            <w:webHidden/>
          </w:rPr>
          <w:t>15</w:t>
        </w:r>
        <w:r>
          <w:rPr>
            <w:noProof/>
            <w:webHidden/>
          </w:rPr>
          <w:fldChar w:fldCharType="end"/>
        </w:r>
      </w:hyperlink>
    </w:p>
    <w:p w14:paraId="6F28DCE9" w14:textId="77A0D733"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69" w:history="1">
        <w:r w:rsidRPr="0077494F">
          <w:rPr>
            <w:rStyle w:val="Lienhypertexte"/>
            <w:noProof/>
          </w:rPr>
          <w:t>ARTICLE 7 - MODALITES D’EXECUTION</w:t>
        </w:r>
        <w:r>
          <w:rPr>
            <w:noProof/>
            <w:webHidden/>
          </w:rPr>
          <w:tab/>
        </w:r>
        <w:r>
          <w:rPr>
            <w:noProof/>
            <w:webHidden/>
          </w:rPr>
          <w:fldChar w:fldCharType="begin"/>
        </w:r>
        <w:r>
          <w:rPr>
            <w:noProof/>
            <w:webHidden/>
          </w:rPr>
          <w:instrText xml:space="preserve"> PAGEREF _Toc191910269 \h </w:instrText>
        </w:r>
        <w:r>
          <w:rPr>
            <w:noProof/>
            <w:webHidden/>
          </w:rPr>
        </w:r>
        <w:r>
          <w:rPr>
            <w:noProof/>
            <w:webHidden/>
          </w:rPr>
          <w:fldChar w:fldCharType="separate"/>
        </w:r>
        <w:r>
          <w:rPr>
            <w:noProof/>
            <w:webHidden/>
          </w:rPr>
          <w:t>16</w:t>
        </w:r>
        <w:r>
          <w:rPr>
            <w:noProof/>
            <w:webHidden/>
          </w:rPr>
          <w:fldChar w:fldCharType="end"/>
        </w:r>
      </w:hyperlink>
    </w:p>
    <w:p w14:paraId="0DAFD32E" w14:textId="14FAB1F2"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0" w:history="1">
        <w:r w:rsidRPr="0077494F">
          <w:rPr>
            <w:rStyle w:val="Lienhypertexte"/>
            <w:noProof/>
          </w:rPr>
          <w:t>ARTICLE 8 - CONTROLE ET RECEPTION DES TRAVAUX</w:t>
        </w:r>
        <w:r>
          <w:rPr>
            <w:noProof/>
            <w:webHidden/>
          </w:rPr>
          <w:tab/>
        </w:r>
        <w:r>
          <w:rPr>
            <w:noProof/>
            <w:webHidden/>
          </w:rPr>
          <w:fldChar w:fldCharType="begin"/>
        </w:r>
        <w:r>
          <w:rPr>
            <w:noProof/>
            <w:webHidden/>
          </w:rPr>
          <w:instrText xml:space="preserve"> PAGEREF _Toc191910270 \h </w:instrText>
        </w:r>
        <w:r>
          <w:rPr>
            <w:noProof/>
            <w:webHidden/>
          </w:rPr>
        </w:r>
        <w:r>
          <w:rPr>
            <w:noProof/>
            <w:webHidden/>
          </w:rPr>
          <w:fldChar w:fldCharType="separate"/>
        </w:r>
        <w:r>
          <w:rPr>
            <w:noProof/>
            <w:webHidden/>
          </w:rPr>
          <w:t>18</w:t>
        </w:r>
        <w:r>
          <w:rPr>
            <w:noProof/>
            <w:webHidden/>
          </w:rPr>
          <w:fldChar w:fldCharType="end"/>
        </w:r>
      </w:hyperlink>
    </w:p>
    <w:p w14:paraId="2D453AFE" w14:textId="403F2BD6"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1" w:history="1">
        <w:r w:rsidRPr="0077494F">
          <w:rPr>
            <w:rStyle w:val="Lienhypertexte"/>
            <w:noProof/>
          </w:rPr>
          <w:t>ARTICLE 9 - GESTION ET SUIVI DU CONTRAT</w:t>
        </w:r>
        <w:r>
          <w:rPr>
            <w:noProof/>
            <w:webHidden/>
          </w:rPr>
          <w:tab/>
        </w:r>
        <w:r>
          <w:rPr>
            <w:noProof/>
            <w:webHidden/>
          </w:rPr>
          <w:fldChar w:fldCharType="begin"/>
        </w:r>
        <w:r>
          <w:rPr>
            <w:noProof/>
            <w:webHidden/>
          </w:rPr>
          <w:instrText xml:space="preserve"> PAGEREF _Toc191910271 \h </w:instrText>
        </w:r>
        <w:r>
          <w:rPr>
            <w:noProof/>
            <w:webHidden/>
          </w:rPr>
        </w:r>
        <w:r>
          <w:rPr>
            <w:noProof/>
            <w:webHidden/>
          </w:rPr>
          <w:fldChar w:fldCharType="separate"/>
        </w:r>
        <w:r>
          <w:rPr>
            <w:noProof/>
            <w:webHidden/>
          </w:rPr>
          <w:t>19</w:t>
        </w:r>
        <w:r>
          <w:rPr>
            <w:noProof/>
            <w:webHidden/>
          </w:rPr>
          <w:fldChar w:fldCharType="end"/>
        </w:r>
      </w:hyperlink>
    </w:p>
    <w:p w14:paraId="53F4ED5A" w14:textId="622ED96E"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2" w:history="1">
        <w:r w:rsidRPr="0077494F">
          <w:rPr>
            <w:rStyle w:val="Lienhypertexte"/>
            <w:noProof/>
          </w:rPr>
          <w:t>ARTICLE 10 - CLAUSE DE REEXAMEN</w:t>
        </w:r>
        <w:r>
          <w:rPr>
            <w:noProof/>
            <w:webHidden/>
          </w:rPr>
          <w:tab/>
        </w:r>
        <w:r>
          <w:rPr>
            <w:noProof/>
            <w:webHidden/>
          </w:rPr>
          <w:fldChar w:fldCharType="begin"/>
        </w:r>
        <w:r>
          <w:rPr>
            <w:noProof/>
            <w:webHidden/>
          </w:rPr>
          <w:instrText xml:space="preserve"> PAGEREF _Toc191910272 \h </w:instrText>
        </w:r>
        <w:r>
          <w:rPr>
            <w:noProof/>
            <w:webHidden/>
          </w:rPr>
        </w:r>
        <w:r>
          <w:rPr>
            <w:noProof/>
            <w:webHidden/>
          </w:rPr>
          <w:fldChar w:fldCharType="separate"/>
        </w:r>
        <w:r>
          <w:rPr>
            <w:noProof/>
            <w:webHidden/>
          </w:rPr>
          <w:t>19</w:t>
        </w:r>
        <w:r>
          <w:rPr>
            <w:noProof/>
            <w:webHidden/>
          </w:rPr>
          <w:fldChar w:fldCharType="end"/>
        </w:r>
      </w:hyperlink>
    </w:p>
    <w:p w14:paraId="76426FAE" w14:textId="2E432AAF"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3" w:history="1">
        <w:r w:rsidRPr="0077494F">
          <w:rPr>
            <w:rStyle w:val="Lienhypertexte"/>
            <w:noProof/>
          </w:rPr>
          <w:t>ARTICLE 11 - RESPONSABILITE DU TITULAIRE – GARANTIE - ASSURANCES</w:t>
        </w:r>
        <w:r>
          <w:rPr>
            <w:noProof/>
            <w:webHidden/>
          </w:rPr>
          <w:tab/>
        </w:r>
        <w:r>
          <w:rPr>
            <w:noProof/>
            <w:webHidden/>
          </w:rPr>
          <w:fldChar w:fldCharType="begin"/>
        </w:r>
        <w:r>
          <w:rPr>
            <w:noProof/>
            <w:webHidden/>
          </w:rPr>
          <w:instrText xml:space="preserve"> PAGEREF _Toc191910273 \h </w:instrText>
        </w:r>
        <w:r>
          <w:rPr>
            <w:noProof/>
            <w:webHidden/>
          </w:rPr>
        </w:r>
        <w:r>
          <w:rPr>
            <w:noProof/>
            <w:webHidden/>
          </w:rPr>
          <w:fldChar w:fldCharType="separate"/>
        </w:r>
        <w:r>
          <w:rPr>
            <w:noProof/>
            <w:webHidden/>
          </w:rPr>
          <w:t>20</w:t>
        </w:r>
        <w:r>
          <w:rPr>
            <w:noProof/>
            <w:webHidden/>
          </w:rPr>
          <w:fldChar w:fldCharType="end"/>
        </w:r>
      </w:hyperlink>
    </w:p>
    <w:p w14:paraId="6DC36C2E" w14:textId="370F8343"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4" w:history="1">
        <w:r w:rsidRPr="0077494F">
          <w:rPr>
            <w:rStyle w:val="Lienhypertexte"/>
            <w:noProof/>
          </w:rPr>
          <w:t>ARTICLE 12 - CESSION DU MARCHE</w:t>
        </w:r>
        <w:r>
          <w:rPr>
            <w:noProof/>
            <w:webHidden/>
          </w:rPr>
          <w:tab/>
        </w:r>
        <w:r>
          <w:rPr>
            <w:noProof/>
            <w:webHidden/>
          </w:rPr>
          <w:fldChar w:fldCharType="begin"/>
        </w:r>
        <w:r>
          <w:rPr>
            <w:noProof/>
            <w:webHidden/>
          </w:rPr>
          <w:instrText xml:space="preserve"> PAGEREF _Toc191910274 \h </w:instrText>
        </w:r>
        <w:r>
          <w:rPr>
            <w:noProof/>
            <w:webHidden/>
          </w:rPr>
        </w:r>
        <w:r>
          <w:rPr>
            <w:noProof/>
            <w:webHidden/>
          </w:rPr>
          <w:fldChar w:fldCharType="separate"/>
        </w:r>
        <w:r>
          <w:rPr>
            <w:noProof/>
            <w:webHidden/>
          </w:rPr>
          <w:t>21</w:t>
        </w:r>
        <w:r>
          <w:rPr>
            <w:noProof/>
            <w:webHidden/>
          </w:rPr>
          <w:fldChar w:fldCharType="end"/>
        </w:r>
      </w:hyperlink>
    </w:p>
    <w:p w14:paraId="7D1A1838" w14:textId="041CA9CB"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5" w:history="1">
        <w:r w:rsidRPr="0077494F">
          <w:rPr>
            <w:rStyle w:val="Lienhypertexte"/>
            <w:noProof/>
          </w:rPr>
          <w:t>ARTICLE 13 - RESILIATION DU MARCHE</w:t>
        </w:r>
        <w:r>
          <w:rPr>
            <w:noProof/>
            <w:webHidden/>
          </w:rPr>
          <w:tab/>
        </w:r>
        <w:r>
          <w:rPr>
            <w:noProof/>
            <w:webHidden/>
          </w:rPr>
          <w:fldChar w:fldCharType="begin"/>
        </w:r>
        <w:r>
          <w:rPr>
            <w:noProof/>
            <w:webHidden/>
          </w:rPr>
          <w:instrText xml:space="preserve"> PAGEREF _Toc191910275 \h </w:instrText>
        </w:r>
        <w:r>
          <w:rPr>
            <w:noProof/>
            <w:webHidden/>
          </w:rPr>
        </w:r>
        <w:r>
          <w:rPr>
            <w:noProof/>
            <w:webHidden/>
          </w:rPr>
          <w:fldChar w:fldCharType="separate"/>
        </w:r>
        <w:r>
          <w:rPr>
            <w:noProof/>
            <w:webHidden/>
          </w:rPr>
          <w:t>21</w:t>
        </w:r>
        <w:r>
          <w:rPr>
            <w:noProof/>
            <w:webHidden/>
          </w:rPr>
          <w:fldChar w:fldCharType="end"/>
        </w:r>
      </w:hyperlink>
    </w:p>
    <w:p w14:paraId="6D2011C1" w14:textId="1EEFA4A6"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6" w:history="1">
        <w:r w:rsidRPr="0077494F">
          <w:rPr>
            <w:rStyle w:val="Lienhypertexte"/>
            <w:noProof/>
          </w:rPr>
          <w:t>ARTICLE 14 - EXECUTION AUX FRAIS ET RISQUES DU TITULAIRE</w:t>
        </w:r>
        <w:r>
          <w:rPr>
            <w:noProof/>
            <w:webHidden/>
          </w:rPr>
          <w:tab/>
        </w:r>
        <w:r>
          <w:rPr>
            <w:noProof/>
            <w:webHidden/>
          </w:rPr>
          <w:fldChar w:fldCharType="begin"/>
        </w:r>
        <w:r>
          <w:rPr>
            <w:noProof/>
            <w:webHidden/>
          </w:rPr>
          <w:instrText xml:space="preserve"> PAGEREF _Toc191910276 \h </w:instrText>
        </w:r>
        <w:r>
          <w:rPr>
            <w:noProof/>
            <w:webHidden/>
          </w:rPr>
        </w:r>
        <w:r>
          <w:rPr>
            <w:noProof/>
            <w:webHidden/>
          </w:rPr>
          <w:fldChar w:fldCharType="separate"/>
        </w:r>
        <w:r>
          <w:rPr>
            <w:noProof/>
            <w:webHidden/>
          </w:rPr>
          <w:t>22</w:t>
        </w:r>
        <w:r>
          <w:rPr>
            <w:noProof/>
            <w:webHidden/>
          </w:rPr>
          <w:fldChar w:fldCharType="end"/>
        </w:r>
      </w:hyperlink>
    </w:p>
    <w:p w14:paraId="02560B3C" w14:textId="03394DF3"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7" w:history="1">
        <w:r w:rsidRPr="0077494F">
          <w:rPr>
            <w:rStyle w:val="Lienhypertexte"/>
            <w:noProof/>
          </w:rPr>
          <w:t>ARTICLE 15 - LITIGES</w:t>
        </w:r>
        <w:r>
          <w:rPr>
            <w:noProof/>
            <w:webHidden/>
          </w:rPr>
          <w:tab/>
        </w:r>
        <w:r>
          <w:rPr>
            <w:noProof/>
            <w:webHidden/>
          </w:rPr>
          <w:fldChar w:fldCharType="begin"/>
        </w:r>
        <w:r>
          <w:rPr>
            <w:noProof/>
            <w:webHidden/>
          </w:rPr>
          <w:instrText xml:space="preserve"> PAGEREF _Toc191910277 \h </w:instrText>
        </w:r>
        <w:r>
          <w:rPr>
            <w:noProof/>
            <w:webHidden/>
          </w:rPr>
        </w:r>
        <w:r>
          <w:rPr>
            <w:noProof/>
            <w:webHidden/>
          </w:rPr>
          <w:fldChar w:fldCharType="separate"/>
        </w:r>
        <w:r>
          <w:rPr>
            <w:noProof/>
            <w:webHidden/>
          </w:rPr>
          <w:t>22</w:t>
        </w:r>
        <w:r>
          <w:rPr>
            <w:noProof/>
            <w:webHidden/>
          </w:rPr>
          <w:fldChar w:fldCharType="end"/>
        </w:r>
      </w:hyperlink>
    </w:p>
    <w:p w14:paraId="39F9A27D" w14:textId="2426A285"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8" w:history="1">
        <w:r w:rsidRPr="0077494F">
          <w:rPr>
            <w:rStyle w:val="Lienhypertexte"/>
            <w:noProof/>
          </w:rPr>
          <w:t>ARTICLE 16 - DEROGATIONS AU CCAG-Travaux</w:t>
        </w:r>
        <w:r>
          <w:rPr>
            <w:noProof/>
            <w:webHidden/>
          </w:rPr>
          <w:tab/>
        </w:r>
        <w:r>
          <w:rPr>
            <w:noProof/>
            <w:webHidden/>
          </w:rPr>
          <w:fldChar w:fldCharType="begin"/>
        </w:r>
        <w:r>
          <w:rPr>
            <w:noProof/>
            <w:webHidden/>
          </w:rPr>
          <w:instrText xml:space="preserve"> PAGEREF _Toc191910278 \h </w:instrText>
        </w:r>
        <w:r>
          <w:rPr>
            <w:noProof/>
            <w:webHidden/>
          </w:rPr>
        </w:r>
        <w:r>
          <w:rPr>
            <w:noProof/>
            <w:webHidden/>
          </w:rPr>
          <w:fldChar w:fldCharType="separate"/>
        </w:r>
        <w:r>
          <w:rPr>
            <w:noProof/>
            <w:webHidden/>
          </w:rPr>
          <w:t>22</w:t>
        </w:r>
        <w:r>
          <w:rPr>
            <w:noProof/>
            <w:webHidden/>
          </w:rPr>
          <w:fldChar w:fldCharType="end"/>
        </w:r>
      </w:hyperlink>
    </w:p>
    <w:p w14:paraId="38DB56E7" w14:textId="2F013913"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79" w:history="1">
        <w:r w:rsidRPr="0077494F">
          <w:rPr>
            <w:rStyle w:val="Lienhypertexte"/>
            <w:noProof/>
          </w:rPr>
          <w:t>ARTICLE 17 - SIGNATURE DE L’ENTREPRISE</w:t>
        </w:r>
        <w:r>
          <w:rPr>
            <w:noProof/>
            <w:webHidden/>
          </w:rPr>
          <w:tab/>
        </w:r>
        <w:r>
          <w:rPr>
            <w:noProof/>
            <w:webHidden/>
          </w:rPr>
          <w:fldChar w:fldCharType="begin"/>
        </w:r>
        <w:r>
          <w:rPr>
            <w:noProof/>
            <w:webHidden/>
          </w:rPr>
          <w:instrText xml:space="preserve"> PAGEREF _Toc191910279 \h </w:instrText>
        </w:r>
        <w:r>
          <w:rPr>
            <w:noProof/>
            <w:webHidden/>
          </w:rPr>
        </w:r>
        <w:r>
          <w:rPr>
            <w:noProof/>
            <w:webHidden/>
          </w:rPr>
          <w:fldChar w:fldCharType="separate"/>
        </w:r>
        <w:r>
          <w:rPr>
            <w:noProof/>
            <w:webHidden/>
          </w:rPr>
          <w:t>23</w:t>
        </w:r>
        <w:r>
          <w:rPr>
            <w:noProof/>
            <w:webHidden/>
          </w:rPr>
          <w:fldChar w:fldCharType="end"/>
        </w:r>
      </w:hyperlink>
    </w:p>
    <w:p w14:paraId="51A19CF4" w14:textId="2E33DF81" w:rsidR="00B503E1" w:rsidRDefault="00B503E1">
      <w:pPr>
        <w:pStyle w:val="TM1"/>
        <w:tabs>
          <w:tab w:val="right" w:leader="dot" w:pos="10195"/>
        </w:tabs>
        <w:rPr>
          <w:rFonts w:eastAsiaTheme="minorEastAsia" w:cstheme="minorBidi"/>
          <w:b w:val="0"/>
          <w:bCs w:val="0"/>
          <w:noProof/>
          <w:kern w:val="2"/>
          <w:sz w:val="24"/>
          <w:szCs w:val="24"/>
          <w:lang w:eastAsia="fr-FR"/>
          <w14:ligatures w14:val="standardContextual"/>
        </w:rPr>
      </w:pPr>
      <w:hyperlink w:anchor="_Toc191910280" w:history="1">
        <w:r w:rsidRPr="0077494F">
          <w:rPr>
            <w:rStyle w:val="Lienhypertexte"/>
            <w:noProof/>
          </w:rPr>
          <w:t>ARTICLE 18 - ACCEPTATION DE L’OFFRE - SIGNATURE DE L’ACHETEUR (article réservé à l’acheteur)</w:t>
        </w:r>
        <w:r>
          <w:rPr>
            <w:noProof/>
            <w:webHidden/>
          </w:rPr>
          <w:tab/>
        </w:r>
        <w:r>
          <w:rPr>
            <w:noProof/>
            <w:webHidden/>
          </w:rPr>
          <w:fldChar w:fldCharType="begin"/>
        </w:r>
        <w:r>
          <w:rPr>
            <w:noProof/>
            <w:webHidden/>
          </w:rPr>
          <w:instrText xml:space="preserve"> PAGEREF _Toc191910280 \h </w:instrText>
        </w:r>
        <w:r>
          <w:rPr>
            <w:noProof/>
            <w:webHidden/>
          </w:rPr>
        </w:r>
        <w:r>
          <w:rPr>
            <w:noProof/>
            <w:webHidden/>
          </w:rPr>
          <w:fldChar w:fldCharType="separate"/>
        </w:r>
        <w:r>
          <w:rPr>
            <w:noProof/>
            <w:webHidden/>
          </w:rPr>
          <w:t>24</w:t>
        </w:r>
        <w:r>
          <w:rPr>
            <w:noProof/>
            <w:webHidden/>
          </w:rPr>
          <w:fldChar w:fldCharType="end"/>
        </w:r>
      </w:hyperlink>
    </w:p>
    <w:p w14:paraId="1A6065EA" w14:textId="2D724057" w:rsidR="00C67E3B" w:rsidRDefault="003D401A" w:rsidP="005529BC">
      <w:pPr>
        <w:pStyle w:val="TM1"/>
      </w:pPr>
      <w:r>
        <w:rPr>
          <w:rFonts w:cs="Times New Roman"/>
          <w:sz w:val="18"/>
          <w:szCs w:val="22"/>
        </w:rPr>
        <w:fldChar w:fldCharType="end"/>
      </w:r>
      <w:r w:rsidR="006B1D03" w:rsidRPr="00AC492A">
        <w:br w:type="page"/>
      </w:r>
    </w:p>
    <w:p w14:paraId="5A9ACC72" w14:textId="1A8D07F4" w:rsidR="005E0DC4" w:rsidRPr="00AC492A" w:rsidRDefault="005E0DC4" w:rsidP="005529BC"/>
    <w:p w14:paraId="0882594D" w14:textId="798837A8" w:rsidR="00C44AF9" w:rsidRDefault="00C44AF9" w:rsidP="005529BC"/>
    <w:p w14:paraId="03B9B07D" w14:textId="77777777" w:rsidR="002E7846" w:rsidRPr="00AC492A" w:rsidRDefault="002E7846" w:rsidP="005529BC"/>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8F2D38" w:rsidRPr="00AC492A" w14:paraId="39DDC656" w14:textId="77777777" w:rsidTr="00E01D5D">
        <w:trPr>
          <w:trHeight w:val="540"/>
        </w:trPr>
        <w:tc>
          <w:tcPr>
            <w:tcW w:w="10036" w:type="dxa"/>
            <w:tcBorders>
              <w:bottom w:val="nil"/>
            </w:tcBorders>
            <w:shd w:val="clear" w:color="auto" w:fill="002060"/>
            <w:vAlign w:val="center"/>
          </w:tcPr>
          <w:p w14:paraId="28E0244F" w14:textId="77777777" w:rsidR="008F2D38" w:rsidRPr="00AC492A" w:rsidRDefault="008F2D38" w:rsidP="00E01D5D">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8F2D38" w:rsidRPr="00AC492A" w14:paraId="66F245F0" w14:textId="77777777" w:rsidTr="00E01D5D">
        <w:trPr>
          <w:trHeight w:val="5080"/>
        </w:trPr>
        <w:tc>
          <w:tcPr>
            <w:tcW w:w="10036" w:type="dxa"/>
            <w:tcBorders>
              <w:top w:val="nil"/>
              <w:left w:val="nil"/>
              <w:bottom w:val="nil"/>
              <w:right w:val="nil"/>
            </w:tcBorders>
            <w:shd w:val="clear" w:color="auto" w:fill="F2F2F2" w:themeFill="background1" w:themeFillShade="F2"/>
          </w:tcPr>
          <w:p w14:paraId="0C0EB0B4" w14:textId="77777777" w:rsidR="008F2D38" w:rsidRPr="00AC492A" w:rsidRDefault="008F2D38" w:rsidP="00E01D5D">
            <w:pPr>
              <w:jc w:val="center"/>
              <w:rPr>
                <w:rFonts w:ascii="Arial" w:hAnsi="Arial" w:cs="Arial"/>
              </w:rPr>
            </w:pPr>
          </w:p>
          <w:p w14:paraId="2A9DAC9A" w14:textId="77777777" w:rsidR="008F2D38" w:rsidRPr="00AC492A" w:rsidRDefault="008F2D38" w:rsidP="00E01D5D">
            <w:pPr>
              <w:rPr>
                <w:b/>
              </w:rPr>
            </w:pPr>
            <w:r w:rsidRPr="00AC492A">
              <w:rPr>
                <w:b/>
              </w:rPr>
              <w:t>Cette consultation est un :</w:t>
            </w:r>
          </w:p>
          <w:p w14:paraId="7DF36729" w14:textId="77777777" w:rsidR="008F2D38" w:rsidRPr="00AC492A" w:rsidRDefault="008F2D38" w:rsidP="00E01D5D">
            <w:pPr>
              <w:rPr>
                <w:b/>
              </w:rPr>
            </w:pPr>
          </w:p>
          <w:p w14:paraId="7DC97A37" w14:textId="77777777" w:rsidR="008F2D38" w:rsidRPr="00AC492A" w:rsidRDefault="00456497" w:rsidP="00E01D5D">
            <w:pPr>
              <w:ind w:left="34"/>
              <w:rPr>
                <w:rFonts w:eastAsia="MS Gothic"/>
                <w:b/>
              </w:rPr>
            </w:pPr>
            <w:sdt>
              <w:sdtPr>
                <w:rPr>
                  <w:rFonts w:eastAsia="MS Gothic"/>
                  <w:b/>
                </w:rPr>
                <w:id w:val="-597408064"/>
                <w14:checkbox>
                  <w14:checked w14:val="1"/>
                  <w14:checkedState w14:val="2612" w14:font="MS Gothic"/>
                  <w14:uncheckedState w14:val="2610" w14:font="MS Gothic"/>
                </w14:checkbox>
              </w:sdtPr>
              <w:sdtEndPr/>
              <w:sdtContent>
                <w:r w:rsidR="008F2D38" w:rsidRPr="00AC492A">
                  <w:rPr>
                    <w:rFonts w:ascii="Segoe UI Symbol" w:eastAsia="MS Gothic" w:hAnsi="Segoe UI Symbol" w:cs="Segoe UI Symbol"/>
                    <w:b/>
                  </w:rPr>
                  <w:t>☒</w:t>
                </w:r>
              </w:sdtContent>
            </w:sdt>
            <w:r w:rsidR="008F2D38" w:rsidRPr="00AC492A">
              <w:rPr>
                <w:rFonts w:eastAsia="Wingdings"/>
                <w:b/>
                <w:color w:val="000000"/>
              </w:rPr>
              <w:t xml:space="preserve"> MARCHÉ ORDINAIRE   </w:t>
            </w:r>
            <w:r w:rsidR="008F2D38" w:rsidRPr="00AC492A">
              <w:rPr>
                <w:rFonts w:eastAsia="MS Gothic"/>
                <w:b/>
              </w:rPr>
              <w:t xml:space="preserve">                                      </w:t>
            </w:r>
          </w:p>
          <w:p w14:paraId="35628698" w14:textId="77777777" w:rsidR="008F2D38" w:rsidRPr="00AC492A" w:rsidRDefault="00456497" w:rsidP="00E01D5D">
            <w:pPr>
              <w:ind w:left="34"/>
              <w:rPr>
                <w:rFonts w:eastAsia="Wingdings"/>
                <w:bCs/>
                <w:color w:val="000000"/>
              </w:rPr>
            </w:pPr>
            <w:sdt>
              <w:sdtPr>
                <w:rPr>
                  <w:rFonts w:eastAsia="MS Gothic"/>
                  <w:bCs/>
                </w:rPr>
                <w:id w:val="589588393"/>
                <w14:checkbox>
                  <w14:checked w14:val="0"/>
                  <w14:checkedState w14:val="2612" w14:font="MS Gothic"/>
                  <w14:uncheckedState w14:val="2610" w14:font="MS Gothic"/>
                </w14:checkbox>
              </w:sdtPr>
              <w:sdtEndPr/>
              <w:sdtContent>
                <w:r w:rsidR="008F2D38" w:rsidRPr="00AC492A">
                  <w:rPr>
                    <w:rFonts w:ascii="Segoe UI Symbol" w:eastAsia="MS Gothic" w:hAnsi="Segoe UI Symbol" w:cs="Segoe UI Symbol"/>
                    <w:bCs/>
                  </w:rPr>
                  <w:t>☐</w:t>
                </w:r>
              </w:sdtContent>
            </w:sdt>
            <w:r w:rsidR="008F2D38" w:rsidRPr="00AC492A">
              <w:rPr>
                <w:rFonts w:eastAsia="Wingdings"/>
                <w:bCs/>
                <w:color w:val="000000"/>
              </w:rPr>
              <w:t xml:space="preserve"> ACCORD-CADRE A BONS DE COMMANDE</w:t>
            </w:r>
          </w:p>
          <w:p w14:paraId="1FD23D61" w14:textId="77777777" w:rsidR="008F2D38" w:rsidRPr="00AC492A" w:rsidRDefault="00456497" w:rsidP="00E01D5D">
            <w:pPr>
              <w:ind w:left="34"/>
              <w:rPr>
                <w:rFonts w:eastAsia="Wingdings"/>
                <w:bCs/>
                <w:color w:val="000000"/>
              </w:rPr>
            </w:pPr>
            <w:sdt>
              <w:sdtPr>
                <w:rPr>
                  <w:rFonts w:eastAsia="MS Gothic"/>
                  <w:bCs/>
                </w:rPr>
                <w:id w:val="-1970429725"/>
                <w14:checkbox>
                  <w14:checked w14:val="0"/>
                  <w14:checkedState w14:val="2612" w14:font="MS Gothic"/>
                  <w14:uncheckedState w14:val="2610" w14:font="MS Gothic"/>
                </w14:checkbox>
              </w:sdtPr>
              <w:sdtEndPr/>
              <w:sdtContent>
                <w:r w:rsidR="008F2D38" w:rsidRPr="00AC492A">
                  <w:rPr>
                    <w:rFonts w:ascii="Segoe UI Symbol" w:eastAsia="MS Gothic" w:hAnsi="Segoe UI Symbol" w:cs="Segoe UI Symbol"/>
                    <w:bCs/>
                  </w:rPr>
                  <w:t>☐</w:t>
                </w:r>
              </w:sdtContent>
            </w:sdt>
            <w:r w:rsidR="008F2D38" w:rsidRPr="00AC492A">
              <w:rPr>
                <w:rFonts w:eastAsia="Wingdings"/>
                <w:bCs/>
                <w:color w:val="000000"/>
              </w:rPr>
              <w:t xml:space="preserve"> ACCORD-CADRE A MARCHE SUBSEQUENT  </w:t>
            </w:r>
          </w:p>
          <w:p w14:paraId="5F8962A4" w14:textId="77777777" w:rsidR="008F2D38" w:rsidRPr="00AC492A" w:rsidRDefault="00456497" w:rsidP="00E01D5D">
            <w:pPr>
              <w:ind w:left="34"/>
              <w:rPr>
                <w:bCs/>
              </w:rPr>
            </w:pPr>
            <w:sdt>
              <w:sdtPr>
                <w:rPr>
                  <w:rFonts w:eastAsia="MS Gothic"/>
                  <w:bCs/>
                </w:rPr>
                <w:id w:val="490984550"/>
                <w14:checkbox>
                  <w14:checked w14:val="0"/>
                  <w14:checkedState w14:val="2612" w14:font="MS Gothic"/>
                  <w14:uncheckedState w14:val="2610" w14:font="MS Gothic"/>
                </w14:checkbox>
              </w:sdtPr>
              <w:sdtEndPr/>
              <w:sdtContent>
                <w:r w:rsidR="008F2D38" w:rsidRPr="00AC492A">
                  <w:rPr>
                    <w:rFonts w:ascii="Segoe UI Symbol" w:eastAsia="MS Gothic" w:hAnsi="Segoe UI Symbol" w:cs="Segoe UI Symbol"/>
                    <w:bCs/>
                  </w:rPr>
                  <w:t>☐</w:t>
                </w:r>
              </w:sdtContent>
            </w:sdt>
            <w:r w:rsidR="008F2D38" w:rsidRPr="00AC492A">
              <w:rPr>
                <w:rFonts w:eastAsia="Wingdings"/>
                <w:bCs/>
                <w:color w:val="000000"/>
              </w:rPr>
              <w:t xml:space="preserve"> MARCHE SUBSEQUENT</w:t>
            </w:r>
          </w:p>
          <w:p w14:paraId="349A1475" w14:textId="77777777" w:rsidR="008F2D38" w:rsidRPr="00AC492A" w:rsidRDefault="008F2D38" w:rsidP="00E01D5D"/>
          <w:p w14:paraId="160F8F0B" w14:textId="77777777" w:rsidR="008F2D38" w:rsidRPr="00AC492A" w:rsidRDefault="008F2D38" w:rsidP="00E01D5D"/>
          <w:p w14:paraId="6DEF57DC" w14:textId="77777777" w:rsidR="008F2D38" w:rsidRPr="00AC492A" w:rsidRDefault="008F2D38" w:rsidP="00E01D5D">
            <w:pPr>
              <w:jc w:val="both"/>
            </w:pPr>
            <w:r w:rsidRPr="00AC492A">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120A7BF9" w14:textId="77777777" w:rsidR="008F2D38" w:rsidRPr="00AC492A" w:rsidRDefault="008F2D38" w:rsidP="00E01D5D">
            <w:pPr>
              <w:jc w:val="both"/>
            </w:pPr>
          </w:p>
          <w:p w14:paraId="3742CC69" w14:textId="77777777" w:rsidR="008F2D38" w:rsidRPr="00AC492A" w:rsidRDefault="008F2D38" w:rsidP="00E01D5D">
            <w:pPr>
              <w:spacing w:after="120"/>
              <w:jc w:val="both"/>
            </w:pPr>
            <w:r w:rsidRPr="00AC492A">
              <w:t>Il doit être impérativement renseigné par les entreprises candidates lors de la remise des offres</w:t>
            </w:r>
            <w:r>
              <w:t xml:space="preserve"> (</w:t>
            </w:r>
            <w:r w:rsidRPr="008F2D38">
              <w:rPr>
                <w:bdr w:val="single" w:sz="4" w:space="0" w:color="auto"/>
                <w:shd w:val="clear" w:color="auto" w:fill="DAEEF3" w:themeFill="accent5" w:themeFillTint="33"/>
              </w:rPr>
              <w:t>encadrés bleus</w:t>
            </w:r>
            <w:r>
              <w:t>).</w:t>
            </w:r>
            <w:r w:rsidRPr="00AC492A">
              <w:t xml:space="preserve"> </w:t>
            </w:r>
          </w:p>
          <w:p w14:paraId="18A8A087" w14:textId="77777777" w:rsidR="008F2D38" w:rsidRPr="00AC492A" w:rsidRDefault="008F2D38" w:rsidP="00E01D5D">
            <w:pPr>
              <w:spacing w:after="120"/>
              <w:jc w:val="both"/>
            </w:pPr>
          </w:p>
          <w:p w14:paraId="1823205B" w14:textId="77777777" w:rsidR="008F2D38" w:rsidRPr="00AC492A" w:rsidRDefault="008F2D38" w:rsidP="00E01D5D">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169CF736" w14:textId="77777777" w:rsidR="008F2D38" w:rsidRPr="00AC492A" w:rsidRDefault="008F2D38" w:rsidP="00E01D5D">
            <w:pPr>
              <w:pStyle w:val="Standard"/>
              <w:rPr>
                <w:rFonts w:asciiTheme="minorHAnsi" w:hAnsiTheme="minorHAnsi" w:cstheme="minorHAnsi"/>
                <w:sz w:val="22"/>
                <w:szCs w:val="22"/>
              </w:rPr>
            </w:pPr>
          </w:p>
          <w:p w14:paraId="1EC49648" w14:textId="77777777" w:rsidR="008F2D38" w:rsidRPr="00AC492A" w:rsidRDefault="008F2D38" w:rsidP="00E01D5D">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41843CB7" w14:textId="77777777" w:rsidR="00845932" w:rsidRDefault="008F2D38" w:rsidP="00E01D5D">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76C5FC74" w14:textId="1FB6C3DA" w:rsidR="008F2D38" w:rsidRPr="00AC492A" w:rsidRDefault="008F2D38" w:rsidP="00E01D5D">
            <w:pPr>
              <w:pStyle w:val="Standard"/>
              <w:rPr>
                <w:rFonts w:asciiTheme="minorHAnsi" w:hAnsiTheme="minorHAnsi" w:cstheme="minorHAnsi"/>
                <w:sz w:val="22"/>
                <w:szCs w:val="22"/>
              </w:rPr>
            </w:pPr>
            <w:r w:rsidRPr="00AC492A">
              <w:rPr>
                <w:rFonts w:asciiTheme="minorHAnsi" w:hAnsiTheme="minorHAnsi" w:cstheme="minorHAnsi"/>
                <w:sz w:val="22"/>
                <w:szCs w:val="22"/>
              </w:rPr>
              <w:t>Tout candidat au présent marché s’engage à disposer d’un tel certificat.</w:t>
            </w:r>
          </w:p>
          <w:p w14:paraId="2472E61A" w14:textId="77777777" w:rsidR="008F2D38" w:rsidRPr="00AC492A" w:rsidRDefault="008F2D38" w:rsidP="00E01D5D">
            <w:pPr>
              <w:rPr>
                <w:sz w:val="28"/>
                <w:szCs w:val="28"/>
              </w:rPr>
            </w:pPr>
          </w:p>
        </w:tc>
      </w:tr>
    </w:tbl>
    <w:p w14:paraId="5F3A7E1A" w14:textId="77777777" w:rsidR="002E7846" w:rsidRPr="00AC492A" w:rsidRDefault="002E7846" w:rsidP="005529BC"/>
    <w:bookmarkEnd w:id="1"/>
    <w:p w14:paraId="37F2C2EE" w14:textId="77777777" w:rsidR="005E0DC4" w:rsidRPr="00AC492A" w:rsidRDefault="005E0DC4" w:rsidP="005529BC"/>
    <w:p w14:paraId="464C1B51" w14:textId="77777777" w:rsidR="008F2D38" w:rsidRPr="00AC492A" w:rsidRDefault="008F2D38" w:rsidP="008F2D38">
      <w:pPr>
        <w:spacing w:after="120"/>
        <w:jc w:val="center"/>
        <w:rPr>
          <w:b/>
          <w:bCs/>
          <w:sz w:val="28"/>
          <w:szCs w:val="28"/>
        </w:rPr>
      </w:pPr>
      <w:r w:rsidRPr="00AC492A">
        <w:rPr>
          <w:b/>
          <w:bCs/>
          <w:sz w:val="28"/>
          <w:szCs w:val="28"/>
        </w:rPr>
        <w:t>LEXIQUE</w:t>
      </w:r>
    </w:p>
    <w:p w14:paraId="70C0C12C" w14:textId="77777777" w:rsidR="008F2D38" w:rsidRPr="00AC492A" w:rsidRDefault="008F2D38" w:rsidP="008F2D38">
      <w:pPr>
        <w:spacing w:after="120"/>
        <w:jc w:val="center"/>
        <w:rPr>
          <w:b/>
          <w:bCs/>
        </w:rPr>
      </w:pPr>
    </w:p>
    <w:tbl>
      <w:tblPr>
        <w:tblStyle w:val="Grilledutableau"/>
        <w:tblW w:w="0" w:type="auto"/>
        <w:tblLook w:val="04A0" w:firstRow="1" w:lastRow="0" w:firstColumn="1" w:lastColumn="0" w:noHBand="0" w:noVBand="1"/>
      </w:tblPr>
      <w:tblGrid>
        <w:gridCol w:w="3042"/>
        <w:gridCol w:w="7153"/>
      </w:tblGrid>
      <w:tr w:rsidR="008F2D38" w:rsidRPr="00AC492A" w14:paraId="4D79BAA9" w14:textId="77777777" w:rsidTr="00E01D5D">
        <w:tc>
          <w:tcPr>
            <w:tcW w:w="3085" w:type="dxa"/>
            <w:vAlign w:val="center"/>
          </w:tcPr>
          <w:p w14:paraId="2DBFB184" w14:textId="77777777" w:rsidR="008F2D38" w:rsidRPr="00AC492A" w:rsidRDefault="008F2D38" w:rsidP="00E01D5D">
            <w:pPr>
              <w:spacing w:after="120"/>
              <w:rPr>
                <w:b/>
                <w:bCs/>
              </w:rPr>
            </w:pPr>
            <w:r w:rsidRPr="00AC492A">
              <w:rPr>
                <w:b/>
                <w:bCs/>
              </w:rPr>
              <w:t>AE</w:t>
            </w:r>
          </w:p>
        </w:tc>
        <w:tc>
          <w:tcPr>
            <w:tcW w:w="7259" w:type="dxa"/>
            <w:vAlign w:val="center"/>
          </w:tcPr>
          <w:p w14:paraId="2E09EA99" w14:textId="77777777" w:rsidR="008F2D38" w:rsidRPr="00AC492A" w:rsidRDefault="008F2D38" w:rsidP="00E01D5D">
            <w:pPr>
              <w:spacing w:after="120"/>
              <w:rPr>
                <w:b/>
                <w:bCs/>
              </w:rPr>
            </w:pPr>
            <w:r w:rsidRPr="00AC492A">
              <w:rPr>
                <w:b/>
                <w:bCs/>
              </w:rPr>
              <w:t>Acte d’Engagement</w:t>
            </w:r>
          </w:p>
        </w:tc>
      </w:tr>
      <w:tr w:rsidR="008F2D38" w:rsidRPr="00AC492A" w14:paraId="0934D2C5" w14:textId="77777777" w:rsidTr="00E01D5D">
        <w:tc>
          <w:tcPr>
            <w:tcW w:w="3085" w:type="dxa"/>
            <w:vAlign w:val="center"/>
          </w:tcPr>
          <w:p w14:paraId="51FABF62" w14:textId="77777777" w:rsidR="008F2D38" w:rsidRPr="00AC492A" w:rsidRDefault="008F2D38" w:rsidP="00E01D5D">
            <w:pPr>
              <w:spacing w:after="120"/>
              <w:rPr>
                <w:b/>
                <w:bCs/>
              </w:rPr>
            </w:pPr>
            <w:r w:rsidRPr="00AC492A">
              <w:rPr>
                <w:b/>
                <w:bCs/>
              </w:rPr>
              <w:t>BPU</w:t>
            </w:r>
          </w:p>
        </w:tc>
        <w:tc>
          <w:tcPr>
            <w:tcW w:w="7259" w:type="dxa"/>
            <w:vAlign w:val="center"/>
          </w:tcPr>
          <w:p w14:paraId="1B8CF236" w14:textId="77777777" w:rsidR="008F2D38" w:rsidRPr="00AC492A" w:rsidRDefault="008F2D38" w:rsidP="00E01D5D">
            <w:pPr>
              <w:spacing w:after="120"/>
              <w:rPr>
                <w:b/>
                <w:bCs/>
              </w:rPr>
            </w:pPr>
            <w:r w:rsidRPr="00AC492A">
              <w:rPr>
                <w:b/>
                <w:bCs/>
              </w:rPr>
              <w:t>Bordereau des Prix Unitaires</w:t>
            </w:r>
          </w:p>
        </w:tc>
      </w:tr>
      <w:tr w:rsidR="008F2D38" w:rsidRPr="00AC492A" w14:paraId="2E83955E" w14:textId="77777777" w:rsidTr="00E01D5D">
        <w:tc>
          <w:tcPr>
            <w:tcW w:w="3085" w:type="dxa"/>
            <w:vAlign w:val="center"/>
          </w:tcPr>
          <w:p w14:paraId="4A86782D" w14:textId="77777777" w:rsidR="008F2D38" w:rsidRPr="00AC492A" w:rsidRDefault="008F2D38" w:rsidP="00E01D5D">
            <w:pPr>
              <w:spacing w:after="120"/>
              <w:rPr>
                <w:b/>
                <w:bCs/>
              </w:rPr>
            </w:pPr>
            <w:r w:rsidRPr="00AC492A">
              <w:rPr>
                <w:b/>
                <w:bCs/>
              </w:rPr>
              <w:t>CCAP</w:t>
            </w:r>
          </w:p>
        </w:tc>
        <w:tc>
          <w:tcPr>
            <w:tcW w:w="7259" w:type="dxa"/>
            <w:vAlign w:val="center"/>
          </w:tcPr>
          <w:p w14:paraId="23BD416C" w14:textId="77777777" w:rsidR="008F2D38" w:rsidRPr="00AC492A" w:rsidRDefault="008F2D38" w:rsidP="00E01D5D">
            <w:pPr>
              <w:spacing w:after="120"/>
              <w:rPr>
                <w:b/>
                <w:bCs/>
              </w:rPr>
            </w:pPr>
            <w:r w:rsidRPr="00AC492A">
              <w:rPr>
                <w:b/>
                <w:bCs/>
              </w:rPr>
              <w:t>Cahier des Clauses Administratives Particulières</w:t>
            </w:r>
          </w:p>
        </w:tc>
      </w:tr>
      <w:tr w:rsidR="008F2D38" w:rsidRPr="00AC492A" w14:paraId="7EAD74C0" w14:textId="77777777" w:rsidTr="00E01D5D">
        <w:tc>
          <w:tcPr>
            <w:tcW w:w="3085" w:type="dxa"/>
            <w:vAlign w:val="center"/>
          </w:tcPr>
          <w:p w14:paraId="0905F56B" w14:textId="77777777" w:rsidR="008F2D38" w:rsidRPr="00AC492A" w:rsidRDefault="008F2D38" w:rsidP="00E01D5D">
            <w:pPr>
              <w:spacing w:after="120"/>
              <w:rPr>
                <w:b/>
                <w:bCs/>
              </w:rPr>
            </w:pPr>
            <w:r w:rsidRPr="00AC492A">
              <w:rPr>
                <w:b/>
                <w:bCs/>
              </w:rPr>
              <w:t>CCAG-</w:t>
            </w:r>
            <w:proofErr w:type="spellStart"/>
            <w:r w:rsidRPr="00AC492A">
              <w:rPr>
                <w:b/>
                <w:bCs/>
              </w:rPr>
              <w:t>Tvx</w:t>
            </w:r>
            <w:proofErr w:type="spellEnd"/>
          </w:p>
        </w:tc>
        <w:tc>
          <w:tcPr>
            <w:tcW w:w="7259" w:type="dxa"/>
            <w:vAlign w:val="center"/>
          </w:tcPr>
          <w:p w14:paraId="44A4BB2D" w14:textId="77777777" w:rsidR="008F2D38" w:rsidRPr="00AC492A" w:rsidRDefault="008F2D38" w:rsidP="00E01D5D">
            <w:pPr>
              <w:spacing w:after="120"/>
              <w:rPr>
                <w:b/>
                <w:bCs/>
              </w:rPr>
            </w:pPr>
            <w:hyperlink r:id="rId9" w:history="1">
              <w:r w:rsidRPr="00AC492A">
                <w:rPr>
                  <w:rStyle w:val="Lienhypertexte"/>
                  <w:b/>
                  <w:bCs/>
                </w:rPr>
                <w:t>Cahier des Clauses Administratives Générales relatif aux marchés publics de travaux</w:t>
              </w:r>
            </w:hyperlink>
          </w:p>
        </w:tc>
      </w:tr>
      <w:tr w:rsidR="008F2D38" w:rsidRPr="00AC492A" w14:paraId="62694DA8" w14:textId="77777777" w:rsidTr="00E01D5D">
        <w:tc>
          <w:tcPr>
            <w:tcW w:w="3085" w:type="dxa"/>
            <w:vAlign w:val="center"/>
          </w:tcPr>
          <w:p w14:paraId="5F64EDEC" w14:textId="77777777" w:rsidR="008F2D38" w:rsidRPr="00AC492A" w:rsidRDefault="008F2D38" w:rsidP="00E01D5D">
            <w:pPr>
              <w:spacing w:after="120"/>
              <w:rPr>
                <w:b/>
                <w:bCs/>
              </w:rPr>
            </w:pPr>
            <w:r w:rsidRPr="00AC492A">
              <w:rPr>
                <w:b/>
                <w:bCs/>
              </w:rPr>
              <w:t>CCTP</w:t>
            </w:r>
          </w:p>
        </w:tc>
        <w:tc>
          <w:tcPr>
            <w:tcW w:w="7259" w:type="dxa"/>
            <w:vAlign w:val="center"/>
          </w:tcPr>
          <w:p w14:paraId="3E086075" w14:textId="77777777" w:rsidR="008F2D38" w:rsidRPr="00AC492A" w:rsidRDefault="008F2D38" w:rsidP="00E01D5D">
            <w:pPr>
              <w:spacing w:after="120"/>
              <w:rPr>
                <w:b/>
                <w:bCs/>
              </w:rPr>
            </w:pPr>
            <w:r w:rsidRPr="00AC492A">
              <w:rPr>
                <w:b/>
                <w:bCs/>
              </w:rPr>
              <w:t>Cahier des Clauses Technique Particulières</w:t>
            </w:r>
          </w:p>
        </w:tc>
      </w:tr>
      <w:tr w:rsidR="008F2D38" w:rsidRPr="00AC492A" w14:paraId="3E9B95F0" w14:textId="77777777" w:rsidTr="00E01D5D">
        <w:tc>
          <w:tcPr>
            <w:tcW w:w="3085" w:type="dxa"/>
            <w:vAlign w:val="center"/>
          </w:tcPr>
          <w:p w14:paraId="7CD5081C" w14:textId="77777777" w:rsidR="008F2D38" w:rsidRPr="00AC492A" w:rsidRDefault="008F2D38" w:rsidP="00E01D5D">
            <w:pPr>
              <w:spacing w:after="120"/>
              <w:rPr>
                <w:b/>
                <w:bCs/>
              </w:rPr>
            </w:pPr>
            <w:r w:rsidRPr="00AC492A">
              <w:rPr>
                <w:b/>
                <w:bCs/>
              </w:rPr>
              <w:t>DGPF</w:t>
            </w:r>
          </w:p>
        </w:tc>
        <w:tc>
          <w:tcPr>
            <w:tcW w:w="7259" w:type="dxa"/>
            <w:vAlign w:val="center"/>
          </w:tcPr>
          <w:p w14:paraId="13A51176" w14:textId="77777777" w:rsidR="008F2D38" w:rsidRPr="00AC492A" w:rsidRDefault="008F2D38" w:rsidP="00E01D5D">
            <w:pPr>
              <w:spacing w:after="120"/>
              <w:rPr>
                <w:b/>
                <w:bCs/>
              </w:rPr>
            </w:pPr>
            <w:r w:rsidRPr="00AC492A">
              <w:rPr>
                <w:b/>
                <w:bCs/>
              </w:rPr>
              <w:t>Décomposition du Prix Global et Forfaitaire</w:t>
            </w:r>
          </w:p>
        </w:tc>
      </w:tr>
    </w:tbl>
    <w:p w14:paraId="71D3E942" w14:textId="77777777" w:rsidR="008F2D38" w:rsidRPr="00AC492A" w:rsidRDefault="008F2D38" w:rsidP="008F2D38">
      <w:pPr>
        <w:spacing w:after="120"/>
        <w:jc w:val="both"/>
        <w:rPr>
          <w:b/>
          <w:bCs/>
        </w:rPr>
      </w:pPr>
    </w:p>
    <w:p w14:paraId="3A0146DA" w14:textId="1F7B7017" w:rsidR="008F2D38" w:rsidRDefault="008F2D38">
      <w:r>
        <w:br w:type="page"/>
      </w:r>
    </w:p>
    <w:p w14:paraId="5D87EACF" w14:textId="77777777" w:rsidR="00433714" w:rsidRPr="00AC492A" w:rsidRDefault="00433714" w:rsidP="005529BC"/>
    <w:p w14:paraId="46929758" w14:textId="6C2B283B" w:rsidR="00433714" w:rsidRPr="00AC492A" w:rsidRDefault="001802B0" w:rsidP="005529BC">
      <w:pPr>
        <w:pStyle w:val="Titre1"/>
      </w:pPr>
      <w:bookmarkStart w:id="2" w:name="_PARTIES_AU_CONTRAT"/>
      <w:bookmarkStart w:id="3" w:name="_Toc191910263"/>
      <w:bookmarkEnd w:id="2"/>
      <w:r>
        <w:rPr>
          <w:noProof/>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 uri="{837473B0-CC2E-450A-ABE3-18F120FF3D39}">
                          <a1611:picAttrSrcUrl xmlns:a1611="http://schemas.microsoft.com/office/drawing/2016/11/main" r:id="rId12"/>
                        </a:ext>
                      </a:extLst>
                    </a:blip>
                    <a:stretch>
                      <a:fillRect/>
                    </a:stretch>
                  </pic:blipFill>
                  <pic:spPr>
                    <a:xfrm>
                      <a:off x="0" y="0"/>
                      <a:ext cx="844550" cy="728345"/>
                    </a:xfrm>
                    <a:prstGeom prst="rect">
                      <a:avLst/>
                    </a:prstGeom>
                  </pic:spPr>
                </pic:pic>
              </a:graphicData>
            </a:graphic>
          </wp:anchor>
        </w:drawing>
      </w:r>
      <w:r w:rsidRPr="00AC492A">
        <w:rPr>
          <w:noProof/>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t>PARTIES AU CONTRAT</w:t>
      </w:r>
      <w:bookmarkEnd w:id="3"/>
    </w:p>
    <w:p w14:paraId="5788E4DC" w14:textId="77777777" w:rsidR="008F2D38" w:rsidRDefault="008F2D38" w:rsidP="00B503E1">
      <w:pPr>
        <w:pStyle w:val="Titre2"/>
        <w:numPr>
          <w:ilvl w:val="0"/>
          <w:numId w:val="0"/>
        </w:numPr>
        <w:ind w:left="567"/>
      </w:pPr>
    </w:p>
    <w:p w14:paraId="4B7A83A5" w14:textId="4D65DAD4" w:rsidR="00C7240C" w:rsidRPr="00E66003" w:rsidRDefault="00433714" w:rsidP="00B503E1">
      <w:pPr>
        <w:pStyle w:val="Titre2"/>
      </w:pPr>
      <w:r w:rsidRPr="00E66003">
        <w:t>L’acheteur</w:t>
      </w:r>
    </w:p>
    <w:p w14:paraId="438904F2" w14:textId="099DC6A8" w:rsidR="00C7240C" w:rsidRPr="00AC492A" w:rsidRDefault="00C7240C" w:rsidP="005529BC"/>
    <w:p w14:paraId="6C10A96A" w14:textId="77777777" w:rsidR="004416DA" w:rsidRPr="00AC492A" w:rsidRDefault="004416DA" w:rsidP="005529BC"/>
    <w:p w14:paraId="0213CA54" w14:textId="77777777" w:rsidR="004E13DF" w:rsidRDefault="004E13DF" w:rsidP="005529BC"/>
    <w:tbl>
      <w:tblPr>
        <w:tblStyle w:val="Grilledutableau"/>
        <w:tblW w:w="0" w:type="auto"/>
        <w:tblLook w:val="04A0" w:firstRow="1" w:lastRow="0" w:firstColumn="1" w:lastColumn="0" w:noHBand="0" w:noVBand="1"/>
      </w:tblPr>
      <w:tblGrid>
        <w:gridCol w:w="10195"/>
      </w:tblGrid>
      <w:tr w:rsidR="008F2D38" w:rsidRPr="00AC492A" w14:paraId="42B2C9FA" w14:textId="77777777" w:rsidTr="00E01D5D">
        <w:tc>
          <w:tcPr>
            <w:tcW w:w="10195" w:type="dxa"/>
          </w:tcPr>
          <w:p w14:paraId="3E7E2FA6" w14:textId="77777777" w:rsidR="008F2D38" w:rsidRPr="00AC492A" w:rsidRDefault="008F2D38" w:rsidP="00E01D5D">
            <w:pPr>
              <w:spacing w:after="120"/>
              <w:jc w:val="center"/>
              <w:rPr>
                <w:rFonts w:ascii="Calibri" w:hAnsi="Calibri" w:cs="Calibri"/>
                <w:bCs/>
                <w:szCs w:val="28"/>
              </w:rPr>
            </w:pPr>
            <w:r w:rsidRPr="00AC492A">
              <w:rPr>
                <w:rFonts w:ascii="Calibri" w:hAnsi="Calibri" w:cs="Calibri"/>
                <w:b/>
                <w:bCs/>
                <w:szCs w:val="28"/>
              </w:rPr>
              <w:t xml:space="preserve">Chambre de Commerce et d’Industrie </w:t>
            </w:r>
            <w:r w:rsidRPr="00AC492A">
              <w:rPr>
                <w:b/>
              </w:rPr>
              <w:t>Rouen Métropole</w:t>
            </w:r>
            <w:r w:rsidRPr="00AC492A">
              <w:t>, ci-après</w:t>
            </w:r>
            <w:r w:rsidRPr="00AC492A">
              <w:rPr>
                <w:rFonts w:cs="Calibri"/>
                <w:b/>
                <w:bCs/>
              </w:rPr>
              <w:t xml:space="preserve"> </w:t>
            </w:r>
            <w:r w:rsidRPr="00AC492A">
              <w:rPr>
                <w:rFonts w:ascii="Calibri" w:hAnsi="Calibri" w:cs="Calibri"/>
                <w:b/>
                <w:bCs/>
                <w:szCs w:val="28"/>
              </w:rPr>
              <w:t>« CCI Rouen Métropole » ou « CCI »</w:t>
            </w:r>
            <w:r w:rsidRPr="00AC492A">
              <w:rPr>
                <w:rFonts w:ascii="Calibri" w:hAnsi="Calibri" w:cs="Calibri"/>
                <w:bCs/>
                <w:szCs w:val="28"/>
              </w:rPr>
              <w:t>,</w:t>
            </w:r>
          </w:p>
          <w:p w14:paraId="09F6CCC6" w14:textId="77777777" w:rsidR="008F2D38" w:rsidRPr="00AC492A" w:rsidRDefault="008F2D38" w:rsidP="00E01D5D">
            <w:pPr>
              <w:spacing w:after="120"/>
              <w:jc w:val="center"/>
              <w:rPr>
                <w:rFonts w:ascii="Calibri" w:hAnsi="Calibri" w:cs="Calibri"/>
                <w:bCs/>
                <w:szCs w:val="28"/>
              </w:rPr>
            </w:pPr>
            <w:r w:rsidRPr="00AC492A">
              <w:rPr>
                <w:rFonts w:ascii="Calibri" w:hAnsi="Calibri" w:cs="Calibri"/>
                <w:bCs/>
                <w:szCs w:val="28"/>
              </w:rPr>
              <w:t xml:space="preserve">20 passage de la </w:t>
            </w:r>
            <w:proofErr w:type="spellStart"/>
            <w:r w:rsidRPr="00AC492A">
              <w:rPr>
                <w:rFonts w:ascii="Calibri" w:hAnsi="Calibri" w:cs="Calibri"/>
                <w:bCs/>
                <w:szCs w:val="28"/>
              </w:rPr>
              <w:t>Luciline</w:t>
            </w:r>
            <w:proofErr w:type="spellEnd"/>
            <w:r w:rsidRPr="00AC492A">
              <w:rPr>
                <w:rFonts w:ascii="Calibri" w:hAnsi="Calibri" w:cs="Calibri"/>
                <w:bCs/>
                <w:szCs w:val="28"/>
              </w:rPr>
              <w:t xml:space="preserve"> – Bâtiment l’</w:t>
            </w:r>
            <w:proofErr w:type="spellStart"/>
            <w:r w:rsidRPr="00AC492A">
              <w:rPr>
                <w:rFonts w:ascii="Calibri" w:hAnsi="Calibri" w:cs="Calibri"/>
                <w:bCs/>
                <w:szCs w:val="28"/>
              </w:rPr>
              <w:t>Opensèn</w:t>
            </w:r>
            <w:proofErr w:type="spellEnd"/>
          </w:p>
          <w:p w14:paraId="5C1A76C2" w14:textId="77777777" w:rsidR="008F2D38" w:rsidRPr="00AC492A" w:rsidRDefault="008F2D38" w:rsidP="00E01D5D">
            <w:pPr>
              <w:spacing w:after="120"/>
              <w:jc w:val="center"/>
              <w:rPr>
                <w:rFonts w:ascii="Calibri" w:hAnsi="Calibri" w:cs="Calibri"/>
                <w:bCs/>
                <w:szCs w:val="28"/>
              </w:rPr>
            </w:pPr>
            <w:r w:rsidRPr="00AC492A">
              <w:rPr>
                <w:rFonts w:ascii="Calibri" w:hAnsi="Calibri" w:cs="Calibri"/>
                <w:bCs/>
                <w:szCs w:val="28"/>
              </w:rPr>
              <w:t>CS 40641</w:t>
            </w:r>
          </w:p>
          <w:p w14:paraId="7E4ADE78" w14:textId="77777777" w:rsidR="008F2D38" w:rsidRPr="00AC492A" w:rsidRDefault="008F2D38" w:rsidP="00E01D5D">
            <w:pPr>
              <w:spacing w:after="120"/>
              <w:jc w:val="center"/>
              <w:rPr>
                <w:rFonts w:ascii="Calibri" w:hAnsi="Calibri" w:cs="Calibri"/>
                <w:bCs/>
                <w:szCs w:val="28"/>
              </w:rPr>
            </w:pPr>
            <w:r w:rsidRPr="00AC492A">
              <w:rPr>
                <w:rFonts w:ascii="Calibri" w:hAnsi="Calibri" w:cs="Calibri"/>
                <w:bCs/>
                <w:szCs w:val="28"/>
              </w:rPr>
              <w:t>76007 ROUEN Cedex 1</w:t>
            </w:r>
          </w:p>
          <w:p w14:paraId="19459450" w14:textId="77777777" w:rsidR="008F2D38" w:rsidRPr="00AC492A" w:rsidRDefault="008F2D38" w:rsidP="00E01D5D">
            <w:pPr>
              <w:ind w:left="2"/>
              <w:jc w:val="center"/>
              <w:rPr>
                <w:rFonts w:ascii="Calibri" w:hAnsi="Calibri" w:cs="Calibri"/>
                <w:bCs/>
              </w:rPr>
            </w:pPr>
            <w:r w:rsidRPr="00AC492A">
              <w:rPr>
                <w:rFonts w:ascii="Calibri" w:hAnsi="Calibri" w:cs="Calibri"/>
                <w:bCs/>
              </w:rPr>
              <w:t>SIRET : 130 021 751 00131</w:t>
            </w:r>
          </w:p>
          <w:p w14:paraId="1D577823" w14:textId="77777777" w:rsidR="008F2D38" w:rsidRPr="00AC492A" w:rsidRDefault="008F2D38" w:rsidP="00E01D5D">
            <w:pPr>
              <w:spacing w:after="120"/>
              <w:jc w:val="center"/>
              <w:rPr>
                <w:sz w:val="28"/>
                <w:szCs w:val="28"/>
              </w:rPr>
            </w:pPr>
            <w:r w:rsidRPr="00AC492A">
              <w:rPr>
                <w:noProof/>
                <w:sz w:val="28"/>
                <w:szCs w:val="28"/>
              </w:rPr>
              <w:drawing>
                <wp:inline distT="0" distB="0" distL="0" distR="0" wp14:anchorId="19B24023" wp14:editId="665334F6">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265430" cy="265430"/>
                          </a:xfrm>
                          <a:prstGeom prst="rect">
                            <a:avLst/>
                          </a:prstGeom>
                        </pic:spPr>
                      </pic:pic>
                    </a:graphicData>
                  </a:graphic>
                </wp:inline>
              </w:drawing>
            </w:r>
            <w:hyperlink r:id="rId17" w:history="1">
              <w:r w:rsidRPr="00AC492A">
                <w:rPr>
                  <w:rStyle w:val="Lienhypertexte"/>
                </w:rPr>
                <w:t>https://www.rouen-metropole.cci.fr/</w:t>
              </w:r>
            </w:hyperlink>
          </w:p>
          <w:p w14:paraId="3FA89D99" w14:textId="77777777" w:rsidR="008F2D38" w:rsidRPr="00AC492A" w:rsidRDefault="008F2D38" w:rsidP="00E01D5D">
            <w:pPr>
              <w:spacing w:after="120"/>
              <w:jc w:val="center"/>
            </w:pPr>
            <w:r w:rsidRPr="00AC492A">
              <w:t>Type de pouvoir adjudicateur : Etablissement public national</w:t>
            </w:r>
          </w:p>
        </w:tc>
      </w:tr>
      <w:tr w:rsidR="008F2D38" w:rsidRPr="00AC492A" w14:paraId="13E0BC46" w14:textId="77777777" w:rsidTr="00E01D5D">
        <w:tc>
          <w:tcPr>
            <w:tcW w:w="10195" w:type="dxa"/>
          </w:tcPr>
          <w:p w14:paraId="5FFB5C07" w14:textId="77777777" w:rsidR="008F2D38" w:rsidRPr="00AC492A" w:rsidRDefault="008F2D38" w:rsidP="00E01D5D">
            <w:pPr>
              <w:spacing w:after="120"/>
              <w:jc w:val="center"/>
              <w:rPr>
                <w:b/>
                <w:bCs/>
              </w:rPr>
            </w:pPr>
            <w:r w:rsidRPr="00AC492A">
              <w:rPr>
                <w:b/>
                <w:bCs/>
              </w:rPr>
              <w:t>Représentant de l’acheteur</w:t>
            </w:r>
          </w:p>
          <w:p w14:paraId="49065B13" w14:textId="77777777" w:rsidR="008F2D38" w:rsidRPr="00AC492A" w:rsidRDefault="008F2D38" w:rsidP="00E01D5D">
            <w:pPr>
              <w:spacing w:after="120"/>
              <w:jc w:val="center"/>
              <w:rPr>
                <w:rFonts w:ascii="Calibri" w:hAnsi="Calibri" w:cs="Calibri"/>
                <w:bCs/>
                <w:szCs w:val="28"/>
              </w:rPr>
            </w:pPr>
            <w:r w:rsidRPr="00AC492A">
              <w:t xml:space="preserve">M. Olivier ROUSSEILLE, Président, </w:t>
            </w:r>
            <w:r w:rsidRPr="00AC492A">
              <w:rPr>
                <w:rFonts w:ascii="Calibri" w:hAnsi="Calibri" w:cs="Calibri"/>
                <w:bCs/>
                <w:szCs w:val="28"/>
              </w:rPr>
              <w:t>ou son délégataire, M. Frédéric COUSIN, Directeur Général.</w:t>
            </w:r>
          </w:p>
        </w:tc>
      </w:tr>
      <w:tr w:rsidR="008F2D38" w:rsidRPr="00AC492A" w14:paraId="77C49582" w14:textId="77777777" w:rsidTr="00E01D5D">
        <w:tc>
          <w:tcPr>
            <w:tcW w:w="10195" w:type="dxa"/>
          </w:tcPr>
          <w:p w14:paraId="2FA39123" w14:textId="77777777" w:rsidR="008F2D38" w:rsidRPr="00AC492A" w:rsidRDefault="008F2D38" w:rsidP="00E01D5D">
            <w:pPr>
              <w:spacing w:after="120"/>
              <w:jc w:val="center"/>
              <w:rPr>
                <w:b/>
                <w:bCs/>
              </w:rPr>
            </w:pPr>
            <w:r w:rsidRPr="00AC492A">
              <w:rPr>
                <w:b/>
                <w:bCs/>
              </w:rPr>
              <w:t>Personne habilitée à donner les renseignements prévus à l’article R2191-60 du code de la commande publique</w:t>
            </w:r>
          </w:p>
          <w:p w14:paraId="3103BF09" w14:textId="77777777" w:rsidR="008F2D38" w:rsidRPr="00AC492A" w:rsidRDefault="008F2D38" w:rsidP="00E01D5D">
            <w:pPr>
              <w:spacing w:after="120"/>
              <w:jc w:val="center"/>
              <w:rPr>
                <w:b/>
                <w:bCs/>
              </w:rPr>
            </w:pPr>
            <w:r w:rsidRPr="00AC492A">
              <w:t>Monsieur le Président de la CCI Rouen Métropole.</w:t>
            </w:r>
          </w:p>
        </w:tc>
      </w:tr>
      <w:tr w:rsidR="008F2D38" w:rsidRPr="00AC492A" w14:paraId="31014844" w14:textId="77777777" w:rsidTr="00E01D5D">
        <w:tc>
          <w:tcPr>
            <w:tcW w:w="10195" w:type="dxa"/>
          </w:tcPr>
          <w:p w14:paraId="4BA882E1" w14:textId="77777777" w:rsidR="008F2D38" w:rsidRPr="00AC492A" w:rsidRDefault="008F2D38" w:rsidP="00E01D5D">
            <w:pPr>
              <w:tabs>
                <w:tab w:val="left" w:pos="2340"/>
              </w:tabs>
              <w:spacing w:after="120"/>
              <w:jc w:val="center"/>
              <w:rPr>
                <w:b/>
                <w:bCs/>
              </w:rPr>
            </w:pPr>
            <w:r w:rsidRPr="00AC492A">
              <w:rPr>
                <w:b/>
                <w:bCs/>
              </w:rPr>
              <w:t>Comptable assignataire</w:t>
            </w:r>
          </w:p>
          <w:p w14:paraId="1AB1C5E3" w14:textId="77777777" w:rsidR="008F2D38" w:rsidRPr="00AC492A" w:rsidRDefault="008F2D38" w:rsidP="00E01D5D">
            <w:pPr>
              <w:tabs>
                <w:tab w:val="left" w:pos="2340"/>
              </w:tabs>
              <w:spacing w:after="120"/>
              <w:jc w:val="center"/>
            </w:pPr>
            <w:r w:rsidRPr="00AC492A">
              <w:t>Monsieur le Trésorier de la CCI Rouen Métropole.</w:t>
            </w:r>
          </w:p>
        </w:tc>
      </w:tr>
      <w:tr w:rsidR="008F2D38" w:rsidRPr="00AC492A" w14:paraId="19241E7C" w14:textId="77777777" w:rsidTr="00E01D5D">
        <w:tc>
          <w:tcPr>
            <w:tcW w:w="10195" w:type="dxa"/>
          </w:tcPr>
          <w:p w14:paraId="193E3864" w14:textId="77777777" w:rsidR="008F2D38" w:rsidRPr="00AC492A" w:rsidRDefault="008F2D38" w:rsidP="00E01D5D">
            <w:pPr>
              <w:tabs>
                <w:tab w:val="left" w:pos="2340"/>
              </w:tabs>
              <w:spacing w:after="120"/>
              <w:jc w:val="center"/>
              <w:rPr>
                <w:b/>
                <w:bCs/>
              </w:rPr>
            </w:pPr>
            <w:r w:rsidRPr="00AC492A">
              <w:rPr>
                <w:b/>
                <w:bCs/>
              </w:rPr>
              <w:t>Agissant pour :</w:t>
            </w:r>
          </w:p>
          <w:p w14:paraId="03060616" w14:textId="77777777" w:rsidR="008F2D38" w:rsidRPr="00AC492A" w:rsidRDefault="008F2D38" w:rsidP="00E01D5D">
            <w:pPr>
              <w:tabs>
                <w:tab w:val="left" w:pos="2340"/>
              </w:tabs>
              <w:spacing w:after="120"/>
              <w:jc w:val="center"/>
            </w:pPr>
            <w:r w:rsidRPr="00AC492A">
              <w:t>son propre compte</w:t>
            </w:r>
          </w:p>
        </w:tc>
      </w:tr>
    </w:tbl>
    <w:p w14:paraId="7BA17487" w14:textId="77777777" w:rsidR="008F2D38" w:rsidRDefault="008F2D38" w:rsidP="005529BC"/>
    <w:p w14:paraId="278DDBD3" w14:textId="77777777" w:rsidR="004E13DF" w:rsidRDefault="004E13DF" w:rsidP="005529BC">
      <w:r>
        <w:br w:type="page"/>
      </w:r>
    </w:p>
    <w:p w14:paraId="7ABE4647" w14:textId="4C45A9BF" w:rsidR="004416DA" w:rsidRPr="00AC492A" w:rsidRDefault="001802B0" w:rsidP="005529BC">
      <w:r w:rsidRPr="00AC492A">
        <w:rPr>
          <w:noProof/>
        </w:rPr>
        <w:lastRenderedPageBreak/>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5529BC"/>
    <w:p w14:paraId="5C18CEB4" w14:textId="77777777" w:rsidR="008F2D38" w:rsidRDefault="008F2D38" w:rsidP="00B503E1">
      <w:pPr>
        <w:pStyle w:val="Titre2"/>
        <w:numPr>
          <w:ilvl w:val="0"/>
          <w:numId w:val="0"/>
        </w:numPr>
        <w:ind w:left="567"/>
      </w:pPr>
    </w:p>
    <w:p w14:paraId="32B9F641" w14:textId="77777777" w:rsidR="008F2D38" w:rsidRDefault="008F2D38" w:rsidP="00B503E1">
      <w:pPr>
        <w:pStyle w:val="Titre2"/>
        <w:numPr>
          <w:ilvl w:val="0"/>
          <w:numId w:val="0"/>
        </w:numPr>
        <w:ind w:left="567"/>
      </w:pPr>
    </w:p>
    <w:p w14:paraId="42DAC3D3" w14:textId="3EBEA482" w:rsidR="00433714" w:rsidRPr="00AC492A" w:rsidRDefault="00433714" w:rsidP="00B503E1">
      <w:pPr>
        <w:pStyle w:val="Titre2"/>
      </w:pPr>
      <w:r w:rsidRPr="00AC492A">
        <w:t>Le titulaire</w:t>
      </w:r>
    </w:p>
    <w:p w14:paraId="5D975E2D" w14:textId="5F10F3B7" w:rsidR="00433714" w:rsidRPr="00AC492A" w:rsidRDefault="00433714" w:rsidP="005529BC"/>
    <w:p w14:paraId="3C19DD94" w14:textId="67B66BD3" w:rsidR="00433714" w:rsidRPr="008F2D38" w:rsidRDefault="000E0D84" w:rsidP="008F2D38">
      <w:pPr>
        <w:pStyle w:val="Titre4"/>
        <w:jc w:val="center"/>
        <w:rPr>
          <w:b/>
          <w:bCs/>
          <w:color w:val="FF0000"/>
        </w:rPr>
      </w:pPr>
      <w:r w:rsidRPr="008F2D38">
        <w:rPr>
          <w:b/>
          <w:bCs/>
          <w:noProof/>
          <w:color w:val="FF0000"/>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0" cstate="print">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5529BC">
                              <w:pPr>
                                <w:rPr>
                                  <w:sz w:val="18"/>
                                  <w:szCs w:val="18"/>
                                </w:rPr>
                              </w:pPr>
                              <w:hyperlink r:id="rId22" w:history="1">
                                <w:r w:rsidRPr="000E0D84">
                                  <w:rPr>
                                    <w:rStyle w:val="Lienhypertexte"/>
                                    <w:sz w:val="18"/>
                                    <w:szCs w:val="18"/>
                                  </w:rPr>
                                  <w:t>Cette photo</w:t>
                                </w:r>
                              </w:hyperlink>
                              <w:r w:rsidRPr="000E0D84">
                                <w:rPr>
                                  <w:sz w:val="18"/>
                                  <w:szCs w:val="18"/>
                                </w:rPr>
                                <w:t xml:space="preserve"> par Auteur inconnu est soumise à la licence </w:t>
                              </w:r>
                              <w:hyperlink r:id="rId23"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4"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5529BC">
                        <w:pPr>
                          <w:rPr>
                            <w:sz w:val="18"/>
                            <w:szCs w:val="18"/>
                          </w:rPr>
                        </w:pPr>
                        <w:hyperlink r:id="rId25" w:history="1">
                          <w:r w:rsidRPr="000E0D84">
                            <w:rPr>
                              <w:rStyle w:val="Lienhypertexte"/>
                              <w:sz w:val="18"/>
                              <w:szCs w:val="18"/>
                            </w:rPr>
                            <w:t>Cette photo</w:t>
                          </w:r>
                        </w:hyperlink>
                        <w:r w:rsidRPr="000E0D84">
                          <w:rPr>
                            <w:sz w:val="18"/>
                            <w:szCs w:val="18"/>
                          </w:rPr>
                          <w:t xml:space="preserve"> par Auteur inconnu est soumise à la licence </w:t>
                        </w:r>
                        <w:hyperlink r:id="rId26" w:history="1">
                          <w:r w:rsidRPr="000E0D84">
                            <w:rPr>
                              <w:rStyle w:val="Lienhypertexte"/>
                              <w:sz w:val="18"/>
                              <w:szCs w:val="18"/>
                            </w:rPr>
                            <w:t>CC BY-NC</w:t>
                          </w:r>
                        </w:hyperlink>
                      </w:p>
                    </w:txbxContent>
                  </v:textbox>
                </v:shape>
                <w10:anchorlock/>
              </v:group>
            </w:pict>
          </mc:Fallback>
        </mc:AlternateContent>
      </w:r>
      <w:r w:rsidR="004416DA" w:rsidRPr="008F2D38">
        <w:rPr>
          <w:b/>
          <w:bCs/>
          <w:color w:val="FF0000"/>
          <w:u w:val="single"/>
        </w:rPr>
        <w:t>SUPPRIMEZ LE CAS QUI NE VOUS CONCERNE PAS</w:t>
      </w:r>
    </w:p>
    <w:p w14:paraId="48F55E82" w14:textId="77777777" w:rsidR="00E712F7" w:rsidRPr="008F2D38" w:rsidRDefault="00E712F7" w:rsidP="008F2D38">
      <w:pPr>
        <w:jc w:val="center"/>
        <w:rPr>
          <w:b/>
          <w:bCs/>
          <w:color w:val="FF0000"/>
        </w:rPr>
      </w:pPr>
      <w:r w:rsidRPr="008F2D38">
        <w:rPr>
          <w:b/>
          <w:bCs/>
          <w:color w:val="FF0000"/>
        </w:rPr>
        <w:t>*******</w:t>
      </w:r>
    </w:p>
    <w:p w14:paraId="41D42216" w14:textId="77777777" w:rsidR="004E13DF" w:rsidRDefault="004E13DF" w:rsidP="005529BC">
      <w:pPr>
        <w:pStyle w:val="Titre4"/>
      </w:pPr>
    </w:p>
    <w:p w14:paraId="24834FEB" w14:textId="77777777" w:rsidR="008F2D38" w:rsidRPr="00AC492A" w:rsidRDefault="008F2D38" w:rsidP="008F2D38">
      <w:pPr>
        <w:pStyle w:val="Titre4"/>
        <w:rPr>
          <w:color w:val="FF0000"/>
          <w:sz w:val="24"/>
          <w:szCs w:val="24"/>
        </w:rPr>
      </w:pPr>
      <w:r w:rsidRPr="00AC492A">
        <w:rPr>
          <w:color w:val="FF0000"/>
          <w:sz w:val="24"/>
          <w:szCs w:val="24"/>
        </w:rPr>
        <w:t xml:space="preserve">CAS DE L’ENTREPRISE SE PRESENTANT SEULE  </w:t>
      </w:r>
    </w:p>
    <w:tbl>
      <w:tblPr>
        <w:tblStyle w:val="Grilledutableau"/>
        <w:tblW w:w="0" w:type="auto"/>
        <w:tblLook w:val="04A0" w:firstRow="1" w:lastRow="0" w:firstColumn="1" w:lastColumn="0" w:noHBand="0" w:noVBand="1"/>
      </w:tblPr>
      <w:tblGrid>
        <w:gridCol w:w="3681"/>
        <w:gridCol w:w="6514"/>
      </w:tblGrid>
      <w:tr w:rsidR="008F2D38" w:rsidRPr="00AC492A" w14:paraId="288EDF0B" w14:textId="77777777" w:rsidTr="00E01D5D">
        <w:tc>
          <w:tcPr>
            <w:tcW w:w="10195" w:type="dxa"/>
            <w:gridSpan w:val="2"/>
          </w:tcPr>
          <w:p w14:paraId="5C9DB0A7" w14:textId="77777777" w:rsidR="008F2D38" w:rsidRPr="00AC492A" w:rsidRDefault="008F2D38" w:rsidP="00E01D5D">
            <w:pPr>
              <w:spacing w:line="360" w:lineRule="auto"/>
              <w:jc w:val="center"/>
              <w:rPr>
                <w:b/>
                <w:bCs/>
              </w:rPr>
            </w:pPr>
            <w:r w:rsidRPr="00AC492A">
              <w:rPr>
                <w:b/>
                <w:bCs/>
              </w:rPr>
              <w:t>L’ENTREPRISE – CO-CONTRACTANT UNIQUE</w:t>
            </w:r>
          </w:p>
        </w:tc>
      </w:tr>
      <w:tr w:rsidR="008F2D38" w:rsidRPr="00AC492A" w14:paraId="26D7A57A" w14:textId="77777777" w:rsidTr="00E01D5D">
        <w:tc>
          <w:tcPr>
            <w:tcW w:w="3681" w:type="dxa"/>
          </w:tcPr>
          <w:p w14:paraId="0C0F83D0" w14:textId="77777777" w:rsidR="008F2D38" w:rsidRPr="00AC492A" w:rsidRDefault="008F2D38" w:rsidP="00E01D5D">
            <w:pPr>
              <w:spacing w:line="360" w:lineRule="auto"/>
              <w:rPr>
                <w:b/>
                <w:bCs/>
              </w:rPr>
            </w:pPr>
            <w:r w:rsidRPr="00AC492A">
              <w:rPr>
                <w:b/>
                <w:bCs/>
              </w:rPr>
              <w:t>Nom de l’entreprise</w:t>
            </w:r>
          </w:p>
        </w:tc>
        <w:tc>
          <w:tcPr>
            <w:tcW w:w="6514" w:type="dxa"/>
            <w:shd w:val="clear" w:color="auto" w:fill="DAEEF3" w:themeFill="accent5" w:themeFillTint="33"/>
          </w:tcPr>
          <w:p w14:paraId="4A407BBC" w14:textId="77777777" w:rsidR="008F2D38" w:rsidRPr="00AC492A" w:rsidRDefault="008F2D38" w:rsidP="009F248C">
            <w:pPr>
              <w:spacing w:line="360" w:lineRule="auto"/>
              <w:rPr>
                <w:b/>
                <w:bCs/>
              </w:rPr>
            </w:pPr>
          </w:p>
        </w:tc>
      </w:tr>
      <w:tr w:rsidR="008F2D38" w:rsidRPr="00AC492A" w14:paraId="5C72A2E7" w14:textId="77777777" w:rsidTr="00E01D5D">
        <w:tc>
          <w:tcPr>
            <w:tcW w:w="3681" w:type="dxa"/>
          </w:tcPr>
          <w:p w14:paraId="39F40C6B" w14:textId="77777777" w:rsidR="008F2D38" w:rsidRPr="00AC492A" w:rsidRDefault="008F2D38" w:rsidP="00E01D5D">
            <w:pPr>
              <w:spacing w:line="360" w:lineRule="auto"/>
            </w:pPr>
            <w:r w:rsidRPr="00AC492A">
              <w:t>Adresse de l’établissement chargé de l’exécution du marché</w:t>
            </w:r>
          </w:p>
        </w:tc>
        <w:tc>
          <w:tcPr>
            <w:tcW w:w="6514" w:type="dxa"/>
            <w:shd w:val="clear" w:color="auto" w:fill="DAEEF3" w:themeFill="accent5" w:themeFillTint="33"/>
          </w:tcPr>
          <w:p w14:paraId="628D2934" w14:textId="77777777" w:rsidR="008F2D38" w:rsidRPr="00AC492A" w:rsidRDefault="008F2D38" w:rsidP="009F248C">
            <w:pPr>
              <w:spacing w:line="360" w:lineRule="auto"/>
            </w:pPr>
          </w:p>
        </w:tc>
      </w:tr>
      <w:tr w:rsidR="008F2D38" w:rsidRPr="00AC492A" w14:paraId="3D4E4862" w14:textId="77777777" w:rsidTr="00E01D5D">
        <w:tc>
          <w:tcPr>
            <w:tcW w:w="3681" w:type="dxa"/>
          </w:tcPr>
          <w:p w14:paraId="34E07127" w14:textId="77777777" w:rsidR="008F2D38" w:rsidRPr="00AC492A" w:rsidRDefault="008F2D38" w:rsidP="00E01D5D">
            <w:pPr>
              <w:spacing w:line="360" w:lineRule="auto"/>
            </w:pPr>
            <w:r w:rsidRPr="00AC492A">
              <w:t>Adresse du siège social (si différente)</w:t>
            </w:r>
          </w:p>
        </w:tc>
        <w:tc>
          <w:tcPr>
            <w:tcW w:w="6514" w:type="dxa"/>
            <w:shd w:val="clear" w:color="auto" w:fill="DAEEF3" w:themeFill="accent5" w:themeFillTint="33"/>
          </w:tcPr>
          <w:p w14:paraId="2161BAF7" w14:textId="77777777" w:rsidR="008F2D38" w:rsidRPr="00AC492A" w:rsidRDefault="008F2D38" w:rsidP="009F248C">
            <w:pPr>
              <w:spacing w:line="360" w:lineRule="auto"/>
            </w:pPr>
          </w:p>
        </w:tc>
      </w:tr>
      <w:tr w:rsidR="008F2D38" w:rsidRPr="00AC492A" w14:paraId="604D9F8E" w14:textId="77777777" w:rsidTr="00E01D5D">
        <w:tc>
          <w:tcPr>
            <w:tcW w:w="3681" w:type="dxa"/>
          </w:tcPr>
          <w:p w14:paraId="7F3BA958" w14:textId="77777777" w:rsidR="008F2D38" w:rsidRPr="00AC492A" w:rsidRDefault="008F2D38" w:rsidP="00E01D5D">
            <w:pPr>
              <w:spacing w:line="360" w:lineRule="auto"/>
            </w:pPr>
            <w:r w:rsidRPr="00AC492A">
              <w:t>Adresse électronique du référent du marché</w:t>
            </w:r>
          </w:p>
        </w:tc>
        <w:tc>
          <w:tcPr>
            <w:tcW w:w="6514" w:type="dxa"/>
            <w:shd w:val="clear" w:color="auto" w:fill="DAEEF3" w:themeFill="accent5" w:themeFillTint="33"/>
          </w:tcPr>
          <w:p w14:paraId="2EDC9BB1" w14:textId="77777777" w:rsidR="008F2D38" w:rsidRPr="00AC492A" w:rsidRDefault="008F2D38" w:rsidP="009F248C">
            <w:pPr>
              <w:spacing w:line="360" w:lineRule="auto"/>
            </w:pPr>
          </w:p>
        </w:tc>
      </w:tr>
      <w:tr w:rsidR="008F2D38" w:rsidRPr="00AC492A" w14:paraId="45309D21" w14:textId="77777777" w:rsidTr="00E01D5D">
        <w:tc>
          <w:tcPr>
            <w:tcW w:w="3681" w:type="dxa"/>
          </w:tcPr>
          <w:p w14:paraId="1CEEE4A7" w14:textId="77777777" w:rsidR="008F2D38" w:rsidRPr="00AC492A" w:rsidRDefault="008F2D38" w:rsidP="00E01D5D">
            <w:pPr>
              <w:spacing w:line="360" w:lineRule="auto"/>
            </w:pPr>
            <w:r w:rsidRPr="00AC492A">
              <w:t>Adresse électronique complémentaire (optionnel)</w:t>
            </w:r>
          </w:p>
        </w:tc>
        <w:tc>
          <w:tcPr>
            <w:tcW w:w="6514" w:type="dxa"/>
            <w:shd w:val="clear" w:color="auto" w:fill="DAEEF3" w:themeFill="accent5" w:themeFillTint="33"/>
          </w:tcPr>
          <w:p w14:paraId="13C69AE2" w14:textId="77777777" w:rsidR="008F2D38" w:rsidRPr="00AC492A" w:rsidRDefault="008F2D38" w:rsidP="009F248C">
            <w:pPr>
              <w:spacing w:line="360" w:lineRule="auto"/>
            </w:pPr>
          </w:p>
        </w:tc>
      </w:tr>
      <w:tr w:rsidR="008F2D38" w:rsidRPr="00AC492A" w14:paraId="5E8E42C8" w14:textId="77777777" w:rsidTr="00E01D5D">
        <w:tc>
          <w:tcPr>
            <w:tcW w:w="3681" w:type="dxa"/>
          </w:tcPr>
          <w:p w14:paraId="7508CA56" w14:textId="77777777" w:rsidR="008F2D38" w:rsidRPr="00AC492A" w:rsidRDefault="008F2D38" w:rsidP="00E01D5D">
            <w:pPr>
              <w:spacing w:line="360" w:lineRule="auto"/>
            </w:pPr>
            <w:r w:rsidRPr="00AC492A">
              <w:t>N° de téléphone</w:t>
            </w:r>
          </w:p>
        </w:tc>
        <w:tc>
          <w:tcPr>
            <w:tcW w:w="6514" w:type="dxa"/>
            <w:shd w:val="clear" w:color="auto" w:fill="DAEEF3" w:themeFill="accent5" w:themeFillTint="33"/>
          </w:tcPr>
          <w:p w14:paraId="6D472CCA" w14:textId="77777777" w:rsidR="008F2D38" w:rsidRPr="00AC492A" w:rsidRDefault="008F2D38" w:rsidP="009F248C">
            <w:pPr>
              <w:spacing w:line="360" w:lineRule="auto"/>
            </w:pPr>
          </w:p>
        </w:tc>
      </w:tr>
      <w:tr w:rsidR="008F2D38" w:rsidRPr="00AC492A" w14:paraId="0BDF20AB" w14:textId="77777777" w:rsidTr="00E01D5D">
        <w:tc>
          <w:tcPr>
            <w:tcW w:w="3681" w:type="dxa"/>
          </w:tcPr>
          <w:p w14:paraId="12A4E72C" w14:textId="77777777" w:rsidR="008F2D38" w:rsidRPr="00AC492A" w:rsidRDefault="008F2D38" w:rsidP="00E01D5D">
            <w:pPr>
              <w:spacing w:line="360" w:lineRule="auto"/>
            </w:pPr>
            <w:r w:rsidRPr="00AC492A">
              <w:t>N° de SIRET</w:t>
            </w:r>
            <w:r w:rsidRPr="00AC492A">
              <w:rPr>
                <w:rStyle w:val="Appelnotedebasdep"/>
              </w:rPr>
              <w:footnoteReference w:id="1"/>
            </w:r>
          </w:p>
        </w:tc>
        <w:tc>
          <w:tcPr>
            <w:tcW w:w="6514" w:type="dxa"/>
            <w:shd w:val="clear" w:color="auto" w:fill="DAEEF3" w:themeFill="accent5" w:themeFillTint="33"/>
          </w:tcPr>
          <w:p w14:paraId="5B4547C4" w14:textId="77777777" w:rsidR="008F2D38" w:rsidRPr="00AC492A" w:rsidRDefault="008F2D38" w:rsidP="009F248C">
            <w:pPr>
              <w:spacing w:line="360" w:lineRule="auto"/>
            </w:pPr>
          </w:p>
        </w:tc>
      </w:tr>
      <w:tr w:rsidR="008F2D38" w:rsidRPr="00AC492A" w14:paraId="11A19546" w14:textId="77777777" w:rsidTr="00E01D5D">
        <w:tc>
          <w:tcPr>
            <w:tcW w:w="3681" w:type="dxa"/>
          </w:tcPr>
          <w:p w14:paraId="09F4FA45" w14:textId="77777777" w:rsidR="008F2D38" w:rsidRPr="00AC492A" w:rsidRDefault="008F2D38" w:rsidP="00E01D5D">
            <w:pPr>
              <w:spacing w:line="360" w:lineRule="auto"/>
            </w:pPr>
            <w:r w:rsidRPr="00AC492A">
              <w:t>PME (Oui / Non)</w:t>
            </w:r>
          </w:p>
        </w:tc>
        <w:tc>
          <w:tcPr>
            <w:tcW w:w="6514" w:type="dxa"/>
            <w:shd w:val="clear" w:color="auto" w:fill="DAEEF3" w:themeFill="accent5" w:themeFillTint="33"/>
          </w:tcPr>
          <w:p w14:paraId="1631DABF" w14:textId="77777777" w:rsidR="008F2D38" w:rsidRPr="00AC492A" w:rsidRDefault="008F2D38" w:rsidP="009F248C">
            <w:pPr>
              <w:spacing w:line="360" w:lineRule="auto"/>
            </w:pPr>
          </w:p>
        </w:tc>
      </w:tr>
      <w:tr w:rsidR="008F2D38" w:rsidRPr="00AC492A" w14:paraId="0E911853" w14:textId="77777777" w:rsidTr="00E01D5D">
        <w:tc>
          <w:tcPr>
            <w:tcW w:w="3681" w:type="dxa"/>
          </w:tcPr>
          <w:p w14:paraId="7EE867A2" w14:textId="77777777" w:rsidR="008F2D38" w:rsidRPr="00AC492A" w:rsidRDefault="008F2D38" w:rsidP="00E01D5D">
            <w:pPr>
              <w:spacing w:line="360" w:lineRule="auto"/>
              <w:rPr>
                <w:b/>
                <w:bCs/>
              </w:rPr>
            </w:pPr>
            <w:r w:rsidRPr="00AC492A">
              <w:rPr>
                <w:b/>
                <w:bCs/>
              </w:rPr>
              <w:t>Signataire</w:t>
            </w:r>
            <w:r>
              <w:rPr>
                <w:b/>
                <w:bCs/>
              </w:rPr>
              <w:t xml:space="preserve"> (M. / Mme NOM Prénom)</w:t>
            </w:r>
          </w:p>
        </w:tc>
        <w:tc>
          <w:tcPr>
            <w:tcW w:w="6514" w:type="dxa"/>
            <w:shd w:val="clear" w:color="auto" w:fill="DAEEF3" w:themeFill="accent5" w:themeFillTint="33"/>
          </w:tcPr>
          <w:p w14:paraId="34DC9D73" w14:textId="77777777" w:rsidR="008F2D38" w:rsidRPr="00AC492A" w:rsidRDefault="008F2D38" w:rsidP="009F248C">
            <w:pPr>
              <w:spacing w:line="360" w:lineRule="auto"/>
              <w:rPr>
                <w:b/>
                <w:bCs/>
              </w:rPr>
            </w:pPr>
          </w:p>
        </w:tc>
      </w:tr>
      <w:tr w:rsidR="008F2D38" w:rsidRPr="00AC492A" w14:paraId="2E1C1491" w14:textId="77777777" w:rsidTr="00E01D5D">
        <w:tc>
          <w:tcPr>
            <w:tcW w:w="3681" w:type="dxa"/>
          </w:tcPr>
          <w:p w14:paraId="6F5EEFEE" w14:textId="77777777" w:rsidR="008F2D38" w:rsidRPr="000C70B9" w:rsidRDefault="008F2D38" w:rsidP="00E01D5D">
            <w:pPr>
              <w:spacing w:line="360" w:lineRule="auto"/>
            </w:pPr>
            <w:r w:rsidRPr="000C70B9">
              <w:t>Qualité du signataire</w:t>
            </w:r>
          </w:p>
        </w:tc>
        <w:tc>
          <w:tcPr>
            <w:tcW w:w="6514" w:type="dxa"/>
            <w:shd w:val="clear" w:color="auto" w:fill="DAEEF3" w:themeFill="accent5" w:themeFillTint="33"/>
          </w:tcPr>
          <w:p w14:paraId="28277E1D" w14:textId="77777777" w:rsidR="008F2D38" w:rsidRPr="00AC492A" w:rsidRDefault="008F2D38" w:rsidP="00E01D5D">
            <w:pPr>
              <w:spacing w:before="120" w:line="360" w:lineRule="auto"/>
              <w:ind w:left="42"/>
            </w:pPr>
            <w:r>
              <w:fldChar w:fldCharType="begin">
                <w:ffData>
                  <w:name w:val="CaseACocher1"/>
                  <w:enabled/>
                  <w:calcOnExit w:val="0"/>
                  <w:checkBox>
                    <w:sizeAuto/>
                    <w:default w:val="0"/>
                  </w:checkBox>
                </w:ffData>
              </w:fldChar>
            </w:r>
            <w:bookmarkStart w:id="4" w:name="CaseACocher1"/>
            <w:r>
              <w:instrText xml:space="preserve"> FORMCHECKBOX </w:instrText>
            </w:r>
            <w:r>
              <w:fldChar w:fldCharType="separate"/>
            </w:r>
            <w:r>
              <w:fldChar w:fldCharType="end"/>
            </w:r>
            <w:bookmarkEnd w:id="4"/>
            <w:r w:rsidRPr="00AC492A">
              <w:t xml:space="preserve"> représentant légal de l’entreprise,</w:t>
            </w:r>
          </w:p>
          <w:p w14:paraId="0E1DF3BB" w14:textId="77777777" w:rsidR="008F2D38" w:rsidRPr="000C70B9" w:rsidRDefault="008F2D38" w:rsidP="00E01D5D">
            <w:pPr>
              <w:spacing w:before="60" w:line="360" w:lineRule="auto"/>
              <w:ind w:left="42"/>
            </w:pPr>
            <w:r w:rsidRPr="00AC492A">
              <w:rPr>
                <w:noProof/>
              </w:rPr>
              <w:drawing>
                <wp:anchor distT="0" distB="0" distL="114300" distR="114300" simplePos="0" relativeHeight="251778560" behindDoc="0" locked="0" layoutInCell="1" allowOverlap="1" wp14:anchorId="0AD561DB" wp14:editId="3717C0B0">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fldChar w:fldCharType="begin">
                <w:ffData>
                  <w:name w:val="CaseACocher1"/>
                  <w:enabled/>
                  <w:calcOnExit w:val="0"/>
                  <w:checkBox>
                    <w:sizeAuto/>
                    <w:default w:val="0"/>
                  </w:checkBox>
                </w:ffData>
              </w:fldChar>
            </w:r>
            <w:r w:rsidRPr="00AC492A">
              <w:instrText xml:space="preserve"> FORMCHECKBOX </w:instrText>
            </w:r>
            <w:r w:rsidRPr="00AC492A">
              <w:fldChar w:fldCharType="separate"/>
            </w:r>
            <w:r w:rsidRPr="00AC492A">
              <w:fldChar w:fldCharType="end"/>
            </w:r>
            <w:r w:rsidRPr="00AC492A">
              <w:t xml:space="preserve"> représentant ayant reçu pouvoir du représentant légal de l’entreprise (</w:t>
            </w:r>
            <w:r w:rsidRPr="00AC492A">
              <w:rPr>
                <w:u w:val="single"/>
              </w:rPr>
              <w:t>à fournir</w:t>
            </w:r>
            <w:r w:rsidRPr="00AC492A">
              <w:t>).</w:t>
            </w:r>
          </w:p>
        </w:tc>
      </w:tr>
      <w:tr w:rsidR="008F2D38" w:rsidRPr="00AC492A" w14:paraId="19FD31C2" w14:textId="77777777" w:rsidTr="00E01D5D">
        <w:tc>
          <w:tcPr>
            <w:tcW w:w="3681" w:type="dxa"/>
          </w:tcPr>
          <w:p w14:paraId="064DCB08" w14:textId="77777777" w:rsidR="008F2D38" w:rsidRPr="000C70B9" w:rsidRDefault="008F2D38" w:rsidP="00E01D5D">
            <w:pPr>
              <w:spacing w:line="360" w:lineRule="auto"/>
            </w:pPr>
            <w:r>
              <w:t>Engagement à exécuter les prestations sur la base de son offre</w:t>
            </w:r>
          </w:p>
        </w:tc>
        <w:tc>
          <w:tcPr>
            <w:tcW w:w="6514" w:type="dxa"/>
            <w:shd w:val="clear" w:color="auto" w:fill="DAEEF3" w:themeFill="accent5" w:themeFillTint="33"/>
          </w:tcPr>
          <w:p w14:paraId="7172A8E7" w14:textId="77777777" w:rsidR="008F2D38" w:rsidRPr="000C70B9" w:rsidRDefault="008F2D38" w:rsidP="00E01D5D">
            <w:pPr>
              <w:spacing w:after="120" w:line="360" w:lineRule="auto"/>
              <w:ind w:left="42"/>
              <w:jc w:val="both"/>
              <w:rPr>
                <w:rFonts w:ascii="Calibri" w:hAnsi="Calibri" w:cs="Calibri"/>
                <w:szCs w:val="28"/>
              </w:rPr>
            </w:pPr>
            <w:r w:rsidRPr="00AC492A">
              <w:rPr>
                <w:rFonts w:ascii="Calibri" w:hAnsi="Calibri" w:cs="Calibri"/>
                <w:bCs/>
                <w:szCs w:val="28"/>
              </w:rPr>
              <w:fldChar w:fldCharType="begin">
                <w:ffData>
                  <w:name w:val=""/>
                  <w:enabled/>
                  <w:calcOnExit w:val="0"/>
                  <w:checkBox>
                    <w:sizeAuto/>
                    <w:default w:val="0"/>
                  </w:checkBox>
                </w:ffData>
              </w:fldChar>
            </w:r>
            <w:r w:rsidRPr="00AC492A">
              <w:rPr>
                <w:rFonts w:ascii="Calibri" w:hAnsi="Calibri" w:cs="Calibri"/>
                <w:bCs/>
                <w:szCs w:val="28"/>
              </w:rPr>
              <w:instrText xml:space="preserve"> FORMCHECKBOX </w:instrText>
            </w:r>
            <w:r w:rsidRPr="00AC492A">
              <w:rPr>
                <w:rFonts w:ascii="Calibri" w:hAnsi="Calibri" w:cs="Calibri"/>
                <w:bCs/>
                <w:szCs w:val="28"/>
              </w:rPr>
            </w:r>
            <w:r w:rsidRPr="00AC492A">
              <w:rPr>
                <w:rFonts w:ascii="Calibri" w:hAnsi="Calibri" w:cs="Calibri"/>
                <w:bCs/>
                <w:szCs w:val="28"/>
              </w:rPr>
              <w:fldChar w:fldCharType="separate"/>
            </w:r>
            <w:r w:rsidRPr="00AC492A">
              <w:rPr>
                <w:rFonts w:ascii="Calibri" w:hAnsi="Calibri" w:cs="Calibri"/>
                <w:bCs/>
                <w:szCs w:val="28"/>
              </w:rPr>
              <w:fldChar w:fldCharType="end"/>
            </w:r>
            <w:r w:rsidRPr="00AC492A">
              <w:rPr>
                <w:rFonts w:ascii="Calibri" w:hAnsi="Calibri" w:cs="Calibri"/>
                <w:bCs/>
                <w:szCs w:val="28"/>
              </w:rPr>
              <w:t xml:space="preserve"> </w:t>
            </w:r>
            <w:r w:rsidRPr="000C70B9">
              <w:rPr>
                <w:rFonts w:ascii="Calibri" w:hAnsi="Calibri" w:cs="Calibri"/>
                <w:szCs w:val="28"/>
              </w:rPr>
              <w:t>pour son propre compte</w:t>
            </w:r>
          </w:p>
          <w:p w14:paraId="56C68C32" w14:textId="77777777" w:rsidR="008F2D38" w:rsidRDefault="008F2D38" w:rsidP="00E01D5D">
            <w:pPr>
              <w:spacing w:before="120" w:line="360" w:lineRule="auto"/>
              <w:ind w:left="42"/>
            </w:pPr>
            <w:r w:rsidRPr="000C70B9">
              <w:rPr>
                <w:rFonts w:ascii="Calibri" w:hAnsi="Calibri" w:cs="Calibri"/>
                <w:szCs w:val="28"/>
              </w:rPr>
              <w:fldChar w:fldCharType="begin">
                <w:ffData>
                  <w:name w:val="CaseACocher107"/>
                  <w:enabled/>
                  <w:calcOnExit w:val="0"/>
                  <w:checkBox>
                    <w:sizeAuto/>
                    <w:default w:val="0"/>
                  </w:checkBox>
                </w:ffData>
              </w:fldChar>
            </w:r>
            <w:r w:rsidRPr="000C70B9">
              <w:rPr>
                <w:rFonts w:ascii="Calibri" w:hAnsi="Calibri" w:cs="Calibri"/>
                <w:szCs w:val="28"/>
              </w:rPr>
              <w:instrText xml:space="preserve"> FORMCHECKBOX </w:instrText>
            </w:r>
            <w:r w:rsidRPr="000C70B9">
              <w:rPr>
                <w:rFonts w:ascii="Calibri" w:hAnsi="Calibri" w:cs="Calibri"/>
                <w:szCs w:val="28"/>
              </w:rPr>
            </w:r>
            <w:r w:rsidRPr="000C70B9">
              <w:rPr>
                <w:rFonts w:ascii="Calibri" w:hAnsi="Calibri" w:cs="Calibri"/>
                <w:szCs w:val="28"/>
              </w:rPr>
              <w:fldChar w:fldCharType="separate"/>
            </w:r>
            <w:r w:rsidRPr="000C70B9">
              <w:rPr>
                <w:rFonts w:ascii="Calibri" w:hAnsi="Calibri" w:cs="Calibri"/>
                <w:szCs w:val="28"/>
              </w:rPr>
              <w:fldChar w:fldCharType="end"/>
            </w:r>
            <w:r w:rsidRPr="000C70B9">
              <w:rPr>
                <w:rFonts w:ascii="Calibri" w:hAnsi="Calibri" w:cs="Calibri"/>
                <w:szCs w:val="28"/>
              </w:rPr>
              <w:t xml:space="preserve"> pour le compte de l’entreprise dénommé ci-dessus</w:t>
            </w:r>
          </w:p>
        </w:tc>
      </w:tr>
      <w:tr w:rsidR="008F2D38" w:rsidRPr="00AC492A" w14:paraId="2EA1A18A" w14:textId="77777777" w:rsidTr="00E01D5D">
        <w:tc>
          <w:tcPr>
            <w:tcW w:w="3681" w:type="dxa"/>
          </w:tcPr>
          <w:p w14:paraId="216A9FEB" w14:textId="77777777" w:rsidR="008F2D38" w:rsidRPr="002F275F" w:rsidRDefault="008F2D38" w:rsidP="00E01D5D">
            <w:pPr>
              <w:spacing w:line="360" w:lineRule="auto"/>
              <w:rPr>
                <w:b/>
                <w:bCs/>
              </w:rPr>
            </w:pPr>
            <w:r w:rsidRPr="002F275F">
              <w:rPr>
                <w:b/>
                <w:bCs/>
              </w:rPr>
              <w:t>Représentant du titulaire durant l’exécution du marché</w:t>
            </w:r>
            <w:r>
              <w:rPr>
                <w:rStyle w:val="Appelnotedebasdep"/>
                <w:b/>
                <w:bCs/>
              </w:rPr>
              <w:footnoteReference w:id="2"/>
            </w:r>
          </w:p>
        </w:tc>
        <w:tc>
          <w:tcPr>
            <w:tcW w:w="6514" w:type="dxa"/>
            <w:shd w:val="clear" w:color="auto" w:fill="DAEEF3" w:themeFill="accent5" w:themeFillTint="33"/>
          </w:tcPr>
          <w:p w14:paraId="1285B5F1" w14:textId="77777777" w:rsidR="008F2D38" w:rsidRPr="00AC492A" w:rsidRDefault="008F2D38" w:rsidP="009F248C">
            <w:pPr>
              <w:spacing w:after="120" w:line="360" w:lineRule="auto"/>
              <w:ind w:left="42"/>
              <w:rPr>
                <w:rFonts w:ascii="Calibri" w:hAnsi="Calibri" w:cs="Calibri"/>
                <w:bCs/>
                <w:szCs w:val="28"/>
              </w:rPr>
            </w:pPr>
          </w:p>
        </w:tc>
      </w:tr>
      <w:tr w:rsidR="008F2D38" w:rsidRPr="002F275F" w14:paraId="53E467B5" w14:textId="77777777" w:rsidTr="00E01D5D">
        <w:tc>
          <w:tcPr>
            <w:tcW w:w="3681" w:type="dxa"/>
          </w:tcPr>
          <w:p w14:paraId="09BEED73" w14:textId="77777777" w:rsidR="008F2D38" w:rsidRPr="002F275F" w:rsidRDefault="008F2D38" w:rsidP="00E01D5D">
            <w:pPr>
              <w:spacing w:line="360" w:lineRule="auto"/>
            </w:pPr>
            <w:r w:rsidRPr="002F275F">
              <w:t xml:space="preserve">NOM Prénom </w:t>
            </w:r>
          </w:p>
        </w:tc>
        <w:tc>
          <w:tcPr>
            <w:tcW w:w="6514" w:type="dxa"/>
            <w:shd w:val="clear" w:color="auto" w:fill="DAEEF3" w:themeFill="accent5" w:themeFillTint="33"/>
          </w:tcPr>
          <w:p w14:paraId="7CA7FEBC" w14:textId="77777777" w:rsidR="008F2D38" w:rsidRPr="002F275F" w:rsidRDefault="008F2D38" w:rsidP="009F248C">
            <w:pPr>
              <w:spacing w:after="120" w:line="360" w:lineRule="auto"/>
              <w:ind w:left="42"/>
              <w:rPr>
                <w:rFonts w:ascii="Calibri" w:hAnsi="Calibri" w:cs="Calibri"/>
                <w:szCs w:val="28"/>
              </w:rPr>
            </w:pPr>
          </w:p>
        </w:tc>
      </w:tr>
      <w:tr w:rsidR="008F2D38" w:rsidRPr="002F275F" w14:paraId="65F0C4F1" w14:textId="77777777" w:rsidTr="00E01D5D">
        <w:tc>
          <w:tcPr>
            <w:tcW w:w="3681" w:type="dxa"/>
          </w:tcPr>
          <w:p w14:paraId="7C6B7CDE" w14:textId="77777777" w:rsidR="008F2D38" w:rsidRPr="002F275F" w:rsidRDefault="008F2D38" w:rsidP="00E01D5D">
            <w:pPr>
              <w:spacing w:line="360" w:lineRule="auto"/>
            </w:pPr>
            <w:r w:rsidRPr="002F275F">
              <w:t>Fonction</w:t>
            </w:r>
          </w:p>
        </w:tc>
        <w:tc>
          <w:tcPr>
            <w:tcW w:w="6514" w:type="dxa"/>
            <w:shd w:val="clear" w:color="auto" w:fill="DAEEF3" w:themeFill="accent5" w:themeFillTint="33"/>
          </w:tcPr>
          <w:p w14:paraId="42A242FD" w14:textId="77777777" w:rsidR="008F2D38" w:rsidRPr="002F275F" w:rsidRDefault="008F2D38" w:rsidP="009F248C">
            <w:pPr>
              <w:spacing w:after="120" w:line="360" w:lineRule="auto"/>
              <w:ind w:left="42"/>
              <w:rPr>
                <w:rFonts w:ascii="Calibri" w:hAnsi="Calibri" w:cs="Calibri"/>
                <w:szCs w:val="28"/>
              </w:rPr>
            </w:pPr>
          </w:p>
        </w:tc>
      </w:tr>
      <w:tr w:rsidR="008F2D38" w:rsidRPr="002F275F" w14:paraId="09FD03D2" w14:textId="77777777" w:rsidTr="00E01D5D">
        <w:tc>
          <w:tcPr>
            <w:tcW w:w="3681" w:type="dxa"/>
          </w:tcPr>
          <w:p w14:paraId="60C03401" w14:textId="77777777" w:rsidR="008F2D38" w:rsidRPr="002F275F" w:rsidRDefault="008F2D38" w:rsidP="00E01D5D">
            <w:pPr>
              <w:spacing w:line="360" w:lineRule="auto"/>
            </w:pPr>
            <w:r w:rsidRPr="002F275F">
              <w:t>N° de tel</w:t>
            </w:r>
          </w:p>
        </w:tc>
        <w:tc>
          <w:tcPr>
            <w:tcW w:w="6514" w:type="dxa"/>
            <w:shd w:val="clear" w:color="auto" w:fill="DAEEF3" w:themeFill="accent5" w:themeFillTint="33"/>
          </w:tcPr>
          <w:p w14:paraId="4897FE21" w14:textId="77777777" w:rsidR="008F2D38" w:rsidRPr="002F275F" w:rsidRDefault="008F2D38" w:rsidP="009F248C">
            <w:pPr>
              <w:spacing w:after="120" w:line="360" w:lineRule="auto"/>
              <w:ind w:left="42"/>
              <w:rPr>
                <w:rFonts w:ascii="Calibri" w:hAnsi="Calibri" w:cs="Calibri"/>
                <w:szCs w:val="28"/>
              </w:rPr>
            </w:pPr>
          </w:p>
        </w:tc>
      </w:tr>
      <w:tr w:rsidR="008F2D38" w:rsidRPr="002F275F" w14:paraId="77099ED2" w14:textId="77777777" w:rsidTr="00E01D5D">
        <w:tc>
          <w:tcPr>
            <w:tcW w:w="3681" w:type="dxa"/>
          </w:tcPr>
          <w:p w14:paraId="4A883BDF" w14:textId="77777777" w:rsidR="008F2D38" w:rsidRPr="002F275F" w:rsidRDefault="008F2D38" w:rsidP="00E01D5D">
            <w:pPr>
              <w:spacing w:line="360" w:lineRule="auto"/>
            </w:pPr>
            <w:r w:rsidRPr="002F275F">
              <w:t>Adresse él</w:t>
            </w:r>
            <w:r>
              <w:t>e</w:t>
            </w:r>
            <w:r w:rsidRPr="002F275F">
              <w:t>ctronique</w:t>
            </w:r>
          </w:p>
        </w:tc>
        <w:tc>
          <w:tcPr>
            <w:tcW w:w="6514" w:type="dxa"/>
            <w:shd w:val="clear" w:color="auto" w:fill="DAEEF3" w:themeFill="accent5" w:themeFillTint="33"/>
          </w:tcPr>
          <w:p w14:paraId="676DB6C5" w14:textId="77777777" w:rsidR="008F2D38" w:rsidRPr="002F275F" w:rsidRDefault="008F2D38" w:rsidP="00E01D5D">
            <w:pPr>
              <w:spacing w:after="120" w:line="360" w:lineRule="auto"/>
              <w:ind w:left="42"/>
              <w:jc w:val="both"/>
              <w:rPr>
                <w:rFonts w:ascii="Calibri" w:hAnsi="Calibri" w:cs="Calibri"/>
                <w:szCs w:val="28"/>
              </w:rPr>
            </w:pPr>
          </w:p>
        </w:tc>
      </w:tr>
    </w:tbl>
    <w:p w14:paraId="471ED6C6" w14:textId="77777777" w:rsidR="008F2D38" w:rsidRPr="00AC492A" w:rsidRDefault="008F2D38" w:rsidP="008F2D38">
      <w:pPr>
        <w:spacing w:after="120"/>
        <w:jc w:val="both"/>
        <w:rPr>
          <w:rFonts w:ascii="Calibri" w:hAnsi="Calibri" w:cs="Calibri"/>
          <w:bCs/>
          <w:szCs w:val="28"/>
        </w:rPr>
      </w:pPr>
    </w:p>
    <w:p w14:paraId="052246C5" w14:textId="77777777" w:rsidR="008F2D38" w:rsidRPr="00E712F7" w:rsidRDefault="008F2D38" w:rsidP="008F2D38">
      <w:pPr>
        <w:jc w:val="center"/>
        <w:rPr>
          <w:b/>
          <w:color w:val="FF0000"/>
          <w:szCs w:val="18"/>
        </w:rPr>
      </w:pPr>
      <w:r w:rsidRPr="00E712F7">
        <w:rPr>
          <w:b/>
          <w:color w:val="FF0000"/>
          <w:szCs w:val="18"/>
        </w:rPr>
        <w:t>*******</w:t>
      </w:r>
    </w:p>
    <w:p w14:paraId="0F01A912" w14:textId="77777777" w:rsidR="008F2D38" w:rsidRPr="00E712F7" w:rsidRDefault="008F2D38" w:rsidP="008F2D38">
      <w:pPr>
        <w:spacing w:after="120"/>
        <w:jc w:val="both"/>
        <w:rPr>
          <w:rFonts w:ascii="Calibri" w:hAnsi="Calibri" w:cs="Calibri"/>
          <w:bCs/>
          <w:color w:val="FF0000"/>
          <w:szCs w:val="28"/>
          <w:u w:val="single"/>
        </w:rPr>
      </w:pPr>
    </w:p>
    <w:p w14:paraId="4DBFBF2D" w14:textId="77777777" w:rsidR="008F2D38" w:rsidRPr="00AC492A" w:rsidRDefault="008F2D38" w:rsidP="008F2D38">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8F2D38" w:rsidRPr="00AC492A" w14:paraId="76D38C49" w14:textId="77777777" w:rsidTr="00E01D5D">
        <w:tc>
          <w:tcPr>
            <w:tcW w:w="10195" w:type="dxa"/>
            <w:gridSpan w:val="2"/>
          </w:tcPr>
          <w:p w14:paraId="5015FE8F" w14:textId="77777777" w:rsidR="008F2D38" w:rsidRPr="00AC492A" w:rsidRDefault="008F2D38" w:rsidP="00E01D5D">
            <w:pPr>
              <w:spacing w:line="360" w:lineRule="auto"/>
              <w:jc w:val="center"/>
              <w:rPr>
                <w:b/>
                <w:bCs/>
              </w:rPr>
            </w:pPr>
            <w:r>
              <w:rPr>
                <w:b/>
                <w:bCs/>
              </w:rPr>
              <w:t>LE GROUPEMENT D’ENTREPRISES</w:t>
            </w:r>
          </w:p>
        </w:tc>
      </w:tr>
      <w:tr w:rsidR="008F2D38" w:rsidRPr="00AC492A" w14:paraId="2753572A" w14:textId="77777777" w:rsidTr="00E01D5D">
        <w:tc>
          <w:tcPr>
            <w:tcW w:w="3681" w:type="dxa"/>
          </w:tcPr>
          <w:p w14:paraId="2CB9D2A5" w14:textId="77777777" w:rsidR="008F2D38" w:rsidRPr="000C70B9" w:rsidRDefault="008F2D38" w:rsidP="00E01D5D">
            <w:pPr>
              <w:spacing w:line="360" w:lineRule="auto"/>
              <w:rPr>
                <w:b/>
                <w:bCs/>
              </w:rPr>
            </w:pPr>
            <w:r w:rsidRPr="000C70B9">
              <w:rPr>
                <w:b/>
                <w:bCs/>
              </w:rPr>
              <w:t>Forme du groupement</w:t>
            </w:r>
          </w:p>
        </w:tc>
        <w:tc>
          <w:tcPr>
            <w:tcW w:w="6514" w:type="dxa"/>
            <w:shd w:val="clear" w:color="auto" w:fill="DAEEF3" w:themeFill="accent5" w:themeFillTint="33"/>
          </w:tcPr>
          <w:p w14:paraId="6FD2BCCF" w14:textId="77777777" w:rsidR="008F2D38" w:rsidRPr="000C70B9" w:rsidRDefault="008F2D38" w:rsidP="00E01D5D">
            <w:pPr>
              <w:spacing w:after="120" w:line="360" w:lineRule="auto"/>
              <w:ind w:left="34"/>
              <w:jc w:val="both"/>
              <w:rPr>
                <w:rFonts w:ascii="Calibri" w:hAnsi="Calibri" w:cs="Calibri"/>
                <w:szCs w:val="28"/>
              </w:rPr>
            </w:pPr>
            <w:r w:rsidRPr="00AC492A">
              <w:rPr>
                <w:rFonts w:ascii="Calibri" w:hAnsi="Calibri" w:cs="Calibri"/>
                <w:bCs/>
                <w:szCs w:val="28"/>
              </w:rPr>
              <w:fldChar w:fldCharType="begin">
                <w:ffData>
                  <w:name w:val=""/>
                  <w:enabled/>
                  <w:calcOnExit w:val="0"/>
                  <w:checkBox>
                    <w:sizeAuto/>
                    <w:default w:val="0"/>
                  </w:checkBox>
                </w:ffData>
              </w:fldChar>
            </w:r>
            <w:r w:rsidRPr="00AC492A">
              <w:rPr>
                <w:rFonts w:ascii="Calibri" w:hAnsi="Calibri" w:cs="Calibri"/>
                <w:bCs/>
                <w:szCs w:val="28"/>
              </w:rPr>
              <w:instrText xml:space="preserve"> FORMCHECKBOX </w:instrText>
            </w:r>
            <w:r w:rsidRPr="00AC492A">
              <w:rPr>
                <w:rFonts w:ascii="Calibri" w:hAnsi="Calibri" w:cs="Calibri"/>
                <w:bCs/>
                <w:szCs w:val="28"/>
              </w:rPr>
            </w:r>
            <w:r w:rsidRPr="00AC492A">
              <w:rPr>
                <w:rFonts w:ascii="Calibri" w:hAnsi="Calibri" w:cs="Calibri"/>
                <w:bCs/>
                <w:szCs w:val="28"/>
              </w:rPr>
              <w:fldChar w:fldCharType="separate"/>
            </w:r>
            <w:r w:rsidRPr="00AC492A">
              <w:rPr>
                <w:rFonts w:ascii="Calibri" w:hAnsi="Calibri" w:cs="Calibri"/>
                <w:bCs/>
                <w:szCs w:val="28"/>
              </w:rPr>
              <w:fldChar w:fldCharType="end"/>
            </w:r>
            <w:r w:rsidRPr="00AC492A">
              <w:rPr>
                <w:rFonts w:ascii="Calibri" w:hAnsi="Calibri" w:cs="Calibri"/>
                <w:bCs/>
                <w:szCs w:val="28"/>
              </w:rPr>
              <w:t xml:space="preserve"> </w:t>
            </w:r>
            <w:r>
              <w:rPr>
                <w:rFonts w:ascii="Calibri" w:hAnsi="Calibri" w:cs="Calibri"/>
                <w:bCs/>
                <w:szCs w:val="28"/>
              </w:rPr>
              <w:t>solidaire</w:t>
            </w:r>
          </w:p>
          <w:p w14:paraId="02A24C3C" w14:textId="77777777" w:rsidR="008F2D38" w:rsidRPr="00AC492A" w:rsidRDefault="008F2D38" w:rsidP="00E01D5D">
            <w:pPr>
              <w:spacing w:line="360" w:lineRule="auto"/>
              <w:ind w:left="34"/>
            </w:pPr>
            <w:r w:rsidRPr="000C70B9">
              <w:rPr>
                <w:rFonts w:ascii="Calibri" w:hAnsi="Calibri" w:cs="Calibri"/>
                <w:szCs w:val="28"/>
              </w:rPr>
              <w:fldChar w:fldCharType="begin">
                <w:ffData>
                  <w:name w:val="CaseACocher107"/>
                  <w:enabled/>
                  <w:calcOnExit w:val="0"/>
                  <w:checkBox>
                    <w:sizeAuto/>
                    <w:default w:val="0"/>
                  </w:checkBox>
                </w:ffData>
              </w:fldChar>
            </w:r>
            <w:r w:rsidRPr="000C70B9">
              <w:rPr>
                <w:rFonts w:ascii="Calibri" w:hAnsi="Calibri" w:cs="Calibri"/>
                <w:szCs w:val="28"/>
              </w:rPr>
              <w:instrText xml:space="preserve"> FORMCHECKBOX </w:instrText>
            </w:r>
            <w:r w:rsidRPr="000C70B9">
              <w:rPr>
                <w:rFonts w:ascii="Calibri" w:hAnsi="Calibri" w:cs="Calibri"/>
                <w:szCs w:val="28"/>
              </w:rPr>
            </w:r>
            <w:r w:rsidRPr="000C70B9">
              <w:rPr>
                <w:rFonts w:ascii="Calibri" w:hAnsi="Calibri" w:cs="Calibri"/>
                <w:szCs w:val="28"/>
              </w:rPr>
              <w:fldChar w:fldCharType="separate"/>
            </w:r>
            <w:r w:rsidRPr="000C70B9">
              <w:rPr>
                <w:rFonts w:ascii="Calibri" w:hAnsi="Calibri" w:cs="Calibri"/>
                <w:szCs w:val="28"/>
              </w:rPr>
              <w:fldChar w:fldCharType="end"/>
            </w:r>
            <w:r w:rsidRPr="000C70B9">
              <w:rPr>
                <w:rFonts w:ascii="Calibri" w:hAnsi="Calibri" w:cs="Calibri"/>
                <w:szCs w:val="28"/>
              </w:rPr>
              <w:t xml:space="preserve"> </w:t>
            </w:r>
            <w:r>
              <w:rPr>
                <w:rFonts w:ascii="Calibri" w:hAnsi="Calibri" w:cs="Calibri"/>
                <w:szCs w:val="28"/>
              </w:rPr>
              <w:t>conjoint</w:t>
            </w:r>
          </w:p>
        </w:tc>
      </w:tr>
      <w:tr w:rsidR="008F2D38" w:rsidRPr="00AC492A" w14:paraId="5EAA4107" w14:textId="77777777" w:rsidTr="00E01D5D">
        <w:tc>
          <w:tcPr>
            <w:tcW w:w="3681" w:type="dxa"/>
          </w:tcPr>
          <w:p w14:paraId="4343B708" w14:textId="77777777" w:rsidR="008F2D38" w:rsidRPr="00AC492A" w:rsidRDefault="008F2D38" w:rsidP="00E01D5D">
            <w:pPr>
              <w:spacing w:line="360" w:lineRule="auto"/>
              <w:rPr>
                <w:b/>
                <w:bCs/>
              </w:rPr>
            </w:pPr>
            <w:r w:rsidRPr="00AC492A">
              <w:rPr>
                <w:b/>
                <w:bCs/>
              </w:rPr>
              <w:t>Nom de l’entreprise</w:t>
            </w:r>
            <w:r>
              <w:rPr>
                <w:b/>
                <w:bCs/>
              </w:rPr>
              <w:t xml:space="preserve"> MANDATAIRE</w:t>
            </w:r>
          </w:p>
        </w:tc>
        <w:tc>
          <w:tcPr>
            <w:tcW w:w="6514" w:type="dxa"/>
            <w:shd w:val="clear" w:color="auto" w:fill="DAEEF3" w:themeFill="accent5" w:themeFillTint="33"/>
          </w:tcPr>
          <w:p w14:paraId="17D19768" w14:textId="77777777" w:rsidR="008F2D38" w:rsidRPr="00AC492A" w:rsidRDefault="008F2D38" w:rsidP="009F248C">
            <w:pPr>
              <w:spacing w:line="360" w:lineRule="auto"/>
              <w:rPr>
                <w:b/>
                <w:bCs/>
              </w:rPr>
            </w:pPr>
          </w:p>
        </w:tc>
      </w:tr>
      <w:tr w:rsidR="008F2D38" w:rsidRPr="00AC492A" w14:paraId="08B1CEC1" w14:textId="77777777" w:rsidTr="00E01D5D">
        <w:tc>
          <w:tcPr>
            <w:tcW w:w="3681" w:type="dxa"/>
          </w:tcPr>
          <w:p w14:paraId="448D97FD" w14:textId="77777777" w:rsidR="008F2D38" w:rsidRPr="00AC492A" w:rsidRDefault="008F2D38" w:rsidP="00E01D5D">
            <w:pPr>
              <w:spacing w:line="360" w:lineRule="auto"/>
            </w:pPr>
            <w:r w:rsidRPr="00AC492A">
              <w:t>Adresse de l’établissement chargé de l’exécution du marché</w:t>
            </w:r>
          </w:p>
        </w:tc>
        <w:tc>
          <w:tcPr>
            <w:tcW w:w="6514" w:type="dxa"/>
            <w:shd w:val="clear" w:color="auto" w:fill="DAEEF3" w:themeFill="accent5" w:themeFillTint="33"/>
          </w:tcPr>
          <w:p w14:paraId="070C94B6" w14:textId="77777777" w:rsidR="008F2D38" w:rsidRPr="00AC492A" w:rsidRDefault="008F2D38" w:rsidP="009F248C">
            <w:pPr>
              <w:spacing w:line="360" w:lineRule="auto"/>
            </w:pPr>
          </w:p>
        </w:tc>
      </w:tr>
      <w:tr w:rsidR="008F2D38" w:rsidRPr="00AC492A" w14:paraId="35506E01" w14:textId="77777777" w:rsidTr="00E01D5D">
        <w:tc>
          <w:tcPr>
            <w:tcW w:w="3681" w:type="dxa"/>
          </w:tcPr>
          <w:p w14:paraId="28558447" w14:textId="77777777" w:rsidR="008F2D38" w:rsidRPr="00AC492A" w:rsidRDefault="008F2D38" w:rsidP="00E01D5D">
            <w:pPr>
              <w:spacing w:line="360" w:lineRule="auto"/>
            </w:pPr>
            <w:r w:rsidRPr="00AC492A">
              <w:t>Adresse du siège social (si différente)</w:t>
            </w:r>
          </w:p>
        </w:tc>
        <w:tc>
          <w:tcPr>
            <w:tcW w:w="6514" w:type="dxa"/>
            <w:shd w:val="clear" w:color="auto" w:fill="DAEEF3" w:themeFill="accent5" w:themeFillTint="33"/>
          </w:tcPr>
          <w:p w14:paraId="73C05A2D" w14:textId="77777777" w:rsidR="008F2D38" w:rsidRPr="00AC492A" w:rsidRDefault="008F2D38" w:rsidP="009F248C">
            <w:pPr>
              <w:spacing w:line="360" w:lineRule="auto"/>
            </w:pPr>
          </w:p>
        </w:tc>
      </w:tr>
      <w:tr w:rsidR="008F2D38" w:rsidRPr="00AC492A" w14:paraId="1708595A" w14:textId="77777777" w:rsidTr="00E01D5D">
        <w:tc>
          <w:tcPr>
            <w:tcW w:w="3681" w:type="dxa"/>
          </w:tcPr>
          <w:p w14:paraId="6998E75D" w14:textId="77777777" w:rsidR="008F2D38" w:rsidRPr="00AC492A" w:rsidRDefault="008F2D38" w:rsidP="00E01D5D">
            <w:pPr>
              <w:spacing w:line="360" w:lineRule="auto"/>
            </w:pPr>
            <w:r w:rsidRPr="00AC492A">
              <w:t>Adresse électronique du référent du marché</w:t>
            </w:r>
          </w:p>
        </w:tc>
        <w:tc>
          <w:tcPr>
            <w:tcW w:w="6514" w:type="dxa"/>
            <w:shd w:val="clear" w:color="auto" w:fill="DAEEF3" w:themeFill="accent5" w:themeFillTint="33"/>
          </w:tcPr>
          <w:p w14:paraId="29F0D42C" w14:textId="77777777" w:rsidR="008F2D38" w:rsidRPr="00AC492A" w:rsidRDefault="008F2D38" w:rsidP="009F248C">
            <w:pPr>
              <w:spacing w:line="360" w:lineRule="auto"/>
            </w:pPr>
          </w:p>
        </w:tc>
      </w:tr>
      <w:tr w:rsidR="008F2D38" w:rsidRPr="00AC492A" w14:paraId="010653AD" w14:textId="77777777" w:rsidTr="00E01D5D">
        <w:tc>
          <w:tcPr>
            <w:tcW w:w="3681" w:type="dxa"/>
          </w:tcPr>
          <w:p w14:paraId="3658A278" w14:textId="77777777" w:rsidR="008F2D38" w:rsidRPr="00AC492A" w:rsidRDefault="008F2D38" w:rsidP="00E01D5D">
            <w:pPr>
              <w:spacing w:line="360" w:lineRule="auto"/>
            </w:pPr>
            <w:r w:rsidRPr="00AC492A">
              <w:t>Adresse électronique complémentaire (optionnel)</w:t>
            </w:r>
          </w:p>
        </w:tc>
        <w:tc>
          <w:tcPr>
            <w:tcW w:w="6514" w:type="dxa"/>
            <w:shd w:val="clear" w:color="auto" w:fill="DAEEF3" w:themeFill="accent5" w:themeFillTint="33"/>
          </w:tcPr>
          <w:p w14:paraId="015DA818" w14:textId="77777777" w:rsidR="008F2D38" w:rsidRPr="00AC492A" w:rsidRDefault="008F2D38" w:rsidP="009F248C">
            <w:pPr>
              <w:spacing w:line="360" w:lineRule="auto"/>
            </w:pPr>
          </w:p>
        </w:tc>
      </w:tr>
      <w:tr w:rsidR="008F2D38" w:rsidRPr="00AC492A" w14:paraId="74ECE46A" w14:textId="77777777" w:rsidTr="00E01D5D">
        <w:tc>
          <w:tcPr>
            <w:tcW w:w="3681" w:type="dxa"/>
          </w:tcPr>
          <w:p w14:paraId="6AC4B4BD" w14:textId="77777777" w:rsidR="008F2D38" w:rsidRPr="00AC492A" w:rsidRDefault="008F2D38" w:rsidP="00E01D5D">
            <w:pPr>
              <w:spacing w:line="360" w:lineRule="auto"/>
            </w:pPr>
            <w:r w:rsidRPr="00AC492A">
              <w:t>N° de téléphone</w:t>
            </w:r>
          </w:p>
        </w:tc>
        <w:tc>
          <w:tcPr>
            <w:tcW w:w="6514" w:type="dxa"/>
            <w:shd w:val="clear" w:color="auto" w:fill="DAEEF3" w:themeFill="accent5" w:themeFillTint="33"/>
          </w:tcPr>
          <w:p w14:paraId="1756B866" w14:textId="77777777" w:rsidR="008F2D38" w:rsidRPr="00AC492A" w:rsidRDefault="008F2D38" w:rsidP="009F248C">
            <w:pPr>
              <w:spacing w:line="360" w:lineRule="auto"/>
            </w:pPr>
          </w:p>
        </w:tc>
      </w:tr>
      <w:tr w:rsidR="008F2D38" w:rsidRPr="00AC492A" w14:paraId="6C27CCFB" w14:textId="77777777" w:rsidTr="00E01D5D">
        <w:tc>
          <w:tcPr>
            <w:tcW w:w="3681" w:type="dxa"/>
          </w:tcPr>
          <w:p w14:paraId="3F039BA9" w14:textId="77777777" w:rsidR="008F2D38" w:rsidRPr="00AC492A" w:rsidRDefault="008F2D38" w:rsidP="00E01D5D">
            <w:pPr>
              <w:spacing w:line="360" w:lineRule="auto"/>
            </w:pPr>
            <w:r w:rsidRPr="00AC492A">
              <w:t>N° de SIRET</w:t>
            </w:r>
            <w:r w:rsidRPr="00AC492A">
              <w:rPr>
                <w:rStyle w:val="Appelnotedebasdep"/>
              </w:rPr>
              <w:footnoteReference w:id="3"/>
            </w:r>
          </w:p>
        </w:tc>
        <w:tc>
          <w:tcPr>
            <w:tcW w:w="6514" w:type="dxa"/>
            <w:shd w:val="clear" w:color="auto" w:fill="DAEEF3" w:themeFill="accent5" w:themeFillTint="33"/>
          </w:tcPr>
          <w:p w14:paraId="087784A1" w14:textId="77777777" w:rsidR="008F2D38" w:rsidRPr="00AC492A" w:rsidRDefault="008F2D38" w:rsidP="009F248C">
            <w:pPr>
              <w:spacing w:line="360" w:lineRule="auto"/>
            </w:pPr>
          </w:p>
        </w:tc>
      </w:tr>
      <w:tr w:rsidR="008F2D38" w:rsidRPr="00AC492A" w14:paraId="48BDF8E1" w14:textId="77777777" w:rsidTr="00E01D5D">
        <w:tc>
          <w:tcPr>
            <w:tcW w:w="3681" w:type="dxa"/>
          </w:tcPr>
          <w:p w14:paraId="4DEFB7BD" w14:textId="77777777" w:rsidR="008F2D38" w:rsidRPr="00AC492A" w:rsidRDefault="008F2D38" w:rsidP="00E01D5D">
            <w:pPr>
              <w:spacing w:line="360" w:lineRule="auto"/>
            </w:pPr>
            <w:r w:rsidRPr="00AC492A">
              <w:t>PME (Oui / Non)</w:t>
            </w:r>
          </w:p>
        </w:tc>
        <w:tc>
          <w:tcPr>
            <w:tcW w:w="6514" w:type="dxa"/>
            <w:shd w:val="clear" w:color="auto" w:fill="DAEEF3" w:themeFill="accent5" w:themeFillTint="33"/>
          </w:tcPr>
          <w:p w14:paraId="00689F90" w14:textId="77777777" w:rsidR="008F2D38" w:rsidRPr="00AC492A" w:rsidRDefault="008F2D38" w:rsidP="009F248C">
            <w:pPr>
              <w:spacing w:line="360" w:lineRule="auto"/>
            </w:pPr>
          </w:p>
        </w:tc>
      </w:tr>
      <w:tr w:rsidR="008F2D38" w:rsidRPr="00AC492A" w14:paraId="04B84842" w14:textId="77777777" w:rsidTr="00E01D5D">
        <w:tc>
          <w:tcPr>
            <w:tcW w:w="3681" w:type="dxa"/>
          </w:tcPr>
          <w:p w14:paraId="3B01B7F7" w14:textId="77777777" w:rsidR="008F2D38" w:rsidRPr="00AC492A" w:rsidRDefault="008F2D38" w:rsidP="00E01D5D">
            <w:pPr>
              <w:spacing w:line="360" w:lineRule="auto"/>
              <w:rPr>
                <w:b/>
                <w:bCs/>
              </w:rPr>
            </w:pPr>
            <w:r w:rsidRPr="00AC492A">
              <w:rPr>
                <w:b/>
                <w:bCs/>
              </w:rPr>
              <w:t>Signataire</w:t>
            </w:r>
            <w:r>
              <w:rPr>
                <w:b/>
                <w:bCs/>
              </w:rPr>
              <w:t xml:space="preserve"> (M. / Mme NOM Prénom)</w:t>
            </w:r>
          </w:p>
        </w:tc>
        <w:tc>
          <w:tcPr>
            <w:tcW w:w="6514" w:type="dxa"/>
            <w:shd w:val="clear" w:color="auto" w:fill="DAEEF3" w:themeFill="accent5" w:themeFillTint="33"/>
          </w:tcPr>
          <w:p w14:paraId="4BFB59FE" w14:textId="77777777" w:rsidR="008F2D38" w:rsidRPr="00AC492A" w:rsidRDefault="008F2D38" w:rsidP="009F248C">
            <w:pPr>
              <w:spacing w:line="360" w:lineRule="auto"/>
              <w:rPr>
                <w:b/>
                <w:bCs/>
              </w:rPr>
            </w:pPr>
          </w:p>
        </w:tc>
      </w:tr>
      <w:tr w:rsidR="008F2D38" w:rsidRPr="00AC492A" w14:paraId="6EEB2363" w14:textId="77777777" w:rsidTr="00E01D5D">
        <w:tc>
          <w:tcPr>
            <w:tcW w:w="3681" w:type="dxa"/>
          </w:tcPr>
          <w:p w14:paraId="2CB8BD6E" w14:textId="77777777" w:rsidR="008F2D38" w:rsidRPr="000C70B9" w:rsidRDefault="008F2D38" w:rsidP="00E01D5D">
            <w:pPr>
              <w:spacing w:line="360" w:lineRule="auto"/>
            </w:pPr>
            <w:r w:rsidRPr="000C70B9">
              <w:t>Qualité du signataire</w:t>
            </w:r>
          </w:p>
        </w:tc>
        <w:tc>
          <w:tcPr>
            <w:tcW w:w="6514" w:type="dxa"/>
            <w:shd w:val="clear" w:color="auto" w:fill="DAEEF3" w:themeFill="accent5" w:themeFillTint="33"/>
          </w:tcPr>
          <w:p w14:paraId="4647FA4E" w14:textId="77777777" w:rsidR="008F2D38" w:rsidRPr="00AC492A" w:rsidRDefault="008F2D38" w:rsidP="00E01D5D">
            <w:pPr>
              <w:spacing w:before="120" w:line="360" w:lineRule="auto"/>
              <w:ind w:left="42"/>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rsidRPr="00AC492A">
              <w:t xml:space="preserve"> représentant légal de l’entreprise,</w:t>
            </w:r>
          </w:p>
          <w:p w14:paraId="525A57E7" w14:textId="77777777" w:rsidR="008F2D38" w:rsidRPr="000C70B9" w:rsidRDefault="008F2D38" w:rsidP="00E01D5D">
            <w:pPr>
              <w:spacing w:before="60" w:line="360" w:lineRule="auto"/>
              <w:ind w:left="42"/>
            </w:pPr>
            <w:r w:rsidRPr="00AC492A">
              <w:rPr>
                <w:noProof/>
              </w:rPr>
              <w:drawing>
                <wp:anchor distT="0" distB="0" distL="114300" distR="114300" simplePos="0" relativeHeight="251779584" behindDoc="0" locked="0" layoutInCell="1" allowOverlap="1" wp14:anchorId="2547E745" wp14:editId="528018E8">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fldChar w:fldCharType="begin">
                <w:ffData>
                  <w:name w:val="CaseACocher1"/>
                  <w:enabled/>
                  <w:calcOnExit w:val="0"/>
                  <w:checkBox>
                    <w:sizeAuto/>
                    <w:default w:val="0"/>
                  </w:checkBox>
                </w:ffData>
              </w:fldChar>
            </w:r>
            <w:r w:rsidRPr="00AC492A">
              <w:instrText xml:space="preserve"> FORMCHECKBOX </w:instrText>
            </w:r>
            <w:r w:rsidRPr="00AC492A">
              <w:fldChar w:fldCharType="separate"/>
            </w:r>
            <w:r w:rsidRPr="00AC492A">
              <w:fldChar w:fldCharType="end"/>
            </w:r>
            <w:r w:rsidRPr="00AC492A">
              <w:t xml:space="preserve"> représentant ayant reçu pouvoir du représentant légal de l’entreprise (</w:t>
            </w:r>
            <w:r w:rsidRPr="00AC492A">
              <w:rPr>
                <w:u w:val="single"/>
              </w:rPr>
              <w:t>à fournir</w:t>
            </w:r>
            <w:r w:rsidRPr="00AC492A">
              <w:t>).</w:t>
            </w:r>
          </w:p>
        </w:tc>
      </w:tr>
      <w:tr w:rsidR="008F2D38" w:rsidRPr="00AC492A" w14:paraId="117FB668" w14:textId="77777777" w:rsidTr="00E01D5D">
        <w:tc>
          <w:tcPr>
            <w:tcW w:w="3681" w:type="dxa"/>
          </w:tcPr>
          <w:p w14:paraId="4DB99170" w14:textId="77777777" w:rsidR="008F2D38" w:rsidRPr="002F275F" w:rsidRDefault="008F2D38" w:rsidP="00E01D5D">
            <w:pPr>
              <w:spacing w:line="360" w:lineRule="auto"/>
              <w:rPr>
                <w:b/>
                <w:bCs/>
              </w:rPr>
            </w:pPr>
            <w:r w:rsidRPr="002F275F">
              <w:rPr>
                <w:b/>
                <w:bCs/>
              </w:rPr>
              <w:t>Représentant du titulaire durant l’exécution du marché</w:t>
            </w:r>
            <w:r>
              <w:rPr>
                <w:rStyle w:val="Appelnotedebasdep"/>
                <w:b/>
                <w:bCs/>
              </w:rPr>
              <w:footnoteReference w:id="4"/>
            </w:r>
          </w:p>
        </w:tc>
        <w:tc>
          <w:tcPr>
            <w:tcW w:w="6514" w:type="dxa"/>
            <w:shd w:val="clear" w:color="auto" w:fill="DAEEF3" w:themeFill="accent5" w:themeFillTint="33"/>
          </w:tcPr>
          <w:p w14:paraId="630D54EB" w14:textId="77777777" w:rsidR="008F2D38" w:rsidRPr="00AC492A" w:rsidRDefault="008F2D38" w:rsidP="009F248C">
            <w:pPr>
              <w:spacing w:after="120" w:line="360" w:lineRule="auto"/>
              <w:ind w:left="42"/>
              <w:rPr>
                <w:rFonts w:ascii="Calibri" w:hAnsi="Calibri" w:cs="Calibri"/>
                <w:bCs/>
                <w:szCs w:val="28"/>
              </w:rPr>
            </w:pPr>
          </w:p>
        </w:tc>
      </w:tr>
      <w:tr w:rsidR="008F2D38" w:rsidRPr="002F275F" w14:paraId="12CE1F7C" w14:textId="77777777" w:rsidTr="00E01D5D">
        <w:tc>
          <w:tcPr>
            <w:tcW w:w="3681" w:type="dxa"/>
          </w:tcPr>
          <w:p w14:paraId="6B8570FF" w14:textId="77777777" w:rsidR="008F2D38" w:rsidRPr="002F275F" w:rsidRDefault="008F2D38" w:rsidP="00E01D5D">
            <w:pPr>
              <w:spacing w:line="360" w:lineRule="auto"/>
            </w:pPr>
            <w:r w:rsidRPr="002F275F">
              <w:t xml:space="preserve">NOM Prénom </w:t>
            </w:r>
          </w:p>
        </w:tc>
        <w:tc>
          <w:tcPr>
            <w:tcW w:w="6514" w:type="dxa"/>
            <w:shd w:val="clear" w:color="auto" w:fill="DAEEF3" w:themeFill="accent5" w:themeFillTint="33"/>
          </w:tcPr>
          <w:p w14:paraId="794CCFD5" w14:textId="77777777" w:rsidR="008F2D38" w:rsidRPr="002F275F" w:rsidRDefault="008F2D38" w:rsidP="009F248C">
            <w:pPr>
              <w:spacing w:after="120" w:line="360" w:lineRule="auto"/>
              <w:ind w:left="42"/>
              <w:rPr>
                <w:rFonts w:ascii="Calibri" w:hAnsi="Calibri" w:cs="Calibri"/>
                <w:szCs w:val="28"/>
              </w:rPr>
            </w:pPr>
          </w:p>
        </w:tc>
      </w:tr>
      <w:tr w:rsidR="008F2D38" w:rsidRPr="002F275F" w14:paraId="02C168D7" w14:textId="77777777" w:rsidTr="00E01D5D">
        <w:tc>
          <w:tcPr>
            <w:tcW w:w="3681" w:type="dxa"/>
          </w:tcPr>
          <w:p w14:paraId="089A8A54" w14:textId="77777777" w:rsidR="008F2D38" w:rsidRPr="002F275F" w:rsidRDefault="008F2D38" w:rsidP="00E01D5D">
            <w:pPr>
              <w:spacing w:line="360" w:lineRule="auto"/>
            </w:pPr>
            <w:r w:rsidRPr="002F275F">
              <w:t>Fonction</w:t>
            </w:r>
          </w:p>
        </w:tc>
        <w:tc>
          <w:tcPr>
            <w:tcW w:w="6514" w:type="dxa"/>
            <w:shd w:val="clear" w:color="auto" w:fill="DAEEF3" w:themeFill="accent5" w:themeFillTint="33"/>
          </w:tcPr>
          <w:p w14:paraId="2BB9676C" w14:textId="77777777" w:rsidR="008F2D38" w:rsidRPr="002F275F" w:rsidRDefault="008F2D38" w:rsidP="009F248C">
            <w:pPr>
              <w:spacing w:after="120" w:line="360" w:lineRule="auto"/>
              <w:ind w:left="42"/>
              <w:rPr>
                <w:rFonts w:ascii="Calibri" w:hAnsi="Calibri" w:cs="Calibri"/>
                <w:szCs w:val="28"/>
              </w:rPr>
            </w:pPr>
          </w:p>
        </w:tc>
      </w:tr>
      <w:tr w:rsidR="008F2D38" w:rsidRPr="002F275F" w14:paraId="27957090" w14:textId="77777777" w:rsidTr="00E01D5D">
        <w:tc>
          <w:tcPr>
            <w:tcW w:w="3681" w:type="dxa"/>
          </w:tcPr>
          <w:p w14:paraId="50DFA1F9" w14:textId="77777777" w:rsidR="008F2D38" w:rsidRPr="002F275F" w:rsidRDefault="008F2D38" w:rsidP="00E01D5D">
            <w:pPr>
              <w:spacing w:line="360" w:lineRule="auto"/>
            </w:pPr>
            <w:r w:rsidRPr="002F275F">
              <w:t>N° de tel</w:t>
            </w:r>
          </w:p>
        </w:tc>
        <w:tc>
          <w:tcPr>
            <w:tcW w:w="6514" w:type="dxa"/>
            <w:shd w:val="clear" w:color="auto" w:fill="DAEEF3" w:themeFill="accent5" w:themeFillTint="33"/>
          </w:tcPr>
          <w:p w14:paraId="2E55AB32" w14:textId="77777777" w:rsidR="008F2D38" w:rsidRPr="002F275F" w:rsidRDefault="008F2D38" w:rsidP="009F248C">
            <w:pPr>
              <w:spacing w:after="120" w:line="360" w:lineRule="auto"/>
              <w:ind w:left="42"/>
              <w:rPr>
                <w:rFonts w:ascii="Calibri" w:hAnsi="Calibri" w:cs="Calibri"/>
                <w:szCs w:val="28"/>
              </w:rPr>
            </w:pPr>
          </w:p>
        </w:tc>
      </w:tr>
      <w:tr w:rsidR="008F2D38" w:rsidRPr="002F275F" w14:paraId="6741652E" w14:textId="77777777" w:rsidTr="00E01D5D">
        <w:tc>
          <w:tcPr>
            <w:tcW w:w="3681" w:type="dxa"/>
          </w:tcPr>
          <w:p w14:paraId="2B0BFE29" w14:textId="77777777" w:rsidR="008F2D38" w:rsidRPr="002F275F" w:rsidRDefault="008F2D38" w:rsidP="00E01D5D">
            <w:pPr>
              <w:spacing w:line="360" w:lineRule="auto"/>
            </w:pPr>
            <w:r w:rsidRPr="002F275F">
              <w:t>Adresse él</w:t>
            </w:r>
            <w:r>
              <w:t>e</w:t>
            </w:r>
            <w:r w:rsidRPr="002F275F">
              <w:t>ctronique</w:t>
            </w:r>
          </w:p>
        </w:tc>
        <w:tc>
          <w:tcPr>
            <w:tcW w:w="6514" w:type="dxa"/>
            <w:shd w:val="clear" w:color="auto" w:fill="DAEEF3" w:themeFill="accent5" w:themeFillTint="33"/>
          </w:tcPr>
          <w:p w14:paraId="06222711" w14:textId="77777777" w:rsidR="008F2D38" w:rsidRPr="002F275F" w:rsidRDefault="008F2D38" w:rsidP="009F248C">
            <w:pPr>
              <w:spacing w:after="120" w:line="360" w:lineRule="auto"/>
              <w:ind w:left="42"/>
              <w:rPr>
                <w:rFonts w:ascii="Calibri" w:hAnsi="Calibri" w:cs="Calibri"/>
                <w:szCs w:val="28"/>
              </w:rPr>
            </w:pPr>
          </w:p>
        </w:tc>
      </w:tr>
    </w:tbl>
    <w:p w14:paraId="52D383C8" w14:textId="77777777" w:rsidR="008F2D38" w:rsidRPr="000A7CF9" w:rsidRDefault="008F2D38" w:rsidP="008F2D38">
      <w:pPr>
        <w:tabs>
          <w:tab w:val="left" w:pos="3111"/>
        </w:tabs>
        <w:spacing w:after="120"/>
        <w:jc w:val="both"/>
        <w:rPr>
          <w:rFonts w:ascii="Calibri" w:hAnsi="Calibri" w:cs="Calibri"/>
          <w:bCs/>
          <w:i/>
          <w:iCs/>
          <w:color w:val="FF0000"/>
          <w:szCs w:val="28"/>
        </w:rPr>
      </w:pPr>
      <w:r>
        <w:rPr>
          <w:rFonts w:ascii="Calibri" w:hAnsi="Calibri" w:cs="Calibri"/>
          <w:bCs/>
          <w:szCs w:val="28"/>
        </w:rPr>
        <w:tab/>
      </w:r>
      <w:r w:rsidRPr="000A7CF9">
        <w:rPr>
          <w:rFonts w:ascii="Calibri" w:hAnsi="Calibri" w:cs="Calibri"/>
          <w:bCs/>
          <w:i/>
          <w:iCs/>
          <w:color w:val="FF0000"/>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8F2D38" w:rsidRPr="00AC492A" w14:paraId="2B28281A" w14:textId="77777777" w:rsidTr="00E01D5D">
        <w:tc>
          <w:tcPr>
            <w:tcW w:w="3681" w:type="dxa"/>
          </w:tcPr>
          <w:p w14:paraId="177362FB" w14:textId="77777777" w:rsidR="008F2D38" w:rsidRPr="00AC492A" w:rsidRDefault="008F2D38" w:rsidP="00E01D5D">
            <w:pPr>
              <w:spacing w:line="360" w:lineRule="auto"/>
              <w:rPr>
                <w:b/>
                <w:bCs/>
              </w:rPr>
            </w:pPr>
            <w:r w:rsidRPr="00AC492A">
              <w:rPr>
                <w:b/>
                <w:bCs/>
              </w:rPr>
              <w:t>Nom de l’entreprise</w:t>
            </w:r>
            <w:r>
              <w:rPr>
                <w:b/>
                <w:bCs/>
              </w:rPr>
              <w:t xml:space="preserve"> </w:t>
            </w:r>
            <w:proofErr w:type="spellStart"/>
            <w:r>
              <w:rPr>
                <w:b/>
                <w:bCs/>
              </w:rPr>
              <w:t>co-traitante</w:t>
            </w:r>
            <w:proofErr w:type="spellEnd"/>
            <w:r>
              <w:rPr>
                <w:b/>
                <w:bCs/>
              </w:rPr>
              <w:t xml:space="preserve"> n°1</w:t>
            </w:r>
          </w:p>
        </w:tc>
        <w:tc>
          <w:tcPr>
            <w:tcW w:w="6514" w:type="dxa"/>
            <w:shd w:val="clear" w:color="auto" w:fill="DAEEF3" w:themeFill="accent5" w:themeFillTint="33"/>
          </w:tcPr>
          <w:p w14:paraId="40A8EA0F" w14:textId="77777777" w:rsidR="008F2D38" w:rsidRPr="00AC492A" w:rsidRDefault="008F2D38" w:rsidP="009F248C">
            <w:pPr>
              <w:spacing w:line="360" w:lineRule="auto"/>
              <w:rPr>
                <w:b/>
                <w:bCs/>
              </w:rPr>
            </w:pPr>
          </w:p>
        </w:tc>
      </w:tr>
      <w:tr w:rsidR="008F2D38" w:rsidRPr="00AC492A" w14:paraId="2D3F26B8" w14:textId="77777777" w:rsidTr="00E01D5D">
        <w:tc>
          <w:tcPr>
            <w:tcW w:w="3681" w:type="dxa"/>
          </w:tcPr>
          <w:p w14:paraId="3E974171" w14:textId="77777777" w:rsidR="008F2D38" w:rsidRPr="00AC492A" w:rsidRDefault="008F2D38" w:rsidP="00E01D5D">
            <w:pPr>
              <w:spacing w:line="360" w:lineRule="auto"/>
            </w:pPr>
            <w:r w:rsidRPr="00AC492A">
              <w:t>Adresse de l’établissement chargé de l’exécution du marché</w:t>
            </w:r>
          </w:p>
        </w:tc>
        <w:tc>
          <w:tcPr>
            <w:tcW w:w="6514" w:type="dxa"/>
            <w:shd w:val="clear" w:color="auto" w:fill="DAEEF3" w:themeFill="accent5" w:themeFillTint="33"/>
          </w:tcPr>
          <w:p w14:paraId="4BB65747" w14:textId="77777777" w:rsidR="008F2D38" w:rsidRPr="00AC492A" w:rsidRDefault="008F2D38" w:rsidP="009F248C">
            <w:pPr>
              <w:spacing w:line="360" w:lineRule="auto"/>
            </w:pPr>
          </w:p>
        </w:tc>
      </w:tr>
      <w:tr w:rsidR="008F2D38" w:rsidRPr="00AC492A" w14:paraId="55382CE2" w14:textId="77777777" w:rsidTr="00E01D5D">
        <w:tc>
          <w:tcPr>
            <w:tcW w:w="3681" w:type="dxa"/>
          </w:tcPr>
          <w:p w14:paraId="6ABD3835" w14:textId="77777777" w:rsidR="008F2D38" w:rsidRPr="00AC492A" w:rsidRDefault="008F2D38" w:rsidP="00E01D5D">
            <w:pPr>
              <w:spacing w:line="360" w:lineRule="auto"/>
            </w:pPr>
            <w:r w:rsidRPr="00AC492A">
              <w:t>Adresse du siège social (si différente)</w:t>
            </w:r>
          </w:p>
        </w:tc>
        <w:tc>
          <w:tcPr>
            <w:tcW w:w="6514" w:type="dxa"/>
            <w:shd w:val="clear" w:color="auto" w:fill="DAEEF3" w:themeFill="accent5" w:themeFillTint="33"/>
          </w:tcPr>
          <w:p w14:paraId="78224183" w14:textId="77777777" w:rsidR="008F2D38" w:rsidRPr="00AC492A" w:rsidRDefault="008F2D38" w:rsidP="009F248C">
            <w:pPr>
              <w:spacing w:line="360" w:lineRule="auto"/>
            </w:pPr>
          </w:p>
        </w:tc>
      </w:tr>
      <w:tr w:rsidR="008F2D38" w:rsidRPr="00AC492A" w14:paraId="22672D1B" w14:textId="77777777" w:rsidTr="00E01D5D">
        <w:tc>
          <w:tcPr>
            <w:tcW w:w="3681" w:type="dxa"/>
          </w:tcPr>
          <w:p w14:paraId="671EC253" w14:textId="77777777" w:rsidR="008F2D38" w:rsidRPr="00AC492A" w:rsidRDefault="008F2D38" w:rsidP="00E01D5D">
            <w:pPr>
              <w:spacing w:line="360" w:lineRule="auto"/>
            </w:pPr>
            <w:r w:rsidRPr="00AC492A">
              <w:lastRenderedPageBreak/>
              <w:t>Adresse électronique du référent du marché</w:t>
            </w:r>
          </w:p>
        </w:tc>
        <w:tc>
          <w:tcPr>
            <w:tcW w:w="6514" w:type="dxa"/>
            <w:shd w:val="clear" w:color="auto" w:fill="DAEEF3" w:themeFill="accent5" w:themeFillTint="33"/>
          </w:tcPr>
          <w:p w14:paraId="2211DD65" w14:textId="77777777" w:rsidR="008F2D38" w:rsidRPr="00AC492A" w:rsidRDefault="008F2D38" w:rsidP="009F248C">
            <w:pPr>
              <w:spacing w:line="360" w:lineRule="auto"/>
            </w:pPr>
          </w:p>
        </w:tc>
      </w:tr>
      <w:tr w:rsidR="008F2D38" w:rsidRPr="00AC492A" w14:paraId="2C6DB53B" w14:textId="77777777" w:rsidTr="00E01D5D">
        <w:tc>
          <w:tcPr>
            <w:tcW w:w="3681" w:type="dxa"/>
          </w:tcPr>
          <w:p w14:paraId="6B3A2E3C" w14:textId="77777777" w:rsidR="008F2D38" w:rsidRPr="00AC492A" w:rsidRDefault="008F2D38" w:rsidP="00E01D5D">
            <w:pPr>
              <w:spacing w:line="360" w:lineRule="auto"/>
            </w:pPr>
            <w:r w:rsidRPr="00AC492A">
              <w:t>Adresse électronique complémentaire (optionnel)</w:t>
            </w:r>
          </w:p>
        </w:tc>
        <w:tc>
          <w:tcPr>
            <w:tcW w:w="6514" w:type="dxa"/>
            <w:shd w:val="clear" w:color="auto" w:fill="DAEEF3" w:themeFill="accent5" w:themeFillTint="33"/>
          </w:tcPr>
          <w:p w14:paraId="320CB44D" w14:textId="77777777" w:rsidR="008F2D38" w:rsidRPr="00AC492A" w:rsidRDefault="008F2D38" w:rsidP="009F248C">
            <w:pPr>
              <w:spacing w:line="360" w:lineRule="auto"/>
            </w:pPr>
          </w:p>
        </w:tc>
      </w:tr>
      <w:tr w:rsidR="008F2D38" w:rsidRPr="00AC492A" w14:paraId="36EEF061" w14:textId="77777777" w:rsidTr="00E01D5D">
        <w:tc>
          <w:tcPr>
            <w:tcW w:w="3681" w:type="dxa"/>
          </w:tcPr>
          <w:p w14:paraId="07CE6850" w14:textId="77777777" w:rsidR="008F2D38" w:rsidRPr="00AC492A" w:rsidRDefault="008F2D38" w:rsidP="00E01D5D">
            <w:pPr>
              <w:spacing w:line="360" w:lineRule="auto"/>
            </w:pPr>
            <w:r w:rsidRPr="00AC492A">
              <w:t>N° de téléphone</w:t>
            </w:r>
          </w:p>
        </w:tc>
        <w:tc>
          <w:tcPr>
            <w:tcW w:w="6514" w:type="dxa"/>
            <w:shd w:val="clear" w:color="auto" w:fill="DAEEF3" w:themeFill="accent5" w:themeFillTint="33"/>
          </w:tcPr>
          <w:p w14:paraId="14846A4E" w14:textId="77777777" w:rsidR="008F2D38" w:rsidRPr="00AC492A" w:rsidRDefault="008F2D38" w:rsidP="009F248C">
            <w:pPr>
              <w:spacing w:line="360" w:lineRule="auto"/>
            </w:pPr>
          </w:p>
        </w:tc>
      </w:tr>
      <w:tr w:rsidR="008F2D38" w:rsidRPr="00AC492A" w14:paraId="07DA6542" w14:textId="77777777" w:rsidTr="00E01D5D">
        <w:tc>
          <w:tcPr>
            <w:tcW w:w="3681" w:type="dxa"/>
          </w:tcPr>
          <w:p w14:paraId="07887C01" w14:textId="77777777" w:rsidR="008F2D38" w:rsidRPr="00AC492A" w:rsidRDefault="008F2D38" w:rsidP="00E01D5D">
            <w:pPr>
              <w:spacing w:line="360" w:lineRule="auto"/>
            </w:pPr>
            <w:r w:rsidRPr="00AC492A">
              <w:t>N° de SIRET</w:t>
            </w:r>
            <w:r w:rsidRPr="00AC492A">
              <w:rPr>
                <w:rStyle w:val="Appelnotedebasdep"/>
              </w:rPr>
              <w:footnoteReference w:id="5"/>
            </w:r>
          </w:p>
        </w:tc>
        <w:tc>
          <w:tcPr>
            <w:tcW w:w="6514" w:type="dxa"/>
            <w:shd w:val="clear" w:color="auto" w:fill="DAEEF3" w:themeFill="accent5" w:themeFillTint="33"/>
          </w:tcPr>
          <w:p w14:paraId="1A09DFC6" w14:textId="77777777" w:rsidR="008F2D38" w:rsidRPr="00AC492A" w:rsidRDefault="008F2D38" w:rsidP="009F248C">
            <w:pPr>
              <w:spacing w:line="360" w:lineRule="auto"/>
            </w:pPr>
          </w:p>
        </w:tc>
      </w:tr>
      <w:tr w:rsidR="008F2D38" w:rsidRPr="00AC492A" w14:paraId="135E4F57" w14:textId="77777777" w:rsidTr="00E01D5D">
        <w:tc>
          <w:tcPr>
            <w:tcW w:w="3681" w:type="dxa"/>
          </w:tcPr>
          <w:p w14:paraId="606B3C89" w14:textId="77777777" w:rsidR="008F2D38" w:rsidRPr="00AC492A" w:rsidRDefault="008F2D38" w:rsidP="00E01D5D">
            <w:pPr>
              <w:spacing w:line="360" w:lineRule="auto"/>
            </w:pPr>
            <w:r w:rsidRPr="00AC492A">
              <w:t>PME (Oui / Non)</w:t>
            </w:r>
          </w:p>
        </w:tc>
        <w:tc>
          <w:tcPr>
            <w:tcW w:w="6514" w:type="dxa"/>
            <w:shd w:val="clear" w:color="auto" w:fill="DAEEF3" w:themeFill="accent5" w:themeFillTint="33"/>
          </w:tcPr>
          <w:p w14:paraId="0CFE5061" w14:textId="77777777" w:rsidR="008F2D38" w:rsidRPr="00AC492A" w:rsidRDefault="008F2D38" w:rsidP="009F248C">
            <w:pPr>
              <w:spacing w:line="360" w:lineRule="auto"/>
            </w:pPr>
          </w:p>
        </w:tc>
      </w:tr>
      <w:tr w:rsidR="008F2D38" w:rsidRPr="00AC492A" w14:paraId="2537AA46" w14:textId="77777777" w:rsidTr="00E01D5D">
        <w:tc>
          <w:tcPr>
            <w:tcW w:w="3681" w:type="dxa"/>
          </w:tcPr>
          <w:p w14:paraId="241675A1" w14:textId="77777777" w:rsidR="008F2D38" w:rsidRPr="00AC492A" w:rsidRDefault="008F2D38" w:rsidP="00E01D5D">
            <w:pPr>
              <w:spacing w:line="360" w:lineRule="auto"/>
              <w:rPr>
                <w:b/>
                <w:bCs/>
              </w:rPr>
            </w:pPr>
            <w:r w:rsidRPr="00AC492A">
              <w:rPr>
                <w:b/>
                <w:bCs/>
              </w:rPr>
              <w:t>Signataire</w:t>
            </w:r>
            <w:r>
              <w:rPr>
                <w:b/>
                <w:bCs/>
              </w:rPr>
              <w:t xml:space="preserve"> (M. / Mme NOM Prénom)</w:t>
            </w:r>
          </w:p>
        </w:tc>
        <w:tc>
          <w:tcPr>
            <w:tcW w:w="6514" w:type="dxa"/>
            <w:shd w:val="clear" w:color="auto" w:fill="DAEEF3" w:themeFill="accent5" w:themeFillTint="33"/>
          </w:tcPr>
          <w:p w14:paraId="0CAB5DBC" w14:textId="77777777" w:rsidR="008F2D38" w:rsidRPr="00AC492A" w:rsidRDefault="008F2D38" w:rsidP="009F248C">
            <w:pPr>
              <w:spacing w:line="360" w:lineRule="auto"/>
              <w:rPr>
                <w:b/>
                <w:bCs/>
              </w:rPr>
            </w:pPr>
          </w:p>
        </w:tc>
      </w:tr>
      <w:tr w:rsidR="008F2D38" w:rsidRPr="00AC492A" w14:paraId="77FD95B9" w14:textId="77777777" w:rsidTr="00E01D5D">
        <w:tc>
          <w:tcPr>
            <w:tcW w:w="3681" w:type="dxa"/>
          </w:tcPr>
          <w:p w14:paraId="638C0303" w14:textId="77777777" w:rsidR="008F2D38" w:rsidRPr="000C70B9" w:rsidRDefault="008F2D38" w:rsidP="00E01D5D">
            <w:pPr>
              <w:spacing w:line="360" w:lineRule="auto"/>
            </w:pPr>
            <w:r w:rsidRPr="000C70B9">
              <w:t>Qualité du signataire</w:t>
            </w:r>
          </w:p>
        </w:tc>
        <w:tc>
          <w:tcPr>
            <w:tcW w:w="6514" w:type="dxa"/>
            <w:shd w:val="clear" w:color="auto" w:fill="DAEEF3" w:themeFill="accent5" w:themeFillTint="33"/>
          </w:tcPr>
          <w:p w14:paraId="0D5C8427" w14:textId="77777777" w:rsidR="008F2D38" w:rsidRPr="00AC492A" w:rsidRDefault="008F2D38" w:rsidP="00E01D5D">
            <w:pPr>
              <w:spacing w:before="120" w:line="360" w:lineRule="auto"/>
              <w:ind w:left="42"/>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rsidRPr="00AC492A">
              <w:t xml:space="preserve"> représentant légal de l’entreprise,</w:t>
            </w:r>
          </w:p>
          <w:p w14:paraId="31467B86" w14:textId="77777777" w:rsidR="008F2D38" w:rsidRPr="000C70B9" w:rsidRDefault="008F2D38" w:rsidP="00E01D5D">
            <w:pPr>
              <w:spacing w:before="60" w:line="360" w:lineRule="auto"/>
              <w:ind w:left="42"/>
            </w:pPr>
            <w:r w:rsidRPr="00AC492A">
              <w:rPr>
                <w:noProof/>
              </w:rPr>
              <w:drawing>
                <wp:anchor distT="0" distB="0" distL="114300" distR="114300" simplePos="0" relativeHeight="251780608" behindDoc="0" locked="0" layoutInCell="1" allowOverlap="1" wp14:anchorId="17486A21" wp14:editId="501C3267">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fldChar w:fldCharType="begin">
                <w:ffData>
                  <w:name w:val="CaseACocher1"/>
                  <w:enabled/>
                  <w:calcOnExit w:val="0"/>
                  <w:checkBox>
                    <w:sizeAuto/>
                    <w:default w:val="0"/>
                  </w:checkBox>
                </w:ffData>
              </w:fldChar>
            </w:r>
            <w:r w:rsidRPr="00AC492A">
              <w:instrText xml:space="preserve"> FORMCHECKBOX </w:instrText>
            </w:r>
            <w:r w:rsidRPr="00AC492A">
              <w:fldChar w:fldCharType="separate"/>
            </w:r>
            <w:r w:rsidRPr="00AC492A">
              <w:fldChar w:fldCharType="end"/>
            </w:r>
            <w:r w:rsidRPr="00AC492A">
              <w:t xml:space="preserve"> représentant ayant reçu pouvoir du représentant légal de l’entreprise (</w:t>
            </w:r>
            <w:r w:rsidRPr="00AC492A">
              <w:rPr>
                <w:u w:val="single"/>
              </w:rPr>
              <w:t>à fournir</w:t>
            </w:r>
            <w:r w:rsidRPr="00AC492A">
              <w:t>).</w:t>
            </w:r>
          </w:p>
        </w:tc>
      </w:tr>
    </w:tbl>
    <w:p w14:paraId="5665D670" w14:textId="77777777" w:rsidR="008F2D38" w:rsidRDefault="008F2D38" w:rsidP="008F2D38">
      <w:pPr>
        <w:jc w:val="center"/>
        <w:rPr>
          <w:b/>
          <w:color w:val="FF0000"/>
          <w:szCs w:val="18"/>
        </w:rPr>
      </w:pPr>
    </w:p>
    <w:p w14:paraId="5FD7A30B" w14:textId="0C9AEAB5" w:rsidR="004416DA" w:rsidRPr="002F275F" w:rsidRDefault="008F2D38" w:rsidP="008F2D38">
      <w:pPr>
        <w:jc w:val="center"/>
      </w:pPr>
      <w:r w:rsidRPr="00E712F7">
        <w:rPr>
          <w:b/>
          <w:color w:val="FF0000"/>
          <w:szCs w:val="18"/>
        </w:rPr>
        <w:t>*******</w:t>
      </w:r>
      <w:r w:rsidRPr="00AC492A">
        <w:rPr>
          <w:sz w:val="28"/>
          <w:szCs w:val="28"/>
        </w:rPr>
        <w:br w:type="page"/>
      </w:r>
    </w:p>
    <w:p w14:paraId="293AE719" w14:textId="77777777" w:rsidR="00CC5845" w:rsidRDefault="00CC5845" w:rsidP="005529BC"/>
    <w:p w14:paraId="1713FA24" w14:textId="77777777" w:rsidR="00CC5845" w:rsidRDefault="00CC5845" w:rsidP="005529BC"/>
    <w:p w14:paraId="0446DE1B" w14:textId="77777777" w:rsidR="00CC5845" w:rsidRDefault="00CC5845" w:rsidP="005529BC"/>
    <w:p w14:paraId="3E16DBEA" w14:textId="77777777" w:rsidR="00CC5845" w:rsidRDefault="00CC5845" w:rsidP="005529BC"/>
    <w:p w14:paraId="1AF2A287" w14:textId="77777777" w:rsidR="00CC5845" w:rsidRDefault="00CC5845" w:rsidP="005529BC"/>
    <w:p w14:paraId="022760C0" w14:textId="77777777" w:rsidR="00CC5845" w:rsidRDefault="00CC5845" w:rsidP="005529BC"/>
    <w:p w14:paraId="098B5B79" w14:textId="6951CCB6" w:rsidR="003558A6" w:rsidRPr="00AC492A" w:rsidRDefault="00BA3929" w:rsidP="005529BC">
      <w:r w:rsidRPr="00AC492A">
        <w:rPr>
          <w:noProof/>
        </w:rPr>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5529BC">
      <w:pPr>
        <w:pStyle w:val="Titre1"/>
      </w:pPr>
      <w:bookmarkStart w:id="5" w:name="_Toc191910264"/>
      <w:r w:rsidRPr="00AC492A">
        <w:t>OBJET ET CARACTERISTIQUES PRINCIPALES DU MARCHE</w:t>
      </w:r>
      <w:bookmarkEnd w:id="5"/>
      <w:r w:rsidRPr="00AC492A">
        <w:t xml:space="preserve"> </w:t>
      </w:r>
    </w:p>
    <w:p w14:paraId="1FA5984F" w14:textId="77777777" w:rsidR="002F275F" w:rsidRDefault="002F275F" w:rsidP="005529BC"/>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4744A8">
        <w:tc>
          <w:tcPr>
            <w:tcW w:w="2689" w:type="dxa"/>
            <w:tcBorders>
              <w:top w:val="single"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B503E1">
            <w:pPr>
              <w:pStyle w:val="Titre2"/>
              <w:numPr>
                <w:ilvl w:val="0"/>
                <w:numId w:val="0"/>
              </w:numPr>
            </w:pPr>
            <w:r w:rsidRPr="006B2A0D">
              <w:br w:type="page"/>
              <w:t>Objet du marché</w:t>
            </w:r>
          </w:p>
        </w:tc>
        <w:tc>
          <w:tcPr>
            <w:tcW w:w="7371" w:type="dxa"/>
            <w:gridSpan w:val="2"/>
            <w:tcBorders>
              <w:top w:val="single" w:sz="4" w:space="0" w:color="auto"/>
              <w:left w:val="single" w:sz="4" w:space="0" w:color="auto"/>
              <w:bottom w:val="single" w:sz="4" w:space="0" w:color="auto"/>
              <w:right w:val="single" w:sz="4" w:space="0" w:color="auto"/>
            </w:tcBorders>
          </w:tcPr>
          <w:p w14:paraId="6CBB7EFD" w14:textId="77777777" w:rsidR="008F2D38" w:rsidRDefault="008F2D38" w:rsidP="008F2D38"/>
          <w:p w14:paraId="739E4A14" w14:textId="2865D7E2" w:rsidR="00FC0F27" w:rsidRDefault="00FC0F27" w:rsidP="008F2D38">
            <w:r w:rsidRPr="006B2A0D">
              <w:t xml:space="preserve">Travaux de </w:t>
            </w:r>
            <w:r w:rsidR="00CC5845">
              <w:t xml:space="preserve">ravalement des façades des bâtiments E, F, G, H et I du Campus NEOMA Business </w:t>
            </w:r>
            <w:proofErr w:type="spellStart"/>
            <w:r w:rsidR="00CC5845">
              <w:t>School</w:t>
            </w:r>
            <w:proofErr w:type="spellEnd"/>
            <w:r w:rsidR="00304D42">
              <w:t>, situé à Mont-Saint-Aignan (76)</w:t>
            </w:r>
            <w:r w:rsidR="00CC5845">
              <w:t>.</w:t>
            </w:r>
          </w:p>
          <w:p w14:paraId="5DC5043A" w14:textId="77777777" w:rsidR="00960AA9" w:rsidRDefault="00960AA9" w:rsidP="008F2D38"/>
          <w:p w14:paraId="6AF3B4A0" w14:textId="02220825" w:rsidR="008F2D38" w:rsidRPr="006B2A0D" w:rsidRDefault="008F2D38" w:rsidP="008F2D38">
            <w:r>
              <w:t>La description des prestations figure au CCTP.</w:t>
            </w:r>
          </w:p>
          <w:p w14:paraId="5D5F52D9" w14:textId="06C14C54" w:rsidR="000532B5" w:rsidRPr="006B2A0D" w:rsidRDefault="000532B5" w:rsidP="008F2D38">
            <w:pPr>
              <w:pStyle w:val="Bodytext20"/>
              <w:jc w:val="left"/>
            </w:pPr>
            <w:r w:rsidRPr="006B2A0D">
              <w:t xml:space="preserve">La </w:t>
            </w:r>
          </w:p>
        </w:tc>
      </w:tr>
      <w:tr w:rsidR="00FC0F27" w:rsidRPr="006B2A0D" w14:paraId="201F5028" w14:textId="77777777" w:rsidTr="00C23916">
        <w:tc>
          <w:tcPr>
            <w:tcW w:w="2689" w:type="dxa"/>
            <w:vMerge w:val="restart"/>
            <w:tcBorders>
              <w:top w:val="single" w:sz="4" w:space="0" w:color="auto"/>
              <w:left w:val="single" w:sz="4" w:space="0" w:color="auto"/>
              <w:right w:val="single" w:sz="4" w:space="0" w:color="auto"/>
            </w:tcBorders>
            <w:vAlign w:val="center"/>
          </w:tcPr>
          <w:p w14:paraId="4B7D8AFC" w14:textId="77777777" w:rsidR="00FC0F27" w:rsidRPr="006B2A0D" w:rsidRDefault="00FC0F27" w:rsidP="00B503E1">
            <w:pPr>
              <w:pStyle w:val="Titre2"/>
              <w:numPr>
                <w:ilvl w:val="0"/>
                <w:numId w:val="0"/>
              </w:numPr>
            </w:pPr>
            <w:r w:rsidRPr="006B2A0D">
              <w:t>Allotissement</w:t>
            </w:r>
          </w:p>
        </w:tc>
        <w:tc>
          <w:tcPr>
            <w:tcW w:w="5386" w:type="dxa"/>
            <w:tcBorders>
              <w:top w:val="single" w:sz="4" w:space="0" w:color="auto"/>
              <w:left w:val="single" w:sz="4" w:space="0" w:color="auto"/>
              <w:bottom w:val="nil"/>
              <w:right w:val="single" w:sz="4" w:space="0" w:color="auto"/>
            </w:tcBorders>
          </w:tcPr>
          <w:p w14:paraId="2A49C3CF" w14:textId="19D86D5F" w:rsidR="00FC0F27" w:rsidRPr="006B2A0D" w:rsidRDefault="00960AA9" w:rsidP="00D721C3">
            <w:pPr>
              <w:pStyle w:val="Titre2"/>
              <w:numPr>
                <w:ilvl w:val="0"/>
                <w:numId w:val="0"/>
              </w:numPr>
              <w:ind w:left="567"/>
              <w:jc w:val="center"/>
            </w:pPr>
            <w:r>
              <w:rPr>
                <w:noProof/>
              </w:rPr>
              <w:drawing>
                <wp:inline distT="0" distB="0" distL="0" distR="0" wp14:anchorId="1EE8895D" wp14:editId="59EA82EF">
                  <wp:extent cx="222636" cy="222636"/>
                  <wp:effectExtent l="0" t="0" r="6350" b="6350"/>
                  <wp:docPr id="589105445" name="Image 589105445"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5806" cy="225806"/>
                          </a:xfrm>
                          <a:prstGeom prst="rect">
                            <a:avLst/>
                          </a:prstGeom>
                          <a:noFill/>
                          <a:ln>
                            <a:noFill/>
                          </a:ln>
                        </pic:spPr>
                      </pic:pic>
                    </a:graphicData>
                  </a:graphic>
                </wp:inline>
              </w:drawing>
            </w:r>
          </w:p>
        </w:tc>
        <w:tc>
          <w:tcPr>
            <w:tcW w:w="1985" w:type="dxa"/>
            <w:tcBorders>
              <w:top w:val="single" w:sz="4" w:space="0" w:color="auto"/>
              <w:left w:val="single" w:sz="4" w:space="0" w:color="auto"/>
              <w:bottom w:val="nil"/>
              <w:right w:val="single" w:sz="4" w:space="0" w:color="auto"/>
            </w:tcBorders>
          </w:tcPr>
          <w:p w14:paraId="6AE9A301" w14:textId="77777777" w:rsidR="00FC0F27" w:rsidRPr="006B2A0D" w:rsidRDefault="00FC0F27" w:rsidP="00B503E1">
            <w:pPr>
              <w:pStyle w:val="Titre2"/>
              <w:numPr>
                <w:ilvl w:val="0"/>
                <w:numId w:val="0"/>
              </w:numPr>
              <w:ind w:left="567"/>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flipH="1">
                            <a:off x="0" y="0"/>
                            <a:ext cx="302269" cy="302269"/>
                          </a:xfrm>
                          <a:prstGeom prst="rect">
                            <a:avLst/>
                          </a:prstGeom>
                        </pic:spPr>
                      </pic:pic>
                    </a:graphicData>
                  </a:graphic>
                </wp:inline>
              </w:drawing>
            </w:r>
          </w:p>
        </w:tc>
      </w:tr>
      <w:tr w:rsidR="00FC0F27" w:rsidRPr="006B2A0D" w14:paraId="68C431C4" w14:textId="77777777" w:rsidTr="00C23916">
        <w:trPr>
          <w:trHeight w:val="567"/>
        </w:trPr>
        <w:tc>
          <w:tcPr>
            <w:tcW w:w="2689" w:type="dxa"/>
            <w:vMerge/>
            <w:tcBorders>
              <w:left w:val="single" w:sz="4" w:space="0" w:color="auto"/>
              <w:bottom w:val="single" w:sz="4" w:space="0" w:color="auto"/>
              <w:right w:val="single" w:sz="4" w:space="0" w:color="auto"/>
            </w:tcBorders>
          </w:tcPr>
          <w:p w14:paraId="6C52CC7F" w14:textId="3F9ED1A6" w:rsidR="00FC0F27" w:rsidRPr="006B2A0D" w:rsidRDefault="00FC0F27" w:rsidP="005529BC"/>
        </w:tc>
        <w:tc>
          <w:tcPr>
            <w:tcW w:w="5386" w:type="dxa"/>
            <w:tcBorders>
              <w:top w:val="nil"/>
              <w:left w:val="single" w:sz="4" w:space="0" w:color="auto"/>
              <w:bottom w:val="single" w:sz="4" w:space="0" w:color="auto"/>
              <w:right w:val="single" w:sz="4" w:space="0" w:color="auto"/>
            </w:tcBorders>
          </w:tcPr>
          <w:p w14:paraId="476C057F" w14:textId="34DFF907" w:rsidR="004E13DF" w:rsidRDefault="004E13DF" w:rsidP="00960AA9"/>
          <w:p w14:paraId="3F7C064B" w14:textId="4FF39A41" w:rsidR="003B6818" w:rsidRPr="003B6818" w:rsidRDefault="003B6818" w:rsidP="005529BC">
            <w:pPr>
              <w:pStyle w:val="Paragraphedeliste"/>
            </w:pPr>
          </w:p>
        </w:tc>
        <w:tc>
          <w:tcPr>
            <w:tcW w:w="1985" w:type="dxa"/>
            <w:tcBorders>
              <w:top w:val="nil"/>
              <w:left w:val="single" w:sz="4" w:space="0" w:color="auto"/>
              <w:bottom w:val="single" w:sz="4" w:space="0" w:color="auto"/>
              <w:right w:val="single" w:sz="4" w:space="0" w:color="auto"/>
            </w:tcBorders>
            <w:vAlign w:val="center"/>
          </w:tcPr>
          <w:p w14:paraId="140A434A" w14:textId="2BE018BB" w:rsidR="00FC0F27" w:rsidRPr="006B2A0D" w:rsidRDefault="00FC0F27" w:rsidP="008F2D38">
            <w:pPr>
              <w:jc w:val="center"/>
            </w:pPr>
            <w:r w:rsidRPr="006B2A0D">
              <w:t>L2113-1</w:t>
            </w:r>
            <w:r w:rsidR="007C6BAD">
              <w:t>0</w:t>
            </w:r>
            <w:r w:rsidRPr="006B2A0D">
              <w:t xml:space="preserve"> CCP</w:t>
            </w:r>
          </w:p>
        </w:tc>
      </w:tr>
      <w:tr w:rsidR="00FC0F27" w:rsidRPr="006B2A0D" w14:paraId="36F7CC9E" w14:textId="77777777" w:rsidTr="00C23916">
        <w:tc>
          <w:tcPr>
            <w:tcW w:w="2689" w:type="dxa"/>
            <w:vMerge w:val="restart"/>
            <w:tcBorders>
              <w:top w:val="single" w:sz="4" w:space="0" w:color="auto"/>
              <w:left w:val="single" w:sz="4" w:space="0" w:color="auto"/>
              <w:right w:val="single" w:sz="4" w:space="0" w:color="auto"/>
            </w:tcBorders>
            <w:vAlign w:val="center"/>
          </w:tcPr>
          <w:p w14:paraId="49B61BC5" w14:textId="77777777" w:rsidR="00FC0F27" w:rsidRPr="006B2A0D" w:rsidRDefault="00FC0F27" w:rsidP="00B503E1">
            <w:pPr>
              <w:pStyle w:val="Titre2"/>
              <w:numPr>
                <w:ilvl w:val="0"/>
                <w:numId w:val="0"/>
              </w:numPr>
            </w:pPr>
            <w:r w:rsidRPr="006B2A0D">
              <w:t>Tranches</w:t>
            </w:r>
          </w:p>
        </w:tc>
        <w:tc>
          <w:tcPr>
            <w:tcW w:w="5386" w:type="dxa"/>
            <w:tcBorders>
              <w:top w:val="single" w:sz="4" w:space="0" w:color="auto"/>
              <w:left w:val="single" w:sz="4" w:space="0" w:color="auto"/>
              <w:bottom w:val="nil"/>
              <w:right w:val="single" w:sz="4" w:space="0" w:color="auto"/>
            </w:tcBorders>
            <w:vAlign w:val="center"/>
          </w:tcPr>
          <w:p w14:paraId="6A544029" w14:textId="1A380022" w:rsidR="00FC0F27" w:rsidRPr="006B2A0D" w:rsidRDefault="00D721C3" w:rsidP="00D721C3">
            <w:pPr>
              <w:pStyle w:val="Titre2"/>
              <w:numPr>
                <w:ilvl w:val="0"/>
                <w:numId w:val="0"/>
              </w:numPr>
              <w:ind w:left="567"/>
              <w:jc w:val="center"/>
              <w:rPr>
                <w:sz w:val="22"/>
                <w:szCs w:val="22"/>
              </w:rPr>
            </w:pPr>
            <w:r>
              <w:rPr>
                <w:noProof/>
              </w:rPr>
              <w:drawing>
                <wp:inline distT="0" distB="0" distL="0" distR="0" wp14:anchorId="7169C7B4" wp14:editId="021F3CCE">
                  <wp:extent cx="225048" cy="189451"/>
                  <wp:effectExtent l="0" t="0" r="3810" b="1270"/>
                  <wp:docPr id="1282827139" name="Image 1282827139" descr="icône de coche verte png sur fond transparent 1445587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ône de coche verte png sur fond transparent 14455871 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0029" cy="202063"/>
                          </a:xfrm>
                          <a:prstGeom prst="rect">
                            <a:avLst/>
                          </a:prstGeom>
                          <a:noFill/>
                          <a:ln>
                            <a:noFill/>
                          </a:ln>
                        </pic:spPr>
                      </pic:pic>
                    </a:graphicData>
                  </a:graphic>
                </wp:inline>
              </w:drawing>
            </w:r>
          </w:p>
        </w:tc>
        <w:tc>
          <w:tcPr>
            <w:tcW w:w="1985" w:type="dxa"/>
            <w:tcBorders>
              <w:top w:val="single" w:sz="4" w:space="0" w:color="auto"/>
              <w:left w:val="single" w:sz="4" w:space="0" w:color="auto"/>
              <w:bottom w:val="nil"/>
              <w:right w:val="single" w:sz="4" w:space="0" w:color="auto"/>
            </w:tcBorders>
          </w:tcPr>
          <w:p w14:paraId="3D2E5ECE" w14:textId="77777777" w:rsidR="00FC0F27" w:rsidRPr="006B2A0D" w:rsidRDefault="00FC0F27" w:rsidP="00B503E1">
            <w:pPr>
              <w:pStyle w:val="Titre2"/>
              <w:numPr>
                <w:ilvl w:val="0"/>
                <w:numId w:val="0"/>
              </w:numPr>
              <w:ind w:left="567"/>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flipH="1">
                            <a:off x="0" y="0"/>
                            <a:ext cx="302269" cy="302269"/>
                          </a:xfrm>
                          <a:prstGeom prst="rect">
                            <a:avLst/>
                          </a:prstGeom>
                        </pic:spPr>
                      </pic:pic>
                    </a:graphicData>
                  </a:graphic>
                </wp:inline>
              </w:drawing>
            </w:r>
          </w:p>
        </w:tc>
      </w:tr>
      <w:tr w:rsidR="00FC0F27" w:rsidRPr="006B2A0D" w14:paraId="61FDF502" w14:textId="77777777" w:rsidTr="00C23916">
        <w:tc>
          <w:tcPr>
            <w:tcW w:w="2689" w:type="dxa"/>
            <w:vMerge/>
            <w:tcBorders>
              <w:left w:val="single" w:sz="4" w:space="0" w:color="auto"/>
              <w:bottom w:val="single" w:sz="4" w:space="0" w:color="auto"/>
              <w:right w:val="single" w:sz="4" w:space="0" w:color="auto"/>
            </w:tcBorders>
          </w:tcPr>
          <w:p w14:paraId="5B71A3B0" w14:textId="77777777" w:rsidR="00FC0F27" w:rsidRPr="006B2A0D" w:rsidRDefault="00FC0F27" w:rsidP="005529BC">
            <w:pPr>
              <w:pStyle w:val="Paragraphedeliste"/>
              <w:rPr>
                <w:noProof/>
              </w:rPr>
            </w:pPr>
          </w:p>
        </w:tc>
        <w:tc>
          <w:tcPr>
            <w:tcW w:w="5386" w:type="dxa"/>
            <w:tcBorders>
              <w:top w:val="nil"/>
              <w:left w:val="single" w:sz="4" w:space="0" w:color="auto"/>
              <w:bottom w:val="single" w:sz="4" w:space="0" w:color="auto"/>
              <w:right w:val="single" w:sz="4" w:space="0" w:color="auto"/>
            </w:tcBorders>
          </w:tcPr>
          <w:p w14:paraId="57975DDC" w14:textId="77777777" w:rsidR="00E66003" w:rsidRDefault="00D721C3" w:rsidP="005529BC">
            <w:r w:rsidRPr="00D721C3">
              <w:rPr>
                <w:u w:val="single"/>
              </w:rPr>
              <w:t>Tranche ferme</w:t>
            </w:r>
            <w:r>
              <w:t> : Ravalement des façades</w:t>
            </w:r>
          </w:p>
          <w:p w14:paraId="40BBA61C" w14:textId="77777777" w:rsidR="00D721C3" w:rsidRDefault="00D721C3" w:rsidP="005529BC">
            <w:r w:rsidRPr="00D721C3">
              <w:rPr>
                <w:u w:val="single"/>
              </w:rPr>
              <w:t>Tranche optionnelle 1</w:t>
            </w:r>
            <w:r>
              <w:t> : Application d’un traitement hydrofuge</w:t>
            </w:r>
          </w:p>
          <w:p w14:paraId="58208CF6" w14:textId="77777777" w:rsidR="00D721C3" w:rsidRPr="00D721C3" w:rsidRDefault="00D721C3" w:rsidP="00D721C3">
            <w:r w:rsidRPr="00D721C3">
              <w:rPr>
                <w:u w:val="single"/>
              </w:rPr>
              <w:t>Tranche optionnelle 2 :</w:t>
            </w:r>
            <w:r>
              <w:t xml:space="preserve"> </w:t>
            </w:r>
            <w:r w:rsidRPr="00D721C3">
              <w:t>proposition d’un bardage en lieu et place du renfoncement du mur d’escalier.</w:t>
            </w:r>
          </w:p>
          <w:p w14:paraId="3CC3D614" w14:textId="77777777" w:rsidR="00D721C3" w:rsidRDefault="00D721C3" w:rsidP="005529BC"/>
          <w:p w14:paraId="50908422" w14:textId="77777777" w:rsidR="00D721C3" w:rsidRDefault="00D721C3" w:rsidP="005529BC">
            <w:r>
              <w:t>La décision d’affermissement des tranches optionnelles sera prise au moment de l’attribution du marché.</w:t>
            </w:r>
          </w:p>
          <w:p w14:paraId="0ABE2879" w14:textId="77777777" w:rsidR="00D721C3" w:rsidRDefault="00D721C3" w:rsidP="005529BC"/>
          <w:p w14:paraId="31A16C0F" w14:textId="75C6F76A" w:rsidR="00D721C3" w:rsidRPr="007C6BAD" w:rsidRDefault="00D721C3" w:rsidP="005529BC">
            <w:r>
              <w:t>La décision de ne pas affermir les tranches optionnelles ne donnera lieu à aucune indemnité.</w:t>
            </w:r>
          </w:p>
        </w:tc>
        <w:tc>
          <w:tcPr>
            <w:tcW w:w="1985" w:type="dxa"/>
            <w:tcBorders>
              <w:top w:val="nil"/>
              <w:left w:val="single" w:sz="4" w:space="0" w:color="auto"/>
              <w:bottom w:val="single" w:sz="4" w:space="0" w:color="auto"/>
              <w:right w:val="single" w:sz="4" w:space="0" w:color="auto"/>
            </w:tcBorders>
            <w:vAlign w:val="center"/>
          </w:tcPr>
          <w:p w14:paraId="18BB3C1D" w14:textId="77777777" w:rsidR="00FC0F27" w:rsidRPr="006B2A0D" w:rsidRDefault="00FC0F27" w:rsidP="008F2D38">
            <w:pPr>
              <w:jc w:val="center"/>
              <w:rPr>
                <w:noProof/>
              </w:rPr>
            </w:pPr>
            <w:r w:rsidRPr="006B2A0D">
              <w:t>R2113-4 à R2113-6 CCP</w:t>
            </w:r>
          </w:p>
        </w:tc>
      </w:tr>
      <w:tr w:rsidR="002F275F" w:rsidRPr="006B2A0D" w14:paraId="118071F4" w14:textId="77777777" w:rsidTr="00C23916">
        <w:tc>
          <w:tcPr>
            <w:tcW w:w="2689" w:type="dxa"/>
            <w:tcBorders>
              <w:top w:val="single" w:sz="4" w:space="0" w:color="auto"/>
              <w:left w:val="single" w:sz="4" w:space="0" w:color="auto"/>
              <w:bottom w:val="single" w:sz="4" w:space="0" w:color="auto"/>
              <w:right w:val="single" w:sz="4" w:space="0" w:color="auto"/>
            </w:tcBorders>
            <w:vAlign w:val="center"/>
          </w:tcPr>
          <w:p w14:paraId="66AD2AB6" w14:textId="77777777" w:rsidR="002F275F" w:rsidRPr="006B2A0D" w:rsidRDefault="002F275F" w:rsidP="00B503E1">
            <w:pPr>
              <w:pStyle w:val="Titre2"/>
              <w:numPr>
                <w:ilvl w:val="0"/>
                <w:numId w:val="0"/>
              </w:numPr>
            </w:pPr>
            <w:r w:rsidRPr="006B2A0D">
              <w:t>Forme du marché</w:t>
            </w:r>
          </w:p>
        </w:tc>
        <w:tc>
          <w:tcPr>
            <w:tcW w:w="5386" w:type="dxa"/>
            <w:tcBorders>
              <w:top w:val="single" w:sz="4" w:space="0" w:color="auto"/>
              <w:left w:val="single" w:sz="4" w:space="0" w:color="auto"/>
              <w:bottom w:val="single" w:sz="4" w:space="0" w:color="auto"/>
              <w:right w:val="nil"/>
            </w:tcBorders>
          </w:tcPr>
          <w:p w14:paraId="1C4C71EB" w14:textId="1C782205" w:rsidR="002F275F" w:rsidRPr="006B2A0D" w:rsidRDefault="00FC0F27" w:rsidP="008F2D38">
            <w:r w:rsidRPr="006B2A0D">
              <w:t>Marché ordinaire</w:t>
            </w:r>
          </w:p>
        </w:tc>
        <w:tc>
          <w:tcPr>
            <w:tcW w:w="1985" w:type="dxa"/>
            <w:tcBorders>
              <w:top w:val="single" w:sz="4" w:space="0" w:color="auto"/>
              <w:left w:val="nil"/>
              <w:bottom w:val="single" w:sz="4" w:space="0" w:color="auto"/>
              <w:right w:val="single" w:sz="4" w:space="0" w:color="auto"/>
            </w:tcBorders>
          </w:tcPr>
          <w:p w14:paraId="3BBB0A21" w14:textId="544A9C9C" w:rsidR="002F275F" w:rsidRPr="006B2A0D" w:rsidRDefault="002F275F" w:rsidP="00B503E1">
            <w:pPr>
              <w:pStyle w:val="Titre2"/>
              <w:numPr>
                <w:ilvl w:val="0"/>
                <w:numId w:val="0"/>
              </w:numPr>
              <w:ind w:left="567"/>
              <w:rPr>
                <w:noProof/>
              </w:rPr>
            </w:pPr>
          </w:p>
        </w:tc>
      </w:tr>
    </w:tbl>
    <w:p w14:paraId="3AF1D810" w14:textId="77777777" w:rsidR="002F275F" w:rsidRDefault="002F275F" w:rsidP="005529BC"/>
    <w:p w14:paraId="6A9BE772" w14:textId="77777777" w:rsidR="00527566" w:rsidRDefault="00527566" w:rsidP="005529BC"/>
    <w:p w14:paraId="7AB495DA" w14:textId="3B8AD053" w:rsidR="00960AA9" w:rsidRDefault="00960AA9">
      <w:r>
        <w:br w:type="page"/>
      </w:r>
    </w:p>
    <w:p w14:paraId="5766E335" w14:textId="77777777" w:rsidR="00527566" w:rsidRDefault="00527566" w:rsidP="005529BC"/>
    <w:p w14:paraId="33B2A486" w14:textId="148C28D7" w:rsidR="00527566" w:rsidRDefault="00527566" w:rsidP="005529BC">
      <w:r>
        <w:rPr>
          <w:noProof/>
        </w:rPr>
        <w:drawing>
          <wp:inline distT="0" distB="0" distL="0" distR="0" wp14:anchorId="6BEE22A4" wp14:editId="3D6A681D">
            <wp:extent cx="1168542" cy="808990"/>
            <wp:effectExtent l="0" t="0" r="0" b="0"/>
            <wp:docPr id="1544798107" name="Image 2" descr="Calcul du délai de transmission d'une facture impay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cul du délai de transmission d'une facture impayé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81881" cy="818224"/>
                    </a:xfrm>
                    <a:prstGeom prst="rect">
                      <a:avLst/>
                    </a:prstGeom>
                    <a:noFill/>
                    <a:ln>
                      <a:noFill/>
                    </a:ln>
                  </pic:spPr>
                </pic:pic>
              </a:graphicData>
            </a:graphic>
          </wp:inline>
        </w:drawing>
      </w:r>
    </w:p>
    <w:tbl>
      <w:tblPr>
        <w:tblStyle w:val="Grilledutableau"/>
        <w:tblW w:w="10060" w:type="dxa"/>
        <w:tblLayout w:type="fixed"/>
        <w:tblLook w:val="04A0" w:firstRow="1" w:lastRow="0" w:firstColumn="1" w:lastColumn="0" w:noHBand="0" w:noVBand="1"/>
      </w:tblPr>
      <w:tblGrid>
        <w:gridCol w:w="2689"/>
        <w:gridCol w:w="7371"/>
      </w:tblGrid>
      <w:tr w:rsidR="00527566" w:rsidRPr="006B2A0D" w14:paraId="0233825F" w14:textId="77777777" w:rsidTr="00784065">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72F484DB" w14:textId="77777777" w:rsidR="00527566" w:rsidRPr="006B2A0D" w:rsidRDefault="00527566" w:rsidP="00B503E1">
            <w:pPr>
              <w:pStyle w:val="Titre2"/>
              <w:numPr>
                <w:ilvl w:val="0"/>
                <w:numId w:val="0"/>
              </w:numPr>
            </w:pPr>
            <w:r w:rsidRPr="006B2A0D">
              <w:t>Durée</w:t>
            </w:r>
          </w:p>
        </w:tc>
        <w:tc>
          <w:tcPr>
            <w:tcW w:w="7371" w:type="dxa"/>
            <w:tcBorders>
              <w:top w:val="single" w:sz="4" w:space="0" w:color="auto"/>
              <w:left w:val="single" w:sz="4" w:space="0" w:color="auto"/>
              <w:bottom w:val="single" w:sz="4" w:space="0" w:color="auto"/>
              <w:right w:val="single" w:sz="4" w:space="0" w:color="auto"/>
            </w:tcBorders>
            <w:vAlign w:val="center"/>
          </w:tcPr>
          <w:p w14:paraId="6610808E" w14:textId="77777777" w:rsidR="008F2D38" w:rsidRDefault="008F2D38" w:rsidP="005529BC"/>
          <w:p w14:paraId="1CA18C71" w14:textId="77777777" w:rsidR="00CC5845" w:rsidRDefault="00CC5845" w:rsidP="00CC5845">
            <w:r>
              <w:t>7 semaines</w:t>
            </w:r>
          </w:p>
          <w:p w14:paraId="078486C9" w14:textId="15808FA9" w:rsidR="00CC5845" w:rsidRPr="00CC5845" w:rsidRDefault="00CC5845" w:rsidP="00CC5845">
            <w:pPr>
              <w:rPr>
                <w:rFonts w:ascii="Calibri" w:hAnsi="Calibri" w:cs="Calibri"/>
              </w:rPr>
            </w:pPr>
          </w:p>
        </w:tc>
      </w:tr>
      <w:tr w:rsidR="00527566" w:rsidRPr="006B2A0D" w14:paraId="032D4C59" w14:textId="77777777" w:rsidTr="00784065">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0D1D3694" w14:textId="77777777" w:rsidR="00527566" w:rsidRPr="006B2A0D" w:rsidRDefault="00527566" w:rsidP="00B503E1">
            <w:pPr>
              <w:pStyle w:val="Titre2"/>
              <w:numPr>
                <w:ilvl w:val="0"/>
                <w:numId w:val="0"/>
              </w:numPr>
            </w:pPr>
            <w:r w:rsidRPr="006B2A0D">
              <w:t>Délais d’exécution</w:t>
            </w:r>
          </w:p>
        </w:tc>
        <w:tc>
          <w:tcPr>
            <w:tcW w:w="7371" w:type="dxa"/>
            <w:tcBorders>
              <w:top w:val="single" w:sz="4" w:space="0" w:color="auto"/>
              <w:left w:val="single" w:sz="4" w:space="0" w:color="auto"/>
              <w:bottom w:val="single" w:sz="4" w:space="0" w:color="auto"/>
              <w:right w:val="single" w:sz="4" w:space="0" w:color="auto"/>
            </w:tcBorders>
            <w:vAlign w:val="center"/>
          </w:tcPr>
          <w:p w14:paraId="34C38ADC" w14:textId="77777777" w:rsidR="00527566" w:rsidRDefault="00527566" w:rsidP="005529BC"/>
          <w:p w14:paraId="4CB2E225" w14:textId="1CB35EFA" w:rsidR="00527566" w:rsidRDefault="00527566" w:rsidP="005529BC">
            <w:r>
              <w:t xml:space="preserve">Période de préparation : </w:t>
            </w:r>
            <w:r w:rsidR="00CC5845">
              <w:t>4 semaines (5/06 – 07/07/2025)</w:t>
            </w:r>
          </w:p>
          <w:p w14:paraId="059A73EF" w14:textId="77777777" w:rsidR="00527566" w:rsidRDefault="00527566" w:rsidP="005529BC"/>
          <w:p w14:paraId="115E4263" w14:textId="4FB1DAE5" w:rsidR="00527566" w:rsidRDefault="00CC5845" w:rsidP="005529BC">
            <w:r>
              <w:t>Travaux à réaliser du 07/07 au 22/08/2025</w:t>
            </w:r>
          </w:p>
          <w:p w14:paraId="68258A08" w14:textId="77777777" w:rsidR="00527566" w:rsidRPr="006B2A0D" w:rsidRDefault="00527566" w:rsidP="005529BC"/>
        </w:tc>
      </w:tr>
      <w:tr w:rsidR="00527566" w:rsidRPr="006B2A0D" w14:paraId="3E93144F" w14:textId="77777777" w:rsidTr="00784065">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7BD693F9" w14:textId="77777777" w:rsidR="00527566" w:rsidRPr="006B2A0D" w:rsidRDefault="00527566" w:rsidP="00B503E1">
            <w:pPr>
              <w:pStyle w:val="Titre2"/>
              <w:numPr>
                <w:ilvl w:val="0"/>
                <w:numId w:val="0"/>
              </w:numPr>
              <w:ind w:left="22"/>
            </w:pPr>
            <w:r>
              <w:t>Prolongation des délais d’exécution</w:t>
            </w:r>
          </w:p>
        </w:tc>
        <w:tc>
          <w:tcPr>
            <w:tcW w:w="7371" w:type="dxa"/>
            <w:tcBorders>
              <w:top w:val="single" w:sz="4" w:space="0" w:color="auto"/>
              <w:left w:val="single" w:sz="4" w:space="0" w:color="auto"/>
              <w:bottom w:val="single" w:sz="4" w:space="0" w:color="auto"/>
              <w:right w:val="single" w:sz="4" w:space="0" w:color="auto"/>
            </w:tcBorders>
            <w:vAlign w:val="center"/>
          </w:tcPr>
          <w:p w14:paraId="0DABCFB1" w14:textId="77777777" w:rsidR="008F2D38" w:rsidRDefault="008F2D38" w:rsidP="005529BC"/>
          <w:p w14:paraId="71F7A6A6" w14:textId="473314A5" w:rsidR="00527566" w:rsidRDefault="00527566" w:rsidP="005529BC">
            <w:r>
              <w:t>Les délais d’exécution peuvent être prolongés pour intempéries (cf. art. 2.32 du CCTP – Lot 00 – Prescriptions communes) dans les cas suivants :</w:t>
            </w:r>
          </w:p>
          <w:p w14:paraId="44C13480" w14:textId="77777777" w:rsidR="00527566" w:rsidRDefault="00527566" w:rsidP="005529BC"/>
          <w:tbl>
            <w:tblPr>
              <w:tblStyle w:val="Grilledutableau"/>
              <w:tblW w:w="0" w:type="auto"/>
              <w:tblLook w:val="04A0" w:firstRow="1" w:lastRow="0" w:firstColumn="1" w:lastColumn="0" w:noHBand="0" w:noVBand="1"/>
            </w:tblPr>
            <w:tblGrid>
              <w:gridCol w:w="1585"/>
              <w:gridCol w:w="5560"/>
            </w:tblGrid>
            <w:tr w:rsidR="00527566" w14:paraId="7D8E2E3F" w14:textId="77777777" w:rsidTr="00784065">
              <w:tc>
                <w:tcPr>
                  <w:tcW w:w="1585" w:type="dxa"/>
                  <w:vAlign w:val="center"/>
                </w:tcPr>
                <w:p w14:paraId="4307F8A1" w14:textId="77777777" w:rsidR="00527566" w:rsidRDefault="00527566" w:rsidP="005529BC">
                  <w:r>
                    <w:t>Nature du phénomène</w:t>
                  </w:r>
                </w:p>
              </w:tc>
              <w:tc>
                <w:tcPr>
                  <w:tcW w:w="5560" w:type="dxa"/>
                  <w:vAlign w:val="center"/>
                </w:tcPr>
                <w:p w14:paraId="23DA0212" w14:textId="77777777" w:rsidR="00527566" w:rsidRDefault="00527566" w:rsidP="005529BC">
                  <w:r>
                    <w:t>Intensité limite et durée</w:t>
                  </w:r>
                </w:p>
              </w:tc>
            </w:tr>
            <w:tr w:rsidR="00527566" w14:paraId="58E68234" w14:textId="77777777" w:rsidTr="00784065">
              <w:tc>
                <w:tcPr>
                  <w:tcW w:w="1585" w:type="dxa"/>
                  <w:vAlign w:val="center"/>
                </w:tcPr>
                <w:p w14:paraId="5291328D" w14:textId="77777777" w:rsidR="00527566" w:rsidRDefault="00527566" w:rsidP="005529BC">
                  <w:r>
                    <w:t>Pluie</w:t>
                  </w:r>
                </w:p>
              </w:tc>
              <w:tc>
                <w:tcPr>
                  <w:tcW w:w="5560" w:type="dxa"/>
                  <w:vAlign w:val="center"/>
                </w:tcPr>
                <w:p w14:paraId="274D3B3E" w14:textId="77777777" w:rsidR="00527566" w:rsidRDefault="00527566" w:rsidP="005529BC">
                  <w:r>
                    <w:t>12 mm en cumulé  entre 7h00 et 18h00 ou 22 mm/heure pendant 3 heures ou plus</w:t>
                  </w:r>
                </w:p>
              </w:tc>
            </w:tr>
            <w:tr w:rsidR="00527566" w14:paraId="143205FC" w14:textId="77777777" w:rsidTr="00784065">
              <w:tc>
                <w:tcPr>
                  <w:tcW w:w="1585" w:type="dxa"/>
                  <w:vAlign w:val="center"/>
                </w:tcPr>
                <w:p w14:paraId="1E1DE613" w14:textId="77777777" w:rsidR="00527566" w:rsidRDefault="00527566" w:rsidP="005529BC">
                  <w:r>
                    <w:t>Gel</w:t>
                  </w:r>
                </w:p>
              </w:tc>
              <w:tc>
                <w:tcPr>
                  <w:tcW w:w="5560" w:type="dxa"/>
                  <w:vAlign w:val="center"/>
                </w:tcPr>
                <w:p w14:paraId="7C1030EE" w14:textId="77777777" w:rsidR="00527566" w:rsidRDefault="00527566" w:rsidP="005529BC">
                  <w:r>
                    <w:t>Température &lt; 0°C pendant plus de 3 heures consécutives entre 7h00 et 18h00</w:t>
                  </w:r>
                </w:p>
              </w:tc>
            </w:tr>
            <w:tr w:rsidR="00527566" w14:paraId="321A82D9" w14:textId="77777777" w:rsidTr="00784065">
              <w:tc>
                <w:tcPr>
                  <w:tcW w:w="1585" w:type="dxa"/>
                  <w:vAlign w:val="center"/>
                </w:tcPr>
                <w:p w14:paraId="5E1C6132" w14:textId="77777777" w:rsidR="00527566" w:rsidRDefault="00527566" w:rsidP="005529BC">
                  <w:r>
                    <w:t>Vent</w:t>
                  </w:r>
                </w:p>
              </w:tc>
              <w:tc>
                <w:tcPr>
                  <w:tcW w:w="5560" w:type="dxa"/>
                  <w:vAlign w:val="center"/>
                </w:tcPr>
                <w:p w14:paraId="01C9B467" w14:textId="77777777" w:rsidR="00527566" w:rsidRDefault="00527566" w:rsidP="005529BC">
                  <w:r>
                    <w:t>50 km / heure (14m/s) pendant plus de 4 heures consécutives entre 7h00 et 18h00</w:t>
                  </w:r>
                </w:p>
              </w:tc>
            </w:tr>
            <w:tr w:rsidR="00527566" w14:paraId="462D536C" w14:textId="77777777" w:rsidTr="00784065">
              <w:tc>
                <w:tcPr>
                  <w:tcW w:w="1585" w:type="dxa"/>
                  <w:vAlign w:val="center"/>
                </w:tcPr>
                <w:p w14:paraId="3E1A97DA" w14:textId="77777777" w:rsidR="00527566" w:rsidRDefault="00527566" w:rsidP="005529BC">
                  <w:r>
                    <w:t>Neige</w:t>
                  </w:r>
                </w:p>
              </w:tc>
              <w:tc>
                <w:tcPr>
                  <w:tcW w:w="5560" w:type="dxa"/>
                  <w:vAlign w:val="center"/>
                </w:tcPr>
                <w:p w14:paraId="1D404896" w14:textId="77777777" w:rsidR="00527566" w:rsidRDefault="00527566" w:rsidP="005529BC">
                  <w:r>
                    <w:t>10 cm sur 24h00 ou à partir de 5 cm à l’ouverture du chantier à 7h00</w:t>
                  </w:r>
                </w:p>
              </w:tc>
            </w:tr>
          </w:tbl>
          <w:p w14:paraId="53E62129" w14:textId="77777777" w:rsidR="00527566" w:rsidRPr="00527566" w:rsidRDefault="00527566" w:rsidP="005529BC">
            <w:r>
              <w:t xml:space="preserve"> </w:t>
            </w:r>
          </w:p>
        </w:tc>
      </w:tr>
      <w:tr w:rsidR="00674D5F" w:rsidRPr="006B2A0D" w14:paraId="7F83CE6D" w14:textId="77777777" w:rsidTr="00784065">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54BF20CE" w14:textId="186ECCAC" w:rsidR="00674D5F" w:rsidRDefault="00674D5F" w:rsidP="00B503E1">
            <w:pPr>
              <w:pStyle w:val="Titre2"/>
              <w:numPr>
                <w:ilvl w:val="0"/>
                <w:numId w:val="0"/>
              </w:numPr>
              <w:ind w:left="22"/>
            </w:pPr>
            <w:r>
              <w:t>Garantie de parfait achèvement</w:t>
            </w:r>
          </w:p>
        </w:tc>
        <w:tc>
          <w:tcPr>
            <w:tcW w:w="7371" w:type="dxa"/>
            <w:tcBorders>
              <w:top w:val="single" w:sz="4" w:space="0" w:color="auto"/>
              <w:left w:val="single" w:sz="4" w:space="0" w:color="auto"/>
              <w:bottom w:val="single" w:sz="4" w:space="0" w:color="auto"/>
              <w:right w:val="single" w:sz="4" w:space="0" w:color="auto"/>
            </w:tcBorders>
            <w:vAlign w:val="center"/>
          </w:tcPr>
          <w:p w14:paraId="59E683B2" w14:textId="77A20F84" w:rsidR="00674D5F" w:rsidRDefault="00674D5F" w:rsidP="005529BC">
            <w:r>
              <w:t xml:space="preserve">Délai d’un </w:t>
            </w:r>
            <w:r w:rsidRPr="00674D5F">
              <w:t xml:space="preserve">1 an </w:t>
            </w:r>
            <w:r>
              <w:t>à compter de la réception des travaux.</w:t>
            </w:r>
          </w:p>
          <w:p w14:paraId="548EBFB2" w14:textId="77777777" w:rsidR="008F2D38" w:rsidRDefault="008F2D38" w:rsidP="005529BC"/>
          <w:p w14:paraId="6DAE99C7" w14:textId="0C30D8E1" w:rsidR="00674D5F" w:rsidRDefault="00674D5F" w:rsidP="005529BC">
            <w:r>
              <w:t xml:space="preserve">Garantie </w:t>
            </w:r>
            <w:r w:rsidR="00343E69">
              <w:t>à laquelle l’entrepreneur et tenu</w:t>
            </w:r>
            <w:r w:rsidRPr="00674D5F">
              <w:t xml:space="preserve"> et qui impose la réparation de tous les désordres signalés par le maître d'ouvrage, soit au moyen des réserves mentionnées au procès-verbal de réception, soit par voie de notification écrite pour ceux apparus postérieurement à la réception.</w:t>
            </w:r>
          </w:p>
          <w:p w14:paraId="21DDC45A" w14:textId="77777777" w:rsidR="008F2D38" w:rsidRPr="00674D5F" w:rsidRDefault="008F2D38" w:rsidP="005529BC"/>
          <w:p w14:paraId="435A6FE7" w14:textId="4186463E" w:rsidR="00674D5F" w:rsidRDefault="00674D5F" w:rsidP="005529BC">
            <w:r>
              <w:t>Conformément aux dispositions de</w:t>
            </w:r>
            <w:r w:rsidR="000175B3">
              <w:t xml:space="preserve"> l’art. 44 du CCAG-</w:t>
            </w:r>
            <w:proofErr w:type="spellStart"/>
            <w:r w:rsidR="000175B3">
              <w:t>Tvx</w:t>
            </w:r>
            <w:proofErr w:type="spellEnd"/>
            <w:r w:rsidR="000175B3">
              <w:t>.</w:t>
            </w:r>
          </w:p>
        </w:tc>
      </w:tr>
    </w:tbl>
    <w:p w14:paraId="25E23ABF" w14:textId="77777777" w:rsidR="00527566" w:rsidRPr="002F275F" w:rsidRDefault="00527566" w:rsidP="005529BC"/>
    <w:p w14:paraId="3FDC7FFD" w14:textId="12332D05" w:rsidR="00BA3929" w:rsidRPr="00AC492A" w:rsidRDefault="00BA3929" w:rsidP="005529BC"/>
    <w:p w14:paraId="1977109E" w14:textId="5534ADF0" w:rsidR="00237528" w:rsidRPr="00AC492A" w:rsidRDefault="00237528" w:rsidP="005529BC"/>
    <w:p w14:paraId="179A0113" w14:textId="676ECDC3" w:rsidR="000532B5" w:rsidRDefault="000532B5" w:rsidP="005529BC">
      <w:r>
        <w:tab/>
      </w:r>
    </w:p>
    <w:p w14:paraId="20D8B172" w14:textId="267DFDDC" w:rsidR="000532B5" w:rsidRDefault="000532B5" w:rsidP="005529BC">
      <w:r>
        <w:br w:type="page"/>
      </w:r>
    </w:p>
    <w:p w14:paraId="432B191A" w14:textId="6101B663" w:rsidR="00E33ED9" w:rsidRPr="00AC492A" w:rsidRDefault="000532B5" w:rsidP="005529BC">
      <w:r>
        <w:rPr>
          <w:noProof/>
        </w:rPr>
        <w:lastRenderedPageBreak/>
        <w:drawing>
          <wp:anchor distT="0" distB="0" distL="114300" distR="114300" simplePos="0" relativeHeight="251753984" behindDoc="0" locked="0" layoutInCell="1" allowOverlap="1" wp14:anchorId="55380840" wp14:editId="4E5831D3">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6" cstate="print">
                      <a:extLst>
                        <a:ext uri="{28A0092B-C50C-407E-A947-70E740481C1C}">
                          <a14:useLocalDpi xmlns:a14="http://schemas.microsoft.com/office/drawing/2010/main" val="0"/>
                        </a:ext>
                        <a:ext uri="{837473B0-CC2E-450A-ABE3-18F120FF3D39}">
                          <a1611:picAttrSrcUrl xmlns:a1611="http://schemas.microsoft.com/office/drawing/2016/11/main" r:id="rId37"/>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3F60C875" w:rsidR="00C25177" w:rsidRDefault="00C25177" w:rsidP="005529BC">
      <w:pPr>
        <w:pStyle w:val="Titre1"/>
      </w:pPr>
      <w:bookmarkStart w:id="6" w:name="_PIECES_CONTRACTUELLES_DE"/>
      <w:bookmarkStart w:id="7" w:name="_Toc197326280"/>
      <w:bookmarkStart w:id="8" w:name="_Toc191910265"/>
      <w:bookmarkEnd w:id="6"/>
      <w:r w:rsidRPr="00AC492A">
        <w:t xml:space="preserve">PIECES </w:t>
      </w:r>
      <w:bookmarkEnd w:id="7"/>
      <w:r w:rsidR="00343E69">
        <w:t xml:space="preserve">CONTRACTUELLES </w:t>
      </w:r>
      <w:r w:rsidR="005547FA" w:rsidRPr="00AC492A">
        <w:t>DU MARCHÉ</w:t>
      </w:r>
      <w:bookmarkEnd w:id="8"/>
    </w:p>
    <w:p w14:paraId="4C457754" w14:textId="77777777" w:rsidR="000532B5" w:rsidRDefault="000532B5" w:rsidP="005529BC"/>
    <w:p w14:paraId="5092F4B6" w14:textId="77777777" w:rsidR="008F2D38" w:rsidRPr="000532B5" w:rsidRDefault="008F2D38" w:rsidP="005529BC"/>
    <w:p w14:paraId="3A073805" w14:textId="0D4AF06A" w:rsidR="009F3950" w:rsidRPr="00AC492A" w:rsidRDefault="00E2155E" w:rsidP="005529BC">
      <w:pPr>
        <w:rPr>
          <w:noProof/>
        </w:rPr>
      </w:pPr>
      <w:r>
        <w:t>Conformément</w:t>
      </w:r>
      <w:r w:rsidR="004A3729" w:rsidRPr="00AC492A">
        <w:t xml:space="preserve"> à l’a</w:t>
      </w:r>
      <w:r w:rsidR="00C26BFE" w:rsidRPr="00AC492A">
        <w:t>rticle 4.1 du CCAG-</w:t>
      </w:r>
      <w:r w:rsidR="004E701C">
        <w:t>Travaux</w:t>
      </w:r>
      <w:r w:rsidR="00D4213F" w:rsidRPr="00AC492A">
        <w:t xml:space="preserve">, </w:t>
      </w:r>
      <w:r w:rsidR="00AD2074" w:rsidRPr="00AC492A">
        <w:t>les pièces constitutives du marché</w:t>
      </w:r>
      <w:r w:rsidR="0000286F" w:rsidRPr="00AC492A">
        <w:t xml:space="preserve"> sont l</w:t>
      </w:r>
      <w:r w:rsidR="00343E69">
        <w:t>es</w:t>
      </w:r>
      <w:r w:rsidR="0000286F" w:rsidRPr="00AC492A">
        <w:t xml:space="preserve"> suivantes, par ordre de priorité </w:t>
      </w:r>
      <w:r w:rsidR="00C50E9D" w:rsidRPr="00AC492A">
        <w:t>:</w:t>
      </w:r>
      <w:r w:rsidR="009F3950" w:rsidRPr="00AC492A">
        <w:rPr>
          <w:noProof/>
        </w:rPr>
        <w:t xml:space="preserve"> </w:t>
      </w:r>
    </w:p>
    <w:p w14:paraId="4886AC1C" w14:textId="77777777" w:rsidR="006369A8" w:rsidRPr="00F402EA" w:rsidRDefault="006369A8" w:rsidP="006369A8"/>
    <w:p w14:paraId="284D08F5" w14:textId="3C052305" w:rsidR="006369A8" w:rsidRDefault="006369A8" w:rsidP="00921219">
      <w:pPr>
        <w:pStyle w:val="Paragraphedeliste"/>
        <w:numPr>
          <w:ilvl w:val="0"/>
          <w:numId w:val="35"/>
        </w:numPr>
      </w:pPr>
      <w:r w:rsidRPr="009C4C61">
        <w:t>l'acte d'engagement valant Cahier des Clauses Administratives Particulières (AE</w:t>
      </w:r>
      <w:r w:rsidR="00343E69">
        <w:t>/</w:t>
      </w:r>
      <w:r w:rsidRPr="009C4C61">
        <w:t>CCAP)</w:t>
      </w:r>
    </w:p>
    <w:p w14:paraId="6298DA5A" w14:textId="77777777" w:rsidR="00343E69" w:rsidRDefault="00343E69" w:rsidP="00343E69">
      <w:pPr>
        <w:pStyle w:val="Paragraphedeliste"/>
      </w:pPr>
    </w:p>
    <w:p w14:paraId="486DD7BA" w14:textId="4C943967" w:rsidR="00343E69" w:rsidRPr="009C4C61" w:rsidRDefault="00343E69" w:rsidP="00921219">
      <w:pPr>
        <w:pStyle w:val="Paragraphedeliste"/>
        <w:numPr>
          <w:ilvl w:val="0"/>
          <w:numId w:val="35"/>
        </w:numPr>
      </w:pPr>
      <w:r>
        <w:t>le cadre de décomposition du prix global et forfaitaire (DPGF)</w:t>
      </w:r>
    </w:p>
    <w:p w14:paraId="0C62E59F" w14:textId="77777777" w:rsidR="006369A8" w:rsidRDefault="006369A8" w:rsidP="006369A8">
      <w:pPr>
        <w:pStyle w:val="Paragraphedeliste"/>
      </w:pPr>
    </w:p>
    <w:p w14:paraId="3B5971C8" w14:textId="0390673F" w:rsidR="006369A8" w:rsidRDefault="006369A8" w:rsidP="005C797F">
      <w:pPr>
        <w:pStyle w:val="Paragraphedeliste"/>
        <w:numPr>
          <w:ilvl w:val="0"/>
          <w:numId w:val="35"/>
        </w:numPr>
      </w:pPr>
      <w:r w:rsidRPr="00F402EA">
        <w:t>le Cahier des clauses techniques particulières</w:t>
      </w:r>
    </w:p>
    <w:p w14:paraId="1ED8BCBF" w14:textId="77777777" w:rsidR="006369A8" w:rsidRDefault="006369A8" w:rsidP="006369A8">
      <w:pPr>
        <w:pStyle w:val="Paragraphedeliste"/>
      </w:pPr>
    </w:p>
    <w:p w14:paraId="0F9B1319" w14:textId="441A62B4" w:rsidR="006369A8" w:rsidRDefault="006369A8" w:rsidP="006369A8">
      <w:pPr>
        <w:pStyle w:val="Paragraphedeliste"/>
        <w:numPr>
          <w:ilvl w:val="0"/>
          <w:numId w:val="35"/>
        </w:numPr>
      </w:pPr>
      <w:r w:rsidRPr="00F402EA">
        <w:t>le cahier des clauses administratives générales (CCAG) des marchés publics de trava</w:t>
      </w:r>
      <w:r w:rsidR="001C28CF">
        <w:t>ux</w:t>
      </w:r>
      <w:r w:rsidRPr="00F402EA">
        <w:t xml:space="preserve"> approuvé par l'arrêté du 30 mars 2021,</w:t>
      </w:r>
    </w:p>
    <w:p w14:paraId="3302AF13" w14:textId="77777777" w:rsidR="006369A8" w:rsidRDefault="006369A8" w:rsidP="006369A8">
      <w:pPr>
        <w:pStyle w:val="Paragraphedeliste"/>
      </w:pPr>
    </w:p>
    <w:p w14:paraId="4B385CDB" w14:textId="31EB1B60" w:rsidR="006369A8" w:rsidRDefault="00E2155E" w:rsidP="006369A8">
      <w:pPr>
        <w:pStyle w:val="Paragraphedeliste"/>
        <w:numPr>
          <w:ilvl w:val="0"/>
          <w:numId w:val="35"/>
        </w:numPr>
      </w:pPr>
      <w:r>
        <w:t>le CCTG applicable aux prestations, l</w:t>
      </w:r>
      <w:r w:rsidR="006369A8" w:rsidRPr="00F402EA">
        <w:t>'ensemble des normes françaises et DTU dans leur édition en vigueur à la date de consultation</w:t>
      </w:r>
      <w:r w:rsidR="006369A8">
        <w:t>,</w:t>
      </w:r>
    </w:p>
    <w:p w14:paraId="264AB184" w14:textId="77777777" w:rsidR="00E2155E" w:rsidRDefault="00E2155E" w:rsidP="00E2155E">
      <w:pPr>
        <w:pStyle w:val="Paragraphedeliste"/>
      </w:pPr>
    </w:p>
    <w:p w14:paraId="0A35C154" w14:textId="77777777" w:rsidR="00E2155E" w:rsidRDefault="00E2155E" w:rsidP="00E2155E">
      <w:pPr>
        <w:pStyle w:val="Paragraphedeliste"/>
        <w:numPr>
          <w:ilvl w:val="0"/>
          <w:numId w:val="35"/>
        </w:numPr>
      </w:pPr>
      <w:r w:rsidRPr="00F402EA">
        <w:t>le mémoire technique du candidat remis dans son offre</w:t>
      </w:r>
      <w:r>
        <w:t xml:space="preserve"> et ses annexes (planning prévisionnel, fiches techniques…)</w:t>
      </w:r>
    </w:p>
    <w:p w14:paraId="6412957B" w14:textId="77777777" w:rsidR="006369A8" w:rsidRDefault="006369A8" w:rsidP="006369A8">
      <w:pPr>
        <w:pStyle w:val="Paragraphedeliste"/>
      </w:pPr>
    </w:p>
    <w:p w14:paraId="4C4F0EEE" w14:textId="3C866953" w:rsidR="006369A8" w:rsidRPr="00F402EA" w:rsidRDefault="006369A8" w:rsidP="006369A8">
      <w:pPr>
        <w:pStyle w:val="Paragraphedeliste"/>
        <w:numPr>
          <w:ilvl w:val="0"/>
          <w:numId w:val="35"/>
        </w:numPr>
      </w:pPr>
      <w:r w:rsidRPr="00F402EA">
        <w:t>les actes spéciaux de sous-traitance et leurs avenants, postérieurs à la notification du marché,</w:t>
      </w:r>
    </w:p>
    <w:p w14:paraId="0FFCA458" w14:textId="77777777" w:rsidR="006369A8" w:rsidRPr="00F402EA" w:rsidRDefault="006369A8" w:rsidP="006369A8"/>
    <w:p w14:paraId="03ED8DEE" w14:textId="47F6D0CD" w:rsidR="004E27C3" w:rsidRPr="00AC492A" w:rsidRDefault="004E27C3" w:rsidP="005529BC"/>
    <w:p w14:paraId="0D065E51" w14:textId="77777777" w:rsidR="009F3950" w:rsidRPr="00AC492A" w:rsidRDefault="00AD2074" w:rsidP="005529BC">
      <w:r w:rsidRPr="00AC492A">
        <w:t>Nota :</w:t>
      </w:r>
      <w:r w:rsidR="0013091C" w:rsidRPr="00AC492A">
        <w:t xml:space="preserve"> il est rappelé</w:t>
      </w:r>
      <w:r w:rsidR="009F3950" w:rsidRPr="00AC492A">
        <w:t xml:space="preserve"> : </w:t>
      </w:r>
    </w:p>
    <w:p w14:paraId="6925F602" w14:textId="77777777" w:rsidR="009F3950" w:rsidRPr="00AC492A" w:rsidRDefault="0013091C" w:rsidP="005529BC">
      <w:pPr>
        <w:pStyle w:val="Paragraphedeliste"/>
        <w:numPr>
          <w:ilvl w:val="0"/>
          <w:numId w:val="4"/>
        </w:numPr>
      </w:pPr>
      <w:r w:rsidRPr="00AC492A">
        <w:t xml:space="preserve">qu’en cas de contradiction entre les stipulations des pièces contractuelles du marché, elles prévalent dans l’ordre ci-dessus ; </w:t>
      </w:r>
    </w:p>
    <w:p w14:paraId="4B6A834E" w14:textId="0FCB0059" w:rsidR="00D56CD7" w:rsidRDefault="009F3950" w:rsidP="005529BC">
      <w:pPr>
        <w:pStyle w:val="Paragraphedeliste"/>
        <w:numPr>
          <w:ilvl w:val="0"/>
          <w:numId w:val="4"/>
        </w:numPr>
      </w:pPr>
      <w:r w:rsidRPr="00AC492A">
        <w:t>que</w:t>
      </w:r>
      <w:r w:rsidR="00AD2074" w:rsidRPr="00AC492A">
        <w:t xml:space="preserve"> </w:t>
      </w:r>
      <w:r w:rsidRPr="00AC492A">
        <w:t>l</w:t>
      </w:r>
      <w:r w:rsidR="00F37075" w:rsidRPr="00AC492A">
        <w:t xml:space="preserve">es pièces contractuelles prévalent sur </w:t>
      </w:r>
      <w:r w:rsidR="00584A8B" w:rsidRPr="00AC492A">
        <w:t>toute</w:t>
      </w:r>
      <w:r w:rsidR="00AD2074" w:rsidRPr="00AC492A">
        <w:t>s</w:t>
      </w:r>
      <w:r w:rsidR="00F37075" w:rsidRPr="00AC492A">
        <w:t xml:space="preserve"> condition</w:t>
      </w:r>
      <w:r w:rsidR="00AD2074" w:rsidRPr="00AC492A">
        <w:t>s</w:t>
      </w:r>
      <w:r w:rsidR="00F37075" w:rsidRPr="00AC492A">
        <w:t xml:space="preserve"> générales de vente </w:t>
      </w:r>
      <w:r w:rsidR="00AD2074" w:rsidRPr="00AC492A">
        <w:t xml:space="preserve">éventuelles </w:t>
      </w:r>
      <w:r w:rsidR="00F37075" w:rsidRPr="00AC492A">
        <w:t>du titulaire</w:t>
      </w:r>
      <w:r w:rsidR="003B3C51" w:rsidRPr="00AC492A">
        <w:t xml:space="preserve"> </w:t>
      </w:r>
      <w:r w:rsidR="00DA4AAB" w:rsidRPr="00AC492A">
        <w:t xml:space="preserve">ou tout document joint à l’offre </w:t>
      </w:r>
      <w:r w:rsidR="008000F5" w:rsidRPr="00AC492A">
        <w:t>qui y contreviendrai</w:t>
      </w:r>
      <w:r w:rsidR="00AD23B6" w:rsidRPr="00AC492A">
        <w:t>t</w:t>
      </w:r>
    </w:p>
    <w:p w14:paraId="30A7428F" w14:textId="77777777" w:rsidR="006369A8" w:rsidRDefault="006369A8" w:rsidP="006369A8">
      <w:pPr>
        <w:pStyle w:val="Paragraphedeliste"/>
      </w:pPr>
    </w:p>
    <w:p w14:paraId="78896752" w14:textId="77777777" w:rsidR="006369A8" w:rsidRDefault="006369A8" w:rsidP="006369A8">
      <w:pPr>
        <w:pStyle w:val="Paragraphedeliste"/>
      </w:pPr>
    </w:p>
    <w:p w14:paraId="12878D13" w14:textId="77777777" w:rsidR="006369A8" w:rsidRDefault="006369A8" w:rsidP="006369A8"/>
    <w:p w14:paraId="0F805DE4" w14:textId="77777777" w:rsidR="006369A8" w:rsidRPr="006369A8" w:rsidRDefault="006369A8" w:rsidP="006369A8"/>
    <w:p w14:paraId="17424161" w14:textId="61A8436F" w:rsidR="006369A8" w:rsidRDefault="006369A8">
      <w:r>
        <w:br w:type="page"/>
      </w:r>
    </w:p>
    <w:p w14:paraId="0F2FD497" w14:textId="77777777" w:rsidR="00D56CD7" w:rsidRPr="00AC492A" w:rsidRDefault="00D56CD7" w:rsidP="005529BC"/>
    <w:p w14:paraId="32C96FC8" w14:textId="15B252EE" w:rsidR="00D56CD7" w:rsidRDefault="00D56CD7" w:rsidP="005529BC">
      <w:pPr>
        <w:pStyle w:val="Titre1"/>
      </w:pPr>
      <w:bookmarkStart w:id="9" w:name="_Toc191910266"/>
      <w:r w:rsidRPr="00AC492A">
        <w:rPr>
          <w:i/>
          <w:iCs/>
          <w:noProof/>
          <w:color w:val="548DD4" w:themeColor="text2" w:themeTint="99"/>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t>PRIX</w:t>
      </w:r>
      <w:bookmarkEnd w:id="9"/>
      <w:r>
        <w:t xml:space="preserve"> </w:t>
      </w:r>
    </w:p>
    <w:p w14:paraId="29D7A016" w14:textId="28686C2D" w:rsidR="00D56CD7" w:rsidRPr="00AC492A" w:rsidRDefault="00D56CD7" w:rsidP="005529BC"/>
    <w:p w14:paraId="50253B7E" w14:textId="77777777" w:rsidR="00D56CD7" w:rsidRPr="00AC492A" w:rsidRDefault="00D56CD7" w:rsidP="00B503E1">
      <w:pPr>
        <w:pStyle w:val="Titre2"/>
      </w:pPr>
      <w:r w:rsidRPr="00AC492A">
        <w:t>Engagement du titulaire / Montant du marché</w:t>
      </w:r>
    </w:p>
    <w:p w14:paraId="3F681FE6" w14:textId="77777777" w:rsidR="00D56CD7" w:rsidRDefault="00D56CD7" w:rsidP="005529BC"/>
    <w:p w14:paraId="4E293DCF" w14:textId="77777777" w:rsidR="003B6818" w:rsidRPr="00AC492A" w:rsidRDefault="003B6818" w:rsidP="005529BC"/>
    <w:p w14:paraId="189C8D34" w14:textId="182FB316" w:rsidR="00D56CD7" w:rsidRPr="00AC492A" w:rsidRDefault="00D56CD7" w:rsidP="005529BC">
      <w:r>
        <w:t>L</w:t>
      </w:r>
      <w:r w:rsidRPr="00AC492A">
        <w:t>e titulaire :</w:t>
      </w:r>
    </w:p>
    <w:p w14:paraId="48E1C4C7" w14:textId="3AB80017" w:rsidR="00D56CD7" w:rsidRPr="00AC492A" w:rsidRDefault="00D56CD7" w:rsidP="005529BC">
      <w:r w:rsidRPr="00AC492A">
        <w:rPr>
          <w:b/>
        </w:rPr>
        <w:t>Ayant pris connaissance des pièces constitutives du marché public</w:t>
      </w:r>
      <w:r w:rsidRPr="00AC492A">
        <w:t>, et conformément aux dispositions de ces documents contractuels,</w:t>
      </w:r>
    </w:p>
    <w:p w14:paraId="1846EBAC" w14:textId="77777777" w:rsidR="00D56CD7" w:rsidRPr="00AC492A" w:rsidRDefault="00D56CD7" w:rsidP="005529BC"/>
    <w:p w14:paraId="7E986B90" w14:textId="2E7E45D9" w:rsidR="00D56CD7" w:rsidRPr="00AC492A" w:rsidRDefault="00D56CD7" w:rsidP="005529BC">
      <w:r w:rsidRPr="00AC492A">
        <w:rPr>
          <w:b/>
        </w:rPr>
        <w:t>S’engage à exécuter les prestations</w:t>
      </w:r>
      <w:r w:rsidRPr="00AC492A">
        <w:t xml:space="preserve"> du présent marché </w:t>
      </w:r>
      <w:r>
        <w:t>s</w:t>
      </w:r>
      <w:r w:rsidRPr="00AC492A">
        <w:t xml:space="preserve">elon le montant global et forfaitaire suivant, dont la décomposition est </w:t>
      </w:r>
      <w:r w:rsidR="004E13DF">
        <w:t>jointe au présent marché</w:t>
      </w:r>
      <w:r w:rsidRPr="00AC492A">
        <w:t> :</w:t>
      </w:r>
    </w:p>
    <w:p w14:paraId="3863673A" w14:textId="54733A48" w:rsidR="00D56CD7" w:rsidRPr="00635EFE" w:rsidRDefault="00D56CD7" w:rsidP="005529BC">
      <w:pPr>
        <w:pStyle w:val="Paragraphedeliste"/>
      </w:pPr>
    </w:p>
    <w:tbl>
      <w:tblPr>
        <w:tblStyle w:val="Grilledutableau"/>
        <w:tblW w:w="0" w:type="auto"/>
        <w:jc w:val="center"/>
        <w:shd w:val="clear" w:color="auto" w:fill="DAEEF3" w:themeFill="accent5" w:themeFillTint="33"/>
        <w:tblLook w:val="04A0" w:firstRow="1" w:lastRow="0" w:firstColumn="1" w:lastColumn="0" w:noHBand="0" w:noVBand="1"/>
      </w:tblPr>
      <w:tblGrid>
        <w:gridCol w:w="2621"/>
        <w:gridCol w:w="2593"/>
        <w:gridCol w:w="2359"/>
        <w:gridCol w:w="2622"/>
      </w:tblGrid>
      <w:tr w:rsidR="005A2ED6" w:rsidRPr="00635EFE" w14:paraId="44838645" w14:textId="77777777" w:rsidTr="00450D0C">
        <w:trPr>
          <w:trHeight w:val="624"/>
          <w:jc w:val="center"/>
        </w:trPr>
        <w:tc>
          <w:tcPr>
            <w:tcW w:w="2621" w:type="dxa"/>
            <w:shd w:val="clear" w:color="auto" w:fill="DAEEF3" w:themeFill="accent5" w:themeFillTint="33"/>
            <w:vAlign w:val="center"/>
          </w:tcPr>
          <w:p w14:paraId="6FBACEAF" w14:textId="638FB000" w:rsidR="005A2ED6" w:rsidRPr="00635EFE" w:rsidRDefault="005A2ED6" w:rsidP="00450D0C">
            <w:pPr>
              <w:jc w:val="center"/>
            </w:pPr>
          </w:p>
        </w:tc>
        <w:tc>
          <w:tcPr>
            <w:tcW w:w="2593" w:type="dxa"/>
            <w:shd w:val="clear" w:color="auto" w:fill="DAEEF3" w:themeFill="accent5" w:themeFillTint="33"/>
            <w:vAlign w:val="center"/>
          </w:tcPr>
          <w:p w14:paraId="6C98098E" w14:textId="6858E913" w:rsidR="005A2ED6" w:rsidRPr="00635EFE" w:rsidRDefault="005A2ED6" w:rsidP="00450D0C">
            <w:pPr>
              <w:jc w:val="center"/>
            </w:pPr>
            <w:r>
              <w:t>Montant € HT</w:t>
            </w:r>
          </w:p>
        </w:tc>
        <w:tc>
          <w:tcPr>
            <w:tcW w:w="2359" w:type="dxa"/>
            <w:shd w:val="clear" w:color="auto" w:fill="DAEEF3" w:themeFill="accent5" w:themeFillTint="33"/>
            <w:vAlign w:val="center"/>
          </w:tcPr>
          <w:p w14:paraId="68D76C8F" w14:textId="2A88DFB5" w:rsidR="005A2ED6" w:rsidRPr="00635EFE" w:rsidRDefault="005A2ED6" w:rsidP="00450D0C">
            <w:pPr>
              <w:jc w:val="center"/>
            </w:pPr>
            <w:r>
              <w:t>TVA</w:t>
            </w:r>
          </w:p>
        </w:tc>
        <w:tc>
          <w:tcPr>
            <w:tcW w:w="2622" w:type="dxa"/>
            <w:shd w:val="clear" w:color="auto" w:fill="DAEEF3" w:themeFill="accent5" w:themeFillTint="33"/>
            <w:vAlign w:val="center"/>
          </w:tcPr>
          <w:p w14:paraId="1FB381B3" w14:textId="6A206E5E" w:rsidR="005A2ED6" w:rsidRPr="00635EFE" w:rsidRDefault="005A2ED6" w:rsidP="00450D0C">
            <w:pPr>
              <w:jc w:val="center"/>
            </w:pPr>
            <w:r w:rsidRPr="00635EFE">
              <w:t xml:space="preserve">Montant € </w:t>
            </w:r>
            <w:r>
              <w:t>T</w:t>
            </w:r>
            <w:r w:rsidRPr="00635EFE">
              <w:t>T</w:t>
            </w:r>
            <w:r>
              <w:t>C</w:t>
            </w:r>
          </w:p>
        </w:tc>
      </w:tr>
      <w:tr w:rsidR="005A2ED6" w:rsidRPr="00635EFE" w14:paraId="38C7CD3B" w14:textId="77777777" w:rsidTr="00450D0C">
        <w:trPr>
          <w:trHeight w:val="624"/>
          <w:jc w:val="center"/>
        </w:trPr>
        <w:tc>
          <w:tcPr>
            <w:tcW w:w="2621" w:type="dxa"/>
            <w:shd w:val="clear" w:color="auto" w:fill="DAEEF3" w:themeFill="accent5" w:themeFillTint="33"/>
            <w:vAlign w:val="center"/>
          </w:tcPr>
          <w:p w14:paraId="04C2E188" w14:textId="505BE189" w:rsidR="005A2ED6" w:rsidRPr="00635EFE" w:rsidRDefault="005A2ED6" w:rsidP="00450D0C">
            <w:pPr>
              <w:jc w:val="center"/>
            </w:pPr>
            <w:r>
              <w:t>Montant</w:t>
            </w:r>
            <w:r w:rsidR="00D721C3">
              <w:t xml:space="preserve"> tranche ferme</w:t>
            </w:r>
          </w:p>
        </w:tc>
        <w:tc>
          <w:tcPr>
            <w:tcW w:w="2593" w:type="dxa"/>
            <w:shd w:val="clear" w:color="auto" w:fill="DAEEF3" w:themeFill="accent5" w:themeFillTint="33"/>
            <w:vAlign w:val="center"/>
          </w:tcPr>
          <w:p w14:paraId="4352D76D" w14:textId="77777777" w:rsidR="005A2ED6" w:rsidRPr="00635EFE" w:rsidRDefault="005A2ED6" w:rsidP="00450D0C">
            <w:pPr>
              <w:jc w:val="center"/>
            </w:pPr>
          </w:p>
        </w:tc>
        <w:tc>
          <w:tcPr>
            <w:tcW w:w="2359" w:type="dxa"/>
            <w:shd w:val="clear" w:color="auto" w:fill="DAEEF3" w:themeFill="accent5" w:themeFillTint="33"/>
            <w:vAlign w:val="center"/>
          </w:tcPr>
          <w:p w14:paraId="01CB7739" w14:textId="77777777" w:rsidR="005A2ED6" w:rsidRPr="00635EFE" w:rsidRDefault="005A2ED6" w:rsidP="00450D0C">
            <w:pPr>
              <w:jc w:val="center"/>
            </w:pPr>
          </w:p>
        </w:tc>
        <w:tc>
          <w:tcPr>
            <w:tcW w:w="2622" w:type="dxa"/>
            <w:shd w:val="clear" w:color="auto" w:fill="DAEEF3" w:themeFill="accent5" w:themeFillTint="33"/>
            <w:vAlign w:val="center"/>
          </w:tcPr>
          <w:p w14:paraId="5C1F5334" w14:textId="2B6CA38F" w:rsidR="005A2ED6" w:rsidRPr="00635EFE" w:rsidRDefault="005A2ED6" w:rsidP="00450D0C">
            <w:pPr>
              <w:jc w:val="center"/>
            </w:pPr>
          </w:p>
        </w:tc>
      </w:tr>
      <w:tr w:rsidR="00D721C3" w:rsidRPr="00635EFE" w14:paraId="6454451C" w14:textId="77777777" w:rsidTr="00450D0C">
        <w:trPr>
          <w:trHeight w:val="624"/>
          <w:jc w:val="center"/>
        </w:trPr>
        <w:tc>
          <w:tcPr>
            <w:tcW w:w="2621" w:type="dxa"/>
            <w:shd w:val="clear" w:color="auto" w:fill="DAEEF3" w:themeFill="accent5" w:themeFillTint="33"/>
            <w:vAlign w:val="center"/>
          </w:tcPr>
          <w:p w14:paraId="519E0BB0" w14:textId="116CCC11" w:rsidR="00D721C3" w:rsidRDefault="00D721C3" w:rsidP="00450D0C">
            <w:pPr>
              <w:jc w:val="center"/>
            </w:pPr>
            <w:r>
              <w:t xml:space="preserve">Montant tranche optionnelle 1 – </w:t>
            </w:r>
          </w:p>
          <w:p w14:paraId="6D6B6ABB" w14:textId="69FCFD18" w:rsidR="00D721C3" w:rsidRDefault="00D721C3" w:rsidP="00450D0C">
            <w:pPr>
              <w:jc w:val="center"/>
            </w:pPr>
            <w:r>
              <w:t xml:space="preserve"> Application d’un traitement hydrofuge</w:t>
            </w:r>
          </w:p>
        </w:tc>
        <w:tc>
          <w:tcPr>
            <w:tcW w:w="2593" w:type="dxa"/>
            <w:shd w:val="clear" w:color="auto" w:fill="DAEEF3" w:themeFill="accent5" w:themeFillTint="33"/>
            <w:vAlign w:val="center"/>
          </w:tcPr>
          <w:p w14:paraId="4CEA6DD6" w14:textId="77777777" w:rsidR="00D721C3" w:rsidRPr="00635EFE" w:rsidRDefault="00D721C3" w:rsidP="00450D0C">
            <w:pPr>
              <w:jc w:val="center"/>
            </w:pPr>
          </w:p>
        </w:tc>
        <w:tc>
          <w:tcPr>
            <w:tcW w:w="2359" w:type="dxa"/>
            <w:shd w:val="clear" w:color="auto" w:fill="DAEEF3" w:themeFill="accent5" w:themeFillTint="33"/>
            <w:vAlign w:val="center"/>
          </w:tcPr>
          <w:p w14:paraId="588485C7" w14:textId="77777777" w:rsidR="00D721C3" w:rsidRPr="00635EFE" w:rsidRDefault="00D721C3" w:rsidP="00450D0C">
            <w:pPr>
              <w:jc w:val="center"/>
            </w:pPr>
          </w:p>
        </w:tc>
        <w:tc>
          <w:tcPr>
            <w:tcW w:w="2622" w:type="dxa"/>
            <w:shd w:val="clear" w:color="auto" w:fill="DAEEF3" w:themeFill="accent5" w:themeFillTint="33"/>
            <w:vAlign w:val="center"/>
          </w:tcPr>
          <w:p w14:paraId="6F0D17BB" w14:textId="77777777" w:rsidR="00D721C3" w:rsidRPr="00635EFE" w:rsidRDefault="00D721C3" w:rsidP="00450D0C">
            <w:pPr>
              <w:jc w:val="center"/>
            </w:pPr>
          </w:p>
        </w:tc>
      </w:tr>
      <w:tr w:rsidR="00D721C3" w:rsidRPr="00635EFE" w14:paraId="7A605327" w14:textId="77777777" w:rsidTr="00450D0C">
        <w:trPr>
          <w:trHeight w:val="624"/>
          <w:jc w:val="center"/>
        </w:trPr>
        <w:tc>
          <w:tcPr>
            <w:tcW w:w="2621" w:type="dxa"/>
            <w:shd w:val="clear" w:color="auto" w:fill="DAEEF3" w:themeFill="accent5" w:themeFillTint="33"/>
            <w:vAlign w:val="center"/>
          </w:tcPr>
          <w:p w14:paraId="76DA5074" w14:textId="64E1DF92" w:rsidR="00D721C3" w:rsidRDefault="00D721C3" w:rsidP="00450D0C">
            <w:pPr>
              <w:jc w:val="center"/>
            </w:pPr>
            <w:r>
              <w:t>Montant tranche optionnelle 2 – Plus-value pour bardage en lieu et place du renfoncement du mur d’escalier (art. 11.5.10.2)</w:t>
            </w:r>
          </w:p>
        </w:tc>
        <w:tc>
          <w:tcPr>
            <w:tcW w:w="2593" w:type="dxa"/>
            <w:shd w:val="clear" w:color="auto" w:fill="DAEEF3" w:themeFill="accent5" w:themeFillTint="33"/>
            <w:vAlign w:val="center"/>
          </w:tcPr>
          <w:p w14:paraId="304D6395" w14:textId="77777777" w:rsidR="00D721C3" w:rsidRPr="00635EFE" w:rsidRDefault="00D721C3" w:rsidP="00450D0C">
            <w:pPr>
              <w:jc w:val="center"/>
            </w:pPr>
          </w:p>
        </w:tc>
        <w:tc>
          <w:tcPr>
            <w:tcW w:w="2359" w:type="dxa"/>
            <w:shd w:val="clear" w:color="auto" w:fill="DAEEF3" w:themeFill="accent5" w:themeFillTint="33"/>
            <w:vAlign w:val="center"/>
          </w:tcPr>
          <w:p w14:paraId="23F22545" w14:textId="77777777" w:rsidR="00D721C3" w:rsidRPr="00635EFE" w:rsidRDefault="00D721C3" w:rsidP="00450D0C">
            <w:pPr>
              <w:jc w:val="center"/>
            </w:pPr>
          </w:p>
        </w:tc>
        <w:tc>
          <w:tcPr>
            <w:tcW w:w="2622" w:type="dxa"/>
            <w:shd w:val="clear" w:color="auto" w:fill="DAEEF3" w:themeFill="accent5" w:themeFillTint="33"/>
            <w:vAlign w:val="center"/>
          </w:tcPr>
          <w:p w14:paraId="1B8C8F40" w14:textId="77777777" w:rsidR="00D721C3" w:rsidRPr="00635EFE" w:rsidRDefault="00D721C3" w:rsidP="00450D0C">
            <w:pPr>
              <w:jc w:val="center"/>
            </w:pPr>
          </w:p>
        </w:tc>
      </w:tr>
      <w:tr w:rsidR="00D721C3" w:rsidRPr="00635EFE" w14:paraId="651286ED" w14:textId="77777777" w:rsidTr="00450D0C">
        <w:trPr>
          <w:trHeight w:val="624"/>
          <w:jc w:val="center"/>
        </w:trPr>
        <w:tc>
          <w:tcPr>
            <w:tcW w:w="2621" w:type="dxa"/>
            <w:shd w:val="clear" w:color="auto" w:fill="DAEEF3" w:themeFill="accent5" w:themeFillTint="33"/>
            <w:vAlign w:val="center"/>
          </w:tcPr>
          <w:p w14:paraId="3AFBBA96" w14:textId="67846A45" w:rsidR="00D721C3" w:rsidRDefault="00D721C3" w:rsidP="00450D0C">
            <w:pPr>
              <w:jc w:val="center"/>
            </w:pPr>
            <w:r>
              <w:t>TOTAL</w:t>
            </w:r>
          </w:p>
        </w:tc>
        <w:tc>
          <w:tcPr>
            <w:tcW w:w="2593" w:type="dxa"/>
            <w:shd w:val="clear" w:color="auto" w:fill="DAEEF3" w:themeFill="accent5" w:themeFillTint="33"/>
            <w:vAlign w:val="center"/>
          </w:tcPr>
          <w:p w14:paraId="6631ED99" w14:textId="77777777" w:rsidR="00D721C3" w:rsidRPr="00635EFE" w:rsidRDefault="00D721C3" w:rsidP="00450D0C">
            <w:pPr>
              <w:jc w:val="center"/>
            </w:pPr>
          </w:p>
        </w:tc>
        <w:tc>
          <w:tcPr>
            <w:tcW w:w="2359" w:type="dxa"/>
            <w:shd w:val="clear" w:color="auto" w:fill="DAEEF3" w:themeFill="accent5" w:themeFillTint="33"/>
            <w:vAlign w:val="center"/>
          </w:tcPr>
          <w:p w14:paraId="2474F002" w14:textId="77777777" w:rsidR="00D721C3" w:rsidRPr="00635EFE" w:rsidRDefault="00D721C3" w:rsidP="00450D0C">
            <w:pPr>
              <w:jc w:val="center"/>
            </w:pPr>
          </w:p>
        </w:tc>
        <w:tc>
          <w:tcPr>
            <w:tcW w:w="2622" w:type="dxa"/>
            <w:shd w:val="clear" w:color="auto" w:fill="DAEEF3" w:themeFill="accent5" w:themeFillTint="33"/>
            <w:vAlign w:val="center"/>
          </w:tcPr>
          <w:p w14:paraId="35284602" w14:textId="77777777" w:rsidR="00D721C3" w:rsidRPr="00635EFE" w:rsidRDefault="00D721C3" w:rsidP="00450D0C">
            <w:pPr>
              <w:jc w:val="center"/>
            </w:pPr>
          </w:p>
        </w:tc>
      </w:tr>
    </w:tbl>
    <w:p w14:paraId="633F5267" w14:textId="3B8EF290" w:rsidR="00D56CD7" w:rsidRDefault="00D56CD7" w:rsidP="005529BC"/>
    <w:p w14:paraId="0F8A31E2" w14:textId="77777777"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43A85596" w14:textId="77777777" w:rsidR="00D56CD7" w:rsidRPr="00AC492A" w:rsidRDefault="00D56CD7" w:rsidP="005529BC">
      <w:r w:rsidRPr="00AC492A">
        <w:t xml:space="preserve">Les prix sont établis en considérant comme incluses toutes les sujétions normalement prévisibles dans les conditions de temps et de lieu où s'exécutent les travaux telles que visées à l'article 10.1 du CCAG Travaux. </w:t>
      </w:r>
    </w:p>
    <w:p w14:paraId="2BE834F5" w14:textId="77777777" w:rsidR="00D56CD7" w:rsidRPr="00AC492A" w:rsidRDefault="00D56CD7" w:rsidP="005529BC">
      <w:pPr>
        <w:pStyle w:val="06ARTICLENiv2-Texte"/>
        <w:rPr>
          <w:b/>
        </w:rPr>
      </w:pPr>
      <w:r w:rsidRPr="00AC492A">
        <w:t xml:space="preserve">Les prix afférents aux travaux assignés au mandataire d'un groupement, ou au titulaire sont réputés comprendre les dépenses relatives au chantier visées aux articles 10.1.1 et 10.1.2 du CCAG Travaux. </w:t>
      </w:r>
    </w:p>
    <w:p w14:paraId="06447034" w14:textId="77777777" w:rsidR="00D56CD7" w:rsidRPr="00AC492A" w:rsidRDefault="00D56CD7" w:rsidP="005529BC">
      <w:pPr>
        <w:pStyle w:val="TABNIVEAU1"/>
        <w:numPr>
          <w:ilvl w:val="0"/>
          <w:numId w:val="5"/>
        </w:numPr>
        <w:rPr>
          <w:b/>
        </w:rPr>
      </w:pPr>
      <w:r w:rsidRPr="00AC492A">
        <w:rPr>
          <w:b/>
        </w:rPr>
        <w:t>En cas de cotraitance conjointe ou solidaire</w:t>
      </w:r>
      <w:r w:rsidRPr="00AC492A">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1341E02C" w14:textId="5821EAAD" w:rsidR="00D56CD7" w:rsidRPr="007A5D91" w:rsidRDefault="00D56CD7" w:rsidP="005529BC">
      <w:pPr>
        <w:pStyle w:val="TABNIVEAU1"/>
        <w:numPr>
          <w:ilvl w:val="0"/>
          <w:numId w:val="5"/>
        </w:numPr>
      </w:pPr>
      <w:r w:rsidRPr="00AC492A">
        <w:rPr>
          <w:b/>
        </w:rPr>
        <w:t xml:space="preserve">En cas de sous-traitance </w:t>
      </w:r>
      <w:r w:rsidRPr="00AC492A">
        <w:t>les prix du marché sont réputés couvrir les frais de coordination et de contrôle des sous-traitants par le titulaire ou les membres du groupement, ainsi que les conséquences de leurs défaillances.</w:t>
      </w:r>
    </w:p>
    <w:p w14:paraId="0F491908" w14:textId="541AEFA5" w:rsidR="00D56CD7" w:rsidRPr="00AC492A" w:rsidRDefault="00D56CD7" w:rsidP="005529BC"/>
    <w:p w14:paraId="0251F2B2" w14:textId="77777777" w:rsidR="00D56CD7" w:rsidRPr="00AC492A" w:rsidRDefault="00D56CD7" w:rsidP="00B503E1">
      <w:pPr>
        <w:pStyle w:val="Titre2"/>
      </w:pPr>
      <w:r w:rsidRPr="00AC492A">
        <w:t>Répartition des prestations (en cas de groupement conjoint uniquement)</w:t>
      </w:r>
    </w:p>
    <w:p w14:paraId="1CD83F47" w14:textId="77777777" w:rsidR="00D56CD7" w:rsidRPr="00AC492A" w:rsidRDefault="00D56CD7" w:rsidP="005529BC">
      <w:r w:rsidRPr="00AC492A">
        <w:t>(Les membres du groupement conjoint indiquent dans le tableau ci-dessous la répartition des prestations que chacun d’entre eux s’engage à réaliser)</w:t>
      </w:r>
    </w:p>
    <w:p w14:paraId="2F004B82" w14:textId="77777777" w:rsidR="00D56CD7" w:rsidRPr="00AC492A" w:rsidRDefault="00D56CD7" w:rsidP="005529B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181308">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5529BC">
            <w:r w:rsidRPr="00AC492A">
              <w:t xml:space="preserve">Désignation des membres </w:t>
            </w:r>
          </w:p>
          <w:p w14:paraId="5137D933" w14:textId="77777777" w:rsidR="00D56CD7" w:rsidRPr="00AC492A" w:rsidRDefault="00D56CD7" w:rsidP="005529BC">
            <w:r w:rsidRPr="00AC492A">
              <w:t>du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5529BC">
            <w:r w:rsidRPr="00AC492A">
              <w:t>Prestations exécutées par les membres</w:t>
            </w:r>
          </w:p>
          <w:p w14:paraId="631B5125" w14:textId="77777777" w:rsidR="00D56CD7" w:rsidRPr="00AC492A" w:rsidRDefault="00D56CD7" w:rsidP="005529BC">
            <w:r w:rsidRPr="00AC492A">
              <w:t>du groupement conjoint</w:t>
            </w:r>
          </w:p>
        </w:tc>
      </w:tr>
      <w:tr w:rsidR="00D56CD7" w:rsidRPr="00AC492A" w14:paraId="446C09A6" w14:textId="77777777" w:rsidTr="00181308">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5529BC"/>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5529BC">
            <w:r w:rsidRPr="00AC492A">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5529BC">
            <w:r w:rsidRPr="00AC492A">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5529BC"/>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5529BC"/>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5529BC"/>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5529BC"/>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5529BC"/>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5529BC"/>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5529BC"/>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5529BC"/>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5529BC"/>
        </w:tc>
      </w:tr>
    </w:tbl>
    <w:p w14:paraId="4191A9C8" w14:textId="77777777" w:rsidR="00D56CD7" w:rsidRPr="00AC492A" w:rsidRDefault="00D56CD7" w:rsidP="005529BC"/>
    <w:p w14:paraId="0C2B3CD2" w14:textId="14030D1E" w:rsidR="00D56CD7" w:rsidRPr="00AC492A" w:rsidRDefault="00D56CD7" w:rsidP="00B503E1">
      <w:pPr>
        <w:pStyle w:val="Titre2"/>
        <w:numPr>
          <w:ilvl w:val="0"/>
          <w:numId w:val="0"/>
        </w:numPr>
        <w:ind w:left="567"/>
      </w:pPr>
    </w:p>
    <w:p w14:paraId="71C8EBA0" w14:textId="77777777" w:rsidR="00D56CD7" w:rsidRPr="00AC492A" w:rsidRDefault="00D56CD7" w:rsidP="00B503E1">
      <w:pPr>
        <w:pStyle w:val="Titre2"/>
      </w:pPr>
      <w:r w:rsidRPr="00AC492A">
        <w:t>Compte(s) à créditer - Coordonnées bancaires du titulaire ou du mandataire du groupement solidaire</w:t>
      </w:r>
    </w:p>
    <w:p w14:paraId="440440D3" w14:textId="77777777" w:rsidR="00D56CD7" w:rsidRPr="00AC492A" w:rsidRDefault="00D56CD7" w:rsidP="005529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5529BC">
            <w:r w:rsidRPr="00AC492A">
              <w:rPr>
                <w:noProof/>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caps/>
                <w:noProof/>
              </w:rPr>
              <w:t xml:space="preserve"> </w:t>
            </w:r>
          </w:p>
          <w:p w14:paraId="69CE2815" w14:textId="72542874" w:rsidR="00D56CD7" w:rsidRPr="00AC492A" w:rsidRDefault="00D56CD7" w:rsidP="005529BC">
            <w:r w:rsidRPr="00AC492A">
              <w:rPr>
                <w:bCs/>
                <w:caps/>
                <w:noProof/>
              </w:rPr>
              <w:t xml:space="preserve"> </w:t>
            </w:r>
            <w:r w:rsidRPr="00D56CD7">
              <w:rPr>
                <w:bCs/>
                <w:caps/>
                <w:noProof/>
              </w:rPr>
              <w:t>J</w:t>
            </w:r>
            <w:r w:rsidRPr="00D56CD7">
              <w:rPr>
                <w:bCs/>
              </w:rPr>
              <w:t>OINDRE</w:t>
            </w:r>
            <w:r w:rsidRPr="00D56CD7">
              <w:t xml:space="preserve"> UN OU DES RELEVE(S) D’IDENTITE BANCAIRE OU POSTAL</w:t>
            </w:r>
          </w:p>
          <w:p w14:paraId="008F2F5A" w14:textId="77777777" w:rsidR="00D56CD7" w:rsidRPr="00AC492A" w:rsidRDefault="00D56CD7" w:rsidP="005529BC"/>
        </w:tc>
      </w:tr>
    </w:tbl>
    <w:p w14:paraId="654BA7E9" w14:textId="77777777" w:rsidR="00D56CD7" w:rsidRDefault="00D56CD7" w:rsidP="005529BC"/>
    <w:p w14:paraId="267D638F" w14:textId="7E76B015" w:rsidR="00D56CD7" w:rsidRDefault="00D56CD7" w:rsidP="005529BC">
      <w:r w:rsidRPr="00AC492A">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5E24A191" w14:textId="77777777" w:rsidR="00450D0C" w:rsidRDefault="00450D0C" w:rsidP="005529BC">
      <w:pPr>
        <w:rPr>
          <w:color w:val="000000"/>
        </w:rPr>
      </w:pPr>
    </w:p>
    <w:p w14:paraId="386801CE" w14:textId="641D9687" w:rsidR="007A5D91" w:rsidRDefault="007A5D91" w:rsidP="005529BC">
      <w:pPr>
        <w:rPr>
          <w:color w:val="000000"/>
        </w:rPr>
      </w:pPr>
      <w:r w:rsidRPr="00AC492A">
        <w:rPr>
          <w:noProof/>
        </w:rPr>
        <w:drawing>
          <wp:anchor distT="0" distB="0" distL="114300" distR="114300" simplePos="0" relativeHeight="251766272" behindDoc="0" locked="0" layoutInCell="1" allowOverlap="1" wp14:anchorId="23C28FD6" wp14:editId="1CC99F7B">
            <wp:simplePos x="0" y="0"/>
            <wp:positionH relativeFrom="column">
              <wp:posOffset>5177348</wp:posOffset>
            </wp:positionH>
            <wp:positionV relativeFrom="paragraph">
              <wp:posOffset>5908</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B503E1">
      <w:pPr>
        <w:pStyle w:val="Titre2"/>
      </w:pPr>
      <w:r>
        <w:t>Evolution des prix / Indexation</w:t>
      </w:r>
    </w:p>
    <w:p w14:paraId="3E55E30E" w14:textId="77777777" w:rsidR="007A5D91" w:rsidRPr="007A5D91" w:rsidRDefault="007A5D91" w:rsidP="005529BC"/>
    <w:p w14:paraId="5B6FD2B3" w14:textId="2A424F7B" w:rsidR="005A2ED6" w:rsidRDefault="007A5D91" w:rsidP="00343E69">
      <w:pPr>
        <w:rPr>
          <w:rFonts w:cs="Calibri"/>
          <w:spacing w:val="-3"/>
        </w:rPr>
      </w:pPr>
      <w:r w:rsidRPr="00AC492A">
        <w:t xml:space="preserve">Les prix du marché sont </w:t>
      </w:r>
      <w:bookmarkStart w:id="10" w:name="_Toc197326307"/>
      <w:bookmarkStart w:id="11" w:name="_Hlk169600688"/>
      <w:r w:rsidR="00343E69">
        <w:t>fermes, sans actualisation (art. R2112-11 du code de la commande publique : les prix sont fixés moins de 3 mois avant le démarrage du marché)</w:t>
      </w:r>
    </w:p>
    <w:p w14:paraId="37F80F09" w14:textId="77777777" w:rsidR="00FC05FE" w:rsidRDefault="00FC05FE" w:rsidP="007A5D91">
      <w:pPr>
        <w:pStyle w:val="Sansinterligne"/>
        <w:rPr>
          <w:rFonts w:cs="Calibri"/>
          <w:spacing w:val="-3"/>
        </w:rPr>
      </w:pPr>
    </w:p>
    <w:bookmarkEnd w:id="10"/>
    <w:bookmarkEnd w:id="11"/>
    <w:p w14:paraId="64DFD3E5" w14:textId="77777777" w:rsidR="007A5D91" w:rsidRPr="00AC492A" w:rsidRDefault="007A5D91" w:rsidP="005529BC">
      <w:r w:rsidRPr="00AC492A">
        <w:rPr>
          <w:noProof/>
        </w:rPr>
        <w:drawing>
          <wp:anchor distT="0" distB="0" distL="114300" distR="114300" simplePos="0" relativeHeight="251768320" behindDoc="0" locked="0" layoutInCell="1" allowOverlap="1" wp14:anchorId="2688942D" wp14:editId="60A955F7">
            <wp:simplePos x="0" y="0"/>
            <wp:positionH relativeFrom="column">
              <wp:posOffset>4834449</wp:posOffset>
            </wp:positionH>
            <wp:positionV relativeFrom="paragraph">
              <wp:posOffset>130148</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5529BC">
      <w:pPr>
        <w:pStyle w:val="Titre1"/>
      </w:pPr>
      <w:bookmarkStart w:id="12" w:name="_Toc191910267"/>
      <w:r w:rsidRPr="00AC492A">
        <w:t>MODALITES DE PAIEMENT</w:t>
      </w:r>
      <w:bookmarkEnd w:id="12"/>
    </w:p>
    <w:p w14:paraId="5F913AFA" w14:textId="77777777" w:rsidR="007A5D91" w:rsidRPr="00AC492A" w:rsidRDefault="007A5D91" w:rsidP="005529BC">
      <w:pPr>
        <w:rPr>
          <w:highlight w:val="lightGray"/>
        </w:rPr>
      </w:pPr>
    </w:p>
    <w:p w14:paraId="6190679A" w14:textId="77777777" w:rsidR="007A5D91" w:rsidRPr="00AC492A" w:rsidRDefault="007A5D91" w:rsidP="00B503E1">
      <w:pPr>
        <w:pStyle w:val="Titre2"/>
      </w:pPr>
      <w:r w:rsidRPr="00AC492A">
        <w:t>Acomptes et paiements partiels définitifs</w:t>
      </w:r>
    </w:p>
    <w:p w14:paraId="7BE37687" w14:textId="77777777" w:rsidR="007A5D91" w:rsidRPr="00AC492A" w:rsidRDefault="007A5D91" w:rsidP="005529BC"/>
    <w:p w14:paraId="167B67ED" w14:textId="7013FA19" w:rsidR="00261BA3" w:rsidRPr="00261BA3" w:rsidRDefault="00261BA3" w:rsidP="00343E69">
      <w:pPr>
        <w:pStyle w:val="NormalWeb"/>
        <w:jc w:val="both"/>
      </w:pPr>
      <w:r w:rsidRPr="00261BA3">
        <w:t>Pour régler les comptes (avances, acomptes et paiements du solde), il est nécessaire de formaliser une demande de paiement préalable. Le traitement des situations se fait via Chorus Pro.</w:t>
      </w:r>
    </w:p>
    <w:p w14:paraId="174EB96E" w14:textId="77777777" w:rsidR="00261BA3" w:rsidRPr="00261BA3" w:rsidRDefault="00261BA3" w:rsidP="00343E69">
      <w:pPr>
        <w:pStyle w:val="NormalWeb"/>
        <w:jc w:val="both"/>
      </w:pPr>
      <w:r w:rsidRPr="00261BA3">
        <w:t>Au fur et à mesure de l’avancement du chantier, l’entreprise établit des situations de travaux mensuelles (ou décomptes) en détaillant les travaux réalisés poste par poste, conformément à la DPGF. Pour chaque poste, l’entrepreneur indique le pourcentage d’avancement cumulé du mois en cours (N) ainsi que celui du mois précédent (N-1).</w:t>
      </w:r>
    </w:p>
    <w:p w14:paraId="422C6BA1" w14:textId="77777777" w:rsidR="00261BA3" w:rsidRPr="00261BA3" w:rsidRDefault="00261BA3" w:rsidP="00343E69">
      <w:pPr>
        <w:pStyle w:val="NormalWeb"/>
        <w:jc w:val="both"/>
      </w:pPr>
      <w:r w:rsidRPr="00261BA3">
        <w:t>Les décomptes sont établis par l’entreprise et envoyés au Maître d’œuvre une fois par mois (le 30 du mois) par un moyen garantissant une date certaine. Le Maître d’œuvre, après vérification et visa, établit l’état d’acompte mensuel. Ce dernier notifie au titulaire l’état d’acompte et propose au maître d’ouvrage de régler les sommes admises. Les acomptes sont payés dans les trente (30) jours suivant la réception de la situation de travaux.</w:t>
      </w:r>
    </w:p>
    <w:p w14:paraId="2F88D526" w14:textId="77777777" w:rsidR="007A5D91" w:rsidRPr="00261BA3" w:rsidRDefault="007A5D91" w:rsidP="00343E69">
      <w:pPr>
        <w:jc w:val="both"/>
      </w:pPr>
    </w:p>
    <w:p w14:paraId="2F65D890" w14:textId="77777777" w:rsidR="007A5D91" w:rsidRPr="00AC492A" w:rsidRDefault="007A5D91" w:rsidP="00B503E1">
      <w:pPr>
        <w:pStyle w:val="Titre2"/>
      </w:pPr>
      <w:r w:rsidRPr="00AC492A">
        <w:t>Paiement définitif</w:t>
      </w:r>
    </w:p>
    <w:p w14:paraId="7131EA45" w14:textId="77777777" w:rsidR="007A5D91" w:rsidRPr="00AC492A" w:rsidRDefault="007A5D91" w:rsidP="005529BC"/>
    <w:p w14:paraId="22F550BB" w14:textId="77777777" w:rsidR="007A5D91" w:rsidRPr="00AC492A" w:rsidRDefault="007A5D91" w:rsidP="00343E69">
      <w:pPr>
        <w:jc w:val="both"/>
      </w:pPr>
      <w:r w:rsidRPr="00AC492A">
        <w:t>Le titulaire du marché doit établir le projet de décompte final de son marché conformément à l'article 12.3 du C.C.A.G. Travaux. Le décompte général est établi conformément à l’article 12.4 du C.C.A.G. Travaux.</w:t>
      </w:r>
    </w:p>
    <w:p w14:paraId="2B4C2D4C" w14:textId="77777777" w:rsidR="004E701C" w:rsidRDefault="004E701C" w:rsidP="005529BC"/>
    <w:p w14:paraId="43824D63" w14:textId="20EFD1B1" w:rsidR="007A5D91" w:rsidRPr="00AC492A" w:rsidRDefault="007A5D91" w:rsidP="005529BC">
      <w:r>
        <w:lastRenderedPageBreak/>
        <w:tab/>
      </w:r>
    </w:p>
    <w:p w14:paraId="78DF94B8" w14:textId="77777777" w:rsidR="007A5D91" w:rsidRPr="00AC492A" w:rsidRDefault="007A5D91" w:rsidP="00B503E1">
      <w:pPr>
        <w:pStyle w:val="Titre2"/>
      </w:pPr>
      <w:r w:rsidRPr="00AC492A">
        <w:t>Présentation des demandes de paiement</w:t>
      </w:r>
    </w:p>
    <w:p w14:paraId="34595B2B" w14:textId="77777777" w:rsidR="007A5D91" w:rsidRPr="00AC492A" w:rsidRDefault="007A5D91" w:rsidP="005529BC"/>
    <w:p w14:paraId="630B5211" w14:textId="77777777" w:rsidR="007A5D91" w:rsidRPr="00AC492A" w:rsidRDefault="007A5D91" w:rsidP="005529BC">
      <w:r w:rsidRPr="00AC492A">
        <w:t>Les demandes de paiement seront présentées selon les conditions prévues à l'article 12.2 du CCAG Travaux et seront établies en un original portant, outre les mentions légales, les indications suivantes :</w:t>
      </w:r>
    </w:p>
    <w:p w14:paraId="44584106" w14:textId="77777777" w:rsidR="007A5D91" w:rsidRPr="00AC492A" w:rsidRDefault="007A5D91" w:rsidP="005529BC">
      <w:pPr>
        <w:pStyle w:val="Paragraphedeliste"/>
        <w:numPr>
          <w:ilvl w:val="0"/>
          <w:numId w:val="10"/>
        </w:numPr>
      </w:pPr>
      <w:r w:rsidRPr="00AC492A">
        <w:t xml:space="preserve">le nom ou la raison sociale du créancier ; </w:t>
      </w:r>
    </w:p>
    <w:p w14:paraId="08C35DC6" w14:textId="77777777" w:rsidR="007A5D91" w:rsidRPr="00AC492A" w:rsidRDefault="007A5D91" w:rsidP="005529BC">
      <w:pPr>
        <w:pStyle w:val="Paragraphedeliste"/>
        <w:numPr>
          <w:ilvl w:val="0"/>
          <w:numId w:val="10"/>
        </w:numPr>
      </w:pPr>
      <w:r w:rsidRPr="00AC492A">
        <w:t>le cas échéant, le numéro de SIRET ;</w:t>
      </w:r>
    </w:p>
    <w:p w14:paraId="49F11932" w14:textId="77777777" w:rsidR="007A5D91" w:rsidRPr="00AC492A" w:rsidRDefault="007A5D91" w:rsidP="005529BC">
      <w:pPr>
        <w:pStyle w:val="Paragraphedeliste"/>
        <w:numPr>
          <w:ilvl w:val="0"/>
          <w:numId w:val="10"/>
        </w:numPr>
      </w:pPr>
      <w:r w:rsidRPr="00AC492A">
        <w:t>le numéro du marché ;</w:t>
      </w:r>
    </w:p>
    <w:p w14:paraId="416069B5" w14:textId="77777777" w:rsidR="007A5D91" w:rsidRPr="00AC492A" w:rsidRDefault="007A5D91" w:rsidP="005529BC">
      <w:pPr>
        <w:pStyle w:val="Paragraphedeliste"/>
        <w:numPr>
          <w:ilvl w:val="0"/>
          <w:numId w:val="10"/>
        </w:numPr>
      </w:pPr>
      <w:r w:rsidRPr="00AC492A">
        <w:t>le montant des prestations admises, établi conformément à la décomposition des prix forfaitaires, hors TVA et, le cas échéant, diminué des réfactions ;</w:t>
      </w:r>
    </w:p>
    <w:p w14:paraId="2AC416BA" w14:textId="77777777" w:rsidR="007A5D91" w:rsidRPr="00AC492A" w:rsidRDefault="007A5D91" w:rsidP="005529BC">
      <w:pPr>
        <w:pStyle w:val="Paragraphedeliste"/>
        <w:numPr>
          <w:ilvl w:val="0"/>
          <w:numId w:val="10"/>
        </w:numPr>
      </w:pPr>
      <w:r w:rsidRPr="00AC492A">
        <w:t>le montant total TTC des prestations livrées ou exécutées (incluant, le cas échéant le montant de la TVA des prestations exécutés par le ou les sous-traitants) ;</w:t>
      </w:r>
    </w:p>
    <w:p w14:paraId="3FA8AC78" w14:textId="77777777" w:rsidR="007A5D91" w:rsidRPr="00AC492A" w:rsidRDefault="007A5D91" w:rsidP="005529BC">
      <w:pPr>
        <w:pStyle w:val="Paragraphedeliste"/>
        <w:numPr>
          <w:ilvl w:val="0"/>
          <w:numId w:val="10"/>
        </w:numPr>
      </w:pPr>
      <w:r w:rsidRPr="00AC492A">
        <w:t>la date de facturation ;</w:t>
      </w:r>
    </w:p>
    <w:p w14:paraId="44ED5BB3" w14:textId="77777777" w:rsidR="007A5D91" w:rsidRPr="00AC492A" w:rsidRDefault="007A5D91" w:rsidP="005529BC">
      <w:pPr>
        <w:pStyle w:val="Paragraphedeliste"/>
        <w:numPr>
          <w:ilvl w:val="0"/>
          <w:numId w:val="10"/>
        </w:numPr>
      </w:pPr>
      <w:r w:rsidRPr="00AC492A">
        <w:t>lorsqu'un paiement est prévu à l'issue de certaines étapes de l'exécution du marché, le montant correspondant à la période en cause ;</w:t>
      </w:r>
    </w:p>
    <w:p w14:paraId="60E3AF47" w14:textId="77777777" w:rsidR="007A5D91" w:rsidRPr="00AC492A" w:rsidRDefault="007A5D91" w:rsidP="005529BC">
      <w:pPr>
        <w:pStyle w:val="Paragraphedeliste"/>
        <w:numPr>
          <w:ilvl w:val="0"/>
          <w:numId w:val="10"/>
        </w:numPr>
      </w:pPr>
      <w:r w:rsidRPr="00AC492A">
        <w:t>le détail des calculs, avec justifications à l'appui, de l'application des coefficients d'actualisation ou de révision des prix ;</w:t>
      </w:r>
    </w:p>
    <w:p w14:paraId="19C81B0D" w14:textId="77777777" w:rsidR="007A5D91" w:rsidRPr="00AC492A" w:rsidRDefault="007A5D91" w:rsidP="005529BC">
      <w:pPr>
        <w:pStyle w:val="Paragraphedeliste"/>
        <w:numPr>
          <w:ilvl w:val="0"/>
          <w:numId w:val="10"/>
        </w:numPr>
      </w:pPr>
      <w:r w:rsidRPr="00AC492A">
        <w:t>en cas de groupement conjoint, pour chaque membre du groupement, le montant des prestations effectuées par celui-ci ;</w:t>
      </w:r>
    </w:p>
    <w:p w14:paraId="2CC2768C" w14:textId="77777777" w:rsidR="007A5D91" w:rsidRPr="00AC492A" w:rsidRDefault="007A5D91" w:rsidP="005529BC">
      <w:pPr>
        <w:pStyle w:val="Paragraphedeliste"/>
        <w:numPr>
          <w:ilvl w:val="0"/>
          <w:numId w:val="10"/>
        </w:numPr>
      </w:pPr>
      <w:r w:rsidRPr="00AC492A">
        <w:t>en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5529BC">
      <w:pPr>
        <w:pStyle w:val="Paragraphedeliste"/>
        <w:numPr>
          <w:ilvl w:val="0"/>
          <w:numId w:val="10"/>
        </w:numPr>
      </w:pPr>
      <w:r w:rsidRPr="00AC492A">
        <w:t xml:space="preserve">le cas échéant, les indemnités, primes et retenues autres que la retenue de garantie, établies conformément aux stipulations du marché. </w:t>
      </w:r>
      <w:bookmarkStart w:id="13" w:name="_Toc462319259"/>
      <w:bookmarkStart w:id="14" w:name="_Toc479695074"/>
      <w:bookmarkStart w:id="15" w:name="_Toc31724166"/>
    </w:p>
    <w:p w14:paraId="3C09AAF3" w14:textId="77777777" w:rsidR="007A5D91" w:rsidRPr="00AC492A" w:rsidRDefault="007A5D91" w:rsidP="005529BC">
      <w:pPr>
        <w:pStyle w:val="Paragraphedeliste"/>
      </w:pPr>
    </w:p>
    <w:p w14:paraId="59F0013F" w14:textId="77777777" w:rsidR="007A5D91" w:rsidRPr="00AC492A" w:rsidRDefault="007A5D91" w:rsidP="00B503E1">
      <w:pPr>
        <w:pStyle w:val="Titre2"/>
      </w:pPr>
      <w:r w:rsidRPr="00AC492A">
        <w:t>Modalités de facturation</w:t>
      </w:r>
    </w:p>
    <w:p w14:paraId="676CA6F9" w14:textId="77777777" w:rsidR="007A5D91" w:rsidRPr="00AC492A" w:rsidRDefault="007A5D91" w:rsidP="005529BC"/>
    <w:p w14:paraId="705AC0DF" w14:textId="201C3E92" w:rsidR="00B93E96" w:rsidRPr="00AC492A" w:rsidRDefault="007A5D91" w:rsidP="005529BC">
      <w:pPr>
        <w:rPr>
          <w:rFonts w:ascii="Calibri" w:hAnsi="Calibri" w:cs="Calibri"/>
          <w:bCs/>
        </w:rPr>
      </w:pPr>
      <w:r w:rsidRPr="00AC492A">
        <w:t xml:space="preserve">Les paiements sont effectués selon les règles de la comptabilité publique, sur présentation d’une déposée sur la plateforme CHORUS de la </w:t>
      </w:r>
      <w:r w:rsidR="00B93E96">
        <w:t>CCI ROUEN METROPOLE (</w:t>
      </w:r>
      <w:r w:rsidR="00B93E96" w:rsidRPr="00AC492A">
        <w:rPr>
          <w:rFonts w:ascii="Calibri" w:hAnsi="Calibri" w:cs="Calibri"/>
          <w:bCs/>
        </w:rPr>
        <w:t>SIRET : 130 021 751 00131</w:t>
      </w:r>
      <w:r w:rsidR="00B93E96">
        <w:rPr>
          <w:rFonts w:ascii="Calibri" w:hAnsi="Calibri" w:cs="Calibri"/>
          <w:bCs/>
        </w:rPr>
        <w:t>)</w:t>
      </w:r>
    </w:p>
    <w:p w14:paraId="4E4E9D89" w14:textId="64A62FC8" w:rsidR="007A5D91" w:rsidRPr="00AC492A" w:rsidRDefault="007A5D91" w:rsidP="005529BC"/>
    <w:p w14:paraId="38FE6D02" w14:textId="77777777" w:rsidR="007A5D91" w:rsidRPr="00AC492A" w:rsidRDefault="007A5D91" w:rsidP="005529BC">
      <w:pPr>
        <w:rPr>
          <w:color w:val="000000" w:themeColor="text1"/>
        </w:rPr>
      </w:pPr>
      <w:r w:rsidRPr="00AC492A">
        <w:t xml:space="preserve">Les factures sont établies en référence au cadre de </w:t>
      </w:r>
      <w:r w:rsidRPr="00AC492A">
        <w:rPr>
          <w:color w:val="000000" w:themeColor="text1"/>
        </w:rPr>
        <w:t>décomposition du prix global forfaitaire.</w:t>
      </w:r>
    </w:p>
    <w:p w14:paraId="13A8B035" w14:textId="58BC3121" w:rsidR="007A5D91" w:rsidRPr="00AC492A" w:rsidRDefault="007A5D91" w:rsidP="005529BC">
      <w:r w:rsidRPr="00AC492A">
        <w:t xml:space="preserve">Après </w:t>
      </w:r>
      <w:r w:rsidR="000C266B">
        <w:t>modalités énoncées à l’art. 12 du CCAG-Travaux</w:t>
      </w:r>
      <w:r w:rsidRPr="00AC492A">
        <w:t>, l’acheteur se libère des sommes dues par virement sur le(s) compte(s) du titulaire défini au présent AE/CCP.</w:t>
      </w:r>
    </w:p>
    <w:p w14:paraId="497CA9DC" w14:textId="77777777" w:rsidR="007A5D91" w:rsidRPr="00AC492A" w:rsidRDefault="007A5D91" w:rsidP="005529BC">
      <w:r w:rsidRPr="00AC492A">
        <w:t xml:space="preserve">Les retenues dont le titulaire serait redevable au titre des pénalités prévues </w:t>
      </w:r>
      <w:hyperlink w:anchor="_PENALITES" w:history="1">
        <w:r w:rsidRPr="00AC492A">
          <w:rPr>
            <w:rStyle w:val="Lienhypertexte"/>
          </w:rPr>
          <w:t>à l’article 14 du présent AE/CCP</w:t>
        </w:r>
      </w:hyperlink>
      <w:r w:rsidRPr="00AC492A">
        <w:t xml:space="preserve"> seront déduites du montant TTC de la facture ou feront l’objet d’un ordre de reversement.</w:t>
      </w:r>
    </w:p>
    <w:p w14:paraId="4E8D3723" w14:textId="77777777" w:rsidR="007A5D91" w:rsidRPr="00AC492A" w:rsidRDefault="007A5D91" w:rsidP="005529BC"/>
    <w:p w14:paraId="1A8907DE" w14:textId="77777777" w:rsidR="007A5D91" w:rsidRPr="007E25B2" w:rsidRDefault="007A5D91" w:rsidP="00B503E1">
      <w:pPr>
        <w:pStyle w:val="Titre2"/>
      </w:pPr>
      <w:r w:rsidRPr="007E25B2">
        <w:t>Acceptation du montant de la facture</w:t>
      </w:r>
    </w:p>
    <w:p w14:paraId="08EE366D" w14:textId="77777777" w:rsidR="007A5D91" w:rsidRPr="000A1538" w:rsidRDefault="007A5D91" w:rsidP="007E25B2">
      <w:pPr>
        <w:pStyle w:val="Texte3"/>
        <w:ind w:left="0"/>
        <w:rPr>
          <w:sz w:val="22"/>
          <w:szCs w:val="22"/>
          <w:shd w:val="clear" w:color="auto" w:fill="auto"/>
          <w:lang w:val="fr-FR" w:eastAsia="fr-FR"/>
        </w:rPr>
      </w:pPr>
      <w:r w:rsidRPr="000A1538">
        <w:rPr>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4D9AE0E3" w14:textId="77777777" w:rsidR="00450D0C" w:rsidRPr="000A1538" w:rsidRDefault="00450D0C" w:rsidP="005529BC">
      <w:pPr>
        <w:pStyle w:val="Texte3"/>
        <w:rPr>
          <w:shd w:val="clear" w:color="auto" w:fill="auto"/>
          <w:lang w:val="fr-FR" w:eastAsia="fr-FR"/>
        </w:rPr>
      </w:pPr>
    </w:p>
    <w:bookmarkEnd w:id="13"/>
    <w:bookmarkEnd w:id="14"/>
    <w:bookmarkEnd w:id="15"/>
    <w:p w14:paraId="6FD82A10" w14:textId="77777777" w:rsidR="007A5D91" w:rsidRPr="00AC492A" w:rsidRDefault="007A5D91" w:rsidP="00B503E1">
      <w:pPr>
        <w:pStyle w:val="Titre2"/>
      </w:pPr>
      <w:r w:rsidRPr="00AC492A">
        <w:t>Délai global de paiement</w:t>
      </w:r>
    </w:p>
    <w:p w14:paraId="52D2920F" w14:textId="77777777" w:rsidR="007A5D91" w:rsidRPr="00AC492A" w:rsidRDefault="007A5D91" w:rsidP="005529BC"/>
    <w:p w14:paraId="733A392A" w14:textId="77777777" w:rsidR="007A5D91" w:rsidRPr="00AC492A" w:rsidRDefault="007A5D91" w:rsidP="005529BC">
      <w:r w:rsidRPr="00AC492A">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5529BC">
      <w:r w:rsidRPr="00AC492A">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5529BC">
      <w:r w:rsidRPr="007A5D91">
        <w:rPr>
          <w:noProof/>
        </w:rPr>
        <w:t xml:space="preserve">Le calculateur mis à disposition par les services de l’Etat : </w:t>
      </w:r>
      <w:hyperlink r:id="rId43" w:anchor="main" w:history="1">
        <w:r w:rsidRPr="007A5D91">
          <w:rPr>
            <w:rStyle w:val="Lienhypertexte"/>
          </w:rPr>
          <w:t>https://entreprendre.service-public.fr/simulateur/calcul/interets-moratoires#main</w:t>
        </w:r>
      </w:hyperlink>
      <w:r w:rsidRPr="007A5D91">
        <w:t xml:space="preserve"> </w:t>
      </w:r>
    </w:p>
    <w:p w14:paraId="490EAC33" w14:textId="77777777" w:rsidR="007A5D91" w:rsidRPr="00AC492A" w:rsidRDefault="007A5D91" w:rsidP="005529BC"/>
    <w:p w14:paraId="52F0F6FE" w14:textId="77777777" w:rsidR="007A5D91" w:rsidRPr="00AC492A" w:rsidRDefault="007A5D91" w:rsidP="00B503E1">
      <w:pPr>
        <w:pStyle w:val="Titre2"/>
      </w:pPr>
      <w:r w:rsidRPr="00AC492A">
        <w:t>Paiements des cotraitants et des sous-traitants ayant droit au paiement direct</w:t>
      </w:r>
    </w:p>
    <w:p w14:paraId="01405FA5" w14:textId="77777777" w:rsidR="007A5D91" w:rsidRPr="00450D0C" w:rsidRDefault="007A5D91" w:rsidP="00450D0C">
      <w:pPr>
        <w:pStyle w:val="06ARTICLENiv2-Texte"/>
        <w:ind w:left="0"/>
        <w:rPr>
          <w:sz w:val="22"/>
          <w:szCs w:val="22"/>
        </w:rPr>
      </w:pPr>
      <w:r w:rsidRPr="00450D0C">
        <w:rPr>
          <w:sz w:val="22"/>
          <w:szCs w:val="22"/>
        </w:rPr>
        <w:t xml:space="preserve">En cas de cotraitance, seul le mandataire du groupement est habilité à présenter les demandes de paiement. </w:t>
      </w:r>
    </w:p>
    <w:p w14:paraId="1DA1E99A" w14:textId="77777777" w:rsidR="007A5D91" w:rsidRPr="000A1538" w:rsidRDefault="007A5D91" w:rsidP="00450D0C">
      <w:pPr>
        <w:pStyle w:val="Texte3"/>
        <w:ind w:left="0"/>
        <w:rPr>
          <w:sz w:val="22"/>
          <w:szCs w:val="22"/>
          <w:shd w:val="clear" w:color="auto" w:fill="auto"/>
          <w:lang w:val="fr-FR" w:eastAsia="fr-FR"/>
        </w:rPr>
      </w:pPr>
      <w:r w:rsidRPr="000A1538">
        <w:rPr>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0A1538" w:rsidRDefault="007A5D91" w:rsidP="00450D0C">
      <w:pPr>
        <w:pStyle w:val="Texte3"/>
        <w:ind w:left="0"/>
        <w:rPr>
          <w:sz w:val="22"/>
          <w:szCs w:val="22"/>
          <w:shd w:val="clear" w:color="auto" w:fill="auto"/>
          <w:lang w:val="fr-FR" w:eastAsia="fr-FR"/>
        </w:rPr>
      </w:pPr>
      <w:r w:rsidRPr="000A1538">
        <w:rPr>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C46B756" w14:textId="77777777" w:rsidR="007A5D91" w:rsidRPr="000A1538" w:rsidRDefault="007A5D91" w:rsidP="00450D0C">
      <w:pPr>
        <w:pStyle w:val="Texte3"/>
        <w:ind w:left="0"/>
        <w:rPr>
          <w:sz w:val="22"/>
          <w:szCs w:val="22"/>
          <w:shd w:val="clear" w:color="auto" w:fill="auto"/>
          <w:lang w:val="fr-FR" w:eastAsia="fr-FR"/>
        </w:rPr>
      </w:pPr>
      <w:r w:rsidRPr="000A1538">
        <w:rPr>
          <w:sz w:val="22"/>
          <w:szCs w:val="22"/>
          <w:shd w:val="clear" w:color="auto" w:fill="auto"/>
          <w:lang w:val="fr-FR" w:eastAsia="fr-FR"/>
        </w:rPr>
        <w:t xml:space="preserve">En complément de l'article 12.1.7 du CCAG travaux, le titulaire transmet avec sa demande de paiement la copie des demandes de paiement des sous-traitants acceptées, complétées ou rectifiées par lui. </w:t>
      </w:r>
    </w:p>
    <w:p w14:paraId="6FF43F59" w14:textId="77777777" w:rsidR="007A5D91" w:rsidRPr="000A1538" w:rsidRDefault="007A5D91" w:rsidP="00450D0C">
      <w:pPr>
        <w:pStyle w:val="Texte3"/>
        <w:ind w:left="0"/>
        <w:rPr>
          <w:sz w:val="22"/>
          <w:szCs w:val="22"/>
          <w:shd w:val="clear" w:color="auto" w:fill="auto"/>
          <w:lang w:val="fr-FR" w:eastAsia="fr-FR"/>
        </w:rPr>
      </w:pPr>
      <w:r w:rsidRPr="000A1538">
        <w:rPr>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3708183A" w14:textId="77777777" w:rsidR="00450D0C" w:rsidRPr="000A1538" w:rsidRDefault="00450D0C" w:rsidP="005529BC">
      <w:pPr>
        <w:pStyle w:val="Texte3"/>
        <w:rPr>
          <w:shd w:val="clear" w:color="auto" w:fill="auto"/>
          <w:lang w:val="fr-FR" w:eastAsia="fr-FR"/>
        </w:rPr>
      </w:pPr>
    </w:p>
    <w:p w14:paraId="135535D6" w14:textId="77777777" w:rsidR="007A5D91" w:rsidRPr="00AC492A" w:rsidRDefault="007A5D91" w:rsidP="00B503E1">
      <w:pPr>
        <w:pStyle w:val="Titre2"/>
      </w:pPr>
      <w:r w:rsidRPr="00AC492A">
        <w:t>Cession et nantissement de créances</w:t>
      </w:r>
    </w:p>
    <w:p w14:paraId="3F9E8F87" w14:textId="77777777" w:rsidR="007A5D91" w:rsidRPr="000A1538" w:rsidRDefault="007A5D91" w:rsidP="00450D0C">
      <w:pPr>
        <w:pStyle w:val="Texte3"/>
        <w:ind w:left="0"/>
        <w:rPr>
          <w:sz w:val="22"/>
          <w:szCs w:val="22"/>
          <w:shd w:val="clear" w:color="auto" w:fill="auto"/>
          <w:lang w:val="fr-FR" w:eastAsia="fr-FR"/>
        </w:rPr>
      </w:pPr>
      <w:r w:rsidRPr="000A1538">
        <w:rPr>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0A1538" w:rsidRDefault="007A5D91" w:rsidP="00450D0C">
      <w:pPr>
        <w:pStyle w:val="Texte3"/>
        <w:ind w:left="0"/>
        <w:rPr>
          <w:sz w:val="22"/>
          <w:szCs w:val="22"/>
          <w:shd w:val="clear" w:color="auto" w:fill="auto"/>
          <w:lang w:val="fr-FR" w:eastAsia="fr-FR"/>
        </w:rPr>
      </w:pPr>
      <w:r w:rsidRPr="000A1538">
        <w:rPr>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450D0C" w:rsidRDefault="000A3842" w:rsidP="00450D0C">
      <w:pPr>
        <w:rPr>
          <w:rFonts w:ascii="Calibri" w:hAnsi="Calibri" w:cs="Calibri"/>
          <w:color w:val="000000" w:themeColor="text1"/>
          <w:sz w:val="24"/>
          <w:szCs w:val="32"/>
        </w:rPr>
      </w:pPr>
      <w:r w:rsidRPr="00450D0C">
        <w:rPr>
          <w:sz w:val="24"/>
          <w:szCs w:val="24"/>
        </w:rPr>
        <w:tab/>
      </w:r>
    </w:p>
    <w:p w14:paraId="5BF753F6" w14:textId="77777777" w:rsidR="00D56CD7" w:rsidRPr="00AC492A" w:rsidRDefault="00D56CD7" w:rsidP="00B503E1">
      <w:pPr>
        <w:pStyle w:val="Titre2"/>
      </w:pPr>
      <w:r w:rsidRPr="00AC492A">
        <w:t>Garanties financières</w:t>
      </w:r>
    </w:p>
    <w:p w14:paraId="76C361D7" w14:textId="77777777" w:rsidR="00594C32" w:rsidRPr="000A1538" w:rsidRDefault="00D56CD7" w:rsidP="00450D0C">
      <w:pPr>
        <w:pStyle w:val="Texte3"/>
        <w:ind w:left="0"/>
        <w:rPr>
          <w:sz w:val="22"/>
          <w:szCs w:val="22"/>
          <w:shd w:val="clear" w:color="auto" w:fill="auto"/>
          <w:lang w:val="fr-FR" w:eastAsia="fr-FR"/>
        </w:rPr>
      </w:pPr>
      <w:r w:rsidRPr="000A1538">
        <w:rPr>
          <w:sz w:val="22"/>
          <w:szCs w:val="22"/>
          <w:shd w:val="clear" w:color="auto" w:fill="auto"/>
          <w:lang w:val="fr-FR" w:eastAsia="fr-FR"/>
        </w:rPr>
        <w:t>Il est appliqué une retenue de garantie dont le montant est égal à 5% du montant initial du marché, augmenté, le cas échéant, du montant des modifications du marché.</w:t>
      </w:r>
    </w:p>
    <w:p w14:paraId="27615A1F" w14:textId="77777777" w:rsidR="00594C32" w:rsidRPr="000A1538" w:rsidRDefault="00D56CD7" w:rsidP="00450D0C">
      <w:pPr>
        <w:pStyle w:val="Texte3"/>
        <w:ind w:left="0"/>
        <w:rPr>
          <w:sz w:val="22"/>
          <w:szCs w:val="22"/>
          <w:shd w:val="clear" w:color="auto" w:fill="auto"/>
          <w:lang w:val="fr-FR" w:eastAsia="fr-FR"/>
        </w:rPr>
      </w:pPr>
      <w:r w:rsidRPr="000A1538">
        <w:rPr>
          <w:sz w:val="22"/>
          <w:szCs w:val="22"/>
          <w:shd w:val="clear" w:color="auto" w:fill="auto"/>
          <w:lang w:val="fr-FR" w:eastAsia="fr-FR"/>
        </w:rPr>
        <w:t xml:space="preserve">La retenue de garantie est prélevée par fractions sur chacun des versements autres qu’une avance. </w:t>
      </w:r>
    </w:p>
    <w:p w14:paraId="7598789F" w14:textId="77777777" w:rsidR="00594C32" w:rsidRPr="000A1538" w:rsidRDefault="00D56CD7" w:rsidP="00450D0C">
      <w:pPr>
        <w:pStyle w:val="Texte3"/>
        <w:ind w:left="0"/>
        <w:rPr>
          <w:sz w:val="22"/>
          <w:szCs w:val="22"/>
          <w:shd w:val="clear" w:color="auto" w:fill="auto"/>
          <w:lang w:val="fr-FR" w:eastAsia="fr-FR"/>
        </w:rPr>
      </w:pPr>
      <w:r w:rsidRPr="000A1538">
        <w:rPr>
          <w:sz w:val="22"/>
          <w:szCs w:val="22"/>
          <w:shd w:val="clear" w:color="auto" w:fill="auto"/>
          <w:lang w:val="fr-FR" w:eastAsia="fr-FR"/>
        </w:rPr>
        <w:t xml:space="preserve">Lorsque le Titulaire est un groupement conjoint, chaque membre du groupement fournit une garantie correspondant aux prestations qui lui sont confiées. Si le mandataire du groupement conjoint est solidaire de chacun des membres du groupement, la garantie peut être fournie par le mandataire pour la totalité du marché. </w:t>
      </w:r>
    </w:p>
    <w:p w14:paraId="228F8F27" w14:textId="77777777" w:rsidR="00594C32" w:rsidRPr="000A1538" w:rsidRDefault="00594C32" w:rsidP="00450D0C">
      <w:pPr>
        <w:pStyle w:val="Texte3"/>
        <w:ind w:left="0"/>
        <w:rPr>
          <w:sz w:val="22"/>
          <w:szCs w:val="22"/>
          <w:shd w:val="clear" w:color="auto" w:fill="auto"/>
          <w:lang w:val="fr-FR" w:eastAsia="fr-FR"/>
        </w:rPr>
      </w:pPr>
      <w:r w:rsidRPr="000A1538">
        <w:rPr>
          <w:sz w:val="22"/>
          <w:szCs w:val="22"/>
          <w:shd w:val="clear" w:color="auto" w:fill="auto"/>
          <w:lang w:val="fr-FR" w:eastAsia="fr-FR"/>
        </w:rPr>
        <w:t xml:space="preserve">La retenue de garantie est remboursée, ou les personnes ayant accordé leur garantie à première demande sont libérées dans les conditions prévues à l’article R2191-42 du code de la commande publique et à l’article 44.1 du CCAG-Travaux. </w:t>
      </w:r>
    </w:p>
    <w:p w14:paraId="21A2FF17" w14:textId="77777777" w:rsidR="00594C32" w:rsidRPr="000A1538" w:rsidRDefault="00594C32" w:rsidP="00450D0C">
      <w:pPr>
        <w:pStyle w:val="Texte3"/>
        <w:ind w:left="0"/>
        <w:rPr>
          <w:sz w:val="22"/>
          <w:szCs w:val="22"/>
          <w:shd w:val="clear" w:color="auto" w:fill="auto"/>
          <w:lang w:val="fr-FR" w:eastAsia="fr-FR"/>
        </w:rPr>
      </w:pPr>
      <w:r w:rsidRPr="000A1538">
        <w:rPr>
          <w:sz w:val="22"/>
          <w:szCs w:val="22"/>
          <w:shd w:val="clear" w:color="auto" w:fill="auto"/>
          <w:lang w:val="fr-FR" w:eastAsia="fr-FR"/>
        </w:rPr>
        <w:t xml:space="preserve">La retenue de garantie peut être remplacée par une garantie à première demande dans les conditions prévues aux articles R. 2191-36 à 42 du code de la commande publique. </w:t>
      </w:r>
    </w:p>
    <w:p w14:paraId="1A660AAB" w14:textId="5CCB12AE" w:rsidR="00D56CD7" w:rsidRPr="000A1538" w:rsidRDefault="00D56CD7" w:rsidP="00450D0C">
      <w:pPr>
        <w:pStyle w:val="Texte3"/>
        <w:ind w:left="0"/>
        <w:rPr>
          <w:sz w:val="22"/>
          <w:szCs w:val="22"/>
          <w:shd w:val="clear" w:color="auto" w:fill="auto"/>
          <w:lang w:val="fr-FR" w:eastAsia="fr-FR"/>
        </w:rPr>
      </w:pPr>
      <w:r w:rsidRPr="000A1538">
        <w:rPr>
          <w:sz w:val="22"/>
          <w:szCs w:val="22"/>
          <w:shd w:val="clear" w:color="auto" w:fill="auto"/>
          <w:lang w:val="fr-FR" w:eastAsia="fr-FR"/>
        </w:rPr>
        <w:t>Dans l’hypothèse où la garantie à première demande ne serait pas constituée ou complétée au plus tard à la date à laquelle le Titulaire remet la demande de paiement correspondant au premier acompte, la fraction de la retenue de garantie correspondant à l’acompte est prélevée. Le Titulaire a la possibilité, pendant toute la durée du marché, de substituer une garantie à première demande à la retenue de garantie. Toutefois, cette garantie à première demande est constituée pour le montant total du marché y compris les modifications. Les montants prélevés au titre de la retenue de garantie sont reversés au Titulaire après constitution de la garantie de substitution.</w:t>
      </w:r>
    </w:p>
    <w:p w14:paraId="5D852B7B" w14:textId="77777777" w:rsidR="005A2ED6" w:rsidRPr="000A1538" w:rsidRDefault="005A2ED6" w:rsidP="00450D0C">
      <w:pPr>
        <w:pStyle w:val="Texte3"/>
        <w:ind w:left="0"/>
        <w:rPr>
          <w:sz w:val="22"/>
          <w:szCs w:val="22"/>
          <w:shd w:val="clear" w:color="auto" w:fill="auto"/>
          <w:lang w:val="fr-FR" w:eastAsia="fr-FR"/>
        </w:rPr>
      </w:pPr>
    </w:p>
    <w:p w14:paraId="2D074A16" w14:textId="77777777" w:rsidR="00D56CD7" w:rsidRDefault="00D56CD7" w:rsidP="00B503E1">
      <w:pPr>
        <w:pStyle w:val="Titre2"/>
      </w:pPr>
      <w:r w:rsidRPr="00AC492A">
        <w:t>Avances</w:t>
      </w:r>
    </w:p>
    <w:p w14:paraId="03D1E9B6" w14:textId="77777777" w:rsidR="00594C32" w:rsidRPr="00594C32" w:rsidRDefault="00594C32" w:rsidP="005529BC"/>
    <w:p w14:paraId="0BB1E751" w14:textId="77777777" w:rsidR="00D56CD7" w:rsidRDefault="00D56CD7" w:rsidP="005529BC">
      <w:r w:rsidRPr="00AC492A">
        <w:t>Conformément aux articles R2191-3 à R2191-5 du code de la commande publique, dès lors où le montant initial du marché serait supérieur à 50.000 euros HT et le délai d’exécution supérieur à 2 mois, il sera ouvert droit au versement d’une avance égale à 5% du montant TTC de la partie concernée du marché, sauf renonciation expresse de la part du titulaire ci-après.</w:t>
      </w:r>
    </w:p>
    <w:p w14:paraId="4303C02E" w14:textId="77777777" w:rsidR="00D56CD7" w:rsidRPr="00AC492A" w:rsidRDefault="00D56CD7" w:rsidP="005529BC">
      <w:r w:rsidRPr="00AC492A">
        <w:t>Il est fait application de l’option B de l’article 10 du CCAG-Travaux.</w:t>
      </w:r>
    </w:p>
    <w:p w14:paraId="65F382B5" w14:textId="77777777" w:rsidR="00594C32" w:rsidRDefault="00594C32" w:rsidP="005529BC"/>
    <w:p w14:paraId="5A5ED388" w14:textId="10068A47" w:rsidR="00594C32" w:rsidRDefault="00D56CD7" w:rsidP="005529BC">
      <w:r w:rsidRPr="00594C32">
        <w:lastRenderedPageBreak/>
        <w:t>Je renonce au bénéfice de l'avance</w:t>
      </w:r>
      <w:r w:rsidRPr="00594C32">
        <w:rPr>
          <w:rStyle w:val="Appelnotedebasdep"/>
          <w:rFonts w:ascii="Calibri" w:hAnsi="Calibri" w:cs="Calibri"/>
          <w:b/>
          <w:color w:val="000000" w:themeColor="text1"/>
          <w:szCs w:val="28"/>
        </w:rPr>
        <w:footnoteReference w:id="6"/>
      </w:r>
      <w:r w:rsidRPr="00594C32">
        <w:t> :</w:t>
      </w:r>
      <w:r w:rsidRPr="00594C32">
        <w:tab/>
      </w:r>
    </w:p>
    <w:p w14:paraId="392FA26C" w14:textId="77777777" w:rsidR="00450D0C" w:rsidRPr="00594C32" w:rsidRDefault="00450D0C" w:rsidP="005529BC"/>
    <w:p w14:paraId="01F06F92" w14:textId="24AB4ABC" w:rsidR="00D56CD7" w:rsidRDefault="00D56CD7" w:rsidP="005529BC">
      <w:r w:rsidRPr="00AC492A">
        <w:rPr>
          <w:bCs/>
        </w:rPr>
        <w:tab/>
      </w:r>
      <w:r w:rsidRPr="00AC492A">
        <w:rPr>
          <w:bCs/>
        </w:rPr>
        <w:tab/>
      </w:r>
      <w:r w:rsidRPr="00AC492A">
        <w:rPr>
          <w:bCs/>
        </w:rPr>
        <w:tab/>
      </w:r>
      <w:r w:rsidRPr="00594C32">
        <w:fldChar w:fldCharType="begin">
          <w:ffData>
            <w:name w:val="CaseACocher111"/>
            <w:enabled/>
            <w:calcOnExit w:val="0"/>
            <w:checkBox>
              <w:sizeAuto/>
              <w:default w:val="0"/>
            </w:checkBox>
          </w:ffData>
        </w:fldChar>
      </w:r>
      <w:r w:rsidRPr="00594C32">
        <w:instrText xml:space="preserve"> FORMCHECKBOX </w:instrText>
      </w:r>
      <w:r w:rsidRPr="00594C32">
        <w:fldChar w:fldCharType="separate"/>
      </w:r>
      <w:r w:rsidRPr="00594C32">
        <w:fldChar w:fldCharType="end"/>
      </w:r>
      <w:r w:rsidRPr="00594C32">
        <w:tab/>
        <w:t>NON</w:t>
      </w:r>
      <w:r w:rsidRPr="00594C32">
        <w:tab/>
      </w:r>
      <w:r w:rsidRPr="00594C32">
        <w:tab/>
      </w:r>
      <w:r w:rsidRPr="00594C32">
        <w:tab/>
      </w:r>
      <w:r w:rsidRPr="00594C32">
        <w:fldChar w:fldCharType="begin">
          <w:ffData>
            <w:name w:val="CaseACocher111"/>
            <w:enabled/>
            <w:calcOnExit w:val="0"/>
            <w:checkBox>
              <w:sizeAuto/>
              <w:default w:val="0"/>
            </w:checkBox>
          </w:ffData>
        </w:fldChar>
      </w:r>
      <w:r w:rsidRPr="00594C32">
        <w:instrText xml:space="preserve"> FORMCHECKBOX </w:instrText>
      </w:r>
      <w:r w:rsidRPr="00594C32">
        <w:fldChar w:fldCharType="separate"/>
      </w:r>
      <w:r w:rsidRPr="00594C32">
        <w:fldChar w:fldCharType="end"/>
      </w:r>
      <w:r w:rsidRPr="00594C32">
        <w:tab/>
        <w:t>OUI</w:t>
      </w:r>
    </w:p>
    <w:p w14:paraId="2F406C20" w14:textId="77777777" w:rsidR="00450D0C" w:rsidRPr="00594C32" w:rsidRDefault="00450D0C" w:rsidP="005529BC"/>
    <w:p w14:paraId="7FF4D2C2" w14:textId="77777777" w:rsidR="00D56CD7" w:rsidRPr="00AC492A" w:rsidRDefault="00D56CD7" w:rsidP="005529BC">
      <w:r w:rsidRPr="00AC492A">
        <w:t>Le remboursement de l’avance commence lorsque le montant des prestations exécutées par le titulaire atteint ou dépasse 65% du montant initial du marché. Il doit être terminé lorsque ledit montant atteint 80% du montant initial, toutes taxes comprises, du marché. Ce remboursement s’effectue par précompte sur les sommes dues ultérieurement au titulaire à titre d’acompte ou de solde.</w:t>
      </w:r>
    </w:p>
    <w:p w14:paraId="5F008A67" w14:textId="77777777" w:rsidR="004D100B" w:rsidRDefault="00D56CD7" w:rsidP="005529BC">
      <w:r w:rsidRPr="00AC492A">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du marché, et selon la règlementation en vigueur.</w:t>
      </w:r>
    </w:p>
    <w:p w14:paraId="346A3FD1" w14:textId="5580C7D6" w:rsidR="00D56CD7" w:rsidRPr="00AC492A" w:rsidRDefault="00D56CD7" w:rsidP="005529BC">
      <w:pPr>
        <w:rPr>
          <w:color w:val="000000"/>
        </w:rPr>
      </w:pPr>
      <w:r w:rsidRPr="00AC492A">
        <w:rPr>
          <w:noProof/>
        </w:rPr>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5529BC">
      <w:pPr>
        <w:pStyle w:val="Titre1"/>
      </w:pPr>
      <w:bookmarkStart w:id="16" w:name="_PENALITES"/>
      <w:bookmarkStart w:id="17" w:name="_Toc191910268"/>
      <w:bookmarkEnd w:id="16"/>
      <w:r w:rsidRPr="00AC492A">
        <w:t>PENALITES</w:t>
      </w:r>
      <w:bookmarkEnd w:id="17"/>
    </w:p>
    <w:p w14:paraId="605AEB98" w14:textId="77777777" w:rsidR="00594C32" w:rsidRDefault="00D56CD7" w:rsidP="00450D0C">
      <w:pPr>
        <w:pStyle w:val="Paragraphedeliste"/>
        <w:ind w:left="0"/>
      </w:pPr>
      <w:bookmarkStart w:id="18" w:name="_Toc409108738"/>
      <w:bookmarkStart w:id="19" w:name="_Toc362413059"/>
      <w:bookmarkStart w:id="20" w:name="_Toc362930074"/>
      <w:bookmarkStart w:id="21" w:name="_Toc362940159"/>
      <w:bookmarkStart w:id="22" w:name="_Toc352729089"/>
      <w:bookmarkStart w:id="23" w:name="_Toc362413082"/>
      <w:bookmarkStart w:id="24" w:name="_Toc362930098"/>
      <w:bookmarkStart w:id="25" w:name="_Toc362940183"/>
      <w:bookmarkStart w:id="26" w:name="_Ref470501028"/>
      <w:bookmarkStart w:id="27" w:name="_Toc503789131"/>
      <w:bookmarkStart w:id="28" w:name="_Toc524235137"/>
      <w:r w:rsidRPr="00AC492A">
        <w:t>Toutes les pénalités définies ci-après sont cumulables.</w:t>
      </w:r>
    </w:p>
    <w:p w14:paraId="1E8109AA" w14:textId="1B0D1FE8" w:rsidR="00D56CD7" w:rsidRPr="00AC492A" w:rsidRDefault="00D56CD7" w:rsidP="00450D0C">
      <w:pPr>
        <w:pStyle w:val="Paragraphedeliste"/>
        <w:ind w:left="0"/>
      </w:pPr>
      <w:r w:rsidRPr="00AC492A">
        <w:t>Par dérogation à l’article 19.2.1 du CCAG-Travaux, le titulaire n’est pas exonéré des pénalités inférieures à 1 000 € HT (mille euros)</w:t>
      </w:r>
    </w:p>
    <w:p w14:paraId="15B03EC2" w14:textId="77777777" w:rsidR="00D56CD7" w:rsidRPr="00AC492A" w:rsidRDefault="00D56CD7" w:rsidP="005529BC">
      <w:r w:rsidRPr="00AC492A">
        <w:t>Par dérogation à l’art. 19.2.4 du CCAG-Travaux, le délai laissé au titulaire pour faire part de ses observations avant application des pénalités ne pourra être inférieur à 7 jours ouvrés.</w:t>
      </w:r>
    </w:p>
    <w:p w14:paraId="25645459" w14:textId="77777777" w:rsidR="00D56CD7" w:rsidRPr="00AC492A" w:rsidRDefault="00D56CD7" w:rsidP="005529BC"/>
    <w:p w14:paraId="150492D5" w14:textId="77777777" w:rsidR="00D56CD7" w:rsidRDefault="00D56CD7" w:rsidP="00B503E1">
      <w:pPr>
        <w:pStyle w:val="Titre2"/>
      </w:pPr>
      <w:bookmarkStart w:id="29" w:name="_Toc329122225"/>
      <w:bookmarkStart w:id="30" w:name="_Toc482197718"/>
      <w:bookmarkEnd w:id="18"/>
      <w:bookmarkEnd w:id="19"/>
      <w:bookmarkEnd w:id="20"/>
      <w:bookmarkEnd w:id="21"/>
      <w:bookmarkEnd w:id="22"/>
      <w:bookmarkEnd w:id="23"/>
      <w:bookmarkEnd w:id="24"/>
      <w:bookmarkEnd w:id="25"/>
      <w:bookmarkEnd w:id="26"/>
      <w:bookmarkEnd w:id="27"/>
      <w:bookmarkEnd w:id="28"/>
      <w:r w:rsidRPr="00AC492A">
        <w:t>Pénalités de retard liées à l’exécution des travaux</w:t>
      </w:r>
    </w:p>
    <w:p w14:paraId="09980361" w14:textId="77777777" w:rsidR="00450D0C" w:rsidRPr="00450D0C" w:rsidRDefault="00450D0C" w:rsidP="00450D0C"/>
    <w:p w14:paraId="6B81A734" w14:textId="77777777" w:rsidR="00D56CD7" w:rsidRPr="00450D0C" w:rsidRDefault="00D56CD7" w:rsidP="005529BC">
      <w:pPr>
        <w:pStyle w:val="RedTxt"/>
        <w:rPr>
          <w:rFonts w:asciiTheme="minorHAnsi" w:hAnsiTheme="minorHAnsi"/>
          <w:sz w:val="22"/>
          <w:szCs w:val="24"/>
        </w:rPr>
      </w:pPr>
      <w:r w:rsidRPr="00450D0C">
        <w:rPr>
          <w:rFonts w:asciiTheme="minorHAnsi" w:hAnsiTheme="minorHAnsi"/>
          <w:sz w:val="22"/>
          <w:szCs w:val="24"/>
        </w:rPr>
        <w:t>Par dérogation à l’article 19.2.3 du CCAG-Travaux :</w:t>
      </w:r>
    </w:p>
    <w:p w14:paraId="67F86E13" w14:textId="77777777" w:rsidR="00D56CD7" w:rsidRPr="00AC492A" w:rsidRDefault="00D56CD7" w:rsidP="005529BC"/>
    <w:tbl>
      <w:tblPr>
        <w:tblStyle w:val="TableauListe4-Accentuation3"/>
        <w:tblW w:w="0" w:type="auto"/>
        <w:tblLook w:val="04A0" w:firstRow="1" w:lastRow="0" w:firstColumn="1" w:lastColumn="0" w:noHBand="0" w:noVBand="1"/>
      </w:tblPr>
      <w:tblGrid>
        <w:gridCol w:w="4668"/>
        <w:gridCol w:w="4851"/>
      </w:tblGrid>
      <w:tr w:rsidR="00343E69" w:rsidRPr="00450D0C" w14:paraId="43765BCF" w14:textId="77777777" w:rsidTr="001813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8" w:type="dxa"/>
          </w:tcPr>
          <w:p w14:paraId="6392BB6A" w14:textId="77777777" w:rsidR="00343E69" w:rsidRPr="00450D0C" w:rsidRDefault="00343E69" w:rsidP="005529BC">
            <w:pPr>
              <w:pStyle w:val="RedTxt"/>
              <w:rPr>
                <w:rFonts w:asciiTheme="minorHAnsi" w:hAnsiTheme="minorHAnsi"/>
                <w:sz w:val="22"/>
                <w:szCs w:val="24"/>
              </w:rPr>
            </w:pPr>
            <w:bookmarkStart w:id="31" w:name="_Hlk169600705"/>
            <w:r w:rsidRPr="00450D0C">
              <w:rPr>
                <w:rFonts w:asciiTheme="minorHAnsi" w:hAnsiTheme="minorHAnsi"/>
                <w:sz w:val="22"/>
                <w:szCs w:val="24"/>
              </w:rPr>
              <w:t>Retard</w:t>
            </w:r>
          </w:p>
        </w:tc>
        <w:tc>
          <w:tcPr>
            <w:tcW w:w="0" w:type="auto"/>
          </w:tcPr>
          <w:p w14:paraId="0F2CC460" w14:textId="77777777" w:rsidR="00343E69" w:rsidRPr="00450D0C" w:rsidRDefault="00343E69" w:rsidP="005529BC">
            <w:pPr>
              <w:pStyle w:val="RedTxt"/>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Pénalité</w:t>
            </w:r>
          </w:p>
        </w:tc>
      </w:tr>
      <w:tr w:rsidR="00343E69" w:rsidRPr="00450D0C" w14:paraId="59FE012C" w14:textId="77777777" w:rsidTr="00181308">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4668" w:type="dxa"/>
            <w:vAlign w:val="center"/>
          </w:tcPr>
          <w:p w14:paraId="4BDA7005" w14:textId="77777777" w:rsidR="00343E69" w:rsidRPr="00450D0C" w:rsidRDefault="00343E69" w:rsidP="005529BC">
            <w:pPr>
              <w:pStyle w:val="RedTxt"/>
              <w:rPr>
                <w:rFonts w:asciiTheme="minorHAnsi" w:hAnsiTheme="minorHAnsi"/>
                <w:sz w:val="22"/>
                <w:szCs w:val="24"/>
              </w:rPr>
            </w:pPr>
            <w:r w:rsidRPr="00450D0C">
              <w:rPr>
                <w:rFonts w:asciiTheme="minorHAnsi" w:hAnsiTheme="minorHAnsi"/>
                <w:sz w:val="22"/>
                <w:szCs w:val="24"/>
              </w:rPr>
              <w:t>Dépassement du délai contractuel d’exécution des travaux</w:t>
            </w:r>
          </w:p>
        </w:tc>
        <w:tc>
          <w:tcPr>
            <w:tcW w:w="0" w:type="auto"/>
            <w:vAlign w:val="center"/>
          </w:tcPr>
          <w:p w14:paraId="2C763924" w14:textId="77777777" w:rsidR="00343E69" w:rsidRPr="00450D0C" w:rsidRDefault="00343E69"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 xml:space="preserve">300 € / jour calendaire </w:t>
            </w:r>
          </w:p>
          <w:p w14:paraId="16085DAA" w14:textId="39592892" w:rsidR="00343E69" w:rsidRPr="00450D0C" w:rsidRDefault="00343E69"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(à compter du 1</w:t>
            </w:r>
            <w:r w:rsidRPr="00450D0C">
              <w:rPr>
                <w:rFonts w:asciiTheme="minorHAnsi" w:hAnsiTheme="minorHAnsi"/>
                <w:sz w:val="22"/>
                <w:szCs w:val="24"/>
                <w:vertAlign w:val="superscript"/>
              </w:rPr>
              <w:t>er</w:t>
            </w:r>
            <w:r w:rsidRPr="00450D0C">
              <w:rPr>
                <w:rFonts w:asciiTheme="minorHAnsi" w:hAnsiTheme="minorHAnsi"/>
                <w:sz w:val="22"/>
                <w:szCs w:val="24"/>
              </w:rPr>
              <w:t xml:space="preserve"> jour de retard)</w:t>
            </w:r>
          </w:p>
        </w:tc>
      </w:tr>
      <w:tr w:rsidR="00343E69" w:rsidRPr="00450D0C" w14:paraId="13F75906" w14:textId="77777777" w:rsidTr="00181308">
        <w:trPr>
          <w:cantSplit/>
          <w:trHeight w:val="454"/>
        </w:trPr>
        <w:tc>
          <w:tcPr>
            <w:cnfStyle w:val="001000000000" w:firstRow="0" w:lastRow="0" w:firstColumn="1" w:lastColumn="0" w:oddVBand="0" w:evenVBand="0" w:oddHBand="0" w:evenHBand="0" w:firstRowFirstColumn="0" w:firstRowLastColumn="0" w:lastRowFirstColumn="0" w:lastRowLastColumn="0"/>
            <w:tcW w:w="4668" w:type="dxa"/>
            <w:vAlign w:val="center"/>
          </w:tcPr>
          <w:p w14:paraId="43F19205" w14:textId="77777777" w:rsidR="00343E69" w:rsidRPr="00450D0C" w:rsidRDefault="00343E69" w:rsidP="005529BC">
            <w:pPr>
              <w:pStyle w:val="RedTxt"/>
              <w:rPr>
                <w:rFonts w:asciiTheme="minorHAnsi" w:hAnsiTheme="minorHAnsi"/>
                <w:sz w:val="22"/>
                <w:szCs w:val="24"/>
              </w:rPr>
            </w:pPr>
            <w:r w:rsidRPr="00450D0C">
              <w:rPr>
                <w:rFonts w:asciiTheme="minorHAnsi" w:hAnsiTheme="minorHAnsi"/>
                <w:sz w:val="22"/>
                <w:szCs w:val="24"/>
              </w:rPr>
              <w:t>Dépassement du délai d’installation / repliement de chantier</w:t>
            </w:r>
          </w:p>
        </w:tc>
        <w:tc>
          <w:tcPr>
            <w:tcW w:w="0" w:type="auto"/>
            <w:vAlign w:val="center"/>
          </w:tcPr>
          <w:p w14:paraId="592C66BF" w14:textId="37A8721C" w:rsidR="00343E69" w:rsidRPr="00450D0C" w:rsidRDefault="00343E69"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Pr>
                <w:rFonts w:asciiTheme="minorHAnsi" w:hAnsiTheme="minorHAnsi"/>
                <w:sz w:val="22"/>
                <w:szCs w:val="24"/>
              </w:rPr>
              <w:t>300</w:t>
            </w:r>
            <w:r w:rsidRPr="00450D0C">
              <w:rPr>
                <w:rFonts w:asciiTheme="minorHAnsi" w:hAnsiTheme="minorHAnsi"/>
                <w:sz w:val="22"/>
                <w:szCs w:val="24"/>
              </w:rPr>
              <w:t xml:space="preserve"> € / jour calendaire</w:t>
            </w:r>
          </w:p>
          <w:p w14:paraId="257BA861" w14:textId="4E7AD439" w:rsidR="00343E69" w:rsidRPr="00450D0C" w:rsidRDefault="00343E69"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 xml:space="preserve"> (à compter du 1</w:t>
            </w:r>
            <w:r w:rsidRPr="00450D0C">
              <w:rPr>
                <w:rFonts w:asciiTheme="minorHAnsi" w:hAnsiTheme="minorHAnsi"/>
                <w:sz w:val="22"/>
                <w:szCs w:val="24"/>
                <w:vertAlign w:val="superscript"/>
              </w:rPr>
              <w:t>er</w:t>
            </w:r>
            <w:r w:rsidRPr="00450D0C">
              <w:rPr>
                <w:rFonts w:asciiTheme="minorHAnsi" w:hAnsiTheme="minorHAnsi"/>
                <w:sz w:val="22"/>
                <w:szCs w:val="24"/>
              </w:rPr>
              <w:t xml:space="preserve"> jour de retard)</w:t>
            </w:r>
          </w:p>
        </w:tc>
      </w:tr>
      <w:tr w:rsidR="00343E69" w:rsidRPr="00450D0C" w14:paraId="1A9F7B15" w14:textId="77777777" w:rsidTr="00181308">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4668" w:type="dxa"/>
            <w:vAlign w:val="center"/>
          </w:tcPr>
          <w:p w14:paraId="7020AFB3" w14:textId="15256DF6" w:rsidR="00343E69" w:rsidRPr="00450D0C" w:rsidRDefault="00343E69" w:rsidP="005529BC">
            <w:pPr>
              <w:pStyle w:val="RedTxt"/>
              <w:rPr>
                <w:rFonts w:asciiTheme="minorHAnsi" w:hAnsiTheme="minorHAnsi"/>
                <w:sz w:val="22"/>
                <w:szCs w:val="24"/>
              </w:rPr>
            </w:pPr>
            <w:r>
              <w:rPr>
                <w:rFonts w:asciiTheme="minorHAnsi" w:hAnsiTheme="minorHAnsi"/>
                <w:sz w:val="22"/>
                <w:szCs w:val="24"/>
              </w:rPr>
              <w:t>Dépassement du délai de remise en état des lieux</w:t>
            </w:r>
          </w:p>
        </w:tc>
        <w:tc>
          <w:tcPr>
            <w:tcW w:w="0" w:type="auto"/>
            <w:vAlign w:val="center"/>
          </w:tcPr>
          <w:p w14:paraId="45DC00A7" w14:textId="77777777" w:rsidR="00343E69" w:rsidRPr="00450D0C" w:rsidRDefault="00343E69" w:rsidP="00343E69">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Pr>
                <w:rFonts w:asciiTheme="minorHAnsi" w:hAnsiTheme="minorHAnsi"/>
                <w:sz w:val="22"/>
                <w:szCs w:val="24"/>
              </w:rPr>
              <w:t>300</w:t>
            </w:r>
            <w:r w:rsidRPr="00450D0C">
              <w:rPr>
                <w:rFonts w:asciiTheme="minorHAnsi" w:hAnsiTheme="minorHAnsi"/>
                <w:sz w:val="22"/>
                <w:szCs w:val="24"/>
              </w:rPr>
              <w:t xml:space="preserve"> € / jour calendaire</w:t>
            </w:r>
          </w:p>
          <w:p w14:paraId="3101517A" w14:textId="2411E5E7" w:rsidR="00343E69" w:rsidRDefault="00343E69" w:rsidP="00343E69">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 xml:space="preserve"> (à compter du 1</w:t>
            </w:r>
            <w:r w:rsidRPr="00450D0C">
              <w:rPr>
                <w:rFonts w:asciiTheme="minorHAnsi" w:hAnsiTheme="minorHAnsi"/>
                <w:sz w:val="22"/>
                <w:szCs w:val="24"/>
                <w:vertAlign w:val="superscript"/>
              </w:rPr>
              <w:t>er</w:t>
            </w:r>
            <w:r w:rsidRPr="00450D0C">
              <w:rPr>
                <w:rFonts w:asciiTheme="minorHAnsi" w:hAnsiTheme="minorHAnsi"/>
                <w:sz w:val="22"/>
                <w:szCs w:val="24"/>
              </w:rPr>
              <w:t xml:space="preserve"> jour de retard)</w:t>
            </w:r>
          </w:p>
        </w:tc>
      </w:tr>
      <w:tr w:rsidR="00343E69" w:rsidRPr="00450D0C" w14:paraId="76F1602D" w14:textId="77777777" w:rsidTr="00181308">
        <w:trPr>
          <w:cantSplit/>
          <w:trHeight w:val="454"/>
        </w:trPr>
        <w:tc>
          <w:tcPr>
            <w:cnfStyle w:val="001000000000" w:firstRow="0" w:lastRow="0" w:firstColumn="1" w:lastColumn="0" w:oddVBand="0" w:evenVBand="0" w:oddHBand="0" w:evenHBand="0" w:firstRowFirstColumn="0" w:firstRowLastColumn="0" w:lastRowFirstColumn="0" w:lastRowLastColumn="0"/>
            <w:tcW w:w="4668" w:type="dxa"/>
            <w:vAlign w:val="center"/>
          </w:tcPr>
          <w:p w14:paraId="5EF3B18A" w14:textId="1880A12F" w:rsidR="00343E69" w:rsidRPr="00450D0C" w:rsidRDefault="00343E69" w:rsidP="005529BC">
            <w:pPr>
              <w:pStyle w:val="RedTxt"/>
              <w:rPr>
                <w:rFonts w:asciiTheme="minorHAnsi" w:hAnsiTheme="minorHAnsi"/>
                <w:sz w:val="22"/>
                <w:szCs w:val="24"/>
              </w:rPr>
            </w:pPr>
            <w:r>
              <w:rPr>
                <w:rFonts w:asciiTheme="minorHAnsi" w:hAnsiTheme="minorHAnsi"/>
                <w:sz w:val="22"/>
                <w:szCs w:val="24"/>
              </w:rPr>
              <w:t>Retard dans le nettoyage et l’évacuation quotidienne des gravats</w:t>
            </w:r>
          </w:p>
        </w:tc>
        <w:tc>
          <w:tcPr>
            <w:tcW w:w="0" w:type="auto"/>
            <w:vAlign w:val="center"/>
          </w:tcPr>
          <w:p w14:paraId="0CD38098" w14:textId="77777777" w:rsidR="00343E69" w:rsidRDefault="00343E69"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Pr>
                <w:rFonts w:asciiTheme="minorHAnsi" w:hAnsiTheme="minorHAnsi"/>
                <w:sz w:val="22"/>
                <w:szCs w:val="24"/>
              </w:rPr>
              <w:t>200€ / jour calendaire</w:t>
            </w:r>
          </w:p>
          <w:p w14:paraId="45EED86B" w14:textId="61149845" w:rsidR="00343E69" w:rsidRPr="00450D0C" w:rsidRDefault="00343E69"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(à compter du 1</w:t>
            </w:r>
            <w:r w:rsidRPr="00450D0C">
              <w:rPr>
                <w:rFonts w:asciiTheme="minorHAnsi" w:hAnsiTheme="minorHAnsi"/>
                <w:sz w:val="22"/>
                <w:szCs w:val="24"/>
                <w:vertAlign w:val="superscript"/>
              </w:rPr>
              <w:t>er</w:t>
            </w:r>
            <w:r w:rsidRPr="00450D0C">
              <w:rPr>
                <w:rFonts w:asciiTheme="minorHAnsi" w:hAnsiTheme="minorHAnsi"/>
                <w:sz w:val="22"/>
                <w:szCs w:val="24"/>
              </w:rPr>
              <w:t xml:space="preserve"> jour de retard)</w:t>
            </w:r>
          </w:p>
        </w:tc>
      </w:tr>
      <w:tr w:rsidR="00343E69" w:rsidRPr="00450D0C" w14:paraId="087D061A" w14:textId="77777777" w:rsidTr="00181308">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4668" w:type="dxa"/>
            <w:vAlign w:val="center"/>
          </w:tcPr>
          <w:p w14:paraId="24C7B3EE" w14:textId="77777777" w:rsidR="00343E69" w:rsidRPr="00450D0C" w:rsidRDefault="00343E69" w:rsidP="005529BC">
            <w:pPr>
              <w:pStyle w:val="RedTxt"/>
              <w:rPr>
                <w:rFonts w:asciiTheme="minorHAnsi" w:hAnsiTheme="minorHAnsi"/>
                <w:sz w:val="22"/>
                <w:szCs w:val="24"/>
              </w:rPr>
            </w:pPr>
            <w:r w:rsidRPr="00450D0C">
              <w:rPr>
                <w:rFonts w:asciiTheme="minorHAnsi" w:hAnsiTheme="minorHAnsi"/>
                <w:sz w:val="22"/>
                <w:szCs w:val="24"/>
              </w:rPr>
              <w:t>Retard dans la levée des réserves</w:t>
            </w:r>
          </w:p>
        </w:tc>
        <w:tc>
          <w:tcPr>
            <w:tcW w:w="0" w:type="auto"/>
            <w:vAlign w:val="center"/>
          </w:tcPr>
          <w:p w14:paraId="1C4E7220" w14:textId="77777777" w:rsidR="00343E69" w:rsidRPr="00450D0C" w:rsidRDefault="00343E69"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1/500</w:t>
            </w:r>
            <w:r w:rsidRPr="00450D0C">
              <w:rPr>
                <w:rFonts w:asciiTheme="minorHAnsi" w:hAnsiTheme="minorHAnsi"/>
                <w:sz w:val="22"/>
                <w:szCs w:val="24"/>
                <w:vertAlign w:val="superscript"/>
              </w:rPr>
              <w:t>ème</w:t>
            </w:r>
            <w:r w:rsidRPr="00450D0C">
              <w:rPr>
                <w:rFonts w:asciiTheme="minorHAnsi" w:hAnsiTheme="minorHAnsi"/>
                <w:sz w:val="22"/>
                <w:szCs w:val="24"/>
              </w:rPr>
              <w:t xml:space="preserve"> du montant du marché par jour calendaire</w:t>
            </w:r>
          </w:p>
        </w:tc>
      </w:tr>
      <w:tr w:rsidR="00343E69" w:rsidRPr="00450D0C" w14:paraId="757DA6B9" w14:textId="77777777" w:rsidTr="00181308">
        <w:trPr>
          <w:cantSplit/>
          <w:trHeight w:val="454"/>
        </w:trPr>
        <w:tc>
          <w:tcPr>
            <w:cnfStyle w:val="001000000000" w:firstRow="0" w:lastRow="0" w:firstColumn="1" w:lastColumn="0" w:oddVBand="0" w:evenVBand="0" w:oddHBand="0" w:evenHBand="0" w:firstRowFirstColumn="0" w:firstRowLastColumn="0" w:lastRowFirstColumn="0" w:lastRowLastColumn="0"/>
            <w:tcW w:w="4668" w:type="dxa"/>
            <w:vAlign w:val="center"/>
          </w:tcPr>
          <w:p w14:paraId="58D7D7F9" w14:textId="77777777" w:rsidR="00343E69" w:rsidRPr="00450D0C" w:rsidRDefault="00343E69" w:rsidP="005529BC">
            <w:pPr>
              <w:pStyle w:val="RedTxt"/>
              <w:rPr>
                <w:rFonts w:asciiTheme="minorHAnsi" w:hAnsiTheme="minorHAnsi"/>
                <w:sz w:val="22"/>
                <w:szCs w:val="24"/>
              </w:rPr>
            </w:pPr>
            <w:r w:rsidRPr="00450D0C">
              <w:rPr>
                <w:rFonts w:asciiTheme="minorHAnsi" w:hAnsiTheme="minorHAnsi"/>
                <w:sz w:val="22"/>
                <w:szCs w:val="24"/>
              </w:rPr>
              <w:t>Retard d’intervention dans le cadre de la GPA</w:t>
            </w:r>
          </w:p>
        </w:tc>
        <w:tc>
          <w:tcPr>
            <w:tcW w:w="0" w:type="auto"/>
            <w:vAlign w:val="center"/>
          </w:tcPr>
          <w:p w14:paraId="6B855794" w14:textId="77777777" w:rsidR="00343E69" w:rsidRPr="00450D0C" w:rsidRDefault="00343E69"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4"/>
              </w:rPr>
            </w:pPr>
            <w:r w:rsidRPr="00450D0C">
              <w:rPr>
                <w:rFonts w:asciiTheme="minorHAnsi" w:hAnsiTheme="minorHAnsi"/>
                <w:sz w:val="22"/>
                <w:szCs w:val="24"/>
              </w:rPr>
              <w:t>150 € / jour calendaire</w:t>
            </w:r>
          </w:p>
        </w:tc>
      </w:tr>
      <w:tr w:rsidR="00343E69" w:rsidRPr="00450D0C" w14:paraId="22A29BB4" w14:textId="77777777" w:rsidTr="00C44E2D">
        <w:trPr>
          <w:cnfStyle w:val="000000100000" w:firstRow="0" w:lastRow="0" w:firstColumn="0" w:lastColumn="0" w:oddVBand="0" w:evenVBand="0" w:oddHBand="1" w:evenHBand="0" w:firstRowFirstColumn="0" w:firstRowLastColumn="0" w:lastRowFirstColumn="0" w:lastRowLastColumn="0"/>
          <w:cantSplit/>
          <w:trHeight w:val="660"/>
        </w:trPr>
        <w:tc>
          <w:tcPr>
            <w:cnfStyle w:val="001000000000" w:firstRow="0" w:lastRow="0" w:firstColumn="1" w:lastColumn="0" w:oddVBand="0" w:evenVBand="0" w:oddHBand="0" w:evenHBand="0" w:firstRowFirstColumn="0" w:firstRowLastColumn="0" w:lastRowFirstColumn="0" w:lastRowLastColumn="0"/>
            <w:tcW w:w="4668" w:type="dxa"/>
            <w:vAlign w:val="center"/>
          </w:tcPr>
          <w:p w14:paraId="60512760" w14:textId="53C65219" w:rsidR="00343E69" w:rsidRPr="00450D0C" w:rsidRDefault="00343E69" w:rsidP="005529BC">
            <w:pPr>
              <w:pStyle w:val="RedTxt"/>
              <w:rPr>
                <w:rFonts w:asciiTheme="minorHAnsi" w:hAnsiTheme="minorHAnsi"/>
                <w:sz w:val="22"/>
                <w:szCs w:val="24"/>
              </w:rPr>
            </w:pPr>
            <w:r>
              <w:rPr>
                <w:rFonts w:asciiTheme="minorHAnsi" w:hAnsiTheme="minorHAnsi"/>
                <w:sz w:val="22"/>
                <w:szCs w:val="24"/>
              </w:rPr>
              <w:t>Retard dans la remise de document à fournir</w:t>
            </w:r>
          </w:p>
        </w:tc>
        <w:tc>
          <w:tcPr>
            <w:tcW w:w="0" w:type="auto"/>
            <w:vAlign w:val="center"/>
          </w:tcPr>
          <w:p w14:paraId="24606F82" w14:textId="49E77CCA" w:rsidR="00343E69" w:rsidRPr="00450D0C" w:rsidRDefault="00343E69"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4"/>
              </w:rPr>
            </w:pPr>
            <w:r>
              <w:rPr>
                <w:rFonts w:asciiTheme="minorHAnsi" w:hAnsiTheme="minorHAnsi"/>
                <w:sz w:val="22"/>
                <w:szCs w:val="24"/>
              </w:rPr>
              <w:t>2</w:t>
            </w:r>
            <w:r w:rsidRPr="00450D0C">
              <w:rPr>
                <w:rFonts w:asciiTheme="minorHAnsi" w:hAnsiTheme="minorHAnsi"/>
                <w:sz w:val="22"/>
                <w:szCs w:val="24"/>
              </w:rPr>
              <w:t>00 € / jour calendaire</w:t>
            </w:r>
          </w:p>
        </w:tc>
      </w:tr>
      <w:bookmarkEnd w:id="31"/>
    </w:tbl>
    <w:p w14:paraId="1D24B289" w14:textId="77777777" w:rsidR="00D56CD7" w:rsidRPr="00AC492A" w:rsidRDefault="00D56CD7" w:rsidP="005529BC">
      <w:pPr>
        <w:pStyle w:val="RedTxt"/>
      </w:pPr>
    </w:p>
    <w:p w14:paraId="2FF8A776" w14:textId="77777777" w:rsidR="00D56CD7" w:rsidRPr="00AC492A" w:rsidRDefault="00D56CD7" w:rsidP="005529BC">
      <w:pPr>
        <w:pStyle w:val="RedTxt"/>
      </w:pPr>
    </w:p>
    <w:p w14:paraId="0EB0C827" w14:textId="77777777" w:rsidR="004D100B" w:rsidRDefault="004D100B" w:rsidP="00B503E1">
      <w:pPr>
        <w:pStyle w:val="Titre2"/>
      </w:pPr>
      <w:r>
        <w:t>Autres pénalités</w:t>
      </w:r>
    </w:p>
    <w:p w14:paraId="5043C2F9" w14:textId="77777777" w:rsidR="00D56CD7" w:rsidRDefault="00D56CD7" w:rsidP="005529BC"/>
    <w:tbl>
      <w:tblPr>
        <w:tblStyle w:val="TableauListe4-Accentuation3"/>
        <w:tblW w:w="10201" w:type="dxa"/>
        <w:tblLook w:val="04A0" w:firstRow="1" w:lastRow="0" w:firstColumn="1" w:lastColumn="0" w:noHBand="0" w:noVBand="1"/>
      </w:tblPr>
      <w:tblGrid>
        <w:gridCol w:w="5807"/>
        <w:gridCol w:w="4394"/>
      </w:tblGrid>
      <w:tr w:rsidR="004D100B" w:rsidRPr="00450D0C" w14:paraId="30F7E9F5" w14:textId="77777777" w:rsidTr="00450D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328B8F6D" w14:textId="62136C0B" w:rsidR="004D100B" w:rsidRPr="00450D0C" w:rsidRDefault="004D100B" w:rsidP="005529BC">
            <w:pPr>
              <w:pStyle w:val="RedTxt"/>
              <w:rPr>
                <w:rFonts w:asciiTheme="minorHAnsi" w:hAnsiTheme="minorHAnsi"/>
                <w:b w:val="0"/>
                <w:bCs w:val="0"/>
                <w:sz w:val="22"/>
                <w:szCs w:val="22"/>
              </w:rPr>
            </w:pPr>
            <w:r w:rsidRPr="00450D0C">
              <w:rPr>
                <w:rFonts w:asciiTheme="minorHAnsi" w:hAnsiTheme="minorHAnsi"/>
                <w:b w:val="0"/>
                <w:bCs w:val="0"/>
                <w:sz w:val="22"/>
                <w:szCs w:val="22"/>
              </w:rPr>
              <w:t>Motif</w:t>
            </w:r>
          </w:p>
        </w:tc>
        <w:tc>
          <w:tcPr>
            <w:tcW w:w="4394" w:type="dxa"/>
          </w:tcPr>
          <w:p w14:paraId="2F0A15ED" w14:textId="77777777" w:rsidR="004D100B" w:rsidRPr="00450D0C" w:rsidRDefault="004D100B" w:rsidP="005529BC">
            <w:pPr>
              <w:pStyle w:val="RedTxt"/>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2"/>
                <w:szCs w:val="22"/>
              </w:rPr>
            </w:pPr>
            <w:r w:rsidRPr="00450D0C">
              <w:rPr>
                <w:rFonts w:asciiTheme="minorHAnsi" w:hAnsiTheme="minorHAnsi"/>
                <w:b w:val="0"/>
                <w:bCs w:val="0"/>
                <w:sz w:val="22"/>
                <w:szCs w:val="22"/>
              </w:rPr>
              <w:t>Pénalité</w:t>
            </w:r>
          </w:p>
        </w:tc>
      </w:tr>
      <w:tr w:rsidR="004D100B" w:rsidRPr="00450D0C" w14:paraId="59720B63" w14:textId="77777777" w:rsidTr="00450D0C">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4E88FD83" w14:textId="2B8948D8" w:rsidR="004D100B" w:rsidRPr="00450D0C" w:rsidRDefault="004D100B" w:rsidP="005529BC">
            <w:pPr>
              <w:pStyle w:val="RedTxt"/>
              <w:rPr>
                <w:rFonts w:asciiTheme="minorHAnsi" w:hAnsiTheme="minorHAnsi"/>
                <w:b w:val="0"/>
                <w:bCs w:val="0"/>
                <w:sz w:val="22"/>
                <w:szCs w:val="22"/>
              </w:rPr>
            </w:pPr>
            <w:r w:rsidRPr="00450D0C">
              <w:rPr>
                <w:rFonts w:asciiTheme="minorHAnsi" w:hAnsiTheme="minorHAnsi"/>
                <w:b w:val="0"/>
                <w:bCs w:val="0"/>
                <w:sz w:val="22"/>
                <w:szCs w:val="22"/>
              </w:rPr>
              <w:t>Absence à réunion de chantier</w:t>
            </w:r>
            <w:r w:rsidR="005E7FF9">
              <w:rPr>
                <w:rFonts w:asciiTheme="minorHAnsi" w:hAnsiTheme="minorHAnsi"/>
                <w:b w:val="0"/>
                <w:bCs w:val="0"/>
                <w:sz w:val="22"/>
                <w:szCs w:val="22"/>
              </w:rPr>
              <w:t xml:space="preserve"> et/ou de coordination</w:t>
            </w:r>
          </w:p>
        </w:tc>
        <w:tc>
          <w:tcPr>
            <w:tcW w:w="4394" w:type="dxa"/>
            <w:vAlign w:val="center"/>
          </w:tcPr>
          <w:p w14:paraId="78727150" w14:textId="6E729F7D" w:rsidR="004D100B" w:rsidRPr="00450D0C" w:rsidRDefault="005E7FF9"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200 € par occurrence</w:t>
            </w:r>
          </w:p>
        </w:tc>
      </w:tr>
      <w:tr w:rsidR="00756E97" w:rsidRPr="00450D0C" w14:paraId="78B0BCA8" w14:textId="77777777" w:rsidTr="00450D0C">
        <w:trPr>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0B7AE5B4" w14:textId="48E946E6" w:rsidR="00756E97" w:rsidRPr="00450D0C" w:rsidRDefault="00756E97" w:rsidP="005529BC">
            <w:pPr>
              <w:pStyle w:val="RedTxt"/>
              <w:rPr>
                <w:rFonts w:asciiTheme="minorHAnsi" w:hAnsiTheme="minorHAnsi"/>
                <w:b w:val="0"/>
                <w:bCs w:val="0"/>
                <w:sz w:val="22"/>
                <w:szCs w:val="22"/>
              </w:rPr>
            </w:pPr>
            <w:r w:rsidRPr="00450D0C">
              <w:rPr>
                <w:rFonts w:asciiTheme="minorHAnsi" w:hAnsiTheme="minorHAnsi"/>
                <w:b w:val="0"/>
                <w:bCs w:val="0"/>
                <w:sz w:val="22"/>
                <w:szCs w:val="22"/>
              </w:rPr>
              <w:lastRenderedPageBreak/>
              <w:t xml:space="preserve">Non-respect de </w:t>
            </w:r>
            <w:r w:rsidR="005E7FF9">
              <w:rPr>
                <w:rFonts w:asciiTheme="minorHAnsi" w:hAnsiTheme="minorHAnsi"/>
                <w:b w:val="0"/>
                <w:bCs w:val="0"/>
                <w:sz w:val="22"/>
                <w:szCs w:val="22"/>
              </w:rPr>
              <w:t>la règle d’hygiène et de sécurité</w:t>
            </w:r>
          </w:p>
        </w:tc>
        <w:tc>
          <w:tcPr>
            <w:tcW w:w="4394" w:type="dxa"/>
            <w:vAlign w:val="center"/>
          </w:tcPr>
          <w:p w14:paraId="3B125776" w14:textId="69FB5543" w:rsidR="005E7FF9" w:rsidRPr="000F4165" w:rsidRDefault="005E7FF9" w:rsidP="005E7FF9">
            <w:pPr>
              <w:jc w:val="both"/>
              <w:cnfStyle w:val="000000000000" w:firstRow="0" w:lastRow="0" w:firstColumn="0" w:lastColumn="0" w:oddVBand="0" w:evenVBand="0" w:oddHBand="0" w:evenHBand="0" w:firstRowFirstColumn="0" w:firstRowLastColumn="0" w:lastRowFirstColumn="0" w:lastRowLastColumn="0"/>
              <w:rPr>
                <w:rFonts w:ascii="Calibri" w:hAnsi="Calibri" w:cs="Calibri"/>
                <w:bCs/>
                <w:sz w:val="20"/>
              </w:rPr>
            </w:pPr>
            <w:r>
              <w:t xml:space="preserve">200 € </w:t>
            </w:r>
            <w:r w:rsidRPr="000F4165">
              <w:rPr>
                <w:rFonts w:ascii="Calibri" w:hAnsi="Calibri" w:cs="Calibri"/>
                <w:bCs/>
                <w:sz w:val="20"/>
              </w:rPr>
              <w:t xml:space="preserve">sur simple constat du MOE ou du coordonnateur SPS en cas de non-respect aux obligations issues des dispositions légales et règlementaires en vigueur à la date de signature du marché. </w:t>
            </w:r>
          </w:p>
          <w:p w14:paraId="49B22401" w14:textId="77777777" w:rsidR="005E7FF9" w:rsidRPr="000F4165" w:rsidRDefault="005E7FF9" w:rsidP="005E7FF9">
            <w:pPr>
              <w:jc w:val="both"/>
              <w:cnfStyle w:val="000000000000" w:firstRow="0" w:lastRow="0" w:firstColumn="0" w:lastColumn="0" w:oddVBand="0" w:evenVBand="0" w:oddHBand="0" w:evenHBand="0" w:firstRowFirstColumn="0" w:firstRowLastColumn="0" w:lastRowFirstColumn="0" w:lastRowLastColumn="0"/>
              <w:rPr>
                <w:rFonts w:ascii="Calibri" w:hAnsi="Calibri" w:cs="Calibri"/>
                <w:bCs/>
                <w:sz w:val="20"/>
              </w:rPr>
            </w:pPr>
            <w:r w:rsidRPr="000F4165">
              <w:rPr>
                <w:rFonts w:ascii="Calibri" w:hAnsi="Calibri" w:cs="Calibri"/>
                <w:bCs/>
                <w:sz w:val="20"/>
              </w:rPr>
              <w:t xml:space="preserve">Cette pénalité sera appliquée par règle non respectée et par jour de retard. </w:t>
            </w:r>
          </w:p>
          <w:p w14:paraId="04CAF1F3" w14:textId="521C27E8" w:rsidR="00756E97" w:rsidRPr="00450D0C" w:rsidRDefault="00756E97"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4D100B" w:rsidRPr="00450D0C" w14:paraId="38A729BF" w14:textId="77777777" w:rsidTr="00450D0C">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5CA51104" w14:textId="7F4A9C86" w:rsidR="004D100B" w:rsidRPr="00450D0C" w:rsidRDefault="00756E97" w:rsidP="005529BC">
            <w:pPr>
              <w:pStyle w:val="RedTxt"/>
              <w:rPr>
                <w:rFonts w:asciiTheme="minorHAnsi" w:hAnsiTheme="minorHAnsi"/>
                <w:b w:val="0"/>
                <w:bCs w:val="0"/>
                <w:sz w:val="22"/>
                <w:szCs w:val="22"/>
              </w:rPr>
            </w:pPr>
            <w:r w:rsidRPr="00450D0C">
              <w:rPr>
                <w:rFonts w:asciiTheme="minorHAnsi" w:hAnsiTheme="minorHAnsi"/>
                <w:b w:val="0"/>
                <w:bCs w:val="0"/>
                <w:sz w:val="22"/>
                <w:szCs w:val="22"/>
              </w:rPr>
              <w:t xml:space="preserve">Manquement manifeste aux règles de sécurité pouvant entraîner un risque majeur sur les personnes et les biens </w:t>
            </w:r>
          </w:p>
        </w:tc>
        <w:tc>
          <w:tcPr>
            <w:tcW w:w="4394" w:type="dxa"/>
            <w:vAlign w:val="center"/>
          </w:tcPr>
          <w:p w14:paraId="438AA34A" w14:textId="6947C83A" w:rsidR="004D100B" w:rsidRPr="00450D0C" w:rsidRDefault="00756E97" w:rsidP="005529BC">
            <w:pPr>
              <w:pStyle w:val="RedT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1 500 € / constatation</w:t>
            </w:r>
          </w:p>
        </w:tc>
      </w:tr>
      <w:tr w:rsidR="004D100B" w:rsidRPr="00450D0C" w14:paraId="0D7F3E0D" w14:textId="77777777" w:rsidTr="00450D0C">
        <w:trPr>
          <w:cantSplit/>
          <w:trHeight w:val="454"/>
        </w:trPr>
        <w:tc>
          <w:tcPr>
            <w:cnfStyle w:val="001000000000" w:firstRow="0" w:lastRow="0" w:firstColumn="1" w:lastColumn="0" w:oddVBand="0" w:evenVBand="0" w:oddHBand="0" w:evenHBand="0" w:firstRowFirstColumn="0" w:firstRowLastColumn="0" w:lastRowFirstColumn="0" w:lastRowLastColumn="0"/>
            <w:tcW w:w="5807" w:type="dxa"/>
            <w:vAlign w:val="center"/>
          </w:tcPr>
          <w:p w14:paraId="346B7A8E" w14:textId="60979DCD" w:rsidR="004D100B" w:rsidRPr="00450D0C" w:rsidRDefault="004D100B" w:rsidP="005529BC">
            <w:pPr>
              <w:pStyle w:val="RedTxt"/>
              <w:rPr>
                <w:rFonts w:asciiTheme="minorHAnsi" w:hAnsiTheme="minorHAnsi"/>
                <w:b w:val="0"/>
                <w:bCs w:val="0"/>
                <w:sz w:val="22"/>
                <w:szCs w:val="22"/>
              </w:rPr>
            </w:pPr>
            <w:r w:rsidRPr="00450D0C">
              <w:rPr>
                <w:rFonts w:asciiTheme="minorHAnsi" w:hAnsiTheme="minorHAnsi"/>
                <w:b w:val="0"/>
                <w:bCs w:val="0"/>
                <w:sz w:val="22"/>
                <w:szCs w:val="22"/>
              </w:rPr>
              <w:t>Non-respect des formalités mentionnées art. L8221-3 à L8221-5 du code du travail (travail dissimulé)</w:t>
            </w:r>
          </w:p>
        </w:tc>
        <w:tc>
          <w:tcPr>
            <w:tcW w:w="4394" w:type="dxa"/>
            <w:vAlign w:val="center"/>
          </w:tcPr>
          <w:p w14:paraId="6E8CC916" w14:textId="77777777" w:rsidR="004D100B" w:rsidRPr="00450D0C" w:rsidRDefault="004D100B"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100 € / jour</w:t>
            </w:r>
          </w:p>
          <w:p w14:paraId="1A496A49" w14:textId="2B063217" w:rsidR="004D100B" w:rsidRPr="00450D0C" w:rsidRDefault="004D100B" w:rsidP="005529BC">
            <w:pPr>
              <w:pStyle w:val="RedT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450D0C">
              <w:rPr>
                <w:rFonts w:asciiTheme="minorHAnsi" w:hAnsiTheme="minorHAnsi"/>
                <w:sz w:val="22"/>
                <w:szCs w:val="22"/>
              </w:rPr>
              <w:t>(après mise en demeure sans effet au terme du délai de 15j fixé par art. R8222-3 code du travail, et plafonné dans les limités de l’art. L8222-6, al1 du code du travail)</w:t>
            </w:r>
          </w:p>
        </w:tc>
      </w:tr>
    </w:tbl>
    <w:p w14:paraId="768E8BE3" w14:textId="77777777" w:rsidR="004D100B" w:rsidRPr="00AC492A" w:rsidRDefault="004D100B" w:rsidP="005529BC"/>
    <w:p w14:paraId="34A9D1DA" w14:textId="77777777" w:rsidR="00D56CD7" w:rsidRPr="00AC492A" w:rsidRDefault="00D56CD7" w:rsidP="005529BC">
      <w:pPr>
        <w:pStyle w:val="RedTxt"/>
      </w:pPr>
    </w:p>
    <w:bookmarkEnd w:id="29"/>
    <w:bookmarkEnd w:id="30"/>
    <w:p w14:paraId="311AB05E" w14:textId="23498D8E" w:rsidR="00D56CD7" w:rsidRDefault="00D56CD7" w:rsidP="005529BC"/>
    <w:p w14:paraId="00DED230" w14:textId="194952E2" w:rsidR="00D56CD7" w:rsidRDefault="006E590A" w:rsidP="005529BC">
      <w:r>
        <w:rPr>
          <w:noProof/>
        </w:rPr>
        <w:drawing>
          <wp:anchor distT="0" distB="0" distL="114300" distR="114300" simplePos="0" relativeHeight="251772416" behindDoc="0" locked="0" layoutInCell="1" allowOverlap="1" wp14:anchorId="4F1F8AD2" wp14:editId="29879A9D">
            <wp:simplePos x="0" y="0"/>
            <wp:positionH relativeFrom="column">
              <wp:posOffset>3122475</wp:posOffset>
            </wp:positionH>
            <wp:positionV relativeFrom="paragraph">
              <wp:posOffset>60704</wp:posOffset>
            </wp:positionV>
            <wp:extent cx="800100" cy="853110"/>
            <wp:effectExtent l="0" t="0" r="0" b="4445"/>
            <wp:wrapNone/>
            <wp:docPr id="394679193" name="Image 23"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79193" name="Image 23" descr="Une image contenant noir, obscurité&#10;&#10;Description générée automatiquement"/>
                    <pic:cNvPicPr/>
                  </pic:nvPicPr>
                  <pic:blipFill>
                    <a:blip r:embed="rId46" cstate="print">
                      <a:extLst>
                        <a:ext uri="{28A0092B-C50C-407E-A947-70E740481C1C}">
                          <a14:useLocalDpi xmlns:a14="http://schemas.microsoft.com/office/drawing/2010/main" val="0"/>
                        </a:ext>
                        <a:ext uri="{837473B0-CC2E-450A-ABE3-18F120FF3D39}">
                          <a1611:picAttrSrcUrl xmlns:a1611="http://schemas.microsoft.com/office/drawing/2016/11/main" r:id="rId47"/>
                        </a:ext>
                      </a:extLst>
                    </a:blip>
                    <a:stretch>
                      <a:fillRect/>
                    </a:stretch>
                  </pic:blipFill>
                  <pic:spPr>
                    <a:xfrm>
                      <a:off x="0" y="0"/>
                      <a:ext cx="800100" cy="853110"/>
                    </a:xfrm>
                    <a:prstGeom prst="rect">
                      <a:avLst/>
                    </a:prstGeom>
                  </pic:spPr>
                </pic:pic>
              </a:graphicData>
            </a:graphic>
            <wp14:sizeRelH relativeFrom="margin">
              <wp14:pctWidth>0</wp14:pctWidth>
            </wp14:sizeRelH>
            <wp14:sizeRelV relativeFrom="margin">
              <wp14:pctHeight>0</wp14:pctHeight>
            </wp14:sizeRelV>
          </wp:anchor>
        </w:drawing>
      </w:r>
    </w:p>
    <w:p w14:paraId="2084105F" w14:textId="62F983FC" w:rsidR="00D56CD7" w:rsidRDefault="00D56CD7" w:rsidP="005529BC"/>
    <w:p w14:paraId="53213E0C" w14:textId="043F5A16" w:rsidR="00C67E3B" w:rsidRDefault="006E590A" w:rsidP="005529BC">
      <w:pPr>
        <w:pStyle w:val="Titre1"/>
      </w:pPr>
      <w:bookmarkStart w:id="32" w:name="_Toc191910269"/>
      <w:r w:rsidRPr="00AC492A">
        <w:rPr>
          <w:noProof/>
        </w:rPr>
        <w:drawing>
          <wp:anchor distT="0" distB="0" distL="114300" distR="114300" simplePos="0" relativeHeight="251786752" behindDoc="0" locked="0" layoutInCell="1" allowOverlap="1" wp14:anchorId="0B3E9D9C" wp14:editId="61D98DEF">
            <wp:simplePos x="0" y="0"/>
            <wp:positionH relativeFrom="margin">
              <wp:posOffset>5663575</wp:posOffset>
            </wp:positionH>
            <wp:positionV relativeFrom="paragraph">
              <wp:posOffset>242741</wp:posOffset>
            </wp:positionV>
            <wp:extent cx="914400" cy="914400"/>
            <wp:effectExtent l="0" t="0" r="0" b="0"/>
            <wp:wrapThrough wrapText="bothSides">
              <wp:wrapPolygon edited="0">
                <wp:start x="8550" y="0"/>
                <wp:lineTo x="6300" y="3600"/>
                <wp:lineTo x="5850" y="5850"/>
                <wp:lineTo x="6300" y="8100"/>
                <wp:lineTo x="4500" y="11250"/>
                <wp:lineTo x="2700" y="15300"/>
                <wp:lineTo x="2700" y="18000"/>
                <wp:lineTo x="4050" y="19350"/>
                <wp:lineTo x="6300" y="20250"/>
                <wp:lineTo x="15300" y="20250"/>
                <wp:lineTo x="17100" y="19350"/>
                <wp:lineTo x="18900" y="17100"/>
                <wp:lineTo x="18900" y="15300"/>
                <wp:lineTo x="16200" y="10350"/>
                <wp:lineTo x="14850" y="4050"/>
                <wp:lineTo x="12600" y="0"/>
                <wp:lineTo x="8550" y="0"/>
              </wp:wrapPolygon>
            </wp:wrapThrough>
            <wp:docPr id="1685324739" name="Graphique 2" descr="Homme ouvrier du bâtiment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324739" name="Graphique 1685324739" descr="Homme ouvrier du bâtiment contour"/>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914400" cy="914400"/>
                    </a:xfrm>
                    <a:prstGeom prst="rect">
                      <a:avLst/>
                    </a:prstGeom>
                  </pic:spPr>
                </pic:pic>
              </a:graphicData>
            </a:graphic>
          </wp:anchor>
        </w:drawing>
      </w:r>
      <w:r w:rsidR="006B2A0D">
        <w:t>MODALITES</w:t>
      </w:r>
      <w:r w:rsidR="004D100B" w:rsidRPr="004D100B">
        <w:t xml:space="preserve"> D’EXECUTIO</w:t>
      </w:r>
      <w:r w:rsidR="00782D43">
        <w:t>N</w:t>
      </w:r>
      <w:bookmarkStart w:id="33" w:name="_Toc484511762"/>
      <w:bookmarkStart w:id="34" w:name="_Toc197326291"/>
      <w:bookmarkEnd w:id="32"/>
    </w:p>
    <w:p w14:paraId="5B620CA5" w14:textId="16598B3D" w:rsidR="006E590A" w:rsidRPr="006E590A" w:rsidRDefault="006E590A" w:rsidP="006E590A"/>
    <w:p w14:paraId="406A23CA" w14:textId="1B957669" w:rsidR="006E590A" w:rsidRDefault="006E590A" w:rsidP="00B503E1">
      <w:pPr>
        <w:pStyle w:val="Titre2"/>
      </w:pPr>
      <w:r>
        <w:t>Coordination et exécution des travaux</w:t>
      </w:r>
    </w:p>
    <w:p w14:paraId="6D71CFC6" w14:textId="77777777" w:rsidR="006E590A" w:rsidRPr="00AC492A" w:rsidRDefault="006E590A" w:rsidP="006E590A"/>
    <w:p w14:paraId="423CBFAA" w14:textId="0E744009" w:rsidR="006E590A" w:rsidRDefault="006E590A" w:rsidP="006E590A">
      <w:pPr>
        <w:jc w:val="both"/>
      </w:pPr>
      <w:r w:rsidRPr="00AC492A">
        <w:t>La maîtrise d’œuvre est assurée par </w:t>
      </w:r>
      <w:r w:rsidR="000A1538">
        <w:t>la CCI ROUEN METROPOLE</w:t>
      </w:r>
      <w:r w:rsidR="00B94850">
        <w:t>.</w:t>
      </w:r>
    </w:p>
    <w:p w14:paraId="2F91A36B" w14:textId="77777777" w:rsidR="006E590A" w:rsidRDefault="006E590A" w:rsidP="006E590A">
      <w:pPr>
        <w:jc w:val="both"/>
      </w:pPr>
    </w:p>
    <w:p w14:paraId="7A7820AE" w14:textId="77777777" w:rsidR="006E590A" w:rsidRPr="00AC492A" w:rsidRDefault="006E590A" w:rsidP="006E590A">
      <w:pPr>
        <w:rPr>
          <w:sz w:val="28"/>
          <w:szCs w:val="28"/>
          <w:highlight w:val="lightGray"/>
        </w:rPr>
      </w:pPr>
    </w:p>
    <w:p w14:paraId="6D8A9D9B" w14:textId="77777777" w:rsidR="006E590A" w:rsidRPr="00AC492A" w:rsidRDefault="006E590A" w:rsidP="00B503E1">
      <w:pPr>
        <w:pStyle w:val="Titre2"/>
      </w:pPr>
      <w:bookmarkStart w:id="35" w:name="_Toc516045814"/>
      <w:bookmarkStart w:id="36" w:name="_Toc534367363"/>
      <w:bookmarkStart w:id="37" w:name="_Toc127450101"/>
      <w:bookmarkStart w:id="38" w:name="_Ref3949132"/>
      <w:r w:rsidRPr="00AC492A">
        <w:t>Etudes d’exécution des ouvrages</w:t>
      </w:r>
      <w:bookmarkEnd w:id="35"/>
      <w:bookmarkEnd w:id="36"/>
      <w:bookmarkEnd w:id="37"/>
    </w:p>
    <w:p w14:paraId="79CD40CF" w14:textId="77777777" w:rsidR="006E590A" w:rsidRPr="00AC492A" w:rsidRDefault="006E590A" w:rsidP="006E590A">
      <w:pPr>
        <w:jc w:val="both"/>
      </w:pPr>
    </w:p>
    <w:p w14:paraId="523C4EFE" w14:textId="77777777" w:rsidR="006E590A" w:rsidRPr="00C44E2D" w:rsidRDefault="006E590A" w:rsidP="006E590A">
      <w:pPr>
        <w:jc w:val="both"/>
      </w:pPr>
      <w:r w:rsidRPr="00C44E2D">
        <w:t>Les études d’exécution des ouvrages sont établies par le titulaire du marché.</w:t>
      </w:r>
    </w:p>
    <w:p w14:paraId="6EAF419C" w14:textId="77777777" w:rsidR="006E590A" w:rsidRPr="00AC492A" w:rsidRDefault="006E590A" w:rsidP="006E590A">
      <w:pPr>
        <w:jc w:val="both"/>
      </w:pPr>
    </w:p>
    <w:p w14:paraId="5474E79F" w14:textId="77777777" w:rsidR="006E590A" w:rsidRPr="00AC492A" w:rsidRDefault="006E590A" w:rsidP="006E590A">
      <w:r w:rsidRPr="00AC492A">
        <w:rPr>
          <w:noProof/>
          <w:sz w:val="28"/>
          <w:szCs w:val="28"/>
        </w:rPr>
        <w:drawing>
          <wp:anchor distT="0" distB="0" distL="114300" distR="114300" simplePos="0" relativeHeight="251784704" behindDoc="0" locked="0" layoutInCell="1" allowOverlap="1" wp14:anchorId="3982CE8E" wp14:editId="6A3AE4B1">
            <wp:simplePos x="0" y="0"/>
            <wp:positionH relativeFrom="margin">
              <wp:align>right</wp:align>
            </wp:positionH>
            <wp:positionV relativeFrom="paragraph">
              <wp:posOffset>6985</wp:posOffset>
            </wp:positionV>
            <wp:extent cx="638175" cy="638175"/>
            <wp:effectExtent l="0" t="0" r="0" b="0"/>
            <wp:wrapThrough wrapText="bothSides">
              <wp:wrapPolygon edited="0">
                <wp:start x="3869" y="1290"/>
                <wp:lineTo x="1290" y="12896"/>
                <wp:lineTo x="2579" y="20633"/>
                <wp:lineTo x="19343" y="20633"/>
                <wp:lineTo x="19988" y="12896"/>
                <wp:lineTo x="17409" y="1290"/>
                <wp:lineTo x="3869" y="1290"/>
              </wp:wrapPolygon>
            </wp:wrapThrough>
            <wp:docPr id="1210310257" name="Graphique 1" descr="Gilet de sauvetag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310257" name="Graphique 1210310257" descr="Gilet de sauvetage contour"/>
                    <pic:cNvPicPr/>
                  </pic:nvPicPr>
                  <pic:blipFill>
                    <a:blip r:embed="rId50">
                      <a:extLst>
                        <a:ext uri="{28A0092B-C50C-407E-A947-70E740481C1C}">
                          <a14:useLocalDpi xmlns:a14="http://schemas.microsoft.com/office/drawing/2010/main" val="0"/>
                        </a:ext>
                        <a:ext uri="{96DAC541-7B7A-43D3-8B79-37D633B846F1}">
                          <asvg:svgBlip xmlns:asvg="http://schemas.microsoft.com/office/drawing/2016/SVG/main" r:embed="rId51"/>
                        </a:ext>
                      </a:extLst>
                    </a:blip>
                    <a:stretch>
                      <a:fillRect/>
                    </a:stretch>
                  </pic:blipFill>
                  <pic:spPr>
                    <a:xfrm>
                      <a:off x="0" y="0"/>
                      <a:ext cx="638175" cy="638175"/>
                    </a:xfrm>
                    <a:prstGeom prst="rect">
                      <a:avLst/>
                    </a:prstGeom>
                  </pic:spPr>
                </pic:pic>
              </a:graphicData>
            </a:graphic>
          </wp:anchor>
        </w:drawing>
      </w:r>
    </w:p>
    <w:p w14:paraId="23E6929C" w14:textId="77777777" w:rsidR="006E590A" w:rsidRPr="00AC492A" w:rsidRDefault="006E590A" w:rsidP="00B503E1">
      <w:pPr>
        <w:pStyle w:val="Titre2"/>
      </w:pPr>
      <w:bookmarkStart w:id="39" w:name="_Toc516045815"/>
      <w:bookmarkStart w:id="40" w:name="_Toc534367364"/>
      <w:bookmarkStart w:id="41" w:name="_Toc127450102"/>
      <w:r w:rsidRPr="00AC492A">
        <w:t>Hygiène et sécurité et protection de la santé des travailleurs sur le chantier (SPS)</w:t>
      </w:r>
      <w:bookmarkEnd w:id="39"/>
      <w:bookmarkEnd w:id="40"/>
      <w:bookmarkEnd w:id="41"/>
    </w:p>
    <w:p w14:paraId="5F9327F6" w14:textId="77777777" w:rsidR="006E590A" w:rsidRDefault="006E590A" w:rsidP="006E590A">
      <w:bookmarkStart w:id="42" w:name="CCA8_051"/>
      <w:bookmarkStart w:id="43" w:name="CCA8_050"/>
      <w:bookmarkEnd w:id="42"/>
      <w:bookmarkEnd w:id="43"/>
      <w:bookmarkEnd w:id="38"/>
    </w:p>
    <w:p w14:paraId="2B70F889" w14:textId="77777777" w:rsidR="006E590A" w:rsidRPr="00AC492A" w:rsidRDefault="006E590A" w:rsidP="006E590A">
      <w:r w:rsidRPr="00AC492A">
        <w:t>Il est fait application de l’art. 31.4 du CCAG-Travaux.</w:t>
      </w:r>
    </w:p>
    <w:p w14:paraId="27FB7663" w14:textId="77777777" w:rsidR="006E590A" w:rsidRDefault="006E590A" w:rsidP="006E590A"/>
    <w:p w14:paraId="233B4E2A" w14:textId="6869154B" w:rsidR="00B503E1" w:rsidRPr="00AC492A" w:rsidRDefault="00B503E1" w:rsidP="006E590A">
      <w:r w:rsidRPr="00A56EB8">
        <w:t>Contrôleur SPS</w:t>
      </w:r>
      <w:r w:rsidR="00147A23">
        <w:t xml:space="preserve"> niveau III</w:t>
      </w:r>
      <w:r w:rsidRPr="00A56EB8">
        <w:t xml:space="preserve"> </w:t>
      </w:r>
      <w:r w:rsidR="000A1538" w:rsidRPr="00A56EB8">
        <w:t xml:space="preserve">en cours de </w:t>
      </w:r>
      <w:r w:rsidR="000A1538">
        <w:t>désignation</w:t>
      </w:r>
    </w:p>
    <w:p w14:paraId="74F98CE7" w14:textId="77777777" w:rsidR="006E590A" w:rsidRPr="00AC492A" w:rsidRDefault="006E590A" w:rsidP="00B503E1">
      <w:pPr>
        <w:pStyle w:val="Titre2"/>
        <w:numPr>
          <w:ilvl w:val="0"/>
          <w:numId w:val="0"/>
        </w:numPr>
        <w:ind w:left="993"/>
      </w:pPr>
      <w:bookmarkStart w:id="44" w:name="_Toc516045821"/>
    </w:p>
    <w:p w14:paraId="249F6B10" w14:textId="77777777" w:rsidR="006E590A" w:rsidRPr="00AC492A" w:rsidRDefault="006E590A" w:rsidP="00B503E1">
      <w:pPr>
        <w:pStyle w:val="Titre2"/>
      </w:pPr>
      <w:bookmarkStart w:id="45" w:name="_Toc534367369"/>
      <w:bookmarkStart w:id="46" w:name="_Toc127450107"/>
      <w:r w:rsidRPr="00AC492A">
        <w:t>Installation et organisation du chantier</w:t>
      </w:r>
      <w:bookmarkEnd w:id="44"/>
      <w:bookmarkEnd w:id="45"/>
      <w:bookmarkEnd w:id="46"/>
    </w:p>
    <w:p w14:paraId="12DB0315" w14:textId="77777777" w:rsidR="006E590A" w:rsidRPr="00AC492A" w:rsidRDefault="006E590A" w:rsidP="006E590A">
      <w:pPr>
        <w:rPr>
          <w:sz w:val="28"/>
          <w:szCs w:val="28"/>
        </w:rPr>
      </w:pPr>
    </w:p>
    <w:p w14:paraId="7946CE9B" w14:textId="77777777" w:rsidR="00B503E1" w:rsidRDefault="00B503E1" w:rsidP="006E590A">
      <w:pPr>
        <w:jc w:val="both"/>
      </w:pPr>
      <w:r>
        <w:t>Lors de la visite de site effectuée en phase consultation,</w:t>
      </w:r>
      <w:r w:rsidR="006E590A" w:rsidRPr="00AC492A">
        <w:t xml:space="preserve"> l'entreprise </w:t>
      </w:r>
      <w:r>
        <w:t>aura été informée des conditions</w:t>
      </w:r>
      <w:r w:rsidR="006E590A" w:rsidRPr="00AC492A">
        <w:t xml:space="preserve"> d'accès au chantier. </w:t>
      </w:r>
    </w:p>
    <w:p w14:paraId="7711EDEE" w14:textId="482CC9CE" w:rsidR="006E590A" w:rsidRPr="00AC492A" w:rsidRDefault="006E590A" w:rsidP="006E590A">
      <w:pPr>
        <w:jc w:val="both"/>
      </w:pPr>
      <w:r w:rsidRPr="00AC492A">
        <w:t>Il devra envisager les difficultés de cet accès dans les conditions les plus défavorables et ne pourra, par la suite, évoquer les difficultés d'accès pour justifier une augmentation des délais, ni pour prétendre à indemnité ou plus-value.</w:t>
      </w:r>
    </w:p>
    <w:p w14:paraId="05E1B13C" w14:textId="77777777" w:rsidR="006E590A" w:rsidRDefault="006E590A" w:rsidP="006E590A">
      <w:pPr>
        <w:jc w:val="both"/>
      </w:pPr>
      <w:r w:rsidRPr="00AC492A">
        <w:t xml:space="preserve">L’installation du chantier se fera conformément à l’article 31.1 du C.C.A.G/Travaux. </w:t>
      </w:r>
    </w:p>
    <w:p w14:paraId="3E590252" w14:textId="77777777" w:rsidR="006E590A" w:rsidRPr="00AC492A" w:rsidRDefault="006E590A" w:rsidP="006E590A">
      <w:pPr>
        <w:pStyle w:val="Titre3"/>
        <w:rPr>
          <w:sz w:val="22"/>
          <w:szCs w:val="22"/>
        </w:rPr>
      </w:pPr>
      <w:bookmarkStart w:id="47" w:name="_Toc516045822"/>
      <w:bookmarkStart w:id="48" w:name="_Toc534367370"/>
      <w:bookmarkStart w:id="49" w:name="_Toc127450108"/>
      <w:r w:rsidRPr="00AC492A">
        <w:rPr>
          <w:sz w:val="22"/>
          <w:szCs w:val="22"/>
        </w:rPr>
        <w:t>Stockage</w:t>
      </w:r>
      <w:bookmarkEnd w:id="47"/>
      <w:bookmarkEnd w:id="48"/>
      <w:bookmarkEnd w:id="49"/>
    </w:p>
    <w:p w14:paraId="77BACE1D" w14:textId="77777777" w:rsidR="006E590A" w:rsidRPr="00AC492A" w:rsidRDefault="006E590A" w:rsidP="006E590A">
      <w:pPr>
        <w:jc w:val="both"/>
      </w:pPr>
      <w:r w:rsidRPr="00AC492A">
        <w:t>Le stockage ne pourra être réalisé qu'aux emplacements indiqués par la CCI. Les ingrédients, matériaux ou matériels entreposés par un entrepreneur sur le chantier le seront sous leur propre responsabilité.</w:t>
      </w:r>
    </w:p>
    <w:p w14:paraId="548235EE" w14:textId="2C710A4B" w:rsidR="006E590A" w:rsidRPr="00AC492A" w:rsidRDefault="006E590A" w:rsidP="006E590A">
      <w:pPr>
        <w:jc w:val="both"/>
      </w:pPr>
      <w:r w:rsidRPr="00AC492A">
        <w:t>De plus, l'entrepreneur sera responsable de toutes conséquences que ces entrepôts pourraient entrainer. Il est formellement interdit de stocker des produits inflammables ou dangereux dans les locaux.</w:t>
      </w:r>
    </w:p>
    <w:p w14:paraId="225BCDFE" w14:textId="77777777" w:rsidR="006E590A" w:rsidRPr="00AC492A" w:rsidRDefault="006E590A" w:rsidP="006E590A">
      <w:pPr>
        <w:jc w:val="both"/>
      </w:pPr>
      <w:r w:rsidRPr="00AC492A">
        <w:t>L'entrepreneur est tenu de prendre toutes mesures nécessaires pour faire respecter les règlements de sécurité tant sur le plan matériel que sur celui des personnes.</w:t>
      </w:r>
    </w:p>
    <w:p w14:paraId="36FA5DA5" w14:textId="77777777" w:rsidR="006E590A" w:rsidRPr="00AC492A" w:rsidRDefault="006E590A" w:rsidP="006E590A">
      <w:pPr>
        <w:pStyle w:val="Titre3"/>
        <w:rPr>
          <w:sz w:val="22"/>
          <w:szCs w:val="22"/>
        </w:rPr>
      </w:pPr>
      <w:bookmarkStart w:id="50" w:name="_Toc516045823"/>
      <w:bookmarkStart w:id="51" w:name="_Toc534367371"/>
      <w:bookmarkStart w:id="52" w:name="_Toc127450109"/>
      <w:r w:rsidRPr="00AC492A">
        <w:rPr>
          <w:sz w:val="22"/>
          <w:szCs w:val="22"/>
        </w:rPr>
        <w:lastRenderedPageBreak/>
        <w:t>Propreté du chantier</w:t>
      </w:r>
      <w:bookmarkEnd w:id="50"/>
      <w:bookmarkEnd w:id="51"/>
      <w:bookmarkEnd w:id="52"/>
    </w:p>
    <w:p w14:paraId="3DE74AA6" w14:textId="77777777" w:rsidR="006E590A" w:rsidRPr="00AC492A" w:rsidRDefault="006E590A" w:rsidP="006E590A">
      <w:pPr>
        <w:jc w:val="both"/>
      </w:pPr>
      <w:r w:rsidRPr="00AC492A">
        <w:t>L’entrepreneur devra veiller en permanence à la propreté de son chantier et procéder immédiatement aux opérations de nettoyage prescrites par la CCI.</w:t>
      </w:r>
    </w:p>
    <w:p w14:paraId="6D27959F" w14:textId="77777777" w:rsidR="006E590A" w:rsidRPr="00AC492A" w:rsidRDefault="006E590A" w:rsidP="006E590A">
      <w:pPr>
        <w:jc w:val="both"/>
      </w:pPr>
      <w:r w:rsidRPr="00AC492A">
        <w:t>Au cas où le Maitre d’œuvre jugerait que les obligations exposées ci-dessus sont insuffisamment ou incorrectement remplies, il pourra, après ordre de service resté sans effet, faire procéder d’office et aux frais de l’entrepreneur, à tous les travaux nécessaires.</w:t>
      </w:r>
    </w:p>
    <w:p w14:paraId="22A3F45E" w14:textId="77777777" w:rsidR="006E590A" w:rsidRPr="00AC492A" w:rsidRDefault="006E590A" w:rsidP="006E590A">
      <w:pPr>
        <w:jc w:val="both"/>
      </w:pPr>
      <w:r w:rsidRPr="00AC492A">
        <w:t>Toutes les dépenses entraînées par l’exécution des prescriptions détaillées au présent article seront à la charge de l’entrepreneur.</w:t>
      </w:r>
    </w:p>
    <w:p w14:paraId="06E27A84" w14:textId="77777777" w:rsidR="006E590A" w:rsidRDefault="006E590A" w:rsidP="006E590A">
      <w:pPr>
        <w:jc w:val="both"/>
      </w:pPr>
      <w:r w:rsidRPr="00AC492A">
        <w:t>Dans tous les cas, y compris ceux où la CCI aurait usé du droit d’intervention défini ci-dessus, l’entrepreneur sera responsable des accidents résultant de sa négligence ou celle de ses employés.</w:t>
      </w:r>
    </w:p>
    <w:p w14:paraId="06D72C47" w14:textId="59FD363F" w:rsidR="00C67E3B" w:rsidRDefault="00C67E3B" w:rsidP="005529BC">
      <w:pPr>
        <w:rPr>
          <w:highlight w:val="lightGray"/>
        </w:rPr>
      </w:pPr>
    </w:p>
    <w:p w14:paraId="35DC5FBF" w14:textId="026A7EC5" w:rsidR="006E590A" w:rsidRDefault="006E590A" w:rsidP="005529BC">
      <w:pPr>
        <w:rPr>
          <w:highlight w:val="lightGray"/>
        </w:rPr>
      </w:pPr>
    </w:p>
    <w:p w14:paraId="416B805F" w14:textId="6DEDA2E2" w:rsidR="006E590A" w:rsidRDefault="006E590A" w:rsidP="005529BC">
      <w:pPr>
        <w:rPr>
          <w:highlight w:val="lightGray"/>
        </w:rPr>
      </w:pPr>
      <w:r w:rsidRPr="00AC492A">
        <w:rPr>
          <w:noProof/>
          <w:sz w:val="28"/>
          <w:szCs w:val="28"/>
        </w:rPr>
        <w:drawing>
          <wp:anchor distT="0" distB="0" distL="114300" distR="114300" simplePos="0" relativeHeight="251782656" behindDoc="0" locked="0" layoutInCell="1" allowOverlap="1" wp14:anchorId="4829D1AE" wp14:editId="002F591D">
            <wp:simplePos x="0" y="0"/>
            <wp:positionH relativeFrom="column">
              <wp:posOffset>5172094</wp:posOffset>
            </wp:positionH>
            <wp:positionV relativeFrom="paragraph">
              <wp:posOffset>108415</wp:posOffset>
            </wp:positionV>
            <wp:extent cx="596265" cy="596265"/>
            <wp:effectExtent l="0" t="0" r="0" b="0"/>
            <wp:wrapNone/>
            <wp:docPr id="729268829" name="Graphique 22" descr="Hiérarch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268829" name="Graphique 729268829" descr="Hiérarchie contour"/>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596265" cy="596265"/>
                    </a:xfrm>
                    <a:prstGeom prst="rect">
                      <a:avLst/>
                    </a:prstGeom>
                  </pic:spPr>
                </pic:pic>
              </a:graphicData>
            </a:graphic>
          </wp:anchor>
        </w:drawing>
      </w:r>
    </w:p>
    <w:p w14:paraId="323FA1D6" w14:textId="77777777" w:rsidR="006E590A" w:rsidRDefault="006E590A" w:rsidP="005529BC">
      <w:pPr>
        <w:rPr>
          <w:highlight w:val="lightGray"/>
        </w:rPr>
      </w:pPr>
    </w:p>
    <w:p w14:paraId="312079B3" w14:textId="77777777" w:rsidR="006E590A" w:rsidRPr="00AC492A" w:rsidRDefault="006E590A" w:rsidP="005529BC">
      <w:pPr>
        <w:rPr>
          <w:highlight w:val="lightGray"/>
        </w:rPr>
      </w:pPr>
    </w:p>
    <w:p w14:paraId="07CA48B5" w14:textId="0A253ABB" w:rsidR="00C67E3B" w:rsidRDefault="00281FBE" w:rsidP="00B503E1">
      <w:pPr>
        <w:pStyle w:val="Titre2"/>
      </w:pPr>
      <w:r>
        <w:t>Sous-traitance</w:t>
      </w:r>
    </w:p>
    <w:p w14:paraId="7A8E8F5A" w14:textId="77777777" w:rsidR="00C67E3B" w:rsidRPr="00C67E3B" w:rsidRDefault="00C67E3B" w:rsidP="005529BC"/>
    <w:p w14:paraId="765401F8" w14:textId="77777777" w:rsidR="00C67E3B" w:rsidRPr="00AC492A" w:rsidRDefault="00C67E3B" w:rsidP="000A3842">
      <w:pPr>
        <w:pStyle w:val="05ARTICLENiv1-Texte"/>
        <w:jc w:val="left"/>
        <w:rPr>
          <w:rFonts w:asciiTheme="minorHAnsi" w:hAnsiTheme="minorHAnsi" w:cs="Calibri"/>
          <w:sz w:val="22"/>
          <w:szCs w:val="22"/>
        </w:rPr>
      </w:pPr>
      <w:r w:rsidRPr="00AC492A">
        <w:rPr>
          <w:rFonts w:asciiTheme="minorHAnsi" w:hAnsiTheme="minorHAnsi" w:cs="Calibri"/>
          <w:sz w:val="22"/>
          <w:szCs w:val="22"/>
        </w:rPr>
        <w:t>En complément des dispositions de la loi n°75-1334 du 31 décembre 1975 relative à la sous-traitance et à celles du code de la commande publique, les conditions de l'exercice de la sous-traitance directe ou indirecte sont définies à l'article 3.6 du CCAG Travaux.</w:t>
      </w:r>
    </w:p>
    <w:p w14:paraId="0FDC8C78" w14:textId="77777777" w:rsidR="00C67E3B" w:rsidRPr="00AC492A" w:rsidRDefault="00C67E3B" w:rsidP="000A3842">
      <w:pPr>
        <w:pStyle w:val="05ARTICLENiv1-Texte"/>
        <w:jc w:val="left"/>
        <w:rPr>
          <w:rFonts w:asciiTheme="minorHAnsi" w:hAnsiTheme="minorHAnsi" w:cs="Calibri"/>
          <w:b/>
          <w:sz w:val="22"/>
          <w:szCs w:val="22"/>
        </w:rPr>
      </w:pPr>
      <w:r w:rsidRPr="00AC492A">
        <w:rPr>
          <w:rFonts w:asciiTheme="minorHAnsi" w:hAnsiTheme="minorHAnsi" w:cs="Calibri"/>
          <w:sz w:val="22"/>
          <w:szCs w:val="22"/>
        </w:rPr>
        <w:t>Conformément à l’article R2193-10 du code de la commande publique, lorsque le montant du contrat de sous-traitance est égal ou supérieur à 600€ TTC, le paiement est effectué directement auprès du sous-traitant de 1</w:t>
      </w:r>
      <w:r w:rsidRPr="00AC492A">
        <w:rPr>
          <w:rFonts w:asciiTheme="minorHAnsi" w:hAnsiTheme="minorHAnsi" w:cs="Calibri"/>
          <w:sz w:val="22"/>
          <w:szCs w:val="22"/>
          <w:vertAlign w:val="superscript"/>
        </w:rPr>
        <w:t>er</w:t>
      </w:r>
      <w:r w:rsidRPr="00AC492A">
        <w:rPr>
          <w:rFonts w:asciiTheme="minorHAnsi" w:hAnsiTheme="minorHAnsi" w:cs="Calibri"/>
          <w:sz w:val="22"/>
          <w:szCs w:val="22"/>
        </w:rPr>
        <w:t xml:space="preserve"> rang.</w:t>
      </w:r>
    </w:p>
    <w:p w14:paraId="1B05975C" w14:textId="77777777" w:rsidR="00C67E3B" w:rsidRPr="00AC492A" w:rsidRDefault="00C67E3B" w:rsidP="000A3842">
      <w:pPr>
        <w:pStyle w:val="05ARTICLENiv1-Texte"/>
        <w:jc w:val="left"/>
        <w:rPr>
          <w:rFonts w:asciiTheme="minorHAnsi" w:hAnsiTheme="minorHAnsi" w:cs="Calibri"/>
          <w:sz w:val="22"/>
          <w:szCs w:val="22"/>
        </w:rPr>
      </w:pPr>
      <w:r w:rsidRPr="00AC492A">
        <w:rPr>
          <w:rFonts w:asciiTheme="minorHAnsi" w:hAnsiTheme="minorHAnsi" w:cs="Calibri"/>
          <w:b/>
          <w:sz w:val="22"/>
          <w:szCs w:val="22"/>
        </w:rPr>
        <w:t>En cas de sous-traitance directe</w:t>
      </w:r>
      <w:r w:rsidRPr="00AC492A">
        <w:rPr>
          <w:rFonts w:asciiTheme="minorHAnsi" w:hAnsiTheme="minorHAnsi" w:cs="Calibri"/>
          <w:sz w:val="22"/>
          <w:szCs w:val="22"/>
        </w:rPr>
        <w:t xml:space="preserve">, le titulaire devra faire accepter le sous-traitant et agréer ses conditions de paiements conformément à la réglementation en vigueur. </w:t>
      </w:r>
    </w:p>
    <w:p w14:paraId="408C6E00" w14:textId="77777777" w:rsidR="00C67E3B" w:rsidRPr="00AC492A" w:rsidRDefault="00C67E3B" w:rsidP="000A3842">
      <w:pPr>
        <w:pStyle w:val="05ARTICLENiv1-Texte"/>
        <w:jc w:val="left"/>
        <w:rPr>
          <w:rFonts w:asciiTheme="minorHAnsi" w:hAnsiTheme="minorHAnsi" w:cs="Calibri"/>
          <w:sz w:val="22"/>
          <w:szCs w:val="22"/>
        </w:rPr>
      </w:pPr>
      <w:r w:rsidRPr="00AC492A">
        <w:rPr>
          <w:rFonts w:asciiTheme="minorHAnsi" w:hAnsiTheme="minorHAnsi" w:cs="Calibri"/>
          <w:sz w:val="22"/>
          <w:szCs w:val="22"/>
        </w:rPr>
        <w:t xml:space="preserve">À cet effet, il présentera le cadre d’acte spécial de sous-traitance annexé ci-après, dûment complété et signé en y joignant les pièces listées sur ce cadre d’acte spécial. En cours d’exécution du marché, le titulaire produira également une attestation ou </w:t>
      </w:r>
      <w:proofErr w:type="spellStart"/>
      <w:r w:rsidRPr="00AC492A">
        <w:rPr>
          <w:rFonts w:asciiTheme="minorHAnsi" w:hAnsiTheme="minorHAnsi" w:cs="Calibri"/>
          <w:sz w:val="22"/>
          <w:szCs w:val="22"/>
        </w:rPr>
        <w:t>main-levée</w:t>
      </w:r>
      <w:proofErr w:type="spellEnd"/>
      <w:r w:rsidRPr="00AC492A">
        <w:rPr>
          <w:rFonts w:asciiTheme="minorHAnsi" w:hAnsiTheme="minorHAnsi" w:cs="Calibri"/>
          <w:sz w:val="22"/>
          <w:szCs w:val="22"/>
        </w:rPr>
        <w:t xml:space="preserve"> du bénéficiaire d’une cession ou nantissement de créances lorsque l’une ou l’autre aura été effectuée.</w:t>
      </w:r>
    </w:p>
    <w:p w14:paraId="6664DE13" w14:textId="77777777" w:rsidR="00C67E3B" w:rsidRPr="00AC492A" w:rsidRDefault="00C67E3B" w:rsidP="005529BC">
      <w:r w:rsidRPr="00AC492A">
        <w:t>Le montant des prestations du sous-traitant devra être présenté selon une décomposition en correspondance avec celle du marché du titulaire.</w:t>
      </w:r>
    </w:p>
    <w:p w14:paraId="46A86435" w14:textId="77777777" w:rsidR="00C67E3B" w:rsidRPr="00AC492A" w:rsidRDefault="00C67E3B" w:rsidP="005529BC">
      <w:r w:rsidRPr="00AC492A">
        <w:t>Conformément à l'article 3.6 du CCAG travaux, le maître d'ouvrage notifiera, après signature, au titulaire et à chaque sous-traitant concerné, l'exemplaire de l'acte spécial qui lui revient.</w:t>
      </w:r>
    </w:p>
    <w:p w14:paraId="45190EE9" w14:textId="77777777" w:rsidR="00C67E3B" w:rsidRPr="00AC492A" w:rsidRDefault="00C67E3B" w:rsidP="005529BC">
      <w:r w:rsidRPr="00AC492A">
        <w:t>Dès réception de cette notification, le titulaire du marché s'engage à faire connaître au maître de l'ouvrage le nom de la personne physique habilitée à représenter le sous-traitant et à faire connaître au maître d’œuvre le nom de la personne physique qui le représente pour l’exécution des prestations sous-traitées.</w:t>
      </w:r>
    </w:p>
    <w:p w14:paraId="6D5DC953" w14:textId="77777777" w:rsidR="00C67E3B" w:rsidRPr="00AC492A" w:rsidRDefault="00C67E3B" w:rsidP="005529BC"/>
    <w:p w14:paraId="42015656" w14:textId="77777777" w:rsidR="00C67E3B" w:rsidRPr="00AC492A" w:rsidRDefault="00C67E3B" w:rsidP="000A3842">
      <w:pPr>
        <w:pStyle w:val="05ARTICLENiv1-Texte"/>
        <w:jc w:val="left"/>
        <w:rPr>
          <w:rFonts w:asciiTheme="minorHAnsi" w:hAnsiTheme="minorHAnsi" w:cs="Calibri"/>
          <w:sz w:val="22"/>
          <w:szCs w:val="22"/>
        </w:rPr>
      </w:pPr>
      <w:r w:rsidRPr="00AC492A">
        <w:rPr>
          <w:rFonts w:asciiTheme="minorHAnsi" w:hAnsiTheme="minorHAnsi" w:cs="Calibri"/>
          <w:b/>
          <w:sz w:val="22"/>
          <w:szCs w:val="22"/>
        </w:rPr>
        <w:t>En cas de sous-traitance indirecte</w:t>
      </w:r>
      <w:r w:rsidRPr="00AC492A">
        <w:rPr>
          <w:rFonts w:asciiTheme="minorHAnsi" w:hAnsiTheme="minorHAnsi" w:cs="Calibri"/>
          <w:sz w:val="22"/>
          <w:szCs w:val="22"/>
        </w:rPr>
        <w:t xml:space="preserve">, les sous-traitants qui sous-traitent devront faire accepter leur sous-traitant indirect et agréer leurs conditions de paiement dans les mêmes conditions que l'acceptation du sous-traitant direct. </w:t>
      </w:r>
    </w:p>
    <w:p w14:paraId="4859EB59" w14:textId="33AAAA2F" w:rsidR="00C67E3B" w:rsidRPr="00AC492A" w:rsidRDefault="00C67E3B" w:rsidP="005529BC">
      <w:r w:rsidRPr="00AC492A">
        <w:t xml:space="preserve">Après acceptation d’une sous-traitance indirecte de second rang et plus présentée par le sous-traitant direct ou un sous-traitant indirect de second rang et plus, ces derniers devront fournir, à défaut d’avoir obtenu du maître de l’ouvrage un accord sur une délégation de paiement, dans le délai de 8 jours de l’acceptation, une copie de la caution personnelle et solidaire garantissant le paiement de toutes les sommes dues par eux au sous-traitant indirect de second rang et plus. La </w:t>
      </w:r>
      <w:r w:rsidR="00281FBE" w:rsidRPr="00AC492A">
        <w:t>non-production</w:t>
      </w:r>
      <w:r w:rsidRPr="00AC492A">
        <w:t xml:space="preserve"> de cette copie de la caution au représentant du maître de l'ouvrage empêche l'exécution des travaux par le sous-traitant indirect et peut emporter, dans les conditions définies ci-dessous, résiliation du marché.</w:t>
      </w:r>
    </w:p>
    <w:p w14:paraId="3CA68176" w14:textId="77777777" w:rsidR="00C67E3B" w:rsidRPr="00AC492A" w:rsidRDefault="00C67E3B" w:rsidP="005529BC">
      <w:r w:rsidRPr="00AC492A">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5AC15452" w14:textId="77777777" w:rsidR="00C67E3B" w:rsidRPr="00AC492A" w:rsidRDefault="00C67E3B" w:rsidP="005529BC"/>
    <w:p w14:paraId="653B5AE1" w14:textId="77777777" w:rsidR="00C67E3B" w:rsidRDefault="00C67E3B" w:rsidP="005529BC">
      <w:r w:rsidRPr="00AC492A">
        <w:t xml:space="preserve">Le titulaire : </w:t>
      </w:r>
    </w:p>
    <w:p w14:paraId="45CCC06E" w14:textId="00A8C287" w:rsidR="00C67E3B" w:rsidRPr="00AC492A" w:rsidRDefault="00C67E3B" w:rsidP="005529BC">
      <w:r w:rsidRPr="00AC492A">
        <w:tab/>
      </w:r>
    </w:p>
    <w:p w14:paraId="5AFF125A" w14:textId="77777777" w:rsidR="00C67E3B" w:rsidRPr="00AC492A" w:rsidRDefault="00456497" w:rsidP="00AD119E">
      <w:pPr>
        <w:pStyle w:val="05ARTICLENiv1-TexteCar"/>
        <w:numPr>
          <w:ilvl w:val="0"/>
          <w:numId w:val="6"/>
        </w:numPr>
        <w:pBdr>
          <w:top w:val="single" w:sz="4" w:space="1" w:color="auto"/>
          <w:left w:val="single" w:sz="4" w:space="4" w:color="auto"/>
          <w:bottom w:val="single" w:sz="4" w:space="1" w:color="auto"/>
          <w:right w:val="single" w:sz="4" w:space="4" w:color="auto"/>
        </w:pBdr>
        <w:shd w:val="clear" w:color="auto" w:fill="DAEEF3" w:themeFill="accent5" w:themeFillTint="33"/>
        <w:spacing w:after="120"/>
        <w:rPr>
          <w:rFonts w:asciiTheme="minorHAnsi" w:hAnsiTheme="minorHAnsi"/>
          <w:sz w:val="22"/>
          <w:szCs w:val="22"/>
        </w:rPr>
      </w:pPr>
      <w:sdt>
        <w:sdtPr>
          <w:rPr>
            <w:rFonts w:asciiTheme="minorHAnsi" w:hAnsiTheme="minorHAnsi" w:cs="Calibri"/>
            <w:sz w:val="22"/>
            <w:szCs w:val="22"/>
          </w:rPr>
          <w:id w:val="-2121364752"/>
          <w14:checkbox>
            <w14:checked w14:val="0"/>
            <w14:checkedState w14:val="2612" w14:font="MS Gothic"/>
            <w14:uncheckedState w14:val="2610" w14:font="MS Gothic"/>
          </w14:checkbox>
        </w:sdtPr>
        <w:sdtEndPr/>
        <w:sdtContent>
          <w:r w:rsidR="00C67E3B">
            <w:rPr>
              <w:rFonts w:ascii="MS Gothic" w:eastAsia="MS Gothic" w:hAnsi="MS Gothic" w:cs="Calibri" w:hint="eastAsia"/>
              <w:sz w:val="22"/>
              <w:szCs w:val="22"/>
            </w:rPr>
            <w:t>☐</w:t>
          </w:r>
        </w:sdtContent>
      </w:sdt>
      <w:r w:rsidR="00C67E3B" w:rsidRPr="00AC492A">
        <w:rPr>
          <w:rFonts w:asciiTheme="minorHAnsi" w:hAnsiTheme="minorHAnsi" w:cs="Calibri"/>
          <w:sz w:val="22"/>
          <w:szCs w:val="22"/>
        </w:rPr>
        <w:t xml:space="preserve"> n’envisage pas de sous-traiter l’exécution de certaines prestations.</w:t>
      </w:r>
    </w:p>
    <w:p w14:paraId="066FF119" w14:textId="77777777" w:rsidR="00C67E3B" w:rsidRPr="00AC492A" w:rsidRDefault="00456497" w:rsidP="00AD119E">
      <w:pPr>
        <w:pStyle w:val="05ARTICLENiv1-TexteCar"/>
        <w:numPr>
          <w:ilvl w:val="0"/>
          <w:numId w:val="6"/>
        </w:numPr>
        <w:pBdr>
          <w:top w:val="single" w:sz="4" w:space="1" w:color="auto"/>
          <w:left w:val="single" w:sz="4" w:space="4" w:color="auto"/>
          <w:bottom w:val="single" w:sz="4" w:space="1" w:color="auto"/>
          <w:right w:val="single" w:sz="4" w:space="4" w:color="auto"/>
        </w:pBdr>
        <w:shd w:val="clear" w:color="auto" w:fill="DAEEF3" w:themeFill="accent5" w:themeFillTint="33"/>
        <w:spacing w:after="0"/>
        <w:rPr>
          <w:rFonts w:asciiTheme="minorHAnsi" w:hAnsiTheme="minorHAnsi" w:cs="Calibri"/>
          <w:sz w:val="22"/>
          <w:szCs w:val="22"/>
        </w:rPr>
      </w:pPr>
      <w:sdt>
        <w:sdtPr>
          <w:rPr>
            <w:rFonts w:asciiTheme="minorHAnsi" w:hAnsiTheme="minorHAnsi" w:cs="Calibri"/>
            <w:sz w:val="22"/>
            <w:szCs w:val="22"/>
          </w:rPr>
          <w:id w:val="-341623469"/>
          <w14:checkbox>
            <w14:checked w14:val="0"/>
            <w14:checkedState w14:val="2612" w14:font="MS Gothic"/>
            <w14:uncheckedState w14:val="2610" w14:font="MS Gothic"/>
          </w14:checkbox>
        </w:sdtPr>
        <w:sdtEndPr/>
        <w:sdtContent>
          <w:r w:rsidR="00C67E3B" w:rsidRPr="00AC492A">
            <w:rPr>
              <w:rFonts w:ascii="MS Gothic" w:eastAsia="MS Gothic" w:hAnsi="MS Gothic" w:cs="Calibri" w:hint="eastAsia"/>
              <w:sz w:val="22"/>
              <w:szCs w:val="22"/>
            </w:rPr>
            <w:t>☐</w:t>
          </w:r>
        </w:sdtContent>
      </w:sdt>
      <w:r w:rsidR="00C67E3B" w:rsidRPr="00AC492A">
        <w:rPr>
          <w:rFonts w:asciiTheme="minorHAnsi" w:hAnsiTheme="minorHAnsi" w:cs="Calibri"/>
          <w:sz w:val="22"/>
          <w:szCs w:val="22"/>
        </w:rPr>
        <w:t xml:space="preserve"> envisage de sous-traiter l'exécution de certaines prestations.</w:t>
      </w:r>
    </w:p>
    <w:p w14:paraId="0F80FCDD" w14:textId="77777777" w:rsidR="00C67E3B" w:rsidRPr="00AC492A" w:rsidRDefault="00C67E3B" w:rsidP="00C67E3B">
      <w:pPr>
        <w:pStyle w:val="05ARTICLENiv1-TexteCar"/>
        <w:spacing w:before="120" w:after="120"/>
        <w:rPr>
          <w:rFonts w:asciiTheme="minorHAnsi" w:hAnsiTheme="minorHAnsi" w:cs="Calibri"/>
          <w:sz w:val="22"/>
          <w:szCs w:val="22"/>
        </w:rPr>
      </w:pPr>
      <w:r w:rsidRPr="00AC492A">
        <w:rPr>
          <w:rFonts w:asciiTheme="minorHAnsi" w:hAnsiTheme="minorHAnsi" w:cs="Calibri"/>
          <w:sz w:val="22"/>
          <w:szCs w:val="22"/>
        </w:rPr>
        <w:t xml:space="preserve">Dans le cas de sous-traitance, le tableau ci-après indique la nature et le montant des prestations que le </w:t>
      </w:r>
      <w:r w:rsidRPr="00AC492A">
        <w:rPr>
          <w:rFonts w:asciiTheme="minorHAnsi" w:hAnsiTheme="minorHAnsi" w:cs="Calibri"/>
          <w:sz w:val="22"/>
          <w:szCs w:val="22"/>
          <w:shd w:val="clear" w:color="auto" w:fill="FFFFFF"/>
        </w:rPr>
        <w:t>titulaire, mandataire ou cotraitant</w:t>
      </w:r>
      <w:r w:rsidRPr="00AC492A">
        <w:rPr>
          <w:rFonts w:asciiTheme="minorHAnsi" w:hAnsiTheme="minorHAnsi" w:cs="Calibri"/>
          <w:sz w:val="22"/>
          <w:szCs w:val="22"/>
        </w:rPr>
        <w:t xml:space="preserve"> envisage de faire exécuter par des sous-traitants payés directement, les noms de ces sous-</w:t>
      </w:r>
      <w:proofErr w:type="gramStart"/>
      <w:r w:rsidRPr="00AC492A">
        <w:rPr>
          <w:rFonts w:asciiTheme="minorHAnsi" w:hAnsiTheme="minorHAnsi" w:cs="Calibri"/>
          <w:sz w:val="22"/>
          <w:szCs w:val="22"/>
        </w:rPr>
        <w:t>traitants;</w:t>
      </w:r>
      <w:proofErr w:type="gramEnd"/>
      <w:r w:rsidRPr="00AC492A">
        <w:rPr>
          <w:rFonts w:asciiTheme="minorHAnsi" w:hAnsiTheme="minorHAnsi" w:cs="Calibri"/>
          <w:sz w:val="22"/>
          <w:szCs w:val="22"/>
        </w:rPr>
        <w:t xml:space="preserve"> le montant des prestations sous-traitées indiqué dans le tableau constitue le montant maximal de la créance que le sous-traitant concerné pourra céder ou présenter en nantissement.</w:t>
      </w:r>
    </w:p>
    <w:p w14:paraId="62716746" w14:textId="74D6F081" w:rsidR="00C67E3B" w:rsidRPr="00AC492A" w:rsidRDefault="00C67E3B" w:rsidP="00C67E3B">
      <w:pPr>
        <w:pStyle w:val="05ARTICLENiv1-TexteCar"/>
        <w:spacing w:after="120"/>
        <w:rPr>
          <w:rFonts w:asciiTheme="minorHAnsi" w:hAnsiTheme="minorHAnsi"/>
          <w:b/>
          <w:i/>
          <w:sz w:val="22"/>
          <w:szCs w:val="22"/>
        </w:rPr>
      </w:pPr>
      <w:r w:rsidRPr="00AC492A">
        <w:rPr>
          <w:rFonts w:asciiTheme="minorHAnsi" w:hAnsiTheme="minorHAnsi" w:cs="Calibri"/>
          <w:sz w:val="22"/>
          <w:szCs w:val="22"/>
        </w:rPr>
        <w:t>Le titulaire annexe au présent acte d'engagement les actes spéciaux de chacun des sous-traitants (</w:t>
      </w:r>
      <w:r w:rsidR="005E3AF2">
        <w:rPr>
          <w:rFonts w:asciiTheme="minorHAnsi" w:hAnsiTheme="minorHAnsi" w:cs="Calibri"/>
          <w:sz w:val="22"/>
          <w:szCs w:val="22"/>
        </w:rPr>
        <w:t xml:space="preserve">formulaire DC4 disponible </w:t>
      </w:r>
      <w:hyperlink r:id="rId54" w:history="1">
        <w:r w:rsidR="005E3AF2" w:rsidRPr="005E3AF2">
          <w:rPr>
            <w:rStyle w:val="Lienhypertexte"/>
            <w:rFonts w:asciiTheme="minorHAnsi" w:hAnsiTheme="minorHAnsi" w:cs="Calibri"/>
            <w:sz w:val="22"/>
            <w:szCs w:val="22"/>
          </w:rPr>
          <w:t>sur le site du MINEFI</w:t>
        </w:r>
      </w:hyperlink>
      <w:r w:rsidRPr="00AC492A">
        <w:rPr>
          <w:rFonts w:asciiTheme="minorHAnsi" w:hAnsiTheme="minorHAnsi" w:cs="Calibri"/>
          <w:sz w:val="22"/>
          <w:szCs w:val="22"/>
        </w:rPr>
        <w:t xml:space="preserve">).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3393E317" w14:textId="77777777" w:rsidR="00C67E3B" w:rsidRPr="00AC492A" w:rsidRDefault="00C67E3B" w:rsidP="00C67E3B">
      <w:pPr>
        <w:pStyle w:val="05ARTICLENiv1-TexteCar"/>
        <w:ind w:left="710"/>
        <w:rPr>
          <w:rFonts w:asciiTheme="minorHAnsi" w:hAnsiTheme="minorHAnsi" w:cs="Calibri"/>
          <w:b/>
          <w:sz w:val="22"/>
          <w:szCs w:val="22"/>
        </w:rPr>
      </w:pPr>
      <w:r w:rsidRPr="00AC492A">
        <w:rPr>
          <w:rFonts w:asciiTheme="minorHAnsi" w:hAnsiTheme="minorHAnsi"/>
          <w:b/>
          <w:i/>
          <w:sz w:val="22"/>
          <w:szCs w:val="22"/>
        </w:rPr>
        <w:t></w:t>
      </w:r>
      <w:r w:rsidRPr="00AC492A">
        <w:rPr>
          <w:rFonts w:asciiTheme="minorHAnsi" w:hAnsiTheme="minorHAnsi" w:cs="Calibri"/>
          <w:b/>
          <w:i/>
          <w:sz w:val="22"/>
          <w:szCs w:val="22"/>
        </w:rPr>
        <w:t xml:space="preserve"> Cas d’une entreprise unique :</w:t>
      </w:r>
    </w:p>
    <w:tbl>
      <w:tblPr>
        <w:tblW w:w="0" w:type="auto"/>
        <w:tblInd w:w="243" w:type="dxa"/>
        <w:shd w:val="clear" w:color="auto" w:fill="DAEEF3" w:themeFill="accent5" w:themeFillTint="33"/>
        <w:tblLayout w:type="fixed"/>
        <w:tblCellMar>
          <w:left w:w="70" w:type="dxa"/>
          <w:right w:w="70" w:type="dxa"/>
        </w:tblCellMar>
        <w:tblLook w:val="0000" w:firstRow="0" w:lastRow="0" w:firstColumn="0" w:lastColumn="0" w:noHBand="0" w:noVBand="0"/>
      </w:tblPr>
      <w:tblGrid>
        <w:gridCol w:w="3259"/>
        <w:gridCol w:w="3757"/>
        <w:gridCol w:w="2719"/>
      </w:tblGrid>
      <w:tr w:rsidR="00C67E3B" w:rsidRPr="00AC492A" w14:paraId="697027A6" w14:textId="77777777" w:rsidTr="00181308">
        <w:tc>
          <w:tcPr>
            <w:tcW w:w="3259" w:type="dxa"/>
            <w:tcBorders>
              <w:top w:val="single" w:sz="4" w:space="0" w:color="000000"/>
              <w:left w:val="single" w:sz="4" w:space="0" w:color="000000"/>
              <w:bottom w:val="single" w:sz="4" w:space="0" w:color="000000"/>
            </w:tcBorders>
            <w:shd w:val="clear" w:color="auto" w:fill="DAEEF3" w:themeFill="accent5" w:themeFillTint="33"/>
            <w:vAlign w:val="center"/>
          </w:tcPr>
          <w:p w14:paraId="4B7BAA18" w14:textId="77777777" w:rsidR="00C67E3B" w:rsidRPr="00AC492A" w:rsidRDefault="00C67E3B" w:rsidP="005529BC">
            <w:r w:rsidRPr="00AC492A">
              <w:t>Nature de la prestation (*)</w:t>
            </w:r>
          </w:p>
        </w:tc>
        <w:tc>
          <w:tcPr>
            <w:tcW w:w="3757" w:type="dxa"/>
            <w:tcBorders>
              <w:top w:val="single" w:sz="4" w:space="0" w:color="000000"/>
              <w:left w:val="single" w:sz="4" w:space="0" w:color="000000"/>
              <w:bottom w:val="single" w:sz="4" w:space="0" w:color="000000"/>
            </w:tcBorders>
            <w:shd w:val="clear" w:color="auto" w:fill="DAEEF3" w:themeFill="accent5" w:themeFillTint="33"/>
          </w:tcPr>
          <w:p w14:paraId="62393229" w14:textId="77777777" w:rsidR="00C67E3B" w:rsidRPr="00AC492A" w:rsidRDefault="00C67E3B" w:rsidP="005529BC">
            <w:r w:rsidRPr="00AC492A">
              <w:t>Sous-traitant devant exécuter la prestation</w:t>
            </w: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474627C2" w14:textId="77777777" w:rsidR="00C67E3B" w:rsidRPr="00AC492A" w:rsidRDefault="00C67E3B" w:rsidP="005529BC">
            <w:r w:rsidRPr="00AC492A">
              <w:t>Montant de la prestation HT</w:t>
            </w:r>
          </w:p>
        </w:tc>
      </w:tr>
      <w:tr w:rsidR="00C67E3B" w:rsidRPr="00AC492A" w14:paraId="7A7A764A" w14:textId="77777777" w:rsidTr="00181308">
        <w:tc>
          <w:tcPr>
            <w:tcW w:w="3259" w:type="dxa"/>
            <w:tcBorders>
              <w:top w:val="single" w:sz="4" w:space="0" w:color="000000"/>
              <w:left w:val="single" w:sz="4" w:space="0" w:color="000000"/>
              <w:bottom w:val="single" w:sz="4" w:space="0" w:color="000000"/>
            </w:tcBorders>
            <w:shd w:val="clear" w:color="auto" w:fill="DAEEF3" w:themeFill="accent5" w:themeFillTint="33"/>
          </w:tcPr>
          <w:p w14:paraId="0EADF3E8" w14:textId="77777777" w:rsidR="00C67E3B" w:rsidRPr="00AC492A" w:rsidRDefault="00C67E3B" w:rsidP="005529BC"/>
          <w:p w14:paraId="4272D4A3" w14:textId="77777777" w:rsidR="00C67E3B" w:rsidRPr="00AC492A" w:rsidRDefault="00C67E3B" w:rsidP="005529BC"/>
          <w:p w14:paraId="4A544463" w14:textId="77777777" w:rsidR="00C67E3B" w:rsidRPr="00AC492A" w:rsidRDefault="00C67E3B" w:rsidP="005529BC"/>
        </w:tc>
        <w:tc>
          <w:tcPr>
            <w:tcW w:w="3757" w:type="dxa"/>
            <w:tcBorders>
              <w:top w:val="single" w:sz="4" w:space="0" w:color="000000"/>
              <w:left w:val="single" w:sz="4" w:space="0" w:color="000000"/>
              <w:bottom w:val="single" w:sz="4" w:space="0" w:color="000000"/>
            </w:tcBorders>
            <w:shd w:val="clear" w:color="auto" w:fill="DAEEF3" w:themeFill="accent5" w:themeFillTint="33"/>
          </w:tcPr>
          <w:p w14:paraId="1DD05545" w14:textId="77777777" w:rsidR="00C67E3B" w:rsidRPr="00AC492A" w:rsidRDefault="00C67E3B" w:rsidP="005529BC"/>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5C640098" w14:textId="77777777" w:rsidR="00C67E3B" w:rsidRPr="00AC492A" w:rsidRDefault="00C67E3B" w:rsidP="005529BC"/>
          <w:p w14:paraId="0377C0D5" w14:textId="77777777" w:rsidR="00C67E3B" w:rsidRPr="00AC492A" w:rsidRDefault="00C67E3B" w:rsidP="005529BC"/>
          <w:p w14:paraId="242D574A" w14:textId="77777777" w:rsidR="00C67E3B" w:rsidRPr="00AC492A" w:rsidRDefault="00C67E3B" w:rsidP="005529BC"/>
        </w:tc>
      </w:tr>
      <w:tr w:rsidR="00C67E3B" w:rsidRPr="00AC492A" w14:paraId="30873434" w14:textId="77777777" w:rsidTr="00181308">
        <w:tc>
          <w:tcPr>
            <w:tcW w:w="3259" w:type="dxa"/>
            <w:tcBorders>
              <w:top w:val="single" w:sz="4" w:space="0" w:color="000000"/>
              <w:left w:val="single" w:sz="4" w:space="0" w:color="000000"/>
              <w:bottom w:val="single" w:sz="4" w:space="0" w:color="000000"/>
            </w:tcBorders>
            <w:shd w:val="clear" w:color="auto" w:fill="DAEEF3" w:themeFill="accent5" w:themeFillTint="33"/>
          </w:tcPr>
          <w:p w14:paraId="4718EEDE" w14:textId="77777777" w:rsidR="00C67E3B" w:rsidRPr="00AC492A" w:rsidRDefault="00C67E3B" w:rsidP="005529BC"/>
        </w:tc>
        <w:tc>
          <w:tcPr>
            <w:tcW w:w="3757" w:type="dxa"/>
            <w:tcBorders>
              <w:top w:val="single" w:sz="4" w:space="0" w:color="000000"/>
              <w:left w:val="single" w:sz="4" w:space="0" w:color="000000"/>
              <w:bottom w:val="single" w:sz="4" w:space="0" w:color="000000"/>
            </w:tcBorders>
            <w:shd w:val="clear" w:color="auto" w:fill="DAEEF3" w:themeFill="accent5" w:themeFillTint="33"/>
          </w:tcPr>
          <w:p w14:paraId="22908966" w14:textId="77777777" w:rsidR="00C67E3B" w:rsidRPr="00AC492A" w:rsidRDefault="00C67E3B" w:rsidP="005529BC">
            <w:r w:rsidRPr="00AC492A">
              <w:t xml:space="preserve">TOTAL = </w:t>
            </w: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1DF3E43A" w14:textId="77777777" w:rsidR="00C67E3B" w:rsidRPr="00AC492A" w:rsidRDefault="00C67E3B" w:rsidP="005529BC"/>
        </w:tc>
      </w:tr>
    </w:tbl>
    <w:p w14:paraId="4DEA6C08" w14:textId="77777777" w:rsidR="00C67E3B" w:rsidRPr="00AC492A" w:rsidRDefault="00C67E3B" w:rsidP="00C67E3B">
      <w:pPr>
        <w:pStyle w:val="05ARTICLENiv1-TexteCar"/>
        <w:ind w:left="710"/>
        <w:rPr>
          <w:rFonts w:asciiTheme="minorHAnsi" w:hAnsiTheme="minorHAnsi" w:cs="Calibri"/>
          <w:b/>
          <w:sz w:val="22"/>
          <w:szCs w:val="22"/>
        </w:rPr>
      </w:pPr>
      <w:r w:rsidRPr="00AC492A">
        <w:rPr>
          <w:rFonts w:asciiTheme="minorHAnsi" w:hAnsiTheme="minorHAnsi"/>
          <w:b/>
          <w:i/>
          <w:sz w:val="22"/>
          <w:szCs w:val="22"/>
        </w:rPr>
        <w:t></w:t>
      </w:r>
      <w:r w:rsidRPr="00AC492A">
        <w:rPr>
          <w:rFonts w:asciiTheme="minorHAnsi" w:hAnsiTheme="minorHAnsi" w:cs="Calibri"/>
          <w:b/>
          <w:i/>
          <w:sz w:val="22"/>
          <w:szCs w:val="22"/>
        </w:rPr>
        <w:t xml:space="preserve"> Cas d’un groupement :</w:t>
      </w:r>
    </w:p>
    <w:tbl>
      <w:tblPr>
        <w:tblW w:w="0" w:type="auto"/>
        <w:tblInd w:w="252" w:type="dxa"/>
        <w:shd w:val="clear" w:color="auto" w:fill="DAEEF3" w:themeFill="accent5" w:themeFillTint="33"/>
        <w:tblLayout w:type="fixed"/>
        <w:tblCellMar>
          <w:left w:w="79" w:type="dxa"/>
          <w:right w:w="79" w:type="dxa"/>
        </w:tblCellMar>
        <w:tblLook w:val="0000" w:firstRow="0" w:lastRow="0" w:firstColumn="0" w:lastColumn="0" w:noHBand="0" w:noVBand="0"/>
      </w:tblPr>
      <w:tblGrid>
        <w:gridCol w:w="2693"/>
        <w:gridCol w:w="2837"/>
        <w:gridCol w:w="2266"/>
        <w:gridCol w:w="1939"/>
      </w:tblGrid>
      <w:tr w:rsidR="00C67E3B" w:rsidRPr="00AC492A" w14:paraId="644435E6" w14:textId="77777777" w:rsidTr="00181308">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353F5123" w14:textId="77777777" w:rsidR="00C67E3B" w:rsidRPr="00AC492A" w:rsidRDefault="00C67E3B" w:rsidP="005529BC">
            <w:r w:rsidRPr="00AC492A">
              <w:t xml:space="preserve">Entreprise </w:t>
            </w:r>
          </w:p>
          <w:p w14:paraId="59188A93" w14:textId="77777777" w:rsidR="00C67E3B" w:rsidRPr="00AC492A" w:rsidRDefault="00C67E3B" w:rsidP="005529BC">
            <w:r w:rsidRPr="00AC492A">
              <w:t>donneur d'ordre</w:t>
            </w:r>
          </w:p>
          <w:p w14:paraId="1D890198" w14:textId="77777777" w:rsidR="00C67E3B" w:rsidRPr="00AC492A" w:rsidRDefault="00C67E3B" w:rsidP="005529BC">
            <w:r w:rsidRPr="00AC492A">
              <w:t>et prestation intéressée</w:t>
            </w:r>
          </w:p>
        </w:tc>
        <w:tc>
          <w:tcPr>
            <w:tcW w:w="2837" w:type="dxa"/>
            <w:tcBorders>
              <w:top w:val="single" w:sz="4" w:space="0" w:color="000000"/>
              <w:left w:val="single" w:sz="4" w:space="0" w:color="000000"/>
              <w:bottom w:val="single" w:sz="4" w:space="0" w:color="000000"/>
            </w:tcBorders>
            <w:shd w:val="clear" w:color="auto" w:fill="DAEEF3" w:themeFill="accent5" w:themeFillTint="33"/>
            <w:vAlign w:val="center"/>
          </w:tcPr>
          <w:p w14:paraId="2C0EF60B" w14:textId="77777777" w:rsidR="00C67E3B" w:rsidRPr="00AC492A" w:rsidRDefault="00C67E3B" w:rsidP="005529BC">
            <w:r w:rsidRPr="00AC492A">
              <w:t>Nature de la</w:t>
            </w:r>
          </w:p>
          <w:p w14:paraId="5501C4F5" w14:textId="77777777" w:rsidR="00C67E3B" w:rsidRPr="00AC492A" w:rsidRDefault="00C67E3B" w:rsidP="005529BC">
            <w:r w:rsidRPr="00AC492A">
              <w:t>prestation sous-traitée (*)</w:t>
            </w:r>
          </w:p>
        </w:tc>
        <w:tc>
          <w:tcPr>
            <w:tcW w:w="2266" w:type="dxa"/>
            <w:tcBorders>
              <w:top w:val="single" w:sz="4" w:space="0" w:color="000000"/>
              <w:left w:val="single" w:sz="4" w:space="0" w:color="000000"/>
              <w:bottom w:val="single" w:sz="4" w:space="0" w:color="000000"/>
            </w:tcBorders>
            <w:shd w:val="clear" w:color="auto" w:fill="DAEEF3" w:themeFill="accent5" w:themeFillTint="33"/>
            <w:vAlign w:val="center"/>
          </w:tcPr>
          <w:p w14:paraId="3FEDD75A" w14:textId="77777777" w:rsidR="00C67E3B" w:rsidRPr="00AC492A" w:rsidRDefault="00C67E3B" w:rsidP="005529BC">
            <w:r w:rsidRPr="00AC492A">
              <w:t>Sous-traitant devant exécuter la prestation</w:t>
            </w: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26B6433" w14:textId="77777777" w:rsidR="00C67E3B" w:rsidRPr="00AC492A" w:rsidRDefault="00C67E3B" w:rsidP="005529BC">
            <w:r w:rsidRPr="00AC492A">
              <w:t>Montant de la</w:t>
            </w:r>
          </w:p>
          <w:p w14:paraId="0CEFBD77" w14:textId="77777777" w:rsidR="00C67E3B" w:rsidRPr="00AC492A" w:rsidRDefault="00C67E3B" w:rsidP="005529BC">
            <w:r w:rsidRPr="00AC492A">
              <w:t>prestation HT</w:t>
            </w:r>
          </w:p>
        </w:tc>
      </w:tr>
      <w:tr w:rsidR="00C67E3B" w:rsidRPr="00AC492A" w14:paraId="3089CCAE" w14:textId="77777777" w:rsidTr="00181308">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27D4B72F" w14:textId="77777777" w:rsidR="00C67E3B" w:rsidRPr="00AC492A" w:rsidRDefault="00C67E3B" w:rsidP="005529BC"/>
        </w:tc>
        <w:tc>
          <w:tcPr>
            <w:tcW w:w="2837" w:type="dxa"/>
            <w:tcBorders>
              <w:top w:val="single" w:sz="4" w:space="0" w:color="000000"/>
              <w:left w:val="single" w:sz="4" w:space="0" w:color="000000"/>
              <w:bottom w:val="single" w:sz="4" w:space="0" w:color="000000"/>
            </w:tcBorders>
            <w:shd w:val="clear" w:color="auto" w:fill="DAEEF3" w:themeFill="accent5" w:themeFillTint="33"/>
          </w:tcPr>
          <w:p w14:paraId="26845EDE" w14:textId="77777777" w:rsidR="00C67E3B" w:rsidRPr="00AC492A" w:rsidRDefault="00C67E3B" w:rsidP="005529BC"/>
        </w:tc>
        <w:tc>
          <w:tcPr>
            <w:tcW w:w="2266" w:type="dxa"/>
            <w:tcBorders>
              <w:top w:val="single" w:sz="4" w:space="0" w:color="000000"/>
              <w:left w:val="single" w:sz="4" w:space="0" w:color="000000"/>
              <w:bottom w:val="single" w:sz="4" w:space="0" w:color="000000"/>
            </w:tcBorders>
            <w:shd w:val="clear" w:color="auto" w:fill="DAEEF3" w:themeFill="accent5" w:themeFillTint="33"/>
          </w:tcPr>
          <w:p w14:paraId="3F38277E" w14:textId="77777777" w:rsidR="00C67E3B" w:rsidRPr="00AC492A" w:rsidRDefault="00C67E3B" w:rsidP="005529BC"/>
          <w:p w14:paraId="684FD321" w14:textId="77777777" w:rsidR="00C67E3B" w:rsidRPr="00AC492A" w:rsidRDefault="00C67E3B" w:rsidP="005529BC"/>
          <w:p w14:paraId="59638855" w14:textId="77777777" w:rsidR="00C67E3B" w:rsidRPr="00AC492A" w:rsidRDefault="00C67E3B" w:rsidP="005529BC">
            <w:pPr>
              <w:pStyle w:val="Titre4"/>
            </w:pP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5A71FB92" w14:textId="77777777" w:rsidR="00C67E3B" w:rsidRPr="00AC492A" w:rsidRDefault="00C67E3B" w:rsidP="005529BC"/>
          <w:p w14:paraId="61CCEFF2" w14:textId="77777777" w:rsidR="00C67E3B" w:rsidRPr="00AC492A" w:rsidRDefault="00C67E3B" w:rsidP="005529BC"/>
          <w:p w14:paraId="0E1E03F0" w14:textId="77777777" w:rsidR="00C67E3B" w:rsidRPr="00AC492A" w:rsidRDefault="00C67E3B" w:rsidP="005529BC"/>
        </w:tc>
      </w:tr>
      <w:tr w:rsidR="00C67E3B" w:rsidRPr="00AC492A" w14:paraId="556182A2" w14:textId="77777777" w:rsidTr="00181308">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317DF56C" w14:textId="77777777" w:rsidR="00C67E3B" w:rsidRPr="00AC492A" w:rsidRDefault="00C67E3B" w:rsidP="005529BC"/>
        </w:tc>
        <w:tc>
          <w:tcPr>
            <w:tcW w:w="2837" w:type="dxa"/>
            <w:tcBorders>
              <w:top w:val="single" w:sz="4" w:space="0" w:color="000000"/>
              <w:left w:val="single" w:sz="4" w:space="0" w:color="000000"/>
              <w:bottom w:val="single" w:sz="4" w:space="0" w:color="000000"/>
            </w:tcBorders>
            <w:shd w:val="clear" w:color="auto" w:fill="DAEEF3" w:themeFill="accent5" w:themeFillTint="33"/>
          </w:tcPr>
          <w:p w14:paraId="483CEB47" w14:textId="77777777" w:rsidR="00C67E3B" w:rsidRPr="00AC492A" w:rsidRDefault="00C67E3B" w:rsidP="005529BC"/>
        </w:tc>
        <w:tc>
          <w:tcPr>
            <w:tcW w:w="2266" w:type="dxa"/>
            <w:tcBorders>
              <w:top w:val="single" w:sz="4" w:space="0" w:color="000000"/>
              <w:left w:val="single" w:sz="4" w:space="0" w:color="000000"/>
              <w:bottom w:val="single" w:sz="4" w:space="0" w:color="000000"/>
            </w:tcBorders>
            <w:shd w:val="clear" w:color="auto" w:fill="DAEEF3" w:themeFill="accent5" w:themeFillTint="33"/>
            <w:vAlign w:val="center"/>
          </w:tcPr>
          <w:p w14:paraId="641AE1BA" w14:textId="77777777" w:rsidR="00C67E3B" w:rsidRPr="00AC492A" w:rsidRDefault="00C67E3B" w:rsidP="005529BC">
            <w:r w:rsidRPr="00AC492A">
              <w:t>TOTAL =</w:t>
            </w: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76527BBA" w14:textId="77777777" w:rsidR="00C67E3B" w:rsidRPr="00AC492A" w:rsidRDefault="00C67E3B" w:rsidP="005529BC"/>
        </w:tc>
      </w:tr>
    </w:tbl>
    <w:p w14:paraId="18DD68A1" w14:textId="77777777" w:rsidR="00C67E3B" w:rsidRPr="00AC492A" w:rsidRDefault="00C67E3B" w:rsidP="005529BC"/>
    <w:p w14:paraId="195D4C35" w14:textId="77777777" w:rsidR="00B503E1" w:rsidRPr="00AC492A" w:rsidRDefault="00B503E1" w:rsidP="00B503E1">
      <w:pPr>
        <w:jc w:val="both"/>
      </w:pPr>
    </w:p>
    <w:p w14:paraId="2B413CAF" w14:textId="77777777" w:rsidR="00B503E1" w:rsidRPr="00B503E1" w:rsidRDefault="00B503E1" w:rsidP="00B503E1">
      <w:pPr>
        <w:pStyle w:val="Titre2"/>
      </w:pPr>
      <w:bookmarkStart w:id="53" w:name="_Toc516045824"/>
      <w:bookmarkStart w:id="54" w:name="_Toc534367372"/>
      <w:bookmarkStart w:id="55" w:name="_Toc127450110"/>
      <w:r w:rsidRPr="00B503E1">
        <w:rPr>
          <w:noProof/>
        </w:rPr>
        <w:drawing>
          <wp:anchor distT="0" distB="0" distL="114300" distR="114300" simplePos="0" relativeHeight="251788800" behindDoc="0" locked="0" layoutInCell="1" allowOverlap="1" wp14:anchorId="756AB724" wp14:editId="1A00CC5A">
            <wp:simplePos x="0" y="0"/>
            <wp:positionH relativeFrom="column">
              <wp:posOffset>5660390</wp:posOffset>
            </wp:positionH>
            <wp:positionV relativeFrom="paragraph">
              <wp:posOffset>55880</wp:posOffset>
            </wp:positionV>
            <wp:extent cx="447675" cy="447675"/>
            <wp:effectExtent l="0" t="0" r="9525" b="9525"/>
            <wp:wrapThrough wrapText="bothSides">
              <wp:wrapPolygon edited="0">
                <wp:start x="7353" y="0"/>
                <wp:lineTo x="0" y="8272"/>
                <wp:lineTo x="0" y="18383"/>
                <wp:lineTo x="5515" y="21140"/>
                <wp:lineTo x="11030" y="21140"/>
                <wp:lineTo x="14706" y="21140"/>
                <wp:lineTo x="16545" y="21140"/>
                <wp:lineTo x="21140" y="17464"/>
                <wp:lineTo x="21140" y="11030"/>
                <wp:lineTo x="18383" y="5515"/>
                <wp:lineTo x="13787" y="0"/>
                <wp:lineTo x="7353" y="0"/>
              </wp:wrapPolygon>
            </wp:wrapThrough>
            <wp:docPr id="2067794489" name="Graphique 3" descr="Recyclag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794489" name="Graphique 2067794489" descr="Recyclage avec un remplissage uni"/>
                    <pic:cNvPicPr/>
                  </pic:nvPicPr>
                  <pic:blipFill>
                    <a:blip r:embed="rId55">
                      <a:extLst>
                        <a:ext uri="{28A0092B-C50C-407E-A947-70E740481C1C}">
                          <a14:useLocalDpi xmlns:a14="http://schemas.microsoft.com/office/drawing/2010/main" val="0"/>
                        </a:ext>
                        <a:ext uri="{96DAC541-7B7A-43D3-8B79-37D633B846F1}">
                          <asvg:svgBlip xmlns:asvg="http://schemas.microsoft.com/office/drawing/2016/SVG/main" r:embed="rId56"/>
                        </a:ext>
                      </a:extLst>
                    </a:blip>
                    <a:stretch>
                      <a:fillRect/>
                    </a:stretch>
                  </pic:blipFill>
                  <pic:spPr>
                    <a:xfrm>
                      <a:off x="0" y="0"/>
                      <a:ext cx="447675" cy="447675"/>
                    </a:xfrm>
                    <a:prstGeom prst="rect">
                      <a:avLst/>
                    </a:prstGeom>
                  </pic:spPr>
                </pic:pic>
              </a:graphicData>
            </a:graphic>
            <wp14:sizeRelH relativeFrom="margin">
              <wp14:pctWidth>0</wp14:pctWidth>
            </wp14:sizeRelH>
            <wp14:sizeRelV relativeFrom="margin">
              <wp14:pctHeight>0</wp14:pctHeight>
            </wp14:sizeRelV>
          </wp:anchor>
        </w:drawing>
      </w:r>
      <w:r w:rsidRPr="00B503E1">
        <w:t>Dispositions particulières à l’achèvement du chantier</w:t>
      </w:r>
      <w:bookmarkEnd w:id="53"/>
      <w:bookmarkEnd w:id="54"/>
      <w:bookmarkEnd w:id="55"/>
    </w:p>
    <w:p w14:paraId="00C1DE98" w14:textId="77777777" w:rsidR="00B503E1" w:rsidRPr="00AC492A" w:rsidRDefault="00B503E1" w:rsidP="00B503E1">
      <w:pPr>
        <w:pStyle w:val="Titre3"/>
        <w:rPr>
          <w:sz w:val="22"/>
          <w:szCs w:val="22"/>
        </w:rPr>
      </w:pPr>
      <w:bookmarkStart w:id="56" w:name="_Toc516045825"/>
      <w:bookmarkStart w:id="57" w:name="_Toc534367373"/>
      <w:bookmarkStart w:id="58" w:name="_Toc127450111"/>
      <w:r w:rsidRPr="00AC492A">
        <w:rPr>
          <w:sz w:val="22"/>
          <w:szCs w:val="22"/>
        </w:rPr>
        <w:t>Gestion des déchets</w:t>
      </w:r>
      <w:bookmarkEnd w:id="56"/>
      <w:bookmarkEnd w:id="57"/>
      <w:bookmarkEnd w:id="58"/>
      <w:r w:rsidRPr="00AC492A">
        <w:rPr>
          <w:noProof/>
          <w:sz w:val="22"/>
          <w:szCs w:val="22"/>
        </w:rPr>
        <w:t xml:space="preserve"> </w:t>
      </w:r>
    </w:p>
    <w:p w14:paraId="2885189B" w14:textId="77777777" w:rsidR="00B503E1" w:rsidRPr="00AC492A" w:rsidRDefault="00B503E1" w:rsidP="00B503E1">
      <w:pPr>
        <w:jc w:val="both"/>
      </w:pPr>
      <w:r w:rsidRPr="00AC492A">
        <w:t>Le titulaire doit se conformer à la réglementation en vigueur quant à la collecte, au transport, au stockage et à l’évacuation de ses déchets. Il est également de sa responsabilité de fournir les éléments de leur traçabilité.</w:t>
      </w:r>
    </w:p>
    <w:p w14:paraId="150DAC4F" w14:textId="77777777" w:rsidR="00B503E1" w:rsidRPr="00AC492A" w:rsidRDefault="00B503E1" w:rsidP="00B503E1">
      <w:pPr>
        <w:jc w:val="both"/>
      </w:pPr>
      <w:r w:rsidRPr="00AC492A">
        <w:t>Conformément à l’article 36.2 du CCAG-travaux complété par les dispositions qui suivent, il sera mis en place un contrôle et un suivi des déchets de chantier.</w:t>
      </w:r>
    </w:p>
    <w:p w14:paraId="489801F1" w14:textId="77777777" w:rsidR="00B503E1" w:rsidRPr="00AC492A" w:rsidRDefault="00B503E1" w:rsidP="00B503E1">
      <w:pPr>
        <w:jc w:val="both"/>
      </w:pPr>
      <w:r w:rsidRPr="00AC492A">
        <w:t xml:space="preserve">Pendant l’exécution des travaux, il devra mettre en place une politique de traçabilité (type de déchets transportés, parcours, recyclage). Le titulaire remettra à la CCI tous les documents justifiant de la gestion des déchets pendant les travaux </w:t>
      </w:r>
      <w:proofErr w:type="gramStart"/>
      <w:r w:rsidRPr="00AC492A">
        <w:t>comme par exemple</w:t>
      </w:r>
      <w:proofErr w:type="gramEnd"/>
      <w:r w:rsidRPr="00AC492A">
        <w:t xml:space="preserve"> les bons d’entrée en décharge, aux centres de tri, aux centres de traitement spécialisés ou aux centres de regroupement de déchets du BTP, ainsi que tous les bordereaux permettant leur traçabilité qui seront joints au volet environnement du journal de chantier.</w:t>
      </w:r>
    </w:p>
    <w:p w14:paraId="0A8F5554" w14:textId="77777777" w:rsidR="00B503E1" w:rsidRPr="00AC492A" w:rsidRDefault="00B503E1" w:rsidP="00B503E1">
      <w:pPr>
        <w:pStyle w:val="Titre3"/>
        <w:rPr>
          <w:sz w:val="22"/>
          <w:szCs w:val="22"/>
        </w:rPr>
      </w:pPr>
      <w:bookmarkStart w:id="59" w:name="_Toc516045826"/>
      <w:bookmarkStart w:id="60" w:name="_Toc534367374"/>
      <w:bookmarkStart w:id="61" w:name="_Toc127450112"/>
      <w:r w:rsidRPr="00AC492A">
        <w:rPr>
          <w:sz w:val="22"/>
          <w:szCs w:val="22"/>
        </w:rPr>
        <w:t>Repliement des installations de chantier et remise en état des lieux</w:t>
      </w:r>
      <w:bookmarkEnd w:id="59"/>
      <w:bookmarkEnd w:id="60"/>
      <w:bookmarkEnd w:id="61"/>
    </w:p>
    <w:p w14:paraId="37C94059" w14:textId="77777777" w:rsidR="00B503E1" w:rsidRPr="00AC492A" w:rsidRDefault="00B503E1" w:rsidP="00B503E1">
      <w:r w:rsidRPr="00AC492A">
        <w:t>L’entrepreneur est tenu à la remise en état des lieux conformément à l’article 37 du CCAG Travaux.</w:t>
      </w:r>
    </w:p>
    <w:p w14:paraId="3EB65F16" w14:textId="77777777" w:rsidR="00B503E1" w:rsidRPr="00AC492A" w:rsidRDefault="00B503E1" w:rsidP="00B503E1">
      <w:r w:rsidRPr="00AC492A">
        <w:t>Ces opérations sont comprises dans le délai d’exécution des travaux.</w:t>
      </w:r>
    </w:p>
    <w:p w14:paraId="524C6CCF" w14:textId="77777777" w:rsidR="00C67E3B" w:rsidRPr="00AC492A" w:rsidRDefault="00C67E3B" w:rsidP="005529BC"/>
    <w:p w14:paraId="66AE34A3" w14:textId="1C694494" w:rsidR="0076380E" w:rsidRPr="00AC492A" w:rsidRDefault="00B86C88" w:rsidP="005529BC">
      <w:pPr>
        <w:pStyle w:val="Titre1"/>
      </w:pPr>
      <w:bookmarkStart w:id="62" w:name="_Toc191910270"/>
      <w:bookmarkEnd w:id="33"/>
      <w:r w:rsidRPr="00AC492A">
        <w:rPr>
          <w:noProof/>
          <w:color w:val="0000FF"/>
          <w:u w:val="single"/>
        </w:rPr>
        <w:drawing>
          <wp:anchor distT="0" distB="0" distL="114300" distR="114300" simplePos="0" relativeHeight="251667968" behindDoc="0" locked="0" layoutInCell="1" allowOverlap="1" wp14:anchorId="77D1D8F2" wp14:editId="684FFEBB">
            <wp:simplePos x="0" y="0"/>
            <wp:positionH relativeFrom="column">
              <wp:posOffset>5632450</wp:posOffset>
            </wp:positionH>
            <wp:positionV relativeFrom="paragraph">
              <wp:posOffset>13635</wp:posOffset>
            </wp:positionV>
            <wp:extent cx="540385" cy="540385"/>
            <wp:effectExtent l="0" t="0" r="0" b="0"/>
            <wp:wrapNone/>
            <wp:docPr id="1799594986" name="Graphique 16" descr="Loup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594986" name="Graphique 1799594986" descr="Loupe avec un remplissage uni"/>
                    <pic:cNvPicPr/>
                  </pic:nvPicPr>
                  <pic:blipFill>
                    <a:blip r:embed="rId57">
                      <a:extLst>
                        <a:ext uri="{28A0092B-C50C-407E-A947-70E740481C1C}">
                          <a14:useLocalDpi xmlns:a14="http://schemas.microsoft.com/office/drawing/2010/main" val="0"/>
                        </a:ext>
                        <a:ext uri="{96DAC541-7B7A-43D3-8B79-37D633B846F1}">
                          <asvg:svgBlip xmlns:asvg="http://schemas.microsoft.com/office/drawing/2016/SVG/main" r:embed="rId58"/>
                        </a:ext>
                      </a:extLst>
                    </a:blip>
                    <a:stretch>
                      <a:fillRect/>
                    </a:stretch>
                  </pic:blipFill>
                  <pic:spPr>
                    <a:xfrm>
                      <a:off x="0" y="0"/>
                      <a:ext cx="540385" cy="540385"/>
                    </a:xfrm>
                    <a:prstGeom prst="rect">
                      <a:avLst/>
                    </a:prstGeom>
                  </pic:spPr>
                </pic:pic>
              </a:graphicData>
            </a:graphic>
            <wp14:sizeRelH relativeFrom="margin">
              <wp14:pctWidth>0</wp14:pctWidth>
            </wp14:sizeRelH>
            <wp14:sizeRelV relativeFrom="margin">
              <wp14:pctHeight>0</wp14:pctHeight>
            </wp14:sizeRelV>
          </wp:anchor>
        </w:drawing>
      </w:r>
      <w:r w:rsidR="001E5140">
        <w:t>CONTROLE ET</w:t>
      </w:r>
      <w:r w:rsidR="00793512" w:rsidRPr="00AC492A">
        <w:t xml:space="preserve"> RECEPTION DES TRAVAUX</w:t>
      </w:r>
      <w:bookmarkEnd w:id="62"/>
    </w:p>
    <w:p w14:paraId="0E96E27B" w14:textId="4405A815" w:rsidR="00793512" w:rsidRPr="00AC492A" w:rsidRDefault="00793512" w:rsidP="00B503E1">
      <w:pPr>
        <w:pStyle w:val="Titre2"/>
      </w:pPr>
      <w:bookmarkStart w:id="63" w:name="_Toc516045828"/>
      <w:bookmarkStart w:id="64" w:name="_Toc534367376"/>
      <w:bookmarkStart w:id="65" w:name="_Toc127450114"/>
      <w:bookmarkStart w:id="66" w:name="_Ref3623115"/>
      <w:bookmarkStart w:id="67" w:name="_Ref518470315"/>
      <w:bookmarkStart w:id="68" w:name="_Ref517509332"/>
      <w:r w:rsidRPr="00AC492A">
        <w:t>Réception des travaux</w:t>
      </w:r>
      <w:bookmarkEnd w:id="63"/>
      <w:bookmarkEnd w:id="64"/>
      <w:bookmarkEnd w:id="65"/>
    </w:p>
    <w:p w14:paraId="4D7B4740" w14:textId="77777777" w:rsidR="00793512" w:rsidRPr="00AC492A" w:rsidRDefault="00793512" w:rsidP="005529BC">
      <w:r w:rsidRPr="00AC492A">
        <w:t xml:space="preserve">La réception des travaux se déroule conformément aux articles 41 et 42 du CCAG-Travaux. </w:t>
      </w:r>
    </w:p>
    <w:p w14:paraId="0D692F6E" w14:textId="77777777" w:rsidR="00793512" w:rsidRPr="00AC492A" w:rsidRDefault="00793512" w:rsidP="00B503E1">
      <w:pPr>
        <w:pStyle w:val="Titre2"/>
        <w:numPr>
          <w:ilvl w:val="0"/>
          <w:numId w:val="0"/>
        </w:numPr>
        <w:ind w:left="567"/>
      </w:pPr>
      <w:bookmarkStart w:id="69" w:name="_Toc516045829"/>
      <w:bookmarkEnd w:id="66"/>
      <w:bookmarkEnd w:id="67"/>
      <w:bookmarkEnd w:id="68"/>
    </w:p>
    <w:p w14:paraId="409D711D" w14:textId="4336D1DC" w:rsidR="00793512" w:rsidRDefault="00793512" w:rsidP="00B503E1">
      <w:pPr>
        <w:pStyle w:val="Titre2"/>
      </w:pPr>
      <w:bookmarkStart w:id="70" w:name="_Toc516045830"/>
      <w:bookmarkStart w:id="71" w:name="_Toc534367378"/>
      <w:bookmarkStart w:id="72" w:name="_Toc127450116"/>
      <w:bookmarkEnd w:id="69"/>
      <w:r w:rsidRPr="00AC492A">
        <w:t>Essais et contrôles prévus par le marché</w:t>
      </w:r>
      <w:bookmarkEnd w:id="70"/>
      <w:bookmarkEnd w:id="71"/>
      <w:bookmarkEnd w:id="72"/>
    </w:p>
    <w:p w14:paraId="4C2C2334" w14:textId="77777777" w:rsidR="00782D43" w:rsidRPr="00782D43" w:rsidRDefault="00782D43" w:rsidP="005529BC"/>
    <w:p w14:paraId="6EE3C4A6" w14:textId="00C09976" w:rsidR="00782D43" w:rsidRPr="00782D43" w:rsidRDefault="005E3AF2" w:rsidP="005529BC">
      <w:pPr>
        <w:rPr>
          <w:sz w:val="18"/>
          <w:szCs w:val="18"/>
        </w:rPr>
      </w:pPr>
      <w:bookmarkStart w:id="73" w:name="_Toc516045831"/>
      <w:r>
        <w:lastRenderedPageBreak/>
        <w:t xml:space="preserve">Cf. art. </w:t>
      </w:r>
      <w:r w:rsidR="00E2155E">
        <w:t>13.2 – Contrôle de la qualité des travaux</w:t>
      </w:r>
    </w:p>
    <w:p w14:paraId="472CBC63" w14:textId="77777777" w:rsidR="00793512" w:rsidRPr="00AC492A" w:rsidRDefault="00793512" w:rsidP="005529BC"/>
    <w:p w14:paraId="1A440C4A" w14:textId="5D797605" w:rsidR="00793512" w:rsidRPr="00AC492A" w:rsidRDefault="00793512" w:rsidP="00B503E1">
      <w:pPr>
        <w:pStyle w:val="Titre2"/>
      </w:pPr>
      <w:bookmarkStart w:id="74" w:name="_Toc534367379"/>
      <w:bookmarkStart w:id="75" w:name="_Toc127450117"/>
      <w:r w:rsidRPr="00AC492A">
        <w:t>Essais et contrôles non prévus par le marché</w:t>
      </w:r>
      <w:bookmarkEnd w:id="73"/>
      <w:bookmarkEnd w:id="74"/>
      <w:bookmarkEnd w:id="75"/>
    </w:p>
    <w:bookmarkEnd w:id="34"/>
    <w:p w14:paraId="2A2589FA" w14:textId="77777777" w:rsidR="00782D43" w:rsidRPr="00782D43" w:rsidRDefault="00782D43" w:rsidP="005529BC"/>
    <w:p w14:paraId="7D2B0CE4" w14:textId="64601067" w:rsidR="00782D43" w:rsidRDefault="00782D43" w:rsidP="005529BC">
      <w:r w:rsidRPr="00782D43">
        <w:t xml:space="preserve">Le Maître d'Œuvre ou le Bureau de contrôle peuvent décider de faire exécuter des essais et vérifications en sus de ceux définis par le marché. </w:t>
      </w:r>
    </w:p>
    <w:p w14:paraId="02087E5F" w14:textId="77777777" w:rsidR="00B503E1" w:rsidRDefault="00B503E1" w:rsidP="005529BC"/>
    <w:p w14:paraId="6BDAD68C" w14:textId="77777777" w:rsidR="00B503E1" w:rsidRDefault="00B503E1" w:rsidP="005529BC"/>
    <w:p w14:paraId="67D8CAD2" w14:textId="77777777" w:rsidR="00B503E1" w:rsidRPr="00782D43" w:rsidRDefault="00B503E1" w:rsidP="005529BC"/>
    <w:p w14:paraId="49446E8F" w14:textId="137832AA" w:rsidR="002E2799" w:rsidRPr="00AC492A" w:rsidRDefault="002E2799" w:rsidP="005529BC"/>
    <w:p w14:paraId="61524056" w14:textId="053C560A" w:rsidR="0076380E" w:rsidRPr="00AC492A" w:rsidRDefault="00B86C88" w:rsidP="005529BC">
      <w:pPr>
        <w:pStyle w:val="Titre1"/>
      </w:pPr>
      <w:bookmarkStart w:id="76" w:name="_Toc484511790"/>
      <w:bookmarkStart w:id="77" w:name="_Toc191910271"/>
      <w:r w:rsidRPr="00AC492A">
        <w:rPr>
          <w:rFonts w:asciiTheme="minorHAnsi" w:hAnsiTheme="minorHAnsi"/>
          <w:noProof/>
        </w:rPr>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9">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t>GESTION ET SUIVI DU CONTRAT</w:t>
      </w:r>
      <w:bookmarkEnd w:id="76"/>
      <w:bookmarkEnd w:id="77"/>
    </w:p>
    <w:p w14:paraId="2B7AFBA9" w14:textId="3D65016C" w:rsidR="0076380E" w:rsidRPr="00AC492A" w:rsidRDefault="0076380E" w:rsidP="00B503E1">
      <w:pPr>
        <w:pStyle w:val="Titre2"/>
      </w:pPr>
      <w:bookmarkStart w:id="78" w:name="_Interlocuteurs_du_marché"/>
      <w:bookmarkStart w:id="79" w:name="_Toc484511791"/>
      <w:bookmarkEnd w:id="78"/>
      <w:r w:rsidRPr="00AC492A">
        <w:t>Interlocuteurs du marché</w:t>
      </w:r>
      <w:bookmarkEnd w:id="79"/>
    </w:p>
    <w:p w14:paraId="276BA569" w14:textId="77777777" w:rsidR="005306CC" w:rsidRPr="00AC492A" w:rsidRDefault="005306CC" w:rsidP="005529BC"/>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5529BC">
            <w:pPr>
              <w:jc w:val="both"/>
            </w:pPr>
            <w:r w:rsidRPr="00AC492A">
              <w:t>NATURE DU SUIVI</w:t>
            </w:r>
          </w:p>
        </w:tc>
        <w:tc>
          <w:tcPr>
            <w:tcW w:w="3838" w:type="dxa"/>
            <w:shd w:val="clear" w:color="auto" w:fill="E6E6E6"/>
          </w:tcPr>
          <w:p w14:paraId="52AEE770" w14:textId="77777777" w:rsidR="0076380E" w:rsidRPr="00AC492A" w:rsidRDefault="0076380E" w:rsidP="005529BC">
            <w:pPr>
              <w:jc w:val="both"/>
            </w:pPr>
            <w:r w:rsidRPr="00AC492A">
              <w:t>ETABLISSEMENT DES DOCUMENTS ET TRAITEMENT DES ACTES D’EXECUTION</w:t>
            </w:r>
          </w:p>
        </w:tc>
        <w:tc>
          <w:tcPr>
            <w:tcW w:w="4860" w:type="dxa"/>
            <w:shd w:val="clear" w:color="auto" w:fill="E6E6E6"/>
          </w:tcPr>
          <w:p w14:paraId="1AF1A129" w14:textId="77777777" w:rsidR="0076380E" w:rsidRPr="00AC492A" w:rsidRDefault="0076380E" w:rsidP="005529BC">
            <w:pPr>
              <w:jc w:val="both"/>
            </w:pPr>
            <w:r w:rsidRPr="00AC492A">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5529BC">
            <w:pPr>
              <w:jc w:val="both"/>
            </w:pPr>
            <w:r w:rsidRPr="00AC492A">
              <w:t>Suivi contractuel et administratif du marché</w:t>
            </w:r>
          </w:p>
        </w:tc>
        <w:tc>
          <w:tcPr>
            <w:tcW w:w="3838" w:type="dxa"/>
            <w:shd w:val="clear" w:color="auto" w:fill="auto"/>
          </w:tcPr>
          <w:p w14:paraId="6DD58C5C" w14:textId="77777777" w:rsidR="0076380E" w:rsidRPr="00AC492A" w:rsidRDefault="0076380E" w:rsidP="005529BC">
            <w:pPr>
              <w:jc w:val="both"/>
            </w:pPr>
            <w:r w:rsidRPr="00AC492A">
              <w:t>- signature d’avenants</w:t>
            </w:r>
          </w:p>
          <w:p w14:paraId="34769597" w14:textId="77777777" w:rsidR="0076380E" w:rsidRPr="00AC492A" w:rsidRDefault="0076380E" w:rsidP="005529BC">
            <w:pPr>
              <w:jc w:val="both"/>
            </w:pPr>
            <w:r w:rsidRPr="00AC492A">
              <w:t>- observation sur ordres de service ou courriers de mise en demeure ou d’application des pénalités</w:t>
            </w:r>
          </w:p>
          <w:p w14:paraId="4455988C" w14:textId="77777777" w:rsidR="007F007E" w:rsidRPr="00AC492A" w:rsidRDefault="007F007E" w:rsidP="005529BC">
            <w:pPr>
              <w:jc w:val="both"/>
            </w:pPr>
            <w:r w:rsidRPr="00AC492A">
              <w:t>- présentation d’un sous-traitant en cours de marché</w:t>
            </w:r>
          </w:p>
          <w:p w14:paraId="22CA12C5" w14:textId="77777777" w:rsidR="0076380E" w:rsidRPr="00AC492A" w:rsidRDefault="0076380E" w:rsidP="005529BC">
            <w:pPr>
              <w:jc w:val="both"/>
            </w:pPr>
            <w:r w:rsidRPr="00AC492A">
              <w:t>- modification des coordonnées bancaires du titulaire</w:t>
            </w:r>
          </w:p>
        </w:tc>
        <w:tc>
          <w:tcPr>
            <w:tcW w:w="4860" w:type="dxa"/>
            <w:shd w:val="clear" w:color="auto" w:fill="auto"/>
          </w:tcPr>
          <w:p w14:paraId="5E58E5B7" w14:textId="137187A8" w:rsidR="00C67E3B" w:rsidRDefault="00C67E3B" w:rsidP="005529BC">
            <w:pPr>
              <w:jc w:val="both"/>
            </w:pPr>
            <w:r>
              <w:t>Pôle Achats Marchés Publics de la CCI Normandie</w:t>
            </w:r>
          </w:p>
          <w:p w14:paraId="6726F26B" w14:textId="33C661D8" w:rsidR="00C67E3B" w:rsidRDefault="00C67E3B" w:rsidP="005529BC">
            <w:pPr>
              <w:jc w:val="both"/>
            </w:pPr>
            <w:r>
              <w:t>Mme Aurélie PLASSARD – Chargée de commande publique</w:t>
            </w:r>
          </w:p>
          <w:p w14:paraId="3D3ED639" w14:textId="0B6A8E87" w:rsidR="0076380E" w:rsidRPr="00AC492A" w:rsidRDefault="005952D7" w:rsidP="005529BC">
            <w:pPr>
              <w:jc w:val="both"/>
              <w:rPr>
                <w:color w:val="000000" w:themeColor="text1"/>
              </w:rPr>
            </w:pPr>
            <w:hyperlink r:id="rId61" w:history="1">
              <w:r w:rsidRPr="00AC492A">
                <w:rPr>
                  <w:rStyle w:val="Lienhypertexte"/>
                </w:rPr>
                <w:t>aurelie.plassard@normandie.cci.fr</w:t>
              </w:r>
            </w:hyperlink>
            <w:r w:rsidR="007F007E" w:rsidRPr="00AC492A">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5529BC">
            <w:pPr>
              <w:jc w:val="both"/>
            </w:pPr>
            <w:r w:rsidRPr="00AC492A">
              <w:t>Suivi comptable du marché</w:t>
            </w:r>
          </w:p>
          <w:p w14:paraId="2328D6BA" w14:textId="77777777" w:rsidR="0076380E" w:rsidRPr="00AC492A" w:rsidRDefault="0076380E" w:rsidP="005529BC">
            <w:pPr>
              <w:jc w:val="both"/>
            </w:pPr>
            <w:r w:rsidRPr="00AC492A">
              <w:t>par le service responsable du suivi comptable du marché</w:t>
            </w:r>
          </w:p>
        </w:tc>
        <w:tc>
          <w:tcPr>
            <w:tcW w:w="3838" w:type="dxa"/>
            <w:shd w:val="clear" w:color="auto" w:fill="auto"/>
          </w:tcPr>
          <w:p w14:paraId="70C25623" w14:textId="77777777" w:rsidR="0076380E" w:rsidRPr="00AC492A" w:rsidRDefault="0076380E" w:rsidP="005529BC">
            <w:pPr>
              <w:jc w:val="both"/>
            </w:pPr>
            <w:r w:rsidRPr="00AC492A">
              <w:t>- vérification comptable des factures et des décomptes</w:t>
            </w:r>
          </w:p>
          <w:p w14:paraId="6A6F823C" w14:textId="77777777" w:rsidR="0076380E" w:rsidRPr="00AC492A" w:rsidRDefault="0076380E" w:rsidP="005529BC">
            <w:pPr>
              <w:jc w:val="both"/>
            </w:pPr>
            <w:r w:rsidRPr="00AC492A">
              <w:t>- application comptable des pénalités et des révisions de prix</w:t>
            </w:r>
          </w:p>
          <w:p w14:paraId="52E42C03" w14:textId="77777777" w:rsidR="0076380E" w:rsidRPr="00AC492A" w:rsidRDefault="0076380E" w:rsidP="005529BC">
            <w:pPr>
              <w:jc w:val="both"/>
            </w:pPr>
            <w:r w:rsidRPr="00AC492A">
              <w:t>- mise en paiement des prestations</w:t>
            </w:r>
          </w:p>
          <w:p w14:paraId="16793E5E" w14:textId="77777777" w:rsidR="0076380E" w:rsidRPr="00AC492A" w:rsidRDefault="0076380E" w:rsidP="005529BC">
            <w:pPr>
              <w:jc w:val="both"/>
            </w:pPr>
            <w:r w:rsidRPr="00AC492A">
              <w:t>- paiement des intérêts moratoires en cas de retard de paiement</w:t>
            </w:r>
          </w:p>
        </w:tc>
        <w:tc>
          <w:tcPr>
            <w:tcW w:w="4860" w:type="dxa"/>
            <w:shd w:val="clear" w:color="auto" w:fill="auto"/>
          </w:tcPr>
          <w:p w14:paraId="445A565E" w14:textId="77777777" w:rsidR="0076380E" w:rsidRPr="00AC492A" w:rsidRDefault="007F007E" w:rsidP="005529BC">
            <w:pPr>
              <w:jc w:val="both"/>
            </w:pPr>
            <w:r w:rsidRPr="00AC492A">
              <w:t>Toutes les transmissions relatives à la facturation doivent être faites via le portail CHORUS PRO.</w:t>
            </w:r>
          </w:p>
          <w:p w14:paraId="58B03328" w14:textId="59379C68" w:rsidR="00016317" w:rsidRPr="00AC492A" w:rsidRDefault="00016317" w:rsidP="005529BC">
            <w:pPr>
              <w:jc w:val="both"/>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5529BC">
            <w:pPr>
              <w:jc w:val="both"/>
            </w:pPr>
            <w:r w:rsidRPr="00AC492A">
              <w:t>Suivi opérationnel des prestations du marché</w:t>
            </w:r>
          </w:p>
        </w:tc>
        <w:tc>
          <w:tcPr>
            <w:tcW w:w="3838" w:type="dxa"/>
            <w:shd w:val="clear" w:color="auto" w:fill="auto"/>
          </w:tcPr>
          <w:p w14:paraId="5CA467AE" w14:textId="77777777" w:rsidR="0076380E" w:rsidRPr="00AC492A" w:rsidRDefault="0076380E" w:rsidP="005529BC">
            <w:pPr>
              <w:jc w:val="both"/>
            </w:pPr>
            <w:r w:rsidRPr="00AC492A">
              <w:t>- comptes rendu d’exécution</w:t>
            </w:r>
          </w:p>
          <w:p w14:paraId="2A2A7174" w14:textId="77777777" w:rsidR="0076380E" w:rsidRPr="00AC492A" w:rsidRDefault="0076380E" w:rsidP="005529BC">
            <w:pPr>
              <w:jc w:val="both"/>
            </w:pPr>
            <w:r w:rsidRPr="00AC492A">
              <w:t>- suivi opérationnel de la qualité des prestations</w:t>
            </w:r>
          </w:p>
          <w:p w14:paraId="394F308E" w14:textId="77777777" w:rsidR="0076380E" w:rsidRPr="00AC492A" w:rsidRDefault="0076380E" w:rsidP="005529BC">
            <w:pPr>
              <w:jc w:val="both"/>
            </w:pPr>
            <w:r w:rsidRPr="00AC492A">
              <w:t>- vérification et réception des prestations</w:t>
            </w:r>
          </w:p>
          <w:p w14:paraId="2E068104" w14:textId="77777777" w:rsidR="0076380E" w:rsidRPr="00AC492A" w:rsidRDefault="0076380E" w:rsidP="005529BC">
            <w:pPr>
              <w:jc w:val="both"/>
            </w:pPr>
            <w:r w:rsidRPr="00AC492A">
              <w:t>- suivi de l’enveloppe financière du marché</w:t>
            </w:r>
          </w:p>
        </w:tc>
        <w:tc>
          <w:tcPr>
            <w:tcW w:w="4860" w:type="dxa"/>
            <w:shd w:val="clear" w:color="auto" w:fill="auto"/>
          </w:tcPr>
          <w:p w14:paraId="6E0A01C6" w14:textId="1E604C59" w:rsidR="0076380E" w:rsidRDefault="00C67E3B" w:rsidP="005529BC">
            <w:pPr>
              <w:jc w:val="both"/>
            </w:pPr>
            <w:r>
              <w:t>Service Patrimoine</w:t>
            </w:r>
          </w:p>
          <w:p w14:paraId="1268DE18" w14:textId="2E6BD53C" w:rsidR="00C67E3B" w:rsidRDefault="00C67E3B" w:rsidP="005529BC">
            <w:pPr>
              <w:jc w:val="both"/>
            </w:pPr>
            <w:r>
              <w:t xml:space="preserve">M. </w:t>
            </w:r>
            <w:r w:rsidR="00E2155E">
              <w:t>Yoann HAMEL</w:t>
            </w:r>
            <w:r>
              <w:t xml:space="preserve"> </w:t>
            </w:r>
            <w:r w:rsidR="00E2155E">
              <w:t>–</w:t>
            </w:r>
            <w:r>
              <w:t xml:space="preserve"> </w:t>
            </w:r>
            <w:r w:rsidR="00E2155E">
              <w:t>Chargé d’opérations</w:t>
            </w:r>
          </w:p>
          <w:p w14:paraId="4AF3B755" w14:textId="4BB74ECD" w:rsidR="00C67E3B" w:rsidRDefault="00E2155E" w:rsidP="005529BC">
            <w:pPr>
              <w:jc w:val="both"/>
            </w:pPr>
            <w:hyperlink r:id="rId62" w:history="1">
              <w:r w:rsidRPr="00B04D11">
                <w:rPr>
                  <w:rStyle w:val="Lienhypertexte"/>
                </w:rPr>
                <w:t>yoann.hamel@normandie.cci.fr</w:t>
              </w:r>
            </w:hyperlink>
            <w:r w:rsidR="00C67E3B">
              <w:t xml:space="preserve"> </w:t>
            </w:r>
          </w:p>
          <w:p w14:paraId="4A905097" w14:textId="0B8C9B01" w:rsidR="006C2B5D" w:rsidRPr="00AC492A" w:rsidRDefault="006C2B5D" w:rsidP="005529BC">
            <w:pPr>
              <w:jc w:val="both"/>
            </w:pPr>
            <w:r>
              <w:t xml:space="preserve"> </w:t>
            </w:r>
          </w:p>
        </w:tc>
      </w:tr>
    </w:tbl>
    <w:p w14:paraId="5E733C02" w14:textId="77777777" w:rsidR="001F2436" w:rsidRPr="00AC492A" w:rsidRDefault="001F2436" w:rsidP="005529BC">
      <w:pPr>
        <w:jc w:val="both"/>
      </w:pPr>
      <w:bookmarkStart w:id="80" w:name="_Toc197326325"/>
      <w:bookmarkStart w:id="81" w:name="_Toc481842514"/>
      <w:bookmarkStart w:id="82" w:name="_Toc482197721"/>
    </w:p>
    <w:p w14:paraId="04799E54" w14:textId="63B413E0" w:rsidR="00001B32" w:rsidRPr="00AC492A" w:rsidRDefault="00001B32" w:rsidP="00B503E1">
      <w:pPr>
        <w:pStyle w:val="Titre2"/>
      </w:pPr>
      <w:r w:rsidRPr="00AC492A">
        <w:t>Forme des notifications et informations</w:t>
      </w:r>
      <w:bookmarkEnd w:id="80"/>
      <w:r w:rsidRPr="00AC492A">
        <w:t xml:space="preserve"> </w:t>
      </w:r>
      <w:bookmarkEnd w:id="81"/>
      <w:bookmarkEnd w:id="82"/>
    </w:p>
    <w:p w14:paraId="35E0B312" w14:textId="77777777" w:rsidR="005306CC" w:rsidRPr="00AC492A" w:rsidRDefault="005306CC" w:rsidP="005529BC">
      <w:pPr>
        <w:jc w:val="both"/>
      </w:pPr>
    </w:p>
    <w:p w14:paraId="48BBA5E0" w14:textId="1CE63D4A" w:rsidR="00001B32" w:rsidRPr="00AC492A" w:rsidRDefault="00001B32" w:rsidP="005529BC">
      <w:pPr>
        <w:jc w:val="both"/>
      </w:pPr>
      <w:r w:rsidRPr="00AC492A">
        <w:t xml:space="preserve">Les échanges de communication entre </w:t>
      </w:r>
      <w:r w:rsidR="00A07C2A" w:rsidRPr="00AC492A">
        <w:t>l’acheteur</w:t>
      </w:r>
      <w:r w:rsidRPr="00AC492A">
        <w:t xml:space="preserve"> et le titulaire</w:t>
      </w:r>
      <w:r w:rsidR="0087155C" w:rsidRPr="00AC492A">
        <w:t xml:space="preserve"> liés à l’exécution juridique </w:t>
      </w:r>
      <w:r w:rsidR="00C67E3B">
        <w:t>du marché</w:t>
      </w:r>
      <w:r w:rsidR="0087155C" w:rsidRPr="00AC492A">
        <w:t xml:space="preserve"> (avenants, etc</w:t>
      </w:r>
      <w:r w:rsidR="003F7DA6" w:rsidRPr="00AC492A">
        <w:t>.</w:t>
      </w:r>
      <w:r w:rsidR="0087155C" w:rsidRPr="00AC492A">
        <w:t>)</w:t>
      </w:r>
      <w:r w:rsidRPr="00AC492A">
        <w:t xml:space="preserve"> </w:t>
      </w:r>
      <w:r w:rsidR="0087155C" w:rsidRPr="00AC492A">
        <w:t>seront effectués via le profil acheteur</w:t>
      </w:r>
      <w:r w:rsidR="005306CC" w:rsidRPr="00AC492A">
        <w:t>.</w:t>
      </w:r>
    </w:p>
    <w:p w14:paraId="61D76667" w14:textId="2800D07D" w:rsidR="003F7DA6" w:rsidRPr="00AC492A" w:rsidRDefault="003F7DA6" w:rsidP="005529BC">
      <w:pPr>
        <w:jc w:val="both"/>
      </w:pPr>
      <w:r w:rsidRPr="00AC492A">
        <w:t xml:space="preserve">L’exécution du marché est donc, tout comme sa passation, intégralement dématérialisée. Tout document signé lors de l’exécution du marché devra l’être électroniquement (document signé sous format </w:t>
      </w:r>
      <w:proofErr w:type="spellStart"/>
      <w:r w:rsidRPr="00AC492A">
        <w:t>Pades</w:t>
      </w:r>
      <w:proofErr w:type="spellEnd"/>
      <w:r w:rsidRPr="00AC492A">
        <w:t xml:space="preserve">, </w:t>
      </w:r>
      <w:proofErr w:type="spellStart"/>
      <w:r w:rsidRPr="00AC492A">
        <w:t>Xades</w:t>
      </w:r>
      <w:proofErr w:type="spellEnd"/>
      <w:r w:rsidRPr="00AC492A">
        <w:t xml:space="preserve"> ou Cades, conformément aux dispositions légales).</w:t>
      </w:r>
    </w:p>
    <w:p w14:paraId="1F806A11" w14:textId="6A9AB2AA" w:rsidR="00001B32" w:rsidRPr="00AC492A" w:rsidRDefault="00001B32" w:rsidP="005529BC">
      <w:pPr>
        <w:jc w:val="both"/>
      </w:pPr>
      <w:r w:rsidRPr="00AC492A">
        <w:t>Conform</w:t>
      </w:r>
      <w:r w:rsidR="0087155C" w:rsidRPr="00AC492A">
        <w:t>é</w:t>
      </w:r>
      <w:r w:rsidR="00D46FAF" w:rsidRPr="00AC492A">
        <w:t>ment à l’article 3.1 du CCAG-</w:t>
      </w:r>
      <w:r w:rsidR="004E701C">
        <w:t>Travaux</w:t>
      </w:r>
      <w:r w:rsidR="00E2155E">
        <w:t xml:space="preserve">, </w:t>
      </w:r>
      <w:r w:rsidRPr="00AC492A">
        <w:t xml:space="preserve">lorsque la notification d’une décision ou information </w:t>
      </w:r>
      <w:r w:rsidR="009978A1" w:rsidRPr="00AC492A">
        <w:t>de l’acheteur</w:t>
      </w:r>
      <w:r w:rsidRPr="00AC492A">
        <w:t xml:space="preserve"> doit faire courir un délai, ce document est notifié </w:t>
      </w:r>
      <w:r w:rsidR="0087155C" w:rsidRPr="00AC492A">
        <w:t>via le profil acheteur de la CCI Rouen Métropole.</w:t>
      </w:r>
    </w:p>
    <w:p w14:paraId="707F6F01" w14:textId="77777777" w:rsidR="005529BC" w:rsidRDefault="005529BC" w:rsidP="005529BC">
      <w:pPr>
        <w:jc w:val="both"/>
      </w:pPr>
    </w:p>
    <w:p w14:paraId="1821F461" w14:textId="77777777" w:rsidR="005529BC" w:rsidRDefault="005529BC" w:rsidP="005529BC">
      <w:pPr>
        <w:jc w:val="both"/>
      </w:pPr>
    </w:p>
    <w:p w14:paraId="1C71D031" w14:textId="1CA821E0" w:rsidR="00F172DE" w:rsidRPr="00AC492A" w:rsidRDefault="00620F3F" w:rsidP="005529BC">
      <w:pPr>
        <w:pStyle w:val="Titre1"/>
      </w:pPr>
      <w:bookmarkStart w:id="83" w:name="_Toc191910272"/>
      <w:r w:rsidRPr="00AC492A">
        <w:rPr>
          <w:noProof/>
        </w:rPr>
        <w:drawing>
          <wp:anchor distT="0" distB="0" distL="114300" distR="114300" simplePos="0" relativeHeight="251719168" behindDoc="0" locked="0" layoutInCell="1" allowOverlap="1" wp14:anchorId="1596FCEB" wp14:editId="73CEF399">
            <wp:simplePos x="0" y="0"/>
            <wp:positionH relativeFrom="column">
              <wp:posOffset>5573727</wp:posOffset>
            </wp:positionH>
            <wp:positionV relativeFrom="paragraph">
              <wp:posOffset>167613</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5529BC">
        <w:t>CLAUSE DE REEXAMEN</w:t>
      </w:r>
      <w:bookmarkEnd w:id="83"/>
    </w:p>
    <w:p w14:paraId="2F5A8B4F" w14:textId="77777777" w:rsidR="005952D7" w:rsidRPr="00AC492A" w:rsidRDefault="005952D7" w:rsidP="005529BC">
      <w:pPr>
        <w:pStyle w:val="CCIH"/>
      </w:pPr>
    </w:p>
    <w:p w14:paraId="20E95434" w14:textId="77196C96" w:rsidR="0029712E" w:rsidRPr="00AC492A" w:rsidRDefault="0029712E" w:rsidP="00B503E1">
      <w:pPr>
        <w:pStyle w:val="Titre2"/>
      </w:pPr>
      <w:r w:rsidRPr="00AC492A">
        <w:lastRenderedPageBreak/>
        <w:t>Modification relative au titulaire du marché</w:t>
      </w:r>
    </w:p>
    <w:p w14:paraId="3250134D" w14:textId="046EB76B" w:rsidR="0029712E" w:rsidRPr="00AC492A" w:rsidRDefault="0029712E" w:rsidP="005529BC">
      <w:pPr>
        <w:pStyle w:val="Titre3"/>
        <w:jc w:val="both"/>
      </w:pPr>
      <w:r w:rsidRPr="00AC492A">
        <w:t>Changement de dénomination sociale du titulaire</w:t>
      </w:r>
    </w:p>
    <w:p w14:paraId="68BFF06E" w14:textId="77777777" w:rsidR="005306CC" w:rsidRPr="00AC492A" w:rsidRDefault="005306CC" w:rsidP="005529BC">
      <w:pPr>
        <w:jc w:val="both"/>
      </w:pPr>
    </w:p>
    <w:p w14:paraId="45014498" w14:textId="77777777" w:rsidR="0029712E" w:rsidRDefault="0029712E" w:rsidP="005529BC">
      <w:pPr>
        <w:jc w:val="both"/>
      </w:pPr>
      <w:r w:rsidRPr="00AC492A">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248EB35F" w14:textId="77777777" w:rsidR="00945EFB" w:rsidRDefault="00945EFB" w:rsidP="005529BC">
      <w:pPr>
        <w:jc w:val="both"/>
      </w:pPr>
    </w:p>
    <w:p w14:paraId="10E03FFB" w14:textId="77777777" w:rsidR="00945EFB" w:rsidRPr="00AC492A" w:rsidRDefault="00945EFB" w:rsidP="005529BC">
      <w:pPr>
        <w:jc w:val="both"/>
      </w:pPr>
    </w:p>
    <w:p w14:paraId="5CB149F8" w14:textId="67FE4C7B" w:rsidR="0029712E" w:rsidRPr="00AC492A" w:rsidRDefault="0029712E" w:rsidP="005529BC">
      <w:pPr>
        <w:pStyle w:val="Titre3"/>
        <w:jc w:val="both"/>
      </w:pPr>
      <w:r w:rsidRPr="00AC492A">
        <w:t>Changement de cocontractant en cours d’exécution du marché</w:t>
      </w:r>
    </w:p>
    <w:p w14:paraId="56B5E8B5" w14:textId="77777777" w:rsidR="005306CC" w:rsidRPr="00AC492A" w:rsidRDefault="005306CC" w:rsidP="005529BC">
      <w:pPr>
        <w:jc w:val="both"/>
      </w:pPr>
    </w:p>
    <w:p w14:paraId="186F8544" w14:textId="77777777" w:rsidR="0029712E" w:rsidRPr="00AC492A" w:rsidRDefault="0029712E" w:rsidP="005529BC">
      <w:pPr>
        <w:jc w:val="both"/>
      </w:pPr>
      <w:r w:rsidRPr="00AC492A">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5529BC">
      <w:pPr>
        <w:jc w:val="both"/>
      </w:pPr>
      <w:proofErr w:type="gramStart"/>
      <w:r w:rsidRPr="00AC492A">
        <w:t>Suite à</w:t>
      </w:r>
      <w:proofErr w:type="gramEnd"/>
      <w:r w:rsidRPr="00AC492A">
        <w:t xml:space="preserve"> cette cession, </w:t>
      </w:r>
      <w:r w:rsidR="009978A1" w:rsidRPr="00AC492A">
        <w:t xml:space="preserve">l’acheteur </w:t>
      </w:r>
      <w:r w:rsidRPr="00AC492A">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t>aux articles R2143-6 à R2143-10 du code de la commande publique</w:t>
      </w:r>
      <w:r w:rsidRPr="00AC492A">
        <w:t xml:space="preserve"> et aux articles D.8222-5 et D.8254-2 (</w:t>
      </w:r>
      <w:r w:rsidRPr="00AC492A">
        <w:rPr>
          <w:i/>
        </w:rPr>
        <w:t>titulaire établi en France</w:t>
      </w:r>
      <w:r w:rsidRPr="00AC492A">
        <w:t>) ou D.8222-7 et D.8254-3 (</w:t>
      </w:r>
      <w:r w:rsidRPr="00AC492A">
        <w:rPr>
          <w:i/>
        </w:rPr>
        <w:t>titulaire établi ou domicilié à l’étranger</w:t>
      </w:r>
      <w:r w:rsidRPr="00AC492A">
        <w:t>) du Code du travail qui lui seront demandés.</w:t>
      </w:r>
    </w:p>
    <w:p w14:paraId="17563EE3" w14:textId="77777777" w:rsidR="0029712E" w:rsidRPr="00AC492A" w:rsidRDefault="0029712E" w:rsidP="005529BC">
      <w:pPr>
        <w:jc w:val="both"/>
      </w:pPr>
      <w:proofErr w:type="gramStart"/>
      <w:r w:rsidRPr="00AC492A">
        <w:t>Suite à</w:t>
      </w:r>
      <w:proofErr w:type="gramEnd"/>
      <w:r w:rsidRPr="00AC492A">
        <w:t xml:space="preserve"> cette vérification, le changement de titulaire fera l’objet d’un avenant constatant le transfert du marché au nouveau titulaire.</w:t>
      </w:r>
    </w:p>
    <w:p w14:paraId="62B74655" w14:textId="0FB63241" w:rsidR="0029712E" w:rsidRDefault="0029712E" w:rsidP="005529BC">
      <w:pPr>
        <w:jc w:val="both"/>
      </w:pPr>
      <w:r w:rsidRPr="00AC492A">
        <w:t xml:space="preserve">Si le cessionnaire ne possède pas les capacités pour exécuter le marché, </w:t>
      </w:r>
      <w:r w:rsidR="009978A1" w:rsidRPr="00AC492A">
        <w:t xml:space="preserve">l’acheteur </w:t>
      </w:r>
      <w:r w:rsidRPr="00AC492A">
        <w:t>procédera à la résiliation du marché.</w:t>
      </w:r>
    </w:p>
    <w:p w14:paraId="2F5CA9EB" w14:textId="77777777" w:rsidR="005E3AF2" w:rsidRDefault="005E3AF2" w:rsidP="005529BC">
      <w:pPr>
        <w:jc w:val="both"/>
      </w:pPr>
    </w:p>
    <w:p w14:paraId="640A3129" w14:textId="77777777" w:rsidR="00E2155E" w:rsidRDefault="00E2155E" w:rsidP="005529BC">
      <w:pPr>
        <w:jc w:val="both"/>
      </w:pPr>
    </w:p>
    <w:p w14:paraId="18E6DE35" w14:textId="060A8A98" w:rsidR="005E3AF2" w:rsidRPr="00AC492A" w:rsidRDefault="005E3AF2" w:rsidP="00B503E1">
      <w:pPr>
        <w:pStyle w:val="Titre2"/>
      </w:pPr>
      <w:r>
        <w:t>Substitution de matériaux ou fournitures</w:t>
      </w:r>
    </w:p>
    <w:p w14:paraId="6BE76660" w14:textId="77777777" w:rsidR="005E3AF2" w:rsidRPr="00AC492A" w:rsidRDefault="005E3AF2" w:rsidP="005529BC">
      <w:pPr>
        <w:jc w:val="both"/>
      </w:pPr>
    </w:p>
    <w:p w14:paraId="6BB06C5D" w14:textId="53E9FBC3" w:rsidR="00B52E7E" w:rsidRPr="00B52E7E" w:rsidRDefault="00B52E7E" w:rsidP="005529BC">
      <w:pPr>
        <w:jc w:val="both"/>
      </w:pPr>
      <w:r w:rsidRPr="00B52E7E">
        <w:t>En cas de rupture ou de difficultés d’approvisionnement de l’un des matériaux (ou fourniture) prévu au marché</w:t>
      </w:r>
    </w:p>
    <w:p w14:paraId="527D3443" w14:textId="4912D3F6" w:rsidR="00B52E7E" w:rsidRDefault="00B52E7E" w:rsidP="005529BC">
      <w:pPr>
        <w:jc w:val="both"/>
      </w:pPr>
      <w:r w:rsidRPr="00B52E7E">
        <w:t>pour des raisons extérieures au titulaire, ce dernier sera autorisé à y substituer un nouveau matériau (ou</w:t>
      </w:r>
      <w:r>
        <w:t xml:space="preserve"> f</w:t>
      </w:r>
      <w:r w:rsidRPr="00B52E7E">
        <w:t>ourniture) dans les conditions définies ci-après.</w:t>
      </w:r>
      <w:r>
        <w:t xml:space="preserve"> </w:t>
      </w:r>
    </w:p>
    <w:p w14:paraId="0F2BB31A" w14:textId="77777777" w:rsidR="00B52E7E" w:rsidRPr="00B52E7E" w:rsidRDefault="00B52E7E" w:rsidP="005529BC">
      <w:pPr>
        <w:jc w:val="both"/>
      </w:pPr>
    </w:p>
    <w:p w14:paraId="284AD90A" w14:textId="77777777" w:rsidR="00B52E7E" w:rsidRDefault="00B52E7E" w:rsidP="005529BC">
      <w:pPr>
        <w:jc w:val="both"/>
      </w:pPr>
      <w:r w:rsidRPr="00B52E7E">
        <w:t>La mise en œuvre de la présente clause relève de la seule décision de l’acheteur.</w:t>
      </w:r>
    </w:p>
    <w:p w14:paraId="200A34BD" w14:textId="77777777" w:rsidR="00B52E7E" w:rsidRPr="00B52E7E" w:rsidRDefault="00B52E7E" w:rsidP="005529BC">
      <w:pPr>
        <w:jc w:val="both"/>
      </w:pPr>
    </w:p>
    <w:p w14:paraId="18039220" w14:textId="535839AF" w:rsidR="00B52E7E" w:rsidRPr="00B52E7E" w:rsidRDefault="00B52E7E" w:rsidP="005529BC">
      <w:pPr>
        <w:jc w:val="both"/>
      </w:pPr>
      <w:r>
        <w:t>Dès qu’il a connaissance de la difficulté et au plus tard 15j avant la date de livraison prévue du matériel</w:t>
      </w:r>
      <w:r w:rsidRPr="00B52E7E">
        <w:t>, le titulaire</w:t>
      </w:r>
      <w:r>
        <w:t xml:space="preserve"> </w:t>
      </w:r>
      <w:r w:rsidRPr="00B52E7E">
        <w:t>transmet à l’acheteur, par tout moyen permettant de déterminer avec précision la date de sa réception, un</w:t>
      </w:r>
      <w:r>
        <w:t xml:space="preserve"> </w:t>
      </w:r>
      <w:r w:rsidRPr="00B52E7E">
        <w:t>mémoire justificatif exposant a minima :</w:t>
      </w:r>
    </w:p>
    <w:p w14:paraId="299FC707" w14:textId="35F41F40" w:rsidR="00B52E7E" w:rsidRPr="00B52E7E" w:rsidRDefault="00B52E7E" w:rsidP="005529BC">
      <w:pPr>
        <w:pStyle w:val="Paragraphedeliste"/>
        <w:numPr>
          <w:ilvl w:val="0"/>
          <w:numId w:val="20"/>
        </w:numPr>
        <w:jc w:val="both"/>
      </w:pPr>
      <w:r w:rsidRPr="00B52E7E">
        <w:t>Les causes faisant obstacle à l’approvisionnement du matériau susvisé et les justificatifs nécessaires. Parmi ces justificatifs, figure obligatoirement la preuve de ce que le titulaire a fait preuve de diligence lors de la commande du matériau concerné dans les délais et notamment, qu’il a procédé à cette commande dans des délais compatibles avec le respect des délais d’exécution contractuels.</w:t>
      </w:r>
    </w:p>
    <w:p w14:paraId="71A3319B" w14:textId="21D059CE" w:rsidR="00B52E7E" w:rsidRPr="00B52E7E" w:rsidRDefault="00B52E7E" w:rsidP="005529BC">
      <w:pPr>
        <w:pStyle w:val="Paragraphedeliste"/>
        <w:numPr>
          <w:ilvl w:val="0"/>
          <w:numId w:val="21"/>
        </w:numPr>
        <w:jc w:val="both"/>
      </w:pPr>
      <w:r w:rsidRPr="00B52E7E">
        <w:t>Le ou les matériau(x) de substitution proposé(s).</w:t>
      </w:r>
    </w:p>
    <w:p w14:paraId="175CEA92" w14:textId="04664C0F" w:rsidR="00B52E7E" w:rsidRDefault="00B52E7E" w:rsidP="005529BC">
      <w:pPr>
        <w:pStyle w:val="Paragraphedeliste"/>
        <w:numPr>
          <w:ilvl w:val="0"/>
          <w:numId w:val="22"/>
        </w:numPr>
        <w:jc w:val="both"/>
      </w:pPr>
      <w:r w:rsidRPr="00B52E7E">
        <w:t>La conformité du ou des matériau(x) proposé(s) avec les conditions fixées par le marché et notamment avec les catégories, classes et niveaux de performances spécifiés par référence aux normes</w:t>
      </w:r>
      <w:r>
        <w:t>.</w:t>
      </w:r>
    </w:p>
    <w:p w14:paraId="57F1D502" w14:textId="77777777" w:rsidR="00B52E7E" w:rsidRPr="00B52E7E" w:rsidRDefault="00B52E7E" w:rsidP="005529BC">
      <w:pPr>
        <w:pStyle w:val="Paragraphedeliste"/>
        <w:jc w:val="both"/>
      </w:pPr>
    </w:p>
    <w:p w14:paraId="1ED6FDB5" w14:textId="1F382DA6" w:rsidR="00B52E7E" w:rsidRDefault="00B52E7E" w:rsidP="005529BC">
      <w:pPr>
        <w:jc w:val="both"/>
      </w:pPr>
      <w:r w:rsidRPr="00B52E7E">
        <w:t>Le titulaire fournit des pièces permettant de justifier des surcoûts liés à la mise en œuvre du ou des matériaux de</w:t>
      </w:r>
      <w:r>
        <w:t xml:space="preserve"> </w:t>
      </w:r>
      <w:r w:rsidRPr="00B52E7E">
        <w:t>substitution.</w:t>
      </w:r>
    </w:p>
    <w:p w14:paraId="652751EA" w14:textId="77777777" w:rsidR="00B52E7E" w:rsidRPr="00B52E7E" w:rsidRDefault="00B52E7E" w:rsidP="005529BC">
      <w:pPr>
        <w:jc w:val="both"/>
      </w:pPr>
    </w:p>
    <w:p w14:paraId="6494F49A" w14:textId="2F5341E1" w:rsidR="00B52E7E" w:rsidRDefault="00B52E7E" w:rsidP="005529BC">
      <w:pPr>
        <w:jc w:val="both"/>
      </w:pPr>
      <w:r w:rsidRPr="00B52E7E">
        <w:t>A la suite de la réception de cette demande, sous réserve de sa complétude, l’acheteur dispose d’un délai de 15</w:t>
      </w:r>
      <w:r>
        <w:t xml:space="preserve"> </w:t>
      </w:r>
      <w:r w:rsidRPr="00B52E7E">
        <w:t>jours pour notifier sa décision au titulaire. Lorsqu’il décide de faire droit à cette demande, en cas de pluralité de</w:t>
      </w:r>
      <w:r>
        <w:t xml:space="preserve"> </w:t>
      </w:r>
      <w:r w:rsidRPr="00B52E7E">
        <w:t>matériau(x) ou fournitures proposé(s), l’acheteur précise le matériau ou les fournitures dont l’emploi est autorisé</w:t>
      </w:r>
      <w:r>
        <w:t xml:space="preserve"> </w:t>
      </w:r>
      <w:r w:rsidRPr="00B52E7E">
        <w:t>en lieu et place des conditions fixées par le marché.</w:t>
      </w:r>
    </w:p>
    <w:p w14:paraId="7CBA51F2" w14:textId="77777777" w:rsidR="00B52E7E" w:rsidRPr="00B52E7E" w:rsidRDefault="00B52E7E" w:rsidP="005529BC">
      <w:pPr>
        <w:jc w:val="both"/>
      </w:pPr>
    </w:p>
    <w:p w14:paraId="107B01D1" w14:textId="39A808CA" w:rsidR="00B52E7E" w:rsidRDefault="00B52E7E" w:rsidP="005529BC">
      <w:pPr>
        <w:jc w:val="both"/>
      </w:pPr>
      <w:r w:rsidRPr="00B52E7E">
        <w:t>Les prix correspondants ne sont modifiés que si la décision précise que la substitution donne lieu à l’application</w:t>
      </w:r>
      <w:r>
        <w:t xml:space="preserve"> </w:t>
      </w:r>
      <w:r w:rsidRPr="00B52E7E">
        <w:t xml:space="preserve">de nouveaux prix. Ces prix sont établis suivant les modalités prévues à l’article 13 du CCAG Travaux. </w:t>
      </w:r>
    </w:p>
    <w:p w14:paraId="05CFD4D9" w14:textId="77777777" w:rsidR="00674D5F" w:rsidRDefault="00674D5F" w:rsidP="005529BC">
      <w:pPr>
        <w:jc w:val="both"/>
      </w:pPr>
    </w:p>
    <w:p w14:paraId="0957D1E5" w14:textId="2779C6E4" w:rsidR="00F12D49" w:rsidRPr="00AC492A" w:rsidRDefault="003558A6" w:rsidP="005529BC">
      <w:pPr>
        <w:jc w:val="both"/>
      </w:pPr>
      <w:r w:rsidRPr="00AC492A">
        <w:rPr>
          <w:noProof/>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3D605308" w14:textId="77777777" w:rsidR="00E2155E" w:rsidRPr="00AC492A" w:rsidRDefault="00E2155E" w:rsidP="00E2155E">
      <w:pPr>
        <w:pStyle w:val="Titre1"/>
        <w:ind w:left="-142"/>
        <w:rPr>
          <w:sz w:val="28"/>
          <w:szCs w:val="28"/>
        </w:rPr>
      </w:pPr>
      <w:bookmarkStart w:id="84" w:name="_Toc170383165"/>
      <w:bookmarkStart w:id="85" w:name="_Toc191910273"/>
      <w:r w:rsidRPr="00AC492A">
        <w:rPr>
          <w:sz w:val="28"/>
          <w:szCs w:val="28"/>
        </w:rPr>
        <w:lastRenderedPageBreak/>
        <w:t>RESPONSABILITE DU TITULAIRE – GARANTIE - ASSURANCES</w:t>
      </w:r>
      <w:bookmarkEnd w:id="84"/>
      <w:bookmarkEnd w:id="85"/>
      <w:r w:rsidRPr="00AC492A">
        <w:rPr>
          <w:rFonts w:asciiTheme="minorHAnsi" w:hAnsiTheme="minorHAnsi"/>
          <w:b w:val="0"/>
          <w:noProof/>
          <w:szCs w:val="18"/>
        </w:rPr>
        <w:t xml:space="preserve"> </w:t>
      </w:r>
    </w:p>
    <w:p w14:paraId="335E3219" w14:textId="77777777" w:rsidR="00E2155E" w:rsidRPr="00AC492A" w:rsidRDefault="00E2155E" w:rsidP="00B503E1">
      <w:pPr>
        <w:pStyle w:val="Titre2"/>
      </w:pPr>
      <w:bookmarkStart w:id="86" w:name="_Toc516045843"/>
      <w:bookmarkStart w:id="87" w:name="_Toc534367414"/>
      <w:bookmarkStart w:id="88" w:name="_Toc127450149"/>
      <w:r w:rsidRPr="00AC492A">
        <w:t>Délais de garantie</w:t>
      </w:r>
      <w:bookmarkEnd w:id="86"/>
      <w:bookmarkEnd w:id="87"/>
      <w:bookmarkEnd w:id="88"/>
      <w:r w:rsidRPr="00AC492A">
        <w:t xml:space="preserve"> </w:t>
      </w:r>
    </w:p>
    <w:p w14:paraId="3FB4BAE7" w14:textId="77777777" w:rsidR="00E2155E" w:rsidRPr="00AC492A" w:rsidRDefault="00E2155E" w:rsidP="00E2155E">
      <w:r w:rsidRPr="00AC492A">
        <w:t xml:space="preserve">Les garanties contractuelles sont définies à l'article 44 du C.C.A.G. </w:t>
      </w:r>
    </w:p>
    <w:p w14:paraId="1373173F" w14:textId="77777777" w:rsidR="00E2155E" w:rsidRPr="00AC492A" w:rsidRDefault="00E2155E" w:rsidP="00E2155E">
      <w:r w:rsidRPr="00AC492A">
        <w:t xml:space="preserve">Le délai de garantie peut être prolongé dans les conditions de l'article 44.2 du C.C.A.G. par décision du maître d’ouvrage jusqu'à l'exécution complète des travaux et prestations relatifs au marché. </w:t>
      </w:r>
    </w:p>
    <w:p w14:paraId="414F91DF" w14:textId="77777777" w:rsidR="00E2155E" w:rsidRPr="00AC492A" w:rsidRDefault="00E2155E" w:rsidP="00E2155E">
      <w:r w:rsidRPr="00AC492A">
        <w:t xml:space="preserve">La libération de sûreté liée au délai de garantie peut être ainsi retardée ou différée si à l'expiration du délai de garantie prévu à son marché, l'entrepreneur n'a pas rempli toutes ses obligations contractuelles. </w:t>
      </w:r>
    </w:p>
    <w:p w14:paraId="249BE484" w14:textId="62697A94" w:rsidR="00E2155E" w:rsidRPr="00AC492A" w:rsidRDefault="00E2155E" w:rsidP="00E2155E">
      <w:r w:rsidRPr="00AC492A">
        <w:t>Les périodes de garantie ont pour point de départ le jour de la réception. Elles courent depuis cette date, pendant</w:t>
      </w:r>
      <w:r>
        <w:t xml:space="preserve"> </w:t>
      </w:r>
      <w:r w:rsidRPr="00AC492A">
        <w:t xml:space="preserve">: </w:t>
      </w:r>
    </w:p>
    <w:p w14:paraId="0B9A60E4" w14:textId="77777777" w:rsidR="00E2155E" w:rsidRPr="00AC492A" w:rsidRDefault="00E2155E" w:rsidP="00E2155E">
      <w:pPr>
        <w:pStyle w:val="Paragraphedeliste"/>
        <w:numPr>
          <w:ilvl w:val="0"/>
          <w:numId w:val="6"/>
        </w:numPr>
        <w:suppressAutoHyphens/>
        <w:spacing w:after="240"/>
        <w:contextualSpacing w:val="0"/>
        <w:jc w:val="both"/>
      </w:pPr>
      <w:r w:rsidRPr="00AC492A">
        <w:t>1 an : au titre de la garantie de parfait achèvement à laquelle tous les entrepreneurs sont tenus et qui impose la réparation de tous les désordres signalés par le maître d'ouvrage, soit au moyen des réserves mentionnées au procès-verbal de réception, soit par voie de notification écrite pour ceux apparus postérieurement à la réception.</w:t>
      </w:r>
    </w:p>
    <w:p w14:paraId="3C83C280" w14:textId="77777777" w:rsidR="00E2155E" w:rsidRPr="00AC492A" w:rsidRDefault="00E2155E" w:rsidP="00B503E1">
      <w:pPr>
        <w:pStyle w:val="Titre2"/>
      </w:pPr>
      <w:bookmarkStart w:id="89" w:name="_Toc516045844"/>
      <w:bookmarkStart w:id="90" w:name="_Toc534367415"/>
      <w:bookmarkStart w:id="91" w:name="_Toc127450150"/>
      <w:r w:rsidRPr="00AC492A">
        <w:t>Assurances</w:t>
      </w:r>
      <w:bookmarkEnd w:id="89"/>
      <w:bookmarkEnd w:id="90"/>
      <w:bookmarkEnd w:id="91"/>
      <w:r w:rsidRPr="00AC492A">
        <w:t xml:space="preserve"> </w:t>
      </w:r>
    </w:p>
    <w:p w14:paraId="25C980C4" w14:textId="77777777" w:rsidR="00E2155E" w:rsidRPr="00AC492A" w:rsidRDefault="00E2155E" w:rsidP="00E2155E">
      <w:pPr>
        <w:autoSpaceDE w:val="0"/>
        <w:autoSpaceDN w:val="0"/>
        <w:adjustRightInd w:val="0"/>
        <w:jc w:val="both"/>
      </w:pPr>
      <w:r w:rsidRPr="00AC492A">
        <w:t>Il est fait application des dispositions de l’article 8 du CCAG-Travaux.</w:t>
      </w:r>
    </w:p>
    <w:p w14:paraId="3E5DB7FE" w14:textId="77777777" w:rsidR="00E2155E" w:rsidRPr="00AC492A" w:rsidRDefault="00E2155E" w:rsidP="00E2155E">
      <w:pPr>
        <w:autoSpaceDE w:val="0"/>
        <w:autoSpaceDN w:val="0"/>
        <w:adjustRightInd w:val="0"/>
        <w:jc w:val="both"/>
      </w:pPr>
    </w:p>
    <w:p w14:paraId="2C686E7B" w14:textId="77777777" w:rsidR="00E2155E" w:rsidRPr="00AC492A" w:rsidRDefault="00E2155E" w:rsidP="00E2155E">
      <w:pPr>
        <w:autoSpaceDE w:val="0"/>
        <w:autoSpaceDN w:val="0"/>
        <w:adjustRightInd w:val="0"/>
        <w:jc w:val="both"/>
      </w:pPr>
      <w:r w:rsidRPr="00AC492A">
        <w:t xml:space="preserve">Le Titulaire doit contracter les assurances permettant : </w:t>
      </w:r>
    </w:p>
    <w:p w14:paraId="3D632B0B" w14:textId="77777777" w:rsidR="00E2155E" w:rsidRPr="00AC492A" w:rsidRDefault="00E2155E" w:rsidP="00E2155E">
      <w:pPr>
        <w:autoSpaceDE w:val="0"/>
        <w:autoSpaceDN w:val="0"/>
        <w:adjustRightInd w:val="0"/>
        <w:jc w:val="both"/>
      </w:pPr>
    </w:p>
    <w:p w14:paraId="20770DFA" w14:textId="77777777" w:rsidR="00E2155E" w:rsidRPr="00AC492A" w:rsidRDefault="00E2155E" w:rsidP="00E2155E">
      <w:pPr>
        <w:autoSpaceDE w:val="0"/>
        <w:autoSpaceDN w:val="0"/>
        <w:adjustRightInd w:val="0"/>
        <w:spacing w:after="133"/>
        <w:jc w:val="both"/>
      </w:pPr>
      <w:r w:rsidRPr="00AC492A">
        <w:t xml:space="preserve">▪ De garantir sa responsabilité à l’égard du Maître d’Ouvrage, du représentant du Maître d’Ouvrage en charge de l’exécution du marché public de travaux et des tiers, victimes d’accidents ou de dommages, causés par l’exécution des prestations. </w:t>
      </w:r>
    </w:p>
    <w:p w14:paraId="12600684" w14:textId="77777777" w:rsidR="00E2155E" w:rsidRPr="00AC492A" w:rsidRDefault="00E2155E" w:rsidP="00E2155E">
      <w:pPr>
        <w:autoSpaceDE w:val="0"/>
        <w:autoSpaceDN w:val="0"/>
        <w:adjustRightInd w:val="0"/>
        <w:spacing w:after="133"/>
        <w:jc w:val="both"/>
      </w:pPr>
      <w:r w:rsidRPr="00AC492A">
        <w:t xml:space="preserve">▪ De garantir sa responsabilité décennale à l’égard du Maître d’Ouvrage pour l’ensemble des désordres rentrant dans le champ d’application défini par les articles 1792 et 2270 du code civil. </w:t>
      </w:r>
    </w:p>
    <w:p w14:paraId="08E6AF80" w14:textId="77777777" w:rsidR="00E2155E" w:rsidRPr="00AC492A" w:rsidRDefault="00E2155E" w:rsidP="00E2155E">
      <w:pPr>
        <w:autoSpaceDE w:val="0"/>
        <w:autoSpaceDN w:val="0"/>
        <w:adjustRightInd w:val="0"/>
        <w:jc w:val="both"/>
      </w:pPr>
      <w:r w:rsidRPr="00AC492A">
        <w:t xml:space="preserve">▪ De garantir le bon fonctionnement de l’ouvrage vis-à-vis du maître d’ouvrage pour l’ensemble des désordres rentrant dans le champ d’application défini par l’article 1792-3 du code civil. </w:t>
      </w:r>
    </w:p>
    <w:p w14:paraId="14E78829" w14:textId="77777777" w:rsidR="00E2155E" w:rsidRPr="00AC492A" w:rsidRDefault="00E2155E" w:rsidP="00E2155E">
      <w:pPr>
        <w:autoSpaceDE w:val="0"/>
        <w:autoSpaceDN w:val="0"/>
        <w:adjustRightInd w:val="0"/>
        <w:jc w:val="both"/>
      </w:pPr>
    </w:p>
    <w:p w14:paraId="115F4B63" w14:textId="77777777" w:rsidR="00E2155E" w:rsidRPr="00AC492A" w:rsidRDefault="00E2155E" w:rsidP="00E2155E">
      <w:pPr>
        <w:autoSpaceDE w:val="0"/>
        <w:autoSpaceDN w:val="0"/>
        <w:adjustRightInd w:val="0"/>
        <w:jc w:val="both"/>
      </w:pPr>
      <w:r w:rsidRPr="00AC492A">
        <w:t xml:space="preserve">Excepté si elles ont déjà été produites à l’appui des offres, les attestations d'assurance doivent être adressées par les intéressés au Maître d’Ouvrage dans un délai de quinze jours à compter de la notification du marché et, au plus tard, avant tout commencement d'exécution. Elles doivent, en tout état de cause couvrir l’ensemble de la durée du chantier. </w:t>
      </w:r>
    </w:p>
    <w:p w14:paraId="0FDBDB2D" w14:textId="77777777" w:rsidR="00E2155E" w:rsidRPr="00AC492A" w:rsidRDefault="00E2155E" w:rsidP="00E2155E">
      <w:pPr>
        <w:jc w:val="both"/>
      </w:pPr>
      <w:r w:rsidRPr="00AC492A">
        <w:t>À défaut, le maître d'ouvrage se réserve le droit de bloquer le paiement des travaux jusqu'à ce que le Titulaire délivre cette pièce et sans ouverture du droit à versement d'intérêts moratoires.</w:t>
      </w:r>
    </w:p>
    <w:p w14:paraId="00740865" w14:textId="77777777" w:rsidR="00E2155E" w:rsidRPr="00AC492A" w:rsidRDefault="00E2155E" w:rsidP="00E2155E">
      <w:pPr>
        <w:jc w:val="both"/>
      </w:pPr>
    </w:p>
    <w:p w14:paraId="0FB10304" w14:textId="3101D0D1" w:rsidR="000175B3" w:rsidRPr="000175B3" w:rsidRDefault="000175B3" w:rsidP="005529BC">
      <w:r w:rsidRPr="00AC492A">
        <w:rPr>
          <w:noProof/>
        </w:rPr>
        <w:drawing>
          <wp:anchor distT="0" distB="0" distL="114300" distR="114300" simplePos="0" relativeHeight="251702784" behindDoc="0" locked="0" layoutInCell="1" allowOverlap="1" wp14:anchorId="137FFC51" wp14:editId="08E3C532">
            <wp:simplePos x="0" y="0"/>
            <wp:positionH relativeFrom="column">
              <wp:posOffset>5603875</wp:posOffset>
            </wp:positionH>
            <wp:positionV relativeFrom="paragraph">
              <wp:posOffset>151130</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5529BC">
      <w:pPr>
        <w:pStyle w:val="Titre1"/>
      </w:pPr>
      <w:bookmarkStart w:id="92" w:name="_Toc191910274"/>
      <w:r w:rsidRPr="00AC492A">
        <w:t>CESSION DU MARCHE</w:t>
      </w:r>
      <w:bookmarkEnd w:id="92"/>
      <w:r w:rsidR="003558A6" w:rsidRPr="00AC492A">
        <w:rPr>
          <w:noProof/>
        </w:rPr>
        <w:t xml:space="preserve"> </w:t>
      </w:r>
    </w:p>
    <w:p w14:paraId="0A643273" w14:textId="76BE3366" w:rsidR="005C5C13" w:rsidRPr="00AC492A" w:rsidRDefault="00380665" w:rsidP="005529BC">
      <w:r w:rsidRPr="00AC492A">
        <w:t xml:space="preserve">Le présent marché ne pourra, en aucun cas, faire l’objet d’une cession totale ou partielle, à titre onéreux ou gracieux, sans autorisation écrite et préalable </w:t>
      </w:r>
      <w:r w:rsidR="009978A1" w:rsidRPr="00AC492A">
        <w:t>de l’acheteur</w:t>
      </w:r>
      <w:r w:rsidRPr="00AC492A">
        <w:t>.</w:t>
      </w:r>
    </w:p>
    <w:p w14:paraId="002FA325" w14:textId="77777777" w:rsidR="005529BC" w:rsidRDefault="005529BC" w:rsidP="005529BC"/>
    <w:p w14:paraId="7CC160EF" w14:textId="4AB7972E" w:rsidR="003558A6" w:rsidRPr="00AC492A" w:rsidRDefault="003558A6" w:rsidP="005529BC">
      <w:r w:rsidRPr="00AC492A">
        <w:rPr>
          <w:noProof/>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9">
                      <a:extLst>
                        <a:ext uri="{28A0092B-C50C-407E-A947-70E740481C1C}">
                          <a14:useLocalDpi xmlns:a14="http://schemas.microsoft.com/office/drawing/2010/main" val="0"/>
                        </a:ext>
                        <a:ext uri="{96DAC541-7B7A-43D3-8B79-37D633B846F1}">
                          <asvg:svgBlip xmlns:asvg="http://schemas.microsoft.com/office/drawing/2016/SVG/main" r:embed="rId70"/>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5529BC">
      <w:pPr>
        <w:pStyle w:val="Titre1"/>
      </w:pPr>
      <w:bookmarkStart w:id="93" w:name="_Toc197326329"/>
      <w:bookmarkStart w:id="94" w:name="_Toc191910275"/>
      <w:r w:rsidRPr="00AC492A">
        <w:t>RESILIATION</w:t>
      </w:r>
      <w:bookmarkEnd w:id="93"/>
      <w:r w:rsidR="00301752" w:rsidRPr="00AC492A">
        <w:t xml:space="preserve"> </w:t>
      </w:r>
      <w:r w:rsidR="006C4B13" w:rsidRPr="00AC492A">
        <w:t>DU MARCHE</w:t>
      </w:r>
      <w:bookmarkEnd w:id="94"/>
    </w:p>
    <w:p w14:paraId="69A03A20" w14:textId="77777777" w:rsidR="00D72AE8" w:rsidRPr="00AC492A" w:rsidRDefault="00D72AE8" w:rsidP="00D72AE8">
      <w:pPr>
        <w:pStyle w:val="05ARTICLENiv1-Texte"/>
        <w:rPr>
          <w:rFonts w:asciiTheme="minorHAnsi" w:hAnsiTheme="minorHAnsi" w:cs="Calibri"/>
          <w:sz w:val="22"/>
          <w:szCs w:val="22"/>
        </w:rPr>
      </w:pPr>
      <w:bookmarkStart w:id="95" w:name="_Résiliation_pour_faute"/>
      <w:bookmarkStart w:id="96" w:name="_Toc197326332"/>
      <w:bookmarkEnd w:id="95"/>
      <w:r w:rsidRPr="00AC492A">
        <w:rPr>
          <w:rFonts w:asciiTheme="minorHAnsi" w:hAnsiTheme="minorHAnsi" w:cs="Calibri"/>
          <w:sz w:val="22"/>
          <w:szCs w:val="22"/>
          <w:shd w:val="clear" w:color="auto" w:fill="FFFFFF"/>
        </w:rPr>
        <w:t>Les dispositions des articles 49 à 52 du CCAG sont applicables au présent marché auxquelles s’ajoute la disposition suivante :</w:t>
      </w:r>
    </w:p>
    <w:p w14:paraId="42E2D9EE" w14:textId="488469DA" w:rsidR="00D72AE8" w:rsidRPr="00AC492A" w:rsidRDefault="00D72AE8" w:rsidP="00B503E1">
      <w:pPr>
        <w:pStyle w:val="Titre2"/>
      </w:pPr>
      <w:bookmarkStart w:id="97" w:name="_Toc516045846"/>
      <w:bookmarkStart w:id="98" w:name="_Toc127450153"/>
      <w:r w:rsidRPr="00AC492A">
        <w:t>Résiliation pour motif d’intérêt général</w:t>
      </w:r>
      <w:bookmarkEnd w:id="97"/>
      <w:bookmarkEnd w:id="98"/>
      <w:r w:rsidRPr="00AC492A">
        <w:t xml:space="preserve"> </w:t>
      </w:r>
    </w:p>
    <w:p w14:paraId="585009E7" w14:textId="77777777" w:rsidR="005C5C13" w:rsidRPr="00AC492A" w:rsidRDefault="005C5C13" w:rsidP="005529BC"/>
    <w:p w14:paraId="13CF666A" w14:textId="77777777" w:rsidR="00D72AE8" w:rsidRPr="00AC492A" w:rsidRDefault="00D72AE8" w:rsidP="005529BC">
      <w:r w:rsidRPr="00AC492A">
        <w:t>Dans l’hypothèse d’une résiliation au titre de l’article 50.1 du CCAG travaux, sans préjudice de l'application des dispositions des alinéas 2 et 3 de l'article 50.4 du CCAG Travaux, l’indemnité de résiliation est fixée à 5 % du montant initial HT du marché, diminué du montant HT non révisé des prestations reçues.</w:t>
      </w:r>
    </w:p>
    <w:p w14:paraId="60DE750A" w14:textId="77777777" w:rsidR="00D72AE8" w:rsidRPr="00AC492A" w:rsidRDefault="00D72AE8" w:rsidP="005529BC"/>
    <w:p w14:paraId="1698BA04" w14:textId="46E4183A" w:rsidR="00D72AE8" w:rsidRPr="00AC492A" w:rsidRDefault="00D72AE8" w:rsidP="00B503E1">
      <w:pPr>
        <w:pStyle w:val="Titre2"/>
      </w:pPr>
      <w:bookmarkStart w:id="99" w:name="_Toc516045847"/>
      <w:bookmarkStart w:id="100" w:name="_Toc127450154"/>
      <w:r w:rsidRPr="00AC492A">
        <w:lastRenderedPageBreak/>
        <w:t xml:space="preserve"> Résiliation du marché aux torts du titulaire</w:t>
      </w:r>
      <w:bookmarkEnd w:id="99"/>
      <w:bookmarkEnd w:id="100"/>
      <w:r w:rsidRPr="00AC492A">
        <w:t xml:space="preserve"> </w:t>
      </w:r>
    </w:p>
    <w:p w14:paraId="2BFB6B3C" w14:textId="77777777" w:rsidR="005C5C13" w:rsidRPr="00AC492A" w:rsidRDefault="005C5C13" w:rsidP="005529BC"/>
    <w:p w14:paraId="7C24E632" w14:textId="77777777" w:rsidR="00D72AE8" w:rsidRPr="00AC492A" w:rsidRDefault="00D72AE8" w:rsidP="005529BC">
      <w:pPr>
        <w:pStyle w:val="Paragraphedeliste"/>
        <w:numPr>
          <w:ilvl w:val="0"/>
          <w:numId w:val="7"/>
        </w:numPr>
      </w:pPr>
      <w:r w:rsidRPr="00AC492A">
        <w:t>En cas de résiliation pour faute, il sera fait application des articles 50.3 du CCAG travaux avec les précisions suivantes :</w:t>
      </w:r>
    </w:p>
    <w:p w14:paraId="2E9FF597" w14:textId="77777777" w:rsidR="00D72AE8" w:rsidRPr="00AC492A" w:rsidRDefault="00D72AE8" w:rsidP="005529BC">
      <w:pPr>
        <w:pStyle w:val="Paragraphedeliste"/>
        <w:numPr>
          <w:ilvl w:val="0"/>
          <w:numId w:val="8"/>
        </w:numPr>
      </w:pPr>
      <w:r w:rsidRPr="00AC492A">
        <w:t>Le titulaire n'a droit à aucune indemnisation.</w:t>
      </w:r>
    </w:p>
    <w:p w14:paraId="499D6B36" w14:textId="77777777" w:rsidR="00D72AE8" w:rsidRPr="005529BC" w:rsidRDefault="00D72AE8" w:rsidP="005529BC">
      <w:pPr>
        <w:pStyle w:val="Paragraphedeliste"/>
        <w:numPr>
          <w:ilvl w:val="0"/>
          <w:numId w:val="8"/>
        </w:numPr>
        <w:rPr>
          <w:b/>
          <w:bCs/>
          <w:iCs/>
          <w:shd w:val="clear" w:color="auto" w:fill="FFFFFF"/>
        </w:rPr>
      </w:pPr>
      <w:r w:rsidRPr="00AC492A">
        <w:t>La résiliation pour absence de production des attestations d’assurances prévues à l’article 16.1 peut s’opérer sans mise en demeure préalable.</w:t>
      </w:r>
    </w:p>
    <w:p w14:paraId="30265C81" w14:textId="77777777" w:rsidR="005529BC" w:rsidRDefault="005529BC" w:rsidP="005529BC"/>
    <w:p w14:paraId="157391E5" w14:textId="30C92893" w:rsidR="007F007E" w:rsidRPr="00AC492A" w:rsidRDefault="00815062" w:rsidP="005529BC">
      <w:r w:rsidRPr="00AC492A">
        <w:rPr>
          <w:noProof/>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5529BC">
      <w:pPr>
        <w:pStyle w:val="Titre1"/>
      </w:pPr>
      <w:bookmarkStart w:id="101" w:name="_Toc421694933"/>
      <w:bookmarkStart w:id="102" w:name="_Toc484511809"/>
      <w:bookmarkStart w:id="103" w:name="_Toc191910276"/>
      <w:r w:rsidRPr="00AC492A">
        <w:t>EXECUTION AUX FRAIS ET RISQUES DU TITULAIRE</w:t>
      </w:r>
      <w:bookmarkEnd w:id="101"/>
      <w:bookmarkEnd w:id="102"/>
      <w:bookmarkEnd w:id="103"/>
      <w:r w:rsidR="00815062" w:rsidRPr="00AC492A">
        <w:rPr>
          <w:rFonts w:asciiTheme="minorHAnsi" w:hAnsiTheme="minorHAnsi"/>
          <w:noProof/>
        </w:rPr>
        <w:t xml:space="preserve"> </w:t>
      </w:r>
    </w:p>
    <w:p w14:paraId="536B6988" w14:textId="75CC885B" w:rsidR="00726BA7" w:rsidRDefault="007F007E" w:rsidP="005529BC">
      <w:r w:rsidRPr="00AC492A">
        <w:t xml:space="preserve">En application de l’article </w:t>
      </w:r>
      <w:r w:rsidR="00D72AE8" w:rsidRPr="00AC492A">
        <w:t>52</w:t>
      </w:r>
      <w:r w:rsidRPr="00AC492A">
        <w:t xml:space="preserve"> du CCAG-</w:t>
      </w:r>
      <w:r w:rsidR="00D72AE8" w:rsidRPr="00AC492A">
        <w:t>Travaux</w:t>
      </w:r>
      <w:r w:rsidRPr="00AC492A">
        <w:t xml:space="preserve">, </w:t>
      </w:r>
      <w:r w:rsidR="009978A1" w:rsidRPr="00AC492A">
        <w:t>l’acheteur</w:t>
      </w:r>
      <w:r w:rsidRPr="00AC492A">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t>.</w:t>
      </w:r>
    </w:p>
    <w:p w14:paraId="42980138" w14:textId="060328E0" w:rsidR="00726BA7" w:rsidRDefault="00726BA7"/>
    <w:p w14:paraId="65E74EF2" w14:textId="77777777" w:rsidR="006B2A0D" w:rsidRPr="00AC492A" w:rsidRDefault="006B2A0D" w:rsidP="005529BC"/>
    <w:p w14:paraId="48F63ADA" w14:textId="55BBAC07" w:rsidR="007F007E" w:rsidRPr="00AC492A" w:rsidRDefault="00815062" w:rsidP="005529BC">
      <w:r w:rsidRPr="00AC492A">
        <w:rPr>
          <w:noProof/>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71">
                      <a:extLst>
                        <a:ext uri="{28A0092B-C50C-407E-A947-70E740481C1C}">
                          <a14:useLocalDpi xmlns:a14="http://schemas.microsoft.com/office/drawing/2010/main" val="0"/>
                        </a:ext>
                        <a:ext uri="{96DAC541-7B7A-43D3-8B79-37D633B846F1}">
                          <asvg:svgBlip xmlns:asvg="http://schemas.microsoft.com/office/drawing/2016/SVG/main" r:embed="rId72"/>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5529BC">
      <w:pPr>
        <w:pStyle w:val="Titre1"/>
      </w:pPr>
      <w:bookmarkStart w:id="104" w:name="_Toc191910277"/>
      <w:r w:rsidRPr="00AC492A">
        <w:t>LITIGES</w:t>
      </w:r>
      <w:bookmarkEnd w:id="96"/>
      <w:bookmarkEnd w:id="104"/>
      <w:r w:rsidR="00815062" w:rsidRPr="00AC492A">
        <w:rPr>
          <w:rFonts w:asciiTheme="minorHAnsi" w:hAnsiTheme="minorHAnsi"/>
          <w:noProof/>
        </w:rPr>
        <w:t xml:space="preserve"> </w:t>
      </w:r>
    </w:p>
    <w:p w14:paraId="16948DC3" w14:textId="77777777" w:rsidR="00A47973" w:rsidRPr="00AC492A" w:rsidRDefault="00A47973" w:rsidP="005529BC">
      <w:r w:rsidRPr="00AC492A">
        <w:t>Les parties s’efforceront de régler par voie amiable les différends qui pourraient survenir lors de l’exécution du présent marché.</w:t>
      </w:r>
    </w:p>
    <w:p w14:paraId="26D3A497" w14:textId="77777777" w:rsidR="00793512" w:rsidRPr="00AC492A" w:rsidRDefault="00793512" w:rsidP="005529BC"/>
    <w:p w14:paraId="529D5D63" w14:textId="2B37A8C2" w:rsidR="00793512" w:rsidRPr="00AC492A" w:rsidRDefault="00793512" w:rsidP="005529BC">
      <w:r w:rsidRPr="00AC492A">
        <w:t xml:space="preserve">En premier recours, il peut être fait appel au médiateur des entreprises : </w:t>
      </w:r>
    </w:p>
    <w:p w14:paraId="0156A6E3" w14:textId="230DCE8D" w:rsidR="00793512" w:rsidRPr="00AC492A" w:rsidRDefault="00793512" w:rsidP="005529BC">
      <w:hyperlink r:id="rId73" w:history="1">
        <w:r w:rsidRPr="00AC492A">
          <w:rPr>
            <w:rStyle w:val="Lienhypertexte"/>
          </w:rPr>
          <w:t>https://www.economie.gouv.fr/mediateur-des-entreprises</w:t>
        </w:r>
      </w:hyperlink>
      <w:r w:rsidRPr="00AC492A">
        <w:t xml:space="preserve"> </w:t>
      </w:r>
    </w:p>
    <w:p w14:paraId="4A45BC16" w14:textId="77777777" w:rsidR="00793512" w:rsidRPr="00AC492A" w:rsidRDefault="00793512" w:rsidP="005529BC"/>
    <w:p w14:paraId="5C0F217E" w14:textId="77777777" w:rsidR="00A47973" w:rsidRPr="00AC492A" w:rsidRDefault="00A47973" w:rsidP="005529BC">
      <w:r w:rsidRPr="00AC492A">
        <w:t>En cas de litige sur l’interprétation ou l’exécution du présent marché, et après épuisement des moyens de recours amiables prévus par la réglementation, le tribunal administratif de Rouen est seul compétent.</w:t>
      </w:r>
    </w:p>
    <w:p w14:paraId="510D13B0" w14:textId="77777777" w:rsidR="00793512" w:rsidRPr="00AC492A" w:rsidRDefault="00793512" w:rsidP="005529BC"/>
    <w:p w14:paraId="4B84CCB1" w14:textId="5777E2A8" w:rsidR="00A47973" w:rsidRPr="00AC492A" w:rsidRDefault="00A47973" w:rsidP="005529BC">
      <w:r w:rsidRPr="00AC492A">
        <w:t>Tribunal Administratif de Rouen</w:t>
      </w:r>
    </w:p>
    <w:p w14:paraId="40AD8E0C" w14:textId="77777777" w:rsidR="00A47973" w:rsidRPr="00AC492A" w:rsidRDefault="00A47973" w:rsidP="005529BC">
      <w:r w:rsidRPr="00AC492A">
        <w:t>53, avenue Flaubert – BP 51 – 76005 ROUEN Cedex 1</w:t>
      </w:r>
    </w:p>
    <w:p w14:paraId="5D2F43D7" w14:textId="77777777" w:rsidR="00A47973" w:rsidRPr="00AC492A" w:rsidRDefault="00A47973" w:rsidP="005529BC">
      <w:r w:rsidRPr="00AC492A">
        <w:t>Tél : 02.35.58.35.00 - Télécopie : 02.35.58.35.03</w:t>
      </w:r>
    </w:p>
    <w:p w14:paraId="794A7501" w14:textId="77777777" w:rsidR="00A47973" w:rsidRPr="00AC492A" w:rsidRDefault="00A47973" w:rsidP="005529BC">
      <w:r w:rsidRPr="00AC492A">
        <w:t xml:space="preserve">Courriel : </w:t>
      </w:r>
      <w:hyperlink r:id="rId74" w:history="1">
        <w:r w:rsidRPr="00AC492A">
          <w:rPr>
            <w:rStyle w:val="Lienhypertexte"/>
          </w:rPr>
          <w:t>greffe.ta-rouen@juradm.fr</w:t>
        </w:r>
      </w:hyperlink>
    </w:p>
    <w:p w14:paraId="3877A8C4" w14:textId="348C7BA1" w:rsidR="00631EDB" w:rsidRPr="00AC492A" w:rsidRDefault="00A47973" w:rsidP="005529BC">
      <w:r w:rsidRPr="00AC492A">
        <w:t xml:space="preserve">Site internet : </w:t>
      </w:r>
      <w:hyperlink r:id="rId75" w:history="1">
        <w:r w:rsidRPr="00AC492A">
          <w:rPr>
            <w:rStyle w:val="Lienhypertexte"/>
          </w:rPr>
          <w:t>http://rouen.tribunal-administratif.fr</w:t>
        </w:r>
      </w:hyperlink>
      <w:r w:rsidRPr="00AC492A">
        <w:t xml:space="preserve"> </w:t>
      </w:r>
    </w:p>
    <w:p w14:paraId="6192355A" w14:textId="3373FAFB" w:rsidR="001E1DAE" w:rsidRPr="00AC492A" w:rsidRDefault="001E1DAE" w:rsidP="005529BC"/>
    <w:p w14:paraId="4115A8D8" w14:textId="10013CD4" w:rsidR="008E0C5E" w:rsidRPr="00AC492A" w:rsidRDefault="008E0C5E" w:rsidP="005529BC">
      <w:pPr>
        <w:pStyle w:val="Titre1"/>
      </w:pPr>
      <w:bookmarkStart w:id="105" w:name="_Toc191910278"/>
      <w:r w:rsidRPr="00AC492A">
        <w:t>DEROGATIONS AU CCAG-</w:t>
      </w:r>
      <w:r w:rsidR="00793512" w:rsidRPr="00AC492A">
        <w:t>Travaux</w:t>
      </w:r>
      <w:bookmarkEnd w:id="105"/>
    </w:p>
    <w:p w14:paraId="76FB3690" w14:textId="450606A5" w:rsidR="002B151C" w:rsidRPr="00AC492A" w:rsidRDefault="00117C5D" w:rsidP="005529BC">
      <w:r w:rsidRPr="00AC492A">
        <w:t>Les articles listés ci-dessous du présent marché dérogent aux articles stipulés du CCAG-</w:t>
      </w:r>
      <w:r w:rsidR="004E701C">
        <w:t>Travaux</w:t>
      </w:r>
      <w:r w:rsidRPr="00AC492A">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5529BC">
            <w:r w:rsidRPr="00AC492A">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5529BC">
            <w:r w:rsidRPr="00AC492A">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5529BC">
            <w:r w:rsidRPr="00AC492A">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5529BC">
            <w:r w:rsidRPr="00AC492A">
              <w:t>Article du</w:t>
            </w:r>
          </w:p>
          <w:p w14:paraId="07F48862" w14:textId="566E6EDD" w:rsidR="00D97B8F" w:rsidRPr="00AC492A" w:rsidRDefault="00150282" w:rsidP="005529BC">
            <w:r w:rsidRPr="00AC492A">
              <w:t>CCAG-</w:t>
            </w:r>
            <w:r w:rsidR="00793512" w:rsidRPr="00AC492A">
              <w:t>Travaux</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5529BC">
            <w: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5529BC">
            <w: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5529BC">
            <w:r>
              <w:t>Le représentan</w:t>
            </w:r>
            <w:r w:rsidR="00480001">
              <w:t>t</w:t>
            </w:r>
            <w: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5529BC">
            <w: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73B21A96" w:rsidR="00832D15" w:rsidRPr="00AC492A" w:rsidRDefault="00FF45E7" w:rsidP="005529BC">
            <w:r>
              <w:t>6</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5529BC">
            <w:r w:rsidRPr="00AC492A">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5558050B" w14:textId="10BA4376" w:rsidR="00832D15" w:rsidRPr="00AC492A" w:rsidRDefault="005C5C13" w:rsidP="005529BC">
            <w:r w:rsidRPr="00AC492A">
              <w:t>-</w:t>
            </w:r>
            <w:r w:rsidR="00832D15" w:rsidRPr="00AC492A">
              <w:t>Pas d’exonération de pénalités dont le montant ne dépasse pas 1000€ sur l’ensemble du marché</w:t>
            </w:r>
          </w:p>
          <w:p w14:paraId="11B00EA2" w14:textId="77777777" w:rsidR="005C5C13" w:rsidRPr="00AC492A" w:rsidRDefault="005C5C13" w:rsidP="005529BC">
            <w:r w:rsidRPr="00AC492A">
              <w:t>-Délai pour apporter une observation avant l’application de pénalités</w:t>
            </w:r>
          </w:p>
          <w:p w14:paraId="4EEF269C" w14:textId="6A8C7389" w:rsidR="005C5C13" w:rsidRPr="00AC492A" w:rsidRDefault="005C5C13" w:rsidP="005529BC">
            <w:r w:rsidRPr="00AC492A">
              <w:t>-</w:t>
            </w:r>
            <w:r w:rsidR="00793512" w:rsidRPr="00AC492A">
              <w:t>Mode de calcul des pénalités</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2E26A45F" w:rsidR="00832D15" w:rsidRPr="00AC492A" w:rsidRDefault="00832D15" w:rsidP="005529BC">
            <w:r w:rsidRPr="00AC492A">
              <w:t>1</w:t>
            </w:r>
            <w:r w:rsidR="00793512" w:rsidRPr="00AC492A">
              <w:t>9</w:t>
            </w:r>
          </w:p>
        </w:tc>
      </w:tr>
    </w:tbl>
    <w:p w14:paraId="5771BE5E" w14:textId="77777777" w:rsidR="00C142E4" w:rsidRPr="00AC492A" w:rsidRDefault="00C142E4" w:rsidP="005529BC"/>
    <w:p w14:paraId="28999B86" w14:textId="77777777" w:rsidR="00BA3929" w:rsidRPr="00AC492A" w:rsidRDefault="00BA3929" w:rsidP="005529BC"/>
    <w:p w14:paraId="41A10B1E" w14:textId="2B465692" w:rsidR="00FD1790" w:rsidRPr="00AC492A" w:rsidRDefault="006B5D7D" w:rsidP="005529BC">
      <w:pPr>
        <w:pStyle w:val="Titre1"/>
        <w:rPr>
          <w:noProof/>
        </w:rPr>
      </w:pPr>
      <w:r w:rsidRPr="00AC492A">
        <w:rPr>
          <w:rFonts w:asciiTheme="minorHAnsi" w:hAnsiTheme="minorHAnsi"/>
        </w:rPr>
        <w:br w:type="page"/>
      </w:r>
      <w:bookmarkStart w:id="106" w:name="_Toc197326335"/>
      <w:bookmarkStart w:id="107" w:name="_Toc191910279"/>
      <w:r w:rsidR="00173207" w:rsidRPr="00AC492A">
        <w:rPr>
          <w:noProof/>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6"/>
                    <a:stretch>
                      <a:fillRect/>
                    </a:stretch>
                  </pic:blipFill>
                  <pic:spPr>
                    <a:xfrm flipH="1">
                      <a:off x="0" y="0"/>
                      <a:ext cx="819150" cy="819150"/>
                    </a:xfrm>
                    <a:prstGeom prst="rect">
                      <a:avLst/>
                    </a:prstGeom>
                  </pic:spPr>
                </pic:pic>
              </a:graphicData>
            </a:graphic>
          </wp:anchor>
        </w:drawing>
      </w:r>
      <w:r w:rsidR="00670566" w:rsidRPr="00AC492A">
        <w:t>SIGNATURE DE L’ENTREPRISE</w:t>
      </w:r>
      <w:bookmarkEnd w:id="106"/>
      <w:bookmarkEnd w:id="107"/>
      <w:r w:rsidR="00271D41" w:rsidRPr="00AC492A">
        <w:rPr>
          <w:noProof/>
        </w:rPr>
        <w:t xml:space="preserve"> </w:t>
      </w:r>
    </w:p>
    <w:p w14:paraId="05F8CFC0" w14:textId="5DA8AECA" w:rsidR="00173207" w:rsidRPr="00AC492A" w:rsidRDefault="00173207" w:rsidP="005529BC"/>
    <w:p w14:paraId="5A34581C" w14:textId="77777777" w:rsidR="00F27C3B" w:rsidRPr="00AC492A" w:rsidRDefault="00F27C3B" w:rsidP="005529BC">
      <w:bookmarkStart w:id="108" w:name="_Toc197326336"/>
      <w:r w:rsidRPr="00AC492A">
        <w:t>Attestations sur l’honneur</w:t>
      </w:r>
      <w:r w:rsidRPr="00AC492A">
        <w:rPr>
          <w:vertAlign w:val="superscript"/>
        </w:rPr>
        <w:footnoteReference w:id="7"/>
      </w:r>
      <w:bookmarkEnd w:id="108"/>
    </w:p>
    <w:p w14:paraId="25251EB0" w14:textId="3E1A1B75" w:rsidR="00670566" w:rsidRPr="00AC492A" w:rsidRDefault="00670566" w:rsidP="005529BC">
      <w:r w:rsidRPr="00AC492A">
        <w:t>Je, soussigné ………………………………………………………………………………………… (Nom du signataire), sous peine de résiliation du marché, après avoir pris connaissance de toutes les pièces du présent marché</w:t>
      </w:r>
      <w:r w:rsidR="0059225B" w:rsidRPr="00AC492A">
        <w:t xml:space="preserve"> et des documents de la consultation</w:t>
      </w:r>
      <w:r w:rsidRPr="00AC492A">
        <w:t xml:space="preserve"> et apprécié sous ma seule responsabilité la nature et la difficulté des prestations à effectuer,</w:t>
      </w:r>
    </w:p>
    <w:p w14:paraId="1C170AB9" w14:textId="77777777" w:rsidR="002A1A44" w:rsidRPr="00AC492A" w:rsidRDefault="002A1A44" w:rsidP="005529BC">
      <w:r w:rsidRPr="00AC492A">
        <w:t>SI L’ENTREPRISE EST ETABLIE EN FRANCE</w:t>
      </w:r>
      <w:r w:rsidR="0059225B" w:rsidRPr="00AC492A">
        <w:t> :</w:t>
      </w:r>
    </w:p>
    <w:p w14:paraId="3B032B4E" w14:textId="77777777" w:rsidR="006D140D" w:rsidRPr="00AC492A" w:rsidRDefault="006D140D" w:rsidP="005529BC">
      <w:r w:rsidRPr="00AC492A">
        <w:t xml:space="preserve">- </w:t>
      </w:r>
      <w:r w:rsidR="00314D1F" w:rsidRPr="00AC492A">
        <w:t>a</w:t>
      </w:r>
      <w:r w:rsidRPr="00AC492A">
        <w:t>tteste sur l’honneur que</w:t>
      </w:r>
      <w:r w:rsidRPr="00AC492A">
        <w:rPr>
          <w:rStyle w:val="Appelnotedebasdep"/>
        </w:rPr>
        <w:footnoteReference w:id="8"/>
      </w:r>
      <w:r w:rsidRPr="00AC492A">
        <w:t xml:space="preserve"> : </w:t>
      </w:r>
    </w:p>
    <w:p w14:paraId="03A12FD9" w14:textId="77777777" w:rsidR="006D140D" w:rsidRPr="00AC492A" w:rsidRDefault="009D33C8" w:rsidP="005529BC">
      <w:r w:rsidRPr="00AC492A">
        <w:fldChar w:fldCharType="begin">
          <w:ffData>
            <w:name w:val="CaseACocher4"/>
            <w:enabled/>
            <w:calcOnExit w:val="0"/>
            <w:checkBox>
              <w:sizeAuto/>
              <w:default w:val="0"/>
            </w:checkBox>
          </w:ffData>
        </w:fldChar>
      </w:r>
      <w:r w:rsidR="000F7800" w:rsidRPr="00AC492A">
        <w:instrText xml:space="preserve"> FORMCHECKBOX </w:instrText>
      </w:r>
      <w:r w:rsidRPr="00AC492A">
        <w:fldChar w:fldCharType="separate"/>
      </w:r>
      <w:r w:rsidRPr="00AC492A">
        <w:fldChar w:fldCharType="end"/>
      </w:r>
      <w:r w:rsidR="000F7800" w:rsidRPr="00AC492A">
        <w:t xml:space="preserve"> </w:t>
      </w:r>
      <w:r w:rsidR="006D140D" w:rsidRPr="00AC492A">
        <w:t xml:space="preserve"> </w:t>
      </w:r>
      <w:r w:rsidR="00314D1F" w:rsidRPr="00AC492A">
        <w:t>j</w:t>
      </w:r>
      <w:r w:rsidR="006D140D" w:rsidRPr="00AC492A">
        <w:t>e / la société que je représente n’empl</w:t>
      </w:r>
      <w:r w:rsidR="00314D1F" w:rsidRPr="00AC492A">
        <w:t>oie pas des salariés étrangers,</w:t>
      </w:r>
    </w:p>
    <w:p w14:paraId="59B54982" w14:textId="77777777" w:rsidR="006D140D" w:rsidRPr="00AC492A" w:rsidRDefault="009D33C8" w:rsidP="005529BC">
      <w:r w:rsidRPr="00AC492A">
        <w:fldChar w:fldCharType="begin">
          <w:ffData>
            <w:name w:val="CaseACocher4"/>
            <w:enabled/>
            <w:calcOnExit w:val="0"/>
            <w:checkBox>
              <w:sizeAuto/>
              <w:default w:val="0"/>
            </w:checkBox>
          </w:ffData>
        </w:fldChar>
      </w:r>
      <w:r w:rsidR="000F7800" w:rsidRPr="00AC492A">
        <w:instrText xml:space="preserve"> FORMCHECKBOX </w:instrText>
      </w:r>
      <w:r w:rsidRPr="00AC492A">
        <w:fldChar w:fldCharType="separate"/>
      </w:r>
      <w:r w:rsidRPr="00AC492A">
        <w:fldChar w:fldCharType="end"/>
      </w:r>
      <w:r w:rsidR="000F7800" w:rsidRPr="00AC492A">
        <w:t xml:space="preserve"> </w:t>
      </w:r>
      <w:r w:rsidR="006D140D" w:rsidRPr="00AC492A">
        <w:t xml:space="preserve"> </w:t>
      </w:r>
      <w:r w:rsidR="00314D1F" w:rsidRPr="00AC492A">
        <w:t>j</w:t>
      </w:r>
      <w:r w:rsidR="006D140D" w:rsidRPr="00AC492A">
        <w:t>e / la société que je représente emploie des salariés étr</w:t>
      </w:r>
      <w:r w:rsidR="00314D1F" w:rsidRPr="00AC492A">
        <w:t>angers,</w:t>
      </w:r>
    </w:p>
    <w:p w14:paraId="1AD1EA7A" w14:textId="77777777" w:rsidR="006D140D" w:rsidRPr="00AC492A" w:rsidRDefault="006D140D" w:rsidP="005529BC">
      <w:r w:rsidRPr="00AC492A">
        <w:rPr>
          <w:i/>
        </w:rPr>
        <w:t>Dans cette hypothèse</w:t>
      </w:r>
      <w:r w:rsidRPr="00AC492A">
        <w:t xml:space="preserve">, je / la société que je représente remettra la liste nominative des salariés étrangers employés et soumis à l’autorisation de travail prévue à l’article L.5221-2 du </w:t>
      </w:r>
      <w:r w:rsidR="00314D1F" w:rsidRPr="00AC492A">
        <w:t>C</w:t>
      </w:r>
      <w:r w:rsidRPr="00AC492A">
        <w:t xml:space="preserve">ode du travail avant la signature du marché par la </w:t>
      </w:r>
      <w:r w:rsidR="001414B1" w:rsidRPr="00AC492A">
        <w:t>CCI</w:t>
      </w:r>
      <w:r w:rsidRPr="00AC492A">
        <w:t>.</w:t>
      </w:r>
    </w:p>
    <w:p w14:paraId="021D1388" w14:textId="77777777" w:rsidR="006D140D" w:rsidRPr="00AC492A" w:rsidRDefault="006D140D" w:rsidP="005529BC">
      <w:r w:rsidRPr="00AC492A">
        <w:t xml:space="preserve">La liste devra être établie dans les conditions prévues à l’article D.8254-2 du </w:t>
      </w:r>
      <w:r w:rsidR="00314D1F" w:rsidRPr="00AC492A">
        <w:t>C</w:t>
      </w:r>
      <w:r w:rsidRPr="00AC492A">
        <w:t>ode du travail et précisera pour chaque salarié sa date d’embauche, sa nationalité</w:t>
      </w:r>
      <w:r w:rsidR="00B2322E" w:rsidRPr="00AC492A">
        <w:t xml:space="preserve"> et</w:t>
      </w:r>
      <w:r w:rsidRPr="00AC492A">
        <w:t xml:space="preserve"> le type et le numéro d’ordre du titre valant autorisation de travail.</w:t>
      </w:r>
    </w:p>
    <w:p w14:paraId="3082E747" w14:textId="77777777" w:rsidR="00C657B8" w:rsidRPr="00AC492A" w:rsidRDefault="00C657B8" w:rsidP="005529BC">
      <w:r w:rsidRPr="00AC492A">
        <w:t xml:space="preserve">- </w:t>
      </w:r>
      <w:r w:rsidR="00314D1F" w:rsidRPr="00AC492A">
        <w:t>m</w:t>
      </w:r>
      <w:r w:rsidRPr="00AC492A">
        <w:t xml:space="preserve">’engage, </w:t>
      </w:r>
      <w:r w:rsidRPr="00AC492A">
        <w:rPr>
          <w:i/>
        </w:rPr>
        <w:t>si le marché m’est attribué</w:t>
      </w:r>
      <w:r w:rsidRPr="00AC492A">
        <w:t xml:space="preserve">, à fournir les documents listés </w:t>
      </w:r>
      <w:r w:rsidR="00017FC8" w:rsidRPr="00AC492A">
        <w:t>aux articles R2143-6 à R2143-10 du code de la commande publique</w:t>
      </w:r>
      <w:r w:rsidRPr="00AC492A">
        <w:t xml:space="preserve"> et à l’article D.8222-5 du </w:t>
      </w:r>
      <w:r w:rsidR="00314D1F" w:rsidRPr="00AC492A">
        <w:t>C</w:t>
      </w:r>
      <w:r w:rsidRPr="00AC492A">
        <w:t xml:space="preserve">ode du travail avant la signature du marché par la </w:t>
      </w:r>
      <w:r w:rsidR="001414B1" w:rsidRPr="00AC492A">
        <w:t>CCI</w:t>
      </w:r>
      <w:r w:rsidRPr="00AC492A">
        <w:t>.</w:t>
      </w:r>
    </w:p>
    <w:p w14:paraId="28EF6258" w14:textId="77777777" w:rsidR="002A1A44" w:rsidRPr="00AC492A" w:rsidRDefault="002A1A44" w:rsidP="005529BC">
      <w:r w:rsidRPr="00AC492A">
        <w:t xml:space="preserve">SI L’ENTREPRISE EST </w:t>
      </w:r>
      <w:r w:rsidRPr="00AC492A">
        <w:rPr>
          <w:caps/>
        </w:rPr>
        <w:t>ETABLIE à l’étranger</w:t>
      </w:r>
      <w:r w:rsidR="00573B6F" w:rsidRPr="00AC492A">
        <w:rPr>
          <w:caps/>
        </w:rPr>
        <w:t> </w:t>
      </w:r>
      <w:r w:rsidR="00573B6F" w:rsidRPr="00AC492A">
        <w:t>:</w:t>
      </w:r>
      <w:r w:rsidRPr="00AC492A">
        <w:t xml:space="preserve"> </w:t>
      </w:r>
    </w:p>
    <w:p w14:paraId="029C8265" w14:textId="77777777" w:rsidR="00573B6F" w:rsidRPr="00AC492A" w:rsidRDefault="001D0F7F" w:rsidP="005529BC">
      <w:r w:rsidRPr="00AC492A">
        <w:t xml:space="preserve">- </w:t>
      </w:r>
      <w:r w:rsidR="00314D1F" w:rsidRPr="00AC492A">
        <w:t>a</w:t>
      </w:r>
      <w:r w:rsidRPr="00AC492A">
        <w:t>tteste sur l’honneur</w:t>
      </w:r>
      <w:r w:rsidR="00573B6F" w:rsidRPr="00AC492A">
        <w:t xml:space="preserve"> que</w:t>
      </w:r>
      <w:r w:rsidR="00D03FF9" w:rsidRPr="00AC492A">
        <w:rPr>
          <w:vertAlign w:val="superscript"/>
        </w:rPr>
        <w:t>22</w:t>
      </w:r>
      <w:r w:rsidR="00573B6F" w:rsidRPr="00AC492A">
        <w:t xml:space="preserve"> : </w:t>
      </w:r>
    </w:p>
    <w:p w14:paraId="4943078D" w14:textId="77777777" w:rsidR="00573B6F" w:rsidRPr="00AC492A" w:rsidRDefault="009D33C8" w:rsidP="005529BC">
      <w:r w:rsidRPr="00AC492A">
        <w:fldChar w:fldCharType="begin">
          <w:ffData>
            <w:name w:val="CaseACocher4"/>
            <w:enabled/>
            <w:calcOnExit w:val="0"/>
            <w:checkBox>
              <w:sizeAuto/>
              <w:default w:val="0"/>
            </w:checkBox>
          </w:ffData>
        </w:fldChar>
      </w:r>
      <w:r w:rsidR="000F7800" w:rsidRPr="00AC492A">
        <w:instrText xml:space="preserve"> FORMCHECKBOX </w:instrText>
      </w:r>
      <w:r w:rsidRPr="00AC492A">
        <w:fldChar w:fldCharType="separate"/>
      </w:r>
      <w:r w:rsidRPr="00AC492A">
        <w:fldChar w:fldCharType="end"/>
      </w:r>
      <w:r w:rsidR="00573B6F" w:rsidRPr="00AC492A">
        <w:t xml:space="preserve"> </w:t>
      </w:r>
      <w:r w:rsidR="00314D1F" w:rsidRPr="00AC492A">
        <w:t>j</w:t>
      </w:r>
      <w:r w:rsidR="00573B6F" w:rsidRPr="00AC492A">
        <w:t>e / la société que je représente ne détache pas des salariés sur le territoire français pour l’exécution du marché</w:t>
      </w:r>
      <w:r w:rsidR="00314D1F" w:rsidRPr="00AC492A">
        <w:t>,</w:t>
      </w:r>
    </w:p>
    <w:p w14:paraId="2B85822B" w14:textId="77777777" w:rsidR="00573B6F" w:rsidRPr="00AC492A" w:rsidRDefault="009D33C8" w:rsidP="005529BC">
      <w:r w:rsidRPr="00AC492A">
        <w:fldChar w:fldCharType="begin">
          <w:ffData>
            <w:name w:val="CaseACocher4"/>
            <w:enabled/>
            <w:calcOnExit w:val="0"/>
            <w:checkBox>
              <w:sizeAuto/>
              <w:default w:val="0"/>
            </w:checkBox>
          </w:ffData>
        </w:fldChar>
      </w:r>
      <w:r w:rsidR="000F7800" w:rsidRPr="00AC492A">
        <w:instrText xml:space="preserve"> FORMCHECKBOX </w:instrText>
      </w:r>
      <w:r w:rsidRPr="00AC492A">
        <w:fldChar w:fldCharType="separate"/>
      </w:r>
      <w:r w:rsidRPr="00AC492A">
        <w:fldChar w:fldCharType="end"/>
      </w:r>
      <w:r w:rsidR="00573B6F" w:rsidRPr="00AC492A">
        <w:t xml:space="preserve"> </w:t>
      </w:r>
      <w:r w:rsidR="00314D1F" w:rsidRPr="00AC492A">
        <w:t>j</w:t>
      </w:r>
      <w:r w:rsidR="00573B6F" w:rsidRPr="00AC492A">
        <w:t>e / la société que je représente détache des salariés sur le territoire français pour l’exécution du marché</w:t>
      </w:r>
      <w:r w:rsidR="00314D1F" w:rsidRPr="00AC492A">
        <w:t>,</w:t>
      </w:r>
    </w:p>
    <w:p w14:paraId="3BDF8336" w14:textId="77777777" w:rsidR="00573B6F" w:rsidRPr="00AC492A" w:rsidRDefault="00573B6F" w:rsidP="005529BC">
      <w:r w:rsidRPr="00AC492A">
        <w:rPr>
          <w:i/>
        </w:rPr>
        <w:t>Dans cette hypothèse</w:t>
      </w:r>
      <w:r w:rsidRPr="00AC492A">
        <w:t>, je / la société que je représente r</w:t>
      </w:r>
      <w:r w:rsidR="005F3BE4" w:rsidRPr="00AC492A">
        <w:t xml:space="preserve">emettra </w:t>
      </w:r>
      <w:r w:rsidR="00A17816" w:rsidRPr="00AC492A">
        <w:t>la liste nominative</w:t>
      </w:r>
      <w:r w:rsidR="005F3BE4" w:rsidRPr="00AC492A">
        <w:t xml:space="preserve"> </w:t>
      </w:r>
      <w:r w:rsidR="006D140D" w:rsidRPr="00AC492A">
        <w:t>des</w:t>
      </w:r>
      <w:r w:rsidRPr="00AC492A">
        <w:t xml:space="preserve"> salariés</w:t>
      </w:r>
      <w:r w:rsidR="00633772" w:rsidRPr="00AC492A">
        <w:t xml:space="preserve"> détachés</w:t>
      </w:r>
      <w:r w:rsidRPr="00AC492A">
        <w:t xml:space="preserve"> en application de l’article </w:t>
      </w:r>
      <w:r w:rsidR="00633772" w:rsidRPr="00AC492A">
        <w:t>D</w:t>
      </w:r>
      <w:r w:rsidR="00060CA0" w:rsidRPr="00AC492A">
        <w:t>.</w:t>
      </w:r>
      <w:r w:rsidR="00633772" w:rsidRPr="00AC492A">
        <w:t>8254-3</w:t>
      </w:r>
      <w:r w:rsidR="005F3BE4" w:rsidRPr="00AC492A">
        <w:t xml:space="preserve"> </w:t>
      </w:r>
      <w:r w:rsidRPr="00AC492A">
        <w:t xml:space="preserve">du </w:t>
      </w:r>
      <w:r w:rsidR="00314D1F" w:rsidRPr="00AC492A">
        <w:t>C</w:t>
      </w:r>
      <w:r w:rsidRPr="00AC492A">
        <w:t xml:space="preserve">ode du travail avant la </w:t>
      </w:r>
      <w:r w:rsidR="001D0F7F" w:rsidRPr="00AC492A">
        <w:t xml:space="preserve">signature du marché par la </w:t>
      </w:r>
      <w:r w:rsidR="001414B1" w:rsidRPr="00AC492A">
        <w:t>CCI</w:t>
      </w:r>
      <w:r w:rsidRPr="00AC492A">
        <w:t xml:space="preserve">. </w:t>
      </w:r>
    </w:p>
    <w:p w14:paraId="08B9956C" w14:textId="77777777" w:rsidR="006D140D" w:rsidRPr="00AC492A" w:rsidRDefault="006D140D" w:rsidP="005529BC">
      <w:r w:rsidRPr="00AC492A">
        <w:t xml:space="preserve">La liste devra être établie dans les conditions prévues aux articles D.8254-3 et D.8254-2 du </w:t>
      </w:r>
      <w:r w:rsidR="00314D1F" w:rsidRPr="00AC492A">
        <w:t>C</w:t>
      </w:r>
      <w:r w:rsidRPr="00AC492A">
        <w:t>ode du travail et précisera pour chaque salarié sa date d’embauche, sa nationalité</w:t>
      </w:r>
      <w:r w:rsidR="00B2322E" w:rsidRPr="00AC492A">
        <w:t xml:space="preserve"> et</w:t>
      </w:r>
      <w:r w:rsidRPr="00AC492A">
        <w:t xml:space="preserve"> le type et le numéro d’ordre du titre valant autorisation de travail.</w:t>
      </w:r>
    </w:p>
    <w:p w14:paraId="52A60BCD" w14:textId="77777777" w:rsidR="00C657B8" w:rsidRPr="00AC492A" w:rsidRDefault="00C657B8" w:rsidP="005529BC">
      <w:r w:rsidRPr="00AC492A">
        <w:t xml:space="preserve">- </w:t>
      </w:r>
      <w:r w:rsidR="00314D1F" w:rsidRPr="00AC492A">
        <w:t>m</w:t>
      </w:r>
      <w:r w:rsidRPr="00AC492A">
        <w:t xml:space="preserve">’engage, </w:t>
      </w:r>
      <w:r w:rsidRPr="00AC492A">
        <w:rPr>
          <w:i/>
        </w:rPr>
        <w:t>si le marché m’est attribué</w:t>
      </w:r>
      <w:r w:rsidRPr="00AC492A">
        <w:t xml:space="preserve">, à fournir les documents listés </w:t>
      </w:r>
      <w:r w:rsidR="00017FC8" w:rsidRPr="00AC492A">
        <w:t xml:space="preserve">aux articles R2143-6 à R2143-10 du code de la commande publique et à </w:t>
      </w:r>
      <w:r w:rsidRPr="00AC492A">
        <w:t xml:space="preserve">l’article D.8222-7 du </w:t>
      </w:r>
      <w:r w:rsidR="00314D1F" w:rsidRPr="00AC492A">
        <w:t>C</w:t>
      </w:r>
      <w:r w:rsidRPr="00AC492A">
        <w:t xml:space="preserve">ode du travail avant la signature du marché par la </w:t>
      </w:r>
      <w:r w:rsidR="001414B1" w:rsidRPr="00AC492A">
        <w:t>CCI</w:t>
      </w:r>
      <w:r w:rsidRPr="00AC492A">
        <w:t>.</w:t>
      </w:r>
    </w:p>
    <w:p w14:paraId="471FA0D2" w14:textId="77777777" w:rsidR="00DF2998" w:rsidRPr="00AC492A" w:rsidRDefault="00DF2998" w:rsidP="005529BC"/>
    <w:p w14:paraId="236980F7" w14:textId="77777777" w:rsidR="00F27C3B" w:rsidRPr="00AC492A" w:rsidRDefault="00F27C3B" w:rsidP="005529BC">
      <w:bookmarkStart w:id="109" w:name="_Toc197326337"/>
      <w:r w:rsidRPr="00AC492A">
        <w:t>Délai de validité de l’offre</w:t>
      </w:r>
      <w:bookmarkEnd w:id="109"/>
    </w:p>
    <w:p w14:paraId="2185540E" w14:textId="77777777" w:rsidR="00791C55" w:rsidRPr="00AC492A" w:rsidRDefault="00791C55" w:rsidP="005529BC">
      <w:r w:rsidRPr="00AC492A">
        <w:t>L’offre ainsi présenté</w:t>
      </w:r>
      <w:r w:rsidR="007331C3" w:rsidRPr="00AC492A">
        <w:t>e ne me</w:t>
      </w:r>
      <w:r w:rsidRPr="00AC492A">
        <w:t xml:space="preserve"> lie toutefois que si </w:t>
      </w:r>
      <w:r w:rsidR="007331C3" w:rsidRPr="00AC492A">
        <w:t xml:space="preserve">la décision d’attribution par la </w:t>
      </w:r>
      <w:r w:rsidR="006B0D9C" w:rsidRPr="00AC492A">
        <w:t>personne habilitée à signer le marché</w:t>
      </w:r>
      <w:r w:rsidR="007331C3" w:rsidRPr="00AC492A">
        <w:t xml:space="preserve"> intervient</w:t>
      </w:r>
      <w:r w:rsidRPr="00AC492A">
        <w:t xml:space="preserve"> dans un délai de</w:t>
      </w:r>
      <w:r w:rsidRPr="00AC492A">
        <w:rPr>
          <w:b/>
        </w:rPr>
        <w:t xml:space="preserve"> </w:t>
      </w:r>
      <w:r w:rsidR="00F52642" w:rsidRPr="00AC492A">
        <w:rPr>
          <w:b/>
        </w:rPr>
        <w:t>1</w:t>
      </w:r>
      <w:r w:rsidR="00254924" w:rsidRPr="00AC492A">
        <w:rPr>
          <w:b/>
        </w:rPr>
        <w:t>2</w:t>
      </w:r>
      <w:r w:rsidR="00F52642" w:rsidRPr="00AC492A">
        <w:rPr>
          <w:b/>
        </w:rPr>
        <w:t xml:space="preserve">0 </w:t>
      </w:r>
      <w:r w:rsidRPr="00AC492A">
        <w:t xml:space="preserve">jours calendaires </w:t>
      </w:r>
      <w:r w:rsidR="00277639" w:rsidRPr="00AC492A">
        <w:t xml:space="preserve">à </w:t>
      </w:r>
      <w:r w:rsidRPr="00AC492A">
        <w:t xml:space="preserve">compter de la date limite de remise des offres. </w:t>
      </w:r>
    </w:p>
    <w:p w14:paraId="129F4665" w14:textId="77777777" w:rsidR="00F27C3B" w:rsidRPr="00AC492A" w:rsidRDefault="00F27C3B" w:rsidP="005529BC">
      <w:bookmarkStart w:id="110" w:name="_Toc197326338"/>
      <w:r w:rsidRPr="00AC492A">
        <w:t>Annexes remises par l’entreprise dans son offre</w:t>
      </w:r>
      <w:bookmarkEnd w:id="110"/>
    </w:p>
    <w:p w14:paraId="035C55B4" w14:textId="77777777" w:rsidR="00A42767" w:rsidRPr="00AC492A" w:rsidRDefault="009D33C8" w:rsidP="005529BC">
      <w:r w:rsidRPr="00AC492A">
        <w:fldChar w:fldCharType="begin">
          <w:ffData>
            <w:name w:val="CaseACocher1"/>
            <w:enabled/>
            <w:calcOnExit w:val="0"/>
            <w:checkBox>
              <w:sizeAuto/>
              <w:default w:val="0"/>
            </w:checkBox>
          </w:ffData>
        </w:fldChar>
      </w:r>
      <w:r w:rsidR="00A42767" w:rsidRPr="00AC492A">
        <w:instrText xml:space="preserve"> FORMCHECKBOX </w:instrText>
      </w:r>
      <w:r w:rsidRPr="00AC492A">
        <w:fldChar w:fldCharType="separate"/>
      </w:r>
      <w:r w:rsidRPr="00AC492A">
        <w:fldChar w:fldCharType="end"/>
      </w:r>
      <w:r w:rsidR="00314D1F" w:rsidRPr="00AC492A">
        <w:t xml:space="preserve"> L</w:t>
      </w:r>
      <w:r w:rsidR="00A42767" w:rsidRPr="00AC492A">
        <w:t>iste des cotraitants et répartition des prestations</w:t>
      </w:r>
      <w:r w:rsidR="00501DDF" w:rsidRPr="00AC492A">
        <w:t xml:space="preserve"> et de leur montant</w:t>
      </w:r>
    </w:p>
    <w:p w14:paraId="08509909" w14:textId="77777777" w:rsidR="00501DDF" w:rsidRPr="00AC492A" w:rsidRDefault="009D33C8" w:rsidP="005529BC">
      <w:r w:rsidRPr="00AC492A">
        <w:fldChar w:fldCharType="begin">
          <w:ffData>
            <w:name w:val="CaseACocher1"/>
            <w:enabled/>
            <w:calcOnExit w:val="0"/>
            <w:checkBox>
              <w:sizeAuto/>
              <w:default w:val="0"/>
            </w:checkBox>
          </w:ffData>
        </w:fldChar>
      </w:r>
      <w:r w:rsidR="00501DDF" w:rsidRPr="00AC492A">
        <w:instrText xml:space="preserve"> FORMCHECKBOX </w:instrText>
      </w:r>
      <w:r w:rsidRPr="00AC492A">
        <w:fldChar w:fldCharType="separate"/>
      </w:r>
      <w:r w:rsidRPr="00AC492A">
        <w:fldChar w:fldCharType="end"/>
      </w:r>
      <w:r w:rsidR="00172EDF" w:rsidRPr="00AC492A">
        <w:t xml:space="preserve"> RIB de chaque cotraitant</w:t>
      </w:r>
    </w:p>
    <w:p w14:paraId="170B9C0E" w14:textId="77777777" w:rsidR="00DF2998" w:rsidRPr="00AC492A" w:rsidRDefault="00DF2998" w:rsidP="005529BC"/>
    <w:p w14:paraId="336E77E3" w14:textId="03E728B0" w:rsidR="00F27C3B" w:rsidRPr="00AC492A" w:rsidRDefault="00F27C3B" w:rsidP="005529BC">
      <w:bookmarkStart w:id="111" w:name="_Toc197326339"/>
      <w:r w:rsidRPr="00AC492A">
        <w:t xml:space="preserve">Signature de l’entreprise </w:t>
      </w:r>
      <w:r w:rsidRPr="00AC492A">
        <w:rPr>
          <w:vertAlign w:val="superscript"/>
        </w:rPr>
        <w:footnoteReference w:id="9"/>
      </w:r>
      <w:bookmarkEnd w:id="111"/>
      <w:r w:rsidR="00271D41" w:rsidRPr="00AC492A">
        <w:rPr>
          <w:rStyle w:val="Appelnotedebasdep"/>
          <w:b/>
          <w:color w:val="FF0000"/>
        </w:rPr>
        <w:footnoteReference w:id="10"/>
      </w:r>
    </w:p>
    <w:p w14:paraId="5DA76CE9" w14:textId="2C44338A" w:rsidR="006242E6" w:rsidRPr="00AC492A" w:rsidRDefault="00791C55" w:rsidP="005529BC">
      <w:pPr>
        <w:rPr>
          <w:rStyle w:val="StyleTitre1ArialNarrow14ptNonsoulignToutenmajusculeCar"/>
          <w:rFonts w:asciiTheme="minorHAnsi" w:hAnsiTheme="minorHAnsi"/>
          <w:sz w:val="32"/>
          <w:szCs w:val="28"/>
        </w:rPr>
      </w:pPr>
      <w:r w:rsidRPr="00AC492A">
        <w:t>Nom et qualité du signataire : ……………………………</w:t>
      </w:r>
      <w:r w:rsidR="00B965C2" w:rsidRPr="00AC492A">
        <w:t>……………………</w:t>
      </w:r>
      <w:bookmarkStart w:id="112"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5529BC">
      <w:pPr>
        <w:rPr>
          <w:rStyle w:val="StyleTitre1ArialNarrow14ptNonsoulignToutenmajusculeCar"/>
          <w:rFonts w:asciiTheme="minorHAnsi" w:hAnsiTheme="minorHAnsi"/>
          <w:sz w:val="32"/>
          <w:szCs w:val="28"/>
        </w:rPr>
      </w:pPr>
    </w:p>
    <w:p w14:paraId="518A7838" w14:textId="6FCA9F8E" w:rsidR="00271D41" w:rsidRPr="00AC492A" w:rsidRDefault="00271D41" w:rsidP="005529BC">
      <w:pPr>
        <w:rPr>
          <w:rStyle w:val="StyleTitre1ArialNarrow14ptNonsoulignToutenmajusculeCar"/>
          <w:rFonts w:asciiTheme="minorHAnsi" w:hAnsiTheme="minorHAnsi"/>
          <w:sz w:val="32"/>
          <w:szCs w:val="28"/>
        </w:rPr>
      </w:pPr>
    </w:p>
    <w:p w14:paraId="15268650" w14:textId="357CCD39" w:rsidR="00271D41" w:rsidRPr="00AC492A" w:rsidRDefault="00823CD2" w:rsidP="005529BC">
      <w:pPr>
        <w:rPr>
          <w:rFonts w:ascii="Calibri" w:hAnsi="Calibri" w:cs="Calibri"/>
          <w:kern w:val="28"/>
          <w:highlight w:val="lightGray"/>
        </w:rPr>
      </w:pPr>
      <w:r w:rsidRPr="00AC492A">
        <w:rPr>
          <w:noProof/>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6"/>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5529BC">
      <w:pPr>
        <w:pStyle w:val="Titre1"/>
      </w:pPr>
      <w:bookmarkStart w:id="113" w:name="_Toc191910280"/>
      <w:bookmarkEnd w:id="112"/>
      <w:r w:rsidRPr="00AC492A">
        <w:t>ACCEPTATION DE L’OFFRE - SIGNATURE DE L’ACHETEUR (article réservé à l’acheteur)</w:t>
      </w:r>
      <w:bookmarkEnd w:id="113"/>
    </w:p>
    <w:p w14:paraId="60F9A1BD" w14:textId="77777777" w:rsidR="00271D41" w:rsidRPr="00AC492A" w:rsidRDefault="00271D41" w:rsidP="005529BC"/>
    <w:p w14:paraId="63BEC7D8" w14:textId="77777777" w:rsidR="00271D41" w:rsidRPr="00AC492A" w:rsidRDefault="00271D41" w:rsidP="005529BC">
      <w:r w:rsidRPr="00AC492A">
        <w:t>Pour la CCI Rouen Métropole,</w:t>
      </w:r>
    </w:p>
    <w:p w14:paraId="290590CC" w14:textId="77777777" w:rsidR="00271D41" w:rsidRPr="00AC492A" w:rsidRDefault="00271D41" w:rsidP="005529BC">
      <w:r w:rsidRPr="00AC492A">
        <w:t>Le Représentant de l’acheteur,</w:t>
      </w:r>
    </w:p>
    <w:p w14:paraId="75CAAF4B" w14:textId="77777777" w:rsidR="00254924" w:rsidRPr="00AC492A" w:rsidRDefault="00254924" w:rsidP="005529BC"/>
    <w:p w14:paraId="7BB3C894" w14:textId="77777777" w:rsidR="00254924" w:rsidRPr="00AC492A" w:rsidRDefault="00254924" w:rsidP="005529BC"/>
    <w:p w14:paraId="778C24FD" w14:textId="374056B4" w:rsidR="00254924" w:rsidRPr="00AC492A" w:rsidRDefault="00254924" w:rsidP="005529BC">
      <w:pPr>
        <w:pStyle w:val="Titre4"/>
      </w:pPr>
    </w:p>
    <w:sectPr w:rsidR="00254924" w:rsidRPr="00AC492A" w:rsidSect="009D33C8">
      <w:footerReference w:type="default" r:id="rId7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D5F9F" w14:textId="77777777" w:rsidR="003F7DA6" w:rsidRDefault="003F7DA6" w:rsidP="005529BC">
      <w:r>
        <w:separator/>
      </w:r>
    </w:p>
  </w:endnote>
  <w:endnote w:type="continuationSeparator" w:id="0">
    <w:p w14:paraId="001A77B5" w14:textId="77777777" w:rsidR="003F7DA6" w:rsidRDefault="003F7DA6" w:rsidP="00552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878A4" w14:textId="6FADC598" w:rsidR="003F7DA6" w:rsidRPr="00271D41" w:rsidRDefault="00456497" w:rsidP="005529BC">
    <w:pPr>
      <w:pStyle w:val="Pieddepage"/>
      <w:rPr>
        <w:sz w:val="16"/>
        <w:szCs w:val="16"/>
      </w:rPr>
    </w:pPr>
    <w:sdt>
      <w:sdtPr>
        <w:id w:val="1583952490"/>
        <w:docPartObj>
          <w:docPartGallery w:val="Page Numbers (Bottom of Page)"/>
          <w:docPartUnique/>
        </w:docPartObj>
      </w:sdtPr>
      <w:sdtEndPr/>
      <w:sdtContent>
        <w:r w:rsidR="00462FDA" w:rsidRPr="00462FDA">
          <w:fldChar w:fldCharType="begin"/>
        </w:r>
        <w:r w:rsidR="00462FDA" w:rsidRPr="00462FDA">
          <w:instrText>PAGE   \* MERGEFORMAT</w:instrText>
        </w:r>
        <w:r w:rsidR="00462FDA" w:rsidRPr="00462FDA">
          <w:fldChar w:fldCharType="separate"/>
        </w:r>
        <w:r w:rsidR="00462FDA" w:rsidRPr="00462FDA">
          <w:t>2</w:t>
        </w:r>
        <w:r w:rsidR="00462FDA" w:rsidRPr="00462FDA">
          <w:fldChar w:fldCharType="end"/>
        </w:r>
      </w:sdtContent>
    </w:sdt>
    <w:r w:rsidR="00462FDA">
      <w:tab/>
    </w:r>
    <w:r w:rsidR="00462FDA" w:rsidRPr="00462FDA">
      <w:rPr>
        <w:sz w:val="20"/>
        <w:szCs w:val="20"/>
      </w:rPr>
      <w:t xml:space="preserve">AE/CCAP </w:t>
    </w:r>
    <w:proofErr w:type="spellStart"/>
    <w:r w:rsidR="00CC5845">
      <w:rPr>
        <w:sz w:val="20"/>
        <w:szCs w:val="20"/>
      </w:rPr>
      <w:t>Tvx</w:t>
    </w:r>
    <w:proofErr w:type="spellEnd"/>
    <w:r w:rsidR="00CC5845">
      <w:rPr>
        <w:sz w:val="20"/>
        <w:szCs w:val="20"/>
      </w:rPr>
      <w:t xml:space="preserve"> Ravalement façades NEOMA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5CC7A" w14:textId="77777777" w:rsidR="003F7DA6" w:rsidRDefault="003F7DA6" w:rsidP="005529BC">
      <w:r>
        <w:separator/>
      </w:r>
    </w:p>
  </w:footnote>
  <w:footnote w:type="continuationSeparator" w:id="0">
    <w:p w14:paraId="1228F7DB" w14:textId="77777777" w:rsidR="003F7DA6" w:rsidRDefault="003F7DA6" w:rsidP="005529BC">
      <w:r>
        <w:continuationSeparator/>
      </w:r>
    </w:p>
  </w:footnote>
  <w:footnote w:id="1">
    <w:p w14:paraId="64C67F05" w14:textId="77777777" w:rsidR="008F2D38" w:rsidRPr="002F275F" w:rsidRDefault="008F2D38" w:rsidP="008F2D38">
      <w:pPr>
        <w:pStyle w:val="Notedebasdepage"/>
        <w:ind w:left="180" w:hanging="180"/>
        <w:jc w:val="both"/>
        <w:rPr>
          <w:sz w:val="18"/>
          <w:szCs w:val="18"/>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p>
  </w:footnote>
  <w:footnote w:id="2">
    <w:p w14:paraId="2E03C858" w14:textId="77777777" w:rsidR="008F2D38" w:rsidRPr="002F275F" w:rsidRDefault="008F2D38" w:rsidP="008F2D38">
      <w:pPr>
        <w:pStyle w:val="Notedebasdepage"/>
      </w:pPr>
      <w:r w:rsidRPr="002F275F">
        <w:rPr>
          <w:rStyle w:val="Appelnotedebasdep"/>
          <w:sz w:val="18"/>
          <w:szCs w:val="18"/>
        </w:rPr>
        <w:footnoteRef/>
      </w:r>
      <w:r w:rsidRPr="002F275F">
        <w:rPr>
          <w:sz w:val="18"/>
          <w:szCs w:val="18"/>
        </w:rPr>
        <w:t xml:space="preserve"> Dérogation art.3.4.1 CCAG-Travaux</w:t>
      </w:r>
    </w:p>
  </w:footnote>
  <w:footnote w:id="3">
    <w:p w14:paraId="6229B687" w14:textId="77777777" w:rsidR="008F2D38" w:rsidRPr="002F275F" w:rsidRDefault="008F2D38" w:rsidP="008F2D38">
      <w:pPr>
        <w:pStyle w:val="Notedebasdepage"/>
        <w:ind w:left="180" w:hanging="180"/>
        <w:jc w:val="both"/>
        <w:rPr>
          <w:sz w:val="18"/>
          <w:szCs w:val="18"/>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p>
  </w:footnote>
  <w:footnote w:id="4">
    <w:p w14:paraId="754C3BB8" w14:textId="77777777" w:rsidR="008F2D38" w:rsidRPr="002F275F" w:rsidRDefault="008F2D38" w:rsidP="008F2D38">
      <w:pPr>
        <w:pStyle w:val="Notedebasdepage"/>
        <w:rPr>
          <w:sz w:val="18"/>
          <w:szCs w:val="18"/>
        </w:rPr>
      </w:pPr>
      <w:r w:rsidRPr="002F275F">
        <w:rPr>
          <w:rStyle w:val="Appelnotedebasdep"/>
          <w:sz w:val="18"/>
          <w:szCs w:val="18"/>
        </w:rPr>
        <w:footnoteRef/>
      </w:r>
      <w:r w:rsidRPr="002F275F">
        <w:rPr>
          <w:sz w:val="18"/>
          <w:szCs w:val="18"/>
        </w:rPr>
        <w:t xml:space="preserve"> Dérogation art.3.4.1 CCAG-Travaux</w:t>
      </w:r>
    </w:p>
  </w:footnote>
  <w:footnote w:id="5">
    <w:p w14:paraId="089C0A84" w14:textId="77777777" w:rsidR="008F2D38" w:rsidRPr="003F1A99" w:rsidRDefault="008F2D38" w:rsidP="008F2D38">
      <w:pPr>
        <w:pStyle w:val="Notedebasdepage"/>
        <w:ind w:left="180" w:hanging="180"/>
        <w:jc w:val="both"/>
        <w:rPr>
          <w:sz w:val="16"/>
          <w:szCs w:val="16"/>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r w:rsidRPr="003F1A99">
        <w:rPr>
          <w:sz w:val="16"/>
          <w:szCs w:val="16"/>
        </w:rPr>
        <w:t>.</w:t>
      </w:r>
    </w:p>
  </w:footnote>
  <w:footnote w:id="6">
    <w:p w14:paraId="76373084" w14:textId="77777777" w:rsidR="00D56CD7" w:rsidRPr="00917A4C" w:rsidRDefault="00D56CD7" w:rsidP="005529BC">
      <w:pPr>
        <w:pStyle w:val="Notedebasdepage"/>
      </w:pPr>
      <w:r w:rsidRPr="00917A4C">
        <w:rPr>
          <w:rStyle w:val="Appelnotedebasdep"/>
          <w:sz w:val="16"/>
        </w:rPr>
        <w:footnoteRef/>
      </w:r>
      <w:r w:rsidRPr="00917A4C">
        <w:t xml:space="preserve"> Cocher la case correspondante</w:t>
      </w:r>
    </w:p>
  </w:footnote>
  <w:footnote w:id="7">
    <w:p w14:paraId="550CBCF2" w14:textId="77777777" w:rsidR="003F7DA6" w:rsidRPr="003F1A99" w:rsidRDefault="003F7DA6" w:rsidP="005529BC">
      <w:pPr>
        <w:pStyle w:val="Notedebasdepage"/>
      </w:pPr>
      <w:r w:rsidRPr="003F1A99">
        <w:rPr>
          <w:rStyle w:val="Appelnotedebasdep"/>
          <w:sz w:val="16"/>
          <w:szCs w:val="16"/>
        </w:rPr>
        <w:footnoteRef/>
      </w:r>
      <w:r w:rsidRPr="003F1A99">
        <w:t xml:space="preserve"> En cas d’offre présentée par un groupement d’entreprises, chaque cotraitant doit remettre l’attestation sur l’honneur correspondante en annexe au présent acte d'engagement.</w:t>
      </w:r>
    </w:p>
  </w:footnote>
  <w:footnote w:id="8">
    <w:p w14:paraId="64B98493" w14:textId="77777777" w:rsidR="003F7DA6" w:rsidRPr="003F1A99" w:rsidRDefault="003F7DA6" w:rsidP="005529BC">
      <w:pPr>
        <w:pStyle w:val="Notedebasdepage"/>
      </w:pPr>
      <w:r w:rsidRPr="003F1A99">
        <w:rPr>
          <w:rStyle w:val="Appelnotedebasdep"/>
          <w:sz w:val="16"/>
          <w:szCs w:val="16"/>
        </w:rPr>
        <w:footnoteRef/>
      </w:r>
      <w:r w:rsidRPr="003F1A99">
        <w:t xml:space="preserve"> Cocher la case co</w:t>
      </w:r>
      <w:r>
        <w:t>rrespondante</w:t>
      </w:r>
    </w:p>
  </w:footnote>
  <w:footnote w:id="9">
    <w:p w14:paraId="45131333" w14:textId="5FF92564" w:rsidR="00271D41" w:rsidRPr="00271D41" w:rsidRDefault="003F7DA6" w:rsidP="005529BC">
      <w:pPr>
        <w:pStyle w:val="Notedebasdepage"/>
        <w:rPr>
          <w:color w:val="0000FF"/>
          <w:u w:val="single"/>
        </w:rPr>
      </w:pPr>
      <w:r w:rsidRPr="003F1A99">
        <w:rPr>
          <w:rStyle w:val="Appelnotedebasdep"/>
          <w:sz w:val="16"/>
          <w:szCs w:val="16"/>
        </w:rPr>
        <w:footnoteRef/>
      </w:r>
      <w:r w:rsidRPr="003F1A99">
        <w:t xml:space="preserve"> En cas de groupement d’entreprises, tous ses membres doivent signer l’acte </w:t>
      </w:r>
      <w:r w:rsidRPr="001C42C5">
        <w:t>d’engagement, sauf si le mandataire</w:t>
      </w:r>
      <w:r w:rsidRPr="003F1A99">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t xml:space="preserve">MINEFE : </w:t>
      </w:r>
      <w:hyperlink r:id="rId1" w:tgtFrame="_blank" w:history="1">
        <w:r w:rsidRPr="001C42C5">
          <w:rPr>
            <w:rStyle w:val="Lienhypertexte"/>
            <w:sz w:val="16"/>
            <w:szCs w:val="16"/>
          </w:rPr>
          <w:t>http://www.economie.gouv.fr/daj/formulaires</w:t>
        </w:r>
      </w:hyperlink>
    </w:p>
  </w:footnote>
  <w:footnote w:id="10">
    <w:p w14:paraId="56109C50" w14:textId="18D3E8C0" w:rsidR="00271D41" w:rsidRDefault="00271D41" w:rsidP="005529BC">
      <w:pPr>
        <w:pStyle w:val="Notedebasdepage"/>
      </w:pPr>
      <w:r w:rsidRPr="00A01F86">
        <w:rPr>
          <w:rStyle w:val="Appelnotedebasdep"/>
          <w:color w:val="FF0000"/>
        </w:rPr>
        <w:footnoteRef/>
      </w:r>
      <w:r w:rsidRPr="00A01F86">
        <w:t xml:space="preserve"> L’acte d’engagement doit impérativement être signé électroniquement (certificat </w:t>
      </w:r>
      <w:proofErr w:type="spellStart"/>
      <w:r w:rsidRPr="00A01F86">
        <w:t>eiDAS</w:t>
      </w:r>
      <w:proofErr w:type="spellEnd"/>
      <w:r w:rsidRPr="00A01F86">
        <w:t xml:space="preserve">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8565ED"/>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374668"/>
    <w:multiLevelType w:val="hybridMultilevel"/>
    <w:tmpl w:val="87B22128"/>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500329"/>
    <w:multiLevelType w:val="hybridMultilevel"/>
    <w:tmpl w:val="D752E0A8"/>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0667D7"/>
    <w:multiLevelType w:val="multilevel"/>
    <w:tmpl w:val="76647FDA"/>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2" w15:restartNumberingAfterBreak="0">
    <w:nsid w:val="22751BE5"/>
    <w:multiLevelType w:val="hybridMultilevel"/>
    <w:tmpl w:val="9BFE0F3C"/>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B137BC"/>
    <w:multiLevelType w:val="hybridMultilevel"/>
    <w:tmpl w:val="AA90ECC2"/>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8030ED"/>
    <w:multiLevelType w:val="hybridMultilevel"/>
    <w:tmpl w:val="87E4A692"/>
    <w:lvl w:ilvl="0" w:tplc="FFFFFFFF">
      <w:numFmt w:val="bullet"/>
      <w:lvlText w:val="-"/>
      <w:lvlJc w:val="left"/>
      <w:pPr>
        <w:ind w:left="2770" w:hanging="360"/>
      </w:pPr>
      <w:rPr>
        <w:rFonts w:ascii="Arial" w:eastAsia="Times New Roman" w:hAnsi="Arial" w:cs="Arial" w:hint="default"/>
      </w:rPr>
    </w:lvl>
    <w:lvl w:ilvl="1" w:tplc="FFFFFFFF">
      <w:start w:val="1"/>
      <w:numFmt w:val="bullet"/>
      <w:lvlText w:val="o"/>
      <w:lvlJc w:val="left"/>
      <w:pPr>
        <w:ind w:left="3490" w:hanging="360"/>
      </w:pPr>
      <w:rPr>
        <w:rFonts w:ascii="Courier New" w:hAnsi="Courier New" w:cs="Courier New" w:hint="default"/>
      </w:rPr>
    </w:lvl>
    <w:lvl w:ilvl="2" w:tplc="FFFFFFFF">
      <w:start w:val="1"/>
      <w:numFmt w:val="bullet"/>
      <w:lvlText w:val=""/>
      <w:lvlJc w:val="left"/>
      <w:pPr>
        <w:ind w:left="4210" w:hanging="360"/>
      </w:pPr>
      <w:rPr>
        <w:rFonts w:ascii="Wingdings" w:hAnsi="Wingdings" w:hint="default"/>
      </w:rPr>
    </w:lvl>
    <w:lvl w:ilvl="3" w:tplc="FFFFFFFF">
      <w:start w:val="1"/>
      <w:numFmt w:val="bullet"/>
      <w:lvlText w:val=""/>
      <w:lvlJc w:val="left"/>
      <w:pPr>
        <w:ind w:left="4930" w:hanging="360"/>
      </w:pPr>
      <w:rPr>
        <w:rFonts w:ascii="Symbol" w:hAnsi="Symbol" w:hint="default"/>
      </w:rPr>
    </w:lvl>
    <w:lvl w:ilvl="4" w:tplc="FFFFFFFF">
      <w:start w:val="1"/>
      <w:numFmt w:val="bullet"/>
      <w:lvlText w:val="o"/>
      <w:lvlJc w:val="left"/>
      <w:pPr>
        <w:ind w:left="5650" w:hanging="360"/>
      </w:pPr>
      <w:rPr>
        <w:rFonts w:ascii="Courier New" w:hAnsi="Courier New" w:cs="Courier New" w:hint="default"/>
      </w:rPr>
    </w:lvl>
    <w:lvl w:ilvl="5" w:tplc="FFFFFFFF">
      <w:start w:val="1"/>
      <w:numFmt w:val="bullet"/>
      <w:lvlText w:val=""/>
      <w:lvlJc w:val="left"/>
      <w:pPr>
        <w:ind w:left="6370" w:hanging="360"/>
      </w:pPr>
      <w:rPr>
        <w:rFonts w:ascii="Wingdings" w:hAnsi="Wingdings" w:hint="default"/>
      </w:rPr>
    </w:lvl>
    <w:lvl w:ilvl="6" w:tplc="FFFFFFFF">
      <w:start w:val="1"/>
      <w:numFmt w:val="bullet"/>
      <w:lvlText w:val=""/>
      <w:lvlJc w:val="left"/>
      <w:pPr>
        <w:ind w:left="7090" w:hanging="360"/>
      </w:pPr>
      <w:rPr>
        <w:rFonts w:ascii="Symbol" w:hAnsi="Symbol" w:hint="default"/>
      </w:rPr>
    </w:lvl>
    <w:lvl w:ilvl="7" w:tplc="FFFFFFFF">
      <w:start w:val="1"/>
      <w:numFmt w:val="bullet"/>
      <w:lvlText w:val="o"/>
      <w:lvlJc w:val="left"/>
      <w:pPr>
        <w:ind w:left="7810" w:hanging="360"/>
      </w:pPr>
      <w:rPr>
        <w:rFonts w:ascii="Courier New" w:hAnsi="Courier New" w:cs="Courier New" w:hint="default"/>
      </w:rPr>
    </w:lvl>
    <w:lvl w:ilvl="8" w:tplc="FFFFFFFF">
      <w:start w:val="1"/>
      <w:numFmt w:val="bullet"/>
      <w:lvlText w:val=""/>
      <w:lvlJc w:val="left"/>
      <w:pPr>
        <w:ind w:left="8530" w:hanging="360"/>
      </w:pPr>
      <w:rPr>
        <w:rFonts w:ascii="Wingdings" w:hAnsi="Wingdings" w:hint="default"/>
      </w:rPr>
    </w:lvl>
  </w:abstractNum>
  <w:abstractNum w:abstractNumId="18" w15:restartNumberingAfterBreak="0">
    <w:nsid w:val="3D505827"/>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56110901"/>
    <w:multiLevelType w:val="hybridMultilevel"/>
    <w:tmpl w:val="5B66E0F2"/>
    <w:lvl w:ilvl="0" w:tplc="FFFFFFFF">
      <w:start w:val="1"/>
      <w:numFmt w:val="bullet"/>
      <w:lvlText w:val=""/>
      <w:lvlJc w:val="left"/>
      <w:pPr>
        <w:tabs>
          <w:tab w:val="num" w:pos="2565"/>
        </w:tabs>
        <w:ind w:left="2565"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633C4BE1"/>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51F33B6"/>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80A2834"/>
    <w:multiLevelType w:val="hybridMultilevel"/>
    <w:tmpl w:val="048E1AAC"/>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7D54F7"/>
    <w:multiLevelType w:val="hybridMultilevel"/>
    <w:tmpl w:val="B1A462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744A65"/>
    <w:multiLevelType w:val="hybridMultilevel"/>
    <w:tmpl w:val="938271D6"/>
    <w:lvl w:ilvl="0" w:tplc="A864978E">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A72A9A"/>
    <w:multiLevelType w:val="singleLevel"/>
    <w:tmpl w:val="AC886F78"/>
    <w:lvl w:ilvl="0">
      <w:start w:val="1"/>
      <w:numFmt w:val="bullet"/>
      <w:lvlText w:val="-"/>
      <w:lvlJc w:val="left"/>
      <w:pPr>
        <w:tabs>
          <w:tab w:val="num" w:pos="360"/>
        </w:tabs>
        <w:ind w:left="340" w:hanging="340"/>
      </w:pPr>
    </w:lvl>
  </w:abstractNum>
  <w:abstractNum w:abstractNumId="29" w15:restartNumberingAfterBreak="0">
    <w:nsid w:val="7AE72FD9"/>
    <w:multiLevelType w:val="singleLevel"/>
    <w:tmpl w:val="253CCD7A"/>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F2B7234"/>
    <w:multiLevelType w:val="singleLevel"/>
    <w:tmpl w:val="253CCD7A"/>
    <w:lvl w:ilvl="0">
      <w:start w:val="1"/>
      <w:numFmt w:val="bullet"/>
      <w:lvlText w:val=""/>
      <w:lvlJc w:val="left"/>
      <w:pPr>
        <w:tabs>
          <w:tab w:val="num" w:pos="360"/>
        </w:tabs>
        <w:ind w:left="360" w:hanging="360"/>
      </w:pPr>
      <w:rPr>
        <w:rFonts w:ascii="Symbol" w:hAnsi="Symbol" w:hint="default"/>
      </w:rPr>
    </w:lvl>
  </w:abstractNum>
  <w:num w:numId="1" w16cid:durableId="1014528738">
    <w:abstractNumId w:val="11"/>
  </w:num>
  <w:num w:numId="2" w16cid:durableId="157103880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6"/>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9"/>
  </w:num>
  <w:num w:numId="10" w16cid:durableId="43330646">
    <w:abstractNumId w:val="14"/>
  </w:num>
  <w:num w:numId="11" w16cid:durableId="1298032533">
    <w:abstractNumId w:val="13"/>
  </w:num>
  <w:num w:numId="12" w16cid:durableId="1684429764">
    <w:abstractNumId w:val="11"/>
  </w:num>
  <w:num w:numId="13" w16cid:durableId="837430523">
    <w:abstractNumId w:val="11"/>
  </w:num>
  <w:num w:numId="14" w16cid:durableId="1857766538">
    <w:abstractNumId w:val="11"/>
  </w:num>
  <w:num w:numId="15" w16cid:durableId="855464206">
    <w:abstractNumId w:val="8"/>
  </w:num>
  <w:num w:numId="16" w16cid:durableId="1566987957">
    <w:abstractNumId w:val="26"/>
  </w:num>
  <w:num w:numId="17" w16cid:durableId="13385820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11"/>
  </w:num>
  <w:num w:numId="19" w16cid:durableId="424881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1510235">
    <w:abstractNumId w:val="9"/>
  </w:num>
  <w:num w:numId="21" w16cid:durableId="225141670">
    <w:abstractNumId w:val="10"/>
  </w:num>
  <w:num w:numId="22" w16cid:durableId="528300650">
    <w:abstractNumId w:val="15"/>
  </w:num>
  <w:num w:numId="23" w16cid:durableId="1049067326">
    <w:abstractNumId w:val="17"/>
  </w:num>
  <w:num w:numId="24" w16cid:durableId="169834601">
    <w:abstractNumId w:val="23"/>
  </w:num>
  <w:num w:numId="25" w16cid:durableId="70394477">
    <w:abstractNumId w:val="28"/>
  </w:num>
  <w:num w:numId="26" w16cid:durableId="449668439">
    <w:abstractNumId w:val="7"/>
  </w:num>
  <w:num w:numId="27" w16cid:durableId="1679885094">
    <w:abstractNumId w:val="29"/>
  </w:num>
  <w:num w:numId="28" w16cid:durableId="1659655751">
    <w:abstractNumId w:val="30"/>
  </w:num>
  <w:num w:numId="29" w16cid:durableId="1705208609">
    <w:abstractNumId w:val="18"/>
  </w:num>
  <w:num w:numId="30" w16cid:durableId="1019165196">
    <w:abstractNumId w:val="12"/>
  </w:num>
  <w:num w:numId="31" w16cid:durableId="1253928433">
    <w:abstractNumId w:val="27"/>
  </w:num>
  <w:num w:numId="32" w16cid:durableId="148253514">
    <w:abstractNumId w:val="25"/>
  </w:num>
  <w:num w:numId="33" w16cid:durableId="62797677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4443835">
    <w:abstractNumId w:val="22"/>
  </w:num>
  <w:num w:numId="35" w16cid:durableId="78793084">
    <w:abstractNumId w:val="24"/>
  </w:num>
  <w:num w:numId="36" w16cid:durableId="17082172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140319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67E2"/>
    <w:rsid w:val="00007A85"/>
    <w:rsid w:val="00010F41"/>
    <w:rsid w:val="000120E1"/>
    <w:rsid w:val="0001256B"/>
    <w:rsid w:val="00012808"/>
    <w:rsid w:val="0001288C"/>
    <w:rsid w:val="000140AE"/>
    <w:rsid w:val="00015368"/>
    <w:rsid w:val="00015670"/>
    <w:rsid w:val="000158CD"/>
    <w:rsid w:val="00016317"/>
    <w:rsid w:val="0001680C"/>
    <w:rsid w:val="000175B3"/>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985"/>
    <w:rsid w:val="000518B9"/>
    <w:rsid w:val="00051BFA"/>
    <w:rsid w:val="00051F0F"/>
    <w:rsid w:val="00051F61"/>
    <w:rsid w:val="000532B5"/>
    <w:rsid w:val="000532C7"/>
    <w:rsid w:val="00053746"/>
    <w:rsid w:val="000537DF"/>
    <w:rsid w:val="00053A15"/>
    <w:rsid w:val="00054116"/>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715F"/>
    <w:rsid w:val="00077627"/>
    <w:rsid w:val="000824FB"/>
    <w:rsid w:val="0008428B"/>
    <w:rsid w:val="0008435E"/>
    <w:rsid w:val="000852DA"/>
    <w:rsid w:val="00085A9C"/>
    <w:rsid w:val="00085EE8"/>
    <w:rsid w:val="000862BF"/>
    <w:rsid w:val="000866C9"/>
    <w:rsid w:val="0008678F"/>
    <w:rsid w:val="00087704"/>
    <w:rsid w:val="00087A24"/>
    <w:rsid w:val="000920F2"/>
    <w:rsid w:val="000931EC"/>
    <w:rsid w:val="00096509"/>
    <w:rsid w:val="000966F7"/>
    <w:rsid w:val="000A05E3"/>
    <w:rsid w:val="000A10B4"/>
    <w:rsid w:val="000A1538"/>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E8C"/>
    <w:rsid w:val="000E70C8"/>
    <w:rsid w:val="000F01F3"/>
    <w:rsid w:val="000F031A"/>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70A8"/>
    <w:rsid w:val="001106FE"/>
    <w:rsid w:val="00110719"/>
    <w:rsid w:val="00110B0A"/>
    <w:rsid w:val="001116EE"/>
    <w:rsid w:val="00111B9A"/>
    <w:rsid w:val="00111E54"/>
    <w:rsid w:val="0011269F"/>
    <w:rsid w:val="00112E61"/>
    <w:rsid w:val="00112F6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BC6"/>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47A23"/>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20D"/>
    <w:rsid w:val="001C0BE3"/>
    <w:rsid w:val="001C1DD6"/>
    <w:rsid w:val="001C228B"/>
    <w:rsid w:val="001C28CF"/>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911"/>
    <w:rsid w:val="001D53B8"/>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6832"/>
    <w:rsid w:val="001E6986"/>
    <w:rsid w:val="001E6AD9"/>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5D7"/>
    <w:rsid w:val="0020116A"/>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1068"/>
    <w:rsid w:val="00211974"/>
    <w:rsid w:val="002124BC"/>
    <w:rsid w:val="0021370A"/>
    <w:rsid w:val="00213E11"/>
    <w:rsid w:val="00214CC7"/>
    <w:rsid w:val="00216350"/>
    <w:rsid w:val="00220E5B"/>
    <w:rsid w:val="00221A6D"/>
    <w:rsid w:val="00223BDB"/>
    <w:rsid w:val="00224A13"/>
    <w:rsid w:val="00225660"/>
    <w:rsid w:val="00226179"/>
    <w:rsid w:val="00227F68"/>
    <w:rsid w:val="002313BC"/>
    <w:rsid w:val="002321A1"/>
    <w:rsid w:val="00232FE6"/>
    <w:rsid w:val="00233258"/>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26D5"/>
    <w:rsid w:val="0026371E"/>
    <w:rsid w:val="00263886"/>
    <w:rsid w:val="00263C1A"/>
    <w:rsid w:val="0026400A"/>
    <w:rsid w:val="00264BF9"/>
    <w:rsid w:val="00265073"/>
    <w:rsid w:val="002654EB"/>
    <w:rsid w:val="002665FF"/>
    <w:rsid w:val="002703B3"/>
    <w:rsid w:val="002717CE"/>
    <w:rsid w:val="00271866"/>
    <w:rsid w:val="00271A56"/>
    <w:rsid w:val="00271D41"/>
    <w:rsid w:val="00272A17"/>
    <w:rsid w:val="00272B4B"/>
    <w:rsid w:val="00272E75"/>
    <w:rsid w:val="00273B7D"/>
    <w:rsid w:val="00274800"/>
    <w:rsid w:val="0027628F"/>
    <w:rsid w:val="002765B0"/>
    <w:rsid w:val="00277639"/>
    <w:rsid w:val="0027779A"/>
    <w:rsid w:val="00280876"/>
    <w:rsid w:val="00280DCE"/>
    <w:rsid w:val="0028136E"/>
    <w:rsid w:val="00281546"/>
    <w:rsid w:val="00281804"/>
    <w:rsid w:val="00281829"/>
    <w:rsid w:val="00281FBE"/>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C42"/>
    <w:rsid w:val="0029712E"/>
    <w:rsid w:val="0029756C"/>
    <w:rsid w:val="002A07CC"/>
    <w:rsid w:val="002A173B"/>
    <w:rsid w:val="002A1752"/>
    <w:rsid w:val="002A1A44"/>
    <w:rsid w:val="002A1A73"/>
    <w:rsid w:val="002A1D90"/>
    <w:rsid w:val="002A1F86"/>
    <w:rsid w:val="002A2239"/>
    <w:rsid w:val="002A2D7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4D42"/>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A8E"/>
    <w:rsid w:val="003373F4"/>
    <w:rsid w:val="00341227"/>
    <w:rsid w:val="00341644"/>
    <w:rsid w:val="003421AC"/>
    <w:rsid w:val="00342AC4"/>
    <w:rsid w:val="003431B6"/>
    <w:rsid w:val="003431F9"/>
    <w:rsid w:val="0034370F"/>
    <w:rsid w:val="00343B1E"/>
    <w:rsid w:val="00343E46"/>
    <w:rsid w:val="00343E69"/>
    <w:rsid w:val="00344515"/>
    <w:rsid w:val="00344898"/>
    <w:rsid w:val="00344A35"/>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6818"/>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5ACE"/>
    <w:rsid w:val="0042633D"/>
    <w:rsid w:val="0042665D"/>
    <w:rsid w:val="00426B56"/>
    <w:rsid w:val="00426C9F"/>
    <w:rsid w:val="00426D6F"/>
    <w:rsid w:val="00427220"/>
    <w:rsid w:val="004276E4"/>
    <w:rsid w:val="0042788A"/>
    <w:rsid w:val="004317FA"/>
    <w:rsid w:val="004318CD"/>
    <w:rsid w:val="00431D8A"/>
    <w:rsid w:val="00432A0D"/>
    <w:rsid w:val="00433714"/>
    <w:rsid w:val="00433742"/>
    <w:rsid w:val="00434495"/>
    <w:rsid w:val="00434EB2"/>
    <w:rsid w:val="0043555E"/>
    <w:rsid w:val="00435AD5"/>
    <w:rsid w:val="004373E1"/>
    <w:rsid w:val="00437AD9"/>
    <w:rsid w:val="004406FA"/>
    <w:rsid w:val="00441098"/>
    <w:rsid w:val="004416DA"/>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0D0C"/>
    <w:rsid w:val="004512FF"/>
    <w:rsid w:val="004515BA"/>
    <w:rsid w:val="00451E86"/>
    <w:rsid w:val="0045276E"/>
    <w:rsid w:val="00452A05"/>
    <w:rsid w:val="0045345F"/>
    <w:rsid w:val="004537ED"/>
    <w:rsid w:val="004538F8"/>
    <w:rsid w:val="0045498A"/>
    <w:rsid w:val="00455102"/>
    <w:rsid w:val="00455BF2"/>
    <w:rsid w:val="004560C6"/>
    <w:rsid w:val="00456497"/>
    <w:rsid w:val="004565A0"/>
    <w:rsid w:val="004568DA"/>
    <w:rsid w:val="00456E65"/>
    <w:rsid w:val="00457A79"/>
    <w:rsid w:val="004617C3"/>
    <w:rsid w:val="004626F0"/>
    <w:rsid w:val="00462FDA"/>
    <w:rsid w:val="00463EE8"/>
    <w:rsid w:val="004643F8"/>
    <w:rsid w:val="0046493F"/>
    <w:rsid w:val="00464B25"/>
    <w:rsid w:val="00465055"/>
    <w:rsid w:val="00465BFB"/>
    <w:rsid w:val="00466EF5"/>
    <w:rsid w:val="00467F1A"/>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DA8"/>
    <w:rsid w:val="00485558"/>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3DF"/>
    <w:rsid w:val="004E1B8A"/>
    <w:rsid w:val="004E1DDE"/>
    <w:rsid w:val="004E27C3"/>
    <w:rsid w:val="004E5657"/>
    <w:rsid w:val="004E57F7"/>
    <w:rsid w:val="004E5808"/>
    <w:rsid w:val="004E69AD"/>
    <w:rsid w:val="004E701C"/>
    <w:rsid w:val="004E7CB4"/>
    <w:rsid w:val="004E7DE5"/>
    <w:rsid w:val="004F027A"/>
    <w:rsid w:val="004F047B"/>
    <w:rsid w:val="004F0B72"/>
    <w:rsid w:val="004F0EA6"/>
    <w:rsid w:val="004F1D5F"/>
    <w:rsid w:val="004F229C"/>
    <w:rsid w:val="004F3359"/>
    <w:rsid w:val="004F34A4"/>
    <w:rsid w:val="004F390F"/>
    <w:rsid w:val="004F43E2"/>
    <w:rsid w:val="004F441B"/>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27566"/>
    <w:rsid w:val="00527C9D"/>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AE"/>
    <w:rsid w:val="00536BC0"/>
    <w:rsid w:val="00536C53"/>
    <w:rsid w:val="00537558"/>
    <w:rsid w:val="005379A4"/>
    <w:rsid w:val="00537B81"/>
    <w:rsid w:val="005401EE"/>
    <w:rsid w:val="005403D4"/>
    <w:rsid w:val="0054095F"/>
    <w:rsid w:val="0054102A"/>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9BC"/>
    <w:rsid w:val="00552D24"/>
    <w:rsid w:val="00553474"/>
    <w:rsid w:val="005547FA"/>
    <w:rsid w:val="00554CF2"/>
    <w:rsid w:val="0055649D"/>
    <w:rsid w:val="00560C3E"/>
    <w:rsid w:val="00561061"/>
    <w:rsid w:val="0056236F"/>
    <w:rsid w:val="00562E47"/>
    <w:rsid w:val="0056324C"/>
    <w:rsid w:val="005641AE"/>
    <w:rsid w:val="00564A27"/>
    <w:rsid w:val="00564CBD"/>
    <w:rsid w:val="0056537E"/>
    <w:rsid w:val="00565ACC"/>
    <w:rsid w:val="0056661A"/>
    <w:rsid w:val="00567156"/>
    <w:rsid w:val="005672A1"/>
    <w:rsid w:val="0056782B"/>
    <w:rsid w:val="005705A5"/>
    <w:rsid w:val="0057071A"/>
    <w:rsid w:val="00570AF9"/>
    <w:rsid w:val="00570D96"/>
    <w:rsid w:val="0057171B"/>
    <w:rsid w:val="00572166"/>
    <w:rsid w:val="0057293F"/>
    <w:rsid w:val="00573B6F"/>
    <w:rsid w:val="00574A6E"/>
    <w:rsid w:val="005750F8"/>
    <w:rsid w:val="005758B7"/>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3AF2"/>
    <w:rsid w:val="005E6C0A"/>
    <w:rsid w:val="005E6EE3"/>
    <w:rsid w:val="005E7663"/>
    <w:rsid w:val="005E7752"/>
    <w:rsid w:val="005E7C14"/>
    <w:rsid w:val="005E7F17"/>
    <w:rsid w:val="005E7FF9"/>
    <w:rsid w:val="005F0708"/>
    <w:rsid w:val="005F1B7D"/>
    <w:rsid w:val="005F1DAF"/>
    <w:rsid w:val="005F22EE"/>
    <w:rsid w:val="005F3AD9"/>
    <w:rsid w:val="005F3BE4"/>
    <w:rsid w:val="005F4007"/>
    <w:rsid w:val="005F58F6"/>
    <w:rsid w:val="005F6116"/>
    <w:rsid w:val="005F780B"/>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4B6"/>
    <w:rsid w:val="00623DB3"/>
    <w:rsid w:val="006242E6"/>
    <w:rsid w:val="00626129"/>
    <w:rsid w:val="00626EA7"/>
    <w:rsid w:val="006271CD"/>
    <w:rsid w:val="006276AA"/>
    <w:rsid w:val="00627D5D"/>
    <w:rsid w:val="0063024F"/>
    <w:rsid w:val="006302C8"/>
    <w:rsid w:val="00631EDB"/>
    <w:rsid w:val="00631FFF"/>
    <w:rsid w:val="00633031"/>
    <w:rsid w:val="00633772"/>
    <w:rsid w:val="0063415B"/>
    <w:rsid w:val="00634169"/>
    <w:rsid w:val="00634F40"/>
    <w:rsid w:val="00635EB7"/>
    <w:rsid w:val="00635EFE"/>
    <w:rsid w:val="006369A8"/>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C8"/>
    <w:rsid w:val="00662B57"/>
    <w:rsid w:val="00662C0C"/>
    <w:rsid w:val="00662CA6"/>
    <w:rsid w:val="006660CA"/>
    <w:rsid w:val="00666D61"/>
    <w:rsid w:val="006672ED"/>
    <w:rsid w:val="00670566"/>
    <w:rsid w:val="00670B62"/>
    <w:rsid w:val="00671DE1"/>
    <w:rsid w:val="0067230F"/>
    <w:rsid w:val="00673A4C"/>
    <w:rsid w:val="00673F60"/>
    <w:rsid w:val="00674280"/>
    <w:rsid w:val="006745DA"/>
    <w:rsid w:val="00674930"/>
    <w:rsid w:val="00674D5F"/>
    <w:rsid w:val="0067579C"/>
    <w:rsid w:val="00675F25"/>
    <w:rsid w:val="0067601B"/>
    <w:rsid w:val="0067661F"/>
    <w:rsid w:val="00677483"/>
    <w:rsid w:val="0067761D"/>
    <w:rsid w:val="00677720"/>
    <w:rsid w:val="00677C0D"/>
    <w:rsid w:val="006803CF"/>
    <w:rsid w:val="0068068D"/>
    <w:rsid w:val="006806D5"/>
    <w:rsid w:val="00680BE9"/>
    <w:rsid w:val="00682A12"/>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0C4"/>
    <w:rsid w:val="006E115E"/>
    <w:rsid w:val="006E123F"/>
    <w:rsid w:val="006E2197"/>
    <w:rsid w:val="006E2AE2"/>
    <w:rsid w:val="006E3E8A"/>
    <w:rsid w:val="006E4D47"/>
    <w:rsid w:val="006E590A"/>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6BA7"/>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1A40"/>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A1523"/>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5B2"/>
    <w:rsid w:val="007E260F"/>
    <w:rsid w:val="007E3541"/>
    <w:rsid w:val="007E3C58"/>
    <w:rsid w:val="007E4821"/>
    <w:rsid w:val="007E4FE7"/>
    <w:rsid w:val="007E5D18"/>
    <w:rsid w:val="007E758A"/>
    <w:rsid w:val="007E78A7"/>
    <w:rsid w:val="007E7D29"/>
    <w:rsid w:val="007E7E0E"/>
    <w:rsid w:val="007E7F4C"/>
    <w:rsid w:val="007F007E"/>
    <w:rsid w:val="007F03DF"/>
    <w:rsid w:val="007F05CF"/>
    <w:rsid w:val="007F1010"/>
    <w:rsid w:val="007F162E"/>
    <w:rsid w:val="007F1A95"/>
    <w:rsid w:val="007F2130"/>
    <w:rsid w:val="007F28C7"/>
    <w:rsid w:val="007F3636"/>
    <w:rsid w:val="007F4B90"/>
    <w:rsid w:val="007F4D6F"/>
    <w:rsid w:val="007F5A61"/>
    <w:rsid w:val="007F61F9"/>
    <w:rsid w:val="007F75C0"/>
    <w:rsid w:val="007F7F2F"/>
    <w:rsid w:val="008000F5"/>
    <w:rsid w:val="0080059A"/>
    <w:rsid w:val="00800A3B"/>
    <w:rsid w:val="00801DCE"/>
    <w:rsid w:val="00802EC4"/>
    <w:rsid w:val="008033EC"/>
    <w:rsid w:val="008034B5"/>
    <w:rsid w:val="00803556"/>
    <w:rsid w:val="0080365A"/>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2D15"/>
    <w:rsid w:val="00832F5A"/>
    <w:rsid w:val="00833693"/>
    <w:rsid w:val="0083391B"/>
    <w:rsid w:val="008340B0"/>
    <w:rsid w:val="00836E6F"/>
    <w:rsid w:val="00840DBC"/>
    <w:rsid w:val="00841EF5"/>
    <w:rsid w:val="00842494"/>
    <w:rsid w:val="008426DC"/>
    <w:rsid w:val="00843E54"/>
    <w:rsid w:val="00844730"/>
    <w:rsid w:val="00845932"/>
    <w:rsid w:val="008469A2"/>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5CD"/>
    <w:rsid w:val="0087155C"/>
    <w:rsid w:val="00873AAF"/>
    <w:rsid w:val="00875807"/>
    <w:rsid w:val="00875A56"/>
    <w:rsid w:val="00875E2D"/>
    <w:rsid w:val="0087634E"/>
    <w:rsid w:val="008763CD"/>
    <w:rsid w:val="00876A6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B59"/>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5D91"/>
    <w:rsid w:val="008B61C8"/>
    <w:rsid w:val="008C0690"/>
    <w:rsid w:val="008C2071"/>
    <w:rsid w:val="008C2441"/>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38"/>
    <w:rsid w:val="008F2D4F"/>
    <w:rsid w:val="008F2FE0"/>
    <w:rsid w:val="008F5536"/>
    <w:rsid w:val="008F5F92"/>
    <w:rsid w:val="008F7A9C"/>
    <w:rsid w:val="0090030A"/>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D9C"/>
    <w:rsid w:val="009162AA"/>
    <w:rsid w:val="00917A4C"/>
    <w:rsid w:val="00917D96"/>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07E"/>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5EFB"/>
    <w:rsid w:val="0094640E"/>
    <w:rsid w:val="00947775"/>
    <w:rsid w:val="009478B0"/>
    <w:rsid w:val="00950508"/>
    <w:rsid w:val="0095057D"/>
    <w:rsid w:val="00950AD3"/>
    <w:rsid w:val="00951489"/>
    <w:rsid w:val="00951DD9"/>
    <w:rsid w:val="00952240"/>
    <w:rsid w:val="0095225A"/>
    <w:rsid w:val="00953E89"/>
    <w:rsid w:val="00953FF4"/>
    <w:rsid w:val="0095486A"/>
    <w:rsid w:val="00954FBD"/>
    <w:rsid w:val="00955182"/>
    <w:rsid w:val="00956150"/>
    <w:rsid w:val="00956F8E"/>
    <w:rsid w:val="0095761D"/>
    <w:rsid w:val="0095763F"/>
    <w:rsid w:val="00957830"/>
    <w:rsid w:val="00957B88"/>
    <w:rsid w:val="00957CB3"/>
    <w:rsid w:val="0096007D"/>
    <w:rsid w:val="00960320"/>
    <w:rsid w:val="0096039A"/>
    <w:rsid w:val="00960545"/>
    <w:rsid w:val="00960596"/>
    <w:rsid w:val="00960604"/>
    <w:rsid w:val="00960912"/>
    <w:rsid w:val="00960AA9"/>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2E91"/>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C61"/>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190"/>
    <w:rsid w:val="009E0320"/>
    <w:rsid w:val="009E237E"/>
    <w:rsid w:val="009E2383"/>
    <w:rsid w:val="009E3B13"/>
    <w:rsid w:val="009E47D6"/>
    <w:rsid w:val="009E6227"/>
    <w:rsid w:val="009E63AE"/>
    <w:rsid w:val="009F0F6A"/>
    <w:rsid w:val="009F1097"/>
    <w:rsid w:val="009F1FBC"/>
    <w:rsid w:val="009F248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648"/>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89E"/>
    <w:rsid w:val="00A44B1E"/>
    <w:rsid w:val="00A4616B"/>
    <w:rsid w:val="00A461DB"/>
    <w:rsid w:val="00A47001"/>
    <w:rsid w:val="00A47973"/>
    <w:rsid w:val="00A50332"/>
    <w:rsid w:val="00A50A5A"/>
    <w:rsid w:val="00A51665"/>
    <w:rsid w:val="00A52263"/>
    <w:rsid w:val="00A52A65"/>
    <w:rsid w:val="00A53437"/>
    <w:rsid w:val="00A53BC8"/>
    <w:rsid w:val="00A5447B"/>
    <w:rsid w:val="00A54618"/>
    <w:rsid w:val="00A54F87"/>
    <w:rsid w:val="00A55221"/>
    <w:rsid w:val="00A5647D"/>
    <w:rsid w:val="00A56EB8"/>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7B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82C"/>
    <w:rsid w:val="00AA2C8C"/>
    <w:rsid w:val="00AA3183"/>
    <w:rsid w:val="00AA3989"/>
    <w:rsid w:val="00AA5392"/>
    <w:rsid w:val="00AA53EF"/>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70D"/>
    <w:rsid w:val="00AC4802"/>
    <w:rsid w:val="00AC492A"/>
    <w:rsid w:val="00AC564B"/>
    <w:rsid w:val="00AC5DC0"/>
    <w:rsid w:val="00AC6169"/>
    <w:rsid w:val="00AC6796"/>
    <w:rsid w:val="00AC7175"/>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1FD9"/>
    <w:rsid w:val="00B12600"/>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3E1"/>
    <w:rsid w:val="00B50E45"/>
    <w:rsid w:val="00B50F1C"/>
    <w:rsid w:val="00B5132D"/>
    <w:rsid w:val="00B5172C"/>
    <w:rsid w:val="00B51B53"/>
    <w:rsid w:val="00B51E64"/>
    <w:rsid w:val="00B5204B"/>
    <w:rsid w:val="00B525B5"/>
    <w:rsid w:val="00B52936"/>
    <w:rsid w:val="00B52946"/>
    <w:rsid w:val="00B52E7E"/>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3E96"/>
    <w:rsid w:val="00B94850"/>
    <w:rsid w:val="00B953F6"/>
    <w:rsid w:val="00B95536"/>
    <w:rsid w:val="00B95CDD"/>
    <w:rsid w:val="00B964FC"/>
    <w:rsid w:val="00B965C2"/>
    <w:rsid w:val="00B9666A"/>
    <w:rsid w:val="00BA069B"/>
    <w:rsid w:val="00BA10DC"/>
    <w:rsid w:val="00BA2567"/>
    <w:rsid w:val="00BA3575"/>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22C3"/>
    <w:rsid w:val="00BC3249"/>
    <w:rsid w:val="00BC4052"/>
    <w:rsid w:val="00BC4691"/>
    <w:rsid w:val="00BC4A7D"/>
    <w:rsid w:val="00BC4F2B"/>
    <w:rsid w:val="00BC4FFE"/>
    <w:rsid w:val="00BC50EE"/>
    <w:rsid w:val="00BC5699"/>
    <w:rsid w:val="00BC56C3"/>
    <w:rsid w:val="00BC6A75"/>
    <w:rsid w:val="00BC705C"/>
    <w:rsid w:val="00BD077C"/>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3403"/>
    <w:rsid w:val="00BE3B84"/>
    <w:rsid w:val="00BE4F00"/>
    <w:rsid w:val="00BE5279"/>
    <w:rsid w:val="00BE6490"/>
    <w:rsid w:val="00BE7883"/>
    <w:rsid w:val="00BF0185"/>
    <w:rsid w:val="00BF0495"/>
    <w:rsid w:val="00BF2B0E"/>
    <w:rsid w:val="00BF3999"/>
    <w:rsid w:val="00BF3C26"/>
    <w:rsid w:val="00BF4A6A"/>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197"/>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DDF"/>
    <w:rsid w:val="00C657B8"/>
    <w:rsid w:val="00C65F4B"/>
    <w:rsid w:val="00C6602E"/>
    <w:rsid w:val="00C67E3B"/>
    <w:rsid w:val="00C7240C"/>
    <w:rsid w:val="00C72B4F"/>
    <w:rsid w:val="00C7345F"/>
    <w:rsid w:val="00C73FC0"/>
    <w:rsid w:val="00C7450C"/>
    <w:rsid w:val="00C74B9F"/>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845"/>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63DC"/>
    <w:rsid w:val="00CD6CA8"/>
    <w:rsid w:val="00CD7313"/>
    <w:rsid w:val="00CD7403"/>
    <w:rsid w:val="00CD7EC1"/>
    <w:rsid w:val="00CE0550"/>
    <w:rsid w:val="00CE1DFA"/>
    <w:rsid w:val="00CE2414"/>
    <w:rsid w:val="00CE2AA4"/>
    <w:rsid w:val="00CE369A"/>
    <w:rsid w:val="00CE412A"/>
    <w:rsid w:val="00CE5108"/>
    <w:rsid w:val="00CE5359"/>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F9"/>
    <w:rsid w:val="00D05035"/>
    <w:rsid w:val="00D05A15"/>
    <w:rsid w:val="00D06201"/>
    <w:rsid w:val="00D07129"/>
    <w:rsid w:val="00D118BF"/>
    <w:rsid w:val="00D11F59"/>
    <w:rsid w:val="00D12427"/>
    <w:rsid w:val="00D1329E"/>
    <w:rsid w:val="00D134F4"/>
    <w:rsid w:val="00D13E3D"/>
    <w:rsid w:val="00D1429B"/>
    <w:rsid w:val="00D15220"/>
    <w:rsid w:val="00D1633C"/>
    <w:rsid w:val="00D1645F"/>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1C3"/>
    <w:rsid w:val="00D72AE8"/>
    <w:rsid w:val="00D734F1"/>
    <w:rsid w:val="00D73597"/>
    <w:rsid w:val="00D75A22"/>
    <w:rsid w:val="00D7620A"/>
    <w:rsid w:val="00D77778"/>
    <w:rsid w:val="00D80230"/>
    <w:rsid w:val="00D805AF"/>
    <w:rsid w:val="00D80FC8"/>
    <w:rsid w:val="00D82E64"/>
    <w:rsid w:val="00D83495"/>
    <w:rsid w:val="00D83DEB"/>
    <w:rsid w:val="00D86397"/>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584B"/>
    <w:rsid w:val="00DA6B9A"/>
    <w:rsid w:val="00DA7882"/>
    <w:rsid w:val="00DA7AF4"/>
    <w:rsid w:val="00DA7C56"/>
    <w:rsid w:val="00DB0294"/>
    <w:rsid w:val="00DB02A4"/>
    <w:rsid w:val="00DB033D"/>
    <w:rsid w:val="00DB1453"/>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5AFF"/>
    <w:rsid w:val="00DC6585"/>
    <w:rsid w:val="00DD0A5B"/>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AA"/>
    <w:rsid w:val="00DE48F7"/>
    <w:rsid w:val="00DE5BB8"/>
    <w:rsid w:val="00DE6289"/>
    <w:rsid w:val="00DE799B"/>
    <w:rsid w:val="00DF0422"/>
    <w:rsid w:val="00DF09D2"/>
    <w:rsid w:val="00DF2998"/>
    <w:rsid w:val="00DF38D0"/>
    <w:rsid w:val="00DF3CF5"/>
    <w:rsid w:val="00DF4924"/>
    <w:rsid w:val="00DF500F"/>
    <w:rsid w:val="00DF5888"/>
    <w:rsid w:val="00DF6480"/>
    <w:rsid w:val="00DF71C2"/>
    <w:rsid w:val="00DF7F59"/>
    <w:rsid w:val="00E013DA"/>
    <w:rsid w:val="00E0140C"/>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55E"/>
    <w:rsid w:val="00E21A9F"/>
    <w:rsid w:val="00E21C50"/>
    <w:rsid w:val="00E2202F"/>
    <w:rsid w:val="00E24FDC"/>
    <w:rsid w:val="00E24FEF"/>
    <w:rsid w:val="00E27AAE"/>
    <w:rsid w:val="00E300CA"/>
    <w:rsid w:val="00E3030D"/>
    <w:rsid w:val="00E30346"/>
    <w:rsid w:val="00E317DB"/>
    <w:rsid w:val="00E33ED9"/>
    <w:rsid w:val="00E34624"/>
    <w:rsid w:val="00E35C85"/>
    <w:rsid w:val="00E3635C"/>
    <w:rsid w:val="00E368C1"/>
    <w:rsid w:val="00E374D9"/>
    <w:rsid w:val="00E402D9"/>
    <w:rsid w:val="00E40929"/>
    <w:rsid w:val="00E41AB9"/>
    <w:rsid w:val="00E41D1E"/>
    <w:rsid w:val="00E42D21"/>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0DDE"/>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4F92"/>
    <w:rsid w:val="00EB54C9"/>
    <w:rsid w:val="00EB56E0"/>
    <w:rsid w:val="00EB65CE"/>
    <w:rsid w:val="00EC1612"/>
    <w:rsid w:val="00EC179E"/>
    <w:rsid w:val="00EC19FF"/>
    <w:rsid w:val="00EC1CF3"/>
    <w:rsid w:val="00EC2637"/>
    <w:rsid w:val="00EC29F0"/>
    <w:rsid w:val="00EC370A"/>
    <w:rsid w:val="00EC43E8"/>
    <w:rsid w:val="00EC51B7"/>
    <w:rsid w:val="00EC6AB1"/>
    <w:rsid w:val="00EC7B5D"/>
    <w:rsid w:val="00ED051A"/>
    <w:rsid w:val="00ED1D89"/>
    <w:rsid w:val="00ED2AA5"/>
    <w:rsid w:val="00ED2CCA"/>
    <w:rsid w:val="00ED2E89"/>
    <w:rsid w:val="00ED3523"/>
    <w:rsid w:val="00ED5647"/>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5EB9"/>
    <w:rsid w:val="00EF6986"/>
    <w:rsid w:val="00EF6AF7"/>
    <w:rsid w:val="00EF72AA"/>
    <w:rsid w:val="00F01542"/>
    <w:rsid w:val="00F0171B"/>
    <w:rsid w:val="00F01C9B"/>
    <w:rsid w:val="00F02E9A"/>
    <w:rsid w:val="00F03F84"/>
    <w:rsid w:val="00F04A3C"/>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788"/>
    <w:rsid w:val="00F20033"/>
    <w:rsid w:val="00F20FCB"/>
    <w:rsid w:val="00F2102E"/>
    <w:rsid w:val="00F21788"/>
    <w:rsid w:val="00F217D3"/>
    <w:rsid w:val="00F21F47"/>
    <w:rsid w:val="00F220F9"/>
    <w:rsid w:val="00F221D5"/>
    <w:rsid w:val="00F234AC"/>
    <w:rsid w:val="00F2449E"/>
    <w:rsid w:val="00F25C95"/>
    <w:rsid w:val="00F27691"/>
    <w:rsid w:val="00F278A1"/>
    <w:rsid w:val="00F27C3B"/>
    <w:rsid w:val="00F27DAE"/>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D66"/>
    <w:rsid w:val="00F51F49"/>
    <w:rsid w:val="00F52642"/>
    <w:rsid w:val="00F528F8"/>
    <w:rsid w:val="00F52949"/>
    <w:rsid w:val="00F53094"/>
    <w:rsid w:val="00F53758"/>
    <w:rsid w:val="00F54770"/>
    <w:rsid w:val="00F548CC"/>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7028C"/>
    <w:rsid w:val="00F72212"/>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07A9"/>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A7AD2"/>
    <w:rsid w:val="00FB0B22"/>
    <w:rsid w:val="00FB0EC1"/>
    <w:rsid w:val="00FB0FCC"/>
    <w:rsid w:val="00FB264C"/>
    <w:rsid w:val="00FB3560"/>
    <w:rsid w:val="00FB3A26"/>
    <w:rsid w:val="00FB4787"/>
    <w:rsid w:val="00FB4ECA"/>
    <w:rsid w:val="00FB66D9"/>
    <w:rsid w:val="00FB6DE6"/>
    <w:rsid w:val="00FB7531"/>
    <w:rsid w:val="00FB7868"/>
    <w:rsid w:val="00FC05FE"/>
    <w:rsid w:val="00FC0A40"/>
    <w:rsid w:val="00FC0D8E"/>
    <w:rsid w:val="00FC0F27"/>
    <w:rsid w:val="00FC128E"/>
    <w:rsid w:val="00FC1942"/>
    <w:rsid w:val="00FC2493"/>
    <w:rsid w:val="00FC4192"/>
    <w:rsid w:val="00FC4707"/>
    <w:rsid w:val="00FC4768"/>
    <w:rsid w:val="00FC652E"/>
    <w:rsid w:val="00FC6F6C"/>
    <w:rsid w:val="00FC7C5B"/>
    <w:rsid w:val="00FD069C"/>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5A4"/>
    <w:rsid w:val="00FE57E5"/>
    <w:rsid w:val="00FE5C37"/>
    <w:rsid w:val="00FE65BC"/>
    <w:rsid w:val="00FE7363"/>
    <w:rsid w:val="00FE7612"/>
    <w:rsid w:val="00FF0FA1"/>
    <w:rsid w:val="00FF2EE6"/>
    <w:rsid w:val="00FF30F4"/>
    <w:rsid w:val="00FF4018"/>
    <w:rsid w:val="00FF45E7"/>
    <w:rsid w:val="00FF4E29"/>
    <w:rsid w:val="00FF515C"/>
    <w:rsid w:val="00FF5821"/>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047D8579"/>
  <w15:docId w15:val="{92DCAAA3-51A4-4FE1-A73B-9C952FE5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29BC"/>
    <w:rPr>
      <w:rFonts w:asciiTheme="minorHAnsi" w:eastAsia="Calibri" w:hAnsiTheme="minorHAnsi" w:cstheme="minorHAnsi"/>
      <w:sz w:val="22"/>
      <w:szCs w:val="22"/>
      <w:lang w:eastAsia="en-US"/>
    </w:rPr>
  </w:style>
  <w:style w:type="paragraph" w:styleId="Titre1">
    <w:name w:val="heading 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basedOn w:val="Titre3"/>
    <w:next w:val="Normal"/>
    <w:link w:val="Titre2Car"/>
    <w:qFormat/>
    <w:rsid w:val="00B503E1"/>
    <w:pPr>
      <w:numPr>
        <w:ilvl w:val="1"/>
      </w:numPr>
      <w:spacing w:before="0" w:after="0"/>
      <w:ind w:left="567" w:hanging="141"/>
      <w:outlineLvl w:val="1"/>
    </w:pPr>
    <w:rPr>
      <w:color w:val="76923C" w:themeColor="accent3" w:themeShade="BF"/>
      <w:sz w:val="24"/>
      <w:szCs w:val="24"/>
    </w:rPr>
  </w:style>
  <w:style w:type="paragraph" w:styleId="Titre3">
    <w:name w:val="heading 3"/>
    <w:basedOn w:val="Normal"/>
    <w:next w:val="Normal"/>
    <w:link w:val="Titre3Car"/>
    <w:qFormat/>
    <w:rsid w:val="00CF23A4"/>
    <w:pPr>
      <w:keepNext/>
      <w:numPr>
        <w:ilvl w:val="2"/>
        <w:numId w:val="1"/>
      </w:numPr>
      <w:spacing w:before="240" w:after="60"/>
      <w:ind w:hanging="7241"/>
      <w:outlineLvl w:val="2"/>
    </w:pPr>
    <w:rPr>
      <w:rFonts w:cs="Arial"/>
      <w:b/>
      <w:bCs/>
      <w:color w:val="5F497A" w:themeColor="accent4" w:themeShade="BF"/>
      <w:sz w:val="20"/>
      <w:szCs w:val="20"/>
    </w:rPr>
  </w:style>
  <w:style w:type="paragraph" w:styleId="Titre4">
    <w:name w:val="heading 4"/>
    <w:basedOn w:val="Sous-titre"/>
    <w:next w:val="Normal"/>
    <w:link w:val="Titre4Car"/>
    <w:qFormat/>
    <w:rsid w:val="00291CAB"/>
    <w:pPr>
      <w:outlineLvl w:val="3"/>
    </w:pPr>
  </w:style>
  <w:style w:type="paragraph" w:styleId="Titre5">
    <w:name w:val="heading 5"/>
    <w:basedOn w:val="Normal"/>
    <w:next w:val="Normal"/>
    <w:link w:val="Titre5Car"/>
    <w:semiHidden/>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rPr>
  </w:style>
  <w:style w:type="paragraph" w:styleId="TM1">
    <w:name w:val="toc 1"/>
    <w:basedOn w:val="Normal"/>
    <w:next w:val="Normal"/>
    <w:autoRedefine/>
    <w:uiPriority w:val="39"/>
    <w:rsid w:val="001070A8"/>
    <w:pPr>
      <w:spacing w:before="240" w:after="120"/>
    </w:pPr>
    <w:rPr>
      <w:b/>
      <w:bCs/>
      <w:sz w:val="20"/>
      <w:szCs w:val="20"/>
    </w:rPr>
  </w:style>
  <w:style w:type="paragraph" w:styleId="TM2">
    <w:name w:val="toc 2"/>
    <w:basedOn w:val="Normal"/>
    <w:next w:val="Normal"/>
    <w:autoRedefine/>
    <w:uiPriority w:val="39"/>
    <w:rsid w:val="00660380"/>
    <w:pPr>
      <w:spacing w:before="120"/>
      <w:ind w:left="240"/>
    </w:pPr>
    <w:rPr>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sz w:val="20"/>
      <w:szCs w:val="20"/>
    </w:rPr>
  </w:style>
  <w:style w:type="paragraph" w:styleId="TM5">
    <w:name w:val="toc 5"/>
    <w:basedOn w:val="Normal"/>
    <w:next w:val="Normal"/>
    <w:autoRedefine/>
    <w:uiPriority w:val="39"/>
    <w:rsid w:val="00662B57"/>
    <w:pPr>
      <w:ind w:left="960"/>
    </w:pPr>
    <w:rPr>
      <w:sz w:val="20"/>
      <w:szCs w:val="20"/>
    </w:rPr>
  </w:style>
  <w:style w:type="paragraph" w:styleId="TM6">
    <w:name w:val="toc 6"/>
    <w:basedOn w:val="Normal"/>
    <w:next w:val="Normal"/>
    <w:autoRedefine/>
    <w:uiPriority w:val="39"/>
    <w:rsid w:val="00662B57"/>
    <w:pPr>
      <w:ind w:left="1200"/>
    </w:pPr>
    <w:rPr>
      <w:sz w:val="20"/>
      <w:szCs w:val="20"/>
    </w:rPr>
  </w:style>
  <w:style w:type="paragraph" w:styleId="TM7">
    <w:name w:val="toc 7"/>
    <w:basedOn w:val="Normal"/>
    <w:next w:val="Normal"/>
    <w:autoRedefine/>
    <w:uiPriority w:val="39"/>
    <w:rsid w:val="00662B57"/>
    <w:pPr>
      <w:ind w:left="1440"/>
    </w:pPr>
    <w:rPr>
      <w:sz w:val="20"/>
      <w:szCs w:val="20"/>
    </w:rPr>
  </w:style>
  <w:style w:type="paragraph" w:styleId="TM8">
    <w:name w:val="toc 8"/>
    <w:basedOn w:val="Normal"/>
    <w:next w:val="Normal"/>
    <w:autoRedefine/>
    <w:uiPriority w:val="39"/>
    <w:rsid w:val="00662B57"/>
    <w:pPr>
      <w:ind w:left="1680"/>
    </w:pPr>
    <w:rPr>
      <w:sz w:val="20"/>
      <w:szCs w:val="20"/>
    </w:rPr>
  </w:style>
  <w:style w:type="paragraph" w:styleId="TM9">
    <w:name w:val="toc 9"/>
    <w:basedOn w:val="Normal"/>
    <w:next w:val="Normal"/>
    <w:autoRedefine/>
    <w:uiPriority w:val="39"/>
    <w:rsid w:val="00662B57"/>
    <w:pPr>
      <w:ind w:left="1920"/>
    </w:pPr>
    <w:rPr>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basedOn w:val="Policepardfaut"/>
    <w:link w:val="Titre2"/>
    <w:rsid w:val="00B503E1"/>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Cs w:val="20"/>
    </w:rPr>
  </w:style>
  <w:style w:type="paragraph" w:customStyle="1" w:styleId="RedRub">
    <w:name w:val="RedRub"/>
    <w:basedOn w:val="Normal"/>
    <w:rsid w:val="00D32516"/>
    <w:pPr>
      <w:widowControl w:val="0"/>
    </w:pPr>
    <w:rPr>
      <w:rFonts w:ascii="Arial" w:hAnsi="Arial"/>
      <w:b/>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eastAsiaTheme="minorEastAsia" w:cstheme="minorBidi"/>
      <w:color w:val="5A5A5A" w:themeColor="text1" w:themeTint="A5"/>
      <w:spacing w:val="15"/>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4Car">
    <w:name w:val="Titre 4 Car"/>
    <w:basedOn w:val="Policepardfaut"/>
    <w:link w:val="Titre4"/>
    <w:rsid w:val="008F2D38"/>
    <w:rPr>
      <w:rFonts w:asciiTheme="minorHAnsi" w:eastAsiaTheme="minorEastAsia" w:hAnsiTheme="minorHAnsi" w:cstheme="minorBidi"/>
      <w:color w:val="5A5A5A" w:themeColor="text1" w:themeTint="A5"/>
      <w:spacing w:val="15"/>
      <w:sz w:val="22"/>
      <w:szCs w:val="22"/>
      <w:lang w:eastAsia="en-US"/>
    </w:rPr>
  </w:style>
  <w:style w:type="character" w:customStyle="1" w:styleId="NotedebasdepageCar">
    <w:name w:val="Note de bas de page Car"/>
    <w:basedOn w:val="Policepardfaut"/>
    <w:link w:val="Notedebasdepage"/>
    <w:semiHidden/>
    <w:rsid w:val="008F2D38"/>
    <w:rPr>
      <w:rFonts w:asciiTheme="minorHAnsi" w:eastAsia="Calibri" w:hAnsiTheme="minorHAnsi" w:cs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4702">
      <w:bodyDiv w:val="1"/>
      <w:marLeft w:val="0"/>
      <w:marRight w:val="0"/>
      <w:marTop w:val="0"/>
      <w:marBottom w:val="0"/>
      <w:divBdr>
        <w:top w:val="none" w:sz="0" w:space="0" w:color="auto"/>
        <w:left w:val="none" w:sz="0" w:space="0" w:color="auto"/>
        <w:bottom w:val="none" w:sz="0" w:space="0" w:color="auto"/>
        <w:right w:val="none" w:sz="0" w:space="0" w:color="auto"/>
      </w:divBdr>
    </w:div>
    <w:div w:id="78720345">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561907782">
      <w:bodyDiv w:val="1"/>
      <w:marLeft w:val="0"/>
      <w:marRight w:val="0"/>
      <w:marTop w:val="0"/>
      <w:marBottom w:val="0"/>
      <w:divBdr>
        <w:top w:val="none" w:sz="0" w:space="0" w:color="auto"/>
        <w:left w:val="none" w:sz="0" w:space="0" w:color="auto"/>
        <w:bottom w:val="none" w:sz="0" w:space="0" w:color="auto"/>
        <w:right w:val="none" w:sz="0" w:space="0" w:color="auto"/>
      </w:divBdr>
    </w:div>
    <w:div w:id="562449434">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01571635">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55494979">
      <w:bodyDiv w:val="1"/>
      <w:marLeft w:val="0"/>
      <w:marRight w:val="0"/>
      <w:marTop w:val="0"/>
      <w:marBottom w:val="0"/>
      <w:divBdr>
        <w:top w:val="none" w:sz="0" w:space="0" w:color="auto"/>
        <w:left w:val="none" w:sz="0" w:space="0" w:color="auto"/>
        <w:bottom w:val="none" w:sz="0" w:space="0" w:color="auto"/>
        <w:right w:val="none" w:sz="0" w:space="0" w:color="auto"/>
      </w:divBdr>
    </w:div>
    <w:div w:id="667903729">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789855929">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6542099">
      <w:bodyDiv w:val="1"/>
      <w:marLeft w:val="0"/>
      <w:marRight w:val="0"/>
      <w:marTop w:val="0"/>
      <w:marBottom w:val="0"/>
      <w:divBdr>
        <w:top w:val="none" w:sz="0" w:space="0" w:color="auto"/>
        <w:left w:val="none" w:sz="0" w:space="0" w:color="auto"/>
        <w:bottom w:val="none" w:sz="0" w:space="0" w:color="auto"/>
        <w:right w:val="none" w:sz="0" w:space="0" w:color="auto"/>
      </w:divBdr>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197156018">
      <w:bodyDiv w:val="1"/>
      <w:marLeft w:val="0"/>
      <w:marRight w:val="0"/>
      <w:marTop w:val="0"/>
      <w:marBottom w:val="0"/>
      <w:divBdr>
        <w:top w:val="none" w:sz="0" w:space="0" w:color="auto"/>
        <w:left w:val="none" w:sz="0" w:space="0" w:color="auto"/>
        <w:bottom w:val="none" w:sz="0" w:space="0" w:color="auto"/>
        <w:right w:val="none" w:sz="0" w:space="0" w:color="auto"/>
      </w:divBdr>
    </w:div>
    <w:div w:id="1356229097">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734161557">
      <w:bodyDiv w:val="1"/>
      <w:marLeft w:val="0"/>
      <w:marRight w:val="0"/>
      <w:marTop w:val="0"/>
      <w:marBottom w:val="0"/>
      <w:divBdr>
        <w:top w:val="none" w:sz="0" w:space="0" w:color="auto"/>
        <w:left w:val="none" w:sz="0" w:space="0" w:color="auto"/>
        <w:bottom w:val="none" w:sz="0" w:space="0" w:color="auto"/>
        <w:right w:val="none" w:sz="0" w:space="0" w:color="auto"/>
      </w:divBdr>
    </w:div>
    <w:div w:id="1878077933">
      <w:bodyDiv w:val="1"/>
      <w:marLeft w:val="0"/>
      <w:marRight w:val="0"/>
      <w:marTop w:val="0"/>
      <w:marBottom w:val="0"/>
      <w:divBdr>
        <w:top w:val="none" w:sz="0" w:space="0" w:color="auto"/>
        <w:left w:val="none" w:sz="0" w:space="0" w:color="auto"/>
        <w:bottom w:val="none" w:sz="0" w:space="0" w:color="auto"/>
        <w:right w:val="none" w:sz="0" w:space="0" w:color="auto"/>
      </w:divBdr>
    </w:div>
    <w:div w:id="1992708666">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reativecommons.org/licenses/by-nc/3.0/" TargetMode="External"/><Relationship Id="rId21" Type="http://schemas.openxmlformats.org/officeDocument/2006/relationships/hyperlink" Target="https://www.pngall.com/delete-button-png/" TargetMode="External"/><Relationship Id="rId42" Type="http://schemas.openxmlformats.org/officeDocument/2006/relationships/image" Target="media/image24.png"/><Relationship Id="rId47" Type="http://schemas.openxmlformats.org/officeDocument/2006/relationships/hyperlink" Target="https://svgsilh.com/fr/image/1294844.html" TargetMode="External"/><Relationship Id="rId63" Type="http://schemas.openxmlformats.org/officeDocument/2006/relationships/image" Target="media/image40.png"/><Relationship Id="rId68" Type="http://schemas.openxmlformats.org/officeDocument/2006/relationships/image" Target="media/image45.svg"/><Relationship Id="rId16" Type="http://schemas.openxmlformats.org/officeDocument/2006/relationships/hyperlink" Target="https://www.pngall.com/website-png/" TargetMode="External"/><Relationship Id="rId11" Type="http://schemas.openxmlformats.org/officeDocument/2006/relationships/image" Target="media/image3.svg"/><Relationship Id="rId24" Type="http://schemas.openxmlformats.org/officeDocument/2006/relationships/image" Target="media/image10.png"/><Relationship Id="rId32" Type="http://schemas.openxmlformats.org/officeDocument/2006/relationships/image" Target="media/image15.png"/><Relationship Id="rId37" Type="http://schemas.openxmlformats.org/officeDocument/2006/relationships/hyperlink" Target="https://pixabay.com/en/folder-files-dossier-office-148581/" TargetMode="External"/><Relationship Id="rId40" Type="http://schemas.openxmlformats.org/officeDocument/2006/relationships/image" Target="media/image22.png"/><Relationship Id="rId45" Type="http://schemas.openxmlformats.org/officeDocument/2006/relationships/image" Target="media/image26.svg"/><Relationship Id="rId53" Type="http://schemas.openxmlformats.org/officeDocument/2006/relationships/image" Target="media/image33.svg"/><Relationship Id="rId58" Type="http://schemas.openxmlformats.org/officeDocument/2006/relationships/image" Target="media/image37.svg"/><Relationship Id="rId66" Type="http://schemas.openxmlformats.org/officeDocument/2006/relationships/image" Target="media/image43.svg"/><Relationship Id="rId74" Type="http://schemas.openxmlformats.org/officeDocument/2006/relationships/hyperlink" Target="mailto:greffe.ta-rouen@juradm.fr"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mailto:aurelie.plassard@normandie.cci.fr" TargetMode="External"/><Relationship Id="rId19" Type="http://schemas.openxmlformats.org/officeDocument/2006/relationships/image" Target="media/image8.svg"/><Relationship Id="rId14" Type="http://schemas.openxmlformats.org/officeDocument/2006/relationships/image" Target="media/image5.svg"/><Relationship Id="rId22" Type="http://schemas.openxmlformats.org/officeDocument/2006/relationships/hyperlink" Target="https://www.pngall.com/delete-button-png/" TargetMode="External"/><Relationship Id="rId27" Type="http://schemas.openxmlformats.org/officeDocument/2006/relationships/image" Target="media/image11.png"/><Relationship Id="rId30" Type="http://schemas.openxmlformats.org/officeDocument/2006/relationships/image" Target="media/image13.svg"/><Relationship Id="rId35" Type="http://schemas.openxmlformats.org/officeDocument/2006/relationships/image" Target="media/image18.jpeg"/><Relationship Id="rId43" Type="http://schemas.openxmlformats.org/officeDocument/2006/relationships/hyperlink" Target="https://entreprendre.service-public.fr/simulateur/calcul/interets-moratoires" TargetMode="External"/><Relationship Id="rId48" Type="http://schemas.openxmlformats.org/officeDocument/2006/relationships/image" Target="media/image28.png"/><Relationship Id="rId56" Type="http://schemas.openxmlformats.org/officeDocument/2006/relationships/image" Target="media/image35.svg"/><Relationship Id="rId64" Type="http://schemas.openxmlformats.org/officeDocument/2006/relationships/image" Target="media/image41.svg"/><Relationship Id="rId69" Type="http://schemas.openxmlformats.org/officeDocument/2006/relationships/image" Target="media/image46.png"/><Relationship Id="rId77"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image" Target="media/image31.svg"/><Relationship Id="rId72" Type="http://schemas.openxmlformats.org/officeDocument/2006/relationships/image" Target="media/image49.svg"/><Relationship Id="rId3" Type="http://schemas.openxmlformats.org/officeDocument/2006/relationships/styles" Target="styles.xml"/><Relationship Id="rId12" Type="http://schemas.openxmlformats.org/officeDocument/2006/relationships/hyperlink" Target="https://svgsilh.com/fr/image/651818.html" TargetMode="External"/><Relationship Id="rId17" Type="http://schemas.openxmlformats.org/officeDocument/2006/relationships/hyperlink" Target="https://www.rouen-metropole.cci.fr/" TargetMode="External"/><Relationship Id="rId25" Type="http://schemas.openxmlformats.org/officeDocument/2006/relationships/hyperlink" Target="https://www.pngall.com/delete-button-png/" TargetMode="External"/><Relationship Id="rId33" Type="http://schemas.openxmlformats.org/officeDocument/2006/relationships/image" Target="media/image16.svg"/><Relationship Id="rId38" Type="http://schemas.openxmlformats.org/officeDocument/2006/relationships/image" Target="media/image20.png"/><Relationship Id="rId46" Type="http://schemas.openxmlformats.org/officeDocument/2006/relationships/image" Target="media/image27.png"/><Relationship Id="rId59" Type="http://schemas.openxmlformats.org/officeDocument/2006/relationships/image" Target="media/image38.png"/><Relationship Id="rId67" Type="http://schemas.openxmlformats.org/officeDocument/2006/relationships/image" Target="media/image44.png"/><Relationship Id="rId20" Type="http://schemas.openxmlformats.org/officeDocument/2006/relationships/image" Target="media/image9.png"/><Relationship Id="rId41" Type="http://schemas.openxmlformats.org/officeDocument/2006/relationships/image" Target="media/image23.svg"/><Relationship Id="rId54" Type="http://schemas.openxmlformats.org/officeDocument/2006/relationships/hyperlink" Target="https://www.economie.gouv.fr/daj/formulaires-declaration-du-candidat" TargetMode="External"/><Relationship Id="rId62" Type="http://schemas.openxmlformats.org/officeDocument/2006/relationships/hyperlink" Target="mailto:yoann.hamel@normandie.cci.fr" TargetMode="External"/><Relationship Id="rId70" Type="http://schemas.openxmlformats.org/officeDocument/2006/relationships/image" Target="media/image47.svg"/><Relationship Id="rId75" Type="http://schemas.openxmlformats.org/officeDocument/2006/relationships/hyperlink" Target="http://rouen.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reativecommons.org/licenses/by-nc/3.0/" TargetMode="External"/><Relationship Id="rId28" Type="http://schemas.openxmlformats.org/officeDocument/2006/relationships/hyperlink" Target="https://pixabay.com/es/clip-de-papel-archivo-adjunto-clippy-98520/" TargetMode="External"/><Relationship Id="rId36" Type="http://schemas.openxmlformats.org/officeDocument/2006/relationships/image" Target="media/image19.png"/><Relationship Id="rId49" Type="http://schemas.openxmlformats.org/officeDocument/2006/relationships/image" Target="media/image29.svg"/><Relationship Id="rId57" Type="http://schemas.openxmlformats.org/officeDocument/2006/relationships/image" Target="media/image36.png"/><Relationship Id="rId10"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image" Target="media/image25.png"/><Relationship Id="rId52" Type="http://schemas.openxmlformats.org/officeDocument/2006/relationships/image" Target="media/image32.png"/><Relationship Id="rId60" Type="http://schemas.openxmlformats.org/officeDocument/2006/relationships/image" Target="media/image39.svg"/><Relationship Id="rId65" Type="http://schemas.openxmlformats.org/officeDocument/2006/relationships/image" Target="media/image42.png"/><Relationship Id="rId73" Type="http://schemas.openxmlformats.org/officeDocument/2006/relationships/hyperlink" Target="https://www.economie.gouv.fr/mediateur-des-entreprises"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jorf/id/JORFTEXT000043310421" TargetMode="External"/><Relationship Id="rId13" Type="http://schemas.openxmlformats.org/officeDocument/2006/relationships/image" Target="media/image4.png"/><Relationship Id="rId18" Type="http://schemas.openxmlformats.org/officeDocument/2006/relationships/image" Target="media/image7.png"/><Relationship Id="rId39" Type="http://schemas.openxmlformats.org/officeDocument/2006/relationships/image" Target="media/image21.svg"/><Relationship Id="rId34" Type="http://schemas.openxmlformats.org/officeDocument/2006/relationships/image" Target="media/image17.png"/><Relationship Id="rId50" Type="http://schemas.openxmlformats.org/officeDocument/2006/relationships/image" Target="media/image30.png"/><Relationship Id="rId55" Type="http://schemas.openxmlformats.org/officeDocument/2006/relationships/image" Target="media/image34.png"/><Relationship Id="rId76" Type="http://schemas.openxmlformats.org/officeDocument/2006/relationships/image" Target="media/image50.jpg"/><Relationship Id="rId7" Type="http://schemas.openxmlformats.org/officeDocument/2006/relationships/endnotes" Target="endnotes.xml"/><Relationship Id="rId71" Type="http://schemas.openxmlformats.org/officeDocument/2006/relationships/image" Target="media/image48.png"/><Relationship Id="rId2" Type="http://schemas.openxmlformats.org/officeDocument/2006/relationships/numbering" Target="numbering.xml"/><Relationship Id="rId29" Type="http://schemas.openxmlformats.org/officeDocument/2006/relationships/image" Target="media/image12.png"/></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7012</Words>
  <Characters>40419</Characters>
  <Application>Microsoft Office Word</Application>
  <DocSecurity>0</DocSecurity>
  <Lines>336</Lines>
  <Paragraphs>94</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47337</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ABBATUCCI Ioana</dc:creator>
  <cp:lastModifiedBy>PLASSARD Aurélie</cp:lastModifiedBy>
  <cp:revision>4</cp:revision>
  <cp:lastPrinted>2019-04-10T09:13:00Z</cp:lastPrinted>
  <dcterms:created xsi:type="dcterms:W3CDTF">2025-03-04T13:06:00Z</dcterms:created>
  <dcterms:modified xsi:type="dcterms:W3CDTF">2025-03-06T13:19:00Z</dcterms:modified>
</cp:coreProperties>
</file>