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696523" w14:paraId="4ED67513" w14:textId="77777777" w:rsidTr="00F153FB">
        <w:tc>
          <w:tcPr>
            <w:tcW w:w="10419" w:type="dxa"/>
            <w:shd w:val="clear" w:color="auto" w:fill="auto"/>
          </w:tcPr>
          <w:p w14:paraId="5C6D2CF5" w14:textId="55B698AF" w:rsidR="003E061C" w:rsidRPr="00696523" w:rsidRDefault="00F153FB" w:rsidP="003E061C">
            <w:pPr>
              <w:jc w:val="right"/>
              <w:rPr>
                <w:rFonts w:ascii="Arial" w:hAnsi="Arial" w:cs="Arial"/>
                <w:b/>
                <w:sz w:val="24"/>
                <w:szCs w:val="24"/>
                <w:lang w:eastAsia="fr-FR"/>
              </w:rPr>
            </w:pPr>
            <w:r w:rsidRPr="00214E4A">
              <w:rPr>
                <w:rFonts w:ascii="Arial" w:hAnsi="Arial"/>
                <w:noProof/>
                <w:sz w:val="22"/>
                <w:lang w:eastAsia="fr-FR"/>
              </w:rPr>
              <w:drawing>
                <wp:anchor distT="0" distB="0" distL="114300" distR="114300" simplePos="0" relativeHeight="251659264" behindDoc="0" locked="0" layoutInCell="1" allowOverlap="1" wp14:anchorId="57B7856E" wp14:editId="3686A7DA">
                  <wp:simplePos x="0" y="0"/>
                  <wp:positionH relativeFrom="margin">
                    <wp:posOffset>0</wp:posOffset>
                  </wp:positionH>
                  <wp:positionV relativeFrom="paragraph">
                    <wp:posOffset>151765</wp:posOffset>
                  </wp:positionV>
                  <wp:extent cx="1364400" cy="1224000"/>
                  <wp:effectExtent l="0" t="0" r="7620" b="0"/>
                  <wp:wrapThrough wrapText="bothSides">
                    <wp:wrapPolygon edited="0">
                      <wp:start x="0" y="0"/>
                      <wp:lineTo x="0" y="21185"/>
                      <wp:lineTo x="21419" y="21185"/>
                      <wp:lineTo x="21419"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400" cy="1224000"/>
                          </a:xfrm>
                          <a:prstGeom prst="rect">
                            <a:avLst/>
                          </a:prstGeom>
                          <a:noFill/>
                        </pic:spPr>
                      </pic:pic>
                    </a:graphicData>
                  </a:graphic>
                  <wp14:sizeRelH relativeFrom="margin">
                    <wp14:pctWidth>0</wp14:pctWidth>
                  </wp14:sizeRelH>
                  <wp14:sizeRelV relativeFrom="margin">
                    <wp14:pctHeight>0</wp14:pctHeight>
                  </wp14:sizeRelV>
                </wp:anchor>
              </w:drawing>
            </w:r>
            <w:r w:rsidR="003E061C" w:rsidRPr="00696523">
              <w:rPr>
                <w:rFonts w:ascii="Arial" w:hAnsi="Arial" w:cs="Arial"/>
                <w:b/>
                <w:sz w:val="24"/>
                <w:szCs w:val="24"/>
                <w:lang w:eastAsia="fr-FR"/>
              </w:rPr>
              <w:t xml:space="preserve"> </w:t>
            </w:r>
          </w:p>
          <w:p w14:paraId="1B4DF164" w14:textId="77777777" w:rsidR="00F153FB" w:rsidRDefault="00F153FB" w:rsidP="003E061C">
            <w:pPr>
              <w:jc w:val="right"/>
              <w:rPr>
                <w:rFonts w:ascii="Arial" w:hAnsi="Arial" w:cs="Arial"/>
                <w:b/>
                <w:sz w:val="24"/>
                <w:szCs w:val="24"/>
                <w:lang w:eastAsia="fr-FR"/>
              </w:rPr>
            </w:pPr>
          </w:p>
          <w:p w14:paraId="6362A8CA" w14:textId="700F7023"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14:paraId="5AF23BE7"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14:paraId="19F0E3B0" w14:textId="77777777" w:rsidR="003E061C" w:rsidRPr="00696523" w:rsidRDefault="003E061C" w:rsidP="003E061C">
            <w:pPr>
              <w:jc w:val="right"/>
              <w:rPr>
                <w:rFonts w:ascii="Arial" w:hAnsi="Arial" w:cs="Arial"/>
                <w:b/>
                <w:sz w:val="24"/>
                <w:szCs w:val="24"/>
                <w:lang w:eastAsia="fr-FR"/>
              </w:rPr>
            </w:pPr>
          </w:p>
          <w:p w14:paraId="495B9773" w14:textId="77777777" w:rsidR="007411D9" w:rsidRDefault="007411D9">
            <w:pPr>
              <w:pStyle w:val="Pieddepage"/>
              <w:tabs>
                <w:tab w:val="clear" w:pos="4536"/>
                <w:tab w:val="clear" w:pos="9072"/>
              </w:tabs>
              <w:jc w:val="center"/>
              <w:rPr>
                <w:rFonts w:ascii="Arial" w:hAnsi="Arial" w:cs="Arial"/>
              </w:rPr>
            </w:pPr>
          </w:p>
          <w:p w14:paraId="59CDFFAD" w14:textId="77777777" w:rsidR="003623A3" w:rsidRPr="00696523" w:rsidRDefault="003623A3">
            <w:pPr>
              <w:pStyle w:val="Pieddepage"/>
              <w:tabs>
                <w:tab w:val="clear" w:pos="4536"/>
                <w:tab w:val="clear" w:pos="9072"/>
              </w:tabs>
              <w:jc w:val="center"/>
              <w:rPr>
                <w:rFonts w:ascii="Arial" w:hAnsi="Arial" w:cs="Arial"/>
              </w:rPr>
            </w:pPr>
          </w:p>
        </w:tc>
      </w:tr>
    </w:tbl>
    <w:p w14:paraId="145642F4" w14:textId="77777777"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14:paraId="516471E9" w14:textId="77777777">
        <w:tc>
          <w:tcPr>
            <w:tcW w:w="9285" w:type="dxa"/>
            <w:shd w:val="clear" w:color="auto" w:fill="66CCFF"/>
          </w:tcPr>
          <w:p w14:paraId="4C535771" w14:textId="77777777"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14:paraId="344E6ADC" w14:textId="77777777" w:rsidR="007411D9" w:rsidRPr="00696523" w:rsidRDefault="007411D9">
            <w:pPr>
              <w:pStyle w:val="Titre8"/>
              <w:tabs>
                <w:tab w:val="right" w:pos="9639"/>
              </w:tabs>
              <w:rPr>
                <w:caps/>
                <w:sz w:val="22"/>
                <w:szCs w:val="22"/>
              </w:rPr>
            </w:pPr>
            <w:r w:rsidRPr="00696523">
              <w:rPr>
                <w:caps/>
                <w:sz w:val="22"/>
                <w:szCs w:val="22"/>
              </w:rPr>
              <w:t>Lettre de candidature</w:t>
            </w:r>
          </w:p>
          <w:p w14:paraId="3F664779" w14:textId="77777777"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14:paraId="51D0C6B8" w14:textId="77777777" w:rsidR="007411D9" w:rsidRPr="00696523" w:rsidRDefault="007411D9">
            <w:pPr>
              <w:pStyle w:val="Titre8"/>
              <w:tabs>
                <w:tab w:val="right" w:pos="9639"/>
              </w:tabs>
              <w:spacing w:before="120" w:after="120"/>
              <w:rPr>
                <w:sz w:val="22"/>
                <w:szCs w:val="22"/>
              </w:rPr>
            </w:pPr>
            <w:r w:rsidRPr="00696523">
              <w:rPr>
                <w:caps/>
                <w:sz w:val="22"/>
                <w:szCs w:val="22"/>
              </w:rPr>
              <w:t>Dc1</w:t>
            </w:r>
          </w:p>
        </w:tc>
      </w:tr>
    </w:tbl>
    <w:p w14:paraId="1572D528" w14:textId="77777777"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17820146" w14:textId="77777777" w:rsidTr="00696523">
        <w:tc>
          <w:tcPr>
            <w:tcW w:w="10277" w:type="dxa"/>
            <w:shd w:val="clear" w:color="auto" w:fill="auto"/>
          </w:tcPr>
          <w:p w14:paraId="71682D61"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14:paraId="44A1D7E0"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14:paraId="0FE38D1C" w14:textId="77777777" w:rsidR="00696523" w:rsidRPr="00696523" w:rsidRDefault="00696523" w:rsidP="00696523">
            <w:pPr>
              <w:rPr>
                <w:rFonts w:ascii="Arial" w:hAnsi="Arial" w:cs="Arial"/>
                <w:sz w:val="16"/>
                <w:szCs w:val="16"/>
              </w:rPr>
            </w:pPr>
          </w:p>
          <w:p w14:paraId="27A931C2" w14:textId="77777777"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14:paraId="20E69700" w14:textId="77777777" w:rsidR="00696523" w:rsidRPr="00696523" w:rsidRDefault="00696523" w:rsidP="00696523">
            <w:pPr>
              <w:rPr>
                <w:rFonts w:ascii="Arial" w:hAnsi="Arial" w:cs="Arial"/>
                <w:sz w:val="16"/>
                <w:szCs w:val="16"/>
              </w:rPr>
            </w:pPr>
          </w:p>
          <w:p w14:paraId="493BA554"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14:paraId="5EB1A550" w14:textId="77777777" w:rsidTr="00696523">
              <w:tc>
                <w:tcPr>
                  <w:tcW w:w="10277" w:type="dxa"/>
                  <w:shd w:val="clear" w:color="auto" w:fill="auto"/>
                </w:tcPr>
                <w:p w14:paraId="1042688D" w14:textId="77777777" w:rsidR="00696523" w:rsidRPr="00696523" w:rsidRDefault="00696523" w:rsidP="00696523">
                  <w:pPr>
                    <w:tabs>
                      <w:tab w:val="left" w:pos="-142"/>
                      <w:tab w:val="left" w:pos="4111"/>
                    </w:tabs>
                    <w:snapToGrid w:val="0"/>
                    <w:jc w:val="both"/>
                    <w:rPr>
                      <w:rFonts w:ascii="Arial" w:hAnsi="Arial" w:cs="Arial"/>
                      <w:b/>
                      <w:bCs/>
                    </w:rPr>
                  </w:pPr>
                </w:p>
              </w:tc>
            </w:tr>
            <w:tr w:rsidR="00696523" w:rsidRPr="00696523" w14:paraId="42274DD8" w14:textId="77777777" w:rsidTr="00696523">
              <w:tc>
                <w:tcPr>
                  <w:tcW w:w="10277" w:type="dxa"/>
                  <w:shd w:val="clear" w:color="auto" w:fill="66CCFF"/>
                </w:tcPr>
                <w:p w14:paraId="601FE1D3" w14:textId="7FE9F346" w:rsidR="00696523" w:rsidRPr="00696523" w:rsidRDefault="005360AF" w:rsidP="000436CF">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w:t>
                  </w:r>
                  <w:r w:rsidRPr="000436CF">
                    <w:rPr>
                      <w:rFonts w:ascii="Arial" w:hAnsi="Arial" w:cs="Arial"/>
                      <w:b/>
                      <w:bCs/>
                      <w:sz w:val="22"/>
                      <w:szCs w:val="22"/>
                    </w:rPr>
                    <w:t>du Pouvoir Adjudicateur</w:t>
                  </w:r>
                </w:p>
              </w:tc>
            </w:tr>
          </w:tbl>
          <w:p w14:paraId="78E22A69" w14:textId="77777777" w:rsidR="00696523" w:rsidRPr="00696523" w:rsidRDefault="00696523" w:rsidP="00696523">
            <w:pPr>
              <w:rPr>
                <w:rFonts w:ascii="Arial" w:hAnsi="Arial" w:cs="Arial"/>
              </w:rPr>
            </w:pPr>
          </w:p>
        </w:tc>
      </w:tr>
    </w:tbl>
    <w:p w14:paraId="7177891B" w14:textId="77777777" w:rsidR="00696523" w:rsidRDefault="00696523">
      <w:pPr>
        <w:rPr>
          <w:rFonts w:ascii="Arial" w:hAnsi="Arial" w:cs="Arial"/>
        </w:rPr>
      </w:pPr>
    </w:p>
    <w:p w14:paraId="11D3D73C" w14:textId="77777777"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06F4C72E"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14:paraId="7789F3E5"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14:paraId="025E7D46"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14:paraId="7DF89B40" w14:textId="77777777"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14:paraId="4568E8A1" w14:textId="77777777"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14:paraId="7D5078F2" w14:textId="77777777" w:rsidTr="001E1822">
        <w:tc>
          <w:tcPr>
            <w:tcW w:w="10277" w:type="dxa"/>
            <w:shd w:val="clear" w:color="auto" w:fill="66CCFF"/>
          </w:tcPr>
          <w:p w14:paraId="64B13523" w14:textId="77777777"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14:paraId="133CD813" w14:textId="77777777" w:rsidR="005360AF" w:rsidRPr="005360AF" w:rsidRDefault="005360AF" w:rsidP="005360AF">
      <w:pPr>
        <w:keepNext/>
        <w:numPr>
          <w:ilvl w:val="0"/>
          <w:numId w:val="1"/>
        </w:numPr>
        <w:outlineLvl w:val="0"/>
        <w:rPr>
          <w:rFonts w:ascii="Arial" w:hAnsi="Arial" w:cs="Arial"/>
          <w:b/>
          <w:bCs/>
          <w:caps/>
        </w:rPr>
      </w:pPr>
    </w:p>
    <w:p w14:paraId="203A03A2"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14:paraId="6CAA1033"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14:paraId="533C7720" w14:textId="77777777"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59CF5F12" w14:textId="77777777" w:rsidTr="00696523">
        <w:trPr>
          <w:trHeight w:val="160"/>
        </w:trPr>
        <w:tc>
          <w:tcPr>
            <w:tcW w:w="10277" w:type="dxa"/>
            <w:shd w:val="clear" w:color="auto" w:fill="66CCFF"/>
          </w:tcPr>
          <w:p w14:paraId="51B2F78B" w14:textId="77777777"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14:paraId="037F0BA3" w14:textId="77777777" w:rsidR="00696523" w:rsidRPr="00696523" w:rsidRDefault="00696523" w:rsidP="00696523">
      <w:pPr>
        <w:rPr>
          <w:rFonts w:ascii="Arial" w:hAnsi="Arial" w:cs="Arial"/>
        </w:rPr>
      </w:pPr>
    </w:p>
    <w:p w14:paraId="6585EEBF" w14:textId="771B7420" w:rsidR="000436CF" w:rsidRDefault="00696523" w:rsidP="00696523">
      <w:pPr>
        <w:pStyle w:val="fcase1ertab"/>
        <w:tabs>
          <w:tab w:val="clear" w:pos="426"/>
          <w:tab w:val="left" w:pos="0"/>
        </w:tabs>
        <w:spacing w:before="120"/>
        <w:ind w:left="0" w:firstLine="0"/>
        <w:rPr>
          <w:rFonts w:ascii="Arial" w:hAnsi="Arial" w:cs="Arial"/>
          <w:bCs/>
          <w:i/>
          <w:iCs/>
          <w:sz w:val="16"/>
          <w:szCs w:val="16"/>
        </w:r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14:paraId="7342E14A" w14:textId="77777777" w:rsidR="000436CF" w:rsidRDefault="000436CF" w:rsidP="00696523">
      <w:pPr>
        <w:pStyle w:val="fcase1ertab"/>
        <w:tabs>
          <w:tab w:val="clear" w:pos="426"/>
          <w:tab w:val="left" w:pos="0"/>
        </w:tabs>
        <w:spacing w:before="120"/>
        <w:ind w:left="0" w:firstLine="0"/>
        <w:rPr>
          <w:rFonts w:ascii="Arial" w:hAnsi="Arial" w:cs="Arial"/>
          <w:bCs/>
          <w:i/>
          <w:iCs/>
          <w:sz w:val="16"/>
          <w:szCs w:val="16"/>
        </w:rPr>
      </w:pPr>
    </w:p>
    <w:p w14:paraId="1FCA29EF" w14:textId="77777777" w:rsidR="00BB60EC" w:rsidRPr="00BB60EC" w:rsidRDefault="00BB60EC" w:rsidP="00BB60EC">
      <w:pPr>
        <w:ind w:left="284" w:hanging="284"/>
        <w:jc w:val="center"/>
        <w:rPr>
          <w:rFonts w:ascii="Arial" w:hAnsi="Arial" w:cs="Arial"/>
          <w:b/>
          <w:bCs/>
          <w:sz w:val="22"/>
          <w:szCs w:val="22"/>
        </w:rPr>
      </w:pPr>
      <w:r w:rsidRPr="00BB60EC">
        <w:rPr>
          <w:rFonts w:ascii="Arial" w:hAnsi="Arial" w:cs="Arial"/>
          <w:b/>
          <w:bCs/>
          <w:sz w:val="22"/>
          <w:szCs w:val="22"/>
        </w:rPr>
        <w:t>Projet n° DIDPPT24018</w:t>
      </w:r>
    </w:p>
    <w:p w14:paraId="29B7857A" w14:textId="77777777" w:rsidR="00BB60EC" w:rsidRPr="005733D5" w:rsidRDefault="00BB60EC" w:rsidP="00BB60EC">
      <w:pPr>
        <w:ind w:left="284" w:hanging="284"/>
        <w:jc w:val="center"/>
        <w:rPr>
          <w:rFonts w:ascii="Arial" w:hAnsi="Arial" w:cs="Arial"/>
          <w:sz w:val="22"/>
          <w:szCs w:val="22"/>
        </w:rPr>
      </w:pPr>
    </w:p>
    <w:p w14:paraId="00885006" w14:textId="5597EE44" w:rsidR="00BB60EC" w:rsidRPr="00921079" w:rsidRDefault="00BB60EC" w:rsidP="00BB60EC">
      <w:pPr>
        <w:suppressAutoHyphens w:val="0"/>
        <w:jc w:val="center"/>
        <w:rPr>
          <w:rFonts w:ascii="Arial" w:hAnsi="Arial" w:cs="Arial"/>
          <w:color w:val="000000"/>
          <w:sz w:val="22"/>
          <w:szCs w:val="22"/>
        </w:rPr>
      </w:pPr>
      <w:r w:rsidRPr="00921079">
        <w:rPr>
          <w:rFonts w:ascii="Arial" w:hAnsi="Arial" w:cs="Arial"/>
          <w:color w:val="000000"/>
          <w:sz w:val="22"/>
          <w:szCs w:val="22"/>
        </w:rPr>
        <w:t>Polyn</w:t>
      </w:r>
      <w:r>
        <w:rPr>
          <w:rFonts w:ascii="Arial" w:hAnsi="Arial" w:cs="Arial"/>
          <w:color w:val="000000"/>
          <w:sz w:val="22"/>
          <w:szCs w:val="22"/>
        </w:rPr>
        <w:t>é</w:t>
      </w:r>
      <w:r w:rsidRPr="00921079">
        <w:rPr>
          <w:rFonts w:ascii="Arial" w:hAnsi="Arial" w:cs="Arial"/>
          <w:color w:val="000000"/>
          <w:sz w:val="22"/>
          <w:szCs w:val="22"/>
        </w:rPr>
        <w:t xml:space="preserve">sie française – </w:t>
      </w:r>
      <w:r>
        <w:rPr>
          <w:rFonts w:ascii="Arial" w:hAnsi="Arial" w:cs="Arial"/>
          <w:color w:val="000000"/>
          <w:sz w:val="22"/>
          <w:szCs w:val="22"/>
        </w:rPr>
        <w:t>A</w:t>
      </w:r>
      <w:r w:rsidRPr="00921079">
        <w:rPr>
          <w:rFonts w:ascii="Arial" w:hAnsi="Arial" w:cs="Arial"/>
          <w:color w:val="000000"/>
          <w:sz w:val="22"/>
          <w:szCs w:val="22"/>
        </w:rPr>
        <w:t xml:space="preserve">toll de </w:t>
      </w:r>
      <w:r>
        <w:rPr>
          <w:rFonts w:ascii="Arial" w:hAnsi="Arial" w:cs="Arial"/>
          <w:color w:val="000000"/>
          <w:sz w:val="22"/>
          <w:szCs w:val="22"/>
        </w:rPr>
        <w:t>M</w:t>
      </w:r>
      <w:bookmarkStart w:id="0" w:name="_GoBack"/>
      <w:bookmarkEnd w:id="0"/>
      <w:r w:rsidRPr="00921079">
        <w:rPr>
          <w:rFonts w:ascii="Arial" w:hAnsi="Arial" w:cs="Arial"/>
          <w:color w:val="000000"/>
          <w:sz w:val="22"/>
          <w:szCs w:val="22"/>
        </w:rPr>
        <w:t>oruroa</w:t>
      </w:r>
    </w:p>
    <w:p w14:paraId="08729A39" w14:textId="6867EDE5" w:rsidR="00BB60EC" w:rsidRDefault="00BB60EC" w:rsidP="00BB60EC">
      <w:pPr>
        <w:jc w:val="center"/>
        <w:rPr>
          <w:rFonts w:ascii="Arial" w:hAnsi="Arial" w:cs="Arial"/>
          <w:color w:val="000000"/>
          <w:sz w:val="22"/>
          <w:szCs w:val="22"/>
        </w:rPr>
      </w:pPr>
      <w:r>
        <w:rPr>
          <w:rFonts w:ascii="Arial" w:hAnsi="Arial" w:cs="Arial"/>
          <w:color w:val="000000"/>
          <w:sz w:val="22"/>
          <w:szCs w:val="22"/>
        </w:rPr>
        <w:t xml:space="preserve">Accord-cadre mono-attributaire relatif à la </w:t>
      </w:r>
      <w:r w:rsidRPr="00921079">
        <w:rPr>
          <w:rFonts w:ascii="Arial" w:hAnsi="Arial" w:cs="Arial"/>
          <w:color w:val="000000"/>
          <w:sz w:val="22"/>
          <w:szCs w:val="22"/>
        </w:rPr>
        <w:t>maintenance multi-technique des équipements</w:t>
      </w:r>
      <w:r>
        <w:rPr>
          <w:rFonts w:ascii="Arial" w:hAnsi="Arial" w:cs="Arial"/>
          <w:color w:val="000000"/>
          <w:sz w:val="22"/>
          <w:szCs w:val="22"/>
        </w:rPr>
        <w:t xml:space="preserve"> d'infrastructure de l'A</w:t>
      </w:r>
      <w:r w:rsidRPr="00921079">
        <w:rPr>
          <w:rFonts w:ascii="Arial" w:hAnsi="Arial" w:cs="Arial"/>
          <w:color w:val="000000"/>
          <w:sz w:val="22"/>
          <w:szCs w:val="22"/>
        </w:rPr>
        <w:t>toll</w:t>
      </w:r>
    </w:p>
    <w:p w14:paraId="206B65D2" w14:textId="77777777" w:rsidR="000436CF" w:rsidRPr="00696523" w:rsidRDefault="000436CF" w:rsidP="00696523">
      <w:pPr>
        <w:pStyle w:val="fcase1ertab"/>
        <w:tabs>
          <w:tab w:val="clear" w:pos="426"/>
          <w:tab w:val="left" w:pos="0"/>
        </w:tabs>
        <w:spacing w:before="120"/>
        <w:ind w:left="0" w:firstLine="0"/>
        <w:rPr>
          <w:rFonts w:ascii="Arial" w:hAnsi="Arial" w:cs="Arial"/>
          <w:bCs/>
          <w:sz w:val="16"/>
          <w:szCs w:val="16"/>
        </w:rPr>
        <w:sectPr w:rsidR="000436CF" w:rsidRPr="00696523">
          <w:type w:val="continuous"/>
          <w:pgSz w:w="11906" w:h="16838"/>
          <w:pgMar w:top="454" w:right="851" w:bottom="736" w:left="851" w:header="720" w:footer="680" w:gutter="0"/>
          <w:cols w:space="720"/>
          <w:docGrid w:linePitch="360"/>
        </w:sectPr>
      </w:pPr>
    </w:p>
    <w:p w14:paraId="37908E80" w14:textId="5F36A917" w:rsidR="007411D9" w:rsidRDefault="007411D9" w:rsidP="00696523">
      <w:pPr>
        <w:rPr>
          <w:rFonts w:ascii="Arial" w:hAnsi="Arial" w:cs="Arial"/>
        </w:rPr>
      </w:pPr>
    </w:p>
    <w:p w14:paraId="4F01C1AE" w14:textId="2DFB66B8" w:rsidR="000436CF" w:rsidRDefault="000436CF" w:rsidP="00696523">
      <w:pPr>
        <w:rPr>
          <w:rFonts w:ascii="Arial" w:hAnsi="Arial" w:cs="Arial"/>
        </w:rPr>
      </w:pPr>
    </w:p>
    <w:p w14:paraId="20A0785D" w14:textId="0A6F5391" w:rsidR="000436CF" w:rsidRDefault="000436CF" w:rsidP="00696523">
      <w:pPr>
        <w:rPr>
          <w:rFonts w:ascii="Arial" w:hAnsi="Arial" w:cs="Arial"/>
        </w:rPr>
      </w:pPr>
    </w:p>
    <w:p w14:paraId="6BE59BBE" w14:textId="77777777" w:rsidR="000436CF" w:rsidRPr="00696523" w:rsidRDefault="000436CF" w:rsidP="00696523">
      <w:pPr>
        <w:rPr>
          <w:rFonts w:ascii="Arial" w:hAnsi="Arial" w:cs="Arial"/>
        </w:rPr>
        <w:sectPr w:rsidR="000436CF" w:rsidRPr="00696523">
          <w:type w:val="continuous"/>
          <w:pgSz w:w="11906" w:h="16838"/>
          <w:pgMar w:top="454" w:right="851" w:bottom="736" w:left="851" w:header="720" w:footer="680" w:gutter="0"/>
          <w:cols w:space="720"/>
          <w:docGrid w:linePitch="360"/>
        </w:sectPr>
      </w:pPr>
    </w:p>
    <w:p w14:paraId="3FB7A65B" w14:textId="77777777" w:rsidR="00C02D34" w:rsidRPr="00696523" w:rsidRDefault="00C02D34">
      <w:pPr>
        <w:rPr>
          <w:rFonts w:ascii="Arial" w:hAnsi="Arial" w:cs="Arial"/>
          <w:b/>
          <w:bCs/>
        </w:rPr>
      </w:pPr>
    </w:p>
    <w:p w14:paraId="0375D372" w14:textId="77777777"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7F11D0FE" w14:textId="77777777">
        <w:tc>
          <w:tcPr>
            <w:tcW w:w="10277" w:type="dxa"/>
            <w:shd w:val="clear" w:color="auto" w:fill="66CCFF"/>
          </w:tcPr>
          <w:p w14:paraId="5A3D5C7B" w14:textId="77777777"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14:paraId="698B9935" w14:textId="77777777"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14:paraId="2B8166B0" w14:textId="77777777" w:rsidR="007411D9" w:rsidRPr="00696523" w:rsidRDefault="007411D9">
      <w:pPr>
        <w:pStyle w:val="Titre1"/>
        <w:ind w:left="0" w:hanging="432"/>
        <w:rPr>
          <w:rFonts w:ascii="Arial" w:hAnsi="Arial" w:cs="Arial"/>
          <w:b w:val="0"/>
          <w:bCs w:val="0"/>
        </w:rPr>
      </w:pPr>
    </w:p>
    <w:p w14:paraId="1E4D3F03" w14:textId="77777777"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14:paraId="14771E19" w14:textId="77777777" w:rsidR="007411D9" w:rsidRPr="00696523" w:rsidRDefault="007411D9">
      <w:pPr>
        <w:pStyle w:val="Titre1"/>
        <w:ind w:left="0" w:hanging="432"/>
        <w:rPr>
          <w:rFonts w:ascii="Arial" w:hAnsi="Arial" w:cs="Arial"/>
          <w:b w:val="0"/>
          <w:bCs w:val="0"/>
        </w:rPr>
      </w:pPr>
    </w:p>
    <w:p w14:paraId="38CA6DEA" w14:textId="77777777"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r w:rsidR="007411D9" w:rsidRPr="00696523">
        <w:rPr>
          <w:rFonts w:ascii="Arial" w:hAnsi="Arial" w:cs="Arial"/>
          <w:b w:val="0"/>
          <w:bCs w:val="0"/>
          <w:sz w:val="22"/>
          <w:szCs w:val="22"/>
        </w:rPr>
        <w:t xml:space="preserve">pour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14:paraId="48E772C3" w14:textId="77777777" w:rsidR="00775F55" w:rsidRPr="00696523" w:rsidRDefault="00775F55" w:rsidP="00775F55">
      <w:pPr>
        <w:numPr>
          <w:ilvl w:val="0"/>
          <w:numId w:val="1"/>
        </w:numPr>
        <w:rPr>
          <w:rFonts w:ascii="Arial" w:hAnsi="Arial" w:cs="Arial"/>
        </w:rPr>
      </w:pPr>
    </w:p>
    <w:p w14:paraId="722A8AFD" w14:textId="77777777"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rPr>
        <w:t> </w:t>
      </w:r>
      <w:r w:rsidRPr="00696523">
        <w:rPr>
          <w:rFonts w:ascii="Arial" w:hAnsi="Arial" w:cs="Arial"/>
          <w:sz w:val="22"/>
          <w:szCs w:val="22"/>
        </w:rPr>
        <w:t>pour tous les lots de la procédure de passation du marché public ;</w:t>
      </w:r>
    </w:p>
    <w:p w14:paraId="6522F82E" w14:textId="77777777" w:rsidR="007411D9" w:rsidRPr="00696523" w:rsidRDefault="007411D9">
      <w:pPr>
        <w:pStyle w:val="En-tte"/>
        <w:tabs>
          <w:tab w:val="clear" w:pos="4536"/>
          <w:tab w:val="clear" w:pos="9072"/>
        </w:tabs>
        <w:rPr>
          <w:rFonts w:ascii="Arial" w:hAnsi="Arial" w:cs="Arial"/>
        </w:rPr>
      </w:pPr>
    </w:p>
    <w:p w14:paraId="0997E8B0" w14:textId="77777777"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rPr>
        <w:t> </w:t>
      </w:r>
      <w:r w:rsidR="007411D9" w:rsidRPr="00696523">
        <w:rPr>
          <w:rFonts w:ascii="Arial" w:hAnsi="Arial" w:cs="Arial"/>
          <w:sz w:val="22"/>
          <w:szCs w:val="22"/>
        </w:rPr>
        <w:t xml:space="preserve">pour le lot n°……. ou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14:paraId="23C6519A" w14:textId="77777777" w:rsidR="007411D9" w:rsidRPr="00696523" w:rsidRDefault="007411D9">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14:paraId="361D656D" w14:textId="77777777" w:rsidTr="00696523">
        <w:tc>
          <w:tcPr>
            <w:tcW w:w="10419" w:type="dxa"/>
            <w:shd w:val="clear" w:color="auto" w:fill="66CCFF"/>
          </w:tcPr>
          <w:p w14:paraId="0A353420" w14:textId="77777777"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14:paraId="20C8CA1C" w14:textId="77777777"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14:paraId="51FE60E6" w14:textId="77777777" w:rsidR="007411D9" w:rsidRPr="00696523" w:rsidRDefault="007411D9">
      <w:pPr>
        <w:pStyle w:val="En-tte"/>
        <w:tabs>
          <w:tab w:val="clear" w:pos="4536"/>
          <w:tab w:val="clear" w:pos="9072"/>
        </w:tabs>
        <w:rPr>
          <w:rFonts w:ascii="Arial" w:hAnsi="Arial" w:cs="Arial"/>
        </w:rPr>
      </w:pPr>
    </w:p>
    <w:p w14:paraId="26D83165" w14:textId="77777777"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14:paraId="4EEBC15D" w14:textId="77777777"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14:paraId="4565E62D" w14:textId="77777777" w:rsidR="007411D9" w:rsidRPr="00696523" w:rsidRDefault="007411D9">
      <w:pPr>
        <w:pStyle w:val="En-tte"/>
        <w:tabs>
          <w:tab w:val="clear" w:pos="4536"/>
          <w:tab w:val="clear" w:pos="9072"/>
        </w:tabs>
        <w:rPr>
          <w:rFonts w:ascii="Arial" w:hAnsi="Arial" w:cs="Arial"/>
        </w:rPr>
      </w:pPr>
    </w:p>
    <w:p w14:paraId="713C1A92" w14:textId="77777777"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14:paraId="29D44528" w14:textId="77777777" w:rsidR="00775F55" w:rsidRPr="00696523" w:rsidRDefault="00775F55" w:rsidP="00091702">
      <w:pPr>
        <w:pStyle w:val="En-tte"/>
        <w:ind w:left="-142"/>
        <w:rPr>
          <w:rFonts w:ascii="Arial" w:hAnsi="Arial" w:cs="Arial"/>
        </w:rPr>
      </w:pPr>
    </w:p>
    <w:p w14:paraId="4F6DDB95" w14:textId="77777777" w:rsidR="00775F55" w:rsidRPr="00696523" w:rsidRDefault="00775F55" w:rsidP="00091702">
      <w:pPr>
        <w:pStyle w:val="En-tte"/>
        <w:ind w:left="-142"/>
        <w:rPr>
          <w:rFonts w:ascii="Arial" w:hAnsi="Arial" w:cs="Arial"/>
        </w:rPr>
      </w:pPr>
    </w:p>
    <w:p w14:paraId="448DCAFB" w14:textId="77777777" w:rsidR="00775F55" w:rsidRPr="00696523" w:rsidRDefault="00775F55" w:rsidP="00091702">
      <w:pPr>
        <w:pStyle w:val="En-tte"/>
        <w:ind w:left="-142"/>
        <w:rPr>
          <w:rFonts w:ascii="Arial" w:hAnsi="Arial" w:cs="Arial"/>
        </w:rPr>
      </w:pPr>
    </w:p>
    <w:p w14:paraId="0EB0CF96" w14:textId="77777777"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14:paraId="30185D26" w14:textId="77777777" w:rsidR="00775F55" w:rsidRPr="00696523" w:rsidRDefault="00775F55" w:rsidP="00091702">
      <w:pPr>
        <w:pStyle w:val="En-tte"/>
        <w:ind w:left="-142"/>
        <w:rPr>
          <w:rFonts w:ascii="Arial" w:hAnsi="Arial" w:cs="Arial"/>
        </w:rPr>
      </w:pPr>
    </w:p>
    <w:p w14:paraId="31BA425D" w14:textId="77777777" w:rsidR="00775F55" w:rsidRPr="00696523" w:rsidRDefault="00775F55" w:rsidP="00091702">
      <w:pPr>
        <w:pStyle w:val="En-tte"/>
        <w:ind w:left="-142"/>
        <w:rPr>
          <w:rFonts w:ascii="Arial" w:hAnsi="Arial" w:cs="Arial"/>
        </w:rPr>
      </w:pPr>
    </w:p>
    <w:p w14:paraId="5190AF2B" w14:textId="77777777" w:rsidR="00775F55" w:rsidRPr="00696523" w:rsidRDefault="00775F55" w:rsidP="00091702">
      <w:pPr>
        <w:pStyle w:val="En-tte"/>
        <w:ind w:left="-142"/>
        <w:rPr>
          <w:rFonts w:ascii="Arial" w:hAnsi="Arial" w:cs="Arial"/>
        </w:rPr>
      </w:pPr>
    </w:p>
    <w:p w14:paraId="369CE61B" w14:textId="77777777"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14:paraId="3C345959" w14:textId="77777777" w:rsidR="00775F55" w:rsidRPr="00696523" w:rsidRDefault="00775F55" w:rsidP="00091702">
      <w:pPr>
        <w:pStyle w:val="En-tte"/>
        <w:ind w:left="-142"/>
        <w:rPr>
          <w:rFonts w:ascii="Arial" w:hAnsi="Arial" w:cs="Arial"/>
        </w:rPr>
      </w:pPr>
    </w:p>
    <w:p w14:paraId="3F54865F" w14:textId="77777777" w:rsidR="00775F55" w:rsidRPr="00696523" w:rsidRDefault="00775F55" w:rsidP="00091702">
      <w:pPr>
        <w:pStyle w:val="En-tte"/>
        <w:ind w:left="-142"/>
        <w:rPr>
          <w:rFonts w:ascii="Arial" w:hAnsi="Arial" w:cs="Arial"/>
        </w:rPr>
      </w:pPr>
    </w:p>
    <w:p w14:paraId="28B3B897" w14:textId="77777777" w:rsidR="00775F55" w:rsidRPr="00696523" w:rsidRDefault="00775F55" w:rsidP="00091702">
      <w:pPr>
        <w:pStyle w:val="En-tte"/>
        <w:ind w:left="-142"/>
        <w:rPr>
          <w:rFonts w:ascii="Arial" w:hAnsi="Arial" w:cs="Arial"/>
        </w:rPr>
      </w:pPr>
    </w:p>
    <w:p w14:paraId="11BD36AD" w14:textId="77777777"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14:paraId="22E738B5" w14:textId="77777777" w:rsidR="00775F55" w:rsidRPr="00696523" w:rsidRDefault="00775F55" w:rsidP="00091702">
      <w:pPr>
        <w:pStyle w:val="En-tte"/>
        <w:ind w:left="-142"/>
        <w:rPr>
          <w:rFonts w:ascii="Arial" w:hAnsi="Arial" w:cs="Arial"/>
        </w:rPr>
      </w:pPr>
    </w:p>
    <w:p w14:paraId="1B773187" w14:textId="77777777" w:rsidR="00775F55" w:rsidRPr="00696523" w:rsidRDefault="00775F55" w:rsidP="00091702">
      <w:pPr>
        <w:pStyle w:val="En-tte"/>
        <w:ind w:left="-142"/>
        <w:rPr>
          <w:rFonts w:ascii="Arial" w:hAnsi="Arial" w:cs="Arial"/>
        </w:rPr>
      </w:pPr>
    </w:p>
    <w:p w14:paraId="46B3BD3E" w14:textId="77777777" w:rsidR="00775F55" w:rsidRPr="00696523" w:rsidRDefault="00775F55" w:rsidP="00091702">
      <w:pPr>
        <w:pStyle w:val="En-tte"/>
        <w:ind w:left="-142"/>
        <w:rPr>
          <w:rFonts w:ascii="Arial" w:hAnsi="Arial" w:cs="Arial"/>
        </w:rPr>
      </w:pPr>
    </w:p>
    <w:p w14:paraId="786FCC03" w14:textId="77777777"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14:paraId="73F27CC8" w14:textId="77777777" w:rsidR="00775F55" w:rsidRPr="00696523" w:rsidRDefault="00775F55" w:rsidP="00091702">
      <w:pPr>
        <w:pStyle w:val="En-tte"/>
        <w:ind w:left="-142"/>
        <w:rPr>
          <w:rFonts w:ascii="Arial" w:hAnsi="Arial" w:cs="Arial"/>
        </w:rPr>
      </w:pPr>
    </w:p>
    <w:p w14:paraId="38AA01DD" w14:textId="77777777" w:rsidR="00775F55" w:rsidRDefault="00775F55" w:rsidP="00091702">
      <w:pPr>
        <w:pStyle w:val="En-tte"/>
        <w:ind w:left="-142"/>
        <w:rPr>
          <w:rFonts w:ascii="Arial" w:hAnsi="Arial" w:cs="Arial"/>
        </w:rPr>
      </w:pPr>
    </w:p>
    <w:p w14:paraId="6D1642D7" w14:textId="77777777" w:rsidR="00091702" w:rsidRPr="00696523" w:rsidRDefault="00091702" w:rsidP="00091702">
      <w:pPr>
        <w:pStyle w:val="En-tte"/>
        <w:ind w:left="-142"/>
        <w:rPr>
          <w:rFonts w:ascii="Arial" w:hAnsi="Arial" w:cs="Arial"/>
        </w:rPr>
      </w:pPr>
    </w:p>
    <w:p w14:paraId="0A0F1DDB" w14:textId="77777777" w:rsidR="007411D9" w:rsidRPr="00696523" w:rsidRDefault="007411D9" w:rsidP="00091702">
      <w:pPr>
        <w:pStyle w:val="En-tte"/>
        <w:tabs>
          <w:tab w:val="clear" w:pos="4536"/>
          <w:tab w:val="clear" w:pos="9072"/>
        </w:tabs>
        <w:ind w:left="-142"/>
        <w:rPr>
          <w:rFonts w:ascii="Arial" w:hAnsi="Arial" w:cs="Arial"/>
        </w:rPr>
      </w:pPr>
    </w:p>
    <w:p w14:paraId="00F915D5" w14:textId="77777777"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14:paraId="6EC7337D" w14:textId="77777777" w:rsidR="007411D9" w:rsidRPr="00696523" w:rsidRDefault="007411D9" w:rsidP="00091702">
      <w:pPr>
        <w:spacing w:before="60"/>
        <w:ind w:left="-142"/>
        <w:rPr>
          <w:rFonts w:ascii="Arial" w:hAnsi="Arial" w:cs="Arial"/>
          <w:iCs/>
        </w:rPr>
      </w:pPr>
    </w:p>
    <w:p w14:paraId="6B0F3B91" w14:textId="77777777"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14:paraId="426D2A7A" w14:textId="77777777" w:rsidR="007411D9" w:rsidRPr="00696523" w:rsidRDefault="007411D9" w:rsidP="00091702">
      <w:pPr>
        <w:ind w:left="-142"/>
        <w:rPr>
          <w:rFonts w:ascii="Arial" w:hAnsi="Arial" w:cs="Arial"/>
        </w:rPr>
      </w:pPr>
    </w:p>
    <w:p w14:paraId="71036D73" w14:textId="77777777" w:rsidR="007411D9" w:rsidRDefault="007411D9" w:rsidP="00091702">
      <w:pPr>
        <w:ind w:left="-142"/>
        <w:rPr>
          <w:rFonts w:ascii="Arial" w:hAnsi="Arial" w:cs="Arial"/>
        </w:rPr>
      </w:pPr>
    </w:p>
    <w:p w14:paraId="2B8ABA88" w14:textId="77777777" w:rsidR="00091702" w:rsidRPr="00696523" w:rsidRDefault="00091702" w:rsidP="00091702">
      <w:pPr>
        <w:ind w:left="-142"/>
        <w:rPr>
          <w:rFonts w:ascii="Arial" w:hAnsi="Arial" w:cs="Arial"/>
        </w:rPr>
      </w:pPr>
    </w:p>
    <w:p w14:paraId="0422C0A9" w14:textId="77777777"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14:paraId="4445D149" w14:textId="77777777" w:rsidR="007411D9" w:rsidRPr="00696523" w:rsidRDefault="007411D9" w:rsidP="00091702">
      <w:pPr>
        <w:spacing w:before="60"/>
        <w:ind w:left="-142"/>
        <w:rPr>
          <w:rFonts w:ascii="Arial" w:hAnsi="Arial" w:cs="Arial"/>
          <w:iCs/>
        </w:rPr>
      </w:pPr>
    </w:p>
    <w:p w14:paraId="457AB8B5" w14:textId="77777777"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14:paraId="100CD3C5" w14:textId="77777777" w:rsidR="00696523" w:rsidRDefault="00696523" w:rsidP="00091702">
      <w:pPr>
        <w:ind w:left="-142" w:firstLine="567"/>
        <w:rPr>
          <w:rFonts w:ascii="Arial" w:hAnsi="Arial" w:cs="Arial"/>
          <w:iCs/>
          <w:sz w:val="22"/>
          <w:szCs w:val="22"/>
        </w:rPr>
      </w:pPr>
    </w:p>
    <w:p w14:paraId="5724E224" w14:textId="77777777" w:rsidR="00696523" w:rsidRDefault="00696523" w:rsidP="00091702">
      <w:pPr>
        <w:ind w:left="-142" w:firstLine="567"/>
        <w:rPr>
          <w:rFonts w:ascii="Arial" w:hAnsi="Arial" w:cs="Arial"/>
          <w:iCs/>
          <w:sz w:val="22"/>
          <w:szCs w:val="22"/>
        </w:rPr>
      </w:pPr>
    </w:p>
    <w:p w14:paraId="3D04540C" w14:textId="77777777" w:rsidR="00696523" w:rsidRDefault="00696523" w:rsidP="00091702">
      <w:pPr>
        <w:ind w:left="-142" w:firstLine="567"/>
        <w:rPr>
          <w:rFonts w:ascii="Arial" w:hAnsi="Arial" w:cs="Arial"/>
          <w:iCs/>
          <w:sz w:val="22"/>
          <w:szCs w:val="22"/>
        </w:rPr>
      </w:pPr>
    </w:p>
    <w:p w14:paraId="6A192972" w14:textId="0B4FA529" w:rsidR="005360AF" w:rsidRDefault="005360AF">
      <w:pPr>
        <w:ind w:left="567" w:firstLine="567"/>
        <w:rPr>
          <w:rFonts w:ascii="Arial" w:hAnsi="Arial" w:cs="Arial"/>
          <w:iCs/>
          <w:sz w:val="22"/>
          <w:szCs w:val="22"/>
        </w:rPr>
      </w:pPr>
    </w:p>
    <w:p w14:paraId="097FBB4A" w14:textId="77777777" w:rsidR="000436CF" w:rsidRDefault="000436CF">
      <w:pPr>
        <w:ind w:left="567" w:firstLine="567"/>
        <w:rPr>
          <w:rFonts w:ascii="Arial" w:hAnsi="Arial" w:cs="Arial"/>
          <w:iCs/>
          <w:sz w:val="22"/>
          <w:szCs w:val="22"/>
        </w:rPr>
      </w:pPr>
    </w:p>
    <w:p w14:paraId="6257F97E" w14:textId="77777777" w:rsidR="005360AF" w:rsidRDefault="005360AF">
      <w:pPr>
        <w:ind w:left="567" w:firstLine="567"/>
        <w:rPr>
          <w:rFonts w:ascii="Arial" w:hAnsi="Arial" w:cs="Arial"/>
          <w:iCs/>
          <w:sz w:val="22"/>
          <w:szCs w:val="22"/>
        </w:rPr>
      </w:pPr>
    </w:p>
    <w:p w14:paraId="640B3302" w14:textId="77777777" w:rsidR="005360AF" w:rsidRDefault="005360AF">
      <w:pPr>
        <w:ind w:left="567" w:firstLine="567"/>
        <w:rPr>
          <w:rFonts w:ascii="Arial" w:hAnsi="Arial" w:cs="Arial"/>
          <w:iCs/>
          <w:sz w:val="22"/>
          <w:szCs w:val="22"/>
        </w:rPr>
      </w:pPr>
    </w:p>
    <w:p w14:paraId="1CB0C492" w14:textId="77777777" w:rsidR="005360AF" w:rsidRDefault="005360AF">
      <w:pPr>
        <w:ind w:left="567" w:firstLine="567"/>
        <w:rPr>
          <w:rFonts w:ascii="Arial" w:hAnsi="Arial" w:cs="Arial"/>
          <w:iCs/>
          <w:sz w:val="22"/>
          <w:szCs w:val="22"/>
        </w:rPr>
      </w:pPr>
    </w:p>
    <w:p w14:paraId="4471DDA5" w14:textId="77777777" w:rsidR="007411D9" w:rsidRPr="00696523"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14:paraId="3C4115AF" w14:textId="77777777" w:rsidTr="00B02DE5">
        <w:tc>
          <w:tcPr>
            <w:tcW w:w="10490" w:type="dxa"/>
            <w:shd w:val="clear" w:color="auto" w:fill="66CCFF"/>
          </w:tcPr>
          <w:p w14:paraId="5F50DD27" w14:textId="77777777"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14:paraId="27E99F5C" w14:textId="77777777"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14:paraId="48935C85" w14:textId="77777777"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14:paraId="32A1DC6E" w14:textId="77777777" w:rsidTr="00091702">
        <w:trPr>
          <w:trHeight w:val="1200"/>
        </w:trPr>
        <w:tc>
          <w:tcPr>
            <w:tcW w:w="974" w:type="dxa"/>
            <w:tcBorders>
              <w:top w:val="single" w:sz="4" w:space="0" w:color="000000"/>
              <w:left w:val="single" w:sz="4" w:space="0" w:color="000000"/>
              <w:bottom w:val="single" w:sz="4" w:space="0" w:color="000000"/>
            </w:tcBorders>
            <w:shd w:val="clear" w:color="auto" w:fill="auto"/>
          </w:tcPr>
          <w:p w14:paraId="58513AD3" w14:textId="77777777" w:rsidR="00C1386A" w:rsidRPr="00696523" w:rsidRDefault="00C1386A" w:rsidP="004411D3">
            <w:pPr>
              <w:rPr>
                <w:rFonts w:ascii="Arial" w:hAnsi="Arial" w:cs="Arial"/>
                <w:b/>
              </w:rPr>
            </w:pPr>
          </w:p>
          <w:p w14:paraId="3F4A88B2" w14:textId="77777777" w:rsidR="00C1386A" w:rsidRPr="00696523" w:rsidRDefault="00C1386A">
            <w:pPr>
              <w:jc w:val="center"/>
              <w:rPr>
                <w:rFonts w:ascii="Arial" w:hAnsi="Arial" w:cs="Arial"/>
                <w:b/>
                <w:sz w:val="22"/>
                <w:szCs w:val="22"/>
              </w:rPr>
            </w:pPr>
            <w:r w:rsidRPr="00696523">
              <w:rPr>
                <w:rFonts w:ascii="Arial" w:hAnsi="Arial" w:cs="Arial"/>
                <w:b/>
                <w:sz w:val="22"/>
                <w:szCs w:val="22"/>
              </w:rPr>
              <w:t>N°</w:t>
            </w:r>
          </w:p>
          <w:p w14:paraId="296AD88D" w14:textId="77777777" w:rsidR="00C1386A" w:rsidRPr="00696523" w:rsidRDefault="00C1386A">
            <w:pPr>
              <w:jc w:val="center"/>
              <w:rPr>
                <w:rFonts w:ascii="Arial" w:hAnsi="Arial" w:cs="Arial"/>
                <w:b/>
                <w:sz w:val="22"/>
                <w:szCs w:val="22"/>
              </w:rPr>
            </w:pPr>
            <w:r w:rsidRPr="00696523">
              <w:rPr>
                <w:rFonts w:ascii="Arial" w:hAnsi="Arial" w:cs="Arial"/>
                <w:b/>
                <w:sz w:val="22"/>
                <w:szCs w:val="22"/>
              </w:rPr>
              <w:t>du</w:t>
            </w:r>
          </w:p>
          <w:p w14:paraId="0302626F" w14:textId="77777777"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14:paraId="0D86DB33" w14:textId="77777777" w:rsidR="00C1386A" w:rsidRPr="00696523" w:rsidRDefault="00C1386A">
            <w:pPr>
              <w:snapToGrid w:val="0"/>
              <w:jc w:val="center"/>
              <w:rPr>
                <w:rFonts w:ascii="Arial" w:hAnsi="Arial" w:cs="Arial"/>
                <w:b/>
              </w:rPr>
            </w:pPr>
          </w:p>
          <w:p w14:paraId="0993E0B7" w14:textId="77777777"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14:paraId="092084E8" w14:textId="77777777"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14:paraId="3F976324" w14:textId="77777777"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14:paraId="2DC33206" w14:textId="77777777"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14:paraId="3462D0C5" w14:textId="77777777"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14:paraId="4DEFDF12" w14:textId="77777777"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64D96A6" w14:textId="77777777" w:rsidR="00C1386A" w:rsidRPr="00696523" w:rsidRDefault="00C1386A">
            <w:pPr>
              <w:pStyle w:val="Titre5"/>
              <w:snapToGrid w:val="0"/>
            </w:pPr>
          </w:p>
          <w:p w14:paraId="6999215D" w14:textId="77777777"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14:paraId="3A26A7B4" w14:textId="77777777" w:rsidTr="00091702">
        <w:trPr>
          <w:trHeight w:val="1649"/>
        </w:trPr>
        <w:tc>
          <w:tcPr>
            <w:tcW w:w="974" w:type="dxa"/>
            <w:tcBorders>
              <w:top w:val="single" w:sz="4" w:space="0" w:color="000000"/>
              <w:left w:val="single" w:sz="4" w:space="0" w:color="000000"/>
            </w:tcBorders>
            <w:shd w:val="clear" w:color="auto" w:fill="CCFFFF"/>
          </w:tcPr>
          <w:p w14:paraId="0692342B" w14:textId="77777777"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14:paraId="31E7FEAF" w14:textId="77777777"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14:paraId="2C2247BB" w14:textId="77777777" w:rsidR="00C1386A" w:rsidRPr="00696523" w:rsidRDefault="00C1386A">
            <w:pPr>
              <w:snapToGrid w:val="0"/>
              <w:jc w:val="both"/>
              <w:rPr>
                <w:rFonts w:ascii="Arial" w:hAnsi="Arial" w:cs="Arial"/>
              </w:rPr>
            </w:pPr>
          </w:p>
        </w:tc>
      </w:tr>
      <w:tr w:rsidR="00C1386A" w:rsidRPr="00696523" w14:paraId="6498E637" w14:textId="77777777" w:rsidTr="00091702">
        <w:trPr>
          <w:trHeight w:val="1569"/>
        </w:trPr>
        <w:tc>
          <w:tcPr>
            <w:tcW w:w="974" w:type="dxa"/>
            <w:tcBorders>
              <w:left w:val="single" w:sz="4" w:space="0" w:color="000000"/>
            </w:tcBorders>
            <w:shd w:val="clear" w:color="auto" w:fill="auto"/>
          </w:tcPr>
          <w:p w14:paraId="77FC64E7" w14:textId="77777777"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14:paraId="28B7DAD2" w14:textId="77777777"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14:paraId="30526928" w14:textId="77777777" w:rsidR="00C1386A" w:rsidRPr="00696523" w:rsidRDefault="00C1386A">
            <w:pPr>
              <w:snapToGrid w:val="0"/>
              <w:jc w:val="both"/>
              <w:rPr>
                <w:rFonts w:ascii="Arial" w:hAnsi="Arial" w:cs="Arial"/>
              </w:rPr>
            </w:pPr>
          </w:p>
        </w:tc>
      </w:tr>
      <w:tr w:rsidR="00C1386A" w:rsidRPr="00696523" w14:paraId="12686D3D" w14:textId="77777777" w:rsidTr="00091702">
        <w:trPr>
          <w:trHeight w:val="1548"/>
        </w:trPr>
        <w:tc>
          <w:tcPr>
            <w:tcW w:w="974" w:type="dxa"/>
            <w:tcBorders>
              <w:left w:val="single" w:sz="4" w:space="0" w:color="000000"/>
            </w:tcBorders>
            <w:shd w:val="clear" w:color="auto" w:fill="CCFFFF"/>
          </w:tcPr>
          <w:p w14:paraId="58C4BF25" w14:textId="77777777"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14:paraId="0EE5CF41" w14:textId="77777777"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14:paraId="214C97CE" w14:textId="77777777" w:rsidR="00C1386A" w:rsidRPr="00696523" w:rsidRDefault="00C1386A">
            <w:pPr>
              <w:snapToGrid w:val="0"/>
              <w:jc w:val="both"/>
              <w:rPr>
                <w:rFonts w:ascii="Arial" w:hAnsi="Arial" w:cs="Arial"/>
              </w:rPr>
            </w:pPr>
          </w:p>
        </w:tc>
      </w:tr>
      <w:tr w:rsidR="00C1386A" w:rsidRPr="00696523" w14:paraId="76EFE5A3" w14:textId="77777777" w:rsidTr="00091702">
        <w:trPr>
          <w:trHeight w:val="80"/>
        </w:trPr>
        <w:tc>
          <w:tcPr>
            <w:tcW w:w="974" w:type="dxa"/>
            <w:tcBorders>
              <w:left w:val="single" w:sz="4" w:space="0" w:color="000000"/>
              <w:bottom w:val="single" w:sz="4" w:space="0" w:color="000000"/>
            </w:tcBorders>
            <w:shd w:val="clear" w:color="auto" w:fill="auto"/>
          </w:tcPr>
          <w:p w14:paraId="4B3387DD" w14:textId="77777777"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14:paraId="12F006CC" w14:textId="77777777"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14:paraId="1D418DF6" w14:textId="77777777" w:rsidR="00C1386A" w:rsidRPr="00696523" w:rsidRDefault="00C1386A">
            <w:pPr>
              <w:snapToGrid w:val="0"/>
              <w:jc w:val="both"/>
              <w:rPr>
                <w:rFonts w:ascii="Arial" w:hAnsi="Arial" w:cs="Arial"/>
              </w:rPr>
            </w:pPr>
          </w:p>
        </w:tc>
      </w:tr>
    </w:tbl>
    <w:p w14:paraId="6C49A529" w14:textId="77777777" w:rsidR="00091702" w:rsidRDefault="00091702">
      <w:pPr>
        <w:jc w:val="both"/>
        <w:rPr>
          <w:rFonts w:ascii="Arial" w:hAnsi="Arial" w:cs="Arial"/>
          <w:sz w:val="16"/>
          <w:szCs w:val="16"/>
        </w:rPr>
      </w:pPr>
    </w:p>
    <w:p w14:paraId="6051F4FA" w14:textId="77777777"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14:paraId="433007FE" w14:textId="77777777"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14:paraId="24AF67B4" w14:textId="77777777" w:rsidR="00386724" w:rsidRPr="00696523"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14:paraId="782A225A" w14:textId="77777777"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35A41906" w14:textId="77777777">
        <w:tc>
          <w:tcPr>
            <w:tcW w:w="10419" w:type="dxa"/>
            <w:shd w:val="clear" w:color="auto" w:fill="66CCFF"/>
          </w:tcPr>
          <w:p w14:paraId="0374DF38" w14:textId="77777777"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14:paraId="7360BF10" w14:textId="77777777" w:rsidR="007411D9" w:rsidRPr="00696523" w:rsidRDefault="007411D9">
      <w:pPr>
        <w:rPr>
          <w:rFonts w:ascii="Arial" w:hAnsi="Arial" w:cs="Arial"/>
        </w:rPr>
      </w:pPr>
    </w:p>
    <w:p w14:paraId="618EB861" w14:textId="77777777"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14:paraId="3B444CE9" w14:textId="77777777"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14:paraId="46476128" w14:textId="77777777"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14:paraId="3B67258E" w14:textId="77777777"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14:paraId="7F18933F" w14:textId="77777777"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qu’il est en règle quant à ses obligations au regard des articles Lp 473-1 à Lp473-12 du Code du travail de Polynésie Française concernant l’emploi des travailleurs handicapés.</w:t>
      </w:r>
    </w:p>
    <w:p w14:paraId="6CD5CFD8" w14:textId="77777777" w:rsidR="00775F55" w:rsidRDefault="00775F55" w:rsidP="00091702">
      <w:pPr>
        <w:tabs>
          <w:tab w:val="left" w:pos="576"/>
        </w:tabs>
        <w:spacing w:before="80"/>
        <w:ind w:left="567"/>
        <w:jc w:val="both"/>
        <w:rPr>
          <w:rFonts w:ascii="Arial" w:hAnsi="Arial" w:cs="Arial"/>
        </w:rPr>
      </w:pPr>
    </w:p>
    <w:p w14:paraId="61938A54" w14:textId="77777777" w:rsidR="00091702" w:rsidRPr="00696523" w:rsidRDefault="00091702" w:rsidP="00091702">
      <w:pPr>
        <w:tabs>
          <w:tab w:val="left" w:pos="576"/>
        </w:tabs>
        <w:spacing w:before="80"/>
        <w:ind w:left="567"/>
        <w:jc w:val="both"/>
        <w:rPr>
          <w:rFonts w:ascii="Arial" w:hAnsi="Arial" w:cs="Arial"/>
        </w:rPr>
      </w:pPr>
    </w:p>
    <w:p w14:paraId="742E91E7" w14:textId="77777777"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00AE730C" w:rsidRPr="00696523">
        <w:rPr>
          <w:rFonts w:ascii="Arial" w:hAnsi="Arial" w:cs="Arial"/>
        </w:rPr>
        <w:fldChar w:fldCharType="end"/>
      </w:r>
    </w:p>
    <w:p w14:paraId="39A03F82" w14:textId="77777777" w:rsidR="00091702" w:rsidRDefault="00091702" w:rsidP="00775F55">
      <w:pPr>
        <w:jc w:val="both"/>
        <w:rPr>
          <w:rFonts w:ascii="Arial" w:hAnsi="Arial" w:cs="Arial"/>
          <w:sz w:val="16"/>
          <w:szCs w:val="16"/>
        </w:rPr>
      </w:pPr>
    </w:p>
    <w:p w14:paraId="53B129FA" w14:textId="77777777"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14:paraId="4EA44E29" w14:textId="77777777" w:rsidR="00775F55" w:rsidRPr="00477A4F" w:rsidRDefault="00775F55" w:rsidP="00775F55">
      <w:pPr>
        <w:jc w:val="both"/>
        <w:rPr>
          <w:rFonts w:ascii="Arial" w:hAnsi="Arial" w:cs="Arial"/>
          <w:sz w:val="22"/>
          <w:szCs w:val="22"/>
        </w:rPr>
      </w:pPr>
    </w:p>
    <w:p w14:paraId="10575BC8" w14:textId="77777777" w:rsidR="00091702" w:rsidRDefault="00091702" w:rsidP="00775F55">
      <w:pPr>
        <w:jc w:val="both"/>
        <w:rPr>
          <w:rFonts w:ascii="Arial" w:hAnsi="Arial" w:cs="Arial"/>
          <w:sz w:val="22"/>
          <w:szCs w:val="22"/>
        </w:rPr>
      </w:pPr>
    </w:p>
    <w:p w14:paraId="0268B5D1" w14:textId="77777777" w:rsidR="00477A4F" w:rsidRPr="00477A4F" w:rsidRDefault="00477A4F" w:rsidP="00775F55">
      <w:pPr>
        <w:jc w:val="both"/>
        <w:rPr>
          <w:rFonts w:ascii="Arial" w:hAnsi="Arial" w:cs="Arial"/>
          <w:sz w:val="22"/>
          <w:szCs w:val="22"/>
        </w:rPr>
      </w:pPr>
    </w:p>
    <w:p w14:paraId="0613C236" w14:textId="77777777"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14:paraId="3F0E3656" w14:textId="77777777" w:rsidR="00507C52" w:rsidRPr="00696523" w:rsidRDefault="00507C52" w:rsidP="00507C52">
      <w:pPr>
        <w:pStyle w:val="En-tte"/>
        <w:tabs>
          <w:tab w:val="clear" w:pos="4536"/>
          <w:tab w:val="clear" w:pos="9072"/>
          <w:tab w:val="left" w:pos="864"/>
        </w:tabs>
        <w:rPr>
          <w:rFonts w:ascii="Arial" w:hAnsi="Arial" w:cs="Arial"/>
        </w:rPr>
      </w:pPr>
    </w:p>
    <w:p w14:paraId="1F474BDD" w14:textId="77777777"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0D36248C" w14:textId="77777777"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14:paraId="7124B85E" w14:textId="77777777" w:rsidR="00507C52" w:rsidRPr="00696523" w:rsidRDefault="00507C52" w:rsidP="00507C52">
      <w:pPr>
        <w:pStyle w:val="En-tte"/>
        <w:tabs>
          <w:tab w:val="left" w:pos="864"/>
        </w:tabs>
        <w:rPr>
          <w:rFonts w:ascii="Arial" w:hAnsi="Arial" w:cs="Arial"/>
          <w:sz w:val="22"/>
          <w:szCs w:val="22"/>
        </w:rPr>
      </w:pPr>
    </w:p>
    <w:p w14:paraId="28C1E01E" w14:textId="77777777"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14:paraId="30BF9D04" w14:textId="77777777" w:rsidR="00507C52" w:rsidRPr="00696523" w:rsidRDefault="00507C52" w:rsidP="00477A4F">
      <w:pPr>
        <w:pStyle w:val="En-tte"/>
        <w:tabs>
          <w:tab w:val="left" w:pos="864"/>
        </w:tabs>
        <w:rPr>
          <w:rFonts w:ascii="Arial" w:hAnsi="Arial" w:cs="Arial"/>
          <w:sz w:val="22"/>
          <w:szCs w:val="22"/>
        </w:rPr>
      </w:pPr>
    </w:p>
    <w:p w14:paraId="41F76C2F" w14:textId="77777777" w:rsidR="00507C52" w:rsidRPr="00696523" w:rsidRDefault="00507C52" w:rsidP="00477A4F">
      <w:pPr>
        <w:pStyle w:val="En-tte"/>
        <w:tabs>
          <w:tab w:val="left" w:pos="864"/>
        </w:tabs>
        <w:rPr>
          <w:rFonts w:ascii="Arial" w:hAnsi="Arial" w:cs="Arial"/>
          <w:sz w:val="22"/>
          <w:szCs w:val="22"/>
        </w:rPr>
      </w:pPr>
    </w:p>
    <w:p w14:paraId="4BFE16B9" w14:textId="77777777" w:rsidR="00775F55" w:rsidRPr="00696523" w:rsidRDefault="00775F55" w:rsidP="00477A4F">
      <w:pPr>
        <w:pStyle w:val="En-tte"/>
        <w:tabs>
          <w:tab w:val="left" w:pos="864"/>
        </w:tabs>
        <w:rPr>
          <w:rFonts w:ascii="Arial" w:hAnsi="Arial" w:cs="Arial"/>
          <w:sz w:val="22"/>
          <w:szCs w:val="22"/>
        </w:rPr>
      </w:pPr>
    </w:p>
    <w:p w14:paraId="6DBA9444" w14:textId="77777777"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14:paraId="29D6E579" w14:textId="77777777" w:rsidR="00507C52" w:rsidRPr="00477A4F" w:rsidRDefault="00507C52" w:rsidP="00775F55">
      <w:pPr>
        <w:pStyle w:val="En-tte"/>
        <w:tabs>
          <w:tab w:val="left" w:pos="864"/>
        </w:tabs>
        <w:ind w:left="426"/>
        <w:rPr>
          <w:rFonts w:ascii="Arial" w:hAnsi="Arial" w:cs="Arial"/>
          <w:sz w:val="22"/>
          <w:szCs w:val="22"/>
        </w:rPr>
      </w:pPr>
    </w:p>
    <w:p w14:paraId="342E14AC" w14:textId="77777777" w:rsidR="00507C52" w:rsidRPr="00477A4F" w:rsidRDefault="00507C52" w:rsidP="00775F55">
      <w:pPr>
        <w:pStyle w:val="En-tte"/>
        <w:tabs>
          <w:tab w:val="left" w:pos="864"/>
        </w:tabs>
        <w:ind w:left="426"/>
        <w:rPr>
          <w:rFonts w:ascii="Arial" w:hAnsi="Arial" w:cs="Arial"/>
          <w:sz w:val="22"/>
          <w:szCs w:val="22"/>
        </w:rPr>
      </w:pPr>
    </w:p>
    <w:p w14:paraId="66DBC96C" w14:textId="77777777" w:rsidR="00507C52" w:rsidRPr="00696523" w:rsidRDefault="00507C52">
      <w:pPr>
        <w:jc w:val="both"/>
        <w:rPr>
          <w:rFonts w:ascii="Arial" w:hAnsi="Arial" w:cs="Arial"/>
        </w:rPr>
      </w:pPr>
    </w:p>
    <w:p w14:paraId="18CB2441" w14:textId="77777777"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14:paraId="443A9A4B" w14:textId="77777777" w:rsidR="007411D9" w:rsidRPr="00696523" w:rsidRDefault="007411D9">
      <w:pPr>
        <w:jc w:val="both"/>
        <w:rPr>
          <w:rFonts w:ascii="Arial" w:hAnsi="Arial" w:cs="Arial"/>
          <w:sz w:val="22"/>
          <w:szCs w:val="22"/>
        </w:rPr>
      </w:pPr>
    </w:p>
    <w:p w14:paraId="173E106E" w14:textId="77777777"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14:paraId="430915FD" w14:textId="77777777"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14:paraId="4E9D766F" w14:textId="77777777" w:rsidR="007411D9" w:rsidRDefault="007411D9">
      <w:pPr>
        <w:rPr>
          <w:rFonts w:ascii="Arial" w:hAnsi="Arial" w:cs="Arial"/>
        </w:rPr>
      </w:pPr>
    </w:p>
    <w:p w14:paraId="09D54CE8" w14:textId="77777777" w:rsidR="00477A4F" w:rsidRPr="00696523" w:rsidRDefault="00477A4F">
      <w:pPr>
        <w:rPr>
          <w:rFonts w:ascii="Arial" w:hAnsi="Arial" w:cs="Arial"/>
        </w:rPr>
      </w:pPr>
    </w:p>
    <w:p w14:paraId="56F405D2" w14:textId="77777777"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BB60EC">
        <w:rPr>
          <w:rFonts w:ascii="Arial" w:hAnsi="Arial" w:cs="Arial"/>
        </w:rPr>
      </w:r>
      <w:r w:rsidR="00BB60EC">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14:paraId="6A902333" w14:textId="77777777" w:rsidR="00922BA4" w:rsidRDefault="00922BA4" w:rsidP="00477A4F">
      <w:pPr>
        <w:ind w:left="4536" w:hanging="4536"/>
        <w:jc w:val="both"/>
        <w:rPr>
          <w:rFonts w:ascii="Arial" w:hAnsi="Arial" w:cs="Arial"/>
        </w:rPr>
      </w:pPr>
    </w:p>
    <w:p w14:paraId="36A35A88" w14:textId="77777777" w:rsidR="00477A4F" w:rsidRDefault="00477A4F">
      <w:pPr>
        <w:ind w:left="4536" w:hanging="3990"/>
        <w:jc w:val="both"/>
        <w:rPr>
          <w:rFonts w:ascii="Arial" w:hAnsi="Arial" w:cs="Arial"/>
        </w:rPr>
      </w:pPr>
    </w:p>
    <w:p w14:paraId="33D4E8AD" w14:textId="77777777" w:rsidR="00477A4F" w:rsidRDefault="00477A4F">
      <w:pPr>
        <w:ind w:left="4536" w:hanging="3990"/>
        <w:jc w:val="both"/>
        <w:rPr>
          <w:rFonts w:ascii="Arial" w:hAnsi="Arial" w:cs="Arial"/>
        </w:rPr>
      </w:pPr>
    </w:p>
    <w:p w14:paraId="09EF0373" w14:textId="77777777" w:rsidR="00477A4F" w:rsidRDefault="00477A4F">
      <w:pPr>
        <w:ind w:left="4536" w:hanging="3990"/>
        <w:jc w:val="both"/>
        <w:rPr>
          <w:rFonts w:ascii="Arial" w:hAnsi="Arial" w:cs="Arial"/>
        </w:rPr>
      </w:pPr>
    </w:p>
    <w:p w14:paraId="31641B02" w14:textId="7143F746" w:rsidR="00922BA4"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14:paraId="57721A5C" w14:textId="77777777" w:rsidR="000436CF" w:rsidRPr="00696523" w:rsidRDefault="000436CF" w:rsidP="00922BA4">
      <w:pPr>
        <w:jc w:val="both"/>
        <w:rPr>
          <w:rFonts w:ascii="Arial" w:hAnsi="Arial" w:cs="Arial"/>
          <w:sz w:val="16"/>
          <w:szCs w:val="16"/>
        </w:rPr>
      </w:pPr>
    </w:p>
    <w:p w14:paraId="686CF976" w14:textId="77777777"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3729EB09" w14:textId="77777777">
        <w:tc>
          <w:tcPr>
            <w:tcW w:w="10277" w:type="dxa"/>
            <w:shd w:val="clear" w:color="auto" w:fill="66CCFF"/>
          </w:tcPr>
          <w:p w14:paraId="37AB06A0" w14:textId="77777777" w:rsidR="007411D9" w:rsidRPr="00696523" w:rsidRDefault="005360AF" w:rsidP="00477A4F">
            <w:pPr>
              <w:rPr>
                <w:rFonts w:ascii="Arial" w:hAnsi="Arial" w:cs="Arial"/>
                <w:sz w:val="22"/>
                <w:szCs w:val="22"/>
              </w:rPr>
            </w:pPr>
            <w:r>
              <w:rPr>
                <w:rFonts w:ascii="Arial" w:hAnsi="Arial" w:cs="Arial"/>
                <w:b/>
                <w:bCs/>
                <w:sz w:val="22"/>
                <w:szCs w:val="22"/>
              </w:rPr>
              <w:lastRenderedPageBreak/>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14:paraId="5E2A99F9" w14:textId="77777777" w:rsidR="007411D9" w:rsidRPr="00696523" w:rsidRDefault="007411D9">
      <w:pPr>
        <w:jc w:val="both"/>
        <w:rPr>
          <w:rFonts w:ascii="Arial" w:hAnsi="Arial" w:cs="Arial"/>
          <w:sz w:val="22"/>
          <w:szCs w:val="22"/>
        </w:rPr>
      </w:pPr>
    </w:p>
    <w:p w14:paraId="2361E044" w14:textId="77777777"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14:paraId="7CE55F60" w14:textId="77777777"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14:paraId="0688DB71" w14:textId="77777777" w:rsidR="007411D9" w:rsidRPr="00696523" w:rsidRDefault="007411D9">
      <w:pPr>
        <w:rPr>
          <w:rFonts w:ascii="Arial" w:hAnsi="Arial" w:cs="Arial"/>
        </w:rPr>
      </w:pPr>
    </w:p>
    <w:p w14:paraId="4B573160" w14:textId="77777777"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14:paraId="6B0E19F9" w14:textId="77777777" w:rsidR="00775F55" w:rsidRPr="00696523" w:rsidRDefault="00775F55" w:rsidP="00477A4F">
      <w:pPr>
        <w:pStyle w:val="En-tte"/>
        <w:rPr>
          <w:rFonts w:ascii="Arial" w:hAnsi="Arial" w:cs="Arial"/>
        </w:rPr>
      </w:pPr>
    </w:p>
    <w:p w14:paraId="17074717" w14:textId="77777777" w:rsidR="00775F55" w:rsidRPr="00696523" w:rsidRDefault="00775F55" w:rsidP="00477A4F">
      <w:pPr>
        <w:pStyle w:val="En-tte"/>
        <w:rPr>
          <w:rFonts w:ascii="Arial" w:hAnsi="Arial" w:cs="Arial"/>
        </w:rPr>
      </w:pPr>
    </w:p>
    <w:p w14:paraId="0D3F0AE9" w14:textId="77777777" w:rsidR="00775F55" w:rsidRPr="00696523" w:rsidRDefault="00775F55" w:rsidP="00477A4F">
      <w:pPr>
        <w:pStyle w:val="En-tte"/>
        <w:rPr>
          <w:rFonts w:ascii="Arial" w:hAnsi="Arial" w:cs="Arial"/>
        </w:rPr>
      </w:pPr>
    </w:p>
    <w:p w14:paraId="4692400C" w14:textId="77777777"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14:paraId="73AFD70F" w14:textId="77777777" w:rsidR="00775F55" w:rsidRPr="00696523" w:rsidRDefault="00775F55" w:rsidP="00477A4F">
      <w:pPr>
        <w:pStyle w:val="En-tte"/>
        <w:rPr>
          <w:rFonts w:ascii="Arial" w:hAnsi="Arial" w:cs="Arial"/>
        </w:rPr>
      </w:pPr>
    </w:p>
    <w:p w14:paraId="3BDA5E53" w14:textId="77777777" w:rsidR="00775F55" w:rsidRPr="00696523" w:rsidRDefault="00775F55" w:rsidP="00477A4F">
      <w:pPr>
        <w:pStyle w:val="En-tte"/>
        <w:rPr>
          <w:rFonts w:ascii="Arial" w:hAnsi="Arial" w:cs="Arial"/>
        </w:rPr>
      </w:pPr>
    </w:p>
    <w:p w14:paraId="43616401" w14:textId="77777777" w:rsidR="00775F55" w:rsidRPr="00696523" w:rsidRDefault="00775F55" w:rsidP="00477A4F">
      <w:pPr>
        <w:pStyle w:val="En-tte"/>
        <w:rPr>
          <w:rFonts w:ascii="Arial" w:hAnsi="Arial" w:cs="Arial"/>
        </w:rPr>
      </w:pPr>
    </w:p>
    <w:p w14:paraId="0A4649A4" w14:textId="77777777"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14:paraId="4583D2CC" w14:textId="77777777" w:rsidR="00775F55" w:rsidRPr="00696523" w:rsidRDefault="00775F55" w:rsidP="00477A4F">
      <w:pPr>
        <w:pStyle w:val="En-tte"/>
        <w:rPr>
          <w:rFonts w:ascii="Arial" w:hAnsi="Arial" w:cs="Arial"/>
        </w:rPr>
      </w:pPr>
    </w:p>
    <w:p w14:paraId="6D3ABB1E" w14:textId="77777777" w:rsidR="00775F55" w:rsidRPr="00696523" w:rsidRDefault="00775F55" w:rsidP="00477A4F">
      <w:pPr>
        <w:pStyle w:val="En-tte"/>
        <w:rPr>
          <w:rFonts w:ascii="Arial" w:hAnsi="Arial" w:cs="Arial"/>
        </w:rPr>
      </w:pPr>
    </w:p>
    <w:p w14:paraId="01295408" w14:textId="77777777" w:rsidR="00775F55" w:rsidRPr="00696523" w:rsidRDefault="00775F55" w:rsidP="00477A4F">
      <w:pPr>
        <w:pStyle w:val="En-tte"/>
        <w:rPr>
          <w:rFonts w:ascii="Arial" w:hAnsi="Arial" w:cs="Arial"/>
        </w:rPr>
      </w:pPr>
    </w:p>
    <w:p w14:paraId="29895A33" w14:textId="77777777"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14:paraId="15561F36" w14:textId="77777777" w:rsidR="00775F55" w:rsidRPr="00696523" w:rsidRDefault="00775F55" w:rsidP="00477A4F">
      <w:pPr>
        <w:pStyle w:val="En-tte"/>
        <w:rPr>
          <w:rFonts w:ascii="Arial" w:hAnsi="Arial" w:cs="Arial"/>
        </w:rPr>
      </w:pPr>
    </w:p>
    <w:p w14:paraId="23F820F0" w14:textId="77777777" w:rsidR="00775F55" w:rsidRPr="00696523" w:rsidRDefault="00775F55" w:rsidP="00477A4F">
      <w:pPr>
        <w:pStyle w:val="En-tte"/>
        <w:rPr>
          <w:rFonts w:ascii="Arial" w:hAnsi="Arial" w:cs="Arial"/>
        </w:rPr>
      </w:pPr>
    </w:p>
    <w:p w14:paraId="01146FDF" w14:textId="77777777" w:rsidR="00775F55" w:rsidRPr="00696523" w:rsidRDefault="00775F55" w:rsidP="00477A4F">
      <w:pPr>
        <w:pStyle w:val="En-tte"/>
        <w:rPr>
          <w:rFonts w:ascii="Arial" w:hAnsi="Arial" w:cs="Arial"/>
        </w:rPr>
      </w:pPr>
    </w:p>
    <w:p w14:paraId="08145D39" w14:textId="77777777"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14:paraId="10490D12" w14:textId="77777777" w:rsidR="00775F55" w:rsidRPr="00696523" w:rsidRDefault="00775F55" w:rsidP="00775F55">
      <w:pPr>
        <w:pStyle w:val="En-tte"/>
        <w:ind w:left="360"/>
        <w:rPr>
          <w:rFonts w:ascii="Arial" w:hAnsi="Arial" w:cs="Arial"/>
        </w:rPr>
      </w:pPr>
    </w:p>
    <w:p w14:paraId="5D871918" w14:textId="77777777" w:rsidR="00775F55" w:rsidRPr="00696523" w:rsidRDefault="00775F55" w:rsidP="00775F55">
      <w:pPr>
        <w:pStyle w:val="En-tte"/>
        <w:ind w:left="360"/>
        <w:rPr>
          <w:rFonts w:ascii="Arial" w:hAnsi="Arial" w:cs="Arial"/>
        </w:rPr>
      </w:pPr>
    </w:p>
    <w:p w14:paraId="22DA9858" w14:textId="77777777" w:rsidR="00A02C06" w:rsidRPr="00696523" w:rsidRDefault="00A02C06">
      <w:pPr>
        <w:rPr>
          <w:rFonts w:ascii="Arial" w:hAnsi="Arial" w:cs="Arial"/>
        </w:rPr>
      </w:pPr>
    </w:p>
    <w:p w14:paraId="37132DA7" w14:textId="77777777"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14:paraId="75CB36A8" w14:textId="77777777" w:rsidR="007411D9" w:rsidRPr="00696523" w:rsidRDefault="007411D9">
      <w:pPr>
        <w:rPr>
          <w:rFonts w:ascii="Arial" w:hAnsi="Arial" w:cs="Arial"/>
        </w:rPr>
      </w:pPr>
    </w:p>
    <w:p w14:paraId="0FFCC6D1" w14:textId="77777777" w:rsidR="0064593A" w:rsidRDefault="0064593A" w:rsidP="0064593A">
      <w:pPr>
        <w:suppressAutoHyphens w:val="0"/>
        <w:rPr>
          <w:rFonts w:ascii="Arial" w:hAnsi="Arial" w:cs="Arial"/>
          <w:bCs/>
          <w:lang w:eastAsia="fr-FR"/>
        </w:rPr>
      </w:pPr>
    </w:p>
    <w:p w14:paraId="6F63F619" w14:textId="77777777"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14:paraId="34C197F6" w14:textId="77777777" w:rsidTr="005851BC">
        <w:tc>
          <w:tcPr>
            <w:tcW w:w="10277" w:type="dxa"/>
            <w:shd w:val="solid" w:color="66CCFF" w:fill="auto"/>
          </w:tcPr>
          <w:p w14:paraId="68E5036F" w14:textId="77777777"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14:paraId="01EF7BA8" w14:textId="77777777"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14:paraId="5B6793DA" w14:textId="77777777" w:rsidR="0064593A" w:rsidRPr="0064593A" w:rsidRDefault="0064593A" w:rsidP="0064593A">
      <w:pPr>
        <w:suppressAutoHyphens w:val="0"/>
        <w:jc w:val="both"/>
        <w:rPr>
          <w:rFonts w:ascii="Arial" w:hAnsi="Arial" w:cs="Arial"/>
          <w:lang w:eastAsia="fr-FR"/>
        </w:rPr>
      </w:pPr>
    </w:p>
    <w:p w14:paraId="2F9FF867" w14:textId="77777777" w:rsidR="0064593A" w:rsidRDefault="0064593A" w:rsidP="0064593A">
      <w:pPr>
        <w:suppressAutoHyphens w:val="0"/>
        <w:ind w:left="709"/>
        <w:jc w:val="both"/>
        <w:rPr>
          <w:rFonts w:ascii="Arial" w:hAnsi="Arial" w:cs="Arial"/>
          <w:sz w:val="22"/>
          <w:szCs w:val="22"/>
          <w:lang w:eastAsia="fr-FR"/>
        </w:rPr>
      </w:pPr>
    </w:p>
    <w:p w14:paraId="2709489C" w14:textId="77777777" w:rsidR="0064593A" w:rsidRDefault="0064593A" w:rsidP="0064593A">
      <w:pPr>
        <w:suppressAutoHyphens w:val="0"/>
        <w:ind w:left="709"/>
        <w:jc w:val="both"/>
        <w:rPr>
          <w:rFonts w:ascii="Arial" w:hAnsi="Arial" w:cs="Arial"/>
          <w:sz w:val="22"/>
          <w:szCs w:val="22"/>
          <w:lang w:eastAsia="fr-FR"/>
        </w:rPr>
      </w:pPr>
    </w:p>
    <w:p w14:paraId="2A333D33" w14:textId="77777777" w:rsidR="0064593A" w:rsidRDefault="0064593A" w:rsidP="0064593A">
      <w:pPr>
        <w:suppressAutoHyphens w:val="0"/>
        <w:ind w:left="709"/>
        <w:jc w:val="both"/>
        <w:rPr>
          <w:rFonts w:ascii="Arial" w:hAnsi="Arial" w:cs="Arial"/>
          <w:sz w:val="22"/>
          <w:szCs w:val="22"/>
          <w:lang w:eastAsia="fr-FR"/>
        </w:rPr>
      </w:pPr>
    </w:p>
    <w:p w14:paraId="0ABF8DAB" w14:textId="77777777"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14:paraId="71AA9F2D" w14:textId="77777777"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14:paraId="6A27EBDA" w14:textId="77777777" w:rsidTr="005851BC">
        <w:trPr>
          <w:trHeight w:val="301"/>
        </w:trPr>
        <w:tc>
          <w:tcPr>
            <w:tcW w:w="5172" w:type="dxa"/>
            <w:tcBorders>
              <w:top w:val="nil"/>
              <w:left w:val="nil"/>
              <w:bottom w:val="nil"/>
              <w:right w:val="nil"/>
            </w:tcBorders>
          </w:tcPr>
          <w:p w14:paraId="39A97B2F" w14:textId="77777777"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14:paraId="35E77B0A" w14:textId="77777777" w:rsidR="0064593A" w:rsidRPr="0064593A" w:rsidRDefault="0064593A" w:rsidP="0064593A">
            <w:pPr>
              <w:suppressAutoHyphens w:val="0"/>
              <w:jc w:val="both"/>
              <w:rPr>
                <w:rFonts w:ascii="Arial" w:hAnsi="Arial" w:cs="Arial"/>
                <w:sz w:val="22"/>
                <w:szCs w:val="22"/>
                <w:lang w:eastAsia="fr-FR"/>
              </w:rPr>
            </w:pPr>
            <w:r>
              <w:rPr>
                <w:rFonts w:ascii="Arial" w:hAnsi="Arial" w:cs="Arial"/>
                <w:sz w:val="22"/>
                <w:szCs w:val="22"/>
                <w:lang w:eastAsia="fr-FR"/>
              </w:rPr>
              <w:t>ou membres du groupement</w:t>
            </w:r>
            <w:r w:rsidRPr="0064593A">
              <w:rPr>
                <w:rFonts w:ascii="Arial" w:hAnsi="Arial" w:cs="Arial"/>
                <w:sz w:val="22"/>
                <w:szCs w:val="22"/>
                <w:lang w:eastAsia="fr-FR"/>
              </w:rPr>
              <w:t> :</w:t>
            </w:r>
          </w:p>
          <w:p w14:paraId="0C67F49F" w14:textId="77777777"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0B201DE7" w14:textId="77777777" w:rsidR="0064593A" w:rsidRPr="0064593A" w:rsidRDefault="0064593A" w:rsidP="0064593A">
            <w:pPr>
              <w:suppressAutoHyphens w:val="0"/>
              <w:ind w:left="709"/>
              <w:jc w:val="both"/>
              <w:rPr>
                <w:rFonts w:ascii="Arial" w:hAnsi="Arial" w:cs="Arial"/>
                <w:i/>
                <w:sz w:val="16"/>
                <w:szCs w:val="16"/>
                <w:lang w:eastAsia="fr-FR"/>
              </w:rPr>
            </w:pPr>
          </w:p>
        </w:tc>
      </w:tr>
    </w:tbl>
    <w:p w14:paraId="188FE83C" w14:textId="77777777" w:rsidR="0064593A" w:rsidRPr="0064593A" w:rsidRDefault="0064593A" w:rsidP="0064593A">
      <w:pPr>
        <w:suppressAutoHyphens w:val="0"/>
        <w:jc w:val="both"/>
        <w:rPr>
          <w:rFonts w:ascii="Arial" w:hAnsi="Arial" w:cs="Arial"/>
          <w:sz w:val="22"/>
          <w:szCs w:val="22"/>
          <w:lang w:eastAsia="fr-FR"/>
        </w:rPr>
      </w:pPr>
    </w:p>
    <w:p w14:paraId="63CCF7B2" w14:textId="77777777" w:rsidR="0064593A" w:rsidRPr="0064593A" w:rsidRDefault="0064593A" w:rsidP="0064593A">
      <w:pPr>
        <w:suppressAutoHyphens w:val="0"/>
        <w:jc w:val="both"/>
        <w:rPr>
          <w:rFonts w:ascii="Arial" w:hAnsi="Arial" w:cs="Arial"/>
          <w:sz w:val="22"/>
          <w:szCs w:val="22"/>
          <w:lang w:eastAsia="fr-FR"/>
        </w:rPr>
      </w:pPr>
    </w:p>
    <w:p w14:paraId="494766D1"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3404321"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635C35B5" w14:textId="77777777" w:rsidR="002E374E" w:rsidRDefault="002E374E">
      <w:pPr>
        <w:tabs>
          <w:tab w:val="left" w:pos="3402"/>
          <w:tab w:val="left" w:pos="6237"/>
          <w:tab w:val="left" w:pos="9072"/>
        </w:tabs>
        <w:spacing w:before="120" w:after="120"/>
        <w:rPr>
          <w:rFonts w:ascii="Arial" w:hAnsi="Arial" w:cs="Arial"/>
          <w:sz w:val="16"/>
          <w:szCs w:val="16"/>
        </w:rPr>
      </w:pPr>
    </w:p>
    <w:p w14:paraId="63855018" w14:textId="77777777" w:rsidR="0064593A" w:rsidRDefault="0064593A">
      <w:pPr>
        <w:tabs>
          <w:tab w:val="left" w:pos="3402"/>
          <w:tab w:val="left" w:pos="6237"/>
          <w:tab w:val="left" w:pos="9072"/>
        </w:tabs>
        <w:spacing w:before="120" w:after="120"/>
        <w:rPr>
          <w:rFonts w:ascii="Arial" w:hAnsi="Arial" w:cs="Arial"/>
          <w:sz w:val="16"/>
          <w:szCs w:val="16"/>
        </w:rPr>
      </w:pPr>
    </w:p>
    <w:p w14:paraId="0C5EA5C7" w14:textId="77777777" w:rsidR="000501D7" w:rsidRDefault="000501D7">
      <w:pPr>
        <w:tabs>
          <w:tab w:val="left" w:pos="3402"/>
          <w:tab w:val="left" w:pos="6237"/>
          <w:tab w:val="left" w:pos="9072"/>
        </w:tabs>
        <w:spacing w:before="120" w:after="120"/>
        <w:rPr>
          <w:rFonts w:ascii="Arial" w:hAnsi="Arial" w:cs="Arial"/>
          <w:sz w:val="16"/>
          <w:szCs w:val="16"/>
        </w:rPr>
      </w:pPr>
    </w:p>
    <w:p w14:paraId="260A7CD7" w14:textId="77777777" w:rsidR="000501D7" w:rsidRDefault="000501D7">
      <w:pPr>
        <w:tabs>
          <w:tab w:val="left" w:pos="3402"/>
          <w:tab w:val="left" w:pos="6237"/>
          <w:tab w:val="left" w:pos="9072"/>
        </w:tabs>
        <w:spacing w:before="120" w:after="120"/>
        <w:rPr>
          <w:rFonts w:ascii="Arial" w:hAnsi="Arial" w:cs="Arial"/>
          <w:sz w:val="16"/>
          <w:szCs w:val="16"/>
        </w:rPr>
      </w:pPr>
    </w:p>
    <w:p w14:paraId="7B640AC2" w14:textId="77777777" w:rsidR="005360AF" w:rsidRDefault="005360AF">
      <w:pPr>
        <w:tabs>
          <w:tab w:val="left" w:pos="3402"/>
          <w:tab w:val="left" w:pos="6237"/>
          <w:tab w:val="left" w:pos="9072"/>
        </w:tabs>
        <w:spacing w:before="120" w:after="120"/>
        <w:rPr>
          <w:rFonts w:ascii="Arial" w:hAnsi="Arial" w:cs="Arial"/>
          <w:sz w:val="16"/>
          <w:szCs w:val="16"/>
        </w:rPr>
      </w:pPr>
    </w:p>
    <w:p w14:paraId="47FDBFB1" w14:textId="77777777"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AE9BF" w14:textId="77777777" w:rsidR="00EE342C" w:rsidRDefault="00EE342C">
      <w:r>
        <w:separator/>
      </w:r>
    </w:p>
  </w:endnote>
  <w:endnote w:type="continuationSeparator" w:id="0">
    <w:p w14:paraId="6DE512B3" w14:textId="77777777" w:rsidR="00EE342C" w:rsidRDefault="00EE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14:paraId="3E5FC3AC" w14:textId="77777777">
      <w:trPr>
        <w:tblHeader/>
      </w:trPr>
      <w:tc>
        <w:tcPr>
          <w:tcW w:w="3048" w:type="dxa"/>
          <w:shd w:val="clear" w:color="auto" w:fill="66CCFF"/>
        </w:tcPr>
        <w:p w14:paraId="32C5E311" w14:textId="77777777"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14:paraId="6CA4D465" w14:textId="66D3D776" w:rsidR="007411D9" w:rsidRPr="000436CF" w:rsidRDefault="000436CF" w:rsidP="00BB60EC">
          <w:pPr>
            <w:jc w:val="center"/>
            <w:rPr>
              <w:rFonts w:ascii="Arial" w:hAnsi="Arial" w:cs="Arial"/>
              <w:b/>
              <w:bCs/>
              <w:sz w:val="22"/>
              <w:szCs w:val="22"/>
            </w:rPr>
          </w:pPr>
          <w:r w:rsidRPr="000436CF">
            <w:rPr>
              <w:rFonts w:ascii="Arial" w:hAnsi="Arial" w:cs="Arial"/>
              <w:b/>
              <w:iCs/>
              <w:sz w:val="22"/>
              <w:szCs w:val="22"/>
            </w:rPr>
            <w:t>DIDPPT240</w:t>
          </w:r>
          <w:r w:rsidR="00BB60EC">
            <w:rPr>
              <w:rFonts w:ascii="Arial" w:hAnsi="Arial" w:cs="Arial"/>
              <w:b/>
              <w:iCs/>
              <w:sz w:val="22"/>
              <w:szCs w:val="22"/>
            </w:rPr>
            <w:t>18</w:t>
          </w:r>
        </w:p>
      </w:tc>
      <w:tc>
        <w:tcPr>
          <w:tcW w:w="851" w:type="dxa"/>
          <w:shd w:val="clear" w:color="auto" w:fill="66CCFF"/>
        </w:tcPr>
        <w:p w14:paraId="0A752300" w14:textId="77777777"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14:paraId="4ACC77AA" w14:textId="03945697"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BB60EC">
            <w:rPr>
              <w:rFonts w:ascii="Arial" w:hAnsi="Arial" w:cs="Arial"/>
              <w:b/>
              <w:noProof/>
              <w:sz w:val="22"/>
              <w:szCs w:val="22"/>
            </w:rPr>
            <w:t>3</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14:paraId="2117853C" w14:textId="77777777"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14:paraId="1E5F056C" w14:textId="2C6A2591"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BB60EC">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14:paraId="7AE2633D" w14:textId="77777777"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D2C6C" w14:textId="77777777" w:rsidR="00EE342C" w:rsidRDefault="00EE342C">
      <w:r>
        <w:separator/>
      </w:r>
    </w:p>
  </w:footnote>
  <w:footnote w:type="continuationSeparator" w:id="0">
    <w:p w14:paraId="3A5A936D" w14:textId="77777777" w:rsidR="00EE342C" w:rsidRDefault="00EE342C">
      <w:r>
        <w:continuationSeparator/>
      </w:r>
    </w:p>
  </w:footnote>
  <w:footnote w:id="1">
    <w:p w14:paraId="735D319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42C"/>
    <w:rsid w:val="00015B49"/>
    <w:rsid w:val="00033BC0"/>
    <w:rsid w:val="000436CF"/>
    <w:rsid w:val="000501D7"/>
    <w:rsid w:val="00056CB1"/>
    <w:rsid w:val="00057419"/>
    <w:rsid w:val="00080D2A"/>
    <w:rsid w:val="00084F22"/>
    <w:rsid w:val="00091702"/>
    <w:rsid w:val="000A4B86"/>
    <w:rsid w:val="000C0EEA"/>
    <w:rsid w:val="000E5E39"/>
    <w:rsid w:val="000E65EE"/>
    <w:rsid w:val="001052F6"/>
    <w:rsid w:val="001101D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2578"/>
    <w:rsid w:val="002B3BF3"/>
    <w:rsid w:val="002C67E0"/>
    <w:rsid w:val="002E250C"/>
    <w:rsid w:val="002E374E"/>
    <w:rsid w:val="0030291B"/>
    <w:rsid w:val="003054EB"/>
    <w:rsid w:val="00346F8A"/>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922BA4"/>
    <w:rsid w:val="009277A2"/>
    <w:rsid w:val="00960E4C"/>
    <w:rsid w:val="0097024E"/>
    <w:rsid w:val="00981CD3"/>
    <w:rsid w:val="009824E7"/>
    <w:rsid w:val="00990786"/>
    <w:rsid w:val="009924C9"/>
    <w:rsid w:val="009A6876"/>
    <w:rsid w:val="009B0B7A"/>
    <w:rsid w:val="009B14B4"/>
    <w:rsid w:val="00A02C06"/>
    <w:rsid w:val="00A17969"/>
    <w:rsid w:val="00A2002C"/>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0797"/>
    <w:rsid w:val="00B9664F"/>
    <w:rsid w:val="00BB2EF6"/>
    <w:rsid w:val="00BB60EC"/>
    <w:rsid w:val="00BE48FE"/>
    <w:rsid w:val="00C01A17"/>
    <w:rsid w:val="00C02D34"/>
    <w:rsid w:val="00C1386A"/>
    <w:rsid w:val="00C50B6D"/>
    <w:rsid w:val="00C751EE"/>
    <w:rsid w:val="00C812AC"/>
    <w:rsid w:val="00C877BA"/>
    <w:rsid w:val="00CB1774"/>
    <w:rsid w:val="00CC3A38"/>
    <w:rsid w:val="00CD0F79"/>
    <w:rsid w:val="00CD1D0F"/>
    <w:rsid w:val="00CD4969"/>
    <w:rsid w:val="00CD55BF"/>
    <w:rsid w:val="00D07C18"/>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E342C"/>
    <w:rsid w:val="00EF13E3"/>
    <w:rsid w:val="00EF5497"/>
    <w:rsid w:val="00F076C0"/>
    <w:rsid w:val="00F1191F"/>
    <w:rsid w:val="00F153FB"/>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8E8492"/>
  <w15:chartTrackingRefBased/>
  <w15:docId w15:val="{309C1F20-4382-4348-9788-4EF0955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A_FORMULAIRES-DECLARATION_DC\MOD_DC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EFFCC-C5B1-4165-A4F2-B3793D21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0</TotalTime>
  <Pages>5</Pages>
  <Words>2209</Words>
  <Characters>12155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14336</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EGALON Anne-Christelle ATTACHE PRIN ADMI</dc:creator>
  <cp:keywords/>
  <cp:lastModifiedBy>EGALON Anne-Christelle ATTACHE PRIN ADMI</cp:lastModifiedBy>
  <cp:revision>2</cp:revision>
  <cp:lastPrinted>2016-11-03T00:51:00Z</cp:lastPrinted>
  <dcterms:created xsi:type="dcterms:W3CDTF">2025-03-04T17:25:00Z</dcterms:created>
  <dcterms:modified xsi:type="dcterms:W3CDTF">2025-03-04T17:25:00Z</dcterms:modified>
</cp:coreProperties>
</file>