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5"/>
        <w:gridCol w:w="9002"/>
        <w:gridCol w:w="1275"/>
        <w:gridCol w:w="142"/>
      </w:tblGrid>
      <w:tr w:rsidR="009B1CD0" w:rsidRPr="002B42C4" w14:paraId="799742AF" w14:textId="77777777" w:rsidTr="005D0AEF">
        <w:trPr>
          <w:trHeight w:val="1132"/>
        </w:trPr>
        <w:tc>
          <w:tcPr>
            <w:tcW w:w="10434" w:type="dxa"/>
            <w:gridSpan w:val="4"/>
            <w:shd w:val="clear" w:color="auto" w:fill="auto"/>
          </w:tcPr>
          <w:p w14:paraId="06D87344" w14:textId="77777777" w:rsidR="00541CA3" w:rsidRDefault="00245DB9" w:rsidP="000738A5">
            <w:pPr>
              <w:rPr>
                <w:rFonts w:ascii="Arial" w:hAnsi="Arial" w:cs="Arial"/>
                <w:sz w:val="18"/>
                <w:szCs w:val="18"/>
              </w:rPr>
            </w:pPr>
            <w:r w:rsidRPr="004B5E10">
              <w:rPr>
                <w:noProof/>
                <w:lang w:eastAsia="fr-FR"/>
              </w:rPr>
              <w:drawing>
                <wp:inline distT="0" distB="0" distL="0" distR="0" wp14:anchorId="7D9D2358" wp14:editId="1061F1AA">
                  <wp:extent cx="1026795" cy="60388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14:paraId="38CAAAE1" w14:textId="77777777" w:rsidR="00245DB9" w:rsidRPr="002B42C4" w:rsidRDefault="00245DB9" w:rsidP="00844DAA">
            <w:pPr>
              <w:pStyle w:val="Pieddepage"/>
              <w:tabs>
                <w:tab w:val="clear" w:pos="4536"/>
                <w:tab w:val="clear" w:pos="9072"/>
                <w:tab w:val="left" w:pos="851"/>
              </w:tabs>
              <w:jc w:val="center"/>
              <w:rPr>
                <w:rFonts w:ascii="Arial" w:hAnsi="Arial" w:cs="Arial"/>
                <w:b/>
                <w:sz w:val="18"/>
                <w:szCs w:val="18"/>
              </w:rPr>
            </w:pPr>
          </w:p>
          <w:p w14:paraId="520A55E6" w14:textId="77777777" w:rsidR="00245DB9" w:rsidRDefault="00245DB9" w:rsidP="00245DB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718E426D" w14:textId="77777777" w:rsidR="009B1CD0" w:rsidRPr="002B42C4" w:rsidRDefault="00245DB9" w:rsidP="00245DB9">
            <w:pPr>
              <w:pStyle w:val="Pieddepage"/>
              <w:tabs>
                <w:tab w:val="clear" w:pos="4536"/>
                <w:tab w:val="clear" w:pos="9072"/>
                <w:tab w:val="left" w:pos="851"/>
              </w:tabs>
              <w:jc w:val="center"/>
              <w:rPr>
                <w:rFonts w:ascii="Arial" w:hAnsi="Arial" w:cs="Arial"/>
              </w:rPr>
            </w:pPr>
            <w:r w:rsidRPr="00E514B0">
              <w:rPr>
                <w:rFonts w:ascii="Arial" w:hAnsi="Arial" w:cs="Arial"/>
                <w:b/>
                <w:sz w:val="18"/>
                <w:szCs w:val="18"/>
              </w:rPr>
              <w:t>Di</w:t>
            </w:r>
            <w:r>
              <w:rPr>
                <w:rFonts w:ascii="Arial" w:hAnsi="Arial" w:cs="Arial"/>
                <w:b/>
                <w:sz w:val="18"/>
                <w:szCs w:val="18"/>
              </w:rPr>
              <w:t>rection des Affaires Juridiques</w:t>
            </w:r>
            <w:r w:rsidR="009B1CD0" w:rsidRPr="002B42C4">
              <w:rPr>
                <w:rFonts w:ascii="Arial" w:hAnsi="Arial" w:cs="Arial"/>
                <w:b/>
                <w:sz w:val="18"/>
                <w:szCs w:val="18"/>
              </w:rPr>
              <w:br/>
            </w:r>
          </w:p>
        </w:tc>
      </w:tr>
      <w:tr w:rsidR="005D0AEF" w:rsidRPr="002B42C4" w14:paraId="446B2061" w14:textId="77777777" w:rsidTr="005D0AEF">
        <w:trPr>
          <w:gridBefore w:val="1"/>
          <w:gridAfter w:val="1"/>
          <w:wBefore w:w="15" w:type="dxa"/>
          <w:wAfter w:w="142" w:type="dxa"/>
        </w:trPr>
        <w:tc>
          <w:tcPr>
            <w:tcW w:w="9002" w:type="dxa"/>
            <w:shd w:val="clear" w:color="auto" w:fill="66CCFF"/>
          </w:tcPr>
          <w:p w14:paraId="3AE633C7" w14:textId="77777777" w:rsidR="005D0AEF" w:rsidRPr="002B42C4" w:rsidRDefault="005D0AEF" w:rsidP="00795829">
            <w:pPr>
              <w:tabs>
                <w:tab w:val="left" w:pos="851"/>
              </w:tabs>
              <w:spacing w:before="120" w:after="120"/>
              <w:jc w:val="center"/>
              <w:rPr>
                <w:rFonts w:ascii="Arial" w:hAnsi="Arial" w:cs="Arial"/>
                <w:b/>
                <w:bCs/>
                <w:caps/>
                <w:sz w:val="28"/>
                <w:szCs w:val="28"/>
              </w:rPr>
            </w:pPr>
            <w:r w:rsidRPr="002B42C4">
              <w:rPr>
                <w:rFonts w:ascii="Arial" w:hAnsi="Arial" w:cs="Arial"/>
                <w:sz w:val="24"/>
                <w:szCs w:val="24"/>
              </w:rPr>
              <w:t>MARCH</w:t>
            </w:r>
            <w:r w:rsidRPr="002B42C4">
              <w:rPr>
                <w:rFonts w:ascii="Arial" w:hAnsi="Arial" w:cs="Arial"/>
                <w:caps/>
                <w:sz w:val="24"/>
                <w:szCs w:val="24"/>
              </w:rPr>
              <w:t>é</w:t>
            </w:r>
            <w:r w:rsidRPr="002B42C4">
              <w:rPr>
                <w:rFonts w:ascii="Arial" w:hAnsi="Arial" w:cs="Arial"/>
                <w:sz w:val="24"/>
                <w:szCs w:val="24"/>
              </w:rPr>
              <w:t>S ET ACCORDS-CADRES</w:t>
            </w:r>
          </w:p>
          <w:p w14:paraId="2C5D2B0B" w14:textId="77777777" w:rsidR="005D0AEF" w:rsidRPr="002B42C4" w:rsidRDefault="005D0AEF" w:rsidP="002B42C4">
            <w:pPr>
              <w:tabs>
                <w:tab w:val="left" w:pos="851"/>
              </w:tabs>
              <w:spacing w:before="120" w:after="120"/>
              <w:jc w:val="center"/>
              <w:rPr>
                <w:rFonts w:ascii="Arial" w:hAnsi="Arial" w:cs="Arial"/>
                <w:caps/>
                <w:sz w:val="28"/>
                <w:szCs w:val="28"/>
              </w:rPr>
            </w:pPr>
            <w:r w:rsidRPr="002B42C4">
              <w:rPr>
                <w:rFonts w:ascii="Arial" w:hAnsi="Arial" w:cs="Arial"/>
                <w:b/>
                <w:bCs/>
                <w:caps/>
                <w:sz w:val="28"/>
                <w:szCs w:val="28"/>
              </w:rPr>
              <w:t>ACTE</w:t>
            </w:r>
            <w:r w:rsidRPr="002B42C4">
              <w:rPr>
                <w:rFonts w:ascii="Arial" w:hAnsi="Arial" w:cs="Arial"/>
                <w:b/>
                <w:bCs/>
                <w:sz w:val="28"/>
                <w:szCs w:val="28"/>
              </w:rPr>
              <w:t xml:space="preserve"> D’ENGAGEMENT</w:t>
            </w:r>
          </w:p>
        </w:tc>
        <w:tc>
          <w:tcPr>
            <w:tcW w:w="1275" w:type="dxa"/>
            <w:shd w:val="clear" w:color="auto" w:fill="66CCFF"/>
          </w:tcPr>
          <w:p w14:paraId="0D48FEFE" w14:textId="77777777" w:rsidR="005D0AEF" w:rsidRPr="002B42C4" w:rsidRDefault="005D0AEF" w:rsidP="00795829">
            <w:pPr>
              <w:pStyle w:val="Titre8"/>
              <w:tabs>
                <w:tab w:val="left" w:pos="851"/>
                <w:tab w:val="right" w:pos="9639"/>
              </w:tabs>
              <w:spacing w:before="120" w:after="120"/>
            </w:pPr>
            <w:r w:rsidRPr="002B42C4">
              <w:rPr>
                <w:caps/>
                <w:sz w:val="28"/>
                <w:szCs w:val="28"/>
              </w:rPr>
              <w:t>ATTRI1</w:t>
            </w:r>
          </w:p>
        </w:tc>
      </w:tr>
    </w:tbl>
    <w:p w14:paraId="5CC5F55D" w14:textId="77777777" w:rsidR="005D0AEF" w:rsidRPr="002B42C4" w:rsidRDefault="005D0AEF" w:rsidP="005D0AEF">
      <w:pPr>
        <w:tabs>
          <w:tab w:val="left" w:pos="851"/>
        </w:tabs>
        <w:rPr>
          <w:rFonts w:ascii="Arial" w:hAnsi="Arial" w:cs="Arial"/>
        </w:rPr>
      </w:pPr>
    </w:p>
    <w:p w14:paraId="3162DF9B" w14:textId="77777777" w:rsidR="005D0AEF" w:rsidRPr="002B42C4" w:rsidRDefault="005D0AEF" w:rsidP="005D0AEF">
      <w:pPr>
        <w:pStyle w:val="Corpsdetexte31"/>
        <w:tabs>
          <w:tab w:val="left" w:pos="851"/>
        </w:tabs>
        <w:jc w:val="both"/>
        <w:rPr>
          <w:b/>
          <w:i w:val="0"/>
          <w:sz w:val="18"/>
          <w:szCs w:val="18"/>
          <w:u w:val="single"/>
        </w:rPr>
      </w:pPr>
      <w:r w:rsidRPr="002B42C4">
        <w:rPr>
          <w:b/>
          <w:i w:val="0"/>
          <w:sz w:val="18"/>
          <w:szCs w:val="18"/>
          <w:u w:val="single"/>
        </w:rPr>
        <w:t>Informations préalables :</w:t>
      </w:r>
    </w:p>
    <w:p w14:paraId="39290996" w14:textId="77777777" w:rsidR="005D0AEF" w:rsidRPr="002B42C4" w:rsidRDefault="005D0AEF" w:rsidP="005D0AEF">
      <w:pPr>
        <w:pStyle w:val="Corpsdetexte31"/>
        <w:tabs>
          <w:tab w:val="left" w:pos="851"/>
        </w:tabs>
        <w:jc w:val="both"/>
        <w:rPr>
          <w:i w:val="0"/>
          <w:sz w:val="18"/>
          <w:szCs w:val="18"/>
          <w:u w:val="single"/>
        </w:rPr>
      </w:pPr>
      <w:r w:rsidRPr="002B42C4">
        <w:rPr>
          <w:i w:val="0"/>
          <w:sz w:val="18"/>
          <w:szCs w:val="18"/>
        </w:rPr>
        <w:t xml:space="preserve">La signature n’est requise qu’au stade de l’attribution du marché. </w:t>
      </w:r>
      <w:r w:rsidRPr="002B42C4">
        <w:rPr>
          <w:i w:val="0"/>
          <w:sz w:val="18"/>
          <w:szCs w:val="18"/>
          <w:u w:val="single"/>
        </w:rPr>
        <w:t>Cependant, nous vous conseillons de nous fournir l’acte d’engagement signé.</w:t>
      </w:r>
    </w:p>
    <w:p w14:paraId="766195E2" w14:textId="77777777" w:rsidR="005D0AEF" w:rsidRPr="002B42C4" w:rsidRDefault="005D0AEF" w:rsidP="005D0AEF">
      <w:pPr>
        <w:pStyle w:val="Corpsdetexte31"/>
        <w:tabs>
          <w:tab w:val="left" w:pos="851"/>
        </w:tabs>
        <w:jc w:val="both"/>
        <w:rPr>
          <w:i w:val="0"/>
          <w:sz w:val="18"/>
          <w:szCs w:val="18"/>
        </w:rPr>
      </w:pPr>
      <w:r w:rsidRPr="002B42C4">
        <w:rPr>
          <w:i w:val="0"/>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6D982C14" w14:textId="77777777" w:rsidR="00334384" w:rsidRDefault="005D0AEF" w:rsidP="00334384">
      <w:pPr>
        <w:pStyle w:val="Corpsdetexte31"/>
        <w:tabs>
          <w:tab w:val="left" w:pos="851"/>
        </w:tabs>
        <w:jc w:val="both"/>
        <w:rPr>
          <w:i w:val="0"/>
          <w:sz w:val="18"/>
          <w:szCs w:val="18"/>
        </w:rPr>
      </w:pPr>
      <w:r w:rsidRPr="002B42C4">
        <w:rPr>
          <w:i w:val="0"/>
          <w:sz w:val="18"/>
          <w:szCs w:val="18"/>
        </w:rPr>
        <w:t>En cas de candidature groupée, un acte d’engagement unique est rempli pour le groupement d’entreprises.</w:t>
      </w:r>
    </w:p>
    <w:p w14:paraId="04CE09AA" w14:textId="77777777" w:rsidR="00334384" w:rsidRDefault="00334384" w:rsidP="00334384">
      <w:pPr>
        <w:pStyle w:val="Corpsdetexte31"/>
        <w:tabs>
          <w:tab w:val="left" w:pos="851"/>
        </w:tabs>
        <w:jc w:val="both"/>
        <w:rPr>
          <w:i w:val="0"/>
          <w:sz w:val="18"/>
          <w:szCs w:val="18"/>
        </w:rPr>
      </w:pPr>
    </w:p>
    <w:p w14:paraId="2B3838EF" w14:textId="5C2A8DDA" w:rsidR="00B420CF" w:rsidRPr="00334384" w:rsidRDefault="00334384" w:rsidP="00334384">
      <w:pPr>
        <w:pStyle w:val="Corpsdetexte31"/>
        <w:tabs>
          <w:tab w:val="left" w:pos="851"/>
        </w:tabs>
        <w:jc w:val="both"/>
        <w:rPr>
          <w:i w:val="0"/>
        </w:rPr>
      </w:pPr>
      <w:r>
        <w:rPr>
          <w:i w:val="0"/>
          <w:sz w:val="18"/>
          <w:szCs w:val="18"/>
        </w:rPr>
        <w:tab/>
      </w:r>
      <w:r>
        <w:rPr>
          <w:i w:val="0"/>
          <w:sz w:val="18"/>
          <w:szCs w:val="18"/>
        </w:rPr>
        <w:tab/>
      </w:r>
      <w:r>
        <w:rPr>
          <w:i w:val="0"/>
          <w:sz w:val="18"/>
          <w:szCs w:val="18"/>
        </w:rPr>
        <w:tab/>
      </w:r>
      <w:r>
        <w:rPr>
          <w:i w:val="0"/>
          <w:sz w:val="18"/>
          <w:szCs w:val="18"/>
        </w:rPr>
        <w:tab/>
      </w:r>
      <w:r>
        <w:rPr>
          <w:i w:val="0"/>
          <w:sz w:val="18"/>
          <w:szCs w:val="18"/>
        </w:rPr>
        <w:tab/>
      </w:r>
      <w:r>
        <w:rPr>
          <w:i w:val="0"/>
          <w:sz w:val="18"/>
          <w:szCs w:val="18"/>
        </w:rPr>
        <w:tab/>
      </w:r>
      <w:r>
        <w:rPr>
          <w:i w:val="0"/>
          <w:sz w:val="18"/>
          <w:szCs w:val="18"/>
        </w:rPr>
        <w:tab/>
      </w:r>
      <w:r>
        <w:rPr>
          <w:i w:val="0"/>
          <w:sz w:val="18"/>
          <w:szCs w:val="18"/>
        </w:rPr>
        <w:tab/>
      </w:r>
      <w:r>
        <w:rPr>
          <w:i w:val="0"/>
          <w:sz w:val="18"/>
          <w:szCs w:val="18"/>
        </w:rPr>
        <w:tab/>
      </w:r>
      <w:r>
        <w:rPr>
          <w:i w:val="0"/>
          <w:sz w:val="18"/>
          <w:szCs w:val="18"/>
        </w:rPr>
        <w:tab/>
      </w:r>
      <w:r>
        <w:rPr>
          <w:i w:val="0"/>
          <w:sz w:val="18"/>
          <w:szCs w:val="18"/>
        </w:rPr>
        <w:tab/>
      </w:r>
      <w:r>
        <w:rPr>
          <w:i w:val="0"/>
          <w:sz w:val="18"/>
          <w:szCs w:val="18"/>
        </w:rPr>
        <w:tab/>
      </w:r>
      <w:r w:rsidR="005D0AEF" w:rsidRPr="00334384">
        <w:rPr>
          <w:b/>
          <w:i w:val="0"/>
          <w:sz w:val="24"/>
        </w:rPr>
        <w:t>MARCHE N°</w:t>
      </w:r>
      <w:r w:rsidR="00B420CF" w:rsidRPr="00775B4F">
        <w:rPr>
          <w:b/>
          <w:i w:val="0"/>
          <w:sz w:val="24"/>
        </w:rPr>
        <w:t xml:space="preserve"> </w:t>
      </w:r>
    </w:p>
    <w:p w14:paraId="4F5E8A71" w14:textId="6CA126DD" w:rsidR="005D0AEF" w:rsidRPr="002B42C4" w:rsidRDefault="005D0AEF" w:rsidP="005D0AEF">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5D0AEF" w:rsidRPr="002B42C4" w14:paraId="73AA800D" w14:textId="77777777" w:rsidTr="00795829">
        <w:tc>
          <w:tcPr>
            <w:tcW w:w="10277" w:type="dxa"/>
            <w:shd w:val="clear" w:color="auto" w:fill="66CCFF"/>
          </w:tcPr>
          <w:p w14:paraId="78F1E9FD" w14:textId="77777777" w:rsidR="005D0AEF" w:rsidRPr="002B42C4" w:rsidRDefault="005D0AEF" w:rsidP="00795829">
            <w:pPr>
              <w:tabs>
                <w:tab w:val="left" w:pos="-142"/>
                <w:tab w:val="left" w:pos="851"/>
                <w:tab w:val="left" w:pos="4111"/>
              </w:tabs>
              <w:jc w:val="both"/>
              <w:rPr>
                <w:rFonts w:ascii="Arial" w:hAnsi="Arial" w:cs="Arial"/>
              </w:rPr>
            </w:pPr>
            <w:r w:rsidRPr="002B42C4">
              <w:rPr>
                <w:rFonts w:ascii="Arial" w:hAnsi="Arial" w:cs="Arial"/>
                <w:b/>
                <w:sz w:val="22"/>
                <w:szCs w:val="22"/>
              </w:rPr>
              <w:t xml:space="preserve">A - Objet </w:t>
            </w:r>
            <w:r w:rsidRPr="002B42C4">
              <w:rPr>
                <w:rFonts w:ascii="Arial" w:hAnsi="Arial" w:cs="Arial"/>
                <w:b/>
                <w:bCs/>
                <w:sz w:val="22"/>
                <w:szCs w:val="22"/>
              </w:rPr>
              <w:t>de l’acte d’engagement</w:t>
            </w:r>
            <w:r w:rsidRPr="002B42C4">
              <w:rPr>
                <w:rFonts w:ascii="Arial" w:hAnsi="Arial" w:cs="Arial"/>
                <w:b/>
                <w:sz w:val="22"/>
                <w:szCs w:val="22"/>
              </w:rPr>
              <w:t>.</w:t>
            </w:r>
          </w:p>
        </w:tc>
      </w:tr>
    </w:tbl>
    <w:p w14:paraId="6EFF5759" w14:textId="77777777" w:rsidR="005D0AEF" w:rsidRPr="002B42C4" w:rsidRDefault="005D0AEF" w:rsidP="005D0AEF">
      <w:pPr>
        <w:tabs>
          <w:tab w:val="left" w:pos="426"/>
          <w:tab w:val="left" w:pos="851"/>
        </w:tabs>
        <w:jc w:val="both"/>
        <w:rPr>
          <w:rFonts w:ascii="Arial" w:hAnsi="Arial" w:cs="Arial"/>
        </w:rPr>
      </w:pPr>
    </w:p>
    <w:p w14:paraId="54C6EF6F" w14:textId="77777777" w:rsidR="005D0AEF" w:rsidRPr="002B42C4" w:rsidRDefault="00BB0BB2" w:rsidP="005D0AEF">
      <w:pPr>
        <w:tabs>
          <w:tab w:val="left" w:pos="426"/>
          <w:tab w:val="left" w:pos="851"/>
        </w:tabs>
        <w:jc w:val="both"/>
        <w:rPr>
          <w:rFonts w:ascii="Arial" w:hAnsi="Arial" w:cs="Arial"/>
          <w:i/>
          <w:sz w:val="18"/>
          <w:szCs w:val="18"/>
        </w:rPr>
      </w:pPr>
      <w:r w:rsidRPr="007E5706">
        <w:rPr>
          <w:rFonts w:ascii="Wingdings" w:eastAsia="Wingdings" w:hAnsi="Wingdings" w:cs="Wingdings"/>
          <w:b/>
          <w:color w:val="66CCFF"/>
          <w:spacing w:val="-10"/>
        </w:rPr>
        <w:t></w:t>
      </w:r>
      <w:r w:rsidR="005D0AEF" w:rsidRPr="002B42C4">
        <w:rPr>
          <w:rFonts w:ascii="Arial" w:eastAsia="Arial" w:hAnsi="Arial" w:cs="Arial"/>
          <w:spacing w:val="-10"/>
        </w:rPr>
        <w:t xml:space="preserve">  </w:t>
      </w:r>
      <w:r w:rsidR="005D0AEF" w:rsidRPr="002B42C4">
        <w:rPr>
          <w:rFonts w:ascii="Arial" w:hAnsi="Arial" w:cs="Arial"/>
        </w:rPr>
        <w:t xml:space="preserve">Objet </w:t>
      </w:r>
      <w:r w:rsidR="005D0AEF" w:rsidRPr="002B42C4">
        <w:rPr>
          <w:rFonts w:ascii="Arial" w:hAnsi="Arial" w:cs="Arial"/>
          <w:bCs/>
        </w:rPr>
        <w:t>du marché ou de l’accord-cadre</w:t>
      </w:r>
      <w:r w:rsidR="005D0AEF" w:rsidRPr="002B42C4">
        <w:rPr>
          <w:rFonts w:ascii="Arial" w:hAnsi="Arial" w:cs="Arial"/>
        </w:rPr>
        <w:t>:</w:t>
      </w:r>
    </w:p>
    <w:p w14:paraId="6EDC6A23" w14:textId="77777777" w:rsidR="005D0AEF" w:rsidRPr="002B42C4" w:rsidRDefault="005D0AEF" w:rsidP="005D0AEF">
      <w:pPr>
        <w:tabs>
          <w:tab w:val="left" w:pos="426"/>
          <w:tab w:val="left" w:pos="851"/>
        </w:tabs>
        <w:jc w:val="both"/>
        <w:rPr>
          <w:rFonts w:ascii="Arial" w:hAnsi="Arial" w:cs="Arial"/>
        </w:rPr>
      </w:pPr>
    </w:p>
    <w:p w14:paraId="2B260891" w14:textId="4E1A5E2B" w:rsidR="00D02CFD" w:rsidRPr="006B4544" w:rsidRDefault="006B4544" w:rsidP="00FA0212">
      <w:pPr>
        <w:rPr>
          <w:rFonts w:ascii="Arial" w:hAnsi="Arial" w:cs="Arial"/>
          <w:b/>
        </w:rPr>
      </w:pPr>
      <w:r w:rsidRPr="006B4544">
        <w:rPr>
          <w:rFonts w:ascii="Arial" w:hAnsi="Arial" w:cs="Arial"/>
          <w:b/>
        </w:rPr>
        <w:t>Fourniture de Dispositifs médicaux non stériles</w:t>
      </w:r>
      <w:r w:rsidR="00C27ED7">
        <w:rPr>
          <w:rFonts w:ascii="Arial" w:hAnsi="Arial" w:cs="Arial"/>
          <w:b/>
        </w:rPr>
        <w:t xml:space="preserve"> </w:t>
      </w:r>
      <w:r w:rsidR="00C27ED7" w:rsidRPr="00C27ED7">
        <w:rPr>
          <w:rFonts w:ascii="Arial" w:hAnsi="Arial" w:cs="Arial"/>
          <w:b/>
        </w:rPr>
        <w:t>pour le GHT de Bretagne Occidentale</w:t>
      </w:r>
    </w:p>
    <w:p w14:paraId="39E6FE2F" w14:textId="77777777" w:rsidR="006B4544" w:rsidRPr="00406374" w:rsidRDefault="006B4544" w:rsidP="00FA0212">
      <w:pPr>
        <w:rPr>
          <w:rFonts w:ascii="Tahoma" w:hAnsi="Tahoma" w:cs="Tahoma"/>
          <w:b/>
        </w:rPr>
      </w:pPr>
    </w:p>
    <w:p w14:paraId="79482028" w14:textId="77777777" w:rsidR="005D0AEF" w:rsidRPr="002B42C4" w:rsidRDefault="00BB0BB2" w:rsidP="005D0AEF">
      <w:pPr>
        <w:tabs>
          <w:tab w:val="left" w:pos="426"/>
          <w:tab w:val="left" w:pos="851"/>
        </w:tabs>
        <w:jc w:val="both"/>
        <w:rPr>
          <w:rFonts w:ascii="Arial" w:hAnsi="Arial" w:cs="Arial"/>
          <w:i/>
          <w:sz w:val="18"/>
          <w:szCs w:val="18"/>
        </w:rPr>
      </w:pPr>
      <w:r w:rsidRPr="007E5706">
        <w:rPr>
          <w:rFonts w:ascii="Wingdings" w:eastAsia="Wingdings" w:hAnsi="Wingdings" w:cs="Wingdings"/>
          <w:b/>
          <w:color w:val="66CCFF"/>
          <w:spacing w:val="-10"/>
        </w:rPr>
        <w:t></w:t>
      </w:r>
      <w:r w:rsidR="005D0AEF" w:rsidRPr="00406374">
        <w:rPr>
          <w:rFonts w:ascii="Arial" w:eastAsia="Arial" w:hAnsi="Arial" w:cs="Arial"/>
          <w:spacing w:val="-10"/>
        </w:rPr>
        <w:t xml:space="preserve">  </w:t>
      </w:r>
      <w:r w:rsidR="005D0AEF" w:rsidRPr="00406374">
        <w:rPr>
          <w:rFonts w:ascii="Arial" w:hAnsi="Arial" w:cs="Arial"/>
        </w:rPr>
        <w:t>Cet acte d'engagement correspond :</w:t>
      </w:r>
    </w:p>
    <w:p w14:paraId="5F0686C1" w14:textId="77777777" w:rsidR="005D0AEF" w:rsidRPr="002B42C4" w:rsidRDefault="005D0AEF" w:rsidP="005D0AEF">
      <w:pPr>
        <w:numPr>
          <w:ilvl w:val="0"/>
          <w:numId w:val="3"/>
        </w:numPr>
        <w:tabs>
          <w:tab w:val="left" w:pos="426"/>
          <w:tab w:val="left" w:pos="851"/>
        </w:tabs>
        <w:spacing w:before="120"/>
        <w:ind w:left="782" w:hanging="357"/>
        <w:jc w:val="both"/>
        <w:rPr>
          <w:rFonts w:ascii="Arial" w:hAnsi="Arial" w:cs="Arial"/>
        </w:rPr>
      </w:pPr>
    </w:p>
    <w:p w14:paraId="186C8D6E" w14:textId="164316F8" w:rsidR="005D0AEF" w:rsidRPr="00537671" w:rsidRDefault="00537671" w:rsidP="005D0AEF">
      <w:pPr>
        <w:tabs>
          <w:tab w:val="left" w:pos="426"/>
          <w:tab w:val="left" w:pos="851"/>
        </w:tabs>
        <w:ind w:left="851"/>
        <w:jc w:val="both"/>
        <w:rPr>
          <w:rFonts w:ascii="Arial" w:hAnsi="Arial" w:cs="Arial"/>
        </w:rPr>
      </w:pPr>
      <w:r>
        <w:rPr>
          <w:rFonts w:ascii="Arial" w:hAnsi="Arial" w:cs="Arial"/>
          <w:b/>
        </w:rPr>
        <w:fldChar w:fldCharType="begin">
          <w:ffData>
            <w:name w:val=""/>
            <w:enabled w:val="0"/>
            <w:calcOnExit w:val="0"/>
            <w:checkBox>
              <w:size w:val="20"/>
              <w:default w:val="0"/>
            </w:checkBox>
          </w:ffData>
        </w:fldChar>
      </w:r>
      <w:r>
        <w:rPr>
          <w:rFonts w:ascii="Arial" w:hAnsi="Arial" w:cs="Arial"/>
          <w:b/>
        </w:rPr>
        <w:instrText xml:space="preserve"> FORMCHECKBOX </w:instrText>
      </w:r>
      <w:r w:rsidR="00C27ED7">
        <w:rPr>
          <w:rFonts w:ascii="Arial" w:hAnsi="Arial" w:cs="Arial"/>
          <w:b/>
        </w:rPr>
      </w:r>
      <w:r w:rsidR="00C27ED7">
        <w:rPr>
          <w:rFonts w:ascii="Arial" w:hAnsi="Arial" w:cs="Arial"/>
          <w:b/>
        </w:rPr>
        <w:fldChar w:fldCharType="separate"/>
      </w:r>
      <w:r>
        <w:rPr>
          <w:rFonts w:ascii="Arial" w:hAnsi="Arial" w:cs="Arial"/>
          <w:b/>
        </w:rPr>
        <w:fldChar w:fldCharType="end"/>
      </w:r>
      <w:r w:rsidR="005D0AEF" w:rsidRPr="00A01842">
        <w:rPr>
          <w:rFonts w:ascii="Arial" w:hAnsi="Arial" w:cs="Arial"/>
          <w:b/>
        </w:rPr>
        <w:tab/>
      </w:r>
      <w:r w:rsidR="005D0AEF" w:rsidRPr="00537671">
        <w:rPr>
          <w:rFonts w:ascii="Arial" w:hAnsi="Arial" w:cs="Arial"/>
        </w:rPr>
        <w:t xml:space="preserve">à l’ensemble du marché ou de l’accord-cadre </w:t>
      </w:r>
      <w:r w:rsidR="005D0AEF" w:rsidRPr="00537671">
        <w:rPr>
          <w:rFonts w:ascii="Arial" w:hAnsi="Arial" w:cs="Arial"/>
          <w:i/>
          <w:iCs/>
          <w:sz w:val="18"/>
          <w:szCs w:val="18"/>
        </w:rPr>
        <w:t>(en cas de non allotissement) </w:t>
      </w:r>
      <w:r w:rsidR="005D0AEF" w:rsidRPr="00537671">
        <w:rPr>
          <w:rFonts w:ascii="Arial" w:hAnsi="Arial" w:cs="Arial"/>
          <w:iCs/>
        </w:rPr>
        <w:t>;</w:t>
      </w:r>
    </w:p>
    <w:p w14:paraId="177A7D58" w14:textId="77777777" w:rsidR="005D0AEF" w:rsidRPr="002B42C4" w:rsidRDefault="005D0AEF" w:rsidP="005D0AEF">
      <w:pPr>
        <w:tabs>
          <w:tab w:val="left" w:pos="426"/>
          <w:tab w:val="left" w:pos="851"/>
        </w:tabs>
        <w:jc w:val="both"/>
        <w:rPr>
          <w:rFonts w:ascii="Arial" w:hAnsi="Arial" w:cs="Arial"/>
        </w:rPr>
      </w:pPr>
    </w:p>
    <w:p w14:paraId="51275E47" w14:textId="77777777" w:rsidR="005D0AEF" w:rsidRPr="002B42C4" w:rsidRDefault="00BE741E" w:rsidP="005D0AEF">
      <w:pPr>
        <w:pStyle w:val="fcasegauche"/>
        <w:tabs>
          <w:tab w:val="left" w:pos="851"/>
        </w:tabs>
        <w:spacing w:after="0"/>
        <w:ind w:left="851" w:firstLine="0"/>
        <w:rPr>
          <w:rFonts w:ascii="Arial" w:hAnsi="Arial" w:cs="Arial"/>
        </w:rPr>
      </w:pPr>
      <w:r w:rsidRPr="002B42C4">
        <w:rPr>
          <w:rFonts w:ascii="Arial" w:hAnsi="Arial" w:cs="Arial"/>
        </w:rPr>
        <w:fldChar w:fldCharType="begin">
          <w:ffData>
            <w:name w:val=""/>
            <w:enabled/>
            <w:calcOnExit w:val="0"/>
            <w:checkBox>
              <w:size w:val="20"/>
              <w:default w:val="0"/>
            </w:checkBox>
          </w:ffData>
        </w:fldChar>
      </w:r>
      <w:r w:rsidR="005D0AEF" w:rsidRPr="002B42C4">
        <w:rPr>
          <w:rFonts w:ascii="Arial" w:hAnsi="Arial" w:cs="Arial"/>
        </w:rPr>
        <w:instrText xml:space="preserve"> FORMCHECKBOX </w:instrText>
      </w:r>
      <w:r w:rsidR="00C27ED7">
        <w:rPr>
          <w:rFonts w:ascii="Arial" w:hAnsi="Arial" w:cs="Arial"/>
        </w:rPr>
      </w:r>
      <w:r w:rsidR="00C27ED7">
        <w:rPr>
          <w:rFonts w:ascii="Arial" w:hAnsi="Arial" w:cs="Arial"/>
        </w:rPr>
        <w:fldChar w:fldCharType="separate"/>
      </w:r>
      <w:r w:rsidRPr="002B42C4">
        <w:rPr>
          <w:rFonts w:ascii="Arial" w:hAnsi="Arial" w:cs="Arial"/>
        </w:rPr>
        <w:fldChar w:fldCharType="end"/>
      </w:r>
      <w:r w:rsidR="005D0AEF" w:rsidRPr="002B42C4">
        <w:rPr>
          <w:rFonts w:ascii="Arial" w:hAnsi="Arial" w:cs="Arial"/>
        </w:rPr>
        <w:tab/>
        <w:t xml:space="preserve">au lot ou aux lots du marché ou de l’accord-cadre </w:t>
      </w:r>
      <w:r w:rsidR="005D0AEF" w:rsidRPr="002B42C4">
        <w:rPr>
          <w:rFonts w:ascii="Arial" w:hAnsi="Arial" w:cs="Arial"/>
          <w:i/>
          <w:iCs/>
          <w:sz w:val="18"/>
          <w:szCs w:val="18"/>
        </w:rPr>
        <w:t>(en cas d’allotissement)</w:t>
      </w:r>
      <w:r w:rsidR="005D0AEF" w:rsidRPr="002B42C4">
        <w:rPr>
          <w:rFonts w:ascii="Arial" w:hAnsi="Arial" w:cs="Arial"/>
        </w:rPr>
        <w:t> ;</w:t>
      </w:r>
    </w:p>
    <w:p w14:paraId="6E58A44E" w14:textId="77777777" w:rsidR="005D0AEF" w:rsidRPr="002B42C4" w:rsidRDefault="005D0AEF" w:rsidP="005D0AEF">
      <w:pPr>
        <w:pStyle w:val="fcasegauche"/>
        <w:tabs>
          <w:tab w:val="left" w:pos="851"/>
        </w:tabs>
        <w:spacing w:after="0"/>
        <w:ind w:left="851" w:firstLine="0"/>
        <w:rPr>
          <w:rFonts w:ascii="Arial" w:hAnsi="Arial" w:cs="Arial"/>
          <w:i/>
          <w:iCs/>
          <w:sz w:val="18"/>
          <w:szCs w:val="18"/>
        </w:rPr>
      </w:pPr>
    </w:p>
    <w:p w14:paraId="4AD21539" w14:textId="0D7B17D5" w:rsidR="005D0AEF" w:rsidRDefault="00537671" w:rsidP="005D0AEF">
      <w:pPr>
        <w:pStyle w:val="fcasegauche"/>
        <w:tabs>
          <w:tab w:val="left" w:pos="851"/>
        </w:tabs>
        <w:spacing w:after="0"/>
        <w:ind w:left="0" w:firstLine="0"/>
        <w:rPr>
          <w:rFonts w:ascii="Arial" w:hAnsi="Arial" w:cs="Arial"/>
        </w:rPr>
      </w:pPr>
      <w:r>
        <w:rPr>
          <w:rFonts w:ascii="Arial" w:hAnsi="Arial" w:cs="Arial"/>
        </w:rPr>
        <w:tab/>
      </w:r>
      <w:r>
        <w:rPr>
          <w:rFonts w:ascii="Arial" w:hAnsi="Arial" w:cs="Arial"/>
        </w:rPr>
        <w:tab/>
        <w:t>-</w:t>
      </w:r>
      <w:r w:rsidR="001E16FE">
        <w:rPr>
          <w:rFonts w:ascii="Arial" w:hAnsi="Arial" w:cs="Arial"/>
        </w:rPr>
        <w:t xml:space="preserve"> Lot (s) :</w:t>
      </w:r>
    </w:p>
    <w:p w14:paraId="1E80E785" w14:textId="64BBF9F2" w:rsidR="00537671" w:rsidRDefault="00537671" w:rsidP="005D0AEF">
      <w:pPr>
        <w:pStyle w:val="fcasegauche"/>
        <w:tabs>
          <w:tab w:val="left" w:pos="851"/>
        </w:tabs>
        <w:spacing w:after="0"/>
        <w:ind w:left="0" w:firstLine="0"/>
        <w:rPr>
          <w:rFonts w:ascii="Arial" w:hAnsi="Arial" w:cs="Arial"/>
        </w:rPr>
      </w:pPr>
    </w:p>
    <w:p w14:paraId="03635F48" w14:textId="77777777" w:rsidR="00537671" w:rsidRPr="002B42C4" w:rsidRDefault="00537671" w:rsidP="005D0AEF">
      <w:pPr>
        <w:pStyle w:val="fcasegauche"/>
        <w:tabs>
          <w:tab w:val="left" w:pos="851"/>
        </w:tabs>
        <w:spacing w:after="0"/>
        <w:ind w:left="0" w:firstLine="0"/>
        <w:rPr>
          <w:rFonts w:ascii="Arial" w:hAnsi="Arial" w:cs="Arial"/>
        </w:rPr>
      </w:pPr>
    </w:p>
    <w:p w14:paraId="78850039" w14:textId="77777777" w:rsidR="005D0AEF" w:rsidRPr="002B42C4" w:rsidRDefault="005D0AEF" w:rsidP="005D0AEF">
      <w:pPr>
        <w:pStyle w:val="fcasegauche"/>
        <w:numPr>
          <w:ilvl w:val="0"/>
          <w:numId w:val="3"/>
        </w:numPr>
        <w:tabs>
          <w:tab w:val="left" w:pos="851"/>
        </w:tabs>
        <w:spacing w:before="120" w:after="0"/>
        <w:ind w:left="782" w:hanging="357"/>
        <w:rPr>
          <w:rFonts w:ascii="Arial" w:hAnsi="Arial" w:cs="Arial"/>
          <w:iCs/>
        </w:rPr>
      </w:pPr>
      <w:bookmarkStart w:id="0" w:name="_GoBack"/>
      <w:bookmarkEnd w:id="0"/>
    </w:p>
    <w:p w14:paraId="216686B7" w14:textId="58AFA065" w:rsidR="005D0AEF" w:rsidRPr="002B42C4" w:rsidRDefault="00537671" w:rsidP="005D0AEF">
      <w:pPr>
        <w:pStyle w:val="fcasegauche"/>
        <w:tabs>
          <w:tab w:val="left" w:pos="851"/>
        </w:tabs>
        <w:spacing w:after="0"/>
        <w:ind w:left="851" w:firstLine="0"/>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C27ED7">
        <w:rPr>
          <w:rFonts w:ascii="Arial" w:hAnsi="Arial" w:cs="Arial"/>
        </w:rPr>
      </w:r>
      <w:r w:rsidR="00C27ED7">
        <w:rPr>
          <w:rFonts w:ascii="Arial" w:hAnsi="Arial" w:cs="Arial"/>
        </w:rPr>
        <w:fldChar w:fldCharType="separate"/>
      </w:r>
      <w:r>
        <w:rPr>
          <w:rFonts w:ascii="Arial" w:hAnsi="Arial" w:cs="Arial"/>
        </w:rPr>
        <w:fldChar w:fldCharType="end"/>
      </w:r>
      <w:r w:rsidR="005D0AEF" w:rsidRPr="002B42C4">
        <w:rPr>
          <w:rFonts w:ascii="Arial" w:hAnsi="Arial" w:cs="Arial"/>
        </w:rPr>
        <w:tab/>
        <w:t>à l’offre de base.</w:t>
      </w:r>
    </w:p>
    <w:p w14:paraId="754AE5A1" w14:textId="77777777" w:rsidR="005D0AEF" w:rsidRPr="002B42C4" w:rsidRDefault="005D0AEF" w:rsidP="005D0AEF">
      <w:pPr>
        <w:pStyle w:val="fcasegauche"/>
        <w:tabs>
          <w:tab w:val="left" w:pos="851"/>
        </w:tabs>
        <w:spacing w:after="0"/>
        <w:rPr>
          <w:rFonts w:ascii="Arial" w:hAnsi="Arial" w:cs="Arial"/>
        </w:rPr>
      </w:pPr>
    </w:p>
    <w:p w14:paraId="555858CF" w14:textId="77777777" w:rsidR="004B7509" w:rsidRDefault="00BE741E" w:rsidP="005D0AEF">
      <w:pPr>
        <w:pStyle w:val="fcasegauche"/>
        <w:tabs>
          <w:tab w:val="left" w:pos="851"/>
        </w:tabs>
        <w:spacing w:after="0"/>
        <w:ind w:left="851" w:firstLine="0"/>
        <w:rPr>
          <w:rFonts w:ascii="Arial" w:hAnsi="Arial" w:cs="Arial"/>
        </w:rPr>
      </w:pPr>
      <w:r w:rsidRPr="002B42C4">
        <w:rPr>
          <w:rFonts w:ascii="Arial" w:hAnsi="Arial" w:cs="Arial"/>
        </w:rPr>
        <w:fldChar w:fldCharType="begin">
          <w:ffData>
            <w:name w:val=""/>
            <w:enabled/>
            <w:calcOnExit w:val="0"/>
            <w:checkBox>
              <w:size w:val="20"/>
              <w:default w:val="0"/>
            </w:checkBox>
          </w:ffData>
        </w:fldChar>
      </w:r>
      <w:r w:rsidR="005D0AEF" w:rsidRPr="002B42C4">
        <w:rPr>
          <w:rFonts w:ascii="Arial" w:hAnsi="Arial" w:cs="Arial"/>
        </w:rPr>
        <w:instrText xml:space="preserve"> FORMCHECKBOX </w:instrText>
      </w:r>
      <w:r w:rsidR="00C27ED7">
        <w:rPr>
          <w:rFonts w:ascii="Arial" w:hAnsi="Arial" w:cs="Arial"/>
        </w:rPr>
      </w:r>
      <w:r w:rsidR="00C27ED7">
        <w:rPr>
          <w:rFonts w:ascii="Arial" w:hAnsi="Arial" w:cs="Arial"/>
        </w:rPr>
        <w:fldChar w:fldCharType="separate"/>
      </w:r>
      <w:r w:rsidRPr="002B42C4">
        <w:rPr>
          <w:rFonts w:ascii="Arial" w:hAnsi="Arial" w:cs="Arial"/>
        </w:rPr>
        <w:fldChar w:fldCharType="end"/>
      </w:r>
      <w:r w:rsidR="005D0AEF" w:rsidRPr="002B42C4">
        <w:rPr>
          <w:rFonts w:ascii="Arial" w:hAnsi="Arial" w:cs="Arial"/>
        </w:rPr>
        <w:tab/>
        <w:t xml:space="preserve">à la variante suivante : </w:t>
      </w:r>
    </w:p>
    <w:p w14:paraId="3953D8D6" w14:textId="77777777" w:rsidR="004B7509" w:rsidRDefault="004B7509">
      <w:pPr>
        <w:suppressAutoHyphens w:val="0"/>
        <w:rPr>
          <w:rFonts w:ascii="Arial" w:hAnsi="Arial" w:cs="Arial"/>
        </w:rPr>
      </w:pPr>
      <w:r>
        <w:rPr>
          <w:rFonts w:ascii="Arial" w:hAnsi="Arial" w:cs="Arial"/>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2B42C4" w14:paraId="377AB31A" w14:textId="77777777" w:rsidTr="00A92AAF">
        <w:tc>
          <w:tcPr>
            <w:tcW w:w="10277" w:type="dxa"/>
            <w:shd w:val="clear" w:color="auto" w:fill="66CCFF"/>
          </w:tcPr>
          <w:p w14:paraId="60B26933" w14:textId="77777777" w:rsidR="009B1CD0" w:rsidRPr="002B42C4" w:rsidRDefault="009B1CD0" w:rsidP="009B45B9">
            <w:pPr>
              <w:tabs>
                <w:tab w:val="left" w:pos="-142"/>
                <w:tab w:val="left" w:pos="851"/>
                <w:tab w:val="left" w:pos="4111"/>
              </w:tabs>
              <w:jc w:val="both"/>
              <w:rPr>
                <w:rFonts w:ascii="Arial" w:hAnsi="Arial" w:cs="Arial"/>
              </w:rPr>
            </w:pPr>
            <w:r w:rsidRPr="002B42C4">
              <w:rPr>
                <w:rFonts w:ascii="Arial" w:hAnsi="Arial" w:cs="Arial"/>
                <w:b/>
                <w:sz w:val="22"/>
                <w:szCs w:val="22"/>
              </w:rPr>
              <w:lastRenderedPageBreak/>
              <w:t xml:space="preserve">B - Engagement </w:t>
            </w:r>
            <w:r w:rsidR="00166B56" w:rsidRPr="002B42C4">
              <w:rPr>
                <w:rFonts w:ascii="Arial" w:hAnsi="Arial" w:cs="Arial"/>
                <w:b/>
                <w:sz w:val="22"/>
                <w:szCs w:val="22"/>
              </w:rPr>
              <w:t>du titulaire ou du groupement titulaire</w:t>
            </w:r>
            <w:r w:rsidRPr="002B42C4">
              <w:rPr>
                <w:rFonts w:ascii="Arial" w:hAnsi="Arial" w:cs="Arial"/>
                <w:b/>
                <w:sz w:val="22"/>
                <w:szCs w:val="22"/>
              </w:rPr>
              <w:t>.</w:t>
            </w:r>
          </w:p>
        </w:tc>
      </w:tr>
    </w:tbl>
    <w:p w14:paraId="7935C3A9" w14:textId="77777777" w:rsidR="009B1CD0" w:rsidRPr="002B42C4" w:rsidRDefault="009B1CD0" w:rsidP="006C4338">
      <w:pPr>
        <w:tabs>
          <w:tab w:val="left" w:pos="851"/>
        </w:tabs>
        <w:rPr>
          <w:rFonts w:ascii="Arial" w:hAnsi="Arial" w:cs="Arial"/>
        </w:rPr>
      </w:pPr>
    </w:p>
    <w:p w14:paraId="1EA014B8" w14:textId="77777777" w:rsidR="009B1CD0" w:rsidRPr="002B42C4" w:rsidRDefault="009B1CD0" w:rsidP="006C4338">
      <w:pPr>
        <w:pStyle w:val="Titre2"/>
        <w:tabs>
          <w:tab w:val="left" w:pos="851"/>
          <w:tab w:val="left" w:pos="2268"/>
        </w:tabs>
        <w:rPr>
          <w:rFonts w:ascii="Arial" w:hAnsi="Arial" w:cs="Arial"/>
          <w:i/>
          <w:iCs/>
          <w:sz w:val="18"/>
          <w:szCs w:val="18"/>
        </w:rPr>
      </w:pPr>
      <w:r w:rsidRPr="002B42C4">
        <w:rPr>
          <w:rFonts w:ascii="Arial" w:hAnsi="Arial" w:cs="Arial"/>
          <w:sz w:val="22"/>
          <w:szCs w:val="22"/>
        </w:rPr>
        <w:t xml:space="preserve">B1 - Identification et engagement </w:t>
      </w:r>
      <w:r w:rsidR="00CD185D" w:rsidRPr="002B42C4">
        <w:rPr>
          <w:rFonts w:ascii="Arial" w:hAnsi="Arial" w:cs="Arial"/>
          <w:sz w:val="22"/>
          <w:szCs w:val="22"/>
        </w:rPr>
        <w:t>du titulaire</w:t>
      </w:r>
      <w:r w:rsidR="0021797C" w:rsidRPr="002B42C4">
        <w:rPr>
          <w:rFonts w:ascii="Arial" w:hAnsi="Arial" w:cs="Arial"/>
          <w:sz w:val="22"/>
          <w:szCs w:val="22"/>
        </w:rPr>
        <w:t xml:space="preserve"> ou du groupement titulaire</w:t>
      </w:r>
      <w:r w:rsidRPr="002B42C4">
        <w:rPr>
          <w:rFonts w:ascii="Arial" w:hAnsi="Arial" w:cs="Arial"/>
          <w:sz w:val="22"/>
          <w:szCs w:val="22"/>
        </w:rPr>
        <w:t> :</w:t>
      </w:r>
    </w:p>
    <w:p w14:paraId="7E47A717" w14:textId="77777777" w:rsidR="009B1CD0" w:rsidRPr="002B42C4" w:rsidRDefault="009B1CD0" w:rsidP="006F3DF9">
      <w:pPr>
        <w:pStyle w:val="fcase1ertab"/>
        <w:tabs>
          <w:tab w:val="left" w:pos="851"/>
        </w:tabs>
        <w:rPr>
          <w:rFonts w:ascii="Arial" w:hAnsi="Arial" w:cs="Arial"/>
        </w:rPr>
      </w:pPr>
      <w:r w:rsidRPr="002B42C4">
        <w:rPr>
          <w:rFonts w:ascii="Arial" w:hAnsi="Arial" w:cs="Arial"/>
          <w:i/>
          <w:iCs/>
          <w:sz w:val="18"/>
          <w:szCs w:val="18"/>
        </w:rPr>
        <w:t>(Cocher les cases correspondantes.)</w:t>
      </w:r>
    </w:p>
    <w:p w14:paraId="1DE20BCD" w14:textId="77777777" w:rsidR="009B1CD0" w:rsidRPr="002B42C4" w:rsidRDefault="009B1CD0" w:rsidP="005846FB">
      <w:pPr>
        <w:tabs>
          <w:tab w:val="left" w:pos="851"/>
        </w:tabs>
        <w:rPr>
          <w:rFonts w:ascii="Arial" w:hAnsi="Arial" w:cs="Arial"/>
        </w:rPr>
      </w:pPr>
    </w:p>
    <w:p w14:paraId="03EB876D" w14:textId="77777777" w:rsidR="009B1CD0" w:rsidRPr="002B42C4" w:rsidRDefault="009B1CD0" w:rsidP="005846FB">
      <w:pPr>
        <w:tabs>
          <w:tab w:val="left" w:pos="851"/>
        </w:tabs>
        <w:jc w:val="both"/>
        <w:rPr>
          <w:rFonts w:ascii="Arial" w:hAnsi="Arial" w:cs="Arial"/>
        </w:rPr>
      </w:pPr>
      <w:r w:rsidRPr="002B42C4">
        <w:rPr>
          <w:rFonts w:ascii="Arial" w:hAnsi="Arial" w:cs="Arial"/>
        </w:rPr>
        <w:t>Après avoir pris connaissance des pièces constitutives du marché ou de l’accord-cadre suivantes,</w:t>
      </w:r>
    </w:p>
    <w:p w14:paraId="7DB70CCD" w14:textId="77777777" w:rsidR="009B1CD0" w:rsidRPr="002B42C4" w:rsidRDefault="00BE741E" w:rsidP="005846FB">
      <w:pPr>
        <w:tabs>
          <w:tab w:val="left" w:pos="851"/>
        </w:tabs>
        <w:spacing w:before="120"/>
        <w:ind w:left="1135" w:hanging="284"/>
        <w:jc w:val="both"/>
        <w:rPr>
          <w:rFonts w:ascii="Arial" w:hAnsi="Arial" w:cs="Arial"/>
          <w:b/>
        </w:rPr>
      </w:pPr>
      <w:r w:rsidRPr="002B42C4">
        <w:rPr>
          <w:rFonts w:ascii="Arial" w:hAnsi="Arial" w:cs="Arial"/>
          <w:b/>
        </w:rPr>
        <w:fldChar w:fldCharType="begin">
          <w:ffData>
            <w:name w:val=""/>
            <w:enabled/>
            <w:calcOnExit w:val="0"/>
            <w:checkBox>
              <w:size w:val="20"/>
              <w:default w:val="1"/>
            </w:checkBox>
          </w:ffData>
        </w:fldChar>
      </w:r>
      <w:r w:rsidR="009C3E8E" w:rsidRPr="002B42C4">
        <w:rPr>
          <w:rFonts w:ascii="Arial" w:hAnsi="Arial" w:cs="Arial"/>
          <w:b/>
        </w:rPr>
        <w:instrText xml:space="preserve"> FORMCHECKBOX </w:instrText>
      </w:r>
      <w:r w:rsidR="00C27ED7">
        <w:rPr>
          <w:rFonts w:ascii="Arial" w:hAnsi="Arial" w:cs="Arial"/>
          <w:b/>
        </w:rPr>
      </w:r>
      <w:r w:rsidR="00C27ED7">
        <w:rPr>
          <w:rFonts w:ascii="Arial" w:hAnsi="Arial" w:cs="Arial"/>
          <w:b/>
        </w:rPr>
        <w:fldChar w:fldCharType="separate"/>
      </w:r>
      <w:r w:rsidRPr="002B42C4">
        <w:rPr>
          <w:rFonts w:ascii="Arial" w:hAnsi="Arial" w:cs="Arial"/>
          <w:b/>
        </w:rPr>
        <w:fldChar w:fldCharType="end"/>
      </w:r>
      <w:r w:rsidR="00A2106F" w:rsidRPr="002B42C4">
        <w:rPr>
          <w:rFonts w:ascii="Arial" w:hAnsi="Arial" w:cs="Arial"/>
          <w:b/>
        </w:rPr>
        <w:t xml:space="preserve"> CCAG :</w:t>
      </w:r>
      <w:r w:rsidR="009C3E8E" w:rsidRPr="002B42C4">
        <w:rPr>
          <w:rFonts w:ascii="Arial" w:hAnsi="Arial" w:cs="Arial"/>
          <w:b/>
        </w:rPr>
        <w:t xml:space="preserve"> CCAG Fournitures cour</w:t>
      </w:r>
      <w:r w:rsidR="00881081">
        <w:rPr>
          <w:rFonts w:ascii="Arial" w:hAnsi="Arial" w:cs="Arial"/>
          <w:b/>
        </w:rPr>
        <w:t>antes et services – arrêté du 30 mars 2021</w:t>
      </w:r>
    </w:p>
    <w:p w14:paraId="72731B1E" w14:textId="4A3AE1F7" w:rsidR="009B1CD0" w:rsidRPr="002B42C4" w:rsidRDefault="00BE741E" w:rsidP="00710FD6">
      <w:pPr>
        <w:tabs>
          <w:tab w:val="left" w:pos="851"/>
        </w:tabs>
        <w:spacing w:before="120"/>
        <w:ind w:left="1135" w:hanging="284"/>
        <w:jc w:val="both"/>
        <w:rPr>
          <w:rFonts w:ascii="Arial" w:hAnsi="Arial" w:cs="Arial"/>
          <w:b/>
        </w:rPr>
      </w:pPr>
      <w:r w:rsidRPr="00A44C35">
        <w:rPr>
          <w:rFonts w:ascii="Arial" w:hAnsi="Arial" w:cs="Arial"/>
          <w:b/>
        </w:rPr>
        <w:fldChar w:fldCharType="begin">
          <w:ffData>
            <w:name w:val=""/>
            <w:enabled/>
            <w:calcOnExit w:val="0"/>
            <w:checkBox>
              <w:size w:val="20"/>
              <w:default w:val="1"/>
            </w:checkBox>
          </w:ffData>
        </w:fldChar>
      </w:r>
      <w:r w:rsidR="009C3E8E" w:rsidRPr="00A44C35">
        <w:rPr>
          <w:rFonts w:ascii="Arial" w:hAnsi="Arial" w:cs="Arial"/>
          <w:b/>
        </w:rPr>
        <w:instrText xml:space="preserve"> FORMCHECKBOX </w:instrText>
      </w:r>
      <w:r w:rsidR="00C27ED7">
        <w:rPr>
          <w:rFonts w:ascii="Arial" w:hAnsi="Arial" w:cs="Arial"/>
          <w:b/>
        </w:rPr>
      </w:r>
      <w:r w:rsidR="00C27ED7">
        <w:rPr>
          <w:rFonts w:ascii="Arial" w:hAnsi="Arial" w:cs="Arial"/>
          <w:b/>
        </w:rPr>
        <w:fldChar w:fldCharType="separate"/>
      </w:r>
      <w:r w:rsidRPr="00A44C35">
        <w:rPr>
          <w:rFonts w:ascii="Arial" w:hAnsi="Arial" w:cs="Arial"/>
          <w:b/>
        </w:rPr>
        <w:fldChar w:fldCharType="end"/>
      </w:r>
      <w:r w:rsidR="00496914" w:rsidRPr="00A44C35">
        <w:rPr>
          <w:rFonts w:ascii="Arial" w:hAnsi="Arial" w:cs="Arial"/>
          <w:b/>
        </w:rPr>
        <w:t xml:space="preserve"> Autres : CCATP N° </w:t>
      </w:r>
      <w:r w:rsidR="00A44C35" w:rsidRPr="00A44C35">
        <w:rPr>
          <w:rFonts w:ascii="Arial" w:hAnsi="Arial" w:cs="Arial"/>
          <w:b/>
        </w:rPr>
        <w:t>2024DAEM0071</w:t>
      </w:r>
      <w:r w:rsidR="00485A14" w:rsidRPr="00A44C35">
        <w:rPr>
          <w:rFonts w:ascii="Arial" w:hAnsi="Arial" w:cs="Arial"/>
          <w:b/>
        </w:rPr>
        <w:t xml:space="preserve"> </w:t>
      </w:r>
      <w:r w:rsidR="00430FE7" w:rsidRPr="00A44C35">
        <w:rPr>
          <w:rFonts w:ascii="Arial" w:hAnsi="Arial" w:cs="Arial"/>
          <w:b/>
        </w:rPr>
        <w:t>ou tout autre document relatif à cette consultation</w:t>
      </w:r>
    </w:p>
    <w:p w14:paraId="44E43779" w14:textId="77777777" w:rsidR="009B1CD0" w:rsidRPr="002B42C4" w:rsidRDefault="009B1CD0" w:rsidP="00710FD6">
      <w:pPr>
        <w:tabs>
          <w:tab w:val="left" w:pos="851"/>
        </w:tabs>
        <w:jc w:val="both"/>
        <w:rPr>
          <w:rFonts w:ascii="Arial" w:hAnsi="Arial" w:cs="Arial"/>
        </w:rPr>
      </w:pPr>
    </w:p>
    <w:p w14:paraId="0230F441" w14:textId="77777777" w:rsidR="009B1CD0" w:rsidRPr="002B42C4" w:rsidRDefault="009B1CD0" w:rsidP="00E47798">
      <w:pPr>
        <w:tabs>
          <w:tab w:val="left" w:pos="851"/>
        </w:tabs>
        <w:jc w:val="both"/>
        <w:rPr>
          <w:rFonts w:ascii="Arial" w:hAnsi="Arial" w:cs="Arial"/>
        </w:rPr>
      </w:pPr>
      <w:r w:rsidRPr="002B42C4">
        <w:rPr>
          <w:rFonts w:ascii="Arial" w:hAnsi="Arial" w:cs="Arial"/>
        </w:rPr>
        <w:t>et conformément à leurs clauses,</w:t>
      </w:r>
    </w:p>
    <w:p w14:paraId="2B17062E" w14:textId="77777777" w:rsidR="009B1CD0" w:rsidRPr="002B42C4" w:rsidRDefault="009B1CD0" w:rsidP="0083205E">
      <w:pPr>
        <w:tabs>
          <w:tab w:val="left" w:pos="851"/>
        </w:tabs>
        <w:jc w:val="both"/>
        <w:rPr>
          <w:rFonts w:ascii="Arial" w:hAnsi="Arial" w:cs="Arial"/>
        </w:rPr>
      </w:pPr>
    </w:p>
    <w:p w14:paraId="2D54DEC4" w14:textId="77777777" w:rsidR="009B1CD0" w:rsidRPr="004A11E9" w:rsidRDefault="00BE741E" w:rsidP="0083205E">
      <w:pPr>
        <w:tabs>
          <w:tab w:val="left" w:pos="851"/>
        </w:tabs>
        <w:ind w:left="851"/>
        <w:jc w:val="both"/>
        <w:rPr>
          <w:rFonts w:ascii="Arial" w:hAnsi="Arial" w:cs="Arial"/>
        </w:rPr>
      </w:pPr>
      <w:r w:rsidRPr="004A11E9">
        <w:rPr>
          <w:rFonts w:ascii="Arial" w:hAnsi="Arial" w:cs="Arial"/>
        </w:rPr>
        <w:fldChar w:fldCharType="begin">
          <w:ffData>
            <w:name w:val=""/>
            <w:enabled/>
            <w:calcOnExit w:val="0"/>
            <w:checkBox>
              <w:size w:val="20"/>
              <w:default w:val="0"/>
            </w:checkBox>
          </w:ffData>
        </w:fldChar>
      </w:r>
      <w:r w:rsidR="007D7A65" w:rsidRPr="004A11E9">
        <w:rPr>
          <w:rFonts w:ascii="Arial" w:hAnsi="Arial" w:cs="Arial"/>
        </w:rPr>
        <w:instrText xml:space="preserve"> FORMCHECKBOX </w:instrText>
      </w:r>
      <w:r w:rsidR="00C27ED7">
        <w:rPr>
          <w:rFonts w:ascii="Arial" w:hAnsi="Arial" w:cs="Arial"/>
        </w:rPr>
      </w:r>
      <w:r w:rsidR="00C27ED7">
        <w:rPr>
          <w:rFonts w:ascii="Arial" w:hAnsi="Arial" w:cs="Arial"/>
        </w:rPr>
        <w:fldChar w:fldCharType="separate"/>
      </w:r>
      <w:r w:rsidRPr="004A11E9">
        <w:rPr>
          <w:rFonts w:ascii="Arial" w:hAnsi="Arial" w:cs="Arial"/>
        </w:rPr>
        <w:fldChar w:fldCharType="end"/>
      </w:r>
      <w:r w:rsidR="009B1CD0" w:rsidRPr="004A11E9">
        <w:rPr>
          <w:rFonts w:ascii="Arial" w:hAnsi="Arial" w:cs="Arial"/>
        </w:rPr>
        <w:t xml:space="preserve"> Le signataire</w:t>
      </w:r>
    </w:p>
    <w:p w14:paraId="2BF2DDB2" w14:textId="77777777" w:rsidR="009B1CD0" w:rsidRPr="004A11E9" w:rsidRDefault="009B1CD0" w:rsidP="0083205E">
      <w:pPr>
        <w:tabs>
          <w:tab w:val="left" w:pos="851"/>
        </w:tabs>
        <w:jc w:val="both"/>
        <w:rPr>
          <w:rFonts w:ascii="Arial" w:hAnsi="Arial" w:cs="Arial"/>
        </w:rPr>
      </w:pPr>
    </w:p>
    <w:p w14:paraId="1F2FBD00" w14:textId="77777777" w:rsidR="009B1CD0" w:rsidRPr="004A11E9" w:rsidRDefault="00BE741E" w:rsidP="0083205E">
      <w:pPr>
        <w:tabs>
          <w:tab w:val="left" w:pos="851"/>
        </w:tabs>
        <w:spacing w:before="120"/>
        <w:ind w:left="1701"/>
        <w:jc w:val="both"/>
        <w:rPr>
          <w:rFonts w:ascii="Arial" w:hAnsi="Arial" w:cs="Arial"/>
          <w:i/>
          <w:sz w:val="18"/>
          <w:szCs w:val="18"/>
        </w:rPr>
      </w:pPr>
      <w:r w:rsidRPr="004A11E9">
        <w:rPr>
          <w:rFonts w:ascii="Arial" w:hAnsi="Arial" w:cs="Arial"/>
        </w:rPr>
        <w:fldChar w:fldCharType="begin">
          <w:ffData>
            <w:name w:val=""/>
            <w:enabled/>
            <w:calcOnExit w:val="0"/>
            <w:checkBox>
              <w:size w:val="20"/>
              <w:default w:val="0"/>
            </w:checkBox>
          </w:ffData>
        </w:fldChar>
      </w:r>
      <w:r w:rsidR="007D7A65" w:rsidRPr="004A11E9">
        <w:rPr>
          <w:rFonts w:ascii="Arial" w:hAnsi="Arial" w:cs="Arial"/>
        </w:rPr>
        <w:instrText xml:space="preserve"> FORMCHECKBOX </w:instrText>
      </w:r>
      <w:r w:rsidR="00C27ED7">
        <w:rPr>
          <w:rFonts w:ascii="Arial" w:hAnsi="Arial" w:cs="Arial"/>
        </w:rPr>
      </w:r>
      <w:r w:rsidR="00C27ED7">
        <w:rPr>
          <w:rFonts w:ascii="Arial" w:hAnsi="Arial" w:cs="Arial"/>
        </w:rPr>
        <w:fldChar w:fldCharType="separate"/>
      </w:r>
      <w:r w:rsidRPr="004A11E9">
        <w:rPr>
          <w:rFonts w:ascii="Arial" w:hAnsi="Arial" w:cs="Arial"/>
        </w:rPr>
        <w:fldChar w:fldCharType="end"/>
      </w:r>
      <w:r w:rsidR="009B1CD0" w:rsidRPr="004A11E9">
        <w:rPr>
          <w:rFonts w:ascii="Arial" w:hAnsi="Arial" w:cs="Arial"/>
        </w:rPr>
        <w:t xml:space="preserve"> s’engage, sur la base de son offre et pour son propre compte ;</w:t>
      </w:r>
    </w:p>
    <w:p w14:paraId="0572597C" w14:textId="77777777" w:rsidR="009B1CD0" w:rsidRPr="004A11E9" w:rsidRDefault="009B1CD0" w:rsidP="00934503">
      <w:pPr>
        <w:pStyle w:val="En-tte"/>
        <w:tabs>
          <w:tab w:val="clear" w:pos="4536"/>
          <w:tab w:val="clear" w:pos="9072"/>
          <w:tab w:val="left" w:pos="851"/>
        </w:tabs>
        <w:jc w:val="both"/>
        <w:rPr>
          <w:rFonts w:ascii="Arial" w:hAnsi="Arial" w:cs="Arial"/>
        </w:rPr>
      </w:pPr>
      <w:r w:rsidRPr="004A11E9">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EDF8B2B" w14:textId="77777777" w:rsidR="009B1CD0" w:rsidRPr="004A11E9" w:rsidRDefault="009B1CD0" w:rsidP="00CD46CC">
      <w:pPr>
        <w:tabs>
          <w:tab w:val="left" w:pos="851"/>
        </w:tabs>
        <w:jc w:val="both"/>
        <w:rPr>
          <w:rFonts w:ascii="Arial" w:hAnsi="Arial" w:cs="Arial"/>
        </w:rPr>
      </w:pPr>
    </w:p>
    <w:p w14:paraId="30EAAF0A" w14:textId="77777777" w:rsidR="009B1CD0" w:rsidRPr="004A11E9" w:rsidRDefault="009B1CD0" w:rsidP="009B45B9">
      <w:pPr>
        <w:tabs>
          <w:tab w:val="left" w:pos="851"/>
        </w:tabs>
        <w:jc w:val="both"/>
        <w:rPr>
          <w:rFonts w:ascii="Arial" w:hAnsi="Arial" w:cs="Arial"/>
        </w:rPr>
      </w:pPr>
    </w:p>
    <w:p w14:paraId="3649D1E0" w14:textId="77777777" w:rsidR="009B1CD0" w:rsidRPr="004A11E9" w:rsidRDefault="009B1CD0" w:rsidP="009B45B9">
      <w:pPr>
        <w:tabs>
          <w:tab w:val="left" w:pos="851"/>
        </w:tabs>
        <w:jc w:val="both"/>
        <w:rPr>
          <w:rFonts w:ascii="Arial" w:hAnsi="Arial" w:cs="Arial"/>
        </w:rPr>
      </w:pPr>
    </w:p>
    <w:p w14:paraId="49053D8A" w14:textId="77777777" w:rsidR="009B1CD0" w:rsidRPr="004A11E9" w:rsidRDefault="00BE741E" w:rsidP="009B45B9">
      <w:pPr>
        <w:tabs>
          <w:tab w:val="left" w:pos="851"/>
        </w:tabs>
        <w:ind w:left="1701"/>
        <w:jc w:val="both"/>
        <w:rPr>
          <w:rFonts w:ascii="Arial" w:hAnsi="Arial" w:cs="Arial"/>
          <w:i/>
          <w:sz w:val="18"/>
          <w:szCs w:val="18"/>
        </w:rPr>
      </w:pPr>
      <w:r w:rsidRPr="004A11E9">
        <w:rPr>
          <w:rFonts w:ascii="Arial" w:hAnsi="Arial" w:cs="Arial"/>
        </w:rPr>
        <w:fldChar w:fldCharType="begin">
          <w:ffData>
            <w:name w:val=""/>
            <w:enabled/>
            <w:calcOnExit w:val="0"/>
            <w:checkBox>
              <w:size w:val="20"/>
              <w:default w:val="0"/>
            </w:checkBox>
          </w:ffData>
        </w:fldChar>
      </w:r>
      <w:r w:rsidR="007D7A65" w:rsidRPr="004A11E9">
        <w:rPr>
          <w:rFonts w:ascii="Arial" w:hAnsi="Arial" w:cs="Arial"/>
        </w:rPr>
        <w:instrText xml:space="preserve"> FORMCHECKBOX </w:instrText>
      </w:r>
      <w:r w:rsidR="00C27ED7">
        <w:rPr>
          <w:rFonts w:ascii="Arial" w:hAnsi="Arial" w:cs="Arial"/>
        </w:rPr>
      </w:r>
      <w:r w:rsidR="00C27ED7">
        <w:rPr>
          <w:rFonts w:ascii="Arial" w:hAnsi="Arial" w:cs="Arial"/>
        </w:rPr>
        <w:fldChar w:fldCharType="separate"/>
      </w:r>
      <w:r w:rsidRPr="004A11E9">
        <w:rPr>
          <w:rFonts w:ascii="Arial" w:hAnsi="Arial" w:cs="Arial"/>
        </w:rPr>
        <w:fldChar w:fldCharType="end"/>
      </w:r>
      <w:r w:rsidR="009B1CD0" w:rsidRPr="004A11E9">
        <w:rPr>
          <w:rFonts w:ascii="Arial" w:hAnsi="Arial" w:cs="Arial"/>
        </w:rPr>
        <w:t xml:space="preserve"> engage la société ……………………… sur la base de son offre ;</w:t>
      </w:r>
    </w:p>
    <w:p w14:paraId="6916B5B1" w14:textId="77777777" w:rsidR="009B1CD0" w:rsidRPr="004A11E9" w:rsidRDefault="009B1CD0" w:rsidP="009B45B9">
      <w:pPr>
        <w:pStyle w:val="En-tte"/>
        <w:tabs>
          <w:tab w:val="clear" w:pos="4536"/>
          <w:tab w:val="clear" w:pos="9072"/>
          <w:tab w:val="left" w:pos="851"/>
        </w:tabs>
        <w:jc w:val="both"/>
        <w:rPr>
          <w:rFonts w:ascii="Arial" w:hAnsi="Arial" w:cs="Arial"/>
        </w:rPr>
      </w:pPr>
      <w:r w:rsidRPr="004A11E9">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74529FC" w14:textId="77777777" w:rsidR="009B1CD0" w:rsidRPr="004A11E9" w:rsidRDefault="009B1CD0" w:rsidP="009B45B9">
      <w:pPr>
        <w:tabs>
          <w:tab w:val="left" w:pos="851"/>
        </w:tabs>
        <w:jc w:val="both"/>
        <w:rPr>
          <w:rFonts w:ascii="Arial" w:hAnsi="Arial" w:cs="Arial"/>
        </w:rPr>
      </w:pPr>
    </w:p>
    <w:p w14:paraId="2368647E" w14:textId="77777777" w:rsidR="009B1CD0" w:rsidRPr="004A11E9" w:rsidRDefault="009B1CD0" w:rsidP="009B45B9">
      <w:pPr>
        <w:tabs>
          <w:tab w:val="left" w:pos="851"/>
        </w:tabs>
        <w:jc w:val="both"/>
        <w:rPr>
          <w:rFonts w:ascii="Arial" w:hAnsi="Arial" w:cs="Arial"/>
        </w:rPr>
      </w:pPr>
    </w:p>
    <w:p w14:paraId="76E3F53C" w14:textId="77777777" w:rsidR="009B1CD0" w:rsidRPr="004A11E9" w:rsidRDefault="009B1CD0" w:rsidP="009B45B9">
      <w:pPr>
        <w:tabs>
          <w:tab w:val="left" w:pos="851"/>
        </w:tabs>
        <w:jc w:val="both"/>
        <w:rPr>
          <w:rFonts w:ascii="Arial" w:hAnsi="Arial" w:cs="Arial"/>
        </w:rPr>
      </w:pPr>
    </w:p>
    <w:p w14:paraId="2243F93B" w14:textId="77777777" w:rsidR="009B1CD0" w:rsidRPr="004A11E9" w:rsidRDefault="00BE741E" w:rsidP="009B45B9">
      <w:pPr>
        <w:pStyle w:val="fcase1ertab"/>
        <w:tabs>
          <w:tab w:val="left" w:pos="851"/>
        </w:tabs>
        <w:spacing w:before="120"/>
        <w:ind w:left="851" w:firstLine="0"/>
        <w:rPr>
          <w:rFonts w:ascii="Arial" w:hAnsi="Arial" w:cs="Arial"/>
          <w:i/>
          <w:sz w:val="18"/>
          <w:szCs w:val="18"/>
        </w:rPr>
      </w:pPr>
      <w:r w:rsidRPr="004A11E9">
        <w:rPr>
          <w:rFonts w:ascii="Arial" w:hAnsi="Arial" w:cs="Arial"/>
        </w:rPr>
        <w:fldChar w:fldCharType="begin">
          <w:ffData>
            <w:name w:val=""/>
            <w:enabled/>
            <w:calcOnExit w:val="0"/>
            <w:checkBox>
              <w:size w:val="20"/>
              <w:default w:val="0"/>
            </w:checkBox>
          </w:ffData>
        </w:fldChar>
      </w:r>
      <w:r w:rsidR="007D7A65" w:rsidRPr="004A11E9">
        <w:rPr>
          <w:rFonts w:ascii="Arial" w:hAnsi="Arial" w:cs="Arial"/>
        </w:rPr>
        <w:instrText xml:space="preserve"> FORMCHECKBOX </w:instrText>
      </w:r>
      <w:r w:rsidR="00C27ED7">
        <w:rPr>
          <w:rFonts w:ascii="Arial" w:hAnsi="Arial" w:cs="Arial"/>
        </w:rPr>
      </w:r>
      <w:r w:rsidR="00C27ED7">
        <w:rPr>
          <w:rFonts w:ascii="Arial" w:hAnsi="Arial" w:cs="Arial"/>
        </w:rPr>
        <w:fldChar w:fldCharType="separate"/>
      </w:r>
      <w:r w:rsidRPr="004A11E9">
        <w:rPr>
          <w:rFonts w:ascii="Arial" w:hAnsi="Arial" w:cs="Arial"/>
        </w:rPr>
        <w:fldChar w:fldCharType="end"/>
      </w:r>
      <w:r w:rsidR="009B1CD0" w:rsidRPr="004A11E9">
        <w:rPr>
          <w:rFonts w:ascii="Arial" w:hAnsi="Arial" w:cs="Arial"/>
        </w:rPr>
        <w:t xml:space="preserve"> L’ensemble des membres du groupement s’engagent, sur la base de l’offre du groupement ;</w:t>
      </w:r>
    </w:p>
    <w:p w14:paraId="24BD1EC8" w14:textId="77777777" w:rsidR="009B1CD0" w:rsidRPr="002B42C4" w:rsidRDefault="009B1CD0" w:rsidP="009B45B9">
      <w:pPr>
        <w:tabs>
          <w:tab w:val="left" w:pos="851"/>
        </w:tabs>
        <w:jc w:val="both"/>
        <w:rPr>
          <w:rFonts w:ascii="Arial" w:hAnsi="Arial" w:cs="Arial"/>
        </w:rPr>
      </w:pPr>
      <w:r w:rsidRPr="004A11E9">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4A11E9">
        <w:rPr>
          <w:rFonts w:ascii="Arial" w:hAnsi="Arial" w:cs="Arial"/>
          <w:i/>
          <w:iCs/>
          <w:sz w:val="18"/>
          <w:szCs w:val="18"/>
        </w:rPr>
        <w:t>]</w:t>
      </w:r>
    </w:p>
    <w:p w14:paraId="0652AA0A" w14:textId="77777777" w:rsidR="009B1CD0" w:rsidRPr="002B42C4" w:rsidRDefault="009B1CD0" w:rsidP="009B45B9">
      <w:pPr>
        <w:pStyle w:val="fcase1ertab"/>
        <w:tabs>
          <w:tab w:val="left" w:pos="851"/>
        </w:tabs>
        <w:ind w:left="0" w:firstLine="0"/>
        <w:rPr>
          <w:rFonts w:ascii="Arial" w:hAnsi="Arial" w:cs="Arial"/>
        </w:rPr>
      </w:pPr>
    </w:p>
    <w:p w14:paraId="2C51EAC5" w14:textId="77777777" w:rsidR="009B1CD0" w:rsidRPr="002B42C4" w:rsidRDefault="009B1CD0" w:rsidP="009B45B9">
      <w:pPr>
        <w:pStyle w:val="fcase1ertab"/>
        <w:tabs>
          <w:tab w:val="left" w:pos="851"/>
        </w:tabs>
        <w:ind w:left="0" w:firstLine="0"/>
        <w:rPr>
          <w:rFonts w:ascii="Arial" w:hAnsi="Arial" w:cs="Arial"/>
        </w:rPr>
      </w:pPr>
    </w:p>
    <w:p w14:paraId="5DA856B0" w14:textId="77777777" w:rsidR="009B1CD0" w:rsidRPr="002B42C4" w:rsidRDefault="009B1CD0" w:rsidP="009B45B9">
      <w:pPr>
        <w:pStyle w:val="fcase1ertab"/>
        <w:tabs>
          <w:tab w:val="left" w:pos="851"/>
        </w:tabs>
        <w:ind w:left="0" w:firstLine="0"/>
        <w:rPr>
          <w:rFonts w:ascii="Arial" w:hAnsi="Arial" w:cs="Arial"/>
        </w:rPr>
      </w:pPr>
    </w:p>
    <w:p w14:paraId="1E1296F3" w14:textId="77777777" w:rsidR="009B1CD0" w:rsidRPr="002B42C4" w:rsidRDefault="009B1CD0" w:rsidP="009B45B9">
      <w:pPr>
        <w:pStyle w:val="fcase1ertab"/>
        <w:tabs>
          <w:tab w:val="left" w:pos="851"/>
        </w:tabs>
        <w:ind w:left="0" w:firstLine="0"/>
        <w:rPr>
          <w:rFonts w:ascii="Arial" w:hAnsi="Arial" w:cs="Arial"/>
        </w:rPr>
      </w:pPr>
      <w:r w:rsidRPr="002B42C4">
        <w:rPr>
          <w:rFonts w:ascii="Arial" w:hAnsi="Arial" w:cs="Arial"/>
        </w:rPr>
        <w:t>à livrer les fournitures demandées ou à exécuter les prestations</w:t>
      </w:r>
      <w:r w:rsidR="00AC7705" w:rsidRPr="002B42C4">
        <w:rPr>
          <w:rFonts w:ascii="Arial" w:hAnsi="Arial" w:cs="Arial"/>
        </w:rPr>
        <w:t xml:space="preserve"> / travaux</w:t>
      </w:r>
      <w:r w:rsidRPr="002B42C4">
        <w:rPr>
          <w:rFonts w:ascii="Arial" w:hAnsi="Arial" w:cs="Arial"/>
        </w:rPr>
        <w:t xml:space="preserve"> demandées :</w:t>
      </w:r>
    </w:p>
    <w:p w14:paraId="4A35A92A" w14:textId="77777777" w:rsidR="009B1CD0" w:rsidRPr="002B42C4" w:rsidRDefault="00BE741E" w:rsidP="009B45B9">
      <w:pPr>
        <w:pStyle w:val="fcase1ertab"/>
        <w:tabs>
          <w:tab w:val="clear" w:pos="426"/>
          <w:tab w:val="left" w:pos="851"/>
        </w:tabs>
        <w:spacing w:before="120"/>
        <w:ind w:left="0" w:firstLine="851"/>
        <w:rPr>
          <w:rFonts w:ascii="Arial" w:hAnsi="Arial" w:cs="Arial"/>
        </w:rPr>
      </w:pPr>
      <w:r w:rsidRPr="002B42C4">
        <w:rPr>
          <w:rFonts w:ascii="Arial" w:hAnsi="Arial" w:cs="Arial"/>
        </w:rPr>
        <w:fldChar w:fldCharType="begin">
          <w:ffData>
            <w:name w:val=""/>
            <w:enabled/>
            <w:calcOnExit w:val="0"/>
            <w:checkBox>
              <w:size w:val="20"/>
              <w:default w:val="0"/>
            </w:checkBox>
          </w:ffData>
        </w:fldChar>
      </w:r>
      <w:r w:rsidR="007D7A65" w:rsidRPr="002B42C4">
        <w:rPr>
          <w:rFonts w:ascii="Arial" w:hAnsi="Arial" w:cs="Arial"/>
        </w:rPr>
        <w:instrText xml:space="preserve"> FORMCHECKBOX </w:instrText>
      </w:r>
      <w:r w:rsidR="00C27ED7">
        <w:rPr>
          <w:rFonts w:ascii="Arial" w:hAnsi="Arial" w:cs="Arial"/>
        </w:rPr>
      </w:r>
      <w:r w:rsidR="00C27ED7">
        <w:rPr>
          <w:rFonts w:ascii="Arial" w:hAnsi="Arial" w:cs="Arial"/>
        </w:rPr>
        <w:fldChar w:fldCharType="separate"/>
      </w:r>
      <w:r w:rsidRPr="002B42C4">
        <w:rPr>
          <w:rFonts w:ascii="Arial" w:hAnsi="Arial" w:cs="Arial"/>
        </w:rPr>
        <w:fldChar w:fldCharType="end"/>
      </w:r>
      <w:r w:rsidR="009B1CD0" w:rsidRPr="002B42C4">
        <w:rPr>
          <w:rFonts w:ascii="Arial" w:hAnsi="Arial" w:cs="Arial"/>
        </w:rPr>
        <w:t xml:space="preserve"> aux prix indiqués ci-dessous ;</w:t>
      </w:r>
    </w:p>
    <w:p w14:paraId="07A795A4" w14:textId="77777777" w:rsidR="009B1CD0" w:rsidRPr="002B42C4" w:rsidRDefault="00BE741E" w:rsidP="009B45B9">
      <w:pPr>
        <w:tabs>
          <w:tab w:val="left" w:pos="426"/>
          <w:tab w:val="left" w:pos="851"/>
        </w:tabs>
        <w:spacing w:before="120"/>
        <w:ind w:left="1701"/>
        <w:jc w:val="both"/>
        <w:rPr>
          <w:rFonts w:ascii="Arial" w:hAnsi="Arial" w:cs="Arial"/>
        </w:rPr>
      </w:pPr>
      <w:r w:rsidRPr="002B42C4">
        <w:rPr>
          <w:rFonts w:ascii="Arial" w:hAnsi="Arial" w:cs="Arial"/>
        </w:rPr>
        <w:fldChar w:fldCharType="begin">
          <w:ffData>
            <w:name w:val=""/>
            <w:enabled/>
            <w:calcOnExit w:val="0"/>
            <w:checkBox>
              <w:size w:val="20"/>
              <w:default w:val="0"/>
            </w:checkBox>
          </w:ffData>
        </w:fldChar>
      </w:r>
      <w:r w:rsidR="007D7A65" w:rsidRPr="002B42C4">
        <w:rPr>
          <w:rFonts w:ascii="Arial" w:hAnsi="Arial" w:cs="Arial"/>
        </w:rPr>
        <w:instrText xml:space="preserve"> FORMCHECKBOX </w:instrText>
      </w:r>
      <w:r w:rsidR="00C27ED7">
        <w:rPr>
          <w:rFonts w:ascii="Arial" w:hAnsi="Arial" w:cs="Arial"/>
        </w:rPr>
      </w:r>
      <w:r w:rsidR="00C27ED7">
        <w:rPr>
          <w:rFonts w:ascii="Arial" w:hAnsi="Arial" w:cs="Arial"/>
        </w:rPr>
        <w:fldChar w:fldCharType="separate"/>
      </w:r>
      <w:r w:rsidRPr="002B42C4">
        <w:rPr>
          <w:rFonts w:ascii="Arial" w:hAnsi="Arial" w:cs="Arial"/>
        </w:rPr>
        <w:fldChar w:fldCharType="end"/>
      </w:r>
      <w:r w:rsidR="009B1CD0" w:rsidRPr="002B42C4">
        <w:rPr>
          <w:rFonts w:ascii="Arial" w:hAnsi="Arial" w:cs="Arial"/>
        </w:rPr>
        <w:t xml:space="preserve"> Taux de la TVA : </w:t>
      </w:r>
    </w:p>
    <w:p w14:paraId="43245ED6" w14:textId="77777777" w:rsidR="009B1CD0" w:rsidRPr="002B42C4" w:rsidRDefault="00BE741E" w:rsidP="009B45B9">
      <w:pPr>
        <w:tabs>
          <w:tab w:val="left" w:pos="426"/>
          <w:tab w:val="left" w:pos="851"/>
        </w:tabs>
        <w:spacing w:before="240"/>
        <w:ind w:left="1701"/>
        <w:jc w:val="both"/>
        <w:rPr>
          <w:rFonts w:ascii="Arial" w:hAnsi="Arial" w:cs="Arial"/>
        </w:rPr>
      </w:pPr>
      <w:r w:rsidRPr="002B42C4">
        <w:rPr>
          <w:rFonts w:ascii="Arial" w:hAnsi="Arial" w:cs="Arial"/>
        </w:rPr>
        <w:fldChar w:fldCharType="begin">
          <w:ffData>
            <w:name w:val=""/>
            <w:enabled/>
            <w:calcOnExit w:val="0"/>
            <w:checkBox>
              <w:size w:val="20"/>
              <w:default w:val="0"/>
            </w:checkBox>
          </w:ffData>
        </w:fldChar>
      </w:r>
      <w:r w:rsidR="007D7A65" w:rsidRPr="002B42C4">
        <w:rPr>
          <w:rFonts w:ascii="Arial" w:hAnsi="Arial" w:cs="Arial"/>
        </w:rPr>
        <w:instrText xml:space="preserve"> FORMCHECKBOX </w:instrText>
      </w:r>
      <w:r w:rsidR="00C27ED7">
        <w:rPr>
          <w:rFonts w:ascii="Arial" w:hAnsi="Arial" w:cs="Arial"/>
        </w:rPr>
      </w:r>
      <w:r w:rsidR="00C27ED7">
        <w:rPr>
          <w:rFonts w:ascii="Arial" w:hAnsi="Arial" w:cs="Arial"/>
        </w:rPr>
        <w:fldChar w:fldCharType="separate"/>
      </w:r>
      <w:r w:rsidRPr="002B42C4">
        <w:rPr>
          <w:rFonts w:ascii="Arial" w:hAnsi="Arial" w:cs="Arial"/>
        </w:rPr>
        <w:fldChar w:fldCharType="end"/>
      </w:r>
      <w:r w:rsidR="009B1CD0" w:rsidRPr="002B42C4">
        <w:rPr>
          <w:rFonts w:ascii="Arial" w:hAnsi="Arial" w:cs="Arial"/>
        </w:rPr>
        <w:t xml:space="preserve"> Montant hors taxes</w:t>
      </w:r>
      <w:r w:rsidR="009B1CD0" w:rsidRPr="002B42C4">
        <w:rPr>
          <w:rStyle w:val="Caractresdenotedebasdepage"/>
          <w:rFonts w:ascii="Arial" w:hAnsi="Arial" w:cs="Arial"/>
        </w:rPr>
        <w:footnoteReference w:id="1"/>
      </w:r>
      <w:r w:rsidR="009B1CD0" w:rsidRPr="002B42C4">
        <w:rPr>
          <w:rStyle w:val="Caractresdenotedebasdepage"/>
          <w:rFonts w:ascii="Arial" w:hAnsi="Arial" w:cs="Arial"/>
        </w:rPr>
        <w:t> </w:t>
      </w:r>
      <w:r w:rsidR="009B1CD0" w:rsidRPr="002B42C4">
        <w:rPr>
          <w:rFonts w:ascii="Arial" w:hAnsi="Arial" w:cs="Arial"/>
        </w:rPr>
        <w:t>:</w:t>
      </w:r>
    </w:p>
    <w:p w14:paraId="655722AA" w14:textId="77777777" w:rsidR="009B1CD0" w:rsidRPr="002B42C4" w:rsidRDefault="009B1CD0" w:rsidP="009B45B9">
      <w:pPr>
        <w:tabs>
          <w:tab w:val="left" w:pos="426"/>
          <w:tab w:val="left" w:pos="851"/>
        </w:tabs>
        <w:spacing w:before="120"/>
        <w:jc w:val="both"/>
        <w:rPr>
          <w:rFonts w:ascii="Arial" w:hAnsi="Arial" w:cs="Arial"/>
        </w:rPr>
      </w:pPr>
      <w:r w:rsidRPr="002B42C4">
        <w:rPr>
          <w:rFonts w:ascii="Arial" w:hAnsi="Arial" w:cs="Arial"/>
        </w:rPr>
        <w:t>Montant hors taxes arrêté en chiffres à : ……………………………………………………………………………….</w:t>
      </w:r>
    </w:p>
    <w:p w14:paraId="5AD9B550" w14:textId="77777777" w:rsidR="009B1CD0" w:rsidRPr="002B42C4" w:rsidRDefault="009B1CD0" w:rsidP="009B45B9">
      <w:pPr>
        <w:pStyle w:val="fcase1ertab"/>
        <w:tabs>
          <w:tab w:val="left" w:pos="851"/>
        </w:tabs>
        <w:spacing w:before="120"/>
        <w:ind w:left="0" w:firstLine="0"/>
        <w:rPr>
          <w:rFonts w:ascii="Arial" w:hAnsi="Arial" w:cs="Arial"/>
        </w:rPr>
      </w:pPr>
      <w:r w:rsidRPr="002B42C4">
        <w:rPr>
          <w:rFonts w:ascii="Arial" w:hAnsi="Arial" w:cs="Arial"/>
        </w:rPr>
        <w:t>Montant hors taxes arrêté en lettres à : ………………………………………………………...................................</w:t>
      </w:r>
    </w:p>
    <w:p w14:paraId="6D0DAAEE" w14:textId="77777777" w:rsidR="009B1CD0" w:rsidRPr="002B42C4" w:rsidRDefault="00BE741E" w:rsidP="009B45B9">
      <w:pPr>
        <w:tabs>
          <w:tab w:val="left" w:pos="426"/>
          <w:tab w:val="left" w:pos="709"/>
          <w:tab w:val="left" w:pos="851"/>
        </w:tabs>
        <w:spacing w:before="240"/>
        <w:ind w:left="1701"/>
        <w:jc w:val="both"/>
        <w:rPr>
          <w:rFonts w:ascii="Arial" w:hAnsi="Arial" w:cs="Arial"/>
        </w:rPr>
      </w:pPr>
      <w:r w:rsidRPr="002B42C4">
        <w:rPr>
          <w:rFonts w:ascii="Arial" w:hAnsi="Arial" w:cs="Arial"/>
        </w:rPr>
        <w:fldChar w:fldCharType="begin">
          <w:ffData>
            <w:name w:val=""/>
            <w:enabled/>
            <w:calcOnExit w:val="0"/>
            <w:checkBox>
              <w:size w:val="20"/>
              <w:default w:val="0"/>
            </w:checkBox>
          </w:ffData>
        </w:fldChar>
      </w:r>
      <w:r w:rsidR="007D7A65" w:rsidRPr="002B42C4">
        <w:rPr>
          <w:rFonts w:ascii="Arial" w:hAnsi="Arial" w:cs="Arial"/>
        </w:rPr>
        <w:instrText xml:space="preserve"> FORMCHECKBOX </w:instrText>
      </w:r>
      <w:r w:rsidR="00C27ED7">
        <w:rPr>
          <w:rFonts w:ascii="Arial" w:hAnsi="Arial" w:cs="Arial"/>
        </w:rPr>
      </w:r>
      <w:r w:rsidR="00C27ED7">
        <w:rPr>
          <w:rFonts w:ascii="Arial" w:hAnsi="Arial" w:cs="Arial"/>
        </w:rPr>
        <w:fldChar w:fldCharType="separate"/>
      </w:r>
      <w:r w:rsidRPr="002B42C4">
        <w:rPr>
          <w:rFonts w:ascii="Arial" w:hAnsi="Arial" w:cs="Arial"/>
        </w:rPr>
        <w:fldChar w:fldCharType="end"/>
      </w:r>
      <w:r w:rsidR="009B1CD0" w:rsidRPr="002B42C4">
        <w:rPr>
          <w:rFonts w:ascii="Arial" w:hAnsi="Arial" w:cs="Arial"/>
        </w:rPr>
        <w:t xml:space="preserve"> Montant TTC</w:t>
      </w:r>
      <w:r w:rsidR="009B1CD0" w:rsidRPr="002B42C4">
        <w:rPr>
          <w:rStyle w:val="Caractresdenotedebasdepage"/>
          <w:rFonts w:ascii="Arial" w:hAnsi="Arial" w:cs="Arial"/>
        </w:rPr>
        <w:footnoteReference w:customMarkFollows="1" w:id="2"/>
        <w:t>4 </w:t>
      </w:r>
      <w:r w:rsidR="009B1CD0" w:rsidRPr="002B42C4">
        <w:rPr>
          <w:rFonts w:ascii="Arial" w:hAnsi="Arial" w:cs="Arial"/>
        </w:rPr>
        <w:t>:</w:t>
      </w:r>
    </w:p>
    <w:p w14:paraId="406369BE" w14:textId="77777777" w:rsidR="009B1CD0" w:rsidRPr="002B42C4" w:rsidRDefault="009B1CD0" w:rsidP="009B45B9">
      <w:pPr>
        <w:pStyle w:val="fcase1ertab"/>
        <w:tabs>
          <w:tab w:val="left" w:pos="851"/>
        </w:tabs>
        <w:spacing w:before="120"/>
        <w:ind w:left="0" w:firstLine="0"/>
        <w:rPr>
          <w:rFonts w:ascii="Arial" w:hAnsi="Arial" w:cs="Arial"/>
        </w:rPr>
      </w:pPr>
      <w:r w:rsidRPr="002B42C4">
        <w:rPr>
          <w:rFonts w:ascii="Arial" w:hAnsi="Arial" w:cs="Arial"/>
        </w:rPr>
        <w:t>Montant TTC arrêté en chiffres à : ………………………………………………………….......................................</w:t>
      </w:r>
    </w:p>
    <w:p w14:paraId="40DC6C79" w14:textId="77777777" w:rsidR="009B1CD0" w:rsidRPr="002B42C4" w:rsidRDefault="009B1CD0" w:rsidP="009B45B9">
      <w:pPr>
        <w:pStyle w:val="fcase1ertab"/>
        <w:tabs>
          <w:tab w:val="left" w:pos="851"/>
        </w:tabs>
        <w:spacing w:before="120"/>
        <w:ind w:left="0" w:firstLine="0"/>
        <w:rPr>
          <w:rFonts w:ascii="Arial" w:hAnsi="Arial" w:cs="Arial"/>
          <w:u w:val="single"/>
        </w:rPr>
      </w:pPr>
      <w:r w:rsidRPr="002B42C4">
        <w:rPr>
          <w:rFonts w:ascii="Arial" w:hAnsi="Arial" w:cs="Arial"/>
        </w:rPr>
        <w:t>Montant TTC arrêté en lettres à : ………………………………………………………………………………………..</w:t>
      </w:r>
    </w:p>
    <w:p w14:paraId="633A3E9D" w14:textId="77777777" w:rsidR="009B1CD0" w:rsidRPr="002B42C4" w:rsidRDefault="009B1CD0" w:rsidP="009B45B9">
      <w:pPr>
        <w:pStyle w:val="fcase1ertab"/>
        <w:tabs>
          <w:tab w:val="left" w:pos="851"/>
        </w:tabs>
        <w:spacing w:before="120"/>
        <w:ind w:left="0" w:firstLine="0"/>
        <w:rPr>
          <w:rFonts w:ascii="Arial" w:hAnsi="Arial" w:cs="Arial"/>
        </w:rPr>
      </w:pPr>
      <w:r w:rsidRPr="002B42C4">
        <w:rPr>
          <w:rFonts w:ascii="Arial" w:hAnsi="Arial" w:cs="Arial"/>
          <w:u w:val="single"/>
        </w:rPr>
        <w:t>OU</w:t>
      </w:r>
    </w:p>
    <w:p w14:paraId="4C80F303" w14:textId="77777777" w:rsidR="009B1CD0" w:rsidRPr="002B42C4" w:rsidRDefault="00BE741E" w:rsidP="009B45B9">
      <w:pPr>
        <w:pStyle w:val="fcase1ertab"/>
        <w:tabs>
          <w:tab w:val="clear" w:pos="426"/>
          <w:tab w:val="left" w:pos="851"/>
        </w:tabs>
        <w:spacing w:before="120"/>
        <w:ind w:firstLine="142"/>
        <w:rPr>
          <w:rFonts w:ascii="Arial" w:hAnsi="Arial" w:cs="Arial"/>
        </w:rPr>
      </w:pPr>
      <w:r w:rsidRPr="002B42C4">
        <w:rPr>
          <w:rFonts w:ascii="Arial" w:hAnsi="Arial" w:cs="Arial"/>
        </w:rPr>
        <w:fldChar w:fldCharType="begin">
          <w:ffData>
            <w:name w:val=""/>
            <w:enabled/>
            <w:calcOnExit w:val="0"/>
            <w:checkBox>
              <w:size w:val="20"/>
              <w:default w:val="0"/>
            </w:checkBox>
          </w:ffData>
        </w:fldChar>
      </w:r>
      <w:r w:rsidR="007D7A65" w:rsidRPr="002B42C4">
        <w:rPr>
          <w:rFonts w:ascii="Arial" w:hAnsi="Arial" w:cs="Arial"/>
        </w:rPr>
        <w:instrText xml:space="preserve"> FORMCHECKBOX </w:instrText>
      </w:r>
      <w:r w:rsidR="00C27ED7">
        <w:rPr>
          <w:rFonts w:ascii="Arial" w:hAnsi="Arial" w:cs="Arial"/>
        </w:rPr>
      </w:r>
      <w:r w:rsidR="00C27ED7">
        <w:rPr>
          <w:rFonts w:ascii="Arial" w:hAnsi="Arial" w:cs="Arial"/>
        </w:rPr>
        <w:fldChar w:fldCharType="separate"/>
      </w:r>
      <w:r w:rsidRPr="002B42C4">
        <w:rPr>
          <w:rFonts w:ascii="Arial" w:hAnsi="Arial" w:cs="Arial"/>
        </w:rPr>
        <w:fldChar w:fldCharType="end"/>
      </w:r>
      <w:r w:rsidR="009B1CD0" w:rsidRPr="002B42C4">
        <w:rPr>
          <w:rFonts w:ascii="Arial" w:hAnsi="Arial" w:cs="Arial"/>
        </w:rPr>
        <w:t xml:space="preserve"> aux prix indiqués dans l’annexe financière jointe au présent document.</w:t>
      </w:r>
    </w:p>
    <w:p w14:paraId="09F79C1A" w14:textId="77777777" w:rsidR="009B1CD0" w:rsidRPr="002B42C4" w:rsidRDefault="009B1CD0" w:rsidP="009B45B9">
      <w:pPr>
        <w:pStyle w:val="fcasegauche"/>
        <w:tabs>
          <w:tab w:val="left" w:pos="851"/>
        </w:tabs>
        <w:spacing w:after="0"/>
        <w:ind w:left="0" w:firstLine="0"/>
        <w:rPr>
          <w:rFonts w:ascii="Arial" w:hAnsi="Arial" w:cs="Arial"/>
        </w:rPr>
      </w:pPr>
    </w:p>
    <w:p w14:paraId="7B2C3508" w14:textId="77777777" w:rsidR="00AC7705" w:rsidRPr="002B42C4" w:rsidRDefault="00AC7705" w:rsidP="009B45B9">
      <w:pPr>
        <w:pStyle w:val="fcasegauche"/>
        <w:tabs>
          <w:tab w:val="left" w:pos="851"/>
        </w:tabs>
        <w:spacing w:after="0"/>
        <w:ind w:left="0" w:firstLine="0"/>
        <w:rPr>
          <w:rFonts w:ascii="Arial" w:hAnsi="Arial" w:cs="Arial"/>
        </w:rPr>
      </w:pPr>
    </w:p>
    <w:p w14:paraId="69FB7ED2" w14:textId="77777777" w:rsidR="00B70885" w:rsidRDefault="00B70885" w:rsidP="009B45B9">
      <w:pPr>
        <w:tabs>
          <w:tab w:val="left" w:pos="851"/>
          <w:tab w:val="left" w:pos="6237"/>
        </w:tabs>
        <w:rPr>
          <w:rFonts w:ascii="Arial" w:hAnsi="Arial" w:cs="Arial"/>
          <w:b/>
          <w:sz w:val="22"/>
          <w:szCs w:val="22"/>
        </w:rPr>
      </w:pPr>
    </w:p>
    <w:p w14:paraId="703D357F" w14:textId="77777777" w:rsidR="00B70885" w:rsidRDefault="00B70885">
      <w:pPr>
        <w:suppressAutoHyphens w:val="0"/>
        <w:rPr>
          <w:rFonts w:ascii="Arial" w:hAnsi="Arial" w:cs="Arial"/>
          <w:b/>
          <w:sz w:val="22"/>
          <w:szCs w:val="22"/>
        </w:rPr>
      </w:pPr>
      <w:r>
        <w:rPr>
          <w:rFonts w:ascii="Arial" w:hAnsi="Arial" w:cs="Arial"/>
          <w:b/>
          <w:sz w:val="22"/>
          <w:szCs w:val="22"/>
        </w:rPr>
        <w:br w:type="page"/>
      </w:r>
    </w:p>
    <w:p w14:paraId="773A48F6" w14:textId="77777777" w:rsidR="009B1CD0" w:rsidRPr="002B42C4" w:rsidRDefault="009B1CD0" w:rsidP="009B45B9">
      <w:pPr>
        <w:tabs>
          <w:tab w:val="left" w:pos="851"/>
          <w:tab w:val="left" w:pos="6237"/>
        </w:tabs>
        <w:rPr>
          <w:rFonts w:ascii="Arial" w:hAnsi="Arial" w:cs="Arial"/>
          <w:b/>
          <w:iCs/>
          <w:sz w:val="22"/>
          <w:szCs w:val="22"/>
        </w:rPr>
      </w:pPr>
      <w:r w:rsidRPr="002B42C4">
        <w:rPr>
          <w:rFonts w:ascii="Arial" w:hAnsi="Arial" w:cs="Arial"/>
          <w:b/>
          <w:sz w:val="22"/>
          <w:szCs w:val="22"/>
        </w:rPr>
        <w:lastRenderedPageBreak/>
        <w:t xml:space="preserve">B2 </w:t>
      </w:r>
      <w:r w:rsidR="0021797C" w:rsidRPr="002B42C4">
        <w:rPr>
          <w:rFonts w:ascii="Arial" w:hAnsi="Arial" w:cs="Arial"/>
          <w:b/>
          <w:sz w:val="22"/>
          <w:szCs w:val="22"/>
        </w:rPr>
        <w:t>–</w:t>
      </w:r>
      <w:r w:rsidRPr="002B42C4">
        <w:rPr>
          <w:rFonts w:ascii="Arial" w:hAnsi="Arial" w:cs="Arial"/>
          <w:b/>
          <w:sz w:val="22"/>
          <w:szCs w:val="22"/>
        </w:rPr>
        <w:t xml:space="preserve"> </w:t>
      </w:r>
      <w:r w:rsidR="0021797C" w:rsidRPr="002B42C4">
        <w:rPr>
          <w:rFonts w:ascii="Arial" w:hAnsi="Arial" w:cs="Arial"/>
          <w:b/>
          <w:sz w:val="22"/>
          <w:szCs w:val="22"/>
        </w:rPr>
        <w:t>Nature du groupement et</w:t>
      </w:r>
      <w:r w:rsidR="00036500" w:rsidRPr="002B42C4">
        <w:rPr>
          <w:rFonts w:ascii="Arial" w:hAnsi="Arial" w:cs="Arial"/>
          <w:b/>
          <w:sz w:val="22"/>
          <w:szCs w:val="22"/>
        </w:rPr>
        <w:t>,</w:t>
      </w:r>
      <w:r w:rsidR="0021797C" w:rsidRPr="002B42C4">
        <w:rPr>
          <w:rFonts w:ascii="Arial" w:hAnsi="Arial" w:cs="Arial"/>
          <w:b/>
          <w:sz w:val="22"/>
          <w:szCs w:val="22"/>
        </w:rPr>
        <w:t xml:space="preserve"> </w:t>
      </w:r>
      <w:r w:rsidR="00036500" w:rsidRPr="002B42C4">
        <w:rPr>
          <w:rFonts w:ascii="Arial" w:hAnsi="Arial" w:cs="Arial"/>
          <w:b/>
          <w:sz w:val="22"/>
          <w:szCs w:val="22"/>
        </w:rPr>
        <w:t>en cas de groupement conjoint,</w:t>
      </w:r>
      <w:r w:rsidR="00036500" w:rsidRPr="002B42C4" w:rsidDel="0021797C">
        <w:rPr>
          <w:rFonts w:ascii="Arial" w:hAnsi="Arial" w:cs="Arial"/>
          <w:b/>
          <w:sz w:val="22"/>
          <w:szCs w:val="22"/>
        </w:rPr>
        <w:t xml:space="preserve"> </w:t>
      </w:r>
      <w:r w:rsidR="0021797C" w:rsidRPr="002B42C4">
        <w:rPr>
          <w:rFonts w:ascii="Arial" w:hAnsi="Arial" w:cs="Arial"/>
          <w:b/>
          <w:sz w:val="22"/>
          <w:szCs w:val="22"/>
        </w:rPr>
        <w:t>r</w:t>
      </w:r>
      <w:r w:rsidRPr="002B42C4">
        <w:rPr>
          <w:rFonts w:ascii="Arial" w:hAnsi="Arial" w:cs="Arial"/>
          <w:b/>
          <w:sz w:val="22"/>
          <w:szCs w:val="22"/>
        </w:rPr>
        <w:t>épartition des prestations</w:t>
      </w:r>
      <w:r w:rsidRPr="002B42C4">
        <w:rPr>
          <w:rFonts w:ascii="Arial" w:hAnsi="Arial" w:cs="Arial"/>
          <w:b/>
          <w:iCs/>
          <w:sz w:val="22"/>
          <w:szCs w:val="22"/>
        </w:rPr>
        <w:t> :</w:t>
      </w:r>
    </w:p>
    <w:p w14:paraId="120E0114" w14:textId="77777777" w:rsidR="00354C04" w:rsidRPr="002B42C4" w:rsidRDefault="00354C04" w:rsidP="009B45B9">
      <w:pPr>
        <w:pStyle w:val="fcase1ertab"/>
        <w:tabs>
          <w:tab w:val="left" w:pos="851"/>
        </w:tabs>
        <w:rPr>
          <w:rFonts w:ascii="Arial" w:hAnsi="Arial" w:cs="Arial"/>
        </w:rPr>
      </w:pPr>
      <w:r w:rsidRPr="002B42C4">
        <w:rPr>
          <w:rFonts w:ascii="Arial" w:hAnsi="Arial" w:cs="Arial"/>
          <w:i/>
          <w:iCs/>
          <w:sz w:val="18"/>
          <w:szCs w:val="18"/>
        </w:rPr>
        <w:t>(en cas de groupement d’opérateurs économiques.)</w:t>
      </w:r>
    </w:p>
    <w:p w14:paraId="3E4C0B8C" w14:textId="77777777" w:rsidR="00036500" w:rsidRPr="002B42C4" w:rsidRDefault="00036500" w:rsidP="009B45B9">
      <w:pPr>
        <w:tabs>
          <w:tab w:val="left" w:pos="851"/>
          <w:tab w:val="left" w:pos="6237"/>
        </w:tabs>
        <w:rPr>
          <w:rFonts w:ascii="Arial" w:hAnsi="Arial" w:cs="Arial"/>
          <w:i/>
          <w:iCs/>
          <w:sz w:val="18"/>
          <w:szCs w:val="18"/>
        </w:rPr>
      </w:pPr>
    </w:p>
    <w:p w14:paraId="0663C4F1" w14:textId="77777777" w:rsidR="0021797C" w:rsidRPr="002B42C4" w:rsidRDefault="0021797C" w:rsidP="009B45B9">
      <w:pPr>
        <w:pStyle w:val="fcase1ertab"/>
        <w:tabs>
          <w:tab w:val="left" w:pos="851"/>
        </w:tabs>
        <w:ind w:left="0" w:firstLine="0"/>
        <w:rPr>
          <w:rFonts w:ascii="Arial" w:hAnsi="Arial" w:cs="Arial"/>
        </w:rPr>
      </w:pPr>
      <w:r w:rsidRPr="002B42C4">
        <w:rPr>
          <w:rFonts w:ascii="Arial" w:hAnsi="Arial" w:cs="Arial"/>
        </w:rPr>
        <w:t xml:space="preserve">Pour l’exécution du marché ou de l’accord-cadre, le groupement </w:t>
      </w:r>
      <w:r w:rsidR="00036500" w:rsidRPr="002B42C4">
        <w:rPr>
          <w:rFonts w:ascii="Arial" w:hAnsi="Arial" w:cs="Arial"/>
        </w:rPr>
        <w:t>d’opérateurs économiques est</w:t>
      </w:r>
      <w:r w:rsidRPr="002B42C4">
        <w:rPr>
          <w:rFonts w:ascii="Arial" w:hAnsi="Arial" w:cs="Arial"/>
        </w:rPr>
        <w:t> :</w:t>
      </w:r>
    </w:p>
    <w:p w14:paraId="3C87052D" w14:textId="77777777" w:rsidR="00036500" w:rsidRPr="002B42C4" w:rsidRDefault="00036500" w:rsidP="009B45B9">
      <w:pPr>
        <w:pStyle w:val="fcase1ertab"/>
        <w:tabs>
          <w:tab w:val="left" w:pos="851"/>
        </w:tabs>
        <w:rPr>
          <w:rFonts w:ascii="Arial" w:hAnsi="Arial" w:cs="Arial"/>
        </w:rPr>
      </w:pPr>
      <w:r w:rsidRPr="002B42C4">
        <w:rPr>
          <w:rFonts w:ascii="Arial" w:hAnsi="Arial" w:cs="Arial"/>
          <w:i/>
          <w:iCs/>
          <w:sz w:val="18"/>
          <w:szCs w:val="18"/>
        </w:rPr>
        <w:t>(Cocher la case correspondante.)</w:t>
      </w:r>
    </w:p>
    <w:p w14:paraId="22DE6EF5" w14:textId="77777777" w:rsidR="00354C04" w:rsidRPr="00A01842" w:rsidRDefault="00BE741E" w:rsidP="009B45B9">
      <w:pPr>
        <w:pStyle w:val="fcase1ertab"/>
        <w:tabs>
          <w:tab w:val="clear" w:pos="426"/>
          <w:tab w:val="left" w:pos="851"/>
        </w:tabs>
        <w:spacing w:before="120"/>
        <w:ind w:left="0" w:firstLine="851"/>
        <w:rPr>
          <w:rFonts w:ascii="Arial" w:hAnsi="Arial" w:cs="Arial"/>
        </w:rPr>
      </w:pPr>
      <w:r w:rsidRPr="00A01842">
        <w:rPr>
          <w:rFonts w:ascii="Arial" w:hAnsi="Arial" w:cs="Arial"/>
        </w:rPr>
        <w:fldChar w:fldCharType="begin">
          <w:ffData>
            <w:name w:val=""/>
            <w:enabled/>
            <w:calcOnExit w:val="0"/>
            <w:checkBox>
              <w:size w:val="20"/>
              <w:default w:val="0"/>
            </w:checkBox>
          </w:ffData>
        </w:fldChar>
      </w:r>
      <w:r w:rsidR="00354C04" w:rsidRPr="00A01842">
        <w:rPr>
          <w:rFonts w:ascii="Arial" w:hAnsi="Arial" w:cs="Arial"/>
        </w:rPr>
        <w:instrText xml:space="preserve"> FORMCHECKBOX </w:instrText>
      </w:r>
      <w:r w:rsidR="00C27ED7">
        <w:rPr>
          <w:rFonts w:ascii="Arial" w:hAnsi="Arial" w:cs="Arial"/>
        </w:rPr>
      </w:r>
      <w:r w:rsidR="00C27ED7">
        <w:rPr>
          <w:rFonts w:ascii="Arial" w:hAnsi="Arial" w:cs="Arial"/>
        </w:rPr>
        <w:fldChar w:fldCharType="separate"/>
      </w:r>
      <w:r w:rsidRPr="00A01842">
        <w:rPr>
          <w:rFonts w:ascii="Arial" w:hAnsi="Arial" w:cs="Arial"/>
        </w:rPr>
        <w:fldChar w:fldCharType="end"/>
      </w:r>
      <w:r w:rsidR="00354C04" w:rsidRPr="00A01842">
        <w:rPr>
          <w:rFonts w:ascii="Arial" w:hAnsi="Arial" w:cs="Arial"/>
          <w:i/>
          <w:iCs/>
        </w:rPr>
        <w:t xml:space="preserve"> </w:t>
      </w:r>
      <w:r w:rsidR="00354C04" w:rsidRPr="00A01842">
        <w:rPr>
          <w:rFonts w:ascii="Arial" w:hAnsi="Arial" w:cs="Arial"/>
        </w:rPr>
        <w:t>conjoint</w:t>
      </w:r>
      <w:r w:rsidR="00354C04" w:rsidRPr="00A01842">
        <w:rPr>
          <w:rFonts w:ascii="Arial" w:hAnsi="Arial" w:cs="Arial"/>
        </w:rPr>
        <w:tab/>
      </w:r>
      <w:r w:rsidR="00354C04" w:rsidRPr="00A01842">
        <w:rPr>
          <w:rFonts w:ascii="Arial" w:hAnsi="Arial" w:cs="Arial"/>
        </w:rPr>
        <w:tab/>
        <w:t>OU</w:t>
      </w:r>
      <w:r w:rsidR="00354C04" w:rsidRPr="00A01842">
        <w:rPr>
          <w:rFonts w:ascii="Arial" w:hAnsi="Arial" w:cs="Arial"/>
        </w:rPr>
        <w:tab/>
      </w:r>
      <w:r w:rsidR="00354C04" w:rsidRPr="00A01842">
        <w:rPr>
          <w:rFonts w:ascii="Arial" w:hAnsi="Arial" w:cs="Arial"/>
        </w:rPr>
        <w:tab/>
      </w:r>
      <w:r w:rsidRPr="00A01842">
        <w:rPr>
          <w:rFonts w:ascii="Arial" w:hAnsi="Arial" w:cs="Arial"/>
        </w:rPr>
        <w:fldChar w:fldCharType="begin">
          <w:ffData>
            <w:name w:val=""/>
            <w:enabled/>
            <w:calcOnExit w:val="0"/>
            <w:checkBox>
              <w:size w:val="20"/>
              <w:default w:val="0"/>
            </w:checkBox>
          </w:ffData>
        </w:fldChar>
      </w:r>
      <w:r w:rsidR="00354C04" w:rsidRPr="00A01842">
        <w:rPr>
          <w:rFonts w:ascii="Arial" w:hAnsi="Arial" w:cs="Arial"/>
        </w:rPr>
        <w:instrText xml:space="preserve"> FORMCHECKBOX </w:instrText>
      </w:r>
      <w:r w:rsidR="00C27ED7">
        <w:rPr>
          <w:rFonts w:ascii="Arial" w:hAnsi="Arial" w:cs="Arial"/>
        </w:rPr>
      </w:r>
      <w:r w:rsidR="00C27ED7">
        <w:rPr>
          <w:rFonts w:ascii="Arial" w:hAnsi="Arial" w:cs="Arial"/>
        </w:rPr>
        <w:fldChar w:fldCharType="separate"/>
      </w:r>
      <w:r w:rsidRPr="00A01842">
        <w:rPr>
          <w:rFonts w:ascii="Arial" w:hAnsi="Arial" w:cs="Arial"/>
        </w:rPr>
        <w:fldChar w:fldCharType="end"/>
      </w:r>
      <w:r w:rsidR="00354C04" w:rsidRPr="00A01842">
        <w:rPr>
          <w:rFonts w:ascii="Arial" w:hAnsi="Arial" w:cs="Arial"/>
          <w:iCs/>
        </w:rPr>
        <w:t xml:space="preserve"> </w:t>
      </w:r>
      <w:r w:rsidR="00354C04" w:rsidRPr="00A01842">
        <w:rPr>
          <w:rFonts w:ascii="Arial" w:hAnsi="Arial" w:cs="Arial"/>
        </w:rPr>
        <w:t>solidaire</w:t>
      </w:r>
    </w:p>
    <w:p w14:paraId="4A537E27" w14:textId="77777777" w:rsidR="009B1CD0" w:rsidRPr="00A01842" w:rsidRDefault="009B1CD0" w:rsidP="006C4338">
      <w:pPr>
        <w:tabs>
          <w:tab w:val="left" w:pos="851"/>
        </w:tabs>
        <w:spacing w:before="120"/>
        <w:jc w:val="both"/>
        <w:rPr>
          <w:rFonts w:ascii="Arial" w:hAnsi="Arial" w:cs="Arial"/>
          <w:i/>
          <w:iCs/>
          <w:sz w:val="18"/>
          <w:szCs w:val="18"/>
        </w:rPr>
      </w:pPr>
      <w:r w:rsidRPr="00A01842">
        <w:rPr>
          <w:rFonts w:ascii="Arial" w:hAnsi="Arial" w:cs="Arial"/>
          <w:i/>
          <w:iCs/>
          <w:sz w:val="18"/>
          <w:szCs w:val="18"/>
        </w:rPr>
        <w:t>(Les membres du groupement conjoint indiquent dans le tableau ci-dessous la répartition des prestations que chacun d’entre eux s’engage à réaliser.)</w:t>
      </w:r>
    </w:p>
    <w:p w14:paraId="001B6D26" w14:textId="77777777" w:rsidR="0070253D" w:rsidRPr="00A01842" w:rsidRDefault="0070253D" w:rsidP="0070253D">
      <w:pPr>
        <w:tabs>
          <w:tab w:val="left" w:pos="851"/>
        </w:tabs>
        <w:jc w:val="both"/>
        <w:rPr>
          <w:rFonts w:ascii="Arial" w:hAnsi="Arial" w:cs="Arial"/>
          <w:b/>
          <w:bCs/>
        </w:rPr>
      </w:pPr>
    </w:p>
    <w:tbl>
      <w:tblPr>
        <w:tblW w:w="10536" w:type="dxa"/>
        <w:tblInd w:w="-40" w:type="dxa"/>
        <w:tblLayout w:type="fixed"/>
        <w:tblLook w:val="0000" w:firstRow="0" w:lastRow="0" w:firstColumn="0" w:lastColumn="0" w:noHBand="0" w:noVBand="0"/>
      </w:tblPr>
      <w:tblGrid>
        <w:gridCol w:w="4503"/>
        <w:gridCol w:w="3685"/>
        <w:gridCol w:w="2348"/>
      </w:tblGrid>
      <w:tr w:rsidR="009B1CD0" w:rsidRPr="00A01842" w14:paraId="692B0C94" w14:textId="77777777" w:rsidTr="0070253D">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736E927" w14:textId="77777777" w:rsidR="009B1CD0" w:rsidRPr="00A01842" w:rsidRDefault="009B1CD0" w:rsidP="006F3DF9">
            <w:pPr>
              <w:tabs>
                <w:tab w:val="left" w:pos="851"/>
              </w:tabs>
              <w:jc w:val="center"/>
              <w:rPr>
                <w:rFonts w:ascii="Arial" w:hAnsi="Arial" w:cs="Arial"/>
                <w:b/>
              </w:rPr>
            </w:pPr>
            <w:r w:rsidRPr="00A01842">
              <w:rPr>
                <w:rFonts w:ascii="Arial" w:hAnsi="Arial" w:cs="Arial"/>
                <w:b/>
              </w:rPr>
              <w:t xml:space="preserve">Désignation des membres </w:t>
            </w:r>
          </w:p>
          <w:p w14:paraId="509B464C" w14:textId="77777777" w:rsidR="009B1CD0" w:rsidRPr="00A01842" w:rsidRDefault="009B1CD0" w:rsidP="005846FB">
            <w:pPr>
              <w:tabs>
                <w:tab w:val="left" w:pos="851"/>
              </w:tabs>
              <w:jc w:val="center"/>
              <w:rPr>
                <w:rFonts w:ascii="Arial" w:hAnsi="Arial" w:cs="Arial"/>
                <w:b/>
              </w:rPr>
            </w:pPr>
            <w:r w:rsidRPr="00A01842">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E4C49F" w14:textId="77777777" w:rsidR="009B1CD0" w:rsidRPr="00A01842" w:rsidRDefault="009B1CD0" w:rsidP="0070253D">
            <w:pPr>
              <w:pStyle w:val="Titre5"/>
              <w:tabs>
                <w:tab w:val="left" w:pos="851"/>
              </w:tabs>
              <w:ind w:left="0"/>
              <w:jc w:val="center"/>
              <w:rPr>
                <w:b/>
                <w:i w:val="0"/>
                <w:sz w:val="20"/>
              </w:rPr>
            </w:pPr>
            <w:r w:rsidRPr="00A01842">
              <w:rPr>
                <w:b/>
                <w:i w:val="0"/>
                <w:sz w:val="20"/>
              </w:rPr>
              <w:t>Prestations exécutées par les membres</w:t>
            </w:r>
          </w:p>
          <w:p w14:paraId="365800FF" w14:textId="77777777" w:rsidR="009B1CD0" w:rsidRPr="00A01842" w:rsidRDefault="009B1CD0" w:rsidP="0070253D">
            <w:pPr>
              <w:pStyle w:val="Titre5"/>
              <w:tabs>
                <w:tab w:val="left" w:pos="851"/>
              </w:tabs>
              <w:ind w:left="0"/>
              <w:jc w:val="center"/>
              <w:rPr>
                <w:b/>
              </w:rPr>
            </w:pPr>
            <w:r w:rsidRPr="00A01842">
              <w:rPr>
                <w:b/>
                <w:i w:val="0"/>
                <w:sz w:val="20"/>
              </w:rPr>
              <w:t>du groupement conjoint</w:t>
            </w:r>
          </w:p>
        </w:tc>
      </w:tr>
      <w:tr w:rsidR="009B1CD0" w:rsidRPr="002B42C4" w14:paraId="527A36D0" w14:textId="77777777" w:rsidTr="0070253D">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38E70B8" w14:textId="77777777" w:rsidR="009B1CD0" w:rsidRPr="00A01842"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A870C58" w14:textId="77777777" w:rsidR="009B1CD0" w:rsidRPr="00A01842" w:rsidRDefault="009B1CD0" w:rsidP="009B45B9">
            <w:pPr>
              <w:tabs>
                <w:tab w:val="left" w:pos="851"/>
              </w:tabs>
              <w:jc w:val="center"/>
              <w:rPr>
                <w:rFonts w:ascii="Arial" w:hAnsi="Arial" w:cs="Arial"/>
                <w:b/>
              </w:rPr>
            </w:pPr>
            <w:r w:rsidRPr="00A01842">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F19371" w14:textId="77777777" w:rsidR="009B1CD0" w:rsidRPr="00A01842" w:rsidRDefault="009B1CD0" w:rsidP="009B45B9">
            <w:pPr>
              <w:tabs>
                <w:tab w:val="left" w:pos="851"/>
              </w:tabs>
              <w:jc w:val="center"/>
              <w:rPr>
                <w:rFonts w:ascii="Arial" w:hAnsi="Arial" w:cs="Arial"/>
                <w:b/>
              </w:rPr>
            </w:pPr>
            <w:r w:rsidRPr="00A01842">
              <w:rPr>
                <w:rFonts w:ascii="Arial" w:hAnsi="Arial" w:cs="Arial"/>
                <w:b/>
              </w:rPr>
              <w:t xml:space="preserve">Montant HT </w:t>
            </w:r>
          </w:p>
          <w:p w14:paraId="33B2191D" w14:textId="77777777" w:rsidR="009B1CD0" w:rsidRPr="002B42C4" w:rsidRDefault="009B1CD0" w:rsidP="009B45B9">
            <w:pPr>
              <w:tabs>
                <w:tab w:val="left" w:pos="851"/>
              </w:tabs>
              <w:jc w:val="center"/>
              <w:rPr>
                <w:rFonts w:ascii="Arial" w:hAnsi="Arial" w:cs="Arial"/>
              </w:rPr>
            </w:pPr>
            <w:r w:rsidRPr="00A01842">
              <w:rPr>
                <w:rFonts w:ascii="Arial" w:hAnsi="Arial" w:cs="Arial"/>
                <w:b/>
              </w:rPr>
              <w:t>de la prestation</w:t>
            </w:r>
          </w:p>
        </w:tc>
      </w:tr>
      <w:tr w:rsidR="009B1CD0" w:rsidRPr="002B42C4" w14:paraId="0C064787" w14:textId="77777777" w:rsidTr="0070253D">
        <w:trPr>
          <w:trHeight w:val="1021"/>
        </w:trPr>
        <w:tc>
          <w:tcPr>
            <w:tcW w:w="4503" w:type="dxa"/>
            <w:tcBorders>
              <w:top w:val="single" w:sz="4" w:space="0" w:color="000000"/>
              <w:left w:val="single" w:sz="4" w:space="0" w:color="000000"/>
            </w:tcBorders>
            <w:shd w:val="clear" w:color="auto" w:fill="CCFFFF"/>
          </w:tcPr>
          <w:p w14:paraId="3595BC21" w14:textId="77777777" w:rsidR="009B1CD0" w:rsidRPr="002B42C4"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C5F0D69" w14:textId="77777777" w:rsidR="009B1CD0" w:rsidRPr="002B42C4"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59263A9" w14:textId="77777777" w:rsidR="009B1CD0" w:rsidRPr="002B42C4" w:rsidRDefault="009B1CD0" w:rsidP="006F3DF9">
            <w:pPr>
              <w:tabs>
                <w:tab w:val="left" w:pos="851"/>
              </w:tabs>
              <w:snapToGrid w:val="0"/>
              <w:jc w:val="both"/>
              <w:rPr>
                <w:rFonts w:ascii="Arial" w:hAnsi="Arial" w:cs="Arial"/>
              </w:rPr>
            </w:pPr>
          </w:p>
        </w:tc>
      </w:tr>
      <w:tr w:rsidR="009B1CD0" w:rsidRPr="002B42C4" w14:paraId="67F0E6E2" w14:textId="77777777" w:rsidTr="0070253D">
        <w:trPr>
          <w:trHeight w:val="1021"/>
        </w:trPr>
        <w:tc>
          <w:tcPr>
            <w:tcW w:w="4503" w:type="dxa"/>
            <w:tcBorders>
              <w:left w:val="single" w:sz="4" w:space="0" w:color="000000"/>
              <w:bottom w:val="single" w:sz="4" w:space="0" w:color="auto"/>
            </w:tcBorders>
            <w:shd w:val="clear" w:color="auto" w:fill="auto"/>
          </w:tcPr>
          <w:p w14:paraId="67F2C6B4" w14:textId="77777777" w:rsidR="009B1CD0" w:rsidRPr="002B42C4"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auto"/>
            </w:tcBorders>
            <w:shd w:val="clear" w:color="auto" w:fill="auto"/>
          </w:tcPr>
          <w:p w14:paraId="67BDDE3A" w14:textId="77777777" w:rsidR="009B1CD0" w:rsidRPr="002B42C4"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auto"/>
              <w:right w:val="single" w:sz="4" w:space="0" w:color="000000"/>
            </w:tcBorders>
            <w:shd w:val="clear" w:color="auto" w:fill="auto"/>
          </w:tcPr>
          <w:p w14:paraId="7A03340E" w14:textId="77777777" w:rsidR="009B1CD0" w:rsidRPr="002B42C4" w:rsidRDefault="009B1CD0" w:rsidP="006F3DF9">
            <w:pPr>
              <w:tabs>
                <w:tab w:val="left" w:pos="851"/>
              </w:tabs>
              <w:snapToGrid w:val="0"/>
              <w:jc w:val="both"/>
              <w:rPr>
                <w:rFonts w:ascii="Arial" w:hAnsi="Arial" w:cs="Arial"/>
              </w:rPr>
            </w:pPr>
          </w:p>
        </w:tc>
      </w:tr>
    </w:tbl>
    <w:p w14:paraId="1FD6583A" w14:textId="77777777" w:rsidR="009B1CD0" w:rsidRPr="002B42C4" w:rsidRDefault="009B1CD0" w:rsidP="006C4338">
      <w:pPr>
        <w:pStyle w:val="fcasegauche"/>
        <w:tabs>
          <w:tab w:val="left" w:pos="851"/>
        </w:tabs>
        <w:spacing w:after="0"/>
        <w:ind w:left="0" w:firstLine="0"/>
        <w:rPr>
          <w:rFonts w:ascii="Arial" w:hAnsi="Arial" w:cs="Arial"/>
          <w:bCs/>
          <w:iCs/>
        </w:rPr>
      </w:pPr>
    </w:p>
    <w:p w14:paraId="7D0360AA" w14:textId="77777777" w:rsidR="009B1CD0" w:rsidRPr="002B42C4" w:rsidRDefault="009B1CD0" w:rsidP="006F3DF9">
      <w:pPr>
        <w:pStyle w:val="fcase1ertab"/>
        <w:tabs>
          <w:tab w:val="left" w:pos="851"/>
        </w:tabs>
        <w:ind w:left="0" w:firstLine="0"/>
        <w:rPr>
          <w:rFonts w:ascii="Arial" w:hAnsi="Arial" w:cs="Arial"/>
          <w:i/>
          <w:sz w:val="18"/>
          <w:szCs w:val="18"/>
        </w:rPr>
      </w:pPr>
      <w:r w:rsidRPr="002B42C4">
        <w:rPr>
          <w:rFonts w:ascii="Arial" w:hAnsi="Arial" w:cs="Arial"/>
          <w:b/>
          <w:sz w:val="22"/>
          <w:szCs w:val="22"/>
        </w:rPr>
        <w:t>B3 - Compte (s) à créditer :</w:t>
      </w:r>
    </w:p>
    <w:p w14:paraId="05A0516C" w14:textId="77777777" w:rsidR="009B1CD0" w:rsidRPr="002B42C4" w:rsidRDefault="009B1CD0" w:rsidP="005846FB">
      <w:pPr>
        <w:pStyle w:val="fcase1ertab"/>
        <w:tabs>
          <w:tab w:val="left" w:pos="851"/>
        </w:tabs>
        <w:spacing w:before="120"/>
        <w:ind w:left="0" w:firstLine="0"/>
        <w:rPr>
          <w:rFonts w:ascii="Arial" w:hAnsi="Arial" w:cs="Arial"/>
          <w:b/>
        </w:rPr>
      </w:pPr>
      <w:r w:rsidRPr="002B42C4">
        <w:rPr>
          <w:rFonts w:ascii="Arial" w:hAnsi="Arial" w:cs="Arial"/>
          <w:i/>
          <w:sz w:val="18"/>
          <w:szCs w:val="18"/>
        </w:rPr>
        <w:t>(Joindre un ou des relevé(s) d’identité bancaire ou postal.)</w:t>
      </w:r>
    </w:p>
    <w:p w14:paraId="726052DB" w14:textId="77777777" w:rsidR="009B1CD0" w:rsidRPr="002B42C4" w:rsidRDefault="009B1CD0" w:rsidP="005846FB">
      <w:pPr>
        <w:pStyle w:val="fcasegauche"/>
        <w:tabs>
          <w:tab w:val="left" w:pos="426"/>
          <w:tab w:val="left" w:pos="851"/>
        </w:tabs>
        <w:spacing w:after="0"/>
        <w:ind w:left="0" w:firstLine="0"/>
        <w:jc w:val="left"/>
        <w:rPr>
          <w:rFonts w:ascii="Arial" w:hAnsi="Arial" w:cs="Arial"/>
          <w:b/>
        </w:rPr>
      </w:pPr>
    </w:p>
    <w:p w14:paraId="7457855B" w14:textId="77777777" w:rsidR="009B1CD0" w:rsidRPr="002B42C4" w:rsidRDefault="00BB0BB2" w:rsidP="005846FB">
      <w:pPr>
        <w:pStyle w:val="fcasegauche"/>
        <w:tabs>
          <w:tab w:val="left" w:pos="426"/>
          <w:tab w:val="left" w:pos="851"/>
        </w:tabs>
        <w:spacing w:after="0"/>
        <w:ind w:left="0" w:firstLine="0"/>
        <w:jc w:val="left"/>
        <w:rPr>
          <w:rFonts w:ascii="Arial" w:hAnsi="Arial" w:cs="Arial"/>
        </w:rPr>
      </w:pPr>
      <w:r w:rsidRPr="007E5706">
        <w:rPr>
          <w:rFonts w:ascii="Wingdings" w:eastAsia="Wingdings" w:hAnsi="Wingdings" w:cs="Wingdings"/>
          <w:b/>
          <w:color w:val="66CCFF"/>
          <w:spacing w:val="-10"/>
        </w:rPr>
        <w:t></w:t>
      </w:r>
      <w:r w:rsidR="009B1CD0" w:rsidRPr="002B42C4">
        <w:rPr>
          <w:rFonts w:ascii="Arial" w:eastAsia="Arial" w:hAnsi="Arial" w:cs="Arial"/>
          <w:spacing w:val="-10"/>
        </w:rPr>
        <w:t xml:space="preserve">  </w:t>
      </w:r>
      <w:r w:rsidR="009B1CD0" w:rsidRPr="002B42C4">
        <w:rPr>
          <w:rFonts w:ascii="Arial" w:hAnsi="Arial" w:cs="Arial"/>
        </w:rPr>
        <w:t>Nom de l’établissement bancaire :</w:t>
      </w:r>
    </w:p>
    <w:p w14:paraId="5CA3E02E" w14:textId="77777777" w:rsidR="009B1CD0" w:rsidRPr="002B42C4" w:rsidRDefault="009B1CD0" w:rsidP="0061068C">
      <w:pPr>
        <w:pStyle w:val="fcasegauche"/>
        <w:tabs>
          <w:tab w:val="left" w:pos="426"/>
          <w:tab w:val="left" w:pos="851"/>
        </w:tabs>
        <w:spacing w:after="0"/>
        <w:ind w:left="0" w:firstLine="0"/>
        <w:jc w:val="left"/>
        <w:rPr>
          <w:rFonts w:ascii="Arial" w:hAnsi="Arial" w:cs="Arial"/>
        </w:rPr>
      </w:pPr>
    </w:p>
    <w:p w14:paraId="15DC22C0" w14:textId="77777777" w:rsidR="009B1CD0" w:rsidRPr="002B42C4" w:rsidRDefault="009B1CD0" w:rsidP="00710FD6">
      <w:pPr>
        <w:pStyle w:val="fcasegauche"/>
        <w:tabs>
          <w:tab w:val="left" w:pos="426"/>
          <w:tab w:val="left" w:pos="851"/>
        </w:tabs>
        <w:spacing w:after="0"/>
        <w:ind w:left="0" w:firstLine="0"/>
        <w:jc w:val="left"/>
        <w:rPr>
          <w:rFonts w:ascii="Arial" w:hAnsi="Arial" w:cs="Arial"/>
        </w:rPr>
      </w:pPr>
    </w:p>
    <w:p w14:paraId="392DD1A7" w14:textId="77777777" w:rsidR="009B1CD0" w:rsidRPr="002B42C4" w:rsidRDefault="00BB0BB2" w:rsidP="00710FD6">
      <w:pPr>
        <w:pStyle w:val="fcasegauche"/>
        <w:tabs>
          <w:tab w:val="left" w:pos="426"/>
          <w:tab w:val="left" w:pos="851"/>
        </w:tabs>
        <w:spacing w:after="0"/>
        <w:ind w:left="0" w:firstLine="0"/>
        <w:jc w:val="left"/>
        <w:rPr>
          <w:rFonts w:ascii="Arial" w:hAnsi="Arial" w:cs="Arial"/>
          <w:b/>
        </w:rPr>
      </w:pPr>
      <w:r w:rsidRPr="007E5706">
        <w:rPr>
          <w:rFonts w:ascii="Wingdings" w:eastAsia="Wingdings" w:hAnsi="Wingdings" w:cs="Wingdings"/>
          <w:b/>
          <w:color w:val="66CCFF"/>
          <w:spacing w:val="-10"/>
        </w:rPr>
        <w:t></w:t>
      </w:r>
      <w:r w:rsidR="009B1CD0" w:rsidRPr="002B42C4">
        <w:rPr>
          <w:rFonts w:ascii="Arial" w:eastAsia="Arial" w:hAnsi="Arial" w:cs="Arial"/>
          <w:spacing w:val="-10"/>
        </w:rPr>
        <w:t xml:space="preserve">  </w:t>
      </w:r>
      <w:r w:rsidR="009B1CD0" w:rsidRPr="002B42C4">
        <w:rPr>
          <w:rFonts w:ascii="Arial" w:hAnsi="Arial" w:cs="Arial"/>
        </w:rPr>
        <w:t>Numéro de compte :</w:t>
      </w:r>
    </w:p>
    <w:p w14:paraId="2DD0CC76" w14:textId="77777777" w:rsidR="009B1CD0" w:rsidRPr="002B42C4" w:rsidRDefault="009B1CD0" w:rsidP="00E47798">
      <w:pPr>
        <w:pStyle w:val="fcasegauche"/>
        <w:tabs>
          <w:tab w:val="left" w:pos="426"/>
          <w:tab w:val="left" w:pos="851"/>
        </w:tabs>
        <w:spacing w:after="0"/>
        <w:ind w:left="0" w:firstLine="0"/>
        <w:jc w:val="left"/>
        <w:rPr>
          <w:rFonts w:ascii="Arial" w:hAnsi="Arial" w:cs="Arial"/>
          <w:b/>
        </w:rPr>
      </w:pPr>
    </w:p>
    <w:p w14:paraId="3E4087B6" w14:textId="77777777" w:rsidR="009B1CD0" w:rsidRPr="002B42C4" w:rsidRDefault="009B1CD0" w:rsidP="0083205E">
      <w:pPr>
        <w:pStyle w:val="fcasegauche"/>
        <w:tabs>
          <w:tab w:val="left" w:pos="426"/>
          <w:tab w:val="left" w:pos="851"/>
        </w:tabs>
        <w:spacing w:after="0"/>
        <w:ind w:left="0" w:firstLine="0"/>
        <w:jc w:val="left"/>
        <w:rPr>
          <w:rFonts w:ascii="Arial" w:hAnsi="Arial" w:cs="Arial"/>
          <w:b/>
        </w:rPr>
      </w:pPr>
    </w:p>
    <w:p w14:paraId="4CA31779" w14:textId="77777777" w:rsidR="009B1CD0" w:rsidRPr="002B42C4" w:rsidRDefault="009B1CD0" w:rsidP="0083205E">
      <w:pPr>
        <w:pStyle w:val="fcasegauche"/>
        <w:tabs>
          <w:tab w:val="left" w:pos="426"/>
          <w:tab w:val="left" w:pos="851"/>
        </w:tabs>
        <w:spacing w:after="0"/>
        <w:ind w:left="0" w:firstLine="0"/>
        <w:jc w:val="left"/>
        <w:rPr>
          <w:rFonts w:ascii="Arial" w:hAnsi="Arial" w:cs="Arial"/>
          <w:b/>
        </w:rPr>
      </w:pPr>
      <w:r w:rsidRPr="00A01842">
        <w:rPr>
          <w:rFonts w:ascii="Arial" w:hAnsi="Arial" w:cs="Arial"/>
          <w:b/>
          <w:sz w:val="22"/>
          <w:szCs w:val="22"/>
        </w:rPr>
        <w:t>B4 - Avance</w:t>
      </w:r>
      <w:r w:rsidRPr="00A01842">
        <w:rPr>
          <w:rFonts w:ascii="Arial" w:hAnsi="Arial" w:cs="Arial"/>
          <w:b/>
        </w:rPr>
        <w:t> </w:t>
      </w:r>
      <w:r w:rsidR="00B62824">
        <w:rPr>
          <w:rFonts w:ascii="Arial" w:hAnsi="Arial" w:cs="Arial"/>
          <w:i/>
          <w:sz w:val="18"/>
          <w:szCs w:val="18"/>
        </w:rPr>
        <w:t>(</w:t>
      </w:r>
      <w:hyperlink r:id="rId9" w:history="1">
        <w:r w:rsidR="00B62824" w:rsidRPr="009D661E">
          <w:rPr>
            <w:rStyle w:val="Lienhypertexte"/>
            <w:rFonts w:ascii="Arial" w:hAnsi="Arial" w:cs="Arial"/>
            <w:i/>
            <w:sz w:val="18"/>
            <w:szCs w:val="18"/>
          </w:rPr>
          <w:t>article R. 2191-3</w:t>
        </w:r>
      </w:hyperlink>
      <w:r w:rsidR="00B62824">
        <w:rPr>
          <w:rFonts w:ascii="Arial" w:hAnsi="Arial" w:cs="Arial"/>
          <w:i/>
          <w:sz w:val="18"/>
          <w:szCs w:val="18"/>
        </w:rPr>
        <w:t xml:space="preserve"> ou </w:t>
      </w:r>
      <w:hyperlink r:id="rId10" w:history="1">
        <w:r w:rsidR="00B62824" w:rsidRPr="009D661E">
          <w:rPr>
            <w:rStyle w:val="Lienhypertexte"/>
            <w:rFonts w:ascii="Arial" w:hAnsi="Arial" w:cs="Arial"/>
            <w:i/>
            <w:sz w:val="18"/>
            <w:szCs w:val="18"/>
          </w:rPr>
          <w:t>article R. 2391-1</w:t>
        </w:r>
      </w:hyperlink>
      <w:r w:rsidR="00B62824">
        <w:rPr>
          <w:rFonts w:ascii="Arial" w:hAnsi="Arial" w:cs="Arial"/>
          <w:i/>
          <w:sz w:val="18"/>
          <w:szCs w:val="18"/>
        </w:rPr>
        <w:t xml:space="preserve"> du code de la commande publique)</w:t>
      </w:r>
    </w:p>
    <w:p w14:paraId="27C86C4D" w14:textId="77777777" w:rsidR="009B1CD0" w:rsidRPr="002B42C4" w:rsidRDefault="009B1CD0" w:rsidP="00934503">
      <w:pPr>
        <w:tabs>
          <w:tab w:val="left" w:pos="426"/>
          <w:tab w:val="left" w:pos="851"/>
        </w:tabs>
        <w:rPr>
          <w:rFonts w:ascii="Arial" w:hAnsi="Arial" w:cs="Arial"/>
          <w:b/>
        </w:rPr>
      </w:pPr>
    </w:p>
    <w:p w14:paraId="4EEF9CAA" w14:textId="77777777" w:rsidR="009B1CD0" w:rsidRPr="002B42C4" w:rsidRDefault="009B1CD0" w:rsidP="00CD46CC">
      <w:pPr>
        <w:pStyle w:val="fcasegauche"/>
        <w:tabs>
          <w:tab w:val="left" w:pos="426"/>
          <w:tab w:val="left" w:pos="851"/>
        </w:tabs>
        <w:spacing w:after="0"/>
        <w:ind w:left="0" w:firstLine="0"/>
        <w:jc w:val="left"/>
        <w:rPr>
          <w:rFonts w:ascii="Arial" w:hAnsi="Arial" w:cs="Arial"/>
          <w:i/>
          <w:sz w:val="18"/>
          <w:szCs w:val="18"/>
        </w:rPr>
      </w:pPr>
      <w:r w:rsidRPr="002B42C4">
        <w:rPr>
          <w:rFonts w:ascii="Arial" w:hAnsi="Arial" w:cs="Arial"/>
        </w:rPr>
        <w:t>Je renonce au bénéfice de l'avance :</w:t>
      </w:r>
      <w:r w:rsidRPr="002B42C4">
        <w:rPr>
          <w:rFonts w:ascii="Arial" w:hAnsi="Arial" w:cs="Arial"/>
        </w:rPr>
        <w:tab/>
      </w:r>
      <w:r w:rsidRPr="002B42C4">
        <w:rPr>
          <w:rFonts w:ascii="Arial" w:hAnsi="Arial" w:cs="Arial"/>
        </w:rPr>
        <w:tab/>
      </w:r>
      <w:r w:rsidRPr="002B42C4">
        <w:rPr>
          <w:rFonts w:ascii="Arial" w:hAnsi="Arial" w:cs="Arial"/>
        </w:rPr>
        <w:tab/>
      </w:r>
      <w:r w:rsidRPr="002B42C4">
        <w:rPr>
          <w:rFonts w:ascii="Arial" w:hAnsi="Arial" w:cs="Arial"/>
        </w:rPr>
        <w:tab/>
      </w:r>
      <w:r w:rsidRPr="002B42C4">
        <w:rPr>
          <w:rFonts w:ascii="Arial" w:hAnsi="Arial" w:cs="Arial"/>
        </w:rPr>
        <w:tab/>
      </w:r>
      <w:r w:rsidR="00BE741E" w:rsidRPr="002B42C4">
        <w:rPr>
          <w:rFonts w:ascii="Arial" w:hAnsi="Arial" w:cs="Arial"/>
        </w:rPr>
        <w:fldChar w:fldCharType="begin">
          <w:ffData>
            <w:name w:val=""/>
            <w:enabled/>
            <w:calcOnExit w:val="0"/>
            <w:checkBox>
              <w:size w:val="20"/>
              <w:default w:val="0"/>
            </w:checkBox>
          </w:ffData>
        </w:fldChar>
      </w:r>
      <w:r w:rsidR="007D7A65" w:rsidRPr="002B42C4">
        <w:rPr>
          <w:rFonts w:ascii="Arial" w:hAnsi="Arial" w:cs="Arial"/>
        </w:rPr>
        <w:instrText xml:space="preserve"> FORMCHECKBOX </w:instrText>
      </w:r>
      <w:r w:rsidR="00C27ED7">
        <w:rPr>
          <w:rFonts w:ascii="Arial" w:hAnsi="Arial" w:cs="Arial"/>
        </w:rPr>
      </w:r>
      <w:r w:rsidR="00C27ED7">
        <w:rPr>
          <w:rFonts w:ascii="Arial" w:hAnsi="Arial" w:cs="Arial"/>
        </w:rPr>
        <w:fldChar w:fldCharType="separate"/>
      </w:r>
      <w:r w:rsidR="00BE741E" w:rsidRPr="002B42C4">
        <w:rPr>
          <w:rFonts w:ascii="Arial" w:hAnsi="Arial" w:cs="Arial"/>
        </w:rPr>
        <w:fldChar w:fldCharType="end"/>
      </w:r>
      <w:r w:rsidRPr="002B42C4">
        <w:rPr>
          <w:rFonts w:ascii="Arial" w:hAnsi="Arial" w:cs="Arial"/>
        </w:rPr>
        <w:tab/>
        <w:t>NON</w:t>
      </w:r>
      <w:r w:rsidRPr="002B42C4">
        <w:rPr>
          <w:rFonts w:ascii="Arial" w:hAnsi="Arial" w:cs="Arial"/>
        </w:rPr>
        <w:tab/>
      </w:r>
      <w:r w:rsidRPr="002B42C4">
        <w:rPr>
          <w:rFonts w:ascii="Arial" w:hAnsi="Arial" w:cs="Arial"/>
        </w:rPr>
        <w:tab/>
      </w:r>
      <w:r w:rsidRPr="002B42C4">
        <w:rPr>
          <w:rFonts w:ascii="Arial" w:hAnsi="Arial" w:cs="Arial"/>
        </w:rPr>
        <w:tab/>
      </w:r>
      <w:r w:rsidR="00BE741E">
        <w:rPr>
          <w:rFonts w:ascii="Arial" w:hAnsi="Arial" w:cs="Arial"/>
        </w:rPr>
        <w:fldChar w:fldCharType="begin">
          <w:ffData>
            <w:name w:val=""/>
            <w:enabled/>
            <w:calcOnExit w:val="0"/>
            <w:checkBox>
              <w:size w:val="20"/>
              <w:default w:val="1"/>
            </w:checkBox>
          </w:ffData>
        </w:fldChar>
      </w:r>
      <w:r w:rsidR="00A01842">
        <w:rPr>
          <w:rFonts w:ascii="Arial" w:hAnsi="Arial" w:cs="Arial"/>
        </w:rPr>
        <w:instrText xml:space="preserve"> FORMCHECKBOX </w:instrText>
      </w:r>
      <w:r w:rsidR="00C27ED7">
        <w:rPr>
          <w:rFonts w:ascii="Arial" w:hAnsi="Arial" w:cs="Arial"/>
        </w:rPr>
      </w:r>
      <w:r w:rsidR="00C27ED7">
        <w:rPr>
          <w:rFonts w:ascii="Arial" w:hAnsi="Arial" w:cs="Arial"/>
        </w:rPr>
        <w:fldChar w:fldCharType="separate"/>
      </w:r>
      <w:r w:rsidR="00BE741E">
        <w:rPr>
          <w:rFonts w:ascii="Arial" w:hAnsi="Arial" w:cs="Arial"/>
        </w:rPr>
        <w:fldChar w:fldCharType="end"/>
      </w:r>
      <w:r w:rsidRPr="002B42C4">
        <w:rPr>
          <w:rFonts w:ascii="Arial" w:hAnsi="Arial" w:cs="Arial"/>
        </w:rPr>
        <w:tab/>
        <w:t>OUI</w:t>
      </w:r>
    </w:p>
    <w:p w14:paraId="595A05AA" w14:textId="77777777" w:rsidR="009B1CD0" w:rsidRPr="002B42C4" w:rsidRDefault="009B1CD0" w:rsidP="009B45B9">
      <w:pPr>
        <w:tabs>
          <w:tab w:val="left" w:pos="851"/>
        </w:tabs>
        <w:rPr>
          <w:rFonts w:ascii="Arial" w:hAnsi="Arial" w:cs="Arial"/>
          <w:b/>
        </w:rPr>
      </w:pPr>
      <w:r w:rsidRPr="002B42C4">
        <w:rPr>
          <w:rFonts w:ascii="Arial" w:hAnsi="Arial" w:cs="Arial"/>
          <w:i/>
          <w:sz w:val="18"/>
          <w:szCs w:val="18"/>
        </w:rPr>
        <w:t>(Cocher la case correspondante.)</w:t>
      </w:r>
    </w:p>
    <w:p w14:paraId="6D9837C7" w14:textId="77777777" w:rsidR="009B1CD0" w:rsidRPr="002B42C4" w:rsidRDefault="009B1CD0" w:rsidP="009B45B9">
      <w:pPr>
        <w:tabs>
          <w:tab w:val="left" w:pos="426"/>
          <w:tab w:val="left" w:pos="851"/>
        </w:tabs>
        <w:jc w:val="both"/>
        <w:rPr>
          <w:rFonts w:ascii="Arial" w:hAnsi="Arial" w:cs="Arial"/>
          <w:b/>
        </w:rPr>
      </w:pPr>
    </w:p>
    <w:p w14:paraId="03A0B227" w14:textId="77777777" w:rsidR="00AC7705" w:rsidRPr="002B42C4" w:rsidRDefault="00AC7705" w:rsidP="00AC7705">
      <w:pPr>
        <w:tabs>
          <w:tab w:val="left" w:pos="426"/>
          <w:tab w:val="left" w:pos="851"/>
        </w:tabs>
        <w:jc w:val="center"/>
        <w:rPr>
          <w:rFonts w:ascii="Arial" w:hAnsi="Arial" w:cs="Arial"/>
          <w:b/>
          <w:i/>
          <w:sz w:val="18"/>
        </w:rPr>
      </w:pPr>
      <w:r w:rsidRPr="002B42C4">
        <w:rPr>
          <w:rFonts w:ascii="Arial" w:hAnsi="Arial" w:cs="Arial"/>
          <w:b/>
          <w:i/>
          <w:sz w:val="18"/>
        </w:rPr>
        <w:t>Ne s’applique qu’aux marchés ou tranches ou commandes d’un montant supérieur à 50 000,00 euros HT</w:t>
      </w:r>
    </w:p>
    <w:p w14:paraId="46DF222A" w14:textId="77777777" w:rsidR="009B1CD0" w:rsidRPr="002B42C4" w:rsidRDefault="009B1CD0" w:rsidP="009B45B9">
      <w:pPr>
        <w:tabs>
          <w:tab w:val="left" w:pos="426"/>
          <w:tab w:val="left" w:pos="851"/>
        </w:tabs>
        <w:jc w:val="both"/>
        <w:rPr>
          <w:rFonts w:ascii="Arial" w:hAnsi="Arial" w:cs="Arial"/>
          <w:b/>
        </w:rPr>
      </w:pPr>
    </w:p>
    <w:p w14:paraId="792E6E3C" w14:textId="77777777" w:rsidR="009B1CD0" w:rsidRPr="002B42C4" w:rsidRDefault="009B1CD0" w:rsidP="009B45B9">
      <w:pPr>
        <w:pStyle w:val="Titre4"/>
        <w:tabs>
          <w:tab w:val="clear" w:pos="4111"/>
          <w:tab w:val="left" w:pos="426"/>
          <w:tab w:val="left" w:pos="851"/>
        </w:tabs>
      </w:pPr>
      <w:r w:rsidRPr="002B42C4">
        <w:rPr>
          <w:sz w:val="22"/>
          <w:szCs w:val="22"/>
        </w:rPr>
        <w:t>B5 -</w:t>
      </w:r>
      <w:r w:rsidRPr="002B42C4">
        <w:rPr>
          <w:b w:val="0"/>
          <w:sz w:val="22"/>
          <w:szCs w:val="22"/>
        </w:rPr>
        <w:t xml:space="preserve"> </w:t>
      </w:r>
      <w:r w:rsidRPr="002B42C4">
        <w:rPr>
          <w:sz w:val="22"/>
          <w:szCs w:val="22"/>
        </w:rPr>
        <w:t>Durée d’exécution du marché ou de l’accord-cadre :</w:t>
      </w:r>
    </w:p>
    <w:p w14:paraId="0547F0DB" w14:textId="77777777" w:rsidR="009B1CD0" w:rsidRPr="002B42C4" w:rsidRDefault="009B1CD0" w:rsidP="009B45B9">
      <w:pPr>
        <w:tabs>
          <w:tab w:val="left" w:pos="576"/>
          <w:tab w:val="left" w:pos="851"/>
        </w:tabs>
        <w:jc w:val="both"/>
        <w:rPr>
          <w:rFonts w:ascii="Arial" w:hAnsi="Arial" w:cs="Arial"/>
        </w:rPr>
      </w:pPr>
    </w:p>
    <w:p w14:paraId="26F640FA" w14:textId="026F288A" w:rsidR="00CE43C3" w:rsidRPr="00A44C35" w:rsidRDefault="00CE43C3" w:rsidP="00A44C35">
      <w:pPr>
        <w:tabs>
          <w:tab w:val="left" w:pos="576"/>
          <w:tab w:val="left" w:pos="851"/>
        </w:tabs>
        <w:jc w:val="both"/>
        <w:rPr>
          <w:rFonts w:ascii="Arial" w:hAnsi="Arial" w:cs="Arial"/>
          <w:b/>
          <w:i/>
          <w:sz w:val="18"/>
          <w:szCs w:val="18"/>
        </w:rPr>
      </w:pPr>
      <w:r w:rsidRPr="00A44C35">
        <w:rPr>
          <w:rFonts w:ascii="Arial" w:hAnsi="Arial" w:cs="Arial"/>
        </w:rPr>
        <w:t xml:space="preserve">La durée d’exécution du marché ou de l’accord cadre est fixée pour une durée de </w:t>
      </w:r>
      <w:r w:rsidR="00A44C35" w:rsidRPr="00A44C35">
        <w:rPr>
          <w:rFonts w:ascii="Arial" w:hAnsi="Arial" w:cs="Arial"/>
          <w:b/>
        </w:rPr>
        <w:t>36</w:t>
      </w:r>
      <w:r w:rsidRPr="00A44C35">
        <w:rPr>
          <w:rFonts w:ascii="Arial" w:hAnsi="Arial" w:cs="Arial"/>
          <w:b/>
        </w:rPr>
        <w:t xml:space="preserve"> mois </w:t>
      </w:r>
      <w:r w:rsidR="00A44C35">
        <w:rPr>
          <w:rFonts w:ascii="Arial" w:hAnsi="Arial" w:cs="Arial"/>
        </w:rPr>
        <w:t xml:space="preserve">à compter du </w:t>
      </w:r>
      <w:r w:rsidR="00A44C35" w:rsidRPr="00A44C35">
        <w:rPr>
          <w:rFonts w:ascii="Arial" w:hAnsi="Arial" w:cs="Arial"/>
          <w:b/>
        </w:rPr>
        <w:t>26/05/2025 ou à la date de notification si cette dernière est postérieure</w:t>
      </w:r>
    </w:p>
    <w:p w14:paraId="50277D67" w14:textId="16B35C80" w:rsidR="00CE43C3" w:rsidRPr="00A44C35" w:rsidRDefault="00CE43C3" w:rsidP="00CE43C3">
      <w:pPr>
        <w:tabs>
          <w:tab w:val="left" w:pos="851"/>
        </w:tabs>
        <w:spacing w:before="120"/>
        <w:ind w:left="567"/>
        <w:jc w:val="both"/>
        <w:rPr>
          <w:rFonts w:ascii="Arial" w:hAnsi="Arial" w:cs="Arial"/>
        </w:rPr>
      </w:pPr>
      <w:r w:rsidRPr="00A44C35">
        <w:rPr>
          <w:rFonts w:ascii="Arial" w:hAnsi="Arial" w:cs="Arial"/>
        </w:rPr>
        <w:tab/>
      </w:r>
    </w:p>
    <w:p w14:paraId="011898AB" w14:textId="77777777" w:rsidR="00CE43C3" w:rsidRPr="00F165BF" w:rsidRDefault="00CE43C3" w:rsidP="009B45B9">
      <w:pPr>
        <w:pStyle w:val="fcasegauche"/>
        <w:tabs>
          <w:tab w:val="left" w:pos="426"/>
          <w:tab w:val="left" w:pos="851"/>
        </w:tabs>
        <w:spacing w:after="0"/>
        <w:ind w:left="0" w:firstLine="0"/>
        <w:jc w:val="left"/>
        <w:rPr>
          <w:rFonts w:ascii="Arial" w:hAnsi="Arial" w:cs="Arial"/>
          <w:highlight w:val="yellow"/>
        </w:rPr>
      </w:pPr>
    </w:p>
    <w:p w14:paraId="27A592CB" w14:textId="0EAC2D7D" w:rsidR="009B1CD0" w:rsidRPr="00A44C35" w:rsidRDefault="009B1CD0" w:rsidP="009B45B9">
      <w:pPr>
        <w:pStyle w:val="fcasegauche"/>
        <w:tabs>
          <w:tab w:val="left" w:pos="426"/>
          <w:tab w:val="left" w:pos="851"/>
        </w:tabs>
        <w:spacing w:after="0"/>
        <w:ind w:left="0" w:firstLine="0"/>
        <w:jc w:val="left"/>
        <w:rPr>
          <w:rFonts w:ascii="Arial" w:hAnsi="Arial" w:cs="Arial"/>
          <w:i/>
          <w:sz w:val="18"/>
          <w:szCs w:val="18"/>
        </w:rPr>
      </w:pPr>
      <w:r w:rsidRPr="00A44C35">
        <w:rPr>
          <w:rFonts w:ascii="Arial" w:hAnsi="Arial" w:cs="Arial"/>
        </w:rPr>
        <w:t>Le marché ou l’accord cadre est reconductible :</w:t>
      </w:r>
      <w:r w:rsidRPr="00A44C35">
        <w:rPr>
          <w:rFonts w:ascii="Arial" w:hAnsi="Arial" w:cs="Arial"/>
        </w:rPr>
        <w:tab/>
      </w:r>
      <w:r w:rsidRPr="00A44C35">
        <w:rPr>
          <w:rFonts w:ascii="Arial" w:hAnsi="Arial" w:cs="Arial"/>
        </w:rPr>
        <w:tab/>
      </w:r>
      <w:r w:rsidR="0097092D" w:rsidRPr="00A44C35">
        <w:rPr>
          <w:rFonts w:ascii="Arial" w:hAnsi="Arial" w:cs="Arial"/>
        </w:rPr>
        <w:fldChar w:fldCharType="begin">
          <w:ffData>
            <w:name w:val=""/>
            <w:enabled/>
            <w:calcOnExit w:val="0"/>
            <w:checkBox>
              <w:size w:val="20"/>
              <w:default w:val="0"/>
            </w:checkBox>
          </w:ffData>
        </w:fldChar>
      </w:r>
      <w:r w:rsidR="0097092D" w:rsidRPr="00A44C35">
        <w:rPr>
          <w:rFonts w:ascii="Arial" w:hAnsi="Arial" w:cs="Arial"/>
        </w:rPr>
        <w:instrText xml:space="preserve"> FORMCHECKBOX </w:instrText>
      </w:r>
      <w:r w:rsidR="00C27ED7">
        <w:rPr>
          <w:rFonts w:ascii="Arial" w:hAnsi="Arial" w:cs="Arial"/>
        </w:rPr>
      </w:r>
      <w:r w:rsidR="00C27ED7">
        <w:rPr>
          <w:rFonts w:ascii="Arial" w:hAnsi="Arial" w:cs="Arial"/>
        </w:rPr>
        <w:fldChar w:fldCharType="separate"/>
      </w:r>
      <w:r w:rsidR="0097092D" w:rsidRPr="00A44C35">
        <w:rPr>
          <w:rFonts w:ascii="Arial" w:hAnsi="Arial" w:cs="Arial"/>
        </w:rPr>
        <w:fldChar w:fldCharType="end"/>
      </w:r>
      <w:r w:rsidRPr="00A44C35">
        <w:rPr>
          <w:rFonts w:ascii="Arial" w:hAnsi="Arial" w:cs="Arial"/>
        </w:rPr>
        <w:tab/>
        <w:t>NON</w:t>
      </w:r>
      <w:r w:rsidRPr="00A44C35">
        <w:rPr>
          <w:rFonts w:ascii="Arial" w:hAnsi="Arial" w:cs="Arial"/>
        </w:rPr>
        <w:tab/>
      </w:r>
      <w:r w:rsidRPr="00A44C35">
        <w:rPr>
          <w:rFonts w:ascii="Arial" w:hAnsi="Arial" w:cs="Arial"/>
        </w:rPr>
        <w:tab/>
      </w:r>
      <w:r w:rsidRPr="00A44C35">
        <w:rPr>
          <w:rFonts w:ascii="Arial" w:hAnsi="Arial" w:cs="Arial"/>
        </w:rPr>
        <w:tab/>
      </w:r>
      <w:r w:rsidR="0097092D" w:rsidRPr="00A44C35">
        <w:rPr>
          <w:rFonts w:ascii="Arial" w:hAnsi="Arial" w:cs="Arial"/>
        </w:rPr>
        <w:fldChar w:fldCharType="begin">
          <w:ffData>
            <w:name w:val=""/>
            <w:enabled/>
            <w:calcOnExit w:val="0"/>
            <w:checkBox>
              <w:size w:val="20"/>
              <w:default w:val="1"/>
            </w:checkBox>
          </w:ffData>
        </w:fldChar>
      </w:r>
      <w:r w:rsidR="0097092D" w:rsidRPr="00A44C35">
        <w:rPr>
          <w:rFonts w:ascii="Arial" w:hAnsi="Arial" w:cs="Arial"/>
        </w:rPr>
        <w:instrText xml:space="preserve"> FORMCHECKBOX </w:instrText>
      </w:r>
      <w:r w:rsidR="00C27ED7">
        <w:rPr>
          <w:rFonts w:ascii="Arial" w:hAnsi="Arial" w:cs="Arial"/>
        </w:rPr>
      </w:r>
      <w:r w:rsidR="00C27ED7">
        <w:rPr>
          <w:rFonts w:ascii="Arial" w:hAnsi="Arial" w:cs="Arial"/>
        </w:rPr>
        <w:fldChar w:fldCharType="separate"/>
      </w:r>
      <w:r w:rsidR="0097092D" w:rsidRPr="00A44C35">
        <w:rPr>
          <w:rFonts w:ascii="Arial" w:hAnsi="Arial" w:cs="Arial"/>
        </w:rPr>
        <w:fldChar w:fldCharType="end"/>
      </w:r>
      <w:r w:rsidRPr="00A44C35">
        <w:rPr>
          <w:rFonts w:ascii="Arial" w:hAnsi="Arial" w:cs="Arial"/>
        </w:rPr>
        <w:tab/>
        <w:t>OUI</w:t>
      </w:r>
    </w:p>
    <w:p w14:paraId="15FD31D8" w14:textId="77777777" w:rsidR="009B1CD0" w:rsidRPr="00A44C35" w:rsidRDefault="009B1CD0" w:rsidP="009B45B9">
      <w:pPr>
        <w:tabs>
          <w:tab w:val="left" w:pos="851"/>
        </w:tabs>
        <w:rPr>
          <w:rFonts w:ascii="Arial" w:hAnsi="Arial" w:cs="Arial"/>
        </w:rPr>
      </w:pPr>
      <w:r w:rsidRPr="00A44C35">
        <w:rPr>
          <w:rFonts w:ascii="Arial" w:hAnsi="Arial" w:cs="Arial"/>
          <w:i/>
          <w:sz w:val="18"/>
          <w:szCs w:val="18"/>
        </w:rPr>
        <w:t>(Cocher la case correspondante.)</w:t>
      </w:r>
    </w:p>
    <w:p w14:paraId="2D6DDE02" w14:textId="77777777" w:rsidR="009B1CD0" w:rsidRPr="00A44C35" w:rsidRDefault="009B1CD0" w:rsidP="009B45B9">
      <w:pPr>
        <w:tabs>
          <w:tab w:val="left" w:pos="426"/>
          <w:tab w:val="left" w:pos="851"/>
        </w:tabs>
        <w:jc w:val="both"/>
        <w:rPr>
          <w:rFonts w:ascii="Arial" w:hAnsi="Arial" w:cs="Arial"/>
        </w:rPr>
      </w:pPr>
    </w:p>
    <w:p w14:paraId="6AEACD33" w14:textId="77777777" w:rsidR="009B1CD0" w:rsidRPr="00A44C35" w:rsidRDefault="009B1CD0" w:rsidP="009B45B9">
      <w:pPr>
        <w:tabs>
          <w:tab w:val="left" w:pos="426"/>
          <w:tab w:val="left" w:pos="851"/>
        </w:tabs>
        <w:jc w:val="both"/>
        <w:rPr>
          <w:rFonts w:ascii="Arial" w:hAnsi="Arial" w:cs="Arial"/>
          <w:color w:val="000000" w:themeColor="text1"/>
        </w:rPr>
      </w:pPr>
      <w:r w:rsidRPr="00A44C35">
        <w:rPr>
          <w:rFonts w:ascii="Arial" w:hAnsi="Arial" w:cs="Arial"/>
          <w:color w:val="000000" w:themeColor="text1"/>
        </w:rPr>
        <w:t>Si oui, préciser :</w:t>
      </w:r>
    </w:p>
    <w:p w14:paraId="4CCF173F" w14:textId="2028AD12" w:rsidR="009B1CD0" w:rsidRPr="00A44C35" w:rsidRDefault="009B1CD0" w:rsidP="009B45B9">
      <w:pPr>
        <w:numPr>
          <w:ilvl w:val="0"/>
          <w:numId w:val="2"/>
        </w:numPr>
        <w:tabs>
          <w:tab w:val="left" w:pos="426"/>
          <w:tab w:val="left" w:pos="851"/>
        </w:tabs>
        <w:spacing w:before="120"/>
        <w:ind w:left="924" w:hanging="357"/>
        <w:jc w:val="both"/>
        <w:rPr>
          <w:rFonts w:ascii="Arial" w:hAnsi="Arial" w:cs="Arial"/>
          <w:color w:val="000000" w:themeColor="text1"/>
        </w:rPr>
      </w:pPr>
      <w:r w:rsidRPr="00A44C35">
        <w:rPr>
          <w:rFonts w:ascii="Arial" w:hAnsi="Arial" w:cs="Arial"/>
          <w:color w:val="000000" w:themeColor="text1"/>
        </w:rPr>
        <w:t xml:space="preserve">Nombre des reconductions : </w:t>
      </w:r>
      <w:r w:rsidR="00A44C35" w:rsidRPr="00A44C35">
        <w:rPr>
          <w:rFonts w:ascii="Arial" w:hAnsi="Arial" w:cs="Arial"/>
          <w:color w:val="000000" w:themeColor="text1"/>
        </w:rPr>
        <w:t>1</w:t>
      </w:r>
    </w:p>
    <w:p w14:paraId="3FBBBBE8" w14:textId="3687D565" w:rsidR="009B1CD0" w:rsidRPr="00A44C35" w:rsidRDefault="009B1CD0" w:rsidP="009B45B9">
      <w:pPr>
        <w:numPr>
          <w:ilvl w:val="0"/>
          <w:numId w:val="2"/>
        </w:numPr>
        <w:tabs>
          <w:tab w:val="left" w:pos="426"/>
          <w:tab w:val="left" w:pos="851"/>
        </w:tabs>
        <w:spacing w:before="120"/>
        <w:ind w:left="924" w:hanging="357"/>
        <w:jc w:val="both"/>
        <w:rPr>
          <w:rFonts w:ascii="Arial" w:hAnsi="Arial" w:cs="Arial"/>
          <w:b/>
          <w:color w:val="000000" w:themeColor="text1"/>
        </w:rPr>
      </w:pPr>
      <w:r w:rsidRPr="00A44C35">
        <w:rPr>
          <w:rFonts w:ascii="Arial" w:hAnsi="Arial" w:cs="Arial"/>
          <w:color w:val="000000" w:themeColor="text1"/>
        </w:rPr>
        <w:t xml:space="preserve">Durée des reconductions : </w:t>
      </w:r>
      <w:r w:rsidR="0091391B" w:rsidRPr="00A44C35">
        <w:rPr>
          <w:rFonts w:ascii="Arial" w:hAnsi="Arial" w:cs="Arial"/>
          <w:color w:val="000000" w:themeColor="text1"/>
        </w:rPr>
        <w:t>12 mois</w:t>
      </w:r>
    </w:p>
    <w:p w14:paraId="20247BF7" w14:textId="77777777" w:rsidR="004B7509" w:rsidRPr="0091391B" w:rsidRDefault="004B7509">
      <w:pPr>
        <w:suppressAutoHyphens w:val="0"/>
        <w:rPr>
          <w:rFonts w:ascii="Arial" w:hAnsi="Arial" w:cs="Arial"/>
          <w:b/>
          <w:color w:val="000000" w:themeColor="text1"/>
        </w:rPr>
      </w:pPr>
      <w:r w:rsidRPr="0091391B">
        <w:rPr>
          <w:rFonts w:ascii="Arial" w:hAnsi="Arial" w:cs="Arial"/>
          <w:b/>
          <w:color w:val="000000" w:themeColor="text1"/>
        </w:rP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2B42C4" w14:paraId="4EDB8440" w14:textId="77777777" w:rsidTr="004B7509">
        <w:tc>
          <w:tcPr>
            <w:tcW w:w="10419" w:type="dxa"/>
            <w:shd w:val="clear" w:color="auto" w:fill="66CCFF"/>
          </w:tcPr>
          <w:p w14:paraId="32B46D8D" w14:textId="77777777" w:rsidR="009B1CD0" w:rsidRPr="002B42C4" w:rsidRDefault="009B1CD0" w:rsidP="009B45B9">
            <w:pPr>
              <w:tabs>
                <w:tab w:val="left" w:pos="-142"/>
                <w:tab w:val="left" w:pos="851"/>
                <w:tab w:val="left" w:pos="4111"/>
              </w:tabs>
              <w:jc w:val="both"/>
              <w:rPr>
                <w:rFonts w:ascii="Arial" w:hAnsi="Arial" w:cs="Arial"/>
              </w:rPr>
            </w:pPr>
            <w:r w:rsidRPr="002B42C4">
              <w:rPr>
                <w:rFonts w:ascii="Arial" w:hAnsi="Arial" w:cs="Arial"/>
                <w:b/>
                <w:bCs/>
                <w:sz w:val="22"/>
                <w:szCs w:val="22"/>
              </w:rPr>
              <w:lastRenderedPageBreak/>
              <w:t xml:space="preserve">C - Signature </w:t>
            </w:r>
            <w:r w:rsidR="00660727" w:rsidRPr="002B42C4">
              <w:rPr>
                <w:rFonts w:ascii="Arial" w:hAnsi="Arial" w:cs="Arial"/>
                <w:b/>
                <w:bCs/>
                <w:sz w:val="22"/>
                <w:szCs w:val="22"/>
              </w:rPr>
              <w:t>du marché ou de l’accord-cadre</w:t>
            </w:r>
            <w:r w:rsidRPr="002B42C4">
              <w:rPr>
                <w:rFonts w:ascii="Arial" w:hAnsi="Arial" w:cs="Arial"/>
                <w:b/>
                <w:bCs/>
                <w:sz w:val="22"/>
                <w:szCs w:val="22"/>
              </w:rPr>
              <w:t xml:space="preserve"> par le </w:t>
            </w:r>
            <w:r w:rsidR="00036500" w:rsidRPr="002B42C4">
              <w:rPr>
                <w:rFonts w:ascii="Arial" w:hAnsi="Arial" w:cs="Arial"/>
                <w:b/>
                <w:bCs/>
                <w:sz w:val="22"/>
                <w:szCs w:val="22"/>
              </w:rPr>
              <w:t>titulaire individuel ou</w:t>
            </w:r>
            <w:r w:rsidR="00354C04" w:rsidRPr="002B42C4">
              <w:rPr>
                <w:rFonts w:ascii="Arial" w:hAnsi="Arial" w:cs="Arial"/>
                <w:b/>
                <w:bCs/>
                <w:sz w:val="22"/>
                <w:szCs w:val="22"/>
              </w:rPr>
              <w:t>, en cas groupement, le mandataire dûment habilité ou</w:t>
            </w:r>
            <w:r w:rsidR="00036500" w:rsidRPr="002B42C4">
              <w:rPr>
                <w:rFonts w:ascii="Arial" w:hAnsi="Arial" w:cs="Arial"/>
                <w:b/>
                <w:bCs/>
                <w:sz w:val="22"/>
                <w:szCs w:val="22"/>
              </w:rPr>
              <w:t xml:space="preserve"> chaque membre du groupement</w:t>
            </w:r>
            <w:r w:rsidRPr="002B42C4">
              <w:rPr>
                <w:rFonts w:ascii="Arial" w:hAnsi="Arial" w:cs="Arial"/>
                <w:b/>
                <w:bCs/>
                <w:sz w:val="22"/>
                <w:szCs w:val="22"/>
              </w:rPr>
              <w:t>.</w:t>
            </w:r>
          </w:p>
        </w:tc>
      </w:tr>
    </w:tbl>
    <w:p w14:paraId="566D76C5" w14:textId="77777777" w:rsidR="009B1CD0" w:rsidRPr="002B42C4" w:rsidRDefault="009B1CD0" w:rsidP="006C4338">
      <w:pPr>
        <w:tabs>
          <w:tab w:val="left" w:pos="851"/>
        </w:tabs>
        <w:jc w:val="both"/>
        <w:rPr>
          <w:rFonts w:ascii="Arial" w:hAnsi="Arial" w:cs="Arial"/>
        </w:rPr>
      </w:pPr>
    </w:p>
    <w:p w14:paraId="40725682" w14:textId="77777777" w:rsidR="00332B12" w:rsidRPr="002B42C4" w:rsidRDefault="00332B12" w:rsidP="00332B12">
      <w:pPr>
        <w:pStyle w:val="fcase1ertab"/>
        <w:tabs>
          <w:tab w:val="left" w:pos="851"/>
        </w:tabs>
        <w:ind w:left="0" w:firstLine="0"/>
        <w:rPr>
          <w:rFonts w:ascii="Arial" w:hAnsi="Arial" w:cs="Arial"/>
          <w:i/>
          <w:sz w:val="18"/>
          <w:szCs w:val="18"/>
        </w:rPr>
      </w:pPr>
      <w:r w:rsidRPr="002B42C4">
        <w:rPr>
          <w:rFonts w:ascii="Arial" w:hAnsi="Arial" w:cs="Arial"/>
          <w:b/>
          <w:sz w:val="22"/>
          <w:szCs w:val="22"/>
        </w:rPr>
        <w:t>C1 – Signature du marché ou de l’accord-cadre par le titulaire individuel :</w:t>
      </w:r>
    </w:p>
    <w:p w14:paraId="7D6D8520" w14:textId="77777777" w:rsidR="00332B12" w:rsidRPr="002B42C4"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2B42C4" w14:paraId="0E55650B"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D991CE6" w14:textId="77777777" w:rsidR="00332B12" w:rsidRPr="002B42C4" w:rsidRDefault="00332B12" w:rsidP="00B054DA">
            <w:pPr>
              <w:tabs>
                <w:tab w:val="left" w:pos="851"/>
              </w:tabs>
              <w:jc w:val="center"/>
              <w:rPr>
                <w:rFonts w:ascii="Arial" w:hAnsi="Arial" w:cs="Arial"/>
                <w:b/>
                <w:bCs/>
              </w:rPr>
            </w:pPr>
            <w:r w:rsidRPr="002B42C4">
              <w:rPr>
                <w:rFonts w:ascii="Arial" w:hAnsi="Arial" w:cs="Arial"/>
                <w:b/>
                <w:bCs/>
              </w:rPr>
              <w:t>Nom, prénom et qualité</w:t>
            </w:r>
          </w:p>
          <w:p w14:paraId="25F6A28F" w14:textId="77777777" w:rsidR="00332B12" w:rsidRPr="002B42C4" w:rsidRDefault="00332B12" w:rsidP="00B054DA">
            <w:pPr>
              <w:tabs>
                <w:tab w:val="left" w:pos="851"/>
              </w:tabs>
              <w:jc w:val="center"/>
              <w:rPr>
                <w:rFonts w:ascii="Arial" w:hAnsi="Arial" w:cs="Arial"/>
                <w:b/>
                <w:bCs/>
              </w:rPr>
            </w:pPr>
            <w:r w:rsidRPr="002B42C4">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1C71D4C" w14:textId="77777777" w:rsidR="00332B12" w:rsidRPr="002B42C4" w:rsidRDefault="00332B12" w:rsidP="00B054DA">
            <w:pPr>
              <w:tabs>
                <w:tab w:val="left" w:pos="851"/>
              </w:tabs>
              <w:jc w:val="center"/>
              <w:rPr>
                <w:rFonts w:ascii="Arial" w:hAnsi="Arial" w:cs="Arial"/>
                <w:b/>
                <w:bCs/>
              </w:rPr>
            </w:pPr>
            <w:r w:rsidRPr="002B42C4">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B9BD0" w14:textId="77777777" w:rsidR="00332B12" w:rsidRPr="002B42C4" w:rsidRDefault="00332B12" w:rsidP="00B054DA">
            <w:pPr>
              <w:tabs>
                <w:tab w:val="left" w:pos="851"/>
              </w:tabs>
              <w:jc w:val="center"/>
              <w:rPr>
                <w:rFonts w:ascii="Arial" w:hAnsi="Arial" w:cs="Arial"/>
                <w:b/>
                <w:bCs/>
              </w:rPr>
            </w:pPr>
            <w:r w:rsidRPr="002B42C4">
              <w:rPr>
                <w:rFonts w:ascii="Arial" w:hAnsi="Arial" w:cs="Arial"/>
                <w:b/>
                <w:bCs/>
              </w:rPr>
              <w:t>Signature</w:t>
            </w:r>
          </w:p>
        </w:tc>
      </w:tr>
      <w:tr w:rsidR="00332B12" w:rsidRPr="002B42C4" w14:paraId="455859B2"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7D11FF61" w14:textId="77777777" w:rsidR="00332B12" w:rsidRPr="002B42C4"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367F28C5" w14:textId="77777777" w:rsidR="00332B12" w:rsidRPr="002B42C4"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74BE336" w14:textId="77777777" w:rsidR="00332B12" w:rsidRPr="002B42C4" w:rsidRDefault="00332B12" w:rsidP="00B054DA">
            <w:pPr>
              <w:tabs>
                <w:tab w:val="left" w:pos="851"/>
              </w:tabs>
              <w:snapToGrid w:val="0"/>
              <w:jc w:val="both"/>
              <w:rPr>
                <w:rFonts w:ascii="Arial" w:hAnsi="Arial" w:cs="Arial"/>
                <w:b/>
                <w:bCs/>
              </w:rPr>
            </w:pPr>
          </w:p>
        </w:tc>
      </w:tr>
    </w:tbl>
    <w:p w14:paraId="6975DBA7" w14:textId="77777777" w:rsidR="002904AF" w:rsidRPr="002B42C4" w:rsidRDefault="002904AF" w:rsidP="002904AF">
      <w:pPr>
        <w:tabs>
          <w:tab w:val="left" w:pos="851"/>
        </w:tabs>
        <w:jc w:val="both"/>
        <w:rPr>
          <w:rFonts w:ascii="Arial" w:hAnsi="Arial" w:cs="Arial"/>
        </w:rPr>
      </w:pPr>
      <w:r w:rsidRPr="002B42C4">
        <w:rPr>
          <w:rFonts w:ascii="Arial" w:hAnsi="Arial" w:cs="Arial"/>
          <w:sz w:val="18"/>
          <w:szCs w:val="18"/>
        </w:rPr>
        <w:t>(*) Le signataire doit avoir le pouvoir d’engager la personne qu’il représente.</w:t>
      </w:r>
    </w:p>
    <w:p w14:paraId="69787546" w14:textId="77777777" w:rsidR="00332B12" w:rsidRPr="002B42C4" w:rsidRDefault="00332B12" w:rsidP="00332B12">
      <w:pPr>
        <w:pStyle w:val="fcase1ertab"/>
        <w:tabs>
          <w:tab w:val="left" w:pos="851"/>
        </w:tabs>
        <w:ind w:left="0" w:firstLine="0"/>
        <w:rPr>
          <w:rFonts w:ascii="Arial" w:hAnsi="Arial" w:cs="Arial"/>
          <w:b/>
          <w:sz w:val="22"/>
          <w:szCs w:val="22"/>
        </w:rPr>
      </w:pPr>
    </w:p>
    <w:p w14:paraId="4D37F5F1" w14:textId="77777777" w:rsidR="00332B12" w:rsidRPr="002B42C4" w:rsidRDefault="00332B12" w:rsidP="00332B12">
      <w:pPr>
        <w:pStyle w:val="fcase1ertab"/>
        <w:tabs>
          <w:tab w:val="left" w:pos="851"/>
        </w:tabs>
        <w:ind w:left="0" w:firstLine="0"/>
        <w:rPr>
          <w:rFonts w:ascii="Arial" w:hAnsi="Arial" w:cs="Arial"/>
          <w:i/>
          <w:sz w:val="18"/>
          <w:szCs w:val="18"/>
        </w:rPr>
      </w:pPr>
      <w:r w:rsidRPr="002B42C4">
        <w:rPr>
          <w:rFonts w:ascii="Arial" w:hAnsi="Arial" w:cs="Arial"/>
          <w:b/>
          <w:sz w:val="22"/>
          <w:szCs w:val="22"/>
        </w:rPr>
        <w:t>C2 – Signature du marché ou de l’accord-cadre en cas de groupement :</w:t>
      </w:r>
    </w:p>
    <w:p w14:paraId="76E2ED86" w14:textId="77777777" w:rsidR="00332B12" w:rsidRPr="002B42C4" w:rsidRDefault="00332B12" w:rsidP="006C4338">
      <w:pPr>
        <w:tabs>
          <w:tab w:val="left" w:pos="851"/>
        </w:tabs>
        <w:jc w:val="both"/>
        <w:rPr>
          <w:rFonts w:ascii="Arial" w:hAnsi="Arial" w:cs="Arial"/>
        </w:rPr>
      </w:pPr>
    </w:p>
    <w:p w14:paraId="7ABF18C0" w14:textId="77777777" w:rsidR="009B1CD0" w:rsidRPr="002B42C4" w:rsidRDefault="002904AF" w:rsidP="005846FB">
      <w:pPr>
        <w:tabs>
          <w:tab w:val="left" w:pos="851"/>
        </w:tabs>
        <w:rPr>
          <w:rFonts w:ascii="Arial" w:hAnsi="Arial" w:cs="Arial"/>
          <w:sz w:val="18"/>
          <w:szCs w:val="18"/>
        </w:rPr>
      </w:pPr>
      <w:r w:rsidRPr="002B42C4">
        <w:rPr>
          <w:rFonts w:ascii="Arial" w:hAnsi="Arial" w:cs="Arial"/>
        </w:rPr>
        <w:t>L</w:t>
      </w:r>
      <w:r w:rsidR="00036500" w:rsidRPr="002B42C4">
        <w:rPr>
          <w:rFonts w:ascii="Arial" w:hAnsi="Arial" w:cs="Arial"/>
        </w:rPr>
        <w:t xml:space="preserve">es membres </w:t>
      </w:r>
      <w:r w:rsidRPr="002B42C4">
        <w:rPr>
          <w:rFonts w:ascii="Arial" w:hAnsi="Arial" w:cs="Arial"/>
        </w:rPr>
        <w:t xml:space="preserve">du groupement d’opérateurs économiques </w:t>
      </w:r>
      <w:r w:rsidR="00036500" w:rsidRPr="002B42C4">
        <w:rPr>
          <w:rFonts w:ascii="Arial" w:hAnsi="Arial" w:cs="Arial"/>
        </w:rPr>
        <w:t xml:space="preserve">désignent le mandataire </w:t>
      </w:r>
      <w:r w:rsidR="005321E1" w:rsidRPr="009B45B9">
        <w:rPr>
          <w:rFonts w:ascii="Arial" w:hAnsi="Arial" w:cs="Arial"/>
          <w:i/>
          <w:sz w:val="18"/>
          <w:szCs w:val="18"/>
        </w:rPr>
        <w:t>(</w:t>
      </w:r>
      <w:hyperlink r:id="rId11" w:history="1">
        <w:r w:rsidR="005321E1" w:rsidRPr="009D661E">
          <w:rPr>
            <w:rStyle w:val="Lienhypertexte"/>
            <w:rFonts w:ascii="Arial" w:hAnsi="Arial" w:cs="Arial"/>
            <w:i/>
            <w:sz w:val="18"/>
            <w:szCs w:val="18"/>
          </w:rPr>
          <w:t>article R. 2142-23</w:t>
        </w:r>
      </w:hyperlink>
      <w:r w:rsidR="005321E1">
        <w:rPr>
          <w:rFonts w:ascii="Arial" w:hAnsi="Arial" w:cs="Arial"/>
          <w:i/>
          <w:sz w:val="18"/>
          <w:szCs w:val="18"/>
        </w:rPr>
        <w:t xml:space="preserve"> ou </w:t>
      </w:r>
      <w:hyperlink r:id="rId12" w:history="1">
        <w:r w:rsidR="005321E1" w:rsidRPr="009D661E">
          <w:rPr>
            <w:rStyle w:val="Lienhypertexte"/>
            <w:rFonts w:ascii="Arial" w:hAnsi="Arial" w:cs="Arial"/>
            <w:i/>
            <w:sz w:val="18"/>
            <w:szCs w:val="18"/>
          </w:rPr>
          <w:t>article R. 2342-12</w:t>
        </w:r>
      </w:hyperlink>
      <w:r w:rsidR="005321E1">
        <w:rPr>
          <w:rFonts w:ascii="Arial" w:hAnsi="Arial" w:cs="Arial"/>
          <w:i/>
          <w:sz w:val="18"/>
          <w:szCs w:val="18"/>
        </w:rPr>
        <w:t xml:space="preserve"> du code de la commande publique) </w:t>
      </w:r>
      <w:r w:rsidR="005321E1">
        <w:rPr>
          <w:rFonts w:ascii="Arial" w:hAnsi="Arial" w:cs="Arial"/>
          <w:sz w:val="18"/>
          <w:szCs w:val="18"/>
        </w:rPr>
        <w:t>:</w:t>
      </w:r>
    </w:p>
    <w:p w14:paraId="10256D52" w14:textId="77777777" w:rsidR="00036500" w:rsidRPr="002B42C4" w:rsidRDefault="00036500" w:rsidP="005846FB">
      <w:pPr>
        <w:tabs>
          <w:tab w:val="left" w:pos="851"/>
        </w:tabs>
        <w:rPr>
          <w:rFonts w:ascii="Arial" w:hAnsi="Arial" w:cs="Arial"/>
          <w:i/>
          <w:sz w:val="18"/>
          <w:szCs w:val="18"/>
        </w:rPr>
      </w:pPr>
      <w:r w:rsidRPr="002B42C4">
        <w:rPr>
          <w:rFonts w:ascii="Arial" w:hAnsi="Arial" w:cs="Arial"/>
          <w:i/>
          <w:sz w:val="18"/>
          <w:szCs w:val="18"/>
        </w:rPr>
        <w:t>[Indiquer le nom commercial et la dénomination sociale du mandataire]</w:t>
      </w:r>
    </w:p>
    <w:p w14:paraId="06DFA81A" w14:textId="77777777" w:rsidR="009B1CD0" w:rsidRPr="002B42C4" w:rsidRDefault="009B1CD0" w:rsidP="005846FB">
      <w:pPr>
        <w:tabs>
          <w:tab w:val="left" w:pos="851"/>
        </w:tabs>
        <w:rPr>
          <w:rFonts w:ascii="Arial" w:hAnsi="Arial" w:cs="Arial"/>
        </w:rPr>
      </w:pPr>
    </w:p>
    <w:p w14:paraId="4D40A198" w14:textId="77777777" w:rsidR="00036500" w:rsidRPr="002B42C4" w:rsidRDefault="00036500" w:rsidP="005846FB">
      <w:pPr>
        <w:tabs>
          <w:tab w:val="left" w:pos="851"/>
        </w:tabs>
        <w:rPr>
          <w:rFonts w:ascii="Arial" w:hAnsi="Arial" w:cs="Arial"/>
        </w:rPr>
      </w:pPr>
    </w:p>
    <w:p w14:paraId="43842E3E" w14:textId="77777777" w:rsidR="00332B12" w:rsidRPr="002B42C4" w:rsidRDefault="00332B12" w:rsidP="0061068C">
      <w:pPr>
        <w:tabs>
          <w:tab w:val="left" w:pos="851"/>
        </w:tabs>
        <w:rPr>
          <w:rFonts w:ascii="Arial" w:hAnsi="Arial" w:cs="Arial"/>
        </w:rPr>
      </w:pPr>
    </w:p>
    <w:p w14:paraId="40EEDB30" w14:textId="77777777" w:rsidR="00332B12" w:rsidRPr="002B42C4" w:rsidRDefault="00332B12" w:rsidP="00710FD6">
      <w:pPr>
        <w:tabs>
          <w:tab w:val="left" w:pos="851"/>
        </w:tabs>
        <w:rPr>
          <w:rFonts w:ascii="Arial" w:hAnsi="Arial" w:cs="Arial"/>
        </w:rPr>
      </w:pPr>
    </w:p>
    <w:p w14:paraId="265B9209" w14:textId="77777777" w:rsidR="00036500" w:rsidRPr="002B42C4" w:rsidRDefault="004A7169" w:rsidP="00710FD6">
      <w:pPr>
        <w:pStyle w:val="fcase1ertab"/>
        <w:tabs>
          <w:tab w:val="left" w:pos="851"/>
        </w:tabs>
        <w:ind w:left="0" w:firstLine="0"/>
        <w:rPr>
          <w:rFonts w:ascii="Arial" w:hAnsi="Arial" w:cs="Arial"/>
        </w:rPr>
      </w:pPr>
      <w:r w:rsidRPr="002B42C4">
        <w:rPr>
          <w:rFonts w:ascii="Arial" w:hAnsi="Arial" w:cs="Arial"/>
        </w:rPr>
        <w:t xml:space="preserve">En cas de groupement conjoint, </w:t>
      </w:r>
      <w:r w:rsidR="00036500" w:rsidRPr="002B42C4">
        <w:rPr>
          <w:rFonts w:ascii="Arial" w:hAnsi="Arial" w:cs="Arial"/>
        </w:rPr>
        <w:t xml:space="preserve">le mandataire </w:t>
      </w:r>
      <w:r w:rsidRPr="002B42C4">
        <w:rPr>
          <w:rFonts w:ascii="Arial" w:hAnsi="Arial" w:cs="Arial"/>
        </w:rPr>
        <w:t xml:space="preserve">du groupement </w:t>
      </w:r>
      <w:r w:rsidR="00036500" w:rsidRPr="002B42C4">
        <w:rPr>
          <w:rFonts w:ascii="Arial" w:hAnsi="Arial" w:cs="Arial"/>
        </w:rPr>
        <w:t>est :</w:t>
      </w:r>
    </w:p>
    <w:p w14:paraId="21FE35B1" w14:textId="77777777" w:rsidR="00036500" w:rsidRPr="002B42C4" w:rsidRDefault="00036500" w:rsidP="00E47798">
      <w:pPr>
        <w:pStyle w:val="fcase1ertab"/>
        <w:tabs>
          <w:tab w:val="left" w:pos="851"/>
        </w:tabs>
        <w:rPr>
          <w:rFonts w:ascii="Arial" w:hAnsi="Arial" w:cs="Arial"/>
        </w:rPr>
      </w:pPr>
      <w:r w:rsidRPr="002B42C4">
        <w:rPr>
          <w:rFonts w:ascii="Arial" w:hAnsi="Arial" w:cs="Arial"/>
          <w:i/>
          <w:iCs/>
          <w:sz w:val="18"/>
          <w:szCs w:val="18"/>
        </w:rPr>
        <w:t>(Cocher la case correspondante.)</w:t>
      </w:r>
    </w:p>
    <w:p w14:paraId="305E99A6" w14:textId="77777777" w:rsidR="00354C04" w:rsidRPr="002B42C4" w:rsidRDefault="00BE741E" w:rsidP="0083205E">
      <w:pPr>
        <w:pStyle w:val="fcase1ertab"/>
        <w:tabs>
          <w:tab w:val="clear" w:pos="426"/>
          <w:tab w:val="left" w:pos="851"/>
        </w:tabs>
        <w:spacing w:before="120"/>
        <w:ind w:left="0" w:firstLine="851"/>
        <w:rPr>
          <w:rFonts w:ascii="Arial" w:hAnsi="Arial" w:cs="Arial"/>
        </w:rPr>
      </w:pPr>
      <w:r w:rsidRPr="002B42C4">
        <w:rPr>
          <w:rFonts w:ascii="Arial" w:hAnsi="Arial" w:cs="Arial"/>
        </w:rPr>
        <w:fldChar w:fldCharType="begin">
          <w:ffData>
            <w:name w:val=""/>
            <w:enabled/>
            <w:calcOnExit w:val="0"/>
            <w:checkBox>
              <w:size w:val="20"/>
              <w:default w:val="0"/>
            </w:checkBox>
          </w:ffData>
        </w:fldChar>
      </w:r>
      <w:r w:rsidR="00354C04" w:rsidRPr="002B42C4">
        <w:rPr>
          <w:rFonts w:ascii="Arial" w:hAnsi="Arial" w:cs="Arial"/>
        </w:rPr>
        <w:instrText xml:space="preserve"> FORMCHECKBOX </w:instrText>
      </w:r>
      <w:r w:rsidR="00C27ED7">
        <w:rPr>
          <w:rFonts w:ascii="Arial" w:hAnsi="Arial" w:cs="Arial"/>
        </w:rPr>
      </w:r>
      <w:r w:rsidR="00C27ED7">
        <w:rPr>
          <w:rFonts w:ascii="Arial" w:hAnsi="Arial" w:cs="Arial"/>
        </w:rPr>
        <w:fldChar w:fldCharType="separate"/>
      </w:r>
      <w:r w:rsidRPr="002B42C4">
        <w:rPr>
          <w:rFonts w:ascii="Arial" w:hAnsi="Arial" w:cs="Arial"/>
        </w:rPr>
        <w:fldChar w:fldCharType="end"/>
      </w:r>
      <w:r w:rsidR="00354C04" w:rsidRPr="002B42C4">
        <w:rPr>
          <w:rFonts w:ascii="Arial" w:hAnsi="Arial" w:cs="Arial"/>
          <w:i/>
          <w:iCs/>
        </w:rPr>
        <w:t xml:space="preserve"> </w:t>
      </w:r>
      <w:r w:rsidR="00354C04" w:rsidRPr="002B42C4">
        <w:rPr>
          <w:rFonts w:ascii="Arial" w:hAnsi="Arial" w:cs="Arial"/>
        </w:rPr>
        <w:t>conjoint</w:t>
      </w:r>
      <w:r w:rsidR="00354C04" w:rsidRPr="002B42C4">
        <w:rPr>
          <w:rFonts w:ascii="Arial" w:hAnsi="Arial" w:cs="Arial"/>
        </w:rPr>
        <w:tab/>
      </w:r>
      <w:r w:rsidR="00354C04" w:rsidRPr="002B42C4">
        <w:rPr>
          <w:rFonts w:ascii="Arial" w:hAnsi="Arial" w:cs="Arial"/>
        </w:rPr>
        <w:tab/>
        <w:t>OU</w:t>
      </w:r>
      <w:r w:rsidR="00354C04" w:rsidRPr="002B42C4">
        <w:rPr>
          <w:rFonts w:ascii="Arial" w:hAnsi="Arial" w:cs="Arial"/>
        </w:rPr>
        <w:tab/>
      </w:r>
      <w:r w:rsidR="00354C04" w:rsidRPr="002B42C4">
        <w:rPr>
          <w:rFonts w:ascii="Arial" w:hAnsi="Arial" w:cs="Arial"/>
        </w:rPr>
        <w:tab/>
      </w:r>
      <w:r w:rsidRPr="002B42C4">
        <w:rPr>
          <w:rFonts w:ascii="Arial" w:hAnsi="Arial" w:cs="Arial"/>
        </w:rPr>
        <w:fldChar w:fldCharType="begin">
          <w:ffData>
            <w:name w:val=""/>
            <w:enabled/>
            <w:calcOnExit w:val="0"/>
            <w:checkBox>
              <w:size w:val="20"/>
              <w:default w:val="0"/>
            </w:checkBox>
          </w:ffData>
        </w:fldChar>
      </w:r>
      <w:r w:rsidR="00354C04" w:rsidRPr="002B42C4">
        <w:rPr>
          <w:rFonts w:ascii="Arial" w:hAnsi="Arial" w:cs="Arial"/>
        </w:rPr>
        <w:instrText xml:space="preserve"> FORMCHECKBOX </w:instrText>
      </w:r>
      <w:r w:rsidR="00C27ED7">
        <w:rPr>
          <w:rFonts w:ascii="Arial" w:hAnsi="Arial" w:cs="Arial"/>
        </w:rPr>
      </w:r>
      <w:r w:rsidR="00C27ED7">
        <w:rPr>
          <w:rFonts w:ascii="Arial" w:hAnsi="Arial" w:cs="Arial"/>
        </w:rPr>
        <w:fldChar w:fldCharType="separate"/>
      </w:r>
      <w:r w:rsidRPr="002B42C4">
        <w:rPr>
          <w:rFonts w:ascii="Arial" w:hAnsi="Arial" w:cs="Arial"/>
        </w:rPr>
        <w:fldChar w:fldCharType="end"/>
      </w:r>
      <w:r w:rsidR="00354C04" w:rsidRPr="002B42C4">
        <w:rPr>
          <w:rFonts w:ascii="Arial" w:hAnsi="Arial" w:cs="Arial"/>
          <w:iCs/>
        </w:rPr>
        <w:t xml:space="preserve"> </w:t>
      </w:r>
      <w:r w:rsidR="00354C04" w:rsidRPr="002B42C4">
        <w:rPr>
          <w:rFonts w:ascii="Arial" w:hAnsi="Arial" w:cs="Arial"/>
        </w:rPr>
        <w:t>solidaire</w:t>
      </w:r>
    </w:p>
    <w:p w14:paraId="383940AF" w14:textId="77777777" w:rsidR="009B1CD0" w:rsidRPr="002B42C4" w:rsidRDefault="009B1CD0" w:rsidP="0083205E">
      <w:pPr>
        <w:tabs>
          <w:tab w:val="left" w:pos="851"/>
        </w:tabs>
        <w:rPr>
          <w:rFonts w:ascii="Arial" w:hAnsi="Arial" w:cs="Arial"/>
        </w:rPr>
      </w:pPr>
    </w:p>
    <w:p w14:paraId="07734914" w14:textId="77777777" w:rsidR="001C733C" w:rsidRPr="002B42C4" w:rsidRDefault="001C733C" w:rsidP="00CD46CC">
      <w:pPr>
        <w:tabs>
          <w:tab w:val="left" w:pos="851"/>
        </w:tabs>
        <w:rPr>
          <w:rFonts w:ascii="Arial" w:hAnsi="Arial" w:cs="Arial"/>
        </w:rPr>
      </w:pPr>
    </w:p>
    <w:p w14:paraId="6CC72D06" w14:textId="77777777" w:rsidR="002904AF" w:rsidRPr="002B42C4" w:rsidRDefault="00BE741E" w:rsidP="001C733C">
      <w:pPr>
        <w:pStyle w:val="fcasegauche"/>
        <w:tabs>
          <w:tab w:val="left" w:pos="426"/>
          <w:tab w:val="left" w:pos="851"/>
        </w:tabs>
        <w:spacing w:after="0"/>
        <w:ind w:left="0" w:firstLine="0"/>
        <w:jc w:val="left"/>
        <w:rPr>
          <w:rFonts w:ascii="Arial" w:hAnsi="Arial" w:cs="Arial"/>
        </w:rPr>
      </w:pPr>
      <w:r w:rsidRPr="002B42C4">
        <w:rPr>
          <w:rFonts w:ascii="Arial" w:hAnsi="Arial" w:cs="Arial"/>
        </w:rPr>
        <w:fldChar w:fldCharType="begin">
          <w:ffData>
            <w:name w:val=""/>
            <w:enabled/>
            <w:calcOnExit w:val="0"/>
            <w:checkBox>
              <w:size w:val="20"/>
              <w:default w:val="0"/>
            </w:checkBox>
          </w:ffData>
        </w:fldChar>
      </w:r>
      <w:r w:rsidR="0021527A" w:rsidRPr="002B42C4">
        <w:rPr>
          <w:rFonts w:ascii="Arial" w:hAnsi="Arial" w:cs="Arial"/>
        </w:rPr>
        <w:instrText xml:space="preserve"> FORMCHECKBOX </w:instrText>
      </w:r>
      <w:r w:rsidR="00C27ED7">
        <w:rPr>
          <w:rFonts w:ascii="Arial" w:hAnsi="Arial" w:cs="Arial"/>
        </w:rPr>
      </w:r>
      <w:r w:rsidR="00C27ED7">
        <w:rPr>
          <w:rFonts w:ascii="Arial" w:hAnsi="Arial" w:cs="Arial"/>
        </w:rPr>
        <w:fldChar w:fldCharType="separate"/>
      </w:r>
      <w:r w:rsidRPr="002B42C4">
        <w:rPr>
          <w:rFonts w:ascii="Arial" w:hAnsi="Arial" w:cs="Arial"/>
        </w:rPr>
        <w:fldChar w:fldCharType="end"/>
      </w:r>
      <w:r w:rsidR="0021527A" w:rsidRPr="002B42C4">
        <w:rPr>
          <w:rFonts w:ascii="Arial" w:hAnsi="Arial" w:cs="Arial"/>
        </w:rPr>
        <w:t xml:space="preserve"> </w:t>
      </w:r>
      <w:r w:rsidR="001C733C" w:rsidRPr="002B42C4">
        <w:rPr>
          <w:rFonts w:ascii="Arial" w:hAnsi="Arial" w:cs="Arial"/>
        </w:rPr>
        <w:t>Les membres du groupement</w:t>
      </w:r>
      <w:r w:rsidR="0021527A" w:rsidRPr="002B42C4">
        <w:rPr>
          <w:rFonts w:ascii="Arial" w:hAnsi="Arial" w:cs="Arial"/>
        </w:rPr>
        <w:t xml:space="preserve"> ont donné mandat</w:t>
      </w:r>
      <w:r w:rsidR="007F68A6" w:rsidRPr="002B42C4">
        <w:rPr>
          <w:rFonts w:ascii="Arial" w:hAnsi="Arial" w:cs="Arial"/>
        </w:rPr>
        <w:t xml:space="preserve"> au mandataire, qui signe le présent acte d’engagement</w:t>
      </w:r>
      <w:r w:rsidR="002904AF" w:rsidRPr="002B42C4">
        <w:rPr>
          <w:rFonts w:ascii="Arial" w:hAnsi="Arial" w:cs="Arial"/>
        </w:rPr>
        <w:t> :</w:t>
      </w:r>
    </w:p>
    <w:p w14:paraId="30173831" w14:textId="77777777" w:rsidR="001C733C" w:rsidRPr="002B42C4" w:rsidRDefault="001C733C" w:rsidP="001C733C">
      <w:pPr>
        <w:tabs>
          <w:tab w:val="left" w:pos="851"/>
        </w:tabs>
        <w:rPr>
          <w:rFonts w:ascii="Arial" w:hAnsi="Arial" w:cs="Arial"/>
        </w:rPr>
      </w:pPr>
      <w:r w:rsidRPr="002B42C4">
        <w:rPr>
          <w:rFonts w:ascii="Arial" w:hAnsi="Arial" w:cs="Arial"/>
          <w:i/>
          <w:sz w:val="18"/>
          <w:szCs w:val="18"/>
        </w:rPr>
        <w:t xml:space="preserve">(Cocher la </w:t>
      </w:r>
      <w:r w:rsidR="002904AF" w:rsidRPr="002B42C4">
        <w:rPr>
          <w:rFonts w:ascii="Arial" w:hAnsi="Arial" w:cs="Arial"/>
          <w:i/>
          <w:sz w:val="18"/>
          <w:szCs w:val="18"/>
        </w:rPr>
        <w:t xml:space="preserve">ou les </w:t>
      </w:r>
      <w:r w:rsidRPr="002B42C4">
        <w:rPr>
          <w:rFonts w:ascii="Arial" w:hAnsi="Arial" w:cs="Arial"/>
          <w:i/>
          <w:sz w:val="18"/>
          <w:szCs w:val="18"/>
        </w:rPr>
        <w:t>case</w:t>
      </w:r>
      <w:r w:rsidR="002904AF" w:rsidRPr="002B42C4">
        <w:rPr>
          <w:rFonts w:ascii="Arial" w:hAnsi="Arial" w:cs="Arial"/>
          <w:i/>
          <w:sz w:val="18"/>
          <w:szCs w:val="18"/>
        </w:rPr>
        <w:t>s</w:t>
      </w:r>
      <w:r w:rsidRPr="002B42C4">
        <w:rPr>
          <w:rFonts w:ascii="Arial" w:hAnsi="Arial" w:cs="Arial"/>
          <w:i/>
          <w:sz w:val="18"/>
          <w:szCs w:val="18"/>
        </w:rPr>
        <w:t xml:space="preserve"> correspondante</w:t>
      </w:r>
      <w:r w:rsidR="002904AF" w:rsidRPr="002B42C4">
        <w:rPr>
          <w:rFonts w:ascii="Arial" w:hAnsi="Arial" w:cs="Arial"/>
          <w:i/>
          <w:sz w:val="18"/>
          <w:szCs w:val="18"/>
        </w:rPr>
        <w:t>s</w:t>
      </w:r>
      <w:r w:rsidRPr="002B42C4">
        <w:rPr>
          <w:rFonts w:ascii="Arial" w:hAnsi="Arial" w:cs="Arial"/>
          <w:i/>
          <w:sz w:val="18"/>
          <w:szCs w:val="18"/>
        </w:rPr>
        <w:t>.)</w:t>
      </w:r>
    </w:p>
    <w:p w14:paraId="05D370C4" w14:textId="77777777" w:rsidR="001C733C" w:rsidRPr="002B42C4" w:rsidRDefault="001C733C" w:rsidP="001C733C">
      <w:pPr>
        <w:pStyle w:val="fcasegauche"/>
        <w:tabs>
          <w:tab w:val="left" w:pos="426"/>
          <w:tab w:val="left" w:pos="851"/>
        </w:tabs>
        <w:spacing w:after="0"/>
        <w:ind w:left="0" w:firstLine="0"/>
        <w:jc w:val="left"/>
        <w:rPr>
          <w:rFonts w:ascii="Arial" w:hAnsi="Arial" w:cs="Arial"/>
        </w:rPr>
      </w:pPr>
    </w:p>
    <w:p w14:paraId="1B99D530" w14:textId="77777777" w:rsidR="002904AF" w:rsidRPr="002B42C4" w:rsidRDefault="001C733C" w:rsidP="009B45B9">
      <w:pPr>
        <w:tabs>
          <w:tab w:val="left" w:pos="851"/>
        </w:tabs>
        <w:ind w:left="1695" w:hanging="1695"/>
        <w:rPr>
          <w:rFonts w:ascii="Arial" w:hAnsi="Arial" w:cs="Arial"/>
        </w:rPr>
      </w:pPr>
      <w:r w:rsidRPr="002B42C4">
        <w:rPr>
          <w:rFonts w:ascii="Arial" w:hAnsi="Arial" w:cs="Arial"/>
        </w:rPr>
        <w:tab/>
      </w:r>
      <w:r w:rsidR="00BE741E" w:rsidRPr="002B42C4">
        <w:rPr>
          <w:rFonts w:ascii="Arial" w:hAnsi="Arial" w:cs="Arial"/>
        </w:rPr>
        <w:fldChar w:fldCharType="begin">
          <w:ffData>
            <w:name w:val=""/>
            <w:enabled/>
            <w:calcOnExit w:val="0"/>
            <w:checkBox>
              <w:size w:val="20"/>
              <w:default w:val="0"/>
            </w:checkBox>
          </w:ffData>
        </w:fldChar>
      </w:r>
      <w:r w:rsidRPr="002B42C4">
        <w:rPr>
          <w:rFonts w:ascii="Arial" w:hAnsi="Arial" w:cs="Arial"/>
        </w:rPr>
        <w:instrText xml:space="preserve"> FORMCHECKBOX </w:instrText>
      </w:r>
      <w:r w:rsidR="00C27ED7">
        <w:rPr>
          <w:rFonts w:ascii="Arial" w:hAnsi="Arial" w:cs="Arial"/>
        </w:rPr>
      </w:r>
      <w:r w:rsidR="00C27ED7">
        <w:rPr>
          <w:rFonts w:ascii="Arial" w:hAnsi="Arial" w:cs="Arial"/>
        </w:rPr>
        <w:fldChar w:fldCharType="separate"/>
      </w:r>
      <w:r w:rsidR="00BE741E" w:rsidRPr="002B42C4">
        <w:rPr>
          <w:rFonts w:ascii="Arial" w:hAnsi="Arial" w:cs="Arial"/>
        </w:rPr>
        <w:fldChar w:fldCharType="end"/>
      </w:r>
      <w:r w:rsidRPr="002B42C4">
        <w:rPr>
          <w:rFonts w:ascii="Arial" w:hAnsi="Arial" w:cs="Arial"/>
        </w:rPr>
        <w:tab/>
      </w:r>
      <w:r w:rsidR="002904AF" w:rsidRPr="002B42C4">
        <w:rPr>
          <w:rFonts w:ascii="Arial" w:hAnsi="Arial" w:cs="Arial"/>
        </w:rPr>
        <w:t>pour signer le présent acte d’engagement en leur nom et pour leur compte</w:t>
      </w:r>
      <w:r w:rsidR="007F68A6" w:rsidRPr="002B42C4">
        <w:rPr>
          <w:rFonts w:ascii="Arial" w:hAnsi="Arial" w:cs="Arial"/>
        </w:rPr>
        <w:t xml:space="preserve">, </w:t>
      </w:r>
      <w:r w:rsidR="0021527A" w:rsidRPr="002B42C4">
        <w:rPr>
          <w:rFonts w:ascii="Arial" w:hAnsi="Arial" w:cs="Arial"/>
        </w:rPr>
        <w:t xml:space="preserve">pour les représenter vis-à-vis de l’acheteur </w:t>
      </w:r>
      <w:r w:rsidR="007F68A6" w:rsidRPr="002B42C4">
        <w:rPr>
          <w:rFonts w:ascii="Arial" w:hAnsi="Arial" w:cs="Arial"/>
        </w:rPr>
        <w:t>et pour coordonner l’ensemble des prestations</w:t>
      </w:r>
      <w:r w:rsidR="00983FF3" w:rsidRPr="002B42C4">
        <w:rPr>
          <w:rFonts w:ascii="Arial" w:hAnsi="Arial" w:cs="Arial"/>
        </w:rPr>
        <w:t> ;</w:t>
      </w:r>
    </w:p>
    <w:p w14:paraId="77945EF0" w14:textId="77777777" w:rsidR="002904AF" w:rsidRPr="002B42C4" w:rsidRDefault="002904AF" w:rsidP="001C733C">
      <w:pPr>
        <w:tabs>
          <w:tab w:val="left" w:pos="851"/>
        </w:tabs>
        <w:rPr>
          <w:rFonts w:ascii="Arial" w:hAnsi="Arial" w:cs="Arial"/>
        </w:rPr>
      </w:pPr>
      <w:r w:rsidRPr="002B42C4">
        <w:rPr>
          <w:rFonts w:ascii="Arial" w:hAnsi="Arial" w:cs="Arial"/>
          <w:i/>
          <w:sz w:val="18"/>
          <w:szCs w:val="18"/>
        </w:rPr>
        <w:tab/>
      </w:r>
      <w:r w:rsidRPr="002B42C4">
        <w:rPr>
          <w:rFonts w:ascii="Arial" w:hAnsi="Arial" w:cs="Arial"/>
          <w:i/>
          <w:sz w:val="18"/>
          <w:szCs w:val="18"/>
        </w:rPr>
        <w:tab/>
      </w:r>
      <w:r w:rsidRPr="002B42C4">
        <w:rPr>
          <w:rFonts w:ascii="Arial" w:hAnsi="Arial" w:cs="Arial"/>
          <w:i/>
          <w:sz w:val="18"/>
          <w:szCs w:val="18"/>
        </w:rPr>
        <w:tab/>
        <w:t>(joindre les pouvoirs en annexe du présent document.)</w:t>
      </w:r>
    </w:p>
    <w:p w14:paraId="120B087D" w14:textId="77777777" w:rsidR="002904AF" w:rsidRPr="002B42C4" w:rsidRDefault="002904AF" w:rsidP="001C733C">
      <w:pPr>
        <w:tabs>
          <w:tab w:val="left" w:pos="851"/>
        </w:tabs>
        <w:rPr>
          <w:rFonts w:ascii="Arial" w:hAnsi="Arial" w:cs="Arial"/>
        </w:rPr>
      </w:pPr>
    </w:p>
    <w:p w14:paraId="4C515B15" w14:textId="77777777" w:rsidR="002904AF" w:rsidRPr="002B42C4" w:rsidRDefault="00BE741E" w:rsidP="002904AF">
      <w:pPr>
        <w:tabs>
          <w:tab w:val="left" w:pos="851"/>
        </w:tabs>
        <w:ind w:left="1701" w:hanging="850"/>
        <w:jc w:val="both"/>
        <w:rPr>
          <w:rFonts w:ascii="Arial" w:hAnsi="Arial" w:cs="Arial"/>
          <w:iCs/>
        </w:rPr>
      </w:pPr>
      <w:r w:rsidRPr="002B42C4">
        <w:rPr>
          <w:rFonts w:ascii="Arial" w:hAnsi="Arial" w:cs="Arial"/>
        </w:rPr>
        <w:fldChar w:fldCharType="begin">
          <w:ffData>
            <w:name w:val=""/>
            <w:enabled/>
            <w:calcOnExit w:val="0"/>
            <w:checkBox>
              <w:size w:val="20"/>
              <w:default w:val="0"/>
            </w:checkBox>
          </w:ffData>
        </w:fldChar>
      </w:r>
      <w:r w:rsidR="002904AF" w:rsidRPr="002B42C4">
        <w:rPr>
          <w:rFonts w:ascii="Arial" w:hAnsi="Arial" w:cs="Arial"/>
        </w:rPr>
        <w:instrText xml:space="preserve"> FORMCHECKBOX </w:instrText>
      </w:r>
      <w:r w:rsidR="00C27ED7">
        <w:rPr>
          <w:rFonts w:ascii="Arial" w:hAnsi="Arial" w:cs="Arial"/>
        </w:rPr>
      </w:r>
      <w:r w:rsidR="00C27ED7">
        <w:rPr>
          <w:rFonts w:ascii="Arial" w:hAnsi="Arial" w:cs="Arial"/>
        </w:rPr>
        <w:fldChar w:fldCharType="separate"/>
      </w:r>
      <w:r w:rsidRPr="002B42C4">
        <w:rPr>
          <w:rFonts w:ascii="Arial" w:hAnsi="Arial" w:cs="Arial"/>
        </w:rPr>
        <w:fldChar w:fldCharType="end"/>
      </w:r>
      <w:r w:rsidR="002904AF" w:rsidRPr="002B42C4">
        <w:rPr>
          <w:rFonts w:ascii="Arial" w:hAnsi="Arial" w:cs="Arial"/>
        </w:rPr>
        <w:tab/>
        <w:t>pour signer, en leur nom et pour leur compte, les modifications ultérieures du mar</w:t>
      </w:r>
      <w:r w:rsidR="0021527A" w:rsidRPr="002B42C4">
        <w:rPr>
          <w:rFonts w:ascii="Arial" w:hAnsi="Arial" w:cs="Arial"/>
        </w:rPr>
        <w:t>ché public ou de l’accord-cadre</w:t>
      </w:r>
      <w:r w:rsidR="002904AF" w:rsidRPr="002B42C4">
        <w:rPr>
          <w:rFonts w:ascii="Arial" w:hAnsi="Arial" w:cs="Arial"/>
        </w:rPr>
        <w:t> ;</w:t>
      </w:r>
    </w:p>
    <w:p w14:paraId="68200CE4" w14:textId="77777777" w:rsidR="00BE6078" w:rsidRPr="002B42C4" w:rsidRDefault="00BE6078" w:rsidP="00BE6078">
      <w:pPr>
        <w:tabs>
          <w:tab w:val="left" w:pos="851"/>
        </w:tabs>
        <w:rPr>
          <w:rFonts w:ascii="Arial" w:hAnsi="Arial" w:cs="Arial"/>
        </w:rPr>
      </w:pPr>
      <w:r w:rsidRPr="002B42C4">
        <w:rPr>
          <w:rFonts w:ascii="Arial" w:hAnsi="Arial" w:cs="Arial"/>
          <w:i/>
          <w:sz w:val="18"/>
          <w:szCs w:val="18"/>
        </w:rPr>
        <w:tab/>
      </w:r>
      <w:r w:rsidRPr="002B42C4">
        <w:rPr>
          <w:rFonts w:ascii="Arial" w:hAnsi="Arial" w:cs="Arial"/>
          <w:i/>
          <w:sz w:val="18"/>
          <w:szCs w:val="18"/>
        </w:rPr>
        <w:tab/>
      </w:r>
      <w:r w:rsidRPr="002B42C4">
        <w:rPr>
          <w:rFonts w:ascii="Arial" w:hAnsi="Arial" w:cs="Arial"/>
          <w:i/>
          <w:sz w:val="18"/>
          <w:szCs w:val="18"/>
        </w:rPr>
        <w:tab/>
        <w:t>(joindre les pouvoirs en annexe du présent document.)</w:t>
      </w:r>
    </w:p>
    <w:p w14:paraId="309B85FC" w14:textId="77777777" w:rsidR="002904AF" w:rsidRPr="002B42C4" w:rsidRDefault="002904AF" w:rsidP="002904AF">
      <w:pPr>
        <w:tabs>
          <w:tab w:val="left" w:pos="851"/>
        </w:tabs>
        <w:rPr>
          <w:rFonts w:ascii="Arial" w:hAnsi="Arial" w:cs="Arial"/>
          <w:iCs/>
        </w:rPr>
      </w:pPr>
    </w:p>
    <w:p w14:paraId="596FD163" w14:textId="77777777" w:rsidR="002904AF" w:rsidRPr="002B42C4" w:rsidRDefault="002904AF" w:rsidP="002904AF">
      <w:pPr>
        <w:tabs>
          <w:tab w:val="left" w:pos="851"/>
        </w:tabs>
        <w:ind w:left="1134" w:hanging="850"/>
        <w:rPr>
          <w:rFonts w:ascii="Arial" w:hAnsi="Arial" w:cs="Arial"/>
        </w:rPr>
      </w:pPr>
      <w:r w:rsidRPr="002B42C4">
        <w:rPr>
          <w:rFonts w:ascii="Arial" w:hAnsi="Arial" w:cs="Arial"/>
        </w:rPr>
        <w:tab/>
      </w:r>
      <w:r w:rsidR="00BE741E" w:rsidRPr="002B42C4">
        <w:rPr>
          <w:rFonts w:ascii="Arial" w:hAnsi="Arial" w:cs="Arial"/>
        </w:rPr>
        <w:fldChar w:fldCharType="begin">
          <w:ffData>
            <w:name w:val=""/>
            <w:enabled/>
            <w:calcOnExit w:val="0"/>
            <w:checkBox>
              <w:size w:val="20"/>
              <w:default w:val="0"/>
            </w:checkBox>
          </w:ffData>
        </w:fldChar>
      </w:r>
      <w:r w:rsidRPr="002B42C4">
        <w:rPr>
          <w:rFonts w:ascii="Arial" w:hAnsi="Arial" w:cs="Arial"/>
        </w:rPr>
        <w:instrText xml:space="preserve"> FORMCHECKBOX </w:instrText>
      </w:r>
      <w:r w:rsidR="00C27ED7">
        <w:rPr>
          <w:rFonts w:ascii="Arial" w:hAnsi="Arial" w:cs="Arial"/>
        </w:rPr>
      </w:r>
      <w:r w:rsidR="00C27ED7">
        <w:rPr>
          <w:rFonts w:ascii="Arial" w:hAnsi="Arial" w:cs="Arial"/>
        </w:rPr>
        <w:fldChar w:fldCharType="separate"/>
      </w:r>
      <w:r w:rsidR="00BE741E" w:rsidRPr="002B42C4">
        <w:rPr>
          <w:rFonts w:ascii="Arial" w:hAnsi="Arial" w:cs="Arial"/>
        </w:rPr>
        <w:fldChar w:fldCharType="end"/>
      </w:r>
      <w:r w:rsidRPr="002B42C4">
        <w:rPr>
          <w:rFonts w:ascii="Arial" w:hAnsi="Arial" w:cs="Arial"/>
          <w:i/>
          <w:iCs/>
        </w:rPr>
        <w:t xml:space="preserve"> </w:t>
      </w:r>
      <w:r w:rsidRPr="002B42C4">
        <w:rPr>
          <w:rFonts w:ascii="Arial" w:hAnsi="Arial" w:cs="Arial"/>
        </w:rPr>
        <w:tab/>
        <w:t>ont donné mandat au mandataire dans les conditions définies par les pouvoirs joints en annexe.</w:t>
      </w:r>
    </w:p>
    <w:p w14:paraId="31C0AFB0" w14:textId="77777777" w:rsidR="002904AF" w:rsidRPr="002B42C4" w:rsidRDefault="002904AF" w:rsidP="002904AF">
      <w:pPr>
        <w:tabs>
          <w:tab w:val="left" w:pos="851"/>
        </w:tabs>
        <w:ind w:left="1134" w:hanging="850"/>
        <w:rPr>
          <w:rFonts w:ascii="Arial" w:hAnsi="Arial" w:cs="Arial"/>
          <w:i/>
          <w:sz w:val="18"/>
          <w:szCs w:val="18"/>
        </w:rPr>
      </w:pPr>
    </w:p>
    <w:p w14:paraId="4820BBEB" w14:textId="77777777" w:rsidR="001C733C" w:rsidRPr="002B42C4" w:rsidRDefault="001C733C" w:rsidP="001C733C">
      <w:pPr>
        <w:tabs>
          <w:tab w:val="left" w:pos="851"/>
        </w:tabs>
        <w:rPr>
          <w:rFonts w:ascii="Arial" w:hAnsi="Arial" w:cs="Arial"/>
          <w:i/>
          <w:sz w:val="18"/>
          <w:szCs w:val="18"/>
        </w:rPr>
      </w:pPr>
    </w:p>
    <w:p w14:paraId="2AD5FD11" w14:textId="77777777" w:rsidR="00036500" w:rsidRPr="002B42C4" w:rsidRDefault="00BE741E" w:rsidP="006C4338">
      <w:pPr>
        <w:tabs>
          <w:tab w:val="left" w:pos="851"/>
        </w:tabs>
        <w:rPr>
          <w:rFonts w:ascii="Arial" w:hAnsi="Arial" w:cs="Arial"/>
          <w:i/>
          <w:sz w:val="18"/>
          <w:szCs w:val="18"/>
        </w:rPr>
      </w:pPr>
      <w:r w:rsidRPr="002B42C4">
        <w:rPr>
          <w:rFonts w:ascii="Arial" w:hAnsi="Arial" w:cs="Arial"/>
        </w:rPr>
        <w:fldChar w:fldCharType="begin">
          <w:ffData>
            <w:name w:val=""/>
            <w:enabled/>
            <w:calcOnExit w:val="0"/>
            <w:checkBox>
              <w:size w:val="20"/>
              <w:default w:val="0"/>
            </w:checkBox>
          </w:ffData>
        </w:fldChar>
      </w:r>
      <w:r w:rsidR="0021527A" w:rsidRPr="002B42C4">
        <w:rPr>
          <w:rFonts w:ascii="Arial" w:hAnsi="Arial" w:cs="Arial"/>
        </w:rPr>
        <w:instrText xml:space="preserve"> FORMCHECKBOX </w:instrText>
      </w:r>
      <w:r w:rsidR="00C27ED7">
        <w:rPr>
          <w:rFonts w:ascii="Arial" w:hAnsi="Arial" w:cs="Arial"/>
        </w:rPr>
      </w:r>
      <w:r w:rsidR="00C27ED7">
        <w:rPr>
          <w:rFonts w:ascii="Arial" w:hAnsi="Arial" w:cs="Arial"/>
        </w:rPr>
        <w:fldChar w:fldCharType="separate"/>
      </w:r>
      <w:r w:rsidRPr="002B42C4">
        <w:rPr>
          <w:rFonts w:ascii="Arial" w:hAnsi="Arial" w:cs="Arial"/>
        </w:rPr>
        <w:fldChar w:fldCharType="end"/>
      </w:r>
      <w:r w:rsidR="0021527A" w:rsidRPr="002B42C4">
        <w:rPr>
          <w:rFonts w:ascii="Arial" w:hAnsi="Arial" w:cs="Arial"/>
        </w:rPr>
        <w:t xml:space="preserve"> L</w:t>
      </w:r>
      <w:r w:rsidR="00036500" w:rsidRPr="002B42C4">
        <w:rPr>
          <w:rFonts w:ascii="Arial" w:hAnsi="Arial" w:cs="Arial"/>
        </w:rPr>
        <w:t>es membres du groupement</w:t>
      </w:r>
      <w:r w:rsidR="00332B12" w:rsidRPr="002B42C4">
        <w:rPr>
          <w:rFonts w:ascii="Arial" w:hAnsi="Arial" w:cs="Arial"/>
        </w:rPr>
        <w:t>, qui signent le présent acte d’engagement</w:t>
      </w:r>
      <w:r w:rsidR="00036500" w:rsidRPr="002B42C4">
        <w:rPr>
          <w:rFonts w:ascii="Arial" w:hAnsi="Arial" w:cs="Arial"/>
        </w:rPr>
        <w:t> :</w:t>
      </w:r>
    </w:p>
    <w:p w14:paraId="6E5A2EB8" w14:textId="77777777" w:rsidR="00036500" w:rsidRPr="002B42C4" w:rsidRDefault="00036500" w:rsidP="006F3DF9">
      <w:pPr>
        <w:tabs>
          <w:tab w:val="left" w:pos="851"/>
        </w:tabs>
        <w:rPr>
          <w:rFonts w:ascii="Arial" w:hAnsi="Arial" w:cs="Arial"/>
        </w:rPr>
      </w:pPr>
      <w:r w:rsidRPr="002B42C4">
        <w:rPr>
          <w:rFonts w:ascii="Arial" w:hAnsi="Arial" w:cs="Arial"/>
          <w:i/>
          <w:sz w:val="18"/>
          <w:szCs w:val="18"/>
        </w:rPr>
        <w:t>(Cocher la case correspondante.)</w:t>
      </w:r>
    </w:p>
    <w:p w14:paraId="14BF35DE" w14:textId="77777777" w:rsidR="00036500" w:rsidRPr="002B42C4" w:rsidRDefault="00036500" w:rsidP="005846FB">
      <w:pPr>
        <w:tabs>
          <w:tab w:val="left" w:pos="851"/>
        </w:tabs>
        <w:rPr>
          <w:rFonts w:ascii="Arial" w:hAnsi="Arial" w:cs="Arial"/>
        </w:rPr>
      </w:pPr>
    </w:p>
    <w:p w14:paraId="06824438" w14:textId="77777777" w:rsidR="00AE7831" w:rsidRPr="002B42C4" w:rsidRDefault="00BE741E" w:rsidP="009B45B9">
      <w:pPr>
        <w:tabs>
          <w:tab w:val="left" w:pos="851"/>
        </w:tabs>
        <w:ind w:left="1701" w:hanging="850"/>
        <w:jc w:val="both"/>
        <w:rPr>
          <w:rFonts w:ascii="Arial" w:hAnsi="Arial" w:cs="Arial"/>
        </w:rPr>
      </w:pPr>
      <w:r w:rsidRPr="002B42C4">
        <w:rPr>
          <w:rFonts w:ascii="Arial" w:hAnsi="Arial" w:cs="Arial"/>
        </w:rPr>
        <w:fldChar w:fldCharType="begin">
          <w:ffData>
            <w:name w:val=""/>
            <w:enabled/>
            <w:calcOnExit w:val="0"/>
            <w:checkBox>
              <w:size w:val="20"/>
              <w:default w:val="0"/>
            </w:checkBox>
          </w:ffData>
        </w:fldChar>
      </w:r>
      <w:r w:rsidR="00AE7831" w:rsidRPr="002B42C4">
        <w:rPr>
          <w:rFonts w:ascii="Arial" w:hAnsi="Arial" w:cs="Arial"/>
        </w:rPr>
        <w:instrText xml:space="preserve"> FORMCHECKBOX </w:instrText>
      </w:r>
      <w:r w:rsidR="00C27ED7">
        <w:rPr>
          <w:rFonts w:ascii="Arial" w:hAnsi="Arial" w:cs="Arial"/>
        </w:rPr>
      </w:r>
      <w:r w:rsidR="00C27ED7">
        <w:rPr>
          <w:rFonts w:ascii="Arial" w:hAnsi="Arial" w:cs="Arial"/>
        </w:rPr>
        <w:fldChar w:fldCharType="separate"/>
      </w:r>
      <w:r w:rsidRPr="002B42C4">
        <w:rPr>
          <w:rFonts w:ascii="Arial" w:hAnsi="Arial" w:cs="Arial"/>
        </w:rPr>
        <w:fldChar w:fldCharType="end"/>
      </w:r>
      <w:r w:rsidR="00AE7831" w:rsidRPr="002B42C4">
        <w:rPr>
          <w:rFonts w:ascii="Arial" w:hAnsi="Arial" w:cs="Arial"/>
        </w:rPr>
        <w:tab/>
        <w:t>donnent mandat au mandataire, qui l’accepte, pour les représenter vis-à-vis de l’acheteur et pour coordonner l’ensemble des prestations ;</w:t>
      </w:r>
    </w:p>
    <w:p w14:paraId="4E7FBF28" w14:textId="77777777" w:rsidR="00AE7831" w:rsidRPr="002B42C4" w:rsidRDefault="00AE7831" w:rsidP="009B45B9">
      <w:pPr>
        <w:tabs>
          <w:tab w:val="left" w:pos="851"/>
        </w:tabs>
        <w:ind w:left="1701" w:hanging="850"/>
        <w:jc w:val="both"/>
        <w:rPr>
          <w:rFonts w:ascii="Arial" w:hAnsi="Arial" w:cs="Arial"/>
        </w:rPr>
      </w:pPr>
    </w:p>
    <w:p w14:paraId="15D53ED2" w14:textId="77777777" w:rsidR="00036500" w:rsidRPr="002B42C4" w:rsidRDefault="00BE741E" w:rsidP="009B45B9">
      <w:pPr>
        <w:tabs>
          <w:tab w:val="left" w:pos="851"/>
        </w:tabs>
        <w:ind w:left="1701" w:hanging="850"/>
        <w:jc w:val="both"/>
        <w:rPr>
          <w:rFonts w:ascii="Arial" w:hAnsi="Arial" w:cs="Arial"/>
          <w:iCs/>
        </w:rPr>
      </w:pPr>
      <w:r w:rsidRPr="002B42C4">
        <w:rPr>
          <w:rFonts w:ascii="Arial" w:hAnsi="Arial" w:cs="Arial"/>
        </w:rPr>
        <w:fldChar w:fldCharType="begin">
          <w:ffData>
            <w:name w:val=""/>
            <w:enabled/>
            <w:calcOnExit w:val="0"/>
            <w:checkBox>
              <w:size w:val="20"/>
              <w:default w:val="0"/>
            </w:checkBox>
          </w:ffData>
        </w:fldChar>
      </w:r>
      <w:r w:rsidR="00036500" w:rsidRPr="002B42C4">
        <w:rPr>
          <w:rFonts w:ascii="Arial" w:hAnsi="Arial" w:cs="Arial"/>
        </w:rPr>
        <w:instrText xml:space="preserve"> FORMCHECKBOX </w:instrText>
      </w:r>
      <w:r w:rsidR="00C27ED7">
        <w:rPr>
          <w:rFonts w:ascii="Arial" w:hAnsi="Arial" w:cs="Arial"/>
        </w:rPr>
      </w:r>
      <w:r w:rsidR="00C27ED7">
        <w:rPr>
          <w:rFonts w:ascii="Arial" w:hAnsi="Arial" w:cs="Arial"/>
        </w:rPr>
        <w:fldChar w:fldCharType="separate"/>
      </w:r>
      <w:r w:rsidRPr="002B42C4">
        <w:rPr>
          <w:rFonts w:ascii="Arial" w:hAnsi="Arial" w:cs="Arial"/>
        </w:rPr>
        <w:fldChar w:fldCharType="end"/>
      </w:r>
      <w:r w:rsidR="00036500" w:rsidRPr="002B42C4">
        <w:rPr>
          <w:rFonts w:ascii="Arial" w:hAnsi="Arial" w:cs="Arial"/>
        </w:rPr>
        <w:tab/>
        <w:t xml:space="preserve">donnent mandat au mandataire, qui l’accepte, pour signer, en leur nom et pour leur compte, </w:t>
      </w:r>
      <w:r w:rsidR="004A7169" w:rsidRPr="002B42C4">
        <w:rPr>
          <w:rFonts w:ascii="Arial" w:hAnsi="Arial" w:cs="Arial"/>
        </w:rPr>
        <w:t>les</w:t>
      </w:r>
      <w:r w:rsidR="00036500" w:rsidRPr="002B42C4">
        <w:rPr>
          <w:rFonts w:ascii="Arial" w:hAnsi="Arial" w:cs="Arial"/>
        </w:rPr>
        <w:t xml:space="preserve"> modifications ultérieures du marché ou de l’accord-cadre ;</w:t>
      </w:r>
    </w:p>
    <w:p w14:paraId="30D7B73C" w14:textId="77777777" w:rsidR="00036500" w:rsidRPr="002B42C4" w:rsidRDefault="00036500" w:rsidP="006C4338">
      <w:pPr>
        <w:tabs>
          <w:tab w:val="left" w:pos="851"/>
        </w:tabs>
        <w:rPr>
          <w:rFonts w:ascii="Arial" w:hAnsi="Arial" w:cs="Arial"/>
          <w:iCs/>
        </w:rPr>
      </w:pPr>
    </w:p>
    <w:p w14:paraId="5E9D546F" w14:textId="77777777" w:rsidR="00036500" w:rsidRPr="002B42C4" w:rsidRDefault="00844DAA" w:rsidP="009B45B9">
      <w:pPr>
        <w:tabs>
          <w:tab w:val="left" w:pos="851"/>
        </w:tabs>
        <w:ind w:left="1134" w:hanging="850"/>
        <w:rPr>
          <w:rFonts w:ascii="Arial" w:hAnsi="Arial" w:cs="Arial"/>
          <w:i/>
          <w:sz w:val="18"/>
          <w:szCs w:val="18"/>
        </w:rPr>
      </w:pPr>
      <w:r w:rsidRPr="002B42C4">
        <w:rPr>
          <w:rFonts w:ascii="Arial" w:hAnsi="Arial" w:cs="Arial"/>
        </w:rPr>
        <w:tab/>
      </w:r>
      <w:r w:rsidR="00BE741E" w:rsidRPr="002B42C4">
        <w:rPr>
          <w:rFonts w:ascii="Arial" w:hAnsi="Arial" w:cs="Arial"/>
        </w:rPr>
        <w:fldChar w:fldCharType="begin">
          <w:ffData>
            <w:name w:val=""/>
            <w:enabled/>
            <w:calcOnExit w:val="0"/>
            <w:checkBox>
              <w:size w:val="20"/>
              <w:default w:val="0"/>
            </w:checkBox>
          </w:ffData>
        </w:fldChar>
      </w:r>
      <w:r w:rsidR="00036500" w:rsidRPr="002B42C4">
        <w:rPr>
          <w:rFonts w:ascii="Arial" w:hAnsi="Arial" w:cs="Arial"/>
        </w:rPr>
        <w:instrText xml:space="preserve"> FORMCHECKBOX </w:instrText>
      </w:r>
      <w:r w:rsidR="00C27ED7">
        <w:rPr>
          <w:rFonts w:ascii="Arial" w:hAnsi="Arial" w:cs="Arial"/>
        </w:rPr>
      </w:r>
      <w:r w:rsidR="00C27ED7">
        <w:rPr>
          <w:rFonts w:ascii="Arial" w:hAnsi="Arial" w:cs="Arial"/>
        </w:rPr>
        <w:fldChar w:fldCharType="separate"/>
      </w:r>
      <w:r w:rsidR="00BE741E" w:rsidRPr="002B42C4">
        <w:rPr>
          <w:rFonts w:ascii="Arial" w:hAnsi="Arial" w:cs="Arial"/>
        </w:rPr>
        <w:fldChar w:fldCharType="end"/>
      </w:r>
      <w:r w:rsidR="00036500" w:rsidRPr="002B42C4">
        <w:rPr>
          <w:rFonts w:ascii="Arial" w:hAnsi="Arial" w:cs="Arial"/>
          <w:i/>
          <w:iCs/>
        </w:rPr>
        <w:t xml:space="preserve"> </w:t>
      </w:r>
      <w:r w:rsidR="00036500" w:rsidRPr="002B42C4">
        <w:rPr>
          <w:rFonts w:ascii="Arial" w:hAnsi="Arial" w:cs="Arial"/>
        </w:rPr>
        <w:tab/>
        <w:t>donnent mandat au mandataire dans les conditions définies ci-dessous</w:t>
      </w:r>
      <w:r w:rsidRPr="002B42C4">
        <w:rPr>
          <w:rFonts w:ascii="Arial" w:hAnsi="Arial" w:cs="Arial"/>
        </w:rPr>
        <w:t> :</w:t>
      </w:r>
    </w:p>
    <w:p w14:paraId="54BD05C8" w14:textId="77777777" w:rsidR="004B7509" w:rsidRDefault="00844DAA" w:rsidP="009B45B9">
      <w:pPr>
        <w:tabs>
          <w:tab w:val="left" w:pos="851"/>
        </w:tabs>
        <w:ind w:left="1134" w:hanging="850"/>
        <w:rPr>
          <w:rFonts w:ascii="Arial" w:hAnsi="Arial" w:cs="Arial"/>
          <w:i/>
          <w:sz w:val="18"/>
          <w:szCs w:val="18"/>
        </w:rPr>
      </w:pPr>
      <w:r w:rsidRPr="002B42C4">
        <w:rPr>
          <w:rFonts w:ascii="Arial" w:hAnsi="Arial" w:cs="Arial"/>
          <w:i/>
          <w:sz w:val="18"/>
          <w:szCs w:val="18"/>
        </w:rPr>
        <w:tab/>
      </w:r>
      <w:r w:rsidRPr="002B42C4">
        <w:rPr>
          <w:rFonts w:ascii="Arial" w:hAnsi="Arial" w:cs="Arial"/>
          <w:i/>
          <w:sz w:val="18"/>
          <w:szCs w:val="18"/>
        </w:rPr>
        <w:tab/>
      </w:r>
      <w:r w:rsidRPr="002B42C4">
        <w:rPr>
          <w:rFonts w:ascii="Arial" w:hAnsi="Arial" w:cs="Arial"/>
          <w:i/>
          <w:sz w:val="18"/>
          <w:szCs w:val="18"/>
        </w:rPr>
        <w:tab/>
      </w:r>
      <w:r w:rsidR="00036500" w:rsidRPr="002B42C4">
        <w:rPr>
          <w:rFonts w:ascii="Arial" w:hAnsi="Arial" w:cs="Arial"/>
          <w:i/>
          <w:sz w:val="18"/>
          <w:szCs w:val="18"/>
        </w:rPr>
        <w:t>(Donner des précisions sur l’étendue du mandat.)</w:t>
      </w:r>
    </w:p>
    <w:p w14:paraId="7293B33A" w14:textId="77777777" w:rsidR="004B7509" w:rsidRDefault="004B7509">
      <w:pPr>
        <w:suppressAutoHyphens w:val="0"/>
        <w:rPr>
          <w:rFonts w:ascii="Arial" w:hAnsi="Arial" w:cs="Arial"/>
          <w:i/>
          <w:sz w:val="18"/>
          <w:szCs w:val="18"/>
        </w:rPr>
      </w:pPr>
      <w:r>
        <w:rPr>
          <w:rFonts w:ascii="Arial" w:hAnsi="Arial" w:cs="Arial"/>
          <w:i/>
          <w:sz w:val="18"/>
          <w:szCs w:val="18"/>
        </w:rPr>
        <w:br w:type="page"/>
      </w:r>
    </w:p>
    <w:tbl>
      <w:tblPr>
        <w:tblW w:w="10394" w:type="dxa"/>
        <w:tblInd w:w="-40" w:type="dxa"/>
        <w:tblLayout w:type="fixed"/>
        <w:tblLook w:val="0000" w:firstRow="0" w:lastRow="0" w:firstColumn="0" w:lastColumn="0" w:noHBand="0" w:noVBand="0"/>
      </w:tblPr>
      <w:tblGrid>
        <w:gridCol w:w="4644"/>
        <w:gridCol w:w="2694"/>
        <w:gridCol w:w="3056"/>
      </w:tblGrid>
      <w:tr w:rsidR="00332B12" w:rsidRPr="002B42C4" w14:paraId="1F5077EF" w14:textId="77777777" w:rsidTr="004B7509">
        <w:tc>
          <w:tcPr>
            <w:tcW w:w="4644" w:type="dxa"/>
            <w:tcBorders>
              <w:top w:val="single" w:sz="4" w:space="0" w:color="000000"/>
              <w:left w:val="single" w:sz="4" w:space="0" w:color="000000"/>
              <w:bottom w:val="single" w:sz="4" w:space="0" w:color="000000"/>
            </w:tcBorders>
            <w:shd w:val="clear" w:color="auto" w:fill="auto"/>
            <w:vAlign w:val="center"/>
          </w:tcPr>
          <w:p w14:paraId="274FB5A7" w14:textId="77777777" w:rsidR="00332B12" w:rsidRPr="002B42C4" w:rsidRDefault="00332B12" w:rsidP="00B054DA">
            <w:pPr>
              <w:tabs>
                <w:tab w:val="left" w:pos="851"/>
              </w:tabs>
              <w:jc w:val="center"/>
              <w:rPr>
                <w:rFonts w:ascii="Arial" w:hAnsi="Arial" w:cs="Arial"/>
                <w:b/>
                <w:bCs/>
              </w:rPr>
            </w:pPr>
            <w:r w:rsidRPr="002B42C4">
              <w:rPr>
                <w:rFonts w:ascii="Arial" w:hAnsi="Arial" w:cs="Arial"/>
                <w:b/>
                <w:bCs/>
              </w:rPr>
              <w:lastRenderedPageBreak/>
              <w:t>Nom, prénom et qualité</w:t>
            </w:r>
          </w:p>
          <w:p w14:paraId="37F88BA1" w14:textId="77777777" w:rsidR="00332B12" w:rsidRPr="002B42C4" w:rsidRDefault="00332B12" w:rsidP="00B054DA">
            <w:pPr>
              <w:tabs>
                <w:tab w:val="left" w:pos="851"/>
              </w:tabs>
              <w:jc w:val="center"/>
              <w:rPr>
                <w:rFonts w:ascii="Arial" w:hAnsi="Arial" w:cs="Arial"/>
                <w:b/>
                <w:bCs/>
              </w:rPr>
            </w:pPr>
            <w:r w:rsidRPr="002B42C4">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5116FA9" w14:textId="77777777" w:rsidR="00332B12" w:rsidRPr="002B42C4" w:rsidRDefault="00332B12" w:rsidP="00B054DA">
            <w:pPr>
              <w:tabs>
                <w:tab w:val="left" w:pos="851"/>
              </w:tabs>
              <w:jc w:val="center"/>
              <w:rPr>
                <w:rFonts w:ascii="Arial" w:hAnsi="Arial" w:cs="Arial"/>
                <w:b/>
                <w:bCs/>
              </w:rPr>
            </w:pPr>
            <w:r w:rsidRPr="002B42C4">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F58DE0" w14:textId="77777777" w:rsidR="00332B12" w:rsidRPr="002B42C4" w:rsidRDefault="00332B12" w:rsidP="00B054DA">
            <w:pPr>
              <w:tabs>
                <w:tab w:val="left" w:pos="851"/>
              </w:tabs>
              <w:jc w:val="center"/>
              <w:rPr>
                <w:rFonts w:ascii="Arial" w:hAnsi="Arial" w:cs="Arial"/>
                <w:b/>
                <w:bCs/>
              </w:rPr>
            </w:pPr>
            <w:r w:rsidRPr="002B42C4">
              <w:rPr>
                <w:rFonts w:ascii="Arial" w:hAnsi="Arial" w:cs="Arial"/>
                <w:b/>
                <w:bCs/>
              </w:rPr>
              <w:t>Signature</w:t>
            </w:r>
          </w:p>
        </w:tc>
      </w:tr>
      <w:tr w:rsidR="00332B12" w:rsidRPr="002B42C4" w14:paraId="20510D58" w14:textId="77777777" w:rsidTr="004B7509">
        <w:trPr>
          <w:trHeight w:val="1021"/>
        </w:trPr>
        <w:tc>
          <w:tcPr>
            <w:tcW w:w="4644" w:type="dxa"/>
            <w:tcBorders>
              <w:top w:val="single" w:sz="4" w:space="0" w:color="000000"/>
              <w:left w:val="single" w:sz="4" w:space="0" w:color="000000"/>
            </w:tcBorders>
            <w:shd w:val="clear" w:color="auto" w:fill="CCFFFF"/>
          </w:tcPr>
          <w:p w14:paraId="6D15D015" w14:textId="77777777" w:rsidR="00332B12" w:rsidRPr="002B42C4"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8DCA1AC" w14:textId="77777777" w:rsidR="00332B12" w:rsidRPr="002B42C4"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33340FD" w14:textId="77777777" w:rsidR="00332B12" w:rsidRPr="002B42C4" w:rsidRDefault="00332B12" w:rsidP="00B054DA">
            <w:pPr>
              <w:tabs>
                <w:tab w:val="left" w:pos="851"/>
              </w:tabs>
              <w:snapToGrid w:val="0"/>
              <w:jc w:val="both"/>
              <w:rPr>
                <w:rFonts w:ascii="Arial" w:hAnsi="Arial" w:cs="Arial"/>
                <w:b/>
                <w:bCs/>
              </w:rPr>
            </w:pPr>
          </w:p>
        </w:tc>
      </w:tr>
      <w:tr w:rsidR="00332B12" w:rsidRPr="002B42C4" w14:paraId="43664DAE" w14:textId="77777777" w:rsidTr="004B7509">
        <w:trPr>
          <w:trHeight w:val="1021"/>
        </w:trPr>
        <w:tc>
          <w:tcPr>
            <w:tcW w:w="4644" w:type="dxa"/>
            <w:tcBorders>
              <w:left w:val="single" w:sz="4" w:space="0" w:color="000000"/>
              <w:bottom w:val="single" w:sz="4" w:space="0" w:color="auto"/>
            </w:tcBorders>
            <w:shd w:val="clear" w:color="auto" w:fill="auto"/>
          </w:tcPr>
          <w:p w14:paraId="60799DDE" w14:textId="77777777" w:rsidR="00332B12" w:rsidRPr="002B42C4"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34AA30A1" w14:textId="77777777" w:rsidR="00332B12" w:rsidRPr="002B42C4"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0018684F" w14:textId="77777777" w:rsidR="00332B12" w:rsidRPr="002B42C4" w:rsidRDefault="00332B12" w:rsidP="00B054DA">
            <w:pPr>
              <w:tabs>
                <w:tab w:val="left" w:pos="851"/>
              </w:tabs>
              <w:snapToGrid w:val="0"/>
              <w:jc w:val="both"/>
              <w:rPr>
                <w:rFonts w:ascii="Arial" w:hAnsi="Arial" w:cs="Arial"/>
                <w:b/>
                <w:bCs/>
              </w:rPr>
            </w:pPr>
          </w:p>
        </w:tc>
      </w:tr>
    </w:tbl>
    <w:p w14:paraId="46BEE1C8" w14:textId="77777777" w:rsidR="00332B12" w:rsidRPr="002B42C4" w:rsidRDefault="00332B12" w:rsidP="00332B12">
      <w:pPr>
        <w:tabs>
          <w:tab w:val="left" w:pos="851"/>
        </w:tabs>
        <w:jc w:val="both"/>
        <w:rPr>
          <w:rFonts w:ascii="Arial" w:hAnsi="Arial" w:cs="Arial"/>
        </w:rPr>
      </w:pPr>
      <w:r w:rsidRPr="002B42C4">
        <w:rPr>
          <w:rFonts w:ascii="Arial" w:hAnsi="Arial" w:cs="Arial"/>
          <w:sz w:val="18"/>
          <w:szCs w:val="18"/>
        </w:rPr>
        <w:t>(*) Le signataire doit avoir le pouvoir d’engager la personne qu’il représente.</w:t>
      </w:r>
    </w:p>
    <w:p w14:paraId="23E88768" w14:textId="77777777" w:rsidR="009B1CD0" w:rsidRPr="002B42C4" w:rsidRDefault="009B1CD0" w:rsidP="006C4338">
      <w:pPr>
        <w:tabs>
          <w:tab w:val="left" w:pos="851"/>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2B42C4" w14:paraId="3E6A4E66" w14:textId="77777777" w:rsidTr="00A92AAF">
        <w:tc>
          <w:tcPr>
            <w:tcW w:w="10277" w:type="dxa"/>
            <w:shd w:val="clear" w:color="auto" w:fill="66CCFF"/>
          </w:tcPr>
          <w:p w14:paraId="2A9F5AC7" w14:textId="77777777" w:rsidR="009B1CD0" w:rsidRPr="002B42C4" w:rsidRDefault="009B1CD0" w:rsidP="005846FB">
            <w:pPr>
              <w:pStyle w:val="Titre4"/>
              <w:tabs>
                <w:tab w:val="left" w:pos="851"/>
              </w:tabs>
            </w:pPr>
            <w:bookmarkStart w:id="1" w:name="OLE_LINK1"/>
            <w:r w:rsidRPr="002B42C4">
              <w:rPr>
                <w:sz w:val="22"/>
                <w:szCs w:val="22"/>
              </w:rPr>
              <w:t xml:space="preserve">D - Identification </w:t>
            </w:r>
            <w:r w:rsidR="001C40C0" w:rsidRPr="002B42C4">
              <w:rPr>
                <w:sz w:val="22"/>
                <w:szCs w:val="22"/>
              </w:rPr>
              <w:t>et signature de l’acheteur</w:t>
            </w:r>
            <w:r w:rsidRPr="002B42C4">
              <w:rPr>
                <w:sz w:val="22"/>
                <w:szCs w:val="22"/>
              </w:rPr>
              <w:t>.</w:t>
            </w:r>
          </w:p>
        </w:tc>
      </w:tr>
      <w:bookmarkEnd w:id="1"/>
    </w:tbl>
    <w:p w14:paraId="0F4E6B2F" w14:textId="77777777" w:rsidR="009B1CD0" w:rsidRPr="002B42C4" w:rsidRDefault="009B1CD0" w:rsidP="006C4338">
      <w:pPr>
        <w:tabs>
          <w:tab w:val="left" w:pos="851"/>
        </w:tabs>
        <w:rPr>
          <w:rFonts w:ascii="Arial" w:hAnsi="Arial" w:cs="Arial"/>
        </w:rPr>
      </w:pPr>
    </w:p>
    <w:p w14:paraId="4E72B288" w14:textId="77777777" w:rsidR="009B1CD0" w:rsidRPr="002B42C4" w:rsidRDefault="00BB0BB2" w:rsidP="006F3DF9">
      <w:pPr>
        <w:pStyle w:val="Titre1"/>
        <w:tabs>
          <w:tab w:val="left" w:pos="567"/>
          <w:tab w:val="left" w:pos="851"/>
        </w:tabs>
        <w:ind w:left="0"/>
        <w:jc w:val="both"/>
        <w:rPr>
          <w:rFonts w:ascii="Arial" w:hAnsi="Arial" w:cs="Arial"/>
          <w:b w:val="0"/>
          <w:bCs/>
          <w:i/>
          <w:iCs/>
          <w:sz w:val="18"/>
          <w:szCs w:val="18"/>
        </w:rPr>
      </w:pPr>
      <w:r w:rsidRPr="007E5706">
        <w:rPr>
          <w:rFonts w:ascii="Wingdings" w:eastAsia="Wingdings" w:hAnsi="Wingdings" w:cs="Wingdings"/>
          <w:b w:val="0"/>
          <w:color w:val="66CCFF"/>
          <w:spacing w:val="-10"/>
        </w:rPr>
        <w:t></w:t>
      </w:r>
      <w:r w:rsidR="009B1CD0" w:rsidRPr="002B42C4">
        <w:rPr>
          <w:rFonts w:ascii="Arial" w:eastAsia="Arial" w:hAnsi="Arial" w:cs="Arial"/>
          <w:spacing w:val="-10"/>
        </w:rPr>
        <w:t xml:space="preserve">  </w:t>
      </w:r>
      <w:r w:rsidR="009B1CD0" w:rsidRPr="002B42C4">
        <w:rPr>
          <w:rFonts w:ascii="Arial" w:hAnsi="Arial" w:cs="Arial"/>
          <w:b w:val="0"/>
          <w:bCs/>
          <w:iCs/>
        </w:rPr>
        <w:t xml:space="preserve">Désignation </w:t>
      </w:r>
      <w:r w:rsidR="001C40C0" w:rsidRPr="002B42C4">
        <w:rPr>
          <w:rFonts w:ascii="Arial" w:hAnsi="Arial" w:cs="Arial"/>
          <w:b w:val="0"/>
          <w:bCs/>
          <w:iCs/>
        </w:rPr>
        <w:t>de l’acheteur</w:t>
      </w:r>
      <w:r w:rsidR="009B1CD0" w:rsidRPr="002B42C4">
        <w:rPr>
          <w:rFonts w:ascii="Arial" w:hAnsi="Arial" w:cs="Arial"/>
          <w:b w:val="0"/>
          <w:bCs/>
          <w:iCs/>
        </w:rPr>
        <w:t> :</w:t>
      </w:r>
    </w:p>
    <w:p w14:paraId="2137D7AF" w14:textId="77777777" w:rsidR="009B1CD0" w:rsidRPr="002B42C4" w:rsidRDefault="009B1CD0" w:rsidP="009B45B9">
      <w:pPr>
        <w:pStyle w:val="Titre1"/>
        <w:tabs>
          <w:tab w:val="left" w:pos="851"/>
        </w:tabs>
        <w:ind w:left="0"/>
        <w:jc w:val="both"/>
        <w:rPr>
          <w:rFonts w:ascii="Arial" w:hAnsi="Arial" w:cs="Arial"/>
        </w:rPr>
      </w:pPr>
    </w:p>
    <w:p w14:paraId="765A2AF7" w14:textId="77777777" w:rsidR="0070253D" w:rsidRPr="002B42C4" w:rsidRDefault="00182C21" w:rsidP="0070253D">
      <w:pPr>
        <w:pStyle w:val="Titre1"/>
        <w:ind w:left="0"/>
        <w:jc w:val="both"/>
        <w:rPr>
          <w:rFonts w:ascii="Arial" w:hAnsi="Arial" w:cs="Arial"/>
        </w:rPr>
      </w:pPr>
      <w:r>
        <w:rPr>
          <w:rFonts w:ascii="Arial" w:hAnsi="Arial" w:cs="Arial"/>
        </w:rPr>
        <w:t>Centre Hospitalier</w:t>
      </w:r>
      <w:r w:rsidR="0070253D" w:rsidRPr="002B42C4">
        <w:rPr>
          <w:rFonts w:ascii="Arial" w:hAnsi="Arial" w:cs="Arial"/>
        </w:rPr>
        <w:t xml:space="preserve"> Universitaire de B</w:t>
      </w:r>
      <w:r w:rsidR="002B42C4" w:rsidRPr="002B42C4">
        <w:rPr>
          <w:rFonts w:ascii="Arial" w:hAnsi="Arial" w:cs="Arial"/>
        </w:rPr>
        <w:t>REST</w:t>
      </w:r>
    </w:p>
    <w:p w14:paraId="7C2F3020" w14:textId="77777777" w:rsidR="0070253D" w:rsidRPr="00182C21" w:rsidRDefault="0070253D" w:rsidP="0070253D">
      <w:pPr>
        <w:pStyle w:val="En-tte"/>
        <w:tabs>
          <w:tab w:val="clear" w:pos="4536"/>
          <w:tab w:val="clear" w:pos="9072"/>
        </w:tabs>
        <w:jc w:val="both"/>
        <w:rPr>
          <w:rFonts w:ascii="Arial" w:hAnsi="Arial" w:cs="Arial"/>
          <w:b/>
        </w:rPr>
      </w:pPr>
      <w:r w:rsidRPr="00182C21">
        <w:rPr>
          <w:rFonts w:ascii="Arial" w:hAnsi="Arial" w:cs="Arial"/>
          <w:b/>
        </w:rPr>
        <w:t>2 avenue Foch</w:t>
      </w:r>
    </w:p>
    <w:p w14:paraId="71F73FB6" w14:textId="3113C9F0" w:rsidR="00B33585" w:rsidRDefault="0070253D" w:rsidP="0070253D">
      <w:pPr>
        <w:pStyle w:val="En-tte"/>
        <w:tabs>
          <w:tab w:val="clear" w:pos="4536"/>
          <w:tab w:val="clear" w:pos="9072"/>
        </w:tabs>
        <w:jc w:val="both"/>
        <w:rPr>
          <w:rFonts w:ascii="Arial" w:hAnsi="Arial" w:cs="Arial"/>
          <w:b/>
          <w:bCs/>
        </w:rPr>
      </w:pPr>
      <w:r w:rsidRPr="002B42C4">
        <w:rPr>
          <w:rFonts w:ascii="Arial" w:hAnsi="Arial" w:cs="Arial"/>
          <w:b/>
          <w:bCs/>
        </w:rPr>
        <w:t>29609 BREST Cedex</w:t>
      </w:r>
    </w:p>
    <w:p w14:paraId="256FD8B3" w14:textId="77777777" w:rsidR="00B33585" w:rsidRPr="00B33585" w:rsidRDefault="00B33585" w:rsidP="00B33585">
      <w:pPr>
        <w:pStyle w:val="En-tte"/>
        <w:jc w:val="both"/>
        <w:rPr>
          <w:rFonts w:ascii="Arial" w:hAnsi="Arial" w:cs="Arial"/>
          <w:b/>
          <w:bCs/>
        </w:rPr>
      </w:pPr>
      <w:r w:rsidRPr="00B33585">
        <w:rPr>
          <w:rFonts w:ascii="Arial" w:hAnsi="Arial" w:cs="Arial"/>
          <w:b/>
          <w:bCs/>
        </w:rPr>
        <w:t>Etablissement support du GHT de Bretagne Occidentale</w:t>
      </w:r>
    </w:p>
    <w:p w14:paraId="77D053B4" w14:textId="77777777" w:rsidR="00B33585" w:rsidRPr="00B33585" w:rsidRDefault="00B33585" w:rsidP="00B33585">
      <w:pPr>
        <w:pStyle w:val="En-tte"/>
        <w:jc w:val="both"/>
        <w:rPr>
          <w:rFonts w:ascii="Arial" w:hAnsi="Arial" w:cs="Arial"/>
          <w:b/>
          <w:bCs/>
        </w:rPr>
      </w:pPr>
    </w:p>
    <w:p w14:paraId="0E28082B" w14:textId="77777777" w:rsidR="00B33585" w:rsidRPr="00B33585" w:rsidRDefault="00B33585" w:rsidP="00B33585">
      <w:pPr>
        <w:pStyle w:val="En-tte"/>
        <w:jc w:val="both"/>
        <w:rPr>
          <w:rFonts w:ascii="Arial" w:hAnsi="Arial" w:cs="Arial"/>
          <w:b/>
          <w:bCs/>
          <w:u w:val="single"/>
        </w:rPr>
      </w:pPr>
      <w:r w:rsidRPr="00B33585">
        <w:rPr>
          <w:rFonts w:ascii="Arial" w:hAnsi="Arial" w:cs="Arial"/>
          <w:b/>
          <w:bCs/>
          <w:u w:val="single"/>
        </w:rPr>
        <w:t xml:space="preserve">Personnes publiques exécutantes : </w:t>
      </w:r>
    </w:p>
    <w:p w14:paraId="30CE2321" w14:textId="77777777" w:rsidR="00B33585" w:rsidRPr="00B33585" w:rsidRDefault="00B33585" w:rsidP="00B33585">
      <w:pPr>
        <w:pStyle w:val="En-tte"/>
        <w:jc w:val="both"/>
        <w:rPr>
          <w:rFonts w:ascii="Arial" w:hAnsi="Arial" w:cs="Arial"/>
          <w:b/>
          <w:bCs/>
        </w:rPr>
      </w:pPr>
    </w:p>
    <w:p w14:paraId="6F2663BB" w14:textId="27B7812D" w:rsidR="00B33585" w:rsidRPr="00B33585" w:rsidRDefault="00B33585" w:rsidP="00B33585">
      <w:pPr>
        <w:pStyle w:val="En-tte"/>
        <w:jc w:val="both"/>
        <w:rPr>
          <w:rFonts w:ascii="Arial" w:hAnsi="Arial" w:cs="Arial"/>
          <w:bCs/>
        </w:rPr>
      </w:pPr>
      <w:r w:rsidRPr="00B33585">
        <w:rPr>
          <w:rFonts w:ascii="Arial" w:hAnsi="Arial" w:cs="Arial"/>
          <w:bCs/>
        </w:rPr>
        <w:t>- CENTRE HOSPITALIER REGIONAL UNIVERSITAIRE DE BREST</w:t>
      </w:r>
    </w:p>
    <w:p w14:paraId="2ECCE65C" w14:textId="77777777" w:rsidR="00B33585" w:rsidRPr="00B33585" w:rsidRDefault="00B33585" w:rsidP="00B33585">
      <w:pPr>
        <w:pStyle w:val="En-tte"/>
        <w:jc w:val="both"/>
        <w:rPr>
          <w:rFonts w:ascii="Arial" w:hAnsi="Arial" w:cs="Arial"/>
          <w:bCs/>
        </w:rPr>
      </w:pPr>
      <w:r w:rsidRPr="00B33585">
        <w:rPr>
          <w:rFonts w:ascii="Arial" w:hAnsi="Arial" w:cs="Arial"/>
          <w:bCs/>
        </w:rPr>
        <w:t>2 AVENUE FOCH – 29200 BREST</w:t>
      </w:r>
    </w:p>
    <w:p w14:paraId="05AE20C8" w14:textId="285BB8E8" w:rsidR="00B33585" w:rsidRPr="00B33585" w:rsidRDefault="00B33585" w:rsidP="00B33585">
      <w:pPr>
        <w:pStyle w:val="En-tte"/>
        <w:jc w:val="both"/>
        <w:rPr>
          <w:rFonts w:ascii="Arial" w:hAnsi="Arial" w:cs="Arial"/>
          <w:bCs/>
        </w:rPr>
      </w:pPr>
      <w:r w:rsidRPr="00B33585">
        <w:rPr>
          <w:rFonts w:ascii="Arial" w:hAnsi="Arial" w:cs="Arial"/>
          <w:bCs/>
        </w:rPr>
        <w:t>- LE CENTRE HOSPITALIER DE CROZON</w:t>
      </w:r>
    </w:p>
    <w:p w14:paraId="042C4578" w14:textId="77777777" w:rsidR="00B33585" w:rsidRPr="00B33585" w:rsidRDefault="00B33585" w:rsidP="00B33585">
      <w:pPr>
        <w:pStyle w:val="En-tte"/>
        <w:jc w:val="both"/>
        <w:rPr>
          <w:rFonts w:ascii="Arial" w:hAnsi="Arial" w:cs="Arial"/>
          <w:bCs/>
        </w:rPr>
      </w:pPr>
      <w:r w:rsidRPr="00B33585">
        <w:rPr>
          <w:rFonts w:ascii="Arial" w:hAnsi="Arial" w:cs="Arial"/>
          <w:bCs/>
        </w:rPr>
        <w:t>RUE THEODORE BOTREL – BP 9 – 29160 CROZON</w:t>
      </w:r>
    </w:p>
    <w:p w14:paraId="3171B189" w14:textId="58BFD14F" w:rsidR="00B33585" w:rsidRPr="00B33585" w:rsidRDefault="00B33585" w:rsidP="00B33585">
      <w:pPr>
        <w:pStyle w:val="En-tte"/>
        <w:jc w:val="both"/>
        <w:rPr>
          <w:rFonts w:ascii="Arial" w:hAnsi="Arial" w:cs="Arial"/>
          <w:bCs/>
        </w:rPr>
      </w:pPr>
      <w:r w:rsidRPr="00B33585">
        <w:rPr>
          <w:rFonts w:ascii="Arial" w:hAnsi="Arial" w:cs="Arial"/>
          <w:bCs/>
        </w:rPr>
        <w:t>- LE CENTRE HOSPITALIER DE LANDERNEAU</w:t>
      </w:r>
    </w:p>
    <w:p w14:paraId="71B49D4C" w14:textId="77777777" w:rsidR="00B33585" w:rsidRPr="00B33585" w:rsidRDefault="00B33585" w:rsidP="00B33585">
      <w:pPr>
        <w:pStyle w:val="En-tte"/>
        <w:jc w:val="both"/>
        <w:rPr>
          <w:rFonts w:ascii="Arial" w:hAnsi="Arial" w:cs="Arial"/>
          <w:bCs/>
        </w:rPr>
      </w:pPr>
      <w:r w:rsidRPr="00B33585">
        <w:rPr>
          <w:rFonts w:ascii="Arial" w:hAnsi="Arial" w:cs="Arial"/>
          <w:bCs/>
        </w:rPr>
        <w:t>1 ROUTE DE PENCRAN LAVALLOT – 29207 LANDERNEAU CEDEX</w:t>
      </w:r>
    </w:p>
    <w:p w14:paraId="39036638" w14:textId="2B81EAE3" w:rsidR="00B33585" w:rsidRPr="00B33585" w:rsidRDefault="00B33585" w:rsidP="00B33585">
      <w:pPr>
        <w:pStyle w:val="En-tte"/>
        <w:jc w:val="both"/>
        <w:rPr>
          <w:rFonts w:ascii="Arial" w:hAnsi="Arial" w:cs="Arial"/>
          <w:bCs/>
        </w:rPr>
      </w:pPr>
      <w:r w:rsidRPr="00B33585">
        <w:rPr>
          <w:rFonts w:ascii="Arial" w:hAnsi="Arial" w:cs="Arial"/>
          <w:bCs/>
        </w:rPr>
        <w:t>- LE CENTRE HOSPITALIER DE LESNEVEN</w:t>
      </w:r>
    </w:p>
    <w:p w14:paraId="527544B0" w14:textId="77777777" w:rsidR="00B33585" w:rsidRPr="00B33585" w:rsidRDefault="00B33585" w:rsidP="00B33585">
      <w:pPr>
        <w:pStyle w:val="En-tte"/>
        <w:jc w:val="both"/>
        <w:rPr>
          <w:rFonts w:ascii="Arial" w:hAnsi="Arial" w:cs="Arial"/>
          <w:bCs/>
        </w:rPr>
      </w:pPr>
      <w:r w:rsidRPr="00B33585">
        <w:rPr>
          <w:rFonts w:ascii="Arial" w:hAnsi="Arial" w:cs="Arial"/>
          <w:bCs/>
        </w:rPr>
        <w:t>RUE BARBIER DE LESCOAT – 29260 LESNEVEN</w:t>
      </w:r>
    </w:p>
    <w:p w14:paraId="77D905AD" w14:textId="2FCC19F4" w:rsidR="00B33585" w:rsidRPr="00B33585" w:rsidRDefault="00B33585" w:rsidP="00B33585">
      <w:pPr>
        <w:pStyle w:val="En-tte"/>
        <w:jc w:val="both"/>
        <w:rPr>
          <w:rFonts w:ascii="Arial" w:hAnsi="Arial" w:cs="Arial"/>
          <w:bCs/>
        </w:rPr>
      </w:pPr>
      <w:r w:rsidRPr="00B33585">
        <w:rPr>
          <w:rFonts w:ascii="Arial" w:hAnsi="Arial" w:cs="Arial"/>
          <w:bCs/>
        </w:rPr>
        <w:t>- LE CENTRE HOSPITALIER DES PAYS DE MORLAIX</w:t>
      </w:r>
    </w:p>
    <w:p w14:paraId="5BBBB3B5" w14:textId="77777777" w:rsidR="00B33585" w:rsidRPr="00B33585" w:rsidRDefault="00B33585" w:rsidP="00B33585">
      <w:pPr>
        <w:pStyle w:val="En-tte"/>
        <w:jc w:val="both"/>
        <w:rPr>
          <w:rFonts w:ascii="Arial" w:hAnsi="Arial" w:cs="Arial"/>
          <w:bCs/>
        </w:rPr>
      </w:pPr>
      <w:r w:rsidRPr="00B33585">
        <w:rPr>
          <w:rFonts w:ascii="Arial" w:hAnsi="Arial" w:cs="Arial"/>
          <w:bCs/>
        </w:rPr>
        <w:t>15 RUE DE KERSAINT-GILLY – 29672 MORLAIX CEDEX</w:t>
      </w:r>
    </w:p>
    <w:p w14:paraId="4AEA1C51" w14:textId="42B5BC6D" w:rsidR="00B33585" w:rsidRPr="00B33585" w:rsidRDefault="00B33585" w:rsidP="00B33585">
      <w:pPr>
        <w:pStyle w:val="En-tte"/>
        <w:jc w:val="both"/>
        <w:rPr>
          <w:rFonts w:ascii="Arial" w:hAnsi="Arial" w:cs="Arial"/>
          <w:bCs/>
        </w:rPr>
      </w:pPr>
      <w:r w:rsidRPr="00B33585">
        <w:rPr>
          <w:rFonts w:ascii="Arial" w:hAnsi="Arial" w:cs="Arial"/>
          <w:bCs/>
        </w:rPr>
        <w:t>- LE CENTRE HOSPITALIER DE SAINT RENAN</w:t>
      </w:r>
    </w:p>
    <w:p w14:paraId="1A56D48E" w14:textId="124D290B" w:rsidR="00B33585" w:rsidRPr="00B33585" w:rsidRDefault="00B33585" w:rsidP="00B33585">
      <w:pPr>
        <w:pStyle w:val="En-tte"/>
        <w:tabs>
          <w:tab w:val="clear" w:pos="4536"/>
          <w:tab w:val="clear" w:pos="9072"/>
        </w:tabs>
        <w:jc w:val="both"/>
        <w:rPr>
          <w:rFonts w:ascii="Arial" w:hAnsi="Arial" w:cs="Arial"/>
          <w:bCs/>
        </w:rPr>
      </w:pPr>
      <w:r w:rsidRPr="00B33585">
        <w:rPr>
          <w:rFonts w:ascii="Arial" w:hAnsi="Arial" w:cs="Arial"/>
          <w:bCs/>
        </w:rPr>
        <w:t>17 RUE DE BREST – 29290 SAINT RENAN</w:t>
      </w:r>
    </w:p>
    <w:p w14:paraId="16755838" w14:textId="77777777" w:rsidR="00B33585" w:rsidRPr="002B42C4" w:rsidRDefault="00B33585" w:rsidP="0070253D">
      <w:pPr>
        <w:pStyle w:val="En-tte"/>
        <w:tabs>
          <w:tab w:val="clear" w:pos="4536"/>
          <w:tab w:val="clear" w:pos="9072"/>
        </w:tabs>
        <w:jc w:val="both"/>
        <w:rPr>
          <w:rFonts w:ascii="Arial" w:hAnsi="Arial" w:cs="Arial"/>
          <w:b/>
          <w:bCs/>
        </w:rPr>
      </w:pPr>
    </w:p>
    <w:p w14:paraId="3BDA8A6B" w14:textId="77777777" w:rsidR="0070253D" w:rsidRPr="002B42C4" w:rsidRDefault="0070253D" w:rsidP="0070253D">
      <w:pPr>
        <w:rPr>
          <w:rFonts w:ascii="Arial" w:hAnsi="Arial" w:cs="Arial"/>
        </w:rPr>
      </w:pPr>
    </w:p>
    <w:p w14:paraId="49FD0622" w14:textId="77777777" w:rsidR="009B1CD0" w:rsidRPr="002B42C4" w:rsidRDefault="00BB0BB2" w:rsidP="00710FD6">
      <w:pPr>
        <w:tabs>
          <w:tab w:val="left" w:pos="426"/>
          <w:tab w:val="left" w:pos="851"/>
          <w:tab w:val="left" w:pos="5103"/>
        </w:tabs>
        <w:jc w:val="both"/>
        <w:rPr>
          <w:rFonts w:ascii="Arial" w:hAnsi="Arial" w:cs="Arial"/>
          <w:i/>
          <w:sz w:val="18"/>
          <w:szCs w:val="18"/>
        </w:rPr>
      </w:pPr>
      <w:r w:rsidRPr="007E5706">
        <w:rPr>
          <w:rFonts w:ascii="Wingdings" w:eastAsia="Wingdings" w:hAnsi="Wingdings" w:cs="Wingdings"/>
          <w:b/>
          <w:color w:val="66CCFF"/>
          <w:spacing w:val="-10"/>
        </w:rPr>
        <w:t></w:t>
      </w:r>
      <w:r w:rsidR="009B1CD0" w:rsidRPr="002B42C4">
        <w:rPr>
          <w:rFonts w:ascii="Arial" w:eastAsia="Arial" w:hAnsi="Arial" w:cs="Arial"/>
          <w:b/>
          <w:spacing w:val="-10"/>
        </w:rPr>
        <w:t xml:space="preserve">  </w:t>
      </w:r>
      <w:r w:rsidR="009B1CD0" w:rsidRPr="002B42C4">
        <w:rPr>
          <w:rFonts w:ascii="Arial" w:hAnsi="Arial" w:cs="Arial"/>
        </w:rPr>
        <w:t>Nom, prénom, qualité du signataire du marché ou de l’accord-cadre :</w:t>
      </w:r>
    </w:p>
    <w:p w14:paraId="0AE12956" w14:textId="77777777" w:rsidR="009B1CD0" w:rsidRPr="002B42C4" w:rsidRDefault="009B1CD0" w:rsidP="0083205E">
      <w:pPr>
        <w:tabs>
          <w:tab w:val="left" w:pos="851"/>
        </w:tabs>
        <w:jc w:val="both"/>
        <w:rPr>
          <w:rFonts w:ascii="Arial" w:hAnsi="Arial" w:cs="Arial"/>
        </w:rPr>
      </w:pPr>
    </w:p>
    <w:p w14:paraId="7AFB79B1" w14:textId="77777777" w:rsidR="000D7035" w:rsidRPr="00BC45ED" w:rsidRDefault="000D7035" w:rsidP="000D7035">
      <w:pPr>
        <w:tabs>
          <w:tab w:val="left" w:pos="851"/>
        </w:tabs>
        <w:jc w:val="both"/>
        <w:rPr>
          <w:rFonts w:ascii="Arial" w:hAnsi="Arial" w:cs="Arial"/>
          <w:b/>
        </w:rPr>
      </w:pPr>
      <w:r w:rsidRPr="00BC45ED">
        <w:rPr>
          <w:rFonts w:ascii="Arial" w:hAnsi="Arial" w:cs="Arial"/>
          <w:b/>
        </w:rPr>
        <w:t>Madame Florence FAVREL-FEUILLADE, Directrice Générale du C</w:t>
      </w:r>
      <w:r>
        <w:rPr>
          <w:rFonts w:ascii="Arial" w:hAnsi="Arial" w:cs="Arial"/>
          <w:b/>
        </w:rPr>
        <w:t>.</w:t>
      </w:r>
      <w:r w:rsidRPr="00BC45ED">
        <w:rPr>
          <w:rFonts w:ascii="Arial" w:hAnsi="Arial" w:cs="Arial"/>
          <w:b/>
        </w:rPr>
        <w:t>H</w:t>
      </w:r>
      <w:r>
        <w:rPr>
          <w:rFonts w:ascii="Arial" w:hAnsi="Arial" w:cs="Arial"/>
          <w:b/>
        </w:rPr>
        <w:t>.</w:t>
      </w:r>
      <w:r w:rsidRPr="00BC45ED">
        <w:rPr>
          <w:rFonts w:ascii="Arial" w:hAnsi="Arial" w:cs="Arial"/>
          <w:b/>
        </w:rPr>
        <w:t>U</w:t>
      </w:r>
      <w:r>
        <w:rPr>
          <w:rFonts w:ascii="Arial" w:hAnsi="Arial" w:cs="Arial"/>
          <w:b/>
        </w:rPr>
        <w:t>.</w:t>
      </w:r>
      <w:r w:rsidRPr="00BC45ED">
        <w:rPr>
          <w:rFonts w:ascii="Arial" w:hAnsi="Arial" w:cs="Arial"/>
          <w:b/>
        </w:rPr>
        <w:t xml:space="preserve"> de BREST ou son représentant</w:t>
      </w:r>
    </w:p>
    <w:p w14:paraId="1C787703" w14:textId="77777777" w:rsidR="009B1CD0" w:rsidRPr="002B42C4" w:rsidRDefault="009B1CD0" w:rsidP="0083205E">
      <w:pPr>
        <w:tabs>
          <w:tab w:val="left" w:pos="851"/>
        </w:tabs>
        <w:jc w:val="both"/>
        <w:rPr>
          <w:rFonts w:ascii="Arial" w:hAnsi="Arial" w:cs="Arial"/>
        </w:rPr>
      </w:pPr>
    </w:p>
    <w:p w14:paraId="547A5D5E" w14:textId="77777777" w:rsidR="009B1CD0" w:rsidRPr="002B42C4" w:rsidRDefault="00BB0BB2" w:rsidP="009B45B9">
      <w:pPr>
        <w:tabs>
          <w:tab w:val="left" w:pos="851"/>
        </w:tabs>
        <w:jc w:val="both"/>
        <w:rPr>
          <w:rFonts w:ascii="Arial" w:hAnsi="Arial" w:cs="Arial"/>
          <w:i/>
          <w:sz w:val="18"/>
          <w:szCs w:val="18"/>
        </w:rPr>
      </w:pPr>
      <w:r w:rsidRPr="007E5706">
        <w:rPr>
          <w:rFonts w:ascii="Wingdings" w:eastAsia="Wingdings" w:hAnsi="Wingdings" w:cs="Wingdings"/>
          <w:b/>
          <w:color w:val="66CCFF"/>
          <w:spacing w:val="-10"/>
        </w:rPr>
        <w:t></w:t>
      </w:r>
      <w:r w:rsidR="009B1CD0" w:rsidRPr="002B42C4">
        <w:rPr>
          <w:rFonts w:ascii="Arial" w:eastAsia="Arial" w:hAnsi="Arial" w:cs="Arial"/>
          <w:spacing w:val="-10"/>
        </w:rPr>
        <w:t xml:space="preserve"> </w:t>
      </w:r>
      <w:r w:rsidR="009B1CD0" w:rsidRPr="002B42C4">
        <w:rPr>
          <w:rFonts w:ascii="Arial" w:hAnsi="Arial" w:cs="Arial"/>
        </w:rPr>
        <w:t>Personne habilitée à donner les renseignements prévus</w:t>
      </w:r>
      <w:r w:rsidR="0061230C">
        <w:rPr>
          <w:rFonts w:ascii="Arial" w:hAnsi="Arial" w:cs="Arial"/>
        </w:rPr>
        <w:t xml:space="preserve"> à</w:t>
      </w:r>
      <w:r w:rsidR="009B1CD0" w:rsidRPr="002B42C4">
        <w:rPr>
          <w:rFonts w:ascii="Arial" w:hAnsi="Arial" w:cs="Arial"/>
        </w:rPr>
        <w:t xml:space="preserve"> </w:t>
      </w:r>
      <w:r w:rsidR="0061230C" w:rsidRPr="001C7D87">
        <w:rPr>
          <w:rFonts w:ascii="Arial" w:hAnsi="Arial" w:cs="Arial"/>
        </w:rPr>
        <w:t>l’</w:t>
      </w:r>
      <w:hyperlink r:id="rId13" w:history="1">
        <w:r w:rsidR="0061230C" w:rsidRPr="00140738">
          <w:rPr>
            <w:rStyle w:val="Lienhypertexte"/>
            <w:rFonts w:ascii="Arial" w:hAnsi="Arial" w:cs="Arial"/>
          </w:rPr>
          <w:t>article R. 2191-59</w:t>
        </w:r>
      </w:hyperlink>
      <w:r w:rsidR="0061230C">
        <w:rPr>
          <w:rFonts w:ascii="Arial" w:hAnsi="Arial" w:cs="Arial"/>
        </w:rPr>
        <w:t xml:space="preserve"> du code de la commande publique, auquel renvoie l’</w:t>
      </w:r>
      <w:hyperlink r:id="rId14" w:history="1">
        <w:r w:rsidR="0061230C" w:rsidRPr="003E1A58">
          <w:rPr>
            <w:rStyle w:val="Lienhypertexte"/>
            <w:rFonts w:ascii="Arial" w:hAnsi="Arial" w:cs="Arial"/>
          </w:rPr>
          <w:t>article R. 2391-28</w:t>
        </w:r>
      </w:hyperlink>
      <w:r w:rsidR="0061230C">
        <w:rPr>
          <w:rFonts w:ascii="Arial" w:hAnsi="Arial" w:cs="Arial"/>
        </w:rPr>
        <w:t xml:space="preserve"> du même code</w:t>
      </w:r>
      <w:r w:rsidR="0061230C" w:rsidRPr="009B45B9" w:rsidDel="003A7270">
        <w:rPr>
          <w:rFonts w:ascii="Arial" w:hAnsi="Arial" w:cs="Arial"/>
        </w:rPr>
        <w:t xml:space="preserve"> </w:t>
      </w:r>
      <w:r w:rsidR="0061230C">
        <w:rPr>
          <w:rFonts w:ascii="Arial" w:hAnsi="Arial" w:cs="Arial"/>
        </w:rPr>
        <w:t>(nantissements ou cessions de créances)</w:t>
      </w:r>
    </w:p>
    <w:p w14:paraId="755CD096" w14:textId="77777777" w:rsidR="009B1CD0" w:rsidRPr="002B42C4" w:rsidRDefault="009B1CD0" w:rsidP="009B45B9">
      <w:pPr>
        <w:tabs>
          <w:tab w:val="left" w:pos="851"/>
        </w:tabs>
        <w:jc w:val="both"/>
        <w:rPr>
          <w:rFonts w:ascii="Arial" w:hAnsi="Arial" w:cs="Arial"/>
        </w:rPr>
      </w:pPr>
    </w:p>
    <w:p w14:paraId="04BB0AD9" w14:textId="77777777" w:rsidR="0070253D" w:rsidRPr="00430FE7" w:rsidRDefault="00182C21" w:rsidP="0070253D">
      <w:pPr>
        <w:pStyle w:val="Titre1"/>
        <w:ind w:left="0"/>
        <w:jc w:val="both"/>
        <w:rPr>
          <w:rFonts w:ascii="Arial" w:hAnsi="Arial" w:cs="Arial"/>
        </w:rPr>
      </w:pPr>
      <w:r>
        <w:rPr>
          <w:rFonts w:ascii="Arial" w:hAnsi="Arial" w:cs="Arial"/>
        </w:rPr>
        <w:t>Centre Hospitalier</w:t>
      </w:r>
      <w:r w:rsidR="0070253D" w:rsidRPr="00430FE7">
        <w:rPr>
          <w:rFonts w:ascii="Arial" w:hAnsi="Arial" w:cs="Arial"/>
        </w:rPr>
        <w:t xml:space="preserve"> Universitaire de B</w:t>
      </w:r>
      <w:r w:rsidR="002B42C4" w:rsidRPr="00430FE7">
        <w:rPr>
          <w:rFonts w:ascii="Arial" w:hAnsi="Arial" w:cs="Arial"/>
        </w:rPr>
        <w:t>REST</w:t>
      </w:r>
    </w:p>
    <w:p w14:paraId="627A9509" w14:textId="77777777" w:rsidR="0097092D" w:rsidRDefault="0097092D" w:rsidP="0070253D">
      <w:pPr>
        <w:pStyle w:val="En-tte"/>
        <w:tabs>
          <w:tab w:val="clear" w:pos="4536"/>
          <w:tab w:val="clear" w:pos="9072"/>
        </w:tabs>
        <w:jc w:val="both"/>
        <w:rPr>
          <w:rFonts w:ascii="Arial" w:hAnsi="Arial" w:cs="Arial"/>
          <w:b/>
        </w:rPr>
      </w:pPr>
      <w:r w:rsidRPr="0097092D">
        <w:rPr>
          <w:rFonts w:ascii="Arial" w:hAnsi="Arial" w:cs="Arial"/>
          <w:b/>
        </w:rPr>
        <w:t>Direction des Achats, de la Logistique et du Biomédical</w:t>
      </w:r>
    </w:p>
    <w:p w14:paraId="74F31048" w14:textId="13B46EC9" w:rsidR="0070253D" w:rsidRPr="00430FE7" w:rsidRDefault="0070253D" w:rsidP="0070253D">
      <w:pPr>
        <w:pStyle w:val="En-tte"/>
        <w:tabs>
          <w:tab w:val="clear" w:pos="4536"/>
          <w:tab w:val="clear" w:pos="9072"/>
        </w:tabs>
        <w:jc w:val="both"/>
        <w:rPr>
          <w:rFonts w:ascii="Arial" w:hAnsi="Arial" w:cs="Arial"/>
          <w:b/>
        </w:rPr>
      </w:pPr>
      <w:r w:rsidRPr="00430FE7">
        <w:rPr>
          <w:rFonts w:ascii="Arial" w:hAnsi="Arial" w:cs="Arial"/>
          <w:b/>
        </w:rPr>
        <w:t>2 avenue Foch</w:t>
      </w:r>
    </w:p>
    <w:p w14:paraId="2BC48B60" w14:textId="77777777" w:rsidR="0070253D" w:rsidRPr="00430FE7" w:rsidRDefault="0070253D" w:rsidP="0070253D">
      <w:pPr>
        <w:pStyle w:val="En-tte"/>
        <w:tabs>
          <w:tab w:val="clear" w:pos="4536"/>
          <w:tab w:val="clear" w:pos="9072"/>
        </w:tabs>
        <w:jc w:val="both"/>
        <w:rPr>
          <w:rFonts w:ascii="Arial" w:hAnsi="Arial" w:cs="Arial"/>
          <w:b/>
          <w:bCs/>
        </w:rPr>
      </w:pPr>
      <w:r w:rsidRPr="00430FE7">
        <w:rPr>
          <w:rFonts w:ascii="Arial" w:hAnsi="Arial" w:cs="Arial"/>
          <w:b/>
          <w:bCs/>
        </w:rPr>
        <w:t>29609 BREST Cedex</w:t>
      </w:r>
    </w:p>
    <w:p w14:paraId="2E23A709" w14:textId="77777777" w:rsidR="00AC7705" w:rsidRPr="00430FE7" w:rsidRDefault="002B42C4" w:rsidP="0070253D">
      <w:pPr>
        <w:pStyle w:val="En-tte"/>
        <w:tabs>
          <w:tab w:val="clear" w:pos="4536"/>
          <w:tab w:val="clear" w:pos="9072"/>
        </w:tabs>
        <w:jc w:val="both"/>
        <w:rPr>
          <w:rFonts w:ascii="Arial" w:hAnsi="Arial" w:cs="Arial"/>
          <w:b/>
          <w:bCs/>
        </w:rPr>
      </w:pPr>
      <w:r w:rsidRPr="00430FE7">
        <w:rPr>
          <w:rFonts w:ascii="Arial" w:hAnsi="Arial" w:cs="Arial"/>
          <w:b/>
          <w:bCs/>
        </w:rPr>
        <w:t>02.98.22.39.29</w:t>
      </w:r>
    </w:p>
    <w:p w14:paraId="28CBD0D9" w14:textId="77777777" w:rsidR="009B1CD0" w:rsidRPr="002B42C4" w:rsidRDefault="009B1CD0" w:rsidP="009B45B9">
      <w:pPr>
        <w:pStyle w:val="fcase2metab"/>
        <w:ind w:left="0" w:firstLine="0"/>
        <w:rPr>
          <w:rFonts w:ascii="Arial" w:hAnsi="Arial" w:cs="Arial"/>
        </w:rPr>
      </w:pPr>
    </w:p>
    <w:p w14:paraId="2E17E0BC" w14:textId="77777777" w:rsidR="009B1CD0" w:rsidRPr="002B42C4" w:rsidRDefault="00BB0BB2" w:rsidP="009B45B9">
      <w:pPr>
        <w:tabs>
          <w:tab w:val="left" w:pos="720"/>
          <w:tab w:val="left" w:pos="851"/>
        </w:tabs>
        <w:jc w:val="both"/>
        <w:rPr>
          <w:rFonts w:ascii="Arial" w:hAnsi="Arial" w:cs="Arial"/>
          <w:i/>
          <w:iCs/>
          <w:sz w:val="18"/>
          <w:szCs w:val="18"/>
        </w:rPr>
      </w:pPr>
      <w:r w:rsidRPr="007E5706">
        <w:rPr>
          <w:rFonts w:ascii="Wingdings" w:eastAsia="Wingdings" w:hAnsi="Wingdings" w:cs="Wingdings"/>
          <w:b/>
          <w:color w:val="66CCFF"/>
          <w:spacing w:val="-10"/>
        </w:rPr>
        <w:t></w:t>
      </w:r>
      <w:r w:rsidR="009B1CD0" w:rsidRPr="002B42C4">
        <w:rPr>
          <w:rFonts w:ascii="Arial" w:eastAsia="Arial" w:hAnsi="Arial" w:cs="Arial"/>
          <w:b/>
          <w:spacing w:val="-10"/>
        </w:rPr>
        <w:t xml:space="preserve">  </w:t>
      </w:r>
      <w:r w:rsidR="009B1CD0" w:rsidRPr="002B42C4">
        <w:rPr>
          <w:rFonts w:ascii="Arial" w:hAnsi="Arial" w:cs="Arial"/>
        </w:rPr>
        <w:t>Désignation, adresse, numéro de téléphone du comptable assignataire :</w:t>
      </w:r>
    </w:p>
    <w:p w14:paraId="65156635" w14:textId="77777777" w:rsidR="009B1CD0" w:rsidRPr="002B42C4" w:rsidRDefault="009B1CD0" w:rsidP="009B45B9">
      <w:pPr>
        <w:pStyle w:val="fcase2metab"/>
        <w:rPr>
          <w:rFonts w:ascii="Arial" w:hAnsi="Arial" w:cs="Arial"/>
        </w:rPr>
      </w:pPr>
    </w:p>
    <w:p w14:paraId="00FEFE43" w14:textId="77777777" w:rsidR="0070253D" w:rsidRPr="00430FE7" w:rsidRDefault="0070253D" w:rsidP="0070253D">
      <w:pPr>
        <w:pStyle w:val="fcase2metab"/>
        <w:rPr>
          <w:rFonts w:ascii="Arial" w:hAnsi="Arial" w:cs="Arial"/>
          <w:b/>
        </w:rPr>
      </w:pPr>
      <w:r w:rsidRPr="00430FE7">
        <w:rPr>
          <w:rFonts w:ascii="Arial" w:hAnsi="Arial" w:cs="Arial"/>
          <w:b/>
        </w:rPr>
        <w:t>Monsie</w:t>
      </w:r>
      <w:r w:rsidR="000738A5">
        <w:rPr>
          <w:rFonts w:ascii="Arial" w:hAnsi="Arial" w:cs="Arial"/>
          <w:b/>
        </w:rPr>
        <w:t>ur le Trésorier Principal du CH</w:t>
      </w:r>
      <w:r w:rsidRPr="00430FE7">
        <w:rPr>
          <w:rFonts w:ascii="Arial" w:hAnsi="Arial" w:cs="Arial"/>
          <w:b/>
        </w:rPr>
        <w:t xml:space="preserve">U de </w:t>
      </w:r>
      <w:r w:rsidR="002B42C4" w:rsidRPr="00430FE7">
        <w:rPr>
          <w:rFonts w:ascii="Arial" w:hAnsi="Arial" w:cs="Arial"/>
          <w:b/>
        </w:rPr>
        <w:t>BREST</w:t>
      </w:r>
    </w:p>
    <w:p w14:paraId="516CFF3F" w14:textId="77777777" w:rsidR="0070253D" w:rsidRPr="00430FE7" w:rsidRDefault="0070253D" w:rsidP="0070253D">
      <w:pPr>
        <w:pStyle w:val="En-tte"/>
        <w:tabs>
          <w:tab w:val="clear" w:pos="4536"/>
          <w:tab w:val="clear" w:pos="9072"/>
        </w:tabs>
        <w:rPr>
          <w:rFonts w:ascii="Arial" w:hAnsi="Arial" w:cs="Arial"/>
          <w:b/>
        </w:rPr>
      </w:pPr>
      <w:r w:rsidRPr="00430FE7">
        <w:rPr>
          <w:rFonts w:ascii="Arial" w:hAnsi="Arial" w:cs="Arial"/>
          <w:b/>
        </w:rPr>
        <w:t>2 avenue Foch</w:t>
      </w:r>
    </w:p>
    <w:p w14:paraId="5D88E27C" w14:textId="77777777" w:rsidR="009B1CD0" w:rsidRPr="00430FE7" w:rsidRDefault="0070253D" w:rsidP="0070253D">
      <w:pPr>
        <w:pStyle w:val="En-tte"/>
        <w:tabs>
          <w:tab w:val="clear" w:pos="4536"/>
          <w:tab w:val="clear" w:pos="9072"/>
        </w:tabs>
        <w:rPr>
          <w:rFonts w:ascii="Arial" w:hAnsi="Arial" w:cs="Arial"/>
          <w:b/>
        </w:rPr>
      </w:pPr>
      <w:r w:rsidRPr="00430FE7">
        <w:rPr>
          <w:rFonts w:ascii="Arial" w:hAnsi="Arial" w:cs="Arial"/>
          <w:b/>
        </w:rPr>
        <w:t>29609 BREST Cedex</w:t>
      </w:r>
    </w:p>
    <w:p w14:paraId="6765A91A" w14:textId="77777777" w:rsidR="00AC7705" w:rsidRPr="00430FE7" w:rsidRDefault="00AC7705" w:rsidP="0070253D">
      <w:pPr>
        <w:pStyle w:val="En-tte"/>
        <w:tabs>
          <w:tab w:val="clear" w:pos="4536"/>
          <w:tab w:val="clear" w:pos="9072"/>
        </w:tabs>
        <w:rPr>
          <w:rFonts w:ascii="Arial" w:hAnsi="Arial" w:cs="Arial"/>
          <w:b/>
        </w:rPr>
      </w:pPr>
      <w:r w:rsidRPr="00430FE7">
        <w:rPr>
          <w:rFonts w:ascii="Arial" w:hAnsi="Arial" w:cs="Arial"/>
          <w:b/>
        </w:rPr>
        <w:t>02.98.22.33.45</w:t>
      </w:r>
    </w:p>
    <w:p w14:paraId="42154687" w14:textId="77777777" w:rsidR="009B1CD0" w:rsidRPr="002B42C4" w:rsidRDefault="009B1CD0" w:rsidP="009B45B9">
      <w:pPr>
        <w:pStyle w:val="fcase2metab"/>
        <w:ind w:left="0" w:firstLine="0"/>
        <w:rPr>
          <w:rFonts w:ascii="Arial" w:hAnsi="Arial" w:cs="Arial"/>
        </w:rPr>
      </w:pPr>
    </w:p>
    <w:p w14:paraId="453F7B17" w14:textId="77777777" w:rsidR="009B1CD0" w:rsidRPr="002B42C4" w:rsidRDefault="00BB0BB2" w:rsidP="009B45B9">
      <w:pPr>
        <w:pStyle w:val="fcase2metab"/>
        <w:rPr>
          <w:rFonts w:ascii="Arial" w:hAnsi="Arial" w:cs="Arial"/>
        </w:rPr>
      </w:pPr>
      <w:r w:rsidRPr="007E5706">
        <w:rPr>
          <w:rFonts w:ascii="Wingdings" w:eastAsia="Wingdings" w:hAnsi="Wingdings" w:cs="Wingdings"/>
          <w:b/>
          <w:color w:val="66CCFF"/>
          <w:spacing w:val="-10"/>
        </w:rPr>
        <w:t></w:t>
      </w:r>
      <w:r w:rsidR="009B1CD0" w:rsidRPr="002B42C4">
        <w:rPr>
          <w:rFonts w:ascii="Arial" w:eastAsia="Arial" w:hAnsi="Arial" w:cs="Arial"/>
          <w:b/>
        </w:rPr>
        <w:t xml:space="preserve">  </w:t>
      </w:r>
      <w:r w:rsidR="009B1CD0" w:rsidRPr="002B42C4">
        <w:rPr>
          <w:rFonts w:ascii="Arial" w:hAnsi="Arial" w:cs="Arial"/>
        </w:rPr>
        <w:t>Imputation budgétaire :</w:t>
      </w:r>
      <w:r w:rsidR="0070253D" w:rsidRPr="002B42C4">
        <w:rPr>
          <w:rFonts w:ascii="Arial" w:hAnsi="Arial" w:cs="Arial"/>
        </w:rPr>
        <w:t xml:space="preserve"> </w:t>
      </w:r>
    </w:p>
    <w:p w14:paraId="2F61F73A" w14:textId="77777777" w:rsidR="0070253D" w:rsidRPr="002B42C4" w:rsidRDefault="0070253D" w:rsidP="009B45B9">
      <w:pPr>
        <w:pStyle w:val="fcase2metab"/>
        <w:rPr>
          <w:rFonts w:ascii="Arial" w:hAnsi="Arial" w:cs="Arial"/>
        </w:rPr>
      </w:pPr>
    </w:p>
    <w:p w14:paraId="5C5625B0" w14:textId="77777777" w:rsidR="0070253D" w:rsidRPr="00430FE7" w:rsidRDefault="0070253D" w:rsidP="009B45B9">
      <w:pPr>
        <w:pStyle w:val="fcase2metab"/>
        <w:rPr>
          <w:rFonts w:ascii="Arial" w:hAnsi="Arial" w:cs="Arial"/>
          <w:b/>
        </w:rPr>
      </w:pPr>
      <w:r w:rsidRPr="00430FE7">
        <w:rPr>
          <w:rFonts w:ascii="Arial" w:hAnsi="Arial" w:cs="Arial"/>
          <w:b/>
        </w:rPr>
        <w:t>Classe 6</w:t>
      </w:r>
    </w:p>
    <w:p w14:paraId="6FF0C4ED" w14:textId="77777777" w:rsidR="004B7509" w:rsidRDefault="004B7509">
      <w:pPr>
        <w:suppressAutoHyphens w:val="0"/>
        <w:rPr>
          <w:rFonts w:ascii="Arial" w:hAnsi="Arial" w:cs="Arial"/>
        </w:rPr>
      </w:pPr>
      <w:r>
        <w:rPr>
          <w:rFonts w:ascii="Arial" w:hAnsi="Arial" w:cs="Arial"/>
        </w:rPr>
        <w:br w:type="page"/>
      </w:r>
    </w:p>
    <w:p w14:paraId="02BF98D6" w14:textId="77777777" w:rsidR="0010284B" w:rsidRPr="002B42C4" w:rsidRDefault="00BE741E" w:rsidP="00430FE7">
      <w:pPr>
        <w:suppressAutoHyphens w:val="0"/>
        <w:rPr>
          <w:rFonts w:ascii="Arial" w:hAnsi="Arial" w:cs="Arial"/>
          <w:lang w:eastAsia="fr-FR"/>
        </w:rPr>
      </w:pPr>
      <w:r w:rsidRPr="002B42C4">
        <w:rPr>
          <w:rFonts w:ascii="Arial" w:hAnsi="Arial" w:cs="Arial"/>
        </w:rPr>
        <w:lastRenderedPageBreak/>
        <w:fldChar w:fldCharType="begin"/>
      </w:r>
      <w:r w:rsidR="0010284B" w:rsidRPr="002B42C4">
        <w:rPr>
          <w:rFonts w:ascii="Arial" w:hAnsi="Arial" w:cs="Arial"/>
        </w:rPr>
        <w:instrText xml:space="preserve"> LINK Word.Document.12 "C:\\Users\\0135982A\\Documents\\Trame courrier - Marché\\Nouveau CODE - doc CHRU\\Docs de travail\\ATTRI1-2016.docx" "OLE_LINK1" \a \r </w:instrText>
      </w:r>
      <w:r w:rsidR="004C7683" w:rsidRPr="002B42C4">
        <w:rPr>
          <w:rFonts w:ascii="Arial" w:hAnsi="Arial" w:cs="Arial"/>
        </w:rPr>
        <w:instrText xml:space="preserve"> \* MERGEFORMAT </w:instrText>
      </w:r>
      <w:r w:rsidRPr="002B42C4">
        <w:rPr>
          <w:rFonts w:ascii="Arial" w:hAnsi="Arial" w:cs="Arial"/>
        </w:rPr>
        <w:fldChar w:fldCharType="separate"/>
      </w:r>
    </w:p>
    <w:tbl>
      <w:tblPr>
        <w:tblW w:w="0" w:type="auto"/>
        <w:tblLayout w:type="fixed"/>
        <w:tblCellMar>
          <w:left w:w="71" w:type="dxa"/>
          <w:right w:w="71" w:type="dxa"/>
        </w:tblCellMar>
        <w:tblLook w:val="0000" w:firstRow="0" w:lastRow="0" w:firstColumn="0" w:lastColumn="0" w:noHBand="0" w:noVBand="0"/>
      </w:tblPr>
      <w:tblGrid>
        <w:gridCol w:w="10277"/>
      </w:tblGrid>
      <w:tr w:rsidR="0010284B" w:rsidRPr="002B42C4" w14:paraId="205D4021" w14:textId="77777777">
        <w:tc>
          <w:tcPr>
            <w:tcW w:w="10277" w:type="dxa"/>
            <w:shd w:val="clear" w:color="auto" w:fill="66CCFF"/>
          </w:tcPr>
          <w:p w14:paraId="0B56EA0A" w14:textId="77777777" w:rsidR="0010284B" w:rsidRPr="002B42C4" w:rsidRDefault="0010284B" w:rsidP="0010284B">
            <w:pPr>
              <w:pStyle w:val="Titre4"/>
              <w:tabs>
                <w:tab w:val="left" w:pos="851"/>
              </w:tabs>
            </w:pPr>
            <w:r w:rsidRPr="002B42C4">
              <w:rPr>
                <w:sz w:val="22"/>
                <w:szCs w:val="22"/>
              </w:rPr>
              <w:t>E - Décision de l’acheteur.</w:t>
            </w:r>
          </w:p>
        </w:tc>
      </w:tr>
    </w:tbl>
    <w:p w14:paraId="3471E8D4" w14:textId="77777777" w:rsidR="0010284B" w:rsidRPr="002B42C4" w:rsidRDefault="00BE741E" w:rsidP="009B45B9">
      <w:pPr>
        <w:pStyle w:val="fcase2metab"/>
        <w:rPr>
          <w:rFonts w:ascii="Arial" w:hAnsi="Arial" w:cs="Arial"/>
        </w:rPr>
      </w:pPr>
      <w:r w:rsidRPr="002B42C4">
        <w:rPr>
          <w:rFonts w:ascii="Arial" w:hAnsi="Arial" w:cs="Arial"/>
        </w:rPr>
        <w:fldChar w:fldCharType="end"/>
      </w:r>
    </w:p>
    <w:p w14:paraId="10FDD61D" w14:textId="77777777" w:rsidR="00AB45B5" w:rsidRPr="00514438" w:rsidRDefault="0010284B" w:rsidP="0010284B">
      <w:pPr>
        <w:rPr>
          <w:rFonts w:ascii="Arial" w:hAnsi="Arial" w:cs="Arial"/>
          <w:b/>
          <w:bCs/>
          <w:sz w:val="22"/>
          <w:szCs w:val="22"/>
        </w:rPr>
      </w:pPr>
      <w:r w:rsidRPr="00514438">
        <w:rPr>
          <w:rFonts w:ascii="Arial" w:hAnsi="Arial" w:cs="Arial"/>
          <w:b/>
          <w:bCs/>
          <w:sz w:val="22"/>
          <w:szCs w:val="22"/>
        </w:rPr>
        <w:t>La pré</w:t>
      </w:r>
      <w:r w:rsidR="00AB45B5" w:rsidRPr="00514438">
        <w:rPr>
          <w:rFonts w:ascii="Arial" w:hAnsi="Arial" w:cs="Arial"/>
          <w:b/>
          <w:bCs/>
          <w:sz w:val="22"/>
          <w:szCs w:val="22"/>
        </w:rPr>
        <w:t>sente offre est acceptée pour le</w:t>
      </w:r>
      <w:r w:rsidRPr="00514438">
        <w:rPr>
          <w:rFonts w:ascii="Arial" w:hAnsi="Arial" w:cs="Arial"/>
          <w:b/>
          <w:bCs/>
          <w:sz w:val="22"/>
          <w:szCs w:val="22"/>
        </w:rPr>
        <w:t xml:space="preserve"> montant </w:t>
      </w:r>
      <w:r w:rsidR="00AB45B5" w:rsidRPr="00514438">
        <w:rPr>
          <w:rFonts w:ascii="Arial" w:hAnsi="Arial" w:cs="Arial"/>
          <w:b/>
          <w:bCs/>
          <w:sz w:val="22"/>
          <w:szCs w:val="22"/>
        </w:rPr>
        <w:t>stipulé dans le bordereau de prix annexé au présent document.</w:t>
      </w:r>
    </w:p>
    <w:p w14:paraId="750BBE22" w14:textId="77777777" w:rsidR="0010284B" w:rsidRPr="00514438" w:rsidRDefault="0010284B" w:rsidP="0010284B">
      <w:pPr>
        <w:rPr>
          <w:rFonts w:ascii="Arial" w:hAnsi="Arial" w:cs="Arial"/>
          <w:b/>
          <w:bCs/>
        </w:rPr>
      </w:pPr>
    </w:p>
    <w:p w14:paraId="5E8A0B42" w14:textId="77777777" w:rsidR="0010284B" w:rsidRPr="00514438" w:rsidRDefault="0010284B" w:rsidP="0010284B">
      <w:pPr>
        <w:rPr>
          <w:rFonts w:ascii="Arial" w:hAnsi="Arial" w:cs="Arial"/>
          <w:b/>
          <w:bCs/>
        </w:rPr>
      </w:pPr>
    </w:p>
    <w:p w14:paraId="70DED098" w14:textId="77777777" w:rsidR="0010284B" w:rsidRPr="00514438" w:rsidRDefault="0010284B" w:rsidP="0010284B">
      <w:pPr>
        <w:rPr>
          <w:rFonts w:ascii="Arial" w:hAnsi="Arial" w:cs="Arial"/>
        </w:rPr>
      </w:pPr>
      <w:r w:rsidRPr="00514438">
        <w:rPr>
          <w:rFonts w:ascii="Arial" w:hAnsi="Arial" w:cs="Arial"/>
        </w:rPr>
        <w:t>Elle est complétée par les annexes suivantes :</w:t>
      </w:r>
    </w:p>
    <w:p w14:paraId="2EF54D75" w14:textId="77777777" w:rsidR="0010284B" w:rsidRPr="00514438" w:rsidRDefault="00BE741E" w:rsidP="0010284B">
      <w:pPr>
        <w:spacing w:before="240"/>
        <w:ind w:left="284"/>
        <w:jc w:val="both"/>
        <w:rPr>
          <w:rFonts w:ascii="Arial" w:hAnsi="Arial" w:cs="Arial"/>
        </w:rPr>
      </w:pPr>
      <w:r w:rsidRPr="00514438">
        <w:rPr>
          <w:rFonts w:ascii="Arial" w:hAnsi="Arial" w:cs="Arial"/>
        </w:rPr>
        <w:fldChar w:fldCharType="begin">
          <w:ffData>
            <w:name w:val="CaseACocher111"/>
            <w:enabled/>
            <w:calcOnExit w:val="0"/>
            <w:checkBox>
              <w:sizeAuto/>
              <w:default w:val="0"/>
            </w:checkBox>
          </w:ffData>
        </w:fldChar>
      </w:r>
      <w:r w:rsidR="0010284B" w:rsidRPr="00514438">
        <w:rPr>
          <w:rFonts w:ascii="Arial" w:hAnsi="Arial" w:cs="Arial"/>
        </w:rPr>
        <w:instrText xml:space="preserve"> FORMCHECKBOX </w:instrText>
      </w:r>
      <w:r w:rsidR="00C27ED7">
        <w:rPr>
          <w:rFonts w:ascii="Arial" w:hAnsi="Arial" w:cs="Arial"/>
        </w:rPr>
      </w:r>
      <w:r w:rsidR="00C27ED7">
        <w:rPr>
          <w:rFonts w:ascii="Arial" w:hAnsi="Arial" w:cs="Arial"/>
        </w:rPr>
        <w:fldChar w:fldCharType="separate"/>
      </w:r>
      <w:r w:rsidRPr="00514438">
        <w:rPr>
          <w:rFonts w:ascii="Arial" w:hAnsi="Arial" w:cs="Arial"/>
        </w:rPr>
        <w:fldChar w:fldCharType="end"/>
      </w:r>
      <w:r w:rsidR="0010284B" w:rsidRPr="00514438">
        <w:rPr>
          <w:rFonts w:ascii="Arial" w:hAnsi="Arial" w:cs="Arial"/>
        </w:rPr>
        <w:t xml:space="preserve"> Annexe n°… relative à la présentation d’un sous-traitant (ou DC4) ;</w:t>
      </w:r>
    </w:p>
    <w:p w14:paraId="13A94D42" w14:textId="77777777" w:rsidR="0010284B" w:rsidRPr="00514438" w:rsidRDefault="00BE741E" w:rsidP="0010284B">
      <w:pPr>
        <w:spacing w:before="240"/>
        <w:ind w:left="284"/>
        <w:jc w:val="both"/>
        <w:rPr>
          <w:rFonts w:ascii="Arial" w:hAnsi="Arial" w:cs="Arial"/>
        </w:rPr>
      </w:pPr>
      <w:r w:rsidRPr="00514438">
        <w:rPr>
          <w:rFonts w:ascii="Arial" w:hAnsi="Arial" w:cs="Arial"/>
        </w:rPr>
        <w:fldChar w:fldCharType="begin">
          <w:ffData>
            <w:name w:val="CaseACocher111"/>
            <w:enabled/>
            <w:calcOnExit w:val="0"/>
            <w:checkBox>
              <w:sizeAuto/>
              <w:default w:val="0"/>
            </w:checkBox>
          </w:ffData>
        </w:fldChar>
      </w:r>
      <w:r w:rsidR="0010284B" w:rsidRPr="00514438">
        <w:rPr>
          <w:rFonts w:ascii="Arial" w:hAnsi="Arial" w:cs="Arial"/>
        </w:rPr>
        <w:instrText xml:space="preserve"> FORMCHECKBOX </w:instrText>
      </w:r>
      <w:r w:rsidR="00C27ED7">
        <w:rPr>
          <w:rFonts w:ascii="Arial" w:hAnsi="Arial" w:cs="Arial"/>
        </w:rPr>
      </w:r>
      <w:r w:rsidR="00C27ED7">
        <w:rPr>
          <w:rFonts w:ascii="Arial" w:hAnsi="Arial" w:cs="Arial"/>
        </w:rPr>
        <w:fldChar w:fldCharType="separate"/>
      </w:r>
      <w:r w:rsidRPr="00514438">
        <w:rPr>
          <w:rFonts w:ascii="Arial" w:hAnsi="Arial" w:cs="Arial"/>
        </w:rPr>
        <w:fldChar w:fldCharType="end"/>
      </w:r>
      <w:r w:rsidR="0010284B" w:rsidRPr="00514438">
        <w:rPr>
          <w:rFonts w:ascii="Arial" w:hAnsi="Arial" w:cs="Arial"/>
        </w:rPr>
        <w:t xml:space="preserve"> Annexe n°… relative aux demandes de précisions ou de compléments sur la teneur des offres (ou OUV6) ;</w:t>
      </w:r>
    </w:p>
    <w:p w14:paraId="6105A8F4" w14:textId="77777777" w:rsidR="0010284B" w:rsidRPr="00514438" w:rsidRDefault="00BE741E" w:rsidP="0010284B">
      <w:pPr>
        <w:spacing w:before="240"/>
        <w:ind w:left="284"/>
        <w:jc w:val="both"/>
        <w:rPr>
          <w:rFonts w:ascii="Arial" w:hAnsi="Arial" w:cs="Arial"/>
        </w:rPr>
      </w:pPr>
      <w:r w:rsidRPr="00514438">
        <w:rPr>
          <w:rFonts w:ascii="Arial" w:hAnsi="Arial" w:cs="Arial"/>
        </w:rPr>
        <w:fldChar w:fldCharType="begin">
          <w:ffData>
            <w:name w:val="CaseACocher111"/>
            <w:enabled/>
            <w:calcOnExit w:val="0"/>
            <w:checkBox>
              <w:sizeAuto/>
              <w:default w:val="0"/>
            </w:checkBox>
          </w:ffData>
        </w:fldChar>
      </w:r>
      <w:r w:rsidR="0010284B" w:rsidRPr="00514438">
        <w:rPr>
          <w:rFonts w:ascii="Arial" w:hAnsi="Arial" w:cs="Arial"/>
        </w:rPr>
        <w:instrText xml:space="preserve"> FORMCHECKBOX </w:instrText>
      </w:r>
      <w:r w:rsidR="00C27ED7">
        <w:rPr>
          <w:rFonts w:ascii="Arial" w:hAnsi="Arial" w:cs="Arial"/>
        </w:rPr>
      </w:r>
      <w:r w:rsidR="00C27ED7">
        <w:rPr>
          <w:rFonts w:ascii="Arial" w:hAnsi="Arial" w:cs="Arial"/>
        </w:rPr>
        <w:fldChar w:fldCharType="separate"/>
      </w:r>
      <w:r w:rsidRPr="00514438">
        <w:rPr>
          <w:rFonts w:ascii="Arial" w:hAnsi="Arial" w:cs="Arial"/>
        </w:rPr>
        <w:fldChar w:fldCharType="end"/>
      </w:r>
      <w:r w:rsidR="0010284B" w:rsidRPr="00514438">
        <w:rPr>
          <w:rFonts w:ascii="Arial" w:hAnsi="Arial" w:cs="Arial"/>
        </w:rPr>
        <w:t xml:space="preserve"> Annexe n°… relative à la mise au point du marché (ou OUV11) ;</w:t>
      </w:r>
    </w:p>
    <w:p w14:paraId="312F7986" w14:textId="2509F1B5" w:rsidR="0010284B" w:rsidRPr="00514438" w:rsidRDefault="00262C81" w:rsidP="0010284B">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bookmarkStart w:id="2" w:name="CaseACocher111"/>
      <w:r>
        <w:rPr>
          <w:rFonts w:ascii="Arial" w:hAnsi="Arial" w:cs="Arial"/>
        </w:rPr>
        <w:instrText xml:space="preserve"> FORMCHECKBOX </w:instrText>
      </w:r>
      <w:r w:rsidR="00C27ED7">
        <w:rPr>
          <w:rFonts w:ascii="Arial" w:hAnsi="Arial" w:cs="Arial"/>
        </w:rPr>
      </w:r>
      <w:r w:rsidR="00C27ED7">
        <w:rPr>
          <w:rFonts w:ascii="Arial" w:hAnsi="Arial" w:cs="Arial"/>
        </w:rPr>
        <w:fldChar w:fldCharType="separate"/>
      </w:r>
      <w:r>
        <w:rPr>
          <w:rFonts w:ascii="Arial" w:hAnsi="Arial" w:cs="Arial"/>
        </w:rPr>
        <w:fldChar w:fldCharType="end"/>
      </w:r>
      <w:bookmarkEnd w:id="2"/>
      <w:r w:rsidR="0010284B" w:rsidRPr="00514438">
        <w:rPr>
          <w:rFonts w:ascii="Arial" w:hAnsi="Arial" w:cs="Arial"/>
        </w:rPr>
        <w:t xml:space="preserve"> Autres annexes </w:t>
      </w:r>
      <w:r w:rsidR="0010284B" w:rsidRPr="00514438">
        <w:rPr>
          <w:rFonts w:ascii="Arial" w:hAnsi="Arial" w:cs="Arial"/>
          <w:i/>
          <w:iCs/>
          <w:sz w:val="18"/>
          <w:szCs w:val="18"/>
        </w:rPr>
        <w:t>(A préciser)</w:t>
      </w:r>
      <w:r w:rsidR="0010284B" w:rsidRPr="00514438">
        <w:rPr>
          <w:rFonts w:ascii="Arial" w:hAnsi="Arial" w:cs="Arial"/>
        </w:rPr>
        <w:t> ;</w:t>
      </w:r>
    </w:p>
    <w:p w14:paraId="5E81D614" w14:textId="77777777" w:rsidR="00563E1F" w:rsidRDefault="00563E1F" w:rsidP="009B45B9">
      <w:pPr>
        <w:tabs>
          <w:tab w:val="left" w:pos="851"/>
          <w:tab w:val="left" w:pos="3402"/>
          <w:tab w:val="left" w:pos="6237"/>
          <w:tab w:val="left" w:pos="9072"/>
        </w:tabs>
        <w:jc w:val="both"/>
        <w:rPr>
          <w:rFonts w:ascii="Arial" w:hAnsi="Arial" w:cs="Arial"/>
          <w:b/>
          <w:caps/>
        </w:rPr>
      </w:pPr>
    </w:p>
    <w:p w14:paraId="35FEB4C7" w14:textId="77777777" w:rsidR="00A563A9" w:rsidRDefault="00A563A9" w:rsidP="009B45B9">
      <w:pPr>
        <w:tabs>
          <w:tab w:val="left" w:pos="851"/>
          <w:tab w:val="left" w:pos="3402"/>
          <w:tab w:val="left" w:pos="6237"/>
          <w:tab w:val="left" w:pos="9072"/>
        </w:tabs>
        <w:jc w:val="both"/>
        <w:rPr>
          <w:rFonts w:ascii="Arial" w:hAnsi="Arial" w:cs="Arial"/>
          <w:b/>
          <w:caps/>
        </w:rPr>
      </w:pPr>
    </w:p>
    <w:p w14:paraId="076A0545" w14:textId="77777777" w:rsidR="00514438" w:rsidRDefault="00514438" w:rsidP="009B45B9">
      <w:pPr>
        <w:tabs>
          <w:tab w:val="left" w:pos="851"/>
          <w:tab w:val="left" w:pos="3402"/>
          <w:tab w:val="left" w:pos="6237"/>
          <w:tab w:val="left" w:pos="9072"/>
        </w:tabs>
        <w:jc w:val="both"/>
        <w:rPr>
          <w:rFonts w:ascii="Arial" w:hAnsi="Arial" w:cs="Arial"/>
          <w:b/>
          <w:caps/>
        </w:rPr>
      </w:pPr>
    </w:p>
    <w:p w14:paraId="0958ECC8" w14:textId="77777777" w:rsidR="00514438" w:rsidRDefault="00514438" w:rsidP="009B45B9">
      <w:pPr>
        <w:tabs>
          <w:tab w:val="left" w:pos="851"/>
          <w:tab w:val="left" w:pos="3402"/>
          <w:tab w:val="left" w:pos="6237"/>
          <w:tab w:val="left" w:pos="9072"/>
        </w:tabs>
        <w:jc w:val="both"/>
        <w:rPr>
          <w:rFonts w:ascii="Arial" w:hAnsi="Arial" w:cs="Arial"/>
          <w:b/>
          <w:caps/>
        </w:rPr>
      </w:pPr>
    </w:p>
    <w:p w14:paraId="3380576D" w14:textId="77777777" w:rsidR="00514438" w:rsidRDefault="00514438" w:rsidP="009B45B9">
      <w:pPr>
        <w:tabs>
          <w:tab w:val="left" w:pos="851"/>
          <w:tab w:val="left" w:pos="3402"/>
          <w:tab w:val="left" w:pos="6237"/>
          <w:tab w:val="left" w:pos="9072"/>
        </w:tabs>
        <w:jc w:val="both"/>
        <w:rPr>
          <w:rFonts w:ascii="Arial" w:hAnsi="Arial" w:cs="Arial"/>
          <w:b/>
          <w:caps/>
        </w:rPr>
      </w:pPr>
    </w:p>
    <w:p w14:paraId="5E8F2BF3" w14:textId="77777777" w:rsidR="00514438" w:rsidRDefault="00514438" w:rsidP="009B45B9">
      <w:pPr>
        <w:tabs>
          <w:tab w:val="left" w:pos="851"/>
          <w:tab w:val="left" w:pos="3402"/>
          <w:tab w:val="left" w:pos="6237"/>
          <w:tab w:val="left" w:pos="9072"/>
        </w:tabs>
        <w:jc w:val="both"/>
        <w:rPr>
          <w:rFonts w:ascii="Arial" w:hAnsi="Arial" w:cs="Arial"/>
          <w:b/>
          <w:caps/>
        </w:rPr>
      </w:pPr>
    </w:p>
    <w:p w14:paraId="3595F70C" w14:textId="77777777" w:rsidR="00514438" w:rsidRDefault="00514438" w:rsidP="009B45B9">
      <w:pPr>
        <w:tabs>
          <w:tab w:val="left" w:pos="851"/>
          <w:tab w:val="left" w:pos="3402"/>
          <w:tab w:val="left" w:pos="6237"/>
          <w:tab w:val="left" w:pos="9072"/>
        </w:tabs>
        <w:jc w:val="both"/>
        <w:rPr>
          <w:rFonts w:ascii="Arial" w:hAnsi="Arial" w:cs="Arial"/>
          <w:b/>
          <w:caps/>
        </w:rPr>
      </w:pPr>
    </w:p>
    <w:p w14:paraId="5533652B" w14:textId="77777777" w:rsidR="00A563A9" w:rsidRDefault="00A563A9" w:rsidP="009B45B9">
      <w:pPr>
        <w:tabs>
          <w:tab w:val="left" w:pos="851"/>
          <w:tab w:val="left" w:pos="3402"/>
          <w:tab w:val="left" w:pos="6237"/>
          <w:tab w:val="left" w:pos="9072"/>
        </w:tabs>
        <w:jc w:val="both"/>
        <w:rPr>
          <w:rFonts w:ascii="Arial" w:hAnsi="Arial" w:cs="Arial"/>
          <w:b/>
          <w:caps/>
        </w:rPr>
      </w:pPr>
    </w:p>
    <w:p w14:paraId="2240680F" w14:textId="1BE4B934" w:rsidR="00262C81" w:rsidRPr="00262C81" w:rsidRDefault="009B1CD0" w:rsidP="009B45B9">
      <w:pPr>
        <w:tabs>
          <w:tab w:val="left" w:pos="851"/>
          <w:tab w:val="left" w:pos="3402"/>
          <w:tab w:val="left" w:pos="6237"/>
          <w:tab w:val="left" w:pos="9072"/>
        </w:tabs>
        <w:jc w:val="both"/>
        <w:rPr>
          <w:rFonts w:ascii="Arial" w:hAnsi="Arial" w:cs="Arial"/>
          <w:b/>
        </w:rPr>
      </w:pPr>
      <w:r w:rsidRPr="002B42C4">
        <w:rPr>
          <w:rFonts w:ascii="Arial" w:hAnsi="Arial" w:cs="Arial"/>
          <w:b/>
          <w:caps/>
        </w:rPr>
        <w:t>P</w:t>
      </w:r>
      <w:r w:rsidRPr="002B42C4">
        <w:rPr>
          <w:rFonts w:ascii="Arial" w:hAnsi="Arial" w:cs="Arial"/>
          <w:b/>
        </w:rPr>
        <w:t>our l</w:t>
      </w:r>
      <w:r w:rsidRPr="002B42C4">
        <w:rPr>
          <w:rFonts w:ascii="Arial" w:hAnsi="Arial" w:cs="Arial"/>
          <w:b/>
          <w:caps/>
        </w:rPr>
        <w:t>’E</w:t>
      </w:r>
      <w:r w:rsidRPr="002B42C4">
        <w:rPr>
          <w:rFonts w:ascii="Arial" w:hAnsi="Arial" w:cs="Arial"/>
          <w:b/>
        </w:rPr>
        <w:t>tat et ses établissements :</w:t>
      </w:r>
    </w:p>
    <w:p w14:paraId="028F7120"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sidRPr="002B42C4">
        <w:rPr>
          <w:rFonts w:ascii="Arial" w:hAnsi="Arial" w:cs="Arial"/>
          <w:i/>
          <w:sz w:val="18"/>
          <w:szCs w:val="18"/>
        </w:rPr>
        <w:t>(Visa ou avis de l’autorité chargée du contrôle financier.)</w:t>
      </w:r>
    </w:p>
    <w:p w14:paraId="667A1C9D" w14:textId="77777777" w:rsidR="00262C81" w:rsidRDefault="00262C81" w:rsidP="009B45B9">
      <w:pPr>
        <w:tabs>
          <w:tab w:val="left" w:pos="851"/>
          <w:tab w:val="left" w:pos="3402"/>
          <w:tab w:val="left" w:pos="6237"/>
          <w:tab w:val="left" w:pos="9072"/>
        </w:tabs>
        <w:jc w:val="both"/>
        <w:rPr>
          <w:rFonts w:ascii="Arial" w:hAnsi="Arial" w:cs="Arial"/>
          <w:i/>
          <w:sz w:val="18"/>
          <w:szCs w:val="18"/>
        </w:rPr>
      </w:pPr>
    </w:p>
    <w:p w14:paraId="75A8A61F" w14:textId="77777777" w:rsidR="00262C81" w:rsidRPr="002B42C4" w:rsidRDefault="00262C81" w:rsidP="009B45B9">
      <w:pPr>
        <w:tabs>
          <w:tab w:val="left" w:pos="851"/>
          <w:tab w:val="left" w:pos="3402"/>
          <w:tab w:val="left" w:pos="6237"/>
          <w:tab w:val="left" w:pos="9072"/>
        </w:tabs>
        <w:jc w:val="both"/>
        <w:rPr>
          <w:rFonts w:ascii="Arial" w:hAnsi="Arial" w:cs="Arial"/>
        </w:rPr>
      </w:pPr>
    </w:p>
    <w:p w14:paraId="53F39458" w14:textId="77777777" w:rsidR="009B1CD0" w:rsidRPr="002B42C4" w:rsidRDefault="009B1CD0" w:rsidP="009B45B9">
      <w:pPr>
        <w:tabs>
          <w:tab w:val="left" w:pos="851"/>
        </w:tabs>
        <w:rPr>
          <w:rFonts w:ascii="Arial" w:hAnsi="Arial" w:cs="Arial"/>
        </w:rPr>
      </w:pPr>
    </w:p>
    <w:p w14:paraId="428EC4E5" w14:textId="274D95D7" w:rsidR="009B1CD0" w:rsidRPr="002B42C4" w:rsidRDefault="00C256E4" w:rsidP="00C256E4">
      <w:pPr>
        <w:tabs>
          <w:tab w:val="left" w:pos="851"/>
          <w:tab w:val="left" w:pos="5245"/>
          <w:tab w:val="left" w:pos="7371"/>
          <w:tab w:val="left" w:pos="7655"/>
        </w:tabs>
        <w:jc w:val="center"/>
        <w:rPr>
          <w:rFonts w:ascii="Arial" w:hAnsi="Arial" w:cs="Arial"/>
        </w:rPr>
      </w:pPr>
      <w:r w:rsidRPr="002B42C4">
        <w:rPr>
          <w:rFonts w:ascii="Arial" w:hAnsi="Arial" w:cs="Arial"/>
        </w:rPr>
        <w:tab/>
      </w:r>
      <w:r w:rsidRPr="002B42C4">
        <w:rPr>
          <w:rFonts w:ascii="Arial" w:hAnsi="Arial" w:cs="Arial"/>
        </w:rPr>
        <w:tab/>
      </w:r>
      <w:r w:rsidR="00AB45B5">
        <w:rPr>
          <w:rFonts w:ascii="Arial" w:hAnsi="Arial" w:cs="Arial"/>
        </w:rPr>
        <w:t xml:space="preserve">A </w:t>
      </w:r>
      <w:r w:rsidR="00AB45B5" w:rsidRPr="002B42C4">
        <w:rPr>
          <w:rFonts w:ascii="Arial" w:hAnsi="Arial" w:cs="Arial"/>
        </w:rPr>
        <w:t>BREST</w:t>
      </w:r>
      <w:r w:rsidR="009B1CD0" w:rsidRPr="002B42C4">
        <w:rPr>
          <w:rFonts w:ascii="Arial" w:hAnsi="Arial" w:cs="Arial"/>
        </w:rPr>
        <w:t>, le …………………</w:t>
      </w:r>
    </w:p>
    <w:p w14:paraId="7A245643" w14:textId="77777777" w:rsidR="009B1CD0" w:rsidRDefault="009B1CD0" w:rsidP="009B45B9">
      <w:pPr>
        <w:tabs>
          <w:tab w:val="left" w:pos="851"/>
        </w:tabs>
        <w:rPr>
          <w:rFonts w:ascii="Arial" w:hAnsi="Arial" w:cs="Arial"/>
        </w:rPr>
      </w:pPr>
    </w:p>
    <w:p w14:paraId="49EBC678" w14:textId="77777777" w:rsidR="00262C81" w:rsidRPr="002B42C4" w:rsidRDefault="00262C81" w:rsidP="009B45B9">
      <w:pPr>
        <w:tabs>
          <w:tab w:val="left" w:pos="851"/>
        </w:tabs>
        <w:rPr>
          <w:rFonts w:ascii="Arial" w:hAnsi="Arial" w:cs="Arial"/>
        </w:rPr>
      </w:pPr>
    </w:p>
    <w:p w14:paraId="5F0E36B5" w14:textId="77777777" w:rsidR="00A563A9" w:rsidRDefault="00A563A9" w:rsidP="00A563A9">
      <w:pPr>
        <w:tabs>
          <w:tab w:val="left" w:pos="851"/>
        </w:tabs>
        <w:ind w:left="4820"/>
        <w:jc w:val="center"/>
        <w:rPr>
          <w:rFonts w:ascii="Tahoma" w:hAnsi="Tahoma" w:cs="Tahoma"/>
        </w:rPr>
      </w:pPr>
      <w:r>
        <w:rPr>
          <w:rFonts w:ascii="Tahoma" w:hAnsi="Tahoma" w:cs="Tahoma"/>
        </w:rPr>
        <w:t>La Directrice Générale</w:t>
      </w:r>
    </w:p>
    <w:p w14:paraId="3F55AD06" w14:textId="77777777" w:rsidR="00A563A9" w:rsidRPr="00A2106F" w:rsidRDefault="00A563A9" w:rsidP="00A563A9">
      <w:pPr>
        <w:tabs>
          <w:tab w:val="left" w:pos="851"/>
        </w:tabs>
        <w:ind w:left="4820"/>
        <w:jc w:val="center"/>
        <w:rPr>
          <w:rFonts w:ascii="Tahoma" w:hAnsi="Tahoma" w:cs="Tahoma"/>
        </w:rPr>
      </w:pPr>
      <w:r>
        <w:rPr>
          <w:rFonts w:ascii="Tahoma" w:hAnsi="Tahoma" w:cs="Tahoma"/>
        </w:rPr>
        <w:t>du Centre Hospitalier Universitaire de Brest ou son représentant</w:t>
      </w:r>
    </w:p>
    <w:p w14:paraId="54DB8EE7" w14:textId="77777777" w:rsidR="009B1CD0" w:rsidRDefault="009B1CD0" w:rsidP="009B45B9">
      <w:pPr>
        <w:tabs>
          <w:tab w:val="left" w:pos="851"/>
        </w:tabs>
        <w:jc w:val="both"/>
        <w:rPr>
          <w:rFonts w:ascii="Arial" w:hAnsi="Arial" w:cs="Arial"/>
        </w:rPr>
      </w:pPr>
    </w:p>
    <w:p w14:paraId="060617F3" w14:textId="77777777" w:rsidR="000D7035" w:rsidRDefault="000D7035" w:rsidP="009B45B9">
      <w:pPr>
        <w:tabs>
          <w:tab w:val="left" w:pos="851"/>
        </w:tabs>
        <w:jc w:val="both"/>
        <w:rPr>
          <w:rFonts w:ascii="Arial" w:hAnsi="Arial" w:cs="Arial"/>
        </w:rPr>
      </w:pPr>
    </w:p>
    <w:p w14:paraId="32D18B90" w14:textId="77777777" w:rsidR="000D7035" w:rsidRDefault="000D7035" w:rsidP="009B45B9">
      <w:pPr>
        <w:tabs>
          <w:tab w:val="left" w:pos="851"/>
        </w:tabs>
        <w:jc w:val="both"/>
        <w:rPr>
          <w:rFonts w:ascii="Arial" w:hAnsi="Arial" w:cs="Arial"/>
        </w:rPr>
      </w:pPr>
    </w:p>
    <w:p w14:paraId="2BE3D553" w14:textId="77777777" w:rsidR="004C7683" w:rsidRDefault="004C7683" w:rsidP="004C7683">
      <w:pPr>
        <w:rPr>
          <w:rFonts w:ascii="Arial" w:hAnsi="Arial" w:cs="Arial"/>
          <w:sz w:val="16"/>
          <w:szCs w:val="16"/>
        </w:rPr>
      </w:pPr>
    </w:p>
    <w:p w14:paraId="610BAC68" w14:textId="77777777" w:rsidR="007B17EF" w:rsidRDefault="007B17EF" w:rsidP="004C7683">
      <w:pPr>
        <w:rPr>
          <w:rFonts w:ascii="Arial" w:hAnsi="Arial" w:cs="Arial"/>
          <w:sz w:val="16"/>
          <w:szCs w:val="16"/>
        </w:rPr>
      </w:pPr>
    </w:p>
    <w:p w14:paraId="17E20207" w14:textId="77777777" w:rsidR="007B17EF" w:rsidRDefault="007B17EF" w:rsidP="004C7683">
      <w:pPr>
        <w:rPr>
          <w:rFonts w:ascii="Arial" w:hAnsi="Arial" w:cs="Arial"/>
          <w:sz w:val="16"/>
          <w:szCs w:val="16"/>
        </w:rPr>
      </w:pPr>
    </w:p>
    <w:p w14:paraId="54747DC4" w14:textId="77777777" w:rsidR="007B17EF" w:rsidRDefault="007B17EF" w:rsidP="004C7683">
      <w:pPr>
        <w:rPr>
          <w:rFonts w:ascii="Arial" w:hAnsi="Arial" w:cs="Arial"/>
          <w:sz w:val="16"/>
          <w:szCs w:val="16"/>
        </w:rPr>
      </w:pPr>
    </w:p>
    <w:p w14:paraId="14099D06" w14:textId="77777777" w:rsidR="007B17EF" w:rsidRDefault="007B17EF" w:rsidP="004C7683">
      <w:pPr>
        <w:rPr>
          <w:rFonts w:ascii="Arial" w:hAnsi="Arial" w:cs="Arial"/>
          <w:sz w:val="16"/>
          <w:szCs w:val="16"/>
        </w:rPr>
      </w:pPr>
    </w:p>
    <w:p w14:paraId="4FD9BA55" w14:textId="77777777" w:rsidR="007B17EF" w:rsidRDefault="007B17EF" w:rsidP="004C7683">
      <w:pPr>
        <w:rPr>
          <w:rFonts w:ascii="Arial" w:hAnsi="Arial" w:cs="Arial"/>
          <w:sz w:val="16"/>
          <w:szCs w:val="16"/>
        </w:rPr>
      </w:pPr>
    </w:p>
    <w:p w14:paraId="6ECE2FD5" w14:textId="77777777" w:rsidR="007B17EF" w:rsidRDefault="007B17EF" w:rsidP="004C7683">
      <w:pPr>
        <w:rPr>
          <w:rFonts w:ascii="Arial" w:hAnsi="Arial" w:cs="Arial"/>
          <w:sz w:val="16"/>
          <w:szCs w:val="16"/>
        </w:rPr>
      </w:pPr>
    </w:p>
    <w:p w14:paraId="770E003A" w14:textId="77777777" w:rsidR="007B17EF" w:rsidRDefault="007B17EF" w:rsidP="004C7683">
      <w:pPr>
        <w:rPr>
          <w:rFonts w:ascii="Arial" w:hAnsi="Arial" w:cs="Arial"/>
          <w:sz w:val="16"/>
          <w:szCs w:val="16"/>
        </w:rPr>
      </w:pPr>
    </w:p>
    <w:p w14:paraId="6F2BA907" w14:textId="77777777" w:rsidR="007B17EF" w:rsidRDefault="007B17EF" w:rsidP="004C7683">
      <w:pPr>
        <w:rPr>
          <w:rFonts w:ascii="Arial" w:hAnsi="Arial" w:cs="Arial"/>
          <w:sz w:val="16"/>
          <w:szCs w:val="16"/>
        </w:rPr>
      </w:pPr>
    </w:p>
    <w:p w14:paraId="79006A66" w14:textId="77777777" w:rsidR="007B17EF" w:rsidRDefault="007B17EF" w:rsidP="004C7683">
      <w:pPr>
        <w:rPr>
          <w:rFonts w:ascii="Arial" w:hAnsi="Arial" w:cs="Arial"/>
          <w:sz w:val="16"/>
          <w:szCs w:val="16"/>
        </w:rPr>
      </w:pPr>
    </w:p>
    <w:p w14:paraId="1FFECACF" w14:textId="77777777" w:rsidR="007B17EF" w:rsidRDefault="007B17EF" w:rsidP="004C7683">
      <w:pPr>
        <w:rPr>
          <w:rFonts w:ascii="Arial" w:hAnsi="Arial" w:cs="Arial"/>
          <w:sz w:val="16"/>
          <w:szCs w:val="16"/>
        </w:rPr>
      </w:pPr>
    </w:p>
    <w:p w14:paraId="0CB73581" w14:textId="77777777" w:rsidR="007B17EF" w:rsidRDefault="007B17EF" w:rsidP="004C7683">
      <w:pPr>
        <w:rPr>
          <w:rFonts w:ascii="Arial" w:hAnsi="Arial" w:cs="Arial"/>
          <w:sz w:val="16"/>
          <w:szCs w:val="16"/>
        </w:rPr>
      </w:pPr>
    </w:p>
    <w:p w14:paraId="6B8C4238" w14:textId="77777777" w:rsidR="007B17EF" w:rsidRDefault="007B17EF" w:rsidP="004C7683">
      <w:pPr>
        <w:rPr>
          <w:rFonts w:ascii="Arial" w:hAnsi="Arial" w:cs="Arial"/>
          <w:sz w:val="16"/>
          <w:szCs w:val="16"/>
        </w:rPr>
      </w:pPr>
    </w:p>
    <w:p w14:paraId="7ED54C8F" w14:textId="77777777" w:rsidR="007B17EF" w:rsidRDefault="007B17EF" w:rsidP="004C7683">
      <w:pPr>
        <w:rPr>
          <w:rFonts w:ascii="Arial" w:hAnsi="Arial" w:cs="Arial"/>
          <w:sz w:val="16"/>
          <w:szCs w:val="16"/>
        </w:rPr>
      </w:pPr>
    </w:p>
    <w:p w14:paraId="57E711A5" w14:textId="77777777" w:rsidR="007B17EF" w:rsidRDefault="007B17EF" w:rsidP="004C7683">
      <w:pPr>
        <w:rPr>
          <w:rFonts w:ascii="Arial" w:hAnsi="Arial" w:cs="Arial"/>
          <w:sz w:val="16"/>
          <w:szCs w:val="16"/>
        </w:rPr>
      </w:pPr>
    </w:p>
    <w:p w14:paraId="569CBEFB" w14:textId="77777777" w:rsidR="007B17EF" w:rsidRDefault="007B17EF" w:rsidP="004C7683">
      <w:pPr>
        <w:rPr>
          <w:rFonts w:ascii="Arial" w:hAnsi="Arial" w:cs="Arial"/>
          <w:sz w:val="16"/>
          <w:szCs w:val="16"/>
        </w:rPr>
      </w:pPr>
    </w:p>
    <w:p w14:paraId="56578D6E" w14:textId="77777777" w:rsidR="007B17EF" w:rsidRDefault="007B17EF" w:rsidP="004C7683">
      <w:pPr>
        <w:rPr>
          <w:rFonts w:ascii="Arial" w:hAnsi="Arial" w:cs="Arial"/>
          <w:sz w:val="16"/>
          <w:szCs w:val="16"/>
        </w:rPr>
      </w:pPr>
    </w:p>
    <w:p w14:paraId="77D9A487" w14:textId="77777777" w:rsidR="007B17EF" w:rsidRDefault="007B17EF" w:rsidP="004C7683">
      <w:pPr>
        <w:rPr>
          <w:rFonts w:ascii="Arial" w:hAnsi="Arial" w:cs="Arial"/>
          <w:sz w:val="16"/>
          <w:szCs w:val="16"/>
        </w:rPr>
      </w:pPr>
    </w:p>
    <w:p w14:paraId="5E7BABF7" w14:textId="77777777" w:rsidR="00563E1F" w:rsidRPr="002B42C4" w:rsidRDefault="00563E1F" w:rsidP="004C7683">
      <w:pPr>
        <w:rPr>
          <w:rFonts w:ascii="Arial" w:hAnsi="Arial" w:cs="Arial"/>
          <w:sz w:val="16"/>
          <w:szCs w:val="16"/>
        </w:rPr>
      </w:pPr>
    </w:p>
    <w:p w14:paraId="49810244" w14:textId="77777777" w:rsidR="004C7683" w:rsidRPr="002B42C4" w:rsidRDefault="004C7683" w:rsidP="004C7683">
      <w:pPr>
        <w:rPr>
          <w:rFonts w:ascii="Arial" w:hAnsi="Arial" w:cs="Arial"/>
          <w:sz w:val="16"/>
          <w:szCs w:val="16"/>
        </w:rPr>
      </w:pPr>
    </w:p>
    <w:p w14:paraId="5898EBDB" w14:textId="0405440F" w:rsidR="00ED23BB" w:rsidRPr="00262C81" w:rsidRDefault="004C7683" w:rsidP="00262C81">
      <w:pPr>
        <w:tabs>
          <w:tab w:val="left" w:pos="3402"/>
        </w:tabs>
        <w:jc w:val="both"/>
        <w:rPr>
          <w:rFonts w:ascii="Arial" w:hAnsi="Arial" w:cs="Arial"/>
          <w:b/>
        </w:rPr>
      </w:pPr>
      <w:r w:rsidRPr="002B42C4">
        <w:rPr>
          <w:rFonts w:ascii="Arial" w:hAnsi="Arial" w:cs="Arial"/>
          <w:sz w:val="16"/>
          <w:szCs w:val="16"/>
        </w:rPr>
        <w:t xml:space="preserve">Date de la mise à jour : </w:t>
      </w:r>
      <w:bookmarkStart w:id="3" w:name="_Toc379466794"/>
      <w:bookmarkStart w:id="4" w:name="_Toc305655916"/>
      <w:r w:rsidR="00514438" w:rsidRPr="002E486B">
        <w:rPr>
          <w:rFonts w:ascii="Arial" w:hAnsi="Arial" w:cs="Arial"/>
          <w:sz w:val="16"/>
          <w:szCs w:val="16"/>
        </w:rPr>
        <w:t>01/04/2019</w:t>
      </w:r>
      <w:bookmarkEnd w:id="3"/>
      <w:bookmarkEnd w:id="4"/>
    </w:p>
    <w:sectPr w:rsidR="00ED23BB" w:rsidRPr="00262C81" w:rsidSect="00262C81">
      <w:headerReference w:type="default" r:id="rId15"/>
      <w:footerReference w:type="default" r:id="rId16"/>
      <w:footerReference w:type="first" r:id="rId17"/>
      <w:pgSz w:w="11907" w:h="16840" w:code="9"/>
      <w:pgMar w:top="964" w:right="1106" w:bottom="992" w:left="851" w:header="454" w:footer="68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5C2B7C" w14:textId="77777777" w:rsidR="00FA0212" w:rsidRDefault="00FA0212">
      <w:r>
        <w:separator/>
      </w:r>
    </w:p>
  </w:endnote>
  <w:endnote w:type="continuationSeparator" w:id="0">
    <w:p w14:paraId="1439BDA5" w14:textId="77777777" w:rsidR="00FA0212" w:rsidRDefault="00FA02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3332"/>
      <w:gridCol w:w="5102"/>
      <w:gridCol w:w="896"/>
      <w:gridCol w:w="567"/>
      <w:gridCol w:w="239"/>
      <w:gridCol w:w="470"/>
    </w:tblGrid>
    <w:tr w:rsidR="00FA61EC" w:rsidRPr="00A2106F" w14:paraId="42AE3313" w14:textId="77777777" w:rsidTr="00101BB3">
      <w:trPr>
        <w:tblHeader/>
      </w:trPr>
      <w:tc>
        <w:tcPr>
          <w:tcW w:w="3332" w:type="dxa"/>
          <w:shd w:val="clear" w:color="auto" w:fill="66CCFF"/>
        </w:tcPr>
        <w:p w14:paraId="1B6F7BF1" w14:textId="77777777" w:rsidR="00FA61EC" w:rsidRPr="00901CE7" w:rsidRDefault="00FA61EC" w:rsidP="00FA61EC">
          <w:pPr>
            <w:ind w:right="-638"/>
            <w:rPr>
              <w:rFonts w:ascii="Tahoma" w:hAnsi="Tahoma" w:cs="Tahoma"/>
              <w:b/>
            </w:rPr>
          </w:pPr>
          <w:r w:rsidRPr="00A2106F">
            <w:rPr>
              <w:rFonts w:ascii="Tahoma" w:hAnsi="Tahoma" w:cs="Tahoma"/>
              <w:b/>
            </w:rPr>
            <w:t xml:space="preserve">ATTRI1 – </w:t>
          </w:r>
          <w:r w:rsidR="00901CE7">
            <w:rPr>
              <w:rFonts w:ascii="Tahoma" w:hAnsi="Tahoma" w:cs="Tahoma"/>
              <w:b/>
            </w:rPr>
            <w:t xml:space="preserve"> </w:t>
          </w:r>
          <w:r w:rsidRPr="00A2106F">
            <w:rPr>
              <w:rFonts w:ascii="Tahoma" w:hAnsi="Tahoma" w:cs="Tahoma"/>
              <w:b/>
            </w:rPr>
            <w:t>Acte d’engagement</w:t>
          </w:r>
        </w:p>
      </w:tc>
      <w:tc>
        <w:tcPr>
          <w:tcW w:w="5102" w:type="dxa"/>
          <w:shd w:val="clear" w:color="auto" w:fill="66CCFF"/>
          <w:vAlign w:val="center"/>
        </w:tcPr>
        <w:p w14:paraId="1EF295FC" w14:textId="0C2FB487" w:rsidR="00FA61EC" w:rsidRPr="00901CE7" w:rsidRDefault="00A44C35" w:rsidP="00DC1009">
          <w:pPr>
            <w:jc w:val="center"/>
            <w:rPr>
              <w:rFonts w:ascii="Tahoma" w:hAnsi="Tahoma" w:cs="Tahoma"/>
              <w:b/>
            </w:rPr>
          </w:pPr>
          <w:r w:rsidRPr="00A44C35">
            <w:rPr>
              <w:rFonts w:ascii="Tahoma" w:hAnsi="Tahoma" w:cs="Tahoma"/>
              <w:b/>
            </w:rPr>
            <w:t>2024DAEM0071</w:t>
          </w:r>
        </w:p>
      </w:tc>
      <w:tc>
        <w:tcPr>
          <w:tcW w:w="896" w:type="dxa"/>
          <w:shd w:val="clear" w:color="auto" w:fill="66CCFF"/>
          <w:vAlign w:val="center"/>
        </w:tcPr>
        <w:p w14:paraId="5B709852" w14:textId="77777777" w:rsidR="00FA61EC" w:rsidRPr="00A2106F" w:rsidRDefault="00FA61EC" w:rsidP="00FA61EC">
          <w:pPr>
            <w:tabs>
              <w:tab w:val="center" w:pos="1366"/>
              <w:tab w:val="right" w:pos="2733"/>
            </w:tabs>
            <w:jc w:val="center"/>
            <w:rPr>
              <w:rFonts w:ascii="Tahoma" w:hAnsi="Tahoma" w:cs="Tahoma"/>
            </w:rPr>
          </w:pPr>
          <w:r w:rsidRPr="00A2106F">
            <w:rPr>
              <w:rFonts w:ascii="Tahoma" w:hAnsi="Tahoma" w:cs="Tahoma"/>
              <w:b/>
            </w:rPr>
            <w:t>Page :</w:t>
          </w:r>
        </w:p>
      </w:tc>
      <w:tc>
        <w:tcPr>
          <w:tcW w:w="567" w:type="dxa"/>
          <w:shd w:val="clear" w:color="auto" w:fill="66CCFF"/>
          <w:vAlign w:val="center"/>
        </w:tcPr>
        <w:p w14:paraId="09906F56" w14:textId="4DC6260F" w:rsidR="00FA61EC" w:rsidRPr="00A2106F" w:rsidRDefault="00FA61EC" w:rsidP="00FA61EC">
          <w:pPr>
            <w:jc w:val="center"/>
            <w:rPr>
              <w:rFonts w:ascii="Tahoma" w:hAnsi="Tahoma" w:cs="Tahoma"/>
              <w:b/>
            </w:rPr>
          </w:pPr>
          <w:r w:rsidRPr="00A2106F">
            <w:rPr>
              <w:rStyle w:val="Numrodepage"/>
              <w:rFonts w:ascii="Tahoma" w:hAnsi="Tahoma" w:cs="Tahoma"/>
              <w:b/>
            </w:rPr>
            <w:fldChar w:fldCharType="begin"/>
          </w:r>
          <w:r w:rsidRPr="00A2106F">
            <w:rPr>
              <w:rStyle w:val="Numrodepage"/>
              <w:rFonts w:ascii="Tahoma" w:hAnsi="Tahoma" w:cs="Tahoma"/>
              <w:b/>
            </w:rPr>
            <w:instrText xml:space="preserve"> PAGE </w:instrText>
          </w:r>
          <w:r w:rsidRPr="00A2106F">
            <w:rPr>
              <w:rStyle w:val="Numrodepage"/>
              <w:rFonts w:ascii="Tahoma" w:hAnsi="Tahoma" w:cs="Tahoma"/>
              <w:b/>
            </w:rPr>
            <w:fldChar w:fldCharType="separate"/>
          </w:r>
          <w:r w:rsidR="00C27ED7">
            <w:rPr>
              <w:rStyle w:val="Numrodepage"/>
              <w:rFonts w:ascii="Tahoma" w:hAnsi="Tahoma" w:cs="Tahoma"/>
              <w:b/>
              <w:noProof/>
            </w:rPr>
            <w:t>1</w:t>
          </w:r>
          <w:r w:rsidRPr="00A2106F">
            <w:rPr>
              <w:rStyle w:val="Numrodepage"/>
              <w:rFonts w:ascii="Tahoma" w:hAnsi="Tahoma" w:cs="Tahoma"/>
              <w:b/>
            </w:rPr>
            <w:fldChar w:fldCharType="end"/>
          </w:r>
        </w:p>
      </w:tc>
      <w:tc>
        <w:tcPr>
          <w:tcW w:w="239" w:type="dxa"/>
          <w:shd w:val="clear" w:color="auto" w:fill="66CCFF"/>
          <w:vAlign w:val="center"/>
        </w:tcPr>
        <w:p w14:paraId="050BFF27" w14:textId="77777777" w:rsidR="00FA61EC" w:rsidRPr="00A2106F" w:rsidRDefault="00FA61EC" w:rsidP="00FA61EC">
          <w:pPr>
            <w:jc w:val="center"/>
            <w:rPr>
              <w:rFonts w:ascii="Tahoma" w:hAnsi="Tahoma" w:cs="Tahoma"/>
            </w:rPr>
          </w:pPr>
          <w:r w:rsidRPr="00A2106F">
            <w:rPr>
              <w:rFonts w:ascii="Tahoma" w:hAnsi="Tahoma" w:cs="Tahoma"/>
              <w:b/>
            </w:rPr>
            <w:t>/</w:t>
          </w:r>
        </w:p>
      </w:tc>
      <w:tc>
        <w:tcPr>
          <w:tcW w:w="470" w:type="dxa"/>
          <w:shd w:val="clear" w:color="auto" w:fill="66CCFF"/>
          <w:vAlign w:val="center"/>
        </w:tcPr>
        <w:p w14:paraId="38482487" w14:textId="0ADEA11A" w:rsidR="00FA61EC" w:rsidRPr="00A2106F" w:rsidRDefault="00FA61EC" w:rsidP="00FA61EC">
          <w:pPr>
            <w:jc w:val="center"/>
            <w:rPr>
              <w:rFonts w:ascii="Tahoma" w:hAnsi="Tahoma" w:cs="Tahoma"/>
            </w:rPr>
          </w:pPr>
          <w:r w:rsidRPr="00A2106F">
            <w:rPr>
              <w:rStyle w:val="Numrodepage"/>
              <w:rFonts w:ascii="Tahoma" w:hAnsi="Tahoma" w:cs="Tahoma"/>
              <w:b/>
            </w:rPr>
            <w:fldChar w:fldCharType="begin"/>
          </w:r>
          <w:r w:rsidRPr="00A2106F">
            <w:rPr>
              <w:rStyle w:val="Numrodepage"/>
              <w:rFonts w:ascii="Tahoma" w:hAnsi="Tahoma" w:cs="Tahoma"/>
              <w:b/>
            </w:rPr>
            <w:instrText xml:space="preserve"> NUMPAGES \*Arabic </w:instrText>
          </w:r>
          <w:r w:rsidRPr="00A2106F">
            <w:rPr>
              <w:rStyle w:val="Numrodepage"/>
              <w:rFonts w:ascii="Tahoma" w:hAnsi="Tahoma" w:cs="Tahoma"/>
              <w:b/>
            </w:rPr>
            <w:fldChar w:fldCharType="separate"/>
          </w:r>
          <w:r w:rsidR="00C27ED7">
            <w:rPr>
              <w:rStyle w:val="Numrodepage"/>
              <w:rFonts w:ascii="Tahoma" w:hAnsi="Tahoma" w:cs="Tahoma"/>
              <w:b/>
              <w:noProof/>
            </w:rPr>
            <w:t>6</w:t>
          </w:r>
          <w:r w:rsidRPr="00A2106F">
            <w:rPr>
              <w:rStyle w:val="Numrodepage"/>
              <w:rFonts w:ascii="Tahoma" w:hAnsi="Tahoma" w:cs="Tahoma"/>
              <w:b/>
            </w:rPr>
            <w:fldChar w:fldCharType="end"/>
          </w:r>
        </w:p>
      </w:tc>
    </w:tr>
  </w:tbl>
  <w:p w14:paraId="2FEA2630" w14:textId="77777777" w:rsidR="00FA61EC" w:rsidRDefault="00FA61E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3332"/>
      <w:gridCol w:w="5102"/>
      <w:gridCol w:w="896"/>
      <w:gridCol w:w="567"/>
      <w:gridCol w:w="239"/>
      <w:gridCol w:w="470"/>
    </w:tblGrid>
    <w:tr w:rsidR="00D97163" w14:paraId="6F691BAE" w14:textId="77777777" w:rsidTr="00101BB3">
      <w:trPr>
        <w:tblHeader/>
      </w:trPr>
      <w:tc>
        <w:tcPr>
          <w:tcW w:w="3332" w:type="dxa"/>
          <w:shd w:val="clear" w:color="auto" w:fill="66CCFF"/>
        </w:tcPr>
        <w:p w14:paraId="3E553397" w14:textId="77777777" w:rsidR="00D97163" w:rsidRPr="00101BB3" w:rsidRDefault="00D97163" w:rsidP="00D97163">
          <w:pPr>
            <w:ind w:right="-638"/>
            <w:rPr>
              <w:rFonts w:ascii="Tahoma" w:hAnsi="Tahoma" w:cs="Tahoma"/>
              <w:b/>
            </w:rPr>
          </w:pPr>
          <w:r w:rsidRPr="00A2106F">
            <w:rPr>
              <w:rFonts w:ascii="Tahoma" w:hAnsi="Tahoma" w:cs="Tahoma"/>
              <w:b/>
            </w:rPr>
            <w:t xml:space="preserve">ATTRI1 – </w:t>
          </w:r>
          <w:r w:rsidR="00101BB3">
            <w:rPr>
              <w:rFonts w:ascii="Tahoma" w:hAnsi="Tahoma" w:cs="Tahoma"/>
              <w:b/>
            </w:rPr>
            <w:t xml:space="preserve"> </w:t>
          </w:r>
          <w:r w:rsidRPr="00A2106F">
            <w:rPr>
              <w:rFonts w:ascii="Tahoma" w:hAnsi="Tahoma" w:cs="Tahoma"/>
              <w:b/>
            </w:rPr>
            <w:t>Acte d’engagement</w:t>
          </w:r>
        </w:p>
      </w:tc>
      <w:tc>
        <w:tcPr>
          <w:tcW w:w="5102" w:type="dxa"/>
          <w:shd w:val="clear" w:color="auto" w:fill="66CCFF"/>
          <w:vAlign w:val="center"/>
        </w:tcPr>
        <w:p w14:paraId="65A90763" w14:textId="237A6BA1" w:rsidR="00D97163" w:rsidRPr="00A2106F" w:rsidRDefault="00262C81" w:rsidP="00FA21C6">
          <w:pPr>
            <w:jc w:val="center"/>
            <w:rPr>
              <w:rFonts w:ascii="Tahoma" w:hAnsi="Tahoma" w:cs="Tahoma"/>
              <w:b/>
            </w:rPr>
          </w:pPr>
          <w:r w:rsidRPr="00262C81">
            <w:rPr>
              <w:rFonts w:ascii="Tahoma" w:hAnsi="Tahoma" w:cs="Tahoma"/>
              <w:b/>
              <w:i/>
            </w:rPr>
            <w:t>2023DAEM0100</w:t>
          </w:r>
        </w:p>
      </w:tc>
      <w:tc>
        <w:tcPr>
          <w:tcW w:w="896" w:type="dxa"/>
          <w:shd w:val="clear" w:color="auto" w:fill="66CCFF"/>
          <w:vAlign w:val="center"/>
        </w:tcPr>
        <w:p w14:paraId="208D5182" w14:textId="77777777" w:rsidR="00D97163" w:rsidRPr="00A2106F" w:rsidRDefault="00D97163" w:rsidP="00D97163">
          <w:pPr>
            <w:tabs>
              <w:tab w:val="center" w:pos="1366"/>
              <w:tab w:val="right" w:pos="2733"/>
            </w:tabs>
            <w:jc w:val="center"/>
            <w:rPr>
              <w:rFonts w:ascii="Tahoma" w:hAnsi="Tahoma" w:cs="Tahoma"/>
            </w:rPr>
          </w:pPr>
          <w:r w:rsidRPr="00A2106F">
            <w:rPr>
              <w:rFonts w:ascii="Tahoma" w:hAnsi="Tahoma" w:cs="Tahoma"/>
              <w:b/>
            </w:rPr>
            <w:t>Page :</w:t>
          </w:r>
        </w:p>
      </w:tc>
      <w:tc>
        <w:tcPr>
          <w:tcW w:w="567" w:type="dxa"/>
          <w:shd w:val="clear" w:color="auto" w:fill="66CCFF"/>
          <w:vAlign w:val="center"/>
        </w:tcPr>
        <w:p w14:paraId="687CBB52" w14:textId="77777777" w:rsidR="00D97163" w:rsidRPr="00A2106F" w:rsidRDefault="00BE741E" w:rsidP="00D97163">
          <w:pPr>
            <w:jc w:val="center"/>
            <w:rPr>
              <w:rFonts w:ascii="Tahoma" w:hAnsi="Tahoma" w:cs="Tahoma"/>
              <w:b/>
            </w:rPr>
          </w:pPr>
          <w:r w:rsidRPr="00A2106F">
            <w:rPr>
              <w:rStyle w:val="Numrodepage"/>
              <w:rFonts w:ascii="Tahoma" w:hAnsi="Tahoma" w:cs="Tahoma"/>
              <w:b/>
            </w:rPr>
            <w:fldChar w:fldCharType="begin"/>
          </w:r>
          <w:r w:rsidR="00D97163" w:rsidRPr="00A2106F">
            <w:rPr>
              <w:rStyle w:val="Numrodepage"/>
              <w:rFonts w:ascii="Tahoma" w:hAnsi="Tahoma" w:cs="Tahoma"/>
              <w:b/>
            </w:rPr>
            <w:instrText xml:space="preserve"> PAGE </w:instrText>
          </w:r>
          <w:r w:rsidRPr="00A2106F">
            <w:rPr>
              <w:rStyle w:val="Numrodepage"/>
              <w:rFonts w:ascii="Tahoma" w:hAnsi="Tahoma" w:cs="Tahoma"/>
              <w:b/>
            </w:rPr>
            <w:fldChar w:fldCharType="separate"/>
          </w:r>
          <w:r w:rsidR="00262C81">
            <w:rPr>
              <w:rStyle w:val="Numrodepage"/>
              <w:rFonts w:ascii="Tahoma" w:hAnsi="Tahoma" w:cs="Tahoma"/>
              <w:b/>
              <w:noProof/>
            </w:rPr>
            <w:t>1</w:t>
          </w:r>
          <w:r w:rsidRPr="00A2106F">
            <w:rPr>
              <w:rStyle w:val="Numrodepage"/>
              <w:rFonts w:ascii="Tahoma" w:hAnsi="Tahoma" w:cs="Tahoma"/>
              <w:b/>
            </w:rPr>
            <w:fldChar w:fldCharType="end"/>
          </w:r>
        </w:p>
      </w:tc>
      <w:tc>
        <w:tcPr>
          <w:tcW w:w="239" w:type="dxa"/>
          <w:shd w:val="clear" w:color="auto" w:fill="66CCFF"/>
          <w:vAlign w:val="center"/>
        </w:tcPr>
        <w:p w14:paraId="142B237D" w14:textId="77777777" w:rsidR="00D97163" w:rsidRPr="00A2106F" w:rsidRDefault="00D97163" w:rsidP="00101BB3">
          <w:pPr>
            <w:rPr>
              <w:rFonts w:ascii="Tahoma" w:hAnsi="Tahoma" w:cs="Tahoma"/>
            </w:rPr>
          </w:pPr>
          <w:r w:rsidRPr="00A2106F">
            <w:rPr>
              <w:rFonts w:ascii="Tahoma" w:hAnsi="Tahoma" w:cs="Tahoma"/>
              <w:b/>
            </w:rPr>
            <w:t>/</w:t>
          </w:r>
        </w:p>
      </w:tc>
      <w:tc>
        <w:tcPr>
          <w:tcW w:w="470" w:type="dxa"/>
          <w:shd w:val="clear" w:color="auto" w:fill="66CCFF"/>
          <w:vAlign w:val="center"/>
        </w:tcPr>
        <w:p w14:paraId="55FD3F10" w14:textId="77777777" w:rsidR="00D97163" w:rsidRPr="00A2106F" w:rsidRDefault="00BE741E" w:rsidP="00D97163">
          <w:pPr>
            <w:jc w:val="center"/>
            <w:rPr>
              <w:rFonts w:ascii="Tahoma" w:hAnsi="Tahoma" w:cs="Tahoma"/>
            </w:rPr>
          </w:pPr>
          <w:r w:rsidRPr="00A2106F">
            <w:rPr>
              <w:rStyle w:val="Numrodepage"/>
              <w:rFonts w:ascii="Tahoma" w:hAnsi="Tahoma" w:cs="Tahoma"/>
              <w:b/>
            </w:rPr>
            <w:fldChar w:fldCharType="begin"/>
          </w:r>
          <w:r w:rsidR="00D97163" w:rsidRPr="00A2106F">
            <w:rPr>
              <w:rStyle w:val="Numrodepage"/>
              <w:rFonts w:ascii="Tahoma" w:hAnsi="Tahoma" w:cs="Tahoma"/>
              <w:b/>
            </w:rPr>
            <w:instrText xml:space="preserve"> NUMPAGES \*Arabic </w:instrText>
          </w:r>
          <w:r w:rsidRPr="00A2106F">
            <w:rPr>
              <w:rStyle w:val="Numrodepage"/>
              <w:rFonts w:ascii="Tahoma" w:hAnsi="Tahoma" w:cs="Tahoma"/>
              <w:b/>
            </w:rPr>
            <w:fldChar w:fldCharType="separate"/>
          </w:r>
          <w:r w:rsidR="00262C81">
            <w:rPr>
              <w:rStyle w:val="Numrodepage"/>
              <w:rFonts w:ascii="Tahoma" w:hAnsi="Tahoma" w:cs="Tahoma"/>
              <w:b/>
              <w:noProof/>
            </w:rPr>
            <w:t>10</w:t>
          </w:r>
          <w:r w:rsidRPr="00A2106F">
            <w:rPr>
              <w:rStyle w:val="Numrodepage"/>
              <w:rFonts w:ascii="Tahoma" w:hAnsi="Tahoma" w:cs="Tahoma"/>
              <w:b/>
            </w:rPr>
            <w:fldChar w:fldCharType="end"/>
          </w:r>
        </w:p>
      </w:tc>
    </w:tr>
  </w:tbl>
  <w:p w14:paraId="2E57DE5E" w14:textId="77777777" w:rsidR="00D97163" w:rsidRDefault="00D9716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8E3DAF" w14:textId="77777777" w:rsidR="00FA0212" w:rsidRDefault="00FA0212">
      <w:r>
        <w:separator/>
      </w:r>
    </w:p>
  </w:footnote>
  <w:footnote w:type="continuationSeparator" w:id="0">
    <w:p w14:paraId="626402F9" w14:textId="77777777" w:rsidR="00FA0212" w:rsidRDefault="00FA0212">
      <w:r>
        <w:continuationSeparator/>
      </w:r>
    </w:p>
  </w:footnote>
  <w:footnote w:id="1">
    <w:p w14:paraId="5E19238F" w14:textId="77777777" w:rsidR="00FA0212" w:rsidRDefault="00FA0212">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0575FF2B" w14:textId="77777777" w:rsidR="00FA0212" w:rsidRDefault="00FA0212">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12641" w14:textId="4DD87416" w:rsidR="00FA0212" w:rsidRDefault="00BE741E" w:rsidP="00795829">
    <w:pPr>
      <w:pStyle w:val="En-tte"/>
      <w:framePr w:wrap="around" w:vAnchor="text" w:hAnchor="margin" w:xAlign="right" w:y="1"/>
      <w:rPr>
        <w:rStyle w:val="Numrodepage"/>
      </w:rPr>
    </w:pPr>
    <w:r>
      <w:rPr>
        <w:rStyle w:val="Numrodepage"/>
      </w:rPr>
      <w:fldChar w:fldCharType="begin"/>
    </w:r>
    <w:r w:rsidR="00FA0212">
      <w:rPr>
        <w:rStyle w:val="Numrodepage"/>
      </w:rPr>
      <w:instrText xml:space="preserve">PAGE  </w:instrText>
    </w:r>
    <w:r>
      <w:rPr>
        <w:rStyle w:val="Numrodepage"/>
      </w:rPr>
      <w:fldChar w:fldCharType="separate"/>
    </w:r>
    <w:r w:rsidR="00C27ED7">
      <w:rPr>
        <w:rStyle w:val="Numrodepage"/>
        <w:noProof/>
      </w:rPr>
      <w:t>1</w:t>
    </w:r>
    <w:r>
      <w:rPr>
        <w:rStyle w:val="Numrodepage"/>
      </w:rPr>
      <w:fldChar w:fldCharType="end"/>
    </w:r>
  </w:p>
  <w:p w14:paraId="20754D7A" w14:textId="77777777" w:rsidR="00FA0212" w:rsidRDefault="00FA0212" w:rsidP="00795829">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586F63"/>
    <w:multiLevelType w:val="hybridMultilevel"/>
    <w:tmpl w:val="2A765B66"/>
    <w:lvl w:ilvl="0" w:tplc="D4229DCC">
      <w:start w:val="8"/>
      <w:numFmt w:val="bullet"/>
      <w:lvlText w:val="-"/>
      <w:lvlJc w:val="left"/>
      <w:pPr>
        <w:tabs>
          <w:tab w:val="num" w:pos="424"/>
        </w:tabs>
        <w:ind w:left="424" w:hanging="435"/>
      </w:pPr>
      <w:rPr>
        <w:rFonts w:ascii="Arial" w:eastAsia="Times New Roman" w:hAnsi="Arial" w:cs="Arial" w:hint="default"/>
      </w:rPr>
    </w:lvl>
    <w:lvl w:ilvl="1" w:tplc="040C0003" w:tentative="1">
      <w:start w:val="1"/>
      <w:numFmt w:val="bullet"/>
      <w:lvlText w:val="o"/>
      <w:lvlJc w:val="left"/>
      <w:pPr>
        <w:tabs>
          <w:tab w:val="num" w:pos="1069"/>
        </w:tabs>
        <w:ind w:left="1069" w:hanging="360"/>
      </w:pPr>
      <w:rPr>
        <w:rFonts w:ascii="Courier New" w:hAnsi="Courier New" w:cs="Courier New" w:hint="default"/>
      </w:rPr>
    </w:lvl>
    <w:lvl w:ilvl="2" w:tplc="040C0005" w:tentative="1">
      <w:start w:val="1"/>
      <w:numFmt w:val="bullet"/>
      <w:lvlText w:val=""/>
      <w:lvlJc w:val="left"/>
      <w:pPr>
        <w:tabs>
          <w:tab w:val="num" w:pos="1789"/>
        </w:tabs>
        <w:ind w:left="1789" w:hanging="360"/>
      </w:pPr>
      <w:rPr>
        <w:rFonts w:ascii="Wingdings" w:hAnsi="Wingdings" w:hint="default"/>
      </w:rPr>
    </w:lvl>
    <w:lvl w:ilvl="3" w:tplc="040C0001" w:tentative="1">
      <w:start w:val="1"/>
      <w:numFmt w:val="bullet"/>
      <w:lvlText w:val=""/>
      <w:lvlJc w:val="left"/>
      <w:pPr>
        <w:tabs>
          <w:tab w:val="num" w:pos="2509"/>
        </w:tabs>
        <w:ind w:left="2509" w:hanging="360"/>
      </w:pPr>
      <w:rPr>
        <w:rFonts w:ascii="Symbol" w:hAnsi="Symbol" w:hint="default"/>
      </w:rPr>
    </w:lvl>
    <w:lvl w:ilvl="4" w:tplc="040C0003" w:tentative="1">
      <w:start w:val="1"/>
      <w:numFmt w:val="bullet"/>
      <w:lvlText w:val="o"/>
      <w:lvlJc w:val="left"/>
      <w:pPr>
        <w:tabs>
          <w:tab w:val="num" w:pos="3229"/>
        </w:tabs>
        <w:ind w:left="3229" w:hanging="360"/>
      </w:pPr>
      <w:rPr>
        <w:rFonts w:ascii="Courier New" w:hAnsi="Courier New" w:cs="Courier New" w:hint="default"/>
      </w:rPr>
    </w:lvl>
    <w:lvl w:ilvl="5" w:tplc="040C0005" w:tentative="1">
      <w:start w:val="1"/>
      <w:numFmt w:val="bullet"/>
      <w:lvlText w:val=""/>
      <w:lvlJc w:val="left"/>
      <w:pPr>
        <w:tabs>
          <w:tab w:val="num" w:pos="3949"/>
        </w:tabs>
        <w:ind w:left="3949" w:hanging="360"/>
      </w:pPr>
      <w:rPr>
        <w:rFonts w:ascii="Wingdings" w:hAnsi="Wingdings" w:hint="default"/>
      </w:rPr>
    </w:lvl>
    <w:lvl w:ilvl="6" w:tplc="040C0001" w:tentative="1">
      <w:start w:val="1"/>
      <w:numFmt w:val="bullet"/>
      <w:lvlText w:val=""/>
      <w:lvlJc w:val="left"/>
      <w:pPr>
        <w:tabs>
          <w:tab w:val="num" w:pos="4669"/>
        </w:tabs>
        <w:ind w:left="4669" w:hanging="360"/>
      </w:pPr>
      <w:rPr>
        <w:rFonts w:ascii="Symbol" w:hAnsi="Symbol" w:hint="default"/>
      </w:rPr>
    </w:lvl>
    <w:lvl w:ilvl="7" w:tplc="040C0003" w:tentative="1">
      <w:start w:val="1"/>
      <w:numFmt w:val="bullet"/>
      <w:lvlText w:val="o"/>
      <w:lvlJc w:val="left"/>
      <w:pPr>
        <w:tabs>
          <w:tab w:val="num" w:pos="5389"/>
        </w:tabs>
        <w:ind w:left="5389" w:hanging="360"/>
      </w:pPr>
      <w:rPr>
        <w:rFonts w:ascii="Courier New" w:hAnsi="Courier New" w:cs="Courier New" w:hint="default"/>
      </w:rPr>
    </w:lvl>
    <w:lvl w:ilvl="8" w:tplc="040C0005" w:tentative="1">
      <w:start w:val="1"/>
      <w:numFmt w:val="bullet"/>
      <w:lvlText w:val=""/>
      <w:lvlJc w:val="left"/>
      <w:pPr>
        <w:tabs>
          <w:tab w:val="num" w:pos="6109"/>
        </w:tabs>
        <w:ind w:left="6109" w:hanging="360"/>
      </w:pPr>
      <w:rPr>
        <w:rFonts w:ascii="Wingdings" w:hAnsi="Wingdings" w:hint="default"/>
      </w:rPr>
    </w:lvl>
  </w:abstractNum>
  <w:abstractNum w:abstractNumId="4" w15:restartNumberingAfterBreak="0">
    <w:nsid w:val="1050059B"/>
    <w:multiLevelType w:val="hybridMultilevel"/>
    <w:tmpl w:val="75222AAC"/>
    <w:lvl w:ilvl="0" w:tplc="5A5CEC56">
      <w:numFmt w:val="bullet"/>
      <w:lvlText w:val="-"/>
      <w:lvlJc w:val="left"/>
      <w:pPr>
        <w:ind w:left="107" w:hanging="123"/>
      </w:pPr>
      <w:rPr>
        <w:rFonts w:ascii="Arial" w:eastAsia="Arial" w:hAnsi="Arial" w:cs="Arial" w:hint="default"/>
        <w:w w:val="99"/>
        <w:sz w:val="20"/>
        <w:szCs w:val="20"/>
        <w:lang w:val="fr-FR" w:eastAsia="en-US" w:bidi="ar-SA"/>
      </w:rPr>
    </w:lvl>
    <w:lvl w:ilvl="1" w:tplc="4886BDE2">
      <w:numFmt w:val="bullet"/>
      <w:lvlText w:val="•"/>
      <w:lvlJc w:val="left"/>
      <w:pPr>
        <w:ind w:left="750" w:hanging="123"/>
      </w:pPr>
      <w:rPr>
        <w:rFonts w:hint="default"/>
        <w:lang w:val="fr-FR" w:eastAsia="en-US" w:bidi="ar-SA"/>
      </w:rPr>
    </w:lvl>
    <w:lvl w:ilvl="2" w:tplc="2C64843E">
      <w:numFmt w:val="bullet"/>
      <w:lvlText w:val="•"/>
      <w:lvlJc w:val="left"/>
      <w:pPr>
        <w:ind w:left="1401" w:hanging="123"/>
      </w:pPr>
      <w:rPr>
        <w:rFonts w:hint="default"/>
        <w:lang w:val="fr-FR" w:eastAsia="en-US" w:bidi="ar-SA"/>
      </w:rPr>
    </w:lvl>
    <w:lvl w:ilvl="3" w:tplc="BCE418B0">
      <w:numFmt w:val="bullet"/>
      <w:lvlText w:val="•"/>
      <w:lvlJc w:val="left"/>
      <w:pPr>
        <w:ind w:left="2052" w:hanging="123"/>
      </w:pPr>
      <w:rPr>
        <w:rFonts w:hint="default"/>
        <w:lang w:val="fr-FR" w:eastAsia="en-US" w:bidi="ar-SA"/>
      </w:rPr>
    </w:lvl>
    <w:lvl w:ilvl="4" w:tplc="56406D24">
      <w:numFmt w:val="bullet"/>
      <w:lvlText w:val="•"/>
      <w:lvlJc w:val="left"/>
      <w:pPr>
        <w:ind w:left="2702" w:hanging="123"/>
      </w:pPr>
      <w:rPr>
        <w:rFonts w:hint="default"/>
        <w:lang w:val="fr-FR" w:eastAsia="en-US" w:bidi="ar-SA"/>
      </w:rPr>
    </w:lvl>
    <w:lvl w:ilvl="5" w:tplc="5BD68B92">
      <w:numFmt w:val="bullet"/>
      <w:lvlText w:val="•"/>
      <w:lvlJc w:val="left"/>
      <w:pPr>
        <w:ind w:left="3353" w:hanging="123"/>
      </w:pPr>
      <w:rPr>
        <w:rFonts w:hint="default"/>
        <w:lang w:val="fr-FR" w:eastAsia="en-US" w:bidi="ar-SA"/>
      </w:rPr>
    </w:lvl>
    <w:lvl w:ilvl="6" w:tplc="EE5039EC">
      <w:numFmt w:val="bullet"/>
      <w:lvlText w:val="•"/>
      <w:lvlJc w:val="left"/>
      <w:pPr>
        <w:ind w:left="4004" w:hanging="123"/>
      </w:pPr>
      <w:rPr>
        <w:rFonts w:hint="default"/>
        <w:lang w:val="fr-FR" w:eastAsia="en-US" w:bidi="ar-SA"/>
      </w:rPr>
    </w:lvl>
    <w:lvl w:ilvl="7" w:tplc="6764D3C8">
      <w:numFmt w:val="bullet"/>
      <w:lvlText w:val="•"/>
      <w:lvlJc w:val="left"/>
      <w:pPr>
        <w:ind w:left="4654" w:hanging="123"/>
      </w:pPr>
      <w:rPr>
        <w:rFonts w:hint="default"/>
        <w:lang w:val="fr-FR" w:eastAsia="en-US" w:bidi="ar-SA"/>
      </w:rPr>
    </w:lvl>
    <w:lvl w:ilvl="8" w:tplc="3760BD96">
      <w:numFmt w:val="bullet"/>
      <w:lvlText w:val="•"/>
      <w:lvlJc w:val="left"/>
      <w:pPr>
        <w:ind w:left="5305" w:hanging="123"/>
      </w:pPr>
      <w:rPr>
        <w:rFonts w:hint="default"/>
        <w:lang w:val="fr-FR" w:eastAsia="en-US" w:bidi="ar-SA"/>
      </w:rPr>
    </w:lvl>
  </w:abstractNum>
  <w:abstractNum w:abstractNumId="5" w15:restartNumberingAfterBreak="0">
    <w:nsid w:val="1F69404C"/>
    <w:multiLevelType w:val="hybridMultilevel"/>
    <w:tmpl w:val="3A740702"/>
    <w:lvl w:ilvl="0" w:tplc="1A86EB36">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9D3BBB"/>
    <w:multiLevelType w:val="hybridMultilevel"/>
    <w:tmpl w:val="7B0627F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EC4A69"/>
    <w:multiLevelType w:val="hybridMultilevel"/>
    <w:tmpl w:val="B612742C"/>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2E1F0D0A"/>
    <w:multiLevelType w:val="singleLevel"/>
    <w:tmpl w:val="F64A1436"/>
    <w:lvl w:ilvl="0">
      <w:start w:val="2"/>
      <w:numFmt w:val="decimal"/>
      <w:lvlText w:val="%1."/>
      <w:lvlJc w:val="left"/>
      <w:pPr>
        <w:tabs>
          <w:tab w:val="num" w:pos="420"/>
        </w:tabs>
        <w:ind w:left="420" w:hanging="420"/>
      </w:pPr>
      <w:rPr>
        <w:rFonts w:hint="default"/>
      </w:rPr>
    </w:lvl>
  </w:abstractNum>
  <w:abstractNum w:abstractNumId="9" w15:restartNumberingAfterBreak="0">
    <w:nsid w:val="359F47E8"/>
    <w:multiLevelType w:val="hybridMultilevel"/>
    <w:tmpl w:val="ADA04FFE"/>
    <w:lvl w:ilvl="0" w:tplc="CEEE081A">
      <w:start w:val="1"/>
      <w:numFmt w:val="bullet"/>
      <w:lvlText w:val=""/>
      <w:lvlJc w:val="left"/>
      <w:pPr>
        <w:tabs>
          <w:tab w:val="num" w:pos="720"/>
        </w:tabs>
        <w:ind w:left="72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E9935D8"/>
    <w:multiLevelType w:val="hybridMultilevel"/>
    <w:tmpl w:val="DBF6E618"/>
    <w:lvl w:ilvl="0" w:tplc="0C661154">
      <w:start w:val="2"/>
      <w:numFmt w:val="bullet"/>
      <w:lvlText w:val="-"/>
      <w:lvlJc w:val="left"/>
      <w:pPr>
        <w:tabs>
          <w:tab w:val="num" w:pos="720"/>
        </w:tabs>
        <w:ind w:left="720" w:hanging="360"/>
      </w:pPr>
      <w:rPr>
        <w:rFonts w:ascii="Tahoma" w:eastAsia="Times New Roman" w:hAnsi="Tahoma" w:cs="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12A5283"/>
    <w:multiLevelType w:val="hybridMultilevel"/>
    <w:tmpl w:val="83DE7C98"/>
    <w:lvl w:ilvl="0" w:tplc="48B81EF4">
      <w:numFmt w:val="bullet"/>
      <w:lvlText w:val="-"/>
      <w:lvlJc w:val="left"/>
      <w:pPr>
        <w:ind w:left="229" w:hanging="123"/>
      </w:pPr>
      <w:rPr>
        <w:rFonts w:ascii="Arial" w:eastAsia="Arial" w:hAnsi="Arial" w:cs="Arial" w:hint="default"/>
        <w:w w:val="99"/>
        <w:sz w:val="20"/>
        <w:szCs w:val="20"/>
        <w:lang w:val="fr-FR" w:eastAsia="en-US" w:bidi="ar-SA"/>
      </w:rPr>
    </w:lvl>
    <w:lvl w:ilvl="1" w:tplc="C9928B98">
      <w:numFmt w:val="bullet"/>
      <w:lvlText w:val="•"/>
      <w:lvlJc w:val="left"/>
      <w:pPr>
        <w:ind w:left="858" w:hanging="123"/>
      </w:pPr>
      <w:rPr>
        <w:rFonts w:hint="default"/>
        <w:lang w:val="fr-FR" w:eastAsia="en-US" w:bidi="ar-SA"/>
      </w:rPr>
    </w:lvl>
    <w:lvl w:ilvl="2" w:tplc="D7100EEE">
      <w:numFmt w:val="bullet"/>
      <w:lvlText w:val="•"/>
      <w:lvlJc w:val="left"/>
      <w:pPr>
        <w:ind w:left="1497" w:hanging="123"/>
      </w:pPr>
      <w:rPr>
        <w:rFonts w:hint="default"/>
        <w:lang w:val="fr-FR" w:eastAsia="en-US" w:bidi="ar-SA"/>
      </w:rPr>
    </w:lvl>
    <w:lvl w:ilvl="3" w:tplc="3F3C2D22">
      <w:numFmt w:val="bullet"/>
      <w:lvlText w:val="•"/>
      <w:lvlJc w:val="left"/>
      <w:pPr>
        <w:ind w:left="2136" w:hanging="123"/>
      </w:pPr>
      <w:rPr>
        <w:rFonts w:hint="default"/>
        <w:lang w:val="fr-FR" w:eastAsia="en-US" w:bidi="ar-SA"/>
      </w:rPr>
    </w:lvl>
    <w:lvl w:ilvl="4" w:tplc="C67614C2">
      <w:numFmt w:val="bullet"/>
      <w:lvlText w:val="•"/>
      <w:lvlJc w:val="left"/>
      <w:pPr>
        <w:ind w:left="2774" w:hanging="123"/>
      </w:pPr>
      <w:rPr>
        <w:rFonts w:hint="default"/>
        <w:lang w:val="fr-FR" w:eastAsia="en-US" w:bidi="ar-SA"/>
      </w:rPr>
    </w:lvl>
    <w:lvl w:ilvl="5" w:tplc="D2301672">
      <w:numFmt w:val="bullet"/>
      <w:lvlText w:val="•"/>
      <w:lvlJc w:val="left"/>
      <w:pPr>
        <w:ind w:left="3413" w:hanging="123"/>
      </w:pPr>
      <w:rPr>
        <w:rFonts w:hint="default"/>
        <w:lang w:val="fr-FR" w:eastAsia="en-US" w:bidi="ar-SA"/>
      </w:rPr>
    </w:lvl>
    <w:lvl w:ilvl="6" w:tplc="811A47B4">
      <w:numFmt w:val="bullet"/>
      <w:lvlText w:val="•"/>
      <w:lvlJc w:val="left"/>
      <w:pPr>
        <w:ind w:left="4052" w:hanging="123"/>
      </w:pPr>
      <w:rPr>
        <w:rFonts w:hint="default"/>
        <w:lang w:val="fr-FR" w:eastAsia="en-US" w:bidi="ar-SA"/>
      </w:rPr>
    </w:lvl>
    <w:lvl w:ilvl="7" w:tplc="50D46BDC">
      <w:numFmt w:val="bullet"/>
      <w:lvlText w:val="•"/>
      <w:lvlJc w:val="left"/>
      <w:pPr>
        <w:ind w:left="4690" w:hanging="123"/>
      </w:pPr>
      <w:rPr>
        <w:rFonts w:hint="default"/>
        <w:lang w:val="fr-FR" w:eastAsia="en-US" w:bidi="ar-SA"/>
      </w:rPr>
    </w:lvl>
    <w:lvl w:ilvl="8" w:tplc="56D82534">
      <w:numFmt w:val="bullet"/>
      <w:lvlText w:val="•"/>
      <w:lvlJc w:val="left"/>
      <w:pPr>
        <w:ind w:left="5329" w:hanging="123"/>
      </w:pPr>
      <w:rPr>
        <w:rFonts w:hint="default"/>
        <w:lang w:val="fr-FR" w:eastAsia="en-US" w:bidi="ar-SA"/>
      </w:rPr>
    </w:lvl>
  </w:abstractNum>
  <w:abstractNum w:abstractNumId="12" w15:restartNumberingAfterBreak="0">
    <w:nsid w:val="6233778E"/>
    <w:multiLevelType w:val="hybridMultilevel"/>
    <w:tmpl w:val="ABB26EC2"/>
    <w:lvl w:ilvl="0" w:tplc="7EEA5E08">
      <w:numFmt w:val="bullet"/>
      <w:lvlText w:val="-"/>
      <w:lvlJc w:val="left"/>
      <w:pPr>
        <w:ind w:left="107" w:hanging="123"/>
      </w:pPr>
      <w:rPr>
        <w:rFonts w:ascii="Arial" w:eastAsia="Arial" w:hAnsi="Arial" w:cs="Arial" w:hint="default"/>
        <w:w w:val="99"/>
        <w:sz w:val="20"/>
        <w:szCs w:val="20"/>
        <w:lang w:val="fr-FR" w:eastAsia="en-US" w:bidi="ar-SA"/>
      </w:rPr>
    </w:lvl>
    <w:lvl w:ilvl="1" w:tplc="E3143B38">
      <w:numFmt w:val="bullet"/>
      <w:lvlText w:val="•"/>
      <w:lvlJc w:val="left"/>
      <w:pPr>
        <w:ind w:left="750" w:hanging="123"/>
      </w:pPr>
      <w:rPr>
        <w:rFonts w:hint="default"/>
        <w:lang w:val="fr-FR" w:eastAsia="en-US" w:bidi="ar-SA"/>
      </w:rPr>
    </w:lvl>
    <w:lvl w:ilvl="2" w:tplc="369C5CE0">
      <w:numFmt w:val="bullet"/>
      <w:lvlText w:val="•"/>
      <w:lvlJc w:val="left"/>
      <w:pPr>
        <w:ind w:left="1401" w:hanging="123"/>
      </w:pPr>
      <w:rPr>
        <w:rFonts w:hint="default"/>
        <w:lang w:val="fr-FR" w:eastAsia="en-US" w:bidi="ar-SA"/>
      </w:rPr>
    </w:lvl>
    <w:lvl w:ilvl="3" w:tplc="7ECAA21E">
      <w:numFmt w:val="bullet"/>
      <w:lvlText w:val="•"/>
      <w:lvlJc w:val="left"/>
      <w:pPr>
        <w:ind w:left="2052" w:hanging="123"/>
      </w:pPr>
      <w:rPr>
        <w:rFonts w:hint="default"/>
        <w:lang w:val="fr-FR" w:eastAsia="en-US" w:bidi="ar-SA"/>
      </w:rPr>
    </w:lvl>
    <w:lvl w:ilvl="4" w:tplc="CFC2C412">
      <w:numFmt w:val="bullet"/>
      <w:lvlText w:val="•"/>
      <w:lvlJc w:val="left"/>
      <w:pPr>
        <w:ind w:left="2702" w:hanging="123"/>
      </w:pPr>
      <w:rPr>
        <w:rFonts w:hint="default"/>
        <w:lang w:val="fr-FR" w:eastAsia="en-US" w:bidi="ar-SA"/>
      </w:rPr>
    </w:lvl>
    <w:lvl w:ilvl="5" w:tplc="660C4FD2">
      <w:numFmt w:val="bullet"/>
      <w:lvlText w:val="•"/>
      <w:lvlJc w:val="left"/>
      <w:pPr>
        <w:ind w:left="3353" w:hanging="123"/>
      </w:pPr>
      <w:rPr>
        <w:rFonts w:hint="default"/>
        <w:lang w:val="fr-FR" w:eastAsia="en-US" w:bidi="ar-SA"/>
      </w:rPr>
    </w:lvl>
    <w:lvl w:ilvl="6" w:tplc="C02CCA32">
      <w:numFmt w:val="bullet"/>
      <w:lvlText w:val="•"/>
      <w:lvlJc w:val="left"/>
      <w:pPr>
        <w:ind w:left="4004" w:hanging="123"/>
      </w:pPr>
      <w:rPr>
        <w:rFonts w:hint="default"/>
        <w:lang w:val="fr-FR" w:eastAsia="en-US" w:bidi="ar-SA"/>
      </w:rPr>
    </w:lvl>
    <w:lvl w:ilvl="7" w:tplc="9B6602B4">
      <w:numFmt w:val="bullet"/>
      <w:lvlText w:val="•"/>
      <w:lvlJc w:val="left"/>
      <w:pPr>
        <w:ind w:left="4654" w:hanging="123"/>
      </w:pPr>
      <w:rPr>
        <w:rFonts w:hint="default"/>
        <w:lang w:val="fr-FR" w:eastAsia="en-US" w:bidi="ar-SA"/>
      </w:rPr>
    </w:lvl>
    <w:lvl w:ilvl="8" w:tplc="229C3676">
      <w:numFmt w:val="bullet"/>
      <w:lvlText w:val="•"/>
      <w:lvlJc w:val="left"/>
      <w:pPr>
        <w:ind w:left="5305" w:hanging="123"/>
      </w:pPr>
      <w:rPr>
        <w:rFonts w:hint="default"/>
        <w:lang w:val="fr-FR" w:eastAsia="en-US" w:bidi="ar-SA"/>
      </w:rPr>
    </w:lvl>
  </w:abstractNum>
  <w:abstractNum w:abstractNumId="13" w15:restartNumberingAfterBreak="0">
    <w:nsid w:val="698148D9"/>
    <w:multiLevelType w:val="hybridMultilevel"/>
    <w:tmpl w:val="F0F0D0DA"/>
    <w:lvl w:ilvl="0" w:tplc="F45AC944">
      <w:numFmt w:val="bullet"/>
      <w:lvlText w:val="-"/>
      <w:lvlJc w:val="left"/>
      <w:pPr>
        <w:ind w:left="229" w:hanging="123"/>
      </w:pPr>
      <w:rPr>
        <w:rFonts w:ascii="Arial" w:eastAsia="Arial" w:hAnsi="Arial" w:cs="Arial" w:hint="default"/>
        <w:w w:val="99"/>
        <w:sz w:val="20"/>
        <w:szCs w:val="20"/>
        <w:lang w:val="fr-FR" w:eastAsia="en-US" w:bidi="ar-SA"/>
      </w:rPr>
    </w:lvl>
    <w:lvl w:ilvl="1" w:tplc="EF786404">
      <w:numFmt w:val="bullet"/>
      <w:lvlText w:val="•"/>
      <w:lvlJc w:val="left"/>
      <w:pPr>
        <w:ind w:left="858" w:hanging="123"/>
      </w:pPr>
      <w:rPr>
        <w:rFonts w:hint="default"/>
        <w:lang w:val="fr-FR" w:eastAsia="en-US" w:bidi="ar-SA"/>
      </w:rPr>
    </w:lvl>
    <w:lvl w:ilvl="2" w:tplc="84F07BBA">
      <w:numFmt w:val="bullet"/>
      <w:lvlText w:val="•"/>
      <w:lvlJc w:val="left"/>
      <w:pPr>
        <w:ind w:left="1497" w:hanging="123"/>
      </w:pPr>
      <w:rPr>
        <w:rFonts w:hint="default"/>
        <w:lang w:val="fr-FR" w:eastAsia="en-US" w:bidi="ar-SA"/>
      </w:rPr>
    </w:lvl>
    <w:lvl w:ilvl="3" w:tplc="EE9C8D16">
      <w:numFmt w:val="bullet"/>
      <w:lvlText w:val="•"/>
      <w:lvlJc w:val="left"/>
      <w:pPr>
        <w:ind w:left="2136" w:hanging="123"/>
      </w:pPr>
      <w:rPr>
        <w:rFonts w:hint="default"/>
        <w:lang w:val="fr-FR" w:eastAsia="en-US" w:bidi="ar-SA"/>
      </w:rPr>
    </w:lvl>
    <w:lvl w:ilvl="4" w:tplc="FB08FBEA">
      <w:numFmt w:val="bullet"/>
      <w:lvlText w:val="•"/>
      <w:lvlJc w:val="left"/>
      <w:pPr>
        <w:ind w:left="2774" w:hanging="123"/>
      </w:pPr>
      <w:rPr>
        <w:rFonts w:hint="default"/>
        <w:lang w:val="fr-FR" w:eastAsia="en-US" w:bidi="ar-SA"/>
      </w:rPr>
    </w:lvl>
    <w:lvl w:ilvl="5" w:tplc="01B6DE94">
      <w:numFmt w:val="bullet"/>
      <w:lvlText w:val="•"/>
      <w:lvlJc w:val="left"/>
      <w:pPr>
        <w:ind w:left="3413" w:hanging="123"/>
      </w:pPr>
      <w:rPr>
        <w:rFonts w:hint="default"/>
        <w:lang w:val="fr-FR" w:eastAsia="en-US" w:bidi="ar-SA"/>
      </w:rPr>
    </w:lvl>
    <w:lvl w:ilvl="6" w:tplc="649047D2">
      <w:numFmt w:val="bullet"/>
      <w:lvlText w:val="•"/>
      <w:lvlJc w:val="left"/>
      <w:pPr>
        <w:ind w:left="4052" w:hanging="123"/>
      </w:pPr>
      <w:rPr>
        <w:rFonts w:hint="default"/>
        <w:lang w:val="fr-FR" w:eastAsia="en-US" w:bidi="ar-SA"/>
      </w:rPr>
    </w:lvl>
    <w:lvl w:ilvl="7" w:tplc="DAF4506C">
      <w:numFmt w:val="bullet"/>
      <w:lvlText w:val="•"/>
      <w:lvlJc w:val="left"/>
      <w:pPr>
        <w:ind w:left="4690" w:hanging="123"/>
      </w:pPr>
      <w:rPr>
        <w:rFonts w:hint="default"/>
        <w:lang w:val="fr-FR" w:eastAsia="en-US" w:bidi="ar-SA"/>
      </w:rPr>
    </w:lvl>
    <w:lvl w:ilvl="8" w:tplc="9E72055C">
      <w:numFmt w:val="bullet"/>
      <w:lvlText w:val="•"/>
      <w:lvlJc w:val="left"/>
      <w:pPr>
        <w:ind w:left="5329" w:hanging="123"/>
      </w:pPr>
      <w:rPr>
        <w:rFonts w:hint="default"/>
        <w:lang w:val="fr-FR" w:eastAsia="en-US" w:bidi="ar-SA"/>
      </w:rPr>
    </w:lvl>
  </w:abstractNum>
  <w:abstractNum w:abstractNumId="1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35C55EC"/>
    <w:multiLevelType w:val="hybridMultilevel"/>
    <w:tmpl w:val="322C2544"/>
    <w:lvl w:ilvl="0" w:tplc="0540C75C">
      <w:numFmt w:val="bullet"/>
      <w:lvlText w:val="-"/>
      <w:lvlJc w:val="left"/>
      <w:pPr>
        <w:ind w:left="107" w:hanging="123"/>
      </w:pPr>
      <w:rPr>
        <w:rFonts w:ascii="Arial" w:eastAsia="Arial" w:hAnsi="Arial" w:cs="Arial" w:hint="default"/>
        <w:w w:val="99"/>
        <w:sz w:val="20"/>
        <w:szCs w:val="20"/>
        <w:lang w:val="fr-FR" w:eastAsia="en-US" w:bidi="ar-SA"/>
      </w:rPr>
    </w:lvl>
    <w:lvl w:ilvl="1" w:tplc="9D08C8DE">
      <w:numFmt w:val="bullet"/>
      <w:lvlText w:val="•"/>
      <w:lvlJc w:val="left"/>
      <w:pPr>
        <w:ind w:left="750" w:hanging="123"/>
      </w:pPr>
      <w:rPr>
        <w:rFonts w:hint="default"/>
        <w:lang w:val="fr-FR" w:eastAsia="en-US" w:bidi="ar-SA"/>
      </w:rPr>
    </w:lvl>
    <w:lvl w:ilvl="2" w:tplc="A9EEB540">
      <w:numFmt w:val="bullet"/>
      <w:lvlText w:val="•"/>
      <w:lvlJc w:val="left"/>
      <w:pPr>
        <w:ind w:left="1401" w:hanging="123"/>
      </w:pPr>
      <w:rPr>
        <w:rFonts w:hint="default"/>
        <w:lang w:val="fr-FR" w:eastAsia="en-US" w:bidi="ar-SA"/>
      </w:rPr>
    </w:lvl>
    <w:lvl w:ilvl="3" w:tplc="F440F6F2">
      <w:numFmt w:val="bullet"/>
      <w:lvlText w:val="•"/>
      <w:lvlJc w:val="left"/>
      <w:pPr>
        <w:ind w:left="2052" w:hanging="123"/>
      </w:pPr>
      <w:rPr>
        <w:rFonts w:hint="default"/>
        <w:lang w:val="fr-FR" w:eastAsia="en-US" w:bidi="ar-SA"/>
      </w:rPr>
    </w:lvl>
    <w:lvl w:ilvl="4" w:tplc="3DB6E302">
      <w:numFmt w:val="bullet"/>
      <w:lvlText w:val="•"/>
      <w:lvlJc w:val="left"/>
      <w:pPr>
        <w:ind w:left="2702" w:hanging="123"/>
      </w:pPr>
      <w:rPr>
        <w:rFonts w:hint="default"/>
        <w:lang w:val="fr-FR" w:eastAsia="en-US" w:bidi="ar-SA"/>
      </w:rPr>
    </w:lvl>
    <w:lvl w:ilvl="5" w:tplc="6874BE64">
      <w:numFmt w:val="bullet"/>
      <w:lvlText w:val="•"/>
      <w:lvlJc w:val="left"/>
      <w:pPr>
        <w:ind w:left="3353" w:hanging="123"/>
      </w:pPr>
      <w:rPr>
        <w:rFonts w:hint="default"/>
        <w:lang w:val="fr-FR" w:eastAsia="en-US" w:bidi="ar-SA"/>
      </w:rPr>
    </w:lvl>
    <w:lvl w:ilvl="6" w:tplc="87322878">
      <w:numFmt w:val="bullet"/>
      <w:lvlText w:val="•"/>
      <w:lvlJc w:val="left"/>
      <w:pPr>
        <w:ind w:left="4004" w:hanging="123"/>
      </w:pPr>
      <w:rPr>
        <w:rFonts w:hint="default"/>
        <w:lang w:val="fr-FR" w:eastAsia="en-US" w:bidi="ar-SA"/>
      </w:rPr>
    </w:lvl>
    <w:lvl w:ilvl="7" w:tplc="FDB21EA2">
      <w:numFmt w:val="bullet"/>
      <w:lvlText w:val="•"/>
      <w:lvlJc w:val="left"/>
      <w:pPr>
        <w:ind w:left="4654" w:hanging="123"/>
      </w:pPr>
      <w:rPr>
        <w:rFonts w:hint="default"/>
        <w:lang w:val="fr-FR" w:eastAsia="en-US" w:bidi="ar-SA"/>
      </w:rPr>
    </w:lvl>
    <w:lvl w:ilvl="8" w:tplc="8DF200C8">
      <w:numFmt w:val="bullet"/>
      <w:lvlText w:val="•"/>
      <w:lvlJc w:val="left"/>
      <w:pPr>
        <w:ind w:left="5305" w:hanging="123"/>
      </w:pPr>
      <w:rPr>
        <w:rFonts w:hint="default"/>
        <w:lang w:val="fr-FR" w:eastAsia="en-US" w:bidi="ar-SA"/>
      </w:rPr>
    </w:lvl>
  </w:abstractNum>
  <w:num w:numId="1">
    <w:abstractNumId w:val="0"/>
  </w:num>
  <w:num w:numId="2">
    <w:abstractNumId w:val="1"/>
  </w:num>
  <w:num w:numId="3">
    <w:abstractNumId w:val="2"/>
  </w:num>
  <w:num w:numId="4">
    <w:abstractNumId w:val="14"/>
  </w:num>
  <w:num w:numId="5">
    <w:abstractNumId w:val="8"/>
  </w:num>
  <w:num w:numId="6">
    <w:abstractNumId w:val="0"/>
  </w:num>
  <w:num w:numId="7">
    <w:abstractNumId w:val="0"/>
  </w:num>
  <w:num w:numId="8">
    <w:abstractNumId w:val="5"/>
  </w:num>
  <w:num w:numId="9">
    <w:abstractNumId w:val="9"/>
  </w:num>
  <w:num w:numId="10">
    <w:abstractNumId w:val="7"/>
  </w:num>
  <w:num w:numId="11">
    <w:abstractNumId w:val="10"/>
  </w:num>
  <w:num w:numId="12">
    <w:abstractNumId w:val="3"/>
  </w:num>
  <w:num w:numId="13">
    <w:abstractNumId w:val="15"/>
  </w:num>
  <w:num w:numId="14">
    <w:abstractNumId w:val="13"/>
  </w:num>
  <w:num w:numId="15">
    <w:abstractNumId w:val="12"/>
  </w:num>
  <w:num w:numId="16">
    <w:abstractNumId w:val="11"/>
  </w:num>
  <w:num w:numId="17">
    <w:abstractNumId w:val="4"/>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2273"/>
  </w:hdrShapeDefaults>
  <w:footnotePr>
    <w:footnote w:id="-1"/>
    <w:footnote w:id="0"/>
  </w:footnotePr>
  <w:endnotePr>
    <w:endnote w:id="-1"/>
    <w:endnote w:id="0"/>
  </w:endnotePr>
  <w:compat>
    <w:compatSetting w:name="compatibilityMode" w:uri="http://schemas.microsoft.com/office/word" w:val="12"/>
  </w:compat>
  <w:rsids>
    <w:rsidRoot w:val="00795829"/>
    <w:rsid w:val="00020611"/>
    <w:rsid w:val="00023779"/>
    <w:rsid w:val="00036500"/>
    <w:rsid w:val="00043875"/>
    <w:rsid w:val="00055B61"/>
    <w:rsid w:val="000738A5"/>
    <w:rsid w:val="0007466F"/>
    <w:rsid w:val="00090A52"/>
    <w:rsid w:val="000A2E05"/>
    <w:rsid w:val="000B0ADC"/>
    <w:rsid w:val="000D0B69"/>
    <w:rsid w:val="000D3673"/>
    <w:rsid w:val="000D380B"/>
    <w:rsid w:val="000D51E9"/>
    <w:rsid w:val="000D7035"/>
    <w:rsid w:val="000E0020"/>
    <w:rsid w:val="000E707C"/>
    <w:rsid w:val="000F3649"/>
    <w:rsid w:val="00101BB3"/>
    <w:rsid w:val="00101D38"/>
    <w:rsid w:val="0010284B"/>
    <w:rsid w:val="0010702C"/>
    <w:rsid w:val="0012491D"/>
    <w:rsid w:val="00161BD9"/>
    <w:rsid w:val="001648E4"/>
    <w:rsid w:val="00166B56"/>
    <w:rsid w:val="001731FE"/>
    <w:rsid w:val="00173809"/>
    <w:rsid w:val="00182C21"/>
    <w:rsid w:val="0018671B"/>
    <w:rsid w:val="001B3932"/>
    <w:rsid w:val="001C40C0"/>
    <w:rsid w:val="001C733C"/>
    <w:rsid w:val="001E16FE"/>
    <w:rsid w:val="001E2F2D"/>
    <w:rsid w:val="001E3AA1"/>
    <w:rsid w:val="001E3BEE"/>
    <w:rsid w:val="001F135D"/>
    <w:rsid w:val="0021527A"/>
    <w:rsid w:val="002165B4"/>
    <w:rsid w:val="0021797C"/>
    <w:rsid w:val="00225A1A"/>
    <w:rsid w:val="00226214"/>
    <w:rsid w:val="00232366"/>
    <w:rsid w:val="00233297"/>
    <w:rsid w:val="00245DB9"/>
    <w:rsid w:val="00262C81"/>
    <w:rsid w:val="002904AF"/>
    <w:rsid w:val="00290F55"/>
    <w:rsid w:val="002B42C4"/>
    <w:rsid w:val="002C07AA"/>
    <w:rsid w:val="002C2CA3"/>
    <w:rsid w:val="002C35DA"/>
    <w:rsid w:val="002C4B3E"/>
    <w:rsid w:val="002C79D6"/>
    <w:rsid w:val="003029BE"/>
    <w:rsid w:val="00304013"/>
    <w:rsid w:val="003125A4"/>
    <w:rsid w:val="00332B12"/>
    <w:rsid w:val="00334384"/>
    <w:rsid w:val="003361EC"/>
    <w:rsid w:val="00354C04"/>
    <w:rsid w:val="00365062"/>
    <w:rsid w:val="00385E76"/>
    <w:rsid w:val="00391FBA"/>
    <w:rsid w:val="003D2680"/>
    <w:rsid w:val="003F51AD"/>
    <w:rsid w:val="00406374"/>
    <w:rsid w:val="00412DCA"/>
    <w:rsid w:val="00424FBF"/>
    <w:rsid w:val="00430FE7"/>
    <w:rsid w:val="0043706E"/>
    <w:rsid w:val="004370F5"/>
    <w:rsid w:val="0044597F"/>
    <w:rsid w:val="00485A14"/>
    <w:rsid w:val="00495ADC"/>
    <w:rsid w:val="00496914"/>
    <w:rsid w:val="004A11E9"/>
    <w:rsid w:val="004A7169"/>
    <w:rsid w:val="004B1559"/>
    <w:rsid w:val="004B63A3"/>
    <w:rsid w:val="004B7509"/>
    <w:rsid w:val="004C1BF8"/>
    <w:rsid w:val="004C2AED"/>
    <w:rsid w:val="004C7683"/>
    <w:rsid w:val="004D0101"/>
    <w:rsid w:val="004D7EF9"/>
    <w:rsid w:val="004E4141"/>
    <w:rsid w:val="004E5D31"/>
    <w:rsid w:val="004E75A6"/>
    <w:rsid w:val="00514438"/>
    <w:rsid w:val="00514DAF"/>
    <w:rsid w:val="00517D9A"/>
    <w:rsid w:val="00520425"/>
    <w:rsid w:val="0052060F"/>
    <w:rsid w:val="005321E1"/>
    <w:rsid w:val="00532DBC"/>
    <w:rsid w:val="00532EC7"/>
    <w:rsid w:val="00537671"/>
    <w:rsid w:val="00541CA3"/>
    <w:rsid w:val="005546A9"/>
    <w:rsid w:val="005619D6"/>
    <w:rsid w:val="00563E1F"/>
    <w:rsid w:val="00564B95"/>
    <w:rsid w:val="00581408"/>
    <w:rsid w:val="005846FB"/>
    <w:rsid w:val="00595E7C"/>
    <w:rsid w:val="005A4A3B"/>
    <w:rsid w:val="005A4CB5"/>
    <w:rsid w:val="005D01F3"/>
    <w:rsid w:val="005D0AEF"/>
    <w:rsid w:val="005D5E24"/>
    <w:rsid w:val="005F7B65"/>
    <w:rsid w:val="0061068C"/>
    <w:rsid w:val="0061230C"/>
    <w:rsid w:val="0064560F"/>
    <w:rsid w:val="00660727"/>
    <w:rsid w:val="00667A36"/>
    <w:rsid w:val="00693BC4"/>
    <w:rsid w:val="006A14E4"/>
    <w:rsid w:val="006B4544"/>
    <w:rsid w:val="006C4338"/>
    <w:rsid w:val="006F3DF9"/>
    <w:rsid w:val="00700399"/>
    <w:rsid w:val="0070253D"/>
    <w:rsid w:val="007060E5"/>
    <w:rsid w:val="00710FD6"/>
    <w:rsid w:val="00731A80"/>
    <w:rsid w:val="007406C2"/>
    <w:rsid w:val="00757151"/>
    <w:rsid w:val="007673E9"/>
    <w:rsid w:val="00775B4F"/>
    <w:rsid w:val="007909E0"/>
    <w:rsid w:val="00795829"/>
    <w:rsid w:val="0079785C"/>
    <w:rsid w:val="007B17EF"/>
    <w:rsid w:val="007B2639"/>
    <w:rsid w:val="007D7A65"/>
    <w:rsid w:val="007E258F"/>
    <w:rsid w:val="007F68A6"/>
    <w:rsid w:val="007F7F54"/>
    <w:rsid w:val="00802928"/>
    <w:rsid w:val="00811491"/>
    <w:rsid w:val="0083205E"/>
    <w:rsid w:val="00844DAA"/>
    <w:rsid w:val="00850195"/>
    <w:rsid w:val="00860CC9"/>
    <w:rsid w:val="00881081"/>
    <w:rsid w:val="008B50BE"/>
    <w:rsid w:val="008B6A73"/>
    <w:rsid w:val="008E0DAB"/>
    <w:rsid w:val="008F6B9F"/>
    <w:rsid w:val="00901CE7"/>
    <w:rsid w:val="0091391B"/>
    <w:rsid w:val="0091603F"/>
    <w:rsid w:val="00920AEC"/>
    <w:rsid w:val="00934503"/>
    <w:rsid w:val="009365DB"/>
    <w:rsid w:val="00937671"/>
    <w:rsid w:val="009539D4"/>
    <w:rsid w:val="009554AC"/>
    <w:rsid w:val="0097045C"/>
    <w:rsid w:val="0097092D"/>
    <w:rsid w:val="00982E96"/>
    <w:rsid w:val="00983FF3"/>
    <w:rsid w:val="009872CB"/>
    <w:rsid w:val="009A0CDE"/>
    <w:rsid w:val="009B1CD0"/>
    <w:rsid w:val="009B45B9"/>
    <w:rsid w:val="009B489D"/>
    <w:rsid w:val="009C3E8E"/>
    <w:rsid w:val="009C3FA9"/>
    <w:rsid w:val="009D5E89"/>
    <w:rsid w:val="009E62A4"/>
    <w:rsid w:val="009E6CB4"/>
    <w:rsid w:val="00A01842"/>
    <w:rsid w:val="00A2106F"/>
    <w:rsid w:val="00A362D7"/>
    <w:rsid w:val="00A44C35"/>
    <w:rsid w:val="00A45E8F"/>
    <w:rsid w:val="00A46190"/>
    <w:rsid w:val="00A563A9"/>
    <w:rsid w:val="00A82433"/>
    <w:rsid w:val="00A92AAF"/>
    <w:rsid w:val="00AB45B5"/>
    <w:rsid w:val="00AC7705"/>
    <w:rsid w:val="00AC7AEE"/>
    <w:rsid w:val="00AD2F31"/>
    <w:rsid w:val="00AE7831"/>
    <w:rsid w:val="00B054DA"/>
    <w:rsid w:val="00B2481E"/>
    <w:rsid w:val="00B33585"/>
    <w:rsid w:val="00B420CF"/>
    <w:rsid w:val="00B47A91"/>
    <w:rsid w:val="00B50F91"/>
    <w:rsid w:val="00B534DA"/>
    <w:rsid w:val="00B62824"/>
    <w:rsid w:val="00B70885"/>
    <w:rsid w:val="00B83E26"/>
    <w:rsid w:val="00B87564"/>
    <w:rsid w:val="00BA44E5"/>
    <w:rsid w:val="00BB0BB2"/>
    <w:rsid w:val="00BB5649"/>
    <w:rsid w:val="00BE6078"/>
    <w:rsid w:val="00BE741E"/>
    <w:rsid w:val="00C256E4"/>
    <w:rsid w:val="00C27ED7"/>
    <w:rsid w:val="00C45C1D"/>
    <w:rsid w:val="00C82A13"/>
    <w:rsid w:val="00C91060"/>
    <w:rsid w:val="00C911FE"/>
    <w:rsid w:val="00C95FAE"/>
    <w:rsid w:val="00CA06A5"/>
    <w:rsid w:val="00CA1304"/>
    <w:rsid w:val="00CC19E0"/>
    <w:rsid w:val="00CC3C92"/>
    <w:rsid w:val="00CC578C"/>
    <w:rsid w:val="00CC778D"/>
    <w:rsid w:val="00CD1364"/>
    <w:rsid w:val="00CD185D"/>
    <w:rsid w:val="00CD3A46"/>
    <w:rsid w:val="00CD46CC"/>
    <w:rsid w:val="00CE16BF"/>
    <w:rsid w:val="00CE43C3"/>
    <w:rsid w:val="00D02CFD"/>
    <w:rsid w:val="00D04937"/>
    <w:rsid w:val="00D16B90"/>
    <w:rsid w:val="00D22479"/>
    <w:rsid w:val="00D2337B"/>
    <w:rsid w:val="00D25E1F"/>
    <w:rsid w:val="00D34915"/>
    <w:rsid w:val="00D46BC7"/>
    <w:rsid w:val="00D7356F"/>
    <w:rsid w:val="00D9469D"/>
    <w:rsid w:val="00D97163"/>
    <w:rsid w:val="00DC1009"/>
    <w:rsid w:val="00DC1CF9"/>
    <w:rsid w:val="00E17477"/>
    <w:rsid w:val="00E3546C"/>
    <w:rsid w:val="00E47798"/>
    <w:rsid w:val="00E60A97"/>
    <w:rsid w:val="00EB50EA"/>
    <w:rsid w:val="00ED23BB"/>
    <w:rsid w:val="00EE118F"/>
    <w:rsid w:val="00EF3B10"/>
    <w:rsid w:val="00F00800"/>
    <w:rsid w:val="00F02975"/>
    <w:rsid w:val="00F11E38"/>
    <w:rsid w:val="00F165BF"/>
    <w:rsid w:val="00F259D8"/>
    <w:rsid w:val="00F26A15"/>
    <w:rsid w:val="00F3239B"/>
    <w:rsid w:val="00F33550"/>
    <w:rsid w:val="00F4470D"/>
    <w:rsid w:val="00F52E6E"/>
    <w:rsid w:val="00F6409A"/>
    <w:rsid w:val="00F7141B"/>
    <w:rsid w:val="00F761FF"/>
    <w:rsid w:val="00FA0212"/>
    <w:rsid w:val="00FA21C6"/>
    <w:rsid w:val="00FA61EC"/>
    <w:rsid w:val="00FC4968"/>
    <w:rsid w:val="00FD0830"/>
    <w:rsid w:val="00FD2C43"/>
    <w:rsid w:val="00FE6C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2273"/>
    <o:shapelayout v:ext="edit">
      <o:idmap v:ext="edit" data="1"/>
    </o:shapelayout>
  </w:shapeDefaults>
  <w:doNotEmbedSmartTags/>
  <w:decimalSymbol w:val=","/>
  <w:listSeparator w:val=";"/>
  <w14:docId w14:val="29849690"/>
  <w15:docId w15:val="{6A36FF47-18E7-42DA-A73A-4D5EB8B47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uiPriority w:val="9"/>
    <w:qFormat/>
    <w:rsid w:val="00CC578C"/>
    <w:pPr>
      <w:keepNext/>
      <w:numPr>
        <w:numId w:val="1"/>
      </w:numPr>
      <w:ind w:left="567" w:firstLine="0"/>
      <w:outlineLvl w:val="0"/>
    </w:pPr>
    <w:rPr>
      <w:rFonts w:ascii="Times New Roman" w:hAnsi="Times New Roman" w:cs="Times New Roman"/>
      <w:b/>
    </w:rPr>
  </w:style>
  <w:style w:type="paragraph" w:styleId="Titre2">
    <w:name w:val="heading 2"/>
    <w:basedOn w:val="Normal"/>
    <w:next w:val="Normal"/>
    <w:uiPriority w:val="9"/>
    <w:qFormat/>
    <w:rsid w:val="00CC578C"/>
    <w:pPr>
      <w:keepNext/>
      <w:numPr>
        <w:ilvl w:val="1"/>
        <w:numId w:val="1"/>
      </w:numPr>
      <w:outlineLvl w:val="1"/>
    </w:pPr>
    <w:rPr>
      <w:rFonts w:ascii="Times New Roman" w:hAnsi="Times New Roman" w:cs="Times New Roman"/>
      <w:b/>
    </w:rPr>
  </w:style>
  <w:style w:type="paragraph" w:styleId="Titre3">
    <w:name w:val="heading 3"/>
    <w:basedOn w:val="Normal"/>
    <w:next w:val="Normal"/>
    <w:uiPriority w:val="9"/>
    <w:qFormat/>
    <w:rsid w:val="00CC578C"/>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uiPriority w:val="9"/>
    <w:qFormat/>
    <w:rsid w:val="00CC578C"/>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uiPriority w:val="9"/>
    <w:qFormat/>
    <w:rsid w:val="00CC578C"/>
    <w:pPr>
      <w:keepNext/>
      <w:numPr>
        <w:ilvl w:val="4"/>
        <w:numId w:val="1"/>
      </w:numPr>
      <w:ind w:left="567" w:firstLine="0"/>
      <w:outlineLvl w:val="4"/>
    </w:pPr>
    <w:rPr>
      <w:rFonts w:ascii="Arial" w:hAnsi="Arial" w:cs="Arial"/>
      <w:i/>
      <w:sz w:val="16"/>
    </w:rPr>
  </w:style>
  <w:style w:type="paragraph" w:styleId="Titre6">
    <w:name w:val="heading 6"/>
    <w:basedOn w:val="Normal"/>
    <w:next w:val="Normal"/>
    <w:uiPriority w:val="9"/>
    <w:qFormat/>
    <w:rsid w:val="00CC578C"/>
    <w:pPr>
      <w:keepNext/>
      <w:numPr>
        <w:ilvl w:val="5"/>
        <w:numId w:val="1"/>
      </w:numPr>
      <w:jc w:val="both"/>
      <w:outlineLvl w:val="5"/>
    </w:pPr>
    <w:rPr>
      <w:rFonts w:ascii="Arial" w:hAnsi="Arial" w:cs="Arial"/>
      <w:sz w:val="28"/>
    </w:rPr>
  </w:style>
  <w:style w:type="paragraph" w:styleId="Titre7">
    <w:name w:val="heading 7"/>
    <w:basedOn w:val="Normal"/>
    <w:next w:val="Normal"/>
    <w:uiPriority w:val="9"/>
    <w:qFormat/>
    <w:rsid w:val="00CC578C"/>
    <w:pPr>
      <w:keepNext/>
      <w:numPr>
        <w:ilvl w:val="6"/>
        <w:numId w:val="1"/>
      </w:numPr>
      <w:outlineLvl w:val="6"/>
    </w:pPr>
    <w:rPr>
      <w:rFonts w:ascii="Arial" w:hAnsi="Arial" w:cs="Arial"/>
      <w:bCs/>
      <w:i/>
      <w:sz w:val="16"/>
    </w:rPr>
  </w:style>
  <w:style w:type="paragraph" w:styleId="Titre8">
    <w:name w:val="heading 8"/>
    <w:basedOn w:val="Normal"/>
    <w:next w:val="Normal"/>
    <w:uiPriority w:val="9"/>
    <w:qFormat/>
    <w:rsid w:val="00CC578C"/>
    <w:pPr>
      <w:keepNext/>
      <w:numPr>
        <w:ilvl w:val="7"/>
        <w:numId w:val="1"/>
      </w:numPr>
      <w:jc w:val="center"/>
      <w:outlineLvl w:val="7"/>
    </w:pPr>
    <w:rPr>
      <w:rFonts w:ascii="Arial" w:hAnsi="Arial" w:cs="Arial"/>
      <w:b/>
      <w:bCs/>
      <w:sz w:val="24"/>
    </w:rPr>
  </w:style>
  <w:style w:type="paragraph" w:styleId="Titre9">
    <w:name w:val="heading 9"/>
    <w:basedOn w:val="Normal"/>
    <w:next w:val="Normal"/>
    <w:uiPriority w:val="9"/>
    <w:qFormat/>
    <w:rsid w:val="00CC578C"/>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C578C"/>
    <w:rPr>
      <w:rFonts w:ascii="Wingdings" w:hAnsi="Wingdings" w:cs="Wingdings"/>
    </w:rPr>
  </w:style>
  <w:style w:type="character" w:customStyle="1" w:styleId="Policepardfaut2">
    <w:name w:val="Police par défaut2"/>
    <w:rsid w:val="00CC578C"/>
  </w:style>
  <w:style w:type="character" w:customStyle="1" w:styleId="Absatz-Standardschriftart">
    <w:name w:val="Absatz-Standardschriftart"/>
    <w:rsid w:val="00CC578C"/>
  </w:style>
  <w:style w:type="character" w:customStyle="1" w:styleId="WW-Absatz-Standardschriftart">
    <w:name w:val="WW-Absatz-Standardschriftart"/>
    <w:rsid w:val="00CC578C"/>
  </w:style>
  <w:style w:type="character" w:customStyle="1" w:styleId="WW-Absatz-Standardschriftart1">
    <w:name w:val="WW-Absatz-Standardschriftart1"/>
    <w:rsid w:val="00CC578C"/>
  </w:style>
  <w:style w:type="character" w:customStyle="1" w:styleId="WW-Absatz-Standardschriftart11">
    <w:name w:val="WW-Absatz-Standardschriftart11"/>
    <w:rsid w:val="00CC578C"/>
  </w:style>
  <w:style w:type="character" w:customStyle="1" w:styleId="WW-Absatz-Standardschriftart111">
    <w:name w:val="WW-Absatz-Standardschriftart111"/>
    <w:rsid w:val="00CC578C"/>
  </w:style>
  <w:style w:type="character" w:customStyle="1" w:styleId="WW-Absatz-Standardschriftart1111">
    <w:name w:val="WW-Absatz-Standardschriftart1111"/>
    <w:rsid w:val="00CC578C"/>
  </w:style>
  <w:style w:type="character" w:customStyle="1" w:styleId="WW8Num1z0">
    <w:name w:val="WW8Num1z0"/>
    <w:rsid w:val="00CC578C"/>
    <w:rPr>
      <w:rFonts w:cs="Times New Roman"/>
    </w:rPr>
  </w:style>
  <w:style w:type="character" w:customStyle="1" w:styleId="WW8Num2z1">
    <w:name w:val="WW8Num2z1"/>
    <w:rsid w:val="00CC578C"/>
    <w:rPr>
      <w:rFonts w:ascii="Courier New" w:hAnsi="Courier New" w:cs="Courier New"/>
    </w:rPr>
  </w:style>
  <w:style w:type="character" w:customStyle="1" w:styleId="WW8Num2z3">
    <w:name w:val="WW8Num2z3"/>
    <w:rsid w:val="00CC578C"/>
    <w:rPr>
      <w:rFonts w:ascii="Symbol" w:hAnsi="Symbol" w:cs="Symbol"/>
    </w:rPr>
  </w:style>
  <w:style w:type="character" w:customStyle="1" w:styleId="WW8Num3z0">
    <w:name w:val="WW8Num3z0"/>
    <w:rsid w:val="00CC578C"/>
    <w:rPr>
      <w:rFonts w:ascii="Wingdings" w:hAnsi="Wingdings" w:cs="Wingdings"/>
      <w:sz w:val="16"/>
    </w:rPr>
  </w:style>
  <w:style w:type="character" w:customStyle="1" w:styleId="WW8Num3z1">
    <w:name w:val="WW8Num3z1"/>
    <w:rsid w:val="00CC578C"/>
    <w:rPr>
      <w:rFonts w:ascii="Courier New" w:hAnsi="Courier New" w:cs="Courier New"/>
    </w:rPr>
  </w:style>
  <w:style w:type="character" w:customStyle="1" w:styleId="WW8Num3z2">
    <w:name w:val="WW8Num3z2"/>
    <w:rsid w:val="00CC578C"/>
    <w:rPr>
      <w:rFonts w:ascii="Wingdings" w:hAnsi="Wingdings" w:cs="Wingdings"/>
    </w:rPr>
  </w:style>
  <w:style w:type="character" w:customStyle="1" w:styleId="WW8Num3z3">
    <w:name w:val="WW8Num3z3"/>
    <w:rsid w:val="00CC578C"/>
    <w:rPr>
      <w:rFonts w:ascii="Symbol" w:hAnsi="Symbol" w:cs="Symbol"/>
    </w:rPr>
  </w:style>
  <w:style w:type="character" w:customStyle="1" w:styleId="WW8Num4z0">
    <w:name w:val="WW8Num4z0"/>
    <w:rsid w:val="00CC578C"/>
    <w:rPr>
      <w:rFonts w:ascii="Wingdings" w:hAnsi="Wingdings" w:cs="Wingdings"/>
    </w:rPr>
  </w:style>
  <w:style w:type="character" w:customStyle="1" w:styleId="WW8Num4z1">
    <w:name w:val="WW8Num4z1"/>
    <w:rsid w:val="00CC578C"/>
    <w:rPr>
      <w:rFonts w:ascii="Courier New" w:hAnsi="Courier New" w:cs="Courier New"/>
    </w:rPr>
  </w:style>
  <w:style w:type="character" w:customStyle="1" w:styleId="WW8Num4z3">
    <w:name w:val="WW8Num4z3"/>
    <w:rsid w:val="00CC578C"/>
    <w:rPr>
      <w:rFonts w:ascii="Symbol" w:hAnsi="Symbol" w:cs="Symbol"/>
    </w:rPr>
  </w:style>
  <w:style w:type="character" w:customStyle="1" w:styleId="WW8Num5z0">
    <w:name w:val="WW8Num5z0"/>
    <w:rsid w:val="00CC578C"/>
    <w:rPr>
      <w:rFonts w:ascii="Symbol" w:hAnsi="Symbol" w:cs="Symbol"/>
    </w:rPr>
  </w:style>
  <w:style w:type="character" w:customStyle="1" w:styleId="WW8Num6z0">
    <w:name w:val="WW8Num6z0"/>
    <w:rsid w:val="00CC578C"/>
    <w:rPr>
      <w:rFonts w:cs="Times New Roman"/>
    </w:rPr>
  </w:style>
  <w:style w:type="character" w:customStyle="1" w:styleId="WW8Num7z0">
    <w:name w:val="WW8Num7z0"/>
    <w:rsid w:val="00CC578C"/>
    <w:rPr>
      <w:rFonts w:ascii="Wingdings" w:hAnsi="Wingdings" w:cs="Wingdings"/>
      <w:i w:val="0"/>
    </w:rPr>
  </w:style>
  <w:style w:type="character" w:customStyle="1" w:styleId="WW8Num7z1">
    <w:name w:val="WW8Num7z1"/>
    <w:rsid w:val="00CC578C"/>
    <w:rPr>
      <w:rFonts w:ascii="Courier New" w:hAnsi="Courier New" w:cs="Courier New"/>
    </w:rPr>
  </w:style>
  <w:style w:type="character" w:customStyle="1" w:styleId="WW8Num7z2">
    <w:name w:val="WW8Num7z2"/>
    <w:rsid w:val="00CC578C"/>
    <w:rPr>
      <w:rFonts w:ascii="Wingdings" w:hAnsi="Wingdings" w:cs="Wingdings"/>
    </w:rPr>
  </w:style>
  <w:style w:type="character" w:customStyle="1" w:styleId="WW8Num7z3">
    <w:name w:val="WW8Num7z3"/>
    <w:rsid w:val="00CC578C"/>
    <w:rPr>
      <w:rFonts w:ascii="Symbol" w:hAnsi="Symbol" w:cs="Symbol"/>
    </w:rPr>
  </w:style>
  <w:style w:type="character" w:customStyle="1" w:styleId="WW8Num8z0">
    <w:name w:val="WW8Num8z0"/>
    <w:rsid w:val="00CC578C"/>
    <w:rPr>
      <w:rFonts w:ascii="Arial" w:hAnsi="Arial" w:cs="Arial"/>
    </w:rPr>
  </w:style>
  <w:style w:type="character" w:customStyle="1" w:styleId="WW8Num9z0">
    <w:name w:val="WW8Num9z0"/>
    <w:rsid w:val="00CC578C"/>
    <w:rPr>
      <w:rFonts w:ascii="Times New Roman" w:eastAsia="Times New Roman" w:hAnsi="Times New Roman" w:cs="Times New Roman"/>
    </w:rPr>
  </w:style>
  <w:style w:type="character" w:customStyle="1" w:styleId="WW8Num9z1">
    <w:name w:val="WW8Num9z1"/>
    <w:rsid w:val="00CC578C"/>
    <w:rPr>
      <w:rFonts w:ascii="Courier New" w:hAnsi="Courier New" w:cs="Courier New"/>
    </w:rPr>
  </w:style>
  <w:style w:type="character" w:customStyle="1" w:styleId="WW8Num9z2">
    <w:name w:val="WW8Num9z2"/>
    <w:rsid w:val="00CC578C"/>
    <w:rPr>
      <w:rFonts w:ascii="Wingdings" w:hAnsi="Wingdings" w:cs="Wingdings"/>
    </w:rPr>
  </w:style>
  <w:style w:type="character" w:customStyle="1" w:styleId="WW8Num9z3">
    <w:name w:val="WW8Num9z3"/>
    <w:rsid w:val="00CC578C"/>
    <w:rPr>
      <w:rFonts w:ascii="Symbol" w:hAnsi="Symbol" w:cs="Symbol"/>
    </w:rPr>
  </w:style>
  <w:style w:type="character" w:customStyle="1" w:styleId="WW8Num10z0">
    <w:name w:val="WW8Num10z0"/>
    <w:rsid w:val="00CC578C"/>
    <w:rPr>
      <w:rFonts w:ascii="Arial" w:eastAsia="Times New Roman" w:hAnsi="Arial" w:cs="Arial"/>
    </w:rPr>
  </w:style>
  <w:style w:type="character" w:customStyle="1" w:styleId="WW8Num10z1">
    <w:name w:val="WW8Num10z1"/>
    <w:rsid w:val="00CC578C"/>
    <w:rPr>
      <w:rFonts w:ascii="Courier New" w:hAnsi="Courier New" w:cs="Courier New"/>
    </w:rPr>
  </w:style>
  <w:style w:type="character" w:customStyle="1" w:styleId="WW8Num10z2">
    <w:name w:val="WW8Num10z2"/>
    <w:rsid w:val="00CC578C"/>
    <w:rPr>
      <w:rFonts w:ascii="Wingdings" w:hAnsi="Wingdings" w:cs="Wingdings"/>
    </w:rPr>
  </w:style>
  <w:style w:type="character" w:customStyle="1" w:styleId="WW8Num10z3">
    <w:name w:val="WW8Num10z3"/>
    <w:rsid w:val="00CC578C"/>
    <w:rPr>
      <w:rFonts w:ascii="Symbol" w:hAnsi="Symbol" w:cs="Symbol"/>
    </w:rPr>
  </w:style>
  <w:style w:type="character" w:customStyle="1" w:styleId="WW8Num11z0">
    <w:name w:val="WW8Num11z0"/>
    <w:rsid w:val="00CC578C"/>
    <w:rPr>
      <w:rFonts w:ascii="Wingdings" w:hAnsi="Wingdings" w:cs="Wingdings"/>
    </w:rPr>
  </w:style>
  <w:style w:type="character" w:customStyle="1" w:styleId="WW8Num11z1">
    <w:name w:val="WW8Num11z1"/>
    <w:rsid w:val="00CC578C"/>
    <w:rPr>
      <w:rFonts w:ascii="Courier New" w:hAnsi="Courier New" w:cs="Courier New"/>
    </w:rPr>
  </w:style>
  <w:style w:type="character" w:customStyle="1" w:styleId="WW8Num11z3">
    <w:name w:val="WW8Num11z3"/>
    <w:rsid w:val="00CC578C"/>
    <w:rPr>
      <w:rFonts w:ascii="Symbol" w:hAnsi="Symbol" w:cs="Symbol"/>
    </w:rPr>
  </w:style>
  <w:style w:type="character" w:customStyle="1" w:styleId="Policepardfaut1">
    <w:name w:val="Police par défaut1"/>
    <w:rsid w:val="00CC578C"/>
  </w:style>
  <w:style w:type="character" w:customStyle="1" w:styleId="Caractresdenotedebasdepage">
    <w:name w:val="Caractères de note de bas de page"/>
    <w:rsid w:val="00CC578C"/>
    <w:rPr>
      <w:rFonts w:cs="Times New Roman"/>
      <w:vertAlign w:val="superscript"/>
    </w:rPr>
  </w:style>
  <w:style w:type="character" w:styleId="Numrodepage">
    <w:name w:val="page number"/>
    <w:rsid w:val="00CC578C"/>
    <w:rPr>
      <w:rFonts w:cs="Times New Roman"/>
    </w:rPr>
  </w:style>
  <w:style w:type="character" w:customStyle="1" w:styleId="Marquedecommentaire1">
    <w:name w:val="Marque de commentaire1"/>
    <w:rsid w:val="00CC578C"/>
    <w:rPr>
      <w:rFonts w:cs="Times New Roman"/>
      <w:sz w:val="16"/>
    </w:rPr>
  </w:style>
  <w:style w:type="character" w:styleId="Lienhypertexte">
    <w:name w:val="Hyperlink"/>
    <w:rsid w:val="00CC578C"/>
    <w:rPr>
      <w:rFonts w:cs="Times New Roman"/>
      <w:color w:val="0000FF"/>
      <w:u w:val="single"/>
    </w:rPr>
  </w:style>
  <w:style w:type="character" w:styleId="lev">
    <w:name w:val="Strong"/>
    <w:qFormat/>
    <w:rsid w:val="00CC578C"/>
    <w:rPr>
      <w:rFonts w:cs="Times New Roman"/>
      <w:b/>
      <w:bCs/>
    </w:rPr>
  </w:style>
  <w:style w:type="character" w:customStyle="1" w:styleId="Appelnotedebasdep1">
    <w:name w:val="Appel note de bas de p.1"/>
    <w:rsid w:val="00CC578C"/>
    <w:rPr>
      <w:vertAlign w:val="superscript"/>
    </w:rPr>
  </w:style>
  <w:style w:type="character" w:customStyle="1" w:styleId="Caractresdenotedefin">
    <w:name w:val="Caractères de note de fin"/>
    <w:rsid w:val="00CC578C"/>
    <w:rPr>
      <w:vertAlign w:val="superscript"/>
    </w:rPr>
  </w:style>
  <w:style w:type="character" w:customStyle="1" w:styleId="WW-Caractresdenotedefin">
    <w:name w:val="WW-Caractères de note de fin"/>
    <w:rsid w:val="00CC578C"/>
  </w:style>
  <w:style w:type="character" w:styleId="Appeldenotedefin">
    <w:name w:val="endnote reference"/>
    <w:rsid w:val="00CC578C"/>
    <w:rPr>
      <w:vertAlign w:val="superscript"/>
    </w:rPr>
  </w:style>
  <w:style w:type="character" w:styleId="Appelnotedebasdep">
    <w:name w:val="footnote reference"/>
    <w:rsid w:val="00CC578C"/>
    <w:rPr>
      <w:vertAlign w:val="superscript"/>
    </w:rPr>
  </w:style>
  <w:style w:type="paragraph" w:customStyle="1" w:styleId="Titre20">
    <w:name w:val="Titre2"/>
    <w:basedOn w:val="Normal"/>
    <w:next w:val="Corpsdetexte"/>
    <w:rsid w:val="00CC578C"/>
    <w:pPr>
      <w:keepNext/>
      <w:spacing w:before="240" w:after="120"/>
    </w:pPr>
    <w:rPr>
      <w:rFonts w:ascii="Arial" w:eastAsia="Microsoft YaHei" w:hAnsi="Arial" w:cs="Mangal"/>
      <w:sz w:val="28"/>
      <w:szCs w:val="28"/>
    </w:rPr>
  </w:style>
  <w:style w:type="paragraph" w:styleId="Corpsdetexte">
    <w:name w:val="Body Text"/>
    <w:basedOn w:val="Normal"/>
    <w:rsid w:val="00CC578C"/>
    <w:pPr>
      <w:tabs>
        <w:tab w:val="left" w:pos="426"/>
      </w:tabs>
      <w:spacing w:before="60"/>
      <w:jc w:val="both"/>
    </w:pPr>
    <w:rPr>
      <w:rFonts w:ascii="Arial" w:hAnsi="Arial" w:cs="Arial"/>
      <w:b/>
      <w:sz w:val="24"/>
    </w:rPr>
  </w:style>
  <w:style w:type="paragraph" w:styleId="Liste">
    <w:name w:val="List"/>
    <w:basedOn w:val="Corpsdetexte"/>
    <w:rsid w:val="00CC578C"/>
    <w:rPr>
      <w:rFonts w:cs="Mangal"/>
    </w:rPr>
  </w:style>
  <w:style w:type="paragraph" w:styleId="Lgende">
    <w:name w:val="caption"/>
    <w:basedOn w:val="Normal"/>
    <w:next w:val="Normal"/>
    <w:qFormat/>
    <w:rsid w:val="00CC578C"/>
    <w:pPr>
      <w:tabs>
        <w:tab w:val="left" w:pos="426"/>
        <w:tab w:val="left" w:pos="851"/>
      </w:tabs>
      <w:jc w:val="both"/>
    </w:pPr>
    <w:rPr>
      <w:rFonts w:ascii="Arial" w:hAnsi="Arial" w:cs="Arial"/>
      <w:b/>
    </w:rPr>
  </w:style>
  <w:style w:type="paragraph" w:customStyle="1" w:styleId="Index">
    <w:name w:val="Index"/>
    <w:basedOn w:val="Normal"/>
    <w:rsid w:val="00CC578C"/>
    <w:pPr>
      <w:suppressLineNumbers/>
    </w:pPr>
    <w:rPr>
      <w:rFonts w:cs="Mangal"/>
    </w:rPr>
  </w:style>
  <w:style w:type="paragraph" w:customStyle="1" w:styleId="Titre10">
    <w:name w:val="Titre1"/>
    <w:basedOn w:val="Normal"/>
    <w:next w:val="Corpsdetexte"/>
    <w:rsid w:val="00CC578C"/>
    <w:pPr>
      <w:keepNext/>
      <w:spacing w:before="240" w:after="120"/>
    </w:pPr>
    <w:rPr>
      <w:rFonts w:ascii="Arial" w:eastAsia="Microsoft YaHei" w:hAnsi="Arial" w:cs="Mangal"/>
      <w:sz w:val="28"/>
      <w:szCs w:val="28"/>
    </w:rPr>
  </w:style>
  <w:style w:type="paragraph" w:styleId="En-tte">
    <w:name w:val="header"/>
    <w:basedOn w:val="Normal"/>
    <w:link w:val="En-tteCar"/>
    <w:rsid w:val="00CC578C"/>
    <w:pPr>
      <w:tabs>
        <w:tab w:val="center" w:pos="4536"/>
        <w:tab w:val="right" w:pos="9072"/>
      </w:tabs>
    </w:pPr>
  </w:style>
  <w:style w:type="paragraph" w:styleId="Pieddepage">
    <w:name w:val="footer"/>
    <w:basedOn w:val="Normal"/>
    <w:link w:val="PieddepageCar"/>
    <w:rsid w:val="00CC578C"/>
    <w:pPr>
      <w:tabs>
        <w:tab w:val="center" w:pos="4536"/>
        <w:tab w:val="right" w:pos="9072"/>
      </w:tabs>
    </w:pPr>
  </w:style>
  <w:style w:type="paragraph" w:styleId="Notedebasdepage">
    <w:name w:val="footnote text"/>
    <w:basedOn w:val="Normal"/>
    <w:rsid w:val="00CC578C"/>
  </w:style>
  <w:style w:type="paragraph" w:customStyle="1" w:styleId="ftiret">
    <w:name w:val="f_tiret"/>
    <w:basedOn w:val="Normal"/>
    <w:rsid w:val="00CC578C"/>
    <w:pPr>
      <w:tabs>
        <w:tab w:val="left" w:pos="426"/>
      </w:tabs>
      <w:spacing w:before="60"/>
      <w:ind w:left="142" w:hanging="142"/>
      <w:jc w:val="both"/>
    </w:pPr>
  </w:style>
  <w:style w:type="paragraph" w:customStyle="1" w:styleId="fcasegauche">
    <w:name w:val="f_case_gauche"/>
    <w:basedOn w:val="Normal"/>
    <w:rsid w:val="00CC578C"/>
    <w:pPr>
      <w:spacing w:after="60"/>
      <w:ind w:left="284" w:hanging="284"/>
      <w:jc w:val="both"/>
    </w:pPr>
  </w:style>
  <w:style w:type="paragraph" w:customStyle="1" w:styleId="fcase1ertab">
    <w:name w:val="f_case_1ertab"/>
    <w:basedOn w:val="Normal"/>
    <w:rsid w:val="00CC578C"/>
    <w:pPr>
      <w:tabs>
        <w:tab w:val="left" w:pos="426"/>
      </w:tabs>
      <w:ind w:left="709" w:hanging="709"/>
      <w:jc w:val="both"/>
    </w:pPr>
  </w:style>
  <w:style w:type="paragraph" w:customStyle="1" w:styleId="fcase2metab">
    <w:name w:val="f_case_2èmetab"/>
    <w:basedOn w:val="Normal"/>
    <w:rsid w:val="00CC578C"/>
    <w:pPr>
      <w:tabs>
        <w:tab w:val="left" w:pos="426"/>
        <w:tab w:val="left" w:pos="851"/>
      </w:tabs>
      <w:ind w:left="1134" w:hanging="1134"/>
      <w:jc w:val="both"/>
    </w:pPr>
  </w:style>
  <w:style w:type="paragraph" w:customStyle="1" w:styleId="Commentaire1">
    <w:name w:val="Commentaire1"/>
    <w:basedOn w:val="Normal"/>
    <w:rsid w:val="00CC578C"/>
  </w:style>
  <w:style w:type="paragraph" w:customStyle="1" w:styleId="Corpsdetexte21">
    <w:name w:val="Corps de texte 21"/>
    <w:basedOn w:val="Normal"/>
    <w:rsid w:val="00CC578C"/>
    <w:pPr>
      <w:tabs>
        <w:tab w:val="left" w:pos="6237"/>
      </w:tabs>
      <w:spacing w:before="120"/>
    </w:pPr>
    <w:rPr>
      <w:rFonts w:ascii="Arial" w:hAnsi="Arial" w:cs="Arial"/>
      <w:i/>
      <w:sz w:val="24"/>
    </w:rPr>
  </w:style>
  <w:style w:type="paragraph" w:customStyle="1" w:styleId="Corpsdetexte31">
    <w:name w:val="Corps de texte 31"/>
    <w:basedOn w:val="Normal"/>
    <w:rsid w:val="00CC578C"/>
    <w:rPr>
      <w:rFonts w:ascii="Arial" w:hAnsi="Arial" w:cs="Arial"/>
      <w:bCs/>
      <w:i/>
      <w:iCs/>
      <w:sz w:val="16"/>
    </w:rPr>
  </w:style>
  <w:style w:type="paragraph" w:styleId="Retraitcorpsdetexte">
    <w:name w:val="Body Text Indent"/>
    <w:basedOn w:val="Normal"/>
    <w:rsid w:val="00CC578C"/>
    <w:pPr>
      <w:ind w:left="567"/>
    </w:pPr>
    <w:rPr>
      <w:rFonts w:ascii="Arial" w:hAnsi="Arial" w:cs="Arial"/>
      <w:bCs/>
      <w:i/>
      <w:iCs/>
      <w:sz w:val="16"/>
    </w:rPr>
  </w:style>
  <w:style w:type="paragraph" w:styleId="NormalWeb">
    <w:name w:val="Normal (Web)"/>
    <w:basedOn w:val="Normal"/>
    <w:rsid w:val="00CC578C"/>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C578C"/>
    <w:pPr>
      <w:ind w:left="2268"/>
    </w:pPr>
    <w:rPr>
      <w:rFonts w:ascii="Arial" w:hAnsi="Arial" w:cs="Arial"/>
      <w:i/>
      <w:iCs/>
      <w:sz w:val="16"/>
      <w:szCs w:val="16"/>
    </w:rPr>
  </w:style>
  <w:style w:type="paragraph" w:styleId="Textedebulles">
    <w:name w:val="Balloon Text"/>
    <w:basedOn w:val="Normal"/>
    <w:rsid w:val="00CC578C"/>
    <w:rPr>
      <w:rFonts w:ascii="Tahoma" w:hAnsi="Tahoma" w:cs="Tahoma"/>
      <w:sz w:val="16"/>
      <w:szCs w:val="16"/>
    </w:rPr>
  </w:style>
  <w:style w:type="paragraph" w:styleId="Objetducommentaire">
    <w:name w:val="annotation subject"/>
    <w:basedOn w:val="Commentaire1"/>
    <w:next w:val="Commentaire1"/>
    <w:rsid w:val="00CC578C"/>
    <w:rPr>
      <w:b/>
      <w:bCs/>
    </w:rPr>
  </w:style>
  <w:style w:type="paragraph" w:customStyle="1" w:styleId="Contenudetableau">
    <w:name w:val="Contenu de tableau"/>
    <w:basedOn w:val="Normal"/>
    <w:rsid w:val="00CC578C"/>
    <w:pPr>
      <w:suppressLineNumbers/>
    </w:pPr>
  </w:style>
  <w:style w:type="paragraph" w:customStyle="1" w:styleId="Titredetableau">
    <w:name w:val="Titre de tableau"/>
    <w:basedOn w:val="Contenudetableau"/>
    <w:rsid w:val="00CC578C"/>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CORPSTEXTE">
    <w:name w:val="CORPS TEXTE"/>
    <w:basedOn w:val="Normal"/>
    <w:rsid w:val="00A2106F"/>
    <w:pPr>
      <w:suppressAutoHyphens w:val="0"/>
      <w:ind w:left="1134"/>
      <w:jc w:val="both"/>
    </w:pPr>
    <w:rPr>
      <w:rFonts w:ascii="Times New Roman" w:hAnsi="Times New Roman" w:cs="Times New Roman"/>
      <w:sz w:val="24"/>
      <w:lang w:eastAsia="fr-FR"/>
    </w:rPr>
  </w:style>
  <w:style w:type="table" w:styleId="Grilledutableau">
    <w:name w:val="Table Grid"/>
    <w:basedOn w:val="TableauNormal"/>
    <w:uiPriority w:val="59"/>
    <w:rsid w:val="001028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uiPriority w:val="9"/>
    <w:rsid w:val="0010284B"/>
    <w:rPr>
      <w:rFonts w:ascii="Arial" w:hAnsi="Arial" w:cs="Arial"/>
      <w:b/>
      <w:lang w:eastAsia="zh-CN"/>
    </w:rPr>
  </w:style>
  <w:style w:type="character" w:customStyle="1" w:styleId="En-tteCar">
    <w:name w:val="En-tête Car"/>
    <w:basedOn w:val="Policepardfaut"/>
    <w:link w:val="En-tte"/>
    <w:rsid w:val="004C7683"/>
    <w:rPr>
      <w:rFonts w:ascii="Univers" w:hAnsi="Univers" w:cs="Univers"/>
      <w:lang w:eastAsia="zh-CN"/>
    </w:rPr>
  </w:style>
  <w:style w:type="paragraph" w:styleId="Paragraphedeliste">
    <w:name w:val="List Paragraph"/>
    <w:basedOn w:val="Normal"/>
    <w:uiPriority w:val="34"/>
    <w:qFormat/>
    <w:rsid w:val="0007466F"/>
    <w:pPr>
      <w:ind w:left="720"/>
      <w:contextualSpacing/>
    </w:pPr>
  </w:style>
  <w:style w:type="paragraph" w:customStyle="1" w:styleId="CharCarCarCar">
    <w:name w:val="Char Car Car Car"/>
    <w:basedOn w:val="Normal"/>
    <w:rsid w:val="007E258F"/>
    <w:pPr>
      <w:suppressAutoHyphens w:val="0"/>
      <w:spacing w:after="160" w:line="240" w:lineRule="exact"/>
    </w:pPr>
    <w:rPr>
      <w:rFonts w:ascii="Verdana" w:hAnsi="Verdana" w:cs="Verdana"/>
      <w:lang w:val="en-US" w:eastAsia="en-US"/>
    </w:rPr>
  </w:style>
  <w:style w:type="paragraph" w:customStyle="1" w:styleId="CharCarCarCar0">
    <w:name w:val="Char Car Car Car"/>
    <w:basedOn w:val="Normal"/>
    <w:rsid w:val="00A92AAF"/>
    <w:pPr>
      <w:suppressAutoHyphens w:val="0"/>
      <w:spacing w:after="160" w:line="240" w:lineRule="exact"/>
    </w:pPr>
    <w:rPr>
      <w:rFonts w:ascii="Verdana" w:hAnsi="Verdana" w:cs="Verdana"/>
      <w:lang w:val="en-US" w:eastAsia="en-US"/>
    </w:rPr>
  </w:style>
  <w:style w:type="paragraph" w:customStyle="1" w:styleId="CharCarCarCar1">
    <w:name w:val="Char Car Car Car"/>
    <w:basedOn w:val="Normal"/>
    <w:rsid w:val="0010702C"/>
    <w:pPr>
      <w:suppressAutoHyphens w:val="0"/>
      <w:spacing w:after="160" w:line="240" w:lineRule="exact"/>
    </w:pPr>
    <w:rPr>
      <w:rFonts w:ascii="Verdana" w:hAnsi="Verdana" w:cs="Verdana"/>
      <w:lang w:val="en-US" w:eastAsia="en-US"/>
    </w:rPr>
  </w:style>
  <w:style w:type="paragraph" w:customStyle="1" w:styleId="Default">
    <w:name w:val="Default"/>
    <w:rsid w:val="00161BD9"/>
    <w:pPr>
      <w:autoSpaceDE w:val="0"/>
      <w:autoSpaceDN w:val="0"/>
      <w:adjustRightInd w:val="0"/>
    </w:pPr>
    <w:rPr>
      <w:rFonts w:ascii="Arial" w:hAnsi="Arial" w:cs="Arial"/>
      <w:color w:val="000000"/>
      <w:sz w:val="24"/>
      <w:szCs w:val="24"/>
    </w:rPr>
  </w:style>
  <w:style w:type="paragraph" w:customStyle="1" w:styleId="TableParagraph">
    <w:name w:val="Table Paragraph"/>
    <w:basedOn w:val="Normal"/>
    <w:uiPriority w:val="1"/>
    <w:qFormat/>
    <w:rsid w:val="00F33550"/>
    <w:pPr>
      <w:widowControl w:val="0"/>
      <w:suppressAutoHyphens w:val="0"/>
      <w:autoSpaceDE w:val="0"/>
      <w:autoSpaceDN w:val="0"/>
    </w:pPr>
    <w:rPr>
      <w:rFonts w:ascii="Arial" w:eastAsia="Arial" w:hAnsi="Arial" w:cs="Arial"/>
      <w:sz w:val="22"/>
      <w:szCs w:val="22"/>
      <w:lang w:eastAsia="en-US"/>
    </w:rPr>
  </w:style>
  <w:style w:type="character" w:customStyle="1" w:styleId="PieddepageCar">
    <w:name w:val="Pied de page Car"/>
    <w:link w:val="Pieddepage"/>
    <w:rsid w:val="00245DB9"/>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042157">
      <w:bodyDiv w:val="1"/>
      <w:marLeft w:val="0"/>
      <w:marRight w:val="0"/>
      <w:marTop w:val="0"/>
      <w:marBottom w:val="0"/>
      <w:divBdr>
        <w:top w:val="none" w:sz="0" w:space="0" w:color="auto"/>
        <w:left w:val="none" w:sz="0" w:space="0" w:color="auto"/>
        <w:bottom w:val="none" w:sz="0" w:space="0" w:color="auto"/>
        <w:right w:val="none" w:sz="0" w:space="0" w:color="auto"/>
      </w:divBdr>
    </w:div>
    <w:div w:id="438793247">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06022993">
      <w:bodyDiv w:val="1"/>
      <w:marLeft w:val="0"/>
      <w:marRight w:val="0"/>
      <w:marTop w:val="0"/>
      <w:marBottom w:val="0"/>
      <w:divBdr>
        <w:top w:val="none" w:sz="0" w:space="0" w:color="auto"/>
        <w:left w:val="none" w:sz="0" w:space="0" w:color="auto"/>
        <w:bottom w:val="none" w:sz="0" w:space="0" w:color="auto"/>
        <w:right w:val="none" w:sz="0" w:space="0" w:color="auto"/>
      </w:divBdr>
    </w:div>
    <w:div w:id="517504570">
      <w:bodyDiv w:val="1"/>
      <w:marLeft w:val="0"/>
      <w:marRight w:val="0"/>
      <w:marTop w:val="0"/>
      <w:marBottom w:val="0"/>
      <w:divBdr>
        <w:top w:val="none" w:sz="0" w:space="0" w:color="auto"/>
        <w:left w:val="none" w:sz="0" w:space="0" w:color="auto"/>
        <w:bottom w:val="none" w:sz="0" w:space="0" w:color="auto"/>
        <w:right w:val="none" w:sz="0" w:space="0" w:color="auto"/>
      </w:divBdr>
    </w:div>
    <w:div w:id="1109814521">
      <w:bodyDiv w:val="1"/>
      <w:marLeft w:val="0"/>
      <w:marRight w:val="0"/>
      <w:marTop w:val="0"/>
      <w:marBottom w:val="0"/>
      <w:divBdr>
        <w:top w:val="none" w:sz="0" w:space="0" w:color="auto"/>
        <w:left w:val="none" w:sz="0" w:space="0" w:color="auto"/>
        <w:bottom w:val="none" w:sz="0" w:space="0" w:color="auto"/>
        <w:right w:val="none" w:sz="0" w:space="0" w:color="auto"/>
      </w:divBdr>
    </w:div>
    <w:div w:id="1130855011">
      <w:bodyDiv w:val="1"/>
      <w:marLeft w:val="0"/>
      <w:marRight w:val="0"/>
      <w:marTop w:val="0"/>
      <w:marBottom w:val="0"/>
      <w:divBdr>
        <w:top w:val="none" w:sz="0" w:space="0" w:color="auto"/>
        <w:left w:val="none" w:sz="0" w:space="0" w:color="auto"/>
        <w:bottom w:val="none" w:sz="0" w:space="0" w:color="auto"/>
        <w:right w:val="none" w:sz="0" w:space="0" w:color="auto"/>
      </w:divBdr>
    </w:div>
    <w:div w:id="1330214962">
      <w:bodyDiv w:val="1"/>
      <w:marLeft w:val="0"/>
      <w:marRight w:val="0"/>
      <w:marTop w:val="0"/>
      <w:marBottom w:val="0"/>
      <w:divBdr>
        <w:top w:val="none" w:sz="0" w:space="0" w:color="auto"/>
        <w:left w:val="none" w:sz="0" w:space="0" w:color="auto"/>
        <w:bottom w:val="none" w:sz="0" w:space="0" w:color="auto"/>
        <w:right w:val="none" w:sz="0" w:space="0" w:color="auto"/>
      </w:divBdr>
    </w:div>
    <w:div w:id="1410038100">
      <w:bodyDiv w:val="1"/>
      <w:marLeft w:val="0"/>
      <w:marRight w:val="0"/>
      <w:marTop w:val="0"/>
      <w:marBottom w:val="0"/>
      <w:divBdr>
        <w:top w:val="none" w:sz="0" w:space="0" w:color="auto"/>
        <w:left w:val="none" w:sz="0" w:space="0" w:color="auto"/>
        <w:bottom w:val="none" w:sz="0" w:space="0" w:color="auto"/>
        <w:right w:val="none" w:sz="0" w:space="0" w:color="auto"/>
      </w:divBdr>
    </w:div>
    <w:div w:id="1456217045">
      <w:bodyDiv w:val="1"/>
      <w:marLeft w:val="0"/>
      <w:marRight w:val="0"/>
      <w:marTop w:val="0"/>
      <w:marBottom w:val="0"/>
      <w:divBdr>
        <w:top w:val="none" w:sz="0" w:space="0" w:color="auto"/>
        <w:left w:val="none" w:sz="0" w:space="0" w:color="auto"/>
        <w:bottom w:val="none" w:sz="0" w:space="0" w:color="auto"/>
        <w:right w:val="none" w:sz="0" w:space="0" w:color="auto"/>
      </w:divBdr>
    </w:div>
    <w:div w:id="1595045574">
      <w:bodyDiv w:val="1"/>
      <w:marLeft w:val="0"/>
      <w:marRight w:val="0"/>
      <w:marTop w:val="0"/>
      <w:marBottom w:val="0"/>
      <w:divBdr>
        <w:top w:val="none" w:sz="0" w:space="0" w:color="auto"/>
        <w:left w:val="none" w:sz="0" w:space="0" w:color="auto"/>
        <w:bottom w:val="none" w:sz="0" w:space="0" w:color="auto"/>
        <w:right w:val="none" w:sz="0" w:space="0" w:color="auto"/>
      </w:divBdr>
    </w:div>
    <w:div w:id="1628117814">
      <w:bodyDiv w:val="1"/>
      <w:marLeft w:val="0"/>
      <w:marRight w:val="0"/>
      <w:marTop w:val="0"/>
      <w:marBottom w:val="0"/>
      <w:divBdr>
        <w:top w:val="none" w:sz="0" w:space="0" w:color="auto"/>
        <w:left w:val="none" w:sz="0" w:space="0" w:color="auto"/>
        <w:bottom w:val="none" w:sz="0" w:space="0" w:color="auto"/>
        <w:right w:val="none" w:sz="0" w:space="0" w:color="auto"/>
      </w:divBdr>
    </w:div>
    <w:div w:id="179544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1EF895-F186-4983-93B3-049064D16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6</Pages>
  <Words>1730</Words>
  <Characters>9518</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temp</dc:creator>
  <cp:lastModifiedBy>PESSIN Alexandre</cp:lastModifiedBy>
  <cp:revision>73</cp:revision>
  <cp:lastPrinted>2016-05-12T09:55:00Z</cp:lastPrinted>
  <dcterms:created xsi:type="dcterms:W3CDTF">2018-08-09T12:57:00Z</dcterms:created>
  <dcterms:modified xsi:type="dcterms:W3CDTF">2025-02-19T13:30:00Z</dcterms:modified>
</cp:coreProperties>
</file>