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16D6CE0B" w14:textId="77777777"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14:paraId="7EFAAF5A" w14:textId="77777777">
        <w:trPr>
          <w:trHeight w:val="1132"/>
        </w:trPr>
        <w:tc>
          <w:tcPr>
            <w:tcW w:w="10434" w:type="dxa"/>
            <w:shd w:val="clear" w:color="auto" w:fill="auto"/>
          </w:tcPr>
          <w:p w14:paraId="476E64F3" w14:textId="0AA91238" w:rsidR="00FE48C9" w:rsidRDefault="00D3325F" w:rsidP="00844DAA">
            <w:pPr>
              <w:pStyle w:val="Pieddepage"/>
              <w:tabs>
                <w:tab w:val="clear" w:pos="4536"/>
                <w:tab w:val="clear" w:pos="9072"/>
                <w:tab w:val="left" w:pos="851"/>
              </w:tabs>
              <w:jc w:val="center"/>
              <w:rPr>
                <w:rFonts w:ascii="Arial" w:hAnsi="Arial" w:cs="Arial"/>
                <w:b/>
                <w:sz w:val="18"/>
                <w:szCs w:val="18"/>
              </w:rPr>
            </w:pPr>
            <w:r>
              <w:rPr>
                <w:noProof/>
              </w:rPr>
              <w:drawing>
                <wp:inline distT="0" distB="0" distL="0" distR="0" wp14:anchorId="56DEF74B" wp14:editId="42C1DC80">
                  <wp:extent cx="981889" cy="1436914"/>
                  <wp:effectExtent l="0" t="0" r="889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af loiret.jfif"/>
                          <pic:cNvPicPr/>
                        </pic:nvPicPr>
                        <pic:blipFill>
                          <a:blip r:embed="rId8" cstate="print">
                            <a:extLst>
                              <a:ext uri="{28A0092B-C50C-407E-A947-70E740481C1C}">
                                <a14:useLocalDpi xmlns:a14="http://schemas.microsoft.com/office/drawing/2010/main" val="0"/>
                              </a:ext>
                            </a:extLst>
                          </a:blip>
                          <a:stretch>
                            <a:fillRect/>
                          </a:stretch>
                        </pic:blipFill>
                        <pic:spPr>
                          <a:xfrm>
                            <a:off x="0" y="0"/>
                            <a:ext cx="1013085" cy="1482567"/>
                          </a:xfrm>
                          <a:prstGeom prst="rect">
                            <a:avLst/>
                          </a:prstGeom>
                        </pic:spPr>
                      </pic:pic>
                    </a:graphicData>
                  </a:graphic>
                </wp:inline>
              </w:drawing>
            </w:r>
          </w:p>
          <w:p w14:paraId="7B36C399" w14:textId="6ECB80FA" w:rsidR="009B1CD0" w:rsidRPr="00D3325F" w:rsidRDefault="00D3325F" w:rsidP="00D3325F">
            <w:pPr>
              <w:pStyle w:val="Pieddepage"/>
              <w:tabs>
                <w:tab w:val="clear" w:pos="4536"/>
                <w:tab w:val="clear" w:pos="9072"/>
              </w:tabs>
              <w:jc w:val="center"/>
              <w:rPr>
                <w:rFonts w:ascii="Arial" w:hAnsi="Arial" w:cs="Arial"/>
                <w:b/>
                <w:sz w:val="16"/>
                <w:szCs w:val="16"/>
              </w:rPr>
            </w:pPr>
            <w:r>
              <w:rPr>
                <w:rFonts w:ascii="Arial" w:hAnsi="Arial" w:cs="Arial"/>
                <w:b/>
                <w:sz w:val="16"/>
                <w:szCs w:val="16"/>
              </w:rPr>
              <w:t>CAISSE D’ALLOCATIONS FAMILIALES DU LOIRET</w:t>
            </w:r>
          </w:p>
        </w:tc>
      </w:tr>
    </w:tbl>
    <w:p w14:paraId="722609C0" w14:textId="77777777" w:rsidR="009B1CD0" w:rsidRDefault="009B1CD0" w:rsidP="00844DAA">
      <w:pPr>
        <w:tabs>
          <w:tab w:val="left" w:pos="851"/>
        </w:tabs>
        <w:sectPr w:rsidR="009B1CD0">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14:paraId="739A914E" w14:textId="77777777">
        <w:tc>
          <w:tcPr>
            <w:tcW w:w="9002" w:type="dxa"/>
            <w:shd w:val="clear" w:color="auto" w:fill="66CCFF"/>
          </w:tcPr>
          <w:p w14:paraId="385106E8" w14:textId="77777777" w:rsidR="009B1CD0" w:rsidRDefault="009B1CD0" w:rsidP="00D3325F">
            <w:pPr>
              <w:spacing w:before="120" w:after="120"/>
              <w:ind w:left="1343"/>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930A5C">
              <w:rPr>
                <w:rFonts w:ascii="Arial" w:hAnsi="Arial" w:cs="Arial"/>
                <w:sz w:val="24"/>
                <w:szCs w:val="24"/>
              </w:rPr>
              <w:t>PUBLICS</w:t>
            </w:r>
          </w:p>
          <w:p w14:paraId="1782CB60" w14:textId="77777777" w:rsidR="009B1CD0" w:rsidRDefault="009B1CD0" w:rsidP="00D3325F">
            <w:pPr>
              <w:spacing w:before="120" w:after="120"/>
              <w:ind w:left="1485"/>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14:paraId="0FC0D43B" w14:textId="77777777" w:rsidR="009B1CD0" w:rsidRDefault="00E47798" w:rsidP="0083205E">
            <w:pPr>
              <w:pStyle w:val="Titre8"/>
              <w:tabs>
                <w:tab w:val="left" w:pos="851"/>
                <w:tab w:val="right" w:pos="9639"/>
              </w:tabs>
              <w:spacing w:before="120" w:after="120"/>
            </w:pPr>
            <w:r>
              <w:rPr>
                <w:caps/>
                <w:sz w:val="28"/>
                <w:szCs w:val="28"/>
              </w:rPr>
              <w:t>ATTRI1</w:t>
            </w:r>
          </w:p>
        </w:tc>
      </w:tr>
    </w:tbl>
    <w:p w14:paraId="0BC54E2E" w14:textId="77777777" w:rsidR="009B1CD0" w:rsidRDefault="009B1CD0" w:rsidP="006C4338">
      <w:pPr>
        <w:tabs>
          <w:tab w:val="left" w:pos="851"/>
        </w:tabs>
      </w:pPr>
    </w:p>
    <w:p w14:paraId="2B550378" w14:textId="77777777" w:rsidR="009B45B9" w:rsidRDefault="00CD46CC" w:rsidP="006C4338">
      <w:pPr>
        <w:pStyle w:val="Corpsdetexte31"/>
        <w:tabs>
          <w:tab w:val="left" w:pos="851"/>
        </w:tabs>
        <w:jc w:val="both"/>
        <w:rPr>
          <w:sz w:val="18"/>
          <w:szCs w:val="18"/>
        </w:rPr>
      </w:pPr>
      <w:r>
        <w:rPr>
          <w:sz w:val="18"/>
          <w:szCs w:val="18"/>
        </w:rPr>
        <w:t>Alors qu’un acte d’engagement était autrefois requis de l’opérateur économique soumissionnaire lors du dépôt de son offre, sa signature n’est plus aujourd’hui requise qu’au st</w:t>
      </w:r>
      <w:r w:rsidR="00FE48C9">
        <w:rPr>
          <w:sz w:val="18"/>
          <w:szCs w:val="18"/>
        </w:rPr>
        <w:t>ade de l’attribution du marché public.</w:t>
      </w:r>
    </w:p>
    <w:p w14:paraId="7772D461" w14:textId="77777777" w:rsidR="00FE48C9" w:rsidRDefault="00FE48C9" w:rsidP="006C4338">
      <w:pPr>
        <w:pStyle w:val="Corpsdetexte31"/>
        <w:tabs>
          <w:tab w:val="left" w:pos="851"/>
        </w:tabs>
        <w:jc w:val="both"/>
        <w:rPr>
          <w:sz w:val="18"/>
          <w:szCs w:val="18"/>
        </w:rPr>
      </w:pPr>
    </w:p>
    <w:p w14:paraId="0B4A7983" w14:textId="77777777" w:rsidR="009B45B9" w:rsidRDefault="009B1CD0" w:rsidP="006C4338">
      <w:pPr>
        <w:pStyle w:val="Corpsdetexte31"/>
        <w:tabs>
          <w:tab w:val="left" w:pos="851"/>
        </w:tabs>
        <w:jc w:val="both"/>
        <w:rPr>
          <w:sz w:val="18"/>
          <w:szCs w:val="18"/>
        </w:rPr>
      </w:pPr>
      <w:r>
        <w:rPr>
          <w:sz w:val="18"/>
          <w:szCs w:val="18"/>
        </w:rPr>
        <w:t xml:space="preserve">Le formulaire </w:t>
      </w:r>
      <w:r w:rsidR="00E47798">
        <w:rPr>
          <w:sz w:val="18"/>
          <w:szCs w:val="18"/>
        </w:rPr>
        <w:t xml:space="preserve">ATTRI1 </w:t>
      </w:r>
      <w:r>
        <w:rPr>
          <w:sz w:val="18"/>
          <w:szCs w:val="18"/>
        </w:rPr>
        <w:t xml:space="preserve">est un modèle d’acte d’engagement qui peut être utilisé par </w:t>
      </w:r>
      <w:r w:rsidR="0021797C">
        <w:rPr>
          <w:sz w:val="18"/>
          <w:szCs w:val="18"/>
        </w:rPr>
        <w:t>l’acheteur</w:t>
      </w:r>
      <w:r w:rsidR="0061068C">
        <w:rPr>
          <w:sz w:val="18"/>
          <w:szCs w:val="18"/>
        </w:rPr>
        <w:t>, s’il le souhaite,</w:t>
      </w:r>
      <w:r w:rsidR="001C40C0">
        <w:rPr>
          <w:sz w:val="18"/>
          <w:szCs w:val="18"/>
        </w:rPr>
        <w:t xml:space="preserve"> </w:t>
      </w:r>
      <w:r w:rsidR="00CD185D">
        <w:rPr>
          <w:sz w:val="18"/>
          <w:szCs w:val="18"/>
        </w:rPr>
        <w:t xml:space="preserve">pour conclure un marché </w:t>
      </w:r>
      <w:r w:rsidR="002E56C1">
        <w:rPr>
          <w:sz w:val="18"/>
          <w:szCs w:val="18"/>
        </w:rPr>
        <w:t>public</w:t>
      </w:r>
      <w:r w:rsidR="00CD185D">
        <w:rPr>
          <w:sz w:val="18"/>
          <w:szCs w:val="18"/>
        </w:rPr>
        <w:t xml:space="preserve"> avec le </w:t>
      </w:r>
      <w:r w:rsidR="00F92811">
        <w:rPr>
          <w:sz w:val="18"/>
          <w:szCs w:val="18"/>
        </w:rPr>
        <w:t>titulaire pressenti.</w:t>
      </w:r>
    </w:p>
    <w:p w14:paraId="43245C33" w14:textId="77777777" w:rsidR="00FE48C9" w:rsidRDefault="00FE48C9" w:rsidP="006C4338">
      <w:pPr>
        <w:pStyle w:val="Corpsdetexte31"/>
        <w:tabs>
          <w:tab w:val="left" w:pos="851"/>
        </w:tabs>
        <w:jc w:val="both"/>
        <w:rPr>
          <w:sz w:val="18"/>
          <w:szCs w:val="18"/>
        </w:rPr>
      </w:pPr>
    </w:p>
    <w:p w14:paraId="64F1E08D" w14:textId="77777777" w:rsidR="009B1CD0" w:rsidRDefault="009B1CD0" w:rsidP="006C4338">
      <w:pPr>
        <w:pStyle w:val="Corpsdetexte31"/>
        <w:tabs>
          <w:tab w:val="left" w:pos="851"/>
        </w:tabs>
        <w:jc w:val="both"/>
        <w:rPr>
          <w:sz w:val="18"/>
          <w:szCs w:val="18"/>
        </w:rPr>
      </w:pPr>
      <w:r>
        <w:rPr>
          <w:sz w:val="18"/>
          <w:szCs w:val="18"/>
        </w:rPr>
        <w:t xml:space="preserve">Il est conseillé aux acheteurs </w:t>
      </w:r>
      <w:r w:rsidR="0021797C">
        <w:rPr>
          <w:sz w:val="18"/>
          <w:szCs w:val="18"/>
        </w:rPr>
        <w:t xml:space="preserve">de renseigner les différentes rubriques de ce formulaire </w:t>
      </w:r>
      <w:r>
        <w:rPr>
          <w:sz w:val="18"/>
          <w:szCs w:val="18"/>
        </w:rPr>
        <w:t xml:space="preserve">avant </w:t>
      </w:r>
      <w:r w:rsidR="00CD185D">
        <w:rPr>
          <w:sz w:val="18"/>
          <w:szCs w:val="18"/>
        </w:rPr>
        <w:t>d</w:t>
      </w:r>
      <w:r w:rsidR="0021797C">
        <w:rPr>
          <w:sz w:val="18"/>
          <w:szCs w:val="18"/>
        </w:rPr>
        <w:t>e l</w:t>
      </w:r>
      <w:r w:rsidR="00CD185D">
        <w:rPr>
          <w:sz w:val="18"/>
          <w:szCs w:val="18"/>
        </w:rPr>
        <w:t>’adresser à l’attributaire</w:t>
      </w:r>
      <w:r>
        <w:rPr>
          <w:sz w:val="18"/>
          <w:szCs w:val="18"/>
        </w:rPr>
        <w:t>.</w:t>
      </w:r>
      <w:r w:rsidR="00CD185D">
        <w:rPr>
          <w:sz w:val="18"/>
          <w:szCs w:val="18"/>
        </w:rPr>
        <w:t xml:space="preserve"> Ce dernier </w:t>
      </w:r>
      <w:r w:rsidR="0021797C">
        <w:rPr>
          <w:sz w:val="18"/>
          <w:szCs w:val="18"/>
        </w:rPr>
        <w:t>retourne l’acte d’engagement signé, permettant à l’acheteur de le signer à son tour.</w:t>
      </w:r>
    </w:p>
    <w:p w14:paraId="2E405AC3" w14:textId="77777777" w:rsidR="00FE48C9" w:rsidRDefault="00FE48C9" w:rsidP="006C4338">
      <w:pPr>
        <w:pStyle w:val="Corpsdetexte31"/>
        <w:tabs>
          <w:tab w:val="left" w:pos="851"/>
        </w:tabs>
        <w:jc w:val="both"/>
        <w:rPr>
          <w:sz w:val="18"/>
          <w:szCs w:val="18"/>
        </w:rPr>
      </w:pPr>
    </w:p>
    <w:p w14:paraId="75E6C700" w14:textId="77777777" w:rsidR="009B1CD0" w:rsidRDefault="009B1CD0" w:rsidP="006F3DF9">
      <w:pPr>
        <w:pStyle w:val="Corpsdetexte31"/>
        <w:tabs>
          <w:tab w:val="left" w:pos="851"/>
        </w:tabs>
        <w:jc w:val="both"/>
        <w:rPr>
          <w:sz w:val="18"/>
          <w:szCs w:val="18"/>
        </w:rPr>
      </w:pPr>
      <w:r>
        <w:rPr>
          <w:sz w:val="18"/>
          <w:szCs w:val="18"/>
        </w:rPr>
        <w:t xml:space="preserve">En cas d’allotissement, </w:t>
      </w:r>
      <w:r w:rsidR="00CD185D">
        <w:rPr>
          <w:sz w:val="18"/>
          <w:szCs w:val="18"/>
        </w:rPr>
        <w:t xml:space="preserve">un formulaire </w:t>
      </w:r>
      <w:r w:rsidR="00E47798">
        <w:rPr>
          <w:sz w:val="18"/>
          <w:szCs w:val="18"/>
        </w:rPr>
        <w:t xml:space="preserve">ATTRI1 </w:t>
      </w:r>
      <w:r w:rsidR="00CD185D">
        <w:rPr>
          <w:sz w:val="18"/>
          <w:szCs w:val="18"/>
        </w:rPr>
        <w:t xml:space="preserve">peut être établi pour chaque </w:t>
      </w:r>
      <w:r>
        <w:rPr>
          <w:sz w:val="18"/>
          <w:szCs w:val="18"/>
        </w:rPr>
        <w:t>lot.</w:t>
      </w:r>
      <w:r w:rsidR="00CD185D">
        <w:rPr>
          <w:sz w:val="18"/>
          <w:szCs w:val="18"/>
        </w:rPr>
        <w:t xml:space="preserve"> Lorsqu’un même opérateur économique se voit attribuer plusieurs lots, un seul </w:t>
      </w:r>
      <w:r w:rsidR="00E47798">
        <w:rPr>
          <w:sz w:val="18"/>
          <w:szCs w:val="18"/>
        </w:rPr>
        <w:t xml:space="preserve">ATTRI1 </w:t>
      </w:r>
      <w:r w:rsidR="00CD185D">
        <w:rPr>
          <w:sz w:val="18"/>
          <w:szCs w:val="18"/>
        </w:rPr>
        <w:t>peut être complété.</w:t>
      </w:r>
      <w:r w:rsidR="0021797C">
        <w:rPr>
          <w:sz w:val="18"/>
          <w:szCs w:val="18"/>
        </w:rPr>
        <w:t xml:space="preserve"> Si l’attributaire est retenu sur la base d’une offre variable portant sur plusieurs lots, </w:t>
      </w:r>
      <w:r w:rsidR="006F3DF9">
        <w:rPr>
          <w:sz w:val="18"/>
          <w:szCs w:val="18"/>
        </w:rPr>
        <w:t xml:space="preserve">soit </w:t>
      </w:r>
      <w:r w:rsidR="0021797C">
        <w:rPr>
          <w:sz w:val="18"/>
          <w:szCs w:val="18"/>
        </w:rPr>
        <w:t xml:space="preserve">un acte d’engagement est </w:t>
      </w:r>
      <w:r w:rsidR="006F3DF9">
        <w:rPr>
          <w:sz w:val="18"/>
          <w:szCs w:val="18"/>
        </w:rPr>
        <w:t>établi pour les seuls lots concernés, soit l’acte d’engagement unique mentionne expressément les lots retenus sur la base d’une offre variable</w:t>
      </w:r>
      <w:r w:rsidR="0021797C">
        <w:rPr>
          <w:sz w:val="18"/>
          <w:szCs w:val="18"/>
        </w:rPr>
        <w:t>.</w:t>
      </w:r>
    </w:p>
    <w:p w14:paraId="316D34E0" w14:textId="77777777" w:rsidR="00FE48C9" w:rsidRDefault="00FE48C9" w:rsidP="006F3DF9">
      <w:pPr>
        <w:pStyle w:val="Corpsdetexte31"/>
        <w:tabs>
          <w:tab w:val="left" w:pos="851"/>
        </w:tabs>
        <w:jc w:val="both"/>
        <w:rPr>
          <w:sz w:val="18"/>
          <w:szCs w:val="18"/>
        </w:rPr>
      </w:pPr>
    </w:p>
    <w:p w14:paraId="4592422D" w14:textId="77777777" w:rsidR="009B1CD0" w:rsidRDefault="009B1CD0" w:rsidP="005846FB">
      <w:pPr>
        <w:pStyle w:val="Corpsdetexte31"/>
        <w:tabs>
          <w:tab w:val="left" w:pos="851"/>
        </w:tabs>
        <w:jc w:val="both"/>
        <w:rPr>
          <w:sz w:val="18"/>
          <w:szCs w:val="18"/>
        </w:rPr>
      </w:pPr>
      <w:r>
        <w:rPr>
          <w:sz w:val="18"/>
          <w:szCs w:val="18"/>
        </w:rPr>
        <w:t xml:space="preserve">En cas de </w:t>
      </w:r>
      <w:r w:rsidR="00F92811">
        <w:rPr>
          <w:sz w:val="18"/>
          <w:szCs w:val="18"/>
        </w:rPr>
        <w:t>groupement d’entreprises</w:t>
      </w:r>
      <w:r>
        <w:rPr>
          <w:sz w:val="18"/>
          <w:szCs w:val="18"/>
        </w:rPr>
        <w:t xml:space="preserve">, un </w:t>
      </w:r>
      <w:r w:rsidR="00CD185D">
        <w:rPr>
          <w:sz w:val="18"/>
          <w:szCs w:val="18"/>
        </w:rPr>
        <w:t xml:space="preserve">acte d’engagement unique </w:t>
      </w:r>
      <w:r>
        <w:rPr>
          <w:sz w:val="18"/>
          <w:szCs w:val="18"/>
        </w:rPr>
        <w:t>est rempli pour le groupement d’entreprises.</w:t>
      </w:r>
    </w:p>
    <w:p w14:paraId="17019928" w14:textId="77777777" w:rsidR="00FE48C9" w:rsidRDefault="00FE48C9" w:rsidP="005846FB">
      <w:pPr>
        <w:pStyle w:val="Corpsdetexte31"/>
        <w:tabs>
          <w:tab w:val="left" w:pos="851"/>
        </w:tabs>
        <w:jc w:val="both"/>
        <w:rPr>
          <w:sz w:val="18"/>
          <w:szCs w:val="18"/>
        </w:rPr>
      </w:pPr>
    </w:p>
    <w:p w14:paraId="20623C65" w14:textId="132C9CF4" w:rsidR="004C5755" w:rsidRPr="001C7D87" w:rsidRDefault="004C5755" w:rsidP="004C5755">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0"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1"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2"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3"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4"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5"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17"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18"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19"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14:paraId="73B3B964" w14:textId="77777777" w:rsidR="00FE48C9" w:rsidRPr="00C630AD"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2AF1D9BE" w14:textId="77777777">
        <w:tc>
          <w:tcPr>
            <w:tcW w:w="10277" w:type="dxa"/>
            <w:shd w:val="clear" w:color="auto" w:fill="66CCFF"/>
          </w:tcPr>
          <w:p w14:paraId="50DC3534"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14:paraId="1B3B1D4D" w14:textId="77777777" w:rsidR="009B1CD0" w:rsidRDefault="009B1CD0" w:rsidP="006C4338">
      <w:pPr>
        <w:tabs>
          <w:tab w:val="left" w:pos="426"/>
          <w:tab w:val="left" w:pos="851"/>
        </w:tabs>
        <w:jc w:val="both"/>
      </w:pPr>
    </w:p>
    <w:p w14:paraId="45DFCD31" w14:textId="77777777" w:rsidR="009B1CD0" w:rsidRDefault="009B1CD0" w:rsidP="006C4338">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Objet</w:t>
      </w:r>
      <w:proofErr w:type="gramEnd"/>
      <w:r>
        <w:rPr>
          <w:rFonts w:ascii="Arial" w:hAnsi="Arial" w:cs="Arial"/>
        </w:rPr>
        <w:t xml:space="preserve"> </w:t>
      </w:r>
      <w:r w:rsidR="00CD185D">
        <w:rPr>
          <w:rFonts w:ascii="Arial" w:hAnsi="Arial" w:cs="Arial"/>
          <w:bCs/>
        </w:rPr>
        <w:t xml:space="preserve">du marché </w:t>
      </w:r>
      <w:r w:rsidR="00FE48C9">
        <w:rPr>
          <w:rFonts w:ascii="Arial" w:hAnsi="Arial" w:cs="Arial"/>
          <w:bCs/>
        </w:rPr>
        <w:t>public</w:t>
      </w:r>
    </w:p>
    <w:p w14:paraId="7B987E53" w14:textId="77777777" w:rsidR="009B1CD0" w:rsidRDefault="009B1CD0" w:rsidP="005846FB">
      <w:pPr>
        <w:tabs>
          <w:tab w:val="left" w:pos="426"/>
          <w:tab w:val="left" w:pos="851"/>
        </w:tabs>
        <w:jc w:val="both"/>
        <w:rPr>
          <w:rFonts w:ascii="Arial" w:hAnsi="Arial" w:cs="Arial"/>
        </w:rPr>
      </w:pPr>
    </w:p>
    <w:p w14:paraId="0B31F56B" w14:textId="77777777" w:rsidR="00CD5383" w:rsidRDefault="00CD5383" w:rsidP="00CD5383">
      <w:r>
        <w:t>Le marché a pour objet la location de longue durée de véhicules légers pour la Caisse d’allocations familiales du Loiret.</w:t>
      </w:r>
    </w:p>
    <w:p w14:paraId="4BD5EC84" w14:textId="77777777" w:rsidR="00CD5383" w:rsidRDefault="00CD5383" w:rsidP="00CD5383"/>
    <w:p w14:paraId="381FF32A" w14:textId="77777777" w:rsidR="009B1CD0" w:rsidRDefault="009B1CD0" w:rsidP="0083205E">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w:t>
      </w:r>
      <w:proofErr w:type="gramEnd"/>
      <w:r>
        <w:rPr>
          <w:rFonts w:ascii="Arial" w:hAnsi="Arial" w:cs="Arial"/>
        </w:rPr>
        <w:t xml:space="preserve"> acte d'engagement correspond :</w:t>
      </w:r>
    </w:p>
    <w:p w14:paraId="3CC05552" w14:textId="77777777" w:rsidR="009B1CD0" w:rsidRDefault="009B1CD0" w:rsidP="0083205E">
      <w:pPr>
        <w:tabs>
          <w:tab w:val="left" w:pos="851"/>
        </w:tabs>
        <w:rPr>
          <w:rFonts w:ascii="Arial" w:hAnsi="Arial" w:cs="Arial"/>
        </w:rPr>
      </w:pPr>
      <w:r>
        <w:rPr>
          <w:rFonts w:ascii="Arial" w:hAnsi="Arial" w:cs="Arial"/>
          <w:i/>
          <w:sz w:val="18"/>
          <w:szCs w:val="18"/>
        </w:rPr>
        <w:t>(Cocher les cases correspondantes.)</w:t>
      </w:r>
    </w:p>
    <w:p w14:paraId="3995F412" w14:textId="77777777" w:rsidR="009B1CD0" w:rsidRDefault="009B1CD0" w:rsidP="00934503">
      <w:pPr>
        <w:tabs>
          <w:tab w:val="left" w:pos="426"/>
          <w:tab w:val="left" w:pos="851"/>
        </w:tabs>
        <w:jc w:val="both"/>
        <w:rPr>
          <w:rFonts w:ascii="Arial" w:hAnsi="Arial" w:cs="Arial"/>
        </w:rPr>
      </w:pPr>
    </w:p>
    <w:p w14:paraId="48C122BE" w14:textId="77777777" w:rsidR="009B1CD0" w:rsidRDefault="007D7A65" w:rsidP="006B5057">
      <w:pPr>
        <w:numPr>
          <w:ilvl w:val="0"/>
          <w:numId w:val="5"/>
        </w:numPr>
        <w:tabs>
          <w:tab w:val="left" w:pos="426"/>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805C11">
        <w:fldChar w:fldCharType="separate"/>
      </w:r>
      <w:r>
        <w:fldChar w:fldCharType="end"/>
      </w:r>
      <w:r w:rsidR="009B1CD0">
        <w:tab/>
      </w:r>
      <w:proofErr w:type="gramStart"/>
      <w:r w:rsidR="009B1CD0">
        <w:t>à</w:t>
      </w:r>
      <w:proofErr w:type="gramEnd"/>
      <w:r w:rsidR="009B1CD0">
        <w:t xml:space="preserve"> l’ensemble du marché </w:t>
      </w:r>
      <w:r w:rsidR="00FE48C9">
        <w:t xml:space="preserve">public </w:t>
      </w:r>
      <w:r w:rsidR="009B1CD0">
        <w:rPr>
          <w:i/>
          <w:iCs/>
          <w:sz w:val="18"/>
          <w:szCs w:val="18"/>
        </w:rPr>
        <w:t>(en cas de non allotissement)</w:t>
      </w:r>
      <w:r w:rsidR="00B87564">
        <w:rPr>
          <w:i/>
          <w:iCs/>
          <w:sz w:val="18"/>
          <w:szCs w:val="18"/>
        </w:rPr>
        <w:t> </w:t>
      </w:r>
      <w:r w:rsidR="00B87564">
        <w:rPr>
          <w:iCs/>
        </w:rPr>
        <w:t>;</w:t>
      </w:r>
    </w:p>
    <w:p w14:paraId="345EA273" w14:textId="77777777" w:rsidR="009B1CD0" w:rsidRDefault="009B1CD0" w:rsidP="009B45B9">
      <w:pPr>
        <w:tabs>
          <w:tab w:val="left" w:pos="426"/>
          <w:tab w:val="left" w:pos="851"/>
        </w:tabs>
        <w:jc w:val="both"/>
        <w:rPr>
          <w:rFonts w:ascii="Arial" w:hAnsi="Arial" w:cs="Arial"/>
        </w:rPr>
      </w:pPr>
    </w:p>
    <w:p w14:paraId="2D8ADDEF" w14:textId="77777777" w:rsidR="00B87564" w:rsidRDefault="007D7A65" w:rsidP="009B45B9">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805C11">
        <w:fldChar w:fldCharType="separate"/>
      </w:r>
      <w:r>
        <w:fldChar w:fldCharType="end"/>
      </w:r>
      <w:r w:rsidR="009B1CD0">
        <w:rPr>
          <w:rFonts w:ascii="Arial" w:hAnsi="Arial" w:cs="Arial"/>
        </w:rPr>
        <w:tab/>
      </w:r>
      <w:proofErr w:type="gramStart"/>
      <w:r w:rsidR="00B87564">
        <w:rPr>
          <w:rFonts w:ascii="Arial" w:hAnsi="Arial" w:cs="Arial"/>
        </w:rPr>
        <w:t>au</w:t>
      </w:r>
      <w:proofErr w:type="gramEnd"/>
      <w:r w:rsidR="00B87564">
        <w:rPr>
          <w:rFonts w:ascii="Arial" w:hAnsi="Arial" w:cs="Arial"/>
        </w:rPr>
        <w:t xml:space="preserve"> lot n°……. </w:t>
      </w:r>
      <w:proofErr w:type="gramStart"/>
      <w:r w:rsidR="00B87564">
        <w:rPr>
          <w:rFonts w:ascii="Arial" w:hAnsi="Arial" w:cs="Arial"/>
        </w:rPr>
        <w:t>ou</w:t>
      </w:r>
      <w:proofErr w:type="gramEnd"/>
      <w:r w:rsidR="00B87564">
        <w:rPr>
          <w:rFonts w:ascii="Arial" w:hAnsi="Arial" w:cs="Arial"/>
        </w:rPr>
        <w:t xml:space="preserve"> aux lots n°…………… du marché </w:t>
      </w:r>
      <w:r w:rsidR="00FE48C9">
        <w:rPr>
          <w:rFonts w:ascii="Arial" w:hAnsi="Arial" w:cs="Arial"/>
        </w:rPr>
        <w:t xml:space="preserve">public </w:t>
      </w:r>
      <w:r w:rsidR="00B87564">
        <w:rPr>
          <w:rFonts w:ascii="Arial" w:hAnsi="Arial" w:cs="Arial"/>
          <w:i/>
          <w:iCs/>
          <w:sz w:val="18"/>
          <w:szCs w:val="18"/>
        </w:rPr>
        <w:t>(en cas d’allotissement)</w:t>
      </w:r>
      <w:r w:rsidR="00B87564">
        <w:rPr>
          <w:rFonts w:ascii="Arial" w:hAnsi="Arial" w:cs="Arial"/>
        </w:rPr>
        <w:t> ;</w:t>
      </w:r>
    </w:p>
    <w:p w14:paraId="4370F097" w14:textId="77777777" w:rsidR="009B1CD0" w:rsidRDefault="009B1CD0" w:rsidP="009B45B9">
      <w:pPr>
        <w:pStyle w:val="fcasegauche"/>
        <w:tabs>
          <w:tab w:val="left" w:pos="851"/>
        </w:tabs>
        <w:spacing w:after="0"/>
        <w:ind w:left="851" w:firstLine="0"/>
        <w:rPr>
          <w:rFonts w:ascii="Arial" w:hAnsi="Arial" w:cs="Arial"/>
        </w:rPr>
      </w:pPr>
      <w:r>
        <w:rPr>
          <w:rFonts w:ascii="Arial" w:hAnsi="Arial" w:cs="Arial"/>
          <w:i/>
          <w:iCs/>
          <w:sz w:val="18"/>
          <w:szCs w:val="18"/>
        </w:rPr>
        <w:t xml:space="preserve">(Indiquer l’intitulé du </w:t>
      </w:r>
      <w:r w:rsidR="00B87564">
        <w:rPr>
          <w:rFonts w:ascii="Arial" w:hAnsi="Arial" w:cs="Arial"/>
          <w:i/>
          <w:iCs/>
          <w:sz w:val="18"/>
          <w:szCs w:val="18"/>
        </w:rPr>
        <w:t xml:space="preserve">ou des </w:t>
      </w:r>
      <w:r>
        <w:rPr>
          <w:rFonts w:ascii="Arial" w:hAnsi="Arial" w:cs="Arial"/>
          <w:i/>
          <w:iCs/>
          <w:sz w:val="18"/>
          <w:szCs w:val="18"/>
        </w:rPr>
        <w:t>lot</w:t>
      </w:r>
      <w:r w:rsidR="00B87564">
        <w:rPr>
          <w:rFonts w:ascii="Arial" w:hAnsi="Arial" w:cs="Arial"/>
          <w:i/>
          <w:iCs/>
          <w:sz w:val="18"/>
          <w:szCs w:val="18"/>
        </w:rPr>
        <w:t>s</w:t>
      </w:r>
      <w:r>
        <w:rPr>
          <w:rFonts w:ascii="Arial" w:hAnsi="Arial" w:cs="Arial"/>
          <w:i/>
          <w:iCs/>
          <w:sz w:val="18"/>
          <w:szCs w:val="18"/>
        </w:rPr>
        <w:t xml:space="preserve"> tel qu’il figure dans l’avis d'appel à la concurrence</w:t>
      </w:r>
      <w:r>
        <w:rPr>
          <w:rFonts w:ascii="Arial" w:hAnsi="Arial" w:cs="Arial"/>
          <w:bCs/>
          <w:i/>
          <w:iCs/>
          <w:sz w:val="18"/>
          <w:szCs w:val="18"/>
        </w:rPr>
        <w:t xml:space="preserve"> ou </w:t>
      </w:r>
      <w:r w:rsidR="001C40C0">
        <w:rPr>
          <w:rFonts w:ascii="Arial" w:hAnsi="Arial" w:cs="Arial"/>
          <w:bCs/>
          <w:i/>
          <w:iCs/>
          <w:sz w:val="18"/>
          <w:szCs w:val="18"/>
        </w:rPr>
        <w:t>l’invitation à confirmer l’intérêt</w:t>
      </w:r>
      <w:r>
        <w:rPr>
          <w:rFonts w:ascii="Arial" w:hAnsi="Arial" w:cs="Arial"/>
          <w:bCs/>
          <w:i/>
          <w:iCs/>
          <w:sz w:val="18"/>
          <w:szCs w:val="18"/>
        </w:rPr>
        <w:t>.</w:t>
      </w:r>
      <w:r>
        <w:rPr>
          <w:rFonts w:ascii="Arial" w:hAnsi="Arial" w:cs="Arial"/>
          <w:i/>
          <w:iCs/>
          <w:sz w:val="18"/>
          <w:szCs w:val="18"/>
        </w:rPr>
        <w:t>)</w:t>
      </w:r>
    </w:p>
    <w:p w14:paraId="21F769D6" w14:textId="77777777" w:rsidR="009B1CD0" w:rsidRDefault="009B1CD0" w:rsidP="006C4338">
      <w:pPr>
        <w:pStyle w:val="fcasegauche"/>
        <w:tabs>
          <w:tab w:val="left" w:pos="851"/>
        </w:tabs>
        <w:spacing w:after="0"/>
        <w:ind w:left="0" w:firstLine="0"/>
        <w:rPr>
          <w:rFonts w:ascii="Arial" w:hAnsi="Arial" w:cs="Arial"/>
        </w:rPr>
      </w:pPr>
    </w:p>
    <w:p w14:paraId="46E2EE81" w14:textId="77777777" w:rsidR="009B1CD0" w:rsidRDefault="007D7A65"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rsidR="00805C11">
        <w:fldChar w:fldCharType="separate"/>
      </w:r>
      <w:r>
        <w:fldChar w:fldCharType="end"/>
      </w:r>
      <w:r w:rsidR="009B1CD0">
        <w:rPr>
          <w:rFonts w:ascii="Arial" w:hAnsi="Arial" w:cs="Arial"/>
        </w:rPr>
        <w:tab/>
      </w:r>
      <w:proofErr w:type="gramStart"/>
      <w:r w:rsidR="009B1CD0">
        <w:rPr>
          <w:rFonts w:ascii="Arial" w:hAnsi="Arial" w:cs="Arial"/>
        </w:rPr>
        <w:t>à</w:t>
      </w:r>
      <w:proofErr w:type="gramEnd"/>
      <w:r w:rsidR="009B1CD0">
        <w:rPr>
          <w:rFonts w:ascii="Arial" w:hAnsi="Arial" w:cs="Arial"/>
        </w:rPr>
        <w:t xml:space="preserve"> l’offre de base</w:t>
      </w:r>
      <w:r w:rsidR="004C5755">
        <w:rPr>
          <w:rFonts w:ascii="Arial" w:hAnsi="Arial" w:cs="Arial"/>
        </w:rPr>
        <w:t> ;</w:t>
      </w:r>
    </w:p>
    <w:p w14:paraId="0AE4A4A2" w14:textId="77777777" w:rsidR="009B1CD0" w:rsidRDefault="009B1CD0" w:rsidP="005846FB">
      <w:pPr>
        <w:pStyle w:val="fcasegauche"/>
        <w:tabs>
          <w:tab w:val="left" w:pos="851"/>
        </w:tabs>
        <w:spacing w:after="0"/>
        <w:rPr>
          <w:rFonts w:ascii="Arial" w:hAnsi="Arial" w:cs="Arial"/>
        </w:rPr>
      </w:pPr>
    </w:p>
    <w:p w14:paraId="008C7F32" w14:textId="77777777" w:rsidR="009B1CD0" w:rsidRDefault="007D7A65" w:rsidP="005846FB">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805C11">
        <w:fldChar w:fldCharType="separate"/>
      </w:r>
      <w:r>
        <w:fldChar w:fldCharType="end"/>
      </w:r>
      <w:r w:rsidR="009B1CD0">
        <w:rPr>
          <w:rFonts w:ascii="Arial" w:hAnsi="Arial" w:cs="Arial"/>
        </w:rPr>
        <w:tab/>
      </w:r>
      <w:proofErr w:type="gramStart"/>
      <w:r w:rsidR="009B1CD0">
        <w:rPr>
          <w:rFonts w:ascii="Arial" w:hAnsi="Arial" w:cs="Arial"/>
        </w:rPr>
        <w:t>à</w:t>
      </w:r>
      <w:proofErr w:type="gramEnd"/>
      <w:r w:rsidR="009B1CD0">
        <w:rPr>
          <w:rFonts w:ascii="Arial" w:hAnsi="Arial" w:cs="Arial"/>
        </w:rPr>
        <w:t xml:space="preserve"> la variante suivante : </w:t>
      </w:r>
    </w:p>
    <w:p w14:paraId="28F85850" w14:textId="77777777" w:rsidR="006B5057" w:rsidRDefault="006B5057" w:rsidP="005846FB">
      <w:pPr>
        <w:pStyle w:val="fcasegauche"/>
        <w:tabs>
          <w:tab w:val="left" w:pos="851"/>
        </w:tabs>
        <w:spacing w:after="0"/>
        <w:rPr>
          <w:rFonts w:ascii="Arial" w:hAnsi="Arial" w:cs="Arial"/>
        </w:rPr>
      </w:pPr>
    </w:p>
    <w:p w14:paraId="279FABF4" w14:textId="77777777" w:rsidR="006B5057" w:rsidRDefault="006B5057"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rsidR="00805C11">
        <w:fldChar w:fldCharType="separate"/>
      </w:r>
      <w:r>
        <w:fldChar w:fldCharType="end"/>
      </w:r>
      <w:r>
        <w:rPr>
          <w:rFonts w:ascii="Arial" w:hAnsi="Arial" w:cs="Arial"/>
        </w:rPr>
        <w:tab/>
      </w:r>
      <w:proofErr w:type="gramStart"/>
      <w:r>
        <w:rPr>
          <w:rFonts w:ascii="Arial" w:hAnsi="Arial" w:cs="Arial"/>
        </w:rPr>
        <w:t>avec</w:t>
      </w:r>
      <w:proofErr w:type="gramEnd"/>
      <w:r>
        <w:rPr>
          <w:rFonts w:ascii="Arial" w:hAnsi="Arial" w:cs="Arial"/>
        </w:rPr>
        <w:t xml:space="preserve"> les prestations supplémentaires suivantes : </w:t>
      </w:r>
    </w:p>
    <w:p w14:paraId="3394716E" w14:textId="77777777" w:rsidR="006B5057" w:rsidRDefault="006B5057" w:rsidP="005846FB">
      <w:pPr>
        <w:pStyle w:val="fcasegauche"/>
        <w:tabs>
          <w:tab w:val="left" w:pos="851"/>
        </w:tabs>
        <w:spacing w:after="0"/>
        <w:ind w:left="0" w:firstLine="0"/>
        <w:rPr>
          <w:rFonts w:ascii="Arial" w:hAnsi="Arial" w:cs="Arial"/>
        </w:rPr>
      </w:pPr>
    </w:p>
    <w:p w14:paraId="60D04EDE" w14:textId="77777777" w:rsidR="006B5057" w:rsidRDefault="006B5057" w:rsidP="005846FB">
      <w:pPr>
        <w:pStyle w:val="fcasegauche"/>
        <w:tabs>
          <w:tab w:val="left" w:pos="851"/>
        </w:tabs>
        <w:spacing w:after="0"/>
        <w:ind w:left="0" w:firstLine="0"/>
        <w:rPr>
          <w:rFonts w:ascii="Arial" w:hAnsi="Arial" w:cs="Arial"/>
        </w:rPr>
      </w:pPr>
    </w:p>
    <w:p w14:paraId="326E868C" w14:textId="77777777" w:rsidR="006B5057" w:rsidRDefault="006B5057" w:rsidP="005846FB">
      <w:pPr>
        <w:pStyle w:val="fcasegauche"/>
        <w:tabs>
          <w:tab w:val="left" w:pos="851"/>
        </w:tabs>
        <w:spacing w:after="0"/>
        <w:ind w:left="0" w:firstLine="0"/>
        <w:rPr>
          <w:rFonts w:ascii="Arial" w:hAnsi="Arial" w:cs="Arial"/>
        </w:rPr>
      </w:pPr>
    </w:p>
    <w:p w14:paraId="552C71EA" w14:textId="77777777" w:rsidR="006B5057" w:rsidRDefault="006B5057" w:rsidP="005846FB">
      <w:pPr>
        <w:pStyle w:val="fcasegauche"/>
        <w:tabs>
          <w:tab w:val="left" w:pos="851"/>
        </w:tabs>
        <w:spacing w:after="0"/>
        <w:ind w:left="0" w:firstLine="0"/>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3D64952E" w14:textId="77777777">
        <w:tc>
          <w:tcPr>
            <w:tcW w:w="10277" w:type="dxa"/>
            <w:shd w:val="clear" w:color="auto" w:fill="66CCFF"/>
          </w:tcPr>
          <w:p w14:paraId="00EA73AE" w14:textId="77777777" w:rsidR="009B1CD0" w:rsidRDefault="009B1CD0" w:rsidP="005F0DCE">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p>
        </w:tc>
      </w:tr>
    </w:tbl>
    <w:p w14:paraId="56BBDDAD" w14:textId="77777777" w:rsidR="009B1CD0" w:rsidRDefault="009B1CD0" w:rsidP="006C4338">
      <w:pPr>
        <w:tabs>
          <w:tab w:val="left" w:pos="851"/>
        </w:tabs>
      </w:pPr>
    </w:p>
    <w:p w14:paraId="00342499" w14:textId="77777777"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14:paraId="6B6CA086" w14:textId="77777777"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14:paraId="4157358F" w14:textId="77777777" w:rsidR="009B1CD0" w:rsidRDefault="009B1CD0" w:rsidP="005846FB">
      <w:pPr>
        <w:tabs>
          <w:tab w:val="left" w:pos="851"/>
        </w:tabs>
        <w:rPr>
          <w:rFonts w:ascii="Arial" w:hAnsi="Arial" w:cs="Arial"/>
        </w:rPr>
      </w:pPr>
    </w:p>
    <w:p w14:paraId="49AE80FF" w14:textId="77777777" w:rsidR="009B1CD0" w:rsidRDefault="009B1CD0" w:rsidP="005846FB">
      <w:pPr>
        <w:tabs>
          <w:tab w:val="left" w:pos="851"/>
        </w:tabs>
        <w:jc w:val="both"/>
      </w:pPr>
      <w:r>
        <w:rPr>
          <w:rFonts w:ascii="Arial" w:hAnsi="Arial" w:cs="Arial"/>
        </w:rPr>
        <w:t xml:space="preserve">Après avoir pris connaissance des pièces constitutives du marché </w:t>
      </w:r>
      <w:r w:rsidR="00FE48C9">
        <w:rPr>
          <w:rFonts w:ascii="Arial" w:hAnsi="Arial" w:cs="Arial"/>
        </w:rPr>
        <w:t>public</w:t>
      </w:r>
      <w:r>
        <w:rPr>
          <w:rFonts w:ascii="Arial" w:hAnsi="Arial" w:cs="Arial"/>
        </w:rPr>
        <w:t xml:space="preserve"> suivantes,</w:t>
      </w:r>
    </w:p>
    <w:p w14:paraId="46978C81" w14:textId="339E4260" w:rsidR="009B1CD0" w:rsidRPr="00CD185D" w:rsidRDefault="007D7A65" w:rsidP="005846FB">
      <w:pPr>
        <w:tabs>
          <w:tab w:val="left" w:pos="851"/>
        </w:tabs>
        <w:spacing w:before="120"/>
        <w:ind w:left="1135" w:hanging="284"/>
        <w:jc w:val="both"/>
        <w:rPr>
          <w:lang w:val="en-US"/>
        </w:rPr>
      </w:pPr>
      <w:r>
        <w:fldChar w:fldCharType="begin">
          <w:ffData>
            <w:name w:val=""/>
            <w:enabled/>
            <w:calcOnExit w:val="0"/>
            <w:checkBox>
              <w:size w:val="20"/>
              <w:default w:val="0"/>
            </w:checkBox>
          </w:ffData>
        </w:fldChar>
      </w:r>
      <w:r w:rsidRPr="00CD185D">
        <w:rPr>
          <w:lang w:val="en-US"/>
        </w:rPr>
        <w:instrText xml:space="preserve"> FORMCHECKBOX </w:instrText>
      </w:r>
      <w:r w:rsidR="00805C11">
        <w:fldChar w:fldCharType="separate"/>
      </w:r>
      <w:r>
        <w:fldChar w:fldCharType="end"/>
      </w:r>
      <w:r w:rsidR="009B1CD0">
        <w:rPr>
          <w:rFonts w:ascii="Arial" w:hAnsi="Arial" w:cs="Arial"/>
          <w:lang w:val="en-GB"/>
        </w:rPr>
        <w:t xml:space="preserve"> CCP</w:t>
      </w:r>
    </w:p>
    <w:p w14:paraId="3EF610D9" w14:textId="03AD83D5" w:rsidR="009B1CD0" w:rsidRPr="00CD185D" w:rsidRDefault="007D7A65" w:rsidP="005846FB">
      <w:pPr>
        <w:tabs>
          <w:tab w:val="left" w:pos="851"/>
        </w:tabs>
        <w:spacing w:before="120"/>
        <w:ind w:left="1135" w:hanging="284"/>
        <w:jc w:val="both"/>
        <w:rPr>
          <w:lang w:val="en-US"/>
        </w:rPr>
      </w:pPr>
      <w:r>
        <w:fldChar w:fldCharType="begin">
          <w:ffData>
            <w:name w:val=""/>
            <w:enabled/>
            <w:calcOnExit w:val="0"/>
            <w:checkBox>
              <w:size w:val="20"/>
              <w:default w:val="0"/>
            </w:checkBox>
          </w:ffData>
        </w:fldChar>
      </w:r>
      <w:r w:rsidRPr="00CD185D">
        <w:rPr>
          <w:lang w:val="en-US"/>
        </w:rPr>
        <w:instrText xml:space="preserve"> FORMCHECKBOX </w:instrText>
      </w:r>
      <w:r w:rsidR="00805C11">
        <w:fldChar w:fldCharType="separate"/>
      </w:r>
      <w:r>
        <w:fldChar w:fldCharType="end"/>
      </w:r>
      <w:r w:rsidR="009B1CD0">
        <w:rPr>
          <w:rFonts w:ascii="Arial" w:hAnsi="Arial" w:cs="Arial"/>
          <w:lang w:val="en-GB"/>
        </w:rPr>
        <w:t xml:space="preserve"> CCAG</w:t>
      </w:r>
      <w:r w:rsidR="00F67EDD">
        <w:rPr>
          <w:rFonts w:ascii="Arial" w:hAnsi="Arial" w:cs="Arial"/>
          <w:lang w:val="en-GB"/>
        </w:rPr>
        <w:t xml:space="preserve"> – FCS</w:t>
      </w:r>
    </w:p>
    <w:p w14:paraId="3DC3C33D" w14:textId="77777777" w:rsidR="009B1CD0" w:rsidRDefault="007D7A65" w:rsidP="00710FD6">
      <w:pPr>
        <w:tabs>
          <w:tab w:val="left" w:pos="851"/>
        </w:tabs>
        <w:spacing w:before="120"/>
        <w:ind w:left="1135" w:hanging="284"/>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805C11">
        <w:fldChar w:fldCharType="separate"/>
      </w:r>
      <w:r>
        <w:fldChar w:fldCharType="end"/>
      </w:r>
      <w:r w:rsidR="009B1CD0">
        <w:rPr>
          <w:rFonts w:ascii="Arial" w:hAnsi="Arial" w:cs="Arial"/>
        </w:rPr>
        <w:t xml:space="preserve"> Autres</w:t>
      </w:r>
      <w:proofErr w:type="gramStart"/>
      <w:r w:rsidR="009B1CD0">
        <w:rPr>
          <w:rFonts w:ascii="Arial" w:hAnsi="Arial" w:cs="Arial"/>
        </w:rPr>
        <w:t> :…</w:t>
      </w:r>
      <w:proofErr w:type="gramEnd"/>
      <w:r w:rsidR="009B1CD0">
        <w:rPr>
          <w:rFonts w:ascii="Arial" w:hAnsi="Arial" w:cs="Arial"/>
        </w:rPr>
        <w:t>…………………………………………………………………………………………</w:t>
      </w:r>
    </w:p>
    <w:p w14:paraId="1A25C1BF" w14:textId="77777777" w:rsidR="009B1CD0" w:rsidRDefault="009B1CD0" w:rsidP="00710FD6">
      <w:pPr>
        <w:tabs>
          <w:tab w:val="left" w:pos="851"/>
        </w:tabs>
        <w:jc w:val="both"/>
        <w:rPr>
          <w:rFonts w:ascii="Arial" w:hAnsi="Arial" w:cs="Arial"/>
        </w:rPr>
      </w:pPr>
    </w:p>
    <w:p w14:paraId="35867F60" w14:textId="77777777" w:rsidR="009B1CD0" w:rsidRDefault="009B1CD0" w:rsidP="00E47798">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14:paraId="03D14831" w14:textId="77777777" w:rsidR="009B1CD0" w:rsidRDefault="009B1CD0" w:rsidP="0083205E">
      <w:pPr>
        <w:tabs>
          <w:tab w:val="left" w:pos="851"/>
        </w:tabs>
        <w:jc w:val="both"/>
        <w:rPr>
          <w:rFonts w:ascii="Arial" w:hAnsi="Arial" w:cs="Arial"/>
        </w:rPr>
      </w:pPr>
    </w:p>
    <w:p w14:paraId="0ECB29C4" w14:textId="77777777" w:rsidR="009B1CD0" w:rsidRDefault="007D7A65" w:rsidP="006B5057">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805C11">
        <w:fldChar w:fldCharType="separate"/>
      </w:r>
      <w:r>
        <w:fldChar w:fldCharType="end"/>
      </w:r>
      <w:r w:rsidR="009B1CD0">
        <w:rPr>
          <w:rFonts w:ascii="Arial" w:hAnsi="Arial" w:cs="Arial"/>
        </w:rPr>
        <w:t xml:space="preserve"> </w:t>
      </w:r>
      <w:proofErr w:type="gramStart"/>
      <w:r w:rsidR="00D90A00">
        <w:rPr>
          <w:rFonts w:ascii="Arial" w:hAnsi="Arial" w:cs="Arial"/>
        </w:rPr>
        <w:t>le</w:t>
      </w:r>
      <w:proofErr w:type="gramEnd"/>
      <w:r w:rsidR="00D90A00">
        <w:rPr>
          <w:rFonts w:ascii="Arial" w:hAnsi="Arial" w:cs="Arial"/>
        </w:rPr>
        <w:t xml:space="preserve"> </w:t>
      </w:r>
      <w:r w:rsidR="009B1CD0">
        <w:rPr>
          <w:rFonts w:ascii="Arial" w:hAnsi="Arial" w:cs="Arial"/>
        </w:rPr>
        <w:t>signataire</w:t>
      </w:r>
    </w:p>
    <w:p w14:paraId="230DECE4" w14:textId="77777777" w:rsidR="009B1CD0" w:rsidRDefault="009B1CD0" w:rsidP="0083205E">
      <w:pPr>
        <w:tabs>
          <w:tab w:val="left" w:pos="851"/>
        </w:tabs>
        <w:jc w:val="both"/>
        <w:rPr>
          <w:rFonts w:ascii="Arial" w:hAnsi="Arial" w:cs="Arial"/>
        </w:rPr>
      </w:pPr>
    </w:p>
    <w:p w14:paraId="6845B281" w14:textId="77777777"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805C11">
        <w:fldChar w:fldCharType="separate"/>
      </w:r>
      <w:r>
        <w:fldChar w:fldCharType="end"/>
      </w:r>
      <w:r w:rsidR="009B1CD0">
        <w:rPr>
          <w:rFonts w:ascii="Arial" w:hAnsi="Arial" w:cs="Arial"/>
        </w:rPr>
        <w:t xml:space="preserve"> </w:t>
      </w:r>
      <w:proofErr w:type="gramStart"/>
      <w:r w:rsidR="009B1CD0">
        <w:rPr>
          <w:rFonts w:ascii="Arial" w:hAnsi="Arial" w:cs="Arial"/>
        </w:rPr>
        <w:t>s’engage</w:t>
      </w:r>
      <w:proofErr w:type="gramEnd"/>
      <w:r w:rsidR="009B1CD0">
        <w:rPr>
          <w:rFonts w:ascii="Arial" w:hAnsi="Arial" w:cs="Arial"/>
        </w:rPr>
        <w:t>, sur la base de son offre et pour son propre compte ;</w:t>
      </w:r>
    </w:p>
    <w:p w14:paraId="54DDEA3C" w14:textId="77777777"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606FE4CC" w14:textId="77777777" w:rsidR="009B1CD0" w:rsidRDefault="009B1CD0" w:rsidP="00CD46CC">
      <w:pPr>
        <w:tabs>
          <w:tab w:val="left" w:pos="851"/>
        </w:tabs>
        <w:jc w:val="both"/>
        <w:rPr>
          <w:rFonts w:ascii="Arial" w:hAnsi="Arial" w:cs="Arial"/>
        </w:rPr>
      </w:pPr>
    </w:p>
    <w:p w14:paraId="3FA9609E" w14:textId="77777777" w:rsidR="009B1CD0" w:rsidRDefault="009B1CD0" w:rsidP="009B45B9">
      <w:pPr>
        <w:tabs>
          <w:tab w:val="left" w:pos="851"/>
        </w:tabs>
        <w:jc w:val="both"/>
        <w:rPr>
          <w:rFonts w:ascii="Arial" w:hAnsi="Arial" w:cs="Arial"/>
        </w:rPr>
      </w:pPr>
    </w:p>
    <w:p w14:paraId="5FEC6690" w14:textId="77777777" w:rsidR="009B1CD0" w:rsidRDefault="009B1CD0" w:rsidP="009B45B9">
      <w:pPr>
        <w:tabs>
          <w:tab w:val="left" w:pos="851"/>
        </w:tabs>
        <w:jc w:val="both"/>
        <w:rPr>
          <w:rFonts w:ascii="Arial" w:hAnsi="Arial" w:cs="Arial"/>
        </w:rPr>
      </w:pPr>
    </w:p>
    <w:p w14:paraId="0B278200" w14:textId="77777777" w:rsidR="009B1CD0" w:rsidRDefault="007D7A65"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805C11">
        <w:fldChar w:fldCharType="separate"/>
      </w:r>
      <w:r>
        <w:fldChar w:fldCharType="end"/>
      </w:r>
      <w:r w:rsidR="009B1CD0">
        <w:rPr>
          <w:rFonts w:ascii="Arial" w:hAnsi="Arial" w:cs="Arial"/>
        </w:rPr>
        <w:t xml:space="preserve"> </w:t>
      </w:r>
      <w:proofErr w:type="gramStart"/>
      <w:r w:rsidR="009B1CD0">
        <w:rPr>
          <w:rFonts w:ascii="Arial" w:hAnsi="Arial" w:cs="Arial"/>
        </w:rPr>
        <w:t>engage</w:t>
      </w:r>
      <w:proofErr w:type="gramEnd"/>
      <w:r w:rsidR="009B1CD0">
        <w:rPr>
          <w:rFonts w:ascii="Arial" w:hAnsi="Arial" w:cs="Arial"/>
        </w:rPr>
        <w:t xml:space="preserve"> la société ……………………… sur la base de son offre ;</w:t>
      </w:r>
    </w:p>
    <w:p w14:paraId="05B2EBC2" w14:textId="77777777"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3C0B15F8" w14:textId="77777777" w:rsidR="009B1CD0" w:rsidRDefault="009B1CD0" w:rsidP="009B45B9">
      <w:pPr>
        <w:tabs>
          <w:tab w:val="left" w:pos="851"/>
        </w:tabs>
        <w:jc w:val="both"/>
        <w:rPr>
          <w:rFonts w:ascii="Arial" w:hAnsi="Arial" w:cs="Arial"/>
        </w:rPr>
      </w:pPr>
    </w:p>
    <w:p w14:paraId="1056902E" w14:textId="77777777" w:rsidR="009B1CD0" w:rsidRDefault="009B1CD0" w:rsidP="009B45B9">
      <w:pPr>
        <w:tabs>
          <w:tab w:val="left" w:pos="851"/>
        </w:tabs>
        <w:jc w:val="both"/>
        <w:rPr>
          <w:rFonts w:ascii="Arial" w:hAnsi="Arial" w:cs="Arial"/>
        </w:rPr>
      </w:pPr>
    </w:p>
    <w:p w14:paraId="63E5FA51" w14:textId="77777777" w:rsidR="009B1CD0" w:rsidRDefault="009B1CD0" w:rsidP="009B45B9">
      <w:pPr>
        <w:tabs>
          <w:tab w:val="left" w:pos="851"/>
        </w:tabs>
        <w:jc w:val="both"/>
        <w:rPr>
          <w:rFonts w:ascii="Arial" w:hAnsi="Arial" w:cs="Arial"/>
        </w:rPr>
      </w:pPr>
    </w:p>
    <w:p w14:paraId="08C0EBD1" w14:textId="77777777" w:rsidR="009B1CD0" w:rsidRDefault="007D7A65" w:rsidP="006B5057">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805C11">
        <w:fldChar w:fldCharType="separate"/>
      </w:r>
      <w:r>
        <w:fldChar w:fldCharType="end"/>
      </w:r>
      <w:r w:rsidR="009B1CD0">
        <w:rPr>
          <w:rFonts w:ascii="Arial" w:hAnsi="Arial" w:cs="Arial"/>
        </w:rPr>
        <w:t xml:space="preserve"> </w:t>
      </w:r>
      <w:proofErr w:type="gramStart"/>
      <w:r w:rsidR="00D90A00">
        <w:rPr>
          <w:rFonts w:ascii="Arial" w:hAnsi="Arial" w:cs="Arial"/>
        </w:rPr>
        <w:t>l</w:t>
      </w:r>
      <w:r w:rsidR="009B1CD0">
        <w:rPr>
          <w:rFonts w:ascii="Arial" w:hAnsi="Arial" w:cs="Arial"/>
        </w:rPr>
        <w:t>’ensemble</w:t>
      </w:r>
      <w:proofErr w:type="gramEnd"/>
      <w:r w:rsidR="009B1CD0">
        <w:rPr>
          <w:rFonts w:ascii="Arial" w:hAnsi="Arial" w:cs="Arial"/>
        </w:rPr>
        <w:t xml:space="preserve"> des membres du groupement s’engagent, sur la base de l’offre du groupement ;</w:t>
      </w:r>
    </w:p>
    <w:p w14:paraId="6C236419" w14:textId="77777777"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24C4159C" w14:textId="77777777" w:rsidR="009B1CD0" w:rsidRDefault="009B1CD0" w:rsidP="009B45B9">
      <w:pPr>
        <w:pStyle w:val="fcase1ertab"/>
        <w:tabs>
          <w:tab w:val="left" w:pos="851"/>
        </w:tabs>
        <w:ind w:left="0" w:firstLine="0"/>
        <w:rPr>
          <w:rFonts w:ascii="Arial" w:hAnsi="Arial" w:cs="Arial"/>
        </w:rPr>
      </w:pPr>
    </w:p>
    <w:p w14:paraId="128C35B7" w14:textId="27F56DC5" w:rsidR="00F67EDD" w:rsidRDefault="00F67EDD" w:rsidP="009B45B9">
      <w:pPr>
        <w:pStyle w:val="fcase1ertab"/>
        <w:tabs>
          <w:tab w:val="left" w:pos="851"/>
        </w:tabs>
        <w:ind w:left="0" w:firstLine="0"/>
        <w:rPr>
          <w:rFonts w:ascii="Arial" w:hAnsi="Arial" w:cs="Arial"/>
        </w:rPr>
      </w:pPr>
    </w:p>
    <w:p w14:paraId="0D80F290" w14:textId="26E6498B" w:rsidR="00F67EDD" w:rsidRDefault="00F67EDD" w:rsidP="009B45B9">
      <w:pPr>
        <w:pStyle w:val="fcase1ertab"/>
        <w:tabs>
          <w:tab w:val="left" w:pos="851"/>
        </w:tabs>
        <w:ind w:left="0" w:firstLine="0"/>
        <w:rPr>
          <w:rFonts w:ascii="Arial" w:hAnsi="Arial" w:cs="Arial"/>
        </w:rPr>
      </w:pPr>
    </w:p>
    <w:p w14:paraId="6BA01B0E" w14:textId="77777777" w:rsidR="00F67EDD" w:rsidRDefault="00F67EDD" w:rsidP="009B45B9">
      <w:pPr>
        <w:pStyle w:val="fcase1ertab"/>
        <w:tabs>
          <w:tab w:val="left" w:pos="851"/>
        </w:tabs>
        <w:ind w:left="0" w:firstLine="0"/>
        <w:rPr>
          <w:rFonts w:ascii="Arial" w:hAnsi="Arial" w:cs="Arial"/>
        </w:rPr>
      </w:pPr>
    </w:p>
    <w:p w14:paraId="0C77E3A2" w14:textId="77777777" w:rsidR="009B1CD0" w:rsidRDefault="009B1CD0" w:rsidP="009B45B9">
      <w:pPr>
        <w:pStyle w:val="fcase1ertab"/>
        <w:tabs>
          <w:tab w:val="left" w:pos="851"/>
        </w:tabs>
        <w:ind w:left="0" w:firstLine="0"/>
      </w:pPr>
      <w:proofErr w:type="gramStart"/>
      <w:r>
        <w:rPr>
          <w:rFonts w:ascii="Arial" w:hAnsi="Arial" w:cs="Arial"/>
        </w:rPr>
        <w:t>à</w:t>
      </w:r>
      <w:proofErr w:type="gramEnd"/>
      <w:r>
        <w:rPr>
          <w:rFonts w:ascii="Arial" w:hAnsi="Arial" w:cs="Arial"/>
        </w:rPr>
        <w:t xml:space="preserve"> livrer les fournitures demandées ou à exécuter les prestations demandées :</w:t>
      </w:r>
    </w:p>
    <w:p w14:paraId="46D2181F" w14:textId="77777777" w:rsidR="005C65B1" w:rsidRDefault="005C65B1" w:rsidP="009B45B9">
      <w:pPr>
        <w:pStyle w:val="fcase1ertab"/>
        <w:tabs>
          <w:tab w:val="clear" w:pos="426"/>
          <w:tab w:val="left" w:pos="851"/>
        </w:tabs>
        <w:spacing w:before="120"/>
        <w:ind w:firstLine="142"/>
      </w:pPr>
    </w:p>
    <w:p w14:paraId="0B9B5E29" w14:textId="44E44DF1" w:rsidR="009B1CD0" w:rsidRDefault="007C51DA" w:rsidP="009B45B9">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1"/>
            </w:checkBox>
          </w:ffData>
        </w:fldChar>
      </w:r>
      <w:r>
        <w:instrText xml:space="preserve"> FORMCHECKBOX </w:instrText>
      </w:r>
      <w:r w:rsidR="00805C11">
        <w:fldChar w:fldCharType="separate"/>
      </w:r>
      <w:r>
        <w:fldChar w:fldCharType="end"/>
      </w:r>
      <w:r w:rsidR="009B1CD0">
        <w:rPr>
          <w:rFonts w:ascii="Arial" w:hAnsi="Arial" w:cs="Arial"/>
        </w:rPr>
        <w:t xml:space="preserve"> </w:t>
      </w:r>
      <w:proofErr w:type="gramStart"/>
      <w:r w:rsidR="009B1CD0">
        <w:rPr>
          <w:rFonts w:ascii="Arial" w:hAnsi="Arial" w:cs="Arial"/>
        </w:rPr>
        <w:t>aux</w:t>
      </w:r>
      <w:proofErr w:type="gramEnd"/>
      <w:r w:rsidR="009B1CD0">
        <w:rPr>
          <w:rFonts w:ascii="Arial" w:hAnsi="Arial" w:cs="Arial"/>
        </w:rPr>
        <w:t xml:space="preserve"> prix indiqués dans l’annexe financière jointe au présent document.</w:t>
      </w:r>
    </w:p>
    <w:p w14:paraId="6277F753" w14:textId="77777777" w:rsidR="009B1CD0" w:rsidRDefault="009B1CD0" w:rsidP="009B45B9">
      <w:pPr>
        <w:pStyle w:val="fcasegauche"/>
        <w:tabs>
          <w:tab w:val="left" w:pos="851"/>
        </w:tabs>
        <w:spacing w:after="0"/>
        <w:ind w:left="0" w:firstLine="0"/>
        <w:rPr>
          <w:rFonts w:ascii="Arial" w:hAnsi="Arial" w:cs="Arial"/>
        </w:rPr>
      </w:pPr>
    </w:p>
    <w:p w14:paraId="2F582057" w14:textId="77777777" w:rsidR="002C2CA3" w:rsidRDefault="002C2CA3" w:rsidP="009B45B9">
      <w:pPr>
        <w:pStyle w:val="fcasegauche"/>
        <w:tabs>
          <w:tab w:val="left" w:pos="851"/>
        </w:tabs>
        <w:spacing w:after="0"/>
        <w:ind w:left="0" w:firstLine="0"/>
        <w:rPr>
          <w:rFonts w:ascii="Arial" w:hAnsi="Arial" w:cs="Arial"/>
        </w:rPr>
      </w:pPr>
    </w:p>
    <w:p w14:paraId="62DD86BD" w14:textId="77777777" w:rsidR="009B1CD0" w:rsidRDefault="009B1CD0" w:rsidP="009B45B9">
      <w:pPr>
        <w:pStyle w:val="fcasegauche"/>
        <w:pageBreakBefore/>
        <w:tabs>
          <w:tab w:val="left" w:pos="851"/>
        </w:tabs>
        <w:spacing w:after="0"/>
        <w:ind w:left="0" w:firstLine="0"/>
        <w:rPr>
          <w:rFonts w:ascii="Arial" w:hAnsi="Arial" w:cs="Arial"/>
        </w:rPr>
      </w:pPr>
    </w:p>
    <w:p w14:paraId="6786F865" w14:textId="77777777"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14:paraId="3FF41E92" w14:textId="77777777"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14:paraId="1345A5C0" w14:textId="77777777" w:rsidR="00036500" w:rsidRDefault="00036500" w:rsidP="009B45B9">
      <w:pPr>
        <w:tabs>
          <w:tab w:val="left" w:pos="851"/>
          <w:tab w:val="left" w:pos="6237"/>
        </w:tabs>
        <w:rPr>
          <w:rFonts w:ascii="Arial" w:hAnsi="Arial" w:cs="Arial"/>
          <w:i/>
          <w:iCs/>
          <w:sz w:val="18"/>
          <w:szCs w:val="18"/>
        </w:rPr>
      </w:pPr>
    </w:p>
    <w:p w14:paraId="71F48100" w14:textId="77777777"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14:paraId="4C05DD6D" w14:textId="77777777"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14:paraId="180C8554" w14:textId="77777777"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805C11">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805C11">
        <w:fldChar w:fldCharType="separate"/>
      </w:r>
      <w:r>
        <w:fldChar w:fldCharType="end"/>
      </w:r>
      <w:r>
        <w:rPr>
          <w:rFonts w:ascii="Arial" w:hAnsi="Arial" w:cs="Arial"/>
          <w:iCs/>
        </w:rPr>
        <w:t xml:space="preserve"> </w:t>
      </w:r>
      <w:r>
        <w:rPr>
          <w:rFonts w:ascii="Arial" w:hAnsi="Arial" w:cs="Arial"/>
        </w:rPr>
        <w:t>solidaire</w:t>
      </w:r>
    </w:p>
    <w:p w14:paraId="33639C1E" w14:textId="77777777"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14:paraId="2B06E5C1"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0F68F202" w14:textId="77777777"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14:paraId="4818F8AA" w14:textId="77777777" w:rsidR="009B1CD0" w:rsidRDefault="009B1CD0" w:rsidP="005846FB">
            <w:pPr>
              <w:tabs>
                <w:tab w:val="left" w:pos="851"/>
              </w:tabs>
              <w:jc w:val="center"/>
              <w:rPr>
                <w:b/>
              </w:rPr>
            </w:pPr>
            <w:proofErr w:type="gramStart"/>
            <w:r>
              <w:rPr>
                <w:rFonts w:ascii="Arial" w:hAnsi="Arial" w:cs="Arial"/>
                <w:b/>
              </w:rPr>
              <w:t>du</w:t>
            </w:r>
            <w:proofErr w:type="gramEnd"/>
            <w:r>
              <w:rPr>
                <w:rFonts w:ascii="Arial" w:hAnsi="Arial" w:cs="Arial"/>
                <w:b/>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108659B"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3A2EA89A" w14:textId="77777777" w:rsidR="009B1CD0" w:rsidRDefault="009B1CD0" w:rsidP="005846FB">
            <w:pPr>
              <w:pStyle w:val="Titre5"/>
              <w:tabs>
                <w:tab w:val="left" w:pos="851"/>
              </w:tabs>
              <w:ind w:left="0" w:hanging="1008"/>
              <w:jc w:val="center"/>
              <w:rPr>
                <w:b/>
              </w:rPr>
            </w:pPr>
            <w:proofErr w:type="gramStart"/>
            <w:r>
              <w:rPr>
                <w:b/>
                <w:i w:val="0"/>
                <w:sz w:val="20"/>
              </w:rPr>
              <w:t>du</w:t>
            </w:r>
            <w:proofErr w:type="gramEnd"/>
            <w:r>
              <w:rPr>
                <w:b/>
                <w:i w:val="0"/>
                <w:sz w:val="20"/>
              </w:rPr>
              <w:t xml:space="preserve"> groupement conjoint</w:t>
            </w:r>
          </w:p>
        </w:tc>
      </w:tr>
      <w:tr w:rsidR="009B1CD0" w14:paraId="578FE590"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42A8D8D5"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6293344D"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44A4E68"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71AEBCDA" w14:textId="77777777" w:rsidR="009B1CD0" w:rsidRDefault="009B1CD0" w:rsidP="009B45B9">
            <w:pPr>
              <w:tabs>
                <w:tab w:val="left" w:pos="851"/>
              </w:tabs>
              <w:jc w:val="center"/>
              <w:rPr>
                <w:rFonts w:ascii="Arial" w:hAnsi="Arial" w:cs="Arial"/>
              </w:rPr>
            </w:pPr>
            <w:proofErr w:type="gramStart"/>
            <w:r>
              <w:rPr>
                <w:rFonts w:ascii="Arial" w:hAnsi="Arial" w:cs="Arial"/>
                <w:b/>
              </w:rPr>
              <w:t>de</w:t>
            </w:r>
            <w:proofErr w:type="gramEnd"/>
            <w:r>
              <w:rPr>
                <w:rFonts w:ascii="Arial" w:hAnsi="Arial" w:cs="Arial"/>
                <w:b/>
              </w:rPr>
              <w:t xml:space="preserve"> la prestation</w:t>
            </w:r>
          </w:p>
        </w:tc>
      </w:tr>
      <w:tr w:rsidR="009B1CD0" w14:paraId="12EB696E" w14:textId="77777777">
        <w:trPr>
          <w:trHeight w:val="1021"/>
        </w:trPr>
        <w:tc>
          <w:tcPr>
            <w:tcW w:w="4503" w:type="dxa"/>
            <w:tcBorders>
              <w:top w:val="single" w:sz="4" w:space="0" w:color="000000"/>
              <w:left w:val="single" w:sz="4" w:space="0" w:color="000000"/>
            </w:tcBorders>
            <w:shd w:val="clear" w:color="auto" w:fill="CCFFFF"/>
          </w:tcPr>
          <w:p w14:paraId="4666B495"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6D2A87DA"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13AA9A3A" w14:textId="77777777" w:rsidR="009B1CD0" w:rsidRDefault="009B1CD0" w:rsidP="006F3DF9">
            <w:pPr>
              <w:tabs>
                <w:tab w:val="left" w:pos="851"/>
              </w:tabs>
              <w:snapToGrid w:val="0"/>
              <w:jc w:val="both"/>
              <w:rPr>
                <w:rFonts w:ascii="Arial" w:hAnsi="Arial" w:cs="Arial"/>
              </w:rPr>
            </w:pPr>
          </w:p>
        </w:tc>
      </w:tr>
      <w:tr w:rsidR="009B1CD0" w14:paraId="001F2BDB" w14:textId="77777777">
        <w:trPr>
          <w:trHeight w:val="1021"/>
        </w:trPr>
        <w:tc>
          <w:tcPr>
            <w:tcW w:w="4503" w:type="dxa"/>
            <w:tcBorders>
              <w:left w:val="single" w:sz="4" w:space="0" w:color="000000"/>
            </w:tcBorders>
            <w:shd w:val="clear" w:color="auto" w:fill="auto"/>
          </w:tcPr>
          <w:p w14:paraId="6C3869F0"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4B45193E"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34E63F82" w14:textId="77777777" w:rsidR="009B1CD0" w:rsidRDefault="009B1CD0" w:rsidP="006F3DF9">
            <w:pPr>
              <w:tabs>
                <w:tab w:val="left" w:pos="851"/>
              </w:tabs>
              <w:snapToGrid w:val="0"/>
              <w:jc w:val="both"/>
              <w:rPr>
                <w:rFonts w:ascii="Arial" w:hAnsi="Arial" w:cs="Arial"/>
              </w:rPr>
            </w:pPr>
          </w:p>
        </w:tc>
      </w:tr>
      <w:tr w:rsidR="009B1CD0" w14:paraId="35BEB1AD" w14:textId="77777777">
        <w:trPr>
          <w:trHeight w:val="1021"/>
        </w:trPr>
        <w:tc>
          <w:tcPr>
            <w:tcW w:w="4503" w:type="dxa"/>
            <w:tcBorders>
              <w:left w:val="single" w:sz="4" w:space="0" w:color="000000"/>
              <w:bottom w:val="single" w:sz="4" w:space="0" w:color="000000"/>
            </w:tcBorders>
            <w:shd w:val="clear" w:color="auto" w:fill="CCFFFF"/>
          </w:tcPr>
          <w:p w14:paraId="46E22AED"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6D95B30B"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23029945" w14:textId="77777777" w:rsidR="009B1CD0" w:rsidRDefault="009B1CD0" w:rsidP="006F3DF9">
            <w:pPr>
              <w:tabs>
                <w:tab w:val="left" w:pos="851"/>
              </w:tabs>
              <w:snapToGrid w:val="0"/>
              <w:jc w:val="both"/>
              <w:rPr>
                <w:rFonts w:ascii="Arial" w:hAnsi="Arial" w:cs="Arial"/>
              </w:rPr>
            </w:pPr>
          </w:p>
        </w:tc>
      </w:tr>
    </w:tbl>
    <w:p w14:paraId="6FB309DE" w14:textId="77777777" w:rsidR="009B1CD0" w:rsidRDefault="009B1CD0" w:rsidP="006C4338">
      <w:pPr>
        <w:tabs>
          <w:tab w:val="left" w:pos="851"/>
          <w:tab w:val="left" w:pos="6237"/>
        </w:tabs>
      </w:pPr>
    </w:p>
    <w:p w14:paraId="428E898D" w14:textId="77777777" w:rsidR="009B1CD0" w:rsidRDefault="009B1CD0" w:rsidP="006C4338">
      <w:pPr>
        <w:pStyle w:val="fcasegauche"/>
        <w:tabs>
          <w:tab w:val="left" w:pos="851"/>
        </w:tabs>
        <w:spacing w:after="0"/>
        <w:ind w:left="0" w:firstLine="0"/>
        <w:rPr>
          <w:rFonts w:ascii="Arial" w:hAnsi="Arial" w:cs="Arial"/>
          <w:bCs/>
          <w:iCs/>
        </w:rPr>
      </w:pPr>
    </w:p>
    <w:p w14:paraId="713FC275" w14:textId="77777777"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14:paraId="3613F359" w14:textId="77777777"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14:paraId="366B6617" w14:textId="77777777" w:rsidR="009B1CD0" w:rsidRDefault="009B1CD0" w:rsidP="005846FB">
      <w:pPr>
        <w:pStyle w:val="fcasegauche"/>
        <w:tabs>
          <w:tab w:val="left" w:pos="426"/>
          <w:tab w:val="left" w:pos="851"/>
        </w:tabs>
        <w:spacing w:after="0"/>
        <w:ind w:left="0" w:firstLine="0"/>
        <w:jc w:val="left"/>
        <w:rPr>
          <w:rFonts w:ascii="Arial" w:hAnsi="Arial" w:cs="Arial"/>
          <w:b/>
        </w:rPr>
      </w:pPr>
    </w:p>
    <w:p w14:paraId="51384224" w14:textId="77777777" w:rsidR="009B1CD0" w:rsidRDefault="009B1CD0" w:rsidP="005846FB">
      <w:pPr>
        <w:pStyle w:val="fcasegauche"/>
        <w:tabs>
          <w:tab w:val="left" w:pos="426"/>
          <w:tab w:val="left" w:pos="851"/>
        </w:tabs>
        <w:spacing w:after="0"/>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w:t>
      </w:r>
      <w:proofErr w:type="gramEnd"/>
      <w:r>
        <w:rPr>
          <w:rFonts w:ascii="Arial" w:hAnsi="Arial" w:cs="Arial"/>
        </w:rPr>
        <w:t xml:space="preserve"> de l’établissement bancaire :</w:t>
      </w:r>
    </w:p>
    <w:p w14:paraId="764E4B59" w14:textId="77777777" w:rsidR="009B1CD0" w:rsidRDefault="009B1CD0" w:rsidP="005846FB">
      <w:pPr>
        <w:pStyle w:val="fcasegauche"/>
        <w:tabs>
          <w:tab w:val="left" w:pos="426"/>
          <w:tab w:val="left" w:pos="851"/>
        </w:tabs>
        <w:spacing w:after="0"/>
        <w:ind w:left="0" w:firstLine="0"/>
        <w:jc w:val="left"/>
        <w:rPr>
          <w:rFonts w:ascii="Arial" w:hAnsi="Arial" w:cs="Arial"/>
        </w:rPr>
      </w:pPr>
    </w:p>
    <w:p w14:paraId="34AD813B" w14:textId="77777777" w:rsidR="009B1CD0" w:rsidRDefault="009B1CD0" w:rsidP="0061068C">
      <w:pPr>
        <w:pStyle w:val="fcasegauche"/>
        <w:tabs>
          <w:tab w:val="left" w:pos="426"/>
          <w:tab w:val="left" w:pos="851"/>
        </w:tabs>
        <w:spacing w:after="0"/>
        <w:ind w:left="0" w:firstLine="0"/>
        <w:jc w:val="left"/>
        <w:rPr>
          <w:rFonts w:ascii="Arial" w:hAnsi="Arial" w:cs="Arial"/>
        </w:rPr>
      </w:pPr>
    </w:p>
    <w:p w14:paraId="7F437D7C" w14:textId="77777777" w:rsidR="009B1CD0" w:rsidRDefault="009B1CD0" w:rsidP="00710FD6">
      <w:pPr>
        <w:pStyle w:val="fcasegauche"/>
        <w:tabs>
          <w:tab w:val="left" w:pos="426"/>
          <w:tab w:val="left" w:pos="851"/>
        </w:tabs>
        <w:spacing w:after="0"/>
        <w:ind w:left="0" w:firstLine="0"/>
        <w:jc w:val="left"/>
        <w:rPr>
          <w:rFonts w:ascii="Arial" w:hAnsi="Arial" w:cs="Arial"/>
        </w:rPr>
      </w:pPr>
    </w:p>
    <w:p w14:paraId="5B320212" w14:textId="77777777" w:rsidR="009B1CD0" w:rsidRDefault="009B1CD0" w:rsidP="00710FD6">
      <w:pPr>
        <w:pStyle w:val="fcasegauche"/>
        <w:tabs>
          <w:tab w:val="left" w:pos="426"/>
          <w:tab w:val="left" w:pos="851"/>
        </w:tabs>
        <w:spacing w:after="0"/>
        <w:ind w:left="0" w:firstLine="0"/>
        <w:jc w:val="left"/>
        <w:rPr>
          <w:rFonts w:ascii="Arial" w:hAnsi="Arial" w:cs="Arial"/>
          <w:b/>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w:t>
      </w:r>
      <w:proofErr w:type="gramEnd"/>
      <w:r>
        <w:rPr>
          <w:rFonts w:ascii="Arial" w:hAnsi="Arial" w:cs="Arial"/>
        </w:rPr>
        <w:t xml:space="preserve"> de compte :</w:t>
      </w:r>
    </w:p>
    <w:p w14:paraId="2886487A" w14:textId="77777777" w:rsidR="009B1CD0" w:rsidRDefault="009B1CD0" w:rsidP="00E47798">
      <w:pPr>
        <w:pStyle w:val="fcasegauche"/>
        <w:tabs>
          <w:tab w:val="left" w:pos="426"/>
          <w:tab w:val="left" w:pos="851"/>
        </w:tabs>
        <w:spacing w:after="0"/>
        <w:ind w:left="0" w:firstLine="0"/>
        <w:jc w:val="left"/>
        <w:rPr>
          <w:rFonts w:ascii="Arial" w:hAnsi="Arial" w:cs="Arial"/>
          <w:b/>
        </w:rPr>
      </w:pPr>
    </w:p>
    <w:p w14:paraId="404A00F9"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7214292B"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0A7C593A" w14:textId="77777777"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20" w:history="1">
        <w:r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2191-3</w:t>
        </w:r>
      </w:hyperlink>
      <w:r w:rsidR="00CD185D">
        <w:rPr>
          <w:rFonts w:ascii="Arial" w:hAnsi="Arial" w:cs="Arial"/>
          <w:i/>
          <w:sz w:val="18"/>
          <w:szCs w:val="18"/>
        </w:rPr>
        <w:t xml:space="preserve"> </w:t>
      </w:r>
      <w:r w:rsidR="00D90A00">
        <w:rPr>
          <w:rFonts w:ascii="Arial" w:hAnsi="Arial" w:cs="Arial"/>
          <w:i/>
          <w:sz w:val="18"/>
          <w:szCs w:val="18"/>
        </w:rPr>
        <w:t xml:space="preserve">ou </w:t>
      </w:r>
      <w:hyperlink r:id="rId21" w:history="1">
        <w:r w:rsidR="00D90A00" w:rsidRPr="009D661E">
          <w:rPr>
            <w:rStyle w:val="Lienhypertexte"/>
            <w:rFonts w:ascii="Arial" w:hAnsi="Arial" w:cs="Arial"/>
            <w:i/>
            <w:sz w:val="18"/>
            <w:szCs w:val="18"/>
          </w:rPr>
          <w:t>article </w:t>
        </w:r>
        <w:r w:rsidR="009D661E" w:rsidRPr="009D661E">
          <w:rPr>
            <w:rStyle w:val="Lienhypertexte"/>
            <w:rFonts w:ascii="Arial" w:hAnsi="Arial" w:cs="Arial"/>
            <w:i/>
            <w:sz w:val="18"/>
            <w:szCs w:val="18"/>
          </w:rPr>
          <w:t>R. 2391-1</w:t>
        </w:r>
      </w:hyperlink>
      <w:r w:rsidR="009D661E">
        <w:rPr>
          <w:rFonts w:ascii="Arial" w:hAnsi="Arial" w:cs="Arial"/>
          <w:i/>
          <w:sz w:val="18"/>
          <w:szCs w:val="18"/>
        </w:rPr>
        <w:t xml:space="preserve"> </w:t>
      </w:r>
      <w:r w:rsidR="00D90A00">
        <w:rPr>
          <w:rFonts w:ascii="Arial" w:hAnsi="Arial" w:cs="Arial"/>
          <w:i/>
          <w:sz w:val="18"/>
          <w:szCs w:val="18"/>
        </w:rPr>
        <w:t xml:space="preserve">du </w:t>
      </w:r>
      <w:r w:rsidR="00156924">
        <w:rPr>
          <w:rFonts w:ascii="Arial" w:hAnsi="Arial" w:cs="Arial"/>
          <w:i/>
          <w:sz w:val="18"/>
          <w:szCs w:val="18"/>
        </w:rPr>
        <w:t>code de la commande publique</w:t>
      </w:r>
      <w:r>
        <w:rPr>
          <w:rFonts w:ascii="Arial" w:hAnsi="Arial" w:cs="Arial"/>
          <w:i/>
          <w:sz w:val="18"/>
          <w:szCs w:val="18"/>
        </w:rPr>
        <w:t>)</w:t>
      </w:r>
    </w:p>
    <w:p w14:paraId="5F77AA42" w14:textId="77777777" w:rsidR="009B1CD0" w:rsidRDefault="009B1CD0" w:rsidP="00934503">
      <w:pPr>
        <w:tabs>
          <w:tab w:val="left" w:pos="426"/>
          <w:tab w:val="left" w:pos="851"/>
        </w:tabs>
        <w:rPr>
          <w:rFonts w:ascii="Arial" w:hAnsi="Arial" w:cs="Arial"/>
          <w:b/>
        </w:rPr>
      </w:pPr>
    </w:p>
    <w:p w14:paraId="0CCB9BEB" w14:textId="77777777"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805C11">
        <w:fldChar w:fldCharType="separate"/>
      </w:r>
      <w:r w:rsidR="007D7A65">
        <w:fldChar w:fldCharType="end"/>
      </w:r>
      <w:r>
        <w:tab/>
      </w:r>
      <w:r w:rsidR="009D661E">
        <w:t>Non</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805C11">
        <w:fldChar w:fldCharType="separate"/>
      </w:r>
      <w:r w:rsidR="007D7A65">
        <w:fldChar w:fldCharType="end"/>
      </w:r>
      <w:r>
        <w:tab/>
      </w:r>
      <w:r w:rsidR="009D661E">
        <w:t>Oui</w:t>
      </w:r>
    </w:p>
    <w:p w14:paraId="7A293619" w14:textId="77777777" w:rsidR="009B1CD0" w:rsidRDefault="009B1CD0" w:rsidP="009B45B9">
      <w:pPr>
        <w:tabs>
          <w:tab w:val="left" w:pos="851"/>
        </w:tabs>
        <w:rPr>
          <w:rFonts w:ascii="Arial" w:hAnsi="Arial" w:cs="Arial"/>
          <w:b/>
        </w:rPr>
      </w:pPr>
      <w:r>
        <w:rPr>
          <w:rFonts w:ascii="Arial" w:hAnsi="Arial" w:cs="Arial"/>
          <w:i/>
          <w:sz w:val="18"/>
          <w:szCs w:val="18"/>
        </w:rPr>
        <w:t>(Cocher la case correspondante.)</w:t>
      </w:r>
    </w:p>
    <w:p w14:paraId="1A0D51F9" w14:textId="77777777" w:rsidR="009B1CD0" w:rsidRDefault="009B1CD0" w:rsidP="009B45B9">
      <w:pPr>
        <w:tabs>
          <w:tab w:val="left" w:pos="426"/>
          <w:tab w:val="left" w:pos="851"/>
        </w:tabs>
        <w:jc w:val="both"/>
        <w:rPr>
          <w:rFonts w:ascii="Arial" w:hAnsi="Arial" w:cs="Arial"/>
          <w:b/>
        </w:rPr>
      </w:pPr>
    </w:p>
    <w:p w14:paraId="0C0E7EB9" w14:textId="77777777" w:rsidR="009B1CD0" w:rsidRDefault="009B1CD0" w:rsidP="009B45B9">
      <w:pPr>
        <w:tabs>
          <w:tab w:val="left" w:pos="426"/>
          <w:tab w:val="left" w:pos="851"/>
        </w:tabs>
        <w:jc w:val="both"/>
        <w:rPr>
          <w:rFonts w:ascii="Arial" w:hAnsi="Arial" w:cs="Arial"/>
          <w:b/>
        </w:rPr>
      </w:pPr>
    </w:p>
    <w:p w14:paraId="23203AB4" w14:textId="77777777"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 xml:space="preserve">Durée d’exécution du marché </w:t>
      </w:r>
      <w:r w:rsidR="00FE48C9">
        <w:rPr>
          <w:sz w:val="22"/>
          <w:szCs w:val="22"/>
        </w:rPr>
        <w:t>public</w:t>
      </w:r>
    </w:p>
    <w:p w14:paraId="2678C769" w14:textId="77777777" w:rsidR="009B1CD0" w:rsidRDefault="009B1CD0" w:rsidP="009B45B9">
      <w:pPr>
        <w:tabs>
          <w:tab w:val="left" w:pos="576"/>
          <w:tab w:val="left" w:pos="851"/>
        </w:tabs>
        <w:jc w:val="both"/>
        <w:rPr>
          <w:rFonts w:ascii="Arial" w:hAnsi="Arial" w:cs="Arial"/>
        </w:rPr>
      </w:pPr>
    </w:p>
    <w:p w14:paraId="0286CD95" w14:textId="7DA39643" w:rsidR="009B1CD0" w:rsidRDefault="009B1CD0" w:rsidP="009B45B9">
      <w:pPr>
        <w:tabs>
          <w:tab w:val="left" w:pos="576"/>
          <w:tab w:val="left" w:pos="851"/>
        </w:tabs>
        <w:jc w:val="both"/>
        <w:rPr>
          <w:rFonts w:ascii="Arial" w:hAnsi="Arial" w:cs="Arial"/>
          <w:i/>
          <w:sz w:val="18"/>
          <w:szCs w:val="18"/>
        </w:rPr>
      </w:pPr>
      <w:r>
        <w:rPr>
          <w:rFonts w:ascii="Arial" w:hAnsi="Arial" w:cs="Arial"/>
        </w:rPr>
        <w:t xml:space="preserve">La durée d’exécution du marché </w:t>
      </w:r>
      <w:r w:rsidR="00FE48C9">
        <w:rPr>
          <w:rFonts w:ascii="Arial" w:hAnsi="Arial" w:cs="Arial"/>
        </w:rPr>
        <w:t>public</w:t>
      </w:r>
      <w:r>
        <w:rPr>
          <w:rFonts w:ascii="Arial" w:hAnsi="Arial" w:cs="Arial"/>
        </w:rPr>
        <w:t xml:space="preserve"> est de </w:t>
      </w:r>
      <w:r w:rsidR="00CD5383">
        <w:rPr>
          <w:rFonts w:ascii="Arial" w:hAnsi="Arial" w:cs="Arial"/>
          <w:b/>
          <w:bCs/>
        </w:rPr>
        <w:t>36</w:t>
      </w:r>
      <w:r w:rsidR="005C65B1" w:rsidRPr="005C65B1">
        <w:rPr>
          <w:rFonts w:ascii="Arial" w:hAnsi="Arial" w:cs="Arial"/>
          <w:b/>
          <w:bCs/>
        </w:rPr>
        <w:t xml:space="preserve"> mois</w:t>
      </w:r>
      <w:r>
        <w:rPr>
          <w:rFonts w:ascii="Arial" w:hAnsi="Arial" w:cs="Arial"/>
        </w:rPr>
        <w:t xml:space="preserve"> à compter de :</w:t>
      </w:r>
    </w:p>
    <w:p w14:paraId="088976B8" w14:textId="77777777" w:rsidR="009B1CD0" w:rsidRDefault="009B1CD0" w:rsidP="009B45B9">
      <w:pPr>
        <w:tabs>
          <w:tab w:val="left" w:pos="851"/>
        </w:tabs>
      </w:pPr>
      <w:r>
        <w:rPr>
          <w:rFonts w:ascii="Arial" w:hAnsi="Arial" w:cs="Arial"/>
          <w:i/>
          <w:sz w:val="18"/>
          <w:szCs w:val="18"/>
        </w:rPr>
        <w:t>(Cocher la case correspondante.)</w:t>
      </w:r>
    </w:p>
    <w:p w14:paraId="1C9C1D0E" w14:textId="2D9C8916" w:rsidR="009B1CD0" w:rsidRDefault="00844DAA" w:rsidP="009B45B9">
      <w:pPr>
        <w:tabs>
          <w:tab w:val="left" w:pos="851"/>
        </w:tabs>
        <w:spacing w:before="120"/>
        <w:ind w:left="567"/>
        <w:jc w:val="both"/>
      </w:pPr>
      <w:r>
        <w:tab/>
      </w:r>
      <w:r w:rsidR="00CD5383">
        <w:fldChar w:fldCharType="begin">
          <w:ffData>
            <w:name w:val=""/>
            <w:enabled/>
            <w:calcOnExit w:val="0"/>
            <w:checkBox>
              <w:size w:val="20"/>
              <w:default w:val="0"/>
            </w:checkBox>
          </w:ffData>
        </w:fldChar>
      </w:r>
      <w:r w:rsidR="00CD5383">
        <w:instrText xml:space="preserve"> FORMCHECKBOX </w:instrText>
      </w:r>
      <w:r w:rsidR="00CD5383">
        <w:fldChar w:fldCharType="end"/>
      </w:r>
      <w:r w:rsidR="009B1CD0">
        <w:rPr>
          <w:rFonts w:ascii="Arial" w:hAnsi="Arial" w:cs="Arial"/>
        </w:rPr>
        <w:tab/>
      </w:r>
      <w:proofErr w:type="gramStart"/>
      <w:r w:rsidR="009B1CD0">
        <w:rPr>
          <w:rFonts w:ascii="Arial" w:hAnsi="Arial" w:cs="Arial"/>
        </w:rPr>
        <w:t>la</w:t>
      </w:r>
      <w:proofErr w:type="gramEnd"/>
      <w:r w:rsidR="009B1CD0">
        <w:rPr>
          <w:rFonts w:ascii="Arial" w:hAnsi="Arial" w:cs="Arial"/>
        </w:rPr>
        <w:t xml:space="preserve"> date de notification du marché </w:t>
      </w:r>
      <w:r w:rsidR="00FE48C9">
        <w:rPr>
          <w:rFonts w:ascii="Arial" w:hAnsi="Arial" w:cs="Arial"/>
        </w:rPr>
        <w:t>public</w:t>
      </w:r>
      <w:r w:rsidR="009B1CD0">
        <w:rPr>
          <w:rFonts w:ascii="Arial" w:hAnsi="Arial" w:cs="Arial"/>
        </w:rPr>
        <w:t> ;</w:t>
      </w:r>
    </w:p>
    <w:p w14:paraId="2C137300" w14:textId="77777777" w:rsidR="009B1CD0" w:rsidRDefault="00844DAA" w:rsidP="009B45B9">
      <w:pPr>
        <w:tabs>
          <w:tab w:val="left" w:pos="851"/>
        </w:tabs>
        <w:spacing w:before="120"/>
        <w:ind w:left="567"/>
        <w:jc w:val="both"/>
      </w:pPr>
      <w:r>
        <w:tab/>
      </w:r>
      <w:r w:rsidR="007D7A65">
        <w:fldChar w:fldCharType="begin">
          <w:ffData>
            <w:name w:val=""/>
            <w:enabled/>
            <w:calcOnExit w:val="0"/>
            <w:checkBox>
              <w:size w:val="20"/>
              <w:default w:val="0"/>
            </w:checkBox>
          </w:ffData>
        </w:fldChar>
      </w:r>
      <w:r w:rsidR="007D7A65">
        <w:instrText xml:space="preserve"> FORMCHECKBOX </w:instrText>
      </w:r>
      <w:r w:rsidR="00805C11">
        <w:fldChar w:fldCharType="separate"/>
      </w:r>
      <w:r w:rsidR="007D7A65">
        <w:fldChar w:fldCharType="end"/>
      </w:r>
      <w:r w:rsidR="009B1CD0">
        <w:rPr>
          <w:rFonts w:ascii="Arial" w:hAnsi="Arial" w:cs="Arial"/>
        </w:rPr>
        <w:tab/>
      </w:r>
      <w:proofErr w:type="gramStart"/>
      <w:r w:rsidR="009B1CD0">
        <w:rPr>
          <w:rFonts w:ascii="Arial" w:hAnsi="Arial" w:cs="Arial"/>
        </w:rPr>
        <w:t>la</w:t>
      </w:r>
      <w:proofErr w:type="gramEnd"/>
      <w:r w:rsidR="009B1CD0">
        <w:rPr>
          <w:rFonts w:ascii="Arial" w:hAnsi="Arial" w:cs="Arial"/>
        </w:rPr>
        <w:t xml:space="preserve"> date de notification de l’ordre de service ;</w:t>
      </w:r>
    </w:p>
    <w:p w14:paraId="012F9830" w14:textId="2E7C3FDF" w:rsidR="009B1CD0" w:rsidRDefault="00844DAA" w:rsidP="009B45B9">
      <w:pPr>
        <w:tabs>
          <w:tab w:val="left" w:pos="851"/>
        </w:tabs>
        <w:spacing w:before="120"/>
        <w:ind w:left="1134" w:hanging="567"/>
        <w:jc w:val="both"/>
        <w:rPr>
          <w:rFonts w:ascii="Arial" w:hAnsi="Arial" w:cs="Arial"/>
          <w:b/>
        </w:rPr>
      </w:pPr>
      <w:r>
        <w:tab/>
      </w:r>
      <w:r w:rsidR="00CD5383">
        <w:fldChar w:fldCharType="begin">
          <w:ffData>
            <w:name w:val=""/>
            <w:enabled/>
            <w:calcOnExit w:val="0"/>
            <w:checkBox>
              <w:size w:val="20"/>
              <w:default w:val="1"/>
            </w:checkBox>
          </w:ffData>
        </w:fldChar>
      </w:r>
      <w:r w:rsidR="00CD5383">
        <w:instrText xml:space="preserve"> FORMCHECKBOX </w:instrText>
      </w:r>
      <w:r w:rsidR="00CD5383">
        <w:fldChar w:fldCharType="end"/>
      </w:r>
      <w:r w:rsidR="009B1CD0">
        <w:rPr>
          <w:rFonts w:ascii="Arial" w:hAnsi="Arial" w:cs="Arial"/>
        </w:rPr>
        <w:tab/>
      </w:r>
      <w:proofErr w:type="gramStart"/>
      <w:r w:rsidR="009B1CD0">
        <w:rPr>
          <w:rFonts w:ascii="Arial" w:hAnsi="Arial" w:cs="Arial"/>
        </w:rPr>
        <w:t>la</w:t>
      </w:r>
      <w:proofErr w:type="gramEnd"/>
      <w:r w:rsidR="009B1CD0">
        <w:rPr>
          <w:rFonts w:ascii="Arial" w:hAnsi="Arial" w:cs="Arial"/>
        </w:rPr>
        <w:t xml:space="preserve"> date de début d’exécution prévue par le marché </w:t>
      </w:r>
      <w:r w:rsidR="00FE48C9">
        <w:rPr>
          <w:rFonts w:ascii="Arial" w:hAnsi="Arial" w:cs="Arial"/>
        </w:rPr>
        <w:t>public</w:t>
      </w:r>
      <w:r w:rsidR="009B1CD0">
        <w:rPr>
          <w:rFonts w:ascii="Arial" w:hAnsi="Arial" w:cs="Arial"/>
        </w:rPr>
        <w:t xml:space="preserve"> lorsqu’elle est postérieure à la date de notification.</w:t>
      </w:r>
    </w:p>
    <w:p w14:paraId="19EE28B8" w14:textId="77777777" w:rsidR="009B1CD0" w:rsidRDefault="009B1CD0" w:rsidP="009B45B9">
      <w:pPr>
        <w:tabs>
          <w:tab w:val="left" w:pos="426"/>
          <w:tab w:val="left" w:pos="851"/>
        </w:tabs>
        <w:jc w:val="both"/>
        <w:rPr>
          <w:rFonts w:ascii="Arial" w:hAnsi="Arial" w:cs="Arial"/>
          <w:b/>
        </w:rPr>
      </w:pPr>
    </w:p>
    <w:p w14:paraId="609CCA4F" w14:textId="042C215F" w:rsidR="009B1CD0" w:rsidRDefault="009B1CD0" w:rsidP="009B45B9">
      <w:pPr>
        <w:pStyle w:val="fcasegauche"/>
        <w:tabs>
          <w:tab w:val="left" w:pos="426"/>
          <w:tab w:val="left" w:pos="851"/>
        </w:tabs>
        <w:spacing w:after="0"/>
        <w:ind w:left="0" w:firstLine="0"/>
        <w:jc w:val="left"/>
        <w:rPr>
          <w:rFonts w:ascii="Arial" w:hAnsi="Arial" w:cs="Arial"/>
          <w:i/>
          <w:sz w:val="18"/>
          <w:szCs w:val="18"/>
        </w:rPr>
      </w:pPr>
      <w:r>
        <w:rPr>
          <w:rFonts w:ascii="Arial" w:hAnsi="Arial" w:cs="Arial"/>
        </w:rPr>
        <w:t xml:space="preserve">Le marché </w:t>
      </w:r>
      <w:r w:rsidR="00FE48C9">
        <w:rPr>
          <w:rFonts w:ascii="Arial" w:hAnsi="Arial" w:cs="Arial"/>
        </w:rPr>
        <w:t>public</w:t>
      </w:r>
      <w:r>
        <w:rPr>
          <w:rFonts w:ascii="Arial" w:hAnsi="Arial" w:cs="Arial"/>
        </w:rPr>
        <w:t xml:space="preserve"> est reconductible :</w:t>
      </w:r>
      <w:r>
        <w:tab/>
      </w:r>
      <w:r>
        <w:tab/>
      </w:r>
      <w:r w:rsidR="00CD5383">
        <w:fldChar w:fldCharType="begin">
          <w:ffData>
            <w:name w:val=""/>
            <w:enabled/>
            <w:calcOnExit w:val="0"/>
            <w:checkBox>
              <w:size w:val="20"/>
              <w:default w:val="1"/>
            </w:checkBox>
          </w:ffData>
        </w:fldChar>
      </w:r>
      <w:r w:rsidR="00CD5383">
        <w:instrText xml:space="preserve"> FORMCHECKBOX </w:instrText>
      </w:r>
      <w:r w:rsidR="00CD5383">
        <w:fldChar w:fldCharType="end"/>
      </w:r>
      <w:r>
        <w:tab/>
      </w:r>
      <w:r w:rsidR="009D661E">
        <w:t>Non</w:t>
      </w:r>
      <w:r>
        <w:tab/>
      </w:r>
      <w:r>
        <w:tab/>
      </w:r>
      <w:r>
        <w:tab/>
      </w:r>
      <w:r w:rsidR="00CD5383">
        <w:fldChar w:fldCharType="begin">
          <w:ffData>
            <w:name w:val=""/>
            <w:enabled/>
            <w:calcOnExit w:val="0"/>
            <w:checkBox>
              <w:size w:val="20"/>
              <w:default w:val="0"/>
            </w:checkBox>
          </w:ffData>
        </w:fldChar>
      </w:r>
      <w:r w:rsidR="00CD5383">
        <w:instrText xml:space="preserve"> FORMCHECKBOX </w:instrText>
      </w:r>
      <w:r w:rsidR="00CD5383">
        <w:fldChar w:fldCharType="end"/>
      </w:r>
      <w:r>
        <w:tab/>
      </w:r>
      <w:r w:rsidR="009D661E">
        <w:t>Oui</w:t>
      </w:r>
    </w:p>
    <w:p w14:paraId="7A0A33E1" w14:textId="77777777" w:rsidR="009B1CD0" w:rsidRDefault="009B1CD0" w:rsidP="009B45B9">
      <w:pPr>
        <w:tabs>
          <w:tab w:val="left" w:pos="851"/>
        </w:tabs>
        <w:rPr>
          <w:rFonts w:ascii="Arial" w:hAnsi="Arial" w:cs="Arial"/>
        </w:rPr>
      </w:pPr>
      <w:r>
        <w:rPr>
          <w:rFonts w:ascii="Arial" w:hAnsi="Arial" w:cs="Arial"/>
          <w:i/>
          <w:sz w:val="18"/>
          <w:szCs w:val="18"/>
        </w:rPr>
        <w:t>(Cocher la case correspondante.)</w:t>
      </w:r>
    </w:p>
    <w:p w14:paraId="74753040" w14:textId="77777777" w:rsidR="009B1CD0" w:rsidRDefault="009B1CD0" w:rsidP="009B45B9">
      <w:pPr>
        <w:tabs>
          <w:tab w:val="left" w:pos="426"/>
          <w:tab w:val="left" w:pos="851"/>
        </w:tabs>
        <w:jc w:val="both"/>
        <w:rPr>
          <w:rFonts w:ascii="Arial" w:hAnsi="Arial" w:cs="Arial"/>
        </w:rPr>
      </w:pPr>
    </w:p>
    <w:p w14:paraId="4EC90EA5" w14:textId="77777777" w:rsidR="009B1CD0" w:rsidRDefault="009B1CD0" w:rsidP="009B45B9">
      <w:pPr>
        <w:tabs>
          <w:tab w:val="left" w:pos="426"/>
          <w:tab w:val="left" w:pos="851"/>
        </w:tabs>
        <w:jc w:val="both"/>
        <w:rPr>
          <w:rFonts w:ascii="Arial" w:hAnsi="Arial" w:cs="Arial"/>
        </w:rPr>
      </w:pPr>
      <w:r>
        <w:rPr>
          <w:rFonts w:ascii="Arial" w:hAnsi="Arial" w:cs="Arial"/>
        </w:rPr>
        <w:t>Si oui, préciser :</w:t>
      </w:r>
    </w:p>
    <w:p w14:paraId="1243B27A" w14:textId="701ED90F" w:rsidR="009B1CD0" w:rsidRPr="005C65B1" w:rsidRDefault="009B1CD0" w:rsidP="009B45B9">
      <w:pPr>
        <w:numPr>
          <w:ilvl w:val="0"/>
          <w:numId w:val="2"/>
        </w:numPr>
        <w:tabs>
          <w:tab w:val="left" w:pos="426"/>
          <w:tab w:val="left" w:pos="851"/>
        </w:tabs>
        <w:spacing w:before="120"/>
        <w:ind w:left="924" w:hanging="357"/>
        <w:jc w:val="both"/>
        <w:rPr>
          <w:rFonts w:ascii="Arial" w:hAnsi="Arial" w:cs="Arial"/>
          <w:b/>
          <w:bCs/>
        </w:rPr>
      </w:pPr>
      <w:r>
        <w:rPr>
          <w:rFonts w:ascii="Arial" w:hAnsi="Arial" w:cs="Arial"/>
        </w:rPr>
        <w:t>Nombre des reconductions :</w:t>
      </w:r>
    </w:p>
    <w:p w14:paraId="4A22A053" w14:textId="46876482" w:rsidR="009B1CD0" w:rsidRPr="005C65B1" w:rsidRDefault="009B1CD0" w:rsidP="009B45B9">
      <w:pPr>
        <w:numPr>
          <w:ilvl w:val="0"/>
          <w:numId w:val="2"/>
        </w:numPr>
        <w:tabs>
          <w:tab w:val="left" w:pos="426"/>
          <w:tab w:val="left" w:pos="851"/>
        </w:tabs>
        <w:spacing w:before="120"/>
        <w:ind w:left="924" w:hanging="357"/>
        <w:jc w:val="both"/>
        <w:rPr>
          <w:rFonts w:ascii="Arial" w:hAnsi="Arial" w:cs="Arial"/>
          <w:b/>
          <w:bCs/>
        </w:rPr>
      </w:pPr>
      <w:r>
        <w:rPr>
          <w:rFonts w:ascii="Arial" w:hAnsi="Arial" w:cs="Arial"/>
        </w:rPr>
        <w:t>Durée des reconductions :</w:t>
      </w:r>
    </w:p>
    <w:tbl>
      <w:tblPr>
        <w:tblW w:w="0" w:type="auto"/>
        <w:tblLayout w:type="fixed"/>
        <w:tblCellMar>
          <w:left w:w="71" w:type="dxa"/>
          <w:right w:w="71" w:type="dxa"/>
        </w:tblCellMar>
        <w:tblLook w:val="0000" w:firstRow="0" w:lastRow="0" w:firstColumn="0" w:lastColumn="0" w:noHBand="0" w:noVBand="0"/>
      </w:tblPr>
      <w:tblGrid>
        <w:gridCol w:w="10419"/>
      </w:tblGrid>
      <w:tr w:rsidR="009B1CD0" w14:paraId="5C902407" w14:textId="77777777">
        <w:tc>
          <w:tcPr>
            <w:tcW w:w="10419" w:type="dxa"/>
            <w:shd w:val="clear" w:color="auto" w:fill="66CCFF"/>
          </w:tcPr>
          <w:p w14:paraId="2D6D7E39" w14:textId="77777777" w:rsidR="009B1CD0" w:rsidRDefault="009B1CD0" w:rsidP="00C630AD">
            <w:pPr>
              <w:tabs>
                <w:tab w:val="left" w:pos="-142"/>
                <w:tab w:val="left" w:pos="851"/>
                <w:tab w:val="left" w:pos="4111"/>
              </w:tabs>
              <w:jc w:val="both"/>
            </w:pPr>
            <w:r>
              <w:rPr>
                <w:rFonts w:ascii="Arial" w:hAnsi="Arial" w:cs="Arial"/>
                <w:b/>
                <w:bCs/>
                <w:sz w:val="22"/>
                <w:szCs w:val="22"/>
              </w:rPr>
              <w:lastRenderedPageBreak/>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14:paraId="20C2F9C9" w14:textId="77777777" w:rsidR="009B1CD0" w:rsidRDefault="009B1CD0" w:rsidP="006C4338">
      <w:pPr>
        <w:tabs>
          <w:tab w:val="left" w:pos="851"/>
        </w:tabs>
        <w:jc w:val="both"/>
      </w:pPr>
    </w:p>
    <w:p w14:paraId="72F5544E" w14:textId="77777777" w:rsidR="005824AE" w:rsidRPr="006F3DD1" w:rsidRDefault="005824AE"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14:paraId="48B02EB2" w14:textId="77777777" w:rsidR="005824AE" w:rsidRDefault="005824AE" w:rsidP="006C4338">
      <w:pPr>
        <w:tabs>
          <w:tab w:val="left" w:pos="851"/>
        </w:tabs>
        <w:jc w:val="both"/>
      </w:pPr>
    </w:p>
    <w:p w14:paraId="29FC2DF8"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Pr>
          <w:rFonts w:ascii="Arial" w:hAnsi="Arial" w:cs="Arial"/>
          <w:b/>
          <w:sz w:val="22"/>
          <w:szCs w:val="22"/>
        </w:rPr>
        <w:t xml:space="preserve"> par le titulaire individuel :</w:t>
      </w:r>
    </w:p>
    <w:p w14:paraId="4A7C4BA0" w14:textId="77777777"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2BE922E1"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1D6E0C5F"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21DD6AC9" w14:textId="77777777"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4656656E"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7E0094"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74816BC1"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29EBE7FB"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5A2F64A5"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6734ED53" w14:textId="77777777" w:rsidR="00332B12" w:rsidRDefault="00332B12" w:rsidP="00B054DA">
            <w:pPr>
              <w:tabs>
                <w:tab w:val="left" w:pos="851"/>
              </w:tabs>
              <w:snapToGrid w:val="0"/>
              <w:jc w:val="both"/>
              <w:rPr>
                <w:rFonts w:ascii="Arial" w:hAnsi="Arial" w:cs="Arial"/>
                <w:b/>
                <w:bCs/>
              </w:rPr>
            </w:pPr>
          </w:p>
        </w:tc>
      </w:tr>
    </w:tbl>
    <w:p w14:paraId="240FCCD1" w14:textId="77777777"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0D313197" w14:textId="77777777" w:rsidR="00332B12" w:rsidRDefault="008B2A38" w:rsidP="00332B12">
      <w:pPr>
        <w:pStyle w:val="fcase1ertab"/>
        <w:tabs>
          <w:tab w:val="left" w:pos="851"/>
        </w:tabs>
        <w:ind w:left="0" w:firstLine="0"/>
        <w:rPr>
          <w:rFonts w:ascii="Arial" w:hAnsi="Arial" w:cs="Arial"/>
          <w:i/>
          <w:sz w:val="18"/>
          <w:szCs w:val="18"/>
        </w:rPr>
      </w:pPr>
      <w:r>
        <w:rPr>
          <w:rFonts w:ascii="Arial" w:hAnsi="Arial" w:cs="Arial"/>
          <w:b/>
          <w:sz w:val="22"/>
          <w:szCs w:val="22"/>
        </w:rPr>
        <w:br w:type="page"/>
      </w:r>
      <w:r w:rsidR="00332B12">
        <w:rPr>
          <w:rFonts w:ascii="Arial" w:hAnsi="Arial" w:cs="Arial"/>
          <w:b/>
          <w:sz w:val="22"/>
          <w:szCs w:val="22"/>
        </w:rPr>
        <w:lastRenderedPageBreak/>
        <w:t xml:space="preserve">C2 – Signature du marché </w:t>
      </w:r>
      <w:r w:rsidR="00FE48C9">
        <w:rPr>
          <w:rFonts w:ascii="Arial" w:hAnsi="Arial" w:cs="Arial"/>
          <w:b/>
          <w:sz w:val="22"/>
          <w:szCs w:val="22"/>
        </w:rPr>
        <w:t>public</w:t>
      </w:r>
      <w:r w:rsidR="00332B12">
        <w:rPr>
          <w:rFonts w:ascii="Arial" w:hAnsi="Arial" w:cs="Arial"/>
          <w:b/>
          <w:sz w:val="22"/>
          <w:szCs w:val="22"/>
        </w:rPr>
        <w:t xml:space="preserve"> en cas de groupement :</w:t>
      </w:r>
    </w:p>
    <w:p w14:paraId="33482228" w14:textId="77777777" w:rsidR="00332B12" w:rsidRDefault="00332B12" w:rsidP="006C4338">
      <w:pPr>
        <w:tabs>
          <w:tab w:val="left" w:pos="851"/>
        </w:tabs>
        <w:jc w:val="both"/>
      </w:pPr>
    </w:p>
    <w:p w14:paraId="71532A20" w14:textId="77777777"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22"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23"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14:paraId="1E840669" w14:textId="77777777"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49F6BC7E" w14:textId="77777777" w:rsidR="009B1CD0" w:rsidRDefault="009B1CD0" w:rsidP="005846FB">
      <w:pPr>
        <w:tabs>
          <w:tab w:val="left" w:pos="851"/>
        </w:tabs>
        <w:rPr>
          <w:rFonts w:ascii="Arial" w:hAnsi="Arial" w:cs="Arial"/>
        </w:rPr>
      </w:pPr>
    </w:p>
    <w:p w14:paraId="19A9F927" w14:textId="77777777" w:rsidR="00036500" w:rsidRDefault="00036500" w:rsidP="005846FB">
      <w:pPr>
        <w:tabs>
          <w:tab w:val="left" w:pos="851"/>
        </w:tabs>
        <w:rPr>
          <w:rFonts w:ascii="Arial" w:hAnsi="Arial" w:cs="Arial"/>
        </w:rPr>
      </w:pPr>
    </w:p>
    <w:p w14:paraId="28C81CAB" w14:textId="77777777"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14:paraId="20009B3F" w14:textId="77777777"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14:paraId="52509288" w14:textId="77777777"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805C11">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805C11">
        <w:fldChar w:fldCharType="separate"/>
      </w:r>
      <w:r>
        <w:fldChar w:fldCharType="end"/>
      </w:r>
      <w:r>
        <w:rPr>
          <w:rFonts w:ascii="Arial" w:hAnsi="Arial" w:cs="Arial"/>
          <w:iCs/>
        </w:rPr>
        <w:t xml:space="preserve"> </w:t>
      </w:r>
      <w:r>
        <w:rPr>
          <w:rFonts w:ascii="Arial" w:hAnsi="Arial" w:cs="Arial"/>
        </w:rPr>
        <w:t>solidaire</w:t>
      </w:r>
    </w:p>
    <w:p w14:paraId="781252A8" w14:textId="77777777" w:rsidR="009B1CD0" w:rsidRDefault="009B1CD0" w:rsidP="0083205E">
      <w:pPr>
        <w:tabs>
          <w:tab w:val="left" w:pos="851"/>
        </w:tabs>
        <w:rPr>
          <w:rFonts w:ascii="Arial" w:hAnsi="Arial" w:cs="Arial"/>
        </w:rPr>
      </w:pPr>
    </w:p>
    <w:p w14:paraId="71F9DC68" w14:textId="77777777" w:rsidR="001C733C" w:rsidRDefault="001C733C" w:rsidP="00CD46CC">
      <w:pPr>
        <w:tabs>
          <w:tab w:val="left" w:pos="851"/>
        </w:tabs>
        <w:rPr>
          <w:rFonts w:ascii="Arial" w:hAnsi="Arial" w:cs="Arial"/>
        </w:rPr>
      </w:pPr>
    </w:p>
    <w:p w14:paraId="198978D8" w14:textId="77777777"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805C11">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14:paraId="49EDC212" w14:textId="77777777"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14:paraId="413B10F1"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1205D6AE" w14:textId="77777777"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805C11">
        <w:fldChar w:fldCharType="separate"/>
      </w:r>
      <w:r>
        <w:fldChar w:fldCharType="end"/>
      </w:r>
      <w:r>
        <w:tab/>
      </w:r>
      <w:proofErr w:type="gramStart"/>
      <w:r w:rsidR="002904AF">
        <w:rPr>
          <w:rFonts w:ascii="Arial" w:hAnsi="Arial" w:cs="Arial"/>
        </w:rPr>
        <w:t>pour</w:t>
      </w:r>
      <w:proofErr w:type="gramEnd"/>
      <w:r w:rsidR="002904AF">
        <w:rPr>
          <w:rFonts w:ascii="Arial" w:hAnsi="Arial" w:cs="Arial"/>
        </w:rPr>
        <w:t xml:space="preserve">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14:paraId="05097E9F" w14:textId="77777777" w:rsidR="002904AF" w:rsidRDefault="002904AF"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14:paraId="584B5015" w14:textId="77777777" w:rsidR="002904AF" w:rsidRDefault="002904AF" w:rsidP="001C733C">
      <w:pPr>
        <w:tabs>
          <w:tab w:val="left" w:pos="851"/>
        </w:tabs>
        <w:rPr>
          <w:rFonts w:ascii="Arial" w:hAnsi="Arial" w:cs="Arial"/>
        </w:rPr>
      </w:pPr>
    </w:p>
    <w:p w14:paraId="5C4C29EB" w14:textId="77777777"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805C11">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w:t>
      </w:r>
      <w:r w:rsidR="0021527A">
        <w:rPr>
          <w:rFonts w:ascii="Arial" w:hAnsi="Arial" w:cs="Arial"/>
        </w:rPr>
        <w:t>ché public</w:t>
      </w:r>
      <w:r>
        <w:rPr>
          <w:rFonts w:ascii="Arial" w:hAnsi="Arial" w:cs="Arial"/>
        </w:rPr>
        <w:t> ;</w:t>
      </w:r>
    </w:p>
    <w:p w14:paraId="70F0F29C" w14:textId="77777777" w:rsidR="00BE6078" w:rsidRDefault="009D661E"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14:paraId="66984D7F" w14:textId="77777777" w:rsidR="002904AF" w:rsidRDefault="002904AF" w:rsidP="002904AF">
      <w:pPr>
        <w:tabs>
          <w:tab w:val="left" w:pos="851"/>
        </w:tabs>
        <w:rPr>
          <w:rFonts w:ascii="Arial" w:hAnsi="Arial" w:cs="Arial"/>
          <w:iCs/>
        </w:rPr>
      </w:pPr>
    </w:p>
    <w:p w14:paraId="7BE1E0AB" w14:textId="77777777" w:rsidR="009D661E"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805C11">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r w:rsidR="009D661E">
        <w:rPr>
          <w:rFonts w:ascii="Arial" w:hAnsi="Arial" w:cs="Arial"/>
        </w:rPr>
        <w:t>.</w:t>
      </w:r>
    </w:p>
    <w:p w14:paraId="2374F0AA" w14:textId="77777777"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w:t>
      </w:r>
      <w:proofErr w:type="gramStart"/>
      <w:r w:rsidRPr="00C83930">
        <w:rPr>
          <w:rFonts w:ascii="Arial" w:hAnsi="Arial" w:cs="Arial"/>
          <w:i/>
          <w:sz w:val="18"/>
          <w:szCs w:val="18"/>
        </w:rPr>
        <w:t>hors</w:t>
      </w:r>
      <w:proofErr w:type="gramEnd"/>
      <w:r w:rsidRPr="00C83930">
        <w:rPr>
          <w:rFonts w:ascii="Arial" w:hAnsi="Arial" w:cs="Arial"/>
          <w:i/>
          <w:sz w:val="18"/>
          <w:szCs w:val="18"/>
        </w:rPr>
        <w:t xml:space="preserve">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14:paraId="58417D01" w14:textId="77777777" w:rsidR="002904AF" w:rsidRDefault="002904AF" w:rsidP="002904AF">
      <w:pPr>
        <w:tabs>
          <w:tab w:val="left" w:pos="851"/>
        </w:tabs>
        <w:ind w:left="1134" w:hanging="850"/>
        <w:rPr>
          <w:rFonts w:ascii="Arial" w:hAnsi="Arial" w:cs="Arial"/>
          <w:i/>
          <w:sz w:val="18"/>
          <w:szCs w:val="18"/>
        </w:rPr>
      </w:pPr>
    </w:p>
    <w:p w14:paraId="636561A2" w14:textId="77777777" w:rsidR="001C733C" w:rsidRDefault="001C733C" w:rsidP="001C733C">
      <w:pPr>
        <w:tabs>
          <w:tab w:val="left" w:pos="851"/>
        </w:tabs>
        <w:rPr>
          <w:rFonts w:ascii="Arial" w:hAnsi="Arial" w:cs="Arial"/>
          <w:i/>
          <w:sz w:val="18"/>
          <w:szCs w:val="18"/>
        </w:rPr>
      </w:pPr>
    </w:p>
    <w:p w14:paraId="435F6EA0" w14:textId="77777777"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805C11">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14:paraId="3F23C3BF" w14:textId="77777777" w:rsidR="00036500" w:rsidRDefault="00036500" w:rsidP="006F3DF9">
      <w:pPr>
        <w:tabs>
          <w:tab w:val="left" w:pos="851"/>
        </w:tabs>
        <w:rPr>
          <w:rFonts w:ascii="Arial" w:hAnsi="Arial" w:cs="Arial"/>
        </w:rPr>
      </w:pPr>
      <w:r>
        <w:rPr>
          <w:rFonts w:ascii="Arial" w:hAnsi="Arial" w:cs="Arial"/>
          <w:i/>
          <w:sz w:val="18"/>
          <w:szCs w:val="18"/>
        </w:rPr>
        <w:t>(Cocher la case correspondante.)</w:t>
      </w:r>
    </w:p>
    <w:p w14:paraId="5A194523" w14:textId="77777777" w:rsidR="00036500" w:rsidRDefault="00036500" w:rsidP="005846FB">
      <w:pPr>
        <w:tabs>
          <w:tab w:val="left" w:pos="851"/>
        </w:tabs>
        <w:rPr>
          <w:rFonts w:ascii="Arial" w:hAnsi="Arial" w:cs="Arial"/>
        </w:rPr>
      </w:pPr>
    </w:p>
    <w:p w14:paraId="167E25E3" w14:textId="77777777"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805C11">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et pour coordonner l’ensemble des prestations ;</w:t>
      </w:r>
    </w:p>
    <w:p w14:paraId="00802499" w14:textId="77777777" w:rsidR="00AE7831" w:rsidRDefault="00AE7831" w:rsidP="009B45B9">
      <w:pPr>
        <w:tabs>
          <w:tab w:val="left" w:pos="851"/>
        </w:tabs>
        <w:ind w:left="1701" w:hanging="850"/>
        <w:jc w:val="both"/>
      </w:pPr>
    </w:p>
    <w:p w14:paraId="4F08BEB9" w14:textId="77777777"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805C11">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930A5C">
        <w:rPr>
          <w:rFonts w:ascii="Arial" w:hAnsi="Arial" w:cs="Arial"/>
        </w:rPr>
        <w:t>public</w:t>
      </w:r>
      <w:r>
        <w:rPr>
          <w:rFonts w:ascii="Arial" w:hAnsi="Arial" w:cs="Arial"/>
        </w:rPr>
        <w:t> ;</w:t>
      </w:r>
    </w:p>
    <w:p w14:paraId="1D89A171" w14:textId="77777777" w:rsidR="00036500" w:rsidRDefault="00036500" w:rsidP="006C4338">
      <w:pPr>
        <w:tabs>
          <w:tab w:val="left" w:pos="851"/>
        </w:tabs>
        <w:rPr>
          <w:rFonts w:ascii="Arial" w:hAnsi="Arial" w:cs="Arial"/>
          <w:iCs/>
        </w:rPr>
      </w:pPr>
    </w:p>
    <w:p w14:paraId="44033003" w14:textId="77777777"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805C11">
        <w:fldChar w:fldCharType="separate"/>
      </w:r>
      <w:r w:rsidR="00036500">
        <w:fldChar w:fldCharType="end"/>
      </w:r>
      <w:r w:rsidR="00036500">
        <w:rPr>
          <w:rFonts w:ascii="Arial" w:hAnsi="Arial" w:cs="Arial"/>
          <w:i/>
          <w:iCs/>
        </w:rPr>
        <w:t xml:space="preserve"> </w:t>
      </w:r>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dans les conditions définies ci-dessous</w:t>
      </w:r>
      <w:r>
        <w:rPr>
          <w:rFonts w:ascii="Arial" w:hAnsi="Arial" w:cs="Arial"/>
        </w:rPr>
        <w:t> :</w:t>
      </w:r>
    </w:p>
    <w:p w14:paraId="4955B343" w14:textId="77777777"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14:paraId="77CAF8D0" w14:textId="77777777" w:rsidR="009B1CD0" w:rsidRDefault="009B1CD0" w:rsidP="006C433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14:paraId="48EAC74E" w14:textId="77777777" w:rsidTr="00B054DA">
        <w:tc>
          <w:tcPr>
            <w:tcW w:w="4644" w:type="dxa"/>
            <w:tcBorders>
              <w:top w:val="single" w:sz="4" w:space="0" w:color="000000"/>
              <w:left w:val="single" w:sz="4" w:space="0" w:color="000000"/>
              <w:bottom w:val="single" w:sz="4" w:space="0" w:color="000000"/>
            </w:tcBorders>
            <w:shd w:val="clear" w:color="auto" w:fill="auto"/>
            <w:vAlign w:val="center"/>
          </w:tcPr>
          <w:p w14:paraId="40B83DD9"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77297217" w14:textId="77777777"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0C0AC868"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B6EE90"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72605E79" w14:textId="77777777" w:rsidTr="00B054DA">
        <w:trPr>
          <w:trHeight w:val="1021"/>
        </w:trPr>
        <w:tc>
          <w:tcPr>
            <w:tcW w:w="4644" w:type="dxa"/>
            <w:tcBorders>
              <w:top w:val="single" w:sz="4" w:space="0" w:color="000000"/>
              <w:left w:val="single" w:sz="4" w:space="0" w:color="000000"/>
            </w:tcBorders>
            <w:shd w:val="clear" w:color="auto" w:fill="CCFFFF"/>
          </w:tcPr>
          <w:p w14:paraId="71ECCFA1"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24E63A97"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2F628A4C" w14:textId="77777777" w:rsidR="00332B12" w:rsidRDefault="00332B12" w:rsidP="00B054DA">
            <w:pPr>
              <w:tabs>
                <w:tab w:val="left" w:pos="851"/>
              </w:tabs>
              <w:snapToGrid w:val="0"/>
              <w:jc w:val="both"/>
              <w:rPr>
                <w:rFonts w:ascii="Arial" w:hAnsi="Arial" w:cs="Arial"/>
                <w:b/>
                <w:bCs/>
              </w:rPr>
            </w:pPr>
          </w:p>
        </w:tc>
      </w:tr>
      <w:tr w:rsidR="00332B12" w14:paraId="4F67DA8C" w14:textId="77777777" w:rsidTr="00B054DA">
        <w:trPr>
          <w:trHeight w:val="1021"/>
        </w:trPr>
        <w:tc>
          <w:tcPr>
            <w:tcW w:w="4644" w:type="dxa"/>
            <w:tcBorders>
              <w:left w:val="single" w:sz="4" w:space="0" w:color="000000"/>
            </w:tcBorders>
            <w:shd w:val="clear" w:color="auto" w:fill="auto"/>
          </w:tcPr>
          <w:p w14:paraId="76153221"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263104AA"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418CBE28" w14:textId="77777777" w:rsidR="00332B12" w:rsidRDefault="00332B12" w:rsidP="00B054DA">
            <w:pPr>
              <w:tabs>
                <w:tab w:val="left" w:pos="851"/>
              </w:tabs>
              <w:snapToGrid w:val="0"/>
              <w:jc w:val="both"/>
              <w:rPr>
                <w:rFonts w:ascii="Arial" w:hAnsi="Arial" w:cs="Arial"/>
                <w:b/>
                <w:bCs/>
              </w:rPr>
            </w:pPr>
          </w:p>
        </w:tc>
      </w:tr>
      <w:tr w:rsidR="00332B12" w14:paraId="4FEE2B70" w14:textId="77777777" w:rsidTr="00B054DA">
        <w:trPr>
          <w:trHeight w:val="1021"/>
        </w:trPr>
        <w:tc>
          <w:tcPr>
            <w:tcW w:w="4644" w:type="dxa"/>
            <w:tcBorders>
              <w:left w:val="single" w:sz="4" w:space="0" w:color="000000"/>
            </w:tcBorders>
            <w:shd w:val="clear" w:color="auto" w:fill="CCFFFF"/>
          </w:tcPr>
          <w:p w14:paraId="5E381AC7"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2968300B"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1D07D11E" w14:textId="77777777" w:rsidR="00332B12" w:rsidRDefault="00332B12" w:rsidP="00B054DA">
            <w:pPr>
              <w:tabs>
                <w:tab w:val="left" w:pos="851"/>
              </w:tabs>
              <w:snapToGrid w:val="0"/>
              <w:jc w:val="both"/>
              <w:rPr>
                <w:rFonts w:ascii="Arial" w:hAnsi="Arial" w:cs="Arial"/>
                <w:b/>
                <w:bCs/>
              </w:rPr>
            </w:pPr>
          </w:p>
        </w:tc>
      </w:tr>
      <w:tr w:rsidR="00332B12" w14:paraId="7788BE38" w14:textId="77777777" w:rsidTr="00B054DA">
        <w:trPr>
          <w:trHeight w:val="1021"/>
        </w:trPr>
        <w:tc>
          <w:tcPr>
            <w:tcW w:w="4644" w:type="dxa"/>
            <w:tcBorders>
              <w:left w:val="single" w:sz="4" w:space="0" w:color="000000"/>
            </w:tcBorders>
            <w:shd w:val="clear" w:color="auto" w:fill="auto"/>
          </w:tcPr>
          <w:p w14:paraId="7F0542B9"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07DDA7A6"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5D754945" w14:textId="77777777" w:rsidR="00332B12" w:rsidRDefault="00332B12" w:rsidP="00B054DA">
            <w:pPr>
              <w:tabs>
                <w:tab w:val="left" w:pos="851"/>
              </w:tabs>
              <w:snapToGrid w:val="0"/>
              <w:jc w:val="both"/>
              <w:rPr>
                <w:rFonts w:ascii="Arial" w:hAnsi="Arial" w:cs="Arial"/>
                <w:b/>
                <w:bCs/>
              </w:rPr>
            </w:pPr>
          </w:p>
        </w:tc>
      </w:tr>
      <w:tr w:rsidR="00332B12" w14:paraId="7724F4F3" w14:textId="77777777" w:rsidTr="00B054DA">
        <w:trPr>
          <w:trHeight w:val="1021"/>
        </w:trPr>
        <w:tc>
          <w:tcPr>
            <w:tcW w:w="4644" w:type="dxa"/>
            <w:tcBorders>
              <w:left w:val="single" w:sz="4" w:space="0" w:color="000000"/>
              <w:bottom w:val="single" w:sz="4" w:space="0" w:color="000000"/>
            </w:tcBorders>
            <w:shd w:val="clear" w:color="auto" w:fill="CCFFFF"/>
          </w:tcPr>
          <w:p w14:paraId="53F66899"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2F1791F8"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3647AF83" w14:textId="77777777" w:rsidR="00332B12" w:rsidRDefault="00332B12" w:rsidP="00B054DA">
            <w:pPr>
              <w:tabs>
                <w:tab w:val="left" w:pos="851"/>
              </w:tabs>
              <w:snapToGrid w:val="0"/>
              <w:jc w:val="both"/>
              <w:rPr>
                <w:rFonts w:ascii="Arial" w:hAnsi="Arial" w:cs="Arial"/>
                <w:b/>
                <w:bCs/>
              </w:rPr>
            </w:pPr>
          </w:p>
        </w:tc>
      </w:tr>
    </w:tbl>
    <w:p w14:paraId="5FD60F9A" w14:textId="77777777"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32217491" w14:textId="77777777" w:rsidR="009B1CD0" w:rsidRDefault="009B1CD0"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321222D4" w14:textId="77777777">
        <w:tc>
          <w:tcPr>
            <w:tcW w:w="10277" w:type="dxa"/>
            <w:shd w:val="clear" w:color="auto" w:fill="66CCFF"/>
          </w:tcPr>
          <w:p w14:paraId="4881AE8D" w14:textId="77777777" w:rsidR="009B1CD0" w:rsidRDefault="008B2A38" w:rsidP="006B5057">
            <w:r>
              <w:rPr>
                <w:rFonts w:ascii="Arial" w:hAnsi="Arial" w:cs="Arial"/>
              </w:rPr>
              <w:br w:type="page"/>
            </w:r>
            <w:r w:rsidR="009B1CD0">
              <w:rPr>
                <w:sz w:val="22"/>
                <w:szCs w:val="22"/>
              </w:rPr>
              <w:t xml:space="preserve">D - Identification </w:t>
            </w:r>
            <w:r w:rsidR="001C40C0">
              <w:rPr>
                <w:sz w:val="22"/>
                <w:szCs w:val="22"/>
              </w:rPr>
              <w:t>et signature de l’acheteur</w:t>
            </w:r>
            <w:r w:rsidR="009B1CD0">
              <w:rPr>
                <w:sz w:val="22"/>
                <w:szCs w:val="22"/>
              </w:rPr>
              <w:t>.</w:t>
            </w:r>
          </w:p>
        </w:tc>
      </w:tr>
    </w:tbl>
    <w:p w14:paraId="7CCEDD0E" w14:textId="77777777" w:rsidR="009B1CD0" w:rsidRDefault="009B1CD0" w:rsidP="006C4338">
      <w:pPr>
        <w:tabs>
          <w:tab w:val="left" w:pos="851"/>
        </w:tabs>
      </w:pPr>
    </w:p>
    <w:p w14:paraId="27034B36" w14:textId="77777777" w:rsidR="009B1CD0" w:rsidRDefault="009B1CD0" w:rsidP="006C4338">
      <w:pPr>
        <w:tabs>
          <w:tab w:val="left" w:pos="851"/>
        </w:tabs>
      </w:pPr>
    </w:p>
    <w:p w14:paraId="44692A76" w14:textId="77777777" w:rsidR="009B1CD0" w:rsidRDefault="009B1CD0" w:rsidP="006F3DF9">
      <w:pPr>
        <w:pStyle w:val="Titre1"/>
        <w:tabs>
          <w:tab w:val="left" w:pos="567"/>
          <w:tab w:val="left" w:pos="851"/>
        </w:tabs>
        <w:ind w:left="0"/>
        <w:jc w:val="both"/>
        <w:rPr>
          <w:rFonts w:ascii="Arial" w:hAnsi="Arial" w:cs="Arial"/>
          <w:b w:val="0"/>
          <w:bCs/>
          <w:i/>
          <w:iCs/>
          <w:sz w:val="18"/>
          <w:szCs w:val="18"/>
        </w:rPr>
      </w:pPr>
      <w:proofErr w:type="gramStart"/>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Désignation</w:t>
      </w:r>
      <w:proofErr w:type="gramEnd"/>
      <w:r>
        <w:rPr>
          <w:rFonts w:ascii="Arial" w:hAnsi="Arial" w:cs="Arial"/>
          <w:b w:val="0"/>
          <w:bCs/>
          <w:iCs/>
        </w:rPr>
        <w:t xml:space="preserve"> </w:t>
      </w:r>
      <w:r w:rsidR="001C40C0">
        <w:rPr>
          <w:rFonts w:ascii="Arial" w:hAnsi="Arial" w:cs="Arial"/>
          <w:b w:val="0"/>
          <w:bCs/>
          <w:iCs/>
        </w:rPr>
        <w:t>de l’acheteur</w:t>
      </w:r>
    </w:p>
    <w:p w14:paraId="2F7BE27C" w14:textId="77777777" w:rsidR="009B1CD0" w:rsidRDefault="009B1CD0" w:rsidP="009B45B9">
      <w:pPr>
        <w:pStyle w:val="Titre1"/>
        <w:tabs>
          <w:tab w:val="left" w:pos="851"/>
        </w:tabs>
        <w:ind w:left="0"/>
        <w:jc w:val="both"/>
        <w:rPr>
          <w:rFonts w:ascii="Arial" w:hAnsi="Arial" w:cs="Arial"/>
        </w:rPr>
      </w:pPr>
    </w:p>
    <w:p w14:paraId="3EAC85AA" w14:textId="5C7ABA3C" w:rsidR="009B1CD0" w:rsidRDefault="00F67EDD" w:rsidP="006C4338">
      <w:pPr>
        <w:pStyle w:val="En-tte"/>
        <w:tabs>
          <w:tab w:val="clear" w:pos="4536"/>
          <w:tab w:val="clear" w:pos="9072"/>
          <w:tab w:val="left" w:pos="851"/>
        </w:tabs>
        <w:jc w:val="both"/>
        <w:rPr>
          <w:rFonts w:ascii="Arial" w:hAnsi="Arial" w:cs="Arial"/>
        </w:rPr>
      </w:pPr>
      <w:r>
        <w:rPr>
          <w:rFonts w:ascii="Arial" w:hAnsi="Arial" w:cs="Arial"/>
        </w:rPr>
        <w:t>Caisse d’allocations familiales du Loiret</w:t>
      </w:r>
    </w:p>
    <w:p w14:paraId="7B90A3B2" w14:textId="1DCA20F9" w:rsidR="009B1CD0" w:rsidRDefault="00F67EDD" w:rsidP="006F3DF9">
      <w:pPr>
        <w:pStyle w:val="En-tte"/>
        <w:tabs>
          <w:tab w:val="clear" w:pos="4536"/>
          <w:tab w:val="clear" w:pos="9072"/>
          <w:tab w:val="left" w:pos="851"/>
        </w:tabs>
        <w:jc w:val="both"/>
        <w:rPr>
          <w:rFonts w:ascii="Arial" w:hAnsi="Arial" w:cs="Arial"/>
        </w:rPr>
      </w:pPr>
      <w:r>
        <w:rPr>
          <w:rFonts w:ascii="Arial" w:hAnsi="Arial" w:cs="Arial"/>
        </w:rPr>
        <w:t>2 Place Saint Charles</w:t>
      </w:r>
    </w:p>
    <w:p w14:paraId="76E4D4CE" w14:textId="2ECC2DA4" w:rsidR="009B1CD0" w:rsidRDefault="00F67EDD" w:rsidP="005846FB">
      <w:pPr>
        <w:pStyle w:val="En-tte"/>
        <w:tabs>
          <w:tab w:val="clear" w:pos="4536"/>
          <w:tab w:val="clear" w:pos="9072"/>
          <w:tab w:val="left" w:pos="851"/>
        </w:tabs>
        <w:jc w:val="both"/>
        <w:rPr>
          <w:rFonts w:ascii="Arial" w:hAnsi="Arial" w:cs="Arial"/>
        </w:rPr>
      </w:pPr>
      <w:r>
        <w:rPr>
          <w:rFonts w:ascii="Arial" w:hAnsi="Arial" w:cs="Arial"/>
        </w:rPr>
        <w:t>45946 ORLEANS CEDEX 9</w:t>
      </w:r>
    </w:p>
    <w:p w14:paraId="43C4C777" w14:textId="77777777" w:rsidR="009B1CD0" w:rsidRDefault="009B1CD0" w:rsidP="005846FB">
      <w:pPr>
        <w:pStyle w:val="En-tte"/>
        <w:tabs>
          <w:tab w:val="clear" w:pos="4536"/>
          <w:tab w:val="clear" w:pos="9072"/>
          <w:tab w:val="left" w:pos="851"/>
        </w:tabs>
        <w:jc w:val="both"/>
        <w:rPr>
          <w:rFonts w:ascii="Arial" w:hAnsi="Arial" w:cs="Arial"/>
        </w:rPr>
      </w:pPr>
    </w:p>
    <w:p w14:paraId="6F24F7F8" w14:textId="77777777" w:rsidR="009B1CD0" w:rsidRDefault="009B1CD0" w:rsidP="005846FB">
      <w:pPr>
        <w:pStyle w:val="En-tte"/>
        <w:tabs>
          <w:tab w:val="clear" w:pos="4536"/>
          <w:tab w:val="clear" w:pos="9072"/>
          <w:tab w:val="left" w:pos="851"/>
        </w:tabs>
        <w:jc w:val="both"/>
        <w:rPr>
          <w:rFonts w:ascii="Arial" w:hAnsi="Arial" w:cs="Arial"/>
        </w:rPr>
      </w:pPr>
    </w:p>
    <w:p w14:paraId="7849D9D4" w14:textId="77777777" w:rsidR="009B1CD0" w:rsidRDefault="009B1CD0" w:rsidP="00710FD6">
      <w:pPr>
        <w:tabs>
          <w:tab w:val="left" w:pos="426"/>
          <w:tab w:val="left" w:pos="851"/>
          <w:tab w:val="left" w:pos="5103"/>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w:t>
      </w:r>
      <w:proofErr w:type="gramEnd"/>
      <w:r>
        <w:rPr>
          <w:rFonts w:ascii="Arial" w:hAnsi="Arial" w:cs="Arial"/>
        </w:rPr>
        <w:t xml:space="preserve">, prénom, qualité du signataire du marché </w:t>
      </w:r>
      <w:r w:rsidR="003A7270">
        <w:rPr>
          <w:rFonts w:ascii="Arial" w:hAnsi="Arial" w:cs="Arial"/>
        </w:rPr>
        <w:t>public</w:t>
      </w:r>
    </w:p>
    <w:p w14:paraId="44369A38" w14:textId="77777777" w:rsidR="009B1CD0" w:rsidRDefault="009B1CD0" w:rsidP="00E47798">
      <w:pPr>
        <w:tabs>
          <w:tab w:val="left" w:pos="851"/>
        </w:tabs>
        <w:jc w:val="both"/>
        <w:rPr>
          <w:rFonts w:ascii="Arial" w:hAnsi="Arial" w:cs="Arial"/>
        </w:rPr>
      </w:pPr>
      <w:r>
        <w:rPr>
          <w:rFonts w:ascii="Arial" w:hAnsi="Arial" w:cs="Arial"/>
          <w:i/>
          <w:sz w:val="18"/>
          <w:szCs w:val="18"/>
        </w:rPr>
        <w:t xml:space="preserve">(Le signataire doit avoir le pouvoir d’engager </w:t>
      </w:r>
      <w:r w:rsidR="008B2A38">
        <w:rPr>
          <w:rFonts w:ascii="Arial" w:hAnsi="Arial" w:cs="Arial"/>
          <w:i/>
          <w:sz w:val="18"/>
          <w:szCs w:val="18"/>
        </w:rPr>
        <w:t>l’acheteur</w:t>
      </w:r>
      <w:r>
        <w:rPr>
          <w:rFonts w:ascii="Arial" w:hAnsi="Arial" w:cs="Arial"/>
          <w:i/>
          <w:sz w:val="18"/>
          <w:szCs w:val="18"/>
        </w:rPr>
        <w:t xml:space="preserve"> qu’il représente.)</w:t>
      </w:r>
    </w:p>
    <w:p w14:paraId="7DC72816" w14:textId="77777777" w:rsidR="009B1CD0" w:rsidRDefault="009B1CD0" w:rsidP="0083205E">
      <w:pPr>
        <w:tabs>
          <w:tab w:val="left" w:pos="851"/>
        </w:tabs>
        <w:jc w:val="both"/>
        <w:rPr>
          <w:rFonts w:ascii="Arial" w:hAnsi="Arial" w:cs="Arial"/>
        </w:rPr>
      </w:pPr>
    </w:p>
    <w:p w14:paraId="5C59DAB6" w14:textId="79FF2258" w:rsidR="009B1CD0" w:rsidRDefault="00F67EDD" w:rsidP="0083205E">
      <w:pPr>
        <w:tabs>
          <w:tab w:val="left" w:pos="851"/>
        </w:tabs>
        <w:jc w:val="both"/>
        <w:rPr>
          <w:rFonts w:ascii="Arial" w:hAnsi="Arial" w:cs="Arial"/>
        </w:rPr>
      </w:pPr>
      <w:r>
        <w:rPr>
          <w:rFonts w:ascii="Arial" w:hAnsi="Arial" w:cs="Arial"/>
        </w:rPr>
        <w:t>Madame Odile GERARD, Directrice adjointe de la Caisse d’allocations familiales du Loiret</w:t>
      </w:r>
    </w:p>
    <w:p w14:paraId="0A678627" w14:textId="77777777" w:rsidR="009B1CD0" w:rsidRDefault="009B1CD0" w:rsidP="009B45B9">
      <w:pPr>
        <w:tabs>
          <w:tab w:val="left" w:pos="851"/>
        </w:tabs>
        <w:jc w:val="both"/>
        <w:rPr>
          <w:rFonts w:ascii="Arial" w:hAnsi="Arial" w:cs="Arial"/>
        </w:rPr>
      </w:pPr>
    </w:p>
    <w:p w14:paraId="40923AD8" w14:textId="77777777" w:rsidR="009B1CD0" w:rsidRDefault="009B1CD0" w:rsidP="009B45B9">
      <w:pPr>
        <w:tabs>
          <w:tab w:val="left" w:pos="851"/>
        </w:tabs>
        <w:jc w:val="both"/>
        <w:rPr>
          <w:rFonts w:ascii="Arial" w:hAnsi="Arial" w:cs="Arial"/>
        </w:rPr>
      </w:pPr>
    </w:p>
    <w:p w14:paraId="44E83E8B" w14:textId="77777777" w:rsidR="009B1CD0" w:rsidRDefault="009B1CD0" w:rsidP="009B45B9">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w:t>
      </w:r>
      <w:r w:rsidR="009D661E" w:rsidRPr="001C7D87">
        <w:rPr>
          <w:rFonts w:ascii="Arial" w:hAnsi="Arial" w:cs="Arial"/>
        </w:rPr>
        <w:t>prévus à l’</w:t>
      </w:r>
      <w:hyperlink r:id="rId24" w:history="1">
        <w:r w:rsidR="009D661E" w:rsidRPr="00140738">
          <w:rPr>
            <w:rStyle w:val="Lienhypertexte"/>
            <w:rFonts w:ascii="Arial" w:hAnsi="Arial" w:cs="Arial"/>
          </w:rPr>
          <w:t>article R. 2191-59</w:t>
        </w:r>
      </w:hyperlink>
      <w:r w:rsidR="009D661E">
        <w:rPr>
          <w:rFonts w:ascii="Arial" w:hAnsi="Arial" w:cs="Arial"/>
        </w:rPr>
        <w:t xml:space="preserve"> du code de la commande publique, auquel renvoie l’</w:t>
      </w:r>
      <w:hyperlink r:id="rId25" w:history="1">
        <w:r w:rsidR="009D661E" w:rsidRPr="003E1A58">
          <w:rPr>
            <w:rStyle w:val="Lienhypertexte"/>
            <w:rFonts w:ascii="Arial" w:hAnsi="Arial" w:cs="Arial"/>
          </w:rPr>
          <w:t>article R. 2391-28</w:t>
        </w:r>
      </w:hyperlink>
      <w:r w:rsidR="009D661E">
        <w:rPr>
          <w:rFonts w:ascii="Arial" w:hAnsi="Arial" w:cs="Arial"/>
        </w:rPr>
        <w:t xml:space="preserve"> du même code</w:t>
      </w:r>
      <w:r w:rsidR="003A7270" w:rsidRPr="009B45B9" w:rsidDel="003A7270">
        <w:rPr>
          <w:rFonts w:ascii="Arial" w:hAnsi="Arial" w:cs="Arial"/>
        </w:rPr>
        <w:t xml:space="preserve"> </w:t>
      </w:r>
      <w:r>
        <w:rPr>
          <w:rFonts w:ascii="Arial" w:hAnsi="Arial" w:cs="Arial"/>
        </w:rPr>
        <w:t>(nantissements ou cessions de créances)</w:t>
      </w:r>
    </w:p>
    <w:p w14:paraId="1CB43EAD" w14:textId="77777777" w:rsidR="009B1CD0" w:rsidRDefault="009B1CD0" w:rsidP="009B45B9">
      <w:pPr>
        <w:tabs>
          <w:tab w:val="left" w:pos="851"/>
        </w:tabs>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14:paraId="49D54711" w14:textId="77777777" w:rsidR="009B1CD0" w:rsidRDefault="009B1CD0" w:rsidP="009B45B9">
      <w:pPr>
        <w:tabs>
          <w:tab w:val="left" w:pos="851"/>
        </w:tabs>
        <w:jc w:val="both"/>
        <w:rPr>
          <w:rFonts w:ascii="Arial" w:hAnsi="Arial" w:cs="Arial"/>
        </w:rPr>
      </w:pPr>
    </w:p>
    <w:p w14:paraId="5A1CCBFD" w14:textId="77777777" w:rsidR="00F67EDD" w:rsidRDefault="00F67EDD" w:rsidP="00F67EDD">
      <w:pPr>
        <w:tabs>
          <w:tab w:val="left" w:pos="851"/>
        </w:tabs>
        <w:jc w:val="both"/>
        <w:rPr>
          <w:rFonts w:ascii="Arial" w:hAnsi="Arial" w:cs="Arial"/>
        </w:rPr>
      </w:pPr>
      <w:r>
        <w:rPr>
          <w:rFonts w:ascii="Arial" w:hAnsi="Arial" w:cs="Arial"/>
        </w:rPr>
        <w:t>Madame Odile GERARD, Directrice adjointe de la Caisse d’allocations familiales du Loiret</w:t>
      </w:r>
    </w:p>
    <w:p w14:paraId="6E5023A8" w14:textId="77777777" w:rsidR="00F67EDD" w:rsidRDefault="00F67EDD" w:rsidP="00F67EDD">
      <w:pPr>
        <w:pStyle w:val="En-tte"/>
        <w:tabs>
          <w:tab w:val="clear" w:pos="4536"/>
          <w:tab w:val="clear" w:pos="9072"/>
          <w:tab w:val="left" w:pos="851"/>
        </w:tabs>
        <w:jc w:val="both"/>
        <w:rPr>
          <w:rFonts w:ascii="Arial" w:hAnsi="Arial" w:cs="Arial"/>
        </w:rPr>
      </w:pPr>
      <w:r>
        <w:rPr>
          <w:rFonts w:ascii="Arial" w:hAnsi="Arial" w:cs="Arial"/>
        </w:rPr>
        <w:t>2 Place Saint Charles</w:t>
      </w:r>
    </w:p>
    <w:p w14:paraId="1374C810" w14:textId="022BD42D" w:rsidR="00F67EDD" w:rsidRDefault="00F67EDD" w:rsidP="00F67EDD">
      <w:pPr>
        <w:pStyle w:val="En-tte"/>
        <w:tabs>
          <w:tab w:val="clear" w:pos="4536"/>
          <w:tab w:val="clear" w:pos="9072"/>
          <w:tab w:val="left" w:pos="851"/>
        </w:tabs>
        <w:jc w:val="both"/>
        <w:rPr>
          <w:rFonts w:ascii="Arial" w:hAnsi="Arial" w:cs="Arial"/>
        </w:rPr>
      </w:pPr>
      <w:r>
        <w:rPr>
          <w:rFonts w:ascii="Arial" w:hAnsi="Arial" w:cs="Arial"/>
        </w:rPr>
        <w:t>45946 ORLEANS CEDEX 9</w:t>
      </w:r>
    </w:p>
    <w:p w14:paraId="172965D7" w14:textId="2B68DFFC" w:rsidR="00F67EDD" w:rsidRDefault="00805C11" w:rsidP="00F67EDD">
      <w:pPr>
        <w:pStyle w:val="En-tte"/>
        <w:tabs>
          <w:tab w:val="clear" w:pos="4536"/>
          <w:tab w:val="clear" w:pos="9072"/>
          <w:tab w:val="left" w:pos="851"/>
        </w:tabs>
        <w:jc w:val="both"/>
        <w:rPr>
          <w:rFonts w:ascii="Arial" w:hAnsi="Arial" w:cs="Arial"/>
        </w:rPr>
      </w:pPr>
      <w:hyperlink r:id="rId26" w:history="1">
        <w:r w:rsidR="00F67EDD" w:rsidRPr="00CA2949">
          <w:rPr>
            <w:rStyle w:val="Lienhypertexte"/>
            <w:rFonts w:ascii="Arial" w:hAnsi="Arial" w:cs="Arial"/>
          </w:rPr>
          <w:t>odile.gerard@caf45.caf.fr</w:t>
        </w:r>
      </w:hyperlink>
    </w:p>
    <w:p w14:paraId="1726DC26" w14:textId="26190228" w:rsidR="00F67EDD" w:rsidRDefault="00F67EDD" w:rsidP="00F67EDD">
      <w:pPr>
        <w:pStyle w:val="En-tte"/>
        <w:tabs>
          <w:tab w:val="clear" w:pos="4536"/>
          <w:tab w:val="clear" w:pos="9072"/>
          <w:tab w:val="left" w:pos="851"/>
        </w:tabs>
        <w:jc w:val="both"/>
        <w:rPr>
          <w:rFonts w:ascii="Arial" w:hAnsi="Arial" w:cs="Arial"/>
        </w:rPr>
      </w:pPr>
      <w:r>
        <w:rPr>
          <w:rFonts w:ascii="Arial" w:hAnsi="Arial" w:cs="Arial"/>
        </w:rPr>
        <w:t>02.38.51.50.07</w:t>
      </w:r>
    </w:p>
    <w:p w14:paraId="3633A1B6" w14:textId="77777777" w:rsidR="009B1CD0" w:rsidRDefault="009B1CD0" w:rsidP="009B45B9">
      <w:pPr>
        <w:pStyle w:val="fcase2metab"/>
        <w:ind w:left="0" w:firstLine="0"/>
        <w:rPr>
          <w:rFonts w:ascii="Arial" w:hAnsi="Arial" w:cs="Arial"/>
        </w:rPr>
      </w:pPr>
    </w:p>
    <w:p w14:paraId="75CF99F5" w14:textId="77777777" w:rsidR="009B1CD0" w:rsidRDefault="009B1CD0" w:rsidP="009B45B9">
      <w:pPr>
        <w:tabs>
          <w:tab w:val="left" w:pos="720"/>
          <w:tab w:val="left" w:pos="851"/>
        </w:tabs>
        <w:jc w:val="both"/>
        <w:rPr>
          <w:rFonts w:ascii="Arial" w:hAnsi="Arial" w:cs="Arial"/>
          <w:i/>
          <w:iCs/>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w:t>
      </w:r>
      <w:proofErr w:type="gramEnd"/>
      <w:r>
        <w:rPr>
          <w:rFonts w:ascii="Arial" w:hAnsi="Arial" w:cs="Arial"/>
        </w:rPr>
        <w:t>, adresse, numéro de téléphone du comptable assignataire</w:t>
      </w:r>
    </w:p>
    <w:p w14:paraId="385239D9" w14:textId="77777777" w:rsidR="009B1CD0" w:rsidRDefault="009B1CD0" w:rsidP="009B45B9">
      <w:pPr>
        <w:tabs>
          <w:tab w:val="left" w:pos="720"/>
          <w:tab w:val="left" w:pos="851"/>
        </w:tabs>
        <w:jc w:val="both"/>
        <w:rPr>
          <w:rFonts w:ascii="Arial" w:hAnsi="Arial" w:cs="Arial"/>
        </w:rPr>
      </w:pPr>
      <w:r>
        <w:rPr>
          <w:rFonts w:ascii="Arial" w:hAnsi="Arial" w:cs="Arial"/>
          <w:i/>
          <w:iCs/>
          <w:sz w:val="18"/>
          <w:szCs w:val="18"/>
        </w:rPr>
        <w:t>(Joindre une annexe récapitulative en cas de pluralité de comptables.)</w:t>
      </w:r>
    </w:p>
    <w:p w14:paraId="45821EC3" w14:textId="65CC7215" w:rsidR="009B1CD0" w:rsidRDefault="009B1CD0" w:rsidP="009B45B9">
      <w:pPr>
        <w:pStyle w:val="fcase2metab"/>
        <w:rPr>
          <w:rFonts w:ascii="Arial" w:hAnsi="Arial" w:cs="Arial"/>
        </w:rPr>
      </w:pPr>
    </w:p>
    <w:p w14:paraId="6F418171" w14:textId="6DC9B5CB" w:rsidR="00F67EDD" w:rsidRDefault="00F67EDD" w:rsidP="009B45B9">
      <w:pPr>
        <w:pStyle w:val="fcase2metab"/>
        <w:rPr>
          <w:rFonts w:ascii="Arial" w:hAnsi="Arial" w:cs="Arial"/>
        </w:rPr>
      </w:pPr>
      <w:r>
        <w:rPr>
          <w:rFonts w:ascii="Arial" w:hAnsi="Arial" w:cs="Arial"/>
        </w:rPr>
        <w:t>Madame Gaëlle DEROUT, Directrice comptable et financière de la Caisse d’allocations familiales du Loiret</w:t>
      </w:r>
    </w:p>
    <w:p w14:paraId="64A008DD" w14:textId="77777777" w:rsidR="00F67EDD" w:rsidRDefault="00F67EDD" w:rsidP="00F67EDD">
      <w:pPr>
        <w:pStyle w:val="En-tte"/>
        <w:tabs>
          <w:tab w:val="clear" w:pos="4536"/>
          <w:tab w:val="clear" w:pos="9072"/>
          <w:tab w:val="left" w:pos="851"/>
        </w:tabs>
        <w:jc w:val="both"/>
        <w:rPr>
          <w:rFonts w:ascii="Arial" w:hAnsi="Arial" w:cs="Arial"/>
        </w:rPr>
      </w:pPr>
      <w:r>
        <w:rPr>
          <w:rFonts w:ascii="Arial" w:hAnsi="Arial" w:cs="Arial"/>
        </w:rPr>
        <w:t>2 Place Saint Charles</w:t>
      </w:r>
    </w:p>
    <w:p w14:paraId="6A80E478" w14:textId="77777777" w:rsidR="00F67EDD" w:rsidRDefault="00F67EDD" w:rsidP="00F67EDD">
      <w:pPr>
        <w:pStyle w:val="En-tte"/>
        <w:tabs>
          <w:tab w:val="clear" w:pos="4536"/>
          <w:tab w:val="clear" w:pos="9072"/>
          <w:tab w:val="left" w:pos="851"/>
        </w:tabs>
        <w:jc w:val="both"/>
        <w:rPr>
          <w:rFonts w:ascii="Arial" w:hAnsi="Arial" w:cs="Arial"/>
        </w:rPr>
      </w:pPr>
      <w:r>
        <w:rPr>
          <w:rFonts w:ascii="Arial" w:hAnsi="Arial" w:cs="Arial"/>
        </w:rPr>
        <w:t>45946 ORLEANS CEDEX 9</w:t>
      </w:r>
    </w:p>
    <w:p w14:paraId="2BE2EC04" w14:textId="44A677A8" w:rsidR="001C40C0" w:rsidRDefault="00805C11" w:rsidP="009B45B9">
      <w:pPr>
        <w:pStyle w:val="fcase2metab"/>
        <w:rPr>
          <w:rFonts w:ascii="Arial" w:hAnsi="Arial" w:cs="Arial"/>
        </w:rPr>
      </w:pPr>
      <w:hyperlink r:id="rId27" w:history="1">
        <w:r w:rsidR="00F67EDD" w:rsidRPr="00CA2949">
          <w:rPr>
            <w:rStyle w:val="Lienhypertexte"/>
            <w:rFonts w:ascii="Arial" w:hAnsi="Arial" w:cs="Arial"/>
          </w:rPr>
          <w:t>gaelle.derout@caf45.caf.fr</w:t>
        </w:r>
      </w:hyperlink>
    </w:p>
    <w:p w14:paraId="3B8532BD" w14:textId="6CEEFD12" w:rsidR="009B1CD0" w:rsidRDefault="00F67EDD" w:rsidP="009B45B9">
      <w:pPr>
        <w:pStyle w:val="fcase2metab"/>
        <w:ind w:left="0" w:firstLine="0"/>
        <w:rPr>
          <w:rFonts w:ascii="Arial" w:hAnsi="Arial" w:cs="Arial"/>
        </w:rPr>
      </w:pPr>
      <w:r>
        <w:rPr>
          <w:rFonts w:ascii="Arial" w:hAnsi="Arial" w:cs="Arial"/>
        </w:rPr>
        <w:t>02.38.51.50.14</w:t>
      </w:r>
    </w:p>
    <w:p w14:paraId="7FF85BF7" w14:textId="77777777" w:rsidR="009B1CD0" w:rsidRDefault="009B1CD0" w:rsidP="009B45B9">
      <w:pPr>
        <w:pStyle w:val="fcase2metab"/>
        <w:ind w:left="0" w:firstLine="0"/>
        <w:rPr>
          <w:rFonts w:ascii="Arial" w:hAnsi="Arial" w:cs="Arial"/>
        </w:rPr>
      </w:pPr>
    </w:p>
    <w:p w14:paraId="75ED14BA" w14:textId="77777777" w:rsidR="009B1CD0" w:rsidRDefault="009B1CD0" w:rsidP="009B45B9">
      <w:pPr>
        <w:pStyle w:val="fcase2metab"/>
        <w:rPr>
          <w:rFonts w:ascii="Arial" w:hAnsi="Arial" w:cs="Arial"/>
        </w:rPr>
      </w:pPr>
      <w:proofErr w:type="gramStart"/>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Imputation</w:t>
      </w:r>
      <w:proofErr w:type="gramEnd"/>
      <w:r>
        <w:rPr>
          <w:rFonts w:ascii="Arial" w:hAnsi="Arial" w:cs="Arial"/>
        </w:rPr>
        <w:t xml:space="preserve"> budgétaire</w:t>
      </w:r>
    </w:p>
    <w:p w14:paraId="23412978" w14:textId="77777777" w:rsidR="0079785C" w:rsidRDefault="0079785C" w:rsidP="009B45B9">
      <w:pPr>
        <w:pStyle w:val="fcase2metab"/>
        <w:rPr>
          <w:rFonts w:ascii="Arial" w:hAnsi="Arial" w:cs="Arial"/>
        </w:rPr>
      </w:pPr>
    </w:p>
    <w:p w14:paraId="15E0AADA" w14:textId="77777777" w:rsidR="009B1CD0" w:rsidRDefault="009B1CD0" w:rsidP="009B45B9">
      <w:pPr>
        <w:tabs>
          <w:tab w:val="left" w:pos="851"/>
        </w:tabs>
        <w:rPr>
          <w:rFonts w:ascii="Arial" w:hAnsi="Arial" w:cs="Arial"/>
        </w:rPr>
      </w:pPr>
    </w:p>
    <w:p w14:paraId="670720E5" w14:textId="77777777" w:rsidR="009B1CD0" w:rsidRDefault="009B1CD0" w:rsidP="009B45B9">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w:t>
      </w:r>
      <w:r w:rsidR="008B2A38">
        <w:rPr>
          <w:rFonts w:ascii="Arial" w:hAnsi="Arial" w:cs="Arial"/>
          <w:b/>
          <w:caps/>
        </w:rPr>
        <w:t>É</w:t>
      </w:r>
      <w:r w:rsidR="008B2A38">
        <w:rPr>
          <w:rFonts w:ascii="Arial" w:hAnsi="Arial" w:cs="Arial"/>
          <w:b/>
        </w:rPr>
        <w:t>tat</w:t>
      </w:r>
      <w:r>
        <w:rPr>
          <w:rFonts w:ascii="Arial" w:hAnsi="Arial" w:cs="Arial"/>
          <w:b/>
        </w:rPr>
        <w:t xml:space="preserve"> et ses établissements :</w:t>
      </w:r>
    </w:p>
    <w:p w14:paraId="1785D7C5" w14:textId="77777777" w:rsidR="009B1CD0" w:rsidRDefault="009B1CD0" w:rsidP="009B45B9">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14:paraId="04B36D99" w14:textId="77777777" w:rsidR="009B1CD0" w:rsidRDefault="009B1CD0" w:rsidP="009B45B9">
      <w:pPr>
        <w:tabs>
          <w:tab w:val="left" w:pos="851"/>
        </w:tabs>
        <w:rPr>
          <w:rFonts w:ascii="Arial" w:hAnsi="Arial" w:cs="Arial"/>
        </w:rPr>
      </w:pPr>
    </w:p>
    <w:p w14:paraId="72802F91" w14:textId="77777777" w:rsidR="009B1CD0" w:rsidRDefault="009B1CD0" w:rsidP="009B45B9">
      <w:pPr>
        <w:tabs>
          <w:tab w:val="left" w:pos="851"/>
        </w:tabs>
        <w:rPr>
          <w:rFonts w:ascii="Arial" w:hAnsi="Arial" w:cs="Arial"/>
        </w:rPr>
      </w:pPr>
    </w:p>
    <w:p w14:paraId="3AADB53A" w14:textId="77777777" w:rsidR="009B1CD0" w:rsidRDefault="009B1CD0" w:rsidP="009B45B9">
      <w:pPr>
        <w:tabs>
          <w:tab w:val="left" w:pos="851"/>
        </w:tabs>
        <w:rPr>
          <w:rFonts w:ascii="Arial" w:hAnsi="Arial" w:cs="Arial"/>
        </w:rPr>
      </w:pPr>
    </w:p>
    <w:p w14:paraId="350E4D1C" w14:textId="77777777" w:rsidR="001C40C0" w:rsidRDefault="001C40C0" w:rsidP="009B45B9">
      <w:pPr>
        <w:tabs>
          <w:tab w:val="left" w:pos="851"/>
        </w:tabs>
        <w:rPr>
          <w:rFonts w:ascii="Arial" w:hAnsi="Arial" w:cs="Arial"/>
        </w:rPr>
      </w:pPr>
    </w:p>
    <w:p w14:paraId="00B0F940" w14:textId="77777777" w:rsidR="009B1CD0" w:rsidRDefault="009B1CD0" w:rsidP="009B45B9">
      <w:pPr>
        <w:tabs>
          <w:tab w:val="left" w:pos="851"/>
        </w:tabs>
        <w:rPr>
          <w:rFonts w:ascii="Arial" w:hAnsi="Arial" w:cs="Arial"/>
        </w:rPr>
      </w:pPr>
    </w:p>
    <w:p w14:paraId="2056CA11" w14:textId="77777777" w:rsidR="009B1CD0" w:rsidRDefault="009B1CD0" w:rsidP="009B45B9">
      <w:pPr>
        <w:tabs>
          <w:tab w:val="left" w:pos="851"/>
        </w:tabs>
        <w:rPr>
          <w:rFonts w:ascii="Arial" w:hAnsi="Arial" w:cs="Arial"/>
        </w:rPr>
      </w:pPr>
    </w:p>
    <w:p w14:paraId="3C92C266" w14:textId="77777777" w:rsidR="009B1CD0" w:rsidRDefault="009B1CD0" w:rsidP="009B45B9">
      <w:pPr>
        <w:tabs>
          <w:tab w:val="left" w:pos="851"/>
          <w:tab w:val="left" w:pos="5245"/>
          <w:tab w:val="left" w:pos="7371"/>
          <w:tab w:val="left" w:pos="7655"/>
        </w:tabs>
        <w:jc w:val="both"/>
      </w:pPr>
      <w:r>
        <w:rPr>
          <w:rFonts w:ascii="Arial" w:hAnsi="Arial" w:cs="Arial"/>
        </w:rPr>
        <w:tab/>
        <w:t>A : …………………</w:t>
      </w:r>
      <w:proofErr w:type="gramStart"/>
      <w:r>
        <w:rPr>
          <w:rFonts w:ascii="Arial" w:hAnsi="Arial" w:cs="Arial"/>
        </w:rPr>
        <w:t>… ,</w:t>
      </w:r>
      <w:proofErr w:type="gramEnd"/>
      <w:r>
        <w:rPr>
          <w:rFonts w:ascii="Arial" w:hAnsi="Arial" w:cs="Arial"/>
        </w:rPr>
        <w:t xml:space="preserve"> le …………………</w:t>
      </w:r>
    </w:p>
    <w:p w14:paraId="65388853" w14:textId="77777777" w:rsidR="009B1CD0" w:rsidRDefault="009B1CD0" w:rsidP="009B45B9">
      <w:pPr>
        <w:tabs>
          <w:tab w:val="left" w:pos="851"/>
        </w:tabs>
      </w:pPr>
    </w:p>
    <w:p w14:paraId="44D2C267" w14:textId="77777777" w:rsidR="009B1CD0" w:rsidRDefault="009B1CD0" w:rsidP="009B45B9">
      <w:pPr>
        <w:tabs>
          <w:tab w:val="left" w:pos="851"/>
        </w:tabs>
      </w:pPr>
    </w:p>
    <w:p w14:paraId="6478B29F" w14:textId="77777777" w:rsidR="009B1CD0" w:rsidRDefault="009B1CD0" w:rsidP="009B45B9">
      <w:pPr>
        <w:tabs>
          <w:tab w:val="left" w:pos="851"/>
        </w:tabs>
      </w:pPr>
    </w:p>
    <w:p w14:paraId="0569695D" w14:textId="77777777" w:rsidR="009B1CD0" w:rsidRDefault="009B1CD0" w:rsidP="009B45B9">
      <w:pPr>
        <w:tabs>
          <w:tab w:val="left" w:pos="851"/>
        </w:tabs>
      </w:pPr>
    </w:p>
    <w:p w14:paraId="37FBC1F8" w14:textId="77777777"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14:paraId="504D0EE0" w14:textId="77777777" w:rsidR="009B1CD0" w:rsidRDefault="009B1CD0" w:rsidP="009B45B9">
      <w:pPr>
        <w:tabs>
          <w:tab w:val="left" w:pos="851"/>
        </w:tabs>
        <w:ind w:left="4820"/>
        <w:jc w:val="center"/>
      </w:pPr>
      <w:r>
        <w:rPr>
          <w:rFonts w:ascii="Arial" w:hAnsi="Arial" w:cs="Arial"/>
          <w:i/>
          <w:sz w:val="18"/>
          <w:szCs w:val="18"/>
        </w:rPr>
        <w:t>(</w:t>
      </w:r>
      <w:proofErr w:type="gramStart"/>
      <w:r>
        <w:rPr>
          <w:rFonts w:ascii="Arial" w:hAnsi="Arial" w:cs="Arial"/>
          <w:i/>
          <w:sz w:val="18"/>
          <w:szCs w:val="18"/>
        </w:rPr>
        <w:t>représentant</w:t>
      </w:r>
      <w:proofErr w:type="gramEnd"/>
      <w:r>
        <w:rPr>
          <w:rFonts w:ascii="Arial" w:hAnsi="Arial" w:cs="Arial"/>
          <w:i/>
          <w:sz w:val="18"/>
          <w:szCs w:val="18"/>
        </w:rPr>
        <w:t xml:space="preserve"> </w:t>
      </w:r>
      <w:r w:rsidR="0021527A">
        <w:rPr>
          <w:rFonts w:ascii="Arial" w:hAnsi="Arial" w:cs="Arial"/>
          <w:i/>
          <w:sz w:val="18"/>
          <w:szCs w:val="18"/>
        </w:rPr>
        <w:t>de l’acheteur</w:t>
      </w:r>
      <w:r>
        <w:rPr>
          <w:rFonts w:ascii="Arial" w:hAnsi="Arial" w:cs="Arial"/>
          <w:i/>
          <w:sz w:val="18"/>
          <w:szCs w:val="18"/>
        </w:rPr>
        <w:t xml:space="preserve"> habilité à signer le marché </w:t>
      </w:r>
      <w:r w:rsidR="00930A5C">
        <w:rPr>
          <w:rFonts w:ascii="Arial" w:hAnsi="Arial" w:cs="Arial"/>
          <w:i/>
          <w:sz w:val="18"/>
          <w:szCs w:val="18"/>
        </w:rPr>
        <w:t>public</w:t>
      </w:r>
      <w:r>
        <w:rPr>
          <w:rFonts w:ascii="Arial" w:hAnsi="Arial" w:cs="Arial"/>
          <w:i/>
          <w:sz w:val="18"/>
          <w:szCs w:val="18"/>
        </w:rPr>
        <w:t>)</w:t>
      </w:r>
    </w:p>
    <w:p w14:paraId="374081AA" w14:textId="77777777" w:rsidR="009B1CD0" w:rsidRDefault="009B1CD0" w:rsidP="009B45B9">
      <w:pPr>
        <w:tabs>
          <w:tab w:val="left" w:pos="851"/>
        </w:tabs>
        <w:jc w:val="both"/>
      </w:pPr>
    </w:p>
    <w:p w14:paraId="40BB2BE0" w14:textId="77777777" w:rsidR="009B1CD0" w:rsidRDefault="009B1CD0" w:rsidP="009B45B9">
      <w:pPr>
        <w:tabs>
          <w:tab w:val="left" w:pos="851"/>
        </w:tabs>
        <w:jc w:val="both"/>
      </w:pPr>
    </w:p>
    <w:p w14:paraId="678F1766" w14:textId="77777777" w:rsidR="009B1CD0" w:rsidRDefault="009B1CD0" w:rsidP="009B45B9">
      <w:pPr>
        <w:tabs>
          <w:tab w:val="left" w:pos="851"/>
        </w:tabs>
        <w:jc w:val="both"/>
      </w:pPr>
    </w:p>
    <w:p w14:paraId="77819AE3" w14:textId="77777777" w:rsidR="002C2CA3" w:rsidRDefault="002C2CA3" w:rsidP="009B45B9">
      <w:pPr>
        <w:tabs>
          <w:tab w:val="left" w:pos="851"/>
        </w:tabs>
        <w:jc w:val="both"/>
      </w:pPr>
    </w:p>
    <w:p w14:paraId="522EB76A" w14:textId="77777777" w:rsidR="008B2A38" w:rsidRDefault="008B2A38" w:rsidP="009B45B9">
      <w:pPr>
        <w:tabs>
          <w:tab w:val="left" w:pos="851"/>
        </w:tabs>
        <w:jc w:val="both"/>
      </w:pPr>
    </w:p>
    <w:p w14:paraId="16A60144" w14:textId="77777777" w:rsidR="009F1B8F" w:rsidRDefault="009F1B8F" w:rsidP="009B45B9">
      <w:pPr>
        <w:tabs>
          <w:tab w:val="left" w:pos="851"/>
        </w:tabs>
        <w:jc w:val="both"/>
      </w:pPr>
    </w:p>
    <w:p w14:paraId="653F3758" w14:textId="77777777" w:rsidR="001C40C0" w:rsidRDefault="001C40C0" w:rsidP="009B45B9">
      <w:pPr>
        <w:tabs>
          <w:tab w:val="left" w:pos="851"/>
        </w:tabs>
        <w:rPr>
          <w:rFonts w:ascii="Arial" w:hAnsi="Arial" w:cs="Arial"/>
        </w:rPr>
      </w:pPr>
    </w:p>
    <w:p w14:paraId="453B2301" w14:textId="77777777" w:rsidR="008B2A38" w:rsidRDefault="008B2A38" w:rsidP="009B45B9">
      <w:pPr>
        <w:tabs>
          <w:tab w:val="left" w:pos="851"/>
        </w:tabs>
        <w:rPr>
          <w:rFonts w:ascii="Arial" w:hAnsi="Arial" w:cs="Arial"/>
        </w:rPr>
      </w:pPr>
    </w:p>
    <w:p w14:paraId="08BAB6C2" w14:textId="77777777" w:rsidR="003A7270" w:rsidRDefault="003A7270" w:rsidP="009B45B9">
      <w:pPr>
        <w:tabs>
          <w:tab w:val="left" w:pos="851"/>
        </w:tabs>
        <w:rPr>
          <w:rFonts w:ascii="Arial" w:hAnsi="Arial" w:cs="Arial"/>
        </w:rPr>
      </w:pPr>
    </w:p>
    <w:p w14:paraId="7E01D856" w14:textId="77777777" w:rsidR="003A7270" w:rsidRDefault="003A7270" w:rsidP="009B45B9">
      <w:pPr>
        <w:tabs>
          <w:tab w:val="left" w:pos="851"/>
        </w:tabs>
        <w:rPr>
          <w:rFonts w:ascii="Arial" w:hAnsi="Arial" w:cs="Arial"/>
        </w:rPr>
      </w:pPr>
    </w:p>
    <w:p w14:paraId="2422DA19" w14:textId="77777777" w:rsidR="00DA5B0A" w:rsidRDefault="00DA5B0A" w:rsidP="009B45B9">
      <w:pPr>
        <w:tabs>
          <w:tab w:val="left" w:pos="851"/>
        </w:tabs>
        <w:rPr>
          <w:rFonts w:ascii="Arial" w:hAnsi="Arial" w:cs="Arial"/>
        </w:rPr>
      </w:pPr>
    </w:p>
    <w:sectPr w:rsidR="00DA5B0A">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20CBF0" w14:textId="77777777" w:rsidR="00662A86" w:rsidRDefault="00662A86">
      <w:r>
        <w:separator/>
      </w:r>
    </w:p>
  </w:endnote>
  <w:endnote w:type="continuationSeparator" w:id="0">
    <w:p w14:paraId="636A4948" w14:textId="77777777" w:rsidR="00662A86" w:rsidRDefault="00662A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14:paraId="5E509006" w14:textId="77777777" w:rsidTr="0083205E">
      <w:trPr>
        <w:tblHeader/>
      </w:trPr>
      <w:tc>
        <w:tcPr>
          <w:tcW w:w="2906" w:type="dxa"/>
          <w:shd w:val="clear" w:color="auto" w:fill="66CCFF"/>
        </w:tcPr>
        <w:p w14:paraId="768C5FAE" w14:textId="77777777" w:rsidR="005824AE" w:rsidRDefault="005824AE" w:rsidP="009B45B9">
          <w:pPr>
            <w:ind w:right="-638"/>
            <w:rPr>
              <w:rFonts w:ascii="Arial" w:hAnsi="Arial" w:cs="Arial"/>
              <w:b/>
              <w:i/>
            </w:rPr>
          </w:pPr>
          <w:r>
            <w:rPr>
              <w:rFonts w:ascii="Arial" w:hAnsi="Arial" w:cs="Arial"/>
              <w:b/>
            </w:rPr>
            <w:t>ATTRI1 – Acte d’engagement</w:t>
          </w:r>
        </w:p>
      </w:tc>
      <w:tc>
        <w:tcPr>
          <w:tcW w:w="5528" w:type="dxa"/>
          <w:shd w:val="clear" w:color="auto" w:fill="66CCFF"/>
        </w:tcPr>
        <w:p w14:paraId="023F8722" w14:textId="3DC46D34" w:rsidR="005824AE" w:rsidRDefault="00F67EDD" w:rsidP="00FE48C9">
          <w:pPr>
            <w:jc w:val="center"/>
            <w:rPr>
              <w:rFonts w:ascii="Arial" w:hAnsi="Arial" w:cs="Arial"/>
              <w:b/>
            </w:rPr>
          </w:pPr>
          <w:r>
            <w:rPr>
              <w:rFonts w:ascii="Arial" w:hAnsi="Arial" w:cs="Arial"/>
              <w:b/>
              <w:i/>
            </w:rPr>
            <w:t>MP202</w:t>
          </w:r>
          <w:r w:rsidR="00CD5383">
            <w:rPr>
              <w:rFonts w:ascii="Arial" w:hAnsi="Arial" w:cs="Arial"/>
              <w:b/>
              <w:i/>
            </w:rPr>
            <w:t>5_01</w:t>
          </w:r>
        </w:p>
      </w:tc>
      <w:tc>
        <w:tcPr>
          <w:tcW w:w="896" w:type="dxa"/>
          <w:shd w:val="clear" w:color="auto" w:fill="66CCFF"/>
        </w:tcPr>
        <w:p w14:paraId="5A2FCCA3" w14:textId="77777777" w:rsidR="005824AE" w:rsidRDefault="005824AE">
          <w:pPr>
            <w:tabs>
              <w:tab w:val="center" w:pos="1366"/>
              <w:tab w:val="right" w:pos="2733"/>
            </w:tabs>
          </w:pPr>
          <w:r>
            <w:rPr>
              <w:rFonts w:ascii="Arial" w:hAnsi="Arial" w:cs="Arial"/>
              <w:b/>
            </w:rPr>
            <w:t xml:space="preserve">Page : </w:t>
          </w:r>
        </w:p>
      </w:tc>
      <w:tc>
        <w:tcPr>
          <w:tcW w:w="567" w:type="dxa"/>
          <w:shd w:val="clear" w:color="auto" w:fill="66CCFF"/>
        </w:tcPr>
        <w:p w14:paraId="76CA6646" w14:textId="77777777"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156924">
            <w:rPr>
              <w:rStyle w:val="Numrodepage"/>
              <w:rFonts w:cs="Arial"/>
              <w:b/>
              <w:noProof/>
            </w:rPr>
            <w:t>5</w:t>
          </w:r>
          <w:r>
            <w:rPr>
              <w:rStyle w:val="Numrodepage"/>
              <w:rFonts w:cs="Arial"/>
              <w:b/>
            </w:rPr>
            <w:fldChar w:fldCharType="end"/>
          </w:r>
        </w:p>
      </w:tc>
      <w:tc>
        <w:tcPr>
          <w:tcW w:w="165" w:type="dxa"/>
          <w:shd w:val="clear" w:color="auto" w:fill="66CCFF"/>
        </w:tcPr>
        <w:p w14:paraId="4DC29333" w14:textId="77777777" w:rsidR="005824AE" w:rsidRDefault="005824AE">
          <w:pPr>
            <w:jc w:val="center"/>
          </w:pPr>
          <w:r>
            <w:rPr>
              <w:rFonts w:ascii="Arial" w:hAnsi="Arial" w:cs="Arial"/>
              <w:b/>
            </w:rPr>
            <w:t>/</w:t>
          </w:r>
        </w:p>
      </w:tc>
      <w:tc>
        <w:tcPr>
          <w:tcW w:w="544" w:type="dxa"/>
          <w:shd w:val="clear" w:color="auto" w:fill="66CCFF"/>
        </w:tcPr>
        <w:p w14:paraId="3C95EA76" w14:textId="77777777" w:rsidR="005824AE" w:rsidRDefault="005824A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156924">
            <w:rPr>
              <w:rStyle w:val="Numrodepage"/>
              <w:rFonts w:cs="Arial"/>
              <w:b/>
              <w:noProof/>
            </w:rPr>
            <w:t>7</w:t>
          </w:r>
          <w:r>
            <w:rPr>
              <w:rStyle w:val="Numrodepage"/>
              <w:rFonts w:cs="Arial"/>
              <w:b/>
            </w:rPr>
            <w:fldChar w:fldCharType="end"/>
          </w:r>
        </w:p>
      </w:tc>
    </w:tr>
  </w:tbl>
  <w:p w14:paraId="53B22A3E" w14:textId="77777777" w:rsidR="005824AE" w:rsidRPr="00840934" w:rsidRDefault="004C5755" w:rsidP="00C83930">
    <w:pPr>
      <w:jc w:val="center"/>
    </w:pPr>
    <w:r w:rsidRPr="00C83930">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BCFB99" w14:textId="77777777" w:rsidR="00662A86" w:rsidRDefault="00662A86">
      <w:r>
        <w:separator/>
      </w:r>
    </w:p>
  </w:footnote>
  <w:footnote w:type="continuationSeparator" w:id="0">
    <w:p w14:paraId="2958BC53" w14:textId="77777777" w:rsidR="00662A86" w:rsidRDefault="00662A86">
      <w:r>
        <w:continuationSeparator/>
      </w:r>
    </w:p>
  </w:footnote>
  <w:footnote w:id="1">
    <w:p w14:paraId="07A01ABF" w14:textId="77777777" w:rsidR="005824AE" w:rsidRDefault="005824AE">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1522755A"/>
    <w:multiLevelType w:val="multilevel"/>
    <w:tmpl w:val="C47A31D4"/>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4"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5"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16cid:durableId="912737054">
    <w:abstractNumId w:val="0"/>
  </w:num>
  <w:num w:numId="2" w16cid:durableId="959216812">
    <w:abstractNumId w:val="1"/>
  </w:num>
  <w:num w:numId="3" w16cid:durableId="1264680659">
    <w:abstractNumId w:val="2"/>
  </w:num>
  <w:num w:numId="4" w16cid:durableId="509099527">
    <w:abstractNumId w:val="5"/>
  </w:num>
  <w:num w:numId="5" w16cid:durableId="341318070">
    <w:abstractNumId w:val="4"/>
  </w:num>
  <w:num w:numId="6" w16cid:durableId="1453552040">
    <w:abstractNumId w:val="6"/>
  </w:num>
  <w:num w:numId="7" w16cid:durableId="62176700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5361"/>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7A65"/>
    <w:rsid w:val="00011B04"/>
    <w:rsid w:val="00036500"/>
    <w:rsid w:val="00067F94"/>
    <w:rsid w:val="000A2E05"/>
    <w:rsid w:val="000E0020"/>
    <w:rsid w:val="00156924"/>
    <w:rsid w:val="00166B56"/>
    <w:rsid w:val="00174505"/>
    <w:rsid w:val="001C40C0"/>
    <w:rsid w:val="001C733C"/>
    <w:rsid w:val="001F657B"/>
    <w:rsid w:val="0021527A"/>
    <w:rsid w:val="0021797C"/>
    <w:rsid w:val="00225A1A"/>
    <w:rsid w:val="0027641B"/>
    <w:rsid w:val="002904AF"/>
    <w:rsid w:val="002C2CA3"/>
    <w:rsid w:val="002C4B3E"/>
    <w:rsid w:val="002C79D6"/>
    <w:rsid w:val="002E56C1"/>
    <w:rsid w:val="00332B12"/>
    <w:rsid w:val="00354C04"/>
    <w:rsid w:val="00385E76"/>
    <w:rsid w:val="003A7270"/>
    <w:rsid w:val="003A793E"/>
    <w:rsid w:val="003E030F"/>
    <w:rsid w:val="0043706E"/>
    <w:rsid w:val="0044597F"/>
    <w:rsid w:val="004A7169"/>
    <w:rsid w:val="004C5755"/>
    <w:rsid w:val="004E6071"/>
    <w:rsid w:val="004E75A6"/>
    <w:rsid w:val="00514DAF"/>
    <w:rsid w:val="00532EC7"/>
    <w:rsid w:val="00541CA3"/>
    <w:rsid w:val="005546A9"/>
    <w:rsid w:val="005824AE"/>
    <w:rsid w:val="005846FB"/>
    <w:rsid w:val="005A05C1"/>
    <w:rsid w:val="005A4A3B"/>
    <w:rsid w:val="005A4CB5"/>
    <w:rsid w:val="005B2316"/>
    <w:rsid w:val="005C65B1"/>
    <w:rsid w:val="005F0DCE"/>
    <w:rsid w:val="0061068C"/>
    <w:rsid w:val="0064560F"/>
    <w:rsid w:val="00660727"/>
    <w:rsid w:val="00662A86"/>
    <w:rsid w:val="006752E2"/>
    <w:rsid w:val="006909E3"/>
    <w:rsid w:val="006A37B0"/>
    <w:rsid w:val="006B5057"/>
    <w:rsid w:val="006C4338"/>
    <w:rsid w:val="006D6539"/>
    <w:rsid w:val="006F3DF9"/>
    <w:rsid w:val="007060E5"/>
    <w:rsid w:val="00710FD6"/>
    <w:rsid w:val="00711A28"/>
    <w:rsid w:val="00730A78"/>
    <w:rsid w:val="00757151"/>
    <w:rsid w:val="0077725E"/>
    <w:rsid w:val="007909E0"/>
    <w:rsid w:val="0079785C"/>
    <w:rsid w:val="007C51DA"/>
    <w:rsid w:val="007D4001"/>
    <w:rsid w:val="007D7A65"/>
    <w:rsid w:val="007F68A6"/>
    <w:rsid w:val="0083205E"/>
    <w:rsid w:val="00840934"/>
    <w:rsid w:val="00844DAA"/>
    <w:rsid w:val="008450C7"/>
    <w:rsid w:val="00876A73"/>
    <w:rsid w:val="008B2A38"/>
    <w:rsid w:val="00930A5C"/>
    <w:rsid w:val="00934503"/>
    <w:rsid w:val="00961DAD"/>
    <w:rsid w:val="00972598"/>
    <w:rsid w:val="00983FF3"/>
    <w:rsid w:val="009B1CD0"/>
    <w:rsid w:val="009B45B9"/>
    <w:rsid w:val="009C4738"/>
    <w:rsid w:val="009D661E"/>
    <w:rsid w:val="009F1B8F"/>
    <w:rsid w:val="00A34D04"/>
    <w:rsid w:val="00A71257"/>
    <w:rsid w:val="00A738EF"/>
    <w:rsid w:val="00AE7831"/>
    <w:rsid w:val="00B02608"/>
    <w:rsid w:val="00B0289C"/>
    <w:rsid w:val="00B054DA"/>
    <w:rsid w:val="00B87564"/>
    <w:rsid w:val="00BA44E5"/>
    <w:rsid w:val="00BD767E"/>
    <w:rsid w:val="00BE6078"/>
    <w:rsid w:val="00C0411D"/>
    <w:rsid w:val="00C23457"/>
    <w:rsid w:val="00C630AD"/>
    <w:rsid w:val="00C83930"/>
    <w:rsid w:val="00C91060"/>
    <w:rsid w:val="00C911FE"/>
    <w:rsid w:val="00CD185D"/>
    <w:rsid w:val="00CD46CC"/>
    <w:rsid w:val="00CD5383"/>
    <w:rsid w:val="00CE67FD"/>
    <w:rsid w:val="00D1644C"/>
    <w:rsid w:val="00D26AD2"/>
    <w:rsid w:val="00D3325F"/>
    <w:rsid w:val="00D337D7"/>
    <w:rsid w:val="00D412FD"/>
    <w:rsid w:val="00D46BC7"/>
    <w:rsid w:val="00D90A00"/>
    <w:rsid w:val="00DA5B0A"/>
    <w:rsid w:val="00E10F99"/>
    <w:rsid w:val="00E20DB0"/>
    <w:rsid w:val="00E47798"/>
    <w:rsid w:val="00E74C76"/>
    <w:rsid w:val="00E96FF6"/>
    <w:rsid w:val="00EC71C6"/>
    <w:rsid w:val="00F67EDD"/>
    <w:rsid w:val="00F92811"/>
    <w:rsid w:val="00FE48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5361"/>
    <o:shapelayout v:ext="edit">
      <o:idmap v:ext="edit" data="1"/>
    </o:shapelayout>
  </w:shapeDefaults>
  <w:doNotEmbedSmartTags/>
  <w:decimalSymbol w:val=","/>
  <w:listSeparator w:val=";"/>
  <w14:docId w14:val="12B07FB8"/>
  <w15:chartTrackingRefBased/>
  <w15:docId w15:val="{61F7AB49-BA7D-4B51-B2DC-BF8FE12B92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paragraph" w:styleId="Rvision">
    <w:name w:val="Revision"/>
    <w:hidden/>
    <w:uiPriority w:val="99"/>
    <w:semiHidden/>
    <w:rsid w:val="00F67EDD"/>
    <w:rPr>
      <w:rFonts w:ascii="Univers" w:hAnsi="Univers" w:cs="Univers"/>
      <w:lang w:eastAsia="zh-CN"/>
    </w:rPr>
  </w:style>
  <w:style w:type="paragraph" w:customStyle="1" w:styleId="n0">
    <w:name w:val="n0"/>
    <w:basedOn w:val="Normal"/>
    <w:rsid w:val="00F67EDD"/>
    <w:pPr>
      <w:suppressAutoHyphens w:val="0"/>
      <w:spacing w:before="120" w:after="120"/>
      <w:jc w:val="both"/>
    </w:pPr>
    <w:rPr>
      <w:rFonts w:ascii="Arial" w:hAnsi="Arial" w:cs="Arial"/>
      <w:sz w:val="22"/>
    </w:rPr>
  </w:style>
  <w:style w:type="character" w:styleId="Mentionnonrsolue">
    <w:name w:val="Unresolved Mention"/>
    <w:basedOn w:val="Policepardfaut"/>
    <w:uiPriority w:val="99"/>
    <w:semiHidden/>
    <w:unhideWhenUsed/>
    <w:rsid w:val="00F67EDD"/>
    <w:rPr>
      <w:color w:val="605E5C"/>
      <w:shd w:val="clear" w:color="auto" w:fill="E1DFDD"/>
    </w:rPr>
  </w:style>
  <w:style w:type="paragraph" w:customStyle="1" w:styleId="FORMAT">
    <w:name w:val="FORMAT"/>
    <w:basedOn w:val="Normal"/>
    <w:qFormat/>
    <w:rsid w:val="009F1B8F"/>
    <w:pPr>
      <w:tabs>
        <w:tab w:val="left" w:pos="1418"/>
        <w:tab w:val="left" w:pos="2552"/>
        <w:tab w:val="left" w:pos="5103"/>
        <w:tab w:val="left" w:pos="7088"/>
      </w:tabs>
    </w:pPr>
    <w:rPr>
      <w:rFonts w:ascii="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mailto:odile.gerard@caf45.caf.fr" TargetMode="External"/><Relationship Id="rId3" Type="http://schemas.openxmlformats.org/officeDocument/2006/relationships/styles" Target="styles.xml"/><Relationship Id="rId2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28" Type="http://schemas.openxmlformats.org/officeDocument/2006/relationships/fontTable" Target="fontTable.xm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7" Type="http://schemas.openxmlformats.org/officeDocument/2006/relationships/hyperlink" Target="mailto:gaelle.derout@caf45.caf.fr"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191C71-D6A7-43D0-99EB-4FD72D03FC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0</TotalTime>
  <Pages>6</Pages>
  <Words>2096</Words>
  <Characters>11530</Characters>
  <Application>Microsoft Office Word</Application>
  <DocSecurity>0</DocSecurity>
  <Lines>96</Lines>
  <Paragraphs>27</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13599</CharactersWithSpaces>
  <SharedDoc>false</SharedDoc>
  <HLinks>
    <vt:vector size="96" baseType="variant">
      <vt:variant>
        <vt:i4>7602259</vt:i4>
      </vt:variant>
      <vt:variant>
        <vt:i4>119</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116</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93</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90</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73</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70</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Julien RICORDEAU 451</cp:lastModifiedBy>
  <cp:revision>2</cp:revision>
  <cp:lastPrinted>2024-05-23T11:28:00Z</cp:lastPrinted>
  <dcterms:created xsi:type="dcterms:W3CDTF">2025-03-03T15:19:00Z</dcterms:created>
  <dcterms:modified xsi:type="dcterms:W3CDTF">2025-03-03T15:19:00Z</dcterms:modified>
</cp:coreProperties>
</file>