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64354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10A26D8" w14:textId="77777777">
        <w:trPr>
          <w:trHeight w:val="1132"/>
        </w:trPr>
        <w:tc>
          <w:tcPr>
            <w:tcW w:w="10434" w:type="dxa"/>
            <w:shd w:val="clear" w:color="auto" w:fill="auto"/>
          </w:tcPr>
          <w:p w14:paraId="2B5C1D2A" w14:textId="77777777" w:rsidR="00541CA3" w:rsidRDefault="00165D19"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4E16A75" wp14:editId="36BDF66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7D79539"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48471B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80A5FCE"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D811178"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5319841" w14:textId="77777777">
        <w:tc>
          <w:tcPr>
            <w:tcW w:w="9002" w:type="dxa"/>
            <w:shd w:val="clear" w:color="auto" w:fill="66CCFF"/>
          </w:tcPr>
          <w:p w14:paraId="3B88231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0B7759B" w14:textId="55F7116D"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4927C15B" w14:textId="77777777" w:rsidR="009B1CD0" w:rsidRDefault="00E47798" w:rsidP="0083205E">
            <w:pPr>
              <w:pStyle w:val="Titre8"/>
              <w:tabs>
                <w:tab w:val="left" w:pos="851"/>
                <w:tab w:val="right" w:pos="9639"/>
              </w:tabs>
              <w:spacing w:before="120" w:after="120"/>
            </w:pPr>
            <w:r>
              <w:rPr>
                <w:caps/>
                <w:sz w:val="28"/>
                <w:szCs w:val="28"/>
              </w:rPr>
              <w:t>ATTRI1</w:t>
            </w:r>
          </w:p>
        </w:tc>
      </w:tr>
    </w:tbl>
    <w:p w14:paraId="3601FD56" w14:textId="77777777" w:rsidR="00FE48C9" w:rsidRDefault="00FE48C9" w:rsidP="006F3DF9">
      <w:pPr>
        <w:pStyle w:val="Corpsdetexte31"/>
        <w:tabs>
          <w:tab w:val="left" w:pos="851"/>
        </w:tabs>
        <w:jc w:val="both"/>
        <w:rPr>
          <w:sz w:val="18"/>
          <w:szCs w:val="18"/>
        </w:rPr>
      </w:pPr>
    </w:p>
    <w:p w14:paraId="0560968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57A6033" w14:textId="77777777" w:rsidR="00FE48C9" w:rsidRDefault="00FE48C9" w:rsidP="005846FB">
      <w:pPr>
        <w:pStyle w:val="Corpsdetexte31"/>
        <w:tabs>
          <w:tab w:val="left" w:pos="851"/>
        </w:tabs>
        <w:jc w:val="both"/>
        <w:rPr>
          <w:sz w:val="18"/>
          <w:szCs w:val="18"/>
        </w:rPr>
      </w:pPr>
    </w:p>
    <w:p w14:paraId="22C96B1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41EB7D6" w14:textId="77777777" w:rsidR="004C5755" w:rsidRPr="001C7D87" w:rsidRDefault="004C5755" w:rsidP="004C5755">
      <w:pPr>
        <w:jc w:val="both"/>
        <w:rPr>
          <w:rFonts w:ascii="Arial" w:hAnsi="Arial" w:cs="Arial"/>
          <w:i/>
          <w:sz w:val="18"/>
          <w:szCs w:val="18"/>
        </w:rPr>
      </w:pPr>
    </w:p>
    <w:p w14:paraId="497F5C1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D41302B" w14:textId="77777777">
        <w:tc>
          <w:tcPr>
            <w:tcW w:w="10277" w:type="dxa"/>
            <w:shd w:val="clear" w:color="auto" w:fill="66CCFF"/>
          </w:tcPr>
          <w:p w14:paraId="35FCC5E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8E1C820" w14:textId="77777777" w:rsidR="009B1CD0" w:rsidRDefault="009B1CD0" w:rsidP="006C4338">
      <w:pPr>
        <w:tabs>
          <w:tab w:val="left" w:pos="426"/>
          <w:tab w:val="left" w:pos="851"/>
        </w:tabs>
        <w:jc w:val="both"/>
      </w:pPr>
    </w:p>
    <w:p w14:paraId="58C739AF"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1B1C73E" w14:textId="6C353EBB" w:rsidR="00641361" w:rsidRDefault="00641361" w:rsidP="006F3DF9">
      <w:pPr>
        <w:pStyle w:val="fcase1ertab"/>
        <w:tabs>
          <w:tab w:val="clear" w:pos="426"/>
          <w:tab w:val="left" w:pos="0"/>
          <w:tab w:val="left" w:pos="851"/>
        </w:tabs>
        <w:ind w:left="0" w:firstLine="0"/>
        <w:rPr>
          <w:rFonts w:ascii="Arial" w:hAnsi="Arial" w:cs="Arial"/>
          <w:i/>
          <w:sz w:val="18"/>
          <w:szCs w:val="18"/>
        </w:rPr>
      </w:pPr>
    </w:p>
    <w:p w14:paraId="6EF3704A" w14:textId="0407CD31" w:rsidR="009B1CD0" w:rsidRDefault="00641361" w:rsidP="005846FB">
      <w:pPr>
        <w:tabs>
          <w:tab w:val="left" w:pos="426"/>
          <w:tab w:val="left" w:pos="851"/>
        </w:tabs>
        <w:jc w:val="both"/>
        <w:rPr>
          <w:rFonts w:ascii="Arial" w:hAnsi="Arial" w:cs="Arial"/>
        </w:rPr>
      </w:pPr>
      <w:r w:rsidRPr="0094046F">
        <w:rPr>
          <w:rFonts w:ascii="Arial" w:hAnsi="Arial" w:cs="Arial"/>
          <w:b/>
          <w:bCs/>
          <w:sz w:val="24"/>
          <w:szCs w:val="24"/>
        </w:rPr>
        <w:t xml:space="preserve">Entretien, désincarcération d’ascenseurs, de monte-charges et de plateformes élévatrices du Centre Hospitalier Le Vinatier </w:t>
      </w:r>
    </w:p>
    <w:p w14:paraId="0C27C4D7" w14:textId="77777777" w:rsidR="009B1CD0" w:rsidRDefault="009B1CD0" w:rsidP="005846FB">
      <w:pPr>
        <w:tabs>
          <w:tab w:val="left" w:pos="426"/>
          <w:tab w:val="left" w:pos="851"/>
        </w:tabs>
        <w:jc w:val="both"/>
        <w:rPr>
          <w:rFonts w:ascii="Arial" w:hAnsi="Arial" w:cs="Arial"/>
        </w:rPr>
      </w:pPr>
    </w:p>
    <w:p w14:paraId="6CB72C9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A37924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0F452D6" w14:textId="77777777" w:rsidR="009B1CD0" w:rsidRDefault="009B1CD0" w:rsidP="00934503">
      <w:pPr>
        <w:tabs>
          <w:tab w:val="left" w:pos="426"/>
          <w:tab w:val="left" w:pos="851"/>
        </w:tabs>
        <w:jc w:val="both"/>
        <w:rPr>
          <w:rFonts w:ascii="Arial" w:hAnsi="Arial" w:cs="Arial"/>
        </w:rPr>
      </w:pPr>
    </w:p>
    <w:p w14:paraId="481AC4CB" w14:textId="026461E9" w:rsidR="009B1CD0" w:rsidRDefault="0064136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4046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5FC6C8C" w14:textId="77777777" w:rsidR="009B1CD0" w:rsidRDefault="009B1CD0" w:rsidP="009B45B9">
      <w:pPr>
        <w:tabs>
          <w:tab w:val="left" w:pos="426"/>
          <w:tab w:val="left" w:pos="851"/>
        </w:tabs>
        <w:jc w:val="both"/>
        <w:rPr>
          <w:rFonts w:ascii="Arial" w:hAnsi="Arial" w:cs="Arial"/>
        </w:rPr>
      </w:pPr>
    </w:p>
    <w:p w14:paraId="7FDD17AA"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FE1C8AC"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0B1933E" w14:textId="77777777" w:rsidR="004C5755" w:rsidRDefault="004C5755" w:rsidP="006C4338">
      <w:pPr>
        <w:pStyle w:val="fcasegauche"/>
        <w:tabs>
          <w:tab w:val="left" w:pos="851"/>
        </w:tabs>
        <w:spacing w:after="0"/>
        <w:ind w:left="0" w:firstLine="0"/>
        <w:rPr>
          <w:rFonts w:ascii="Arial" w:hAnsi="Arial" w:cs="Arial"/>
        </w:rPr>
      </w:pPr>
    </w:p>
    <w:p w14:paraId="276A7E40" w14:textId="77777777" w:rsidR="009B1CD0" w:rsidRDefault="009B1CD0" w:rsidP="006B5057">
      <w:pPr>
        <w:pStyle w:val="fcasegauche"/>
        <w:tabs>
          <w:tab w:val="left" w:pos="851"/>
        </w:tabs>
        <w:spacing w:before="120" w:after="0"/>
        <w:ind w:left="426" w:firstLine="0"/>
        <w:rPr>
          <w:rFonts w:ascii="Arial" w:hAnsi="Arial" w:cs="Arial"/>
          <w:iCs/>
        </w:rPr>
      </w:pPr>
    </w:p>
    <w:p w14:paraId="3B7A3717" w14:textId="600CDCEB" w:rsidR="009B1CD0" w:rsidRDefault="0064136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94046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AA03F07" w14:textId="77777777" w:rsidR="009B1CD0" w:rsidRDefault="009B1CD0" w:rsidP="005846FB">
      <w:pPr>
        <w:pStyle w:val="fcasegauche"/>
        <w:tabs>
          <w:tab w:val="left" w:pos="851"/>
        </w:tabs>
        <w:spacing w:after="0"/>
        <w:rPr>
          <w:rFonts w:ascii="Arial" w:hAnsi="Arial" w:cs="Arial"/>
        </w:rPr>
      </w:pPr>
    </w:p>
    <w:p w14:paraId="509EC8EF"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697D95F" w14:textId="77777777" w:rsidR="006B5057" w:rsidRDefault="006B5057" w:rsidP="0094046F">
      <w:pPr>
        <w:pStyle w:val="fcasegauche"/>
        <w:tabs>
          <w:tab w:val="left" w:pos="851"/>
        </w:tabs>
        <w:spacing w:after="0"/>
        <w:ind w:left="0" w:firstLine="0"/>
        <w:rPr>
          <w:rFonts w:ascii="Arial" w:hAnsi="Arial" w:cs="Arial"/>
        </w:rPr>
      </w:pPr>
    </w:p>
    <w:p w14:paraId="3A7AF970" w14:textId="77777777" w:rsidR="006B5057" w:rsidRDefault="006B5057" w:rsidP="005846FB">
      <w:pPr>
        <w:pStyle w:val="fcasegauche"/>
        <w:tabs>
          <w:tab w:val="left" w:pos="851"/>
        </w:tabs>
        <w:spacing w:after="0"/>
        <w:rPr>
          <w:rFonts w:ascii="Arial" w:hAnsi="Arial" w:cs="Arial"/>
        </w:rPr>
      </w:pPr>
    </w:p>
    <w:p w14:paraId="1AC01522"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A7283FA" w14:textId="77777777" w:rsidR="006B5057" w:rsidRDefault="006B5057" w:rsidP="005846FB">
      <w:pPr>
        <w:pStyle w:val="fcasegauche"/>
        <w:tabs>
          <w:tab w:val="left" w:pos="851"/>
        </w:tabs>
        <w:spacing w:after="0"/>
        <w:ind w:left="0" w:firstLine="0"/>
        <w:rPr>
          <w:rFonts w:ascii="Arial" w:hAnsi="Arial" w:cs="Arial"/>
        </w:rPr>
      </w:pPr>
    </w:p>
    <w:p w14:paraId="463DFF7D"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005BECC" w14:textId="77777777">
        <w:tc>
          <w:tcPr>
            <w:tcW w:w="10277" w:type="dxa"/>
            <w:shd w:val="clear" w:color="auto" w:fill="66CCFF"/>
          </w:tcPr>
          <w:p w14:paraId="537F26F1"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7756A62" w14:textId="77777777" w:rsidR="009B1CD0" w:rsidRDefault="009B1CD0" w:rsidP="006C4338">
      <w:pPr>
        <w:tabs>
          <w:tab w:val="left" w:pos="851"/>
        </w:tabs>
      </w:pPr>
    </w:p>
    <w:p w14:paraId="3E7EF60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7B0A4B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EABA8DE" w14:textId="77777777" w:rsidR="009B1CD0" w:rsidRDefault="009B1CD0" w:rsidP="005846FB">
      <w:pPr>
        <w:tabs>
          <w:tab w:val="left" w:pos="851"/>
        </w:tabs>
        <w:rPr>
          <w:rFonts w:ascii="Arial" w:hAnsi="Arial" w:cs="Arial"/>
        </w:rPr>
      </w:pPr>
    </w:p>
    <w:p w14:paraId="5A7A22D1"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D8F5091" w14:textId="46661F24" w:rsidR="00641361" w:rsidRPr="00A40790" w:rsidRDefault="00641361" w:rsidP="00641361">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94046F">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0E12AF4F" w14:textId="6C1B4114" w:rsidR="00641361" w:rsidRDefault="00641361" w:rsidP="00641361">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94046F">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e Bordereau des prix </w:t>
      </w:r>
      <w:proofErr w:type="spellStart"/>
      <w:r>
        <w:rPr>
          <w:rFonts w:ascii="Arial" w:hAnsi="Arial" w:cs="Arial"/>
          <w:lang w:val="en-GB"/>
        </w:rPr>
        <w:t>unitaires</w:t>
      </w:r>
      <w:proofErr w:type="spellEnd"/>
      <w:r>
        <w:rPr>
          <w:rFonts w:ascii="Arial" w:hAnsi="Arial" w:cs="Arial"/>
          <w:lang w:val="en-GB"/>
        </w:rPr>
        <w:t xml:space="preserve"> (BPU)</w:t>
      </w:r>
      <w:r w:rsidRPr="00A40790">
        <w:rPr>
          <w:rFonts w:ascii="Arial" w:hAnsi="Arial" w:cs="Arial"/>
          <w:lang w:val="en-GB"/>
        </w:rPr>
        <w:t xml:space="preserve"> </w:t>
      </w:r>
      <w:r>
        <w:rPr>
          <w:rFonts w:ascii="Arial" w:hAnsi="Arial" w:cs="Arial"/>
          <w:lang w:val="en-GB"/>
        </w:rPr>
        <w:t xml:space="preserve">et la </w:t>
      </w:r>
      <w:proofErr w:type="spellStart"/>
      <w:r>
        <w:rPr>
          <w:rFonts w:ascii="Arial" w:hAnsi="Arial" w:cs="Arial"/>
          <w:lang w:val="en-GB"/>
        </w:rPr>
        <w:t>Décomposition</w:t>
      </w:r>
      <w:proofErr w:type="spellEnd"/>
      <w:r>
        <w:rPr>
          <w:rFonts w:ascii="Arial" w:hAnsi="Arial" w:cs="Arial"/>
          <w:lang w:val="en-GB"/>
        </w:rPr>
        <w:t xml:space="preserve"> des Prix </w:t>
      </w:r>
      <w:proofErr w:type="spellStart"/>
      <w:r>
        <w:rPr>
          <w:rFonts w:ascii="Arial" w:hAnsi="Arial" w:cs="Arial"/>
          <w:lang w:val="en-GB"/>
        </w:rPr>
        <w:t>Globale</w:t>
      </w:r>
      <w:proofErr w:type="spellEnd"/>
      <w:r>
        <w:rPr>
          <w:rFonts w:ascii="Arial" w:hAnsi="Arial" w:cs="Arial"/>
          <w:lang w:val="en-GB"/>
        </w:rPr>
        <w:t xml:space="preserve"> et </w:t>
      </w:r>
      <w:proofErr w:type="spellStart"/>
      <w:r>
        <w:rPr>
          <w:rFonts w:ascii="Arial" w:hAnsi="Arial" w:cs="Arial"/>
          <w:lang w:val="en-GB"/>
        </w:rPr>
        <w:t>Forfaitaire</w:t>
      </w:r>
      <w:proofErr w:type="spellEnd"/>
      <w:r>
        <w:rPr>
          <w:rFonts w:ascii="Arial" w:hAnsi="Arial" w:cs="Arial"/>
          <w:lang w:val="en-GB"/>
        </w:rPr>
        <w:t xml:space="preserve"> (DPGF) </w:t>
      </w:r>
    </w:p>
    <w:p w14:paraId="4E202571" w14:textId="77777777" w:rsidR="00641361" w:rsidRPr="00A40790" w:rsidRDefault="00641361" w:rsidP="00641361">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rsidR="0094046F">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517B5EC8" w14:textId="053624C9" w:rsidR="00641361" w:rsidRDefault="00641361" w:rsidP="0094046F">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94046F">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73C52107" w14:textId="77777777" w:rsidR="0094046F" w:rsidRDefault="0094046F" w:rsidP="00641361">
      <w:pPr>
        <w:tabs>
          <w:tab w:val="left" w:pos="851"/>
        </w:tabs>
        <w:spacing w:before="120"/>
        <w:ind w:left="1135" w:hanging="284"/>
        <w:jc w:val="both"/>
        <w:rPr>
          <w:rFonts w:ascii="Arial" w:hAnsi="Arial" w:cs="Arial"/>
          <w:lang w:val="en-GB"/>
        </w:rPr>
      </w:pPr>
    </w:p>
    <w:p w14:paraId="04EFFC9F" w14:textId="26CA3268" w:rsidR="00641361" w:rsidRDefault="00641361" w:rsidP="00641361">
      <w:pPr>
        <w:tabs>
          <w:tab w:val="left" w:pos="851"/>
        </w:tabs>
        <w:spacing w:before="120"/>
        <w:ind w:left="1135" w:hanging="284"/>
        <w:jc w:val="both"/>
        <w:rPr>
          <w:rFonts w:cstheme="minorHAnsi"/>
          <w:szCs w:val="22"/>
        </w:rPr>
      </w:pPr>
      <w:r w:rsidRPr="00A40790">
        <w:lastRenderedPageBreak/>
        <w:fldChar w:fldCharType="begin">
          <w:ffData>
            <w:name w:val=""/>
            <w:enabled/>
            <w:calcOnExit w:val="0"/>
            <w:checkBox>
              <w:size w:val="20"/>
              <w:default w:val="1"/>
            </w:checkBox>
          </w:ffData>
        </w:fldChar>
      </w:r>
      <w:r w:rsidRPr="00A40790">
        <w:instrText xml:space="preserve"> FORMCHECKBOX </w:instrText>
      </w:r>
      <w:r w:rsidR="0094046F">
        <w:fldChar w:fldCharType="separate"/>
      </w:r>
      <w:r w:rsidRPr="00A40790">
        <w:fldChar w:fldCharType="end"/>
      </w:r>
      <w:r w:rsidRPr="00A40790">
        <w:rPr>
          <w:rFonts w:ascii="Arial" w:hAnsi="Arial" w:cs="Arial"/>
          <w:lang w:val="en-GB"/>
        </w:rPr>
        <w:t xml:space="preserve"> </w:t>
      </w:r>
      <w:r w:rsidRPr="00FF32FB">
        <w:rPr>
          <w:rFonts w:cstheme="minorHAnsi"/>
          <w:szCs w:val="22"/>
        </w:rPr>
        <w:t>Le CCAG applicable aux marchés publics de fournitures courantes et de services (CCAG-FCS) approuvé par l’arrêté du 30 mars 2021</w:t>
      </w:r>
      <w:r>
        <w:rPr>
          <w:rFonts w:cstheme="minorHAnsi"/>
          <w:szCs w:val="22"/>
        </w:rPr>
        <w:t xml:space="preserve"> modifié</w:t>
      </w:r>
    </w:p>
    <w:p w14:paraId="35FC77FA" w14:textId="4C75EFF8" w:rsidR="0094046F" w:rsidRDefault="0094046F" w:rsidP="00641361">
      <w:pPr>
        <w:tabs>
          <w:tab w:val="left" w:pos="851"/>
        </w:tabs>
        <w:spacing w:before="120"/>
        <w:ind w:left="1135" w:hanging="284"/>
        <w:jc w:val="both"/>
        <w:rPr>
          <w:rFonts w:cstheme="minorHAnsi"/>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w:t>
      </w:r>
      <w:r w:rsidRPr="00FF32FB">
        <w:rPr>
          <w:rFonts w:cstheme="minorHAnsi"/>
          <w:szCs w:val="22"/>
        </w:rPr>
        <w:t xml:space="preserve">Le </w:t>
      </w:r>
      <w:r>
        <w:rPr>
          <w:rFonts w:cstheme="minorHAnsi"/>
          <w:szCs w:val="22"/>
        </w:rPr>
        <w:t>cadre de réponse technique (CRT)</w:t>
      </w:r>
    </w:p>
    <w:p w14:paraId="5F189476" w14:textId="77777777" w:rsidR="009B1CD0" w:rsidRDefault="009B1CD0" w:rsidP="00710FD6">
      <w:pPr>
        <w:tabs>
          <w:tab w:val="left" w:pos="851"/>
        </w:tabs>
        <w:jc w:val="both"/>
        <w:rPr>
          <w:rFonts w:ascii="Arial" w:hAnsi="Arial" w:cs="Arial"/>
        </w:rPr>
      </w:pPr>
    </w:p>
    <w:p w14:paraId="4D0452A0"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9E2A336" w14:textId="77777777" w:rsidR="009B1CD0" w:rsidRDefault="009B1CD0" w:rsidP="0083205E">
      <w:pPr>
        <w:tabs>
          <w:tab w:val="left" w:pos="851"/>
        </w:tabs>
        <w:jc w:val="both"/>
        <w:rPr>
          <w:rFonts w:ascii="Arial" w:hAnsi="Arial" w:cs="Arial"/>
        </w:rPr>
      </w:pPr>
    </w:p>
    <w:p w14:paraId="469C15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CEBE327" w14:textId="77777777" w:rsidR="009B1CD0" w:rsidRDefault="009B1CD0" w:rsidP="0083205E">
      <w:pPr>
        <w:tabs>
          <w:tab w:val="left" w:pos="851"/>
        </w:tabs>
        <w:jc w:val="both"/>
        <w:rPr>
          <w:rFonts w:ascii="Arial" w:hAnsi="Arial" w:cs="Arial"/>
        </w:rPr>
      </w:pPr>
    </w:p>
    <w:p w14:paraId="3076379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2408A5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07A1DD" w14:textId="77777777" w:rsidR="009B1CD0" w:rsidRDefault="009B1CD0" w:rsidP="00CD46CC">
      <w:pPr>
        <w:tabs>
          <w:tab w:val="left" w:pos="851"/>
        </w:tabs>
        <w:jc w:val="both"/>
        <w:rPr>
          <w:rFonts w:ascii="Arial" w:hAnsi="Arial" w:cs="Arial"/>
        </w:rPr>
      </w:pPr>
    </w:p>
    <w:p w14:paraId="5CD983F5" w14:textId="77777777" w:rsidR="009B1CD0" w:rsidRDefault="009B1CD0" w:rsidP="009B45B9">
      <w:pPr>
        <w:tabs>
          <w:tab w:val="left" w:pos="851"/>
        </w:tabs>
        <w:jc w:val="both"/>
        <w:rPr>
          <w:rFonts w:ascii="Arial" w:hAnsi="Arial" w:cs="Arial"/>
        </w:rPr>
      </w:pPr>
    </w:p>
    <w:p w14:paraId="1FA844B1" w14:textId="77777777" w:rsidR="009B1CD0" w:rsidRDefault="009B1CD0" w:rsidP="009B45B9">
      <w:pPr>
        <w:tabs>
          <w:tab w:val="left" w:pos="851"/>
        </w:tabs>
        <w:jc w:val="both"/>
        <w:rPr>
          <w:rFonts w:ascii="Arial" w:hAnsi="Arial" w:cs="Arial"/>
        </w:rPr>
      </w:pPr>
    </w:p>
    <w:p w14:paraId="1560095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0538D6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06360E2" w14:textId="77777777" w:rsidR="009B1CD0" w:rsidRDefault="009B1CD0" w:rsidP="009B45B9">
      <w:pPr>
        <w:tabs>
          <w:tab w:val="left" w:pos="851"/>
        </w:tabs>
        <w:jc w:val="both"/>
        <w:rPr>
          <w:rFonts w:ascii="Arial" w:hAnsi="Arial" w:cs="Arial"/>
        </w:rPr>
      </w:pPr>
    </w:p>
    <w:p w14:paraId="3F88A31B" w14:textId="77777777" w:rsidR="009B1CD0" w:rsidRDefault="009B1CD0" w:rsidP="009B45B9">
      <w:pPr>
        <w:tabs>
          <w:tab w:val="left" w:pos="851"/>
        </w:tabs>
        <w:jc w:val="both"/>
        <w:rPr>
          <w:rFonts w:ascii="Arial" w:hAnsi="Arial" w:cs="Arial"/>
        </w:rPr>
      </w:pPr>
    </w:p>
    <w:p w14:paraId="77E616F3" w14:textId="77777777" w:rsidR="009B1CD0" w:rsidRDefault="009B1CD0" w:rsidP="009B45B9">
      <w:pPr>
        <w:tabs>
          <w:tab w:val="left" w:pos="851"/>
        </w:tabs>
        <w:jc w:val="both"/>
        <w:rPr>
          <w:rFonts w:ascii="Arial" w:hAnsi="Arial" w:cs="Arial"/>
        </w:rPr>
      </w:pPr>
    </w:p>
    <w:p w14:paraId="510B67C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3D9A29A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E3D6B2C" w14:textId="77777777" w:rsidR="009B1CD0" w:rsidRDefault="009B1CD0" w:rsidP="009B45B9">
      <w:pPr>
        <w:pStyle w:val="fcase1ertab"/>
        <w:tabs>
          <w:tab w:val="left" w:pos="851"/>
        </w:tabs>
        <w:ind w:left="0" w:firstLine="0"/>
        <w:rPr>
          <w:rFonts w:ascii="Arial" w:hAnsi="Arial" w:cs="Arial"/>
        </w:rPr>
      </w:pPr>
    </w:p>
    <w:p w14:paraId="75455FF5" w14:textId="77777777" w:rsidR="009B1CD0" w:rsidRDefault="009B1CD0" w:rsidP="009B45B9">
      <w:pPr>
        <w:pStyle w:val="fcase1ertab"/>
        <w:tabs>
          <w:tab w:val="left" w:pos="851"/>
        </w:tabs>
        <w:ind w:left="0" w:firstLine="0"/>
        <w:rPr>
          <w:rFonts w:ascii="Arial" w:hAnsi="Arial" w:cs="Arial"/>
        </w:rPr>
      </w:pPr>
    </w:p>
    <w:p w14:paraId="017F2634" w14:textId="77777777" w:rsidR="004C5755" w:rsidRDefault="004C5755" w:rsidP="009B45B9">
      <w:pPr>
        <w:pStyle w:val="fcase1ertab"/>
        <w:tabs>
          <w:tab w:val="left" w:pos="851"/>
        </w:tabs>
        <w:ind w:left="0" w:firstLine="0"/>
        <w:rPr>
          <w:rFonts w:ascii="Arial" w:hAnsi="Arial" w:cs="Arial"/>
        </w:rPr>
      </w:pPr>
    </w:p>
    <w:p w14:paraId="05E95776" w14:textId="77777777" w:rsidR="004C5755" w:rsidRDefault="004C5755" w:rsidP="009B45B9">
      <w:pPr>
        <w:pStyle w:val="fcase1ertab"/>
        <w:tabs>
          <w:tab w:val="left" w:pos="851"/>
        </w:tabs>
        <w:ind w:left="0" w:firstLine="0"/>
        <w:rPr>
          <w:rFonts w:ascii="Arial" w:hAnsi="Arial" w:cs="Arial"/>
        </w:rPr>
      </w:pPr>
    </w:p>
    <w:p w14:paraId="63CCF0AE" w14:textId="77777777" w:rsidR="004C5755" w:rsidRDefault="004C5755" w:rsidP="009B45B9">
      <w:pPr>
        <w:pStyle w:val="fcase1ertab"/>
        <w:tabs>
          <w:tab w:val="left" w:pos="851"/>
        </w:tabs>
        <w:ind w:left="0" w:firstLine="0"/>
        <w:rPr>
          <w:rFonts w:ascii="Arial" w:hAnsi="Arial" w:cs="Arial"/>
        </w:rPr>
      </w:pPr>
    </w:p>
    <w:p w14:paraId="483A2BFE" w14:textId="77777777" w:rsidR="004C5755" w:rsidRDefault="004C5755" w:rsidP="009B45B9">
      <w:pPr>
        <w:pStyle w:val="fcase1ertab"/>
        <w:tabs>
          <w:tab w:val="left" w:pos="851"/>
        </w:tabs>
        <w:ind w:left="0" w:firstLine="0"/>
        <w:rPr>
          <w:rFonts w:ascii="Arial" w:hAnsi="Arial" w:cs="Arial"/>
        </w:rPr>
      </w:pPr>
    </w:p>
    <w:p w14:paraId="7AB6959F" w14:textId="77777777" w:rsidR="004C5755" w:rsidRDefault="004C5755" w:rsidP="009B45B9">
      <w:pPr>
        <w:pStyle w:val="fcase1ertab"/>
        <w:tabs>
          <w:tab w:val="left" w:pos="851"/>
        </w:tabs>
        <w:ind w:left="0" w:firstLine="0"/>
        <w:rPr>
          <w:rFonts w:ascii="Arial" w:hAnsi="Arial" w:cs="Arial"/>
        </w:rPr>
      </w:pPr>
    </w:p>
    <w:p w14:paraId="4996F99C" w14:textId="77777777" w:rsidR="004C5755" w:rsidRDefault="004C5755" w:rsidP="009B45B9">
      <w:pPr>
        <w:pStyle w:val="fcase1ertab"/>
        <w:tabs>
          <w:tab w:val="left" w:pos="851"/>
        </w:tabs>
        <w:ind w:left="0" w:firstLine="0"/>
        <w:rPr>
          <w:rFonts w:ascii="Arial" w:hAnsi="Arial" w:cs="Arial"/>
        </w:rPr>
      </w:pPr>
    </w:p>
    <w:p w14:paraId="3FF2B176" w14:textId="77777777" w:rsidR="004C5755" w:rsidRDefault="004C5755" w:rsidP="009B45B9">
      <w:pPr>
        <w:pStyle w:val="fcase1ertab"/>
        <w:tabs>
          <w:tab w:val="left" w:pos="851"/>
        </w:tabs>
        <w:ind w:left="0" w:firstLine="0"/>
        <w:rPr>
          <w:rFonts w:ascii="Arial" w:hAnsi="Arial" w:cs="Arial"/>
        </w:rPr>
      </w:pPr>
    </w:p>
    <w:p w14:paraId="5C8EC2E6" w14:textId="77777777" w:rsidR="004C5755" w:rsidRDefault="004C5755" w:rsidP="009B45B9">
      <w:pPr>
        <w:pStyle w:val="fcase1ertab"/>
        <w:tabs>
          <w:tab w:val="left" w:pos="851"/>
        </w:tabs>
        <w:ind w:left="0" w:firstLine="0"/>
        <w:rPr>
          <w:rFonts w:ascii="Arial" w:hAnsi="Arial" w:cs="Arial"/>
        </w:rPr>
      </w:pPr>
    </w:p>
    <w:p w14:paraId="08D7F3D7" w14:textId="77777777" w:rsidR="006B5057" w:rsidRDefault="006B5057" w:rsidP="009B45B9">
      <w:pPr>
        <w:pStyle w:val="fcase1ertab"/>
        <w:tabs>
          <w:tab w:val="left" w:pos="851"/>
        </w:tabs>
        <w:ind w:left="0" w:firstLine="0"/>
        <w:rPr>
          <w:rFonts w:ascii="Arial" w:hAnsi="Arial" w:cs="Arial"/>
        </w:rPr>
      </w:pPr>
    </w:p>
    <w:p w14:paraId="5FB2308E" w14:textId="77777777" w:rsidR="006B5057" w:rsidRDefault="006B5057" w:rsidP="009B45B9">
      <w:pPr>
        <w:pStyle w:val="fcase1ertab"/>
        <w:tabs>
          <w:tab w:val="left" w:pos="851"/>
        </w:tabs>
        <w:ind w:left="0" w:firstLine="0"/>
        <w:rPr>
          <w:rFonts w:ascii="Arial" w:hAnsi="Arial" w:cs="Arial"/>
        </w:rPr>
      </w:pPr>
    </w:p>
    <w:p w14:paraId="51FDB34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CD419D1"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FEF2B09"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t xml:space="preserve"> Taux de la TVA : </w:t>
      </w:r>
    </w:p>
    <w:p w14:paraId="5552D661"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65F72678"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558BC4A0"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E0311B4"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06CB0F98"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721EE98"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BCB15C9"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290F8E52" w14:textId="1A524716" w:rsidR="009B1CD0" w:rsidRDefault="0064136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94046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w:t>
      </w:r>
      <w:r w:rsidR="009D661E">
        <w:rPr>
          <w:rFonts w:ascii="Arial" w:hAnsi="Arial" w:cs="Arial"/>
        </w:rPr>
        <w:t xml:space="preserve"> </w:t>
      </w:r>
      <w:r w:rsidR="009B1CD0">
        <w:rPr>
          <w:rFonts w:ascii="Arial" w:hAnsi="Arial" w:cs="Arial"/>
        </w:rPr>
        <w:t xml:space="preserve">dans </w:t>
      </w:r>
      <w:r w:rsidR="0094046F">
        <w:rPr>
          <w:rFonts w:ascii="Arial" w:hAnsi="Arial" w:cs="Arial"/>
        </w:rPr>
        <w:t xml:space="preserve">les </w:t>
      </w:r>
      <w:r w:rsidR="009B1CD0">
        <w:rPr>
          <w:rFonts w:ascii="Arial" w:hAnsi="Arial" w:cs="Arial"/>
        </w:rPr>
        <w:t>annexe</w:t>
      </w:r>
      <w:r w:rsidR="0094046F">
        <w:rPr>
          <w:rFonts w:ascii="Arial" w:hAnsi="Arial" w:cs="Arial"/>
        </w:rPr>
        <w:t>s</w:t>
      </w:r>
      <w:r w:rsidR="009B1CD0">
        <w:rPr>
          <w:rFonts w:ascii="Arial" w:hAnsi="Arial" w:cs="Arial"/>
        </w:rPr>
        <w:t xml:space="preserve"> financière</w:t>
      </w:r>
      <w:r w:rsidR="0094046F">
        <w:rPr>
          <w:rFonts w:ascii="Arial" w:hAnsi="Arial" w:cs="Arial"/>
        </w:rPr>
        <w:t>s</w:t>
      </w:r>
      <w:r w:rsidR="009B1CD0">
        <w:rPr>
          <w:rFonts w:ascii="Arial" w:hAnsi="Arial" w:cs="Arial"/>
        </w:rPr>
        <w:t xml:space="preserve"> jointe</w:t>
      </w:r>
      <w:r w:rsidR="0094046F">
        <w:rPr>
          <w:rFonts w:ascii="Arial" w:hAnsi="Arial" w:cs="Arial"/>
        </w:rPr>
        <w:t>s</w:t>
      </w:r>
      <w:r w:rsidR="009B1CD0">
        <w:rPr>
          <w:rFonts w:ascii="Arial" w:hAnsi="Arial" w:cs="Arial"/>
        </w:rPr>
        <w:t xml:space="preserve"> au présent document.</w:t>
      </w:r>
    </w:p>
    <w:p w14:paraId="54D3B282" w14:textId="77777777" w:rsidR="009B1CD0" w:rsidRDefault="009B1CD0" w:rsidP="009B45B9">
      <w:pPr>
        <w:pStyle w:val="fcasegauche"/>
        <w:tabs>
          <w:tab w:val="left" w:pos="851"/>
        </w:tabs>
        <w:spacing w:after="0"/>
        <w:ind w:left="0" w:firstLine="0"/>
        <w:rPr>
          <w:rFonts w:ascii="Arial" w:hAnsi="Arial" w:cs="Arial"/>
        </w:rPr>
      </w:pPr>
    </w:p>
    <w:p w14:paraId="58741372" w14:textId="77777777" w:rsidR="002C2CA3" w:rsidRDefault="002C2CA3" w:rsidP="009B45B9">
      <w:pPr>
        <w:pStyle w:val="fcasegauche"/>
        <w:tabs>
          <w:tab w:val="left" w:pos="851"/>
        </w:tabs>
        <w:spacing w:after="0"/>
        <w:ind w:left="0" w:firstLine="0"/>
        <w:rPr>
          <w:rFonts w:ascii="Arial" w:hAnsi="Arial" w:cs="Arial"/>
        </w:rPr>
      </w:pPr>
    </w:p>
    <w:p w14:paraId="39B6E07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7CEB62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02F16D1" w14:textId="77777777" w:rsidR="00036500" w:rsidRDefault="00036500" w:rsidP="009B45B9">
      <w:pPr>
        <w:tabs>
          <w:tab w:val="left" w:pos="851"/>
          <w:tab w:val="left" w:pos="6237"/>
        </w:tabs>
        <w:rPr>
          <w:rFonts w:ascii="Arial" w:hAnsi="Arial" w:cs="Arial"/>
          <w:i/>
          <w:iCs/>
          <w:sz w:val="18"/>
          <w:szCs w:val="18"/>
        </w:rPr>
      </w:pPr>
    </w:p>
    <w:p w14:paraId="798B142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923B1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FF2EB6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Pr>
          <w:rFonts w:ascii="Arial" w:hAnsi="Arial" w:cs="Arial"/>
          <w:iCs/>
        </w:rPr>
        <w:t xml:space="preserve"> </w:t>
      </w:r>
      <w:r>
        <w:rPr>
          <w:rFonts w:ascii="Arial" w:hAnsi="Arial" w:cs="Arial"/>
        </w:rPr>
        <w:t>solidaire</w:t>
      </w:r>
    </w:p>
    <w:p w14:paraId="553DB1C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DA11F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D9CD6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0A8AA8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A3B26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000B2DA"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904B4A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9EFF01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4DBA25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F0A01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23AE8E1"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806B831" w14:textId="77777777">
        <w:trPr>
          <w:trHeight w:val="1021"/>
        </w:trPr>
        <w:tc>
          <w:tcPr>
            <w:tcW w:w="4503" w:type="dxa"/>
            <w:tcBorders>
              <w:top w:val="single" w:sz="4" w:space="0" w:color="000000"/>
              <w:left w:val="single" w:sz="4" w:space="0" w:color="000000"/>
            </w:tcBorders>
            <w:shd w:val="clear" w:color="auto" w:fill="CCFFFF"/>
          </w:tcPr>
          <w:p w14:paraId="3492B43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B17D0F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BB91FD3" w14:textId="77777777" w:rsidR="009B1CD0" w:rsidRDefault="009B1CD0" w:rsidP="006F3DF9">
            <w:pPr>
              <w:tabs>
                <w:tab w:val="left" w:pos="851"/>
              </w:tabs>
              <w:snapToGrid w:val="0"/>
              <w:jc w:val="both"/>
              <w:rPr>
                <w:rFonts w:ascii="Arial" w:hAnsi="Arial" w:cs="Arial"/>
              </w:rPr>
            </w:pPr>
          </w:p>
        </w:tc>
      </w:tr>
      <w:tr w:rsidR="009B1CD0" w14:paraId="1E5E0E55" w14:textId="77777777">
        <w:trPr>
          <w:trHeight w:val="1021"/>
        </w:trPr>
        <w:tc>
          <w:tcPr>
            <w:tcW w:w="4503" w:type="dxa"/>
            <w:tcBorders>
              <w:left w:val="single" w:sz="4" w:space="0" w:color="000000"/>
            </w:tcBorders>
            <w:shd w:val="clear" w:color="auto" w:fill="auto"/>
          </w:tcPr>
          <w:p w14:paraId="64D5282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71959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0858C25" w14:textId="77777777" w:rsidR="009B1CD0" w:rsidRDefault="009B1CD0" w:rsidP="006F3DF9">
            <w:pPr>
              <w:tabs>
                <w:tab w:val="left" w:pos="851"/>
              </w:tabs>
              <w:snapToGrid w:val="0"/>
              <w:jc w:val="both"/>
              <w:rPr>
                <w:rFonts w:ascii="Arial" w:hAnsi="Arial" w:cs="Arial"/>
              </w:rPr>
            </w:pPr>
          </w:p>
        </w:tc>
      </w:tr>
      <w:tr w:rsidR="009B1CD0" w14:paraId="6887FDD0" w14:textId="77777777">
        <w:trPr>
          <w:trHeight w:val="1021"/>
        </w:trPr>
        <w:tc>
          <w:tcPr>
            <w:tcW w:w="4503" w:type="dxa"/>
            <w:tcBorders>
              <w:left w:val="single" w:sz="4" w:space="0" w:color="000000"/>
              <w:bottom w:val="single" w:sz="4" w:space="0" w:color="000000"/>
            </w:tcBorders>
            <w:shd w:val="clear" w:color="auto" w:fill="CCFFFF"/>
          </w:tcPr>
          <w:p w14:paraId="195890C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5B6BC4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60F445" w14:textId="77777777" w:rsidR="009B1CD0" w:rsidRDefault="009B1CD0" w:rsidP="006F3DF9">
            <w:pPr>
              <w:tabs>
                <w:tab w:val="left" w:pos="851"/>
              </w:tabs>
              <w:snapToGrid w:val="0"/>
              <w:jc w:val="both"/>
              <w:rPr>
                <w:rFonts w:ascii="Arial" w:hAnsi="Arial" w:cs="Arial"/>
              </w:rPr>
            </w:pPr>
          </w:p>
        </w:tc>
      </w:tr>
    </w:tbl>
    <w:p w14:paraId="43F2B734" w14:textId="77777777" w:rsidR="009B1CD0" w:rsidRDefault="009B1CD0" w:rsidP="006C4338">
      <w:pPr>
        <w:pStyle w:val="fcasegauche"/>
        <w:tabs>
          <w:tab w:val="left" w:pos="851"/>
        </w:tabs>
        <w:spacing w:after="0"/>
        <w:ind w:left="0" w:firstLine="0"/>
        <w:rPr>
          <w:rFonts w:ascii="Arial" w:hAnsi="Arial" w:cs="Arial"/>
          <w:bCs/>
          <w:iCs/>
        </w:rPr>
      </w:pPr>
    </w:p>
    <w:p w14:paraId="516B1CB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53A1FC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1E1FA1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5436A25"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64BCC9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4F534D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DFA0B5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C9177D3"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3AE991D" w14:textId="4D636F35" w:rsidR="009B1CD0" w:rsidRDefault="009B1CD0" w:rsidP="00E47798">
      <w:pPr>
        <w:pStyle w:val="fcasegauche"/>
        <w:tabs>
          <w:tab w:val="left" w:pos="426"/>
          <w:tab w:val="left" w:pos="851"/>
        </w:tabs>
        <w:spacing w:after="0"/>
        <w:ind w:left="0" w:firstLine="0"/>
        <w:jc w:val="left"/>
        <w:rPr>
          <w:rFonts w:ascii="Arial" w:hAnsi="Arial" w:cs="Arial"/>
          <w:b/>
        </w:rPr>
      </w:pPr>
    </w:p>
    <w:p w14:paraId="7AAE27C1" w14:textId="77777777" w:rsidR="00641361" w:rsidRDefault="00641361" w:rsidP="00E47798">
      <w:pPr>
        <w:pStyle w:val="fcasegauche"/>
        <w:tabs>
          <w:tab w:val="left" w:pos="426"/>
          <w:tab w:val="left" w:pos="851"/>
        </w:tabs>
        <w:spacing w:after="0"/>
        <w:ind w:left="0" w:firstLine="0"/>
        <w:jc w:val="left"/>
        <w:rPr>
          <w:rFonts w:ascii="Arial" w:hAnsi="Arial" w:cs="Arial"/>
          <w:b/>
        </w:rPr>
      </w:pPr>
    </w:p>
    <w:p w14:paraId="14BCE5B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DC468A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2F0A996" w14:textId="77777777" w:rsidR="009B1CD0" w:rsidRDefault="009B1CD0" w:rsidP="00934503">
      <w:pPr>
        <w:tabs>
          <w:tab w:val="left" w:pos="426"/>
          <w:tab w:val="left" w:pos="851"/>
        </w:tabs>
        <w:rPr>
          <w:rFonts w:ascii="Arial" w:hAnsi="Arial" w:cs="Arial"/>
          <w:b/>
        </w:rPr>
      </w:pPr>
    </w:p>
    <w:p w14:paraId="45A6B92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4046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4046F">
        <w:fldChar w:fldCharType="separate"/>
      </w:r>
      <w:r w:rsidR="007D7A65">
        <w:fldChar w:fldCharType="end"/>
      </w:r>
      <w:r>
        <w:tab/>
      </w:r>
      <w:r w:rsidR="009D661E">
        <w:t>Oui</w:t>
      </w:r>
    </w:p>
    <w:p w14:paraId="281B03D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F6DFDD5" w14:textId="77777777" w:rsidR="009B1CD0" w:rsidRDefault="009B1CD0" w:rsidP="009B45B9">
      <w:pPr>
        <w:tabs>
          <w:tab w:val="left" w:pos="426"/>
          <w:tab w:val="left" w:pos="851"/>
        </w:tabs>
        <w:jc w:val="both"/>
        <w:rPr>
          <w:rFonts w:ascii="Arial" w:hAnsi="Arial" w:cs="Arial"/>
          <w:b/>
        </w:rPr>
      </w:pPr>
    </w:p>
    <w:p w14:paraId="29AFA1DB" w14:textId="77777777" w:rsidR="009B1CD0" w:rsidRDefault="009B1CD0" w:rsidP="009B45B9">
      <w:pPr>
        <w:tabs>
          <w:tab w:val="left" w:pos="426"/>
          <w:tab w:val="left" w:pos="851"/>
        </w:tabs>
        <w:jc w:val="both"/>
        <w:rPr>
          <w:rFonts w:ascii="Arial" w:hAnsi="Arial" w:cs="Arial"/>
          <w:b/>
        </w:rPr>
      </w:pPr>
    </w:p>
    <w:p w14:paraId="51E1215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4C96EE2" w14:textId="77777777" w:rsidR="009B1CD0" w:rsidRDefault="009B1CD0" w:rsidP="009B45B9">
      <w:pPr>
        <w:tabs>
          <w:tab w:val="left" w:pos="576"/>
          <w:tab w:val="left" w:pos="851"/>
        </w:tabs>
        <w:jc w:val="both"/>
        <w:rPr>
          <w:rFonts w:ascii="Arial" w:hAnsi="Arial" w:cs="Arial"/>
        </w:rPr>
      </w:pPr>
    </w:p>
    <w:p w14:paraId="7EAFB13C" w14:textId="5F92C05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641361">
        <w:rPr>
          <w:rFonts w:ascii="Arial" w:hAnsi="Arial" w:cs="Arial"/>
        </w:rPr>
        <w:t>12</w:t>
      </w:r>
      <w:r>
        <w:rPr>
          <w:rFonts w:ascii="Arial" w:hAnsi="Arial" w:cs="Arial"/>
        </w:rPr>
        <w:t>............mois ou ………………… jours à compter de :</w:t>
      </w:r>
    </w:p>
    <w:p w14:paraId="352F4289" w14:textId="77777777" w:rsidR="009B1CD0" w:rsidRDefault="009B1CD0" w:rsidP="009B45B9">
      <w:pPr>
        <w:tabs>
          <w:tab w:val="left" w:pos="851"/>
        </w:tabs>
      </w:pPr>
      <w:r>
        <w:rPr>
          <w:rFonts w:ascii="Arial" w:hAnsi="Arial" w:cs="Arial"/>
          <w:i/>
          <w:sz w:val="18"/>
          <w:szCs w:val="18"/>
        </w:rPr>
        <w:t>(Cocher la case correspondante.)</w:t>
      </w:r>
    </w:p>
    <w:p w14:paraId="71183F6F"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4046F">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A4671F8"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4046F">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0B8F1F9F" w14:textId="24285B27" w:rsidR="009B1CD0" w:rsidRDefault="00844DAA" w:rsidP="009B45B9">
      <w:pPr>
        <w:tabs>
          <w:tab w:val="left" w:pos="851"/>
        </w:tabs>
        <w:spacing w:before="120"/>
        <w:ind w:left="1134" w:hanging="567"/>
        <w:jc w:val="both"/>
        <w:rPr>
          <w:rFonts w:ascii="Arial" w:hAnsi="Arial" w:cs="Arial"/>
          <w:b/>
        </w:rPr>
      </w:pPr>
      <w:r>
        <w:tab/>
      </w:r>
      <w:r w:rsidR="00641361">
        <w:fldChar w:fldCharType="begin">
          <w:ffData>
            <w:name w:val=""/>
            <w:enabled/>
            <w:calcOnExit w:val="0"/>
            <w:checkBox>
              <w:size w:val="20"/>
              <w:default w:val="1"/>
            </w:checkBox>
          </w:ffData>
        </w:fldChar>
      </w:r>
      <w:r w:rsidR="00641361">
        <w:instrText xml:space="preserve"> FORMCHECKBOX </w:instrText>
      </w:r>
      <w:r w:rsidR="0094046F">
        <w:fldChar w:fldCharType="separate"/>
      </w:r>
      <w:r w:rsidR="0064136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CBCD927" w14:textId="77777777" w:rsidR="009B1CD0" w:rsidRDefault="009B1CD0" w:rsidP="009B45B9">
      <w:pPr>
        <w:tabs>
          <w:tab w:val="left" w:pos="426"/>
          <w:tab w:val="left" w:pos="851"/>
        </w:tabs>
        <w:jc w:val="both"/>
        <w:rPr>
          <w:rFonts w:ascii="Arial" w:hAnsi="Arial" w:cs="Arial"/>
          <w:b/>
        </w:rPr>
      </w:pPr>
    </w:p>
    <w:p w14:paraId="43E35E19" w14:textId="3B3DB40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94046F">
        <w:fldChar w:fldCharType="separate"/>
      </w:r>
      <w:r w:rsidR="007D7A65">
        <w:fldChar w:fldCharType="end"/>
      </w:r>
      <w:r>
        <w:tab/>
      </w:r>
      <w:r w:rsidR="009D661E">
        <w:t>Non</w:t>
      </w:r>
      <w:r>
        <w:tab/>
      </w:r>
      <w:r>
        <w:tab/>
      </w:r>
      <w:r>
        <w:tab/>
      </w:r>
      <w:r w:rsidR="00641361">
        <w:fldChar w:fldCharType="begin">
          <w:ffData>
            <w:name w:val=""/>
            <w:enabled/>
            <w:calcOnExit w:val="0"/>
            <w:checkBox>
              <w:size w:val="20"/>
              <w:default w:val="1"/>
            </w:checkBox>
          </w:ffData>
        </w:fldChar>
      </w:r>
      <w:r w:rsidR="00641361">
        <w:instrText xml:space="preserve"> FORMCHECKBOX </w:instrText>
      </w:r>
      <w:r w:rsidR="0094046F">
        <w:fldChar w:fldCharType="separate"/>
      </w:r>
      <w:r w:rsidR="00641361">
        <w:fldChar w:fldCharType="end"/>
      </w:r>
      <w:r>
        <w:tab/>
      </w:r>
      <w:r w:rsidR="009D661E">
        <w:t>Oui</w:t>
      </w:r>
    </w:p>
    <w:p w14:paraId="049DB004"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0762F25" w14:textId="77777777" w:rsidR="009B1CD0" w:rsidRDefault="009B1CD0" w:rsidP="009B45B9">
      <w:pPr>
        <w:tabs>
          <w:tab w:val="left" w:pos="426"/>
          <w:tab w:val="left" w:pos="851"/>
        </w:tabs>
        <w:jc w:val="both"/>
        <w:rPr>
          <w:rFonts w:ascii="Arial" w:hAnsi="Arial" w:cs="Arial"/>
        </w:rPr>
      </w:pPr>
    </w:p>
    <w:p w14:paraId="40FB5FEE"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69BFDDD" w14:textId="4930F1C6"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roofErr w:type="gramStart"/>
      <w:r>
        <w:rPr>
          <w:rFonts w:ascii="Arial" w:hAnsi="Arial" w:cs="Arial"/>
        </w:rPr>
        <w:t>…….</w:t>
      </w:r>
      <w:proofErr w:type="gramEnd"/>
      <w:r w:rsidR="00641361">
        <w:rPr>
          <w:rFonts w:ascii="Arial" w:hAnsi="Arial" w:cs="Arial"/>
        </w:rPr>
        <w:t>3</w:t>
      </w:r>
      <w:r>
        <w:rPr>
          <w:rFonts w:ascii="Arial" w:hAnsi="Arial" w:cs="Arial"/>
        </w:rPr>
        <w:t>...........</w:t>
      </w:r>
    </w:p>
    <w:p w14:paraId="2966B6F1" w14:textId="59424558" w:rsidR="009B1CD0" w:rsidRPr="0094046F"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641361">
        <w:rPr>
          <w:rFonts w:ascii="Arial" w:hAnsi="Arial" w:cs="Arial"/>
        </w:rPr>
        <w:t>1 an</w:t>
      </w:r>
      <w:r>
        <w:rPr>
          <w:rFonts w:ascii="Arial" w:hAnsi="Arial" w:cs="Arial"/>
        </w:rPr>
        <w:t>………</w:t>
      </w:r>
      <w:proofErr w:type="gramStart"/>
      <w:r>
        <w:rPr>
          <w:rFonts w:ascii="Arial" w:hAnsi="Arial" w:cs="Arial"/>
        </w:rPr>
        <w:t>…….</w:t>
      </w:r>
      <w:proofErr w:type="gramEnd"/>
      <w:r>
        <w:rPr>
          <w:rFonts w:ascii="Arial" w:hAnsi="Arial" w:cs="Arial"/>
        </w:rPr>
        <w:t>.</w:t>
      </w:r>
    </w:p>
    <w:p w14:paraId="5E6B1722" w14:textId="77777777" w:rsidR="00641361" w:rsidRDefault="00641361" w:rsidP="0094046F">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DD50E8E" w14:textId="77777777">
        <w:tc>
          <w:tcPr>
            <w:tcW w:w="10419" w:type="dxa"/>
            <w:shd w:val="clear" w:color="auto" w:fill="66CCFF"/>
          </w:tcPr>
          <w:p w14:paraId="6485031B"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19C3F11" w14:textId="77777777" w:rsidR="009B1CD0" w:rsidRDefault="009B1CD0" w:rsidP="006C4338">
      <w:pPr>
        <w:tabs>
          <w:tab w:val="left" w:pos="851"/>
        </w:tabs>
        <w:jc w:val="both"/>
      </w:pPr>
    </w:p>
    <w:p w14:paraId="722C551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C8BB4E" w14:textId="77777777" w:rsidR="005824AE" w:rsidRDefault="005824AE" w:rsidP="006C4338">
      <w:pPr>
        <w:tabs>
          <w:tab w:val="left" w:pos="851"/>
        </w:tabs>
        <w:jc w:val="both"/>
      </w:pPr>
    </w:p>
    <w:p w14:paraId="14C66D7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B63193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565558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3CA634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64EE1D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B3B19D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C6A4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7E785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B8FA11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023E9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CB89D7B" w14:textId="77777777" w:rsidR="00332B12" w:rsidRDefault="00332B12" w:rsidP="00B054DA">
            <w:pPr>
              <w:tabs>
                <w:tab w:val="left" w:pos="851"/>
              </w:tabs>
              <w:snapToGrid w:val="0"/>
              <w:jc w:val="both"/>
              <w:rPr>
                <w:rFonts w:ascii="Arial" w:hAnsi="Arial" w:cs="Arial"/>
                <w:b/>
                <w:bCs/>
              </w:rPr>
            </w:pPr>
          </w:p>
        </w:tc>
      </w:tr>
    </w:tbl>
    <w:p w14:paraId="6C35816D" w14:textId="75B8025B" w:rsidR="00E472A3" w:rsidRDefault="002904AF" w:rsidP="00641361">
      <w:pPr>
        <w:tabs>
          <w:tab w:val="left" w:pos="851"/>
        </w:tabs>
        <w:jc w:val="both"/>
      </w:pPr>
      <w:r>
        <w:rPr>
          <w:rFonts w:ascii="Arial" w:hAnsi="Arial" w:cs="Arial"/>
          <w:sz w:val="18"/>
          <w:szCs w:val="18"/>
        </w:rPr>
        <w:t>(*) Le signataire doit avoir le pouvoir d’engager la personne qu’il représente.</w:t>
      </w:r>
    </w:p>
    <w:p w14:paraId="03A56053" w14:textId="77777777" w:rsidR="00E472A3" w:rsidRPr="0094046F" w:rsidRDefault="00E472A3" w:rsidP="00641361">
      <w:pPr>
        <w:tabs>
          <w:tab w:val="left" w:pos="851"/>
        </w:tabs>
        <w:jc w:val="both"/>
        <w:rPr>
          <w:rFonts w:ascii="Arial" w:hAnsi="Arial" w:cs="Arial"/>
          <w:b/>
          <w:sz w:val="22"/>
          <w:szCs w:val="22"/>
        </w:rPr>
      </w:pPr>
    </w:p>
    <w:p w14:paraId="57A9A052" w14:textId="2F3F5D90" w:rsidR="00332B12" w:rsidRPr="0094046F" w:rsidRDefault="00332B12" w:rsidP="0094046F">
      <w:pPr>
        <w:tabs>
          <w:tab w:val="left" w:pos="851"/>
        </w:tabs>
        <w:jc w:val="both"/>
        <w:rPr>
          <w:rFonts w:ascii="Arial" w:hAnsi="Arial" w:cs="Arial"/>
          <w:b/>
          <w:sz w:val="22"/>
          <w:szCs w:val="22"/>
        </w:rPr>
      </w:pPr>
      <w:r w:rsidRPr="0094046F">
        <w:rPr>
          <w:rFonts w:ascii="Arial" w:hAnsi="Arial" w:cs="Arial"/>
          <w:b/>
          <w:sz w:val="22"/>
          <w:szCs w:val="22"/>
        </w:rPr>
        <w:t xml:space="preserve">C2 – Signature du marché </w:t>
      </w:r>
      <w:r w:rsidR="00FE48C9" w:rsidRPr="0094046F">
        <w:rPr>
          <w:rFonts w:ascii="Arial" w:hAnsi="Arial" w:cs="Arial"/>
          <w:b/>
          <w:sz w:val="22"/>
          <w:szCs w:val="22"/>
        </w:rPr>
        <w:t>public</w:t>
      </w:r>
      <w:r w:rsidRPr="0094046F">
        <w:rPr>
          <w:rFonts w:ascii="Arial" w:hAnsi="Arial" w:cs="Arial"/>
          <w:b/>
          <w:sz w:val="22"/>
          <w:szCs w:val="22"/>
        </w:rPr>
        <w:t xml:space="preserve"> en cas de groupement :</w:t>
      </w:r>
    </w:p>
    <w:p w14:paraId="217841AF" w14:textId="77777777" w:rsidR="00332B12" w:rsidRDefault="00332B12" w:rsidP="006C4338">
      <w:pPr>
        <w:tabs>
          <w:tab w:val="left" w:pos="851"/>
        </w:tabs>
        <w:jc w:val="both"/>
      </w:pPr>
    </w:p>
    <w:p w14:paraId="1D7C8C8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E27C2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4F3079" w14:textId="77777777" w:rsidR="009B1CD0" w:rsidRDefault="009B1CD0" w:rsidP="005846FB">
      <w:pPr>
        <w:tabs>
          <w:tab w:val="left" w:pos="851"/>
        </w:tabs>
        <w:rPr>
          <w:rFonts w:ascii="Arial" w:hAnsi="Arial" w:cs="Arial"/>
        </w:rPr>
      </w:pPr>
    </w:p>
    <w:p w14:paraId="07036C8D" w14:textId="77777777" w:rsidR="00036500" w:rsidRDefault="00036500" w:rsidP="005846FB">
      <w:pPr>
        <w:tabs>
          <w:tab w:val="left" w:pos="851"/>
        </w:tabs>
        <w:rPr>
          <w:rFonts w:ascii="Arial" w:hAnsi="Arial" w:cs="Arial"/>
        </w:rPr>
      </w:pPr>
    </w:p>
    <w:p w14:paraId="2968017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60DEEF5"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F94D89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Pr>
          <w:rFonts w:ascii="Arial" w:hAnsi="Arial" w:cs="Arial"/>
          <w:iCs/>
        </w:rPr>
        <w:t xml:space="preserve"> </w:t>
      </w:r>
      <w:r>
        <w:rPr>
          <w:rFonts w:ascii="Arial" w:hAnsi="Arial" w:cs="Arial"/>
        </w:rPr>
        <w:t>solidaire</w:t>
      </w:r>
    </w:p>
    <w:p w14:paraId="7C46CDEE" w14:textId="77777777" w:rsidR="009B1CD0" w:rsidRDefault="009B1CD0" w:rsidP="0083205E">
      <w:pPr>
        <w:tabs>
          <w:tab w:val="left" w:pos="851"/>
        </w:tabs>
        <w:rPr>
          <w:rFonts w:ascii="Arial" w:hAnsi="Arial" w:cs="Arial"/>
        </w:rPr>
      </w:pPr>
    </w:p>
    <w:p w14:paraId="43572DEE" w14:textId="77777777" w:rsidR="001C733C" w:rsidRDefault="001C733C" w:rsidP="00CD46CC">
      <w:pPr>
        <w:tabs>
          <w:tab w:val="left" w:pos="851"/>
        </w:tabs>
        <w:rPr>
          <w:rFonts w:ascii="Arial" w:hAnsi="Arial" w:cs="Arial"/>
        </w:rPr>
      </w:pPr>
    </w:p>
    <w:p w14:paraId="0289D0B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C18BA5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BB2A9B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0252B0A"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CF117DE"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82D7598" w14:textId="77777777" w:rsidR="002904AF" w:rsidRDefault="002904AF" w:rsidP="001C733C">
      <w:pPr>
        <w:tabs>
          <w:tab w:val="left" w:pos="851"/>
        </w:tabs>
        <w:rPr>
          <w:rFonts w:ascii="Arial" w:hAnsi="Arial" w:cs="Arial"/>
        </w:rPr>
      </w:pPr>
    </w:p>
    <w:p w14:paraId="730508C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32FB6B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880F892" w14:textId="77777777" w:rsidR="002904AF" w:rsidRDefault="002904AF" w:rsidP="002904AF">
      <w:pPr>
        <w:tabs>
          <w:tab w:val="left" w:pos="851"/>
        </w:tabs>
        <w:rPr>
          <w:rFonts w:ascii="Arial" w:hAnsi="Arial" w:cs="Arial"/>
          <w:iCs/>
        </w:rPr>
      </w:pPr>
    </w:p>
    <w:p w14:paraId="06CCE96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E240C7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7FFBDA0" w14:textId="77777777" w:rsidR="002904AF" w:rsidRDefault="002904AF" w:rsidP="002904AF">
      <w:pPr>
        <w:tabs>
          <w:tab w:val="left" w:pos="851"/>
        </w:tabs>
        <w:ind w:left="1134" w:hanging="850"/>
        <w:rPr>
          <w:rFonts w:ascii="Arial" w:hAnsi="Arial" w:cs="Arial"/>
          <w:i/>
          <w:sz w:val="18"/>
          <w:szCs w:val="18"/>
        </w:rPr>
      </w:pPr>
    </w:p>
    <w:p w14:paraId="391A6F2E" w14:textId="77777777" w:rsidR="001C733C" w:rsidRDefault="001C733C" w:rsidP="001C733C">
      <w:pPr>
        <w:tabs>
          <w:tab w:val="left" w:pos="851"/>
        </w:tabs>
        <w:rPr>
          <w:rFonts w:ascii="Arial" w:hAnsi="Arial" w:cs="Arial"/>
          <w:i/>
          <w:sz w:val="18"/>
          <w:szCs w:val="18"/>
        </w:rPr>
      </w:pPr>
    </w:p>
    <w:p w14:paraId="4627F93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68FE9E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A0DFF1D" w14:textId="77777777" w:rsidR="00036500" w:rsidRDefault="00036500" w:rsidP="005846FB">
      <w:pPr>
        <w:tabs>
          <w:tab w:val="left" w:pos="851"/>
        </w:tabs>
        <w:rPr>
          <w:rFonts w:ascii="Arial" w:hAnsi="Arial" w:cs="Arial"/>
        </w:rPr>
      </w:pPr>
    </w:p>
    <w:p w14:paraId="6600E97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C08F2E3" w14:textId="77777777" w:rsidR="00AE7831" w:rsidRDefault="00AE7831" w:rsidP="009B45B9">
      <w:pPr>
        <w:tabs>
          <w:tab w:val="left" w:pos="851"/>
        </w:tabs>
        <w:ind w:left="1701" w:hanging="850"/>
        <w:jc w:val="both"/>
      </w:pPr>
    </w:p>
    <w:p w14:paraId="0E5ACFF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4046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CE85CD1" w14:textId="77777777" w:rsidR="00036500" w:rsidRDefault="00036500" w:rsidP="006C4338">
      <w:pPr>
        <w:tabs>
          <w:tab w:val="left" w:pos="851"/>
        </w:tabs>
        <w:rPr>
          <w:rFonts w:ascii="Arial" w:hAnsi="Arial" w:cs="Arial"/>
          <w:iCs/>
        </w:rPr>
      </w:pPr>
    </w:p>
    <w:p w14:paraId="093D98F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4046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1B2209C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3DF0805" w14:textId="2D5BA63A" w:rsidR="009B1CD0" w:rsidRDefault="009B1CD0" w:rsidP="006C4338">
      <w:pPr>
        <w:tabs>
          <w:tab w:val="left" w:pos="851"/>
        </w:tabs>
        <w:rPr>
          <w:rFonts w:ascii="Arial" w:hAnsi="Arial" w:cs="Arial"/>
        </w:rPr>
      </w:pPr>
    </w:p>
    <w:p w14:paraId="3004C91A" w14:textId="42A3AF9B" w:rsidR="00E472A3" w:rsidRDefault="00E472A3" w:rsidP="006C4338">
      <w:pPr>
        <w:tabs>
          <w:tab w:val="left" w:pos="851"/>
        </w:tabs>
        <w:rPr>
          <w:rFonts w:ascii="Arial" w:hAnsi="Arial" w:cs="Arial"/>
        </w:rPr>
      </w:pPr>
    </w:p>
    <w:p w14:paraId="1C9499E3" w14:textId="0BE0655F" w:rsidR="00E472A3" w:rsidRDefault="00E472A3" w:rsidP="006C4338">
      <w:pPr>
        <w:tabs>
          <w:tab w:val="left" w:pos="851"/>
        </w:tabs>
        <w:rPr>
          <w:rFonts w:ascii="Arial" w:hAnsi="Arial" w:cs="Arial"/>
        </w:rPr>
      </w:pPr>
    </w:p>
    <w:p w14:paraId="3A9DA110" w14:textId="4C38BB74" w:rsidR="00E472A3" w:rsidRDefault="00E472A3" w:rsidP="006C4338">
      <w:pPr>
        <w:tabs>
          <w:tab w:val="left" w:pos="851"/>
        </w:tabs>
        <w:rPr>
          <w:rFonts w:ascii="Arial" w:hAnsi="Arial" w:cs="Arial"/>
        </w:rPr>
      </w:pPr>
    </w:p>
    <w:p w14:paraId="377C2669" w14:textId="30DA58BF" w:rsidR="00E472A3" w:rsidRDefault="00E472A3" w:rsidP="006C4338">
      <w:pPr>
        <w:tabs>
          <w:tab w:val="left" w:pos="851"/>
        </w:tabs>
        <w:rPr>
          <w:rFonts w:ascii="Arial" w:hAnsi="Arial" w:cs="Arial"/>
        </w:rPr>
      </w:pPr>
    </w:p>
    <w:p w14:paraId="438B5F9E" w14:textId="54E00E22" w:rsidR="00E472A3" w:rsidRDefault="00E472A3" w:rsidP="006C4338">
      <w:pPr>
        <w:tabs>
          <w:tab w:val="left" w:pos="851"/>
        </w:tabs>
        <w:rPr>
          <w:rFonts w:ascii="Arial" w:hAnsi="Arial" w:cs="Arial"/>
        </w:rPr>
      </w:pPr>
    </w:p>
    <w:p w14:paraId="328B111C" w14:textId="77777777" w:rsidR="00E472A3" w:rsidRDefault="00E472A3"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4CDEB4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E4355A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83A879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7193F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61C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A4A23D4" w14:textId="77777777" w:rsidTr="00B054DA">
        <w:trPr>
          <w:trHeight w:val="1021"/>
        </w:trPr>
        <w:tc>
          <w:tcPr>
            <w:tcW w:w="4644" w:type="dxa"/>
            <w:tcBorders>
              <w:top w:val="single" w:sz="4" w:space="0" w:color="000000"/>
              <w:left w:val="single" w:sz="4" w:space="0" w:color="000000"/>
            </w:tcBorders>
            <w:shd w:val="clear" w:color="auto" w:fill="CCFFFF"/>
          </w:tcPr>
          <w:p w14:paraId="3AC6F37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D7696F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98B2653" w14:textId="77777777" w:rsidR="00332B12" w:rsidRDefault="00332B12" w:rsidP="00B054DA">
            <w:pPr>
              <w:tabs>
                <w:tab w:val="left" w:pos="851"/>
              </w:tabs>
              <w:snapToGrid w:val="0"/>
              <w:jc w:val="both"/>
              <w:rPr>
                <w:rFonts w:ascii="Arial" w:hAnsi="Arial" w:cs="Arial"/>
                <w:b/>
                <w:bCs/>
              </w:rPr>
            </w:pPr>
          </w:p>
        </w:tc>
      </w:tr>
      <w:tr w:rsidR="00332B12" w14:paraId="2C7E0385" w14:textId="77777777" w:rsidTr="00B054DA">
        <w:trPr>
          <w:trHeight w:val="1021"/>
        </w:trPr>
        <w:tc>
          <w:tcPr>
            <w:tcW w:w="4644" w:type="dxa"/>
            <w:tcBorders>
              <w:left w:val="single" w:sz="4" w:space="0" w:color="000000"/>
            </w:tcBorders>
            <w:shd w:val="clear" w:color="auto" w:fill="auto"/>
          </w:tcPr>
          <w:p w14:paraId="094D688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9AF440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3D1A399" w14:textId="77777777" w:rsidR="00332B12" w:rsidRDefault="00332B12" w:rsidP="00B054DA">
            <w:pPr>
              <w:tabs>
                <w:tab w:val="left" w:pos="851"/>
              </w:tabs>
              <w:snapToGrid w:val="0"/>
              <w:jc w:val="both"/>
              <w:rPr>
                <w:rFonts w:ascii="Arial" w:hAnsi="Arial" w:cs="Arial"/>
                <w:b/>
                <w:bCs/>
              </w:rPr>
            </w:pPr>
          </w:p>
        </w:tc>
      </w:tr>
      <w:tr w:rsidR="00332B12" w14:paraId="0ACA8DD7" w14:textId="77777777" w:rsidTr="00B054DA">
        <w:trPr>
          <w:trHeight w:val="1021"/>
        </w:trPr>
        <w:tc>
          <w:tcPr>
            <w:tcW w:w="4644" w:type="dxa"/>
            <w:tcBorders>
              <w:left w:val="single" w:sz="4" w:space="0" w:color="000000"/>
            </w:tcBorders>
            <w:shd w:val="clear" w:color="auto" w:fill="CCFFFF"/>
          </w:tcPr>
          <w:p w14:paraId="7959BE1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DF2C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B0E193" w14:textId="77777777" w:rsidR="00332B12" w:rsidRDefault="00332B12" w:rsidP="00B054DA">
            <w:pPr>
              <w:tabs>
                <w:tab w:val="left" w:pos="851"/>
              </w:tabs>
              <w:snapToGrid w:val="0"/>
              <w:jc w:val="both"/>
              <w:rPr>
                <w:rFonts w:ascii="Arial" w:hAnsi="Arial" w:cs="Arial"/>
                <w:b/>
                <w:bCs/>
              </w:rPr>
            </w:pPr>
          </w:p>
        </w:tc>
      </w:tr>
      <w:tr w:rsidR="00332B12" w14:paraId="751661C0" w14:textId="77777777" w:rsidTr="00B054DA">
        <w:trPr>
          <w:trHeight w:val="1021"/>
        </w:trPr>
        <w:tc>
          <w:tcPr>
            <w:tcW w:w="4644" w:type="dxa"/>
            <w:tcBorders>
              <w:left w:val="single" w:sz="4" w:space="0" w:color="000000"/>
            </w:tcBorders>
            <w:shd w:val="clear" w:color="auto" w:fill="auto"/>
          </w:tcPr>
          <w:p w14:paraId="17B0158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3673C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90522D7" w14:textId="77777777" w:rsidR="00332B12" w:rsidRDefault="00332B12" w:rsidP="00B054DA">
            <w:pPr>
              <w:tabs>
                <w:tab w:val="left" w:pos="851"/>
              </w:tabs>
              <w:snapToGrid w:val="0"/>
              <w:jc w:val="both"/>
              <w:rPr>
                <w:rFonts w:ascii="Arial" w:hAnsi="Arial" w:cs="Arial"/>
                <w:b/>
                <w:bCs/>
              </w:rPr>
            </w:pPr>
          </w:p>
        </w:tc>
      </w:tr>
      <w:tr w:rsidR="00332B12" w14:paraId="3B6E16BD" w14:textId="77777777" w:rsidTr="00B054DA">
        <w:trPr>
          <w:trHeight w:val="1021"/>
        </w:trPr>
        <w:tc>
          <w:tcPr>
            <w:tcW w:w="4644" w:type="dxa"/>
            <w:tcBorders>
              <w:left w:val="single" w:sz="4" w:space="0" w:color="000000"/>
              <w:bottom w:val="single" w:sz="4" w:space="0" w:color="000000"/>
            </w:tcBorders>
            <w:shd w:val="clear" w:color="auto" w:fill="CCFFFF"/>
          </w:tcPr>
          <w:p w14:paraId="76B1062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46B6E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3E38B91" w14:textId="77777777" w:rsidR="00332B12" w:rsidRDefault="00332B12" w:rsidP="00B054DA">
            <w:pPr>
              <w:tabs>
                <w:tab w:val="left" w:pos="851"/>
              </w:tabs>
              <w:snapToGrid w:val="0"/>
              <w:jc w:val="both"/>
              <w:rPr>
                <w:rFonts w:ascii="Arial" w:hAnsi="Arial" w:cs="Arial"/>
                <w:b/>
                <w:bCs/>
              </w:rPr>
            </w:pPr>
          </w:p>
        </w:tc>
      </w:tr>
    </w:tbl>
    <w:p w14:paraId="096B297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F2203FB"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7CCAD57" w14:textId="77777777">
        <w:tc>
          <w:tcPr>
            <w:tcW w:w="10277" w:type="dxa"/>
            <w:shd w:val="clear" w:color="auto" w:fill="66CCFF"/>
          </w:tcPr>
          <w:p w14:paraId="06FFA0E9"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4770EB5" w14:textId="77777777" w:rsidR="009B1CD0" w:rsidRDefault="009B1CD0" w:rsidP="006C4338">
      <w:pPr>
        <w:tabs>
          <w:tab w:val="left" w:pos="851"/>
        </w:tabs>
      </w:pPr>
    </w:p>
    <w:p w14:paraId="2E288B9C" w14:textId="77777777" w:rsidR="00E472A3" w:rsidRDefault="00E472A3" w:rsidP="00E472A3">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64809AF0" w14:textId="77777777" w:rsidR="00E472A3" w:rsidRPr="00B1230E" w:rsidRDefault="00E472A3" w:rsidP="00E472A3">
      <w:pPr>
        <w:pStyle w:val="Titre1"/>
        <w:tabs>
          <w:tab w:val="left" w:pos="851"/>
        </w:tabs>
        <w:ind w:left="0"/>
        <w:jc w:val="both"/>
        <w:rPr>
          <w:rFonts w:ascii="Arial" w:hAnsi="Arial" w:cs="Arial"/>
        </w:rPr>
      </w:pPr>
    </w:p>
    <w:p w14:paraId="34C4DD07" w14:textId="77777777" w:rsidR="00E472A3" w:rsidRDefault="00E472A3" w:rsidP="00E472A3">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7F602856" w14:textId="77777777" w:rsidR="00E472A3" w:rsidRDefault="00E472A3" w:rsidP="00E472A3">
      <w:pPr>
        <w:pStyle w:val="En-tte"/>
        <w:tabs>
          <w:tab w:val="clear" w:pos="4536"/>
          <w:tab w:val="clear" w:pos="9072"/>
          <w:tab w:val="left" w:pos="851"/>
        </w:tabs>
        <w:jc w:val="both"/>
        <w:rPr>
          <w:rFonts w:ascii="Arial" w:hAnsi="Arial" w:cs="Arial"/>
        </w:rPr>
      </w:pPr>
    </w:p>
    <w:p w14:paraId="26F8606F" w14:textId="77777777" w:rsidR="00E472A3" w:rsidRDefault="00E472A3" w:rsidP="00E472A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21983919" w14:textId="77777777" w:rsidR="00E472A3" w:rsidRDefault="00E472A3" w:rsidP="00E472A3">
      <w:pPr>
        <w:tabs>
          <w:tab w:val="left" w:pos="851"/>
        </w:tabs>
        <w:jc w:val="both"/>
        <w:rPr>
          <w:rFonts w:ascii="Arial" w:hAnsi="Arial" w:cs="Arial"/>
        </w:rPr>
      </w:pPr>
    </w:p>
    <w:p w14:paraId="67D34574" w14:textId="77777777" w:rsidR="00E472A3" w:rsidRDefault="00E472A3" w:rsidP="00E472A3">
      <w:pPr>
        <w:tabs>
          <w:tab w:val="left" w:pos="851"/>
        </w:tabs>
        <w:jc w:val="both"/>
        <w:rPr>
          <w:rFonts w:ascii="Arial" w:hAnsi="Arial" w:cs="Arial"/>
        </w:rPr>
      </w:pPr>
      <w:r>
        <w:rPr>
          <w:rFonts w:ascii="Arial" w:hAnsi="Arial" w:cs="Arial"/>
        </w:rPr>
        <w:t>Le Directeur du Centre Hospitalier Le Vinatier, MARIOTTI Pascal</w:t>
      </w:r>
    </w:p>
    <w:p w14:paraId="2F1C5705" w14:textId="77777777" w:rsidR="00E472A3" w:rsidRDefault="00E472A3" w:rsidP="00E472A3">
      <w:pPr>
        <w:tabs>
          <w:tab w:val="left" w:pos="851"/>
        </w:tabs>
        <w:jc w:val="both"/>
        <w:rPr>
          <w:rFonts w:ascii="Arial" w:hAnsi="Arial" w:cs="Arial"/>
        </w:rPr>
      </w:pPr>
    </w:p>
    <w:p w14:paraId="6D433986" w14:textId="77777777" w:rsidR="00E472A3" w:rsidRDefault="00E472A3" w:rsidP="00E472A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4702BA4C" w14:textId="77777777" w:rsidR="00E472A3" w:rsidRDefault="00E472A3" w:rsidP="00E472A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EB1CFBF" w14:textId="77777777" w:rsidR="00E472A3" w:rsidRDefault="00E472A3" w:rsidP="00E472A3">
      <w:pPr>
        <w:tabs>
          <w:tab w:val="left" w:pos="851"/>
        </w:tabs>
        <w:jc w:val="both"/>
        <w:rPr>
          <w:rFonts w:ascii="Arial" w:hAnsi="Arial" w:cs="Arial"/>
        </w:rPr>
      </w:pPr>
    </w:p>
    <w:p w14:paraId="167BBFEF" w14:textId="77777777" w:rsidR="00E472A3" w:rsidRDefault="00E472A3" w:rsidP="00E472A3">
      <w:pPr>
        <w:tabs>
          <w:tab w:val="left" w:pos="851"/>
        </w:tabs>
        <w:jc w:val="both"/>
        <w:rPr>
          <w:rFonts w:ascii="Arial" w:hAnsi="Arial" w:cs="Arial"/>
        </w:rPr>
      </w:pPr>
      <w:r>
        <w:rPr>
          <w:rFonts w:ascii="Arial" w:hAnsi="Arial" w:cs="Arial"/>
        </w:rPr>
        <w:t>Le Directeur du Centre Hospitalier Le Vinatier, MARIOTTI Pascal</w:t>
      </w:r>
    </w:p>
    <w:p w14:paraId="1AA31269" w14:textId="77777777" w:rsidR="00E472A3" w:rsidRDefault="00E472A3" w:rsidP="00E472A3">
      <w:pPr>
        <w:tabs>
          <w:tab w:val="left" w:pos="851"/>
        </w:tabs>
        <w:jc w:val="both"/>
        <w:rPr>
          <w:rFonts w:ascii="Arial" w:hAnsi="Arial" w:cs="Arial"/>
        </w:rPr>
      </w:pPr>
      <w:r>
        <w:rPr>
          <w:rFonts w:ascii="Arial" w:hAnsi="Arial" w:cs="Arial"/>
        </w:rPr>
        <w:t xml:space="preserve">95 boulevard Pinel </w:t>
      </w:r>
    </w:p>
    <w:p w14:paraId="247EFCBB" w14:textId="2E29F4DA" w:rsidR="00E472A3" w:rsidRDefault="00E472A3" w:rsidP="00E472A3">
      <w:pPr>
        <w:tabs>
          <w:tab w:val="left" w:pos="851"/>
        </w:tabs>
        <w:jc w:val="both"/>
        <w:rPr>
          <w:rFonts w:ascii="Arial" w:hAnsi="Arial" w:cs="Arial"/>
        </w:rPr>
      </w:pPr>
      <w:r>
        <w:rPr>
          <w:rFonts w:ascii="Arial" w:hAnsi="Arial" w:cs="Arial"/>
        </w:rPr>
        <w:t>69500 BRON</w:t>
      </w:r>
    </w:p>
    <w:p w14:paraId="36B261A8" w14:textId="77777777" w:rsidR="00E472A3" w:rsidRDefault="00E472A3" w:rsidP="00E472A3">
      <w:pPr>
        <w:tabs>
          <w:tab w:val="left" w:pos="851"/>
        </w:tabs>
        <w:jc w:val="both"/>
        <w:rPr>
          <w:rFonts w:ascii="Arial" w:hAnsi="Arial" w:cs="Arial"/>
        </w:rPr>
      </w:pPr>
      <w:r>
        <w:rPr>
          <w:rFonts w:ascii="Arial" w:hAnsi="Arial" w:cs="Arial"/>
        </w:rPr>
        <w:t>Tél : 04 81 92 55 55</w:t>
      </w:r>
    </w:p>
    <w:p w14:paraId="74594E0F" w14:textId="77777777" w:rsidR="00E472A3" w:rsidRDefault="00E472A3" w:rsidP="00E472A3">
      <w:pPr>
        <w:pStyle w:val="fcase2metab"/>
        <w:ind w:left="0" w:firstLine="0"/>
        <w:rPr>
          <w:rFonts w:ascii="Arial" w:hAnsi="Arial" w:cs="Arial"/>
        </w:rPr>
      </w:pPr>
    </w:p>
    <w:p w14:paraId="21148219" w14:textId="77777777" w:rsidR="00E472A3" w:rsidRDefault="00E472A3" w:rsidP="00E472A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ACFBB3F" w14:textId="77777777" w:rsidR="00E472A3" w:rsidRDefault="00E472A3" w:rsidP="00E472A3">
      <w:pPr>
        <w:pStyle w:val="fcase2metab"/>
        <w:rPr>
          <w:rFonts w:ascii="Arial" w:hAnsi="Arial" w:cs="Arial"/>
        </w:rPr>
      </w:pPr>
    </w:p>
    <w:p w14:paraId="7E4F2245" w14:textId="77777777" w:rsidR="00E472A3" w:rsidRDefault="00E472A3" w:rsidP="00E472A3">
      <w:pPr>
        <w:pStyle w:val="fcase2metab"/>
        <w:spacing w:after="120"/>
        <w:rPr>
          <w:rFonts w:ascii="Arial" w:hAnsi="Arial" w:cs="Arial"/>
          <w:szCs w:val="22"/>
        </w:rPr>
      </w:pPr>
      <w:r w:rsidRPr="0099123E">
        <w:rPr>
          <w:rFonts w:ascii="Arial" w:hAnsi="Arial" w:cs="Arial"/>
          <w:szCs w:val="22"/>
        </w:rPr>
        <w:t>Trésorerie hospitalière de la Métropole de Lyon,</w:t>
      </w:r>
    </w:p>
    <w:p w14:paraId="3CE2AEB9" w14:textId="77777777" w:rsidR="00E472A3" w:rsidRDefault="00E472A3" w:rsidP="00E472A3">
      <w:pPr>
        <w:pStyle w:val="fcase2metab"/>
        <w:spacing w:after="120"/>
        <w:rPr>
          <w:rFonts w:ascii="Arial" w:hAnsi="Arial" w:cs="Arial"/>
          <w:szCs w:val="22"/>
        </w:rPr>
      </w:pPr>
      <w:r w:rsidRPr="0099123E">
        <w:rPr>
          <w:rFonts w:ascii="Arial" w:hAnsi="Arial" w:cs="Arial"/>
          <w:szCs w:val="22"/>
        </w:rPr>
        <w:t xml:space="preserve">3 quai des Célestins, </w:t>
      </w:r>
    </w:p>
    <w:p w14:paraId="5F55BA35" w14:textId="77777777" w:rsidR="00E472A3" w:rsidRPr="0082545F" w:rsidRDefault="00E472A3" w:rsidP="00E472A3">
      <w:pPr>
        <w:pStyle w:val="fcase2metab"/>
        <w:spacing w:after="120"/>
        <w:rPr>
          <w:rFonts w:ascii="Arial" w:hAnsi="Arial" w:cs="Arial"/>
          <w:szCs w:val="22"/>
        </w:rPr>
      </w:pPr>
      <w:r w:rsidRPr="0099123E">
        <w:rPr>
          <w:rFonts w:ascii="Arial" w:hAnsi="Arial" w:cs="Arial"/>
          <w:szCs w:val="22"/>
        </w:rPr>
        <w:t>69002 Lyon</w:t>
      </w:r>
    </w:p>
    <w:p w14:paraId="4476DD88" w14:textId="77777777" w:rsidR="009B1CD0" w:rsidRDefault="009B1CD0" w:rsidP="009B45B9">
      <w:pPr>
        <w:tabs>
          <w:tab w:val="left" w:pos="851"/>
        </w:tabs>
        <w:rPr>
          <w:rFonts w:ascii="Arial" w:hAnsi="Arial" w:cs="Arial"/>
        </w:rPr>
      </w:pPr>
    </w:p>
    <w:p w14:paraId="6BC854A2" w14:textId="06E75592" w:rsidR="00E472A3"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C5A8809" w14:textId="77777777" w:rsidR="009B1CD0" w:rsidRDefault="009B1CD0" w:rsidP="0094046F">
      <w:pPr>
        <w:tabs>
          <w:tab w:val="left" w:pos="851"/>
          <w:tab w:val="left" w:pos="5245"/>
          <w:tab w:val="left" w:pos="7371"/>
          <w:tab w:val="left" w:pos="7655"/>
        </w:tabs>
        <w:jc w:val="both"/>
      </w:pPr>
    </w:p>
    <w:p w14:paraId="6821B7CE" w14:textId="77777777" w:rsidR="009B1CD0" w:rsidRDefault="009B1CD0" w:rsidP="009B45B9">
      <w:pPr>
        <w:tabs>
          <w:tab w:val="left" w:pos="851"/>
        </w:tabs>
      </w:pPr>
    </w:p>
    <w:p w14:paraId="7095417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8FD2DB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3CFF4BE" w14:textId="77777777" w:rsidR="009B1CD0" w:rsidRDefault="009B1CD0" w:rsidP="009B45B9">
      <w:pPr>
        <w:tabs>
          <w:tab w:val="left" w:pos="851"/>
        </w:tabs>
        <w:jc w:val="both"/>
      </w:pPr>
    </w:p>
    <w:p w14:paraId="2BECCB08" w14:textId="77777777" w:rsidR="009B1CD0" w:rsidRDefault="009B1CD0" w:rsidP="009B45B9">
      <w:pPr>
        <w:tabs>
          <w:tab w:val="left" w:pos="851"/>
        </w:tabs>
        <w:jc w:val="both"/>
      </w:pPr>
    </w:p>
    <w:p w14:paraId="3635B99D" w14:textId="77777777" w:rsidR="009B1CD0" w:rsidRDefault="009B1CD0" w:rsidP="009B45B9">
      <w:pPr>
        <w:tabs>
          <w:tab w:val="left" w:pos="851"/>
        </w:tabs>
        <w:jc w:val="both"/>
      </w:pPr>
    </w:p>
    <w:p w14:paraId="461E8F5B" w14:textId="77777777" w:rsidR="002C2CA3" w:rsidRDefault="002C2CA3" w:rsidP="009B45B9">
      <w:pPr>
        <w:tabs>
          <w:tab w:val="left" w:pos="851"/>
        </w:tabs>
        <w:jc w:val="both"/>
      </w:pPr>
    </w:p>
    <w:p w14:paraId="1D6E6F4D" w14:textId="77777777" w:rsidR="002C2CA3" w:rsidRDefault="002C2CA3" w:rsidP="009B45B9">
      <w:pPr>
        <w:tabs>
          <w:tab w:val="left" w:pos="851"/>
        </w:tabs>
        <w:jc w:val="both"/>
      </w:pPr>
    </w:p>
    <w:p w14:paraId="30B09D43" w14:textId="77777777" w:rsidR="002C2CA3" w:rsidRDefault="002C2CA3" w:rsidP="009B45B9">
      <w:pPr>
        <w:tabs>
          <w:tab w:val="left" w:pos="851"/>
        </w:tabs>
        <w:jc w:val="both"/>
      </w:pPr>
    </w:p>
    <w:p w14:paraId="117C33F1" w14:textId="2D285C02"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DF6ED" w14:textId="77777777" w:rsidR="00662A86" w:rsidRDefault="00662A86">
      <w:r>
        <w:separator/>
      </w:r>
    </w:p>
  </w:endnote>
  <w:endnote w:type="continuationSeparator" w:id="0">
    <w:p w14:paraId="5EBFBAF6"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83F4D1D" w14:textId="77777777" w:rsidTr="0083205E">
      <w:trPr>
        <w:tblHeader/>
      </w:trPr>
      <w:tc>
        <w:tcPr>
          <w:tcW w:w="2906" w:type="dxa"/>
          <w:shd w:val="clear" w:color="auto" w:fill="66CCFF"/>
        </w:tcPr>
        <w:p w14:paraId="1770A22A"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709F0B6" w14:textId="005E8D7A" w:rsidR="005824AE" w:rsidRDefault="00641361" w:rsidP="00FE48C9">
          <w:pPr>
            <w:jc w:val="center"/>
            <w:rPr>
              <w:rFonts w:ascii="Arial" w:hAnsi="Arial" w:cs="Arial"/>
              <w:b/>
            </w:rPr>
          </w:pPr>
          <w:r>
            <w:rPr>
              <w:rFonts w:ascii="Arial" w:hAnsi="Arial" w:cs="Arial"/>
              <w:b/>
              <w:i/>
            </w:rPr>
            <w:t>Marché n°250107</w:t>
          </w:r>
        </w:p>
      </w:tc>
      <w:tc>
        <w:tcPr>
          <w:tcW w:w="896" w:type="dxa"/>
          <w:shd w:val="clear" w:color="auto" w:fill="66CCFF"/>
        </w:tcPr>
        <w:p w14:paraId="33644C9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9DAE17F"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65D19">
            <w:rPr>
              <w:rStyle w:val="Numrodepage"/>
              <w:rFonts w:cs="Arial"/>
              <w:b/>
              <w:noProof/>
            </w:rPr>
            <w:t>2</w:t>
          </w:r>
          <w:r>
            <w:rPr>
              <w:rStyle w:val="Numrodepage"/>
              <w:rFonts w:cs="Arial"/>
              <w:b/>
            </w:rPr>
            <w:fldChar w:fldCharType="end"/>
          </w:r>
        </w:p>
      </w:tc>
      <w:tc>
        <w:tcPr>
          <w:tcW w:w="165" w:type="dxa"/>
          <w:shd w:val="clear" w:color="auto" w:fill="66CCFF"/>
        </w:tcPr>
        <w:p w14:paraId="4D099828" w14:textId="77777777" w:rsidR="005824AE" w:rsidRDefault="005824AE">
          <w:pPr>
            <w:jc w:val="center"/>
          </w:pPr>
          <w:r>
            <w:rPr>
              <w:rFonts w:ascii="Arial" w:hAnsi="Arial" w:cs="Arial"/>
              <w:b/>
            </w:rPr>
            <w:t>/</w:t>
          </w:r>
        </w:p>
      </w:tc>
      <w:tc>
        <w:tcPr>
          <w:tcW w:w="544" w:type="dxa"/>
          <w:shd w:val="clear" w:color="auto" w:fill="66CCFF"/>
        </w:tcPr>
        <w:p w14:paraId="041F1A44"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65D19">
            <w:rPr>
              <w:rStyle w:val="Numrodepage"/>
              <w:rFonts w:cs="Arial"/>
              <w:b/>
              <w:noProof/>
            </w:rPr>
            <w:t>7</w:t>
          </w:r>
          <w:r>
            <w:rPr>
              <w:rStyle w:val="Numrodepage"/>
              <w:rFonts w:cs="Arial"/>
              <w:b/>
            </w:rPr>
            <w:fldChar w:fldCharType="end"/>
          </w:r>
        </w:p>
      </w:tc>
    </w:tr>
  </w:tbl>
  <w:p w14:paraId="6F7E240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29679" w14:textId="77777777" w:rsidR="00662A86" w:rsidRDefault="00662A86">
      <w:r>
        <w:separator/>
      </w:r>
    </w:p>
  </w:footnote>
  <w:footnote w:type="continuationSeparator" w:id="0">
    <w:p w14:paraId="31A6F230" w14:textId="77777777" w:rsidR="00662A86" w:rsidRDefault="00662A86">
      <w:r>
        <w:continuationSeparator/>
      </w:r>
    </w:p>
  </w:footnote>
  <w:footnote w:id="1">
    <w:p w14:paraId="7C36E5E8"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11F000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156924"/>
    <w:rsid w:val="00165D19"/>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1361"/>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4046F"/>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2A3"/>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61CD13C3"/>
  <w15:chartTrackingRefBased/>
  <w15:docId w15:val="{D54F378F-88DB-473B-B1EC-16050EB9F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5A73D-D905-46B6-84A7-73969518E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2009</Words>
  <Characters>11054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13037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FAURE-BRAC Pauline</cp:lastModifiedBy>
  <cp:revision>3</cp:revision>
  <cp:lastPrinted>2016-11-04T12:53:00Z</cp:lastPrinted>
  <dcterms:created xsi:type="dcterms:W3CDTF">2025-02-26T10:14:00Z</dcterms:created>
  <dcterms:modified xsi:type="dcterms:W3CDTF">2025-02-26T10:29:00Z</dcterms:modified>
</cp:coreProperties>
</file>