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B42B03" w14:textId="4BF62236" w:rsidR="00D51C1F" w:rsidRPr="007F1ABD" w:rsidRDefault="00D51C1F">
      <w:pPr>
        <w:jc w:val="both"/>
        <w:rPr>
          <w:rFonts w:ascii="AMU Monument Grotesk" w:hAnsi="AMU Monument Grotesk" w:cs="Arial"/>
          <w:b/>
          <w:sz w:val="18"/>
          <w:szCs w:val="18"/>
        </w:rPr>
      </w:pPr>
    </w:p>
    <w:p w14:paraId="2BE2E69C" w14:textId="77777777" w:rsidR="00D51C1F" w:rsidRPr="007F1ABD" w:rsidRDefault="00D51C1F">
      <w:pPr>
        <w:jc w:val="both"/>
        <w:rPr>
          <w:rFonts w:ascii="AMU Monument Grotesk" w:hAnsi="AMU Monument Grotesk" w:cs="Arial"/>
          <w:b/>
          <w:sz w:val="18"/>
          <w:szCs w:val="18"/>
        </w:rPr>
      </w:pPr>
    </w:p>
    <w:p w14:paraId="3AB5C451" w14:textId="77777777" w:rsidR="00D51C1F" w:rsidRPr="007F1ABD" w:rsidRDefault="00D51C1F">
      <w:pPr>
        <w:jc w:val="center"/>
        <w:rPr>
          <w:rFonts w:ascii="AMU Monument Grotesk" w:hAnsi="AMU Monument Grotesk" w:cs="Arial"/>
          <w:b/>
          <w:bCs/>
          <w:color w:val="00B0F0"/>
          <w:sz w:val="18"/>
          <w:szCs w:val="18"/>
        </w:rPr>
      </w:pPr>
      <w:bookmarkStart w:id="0" w:name="_Hlk194917044"/>
      <w:r w:rsidRPr="007F1ABD">
        <w:rPr>
          <w:rFonts w:ascii="AMU Monument Grotesk" w:hAnsi="AMU Monument Grotesk" w:cs="Arial"/>
          <w:b/>
          <w:sz w:val="18"/>
          <w:szCs w:val="18"/>
        </w:rPr>
        <w:t xml:space="preserve">NATURE DU MARCHE : </w:t>
      </w:r>
      <w:r w:rsidR="00CB537E" w:rsidRPr="007F1ABD">
        <w:rPr>
          <w:rFonts w:ascii="AMU Monument Grotesk" w:hAnsi="AMU Monument Grotesk" w:cs="Arial"/>
          <w:b/>
          <w:sz w:val="18"/>
          <w:szCs w:val="18"/>
        </w:rPr>
        <w:t xml:space="preserve">ACCORD-CADRE </w:t>
      </w:r>
      <w:r w:rsidRPr="007F1ABD">
        <w:rPr>
          <w:rFonts w:ascii="AMU Monument Grotesk" w:hAnsi="AMU Monument Grotesk" w:cs="Arial"/>
          <w:b/>
          <w:sz w:val="18"/>
          <w:szCs w:val="18"/>
        </w:rPr>
        <w:t>DE SERVICES</w:t>
      </w:r>
      <w:r w:rsidR="00AC3BEE" w:rsidRPr="007F1ABD">
        <w:rPr>
          <w:rFonts w:ascii="AMU Monument Grotesk" w:hAnsi="AMU Monument Grotesk" w:cs="Arial"/>
          <w:b/>
          <w:bCs/>
          <w:color w:val="00B0F0"/>
          <w:sz w:val="18"/>
          <w:szCs w:val="18"/>
        </w:rPr>
        <w:t xml:space="preserve"> </w:t>
      </w:r>
    </w:p>
    <w:p w14:paraId="6A392280" w14:textId="77777777" w:rsidR="00D51C1F" w:rsidRPr="007F1ABD" w:rsidRDefault="00D51C1F">
      <w:pPr>
        <w:tabs>
          <w:tab w:val="center" w:pos="4790"/>
          <w:tab w:val="left" w:pos="8395"/>
        </w:tabs>
        <w:jc w:val="center"/>
        <w:rPr>
          <w:rFonts w:ascii="AMU Monument Grotesk" w:hAnsi="AMU Monument Grotesk" w:cs="Arial"/>
          <w:b/>
          <w:bCs/>
          <w:color w:val="00B0F0"/>
          <w:sz w:val="18"/>
          <w:szCs w:val="18"/>
        </w:rPr>
      </w:pPr>
    </w:p>
    <w:p w14:paraId="2CED88DB" w14:textId="77777777" w:rsidR="00D51C1F" w:rsidRPr="007F1ABD" w:rsidRDefault="00D51C1F">
      <w:pPr>
        <w:pStyle w:val="Pieddepage"/>
        <w:tabs>
          <w:tab w:val="left" w:pos="708"/>
        </w:tabs>
        <w:jc w:val="center"/>
        <w:rPr>
          <w:rFonts w:ascii="AMU Monument Grotesk" w:hAnsi="AMU Monument Grotesk"/>
          <w:lang w:val="fr-FR"/>
        </w:rPr>
      </w:pPr>
      <w:r w:rsidRPr="007F1ABD">
        <w:rPr>
          <w:rFonts w:ascii="AMU Monument Grotesk" w:hAnsi="AMU Monument Grotesk" w:cs="Arial"/>
          <w:b/>
          <w:color w:val="000000"/>
          <w:sz w:val="18"/>
          <w:szCs w:val="18"/>
          <w:lang w:val="fr-FR"/>
        </w:rPr>
        <w:t>Procédure :</w:t>
      </w:r>
      <w:r w:rsidRPr="007F1ABD">
        <w:rPr>
          <w:rFonts w:ascii="AMU Monument Grotesk" w:hAnsi="AMU Monument Grotesk" w:cs="Arial"/>
          <w:b/>
          <w:color w:val="00B0F0"/>
          <w:sz w:val="18"/>
          <w:szCs w:val="18"/>
          <w:lang w:val="fr-FR"/>
        </w:rPr>
        <w:t xml:space="preserve"> </w:t>
      </w:r>
      <w:r w:rsidRPr="007F1ABD">
        <w:rPr>
          <w:rFonts w:ascii="AMU Monument Grotesk" w:hAnsi="AMU Monument Grotesk" w:cs="Arial"/>
          <w:b/>
          <w:color w:val="auto"/>
          <w:sz w:val="18"/>
          <w:szCs w:val="18"/>
          <w:lang w:val="fr-FR"/>
        </w:rPr>
        <w:t>Appel d’offres ouvert</w:t>
      </w:r>
    </w:p>
    <w:bookmarkEnd w:id="0"/>
    <w:p w14:paraId="2FA7F2CE" w14:textId="77777777" w:rsidR="00D51C1F" w:rsidRPr="007F1ABD" w:rsidRDefault="00D51C1F">
      <w:pPr>
        <w:pStyle w:val="Pieddepage"/>
        <w:jc w:val="center"/>
        <w:rPr>
          <w:rFonts w:ascii="AMU Monument Grotesk" w:hAnsi="AMU Monument Grotesk" w:cs="Arial"/>
          <w:b/>
          <w:color w:val="00B0F0"/>
          <w:sz w:val="18"/>
          <w:szCs w:val="18"/>
          <w:lang w:val="fr-FR"/>
        </w:rPr>
      </w:pPr>
    </w:p>
    <w:p w14:paraId="591A99FB" w14:textId="77777777" w:rsidR="00D51C1F" w:rsidRPr="007F1ABD" w:rsidRDefault="00D51C1F">
      <w:pPr>
        <w:pStyle w:val="Pieddepage"/>
        <w:jc w:val="center"/>
        <w:rPr>
          <w:rFonts w:ascii="AMU Monument Grotesk" w:hAnsi="AMU Monument Grotesk" w:cs="Arial"/>
          <w:b/>
          <w:color w:val="00B0F0"/>
          <w:sz w:val="18"/>
          <w:szCs w:val="18"/>
          <w:lang w:val="fr-FR"/>
        </w:rPr>
      </w:pPr>
    </w:p>
    <w:p w14:paraId="6C922785" w14:textId="77777777" w:rsidR="00D51C1F" w:rsidRPr="007F1ABD" w:rsidRDefault="00D51C1F">
      <w:pPr>
        <w:tabs>
          <w:tab w:val="center" w:pos="4300"/>
        </w:tabs>
        <w:jc w:val="center"/>
        <w:rPr>
          <w:rFonts w:ascii="AMU Monument Grotesk" w:hAnsi="AMU Monument Grotesk" w:cs="Arial"/>
          <w:b/>
          <w:color w:val="00B0F0"/>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9371"/>
      </w:tblGrid>
      <w:tr w:rsidR="00D51C1F" w:rsidRPr="007F1ABD" w14:paraId="705C44C1" w14:textId="77777777">
        <w:trPr>
          <w:cantSplit/>
          <w:jc w:val="center"/>
        </w:trPr>
        <w:tc>
          <w:tcPr>
            <w:tcW w:w="9371" w:type="dxa"/>
            <w:tcBorders>
              <w:top w:val="single" w:sz="6" w:space="0" w:color="000000"/>
              <w:left w:val="single" w:sz="6" w:space="0" w:color="000000"/>
              <w:bottom w:val="single" w:sz="6" w:space="0" w:color="000000"/>
              <w:right w:val="single" w:sz="6" w:space="0" w:color="000000"/>
            </w:tcBorders>
            <w:shd w:val="clear" w:color="auto" w:fill="DDDDDD"/>
            <w:vAlign w:val="center"/>
          </w:tcPr>
          <w:p w14:paraId="3E030464" w14:textId="77777777" w:rsidR="00D51C1F" w:rsidRPr="007F1ABD" w:rsidRDefault="00D51C1F">
            <w:pPr>
              <w:jc w:val="center"/>
              <w:rPr>
                <w:rFonts w:ascii="AMU Monument Grotesk" w:hAnsi="AMU Monument Grotesk"/>
              </w:rPr>
            </w:pPr>
            <w:bookmarkStart w:id="1" w:name="_Hlk194917066"/>
            <w:r w:rsidRPr="007F1ABD">
              <w:rPr>
                <w:rFonts w:ascii="AMU Monument Grotesk" w:hAnsi="AMU Monument Grotesk" w:cs="Arial"/>
                <w:b/>
                <w:sz w:val="22"/>
                <w:szCs w:val="18"/>
                <w:u w:val="single"/>
              </w:rPr>
              <w:t xml:space="preserve">Objet : </w:t>
            </w:r>
          </w:p>
          <w:p w14:paraId="14CC3989" w14:textId="77777777" w:rsidR="00AC3BEE" w:rsidRPr="007F1ABD" w:rsidRDefault="00AC3BEE" w:rsidP="00AC3BEE">
            <w:pPr>
              <w:jc w:val="center"/>
              <w:rPr>
                <w:rFonts w:ascii="AMU Monument Grotesk" w:hAnsi="AMU Monument Grotesk" w:cs="Arial"/>
                <w:b/>
                <w:sz w:val="20"/>
              </w:rPr>
            </w:pPr>
          </w:p>
          <w:p w14:paraId="79C80200" w14:textId="77777777" w:rsidR="00D51C1F" w:rsidRPr="007F1ABD" w:rsidRDefault="00AC3BEE" w:rsidP="00AC3BEE">
            <w:pPr>
              <w:jc w:val="center"/>
              <w:rPr>
                <w:rFonts w:ascii="AMU Monument Grotesk" w:hAnsi="AMU Monument Grotesk" w:cs="Arial"/>
                <w:b/>
                <w:color w:val="00B0F0"/>
                <w:sz w:val="22"/>
                <w:szCs w:val="22"/>
                <w:u w:val="single"/>
              </w:rPr>
            </w:pPr>
            <w:r w:rsidRPr="007F1ABD">
              <w:rPr>
                <w:rFonts w:ascii="AMU Monument Grotesk" w:hAnsi="AMU Monument Grotesk" w:cs="Arial"/>
                <w:b/>
                <w:sz w:val="22"/>
                <w:szCs w:val="22"/>
              </w:rPr>
              <w:t>Diagnostics immobiliers règlementaires (amiante, HAP, plomb et termites) pour l'ensemble du patrimoine immobilier d'Aix-Marseille Université</w:t>
            </w:r>
          </w:p>
          <w:p w14:paraId="0901B3E9" w14:textId="77777777" w:rsidR="00D51C1F" w:rsidRPr="007F1ABD" w:rsidRDefault="00D51C1F">
            <w:pPr>
              <w:jc w:val="center"/>
              <w:rPr>
                <w:rFonts w:ascii="AMU Monument Grotesk" w:hAnsi="AMU Monument Grotesk" w:cs="Arial"/>
                <w:b/>
                <w:color w:val="00B0F0"/>
                <w:sz w:val="22"/>
                <w:szCs w:val="18"/>
                <w:u w:val="single"/>
              </w:rPr>
            </w:pPr>
          </w:p>
          <w:p w14:paraId="215FB981" w14:textId="77777777" w:rsidR="00D51C1F" w:rsidRPr="007F1ABD" w:rsidRDefault="00D51C1F">
            <w:pPr>
              <w:jc w:val="center"/>
              <w:rPr>
                <w:rFonts w:ascii="AMU Monument Grotesk" w:hAnsi="AMU Monument Grotesk" w:cs="Arial"/>
                <w:b/>
                <w:smallCaps/>
                <w:sz w:val="18"/>
                <w:szCs w:val="18"/>
              </w:rPr>
            </w:pPr>
          </w:p>
        </w:tc>
      </w:tr>
      <w:bookmarkEnd w:id="1"/>
    </w:tbl>
    <w:p w14:paraId="1EC6977A" w14:textId="77777777" w:rsidR="00D51C1F" w:rsidRPr="007F1ABD" w:rsidRDefault="00D51C1F">
      <w:pPr>
        <w:jc w:val="center"/>
        <w:rPr>
          <w:rFonts w:ascii="AMU Monument Grotesk" w:hAnsi="AMU Monument Grotesk" w:cs="Arial"/>
          <w:b/>
          <w:sz w:val="18"/>
          <w:szCs w:val="18"/>
        </w:rPr>
      </w:pPr>
    </w:p>
    <w:p w14:paraId="43ADE46F" w14:textId="77777777" w:rsidR="00D51C1F" w:rsidRPr="007F1ABD" w:rsidRDefault="00D51C1F">
      <w:pPr>
        <w:jc w:val="center"/>
        <w:rPr>
          <w:rFonts w:ascii="AMU Monument Grotesk" w:hAnsi="AMU Monument Grotesk" w:cs="Verdana"/>
          <w:b/>
          <w:sz w:val="18"/>
          <w:szCs w:val="18"/>
          <w:u w:val="single"/>
        </w:rPr>
      </w:pPr>
    </w:p>
    <w:p w14:paraId="01214A40" w14:textId="77777777" w:rsidR="00D51C1F" w:rsidRPr="007F1ABD" w:rsidRDefault="00D51C1F">
      <w:pPr>
        <w:jc w:val="center"/>
        <w:rPr>
          <w:rFonts w:ascii="AMU Monument Grotesk" w:hAnsi="AMU Monument Grotesk"/>
        </w:rPr>
      </w:pPr>
      <w:r w:rsidRPr="007F1ABD">
        <w:rPr>
          <w:rFonts w:ascii="AMU Monument Grotesk" w:hAnsi="AMU Monument Grotesk" w:cs="Verdana"/>
          <w:b/>
          <w:sz w:val="18"/>
          <w:szCs w:val="18"/>
          <w:u w:val="single"/>
        </w:rPr>
        <w:t>Pouvoir Adjudicateur</w:t>
      </w:r>
    </w:p>
    <w:p w14:paraId="752A1725" w14:textId="77777777" w:rsidR="00D51C1F" w:rsidRPr="007F1ABD" w:rsidRDefault="00D51C1F">
      <w:pPr>
        <w:jc w:val="center"/>
        <w:rPr>
          <w:rFonts w:ascii="AMU Monument Grotesk" w:hAnsi="AMU Monument Grotesk"/>
        </w:rPr>
      </w:pPr>
      <w:r w:rsidRPr="007F1ABD">
        <w:rPr>
          <w:rFonts w:ascii="AMU Monument Grotesk" w:hAnsi="AMU Monument Grotesk" w:cs="Verdana"/>
          <w:sz w:val="18"/>
          <w:szCs w:val="18"/>
        </w:rPr>
        <w:t>Aix-Marseille Université (AMU)</w:t>
      </w:r>
    </w:p>
    <w:p w14:paraId="6AC6D27D" w14:textId="77777777" w:rsidR="00D51C1F" w:rsidRPr="007F1ABD" w:rsidRDefault="00D51C1F">
      <w:pPr>
        <w:jc w:val="center"/>
        <w:rPr>
          <w:rFonts w:ascii="AMU Monument Grotesk" w:hAnsi="AMU Monument Grotesk"/>
        </w:rPr>
      </w:pPr>
      <w:r w:rsidRPr="007F1ABD">
        <w:rPr>
          <w:rFonts w:ascii="AMU Monument Grotesk" w:hAnsi="AMU Monument Grotesk" w:cs="Verdana"/>
          <w:sz w:val="18"/>
          <w:szCs w:val="18"/>
        </w:rPr>
        <w:t xml:space="preserve">58, boulevard Charles </w:t>
      </w:r>
      <w:proofErr w:type="spellStart"/>
      <w:r w:rsidRPr="007F1ABD">
        <w:rPr>
          <w:rFonts w:ascii="AMU Monument Grotesk" w:hAnsi="AMU Monument Grotesk" w:cs="Verdana"/>
          <w:sz w:val="18"/>
          <w:szCs w:val="18"/>
        </w:rPr>
        <w:t>Livon</w:t>
      </w:r>
      <w:proofErr w:type="spellEnd"/>
      <w:r w:rsidRPr="007F1ABD">
        <w:rPr>
          <w:rFonts w:ascii="AMU Monument Grotesk" w:hAnsi="AMU Monument Grotesk" w:cs="Verdana"/>
          <w:sz w:val="18"/>
          <w:szCs w:val="18"/>
        </w:rPr>
        <w:t xml:space="preserve"> 13284 MARSEILLE CEDEX 07</w:t>
      </w:r>
    </w:p>
    <w:p w14:paraId="6885E7F0" w14:textId="77777777" w:rsidR="00D51C1F" w:rsidRPr="007F1ABD" w:rsidRDefault="00D51C1F">
      <w:pPr>
        <w:jc w:val="center"/>
        <w:rPr>
          <w:rFonts w:ascii="AMU Monument Grotesk" w:hAnsi="AMU Monument Grotesk" w:cs="Verdana"/>
          <w:sz w:val="18"/>
          <w:szCs w:val="18"/>
        </w:rPr>
      </w:pPr>
    </w:p>
    <w:p w14:paraId="741FDCFE" w14:textId="77777777" w:rsidR="00D51C1F" w:rsidRPr="007F1ABD" w:rsidRDefault="00D51C1F">
      <w:pPr>
        <w:jc w:val="center"/>
        <w:rPr>
          <w:rFonts w:ascii="AMU Monument Grotesk" w:hAnsi="AMU Monument Grotesk"/>
        </w:rPr>
      </w:pPr>
      <w:r w:rsidRPr="007F1ABD">
        <w:rPr>
          <w:rFonts w:ascii="AMU Monument Grotesk" w:hAnsi="AMU Monument Grotesk" w:cs="Verdana"/>
          <w:b/>
          <w:sz w:val="18"/>
          <w:szCs w:val="18"/>
          <w:u w:val="single"/>
        </w:rPr>
        <w:t>Représentant du Pouvoir Adjudicateur</w:t>
      </w:r>
    </w:p>
    <w:p w14:paraId="056DF151" w14:textId="77777777" w:rsidR="00D51C1F" w:rsidRPr="007F1ABD" w:rsidRDefault="00D51C1F">
      <w:pPr>
        <w:jc w:val="center"/>
        <w:rPr>
          <w:rFonts w:ascii="AMU Monument Grotesk" w:hAnsi="AMU Monument Grotesk"/>
        </w:rPr>
      </w:pPr>
      <w:r w:rsidRPr="007F1ABD">
        <w:rPr>
          <w:rFonts w:ascii="AMU Monument Grotesk" w:hAnsi="AMU Monument Grotesk" w:cs="Verdana"/>
          <w:sz w:val="18"/>
          <w:szCs w:val="18"/>
        </w:rPr>
        <w:t>Le Président d’Aix-Marseille Université</w:t>
      </w:r>
    </w:p>
    <w:p w14:paraId="65CF5969" w14:textId="77777777" w:rsidR="00D51C1F" w:rsidRPr="007F1ABD" w:rsidRDefault="00D51C1F">
      <w:pPr>
        <w:jc w:val="center"/>
        <w:rPr>
          <w:rFonts w:ascii="AMU Monument Grotesk" w:hAnsi="AMU Monument Grotesk" w:cs="Verdana"/>
          <w:b/>
          <w:sz w:val="18"/>
          <w:szCs w:val="18"/>
        </w:rPr>
      </w:pPr>
    </w:p>
    <w:p w14:paraId="5EA5F8B2" w14:textId="77777777" w:rsidR="00D51C1F" w:rsidRPr="007F1ABD" w:rsidRDefault="00D51C1F">
      <w:pPr>
        <w:jc w:val="center"/>
        <w:rPr>
          <w:rFonts w:ascii="AMU Monument Grotesk" w:hAnsi="AMU Monument Grotesk"/>
        </w:rPr>
      </w:pPr>
      <w:r w:rsidRPr="007F1ABD">
        <w:rPr>
          <w:rFonts w:ascii="AMU Monument Grotesk" w:hAnsi="AMU Monument Grotesk" w:cs="Verdana"/>
          <w:b/>
          <w:sz w:val="18"/>
          <w:szCs w:val="18"/>
          <w:u w:val="single"/>
        </w:rPr>
        <w:t>Comptable assignataire des paiements :</w:t>
      </w:r>
    </w:p>
    <w:p w14:paraId="20429F8E" w14:textId="75B2C8A1" w:rsidR="00D51C1F" w:rsidRDefault="00D51C1F">
      <w:pPr>
        <w:jc w:val="center"/>
        <w:rPr>
          <w:rFonts w:ascii="AMU Monument Grotesk" w:hAnsi="AMU Monument Grotesk" w:cs="Verdana"/>
          <w:sz w:val="18"/>
          <w:szCs w:val="18"/>
        </w:rPr>
      </w:pPr>
      <w:r w:rsidRPr="007F1ABD">
        <w:rPr>
          <w:rFonts w:ascii="AMU Monument Grotesk" w:hAnsi="AMU Monument Grotesk" w:cs="Verdana"/>
          <w:sz w:val="18"/>
          <w:szCs w:val="18"/>
        </w:rPr>
        <w:t>Monsieur l’agent comptable d’Aix Marseille Université</w:t>
      </w:r>
    </w:p>
    <w:p w14:paraId="66C7C35E" w14:textId="389730A9" w:rsidR="00041F4C" w:rsidRDefault="00041F4C">
      <w:pPr>
        <w:jc w:val="center"/>
        <w:rPr>
          <w:rFonts w:ascii="AMU Monument Grotesk" w:hAnsi="AMU Monument Grotesk"/>
        </w:rPr>
      </w:pPr>
    </w:p>
    <w:p w14:paraId="1B32A301" w14:textId="77777777" w:rsidR="00041F4C" w:rsidRPr="00041F4C" w:rsidRDefault="00041F4C">
      <w:pPr>
        <w:jc w:val="center"/>
        <w:rPr>
          <w:rFonts w:ascii="AMU Monument Grotesk" w:hAnsi="AMU Monument Grotesk"/>
          <w:b/>
          <w:sz w:val="34"/>
        </w:rPr>
      </w:pPr>
    </w:p>
    <w:p w14:paraId="36EFCABA" w14:textId="77777777" w:rsidR="00D51C1F" w:rsidRPr="00041F4C" w:rsidRDefault="00D51C1F">
      <w:pPr>
        <w:jc w:val="center"/>
        <w:rPr>
          <w:rFonts w:ascii="AMU Monument Grotesk" w:hAnsi="AMU Monument Grotesk" w:cs="Arial"/>
          <w:b/>
          <w:sz w:val="28"/>
          <w:szCs w:val="18"/>
        </w:rPr>
      </w:pPr>
    </w:p>
    <w:p w14:paraId="4D12EA3B" w14:textId="77777777" w:rsidR="00041F4C" w:rsidRPr="00041F4C" w:rsidRDefault="00041F4C" w:rsidP="00041F4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MU Monument Grotesk" w:hAnsi="AMU Monument Grotesk" w:cs="Arial"/>
          <w:b/>
          <w:sz w:val="28"/>
          <w:szCs w:val="18"/>
          <w:lang w:eastAsia="fr-FR"/>
        </w:rPr>
      </w:pPr>
      <w:bookmarkStart w:id="2" w:name="_Hlk194917093"/>
      <w:r w:rsidRPr="00041F4C">
        <w:rPr>
          <w:rFonts w:ascii="AMU Monument Grotesk" w:hAnsi="AMU Monument Grotesk" w:cs="Arial"/>
          <w:b/>
          <w:sz w:val="28"/>
          <w:szCs w:val="18"/>
          <w:lang w:eastAsia="fr-FR"/>
        </w:rPr>
        <w:t xml:space="preserve">CAHIER DES CLAUSES ADMINISTRATIVES PARTICULIERES (CCAP) </w:t>
      </w:r>
    </w:p>
    <w:p w14:paraId="69B0B2D2" w14:textId="77777777" w:rsidR="00041F4C" w:rsidRPr="00041F4C" w:rsidRDefault="00041F4C" w:rsidP="00041F4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MU Monument Grotesk" w:hAnsi="AMU Monument Grotesk" w:cs="Arial"/>
          <w:b/>
          <w:sz w:val="28"/>
          <w:szCs w:val="18"/>
          <w:lang w:eastAsia="fr-FR"/>
        </w:rPr>
      </w:pPr>
    </w:p>
    <w:p w14:paraId="284107A1" w14:textId="69978AC0" w:rsidR="00D51C1F" w:rsidRPr="00041F4C" w:rsidRDefault="00041F4C" w:rsidP="00041F4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MU Monument Grotesk" w:hAnsi="AMU Monument Grotesk" w:cs="Arial"/>
          <w:b/>
          <w:sz w:val="28"/>
          <w:szCs w:val="18"/>
          <w:lang w:eastAsia="fr-FR"/>
        </w:rPr>
      </w:pPr>
      <w:r w:rsidRPr="00041F4C">
        <w:rPr>
          <w:rFonts w:ascii="AMU Monument Grotesk" w:hAnsi="AMU Monument Grotesk" w:cs="Arial"/>
          <w:b/>
          <w:sz w:val="28"/>
          <w:szCs w:val="18"/>
          <w:lang w:eastAsia="fr-FR"/>
        </w:rPr>
        <w:t xml:space="preserve">Document commun à tous les lots </w:t>
      </w:r>
    </w:p>
    <w:p w14:paraId="61CE7EF5" w14:textId="77777777" w:rsidR="00D51C1F" w:rsidRPr="007F1ABD" w:rsidRDefault="00D51C1F">
      <w:pPr>
        <w:rPr>
          <w:rFonts w:ascii="AMU Monument Grotesk" w:hAnsi="AMU Monument Grotesk" w:cs="Arial"/>
          <w:sz w:val="18"/>
          <w:szCs w:val="18"/>
        </w:rPr>
      </w:pPr>
    </w:p>
    <w:bookmarkEnd w:id="2"/>
    <w:p w14:paraId="49E9642E" w14:textId="77777777" w:rsidR="00D51C1F" w:rsidRPr="007F1ABD" w:rsidRDefault="00D51C1F">
      <w:pPr>
        <w:jc w:val="center"/>
        <w:rPr>
          <w:rFonts w:ascii="AMU Monument Grotesk" w:hAnsi="AMU Monument Grotesk" w:cs="Arial"/>
          <w:sz w:val="18"/>
          <w:szCs w:val="18"/>
        </w:rPr>
      </w:pPr>
    </w:p>
    <w:p w14:paraId="19B51720" w14:textId="77777777" w:rsidR="00D51C1F" w:rsidRPr="007F1ABD" w:rsidRDefault="00D51C1F">
      <w:pPr>
        <w:jc w:val="center"/>
        <w:rPr>
          <w:rFonts w:ascii="AMU Monument Grotesk" w:hAnsi="AMU Monument Grotesk" w:cs="Arial"/>
          <w:sz w:val="18"/>
          <w:szCs w:val="18"/>
        </w:rPr>
      </w:pPr>
    </w:p>
    <w:p w14:paraId="5344D501" w14:textId="77777777" w:rsidR="00D51C1F" w:rsidRPr="007F1ABD" w:rsidRDefault="00D51C1F">
      <w:pPr>
        <w:tabs>
          <w:tab w:val="left" w:pos="1300"/>
        </w:tabs>
        <w:jc w:val="center"/>
        <w:rPr>
          <w:rFonts w:ascii="AMU Monument Grotesk" w:hAnsi="AMU Monument Grotesk" w:cs="Arial"/>
          <w:sz w:val="18"/>
          <w:szCs w:val="18"/>
        </w:rPr>
      </w:pPr>
    </w:p>
    <w:p w14:paraId="4CD19ED5" w14:textId="77777777" w:rsidR="00D51C1F" w:rsidRPr="007F1ABD" w:rsidRDefault="00D51C1F">
      <w:pPr>
        <w:pStyle w:val="Pg1-numromarch"/>
        <w:tabs>
          <w:tab w:val="clear" w:pos="8931"/>
        </w:tabs>
        <w:ind w:left="0"/>
        <w:jc w:val="center"/>
        <w:rPr>
          <w:rFonts w:ascii="AMU Monument Grotesk" w:eastAsia="Batang" w:hAnsi="AMU Monument Grotesk" w:cs="Arial" w:hint="eastAsia"/>
          <w:sz w:val="28"/>
          <w:szCs w:val="18"/>
        </w:rPr>
      </w:pPr>
    </w:p>
    <w:p w14:paraId="20C73170" w14:textId="77777777" w:rsidR="00D51C1F" w:rsidRPr="007F1ABD" w:rsidRDefault="00D51C1F">
      <w:pPr>
        <w:pStyle w:val="Pg1-numromarch"/>
        <w:tabs>
          <w:tab w:val="clear" w:pos="8931"/>
        </w:tabs>
        <w:ind w:left="0"/>
        <w:jc w:val="center"/>
        <w:rPr>
          <w:rFonts w:ascii="AMU Monument Grotesk" w:eastAsia="Batang" w:hAnsi="AMU Monument Grotesk" w:cs="Arial" w:hint="eastAsia"/>
          <w:sz w:val="28"/>
          <w:szCs w:val="18"/>
        </w:rPr>
      </w:pPr>
    </w:p>
    <w:p w14:paraId="14C06A49" w14:textId="77777777" w:rsidR="00D51C1F" w:rsidRPr="007F1ABD" w:rsidRDefault="00D51C1F">
      <w:pPr>
        <w:pStyle w:val="Pg1-numromarch"/>
        <w:tabs>
          <w:tab w:val="clear" w:pos="8931"/>
        </w:tabs>
        <w:ind w:left="0"/>
        <w:jc w:val="center"/>
        <w:rPr>
          <w:rFonts w:ascii="AMU Monument Grotesk" w:hAnsi="AMU Monument Grotesk"/>
        </w:rPr>
      </w:pPr>
      <w:r w:rsidRPr="007F1ABD">
        <w:rPr>
          <w:rFonts w:ascii="AMU Monument Grotesk" w:eastAsia="Batang" w:hAnsi="AMU Monument Grotesk" w:cs="Arial"/>
          <w:sz w:val="28"/>
          <w:szCs w:val="18"/>
        </w:rPr>
        <w:t>Procédure n° AMU</w:t>
      </w:r>
      <w:r w:rsidR="00AC3BEE" w:rsidRPr="007F1ABD">
        <w:rPr>
          <w:rFonts w:ascii="AMU Monument Grotesk" w:eastAsia="Batang" w:hAnsi="AMU Monument Grotesk" w:cs="Arial"/>
          <w:sz w:val="28"/>
          <w:szCs w:val="18"/>
        </w:rPr>
        <w:t>25</w:t>
      </w:r>
      <w:r w:rsidRPr="007F1ABD">
        <w:rPr>
          <w:rFonts w:ascii="AMU Monument Grotesk" w:eastAsia="Batang" w:hAnsi="AMU Monument Grotesk" w:cs="Arial"/>
          <w:sz w:val="28"/>
          <w:szCs w:val="18"/>
        </w:rPr>
        <w:t>-202</w:t>
      </w:r>
      <w:r w:rsidR="00AC3BEE" w:rsidRPr="007F1ABD">
        <w:rPr>
          <w:rFonts w:ascii="AMU Monument Grotesk" w:eastAsia="Batang" w:hAnsi="AMU Monument Grotesk" w:cs="Arial"/>
          <w:sz w:val="28"/>
          <w:szCs w:val="18"/>
        </w:rPr>
        <w:t>5</w:t>
      </w:r>
    </w:p>
    <w:p w14:paraId="34BA28C5" w14:textId="77777777" w:rsidR="00D51C1F" w:rsidRPr="007F1ABD" w:rsidRDefault="00D51C1F">
      <w:pPr>
        <w:pStyle w:val="Pg1-numromarch"/>
        <w:ind w:left="0"/>
        <w:jc w:val="both"/>
        <w:rPr>
          <w:rFonts w:ascii="AMU Monument Grotesk" w:eastAsia="Batang" w:hAnsi="AMU Monument Grotesk" w:cs="Arial" w:hint="eastAsia"/>
          <w:smallCaps w:val="0"/>
          <w:color w:val="0070C0"/>
          <w:sz w:val="28"/>
          <w:szCs w:val="18"/>
        </w:rPr>
      </w:pPr>
    </w:p>
    <w:p w14:paraId="64BAD486" w14:textId="77777777" w:rsidR="00D51C1F" w:rsidRPr="007F1ABD" w:rsidRDefault="00D51C1F">
      <w:pPr>
        <w:jc w:val="both"/>
        <w:rPr>
          <w:rFonts w:ascii="AMU Monument Grotesk" w:eastAsia="Batang" w:hAnsi="AMU Monument Grotesk" w:cs="Arial" w:hint="eastAsia"/>
          <w:b/>
          <w:smallCaps/>
          <w:color w:val="0070C0"/>
          <w:sz w:val="18"/>
          <w:szCs w:val="18"/>
        </w:rPr>
      </w:pPr>
    </w:p>
    <w:p w14:paraId="6E77F30A" w14:textId="77777777" w:rsidR="00D51C1F" w:rsidRPr="007F1ABD" w:rsidRDefault="00D51C1F">
      <w:pPr>
        <w:jc w:val="both"/>
        <w:rPr>
          <w:rFonts w:ascii="AMU Monument Grotesk" w:hAnsi="AMU Monument Grotesk" w:cs="Arial"/>
          <w:b/>
          <w:sz w:val="18"/>
          <w:szCs w:val="18"/>
        </w:rPr>
      </w:pPr>
    </w:p>
    <w:p w14:paraId="0AB3C916" w14:textId="77777777" w:rsidR="00D51C1F" w:rsidRPr="007F1ABD" w:rsidRDefault="00D51C1F">
      <w:pPr>
        <w:jc w:val="both"/>
        <w:rPr>
          <w:rFonts w:ascii="AMU Monument Grotesk" w:hAnsi="AMU Monument Grotesk" w:cs="Arial"/>
          <w:b/>
          <w:sz w:val="18"/>
          <w:szCs w:val="18"/>
        </w:rPr>
      </w:pPr>
    </w:p>
    <w:p w14:paraId="2E360D9C" w14:textId="77777777" w:rsidR="00D51C1F" w:rsidRPr="007F1ABD" w:rsidRDefault="00D51C1F">
      <w:pPr>
        <w:jc w:val="both"/>
        <w:rPr>
          <w:rFonts w:ascii="AMU Monument Grotesk" w:hAnsi="AMU Monument Grotesk" w:cs="Arial"/>
          <w:b/>
          <w:sz w:val="18"/>
          <w:szCs w:val="18"/>
        </w:rPr>
      </w:pPr>
    </w:p>
    <w:p w14:paraId="6AB4F17C" w14:textId="77777777" w:rsidR="00D51C1F" w:rsidRPr="007F1ABD" w:rsidRDefault="00D51C1F">
      <w:pPr>
        <w:jc w:val="both"/>
        <w:rPr>
          <w:rFonts w:ascii="AMU Monument Grotesk" w:hAnsi="AMU Monument Grotesk" w:cs="Arial"/>
          <w:b/>
          <w:sz w:val="18"/>
          <w:szCs w:val="18"/>
        </w:rPr>
      </w:pPr>
    </w:p>
    <w:p w14:paraId="3AA11DC1" w14:textId="77777777" w:rsidR="00D51C1F" w:rsidRPr="007F1ABD" w:rsidRDefault="00D51C1F">
      <w:pPr>
        <w:jc w:val="both"/>
        <w:rPr>
          <w:rFonts w:ascii="AMU Monument Grotesk" w:hAnsi="AMU Monument Grotesk" w:cs="Arial"/>
          <w:b/>
          <w:sz w:val="18"/>
          <w:szCs w:val="18"/>
        </w:rPr>
      </w:pPr>
    </w:p>
    <w:p w14:paraId="51FF4AAE" w14:textId="77777777" w:rsidR="00D51C1F" w:rsidRPr="007F1ABD" w:rsidRDefault="00D51C1F">
      <w:pPr>
        <w:jc w:val="both"/>
        <w:rPr>
          <w:rFonts w:ascii="AMU Monument Grotesk" w:hAnsi="AMU Monument Grotesk" w:cs="Arial"/>
          <w:b/>
          <w:sz w:val="18"/>
          <w:szCs w:val="18"/>
        </w:rPr>
      </w:pPr>
    </w:p>
    <w:p w14:paraId="49E0DFAF" w14:textId="77777777" w:rsidR="00D51C1F" w:rsidRPr="007F1ABD" w:rsidRDefault="00D51C1F">
      <w:pPr>
        <w:jc w:val="both"/>
        <w:rPr>
          <w:rFonts w:ascii="AMU Monument Grotesk" w:hAnsi="AMU Monument Grotesk" w:cs="Arial"/>
          <w:b/>
          <w:sz w:val="18"/>
          <w:szCs w:val="18"/>
        </w:rPr>
      </w:pPr>
    </w:p>
    <w:p w14:paraId="52F21AAF" w14:textId="77777777" w:rsidR="00D51C1F" w:rsidRPr="007F1ABD" w:rsidRDefault="00D51C1F">
      <w:pPr>
        <w:jc w:val="both"/>
        <w:rPr>
          <w:rFonts w:ascii="AMU Monument Grotesk" w:hAnsi="AMU Monument Grotesk" w:cs="Arial"/>
          <w:b/>
          <w:sz w:val="18"/>
          <w:szCs w:val="18"/>
        </w:rPr>
      </w:pPr>
    </w:p>
    <w:p w14:paraId="2CF68ACF" w14:textId="77777777" w:rsidR="00D51C1F" w:rsidRPr="007F1ABD" w:rsidRDefault="00D51C1F">
      <w:pPr>
        <w:jc w:val="both"/>
        <w:rPr>
          <w:rFonts w:ascii="AMU Monument Grotesk" w:hAnsi="AMU Monument Grotesk" w:cs="Arial"/>
          <w:b/>
          <w:sz w:val="18"/>
          <w:szCs w:val="18"/>
        </w:rPr>
      </w:pPr>
    </w:p>
    <w:p w14:paraId="0937FBDF" w14:textId="77777777" w:rsidR="00D51C1F" w:rsidRPr="007F1ABD" w:rsidRDefault="00D51C1F">
      <w:pPr>
        <w:jc w:val="both"/>
        <w:rPr>
          <w:rFonts w:ascii="AMU Monument Grotesk" w:hAnsi="AMU Monument Grotesk" w:cs="Arial"/>
          <w:b/>
          <w:sz w:val="18"/>
          <w:szCs w:val="18"/>
        </w:rPr>
      </w:pPr>
    </w:p>
    <w:p w14:paraId="43C6573A" w14:textId="77777777" w:rsidR="00D51C1F" w:rsidRPr="007F1ABD" w:rsidRDefault="00D51C1F">
      <w:pPr>
        <w:jc w:val="both"/>
        <w:rPr>
          <w:rFonts w:ascii="AMU Monument Grotesk" w:hAnsi="AMU Monument Grotesk" w:cs="Arial"/>
          <w:b/>
          <w:sz w:val="18"/>
          <w:szCs w:val="18"/>
        </w:rPr>
      </w:pPr>
    </w:p>
    <w:p w14:paraId="2B0D3545" w14:textId="77777777" w:rsidR="00D51C1F" w:rsidRPr="007F1ABD" w:rsidRDefault="00D51C1F">
      <w:pPr>
        <w:jc w:val="both"/>
        <w:rPr>
          <w:rFonts w:ascii="AMU Monument Grotesk" w:hAnsi="AMU Monument Grotesk" w:cs="Arial"/>
          <w:b/>
          <w:sz w:val="18"/>
          <w:szCs w:val="18"/>
        </w:rPr>
      </w:pPr>
    </w:p>
    <w:p w14:paraId="34C172CE" w14:textId="77777777" w:rsidR="00D51C1F" w:rsidRPr="007F1ABD" w:rsidRDefault="00D51C1F">
      <w:pPr>
        <w:jc w:val="both"/>
        <w:rPr>
          <w:rFonts w:ascii="AMU Monument Grotesk" w:hAnsi="AMU Monument Grotesk" w:cs="Arial"/>
          <w:b/>
          <w:sz w:val="18"/>
          <w:szCs w:val="18"/>
        </w:rPr>
      </w:pPr>
    </w:p>
    <w:p w14:paraId="7C5E2166" w14:textId="77777777" w:rsidR="00D51C1F" w:rsidRPr="007F1ABD" w:rsidRDefault="00D51C1F">
      <w:pPr>
        <w:jc w:val="both"/>
        <w:rPr>
          <w:rFonts w:ascii="AMU Monument Grotesk" w:hAnsi="AMU Monument Grotesk" w:cs="Arial"/>
          <w:b/>
          <w:sz w:val="18"/>
          <w:szCs w:val="18"/>
        </w:rPr>
      </w:pPr>
    </w:p>
    <w:p w14:paraId="42343AB8" w14:textId="77777777" w:rsidR="00D51C1F" w:rsidRPr="007F1ABD" w:rsidRDefault="00D51C1F">
      <w:pPr>
        <w:jc w:val="both"/>
        <w:rPr>
          <w:rFonts w:ascii="AMU Monument Grotesk" w:hAnsi="AMU Monument Grotesk" w:cs="Arial"/>
          <w:b/>
          <w:sz w:val="18"/>
          <w:szCs w:val="18"/>
        </w:rPr>
      </w:pPr>
    </w:p>
    <w:p w14:paraId="68BD77A3" w14:textId="77777777" w:rsidR="00D51C1F" w:rsidRPr="007F1ABD" w:rsidRDefault="00D51C1F">
      <w:pPr>
        <w:jc w:val="both"/>
        <w:rPr>
          <w:rFonts w:ascii="AMU Monument Grotesk" w:hAnsi="AMU Monument Grotesk" w:cs="Arial"/>
          <w:b/>
          <w:sz w:val="18"/>
          <w:szCs w:val="18"/>
        </w:rPr>
      </w:pPr>
    </w:p>
    <w:p w14:paraId="47A39D67" w14:textId="77777777" w:rsidR="00D51C1F" w:rsidRPr="007F1ABD" w:rsidRDefault="00D51C1F">
      <w:pPr>
        <w:jc w:val="both"/>
        <w:rPr>
          <w:rFonts w:ascii="AMU Monument Grotesk" w:hAnsi="AMU Monument Grotesk" w:cs="Arial"/>
          <w:b/>
          <w:sz w:val="18"/>
          <w:szCs w:val="18"/>
        </w:rPr>
      </w:pPr>
    </w:p>
    <w:p w14:paraId="6ADA558D" w14:textId="77777777" w:rsidR="00D51C1F" w:rsidRPr="007F1ABD" w:rsidRDefault="00D51C1F">
      <w:pPr>
        <w:jc w:val="both"/>
        <w:rPr>
          <w:rFonts w:ascii="AMU Monument Grotesk" w:hAnsi="AMU Monument Grotesk" w:cs="Arial"/>
          <w:b/>
          <w:sz w:val="18"/>
          <w:szCs w:val="18"/>
        </w:rPr>
      </w:pPr>
    </w:p>
    <w:p w14:paraId="5510F9F5" w14:textId="77777777" w:rsidR="00D51C1F" w:rsidRPr="007F1ABD" w:rsidRDefault="00D51C1F">
      <w:pPr>
        <w:jc w:val="both"/>
        <w:rPr>
          <w:rFonts w:ascii="AMU Monument Grotesk" w:hAnsi="AMU Monument Grotesk" w:cs="Arial"/>
          <w:b/>
          <w:sz w:val="18"/>
          <w:szCs w:val="18"/>
        </w:rPr>
      </w:pPr>
    </w:p>
    <w:p w14:paraId="07521009" w14:textId="77777777" w:rsidR="00D51C1F" w:rsidRPr="007F1ABD" w:rsidRDefault="00D51C1F">
      <w:pPr>
        <w:jc w:val="both"/>
        <w:rPr>
          <w:rFonts w:ascii="AMU Monument Grotesk" w:hAnsi="AMU Monument Grotesk" w:cs="Arial"/>
          <w:b/>
          <w:sz w:val="18"/>
          <w:szCs w:val="18"/>
        </w:rPr>
      </w:pPr>
    </w:p>
    <w:p w14:paraId="723DEF8D" w14:textId="77777777" w:rsidR="00D51C1F" w:rsidRPr="007F1ABD" w:rsidRDefault="00D51C1F">
      <w:pPr>
        <w:jc w:val="center"/>
        <w:rPr>
          <w:rFonts w:ascii="AMU Monument Grotesk" w:hAnsi="AMU Monument Grotesk"/>
        </w:rPr>
      </w:pPr>
      <w:r w:rsidRPr="007F1ABD">
        <w:rPr>
          <w:rFonts w:ascii="AMU Monument Grotesk" w:hAnsi="AMU Monument Grotesk" w:cs="Arial"/>
          <w:b/>
          <w:sz w:val="16"/>
          <w:szCs w:val="16"/>
        </w:rPr>
        <w:t>SOMMAIRE</w:t>
      </w:r>
    </w:p>
    <w:p w14:paraId="05E96610" w14:textId="1E4B43C5" w:rsidR="00646D36" w:rsidRPr="00646D36" w:rsidRDefault="00D51C1F">
      <w:pPr>
        <w:pStyle w:val="TM1"/>
        <w:rPr>
          <w:rFonts w:asciiTheme="minorHAnsi" w:eastAsiaTheme="minorEastAsia" w:hAnsiTheme="minorHAnsi" w:cstheme="minorBidi"/>
          <w:b w:val="0"/>
          <w:noProof/>
          <w:sz w:val="16"/>
          <w:szCs w:val="16"/>
        </w:rPr>
      </w:pPr>
      <w:r w:rsidRPr="00646D36">
        <w:rPr>
          <w:rFonts w:ascii="AMU Monument Grotesk" w:hAnsi="AMU Monument Grotesk"/>
          <w:sz w:val="16"/>
          <w:szCs w:val="16"/>
        </w:rPr>
        <w:fldChar w:fldCharType="begin"/>
      </w:r>
      <w:r w:rsidRPr="00646D36">
        <w:rPr>
          <w:rFonts w:ascii="AMU Monument Grotesk" w:hAnsi="AMU Monument Grotesk"/>
          <w:sz w:val="16"/>
          <w:szCs w:val="16"/>
        </w:rPr>
        <w:instrText xml:space="preserve"> TOC \o "1-3" \h \z \u </w:instrText>
      </w:r>
      <w:r w:rsidRPr="00646D36">
        <w:rPr>
          <w:rFonts w:ascii="AMU Monument Grotesk" w:hAnsi="AMU Monument Grotesk"/>
          <w:sz w:val="16"/>
          <w:szCs w:val="16"/>
        </w:rPr>
        <w:fldChar w:fldCharType="separate"/>
      </w:r>
      <w:hyperlink w:anchor="_Toc194942339" w:history="1">
        <w:r w:rsidR="00646D36" w:rsidRPr="00646D36">
          <w:rPr>
            <w:rStyle w:val="Lienhypertexte"/>
            <w:rFonts w:ascii="AMU Monument Grotesk" w:hAnsi="AMU Monument Grotesk"/>
            <w:noProof/>
            <w:sz w:val="16"/>
            <w:szCs w:val="16"/>
          </w:rPr>
          <w:t>PREAMBULE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_Toc194942339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3</w:t>
        </w:r>
        <w:r w:rsidR="00646D36" w:rsidRPr="00646D36">
          <w:rPr>
            <w:noProof/>
            <w:webHidden/>
            <w:sz w:val="16"/>
            <w:szCs w:val="16"/>
          </w:rPr>
          <w:fldChar w:fldCharType="end"/>
        </w:r>
      </w:hyperlink>
    </w:p>
    <w:p w14:paraId="65FD366C" w14:textId="14782706" w:rsidR="00646D36" w:rsidRPr="00646D36" w:rsidRDefault="005A27E9">
      <w:pPr>
        <w:pStyle w:val="TM1"/>
        <w:rPr>
          <w:rFonts w:asciiTheme="minorHAnsi" w:eastAsiaTheme="minorEastAsia" w:hAnsiTheme="minorHAnsi" w:cstheme="minorBidi"/>
          <w:b w:val="0"/>
          <w:noProof/>
          <w:sz w:val="16"/>
          <w:szCs w:val="16"/>
        </w:rPr>
      </w:pPr>
      <w:hyperlink w:anchor="_Toc194942340" w:history="1">
        <w:r w:rsidR="00646D36" w:rsidRPr="00646D36">
          <w:rPr>
            <w:rStyle w:val="Lienhypertexte"/>
            <w:rFonts w:ascii="AMU Monument Grotesk" w:hAnsi="AMU Monument Grotesk"/>
            <w:noProof/>
            <w:sz w:val="16"/>
            <w:szCs w:val="16"/>
          </w:rPr>
          <w:t>ARTICLE 1 : OBJET DU MARCHE - ALLOTISSEMENT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_Toc194942340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3</w:t>
        </w:r>
        <w:r w:rsidR="00646D36" w:rsidRPr="00646D36">
          <w:rPr>
            <w:noProof/>
            <w:webHidden/>
            <w:sz w:val="16"/>
            <w:szCs w:val="16"/>
          </w:rPr>
          <w:fldChar w:fldCharType="end"/>
        </w:r>
      </w:hyperlink>
    </w:p>
    <w:p w14:paraId="3E1DB96E" w14:textId="568634D4" w:rsidR="00646D36" w:rsidRPr="00646D36" w:rsidRDefault="005A27E9">
      <w:pPr>
        <w:pStyle w:val="TM1"/>
        <w:rPr>
          <w:rFonts w:asciiTheme="minorHAnsi" w:eastAsiaTheme="minorEastAsia" w:hAnsiTheme="minorHAnsi" w:cstheme="minorBidi"/>
          <w:b w:val="0"/>
          <w:noProof/>
          <w:sz w:val="16"/>
          <w:szCs w:val="16"/>
        </w:rPr>
      </w:pPr>
      <w:hyperlink w:anchor="_Toc194942341" w:history="1">
        <w:r w:rsidR="00646D36" w:rsidRPr="00646D36">
          <w:rPr>
            <w:rStyle w:val="Lienhypertexte"/>
            <w:rFonts w:ascii="AMU Monument Grotesk" w:hAnsi="AMU Monument Grotesk"/>
            <w:noProof/>
            <w:sz w:val="16"/>
            <w:szCs w:val="16"/>
          </w:rPr>
          <w:t>1.1 Objet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_Toc194942341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3</w:t>
        </w:r>
        <w:r w:rsidR="00646D36" w:rsidRPr="00646D36">
          <w:rPr>
            <w:noProof/>
            <w:webHidden/>
            <w:sz w:val="16"/>
            <w:szCs w:val="16"/>
          </w:rPr>
          <w:fldChar w:fldCharType="end"/>
        </w:r>
      </w:hyperlink>
    </w:p>
    <w:p w14:paraId="155F95E4" w14:textId="6A99B1B8" w:rsidR="00646D36" w:rsidRPr="00646D36" w:rsidRDefault="005A27E9">
      <w:pPr>
        <w:pStyle w:val="TM1"/>
        <w:rPr>
          <w:rFonts w:asciiTheme="minorHAnsi" w:eastAsiaTheme="minorEastAsia" w:hAnsiTheme="minorHAnsi" w:cstheme="minorBidi"/>
          <w:b w:val="0"/>
          <w:noProof/>
          <w:sz w:val="16"/>
          <w:szCs w:val="16"/>
        </w:rPr>
      </w:pPr>
      <w:hyperlink w:anchor="_Toc194942342" w:history="1">
        <w:r w:rsidR="00646D36" w:rsidRPr="00646D36">
          <w:rPr>
            <w:rStyle w:val="Lienhypertexte"/>
            <w:rFonts w:ascii="AMU Monument Grotesk" w:hAnsi="AMU Monument Grotesk"/>
            <w:noProof/>
            <w:sz w:val="16"/>
            <w:szCs w:val="16"/>
          </w:rPr>
          <w:t>1.2 Allotissement (articles L2113-10 à L2113-11 du code de la commande publique) :</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_Toc194942342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3</w:t>
        </w:r>
        <w:r w:rsidR="00646D36" w:rsidRPr="00646D36">
          <w:rPr>
            <w:noProof/>
            <w:webHidden/>
            <w:sz w:val="16"/>
            <w:szCs w:val="16"/>
          </w:rPr>
          <w:fldChar w:fldCharType="end"/>
        </w:r>
      </w:hyperlink>
    </w:p>
    <w:p w14:paraId="0F061902" w14:textId="34AFA3CC" w:rsidR="00646D36" w:rsidRPr="00646D36" w:rsidRDefault="005A27E9">
      <w:pPr>
        <w:pStyle w:val="TM1"/>
        <w:rPr>
          <w:rFonts w:asciiTheme="minorHAnsi" w:eastAsiaTheme="minorEastAsia" w:hAnsiTheme="minorHAnsi" w:cstheme="minorBidi"/>
          <w:b w:val="0"/>
          <w:noProof/>
          <w:sz w:val="16"/>
          <w:szCs w:val="16"/>
        </w:rPr>
      </w:pPr>
      <w:hyperlink w:anchor="_Toc194942343" w:history="1">
        <w:r w:rsidR="00646D36" w:rsidRPr="00646D36">
          <w:rPr>
            <w:rStyle w:val="Lienhypertexte"/>
            <w:rFonts w:ascii="AMU Monument Grotesk" w:hAnsi="AMU Monument Grotesk"/>
            <w:noProof/>
            <w:sz w:val="16"/>
            <w:szCs w:val="16"/>
          </w:rPr>
          <w:t>1.3 Description</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_Toc194942343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3</w:t>
        </w:r>
        <w:r w:rsidR="00646D36" w:rsidRPr="00646D36">
          <w:rPr>
            <w:noProof/>
            <w:webHidden/>
            <w:sz w:val="16"/>
            <w:szCs w:val="16"/>
          </w:rPr>
          <w:fldChar w:fldCharType="end"/>
        </w:r>
      </w:hyperlink>
    </w:p>
    <w:p w14:paraId="77FA18A5" w14:textId="0E6280A1" w:rsidR="00646D36" w:rsidRPr="00646D36" w:rsidRDefault="005A27E9">
      <w:pPr>
        <w:pStyle w:val="TM1"/>
        <w:rPr>
          <w:rFonts w:asciiTheme="minorHAnsi" w:eastAsiaTheme="minorEastAsia" w:hAnsiTheme="minorHAnsi" w:cstheme="minorBidi"/>
          <w:b w:val="0"/>
          <w:noProof/>
          <w:sz w:val="16"/>
          <w:szCs w:val="16"/>
        </w:rPr>
      </w:pPr>
      <w:hyperlink w:anchor="_Toc194942344" w:history="1">
        <w:r w:rsidR="00646D36" w:rsidRPr="00646D36">
          <w:rPr>
            <w:rStyle w:val="Lienhypertexte"/>
            <w:rFonts w:ascii="AMU Monument Grotesk" w:hAnsi="AMU Monument Grotesk"/>
            <w:noProof/>
            <w:sz w:val="16"/>
            <w:szCs w:val="16"/>
          </w:rPr>
          <w:t>ARTICLE 2 : PROCEDURE - FORME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_Toc194942344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3</w:t>
        </w:r>
        <w:r w:rsidR="00646D36" w:rsidRPr="00646D36">
          <w:rPr>
            <w:noProof/>
            <w:webHidden/>
            <w:sz w:val="16"/>
            <w:szCs w:val="16"/>
          </w:rPr>
          <w:fldChar w:fldCharType="end"/>
        </w:r>
      </w:hyperlink>
    </w:p>
    <w:p w14:paraId="5090779D" w14:textId="753EDF6E" w:rsidR="00646D36" w:rsidRPr="00646D36" w:rsidRDefault="005A27E9">
      <w:pPr>
        <w:pStyle w:val="TM1"/>
        <w:rPr>
          <w:rFonts w:asciiTheme="minorHAnsi" w:eastAsiaTheme="minorEastAsia" w:hAnsiTheme="minorHAnsi" w:cstheme="minorBidi"/>
          <w:b w:val="0"/>
          <w:noProof/>
          <w:sz w:val="16"/>
          <w:szCs w:val="16"/>
        </w:rPr>
      </w:pPr>
      <w:hyperlink w:anchor="_Toc194942345" w:history="1">
        <w:r w:rsidR="00646D36" w:rsidRPr="00646D36">
          <w:rPr>
            <w:rStyle w:val="Lienhypertexte"/>
            <w:rFonts w:ascii="AMU Monument Grotesk" w:hAnsi="AMU Monument Grotesk"/>
            <w:noProof/>
            <w:sz w:val="16"/>
            <w:szCs w:val="16"/>
          </w:rPr>
          <w:t>2.1 Procédure de passation</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_Toc194942345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3</w:t>
        </w:r>
        <w:r w:rsidR="00646D36" w:rsidRPr="00646D36">
          <w:rPr>
            <w:noProof/>
            <w:webHidden/>
            <w:sz w:val="16"/>
            <w:szCs w:val="16"/>
          </w:rPr>
          <w:fldChar w:fldCharType="end"/>
        </w:r>
      </w:hyperlink>
    </w:p>
    <w:p w14:paraId="51499DAC" w14:textId="2EC9C4A9" w:rsidR="00646D36" w:rsidRPr="00646D36" w:rsidRDefault="005A27E9">
      <w:pPr>
        <w:pStyle w:val="TM1"/>
        <w:rPr>
          <w:rFonts w:asciiTheme="minorHAnsi" w:eastAsiaTheme="minorEastAsia" w:hAnsiTheme="minorHAnsi" w:cstheme="minorBidi"/>
          <w:b w:val="0"/>
          <w:noProof/>
          <w:sz w:val="16"/>
          <w:szCs w:val="16"/>
        </w:rPr>
      </w:pPr>
      <w:hyperlink w:anchor="_Toc194942346" w:history="1">
        <w:r w:rsidR="00646D36" w:rsidRPr="00646D36">
          <w:rPr>
            <w:rStyle w:val="Lienhypertexte"/>
            <w:rFonts w:ascii="AMU Monument Grotesk" w:hAnsi="AMU Monument Grotesk"/>
            <w:noProof/>
            <w:sz w:val="16"/>
            <w:szCs w:val="16"/>
          </w:rPr>
          <w:t>2.2 Forme du marché – Techniques particulières d’achat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_Toc194942346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4</w:t>
        </w:r>
        <w:r w:rsidR="00646D36" w:rsidRPr="00646D36">
          <w:rPr>
            <w:noProof/>
            <w:webHidden/>
            <w:sz w:val="16"/>
            <w:szCs w:val="16"/>
          </w:rPr>
          <w:fldChar w:fldCharType="end"/>
        </w:r>
      </w:hyperlink>
    </w:p>
    <w:p w14:paraId="1032AEF2" w14:textId="10F7AA04" w:rsidR="00646D36" w:rsidRPr="00646D36" w:rsidRDefault="005A27E9">
      <w:pPr>
        <w:pStyle w:val="TM1"/>
        <w:rPr>
          <w:rFonts w:asciiTheme="minorHAnsi" w:eastAsiaTheme="minorEastAsia" w:hAnsiTheme="minorHAnsi" w:cstheme="minorBidi"/>
          <w:b w:val="0"/>
          <w:noProof/>
          <w:sz w:val="16"/>
          <w:szCs w:val="16"/>
        </w:rPr>
      </w:pPr>
      <w:hyperlink w:anchor="_Toc194942347" w:history="1">
        <w:r w:rsidR="00646D36" w:rsidRPr="00646D36">
          <w:rPr>
            <w:rStyle w:val="Lienhypertexte"/>
            <w:rFonts w:ascii="AMU Monument Grotesk" w:eastAsia="Batang" w:hAnsi="AMU Monument Grotesk"/>
            <w:caps/>
            <w:noProof/>
            <w:sz w:val="16"/>
            <w:szCs w:val="16"/>
          </w:rPr>
          <w:t>ARTICLE 3 </w:t>
        </w:r>
        <w:r w:rsidR="00646D36" w:rsidRPr="00646D36">
          <w:rPr>
            <w:rStyle w:val="Lienhypertexte"/>
            <w:rFonts w:ascii="AMU Monument Grotesk" w:hAnsi="AMU Monument Grotesk"/>
            <w:noProof/>
            <w:sz w:val="16"/>
            <w:szCs w:val="16"/>
          </w:rPr>
          <w:t>: DUREE DU MARCHE – DEMARRAGE DES PRESTATIONS- DELAI D’EXECUTION</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_Toc194942347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5</w:t>
        </w:r>
        <w:r w:rsidR="00646D36" w:rsidRPr="00646D36">
          <w:rPr>
            <w:noProof/>
            <w:webHidden/>
            <w:sz w:val="16"/>
            <w:szCs w:val="16"/>
          </w:rPr>
          <w:fldChar w:fldCharType="end"/>
        </w:r>
      </w:hyperlink>
    </w:p>
    <w:p w14:paraId="036E3D21" w14:textId="68F5F59F" w:rsidR="00646D36" w:rsidRPr="00646D36" w:rsidRDefault="005A27E9">
      <w:pPr>
        <w:pStyle w:val="TM1"/>
        <w:rPr>
          <w:rFonts w:asciiTheme="minorHAnsi" w:eastAsiaTheme="minorEastAsia" w:hAnsiTheme="minorHAnsi" w:cstheme="minorBidi"/>
          <w:b w:val="0"/>
          <w:noProof/>
          <w:sz w:val="16"/>
          <w:szCs w:val="16"/>
        </w:rPr>
      </w:pPr>
      <w:hyperlink w:anchor="_Toc194942348" w:history="1">
        <w:r w:rsidR="00646D36" w:rsidRPr="00646D36">
          <w:rPr>
            <w:rStyle w:val="Lienhypertexte"/>
            <w:rFonts w:ascii="AMU Monument Grotesk" w:hAnsi="AMU Monument Grotesk"/>
            <w:noProof/>
            <w:sz w:val="16"/>
            <w:szCs w:val="16"/>
          </w:rPr>
          <w:t>3.1 Durée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_Toc194942348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5</w:t>
        </w:r>
        <w:r w:rsidR="00646D36" w:rsidRPr="00646D36">
          <w:rPr>
            <w:noProof/>
            <w:webHidden/>
            <w:sz w:val="16"/>
            <w:szCs w:val="16"/>
          </w:rPr>
          <w:fldChar w:fldCharType="end"/>
        </w:r>
      </w:hyperlink>
    </w:p>
    <w:p w14:paraId="372BCBD8" w14:textId="383F00C6" w:rsidR="00646D36" w:rsidRPr="00646D36" w:rsidRDefault="005A27E9">
      <w:pPr>
        <w:pStyle w:val="TM1"/>
        <w:rPr>
          <w:rFonts w:asciiTheme="minorHAnsi" w:eastAsiaTheme="minorEastAsia" w:hAnsiTheme="minorHAnsi" w:cstheme="minorBidi"/>
          <w:b w:val="0"/>
          <w:noProof/>
          <w:sz w:val="16"/>
          <w:szCs w:val="16"/>
        </w:rPr>
      </w:pPr>
      <w:hyperlink w:anchor="_Toc194942349" w:history="1">
        <w:r w:rsidR="00646D36" w:rsidRPr="00646D36">
          <w:rPr>
            <w:rStyle w:val="Lienhypertexte"/>
            <w:rFonts w:ascii="AMU Monument Grotesk" w:hAnsi="AMU Monument Grotesk"/>
            <w:noProof/>
            <w:sz w:val="16"/>
            <w:szCs w:val="16"/>
          </w:rPr>
          <w:t>3.2 Dispositions spécifiques concernant le démarrage des prestations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_Toc194942349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5</w:t>
        </w:r>
        <w:r w:rsidR="00646D36" w:rsidRPr="00646D36">
          <w:rPr>
            <w:noProof/>
            <w:webHidden/>
            <w:sz w:val="16"/>
            <w:szCs w:val="16"/>
          </w:rPr>
          <w:fldChar w:fldCharType="end"/>
        </w:r>
      </w:hyperlink>
    </w:p>
    <w:p w14:paraId="2637E16E" w14:textId="767580DD" w:rsidR="00646D36" w:rsidRPr="00646D36" w:rsidRDefault="005A27E9">
      <w:pPr>
        <w:pStyle w:val="TM1"/>
        <w:rPr>
          <w:rFonts w:asciiTheme="minorHAnsi" w:eastAsiaTheme="minorEastAsia" w:hAnsiTheme="minorHAnsi" w:cstheme="minorBidi"/>
          <w:b w:val="0"/>
          <w:noProof/>
          <w:sz w:val="16"/>
          <w:szCs w:val="16"/>
        </w:rPr>
      </w:pPr>
      <w:hyperlink w:anchor="_Toc194942350" w:history="1">
        <w:r w:rsidR="00646D36" w:rsidRPr="00646D36">
          <w:rPr>
            <w:rStyle w:val="Lienhypertexte"/>
            <w:rFonts w:ascii="AMU Monument Grotesk" w:eastAsia="Batang" w:hAnsi="AMU Monument Grotesk"/>
            <w:noProof/>
            <w:sz w:val="16"/>
            <w:szCs w:val="16"/>
          </w:rPr>
          <w:t>ARTICLE 4 : DOCUMENTS CONTRACTUELS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_Toc194942350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5</w:t>
        </w:r>
        <w:r w:rsidR="00646D36" w:rsidRPr="00646D36">
          <w:rPr>
            <w:noProof/>
            <w:webHidden/>
            <w:sz w:val="16"/>
            <w:szCs w:val="16"/>
          </w:rPr>
          <w:fldChar w:fldCharType="end"/>
        </w:r>
      </w:hyperlink>
    </w:p>
    <w:p w14:paraId="48D00922" w14:textId="144F9C29" w:rsidR="00646D36" w:rsidRPr="00646D36" w:rsidRDefault="005A27E9">
      <w:pPr>
        <w:pStyle w:val="TM1"/>
        <w:rPr>
          <w:rFonts w:asciiTheme="minorHAnsi" w:eastAsiaTheme="minorEastAsia" w:hAnsiTheme="minorHAnsi" w:cstheme="minorBidi"/>
          <w:b w:val="0"/>
          <w:noProof/>
          <w:sz w:val="16"/>
          <w:szCs w:val="16"/>
        </w:rPr>
      </w:pPr>
      <w:hyperlink w:anchor="_Toc194942351" w:history="1">
        <w:r w:rsidR="00646D36" w:rsidRPr="00646D36">
          <w:rPr>
            <w:rStyle w:val="Lienhypertexte"/>
            <w:rFonts w:ascii="AMU Monument Grotesk" w:hAnsi="AMU Monument Grotesk"/>
            <w:noProof/>
            <w:sz w:val="16"/>
            <w:szCs w:val="16"/>
          </w:rPr>
          <w:t>ARTICLE 5 : LIEU D’EXECUTION DES PRESTATIONS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_Toc194942351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5</w:t>
        </w:r>
        <w:r w:rsidR="00646D36" w:rsidRPr="00646D36">
          <w:rPr>
            <w:noProof/>
            <w:webHidden/>
            <w:sz w:val="16"/>
            <w:szCs w:val="16"/>
          </w:rPr>
          <w:fldChar w:fldCharType="end"/>
        </w:r>
      </w:hyperlink>
    </w:p>
    <w:p w14:paraId="6FFB44D3" w14:textId="585531D5" w:rsidR="00646D36" w:rsidRPr="00646D36" w:rsidRDefault="005A27E9">
      <w:pPr>
        <w:pStyle w:val="TM1"/>
        <w:rPr>
          <w:rFonts w:asciiTheme="minorHAnsi" w:eastAsiaTheme="minorEastAsia" w:hAnsiTheme="minorHAnsi" w:cstheme="minorBidi"/>
          <w:b w:val="0"/>
          <w:noProof/>
          <w:sz w:val="16"/>
          <w:szCs w:val="16"/>
        </w:rPr>
      </w:pPr>
      <w:hyperlink w:anchor="_Toc194942352" w:history="1">
        <w:r w:rsidR="00646D36" w:rsidRPr="00646D36">
          <w:rPr>
            <w:rStyle w:val="Lienhypertexte"/>
            <w:rFonts w:ascii="AMU Monument Grotesk" w:hAnsi="AMU Monument Grotesk"/>
            <w:noProof/>
            <w:sz w:val="16"/>
            <w:szCs w:val="16"/>
          </w:rPr>
          <w:t>ARTICLE 6 : ETENDUES DES PRESTATIONS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_Toc194942352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5</w:t>
        </w:r>
        <w:r w:rsidR="00646D36" w:rsidRPr="00646D36">
          <w:rPr>
            <w:noProof/>
            <w:webHidden/>
            <w:sz w:val="16"/>
            <w:szCs w:val="16"/>
          </w:rPr>
          <w:fldChar w:fldCharType="end"/>
        </w:r>
      </w:hyperlink>
    </w:p>
    <w:p w14:paraId="158C4CF0" w14:textId="6E9320EB" w:rsidR="00646D36" w:rsidRPr="00646D36" w:rsidRDefault="005A27E9">
      <w:pPr>
        <w:pStyle w:val="TM1"/>
        <w:rPr>
          <w:rFonts w:asciiTheme="minorHAnsi" w:eastAsiaTheme="minorEastAsia" w:hAnsiTheme="minorHAnsi" w:cstheme="minorBidi"/>
          <w:b w:val="0"/>
          <w:noProof/>
          <w:sz w:val="16"/>
          <w:szCs w:val="16"/>
        </w:rPr>
      </w:pPr>
      <w:hyperlink w:anchor="_Toc194942353" w:history="1">
        <w:r w:rsidR="00646D36" w:rsidRPr="00646D36">
          <w:rPr>
            <w:rStyle w:val="Lienhypertexte"/>
            <w:rFonts w:ascii="AMU Monument Grotesk" w:hAnsi="AMU Monument Grotesk"/>
            <w:noProof/>
            <w:sz w:val="16"/>
            <w:szCs w:val="16"/>
          </w:rPr>
          <w:t>6.1 Nature des prestations à réaliser et modalités d’exécution des prestations :</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_Toc194942353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6</w:t>
        </w:r>
        <w:r w:rsidR="00646D36" w:rsidRPr="00646D36">
          <w:rPr>
            <w:noProof/>
            <w:webHidden/>
            <w:sz w:val="16"/>
            <w:szCs w:val="16"/>
          </w:rPr>
          <w:fldChar w:fldCharType="end"/>
        </w:r>
      </w:hyperlink>
    </w:p>
    <w:p w14:paraId="42705773" w14:textId="7276A56C" w:rsidR="00646D36" w:rsidRPr="00646D36" w:rsidRDefault="005A27E9">
      <w:pPr>
        <w:pStyle w:val="TM1"/>
        <w:rPr>
          <w:rFonts w:asciiTheme="minorHAnsi" w:eastAsiaTheme="minorEastAsia" w:hAnsiTheme="minorHAnsi" w:cstheme="minorBidi"/>
          <w:b w:val="0"/>
          <w:noProof/>
          <w:sz w:val="16"/>
          <w:szCs w:val="16"/>
        </w:rPr>
      </w:pPr>
      <w:hyperlink w:anchor="_Toc194942354" w:history="1">
        <w:r w:rsidR="00646D36" w:rsidRPr="00646D36">
          <w:rPr>
            <w:rStyle w:val="Lienhypertexte"/>
            <w:rFonts w:ascii="AMU Monument Grotesk" w:hAnsi="AMU Monument Grotesk"/>
            <w:noProof/>
            <w:sz w:val="16"/>
            <w:szCs w:val="16"/>
          </w:rPr>
          <w:t>6.2 Livrables attendus et délais d’exécution :</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_Toc194942354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6</w:t>
        </w:r>
        <w:r w:rsidR="00646D36" w:rsidRPr="00646D36">
          <w:rPr>
            <w:noProof/>
            <w:webHidden/>
            <w:sz w:val="16"/>
            <w:szCs w:val="16"/>
          </w:rPr>
          <w:fldChar w:fldCharType="end"/>
        </w:r>
      </w:hyperlink>
    </w:p>
    <w:p w14:paraId="6AD79C75" w14:textId="5996726F" w:rsidR="00646D36" w:rsidRPr="00646D36" w:rsidRDefault="005A27E9">
      <w:pPr>
        <w:pStyle w:val="TM1"/>
        <w:rPr>
          <w:rFonts w:asciiTheme="minorHAnsi" w:eastAsiaTheme="minorEastAsia" w:hAnsiTheme="minorHAnsi" w:cstheme="minorBidi"/>
          <w:b w:val="0"/>
          <w:noProof/>
          <w:sz w:val="16"/>
          <w:szCs w:val="16"/>
        </w:rPr>
      </w:pPr>
      <w:hyperlink w:anchor="_Toc194942355" w:history="1">
        <w:r w:rsidR="00646D36" w:rsidRPr="00646D36">
          <w:rPr>
            <w:rStyle w:val="Lienhypertexte"/>
            <w:rFonts w:ascii="AMU Monument Grotesk" w:hAnsi="AMU Monument Grotesk"/>
            <w:noProof/>
            <w:sz w:val="16"/>
            <w:szCs w:val="16"/>
          </w:rPr>
          <w:t>6.3 Variante(s) / PSE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_Toc194942355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10</w:t>
        </w:r>
        <w:r w:rsidR="00646D36" w:rsidRPr="00646D36">
          <w:rPr>
            <w:noProof/>
            <w:webHidden/>
            <w:sz w:val="16"/>
            <w:szCs w:val="16"/>
          </w:rPr>
          <w:fldChar w:fldCharType="end"/>
        </w:r>
      </w:hyperlink>
    </w:p>
    <w:p w14:paraId="6C9A31DB" w14:textId="4DC53C0F" w:rsidR="00646D36" w:rsidRPr="00646D36" w:rsidRDefault="005A27E9">
      <w:pPr>
        <w:pStyle w:val="TM1"/>
        <w:rPr>
          <w:rFonts w:asciiTheme="minorHAnsi" w:eastAsiaTheme="minorEastAsia" w:hAnsiTheme="minorHAnsi" w:cstheme="minorBidi"/>
          <w:b w:val="0"/>
          <w:noProof/>
          <w:sz w:val="16"/>
          <w:szCs w:val="16"/>
        </w:rPr>
      </w:pPr>
      <w:hyperlink w:anchor="_Toc194942356" w:history="1">
        <w:r w:rsidR="00646D36" w:rsidRPr="00646D36">
          <w:rPr>
            <w:rStyle w:val="Lienhypertexte"/>
            <w:rFonts w:ascii="AMU Monument Grotesk" w:hAnsi="AMU Monument Grotesk"/>
            <w:noProof/>
            <w:sz w:val="16"/>
            <w:szCs w:val="16"/>
          </w:rPr>
          <w:t>6.4 Prestations similaires/marché de fourniture complémentaire [marché(s) passés sans publicité ni mise en concurrence préalables]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_Toc194942356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10</w:t>
        </w:r>
        <w:r w:rsidR="00646D36" w:rsidRPr="00646D36">
          <w:rPr>
            <w:noProof/>
            <w:webHidden/>
            <w:sz w:val="16"/>
            <w:szCs w:val="16"/>
          </w:rPr>
          <w:fldChar w:fldCharType="end"/>
        </w:r>
      </w:hyperlink>
    </w:p>
    <w:p w14:paraId="72779A6A" w14:textId="1C5B719D" w:rsidR="00646D36" w:rsidRPr="00646D36" w:rsidRDefault="005A27E9">
      <w:pPr>
        <w:pStyle w:val="TM1"/>
        <w:rPr>
          <w:rFonts w:asciiTheme="minorHAnsi" w:eastAsiaTheme="minorEastAsia" w:hAnsiTheme="minorHAnsi" w:cstheme="minorBidi"/>
          <w:b w:val="0"/>
          <w:noProof/>
          <w:sz w:val="16"/>
          <w:szCs w:val="16"/>
        </w:rPr>
      </w:pPr>
      <w:hyperlink w:anchor="_Toc194942357" w:history="1">
        <w:r w:rsidR="00646D36" w:rsidRPr="00646D36">
          <w:rPr>
            <w:rStyle w:val="Lienhypertexte"/>
            <w:rFonts w:ascii="AMU Monument Grotesk" w:hAnsi="AMU Monument Grotesk"/>
            <w:noProof/>
            <w:sz w:val="16"/>
            <w:szCs w:val="16"/>
          </w:rPr>
          <w:t>6.5 Conduite du projet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_Toc194942357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10</w:t>
        </w:r>
        <w:r w:rsidR="00646D36" w:rsidRPr="00646D36">
          <w:rPr>
            <w:noProof/>
            <w:webHidden/>
            <w:sz w:val="16"/>
            <w:szCs w:val="16"/>
          </w:rPr>
          <w:fldChar w:fldCharType="end"/>
        </w:r>
      </w:hyperlink>
    </w:p>
    <w:p w14:paraId="716BB816" w14:textId="6CF04054" w:rsidR="00646D36" w:rsidRPr="00646D36" w:rsidRDefault="005A27E9">
      <w:pPr>
        <w:pStyle w:val="TM1"/>
        <w:rPr>
          <w:rFonts w:asciiTheme="minorHAnsi" w:eastAsiaTheme="minorEastAsia" w:hAnsiTheme="minorHAnsi" w:cstheme="minorBidi"/>
          <w:b w:val="0"/>
          <w:noProof/>
          <w:sz w:val="16"/>
          <w:szCs w:val="16"/>
        </w:rPr>
      </w:pPr>
      <w:hyperlink w:anchor="_Toc194942358" w:history="1">
        <w:r w:rsidR="00646D36" w:rsidRPr="00646D36">
          <w:rPr>
            <w:rStyle w:val="Lienhypertexte"/>
            <w:rFonts w:ascii="AMU Monument Grotesk" w:hAnsi="AMU Monument Grotesk"/>
            <w:noProof/>
            <w:sz w:val="16"/>
            <w:szCs w:val="16"/>
          </w:rPr>
          <w:t>ARTICLE 7 : OBLIGATIONS GENERALES DU TITULAIRE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_Toc194942358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11</w:t>
        </w:r>
        <w:r w:rsidR="00646D36" w:rsidRPr="00646D36">
          <w:rPr>
            <w:noProof/>
            <w:webHidden/>
            <w:sz w:val="16"/>
            <w:szCs w:val="16"/>
          </w:rPr>
          <w:fldChar w:fldCharType="end"/>
        </w:r>
      </w:hyperlink>
    </w:p>
    <w:p w14:paraId="4C820D44" w14:textId="65F0B5BB" w:rsidR="00646D36" w:rsidRPr="00646D36" w:rsidRDefault="005A27E9">
      <w:pPr>
        <w:pStyle w:val="TM1"/>
        <w:rPr>
          <w:rFonts w:asciiTheme="minorHAnsi" w:eastAsiaTheme="minorEastAsia" w:hAnsiTheme="minorHAnsi" w:cstheme="minorBidi"/>
          <w:b w:val="0"/>
          <w:noProof/>
          <w:sz w:val="16"/>
          <w:szCs w:val="16"/>
        </w:rPr>
      </w:pPr>
      <w:hyperlink w:anchor="_Toc194942359" w:history="1">
        <w:r w:rsidR="00646D36" w:rsidRPr="00646D36">
          <w:rPr>
            <w:rStyle w:val="Lienhypertexte"/>
            <w:rFonts w:ascii="AMU Monument Grotesk" w:hAnsi="AMU Monument Grotesk"/>
            <w:noProof/>
            <w:sz w:val="16"/>
            <w:szCs w:val="16"/>
          </w:rPr>
          <w:t>7.1 Responsabilité</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_Toc194942359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11</w:t>
        </w:r>
        <w:r w:rsidR="00646D36" w:rsidRPr="00646D36">
          <w:rPr>
            <w:noProof/>
            <w:webHidden/>
            <w:sz w:val="16"/>
            <w:szCs w:val="16"/>
          </w:rPr>
          <w:fldChar w:fldCharType="end"/>
        </w:r>
      </w:hyperlink>
    </w:p>
    <w:p w14:paraId="3443CB7C" w14:textId="55213913" w:rsidR="00646D36" w:rsidRPr="00646D36" w:rsidRDefault="005A27E9">
      <w:pPr>
        <w:pStyle w:val="TM1"/>
        <w:tabs>
          <w:tab w:val="left" w:pos="660"/>
        </w:tabs>
        <w:rPr>
          <w:rFonts w:asciiTheme="minorHAnsi" w:eastAsiaTheme="minorEastAsia" w:hAnsiTheme="minorHAnsi" w:cstheme="minorBidi"/>
          <w:b w:val="0"/>
          <w:noProof/>
          <w:sz w:val="16"/>
          <w:szCs w:val="16"/>
        </w:rPr>
      </w:pPr>
      <w:hyperlink w:anchor="_Toc194942360" w:history="1">
        <w:r w:rsidR="00646D36" w:rsidRPr="00646D36">
          <w:rPr>
            <w:rStyle w:val="Lienhypertexte"/>
            <w:rFonts w:ascii="AMU Monument Grotesk" w:hAnsi="AMU Monument Grotesk"/>
            <w:noProof/>
            <w:sz w:val="16"/>
            <w:szCs w:val="16"/>
          </w:rPr>
          <w:t>7.2</w:t>
        </w:r>
        <w:r w:rsidR="00646D36" w:rsidRPr="00646D36">
          <w:rPr>
            <w:rFonts w:asciiTheme="minorHAnsi" w:eastAsiaTheme="minorEastAsia" w:hAnsiTheme="minorHAnsi" w:cstheme="minorBidi"/>
            <w:b w:val="0"/>
            <w:noProof/>
            <w:sz w:val="16"/>
            <w:szCs w:val="16"/>
          </w:rPr>
          <w:tab/>
        </w:r>
        <w:r w:rsidR="00646D36" w:rsidRPr="00646D36">
          <w:rPr>
            <w:rStyle w:val="Lienhypertexte"/>
            <w:rFonts w:ascii="AMU Monument Grotesk" w:hAnsi="AMU Monument Grotesk"/>
            <w:noProof/>
            <w:sz w:val="16"/>
            <w:szCs w:val="16"/>
          </w:rPr>
          <w:t>Confidentialité</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_Toc194942360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12</w:t>
        </w:r>
        <w:r w:rsidR="00646D36" w:rsidRPr="00646D36">
          <w:rPr>
            <w:noProof/>
            <w:webHidden/>
            <w:sz w:val="16"/>
            <w:szCs w:val="16"/>
          </w:rPr>
          <w:fldChar w:fldCharType="end"/>
        </w:r>
      </w:hyperlink>
    </w:p>
    <w:p w14:paraId="27E22F76" w14:textId="2AC40691" w:rsidR="00646D36" w:rsidRPr="00646D36" w:rsidRDefault="005A27E9">
      <w:pPr>
        <w:pStyle w:val="TM1"/>
        <w:rPr>
          <w:rFonts w:asciiTheme="minorHAnsi" w:eastAsiaTheme="minorEastAsia" w:hAnsiTheme="minorHAnsi" w:cstheme="minorBidi"/>
          <w:b w:val="0"/>
          <w:noProof/>
          <w:sz w:val="16"/>
          <w:szCs w:val="16"/>
        </w:rPr>
      </w:pPr>
      <w:hyperlink w:anchor="_Toc194942361" w:history="1">
        <w:r w:rsidR="00646D36" w:rsidRPr="00646D36">
          <w:rPr>
            <w:rStyle w:val="Lienhypertexte"/>
            <w:rFonts w:ascii="AMU Monument Grotesk" w:hAnsi="AMU Monument Grotesk"/>
            <w:noProof/>
            <w:sz w:val="16"/>
            <w:szCs w:val="16"/>
          </w:rPr>
          <w:t>7.3 Protection des données à caractère personnel</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_Toc194942361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12</w:t>
        </w:r>
        <w:r w:rsidR="00646D36" w:rsidRPr="00646D36">
          <w:rPr>
            <w:noProof/>
            <w:webHidden/>
            <w:sz w:val="16"/>
            <w:szCs w:val="16"/>
          </w:rPr>
          <w:fldChar w:fldCharType="end"/>
        </w:r>
      </w:hyperlink>
    </w:p>
    <w:p w14:paraId="2B438C6C" w14:textId="5BAC39E7" w:rsidR="00646D36" w:rsidRPr="00646D36" w:rsidRDefault="005A27E9">
      <w:pPr>
        <w:pStyle w:val="TM1"/>
        <w:rPr>
          <w:rFonts w:asciiTheme="minorHAnsi" w:eastAsiaTheme="minorEastAsia" w:hAnsiTheme="minorHAnsi" w:cstheme="minorBidi"/>
          <w:b w:val="0"/>
          <w:noProof/>
          <w:sz w:val="16"/>
          <w:szCs w:val="16"/>
        </w:rPr>
      </w:pPr>
      <w:hyperlink w:anchor="_Toc194942362" w:history="1">
        <w:r w:rsidR="00646D36" w:rsidRPr="00646D36">
          <w:rPr>
            <w:rStyle w:val="Lienhypertexte"/>
            <w:rFonts w:ascii="AMU Monument Grotesk" w:hAnsi="AMU Monument Grotesk"/>
            <w:noProof/>
            <w:sz w:val="16"/>
            <w:szCs w:val="16"/>
          </w:rPr>
          <w:t>ARTICLE 8 : VERIFICATION ET VALIDATION DES PRESTATIONS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_Toc194942362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12</w:t>
        </w:r>
        <w:r w:rsidR="00646D36" w:rsidRPr="00646D36">
          <w:rPr>
            <w:noProof/>
            <w:webHidden/>
            <w:sz w:val="16"/>
            <w:szCs w:val="16"/>
          </w:rPr>
          <w:fldChar w:fldCharType="end"/>
        </w:r>
      </w:hyperlink>
    </w:p>
    <w:p w14:paraId="596EDACF" w14:textId="32E36C29" w:rsidR="00646D36" w:rsidRPr="00646D36" w:rsidRDefault="005A27E9">
      <w:pPr>
        <w:pStyle w:val="TM1"/>
        <w:rPr>
          <w:rFonts w:asciiTheme="minorHAnsi" w:eastAsiaTheme="minorEastAsia" w:hAnsiTheme="minorHAnsi" w:cstheme="minorBidi"/>
          <w:b w:val="0"/>
          <w:noProof/>
          <w:sz w:val="16"/>
          <w:szCs w:val="16"/>
        </w:rPr>
      </w:pPr>
      <w:hyperlink w:anchor="_Toc194942363" w:history="1">
        <w:r w:rsidR="00646D36" w:rsidRPr="00646D36">
          <w:rPr>
            <w:rStyle w:val="Lienhypertexte"/>
            <w:rFonts w:ascii="AMU Monument Grotesk" w:hAnsi="AMU Monument Grotesk"/>
            <w:noProof/>
            <w:sz w:val="16"/>
            <w:szCs w:val="16"/>
          </w:rPr>
          <w:t>ARTICLE 9 : PRIX - PASSATION DES BONS DE COMMANDES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_Toc194942363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13</w:t>
        </w:r>
        <w:r w:rsidR="00646D36" w:rsidRPr="00646D36">
          <w:rPr>
            <w:noProof/>
            <w:webHidden/>
            <w:sz w:val="16"/>
            <w:szCs w:val="16"/>
          </w:rPr>
          <w:fldChar w:fldCharType="end"/>
        </w:r>
      </w:hyperlink>
    </w:p>
    <w:p w14:paraId="0CCD0D4C" w14:textId="30EF9CE7" w:rsidR="00646D36" w:rsidRPr="00646D36" w:rsidRDefault="005A27E9">
      <w:pPr>
        <w:pStyle w:val="TM1"/>
        <w:rPr>
          <w:rFonts w:asciiTheme="minorHAnsi" w:eastAsiaTheme="minorEastAsia" w:hAnsiTheme="minorHAnsi" w:cstheme="minorBidi"/>
          <w:b w:val="0"/>
          <w:noProof/>
          <w:sz w:val="16"/>
          <w:szCs w:val="16"/>
        </w:rPr>
      </w:pPr>
      <w:hyperlink w:anchor="_Toc194942364" w:history="1">
        <w:r w:rsidR="00646D36" w:rsidRPr="00646D36">
          <w:rPr>
            <w:rStyle w:val="Lienhypertexte"/>
            <w:rFonts w:ascii="AMU Monument Grotesk" w:hAnsi="AMU Monument Grotesk"/>
            <w:noProof/>
            <w:sz w:val="16"/>
            <w:szCs w:val="16"/>
          </w:rPr>
          <w:t>9.1 Forme et contenu des prix :</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_Toc194942364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13</w:t>
        </w:r>
        <w:r w:rsidR="00646D36" w:rsidRPr="00646D36">
          <w:rPr>
            <w:noProof/>
            <w:webHidden/>
            <w:sz w:val="16"/>
            <w:szCs w:val="16"/>
          </w:rPr>
          <w:fldChar w:fldCharType="end"/>
        </w:r>
      </w:hyperlink>
    </w:p>
    <w:p w14:paraId="3183C4C6" w14:textId="3BD2ECFF" w:rsidR="00646D36" w:rsidRPr="00646D36" w:rsidRDefault="005A27E9">
      <w:pPr>
        <w:pStyle w:val="TM1"/>
        <w:rPr>
          <w:rFonts w:asciiTheme="minorHAnsi" w:eastAsiaTheme="minorEastAsia" w:hAnsiTheme="minorHAnsi" w:cstheme="minorBidi"/>
          <w:b w:val="0"/>
          <w:noProof/>
          <w:sz w:val="16"/>
          <w:szCs w:val="16"/>
        </w:rPr>
      </w:pPr>
      <w:hyperlink w:anchor="_Toc194942365" w:history="1">
        <w:r w:rsidR="00646D36" w:rsidRPr="00646D36">
          <w:rPr>
            <w:rStyle w:val="Lienhypertexte"/>
            <w:rFonts w:ascii="AMU Monument Grotesk" w:hAnsi="AMU Monument Grotesk"/>
            <w:noProof/>
            <w:sz w:val="16"/>
            <w:szCs w:val="16"/>
          </w:rPr>
          <w:t>9.2 Nature des prix (disposition valable pour tous les lots) :</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_Toc194942365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13</w:t>
        </w:r>
        <w:r w:rsidR="00646D36" w:rsidRPr="00646D36">
          <w:rPr>
            <w:noProof/>
            <w:webHidden/>
            <w:sz w:val="16"/>
            <w:szCs w:val="16"/>
          </w:rPr>
          <w:fldChar w:fldCharType="end"/>
        </w:r>
      </w:hyperlink>
    </w:p>
    <w:p w14:paraId="2720A132" w14:textId="54CF4268"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66" w:history="1">
        <w:r w:rsidR="00646D36" w:rsidRPr="00646D36">
          <w:rPr>
            <w:rStyle w:val="Lienhypertexte"/>
            <w:rFonts w:ascii="AMU Monument Grotesk" w:hAnsi="AMU Monument Grotesk" w:cs="Verdana"/>
            <w:noProof/>
            <w:sz w:val="16"/>
            <w:szCs w:val="16"/>
          </w:rPr>
          <w:t>9.2.1 Nature des prix</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_Toc194942366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13</w:t>
        </w:r>
        <w:r w:rsidR="00646D36" w:rsidRPr="00646D36">
          <w:rPr>
            <w:noProof/>
            <w:webHidden/>
            <w:sz w:val="16"/>
            <w:szCs w:val="16"/>
          </w:rPr>
          <w:fldChar w:fldCharType="end"/>
        </w:r>
      </w:hyperlink>
    </w:p>
    <w:p w14:paraId="29D4B6A9" w14:textId="07227685"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67" w:history="1">
        <w:r w:rsidR="00646D36" w:rsidRPr="00646D36">
          <w:rPr>
            <w:rStyle w:val="Lienhypertexte"/>
            <w:rFonts w:ascii="AMU Monument Grotesk" w:hAnsi="AMU Monument Grotesk" w:cs="Verdana"/>
            <w:noProof/>
            <w:sz w:val="16"/>
            <w:szCs w:val="16"/>
          </w:rPr>
          <w:t>9.2.2 Clause de réexamen</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_Toc194942367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14</w:t>
        </w:r>
        <w:r w:rsidR="00646D36" w:rsidRPr="00646D36">
          <w:rPr>
            <w:noProof/>
            <w:webHidden/>
            <w:sz w:val="16"/>
            <w:szCs w:val="16"/>
          </w:rPr>
          <w:fldChar w:fldCharType="end"/>
        </w:r>
      </w:hyperlink>
    </w:p>
    <w:p w14:paraId="60702D69" w14:textId="65A7C2EE" w:rsidR="00646D36" w:rsidRPr="00646D36" w:rsidRDefault="005A27E9">
      <w:pPr>
        <w:pStyle w:val="TM1"/>
        <w:rPr>
          <w:rFonts w:asciiTheme="minorHAnsi" w:eastAsiaTheme="minorEastAsia" w:hAnsiTheme="minorHAnsi" w:cstheme="minorBidi"/>
          <w:b w:val="0"/>
          <w:noProof/>
          <w:sz w:val="16"/>
          <w:szCs w:val="16"/>
        </w:rPr>
      </w:pPr>
      <w:hyperlink w:anchor="_Toc194942368" w:history="1">
        <w:r w:rsidR="00646D36" w:rsidRPr="00646D36">
          <w:rPr>
            <w:rStyle w:val="Lienhypertexte"/>
            <w:rFonts w:ascii="AMU Monument Grotesk" w:hAnsi="AMU Monument Grotesk"/>
            <w:noProof/>
            <w:sz w:val="16"/>
            <w:szCs w:val="16"/>
          </w:rPr>
          <w:t>9.3 Modalités de passation des bons de commande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_Toc194942368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14</w:t>
        </w:r>
        <w:r w:rsidR="00646D36" w:rsidRPr="00646D36">
          <w:rPr>
            <w:noProof/>
            <w:webHidden/>
            <w:sz w:val="16"/>
            <w:szCs w:val="16"/>
          </w:rPr>
          <w:fldChar w:fldCharType="end"/>
        </w:r>
      </w:hyperlink>
    </w:p>
    <w:p w14:paraId="4A8B01F1" w14:textId="1B1BC0CC"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69" w:history="1">
        <w:r w:rsidR="00646D36" w:rsidRPr="00646D36">
          <w:rPr>
            <w:rStyle w:val="Lienhypertexte"/>
            <w:rFonts w:ascii="AMU Monument Grotesk" w:hAnsi="AMU Monument Grotesk" w:cs="Verdana"/>
            <w:noProof/>
            <w:sz w:val="16"/>
            <w:szCs w:val="16"/>
          </w:rPr>
          <w:t>9.3.1 Emission des commandes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_Toc194942369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14</w:t>
        </w:r>
        <w:r w:rsidR="00646D36" w:rsidRPr="00646D36">
          <w:rPr>
            <w:noProof/>
            <w:webHidden/>
            <w:sz w:val="16"/>
            <w:szCs w:val="16"/>
          </w:rPr>
          <w:fldChar w:fldCharType="end"/>
        </w:r>
      </w:hyperlink>
    </w:p>
    <w:p w14:paraId="51D64A80" w14:textId="6FADEE9B"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70" w:history="1">
        <w:r w:rsidR="00646D36" w:rsidRPr="00646D36">
          <w:rPr>
            <w:rStyle w:val="Lienhypertexte"/>
            <w:rFonts w:ascii="AMU Monument Grotesk" w:hAnsi="AMU Monument Grotesk" w:cs="Verdana"/>
            <w:noProof/>
            <w:sz w:val="16"/>
            <w:szCs w:val="16"/>
          </w:rPr>
          <w:t>9.3.2.  Exécution des bons de commande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_Toc194942370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16</w:t>
        </w:r>
        <w:r w:rsidR="00646D36" w:rsidRPr="00646D36">
          <w:rPr>
            <w:noProof/>
            <w:webHidden/>
            <w:sz w:val="16"/>
            <w:szCs w:val="16"/>
          </w:rPr>
          <w:fldChar w:fldCharType="end"/>
        </w:r>
      </w:hyperlink>
    </w:p>
    <w:p w14:paraId="24F4E313" w14:textId="7E3D5099"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71" w:history="1">
        <w:r w:rsidR="00646D36" w:rsidRPr="00646D36">
          <w:rPr>
            <w:rStyle w:val="Lienhypertexte"/>
            <w:rFonts w:ascii="AMU Monument Grotesk" w:hAnsi="AMU Monument Grotesk" w:cs="Verdana"/>
            <w:noProof/>
            <w:sz w:val="16"/>
            <w:szCs w:val="16"/>
          </w:rPr>
          <w:t>9.3.3 Modification ou Annulation de la commande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_Toc194942371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16</w:t>
        </w:r>
        <w:r w:rsidR="00646D36" w:rsidRPr="00646D36">
          <w:rPr>
            <w:noProof/>
            <w:webHidden/>
            <w:sz w:val="16"/>
            <w:szCs w:val="16"/>
          </w:rPr>
          <w:fldChar w:fldCharType="end"/>
        </w:r>
      </w:hyperlink>
    </w:p>
    <w:p w14:paraId="61B809D2" w14:textId="5D46A906" w:rsidR="00646D36" w:rsidRPr="00646D36" w:rsidRDefault="005A27E9">
      <w:pPr>
        <w:pStyle w:val="TM1"/>
        <w:rPr>
          <w:rFonts w:asciiTheme="minorHAnsi" w:eastAsiaTheme="minorEastAsia" w:hAnsiTheme="minorHAnsi" w:cstheme="minorBidi"/>
          <w:b w:val="0"/>
          <w:noProof/>
          <w:sz w:val="16"/>
          <w:szCs w:val="16"/>
        </w:rPr>
      </w:pPr>
      <w:hyperlink w:anchor="_Toc194942372" w:history="1">
        <w:r w:rsidR="00646D36" w:rsidRPr="00646D36">
          <w:rPr>
            <w:rStyle w:val="Lienhypertexte"/>
            <w:rFonts w:ascii="AMU Monument Grotesk" w:hAnsi="AMU Monument Grotesk"/>
            <w:noProof/>
            <w:sz w:val="16"/>
            <w:szCs w:val="16"/>
          </w:rPr>
          <w:t>ARTICLE10 : Modalités de règlement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_Toc194942372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16</w:t>
        </w:r>
        <w:r w:rsidR="00646D36" w:rsidRPr="00646D36">
          <w:rPr>
            <w:noProof/>
            <w:webHidden/>
            <w:sz w:val="16"/>
            <w:szCs w:val="16"/>
          </w:rPr>
          <w:fldChar w:fldCharType="end"/>
        </w:r>
      </w:hyperlink>
    </w:p>
    <w:p w14:paraId="6C5DA6C9" w14:textId="7CA8AA7D" w:rsidR="00646D36" w:rsidRPr="00646D36" w:rsidRDefault="005A27E9">
      <w:pPr>
        <w:pStyle w:val="TM1"/>
        <w:rPr>
          <w:rFonts w:asciiTheme="minorHAnsi" w:eastAsiaTheme="minorEastAsia" w:hAnsiTheme="minorHAnsi" w:cstheme="minorBidi"/>
          <w:b w:val="0"/>
          <w:noProof/>
          <w:sz w:val="16"/>
          <w:szCs w:val="16"/>
        </w:rPr>
      </w:pPr>
      <w:hyperlink w:anchor="_Toc194942373" w:history="1">
        <w:r w:rsidR="00646D36" w:rsidRPr="00646D36">
          <w:rPr>
            <w:rStyle w:val="Lienhypertexte"/>
            <w:rFonts w:ascii="AMU Monument Grotesk" w:hAnsi="AMU Monument Grotesk"/>
            <w:noProof/>
            <w:sz w:val="16"/>
            <w:szCs w:val="16"/>
          </w:rPr>
          <w:t>10.1 Rémunération de la prestation :</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_Toc194942373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16</w:t>
        </w:r>
        <w:r w:rsidR="00646D36" w:rsidRPr="00646D36">
          <w:rPr>
            <w:noProof/>
            <w:webHidden/>
            <w:sz w:val="16"/>
            <w:szCs w:val="16"/>
          </w:rPr>
          <w:fldChar w:fldCharType="end"/>
        </w:r>
      </w:hyperlink>
    </w:p>
    <w:p w14:paraId="5FD463A1" w14:textId="645A6470" w:rsidR="00646D36" w:rsidRPr="00646D36" w:rsidRDefault="005A27E9">
      <w:pPr>
        <w:pStyle w:val="TM1"/>
        <w:rPr>
          <w:rFonts w:asciiTheme="minorHAnsi" w:eastAsiaTheme="minorEastAsia" w:hAnsiTheme="minorHAnsi" w:cstheme="minorBidi"/>
          <w:b w:val="0"/>
          <w:noProof/>
          <w:sz w:val="16"/>
          <w:szCs w:val="16"/>
        </w:rPr>
      </w:pPr>
      <w:hyperlink w:anchor="_Toc194942374" w:history="1">
        <w:r w:rsidR="00646D36" w:rsidRPr="00646D36">
          <w:rPr>
            <w:rStyle w:val="Lienhypertexte"/>
            <w:rFonts w:ascii="AMU Monument Grotesk" w:hAnsi="AMU Monument Grotesk"/>
            <w:noProof/>
            <w:sz w:val="16"/>
            <w:szCs w:val="16"/>
          </w:rPr>
          <w:t>10.2 Facturation :</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_Toc194942374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16</w:t>
        </w:r>
        <w:r w:rsidR="00646D36" w:rsidRPr="00646D36">
          <w:rPr>
            <w:noProof/>
            <w:webHidden/>
            <w:sz w:val="16"/>
            <w:szCs w:val="16"/>
          </w:rPr>
          <w:fldChar w:fldCharType="end"/>
        </w:r>
      </w:hyperlink>
    </w:p>
    <w:p w14:paraId="71FF0601" w14:textId="0343AB17"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75" w:history="1">
        <w:r w:rsidR="00646D36" w:rsidRPr="00646D36">
          <w:rPr>
            <w:rStyle w:val="Lienhypertexte"/>
            <w:rFonts w:ascii="AMU Monument Grotesk" w:eastAsia="Arial Unicode MS" w:hAnsi="AMU Monument Grotesk" w:cs="Verdana"/>
            <w:bCs/>
            <w:i/>
            <w:iCs/>
            <w:noProof/>
            <w:sz w:val="16"/>
            <w:szCs w:val="16"/>
          </w:rPr>
          <w:t>10.2.1 Mentions obligatoires sur les factures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_Toc194942375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16</w:t>
        </w:r>
        <w:r w:rsidR="00646D36" w:rsidRPr="00646D36">
          <w:rPr>
            <w:noProof/>
            <w:webHidden/>
            <w:sz w:val="16"/>
            <w:szCs w:val="16"/>
          </w:rPr>
          <w:fldChar w:fldCharType="end"/>
        </w:r>
      </w:hyperlink>
    </w:p>
    <w:p w14:paraId="5F96517E" w14:textId="70B767BD"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76" w:history="1">
        <w:r w:rsidR="00646D36" w:rsidRPr="00646D36">
          <w:rPr>
            <w:rStyle w:val="Lienhypertexte"/>
            <w:rFonts w:ascii="AMU Monument Grotesk" w:eastAsia="Arial Unicode MS" w:hAnsi="AMU Monument Grotesk" w:cs="Verdana"/>
            <w:bCs/>
            <w:i/>
            <w:iCs/>
            <w:noProof/>
            <w:sz w:val="16"/>
            <w:szCs w:val="16"/>
          </w:rPr>
          <w:t>10.2.2 Modalités de dépôt des factures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_Toc194942376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17</w:t>
        </w:r>
        <w:r w:rsidR="00646D36" w:rsidRPr="00646D36">
          <w:rPr>
            <w:noProof/>
            <w:webHidden/>
            <w:sz w:val="16"/>
            <w:szCs w:val="16"/>
          </w:rPr>
          <w:fldChar w:fldCharType="end"/>
        </w:r>
      </w:hyperlink>
    </w:p>
    <w:p w14:paraId="24C135CD" w14:textId="5A9002A8"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77" w:history="1">
        <w:r w:rsidR="00646D36" w:rsidRPr="00646D36">
          <w:rPr>
            <w:rStyle w:val="Lienhypertexte"/>
            <w:rFonts w:ascii="AMU Monument Grotesk" w:eastAsia="Arial Unicode MS" w:hAnsi="AMU Monument Grotesk" w:cs="Verdana"/>
            <w:bCs/>
            <w:i/>
            <w:iCs/>
            <w:noProof/>
            <w:sz w:val="16"/>
            <w:szCs w:val="16"/>
          </w:rPr>
          <w:t>10.2.3 Le suivi des factures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_Toc194942377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17</w:t>
        </w:r>
        <w:r w:rsidR="00646D36" w:rsidRPr="00646D36">
          <w:rPr>
            <w:noProof/>
            <w:webHidden/>
            <w:sz w:val="16"/>
            <w:szCs w:val="16"/>
          </w:rPr>
          <w:fldChar w:fldCharType="end"/>
        </w:r>
      </w:hyperlink>
    </w:p>
    <w:p w14:paraId="2339C9F3" w14:textId="07B019B6" w:rsidR="00646D36" w:rsidRPr="00646D36" w:rsidRDefault="005A27E9">
      <w:pPr>
        <w:pStyle w:val="TM1"/>
        <w:rPr>
          <w:rFonts w:asciiTheme="minorHAnsi" w:eastAsiaTheme="minorEastAsia" w:hAnsiTheme="minorHAnsi" w:cstheme="minorBidi"/>
          <w:b w:val="0"/>
          <w:noProof/>
          <w:sz w:val="16"/>
          <w:szCs w:val="16"/>
        </w:rPr>
      </w:pPr>
      <w:hyperlink w:anchor="_Toc194942378" w:history="1">
        <w:r w:rsidR="00646D36" w:rsidRPr="00646D36">
          <w:rPr>
            <w:rStyle w:val="Lienhypertexte"/>
            <w:rFonts w:ascii="AMU Monument Grotesk" w:hAnsi="AMU Monument Grotesk"/>
            <w:noProof/>
            <w:sz w:val="16"/>
            <w:szCs w:val="16"/>
          </w:rPr>
          <w:t>10.3 Délai global de paiement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_Toc194942378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18</w:t>
        </w:r>
        <w:r w:rsidR="00646D36" w:rsidRPr="00646D36">
          <w:rPr>
            <w:noProof/>
            <w:webHidden/>
            <w:sz w:val="16"/>
            <w:szCs w:val="16"/>
          </w:rPr>
          <w:fldChar w:fldCharType="end"/>
        </w:r>
      </w:hyperlink>
    </w:p>
    <w:p w14:paraId="7B0525E6" w14:textId="1D516C9F" w:rsidR="00646D36" w:rsidRPr="00646D36" w:rsidRDefault="005A27E9">
      <w:pPr>
        <w:pStyle w:val="TM1"/>
        <w:rPr>
          <w:rFonts w:asciiTheme="minorHAnsi" w:eastAsiaTheme="minorEastAsia" w:hAnsiTheme="minorHAnsi" w:cstheme="minorBidi"/>
          <w:b w:val="0"/>
          <w:noProof/>
          <w:sz w:val="16"/>
          <w:szCs w:val="16"/>
        </w:rPr>
      </w:pPr>
      <w:hyperlink w:anchor="_Toc194942379" w:history="1">
        <w:r w:rsidR="00646D36" w:rsidRPr="00646D36">
          <w:rPr>
            <w:rStyle w:val="Lienhypertexte"/>
            <w:rFonts w:ascii="AMU Monument Grotesk" w:hAnsi="AMU Monument Grotesk"/>
            <w:noProof/>
            <w:sz w:val="16"/>
            <w:szCs w:val="16"/>
          </w:rPr>
          <w:t>10.4 Avance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_Toc194942379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18</w:t>
        </w:r>
        <w:r w:rsidR="00646D36" w:rsidRPr="00646D36">
          <w:rPr>
            <w:noProof/>
            <w:webHidden/>
            <w:sz w:val="16"/>
            <w:szCs w:val="16"/>
          </w:rPr>
          <w:fldChar w:fldCharType="end"/>
        </w:r>
      </w:hyperlink>
    </w:p>
    <w:p w14:paraId="0F8BD25B" w14:textId="1C0E4A4E" w:rsidR="00646D36" w:rsidRPr="00646D36" w:rsidRDefault="005A27E9">
      <w:pPr>
        <w:pStyle w:val="TM1"/>
        <w:rPr>
          <w:rFonts w:asciiTheme="minorHAnsi" w:eastAsiaTheme="minorEastAsia" w:hAnsiTheme="minorHAnsi" w:cstheme="minorBidi"/>
          <w:b w:val="0"/>
          <w:noProof/>
          <w:sz w:val="16"/>
          <w:szCs w:val="16"/>
        </w:rPr>
      </w:pPr>
      <w:hyperlink w:anchor="_Toc194942380" w:history="1">
        <w:r w:rsidR="00646D36" w:rsidRPr="00646D36">
          <w:rPr>
            <w:rStyle w:val="Lienhypertexte"/>
            <w:rFonts w:ascii="AMU Monument Grotesk" w:hAnsi="AMU Monument Grotesk"/>
            <w:noProof/>
            <w:sz w:val="16"/>
            <w:szCs w:val="16"/>
          </w:rPr>
          <w:t>ARTICLE 11 : PÉNALITÉS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_Toc194942380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19</w:t>
        </w:r>
        <w:r w:rsidR="00646D36" w:rsidRPr="00646D36">
          <w:rPr>
            <w:noProof/>
            <w:webHidden/>
            <w:sz w:val="16"/>
            <w:szCs w:val="16"/>
          </w:rPr>
          <w:fldChar w:fldCharType="end"/>
        </w:r>
      </w:hyperlink>
    </w:p>
    <w:p w14:paraId="0211B2D2" w14:textId="5D5759EE" w:rsidR="00646D36" w:rsidRPr="00646D36" w:rsidRDefault="005A27E9">
      <w:pPr>
        <w:pStyle w:val="TM1"/>
        <w:rPr>
          <w:rFonts w:asciiTheme="minorHAnsi" w:eastAsiaTheme="minorEastAsia" w:hAnsiTheme="minorHAnsi" w:cstheme="minorBidi"/>
          <w:b w:val="0"/>
          <w:noProof/>
          <w:sz w:val="16"/>
          <w:szCs w:val="16"/>
        </w:rPr>
      </w:pPr>
      <w:hyperlink w:anchor="_Toc194942381" w:history="1">
        <w:r w:rsidR="00646D36" w:rsidRPr="00646D36">
          <w:rPr>
            <w:rStyle w:val="Lienhypertexte"/>
            <w:rFonts w:ascii="AMU Monument Grotesk" w:hAnsi="AMU Monument Grotesk"/>
            <w:noProof/>
            <w:sz w:val="16"/>
            <w:szCs w:val="16"/>
          </w:rPr>
          <w:t>11.1 Pénalités de retard</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_Toc194942381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19</w:t>
        </w:r>
        <w:r w:rsidR="00646D36" w:rsidRPr="00646D36">
          <w:rPr>
            <w:noProof/>
            <w:webHidden/>
            <w:sz w:val="16"/>
            <w:szCs w:val="16"/>
          </w:rPr>
          <w:fldChar w:fldCharType="end"/>
        </w:r>
      </w:hyperlink>
    </w:p>
    <w:p w14:paraId="7C05D9E2" w14:textId="5D52285E" w:rsidR="00646D36" w:rsidRPr="00646D36" w:rsidRDefault="005A27E9">
      <w:pPr>
        <w:pStyle w:val="TM1"/>
        <w:rPr>
          <w:rFonts w:asciiTheme="minorHAnsi" w:eastAsiaTheme="minorEastAsia" w:hAnsiTheme="minorHAnsi" w:cstheme="minorBidi"/>
          <w:b w:val="0"/>
          <w:noProof/>
          <w:sz w:val="16"/>
          <w:szCs w:val="16"/>
        </w:rPr>
      </w:pPr>
      <w:hyperlink w:anchor="_Toc194942382" w:history="1">
        <w:r w:rsidR="00646D36" w:rsidRPr="00646D36">
          <w:rPr>
            <w:rStyle w:val="Lienhypertexte"/>
            <w:rFonts w:ascii="AMU Monument Grotesk" w:hAnsi="AMU Monument Grotesk"/>
            <w:noProof/>
            <w:sz w:val="16"/>
            <w:szCs w:val="16"/>
          </w:rPr>
          <w:t>11.2 Pénalités pour manquement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_Toc194942382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0784AAC5" w14:textId="392B6ED3"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83" w:history="1">
        <w:r w:rsidR="00646D36" w:rsidRPr="00646D36">
          <w:rPr>
            <w:rStyle w:val="Lienhypertexte"/>
            <w:rFonts w:ascii="AMU Monument Grotesk" w:eastAsia="Arial Unicode MS" w:hAnsi="AMU Monument Grotesk" w:cs="Verdana"/>
            <w:bCs/>
            <w:i/>
            <w:iCs/>
            <w:noProof/>
            <w:sz w:val="16"/>
            <w:szCs w:val="16"/>
          </w:rPr>
          <w:t>11.2.1 Manquement à ses obligations contractuelles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_Toc194942383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0797EEC2" w14:textId="16C607B6"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84" w:history="1">
        <w:r w:rsidR="00646D36" w:rsidRPr="00646D36">
          <w:rPr>
            <w:rStyle w:val="Lienhypertexte"/>
            <w:rFonts w:ascii="AMU Monument Grotesk" w:eastAsia="Arial Unicode MS" w:hAnsi="AMU Monument Grotesk" w:cs="Verdana"/>
            <w:bCs/>
            <w:i/>
            <w:iCs/>
            <w:noProof/>
            <w:sz w:val="16"/>
            <w:szCs w:val="16"/>
          </w:rPr>
          <w:t xml:space="preserve">11.2.1 En cas d’absence </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_Toc194942384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6AAF3BE0" w14:textId="35FD849D" w:rsidR="00646D36" w:rsidRPr="00646D36" w:rsidRDefault="005A27E9">
      <w:pPr>
        <w:pStyle w:val="TM1"/>
        <w:rPr>
          <w:rFonts w:asciiTheme="minorHAnsi" w:eastAsiaTheme="minorEastAsia" w:hAnsiTheme="minorHAnsi" w:cstheme="minorBidi"/>
          <w:b w:val="0"/>
          <w:noProof/>
          <w:sz w:val="16"/>
          <w:szCs w:val="16"/>
        </w:rPr>
      </w:pPr>
      <w:hyperlink w:anchor="_Toc194942385" w:history="1">
        <w:r w:rsidR="00646D36" w:rsidRPr="00646D36">
          <w:rPr>
            <w:rStyle w:val="Lienhypertexte"/>
            <w:rFonts w:ascii="AMU Monument Grotesk" w:hAnsi="AMU Monument Grotesk"/>
            <w:noProof/>
            <w:sz w:val="16"/>
            <w:szCs w:val="16"/>
          </w:rPr>
          <w:t>11.3 Pénalités de lutte contre le travail dissimulé</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_Toc194942385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5F98F171" w14:textId="68CC9F8B" w:rsidR="00646D36" w:rsidRPr="00646D36" w:rsidRDefault="005A27E9">
      <w:pPr>
        <w:pStyle w:val="TM1"/>
        <w:rPr>
          <w:rFonts w:asciiTheme="minorHAnsi" w:eastAsiaTheme="minorEastAsia" w:hAnsiTheme="minorHAnsi" w:cstheme="minorBidi"/>
          <w:b w:val="0"/>
          <w:noProof/>
          <w:sz w:val="16"/>
          <w:szCs w:val="16"/>
        </w:rPr>
      </w:pPr>
      <w:hyperlink w:anchor="_Toc194942386" w:history="1">
        <w:r w:rsidR="00646D36" w:rsidRPr="00646D36">
          <w:rPr>
            <w:rStyle w:val="Lienhypertexte"/>
            <w:rFonts w:ascii="AMU Monument Grotesk" w:hAnsi="AMU Monument Grotesk"/>
            <w:noProof/>
            <w:sz w:val="16"/>
            <w:szCs w:val="16"/>
          </w:rPr>
          <w:t>11.4 Exécution de prestations par un tiers, aux frais et risques du titulaire défaillant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_Toc194942386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09735991" w14:textId="75910FBC" w:rsidR="00646D36" w:rsidRPr="00646D36" w:rsidRDefault="005A27E9">
      <w:pPr>
        <w:pStyle w:val="TM1"/>
        <w:rPr>
          <w:rFonts w:asciiTheme="minorHAnsi" w:eastAsiaTheme="minorEastAsia" w:hAnsiTheme="minorHAnsi" w:cstheme="minorBidi"/>
          <w:b w:val="0"/>
          <w:noProof/>
          <w:sz w:val="16"/>
          <w:szCs w:val="16"/>
        </w:rPr>
      </w:pPr>
      <w:hyperlink w:anchor="_Toc194942387" w:history="1">
        <w:r w:rsidR="00646D36" w:rsidRPr="00646D36">
          <w:rPr>
            <w:rStyle w:val="Lienhypertexte"/>
            <w:rFonts w:ascii="AMU Monument Grotesk" w:hAnsi="AMU Monument Grotesk"/>
            <w:noProof/>
            <w:sz w:val="16"/>
            <w:szCs w:val="16"/>
          </w:rPr>
          <w:t>ARTICLE 12 : DOCUMENTS A PRODUIRE EN COURS D’EXECUTION</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_Toc194942387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293FB72A" w14:textId="299B3108" w:rsidR="00646D36" w:rsidRPr="00646D36" w:rsidRDefault="005A27E9">
      <w:pPr>
        <w:pStyle w:val="TM1"/>
        <w:rPr>
          <w:rFonts w:asciiTheme="minorHAnsi" w:eastAsiaTheme="minorEastAsia" w:hAnsiTheme="minorHAnsi" w:cstheme="minorBidi"/>
          <w:b w:val="0"/>
          <w:noProof/>
          <w:sz w:val="16"/>
          <w:szCs w:val="16"/>
        </w:rPr>
      </w:pPr>
      <w:hyperlink w:anchor="_Toc194942388" w:history="1">
        <w:r w:rsidR="00646D36" w:rsidRPr="00646D36">
          <w:rPr>
            <w:rStyle w:val="Lienhypertexte"/>
            <w:rFonts w:ascii="AMU Monument Grotesk" w:hAnsi="AMU Monument Grotesk"/>
            <w:noProof/>
            <w:sz w:val="16"/>
            <w:szCs w:val="16"/>
          </w:rPr>
          <w:t>12.1 Assurance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_Toc194942388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0C629589" w14:textId="4D74DB36" w:rsidR="00646D36" w:rsidRPr="00646D36" w:rsidRDefault="005A27E9">
      <w:pPr>
        <w:pStyle w:val="TM1"/>
        <w:rPr>
          <w:rFonts w:asciiTheme="minorHAnsi" w:eastAsiaTheme="minorEastAsia" w:hAnsiTheme="minorHAnsi" w:cstheme="minorBidi"/>
          <w:b w:val="0"/>
          <w:noProof/>
          <w:sz w:val="16"/>
          <w:szCs w:val="16"/>
        </w:rPr>
      </w:pPr>
      <w:hyperlink w:anchor="_Toc194942389" w:history="1">
        <w:r w:rsidR="00646D36" w:rsidRPr="00646D36">
          <w:rPr>
            <w:rStyle w:val="Lienhypertexte"/>
            <w:rFonts w:ascii="AMU Monument Grotesk" w:hAnsi="AMU Monument Grotesk"/>
            <w:noProof/>
            <w:sz w:val="16"/>
            <w:szCs w:val="16"/>
          </w:rPr>
          <w:t>12.2 Justificatifs sociaux</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_Toc194942389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3D0F62FD" w14:textId="09BAF0FF" w:rsidR="00646D36" w:rsidRPr="00646D36" w:rsidRDefault="005A27E9">
      <w:pPr>
        <w:pStyle w:val="TM1"/>
        <w:rPr>
          <w:rFonts w:asciiTheme="minorHAnsi" w:eastAsiaTheme="minorEastAsia" w:hAnsiTheme="minorHAnsi" w:cstheme="minorBidi"/>
          <w:b w:val="0"/>
          <w:noProof/>
          <w:sz w:val="16"/>
          <w:szCs w:val="16"/>
        </w:rPr>
      </w:pPr>
      <w:hyperlink w:anchor="_Toc194942390" w:history="1">
        <w:r w:rsidR="00646D36" w:rsidRPr="00646D36">
          <w:rPr>
            <w:rStyle w:val="Lienhypertexte"/>
            <w:rFonts w:ascii="AMU Monument Grotesk" w:hAnsi="AMU Monument Grotesk"/>
            <w:noProof/>
            <w:sz w:val="16"/>
            <w:szCs w:val="16"/>
          </w:rPr>
          <w:t>12.3 Modifications relatives à la situation juridique ou économique au titulaire du marché</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_Toc194942390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20</w:t>
        </w:r>
        <w:r w:rsidR="00646D36" w:rsidRPr="00646D36">
          <w:rPr>
            <w:noProof/>
            <w:webHidden/>
            <w:sz w:val="16"/>
            <w:szCs w:val="16"/>
          </w:rPr>
          <w:fldChar w:fldCharType="end"/>
        </w:r>
      </w:hyperlink>
    </w:p>
    <w:p w14:paraId="125562EC" w14:textId="44566448" w:rsidR="00646D36" w:rsidRPr="00646D36" w:rsidRDefault="005A27E9">
      <w:pPr>
        <w:pStyle w:val="TM1"/>
        <w:rPr>
          <w:rFonts w:asciiTheme="minorHAnsi" w:eastAsiaTheme="minorEastAsia" w:hAnsiTheme="minorHAnsi" w:cstheme="minorBidi"/>
          <w:b w:val="0"/>
          <w:noProof/>
          <w:sz w:val="16"/>
          <w:szCs w:val="16"/>
        </w:rPr>
      </w:pPr>
      <w:hyperlink w:anchor="_Toc194942391" w:history="1">
        <w:r w:rsidR="00646D36" w:rsidRPr="00646D36">
          <w:rPr>
            <w:rStyle w:val="Lienhypertexte"/>
            <w:rFonts w:ascii="AMU Monument Grotesk" w:hAnsi="AMU Monument Grotesk"/>
            <w:noProof/>
            <w:sz w:val="16"/>
            <w:szCs w:val="16"/>
          </w:rPr>
          <w:t>ARTICLE 13 : CO-TRAITANCE ET SOUS TRAITANCE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_Toc194942391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21</w:t>
        </w:r>
        <w:r w:rsidR="00646D36" w:rsidRPr="00646D36">
          <w:rPr>
            <w:noProof/>
            <w:webHidden/>
            <w:sz w:val="16"/>
            <w:szCs w:val="16"/>
          </w:rPr>
          <w:fldChar w:fldCharType="end"/>
        </w:r>
      </w:hyperlink>
    </w:p>
    <w:p w14:paraId="70C0B77F" w14:textId="014D5BAF" w:rsidR="00646D36" w:rsidRPr="00646D36" w:rsidRDefault="005A27E9">
      <w:pPr>
        <w:pStyle w:val="TM1"/>
        <w:rPr>
          <w:rFonts w:asciiTheme="minorHAnsi" w:eastAsiaTheme="minorEastAsia" w:hAnsiTheme="minorHAnsi" w:cstheme="minorBidi"/>
          <w:b w:val="0"/>
          <w:noProof/>
          <w:sz w:val="16"/>
          <w:szCs w:val="16"/>
        </w:rPr>
      </w:pPr>
      <w:hyperlink w:anchor="_Toc194942392" w:history="1">
        <w:r w:rsidR="00646D36" w:rsidRPr="00646D36">
          <w:rPr>
            <w:rStyle w:val="Lienhypertexte"/>
            <w:rFonts w:ascii="AMU Monument Grotesk" w:hAnsi="AMU Monument Grotesk"/>
            <w:noProof/>
            <w:sz w:val="16"/>
            <w:szCs w:val="16"/>
          </w:rPr>
          <w:t>13.1 Sous-traitance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_Toc194942392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21</w:t>
        </w:r>
        <w:r w:rsidR="00646D36" w:rsidRPr="00646D36">
          <w:rPr>
            <w:noProof/>
            <w:webHidden/>
            <w:sz w:val="16"/>
            <w:szCs w:val="16"/>
          </w:rPr>
          <w:fldChar w:fldCharType="end"/>
        </w:r>
      </w:hyperlink>
    </w:p>
    <w:p w14:paraId="2C4C7315" w14:textId="4449C78C"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93" w:history="1">
        <w:r w:rsidR="00646D36" w:rsidRPr="00646D36">
          <w:rPr>
            <w:rStyle w:val="Lienhypertexte"/>
            <w:rFonts w:ascii="AMU Monument Grotesk" w:hAnsi="AMU Monument Grotesk" w:cs="Verdana"/>
            <w:noProof/>
            <w:sz w:val="16"/>
            <w:szCs w:val="16"/>
          </w:rPr>
          <w:t>13.1.1 Généralité</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_Toc194942393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21</w:t>
        </w:r>
        <w:r w:rsidR="00646D36" w:rsidRPr="00646D36">
          <w:rPr>
            <w:noProof/>
            <w:webHidden/>
            <w:sz w:val="16"/>
            <w:szCs w:val="16"/>
          </w:rPr>
          <w:fldChar w:fldCharType="end"/>
        </w:r>
      </w:hyperlink>
    </w:p>
    <w:p w14:paraId="0BE7AE7F" w14:textId="07FA77AC" w:rsidR="00646D36" w:rsidRPr="00646D36" w:rsidRDefault="005A27E9">
      <w:pPr>
        <w:pStyle w:val="TM2"/>
        <w:tabs>
          <w:tab w:val="right" w:leader="dot" w:pos="9346"/>
        </w:tabs>
        <w:rPr>
          <w:rFonts w:asciiTheme="minorHAnsi" w:eastAsiaTheme="minorEastAsia" w:hAnsiTheme="minorHAnsi" w:cstheme="minorBidi"/>
          <w:noProof/>
          <w:sz w:val="16"/>
          <w:szCs w:val="16"/>
          <w:lang w:eastAsia="fr-FR"/>
        </w:rPr>
      </w:pPr>
      <w:hyperlink w:anchor="_Toc194942394" w:history="1">
        <w:r w:rsidR="00646D36" w:rsidRPr="00646D36">
          <w:rPr>
            <w:rStyle w:val="Lienhypertexte"/>
            <w:rFonts w:ascii="AMU Monument Grotesk" w:hAnsi="AMU Monument Grotesk" w:cs="Verdana"/>
            <w:noProof/>
            <w:sz w:val="16"/>
            <w:szCs w:val="16"/>
          </w:rPr>
          <w:t>13.1.2 Modalités de paiement direct</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_Toc194942394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22</w:t>
        </w:r>
        <w:r w:rsidR="00646D36" w:rsidRPr="00646D36">
          <w:rPr>
            <w:noProof/>
            <w:webHidden/>
            <w:sz w:val="16"/>
            <w:szCs w:val="16"/>
          </w:rPr>
          <w:fldChar w:fldCharType="end"/>
        </w:r>
      </w:hyperlink>
    </w:p>
    <w:p w14:paraId="521DE4A6" w14:textId="276CF2F8" w:rsidR="00646D36" w:rsidRPr="00646D36" w:rsidRDefault="005A27E9">
      <w:pPr>
        <w:pStyle w:val="TM1"/>
        <w:rPr>
          <w:rFonts w:asciiTheme="minorHAnsi" w:eastAsiaTheme="minorEastAsia" w:hAnsiTheme="minorHAnsi" w:cstheme="minorBidi"/>
          <w:b w:val="0"/>
          <w:noProof/>
          <w:sz w:val="16"/>
          <w:szCs w:val="16"/>
        </w:rPr>
      </w:pPr>
      <w:hyperlink w:anchor="_Toc194942395" w:history="1">
        <w:r w:rsidR="00646D36" w:rsidRPr="00646D36">
          <w:rPr>
            <w:rStyle w:val="Lienhypertexte"/>
            <w:rFonts w:ascii="AMU Monument Grotesk" w:hAnsi="AMU Monument Grotesk"/>
            <w:noProof/>
            <w:sz w:val="16"/>
            <w:szCs w:val="16"/>
          </w:rPr>
          <w:t>13.2 Cotraitance</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_Toc194942395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22</w:t>
        </w:r>
        <w:r w:rsidR="00646D36" w:rsidRPr="00646D36">
          <w:rPr>
            <w:noProof/>
            <w:webHidden/>
            <w:sz w:val="16"/>
            <w:szCs w:val="16"/>
          </w:rPr>
          <w:fldChar w:fldCharType="end"/>
        </w:r>
      </w:hyperlink>
    </w:p>
    <w:p w14:paraId="5FD99C14" w14:textId="5641A6B1" w:rsidR="00646D36" w:rsidRPr="00646D36" w:rsidRDefault="005A27E9">
      <w:pPr>
        <w:pStyle w:val="TM1"/>
        <w:rPr>
          <w:rFonts w:asciiTheme="minorHAnsi" w:eastAsiaTheme="minorEastAsia" w:hAnsiTheme="minorHAnsi" w:cstheme="minorBidi"/>
          <w:b w:val="0"/>
          <w:noProof/>
          <w:sz w:val="16"/>
          <w:szCs w:val="16"/>
        </w:rPr>
      </w:pPr>
      <w:hyperlink w:anchor="_Toc194942396" w:history="1">
        <w:r w:rsidR="00646D36" w:rsidRPr="00646D36">
          <w:rPr>
            <w:rStyle w:val="Lienhypertexte"/>
            <w:rFonts w:ascii="AMU Monument Grotesk" w:hAnsi="AMU Monument Grotesk"/>
            <w:noProof/>
            <w:sz w:val="16"/>
            <w:szCs w:val="16"/>
          </w:rPr>
          <w:t>ARTICLE 14 : RESILIATION</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_Toc194942396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22</w:t>
        </w:r>
        <w:r w:rsidR="00646D36" w:rsidRPr="00646D36">
          <w:rPr>
            <w:noProof/>
            <w:webHidden/>
            <w:sz w:val="16"/>
            <w:szCs w:val="16"/>
          </w:rPr>
          <w:fldChar w:fldCharType="end"/>
        </w:r>
      </w:hyperlink>
    </w:p>
    <w:p w14:paraId="3A459B0F" w14:textId="5AF5F58B" w:rsidR="00646D36" w:rsidRPr="00646D36" w:rsidRDefault="005A27E9">
      <w:pPr>
        <w:pStyle w:val="TM1"/>
        <w:rPr>
          <w:rFonts w:asciiTheme="minorHAnsi" w:eastAsiaTheme="minorEastAsia" w:hAnsiTheme="minorHAnsi" w:cstheme="minorBidi"/>
          <w:b w:val="0"/>
          <w:noProof/>
          <w:sz w:val="16"/>
          <w:szCs w:val="16"/>
        </w:rPr>
      </w:pPr>
      <w:hyperlink w:anchor="_Toc194942397" w:history="1">
        <w:r w:rsidR="00646D36" w:rsidRPr="00646D36">
          <w:rPr>
            <w:rStyle w:val="Lienhypertexte"/>
            <w:rFonts w:ascii="AMU Monument Grotesk" w:hAnsi="AMU Monument Grotesk"/>
            <w:noProof/>
            <w:sz w:val="16"/>
            <w:szCs w:val="16"/>
          </w:rPr>
          <w:t>ARTICLE 15 : DIFFERENDS ET LITIGES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_Toc194942397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23</w:t>
        </w:r>
        <w:r w:rsidR="00646D36" w:rsidRPr="00646D36">
          <w:rPr>
            <w:noProof/>
            <w:webHidden/>
            <w:sz w:val="16"/>
            <w:szCs w:val="16"/>
          </w:rPr>
          <w:fldChar w:fldCharType="end"/>
        </w:r>
      </w:hyperlink>
    </w:p>
    <w:p w14:paraId="1B5A6897" w14:textId="43D77484" w:rsidR="00646D36" w:rsidRPr="00646D36" w:rsidRDefault="005A27E9">
      <w:pPr>
        <w:pStyle w:val="TM1"/>
        <w:rPr>
          <w:rFonts w:asciiTheme="minorHAnsi" w:eastAsiaTheme="minorEastAsia" w:hAnsiTheme="minorHAnsi" w:cstheme="minorBidi"/>
          <w:b w:val="0"/>
          <w:noProof/>
          <w:sz w:val="16"/>
          <w:szCs w:val="16"/>
        </w:rPr>
      </w:pPr>
      <w:hyperlink w:anchor="_Toc194942398" w:history="1">
        <w:r w:rsidR="00646D36" w:rsidRPr="00646D36">
          <w:rPr>
            <w:rStyle w:val="Lienhypertexte"/>
            <w:rFonts w:ascii="AMU Monument Grotesk" w:hAnsi="AMU Monument Grotesk"/>
            <w:noProof/>
            <w:sz w:val="16"/>
            <w:szCs w:val="16"/>
          </w:rPr>
          <w:t>15.1 Différends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_Toc194942398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23</w:t>
        </w:r>
        <w:r w:rsidR="00646D36" w:rsidRPr="00646D36">
          <w:rPr>
            <w:noProof/>
            <w:webHidden/>
            <w:sz w:val="16"/>
            <w:szCs w:val="16"/>
          </w:rPr>
          <w:fldChar w:fldCharType="end"/>
        </w:r>
      </w:hyperlink>
    </w:p>
    <w:p w14:paraId="766B3009" w14:textId="2E01D6B2" w:rsidR="00646D36" w:rsidRPr="00646D36" w:rsidRDefault="005A27E9">
      <w:pPr>
        <w:pStyle w:val="TM1"/>
        <w:rPr>
          <w:rFonts w:asciiTheme="minorHAnsi" w:eastAsiaTheme="minorEastAsia" w:hAnsiTheme="minorHAnsi" w:cstheme="minorBidi"/>
          <w:b w:val="0"/>
          <w:noProof/>
          <w:sz w:val="16"/>
          <w:szCs w:val="16"/>
        </w:rPr>
      </w:pPr>
      <w:hyperlink w:anchor="_Toc194942399" w:history="1">
        <w:r w:rsidR="00646D36" w:rsidRPr="00646D36">
          <w:rPr>
            <w:rStyle w:val="Lienhypertexte"/>
            <w:rFonts w:ascii="AMU Monument Grotesk" w:hAnsi="AMU Monument Grotesk"/>
            <w:noProof/>
            <w:sz w:val="16"/>
            <w:szCs w:val="16"/>
          </w:rPr>
          <w:t>15.2 Litiges</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_Toc194942399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23</w:t>
        </w:r>
        <w:r w:rsidR="00646D36" w:rsidRPr="00646D36">
          <w:rPr>
            <w:noProof/>
            <w:webHidden/>
            <w:sz w:val="16"/>
            <w:szCs w:val="16"/>
          </w:rPr>
          <w:fldChar w:fldCharType="end"/>
        </w:r>
      </w:hyperlink>
    </w:p>
    <w:p w14:paraId="091EB88B" w14:textId="7A05A396" w:rsidR="00646D36" w:rsidRPr="00646D36" w:rsidRDefault="005A27E9">
      <w:pPr>
        <w:pStyle w:val="TM1"/>
        <w:rPr>
          <w:rFonts w:asciiTheme="minorHAnsi" w:eastAsiaTheme="minorEastAsia" w:hAnsiTheme="minorHAnsi" w:cstheme="minorBidi"/>
          <w:b w:val="0"/>
          <w:noProof/>
          <w:sz w:val="16"/>
          <w:szCs w:val="16"/>
        </w:rPr>
      </w:pPr>
      <w:hyperlink w:anchor="_Toc194942400" w:history="1">
        <w:r w:rsidR="00646D36" w:rsidRPr="00646D36">
          <w:rPr>
            <w:rStyle w:val="Lienhypertexte"/>
            <w:rFonts w:ascii="AMU Monument Grotesk" w:hAnsi="AMU Monument Grotesk"/>
            <w:noProof/>
            <w:sz w:val="16"/>
            <w:szCs w:val="16"/>
          </w:rPr>
          <w:t>ARTICLE 16 : DEROGATION</w:t>
        </w:r>
        <w:r w:rsidR="00646D36" w:rsidRPr="00646D36">
          <w:rPr>
            <w:noProof/>
            <w:webHidden/>
            <w:sz w:val="16"/>
            <w:szCs w:val="16"/>
          </w:rPr>
          <w:tab/>
        </w:r>
        <w:r w:rsidR="00646D36" w:rsidRPr="00646D36">
          <w:rPr>
            <w:noProof/>
            <w:webHidden/>
            <w:sz w:val="16"/>
            <w:szCs w:val="16"/>
          </w:rPr>
          <w:fldChar w:fldCharType="begin"/>
        </w:r>
        <w:r w:rsidR="00646D36" w:rsidRPr="00646D36">
          <w:rPr>
            <w:noProof/>
            <w:webHidden/>
            <w:sz w:val="16"/>
            <w:szCs w:val="16"/>
          </w:rPr>
          <w:instrText xml:space="preserve"> PAGEREF _Toc194942400 \h </w:instrText>
        </w:r>
        <w:r w:rsidR="00646D36" w:rsidRPr="00646D36">
          <w:rPr>
            <w:noProof/>
            <w:webHidden/>
            <w:sz w:val="16"/>
            <w:szCs w:val="16"/>
          </w:rPr>
        </w:r>
        <w:r w:rsidR="00646D36" w:rsidRPr="00646D36">
          <w:rPr>
            <w:noProof/>
            <w:webHidden/>
            <w:sz w:val="16"/>
            <w:szCs w:val="16"/>
          </w:rPr>
          <w:fldChar w:fldCharType="separate"/>
        </w:r>
        <w:r w:rsidR="00646D36">
          <w:rPr>
            <w:noProof/>
            <w:webHidden/>
            <w:sz w:val="16"/>
            <w:szCs w:val="16"/>
          </w:rPr>
          <w:t>23</w:t>
        </w:r>
        <w:r w:rsidR="00646D36" w:rsidRPr="00646D36">
          <w:rPr>
            <w:noProof/>
            <w:webHidden/>
            <w:sz w:val="16"/>
            <w:szCs w:val="16"/>
          </w:rPr>
          <w:fldChar w:fldCharType="end"/>
        </w:r>
      </w:hyperlink>
    </w:p>
    <w:p w14:paraId="4E307189" w14:textId="474A3BEA" w:rsidR="00D51C1F" w:rsidRPr="00646D36" w:rsidRDefault="00D51C1F" w:rsidP="008D7442">
      <w:pPr>
        <w:jc w:val="both"/>
        <w:rPr>
          <w:rFonts w:ascii="AMU Monument Grotesk" w:hAnsi="AMU Monument Grotesk" w:cs="Verdana"/>
          <w:b/>
          <w:sz w:val="16"/>
          <w:szCs w:val="16"/>
        </w:rPr>
      </w:pPr>
      <w:r w:rsidRPr="00646D36">
        <w:rPr>
          <w:rFonts w:ascii="AMU Monument Grotesk" w:hAnsi="AMU Monument Grotesk"/>
          <w:sz w:val="16"/>
          <w:szCs w:val="16"/>
        </w:rPr>
        <w:fldChar w:fldCharType="end"/>
      </w:r>
    </w:p>
    <w:p w14:paraId="338066AB" w14:textId="77777777" w:rsidR="008D7442" w:rsidRPr="007F1ABD" w:rsidRDefault="008D7442" w:rsidP="008D7442">
      <w:pPr>
        <w:jc w:val="both"/>
        <w:rPr>
          <w:rFonts w:ascii="AMU Monument Grotesk" w:hAnsi="AMU Monument Grotesk"/>
          <w:sz w:val="20"/>
          <w:szCs w:val="20"/>
        </w:rPr>
      </w:pPr>
    </w:p>
    <w:p w14:paraId="5FEF760D" w14:textId="3F179DD6" w:rsidR="00D51C1F" w:rsidRDefault="00D51C1F">
      <w:pPr>
        <w:rPr>
          <w:rFonts w:ascii="AMU Monument Grotesk" w:hAnsi="AMU Monument Grotesk" w:cs="Verdana"/>
          <w:sz w:val="18"/>
          <w:szCs w:val="18"/>
        </w:rPr>
      </w:pPr>
      <w:r w:rsidRPr="007F1ABD">
        <w:rPr>
          <w:rFonts w:ascii="AMU Monument Grotesk" w:hAnsi="AMU Monument Grotesk" w:cs="Verdana"/>
          <w:sz w:val="18"/>
          <w:szCs w:val="18"/>
        </w:rPr>
        <w:t>Annexe(s) au présent document : Annexe</w:t>
      </w:r>
      <w:r w:rsidR="005B4162" w:rsidRPr="007F1ABD">
        <w:rPr>
          <w:rFonts w:ascii="AMU Monument Grotesk" w:hAnsi="AMU Monument Grotesk" w:cs="Verdana"/>
          <w:sz w:val="18"/>
          <w:szCs w:val="18"/>
        </w:rPr>
        <w:t xml:space="preserve"> n°1 </w:t>
      </w:r>
      <w:r w:rsidRPr="007F1ABD">
        <w:rPr>
          <w:rFonts w:ascii="AMU Monument Grotesk" w:hAnsi="AMU Monument Grotesk" w:cs="Verdana"/>
          <w:sz w:val="18"/>
          <w:szCs w:val="18"/>
        </w:rPr>
        <w:t xml:space="preserve">: </w:t>
      </w:r>
      <w:r w:rsidR="005B4162" w:rsidRPr="007F1ABD">
        <w:rPr>
          <w:rFonts w:ascii="AMU Monument Grotesk" w:hAnsi="AMU Monument Grotesk" w:cs="Verdana"/>
          <w:sz w:val="18"/>
          <w:szCs w:val="18"/>
        </w:rPr>
        <w:t>Localisation des sites AMU</w:t>
      </w:r>
    </w:p>
    <w:p w14:paraId="080EEF57" w14:textId="400092DB" w:rsidR="00646D36" w:rsidRDefault="00646D36">
      <w:pPr>
        <w:rPr>
          <w:rFonts w:ascii="AMU Monument Grotesk" w:hAnsi="AMU Monument Grotesk" w:cs="Verdana"/>
          <w:sz w:val="18"/>
          <w:szCs w:val="18"/>
        </w:rPr>
      </w:pPr>
    </w:p>
    <w:p w14:paraId="710EA283" w14:textId="597D7C51" w:rsidR="00646D36" w:rsidRDefault="00646D36">
      <w:pPr>
        <w:rPr>
          <w:rFonts w:ascii="AMU Monument Grotesk" w:hAnsi="AMU Monument Grotesk" w:cs="Verdana"/>
          <w:sz w:val="18"/>
          <w:szCs w:val="18"/>
        </w:rPr>
      </w:pPr>
    </w:p>
    <w:p w14:paraId="3E170BAA" w14:textId="77777777" w:rsidR="00646D36" w:rsidRPr="007F1ABD" w:rsidRDefault="00646D36">
      <w:pPr>
        <w:rPr>
          <w:rFonts w:ascii="AMU Monument Grotesk" w:hAnsi="AMU Monument Grotesk" w:cs="Verdana"/>
          <w:sz w:val="18"/>
          <w:szCs w:val="18"/>
        </w:rPr>
      </w:pPr>
    </w:p>
    <w:p w14:paraId="0090B8F4" w14:textId="77777777" w:rsidR="005B4162" w:rsidRPr="007F1ABD" w:rsidRDefault="005B4162">
      <w:pPr>
        <w:rPr>
          <w:rFonts w:ascii="AMU Monument Grotesk" w:hAnsi="AMU Monument Grotesk" w:cs="Verdana"/>
          <w:sz w:val="18"/>
          <w:szCs w:val="18"/>
        </w:rPr>
      </w:pPr>
    </w:p>
    <w:p w14:paraId="4B140F27" w14:textId="77777777" w:rsidR="00D51C1F" w:rsidRPr="007F1ABD" w:rsidRDefault="00D51C1F">
      <w:pPr>
        <w:pStyle w:val="Titre1"/>
        <w:jc w:val="both"/>
        <w:rPr>
          <w:rFonts w:ascii="AMU Monument Grotesk" w:hAnsi="AMU Monument Grotesk" w:hint="eastAsia"/>
        </w:rPr>
      </w:pPr>
      <w:bookmarkStart w:id="3" w:name="_Toc194942339"/>
      <w:bookmarkStart w:id="4" w:name="_Hlk81787539"/>
      <w:r w:rsidRPr="007F1ABD">
        <w:rPr>
          <w:rFonts w:ascii="AMU Monument Grotesk" w:hAnsi="AMU Monument Grotesk"/>
          <w:sz w:val="18"/>
          <w:szCs w:val="18"/>
        </w:rPr>
        <w:lastRenderedPageBreak/>
        <w:t>PREAMBULE</w:t>
      </w:r>
      <w:bookmarkEnd w:id="3"/>
    </w:p>
    <w:p w14:paraId="5B9632F2" w14:textId="77777777" w:rsidR="00D51C1F" w:rsidRPr="007F1ABD" w:rsidRDefault="00D51C1F">
      <w:pPr>
        <w:rPr>
          <w:rFonts w:ascii="AMU Monument Grotesk" w:hAnsi="AMU Monument Grotesk"/>
          <w:sz w:val="18"/>
          <w:szCs w:val="18"/>
        </w:rPr>
      </w:pPr>
    </w:p>
    <w:p w14:paraId="2C2D42CF" w14:textId="77777777" w:rsidR="00D51C1F" w:rsidRPr="007F1ABD" w:rsidRDefault="00D51C1F">
      <w:pPr>
        <w:jc w:val="both"/>
        <w:rPr>
          <w:rFonts w:ascii="AMU Monument Grotesk" w:hAnsi="AMU Monument Grotesk"/>
        </w:rPr>
      </w:pPr>
      <w:r w:rsidRPr="007F1ABD">
        <w:rPr>
          <w:rFonts w:ascii="AMU Monument Grotesk" w:hAnsi="AMU Monument Grotesk" w:cs="Verdana"/>
          <w:b/>
          <w:sz w:val="18"/>
          <w:szCs w:val="18"/>
        </w:rPr>
        <w:t>L’université d’Aix-Marseille</w:t>
      </w:r>
      <w:r w:rsidRPr="007F1ABD">
        <w:rPr>
          <w:rFonts w:ascii="AMU Monument Grotesk" w:hAnsi="AMU Monument Grotesk" w:cs="Verdana"/>
          <w:sz w:val="18"/>
          <w:szCs w:val="18"/>
        </w:rPr>
        <w:t xml:space="preserve"> est désignée dans le présent marché sous l'appellation « Aix-Marseille Université », « AMU », « administration » ou encore « pouvoir adjudicateur ».</w:t>
      </w:r>
    </w:p>
    <w:p w14:paraId="5F68D152" w14:textId="77777777" w:rsidR="00D51C1F" w:rsidRPr="007F1ABD" w:rsidRDefault="00D51C1F">
      <w:pPr>
        <w:jc w:val="both"/>
        <w:rPr>
          <w:rFonts w:ascii="AMU Monument Grotesk" w:hAnsi="AMU Monument Grotesk" w:cs="Verdana"/>
          <w:color w:val="FF0000"/>
          <w:sz w:val="18"/>
          <w:szCs w:val="18"/>
        </w:rPr>
      </w:pPr>
    </w:p>
    <w:p w14:paraId="533313A0" w14:textId="77777777" w:rsidR="00D51C1F" w:rsidRPr="007F1ABD" w:rsidRDefault="00D51C1F">
      <w:pPr>
        <w:jc w:val="both"/>
        <w:rPr>
          <w:rFonts w:ascii="AMU Monument Grotesk" w:hAnsi="AMU Monument Grotesk" w:cs="Verdana"/>
          <w:sz w:val="18"/>
          <w:szCs w:val="18"/>
        </w:rPr>
      </w:pPr>
      <w:r w:rsidRPr="007F1ABD">
        <w:rPr>
          <w:rFonts w:ascii="AMU Monument Grotesk" w:hAnsi="AMU Monument Grotesk" w:cs="Verdana"/>
          <w:b/>
          <w:sz w:val="18"/>
          <w:szCs w:val="18"/>
        </w:rPr>
        <w:t>L’opérateur économique retenu</w:t>
      </w:r>
      <w:r w:rsidRPr="007F1ABD">
        <w:rPr>
          <w:rFonts w:ascii="AMU Monument Grotesk" w:hAnsi="AMU Monument Grotesk" w:cs="Verdana"/>
          <w:sz w:val="18"/>
          <w:szCs w:val="18"/>
        </w:rPr>
        <w:t xml:space="preserve"> pour réaliser les prestations est désigné dans le présent marché sous l'appellation « titulaire ».</w:t>
      </w:r>
    </w:p>
    <w:p w14:paraId="6984BCFC" w14:textId="77777777" w:rsidR="00841DE0" w:rsidRPr="007F1ABD" w:rsidRDefault="00841DE0">
      <w:pPr>
        <w:jc w:val="both"/>
        <w:rPr>
          <w:rFonts w:ascii="AMU Monument Grotesk" w:hAnsi="AMU Monument Grotesk"/>
        </w:rPr>
      </w:pPr>
    </w:p>
    <w:p w14:paraId="245303EA" w14:textId="77777777" w:rsidR="00D51C1F" w:rsidRPr="007F1ABD" w:rsidRDefault="00D51C1F">
      <w:pPr>
        <w:jc w:val="both"/>
        <w:rPr>
          <w:rFonts w:ascii="AMU Monument Grotesk" w:hAnsi="AMU Monument Grotesk" w:cs="Verdana"/>
          <w:sz w:val="18"/>
          <w:szCs w:val="18"/>
        </w:rPr>
      </w:pPr>
      <w:r w:rsidRPr="007F1ABD">
        <w:rPr>
          <w:rFonts w:ascii="AMU Monument Grotesk" w:hAnsi="AMU Monument Grotesk" w:cs="Verdana"/>
          <w:sz w:val="18"/>
          <w:szCs w:val="18"/>
        </w:rPr>
        <w:t xml:space="preserve">Le marché est passé en application du </w:t>
      </w:r>
      <w:r w:rsidRPr="007F1ABD">
        <w:rPr>
          <w:rFonts w:ascii="AMU Monument Grotesk" w:hAnsi="AMU Monument Grotesk" w:cs="Verdana"/>
          <w:b/>
          <w:sz w:val="18"/>
          <w:szCs w:val="18"/>
        </w:rPr>
        <w:t>Code de la commande publique</w:t>
      </w:r>
      <w:r w:rsidRPr="007F1ABD">
        <w:rPr>
          <w:rFonts w:ascii="AMU Monument Grotesk" w:hAnsi="AMU Monument Grotesk" w:cs="Verdana"/>
          <w:sz w:val="18"/>
          <w:szCs w:val="18"/>
        </w:rPr>
        <w:t xml:space="preserve"> du 01/04/2019.</w:t>
      </w:r>
    </w:p>
    <w:p w14:paraId="1FC9DEDC" w14:textId="77777777" w:rsidR="00BA7BE7" w:rsidRPr="007F1ABD" w:rsidRDefault="00BA7BE7">
      <w:pPr>
        <w:jc w:val="both"/>
        <w:rPr>
          <w:rFonts w:ascii="AMU Monument Grotesk" w:hAnsi="AMU Monument Grotesk"/>
        </w:rPr>
      </w:pPr>
    </w:p>
    <w:p w14:paraId="1E774FE7" w14:textId="77777777" w:rsidR="00BA7BE7" w:rsidRPr="007F1ABD" w:rsidRDefault="00BA7BE7" w:rsidP="00BA7BE7">
      <w:pPr>
        <w:suppressAutoHyphens w:val="0"/>
        <w:spacing w:before="240" w:after="120"/>
        <w:jc w:val="both"/>
        <w:rPr>
          <w:rFonts w:ascii="AMU Monument Grotesk" w:hAnsi="AMU Monument Grotesk"/>
          <w:b/>
          <w:sz w:val="18"/>
          <w:szCs w:val="18"/>
          <w:u w:val="single"/>
          <w:lang w:eastAsia="fr-FR"/>
        </w:rPr>
      </w:pPr>
      <w:r w:rsidRPr="007F1ABD">
        <w:rPr>
          <w:rFonts w:ascii="AMU Monument Grotesk" w:hAnsi="AMU Monument Grotesk"/>
          <w:b/>
          <w:sz w:val="18"/>
          <w:szCs w:val="18"/>
          <w:u w:val="single"/>
          <w:lang w:eastAsia="fr-FR"/>
        </w:rPr>
        <w:t>CONTEXTE</w:t>
      </w:r>
    </w:p>
    <w:p w14:paraId="62410A50" w14:textId="77777777" w:rsidR="00BA7BE7" w:rsidRPr="007F1ABD" w:rsidRDefault="00BA7BE7" w:rsidP="00BA7BE7">
      <w:pPr>
        <w:suppressAutoHyphens w:val="0"/>
        <w:spacing w:after="240"/>
        <w:jc w:val="both"/>
        <w:rPr>
          <w:rFonts w:ascii="AMU Monument Grotesk" w:hAnsi="AMU Monument Grotesk"/>
          <w:sz w:val="18"/>
          <w:szCs w:val="18"/>
          <w:lang w:eastAsia="fr-FR"/>
        </w:rPr>
      </w:pPr>
      <w:r w:rsidRPr="007F1ABD">
        <w:rPr>
          <w:rFonts w:ascii="AMU Monument Grotesk" w:hAnsi="AMU Monument Grotesk"/>
          <w:sz w:val="18"/>
          <w:szCs w:val="18"/>
          <w:lang w:eastAsia="fr-FR"/>
        </w:rPr>
        <w:t>L’Université d’Aix Marseille dispose d’un patrimoine immobilier composé de plus de 300 bâtiments (830 000 M² SHON) situés majoritairement sur 5 campus et plusieurs communes (voir ANNEXE 1 du CCAP.)</w:t>
      </w:r>
    </w:p>
    <w:p w14:paraId="74357E25" w14:textId="77777777" w:rsidR="00BA7BE7" w:rsidRPr="007F1ABD" w:rsidRDefault="00BA7BE7" w:rsidP="00BA7BE7">
      <w:pPr>
        <w:suppressAutoHyphens w:val="0"/>
        <w:spacing w:after="240"/>
        <w:jc w:val="both"/>
        <w:rPr>
          <w:rFonts w:ascii="AMU Monument Grotesk" w:hAnsi="AMU Monument Grotesk"/>
          <w:sz w:val="18"/>
          <w:szCs w:val="20"/>
          <w:lang w:eastAsia="fr-FR"/>
        </w:rPr>
      </w:pPr>
      <w:r w:rsidRPr="007F1ABD">
        <w:rPr>
          <w:rFonts w:ascii="AMU Monument Grotesk" w:hAnsi="AMU Monument Grotesk"/>
          <w:sz w:val="18"/>
          <w:szCs w:val="20"/>
          <w:lang w:eastAsia="fr-FR"/>
        </w:rPr>
        <w:t>Avant de réaliser en interne ou de faire réaliser par une entreprise extérieure tout type d’intervention (travaux, démolition, …) sur son patrimoine immobilier bâti et foncier, AMU doit pouvoir faire établir les diagnostics immobiliers règlementaires amiante, plomb et termites.</w:t>
      </w:r>
    </w:p>
    <w:p w14:paraId="43353E8A" w14:textId="77777777" w:rsidR="00D51C1F" w:rsidRPr="007F1ABD" w:rsidRDefault="00D51C1F">
      <w:pPr>
        <w:pStyle w:val="Titre1"/>
        <w:jc w:val="both"/>
        <w:rPr>
          <w:rFonts w:ascii="AMU Monument Grotesk" w:hAnsi="AMU Monument Grotesk" w:hint="eastAsia"/>
        </w:rPr>
      </w:pPr>
      <w:bookmarkStart w:id="5" w:name="_Toc194942340"/>
      <w:bookmarkEnd w:id="4"/>
      <w:r w:rsidRPr="007F1ABD">
        <w:rPr>
          <w:rFonts w:ascii="AMU Monument Grotesk" w:hAnsi="AMU Monument Grotesk"/>
          <w:sz w:val="18"/>
          <w:szCs w:val="18"/>
        </w:rPr>
        <w:t>ARTICLE 1 : OBJET DU MARCHE - ALLOTISSEMENT</w:t>
      </w:r>
      <w:bookmarkEnd w:id="5"/>
      <w:r w:rsidRPr="007F1ABD">
        <w:rPr>
          <w:rFonts w:ascii="AMU Monument Grotesk" w:hAnsi="AMU Monument Grotesk"/>
          <w:sz w:val="18"/>
          <w:szCs w:val="18"/>
        </w:rPr>
        <w:t xml:space="preserve">  </w:t>
      </w:r>
    </w:p>
    <w:p w14:paraId="6CACF997" w14:textId="77777777" w:rsidR="00D51C1F" w:rsidRPr="007F1ABD" w:rsidRDefault="00D51C1F">
      <w:pPr>
        <w:pStyle w:val="Titre1"/>
        <w:jc w:val="both"/>
        <w:rPr>
          <w:rFonts w:ascii="AMU Monument Grotesk" w:hAnsi="AMU Monument Grotesk" w:hint="eastAsia"/>
        </w:rPr>
      </w:pPr>
      <w:bookmarkStart w:id="6" w:name="_Toc194942341"/>
      <w:r w:rsidRPr="007F1ABD">
        <w:rPr>
          <w:rFonts w:ascii="AMU Monument Grotesk" w:hAnsi="AMU Monument Grotesk"/>
          <w:sz w:val="18"/>
          <w:szCs w:val="18"/>
          <w:u w:val="none"/>
        </w:rPr>
        <w:t>1.1 Objet</w:t>
      </w:r>
      <w:bookmarkEnd w:id="6"/>
    </w:p>
    <w:p w14:paraId="42EFFE4E" w14:textId="77777777" w:rsidR="00D51C1F" w:rsidRPr="007F1ABD" w:rsidRDefault="00D51C1F">
      <w:pPr>
        <w:jc w:val="both"/>
        <w:rPr>
          <w:rFonts w:ascii="AMU Monument Grotesk" w:hAnsi="AMU Monument Grotesk" w:cs="Arial"/>
          <w:b/>
          <w:sz w:val="8"/>
          <w:szCs w:val="8"/>
        </w:rPr>
      </w:pPr>
    </w:p>
    <w:p w14:paraId="0BFBD845" w14:textId="77777777" w:rsidR="00D51C1F" w:rsidRPr="007F1ABD" w:rsidRDefault="00D51C1F" w:rsidP="008D7442">
      <w:pPr>
        <w:jc w:val="both"/>
        <w:rPr>
          <w:rFonts w:ascii="AMU Monument Grotesk" w:hAnsi="AMU Monument Grotesk" w:cs="Arial"/>
          <w:sz w:val="18"/>
          <w:szCs w:val="18"/>
        </w:rPr>
      </w:pPr>
      <w:r w:rsidRPr="007F1ABD">
        <w:rPr>
          <w:rFonts w:ascii="AMU Monument Grotesk" w:hAnsi="AMU Monument Grotesk" w:cs="Arial"/>
          <w:sz w:val="18"/>
          <w:szCs w:val="18"/>
        </w:rPr>
        <w:t xml:space="preserve">Le présent marché a pour objet </w:t>
      </w:r>
      <w:r w:rsidR="008D7442" w:rsidRPr="007F1ABD">
        <w:rPr>
          <w:rFonts w:ascii="AMU Monument Grotesk" w:hAnsi="AMU Monument Grotesk" w:cs="Arial"/>
          <w:sz w:val="18"/>
          <w:szCs w:val="18"/>
        </w:rPr>
        <w:t>la réalisation des diagnostics immobiliers règlementaires (amiante, HAP, plomb et termites) pour l'ensemble du patrimoine immobilier d'Aix-Marseille Université.</w:t>
      </w:r>
    </w:p>
    <w:p w14:paraId="5F83E565" w14:textId="64100188" w:rsidR="008D7442" w:rsidRDefault="00D51C1F" w:rsidP="00252C47">
      <w:pPr>
        <w:pStyle w:val="Titre1"/>
        <w:jc w:val="both"/>
        <w:rPr>
          <w:rFonts w:ascii="AMU Monument Grotesk" w:hAnsi="AMU Monument Grotesk" w:hint="eastAsia"/>
          <w:sz w:val="18"/>
          <w:szCs w:val="18"/>
        </w:rPr>
      </w:pPr>
      <w:bookmarkStart w:id="7" w:name="_Toc194942342"/>
      <w:r w:rsidRPr="007F1ABD">
        <w:rPr>
          <w:rFonts w:ascii="AMU Monument Grotesk" w:hAnsi="AMU Monument Grotesk"/>
          <w:sz w:val="18"/>
          <w:szCs w:val="18"/>
          <w:u w:val="none"/>
        </w:rPr>
        <w:t>1.2 Allotissement (a</w:t>
      </w:r>
      <w:r w:rsidRPr="007F1ABD">
        <w:rPr>
          <w:rFonts w:ascii="AMU Monument Grotesk" w:hAnsi="AMU Monument Grotesk"/>
          <w:sz w:val="18"/>
          <w:szCs w:val="18"/>
        </w:rPr>
        <w:t>rticles L2113-10 à L2113-11 du code de la commande publique) :</w:t>
      </w:r>
      <w:bookmarkEnd w:id="7"/>
    </w:p>
    <w:p w14:paraId="5517B072" w14:textId="77777777" w:rsidR="00252C47" w:rsidRPr="00252C47" w:rsidRDefault="00252C47" w:rsidP="00252C47"/>
    <w:p w14:paraId="62044A60" w14:textId="27CECB23" w:rsidR="008D7442" w:rsidRPr="007F1ABD" w:rsidRDefault="00252C47">
      <w:pPr>
        <w:jc w:val="both"/>
        <w:rPr>
          <w:rFonts w:ascii="AMU Monument Grotesk" w:hAnsi="AMU Monument Grotesk" w:cs="Verdana"/>
          <w:sz w:val="18"/>
          <w:szCs w:val="18"/>
        </w:rPr>
      </w:pPr>
      <w:r>
        <w:rPr>
          <w:rFonts w:ascii="AMU Monument Grotesk" w:hAnsi="AMU Monument Grotesk" w:cs="Verdana"/>
          <w:sz w:val="18"/>
          <w:szCs w:val="18"/>
        </w:rPr>
        <w:t xml:space="preserve">La </w:t>
      </w:r>
      <w:r w:rsidR="00D51C1F" w:rsidRPr="007F1ABD">
        <w:rPr>
          <w:rFonts w:ascii="AMU Monument Grotesk" w:hAnsi="AMU Monument Grotesk" w:cs="Verdana"/>
          <w:sz w:val="18"/>
          <w:szCs w:val="18"/>
        </w:rPr>
        <w:t xml:space="preserve">consultation comprend les lots suivants : </w:t>
      </w:r>
    </w:p>
    <w:p w14:paraId="59A63A49" w14:textId="77777777" w:rsidR="008D7442" w:rsidRPr="007F1ABD" w:rsidRDefault="008D7442">
      <w:pPr>
        <w:jc w:val="both"/>
        <w:rPr>
          <w:rFonts w:ascii="AMU Monument Grotesk" w:hAnsi="AMU Monument Grotesk" w:cs="Verdana"/>
          <w:sz w:val="18"/>
          <w:szCs w:val="18"/>
        </w:rPr>
      </w:pPr>
    </w:p>
    <w:p w14:paraId="5916F48F" w14:textId="75DDDA41" w:rsidR="008D7442" w:rsidRPr="007F1ABD" w:rsidRDefault="008D7442" w:rsidP="00252C47">
      <w:pPr>
        <w:widowControl w:val="0"/>
        <w:autoSpaceDE w:val="0"/>
        <w:rPr>
          <w:rFonts w:ascii="AMU Monument Grotesk" w:eastAsia="Calibri" w:hAnsi="AMU Monument Grotesk" w:cs="Arial"/>
          <w:b/>
          <w:bCs/>
          <w:sz w:val="18"/>
          <w:szCs w:val="18"/>
          <w:lang w:eastAsia="en-US"/>
        </w:rPr>
      </w:pPr>
      <w:r w:rsidRPr="007F1ABD">
        <w:rPr>
          <w:rFonts w:ascii="AMU Monument Grotesk" w:eastAsia="Calibri" w:hAnsi="AMU Monument Grotesk" w:cs="Arial"/>
          <w:b/>
          <w:bCs/>
          <w:sz w:val="18"/>
          <w:szCs w:val="18"/>
          <w:lang w:eastAsia="en-US"/>
        </w:rPr>
        <w:t>Lot</w:t>
      </w:r>
      <w:r w:rsidR="00252C47">
        <w:rPr>
          <w:rFonts w:ascii="AMU Monument Grotesk" w:eastAsia="Calibri" w:hAnsi="AMU Monument Grotesk" w:cs="Arial"/>
          <w:b/>
          <w:bCs/>
          <w:sz w:val="18"/>
          <w:szCs w:val="18"/>
          <w:lang w:eastAsia="en-US"/>
        </w:rPr>
        <w:t xml:space="preserve"> 1 : </w:t>
      </w:r>
      <w:r w:rsidRPr="007F1ABD">
        <w:rPr>
          <w:rFonts w:ascii="AMU Monument Grotesk" w:eastAsia="Calibri" w:hAnsi="AMU Monument Grotesk" w:cs="Arial"/>
          <w:b/>
          <w:bCs/>
          <w:sz w:val="18"/>
          <w:szCs w:val="18"/>
          <w:lang w:eastAsia="en-US"/>
        </w:rPr>
        <w:t xml:space="preserve"> Diagnostics immobiliers règlementaires pour les bâtiments des communes suivantes : Marseille/Aubagne/La Ciotat</w:t>
      </w:r>
    </w:p>
    <w:p w14:paraId="24E6C8E9" w14:textId="77777777" w:rsidR="00615BF3" w:rsidRPr="007F1ABD" w:rsidRDefault="00615BF3" w:rsidP="008D7442">
      <w:pPr>
        <w:widowControl w:val="0"/>
        <w:autoSpaceDE w:val="0"/>
        <w:jc w:val="both"/>
        <w:rPr>
          <w:rFonts w:ascii="AMU Monument Grotesk" w:hAnsi="AMU Monument Grotesk"/>
        </w:rPr>
      </w:pPr>
    </w:p>
    <w:p w14:paraId="60B0FD52" w14:textId="4BC1CC24" w:rsidR="008D7442" w:rsidRPr="007F1ABD" w:rsidRDefault="008D7442" w:rsidP="00252C47">
      <w:pPr>
        <w:widowControl w:val="0"/>
        <w:autoSpaceDE w:val="0"/>
        <w:jc w:val="both"/>
        <w:rPr>
          <w:rFonts w:ascii="AMU Monument Grotesk" w:eastAsia="Calibri" w:hAnsi="AMU Monument Grotesk" w:cs="Arial"/>
          <w:b/>
          <w:bCs/>
          <w:sz w:val="18"/>
          <w:szCs w:val="18"/>
          <w:lang w:eastAsia="en-US"/>
        </w:rPr>
      </w:pPr>
      <w:r w:rsidRPr="007F1ABD">
        <w:rPr>
          <w:rFonts w:ascii="AMU Monument Grotesk" w:eastAsia="Calibri" w:hAnsi="AMU Monument Grotesk" w:cs="Arial"/>
          <w:b/>
          <w:bCs/>
          <w:sz w:val="18"/>
          <w:szCs w:val="18"/>
          <w:lang w:eastAsia="en-US"/>
        </w:rPr>
        <w:t>Lot</w:t>
      </w:r>
      <w:r w:rsidR="00252C47">
        <w:rPr>
          <w:rFonts w:ascii="AMU Monument Grotesk" w:eastAsia="Calibri" w:hAnsi="AMU Monument Grotesk" w:cs="Arial"/>
          <w:b/>
          <w:bCs/>
          <w:sz w:val="18"/>
          <w:szCs w:val="18"/>
          <w:lang w:eastAsia="en-US"/>
        </w:rPr>
        <w:t xml:space="preserve"> </w:t>
      </w:r>
      <w:r w:rsidRPr="007F1ABD">
        <w:rPr>
          <w:rFonts w:ascii="AMU Monument Grotesk" w:eastAsia="Calibri" w:hAnsi="AMU Monument Grotesk" w:cs="Arial"/>
          <w:b/>
          <w:bCs/>
          <w:sz w:val="18"/>
          <w:szCs w:val="18"/>
          <w:lang w:eastAsia="en-US"/>
        </w:rPr>
        <w:t>2 : Diagnostics immobiliers règlementaires pour les bâtiments de la commune d’Aix-en-Provence</w:t>
      </w:r>
    </w:p>
    <w:p w14:paraId="255E435E" w14:textId="77777777" w:rsidR="00615BF3" w:rsidRPr="007F1ABD" w:rsidRDefault="00615BF3" w:rsidP="008D7442">
      <w:pPr>
        <w:widowControl w:val="0"/>
        <w:autoSpaceDE w:val="0"/>
        <w:jc w:val="both"/>
        <w:rPr>
          <w:rFonts w:ascii="AMU Monument Grotesk" w:hAnsi="AMU Monument Grotesk"/>
        </w:rPr>
      </w:pPr>
    </w:p>
    <w:p w14:paraId="00F317CC" w14:textId="2C4B34C8" w:rsidR="008D7442" w:rsidRPr="007F1ABD" w:rsidRDefault="008D7442" w:rsidP="008D7442">
      <w:pPr>
        <w:widowControl w:val="0"/>
        <w:autoSpaceDE w:val="0"/>
        <w:jc w:val="both"/>
        <w:rPr>
          <w:rFonts w:ascii="AMU Monument Grotesk" w:eastAsia="Calibri" w:hAnsi="AMU Monument Grotesk" w:cs="Arial"/>
          <w:b/>
          <w:bCs/>
          <w:sz w:val="18"/>
          <w:szCs w:val="18"/>
          <w:lang w:eastAsia="en-US"/>
        </w:rPr>
      </w:pPr>
      <w:r w:rsidRPr="007F1ABD">
        <w:rPr>
          <w:rFonts w:ascii="AMU Monument Grotesk" w:eastAsia="Calibri" w:hAnsi="AMU Monument Grotesk" w:cs="Arial"/>
          <w:b/>
          <w:bCs/>
          <w:sz w:val="18"/>
          <w:szCs w:val="18"/>
          <w:lang w:eastAsia="en-US"/>
        </w:rPr>
        <w:t>Lot 3 : Diagnostics immobiliers règlementaires pour les bâtiments des communes suivantes : Avignon/Salon/Arles</w:t>
      </w:r>
    </w:p>
    <w:p w14:paraId="5C34A902" w14:textId="77777777" w:rsidR="00615BF3" w:rsidRPr="007F1ABD" w:rsidRDefault="00615BF3" w:rsidP="008D7442">
      <w:pPr>
        <w:widowControl w:val="0"/>
        <w:autoSpaceDE w:val="0"/>
        <w:jc w:val="both"/>
        <w:rPr>
          <w:rFonts w:ascii="AMU Monument Grotesk" w:hAnsi="AMU Monument Grotesk"/>
        </w:rPr>
      </w:pPr>
    </w:p>
    <w:p w14:paraId="08E49AE5" w14:textId="390947EC" w:rsidR="008D7442" w:rsidRPr="007F1ABD" w:rsidRDefault="008D7442" w:rsidP="008D7442">
      <w:pPr>
        <w:widowControl w:val="0"/>
        <w:autoSpaceDE w:val="0"/>
        <w:jc w:val="both"/>
        <w:rPr>
          <w:rFonts w:ascii="AMU Monument Grotesk" w:eastAsia="Calibri" w:hAnsi="AMU Monument Grotesk" w:cs="Arial"/>
          <w:b/>
          <w:bCs/>
          <w:sz w:val="18"/>
          <w:szCs w:val="18"/>
          <w:lang w:eastAsia="en-US"/>
        </w:rPr>
      </w:pPr>
      <w:r w:rsidRPr="007F1ABD">
        <w:rPr>
          <w:rFonts w:ascii="AMU Monument Grotesk" w:eastAsia="Calibri" w:hAnsi="AMU Monument Grotesk" w:cs="Arial"/>
          <w:b/>
          <w:bCs/>
          <w:sz w:val="18"/>
          <w:szCs w:val="18"/>
          <w:lang w:eastAsia="en-US"/>
        </w:rPr>
        <w:t>Lot 4 : Diagnostics immobiliers règlementaires pour les bâtiments de la commune Dignes les bains</w:t>
      </w:r>
    </w:p>
    <w:p w14:paraId="3419032D" w14:textId="77777777" w:rsidR="00615BF3" w:rsidRPr="007F1ABD" w:rsidRDefault="00615BF3" w:rsidP="008D7442">
      <w:pPr>
        <w:widowControl w:val="0"/>
        <w:autoSpaceDE w:val="0"/>
        <w:jc w:val="both"/>
        <w:rPr>
          <w:rFonts w:ascii="AMU Monument Grotesk" w:hAnsi="AMU Monument Grotesk"/>
        </w:rPr>
      </w:pPr>
    </w:p>
    <w:p w14:paraId="4516F5FE" w14:textId="77777777" w:rsidR="008D7442" w:rsidRPr="007F1ABD" w:rsidRDefault="008D7442" w:rsidP="008D7442">
      <w:pPr>
        <w:widowControl w:val="0"/>
        <w:autoSpaceDE w:val="0"/>
        <w:jc w:val="both"/>
        <w:rPr>
          <w:rFonts w:ascii="AMU Monument Grotesk" w:hAnsi="AMU Monument Grotesk"/>
        </w:rPr>
      </w:pPr>
      <w:r w:rsidRPr="007F1ABD">
        <w:rPr>
          <w:rFonts w:ascii="AMU Monument Grotesk" w:eastAsia="Calibri" w:hAnsi="AMU Monument Grotesk" w:cs="Arial"/>
          <w:b/>
          <w:bCs/>
          <w:sz w:val="18"/>
          <w:szCs w:val="18"/>
          <w:lang w:eastAsia="en-US"/>
        </w:rPr>
        <w:t>Lot 5 : Diagnostics immobiliers règlementaires pour les bâtiments de la commune Gap</w:t>
      </w:r>
    </w:p>
    <w:p w14:paraId="2DF0370E" w14:textId="77777777" w:rsidR="00D51C1F" w:rsidRPr="007F1ABD" w:rsidRDefault="00D51C1F">
      <w:pPr>
        <w:jc w:val="both"/>
        <w:rPr>
          <w:rFonts w:ascii="AMU Monument Grotesk" w:hAnsi="AMU Monument Grotesk" w:cs="Arial"/>
          <w:b/>
          <w:sz w:val="18"/>
          <w:szCs w:val="18"/>
          <w:highlight w:val="yellow"/>
        </w:rPr>
      </w:pPr>
    </w:p>
    <w:p w14:paraId="737CD68B" w14:textId="77777777" w:rsidR="00D51C1F" w:rsidRPr="007F1ABD" w:rsidRDefault="00D51C1F">
      <w:pPr>
        <w:jc w:val="both"/>
        <w:rPr>
          <w:rFonts w:ascii="AMU Monument Grotesk" w:hAnsi="AMU Monument Grotesk"/>
        </w:rPr>
      </w:pPr>
      <w:r w:rsidRPr="007F1ABD">
        <w:rPr>
          <w:rFonts w:ascii="AMU Monument Grotesk" w:hAnsi="AMU Monument Grotesk" w:cs="Arial"/>
          <w:b/>
          <w:sz w:val="18"/>
          <w:szCs w:val="18"/>
        </w:rPr>
        <w:t xml:space="preserve">Chaque lot constitue un marché.  </w:t>
      </w:r>
    </w:p>
    <w:p w14:paraId="173F971F" w14:textId="64C15AFD" w:rsidR="00D51C1F" w:rsidRDefault="00B80F47">
      <w:pPr>
        <w:rPr>
          <w:rFonts w:ascii="AMU Monument Grotesk" w:hAnsi="AMU Monument Grotesk" w:cs="Arial"/>
          <w:sz w:val="18"/>
          <w:szCs w:val="18"/>
        </w:rPr>
      </w:pPr>
      <w:r w:rsidRPr="007F1ABD">
        <w:rPr>
          <w:rFonts w:ascii="AMU Monument Grotesk" w:hAnsi="AMU Monument Grotesk" w:cs="Arial"/>
          <w:sz w:val="18"/>
          <w:szCs w:val="18"/>
        </w:rPr>
        <w:t>Un opérateur économique peut être désigné attributaire d’un, de plusieurs ou de l’ensemble des lots</w:t>
      </w:r>
      <w:r w:rsidR="00D51C1F" w:rsidRPr="007F1ABD">
        <w:rPr>
          <w:rFonts w:ascii="AMU Monument Grotesk" w:hAnsi="AMU Monument Grotesk" w:cs="Arial"/>
          <w:sz w:val="18"/>
          <w:szCs w:val="18"/>
        </w:rPr>
        <w:t>.</w:t>
      </w:r>
    </w:p>
    <w:p w14:paraId="68CC9AE9" w14:textId="77777777" w:rsidR="00252C47" w:rsidRPr="007F1ABD" w:rsidRDefault="00252C47">
      <w:pPr>
        <w:rPr>
          <w:rFonts w:ascii="AMU Monument Grotesk" w:eastAsia="Arial Unicode MS" w:hAnsi="AMU Monument Grotesk" w:cs="Verdana" w:hint="eastAsia"/>
          <w:i/>
          <w:sz w:val="18"/>
          <w:szCs w:val="18"/>
        </w:rPr>
      </w:pPr>
    </w:p>
    <w:p w14:paraId="7D954737" w14:textId="77777777" w:rsidR="00D51C1F" w:rsidRPr="007F1ABD" w:rsidRDefault="00D51C1F">
      <w:pPr>
        <w:jc w:val="both"/>
        <w:rPr>
          <w:rFonts w:ascii="AMU Monument Grotesk" w:hAnsi="AMU Monument Grotesk"/>
        </w:rPr>
      </w:pPr>
      <w:r w:rsidRPr="007F1ABD">
        <w:rPr>
          <w:rFonts w:ascii="AMU Monument Grotesk" w:eastAsia="Arial Unicode MS" w:hAnsi="AMU Monument Grotesk" w:cs="Verdana"/>
          <w:i/>
          <w:sz w:val="18"/>
          <w:szCs w:val="18"/>
        </w:rPr>
        <w:t>Sauf spécification particulière, le marché est désigné indifféremment dans les documents de la consultation « marché » quel que soit le lot concerné.</w:t>
      </w:r>
    </w:p>
    <w:p w14:paraId="61B340FD" w14:textId="0C5FD848" w:rsidR="00D51C1F" w:rsidRPr="00252C47" w:rsidRDefault="00D51C1F">
      <w:pPr>
        <w:jc w:val="both"/>
        <w:rPr>
          <w:rFonts w:ascii="AMU Monument Grotesk" w:hAnsi="AMU Monument Grotesk"/>
        </w:rPr>
      </w:pPr>
      <w:r w:rsidRPr="007F1ABD">
        <w:rPr>
          <w:rFonts w:ascii="AMU Monument Grotesk" w:eastAsia="Arial Unicode MS" w:hAnsi="AMU Monument Grotesk" w:cs="Verdana"/>
          <w:i/>
          <w:sz w:val="18"/>
          <w:szCs w:val="18"/>
        </w:rPr>
        <w:t>Sauf spécification particulière, l’ensemble des dispositions mentionnées dans les documents de la consultation s’appliquent à l’ensemble des lots.</w:t>
      </w:r>
    </w:p>
    <w:p w14:paraId="34D11AC1" w14:textId="028C46F1" w:rsidR="00D51C1F" w:rsidRPr="00252C47" w:rsidRDefault="00D51C1F" w:rsidP="0043475A">
      <w:pPr>
        <w:pStyle w:val="Titre1"/>
        <w:rPr>
          <w:rFonts w:ascii="AMU Monument Grotesk" w:hAnsi="AMU Monument Grotesk" w:hint="eastAsia"/>
          <w:sz w:val="18"/>
          <w:u w:val="none"/>
        </w:rPr>
      </w:pPr>
      <w:bookmarkStart w:id="8" w:name="_1.3_Description_:"/>
      <w:bookmarkStart w:id="9" w:name="_Toc194942343"/>
      <w:bookmarkEnd w:id="8"/>
      <w:r w:rsidRPr="00252C47">
        <w:rPr>
          <w:rFonts w:ascii="AMU Monument Grotesk" w:hAnsi="AMU Monument Grotesk"/>
          <w:sz w:val="18"/>
          <w:u w:val="none"/>
        </w:rPr>
        <w:t>1.3 Description</w:t>
      </w:r>
      <w:bookmarkEnd w:id="9"/>
      <w:r w:rsidRPr="00252C47">
        <w:rPr>
          <w:rFonts w:ascii="AMU Monument Grotesk" w:hAnsi="AMU Monument Grotesk"/>
          <w:sz w:val="18"/>
          <w:u w:val="none"/>
        </w:rPr>
        <w:t> </w:t>
      </w:r>
    </w:p>
    <w:p w14:paraId="54FC26B8" w14:textId="77777777" w:rsidR="00744DAB" w:rsidRPr="007F1ABD" w:rsidRDefault="00744DAB" w:rsidP="0043475A">
      <w:pPr>
        <w:rPr>
          <w:rFonts w:ascii="AMU Monument Grotesk" w:eastAsia="Calibri" w:hAnsi="AMU Monument Grotesk" w:cs="Verdana"/>
          <w:sz w:val="18"/>
          <w:szCs w:val="18"/>
        </w:rPr>
      </w:pPr>
    </w:p>
    <w:p w14:paraId="68663B0E" w14:textId="77777777" w:rsidR="007B16D6" w:rsidRPr="007F1ABD" w:rsidRDefault="0043475A" w:rsidP="00744DAB">
      <w:pPr>
        <w:rPr>
          <w:rFonts w:ascii="AMU Monument Grotesk" w:eastAsia="Calibri" w:hAnsi="AMU Monument Grotesk" w:cs="Verdana"/>
          <w:sz w:val="18"/>
          <w:szCs w:val="18"/>
        </w:rPr>
      </w:pPr>
      <w:r w:rsidRPr="007F1ABD">
        <w:rPr>
          <w:rFonts w:ascii="AMU Monument Grotesk" w:eastAsia="Calibri" w:hAnsi="AMU Monument Grotesk" w:cs="Verdana"/>
          <w:sz w:val="18"/>
          <w:szCs w:val="18"/>
        </w:rPr>
        <w:t>La description des prestations est décrite dans le CCTP.</w:t>
      </w:r>
    </w:p>
    <w:p w14:paraId="34F47C9A" w14:textId="77777777" w:rsidR="00D51C1F" w:rsidRPr="007F1ABD" w:rsidRDefault="00D51C1F">
      <w:pPr>
        <w:pStyle w:val="Titre1"/>
        <w:jc w:val="both"/>
        <w:rPr>
          <w:rFonts w:ascii="AMU Monument Grotesk" w:hAnsi="AMU Monument Grotesk" w:hint="eastAsia"/>
        </w:rPr>
      </w:pPr>
      <w:bookmarkStart w:id="10" w:name="_Toc194942344"/>
      <w:r w:rsidRPr="007F1ABD">
        <w:rPr>
          <w:rFonts w:ascii="AMU Monument Grotesk" w:hAnsi="AMU Monument Grotesk"/>
          <w:sz w:val="18"/>
          <w:szCs w:val="18"/>
        </w:rPr>
        <w:t>ARTICLE 2 : PROCEDURE - FORME</w:t>
      </w:r>
      <w:bookmarkEnd w:id="10"/>
      <w:r w:rsidRPr="007F1ABD">
        <w:rPr>
          <w:rFonts w:ascii="AMU Monument Grotesk" w:hAnsi="AMU Monument Grotesk"/>
          <w:sz w:val="18"/>
          <w:szCs w:val="18"/>
        </w:rPr>
        <w:t xml:space="preserve"> </w:t>
      </w:r>
    </w:p>
    <w:p w14:paraId="225CE4BB" w14:textId="335D471E" w:rsidR="00D51C1F" w:rsidRPr="007F1ABD" w:rsidRDefault="00D51C1F">
      <w:pPr>
        <w:pStyle w:val="Titre1"/>
        <w:jc w:val="both"/>
        <w:rPr>
          <w:rFonts w:ascii="AMU Monument Grotesk" w:hAnsi="AMU Monument Grotesk" w:hint="eastAsia"/>
        </w:rPr>
      </w:pPr>
      <w:bookmarkStart w:id="11" w:name="_Toc194942345"/>
      <w:r w:rsidRPr="007F1ABD">
        <w:rPr>
          <w:rFonts w:ascii="AMU Monument Grotesk" w:hAnsi="AMU Monument Grotesk"/>
          <w:sz w:val="18"/>
          <w:szCs w:val="18"/>
          <w:u w:val="none"/>
        </w:rPr>
        <w:t>2.1 Procédure de passation</w:t>
      </w:r>
      <w:bookmarkEnd w:id="11"/>
      <w:r w:rsidR="00252C47">
        <w:rPr>
          <w:rFonts w:ascii="AMU Monument Grotesk" w:hAnsi="AMU Monument Grotesk"/>
          <w:sz w:val="18"/>
          <w:szCs w:val="18"/>
          <w:u w:val="none"/>
        </w:rPr>
        <w:t> </w:t>
      </w:r>
    </w:p>
    <w:p w14:paraId="60BFAA08" w14:textId="77777777" w:rsidR="00D51C1F" w:rsidRPr="007F1ABD" w:rsidRDefault="00D51C1F">
      <w:pPr>
        <w:jc w:val="both"/>
        <w:rPr>
          <w:rFonts w:ascii="AMU Monument Grotesk" w:hAnsi="AMU Monument Grotesk" w:cs="Arial"/>
          <w:sz w:val="8"/>
          <w:szCs w:val="8"/>
          <w:highlight w:val="yellow"/>
        </w:rPr>
      </w:pPr>
    </w:p>
    <w:p w14:paraId="33EAD56A" w14:textId="77777777" w:rsidR="00D51C1F" w:rsidRPr="007F1ABD" w:rsidRDefault="00D51C1F" w:rsidP="00744DAB">
      <w:pPr>
        <w:jc w:val="both"/>
        <w:rPr>
          <w:rFonts w:ascii="AMU Monument Grotesk" w:hAnsi="AMU Monument Grotesk"/>
        </w:rPr>
      </w:pPr>
      <w:r w:rsidRPr="007F1ABD">
        <w:rPr>
          <w:rFonts w:ascii="AMU Monument Grotesk" w:hAnsi="AMU Monument Grotesk" w:cs="Arial"/>
          <w:sz w:val="18"/>
          <w:szCs w:val="18"/>
        </w:rPr>
        <w:t xml:space="preserve">Pour l’ensemble des lots, </w:t>
      </w:r>
      <w:bookmarkStart w:id="12" w:name="_Hlk104249792"/>
      <w:r w:rsidRPr="007F1ABD">
        <w:rPr>
          <w:rFonts w:ascii="AMU Monument Grotesk" w:hAnsi="AMU Monument Grotesk" w:cs="Arial"/>
          <w:sz w:val="18"/>
          <w:szCs w:val="18"/>
        </w:rPr>
        <w:t xml:space="preserve">la consultation a été passée selon </w:t>
      </w:r>
      <w:bookmarkEnd w:id="12"/>
      <w:r w:rsidR="00744DAB" w:rsidRPr="007F1ABD">
        <w:rPr>
          <w:rFonts w:ascii="AMU Monument Grotesk" w:hAnsi="AMU Monument Grotesk" w:cs="Arial"/>
          <w:sz w:val="18"/>
          <w:szCs w:val="18"/>
        </w:rPr>
        <w:t>u</w:t>
      </w:r>
      <w:r w:rsidRPr="007F1ABD">
        <w:rPr>
          <w:rFonts w:ascii="AMU Monument Grotesk" w:hAnsi="AMU Monument Grotesk" w:cs="Arial"/>
          <w:sz w:val="18"/>
          <w:szCs w:val="18"/>
        </w:rPr>
        <w:t>ne procédure d’</w:t>
      </w:r>
      <w:r w:rsidRPr="007F1ABD">
        <w:rPr>
          <w:rFonts w:ascii="AMU Monument Grotesk" w:hAnsi="AMU Monument Grotesk" w:cs="Arial"/>
          <w:b/>
          <w:sz w:val="18"/>
          <w:szCs w:val="18"/>
        </w:rPr>
        <w:t>appel d’offres ouvert</w:t>
      </w:r>
      <w:r w:rsidRPr="007F1ABD">
        <w:rPr>
          <w:rFonts w:ascii="AMU Monument Grotesk" w:hAnsi="AMU Monument Grotesk" w:cs="Arial"/>
          <w:sz w:val="18"/>
          <w:szCs w:val="18"/>
        </w:rPr>
        <w:t xml:space="preserve"> en application des dispositions mentionnées </w:t>
      </w:r>
      <w:r w:rsidRPr="007F1ABD">
        <w:rPr>
          <w:rFonts w:ascii="AMU Monument Grotesk" w:hAnsi="AMU Monument Grotesk" w:cs="Arial"/>
          <w:b/>
          <w:sz w:val="18"/>
          <w:szCs w:val="18"/>
        </w:rPr>
        <w:t>au 1°</w:t>
      </w:r>
      <w:r w:rsidRPr="007F1ABD">
        <w:rPr>
          <w:rFonts w:ascii="AMU Monument Grotesk" w:hAnsi="AMU Monument Grotesk" w:cs="Arial"/>
          <w:sz w:val="18"/>
          <w:szCs w:val="18"/>
        </w:rPr>
        <w:t xml:space="preserve"> de l’article R. 2124-2 du Code de la Commande Publique et des articles</w:t>
      </w:r>
      <w:r w:rsidRPr="007F1ABD">
        <w:rPr>
          <w:rFonts w:ascii="AMU Monument Grotesk" w:hAnsi="AMU Monument Grotesk" w:cs="Arial"/>
          <w:b/>
          <w:sz w:val="18"/>
          <w:szCs w:val="18"/>
        </w:rPr>
        <w:t xml:space="preserve"> R2161-2 à R2161-5 du </w:t>
      </w:r>
      <w:r w:rsidRPr="007F1ABD">
        <w:rPr>
          <w:rFonts w:ascii="AMU Monument Grotesk" w:hAnsi="AMU Monument Grotesk" w:cs="Arial"/>
          <w:sz w:val="18"/>
          <w:szCs w:val="18"/>
        </w:rPr>
        <w:t>Code de la Commande Publique.</w:t>
      </w:r>
    </w:p>
    <w:p w14:paraId="530A1B8C" w14:textId="77777777" w:rsidR="00D51C1F" w:rsidRPr="007F1ABD" w:rsidRDefault="00D51C1F">
      <w:pPr>
        <w:jc w:val="both"/>
        <w:rPr>
          <w:rFonts w:ascii="AMU Monument Grotesk" w:hAnsi="AMU Monument Grotesk" w:cs="Arial"/>
          <w:b/>
          <w:color w:val="000000"/>
          <w:sz w:val="18"/>
          <w:szCs w:val="18"/>
        </w:rPr>
      </w:pPr>
    </w:p>
    <w:p w14:paraId="4C3D5F60" w14:textId="1C7E2217" w:rsidR="00744DAB" w:rsidRDefault="00D51C1F" w:rsidP="00744DAB">
      <w:pPr>
        <w:pStyle w:val="Titre1"/>
        <w:jc w:val="both"/>
        <w:rPr>
          <w:rFonts w:ascii="AMU Monument Grotesk" w:hAnsi="AMU Monument Grotesk" w:hint="eastAsia"/>
          <w:sz w:val="18"/>
          <w:szCs w:val="18"/>
          <w:u w:val="none"/>
        </w:rPr>
      </w:pPr>
      <w:bookmarkStart w:id="13" w:name="_Toc194942346"/>
      <w:r w:rsidRPr="007F1ABD">
        <w:rPr>
          <w:rFonts w:ascii="AMU Monument Grotesk" w:hAnsi="AMU Monument Grotesk"/>
          <w:sz w:val="18"/>
          <w:szCs w:val="18"/>
          <w:u w:val="none"/>
        </w:rPr>
        <w:lastRenderedPageBreak/>
        <w:t>2.2 Forme du marché – Techniques particulières d’achat</w:t>
      </w:r>
      <w:bookmarkEnd w:id="13"/>
      <w:r w:rsidR="00252C47">
        <w:rPr>
          <w:rFonts w:ascii="AMU Monument Grotesk" w:hAnsi="AMU Monument Grotesk"/>
          <w:sz w:val="18"/>
          <w:szCs w:val="18"/>
          <w:u w:val="none"/>
        </w:rPr>
        <w:t> </w:t>
      </w:r>
    </w:p>
    <w:p w14:paraId="4B11C6FE" w14:textId="77777777" w:rsidR="00252C47" w:rsidRPr="00252C47" w:rsidRDefault="00252C47" w:rsidP="00252C47"/>
    <w:p w14:paraId="6980D178" w14:textId="5732A577" w:rsidR="00D51C1F" w:rsidRPr="007F1ABD" w:rsidRDefault="00252C47" w:rsidP="002B7C30">
      <w:pPr>
        <w:pStyle w:val="Default"/>
        <w:ind w:right="-142"/>
        <w:jc w:val="both"/>
        <w:rPr>
          <w:rFonts w:ascii="AMU Monument Grotesk" w:hAnsi="AMU Monument Grotesk"/>
          <w:sz w:val="18"/>
          <w:szCs w:val="18"/>
        </w:rPr>
      </w:pPr>
      <w:r>
        <w:rPr>
          <w:rFonts w:ascii="AMU Monument Grotesk" w:hAnsi="AMU Monument Grotesk"/>
          <w:b/>
          <w:sz w:val="18"/>
          <w:szCs w:val="18"/>
        </w:rPr>
        <w:t xml:space="preserve">Il </w:t>
      </w:r>
      <w:r w:rsidR="00D51C1F" w:rsidRPr="007F1ABD">
        <w:rPr>
          <w:rFonts w:ascii="AMU Monument Grotesk" w:hAnsi="AMU Monument Grotesk"/>
          <w:b/>
          <w:sz w:val="18"/>
          <w:szCs w:val="18"/>
        </w:rPr>
        <w:t xml:space="preserve">s’agit d’un accord-cadre mono attributaire exécuté au fur et à mesure de l'émission de bons de commande </w:t>
      </w:r>
      <w:r w:rsidR="00D51C1F" w:rsidRPr="007F1ABD">
        <w:rPr>
          <w:rFonts w:ascii="AMU Monument Grotesk" w:hAnsi="AMU Monument Grotesk"/>
          <w:bCs/>
          <w:sz w:val="18"/>
          <w:szCs w:val="18"/>
        </w:rPr>
        <w:t>(pour l</w:t>
      </w:r>
      <w:r w:rsidR="00744DAB" w:rsidRPr="007F1ABD">
        <w:rPr>
          <w:rFonts w:ascii="AMU Monument Grotesk" w:hAnsi="AMU Monument Grotesk"/>
          <w:bCs/>
          <w:sz w:val="18"/>
          <w:szCs w:val="18"/>
        </w:rPr>
        <w:t>’ensemble d</w:t>
      </w:r>
      <w:r w:rsidR="00D51C1F" w:rsidRPr="007F1ABD">
        <w:rPr>
          <w:rFonts w:ascii="AMU Monument Grotesk" w:hAnsi="AMU Monument Grotesk"/>
          <w:bCs/>
          <w:sz w:val="18"/>
          <w:szCs w:val="18"/>
        </w:rPr>
        <w:t xml:space="preserve">es lots) </w:t>
      </w:r>
      <w:r w:rsidR="00D51C1F" w:rsidRPr="007F1ABD">
        <w:rPr>
          <w:rFonts w:ascii="AMU Monument Grotesk" w:hAnsi="AMU Monument Grotesk"/>
          <w:sz w:val="18"/>
          <w:szCs w:val="18"/>
        </w:rPr>
        <w:t xml:space="preserve">en application des dispositions des articles </w:t>
      </w:r>
      <w:r w:rsidR="003C13F5" w:rsidRPr="007F1ABD">
        <w:rPr>
          <w:rFonts w:ascii="AMU Monument Grotesk" w:hAnsi="AMU Monument Grotesk"/>
          <w:b/>
          <w:sz w:val="18"/>
          <w:szCs w:val="18"/>
        </w:rPr>
        <w:t>L2125-1,</w:t>
      </w:r>
      <w:r w:rsidR="003C13F5" w:rsidRPr="007F1ABD">
        <w:rPr>
          <w:rFonts w:ascii="AMU Monument Grotesk" w:hAnsi="AMU Monument Grotesk"/>
          <w:sz w:val="18"/>
          <w:szCs w:val="18"/>
        </w:rPr>
        <w:t xml:space="preserve"> </w:t>
      </w:r>
      <w:r w:rsidR="00D51C1F" w:rsidRPr="007F1ABD">
        <w:rPr>
          <w:rFonts w:ascii="AMU Monument Grotesk" w:eastAsia="Times New Roman" w:hAnsi="AMU Monument Grotesk" w:cs="Calibri"/>
          <w:b/>
          <w:sz w:val="18"/>
          <w:szCs w:val="18"/>
        </w:rPr>
        <w:t xml:space="preserve">R2162-1 à R2162-6 et R2162-13 à R2162-14 du </w:t>
      </w:r>
      <w:r w:rsidR="00D51C1F" w:rsidRPr="007F1ABD">
        <w:rPr>
          <w:rFonts w:ascii="AMU Monument Grotesk" w:eastAsia="Times New Roman" w:hAnsi="AMU Monument Grotesk" w:cs="Calibri"/>
          <w:sz w:val="18"/>
          <w:szCs w:val="18"/>
        </w:rPr>
        <w:t xml:space="preserve">Code de la Commande Publique </w:t>
      </w:r>
      <w:r w:rsidR="00D51C1F" w:rsidRPr="007F1ABD">
        <w:rPr>
          <w:rFonts w:ascii="AMU Monument Grotesk" w:hAnsi="AMU Monument Grotesk"/>
          <w:sz w:val="18"/>
          <w:szCs w:val="18"/>
        </w:rPr>
        <w:t>(il s’agit de la nouvelle dénomination du « marché à bon de commande conclu avec un opérateur économique »).</w:t>
      </w:r>
    </w:p>
    <w:p w14:paraId="0DF0E281" w14:textId="77777777" w:rsidR="002B7C30" w:rsidRPr="007F1ABD" w:rsidRDefault="002B7C30" w:rsidP="002B7C30">
      <w:pPr>
        <w:pStyle w:val="Default"/>
        <w:ind w:right="-142"/>
        <w:jc w:val="both"/>
        <w:rPr>
          <w:rFonts w:ascii="AMU Monument Grotesk" w:hAnsi="AMU Monument Grotesk"/>
          <w:sz w:val="18"/>
          <w:szCs w:val="18"/>
        </w:rPr>
      </w:pPr>
    </w:p>
    <w:p w14:paraId="6D2E36A4" w14:textId="77777777" w:rsidR="002B7C30" w:rsidRPr="007F1ABD" w:rsidRDefault="002B7C30" w:rsidP="002B7C30">
      <w:pPr>
        <w:pStyle w:val="Default"/>
        <w:ind w:right="-142"/>
        <w:jc w:val="both"/>
        <w:rPr>
          <w:rFonts w:ascii="AMU Monument Grotesk" w:hAnsi="AMU Monument Grotesk"/>
          <w:sz w:val="18"/>
          <w:szCs w:val="18"/>
        </w:rPr>
      </w:pPr>
    </w:p>
    <w:p w14:paraId="6268A61E" w14:textId="231EDA88" w:rsidR="00744DAB" w:rsidRPr="00252C47" w:rsidRDefault="00D51C1F" w:rsidP="00252C47">
      <w:pPr>
        <w:pStyle w:val="Paragraphedeliste"/>
        <w:numPr>
          <w:ilvl w:val="0"/>
          <w:numId w:val="20"/>
        </w:numPr>
        <w:jc w:val="both"/>
        <w:rPr>
          <w:rFonts w:ascii="AMU Monument Grotesk" w:hAnsi="AMU Monument Grotesk"/>
        </w:rPr>
      </w:pPr>
      <w:r w:rsidRPr="00252C47">
        <w:rPr>
          <w:rFonts w:ascii="AMU Monument Grotesk" w:hAnsi="AMU Monument Grotesk" w:cs="Verdana"/>
          <w:b/>
          <w:sz w:val="18"/>
          <w:szCs w:val="18"/>
          <w:u w:val="single"/>
        </w:rPr>
        <w:t>SEUILS DE L’ACCORD-CADRE</w:t>
      </w:r>
      <w:r w:rsidRPr="00252C47">
        <w:rPr>
          <w:rFonts w:ascii="AMU Monument Grotesk" w:eastAsia="Calibri" w:hAnsi="AMU Monument Grotesk" w:cs="Verdana"/>
          <w:b/>
          <w:sz w:val="18"/>
          <w:szCs w:val="18"/>
        </w:rPr>
        <w:t xml:space="preserve"> :      </w:t>
      </w:r>
    </w:p>
    <w:p w14:paraId="63B9BF9D" w14:textId="77777777" w:rsidR="00D51C1F" w:rsidRPr="007F1ABD" w:rsidRDefault="00D51C1F">
      <w:pPr>
        <w:widowControl w:val="0"/>
        <w:autoSpaceDE w:val="0"/>
        <w:jc w:val="both"/>
        <w:rPr>
          <w:rFonts w:ascii="AMU Monument Grotesk" w:eastAsia="Calibri" w:hAnsi="AMU Monument Grotesk" w:cs="Verdana"/>
          <w:b/>
          <w:color w:val="0070C0"/>
          <w:sz w:val="18"/>
          <w:szCs w:val="18"/>
        </w:rPr>
      </w:pPr>
    </w:p>
    <w:p w14:paraId="67F8C765" w14:textId="5EA5DC74" w:rsidR="00744DAB" w:rsidRPr="007F1ABD" w:rsidRDefault="00744DAB" w:rsidP="00252C47">
      <w:pPr>
        <w:widowControl w:val="0"/>
        <w:autoSpaceDE w:val="0"/>
        <w:rPr>
          <w:rFonts w:ascii="AMU Monument Grotesk" w:eastAsia="Calibri" w:hAnsi="AMU Monument Grotesk" w:cs="Arial"/>
          <w:b/>
          <w:bCs/>
          <w:sz w:val="18"/>
          <w:szCs w:val="18"/>
          <w:lang w:eastAsia="en-US"/>
        </w:rPr>
      </w:pPr>
      <w:r w:rsidRPr="007F1ABD">
        <w:rPr>
          <w:rFonts w:ascii="AMU Monument Grotesk" w:eastAsia="Calibri" w:hAnsi="AMU Monument Grotesk" w:cs="Arial"/>
          <w:b/>
          <w:bCs/>
          <w:sz w:val="18"/>
          <w:szCs w:val="18"/>
          <w:lang w:eastAsia="en-US"/>
        </w:rPr>
        <w:t>Lot</w:t>
      </w:r>
      <w:r w:rsidR="00252C47">
        <w:rPr>
          <w:rFonts w:ascii="AMU Monument Grotesk" w:eastAsia="Calibri" w:hAnsi="AMU Monument Grotesk" w:cs="Arial"/>
          <w:b/>
          <w:bCs/>
          <w:sz w:val="18"/>
          <w:szCs w:val="18"/>
          <w:lang w:eastAsia="en-US"/>
        </w:rPr>
        <w:t xml:space="preserve"> </w:t>
      </w:r>
      <w:r w:rsidRPr="007F1ABD">
        <w:rPr>
          <w:rFonts w:ascii="AMU Monument Grotesk" w:eastAsia="Calibri" w:hAnsi="AMU Monument Grotesk" w:cs="Arial"/>
          <w:b/>
          <w:bCs/>
          <w:sz w:val="18"/>
          <w:szCs w:val="18"/>
          <w:lang w:eastAsia="en-US"/>
        </w:rPr>
        <w:t>1 : Diagnostics immobiliers règlementaires pour les bâtiments des communes suivantes : Marseille/Aubagne/La Ciotat</w:t>
      </w:r>
    </w:p>
    <w:p w14:paraId="4E0653F8" w14:textId="77777777" w:rsidR="00744DAB" w:rsidRPr="007F1ABD" w:rsidRDefault="00744DAB" w:rsidP="00744DAB">
      <w:pPr>
        <w:widowControl w:val="0"/>
        <w:autoSpaceDE w:val="0"/>
        <w:jc w:val="both"/>
        <w:rPr>
          <w:rFonts w:ascii="AMU Monument Grotesk" w:eastAsia="Calibri" w:hAnsi="AMU Monument Grotesk" w:cs="Arial"/>
          <w:b/>
          <w:bCs/>
          <w:sz w:val="18"/>
          <w:szCs w:val="18"/>
          <w:lang w:eastAsia="en-US"/>
        </w:rPr>
      </w:pPr>
    </w:p>
    <w:p w14:paraId="63D0289C" w14:textId="77777777"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Cs/>
          <w:sz w:val="18"/>
          <w:szCs w:val="18"/>
          <w:lang w:eastAsia="en-US"/>
        </w:rPr>
        <w:t xml:space="preserve">L’accord-cadre </w:t>
      </w:r>
      <w:r w:rsidRPr="005D35B6">
        <w:rPr>
          <w:rFonts w:ascii="AMU Monument Grotesk" w:eastAsia="Calibri" w:hAnsi="AMU Monument Grotesk" w:cs="Arial"/>
          <w:bCs/>
          <w:sz w:val="18"/>
          <w:szCs w:val="18"/>
          <w:u w:val="single"/>
          <w:lang w:eastAsia="en-US"/>
        </w:rPr>
        <w:t>ne comporte pas de seuil minimum</w:t>
      </w:r>
      <w:r w:rsidRPr="005D35B6">
        <w:rPr>
          <w:rFonts w:ascii="AMU Monument Grotesk" w:eastAsia="Calibri" w:hAnsi="AMU Monument Grotesk" w:cs="Arial"/>
          <w:bCs/>
          <w:sz w:val="18"/>
          <w:szCs w:val="18"/>
          <w:lang w:eastAsia="en-US"/>
        </w:rPr>
        <w:t xml:space="preserve"> mais </w:t>
      </w:r>
      <w:r w:rsidRPr="005D35B6">
        <w:rPr>
          <w:rFonts w:ascii="AMU Monument Grotesk" w:eastAsia="Calibri" w:hAnsi="AMU Monument Grotesk" w:cs="Arial"/>
          <w:bCs/>
          <w:sz w:val="18"/>
          <w:szCs w:val="18"/>
          <w:u w:val="single"/>
          <w:lang w:eastAsia="en-US"/>
        </w:rPr>
        <w:t>comporte un seuil maximum</w:t>
      </w:r>
      <w:r w:rsidRPr="005D35B6">
        <w:rPr>
          <w:rFonts w:ascii="AMU Monument Grotesk" w:eastAsia="Calibri" w:hAnsi="AMU Monument Grotesk" w:cs="Arial"/>
          <w:bCs/>
          <w:sz w:val="18"/>
          <w:szCs w:val="18"/>
          <w:lang w:eastAsia="en-US"/>
        </w:rPr>
        <w:t> :</w:t>
      </w:r>
    </w:p>
    <w:p w14:paraId="43B2C881" w14:textId="1322428F"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
          <w:bCs/>
          <w:sz w:val="18"/>
          <w:szCs w:val="18"/>
          <w:lang w:eastAsia="en-US"/>
        </w:rPr>
        <w:t xml:space="preserve">Seuil maximum : </w:t>
      </w:r>
      <w:r w:rsidR="00647043" w:rsidRPr="005D35B6">
        <w:rPr>
          <w:rFonts w:ascii="AMU Monument Grotesk" w:eastAsia="Calibri" w:hAnsi="AMU Monument Grotesk" w:cs="Arial"/>
          <w:b/>
          <w:bCs/>
          <w:sz w:val="18"/>
          <w:szCs w:val="18"/>
          <w:lang w:eastAsia="en-US"/>
        </w:rPr>
        <w:t>200</w:t>
      </w:r>
      <w:r w:rsidRPr="005D35B6">
        <w:rPr>
          <w:rFonts w:ascii="AMU Monument Grotesk" w:eastAsia="Calibri" w:hAnsi="AMU Monument Grotesk" w:cs="Arial"/>
          <w:b/>
          <w:bCs/>
          <w:sz w:val="18"/>
          <w:szCs w:val="18"/>
          <w:lang w:eastAsia="en-US"/>
        </w:rPr>
        <w:t xml:space="preserve"> 000 </w:t>
      </w:r>
      <w:r w:rsidRPr="005D35B6">
        <w:rPr>
          <w:rFonts w:ascii="AMU Monument Grotesk" w:eastAsia="Calibri" w:hAnsi="AMU Monument Grotesk" w:cs="Verdana"/>
          <w:b/>
          <w:sz w:val="18"/>
          <w:szCs w:val="18"/>
        </w:rPr>
        <w:t>€ HT/par an</w:t>
      </w:r>
    </w:p>
    <w:p w14:paraId="3CC2E2EB" w14:textId="77777777" w:rsidR="00744DAB" w:rsidRPr="005D35B6" w:rsidRDefault="00744DAB" w:rsidP="00744DAB">
      <w:pPr>
        <w:widowControl w:val="0"/>
        <w:autoSpaceDE w:val="0"/>
        <w:jc w:val="both"/>
        <w:rPr>
          <w:rFonts w:ascii="AMU Monument Grotesk" w:hAnsi="AMU Monument Grotesk"/>
          <w:sz w:val="18"/>
          <w:szCs w:val="18"/>
        </w:rPr>
      </w:pPr>
      <w:r w:rsidRPr="005D35B6">
        <w:rPr>
          <w:rFonts w:ascii="AMU Monument Grotesk" w:hAnsi="AMU Monument Grotesk"/>
          <w:sz w:val="18"/>
          <w:szCs w:val="18"/>
        </w:rPr>
        <w:t xml:space="preserve">Ce seuil maximum correspond au budget maximum de l’Université sur l’année. </w:t>
      </w:r>
    </w:p>
    <w:p w14:paraId="1B8813FC" w14:textId="77777777" w:rsidR="00744DAB" w:rsidRPr="005D35B6" w:rsidRDefault="00744DAB" w:rsidP="00744DAB">
      <w:pPr>
        <w:widowControl w:val="0"/>
        <w:autoSpaceDE w:val="0"/>
        <w:jc w:val="both"/>
        <w:rPr>
          <w:rFonts w:ascii="AMU Monument Grotesk" w:hAnsi="AMU Monument Grotesk"/>
        </w:rPr>
      </w:pPr>
    </w:p>
    <w:p w14:paraId="4E737061" w14:textId="77777777" w:rsidR="00744DAB" w:rsidRPr="005D35B6" w:rsidRDefault="00744DAB" w:rsidP="00744DAB">
      <w:pPr>
        <w:widowControl w:val="0"/>
        <w:autoSpaceDE w:val="0"/>
        <w:jc w:val="both"/>
        <w:rPr>
          <w:rFonts w:ascii="AMU Monument Grotesk" w:eastAsia="Calibri" w:hAnsi="AMU Monument Grotesk" w:cs="Arial"/>
          <w:b/>
          <w:bCs/>
          <w:sz w:val="18"/>
          <w:szCs w:val="18"/>
          <w:lang w:eastAsia="en-US"/>
        </w:rPr>
      </w:pPr>
      <w:r w:rsidRPr="005D35B6">
        <w:rPr>
          <w:rFonts w:ascii="AMU Monument Grotesk" w:eastAsia="Calibri" w:hAnsi="AMU Monument Grotesk" w:cs="Arial"/>
          <w:b/>
          <w:bCs/>
          <w:sz w:val="18"/>
          <w:szCs w:val="18"/>
          <w:lang w:eastAsia="en-US"/>
        </w:rPr>
        <w:t>Lot 2 : Diagnostics immobiliers règlementaires pour les bâtiments de la commune d’Aix-en-Provence</w:t>
      </w:r>
    </w:p>
    <w:p w14:paraId="3DAB1E2B" w14:textId="77777777" w:rsidR="00744DAB" w:rsidRPr="005D35B6" w:rsidRDefault="00744DAB" w:rsidP="00744DAB">
      <w:pPr>
        <w:widowControl w:val="0"/>
        <w:autoSpaceDE w:val="0"/>
        <w:jc w:val="both"/>
        <w:rPr>
          <w:rFonts w:ascii="AMU Monument Grotesk" w:eastAsia="Calibri" w:hAnsi="AMU Monument Grotesk" w:cs="Arial"/>
          <w:bCs/>
          <w:sz w:val="18"/>
          <w:szCs w:val="18"/>
          <w:lang w:eastAsia="en-US"/>
        </w:rPr>
      </w:pPr>
    </w:p>
    <w:p w14:paraId="68B124CC" w14:textId="77777777"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Cs/>
          <w:sz w:val="18"/>
          <w:szCs w:val="18"/>
          <w:lang w:eastAsia="en-US"/>
        </w:rPr>
        <w:t xml:space="preserve">L’accord-cadre </w:t>
      </w:r>
      <w:r w:rsidRPr="005D35B6">
        <w:rPr>
          <w:rFonts w:ascii="AMU Monument Grotesk" w:eastAsia="Calibri" w:hAnsi="AMU Monument Grotesk" w:cs="Arial"/>
          <w:bCs/>
          <w:sz w:val="18"/>
          <w:szCs w:val="18"/>
          <w:u w:val="single"/>
          <w:lang w:eastAsia="en-US"/>
        </w:rPr>
        <w:t>ne comporte pas de seuil minimum</w:t>
      </w:r>
      <w:r w:rsidRPr="005D35B6">
        <w:rPr>
          <w:rFonts w:ascii="AMU Monument Grotesk" w:eastAsia="Calibri" w:hAnsi="AMU Monument Grotesk" w:cs="Arial"/>
          <w:bCs/>
          <w:sz w:val="18"/>
          <w:szCs w:val="18"/>
          <w:lang w:eastAsia="en-US"/>
        </w:rPr>
        <w:t xml:space="preserve"> mais </w:t>
      </w:r>
      <w:r w:rsidRPr="005D35B6">
        <w:rPr>
          <w:rFonts w:ascii="AMU Monument Grotesk" w:eastAsia="Calibri" w:hAnsi="AMU Monument Grotesk" w:cs="Arial"/>
          <w:bCs/>
          <w:sz w:val="18"/>
          <w:szCs w:val="18"/>
          <w:u w:val="single"/>
          <w:lang w:eastAsia="en-US"/>
        </w:rPr>
        <w:t>comporte un seuil maximum</w:t>
      </w:r>
      <w:r w:rsidRPr="005D35B6">
        <w:rPr>
          <w:rFonts w:ascii="AMU Monument Grotesk" w:eastAsia="Calibri" w:hAnsi="AMU Monument Grotesk" w:cs="Arial"/>
          <w:bCs/>
          <w:sz w:val="18"/>
          <w:szCs w:val="18"/>
          <w:lang w:eastAsia="en-US"/>
        </w:rPr>
        <w:t> :</w:t>
      </w:r>
    </w:p>
    <w:p w14:paraId="6EDD8364" w14:textId="7BA59D6A"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
          <w:bCs/>
          <w:sz w:val="18"/>
          <w:szCs w:val="18"/>
          <w:lang w:eastAsia="en-US"/>
        </w:rPr>
        <w:t xml:space="preserve">Seuil maximum : </w:t>
      </w:r>
      <w:r w:rsidR="00A945C7" w:rsidRPr="005D35B6">
        <w:rPr>
          <w:rFonts w:ascii="AMU Monument Grotesk" w:eastAsia="Calibri" w:hAnsi="AMU Monument Grotesk" w:cs="Arial"/>
          <w:b/>
          <w:bCs/>
          <w:sz w:val="18"/>
          <w:szCs w:val="18"/>
          <w:lang w:eastAsia="en-US"/>
        </w:rPr>
        <w:t>10</w:t>
      </w:r>
      <w:r w:rsidR="00647043" w:rsidRPr="005D35B6">
        <w:rPr>
          <w:rFonts w:ascii="AMU Monument Grotesk" w:eastAsia="Calibri" w:hAnsi="AMU Monument Grotesk" w:cs="Arial"/>
          <w:b/>
          <w:bCs/>
          <w:sz w:val="18"/>
          <w:szCs w:val="18"/>
          <w:lang w:eastAsia="en-US"/>
        </w:rPr>
        <w:t>0</w:t>
      </w:r>
      <w:r w:rsidRPr="005D35B6">
        <w:rPr>
          <w:rFonts w:ascii="AMU Monument Grotesk" w:eastAsia="Calibri" w:hAnsi="AMU Monument Grotesk" w:cs="Arial"/>
          <w:b/>
          <w:bCs/>
          <w:sz w:val="18"/>
          <w:szCs w:val="18"/>
          <w:lang w:eastAsia="en-US"/>
        </w:rPr>
        <w:t xml:space="preserve"> 000 </w:t>
      </w:r>
      <w:r w:rsidRPr="005D35B6">
        <w:rPr>
          <w:rFonts w:ascii="AMU Monument Grotesk" w:eastAsia="Calibri" w:hAnsi="AMU Monument Grotesk" w:cs="Verdana"/>
          <w:b/>
          <w:sz w:val="18"/>
          <w:szCs w:val="18"/>
        </w:rPr>
        <w:t>€ HT/par an</w:t>
      </w:r>
    </w:p>
    <w:p w14:paraId="43069900" w14:textId="77777777" w:rsidR="00744DAB" w:rsidRPr="005D35B6" w:rsidRDefault="00744DAB" w:rsidP="00744DAB">
      <w:pPr>
        <w:widowControl w:val="0"/>
        <w:autoSpaceDE w:val="0"/>
        <w:jc w:val="both"/>
        <w:rPr>
          <w:rFonts w:ascii="AMU Monument Grotesk" w:hAnsi="AMU Monument Grotesk"/>
          <w:sz w:val="18"/>
          <w:szCs w:val="18"/>
        </w:rPr>
      </w:pPr>
      <w:r w:rsidRPr="005D35B6">
        <w:rPr>
          <w:rFonts w:ascii="AMU Monument Grotesk" w:hAnsi="AMU Monument Grotesk"/>
          <w:sz w:val="18"/>
          <w:szCs w:val="18"/>
        </w:rPr>
        <w:t xml:space="preserve">Ce seuil maximum correspond au budget maximum de l’Université sur l’année. </w:t>
      </w:r>
    </w:p>
    <w:p w14:paraId="6F2870A2" w14:textId="77777777" w:rsidR="00744DAB" w:rsidRPr="005D35B6" w:rsidRDefault="00744DAB" w:rsidP="00744DAB">
      <w:pPr>
        <w:widowControl w:val="0"/>
        <w:autoSpaceDE w:val="0"/>
        <w:jc w:val="both"/>
        <w:rPr>
          <w:rFonts w:ascii="AMU Monument Grotesk" w:hAnsi="AMU Monument Grotesk"/>
        </w:rPr>
      </w:pPr>
    </w:p>
    <w:p w14:paraId="7D75FCAC" w14:textId="77777777" w:rsidR="00744DAB" w:rsidRPr="005D35B6" w:rsidRDefault="00744DAB" w:rsidP="00744DAB">
      <w:pPr>
        <w:widowControl w:val="0"/>
        <w:autoSpaceDE w:val="0"/>
        <w:jc w:val="both"/>
        <w:rPr>
          <w:rFonts w:ascii="AMU Monument Grotesk" w:eastAsia="Calibri" w:hAnsi="AMU Monument Grotesk" w:cs="Arial"/>
          <w:b/>
          <w:bCs/>
          <w:sz w:val="18"/>
          <w:szCs w:val="18"/>
          <w:lang w:eastAsia="en-US"/>
        </w:rPr>
      </w:pPr>
      <w:r w:rsidRPr="005D35B6">
        <w:rPr>
          <w:rFonts w:ascii="AMU Monument Grotesk" w:eastAsia="Calibri" w:hAnsi="AMU Monument Grotesk" w:cs="Arial"/>
          <w:b/>
          <w:bCs/>
          <w:sz w:val="18"/>
          <w:szCs w:val="18"/>
          <w:lang w:eastAsia="en-US"/>
        </w:rPr>
        <w:t>Lot 3 : Diagnostics immobiliers règlementaires pour les bâtiments des communes suivantes : Avignon/Salon/Arles</w:t>
      </w:r>
    </w:p>
    <w:p w14:paraId="326B3C36" w14:textId="77777777" w:rsidR="00744DAB" w:rsidRPr="005D35B6" w:rsidRDefault="00744DAB" w:rsidP="00744DAB">
      <w:pPr>
        <w:widowControl w:val="0"/>
        <w:autoSpaceDE w:val="0"/>
        <w:jc w:val="both"/>
        <w:rPr>
          <w:rFonts w:ascii="AMU Monument Grotesk" w:eastAsia="Calibri" w:hAnsi="AMU Monument Grotesk" w:cs="Arial"/>
          <w:b/>
          <w:bCs/>
          <w:sz w:val="18"/>
          <w:szCs w:val="18"/>
          <w:lang w:eastAsia="en-US"/>
        </w:rPr>
      </w:pPr>
    </w:p>
    <w:p w14:paraId="56F1A27B" w14:textId="77777777"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Cs/>
          <w:sz w:val="18"/>
          <w:szCs w:val="18"/>
          <w:lang w:eastAsia="en-US"/>
        </w:rPr>
        <w:t xml:space="preserve">L’accord-cadre </w:t>
      </w:r>
      <w:r w:rsidRPr="005D35B6">
        <w:rPr>
          <w:rFonts w:ascii="AMU Monument Grotesk" w:eastAsia="Calibri" w:hAnsi="AMU Monument Grotesk" w:cs="Arial"/>
          <w:bCs/>
          <w:sz w:val="18"/>
          <w:szCs w:val="18"/>
          <w:u w:val="single"/>
          <w:lang w:eastAsia="en-US"/>
        </w:rPr>
        <w:t>ne comporte pas de seuil minimum</w:t>
      </w:r>
      <w:r w:rsidRPr="005D35B6">
        <w:rPr>
          <w:rFonts w:ascii="AMU Monument Grotesk" w:eastAsia="Calibri" w:hAnsi="AMU Monument Grotesk" w:cs="Arial"/>
          <w:bCs/>
          <w:sz w:val="18"/>
          <w:szCs w:val="18"/>
          <w:lang w:eastAsia="en-US"/>
        </w:rPr>
        <w:t xml:space="preserve"> mais </w:t>
      </w:r>
      <w:r w:rsidRPr="005D35B6">
        <w:rPr>
          <w:rFonts w:ascii="AMU Monument Grotesk" w:eastAsia="Calibri" w:hAnsi="AMU Monument Grotesk" w:cs="Arial"/>
          <w:bCs/>
          <w:sz w:val="18"/>
          <w:szCs w:val="18"/>
          <w:u w:val="single"/>
          <w:lang w:eastAsia="en-US"/>
        </w:rPr>
        <w:t>comporte un seuil maximum</w:t>
      </w:r>
      <w:r w:rsidRPr="005D35B6">
        <w:rPr>
          <w:rFonts w:ascii="AMU Monument Grotesk" w:eastAsia="Calibri" w:hAnsi="AMU Monument Grotesk" w:cs="Arial"/>
          <w:bCs/>
          <w:sz w:val="18"/>
          <w:szCs w:val="18"/>
          <w:lang w:eastAsia="en-US"/>
        </w:rPr>
        <w:t> :</w:t>
      </w:r>
    </w:p>
    <w:p w14:paraId="0EF331BD" w14:textId="566908CC"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
          <w:bCs/>
          <w:sz w:val="18"/>
          <w:szCs w:val="18"/>
          <w:lang w:eastAsia="en-US"/>
        </w:rPr>
        <w:t xml:space="preserve">Seuil maximum : </w:t>
      </w:r>
      <w:r w:rsidR="00A945C7" w:rsidRPr="005D35B6">
        <w:rPr>
          <w:rFonts w:ascii="AMU Monument Grotesk" w:eastAsia="Calibri" w:hAnsi="AMU Monument Grotesk" w:cs="Arial"/>
          <w:b/>
          <w:bCs/>
          <w:sz w:val="18"/>
          <w:szCs w:val="18"/>
          <w:lang w:eastAsia="en-US"/>
        </w:rPr>
        <w:t>3</w:t>
      </w:r>
      <w:r w:rsidR="00873E50" w:rsidRPr="005D35B6">
        <w:rPr>
          <w:rFonts w:ascii="AMU Monument Grotesk" w:eastAsia="Calibri" w:hAnsi="AMU Monument Grotesk" w:cs="Arial"/>
          <w:b/>
          <w:bCs/>
          <w:sz w:val="18"/>
          <w:szCs w:val="18"/>
          <w:lang w:eastAsia="en-US"/>
        </w:rPr>
        <w:t>0</w:t>
      </w:r>
      <w:r w:rsidRPr="005D35B6">
        <w:rPr>
          <w:rFonts w:ascii="AMU Monument Grotesk" w:eastAsia="Calibri" w:hAnsi="AMU Monument Grotesk" w:cs="Arial"/>
          <w:b/>
          <w:bCs/>
          <w:sz w:val="18"/>
          <w:szCs w:val="18"/>
          <w:lang w:eastAsia="en-US"/>
        </w:rPr>
        <w:t xml:space="preserve"> 000 </w:t>
      </w:r>
      <w:r w:rsidRPr="005D35B6">
        <w:rPr>
          <w:rFonts w:ascii="AMU Monument Grotesk" w:eastAsia="Calibri" w:hAnsi="AMU Monument Grotesk" w:cs="Verdana"/>
          <w:b/>
          <w:sz w:val="18"/>
          <w:szCs w:val="18"/>
        </w:rPr>
        <w:t>€ HT/par an</w:t>
      </w:r>
    </w:p>
    <w:p w14:paraId="22C7C61A" w14:textId="77777777" w:rsidR="00744DAB" w:rsidRPr="005D35B6" w:rsidRDefault="00744DAB" w:rsidP="00744DAB">
      <w:pPr>
        <w:widowControl w:val="0"/>
        <w:autoSpaceDE w:val="0"/>
        <w:jc w:val="both"/>
        <w:rPr>
          <w:rFonts w:ascii="AMU Monument Grotesk" w:hAnsi="AMU Monument Grotesk"/>
          <w:sz w:val="18"/>
          <w:szCs w:val="18"/>
        </w:rPr>
      </w:pPr>
      <w:r w:rsidRPr="005D35B6">
        <w:rPr>
          <w:rFonts w:ascii="AMU Monument Grotesk" w:hAnsi="AMU Monument Grotesk"/>
          <w:sz w:val="18"/>
          <w:szCs w:val="18"/>
        </w:rPr>
        <w:t xml:space="preserve">Ce seuil maximum correspond au budget maximum de l’Université sur l’année. </w:t>
      </w:r>
    </w:p>
    <w:p w14:paraId="65078DE3" w14:textId="77777777" w:rsidR="00744DAB" w:rsidRPr="005D35B6" w:rsidRDefault="00744DAB" w:rsidP="00744DAB">
      <w:pPr>
        <w:widowControl w:val="0"/>
        <w:autoSpaceDE w:val="0"/>
        <w:jc w:val="both"/>
        <w:rPr>
          <w:rFonts w:ascii="AMU Monument Grotesk" w:hAnsi="AMU Monument Grotesk"/>
        </w:rPr>
      </w:pPr>
    </w:p>
    <w:p w14:paraId="6DDB3160" w14:textId="77777777" w:rsidR="00744DAB" w:rsidRPr="005D35B6" w:rsidRDefault="00744DAB" w:rsidP="00744DAB">
      <w:pPr>
        <w:widowControl w:val="0"/>
        <w:autoSpaceDE w:val="0"/>
        <w:jc w:val="both"/>
        <w:rPr>
          <w:rFonts w:ascii="AMU Monument Grotesk" w:eastAsia="Calibri" w:hAnsi="AMU Monument Grotesk" w:cs="Arial"/>
          <w:b/>
          <w:bCs/>
          <w:sz w:val="18"/>
          <w:szCs w:val="18"/>
          <w:lang w:eastAsia="en-US"/>
        </w:rPr>
      </w:pPr>
      <w:r w:rsidRPr="005D35B6">
        <w:rPr>
          <w:rFonts w:ascii="AMU Monument Grotesk" w:eastAsia="Calibri" w:hAnsi="AMU Monument Grotesk" w:cs="Arial"/>
          <w:b/>
          <w:bCs/>
          <w:sz w:val="18"/>
          <w:szCs w:val="18"/>
          <w:lang w:eastAsia="en-US"/>
        </w:rPr>
        <w:t>Lot 4 : Diagnostics immobiliers règlementaires pour les bâtiments de la commune Dignes les bains</w:t>
      </w:r>
    </w:p>
    <w:p w14:paraId="0D023001" w14:textId="77777777" w:rsidR="00744DAB" w:rsidRPr="005D35B6" w:rsidRDefault="00744DAB" w:rsidP="00744DAB">
      <w:pPr>
        <w:widowControl w:val="0"/>
        <w:autoSpaceDE w:val="0"/>
        <w:jc w:val="both"/>
        <w:rPr>
          <w:rFonts w:ascii="AMU Monument Grotesk" w:eastAsia="Calibri" w:hAnsi="AMU Monument Grotesk" w:cs="Arial"/>
          <w:bCs/>
          <w:sz w:val="18"/>
          <w:szCs w:val="18"/>
          <w:lang w:eastAsia="en-US"/>
        </w:rPr>
      </w:pPr>
    </w:p>
    <w:p w14:paraId="27F86138" w14:textId="77777777"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Cs/>
          <w:sz w:val="18"/>
          <w:szCs w:val="18"/>
          <w:lang w:eastAsia="en-US"/>
        </w:rPr>
        <w:t xml:space="preserve">L’accord-cadre </w:t>
      </w:r>
      <w:r w:rsidRPr="005D35B6">
        <w:rPr>
          <w:rFonts w:ascii="AMU Monument Grotesk" w:eastAsia="Calibri" w:hAnsi="AMU Monument Grotesk" w:cs="Arial"/>
          <w:bCs/>
          <w:sz w:val="18"/>
          <w:szCs w:val="18"/>
          <w:u w:val="single"/>
          <w:lang w:eastAsia="en-US"/>
        </w:rPr>
        <w:t>ne comporte pas de seuil minimum</w:t>
      </w:r>
      <w:r w:rsidRPr="005D35B6">
        <w:rPr>
          <w:rFonts w:ascii="AMU Monument Grotesk" w:eastAsia="Calibri" w:hAnsi="AMU Monument Grotesk" w:cs="Arial"/>
          <w:bCs/>
          <w:sz w:val="18"/>
          <w:szCs w:val="18"/>
          <w:lang w:eastAsia="en-US"/>
        </w:rPr>
        <w:t xml:space="preserve"> mais </w:t>
      </w:r>
      <w:r w:rsidRPr="005D35B6">
        <w:rPr>
          <w:rFonts w:ascii="AMU Monument Grotesk" w:eastAsia="Calibri" w:hAnsi="AMU Monument Grotesk" w:cs="Arial"/>
          <w:bCs/>
          <w:sz w:val="18"/>
          <w:szCs w:val="18"/>
          <w:u w:val="single"/>
          <w:lang w:eastAsia="en-US"/>
        </w:rPr>
        <w:t>comporte un seuil maximum</w:t>
      </w:r>
      <w:r w:rsidRPr="005D35B6">
        <w:rPr>
          <w:rFonts w:ascii="AMU Monument Grotesk" w:eastAsia="Calibri" w:hAnsi="AMU Monument Grotesk" w:cs="Arial"/>
          <w:bCs/>
          <w:sz w:val="18"/>
          <w:szCs w:val="18"/>
          <w:lang w:eastAsia="en-US"/>
        </w:rPr>
        <w:t> :</w:t>
      </w:r>
    </w:p>
    <w:p w14:paraId="7EB6666D" w14:textId="51AAF231"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
          <w:bCs/>
          <w:sz w:val="18"/>
          <w:szCs w:val="18"/>
          <w:lang w:eastAsia="en-US"/>
        </w:rPr>
        <w:t xml:space="preserve">Seuil maximum : </w:t>
      </w:r>
      <w:r w:rsidR="00F43163" w:rsidRPr="005D35B6">
        <w:rPr>
          <w:rFonts w:ascii="AMU Monument Grotesk" w:eastAsia="Calibri" w:hAnsi="AMU Monument Grotesk" w:cs="Arial"/>
          <w:b/>
          <w:bCs/>
          <w:sz w:val="18"/>
          <w:szCs w:val="18"/>
          <w:lang w:eastAsia="en-US"/>
        </w:rPr>
        <w:t>3</w:t>
      </w:r>
      <w:r w:rsidR="00873E50" w:rsidRPr="005D35B6">
        <w:rPr>
          <w:rFonts w:ascii="AMU Monument Grotesk" w:eastAsia="Calibri" w:hAnsi="AMU Monument Grotesk" w:cs="Arial"/>
          <w:b/>
          <w:bCs/>
          <w:sz w:val="18"/>
          <w:szCs w:val="18"/>
          <w:lang w:eastAsia="en-US"/>
        </w:rPr>
        <w:t>0</w:t>
      </w:r>
      <w:r w:rsidRPr="005D35B6">
        <w:rPr>
          <w:rFonts w:ascii="AMU Monument Grotesk" w:eastAsia="Calibri" w:hAnsi="AMU Monument Grotesk" w:cs="Arial"/>
          <w:b/>
          <w:bCs/>
          <w:sz w:val="18"/>
          <w:szCs w:val="18"/>
          <w:lang w:eastAsia="en-US"/>
        </w:rPr>
        <w:t xml:space="preserve"> 000 </w:t>
      </w:r>
      <w:r w:rsidRPr="005D35B6">
        <w:rPr>
          <w:rFonts w:ascii="AMU Monument Grotesk" w:eastAsia="Calibri" w:hAnsi="AMU Monument Grotesk" w:cs="Verdana"/>
          <w:b/>
          <w:sz w:val="18"/>
          <w:szCs w:val="18"/>
        </w:rPr>
        <w:t>€ HT/par an</w:t>
      </w:r>
    </w:p>
    <w:p w14:paraId="36844F92" w14:textId="77777777" w:rsidR="00744DAB" w:rsidRPr="005D35B6" w:rsidRDefault="00744DAB" w:rsidP="00744DAB">
      <w:pPr>
        <w:widowControl w:val="0"/>
        <w:autoSpaceDE w:val="0"/>
        <w:jc w:val="both"/>
        <w:rPr>
          <w:rFonts w:ascii="AMU Monument Grotesk" w:hAnsi="AMU Monument Grotesk"/>
          <w:sz w:val="18"/>
          <w:szCs w:val="18"/>
        </w:rPr>
      </w:pPr>
      <w:r w:rsidRPr="005D35B6">
        <w:rPr>
          <w:rFonts w:ascii="AMU Monument Grotesk" w:hAnsi="AMU Monument Grotesk"/>
          <w:sz w:val="18"/>
          <w:szCs w:val="18"/>
        </w:rPr>
        <w:t xml:space="preserve">Ce seuil maximum correspond au budget maximum de l’Université sur l’année. </w:t>
      </w:r>
    </w:p>
    <w:p w14:paraId="0CED6424" w14:textId="77777777" w:rsidR="00744DAB" w:rsidRPr="005D35B6" w:rsidRDefault="00744DAB" w:rsidP="00744DAB">
      <w:pPr>
        <w:widowControl w:val="0"/>
        <w:autoSpaceDE w:val="0"/>
        <w:jc w:val="both"/>
        <w:rPr>
          <w:rFonts w:ascii="AMU Monument Grotesk" w:hAnsi="AMU Monument Grotesk"/>
        </w:rPr>
      </w:pPr>
    </w:p>
    <w:p w14:paraId="0A27733A" w14:textId="77777777"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
          <w:bCs/>
          <w:sz w:val="18"/>
          <w:szCs w:val="18"/>
          <w:lang w:eastAsia="en-US"/>
        </w:rPr>
        <w:t>Lot 5 : Diagnostics immobiliers règlementaires pour les bâtiments de la commune Gap</w:t>
      </w:r>
    </w:p>
    <w:p w14:paraId="267C29C0" w14:textId="77777777" w:rsidR="00744DAB" w:rsidRPr="005D35B6" w:rsidRDefault="00744DAB">
      <w:pPr>
        <w:widowControl w:val="0"/>
        <w:autoSpaceDE w:val="0"/>
        <w:jc w:val="both"/>
        <w:rPr>
          <w:rFonts w:ascii="AMU Monument Grotesk" w:eastAsia="Calibri" w:hAnsi="AMU Monument Grotesk" w:cs="Verdana"/>
          <w:b/>
          <w:sz w:val="18"/>
          <w:szCs w:val="18"/>
        </w:rPr>
      </w:pPr>
    </w:p>
    <w:p w14:paraId="045A6EA4" w14:textId="77777777"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Cs/>
          <w:sz w:val="18"/>
          <w:szCs w:val="18"/>
          <w:lang w:eastAsia="en-US"/>
        </w:rPr>
        <w:t xml:space="preserve">L’accord-cadre </w:t>
      </w:r>
      <w:r w:rsidRPr="005D35B6">
        <w:rPr>
          <w:rFonts w:ascii="AMU Monument Grotesk" w:eastAsia="Calibri" w:hAnsi="AMU Monument Grotesk" w:cs="Arial"/>
          <w:bCs/>
          <w:sz w:val="18"/>
          <w:szCs w:val="18"/>
          <w:u w:val="single"/>
          <w:lang w:eastAsia="en-US"/>
        </w:rPr>
        <w:t>ne comporte pas de seuil minimum</w:t>
      </w:r>
      <w:r w:rsidRPr="005D35B6">
        <w:rPr>
          <w:rFonts w:ascii="AMU Monument Grotesk" w:eastAsia="Calibri" w:hAnsi="AMU Monument Grotesk" w:cs="Arial"/>
          <w:bCs/>
          <w:sz w:val="18"/>
          <w:szCs w:val="18"/>
          <w:lang w:eastAsia="en-US"/>
        </w:rPr>
        <w:t xml:space="preserve"> mais </w:t>
      </w:r>
      <w:r w:rsidRPr="005D35B6">
        <w:rPr>
          <w:rFonts w:ascii="AMU Monument Grotesk" w:eastAsia="Calibri" w:hAnsi="AMU Monument Grotesk" w:cs="Arial"/>
          <w:bCs/>
          <w:sz w:val="18"/>
          <w:szCs w:val="18"/>
          <w:u w:val="single"/>
          <w:lang w:eastAsia="en-US"/>
        </w:rPr>
        <w:t>comporte un seuil maximum</w:t>
      </w:r>
      <w:r w:rsidRPr="005D35B6">
        <w:rPr>
          <w:rFonts w:ascii="AMU Monument Grotesk" w:eastAsia="Calibri" w:hAnsi="AMU Monument Grotesk" w:cs="Arial"/>
          <w:bCs/>
          <w:sz w:val="18"/>
          <w:szCs w:val="18"/>
          <w:lang w:eastAsia="en-US"/>
        </w:rPr>
        <w:t> :</w:t>
      </w:r>
    </w:p>
    <w:p w14:paraId="1C532C6C" w14:textId="2430C37F"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
          <w:bCs/>
          <w:sz w:val="18"/>
          <w:szCs w:val="18"/>
          <w:lang w:eastAsia="en-US"/>
        </w:rPr>
        <w:t xml:space="preserve">Seuil maximum : </w:t>
      </w:r>
      <w:r w:rsidR="00FE1452">
        <w:rPr>
          <w:rFonts w:ascii="AMU Monument Grotesk" w:eastAsia="Calibri" w:hAnsi="AMU Monument Grotesk" w:cs="Arial"/>
          <w:b/>
          <w:bCs/>
          <w:sz w:val="18"/>
          <w:szCs w:val="18"/>
          <w:lang w:eastAsia="en-US"/>
        </w:rPr>
        <w:t>24</w:t>
      </w:r>
      <w:r w:rsidRPr="005D35B6">
        <w:rPr>
          <w:rFonts w:ascii="AMU Monument Grotesk" w:eastAsia="Calibri" w:hAnsi="AMU Monument Grotesk" w:cs="Arial"/>
          <w:b/>
          <w:bCs/>
          <w:sz w:val="18"/>
          <w:szCs w:val="18"/>
          <w:lang w:eastAsia="en-US"/>
        </w:rPr>
        <w:t xml:space="preserve"> 000 </w:t>
      </w:r>
      <w:r w:rsidRPr="005D35B6">
        <w:rPr>
          <w:rFonts w:ascii="AMU Monument Grotesk" w:eastAsia="Calibri" w:hAnsi="AMU Monument Grotesk" w:cs="Verdana"/>
          <w:b/>
          <w:sz w:val="18"/>
          <w:szCs w:val="18"/>
        </w:rPr>
        <w:t>€ HT/par an</w:t>
      </w:r>
    </w:p>
    <w:p w14:paraId="3DDBF078" w14:textId="77777777" w:rsidR="00744DAB" w:rsidRPr="007F1ABD" w:rsidRDefault="00744DAB" w:rsidP="00744DAB">
      <w:pPr>
        <w:widowControl w:val="0"/>
        <w:autoSpaceDE w:val="0"/>
        <w:jc w:val="both"/>
        <w:rPr>
          <w:rFonts w:ascii="AMU Monument Grotesk" w:hAnsi="AMU Monument Grotesk"/>
          <w:sz w:val="18"/>
          <w:szCs w:val="18"/>
        </w:rPr>
      </w:pPr>
      <w:r w:rsidRPr="005D35B6">
        <w:rPr>
          <w:rFonts w:ascii="AMU Monument Grotesk" w:hAnsi="AMU Monument Grotesk"/>
          <w:sz w:val="18"/>
          <w:szCs w:val="18"/>
        </w:rPr>
        <w:t xml:space="preserve">Ce seuil maximum correspond au budget maximum de l’Université </w:t>
      </w:r>
      <w:r w:rsidRPr="007F1ABD">
        <w:rPr>
          <w:rFonts w:ascii="AMU Monument Grotesk" w:hAnsi="AMU Monument Grotesk"/>
          <w:sz w:val="18"/>
          <w:szCs w:val="18"/>
        </w:rPr>
        <w:t xml:space="preserve">sur l’année. </w:t>
      </w:r>
    </w:p>
    <w:p w14:paraId="39A4FF24" w14:textId="77777777" w:rsidR="00744DAB" w:rsidRPr="007F1ABD" w:rsidRDefault="00744DAB">
      <w:pPr>
        <w:widowControl w:val="0"/>
        <w:autoSpaceDE w:val="0"/>
        <w:jc w:val="both"/>
        <w:rPr>
          <w:rFonts w:ascii="AMU Monument Grotesk" w:eastAsia="Calibri" w:hAnsi="AMU Monument Grotesk" w:cs="Verdana"/>
          <w:b/>
          <w:color w:val="0070C0"/>
          <w:sz w:val="18"/>
          <w:szCs w:val="18"/>
        </w:rPr>
      </w:pPr>
    </w:p>
    <w:p w14:paraId="5B33873B" w14:textId="77777777" w:rsidR="00252C47" w:rsidRDefault="00252C47">
      <w:pPr>
        <w:rPr>
          <w:rFonts w:ascii="AMU Monument Grotesk" w:hAnsi="AMU Monument Grotesk" w:cs="Verdana"/>
          <w:sz w:val="18"/>
          <w:szCs w:val="18"/>
        </w:rPr>
      </w:pPr>
    </w:p>
    <w:p w14:paraId="7C17BDBB" w14:textId="229B14C1" w:rsidR="00D51C1F" w:rsidRPr="00252C47" w:rsidRDefault="00D51C1F" w:rsidP="00252C47">
      <w:pPr>
        <w:pStyle w:val="Paragraphedeliste"/>
        <w:numPr>
          <w:ilvl w:val="0"/>
          <w:numId w:val="20"/>
        </w:numPr>
        <w:rPr>
          <w:rFonts w:ascii="AMU Monument Grotesk" w:hAnsi="AMU Monument Grotesk"/>
        </w:rPr>
      </w:pPr>
      <w:r w:rsidRPr="00252C47">
        <w:rPr>
          <w:rFonts w:ascii="AMU Monument Grotesk" w:hAnsi="AMU Monument Grotesk" w:cs="Verdana"/>
          <w:b/>
          <w:color w:val="002060"/>
          <w:sz w:val="18"/>
          <w:szCs w:val="18"/>
          <w:u w:val="double"/>
        </w:rPr>
        <w:t>ELEMENTS DE VOLUMETRIE</w:t>
      </w:r>
      <w:r w:rsidRPr="00252C47">
        <w:rPr>
          <w:rFonts w:ascii="AMU Monument Grotesk" w:hAnsi="AMU Monument Grotesk" w:cs="Verdana"/>
          <w:b/>
          <w:color w:val="002060"/>
          <w:sz w:val="18"/>
          <w:szCs w:val="18"/>
        </w:rPr>
        <w:t xml:space="preserve"> (DONNEES </w:t>
      </w:r>
      <w:r w:rsidRPr="00252C47">
        <w:rPr>
          <w:rFonts w:ascii="AMU Monument Grotesk" w:hAnsi="AMU Monument Grotesk" w:cs="Verdana"/>
          <w:b/>
          <w:color w:val="002060"/>
          <w:sz w:val="18"/>
          <w:szCs w:val="18"/>
          <w:u w:val="single"/>
        </w:rPr>
        <w:t>NON CONTRACTUELLES</w:t>
      </w:r>
      <w:r w:rsidRPr="00252C47">
        <w:rPr>
          <w:rFonts w:ascii="AMU Monument Grotesk" w:hAnsi="AMU Monument Grotesk" w:cs="Verdana"/>
          <w:b/>
          <w:color w:val="002060"/>
          <w:sz w:val="18"/>
          <w:szCs w:val="18"/>
        </w:rPr>
        <w:t>) :</w:t>
      </w:r>
    </w:p>
    <w:p w14:paraId="0A038CB4" w14:textId="77777777" w:rsidR="00744DAB" w:rsidRPr="007F1ABD" w:rsidRDefault="00744DAB">
      <w:pPr>
        <w:jc w:val="both"/>
        <w:rPr>
          <w:rFonts w:ascii="AMU Monument Grotesk" w:hAnsi="AMU Monument Grotesk" w:cs="Arial"/>
          <w:color w:val="00B0F0"/>
          <w:sz w:val="18"/>
          <w:szCs w:val="18"/>
        </w:rPr>
      </w:pPr>
    </w:p>
    <w:p w14:paraId="453992FB" w14:textId="77777777" w:rsidR="00744DAB" w:rsidRPr="007F1ABD" w:rsidRDefault="00744DAB" w:rsidP="00744DAB">
      <w:pPr>
        <w:widowControl w:val="0"/>
        <w:autoSpaceDE w:val="0"/>
        <w:jc w:val="both"/>
        <w:rPr>
          <w:rFonts w:ascii="AMU Monument Grotesk" w:eastAsia="Calibri" w:hAnsi="AMU Monument Grotesk" w:cs="Arial"/>
          <w:b/>
          <w:bCs/>
          <w:sz w:val="18"/>
          <w:szCs w:val="18"/>
          <w:lang w:eastAsia="en-US"/>
        </w:rPr>
      </w:pPr>
      <w:r w:rsidRPr="007F1ABD">
        <w:rPr>
          <w:rFonts w:ascii="AMU Monument Grotesk" w:eastAsia="Calibri" w:hAnsi="AMU Monument Grotesk" w:cs="Arial"/>
          <w:b/>
          <w:bCs/>
          <w:sz w:val="18"/>
          <w:szCs w:val="18"/>
          <w:lang w:eastAsia="en-US"/>
        </w:rPr>
        <w:t>Lot 1 : Diagnostics immobiliers règlementaires pour les bâtiments des communes suivantes : Marseille/Aubagne/La Ciotat</w:t>
      </w:r>
    </w:p>
    <w:p w14:paraId="4CC88CDC" w14:textId="77777777" w:rsidR="00744DAB" w:rsidRPr="007F1ABD" w:rsidRDefault="00744DAB" w:rsidP="00744DAB">
      <w:pPr>
        <w:widowControl w:val="0"/>
        <w:autoSpaceDE w:val="0"/>
        <w:jc w:val="both"/>
        <w:rPr>
          <w:rFonts w:ascii="AMU Monument Grotesk" w:eastAsia="Calibri" w:hAnsi="AMU Monument Grotesk" w:cs="Arial"/>
          <w:b/>
          <w:bCs/>
          <w:sz w:val="18"/>
          <w:szCs w:val="18"/>
          <w:lang w:eastAsia="en-US"/>
        </w:rPr>
      </w:pPr>
    </w:p>
    <w:p w14:paraId="44D0C06B" w14:textId="7AE89B24" w:rsidR="00744DAB" w:rsidRPr="005D35B6" w:rsidRDefault="00744DAB" w:rsidP="00744DAB">
      <w:pPr>
        <w:jc w:val="both"/>
        <w:rPr>
          <w:rFonts w:ascii="AMU Monument Grotesk" w:eastAsia="Calibri" w:hAnsi="AMU Monument Grotesk" w:cs="Arial"/>
          <w:b/>
          <w:sz w:val="18"/>
          <w:szCs w:val="18"/>
        </w:rPr>
      </w:pPr>
      <w:r w:rsidRPr="007F1ABD">
        <w:rPr>
          <w:rFonts w:ascii="AMU Monument Grotesk" w:hAnsi="AMU Monument Grotesk" w:cs="Arial"/>
          <w:color w:val="00B0F0"/>
          <w:sz w:val="18"/>
          <w:szCs w:val="18"/>
        </w:rPr>
        <w:t xml:space="preserve">- </w:t>
      </w:r>
      <w:r w:rsidRPr="007F1ABD">
        <w:rPr>
          <w:rFonts w:ascii="AMU Monument Grotesk" w:hAnsi="AMU Monument Grotesk" w:cs="Verdana"/>
          <w:b/>
          <w:sz w:val="18"/>
          <w:szCs w:val="18"/>
        </w:rPr>
        <w:t>Valeur estimée</w:t>
      </w:r>
      <w:r w:rsidRPr="007F1ABD">
        <w:rPr>
          <w:rFonts w:ascii="AMU Monument Grotesk" w:hAnsi="AMU Monument Grotesk" w:cs="Verdana"/>
          <w:sz w:val="18"/>
          <w:szCs w:val="18"/>
        </w:rPr>
        <w:t xml:space="preserve"> du lot 1 (</w:t>
      </w:r>
      <w:r w:rsidRPr="007F1ABD">
        <w:rPr>
          <w:rFonts w:ascii="AMU Monument Grotesk" w:hAnsi="AMU Monument Grotesk" w:cs="Verdana"/>
          <w:sz w:val="18"/>
          <w:szCs w:val="18"/>
          <w:u w:val="single"/>
        </w:rPr>
        <w:t>information non contractuelle</w:t>
      </w:r>
      <w:proofErr w:type="gramStart"/>
      <w:r w:rsidRPr="005D35B6">
        <w:rPr>
          <w:rFonts w:ascii="AMU Monument Grotesk" w:hAnsi="AMU Monument Grotesk" w:cs="Verdana"/>
          <w:sz w:val="18"/>
          <w:szCs w:val="18"/>
        </w:rPr>
        <w:t>):</w:t>
      </w:r>
      <w:proofErr w:type="gramEnd"/>
      <w:r w:rsidRPr="005D35B6">
        <w:rPr>
          <w:rFonts w:ascii="AMU Monument Grotesk" w:hAnsi="AMU Monument Grotesk" w:cs="Verdana"/>
          <w:sz w:val="18"/>
          <w:szCs w:val="18"/>
        </w:rPr>
        <w:t xml:space="preserve"> </w:t>
      </w:r>
      <w:r w:rsidR="00FC7D5C" w:rsidRPr="005D35B6">
        <w:rPr>
          <w:rFonts w:ascii="AMU Monument Grotesk" w:eastAsia="Calibri" w:hAnsi="AMU Monument Grotesk" w:cs="Verdana"/>
          <w:b/>
          <w:sz w:val="18"/>
          <w:szCs w:val="18"/>
        </w:rPr>
        <w:t xml:space="preserve"> </w:t>
      </w:r>
      <w:r w:rsidR="001314C0" w:rsidRPr="005D35B6">
        <w:rPr>
          <w:rFonts w:ascii="AMU Monument Grotesk" w:eastAsia="Calibri" w:hAnsi="AMU Monument Grotesk" w:cs="Verdana"/>
          <w:b/>
          <w:sz w:val="18"/>
          <w:szCs w:val="18"/>
        </w:rPr>
        <w:t>1</w:t>
      </w:r>
      <w:r w:rsidR="00647043" w:rsidRPr="005D35B6">
        <w:rPr>
          <w:rFonts w:ascii="AMU Monument Grotesk" w:eastAsia="Calibri" w:hAnsi="AMU Monument Grotesk" w:cs="Verdana"/>
          <w:b/>
          <w:sz w:val="18"/>
          <w:szCs w:val="18"/>
        </w:rPr>
        <w:t>0</w:t>
      </w:r>
      <w:r w:rsidR="001314C0" w:rsidRPr="005D35B6">
        <w:rPr>
          <w:rFonts w:ascii="AMU Monument Grotesk" w:eastAsia="Calibri" w:hAnsi="AMU Monument Grotesk" w:cs="Verdana"/>
          <w:b/>
          <w:sz w:val="18"/>
          <w:szCs w:val="18"/>
        </w:rPr>
        <w:t xml:space="preserve">0 000 </w:t>
      </w:r>
      <w:r w:rsidRPr="005D35B6">
        <w:rPr>
          <w:rFonts w:ascii="AMU Monument Grotesk" w:eastAsia="Calibri" w:hAnsi="AMU Monument Grotesk" w:cs="Verdana"/>
          <w:b/>
          <w:sz w:val="18"/>
          <w:szCs w:val="18"/>
        </w:rPr>
        <w:t xml:space="preserve">€ HT/par an. </w:t>
      </w:r>
    </w:p>
    <w:p w14:paraId="1772A350" w14:textId="77777777" w:rsidR="00744DAB" w:rsidRPr="005D35B6" w:rsidRDefault="00744DAB" w:rsidP="00744DAB">
      <w:pPr>
        <w:widowControl w:val="0"/>
        <w:autoSpaceDE w:val="0"/>
        <w:jc w:val="both"/>
        <w:rPr>
          <w:rFonts w:ascii="AMU Monument Grotesk" w:hAnsi="AMU Monument Grotesk"/>
        </w:rPr>
      </w:pPr>
    </w:p>
    <w:p w14:paraId="23EFF0C2" w14:textId="77777777" w:rsidR="00744DAB" w:rsidRPr="005D35B6" w:rsidRDefault="00744DAB" w:rsidP="00744DAB">
      <w:pPr>
        <w:widowControl w:val="0"/>
        <w:autoSpaceDE w:val="0"/>
        <w:jc w:val="both"/>
        <w:rPr>
          <w:rFonts w:ascii="AMU Monument Grotesk" w:eastAsia="Calibri" w:hAnsi="AMU Monument Grotesk" w:cs="Arial"/>
          <w:b/>
          <w:bCs/>
          <w:sz w:val="18"/>
          <w:szCs w:val="18"/>
          <w:lang w:eastAsia="en-US"/>
        </w:rPr>
      </w:pPr>
      <w:r w:rsidRPr="005D35B6">
        <w:rPr>
          <w:rFonts w:ascii="AMU Monument Grotesk" w:eastAsia="Calibri" w:hAnsi="AMU Monument Grotesk" w:cs="Arial"/>
          <w:b/>
          <w:bCs/>
          <w:sz w:val="18"/>
          <w:szCs w:val="18"/>
          <w:lang w:eastAsia="en-US"/>
        </w:rPr>
        <w:t>Lot 2 : Diagnostics immobiliers règlementaires pour les bâtiments de la commune d’Aix-en-Provence</w:t>
      </w:r>
    </w:p>
    <w:p w14:paraId="46F3FAE6" w14:textId="77777777" w:rsidR="00744DAB" w:rsidRPr="005D35B6" w:rsidRDefault="00744DAB" w:rsidP="00744DAB">
      <w:pPr>
        <w:widowControl w:val="0"/>
        <w:autoSpaceDE w:val="0"/>
        <w:jc w:val="both"/>
        <w:rPr>
          <w:rFonts w:ascii="AMU Monument Grotesk" w:eastAsia="Calibri" w:hAnsi="AMU Monument Grotesk" w:cs="Arial"/>
          <w:b/>
          <w:bCs/>
          <w:sz w:val="18"/>
          <w:szCs w:val="18"/>
          <w:lang w:eastAsia="en-US"/>
        </w:rPr>
      </w:pPr>
    </w:p>
    <w:p w14:paraId="18ED1AC8" w14:textId="38BB5C4F" w:rsidR="00744DAB" w:rsidRPr="005D35B6" w:rsidRDefault="00744DAB" w:rsidP="00744DAB">
      <w:pPr>
        <w:jc w:val="both"/>
        <w:rPr>
          <w:rFonts w:ascii="AMU Monument Grotesk" w:eastAsia="Calibri" w:hAnsi="AMU Monument Grotesk" w:cs="Arial"/>
          <w:b/>
          <w:sz w:val="18"/>
          <w:szCs w:val="18"/>
        </w:rPr>
      </w:pPr>
      <w:r w:rsidRPr="005D35B6">
        <w:rPr>
          <w:rFonts w:ascii="AMU Monument Grotesk" w:hAnsi="AMU Monument Grotesk" w:cs="Arial"/>
          <w:sz w:val="18"/>
          <w:szCs w:val="18"/>
        </w:rPr>
        <w:t xml:space="preserve">- </w:t>
      </w:r>
      <w:r w:rsidRPr="005D35B6">
        <w:rPr>
          <w:rFonts w:ascii="AMU Monument Grotesk" w:hAnsi="AMU Monument Grotesk" w:cs="Verdana"/>
          <w:b/>
          <w:sz w:val="18"/>
          <w:szCs w:val="18"/>
        </w:rPr>
        <w:t>Valeur estimée</w:t>
      </w:r>
      <w:r w:rsidRPr="005D35B6">
        <w:rPr>
          <w:rFonts w:ascii="AMU Monument Grotesk" w:hAnsi="AMU Monument Grotesk" w:cs="Verdana"/>
          <w:sz w:val="18"/>
          <w:szCs w:val="18"/>
        </w:rPr>
        <w:t xml:space="preserve"> du lot 2 (</w:t>
      </w:r>
      <w:r w:rsidRPr="005D35B6">
        <w:rPr>
          <w:rFonts w:ascii="AMU Monument Grotesk" w:hAnsi="AMU Monument Grotesk" w:cs="Verdana"/>
          <w:sz w:val="18"/>
          <w:szCs w:val="18"/>
          <w:u w:val="single"/>
        </w:rPr>
        <w:t>information non contractuelle</w:t>
      </w:r>
      <w:proofErr w:type="gramStart"/>
      <w:r w:rsidRPr="005D35B6">
        <w:rPr>
          <w:rFonts w:ascii="AMU Monument Grotesk" w:hAnsi="AMU Monument Grotesk" w:cs="Verdana"/>
          <w:sz w:val="18"/>
          <w:szCs w:val="18"/>
        </w:rPr>
        <w:t>):</w:t>
      </w:r>
      <w:proofErr w:type="gramEnd"/>
      <w:r w:rsidRPr="005D35B6">
        <w:rPr>
          <w:rFonts w:ascii="AMU Monument Grotesk" w:hAnsi="AMU Monument Grotesk" w:cs="Verdana"/>
          <w:sz w:val="18"/>
          <w:szCs w:val="18"/>
        </w:rPr>
        <w:t xml:space="preserve"> </w:t>
      </w:r>
      <w:r w:rsidR="00FC7D5C" w:rsidRPr="005D35B6">
        <w:rPr>
          <w:rFonts w:ascii="AMU Monument Grotesk" w:hAnsi="AMU Monument Grotesk" w:cs="Verdana"/>
          <w:sz w:val="18"/>
          <w:szCs w:val="18"/>
        </w:rPr>
        <w:t xml:space="preserve"> </w:t>
      </w:r>
      <w:r w:rsidR="001314C0" w:rsidRPr="005D35B6">
        <w:rPr>
          <w:rFonts w:ascii="AMU Monument Grotesk" w:hAnsi="AMU Monument Grotesk" w:cs="Verdana"/>
          <w:b/>
          <w:bCs/>
          <w:sz w:val="18"/>
          <w:szCs w:val="18"/>
        </w:rPr>
        <w:t xml:space="preserve">50 000 </w:t>
      </w:r>
      <w:r w:rsidRPr="005D35B6">
        <w:rPr>
          <w:rFonts w:ascii="AMU Monument Grotesk" w:eastAsia="Calibri" w:hAnsi="AMU Monument Grotesk" w:cs="Verdana"/>
          <w:b/>
          <w:bCs/>
          <w:sz w:val="18"/>
          <w:szCs w:val="18"/>
        </w:rPr>
        <w:t>€ HT/par an.</w:t>
      </w:r>
      <w:r w:rsidRPr="005D35B6">
        <w:rPr>
          <w:rFonts w:ascii="AMU Monument Grotesk" w:eastAsia="Calibri" w:hAnsi="AMU Monument Grotesk" w:cs="Verdana"/>
          <w:b/>
          <w:sz w:val="18"/>
          <w:szCs w:val="18"/>
        </w:rPr>
        <w:t xml:space="preserve"> </w:t>
      </w:r>
    </w:p>
    <w:p w14:paraId="5B291A3C" w14:textId="77777777" w:rsidR="00744DAB" w:rsidRPr="005D35B6" w:rsidRDefault="00744DAB" w:rsidP="00744DAB">
      <w:pPr>
        <w:widowControl w:val="0"/>
        <w:autoSpaceDE w:val="0"/>
        <w:jc w:val="both"/>
        <w:rPr>
          <w:rFonts w:ascii="AMU Monument Grotesk" w:hAnsi="AMU Monument Grotesk"/>
        </w:rPr>
      </w:pPr>
    </w:p>
    <w:p w14:paraId="52E056BF" w14:textId="77777777" w:rsidR="00744DAB" w:rsidRPr="005D35B6" w:rsidRDefault="00744DAB" w:rsidP="00744DAB">
      <w:pPr>
        <w:widowControl w:val="0"/>
        <w:autoSpaceDE w:val="0"/>
        <w:jc w:val="both"/>
        <w:rPr>
          <w:rFonts w:ascii="AMU Monument Grotesk" w:eastAsia="Calibri" w:hAnsi="AMU Monument Grotesk" w:cs="Arial"/>
          <w:b/>
          <w:bCs/>
          <w:sz w:val="18"/>
          <w:szCs w:val="18"/>
          <w:lang w:eastAsia="en-US"/>
        </w:rPr>
      </w:pPr>
      <w:r w:rsidRPr="005D35B6">
        <w:rPr>
          <w:rFonts w:ascii="AMU Monument Grotesk" w:eastAsia="Calibri" w:hAnsi="AMU Monument Grotesk" w:cs="Arial"/>
          <w:b/>
          <w:bCs/>
          <w:sz w:val="18"/>
          <w:szCs w:val="18"/>
          <w:lang w:eastAsia="en-US"/>
        </w:rPr>
        <w:t>Lot 3 : Diagnostics immobiliers règlementaires pour les bâtiments des communes suivantes : Avignon/Salon/Arles</w:t>
      </w:r>
    </w:p>
    <w:p w14:paraId="036CCD42" w14:textId="77777777" w:rsidR="00744DAB" w:rsidRPr="005D35B6" w:rsidRDefault="00744DAB" w:rsidP="00744DAB">
      <w:pPr>
        <w:jc w:val="both"/>
        <w:rPr>
          <w:rFonts w:ascii="AMU Monument Grotesk" w:hAnsi="AMU Monument Grotesk" w:cs="Arial"/>
          <w:sz w:val="18"/>
          <w:szCs w:val="18"/>
        </w:rPr>
      </w:pPr>
    </w:p>
    <w:p w14:paraId="000B17B9" w14:textId="3FBDAFB6" w:rsidR="00744DAB" w:rsidRPr="005D35B6" w:rsidRDefault="00744DAB" w:rsidP="00744DAB">
      <w:pPr>
        <w:jc w:val="both"/>
        <w:rPr>
          <w:rFonts w:ascii="AMU Monument Grotesk" w:eastAsia="Calibri" w:hAnsi="AMU Monument Grotesk" w:cs="Arial"/>
          <w:b/>
          <w:sz w:val="18"/>
          <w:szCs w:val="18"/>
        </w:rPr>
      </w:pPr>
      <w:r w:rsidRPr="005D35B6">
        <w:rPr>
          <w:rFonts w:ascii="AMU Monument Grotesk" w:hAnsi="AMU Monument Grotesk" w:cs="Arial"/>
          <w:sz w:val="18"/>
          <w:szCs w:val="18"/>
        </w:rPr>
        <w:t xml:space="preserve">- </w:t>
      </w:r>
      <w:r w:rsidRPr="005D35B6">
        <w:rPr>
          <w:rFonts w:ascii="AMU Monument Grotesk" w:hAnsi="AMU Monument Grotesk" w:cs="Verdana"/>
          <w:b/>
          <w:sz w:val="18"/>
          <w:szCs w:val="18"/>
        </w:rPr>
        <w:t>Valeur estimée</w:t>
      </w:r>
      <w:r w:rsidRPr="005D35B6">
        <w:rPr>
          <w:rFonts w:ascii="AMU Monument Grotesk" w:hAnsi="AMU Monument Grotesk" w:cs="Verdana"/>
          <w:sz w:val="18"/>
          <w:szCs w:val="18"/>
        </w:rPr>
        <w:t xml:space="preserve"> du lot 3 (</w:t>
      </w:r>
      <w:r w:rsidRPr="005D35B6">
        <w:rPr>
          <w:rFonts w:ascii="AMU Monument Grotesk" w:hAnsi="AMU Monument Grotesk" w:cs="Verdana"/>
          <w:sz w:val="18"/>
          <w:szCs w:val="18"/>
          <w:u w:val="single"/>
        </w:rPr>
        <w:t>information non contractuelle</w:t>
      </w:r>
      <w:proofErr w:type="gramStart"/>
      <w:r w:rsidRPr="005D35B6">
        <w:rPr>
          <w:rFonts w:ascii="AMU Monument Grotesk" w:hAnsi="AMU Monument Grotesk" w:cs="Verdana"/>
          <w:sz w:val="18"/>
          <w:szCs w:val="18"/>
        </w:rPr>
        <w:t>):</w:t>
      </w:r>
      <w:proofErr w:type="gramEnd"/>
      <w:r w:rsidRPr="005D35B6">
        <w:rPr>
          <w:rFonts w:ascii="AMU Monument Grotesk" w:hAnsi="AMU Monument Grotesk" w:cs="Verdana"/>
          <w:sz w:val="18"/>
          <w:szCs w:val="18"/>
        </w:rPr>
        <w:t xml:space="preserve"> </w:t>
      </w:r>
      <w:r w:rsidR="00FC7D5C" w:rsidRPr="005D35B6">
        <w:rPr>
          <w:rFonts w:ascii="AMU Monument Grotesk" w:eastAsia="Calibri" w:hAnsi="AMU Monument Grotesk" w:cs="Verdana"/>
          <w:b/>
          <w:sz w:val="18"/>
          <w:szCs w:val="18"/>
        </w:rPr>
        <w:t xml:space="preserve"> </w:t>
      </w:r>
      <w:r w:rsidR="001314C0" w:rsidRPr="005D35B6">
        <w:rPr>
          <w:rFonts w:ascii="AMU Monument Grotesk" w:eastAsia="Calibri" w:hAnsi="AMU Monument Grotesk" w:cs="Verdana"/>
          <w:b/>
          <w:sz w:val="18"/>
          <w:szCs w:val="18"/>
        </w:rPr>
        <w:t>1</w:t>
      </w:r>
      <w:r w:rsidR="00873E50" w:rsidRPr="005D35B6">
        <w:rPr>
          <w:rFonts w:ascii="AMU Monument Grotesk" w:eastAsia="Calibri" w:hAnsi="AMU Monument Grotesk" w:cs="Verdana"/>
          <w:b/>
          <w:sz w:val="18"/>
          <w:szCs w:val="18"/>
        </w:rPr>
        <w:t>5</w:t>
      </w:r>
      <w:r w:rsidR="001314C0" w:rsidRPr="005D35B6">
        <w:rPr>
          <w:rFonts w:ascii="AMU Monument Grotesk" w:eastAsia="Calibri" w:hAnsi="AMU Monument Grotesk" w:cs="Verdana"/>
          <w:b/>
          <w:sz w:val="18"/>
          <w:szCs w:val="18"/>
        </w:rPr>
        <w:t xml:space="preserve"> 000 </w:t>
      </w:r>
      <w:r w:rsidRPr="005D35B6">
        <w:rPr>
          <w:rFonts w:ascii="AMU Monument Grotesk" w:eastAsia="Calibri" w:hAnsi="AMU Monument Grotesk" w:cs="Verdana"/>
          <w:b/>
          <w:sz w:val="18"/>
          <w:szCs w:val="18"/>
        </w:rPr>
        <w:t xml:space="preserve">€ HT/par an. </w:t>
      </w:r>
    </w:p>
    <w:p w14:paraId="4499D745" w14:textId="77777777" w:rsidR="00744DAB" w:rsidRPr="005D35B6" w:rsidRDefault="00744DAB" w:rsidP="00744DAB">
      <w:pPr>
        <w:widowControl w:val="0"/>
        <w:autoSpaceDE w:val="0"/>
        <w:jc w:val="both"/>
        <w:rPr>
          <w:rFonts w:ascii="AMU Monument Grotesk" w:hAnsi="AMU Monument Grotesk"/>
        </w:rPr>
      </w:pPr>
    </w:p>
    <w:p w14:paraId="5CE43B59" w14:textId="77777777" w:rsidR="00744DAB" w:rsidRPr="005D35B6" w:rsidRDefault="00744DAB" w:rsidP="00744DAB">
      <w:pPr>
        <w:widowControl w:val="0"/>
        <w:autoSpaceDE w:val="0"/>
        <w:jc w:val="both"/>
        <w:rPr>
          <w:rFonts w:ascii="AMU Monument Grotesk" w:eastAsia="Calibri" w:hAnsi="AMU Monument Grotesk" w:cs="Arial"/>
          <w:b/>
          <w:bCs/>
          <w:sz w:val="18"/>
          <w:szCs w:val="18"/>
          <w:lang w:eastAsia="en-US"/>
        </w:rPr>
      </w:pPr>
      <w:r w:rsidRPr="005D35B6">
        <w:rPr>
          <w:rFonts w:ascii="AMU Monument Grotesk" w:eastAsia="Calibri" w:hAnsi="AMU Monument Grotesk" w:cs="Arial"/>
          <w:b/>
          <w:bCs/>
          <w:sz w:val="18"/>
          <w:szCs w:val="18"/>
          <w:lang w:eastAsia="en-US"/>
        </w:rPr>
        <w:t>Lot 4 : Diagnostics immobiliers règlementaires pour les bâtiments de la commune Dignes les bains</w:t>
      </w:r>
    </w:p>
    <w:p w14:paraId="3AC59F2C" w14:textId="77777777" w:rsidR="00744DAB" w:rsidRPr="005D35B6" w:rsidRDefault="00744DAB" w:rsidP="00744DAB">
      <w:pPr>
        <w:jc w:val="both"/>
        <w:rPr>
          <w:rFonts w:ascii="AMU Monument Grotesk" w:hAnsi="AMU Monument Grotesk" w:cs="Arial"/>
          <w:sz w:val="18"/>
          <w:szCs w:val="18"/>
        </w:rPr>
      </w:pPr>
    </w:p>
    <w:p w14:paraId="4A782CA8" w14:textId="17B4BC74" w:rsidR="00744DAB" w:rsidRPr="005D35B6" w:rsidRDefault="00744DAB" w:rsidP="00744DAB">
      <w:pPr>
        <w:jc w:val="both"/>
        <w:rPr>
          <w:rFonts w:ascii="AMU Monument Grotesk" w:eastAsia="Calibri" w:hAnsi="AMU Monument Grotesk" w:cs="Arial"/>
          <w:b/>
          <w:bCs/>
          <w:sz w:val="18"/>
          <w:szCs w:val="18"/>
        </w:rPr>
      </w:pPr>
      <w:r w:rsidRPr="005D35B6">
        <w:rPr>
          <w:rFonts w:ascii="AMU Monument Grotesk" w:hAnsi="AMU Monument Grotesk" w:cs="Arial"/>
          <w:sz w:val="18"/>
          <w:szCs w:val="18"/>
        </w:rPr>
        <w:t xml:space="preserve">- </w:t>
      </w:r>
      <w:r w:rsidRPr="005D35B6">
        <w:rPr>
          <w:rFonts w:ascii="AMU Monument Grotesk" w:hAnsi="AMU Monument Grotesk" w:cs="Verdana"/>
          <w:b/>
          <w:sz w:val="18"/>
          <w:szCs w:val="18"/>
        </w:rPr>
        <w:t>Valeur estimée</w:t>
      </w:r>
      <w:r w:rsidRPr="005D35B6">
        <w:rPr>
          <w:rFonts w:ascii="AMU Monument Grotesk" w:hAnsi="AMU Monument Grotesk" w:cs="Verdana"/>
          <w:sz w:val="18"/>
          <w:szCs w:val="18"/>
        </w:rPr>
        <w:t xml:space="preserve"> du lot 4 (</w:t>
      </w:r>
      <w:r w:rsidRPr="005D35B6">
        <w:rPr>
          <w:rFonts w:ascii="AMU Monument Grotesk" w:hAnsi="AMU Monument Grotesk" w:cs="Verdana"/>
          <w:sz w:val="18"/>
          <w:szCs w:val="18"/>
          <w:u w:val="single"/>
        </w:rPr>
        <w:t>information non contractuelle</w:t>
      </w:r>
      <w:proofErr w:type="gramStart"/>
      <w:r w:rsidRPr="005D35B6">
        <w:rPr>
          <w:rFonts w:ascii="AMU Monument Grotesk" w:hAnsi="AMU Monument Grotesk" w:cs="Verdana"/>
          <w:sz w:val="18"/>
          <w:szCs w:val="18"/>
        </w:rPr>
        <w:t>):</w:t>
      </w:r>
      <w:proofErr w:type="gramEnd"/>
      <w:r w:rsidRPr="005D35B6">
        <w:rPr>
          <w:rFonts w:ascii="AMU Monument Grotesk" w:hAnsi="AMU Monument Grotesk" w:cs="Verdana"/>
          <w:sz w:val="18"/>
          <w:szCs w:val="18"/>
        </w:rPr>
        <w:t xml:space="preserve"> </w:t>
      </w:r>
      <w:r w:rsidR="001314C0" w:rsidRPr="005D35B6">
        <w:rPr>
          <w:rFonts w:ascii="AMU Monument Grotesk" w:hAnsi="AMU Monument Grotesk" w:cs="Verdana"/>
          <w:b/>
          <w:bCs/>
          <w:sz w:val="18"/>
          <w:szCs w:val="18"/>
        </w:rPr>
        <w:t>1</w:t>
      </w:r>
      <w:r w:rsidR="00873E50" w:rsidRPr="005D35B6">
        <w:rPr>
          <w:rFonts w:ascii="AMU Monument Grotesk" w:hAnsi="AMU Monument Grotesk" w:cs="Verdana"/>
          <w:b/>
          <w:bCs/>
          <w:sz w:val="18"/>
          <w:szCs w:val="18"/>
        </w:rPr>
        <w:t>5</w:t>
      </w:r>
      <w:r w:rsidR="001314C0" w:rsidRPr="005D35B6">
        <w:rPr>
          <w:rFonts w:ascii="AMU Monument Grotesk" w:hAnsi="AMU Monument Grotesk" w:cs="Verdana"/>
          <w:b/>
          <w:bCs/>
          <w:sz w:val="18"/>
          <w:szCs w:val="18"/>
        </w:rPr>
        <w:t xml:space="preserve"> 000 </w:t>
      </w:r>
      <w:r w:rsidRPr="005D35B6">
        <w:rPr>
          <w:rFonts w:ascii="AMU Monument Grotesk" w:eastAsia="Calibri" w:hAnsi="AMU Monument Grotesk" w:cs="Verdana"/>
          <w:b/>
          <w:bCs/>
          <w:sz w:val="18"/>
          <w:szCs w:val="18"/>
        </w:rPr>
        <w:t xml:space="preserve">€ HT/par an. </w:t>
      </w:r>
    </w:p>
    <w:p w14:paraId="7F56026B" w14:textId="77777777" w:rsidR="00744DAB" w:rsidRPr="005D35B6" w:rsidRDefault="00744DAB" w:rsidP="00744DAB">
      <w:pPr>
        <w:widowControl w:val="0"/>
        <w:autoSpaceDE w:val="0"/>
        <w:jc w:val="both"/>
        <w:rPr>
          <w:rFonts w:ascii="AMU Monument Grotesk" w:hAnsi="AMU Monument Grotesk"/>
        </w:rPr>
      </w:pPr>
    </w:p>
    <w:p w14:paraId="21A7B776" w14:textId="77777777" w:rsidR="00744DAB" w:rsidRPr="005D35B6" w:rsidRDefault="00744DAB" w:rsidP="00744DAB">
      <w:pPr>
        <w:widowControl w:val="0"/>
        <w:autoSpaceDE w:val="0"/>
        <w:jc w:val="both"/>
        <w:rPr>
          <w:rFonts w:ascii="AMU Monument Grotesk" w:hAnsi="AMU Monument Grotesk"/>
        </w:rPr>
      </w:pPr>
      <w:r w:rsidRPr="005D35B6">
        <w:rPr>
          <w:rFonts w:ascii="AMU Monument Grotesk" w:eastAsia="Calibri" w:hAnsi="AMU Monument Grotesk" w:cs="Arial"/>
          <w:b/>
          <w:bCs/>
          <w:sz w:val="18"/>
          <w:szCs w:val="18"/>
          <w:lang w:eastAsia="en-US"/>
        </w:rPr>
        <w:t>Lot 5 : Diagnostics immobiliers règlementaires pour les bâtiments de la commune Gap</w:t>
      </w:r>
    </w:p>
    <w:p w14:paraId="3A35F59F" w14:textId="77777777" w:rsidR="00744DAB" w:rsidRPr="005D35B6" w:rsidRDefault="00744DAB">
      <w:pPr>
        <w:jc w:val="both"/>
        <w:rPr>
          <w:rFonts w:ascii="AMU Monument Grotesk" w:hAnsi="AMU Monument Grotesk" w:cs="Arial"/>
          <w:sz w:val="18"/>
          <w:szCs w:val="18"/>
        </w:rPr>
      </w:pPr>
    </w:p>
    <w:p w14:paraId="4CECFF18" w14:textId="7D11A1FE" w:rsidR="00D51C1F" w:rsidRPr="005D35B6" w:rsidRDefault="00744DAB">
      <w:pPr>
        <w:jc w:val="both"/>
        <w:rPr>
          <w:rFonts w:ascii="AMU Monument Grotesk" w:eastAsia="Calibri" w:hAnsi="AMU Monument Grotesk" w:cs="Arial"/>
          <w:b/>
          <w:sz w:val="18"/>
          <w:szCs w:val="18"/>
        </w:rPr>
      </w:pPr>
      <w:r w:rsidRPr="005D35B6">
        <w:rPr>
          <w:rFonts w:ascii="AMU Monument Grotesk" w:hAnsi="AMU Monument Grotesk" w:cs="Arial"/>
          <w:sz w:val="18"/>
          <w:szCs w:val="18"/>
        </w:rPr>
        <w:t xml:space="preserve">- </w:t>
      </w:r>
      <w:r w:rsidRPr="005D35B6">
        <w:rPr>
          <w:rFonts w:ascii="AMU Monument Grotesk" w:hAnsi="AMU Monument Grotesk" w:cs="Verdana"/>
          <w:b/>
          <w:sz w:val="18"/>
          <w:szCs w:val="18"/>
        </w:rPr>
        <w:t>Valeur estimée</w:t>
      </w:r>
      <w:r w:rsidRPr="005D35B6">
        <w:rPr>
          <w:rFonts w:ascii="AMU Monument Grotesk" w:hAnsi="AMU Monument Grotesk" w:cs="Verdana"/>
          <w:sz w:val="18"/>
          <w:szCs w:val="18"/>
        </w:rPr>
        <w:t xml:space="preserve"> du lot 5 (</w:t>
      </w:r>
      <w:r w:rsidRPr="005D35B6">
        <w:rPr>
          <w:rFonts w:ascii="AMU Monument Grotesk" w:hAnsi="AMU Monument Grotesk" w:cs="Verdana"/>
          <w:sz w:val="18"/>
          <w:szCs w:val="18"/>
          <w:u w:val="single"/>
        </w:rPr>
        <w:t>information non contractuelle</w:t>
      </w:r>
      <w:proofErr w:type="gramStart"/>
      <w:r w:rsidRPr="005D35B6">
        <w:rPr>
          <w:rFonts w:ascii="AMU Monument Grotesk" w:hAnsi="AMU Monument Grotesk" w:cs="Verdana"/>
          <w:sz w:val="18"/>
          <w:szCs w:val="18"/>
        </w:rPr>
        <w:t>):</w:t>
      </w:r>
      <w:proofErr w:type="gramEnd"/>
      <w:r w:rsidRPr="005D35B6">
        <w:rPr>
          <w:rFonts w:ascii="AMU Monument Grotesk" w:hAnsi="AMU Monument Grotesk" w:cs="Verdana"/>
          <w:sz w:val="18"/>
          <w:szCs w:val="18"/>
        </w:rPr>
        <w:t xml:space="preserve"> </w:t>
      </w:r>
      <w:r w:rsidR="001314C0" w:rsidRPr="005D35B6">
        <w:rPr>
          <w:rFonts w:ascii="AMU Monument Grotesk" w:hAnsi="AMU Monument Grotesk" w:cs="Verdana"/>
          <w:b/>
          <w:bCs/>
          <w:sz w:val="18"/>
          <w:szCs w:val="18"/>
        </w:rPr>
        <w:t>1</w:t>
      </w:r>
      <w:r w:rsidR="00873E50" w:rsidRPr="005D35B6">
        <w:rPr>
          <w:rFonts w:ascii="AMU Monument Grotesk" w:hAnsi="AMU Monument Grotesk" w:cs="Verdana"/>
          <w:b/>
          <w:bCs/>
          <w:sz w:val="18"/>
          <w:szCs w:val="18"/>
        </w:rPr>
        <w:t>2</w:t>
      </w:r>
      <w:r w:rsidR="001314C0" w:rsidRPr="005D35B6">
        <w:rPr>
          <w:rFonts w:ascii="AMU Monument Grotesk" w:hAnsi="AMU Monument Grotesk" w:cs="Verdana"/>
          <w:b/>
          <w:bCs/>
          <w:sz w:val="18"/>
          <w:szCs w:val="18"/>
        </w:rPr>
        <w:t xml:space="preserve"> 000 </w:t>
      </w:r>
      <w:r w:rsidRPr="005D35B6">
        <w:rPr>
          <w:rFonts w:ascii="AMU Monument Grotesk" w:eastAsia="Calibri" w:hAnsi="AMU Monument Grotesk" w:cs="Verdana"/>
          <w:b/>
          <w:bCs/>
          <w:sz w:val="18"/>
          <w:szCs w:val="18"/>
        </w:rPr>
        <w:t>€ HT/par an.</w:t>
      </w:r>
      <w:r w:rsidRPr="005D35B6">
        <w:rPr>
          <w:rFonts w:ascii="AMU Monument Grotesk" w:eastAsia="Calibri" w:hAnsi="AMU Monument Grotesk" w:cs="Verdana"/>
          <w:b/>
          <w:sz w:val="18"/>
          <w:szCs w:val="18"/>
        </w:rPr>
        <w:t xml:space="preserve"> </w:t>
      </w:r>
    </w:p>
    <w:p w14:paraId="3B032D29" w14:textId="77777777" w:rsidR="00D51C1F" w:rsidRPr="007F1ABD" w:rsidRDefault="00D51C1F">
      <w:pPr>
        <w:pStyle w:val="Titre1"/>
        <w:jc w:val="both"/>
        <w:rPr>
          <w:rFonts w:ascii="AMU Monument Grotesk" w:hAnsi="AMU Monument Grotesk" w:hint="eastAsia"/>
        </w:rPr>
      </w:pPr>
      <w:bookmarkStart w:id="14" w:name="_Toc194942347"/>
      <w:r w:rsidRPr="007F1ABD">
        <w:rPr>
          <w:rFonts w:ascii="AMU Monument Grotesk" w:eastAsia="Batang" w:hAnsi="AMU Monument Grotesk"/>
          <w:caps/>
          <w:sz w:val="18"/>
          <w:szCs w:val="18"/>
        </w:rPr>
        <w:lastRenderedPageBreak/>
        <w:t>ARTICLE 3 </w:t>
      </w:r>
      <w:r w:rsidRPr="007F1ABD">
        <w:rPr>
          <w:rFonts w:ascii="AMU Monument Grotesk" w:hAnsi="AMU Monument Grotesk"/>
          <w:sz w:val="18"/>
          <w:szCs w:val="18"/>
        </w:rPr>
        <w:t>: DUREE DU MARCHE – DEMARRAGE DES PRESTATIONS- DELAI D’EXECUTION</w:t>
      </w:r>
      <w:bookmarkEnd w:id="14"/>
      <w:r w:rsidRPr="007F1ABD">
        <w:rPr>
          <w:rFonts w:ascii="AMU Monument Grotesk" w:hAnsi="AMU Monument Grotesk"/>
          <w:sz w:val="18"/>
          <w:szCs w:val="18"/>
        </w:rPr>
        <w:t xml:space="preserve"> </w:t>
      </w:r>
    </w:p>
    <w:p w14:paraId="03E857E3" w14:textId="5A8A44DF" w:rsidR="00D51C1F" w:rsidRPr="007F1ABD" w:rsidRDefault="00D51C1F">
      <w:pPr>
        <w:pStyle w:val="Titre1"/>
        <w:jc w:val="both"/>
        <w:rPr>
          <w:rFonts w:ascii="AMU Monument Grotesk" w:hAnsi="AMU Monument Grotesk" w:hint="eastAsia"/>
        </w:rPr>
      </w:pPr>
      <w:bookmarkStart w:id="15" w:name="_Toc194942348"/>
      <w:r w:rsidRPr="007F1ABD">
        <w:rPr>
          <w:rFonts w:ascii="AMU Monument Grotesk" w:hAnsi="AMU Monument Grotesk"/>
          <w:sz w:val="18"/>
          <w:szCs w:val="18"/>
          <w:u w:val="none"/>
        </w:rPr>
        <w:t>3.1 Durée</w:t>
      </w:r>
      <w:bookmarkEnd w:id="15"/>
      <w:r w:rsidR="00CE63D4">
        <w:rPr>
          <w:rFonts w:ascii="AMU Monument Grotesk" w:hAnsi="AMU Monument Grotesk"/>
          <w:sz w:val="18"/>
          <w:szCs w:val="18"/>
          <w:u w:val="none"/>
        </w:rPr>
        <w:t> </w:t>
      </w:r>
    </w:p>
    <w:p w14:paraId="038058B7" w14:textId="77777777" w:rsidR="00D51C1F" w:rsidRPr="007F1ABD" w:rsidRDefault="00D51C1F">
      <w:pPr>
        <w:jc w:val="both"/>
        <w:rPr>
          <w:rFonts w:ascii="AMU Monument Grotesk" w:eastAsia="Batang" w:hAnsi="AMU Monument Grotesk" w:cs="Verdana" w:hint="eastAsia"/>
          <w:b/>
          <w:sz w:val="18"/>
          <w:szCs w:val="18"/>
          <w:u w:val="single"/>
        </w:rPr>
      </w:pPr>
    </w:p>
    <w:p w14:paraId="14CE72AE" w14:textId="04C46E02" w:rsidR="00D51C1F" w:rsidRPr="00625C4F" w:rsidRDefault="00D51C1F">
      <w:pPr>
        <w:jc w:val="both"/>
        <w:rPr>
          <w:rFonts w:ascii="AMU Monument Grotesk" w:hAnsi="AMU Monument Grotesk"/>
          <w:sz w:val="18"/>
          <w:szCs w:val="18"/>
        </w:rPr>
      </w:pPr>
      <w:r w:rsidRPr="00625C4F">
        <w:rPr>
          <w:rFonts w:ascii="AMU Monument Grotesk" w:hAnsi="AMU Monument Grotesk" w:cs="Verdana"/>
          <w:bCs/>
          <w:sz w:val="18"/>
          <w:szCs w:val="18"/>
        </w:rPr>
        <w:t>Il s’agit d’un</w:t>
      </w:r>
      <w:r w:rsidRPr="00625C4F">
        <w:rPr>
          <w:rFonts w:ascii="AMU Monument Grotesk" w:hAnsi="AMU Monument Grotesk" w:cs="Verdana"/>
          <w:b/>
          <w:bCs/>
          <w:sz w:val="18"/>
          <w:szCs w:val="18"/>
        </w:rPr>
        <w:t xml:space="preserve"> </w:t>
      </w:r>
      <w:r w:rsidRPr="00625C4F">
        <w:rPr>
          <w:rFonts w:ascii="AMU Monument Grotesk" w:hAnsi="AMU Monument Grotesk" w:cs="Verdana"/>
          <w:b/>
          <w:bCs/>
          <w:sz w:val="18"/>
          <w:szCs w:val="18"/>
          <w:u w:val="single"/>
        </w:rPr>
        <w:t>marché reconductible</w:t>
      </w:r>
      <w:r w:rsidRPr="00625C4F">
        <w:rPr>
          <w:rFonts w:ascii="AMU Monument Grotesk" w:hAnsi="AMU Monument Grotesk" w:cs="Verdana"/>
          <w:b/>
          <w:bCs/>
          <w:sz w:val="18"/>
          <w:szCs w:val="18"/>
        </w:rPr>
        <w:t xml:space="preserve"> (Pour l</w:t>
      </w:r>
      <w:r w:rsidR="00FC7D5C" w:rsidRPr="00625C4F">
        <w:rPr>
          <w:rFonts w:ascii="AMU Monument Grotesk" w:hAnsi="AMU Monument Grotesk" w:cs="Verdana"/>
          <w:b/>
          <w:bCs/>
          <w:sz w:val="18"/>
          <w:szCs w:val="18"/>
        </w:rPr>
        <w:t>’ensemble d</w:t>
      </w:r>
      <w:r w:rsidRPr="00625C4F">
        <w:rPr>
          <w:rFonts w:ascii="AMU Monument Grotesk" w:hAnsi="AMU Monument Grotesk" w:cs="Verdana"/>
          <w:b/>
          <w:bCs/>
          <w:sz w:val="18"/>
          <w:szCs w:val="18"/>
        </w:rPr>
        <w:t>es lots</w:t>
      </w:r>
      <w:r w:rsidR="00FC7D5C" w:rsidRPr="00625C4F">
        <w:rPr>
          <w:rFonts w:ascii="AMU Monument Grotesk" w:hAnsi="AMU Monument Grotesk" w:cs="Verdana"/>
          <w:b/>
          <w:bCs/>
          <w:sz w:val="18"/>
          <w:szCs w:val="18"/>
        </w:rPr>
        <w:t>)</w:t>
      </w:r>
      <w:r w:rsidR="00625C4F" w:rsidRPr="00625C4F">
        <w:rPr>
          <w:rFonts w:ascii="AMU Monument Grotesk" w:hAnsi="AMU Monument Grotesk"/>
          <w:sz w:val="18"/>
          <w:szCs w:val="18"/>
        </w:rPr>
        <w:t xml:space="preserve"> au sens de l’article </w:t>
      </w:r>
      <w:r w:rsidRPr="00625C4F">
        <w:rPr>
          <w:rFonts w:ascii="AMU Monument Grotesk" w:eastAsia="Batang" w:hAnsi="AMU Monument Grotesk" w:cs="Verdana"/>
          <w:sz w:val="18"/>
          <w:szCs w:val="18"/>
        </w:rPr>
        <w:t>(Article R2112-4 du Code de la Commande Publique)</w:t>
      </w:r>
    </w:p>
    <w:p w14:paraId="4F124212" w14:textId="77777777" w:rsidR="004A6684" w:rsidRPr="007F1ABD" w:rsidRDefault="004A6684">
      <w:pPr>
        <w:jc w:val="both"/>
        <w:rPr>
          <w:rFonts w:ascii="AMU Monument Grotesk" w:hAnsi="AMU Monument Grotesk"/>
          <w:sz w:val="8"/>
          <w:szCs w:val="8"/>
        </w:rPr>
      </w:pPr>
    </w:p>
    <w:p w14:paraId="0A7D839C" w14:textId="77777777" w:rsidR="00D51C1F" w:rsidRPr="007F1ABD" w:rsidRDefault="00D51C1F">
      <w:pPr>
        <w:spacing w:before="280" w:after="280"/>
        <w:contextualSpacing/>
        <w:jc w:val="both"/>
        <w:rPr>
          <w:rFonts w:ascii="AMU Monument Grotesk" w:hAnsi="AMU Monument Grotesk"/>
        </w:rPr>
      </w:pPr>
      <w:r w:rsidRPr="007F1ABD">
        <w:rPr>
          <w:rFonts w:ascii="AMU Monument Grotesk" w:hAnsi="AMU Monument Grotesk" w:cs="Arial"/>
          <w:sz w:val="18"/>
          <w:szCs w:val="18"/>
        </w:rPr>
        <w:t xml:space="preserve">Le marché </w:t>
      </w:r>
      <w:r w:rsidRPr="007F1ABD">
        <w:rPr>
          <w:rFonts w:ascii="AMU Monument Grotesk" w:hAnsi="AMU Monument Grotesk" w:cs="Arial"/>
          <w:sz w:val="18"/>
          <w:szCs w:val="18"/>
          <w:u w:val="single"/>
        </w:rPr>
        <w:t>prend effet</w:t>
      </w:r>
      <w:r w:rsidRPr="007F1ABD">
        <w:rPr>
          <w:rFonts w:ascii="AMU Monument Grotesk" w:hAnsi="AMU Monument Grotesk" w:cs="Arial"/>
          <w:sz w:val="18"/>
          <w:szCs w:val="18"/>
        </w:rPr>
        <w:t xml:space="preserve"> à la date de réception de sa notification par le titulaire pour une </w:t>
      </w:r>
      <w:r w:rsidRPr="007F1ABD">
        <w:rPr>
          <w:rFonts w:ascii="AMU Monument Grotesk" w:hAnsi="AMU Monument Grotesk" w:cs="Arial"/>
          <w:b/>
          <w:sz w:val="18"/>
          <w:szCs w:val="18"/>
        </w:rPr>
        <w:t>période initiale de 12 mois fermes</w:t>
      </w:r>
      <w:r w:rsidRPr="007F1ABD">
        <w:rPr>
          <w:rFonts w:ascii="AMU Monument Grotesk" w:hAnsi="AMU Monument Grotesk" w:cs="Arial"/>
          <w:sz w:val="18"/>
          <w:szCs w:val="18"/>
        </w:rPr>
        <w:t xml:space="preserve">. Il pourra ensuite être reconduit par </w:t>
      </w:r>
      <w:r w:rsidRPr="007F1ABD">
        <w:rPr>
          <w:rFonts w:ascii="AMU Monument Grotesk" w:hAnsi="AMU Monument Grotesk" w:cs="Arial"/>
          <w:b/>
          <w:sz w:val="18"/>
          <w:szCs w:val="18"/>
        </w:rPr>
        <w:t>période de 12 mois par</w:t>
      </w:r>
      <w:r w:rsidRPr="007F1ABD">
        <w:rPr>
          <w:rFonts w:ascii="AMU Monument Grotesk" w:hAnsi="AMU Monument Grotesk" w:cs="Arial"/>
          <w:sz w:val="18"/>
          <w:szCs w:val="18"/>
        </w:rPr>
        <w:t xml:space="preserve"> </w:t>
      </w:r>
      <w:r w:rsidRPr="007F1ABD">
        <w:rPr>
          <w:rFonts w:ascii="AMU Monument Grotesk" w:hAnsi="AMU Monument Grotesk" w:cs="Arial"/>
          <w:b/>
          <w:sz w:val="18"/>
          <w:szCs w:val="18"/>
        </w:rPr>
        <w:t>tacite reconduction</w:t>
      </w:r>
      <w:r w:rsidRPr="007F1ABD">
        <w:rPr>
          <w:rFonts w:ascii="AMU Monument Grotesk" w:hAnsi="AMU Monument Grotesk" w:cs="Arial"/>
          <w:sz w:val="18"/>
          <w:szCs w:val="18"/>
        </w:rPr>
        <w:t xml:space="preserve"> de l’université sans que sa durée totale n’excède </w:t>
      </w:r>
      <w:r w:rsidRPr="007F1ABD">
        <w:rPr>
          <w:rFonts w:ascii="AMU Monument Grotesk" w:hAnsi="AMU Monument Grotesk" w:cs="Arial"/>
          <w:b/>
          <w:sz w:val="18"/>
          <w:szCs w:val="18"/>
        </w:rPr>
        <w:t>48 mois</w:t>
      </w:r>
      <w:r w:rsidRPr="007F1ABD">
        <w:rPr>
          <w:rFonts w:ascii="AMU Monument Grotesk" w:hAnsi="AMU Monument Grotesk" w:cs="Arial"/>
          <w:sz w:val="18"/>
          <w:szCs w:val="18"/>
        </w:rPr>
        <w:t>.</w:t>
      </w:r>
    </w:p>
    <w:p w14:paraId="0C2EADB3" w14:textId="77777777" w:rsidR="00D51C1F" w:rsidRPr="007F1ABD" w:rsidRDefault="00D51C1F">
      <w:pPr>
        <w:spacing w:before="280" w:after="280"/>
        <w:contextualSpacing/>
        <w:jc w:val="both"/>
        <w:rPr>
          <w:rFonts w:ascii="AMU Monument Grotesk" w:hAnsi="AMU Monument Grotesk" w:cs="Arial"/>
          <w:sz w:val="8"/>
          <w:szCs w:val="8"/>
        </w:rPr>
      </w:pPr>
    </w:p>
    <w:p w14:paraId="75CA5E14" w14:textId="77777777" w:rsidR="00D51C1F" w:rsidRPr="007F1ABD" w:rsidRDefault="00D51C1F">
      <w:pPr>
        <w:spacing w:before="280" w:after="280"/>
        <w:contextualSpacing/>
        <w:jc w:val="both"/>
        <w:rPr>
          <w:rFonts w:ascii="AMU Monument Grotesk" w:hAnsi="AMU Monument Grotesk"/>
        </w:rPr>
      </w:pPr>
      <w:r w:rsidRPr="007F1ABD">
        <w:rPr>
          <w:rFonts w:ascii="AMU Monument Grotesk" w:hAnsi="AMU Monument Grotesk" w:cs="Arial"/>
          <w:sz w:val="18"/>
          <w:szCs w:val="18"/>
        </w:rPr>
        <w:t xml:space="preserve">Si le pouvoir adjudicateur décide de ne pas reconduire le marché, il informe le titulaire de sa décision au plus tard </w:t>
      </w:r>
      <w:r w:rsidRPr="007F1ABD">
        <w:rPr>
          <w:rFonts w:ascii="AMU Monument Grotesk" w:hAnsi="AMU Monument Grotesk" w:cs="Arial"/>
          <w:b/>
          <w:sz w:val="18"/>
          <w:szCs w:val="18"/>
        </w:rPr>
        <w:t>2 mois</w:t>
      </w:r>
      <w:r w:rsidRPr="007F1ABD">
        <w:rPr>
          <w:rFonts w:ascii="AMU Monument Grotesk" w:hAnsi="AMU Monument Grotesk" w:cs="Arial"/>
          <w:sz w:val="18"/>
          <w:szCs w:val="18"/>
        </w:rPr>
        <w:t xml:space="preserve"> avant la fin de validité du marché par lettre (LRAR ou via la plate-forme PLACE).</w:t>
      </w:r>
    </w:p>
    <w:p w14:paraId="6F880BFD" w14:textId="77777777" w:rsidR="00D51C1F" w:rsidRPr="007F1ABD" w:rsidRDefault="00D51C1F">
      <w:pPr>
        <w:spacing w:before="280" w:after="280"/>
        <w:contextualSpacing/>
        <w:jc w:val="both"/>
        <w:rPr>
          <w:rFonts w:ascii="AMU Monument Grotesk" w:hAnsi="AMU Monument Grotesk" w:cs="Arial"/>
          <w:sz w:val="8"/>
          <w:szCs w:val="8"/>
        </w:rPr>
      </w:pPr>
    </w:p>
    <w:p w14:paraId="5140EA50" w14:textId="77777777" w:rsidR="00D51C1F" w:rsidRPr="007F1ABD" w:rsidRDefault="00D51C1F">
      <w:pPr>
        <w:spacing w:before="280" w:after="280"/>
        <w:contextualSpacing/>
        <w:jc w:val="both"/>
        <w:rPr>
          <w:rFonts w:ascii="AMU Monument Grotesk" w:hAnsi="AMU Monument Grotesk"/>
        </w:rPr>
      </w:pPr>
      <w:r w:rsidRPr="007F1ABD">
        <w:rPr>
          <w:rFonts w:ascii="AMU Monument Grotesk" w:hAnsi="AMU Monument Grotesk" w:cs="Arial"/>
          <w:sz w:val="18"/>
          <w:szCs w:val="18"/>
        </w:rPr>
        <w:t>La non-reconduction du marché n’ouvre droit au profit de son titulaire à aucune indemnité ni à aucun dédommagement. Le titulaire est tenu par ses obligations contractuelles jusqu'à la fin de la période de validité du marché en cours.</w:t>
      </w:r>
    </w:p>
    <w:p w14:paraId="4269CD36" w14:textId="77777777" w:rsidR="00D51C1F" w:rsidRPr="007F1ABD" w:rsidRDefault="00D51C1F">
      <w:pPr>
        <w:spacing w:before="280" w:after="280"/>
        <w:contextualSpacing/>
        <w:jc w:val="both"/>
        <w:rPr>
          <w:rFonts w:ascii="AMU Monument Grotesk" w:hAnsi="AMU Monument Grotesk" w:cs="Arial"/>
          <w:sz w:val="8"/>
          <w:szCs w:val="8"/>
        </w:rPr>
      </w:pPr>
    </w:p>
    <w:p w14:paraId="4482DE4D" w14:textId="0580F722" w:rsidR="00FC7D5C" w:rsidRDefault="009352E1" w:rsidP="00CE63D4">
      <w:pPr>
        <w:pStyle w:val="Titre1"/>
        <w:jc w:val="both"/>
        <w:rPr>
          <w:rFonts w:ascii="AMU Monument Grotesk" w:hAnsi="AMU Monument Grotesk" w:hint="eastAsia"/>
          <w:sz w:val="18"/>
          <w:szCs w:val="18"/>
          <w:u w:val="none"/>
        </w:rPr>
      </w:pPr>
      <w:bookmarkStart w:id="16" w:name="_Toc139898994"/>
      <w:bookmarkStart w:id="17" w:name="_Toc194942349"/>
      <w:r w:rsidRPr="007F1ABD">
        <w:rPr>
          <w:rFonts w:ascii="AMU Monument Grotesk" w:hAnsi="AMU Monument Grotesk"/>
          <w:sz w:val="18"/>
          <w:szCs w:val="18"/>
          <w:u w:val="none"/>
        </w:rPr>
        <w:t>3.2 Dispositions spécifiques concernant le démarrage des prestations</w:t>
      </w:r>
      <w:bookmarkEnd w:id="16"/>
      <w:bookmarkEnd w:id="17"/>
      <w:r w:rsidR="00CE63D4">
        <w:rPr>
          <w:rFonts w:ascii="AMU Monument Grotesk" w:hAnsi="AMU Monument Grotesk"/>
          <w:sz w:val="18"/>
          <w:szCs w:val="18"/>
          <w:u w:val="none"/>
        </w:rPr>
        <w:t> </w:t>
      </w:r>
    </w:p>
    <w:p w14:paraId="5B725495" w14:textId="77777777" w:rsidR="00CE63D4" w:rsidRPr="00CE63D4" w:rsidRDefault="00CE63D4" w:rsidP="00CE63D4"/>
    <w:p w14:paraId="52BE0FF6" w14:textId="713E686A" w:rsidR="004A41E4" w:rsidRPr="007F1ABD" w:rsidRDefault="00D51C1F">
      <w:pPr>
        <w:tabs>
          <w:tab w:val="left" w:pos="426"/>
        </w:tabs>
        <w:jc w:val="both"/>
        <w:rPr>
          <w:rFonts w:ascii="AMU Monument Grotesk" w:hAnsi="AMU Monument Grotesk"/>
          <w:bCs/>
        </w:rPr>
      </w:pPr>
      <w:r w:rsidRPr="007F1ABD">
        <w:rPr>
          <w:rFonts w:ascii="AMU Monument Grotesk" w:hAnsi="AMU Monument Grotesk" w:cs="Verdana"/>
          <w:bCs/>
          <w:sz w:val="18"/>
          <w:szCs w:val="18"/>
        </w:rPr>
        <w:t>Pas de dispositions spécifiques sur le démarrage.</w:t>
      </w:r>
    </w:p>
    <w:p w14:paraId="60773F1C" w14:textId="77777777" w:rsidR="00D51C1F" w:rsidRPr="007F1ABD" w:rsidRDefault="00D51C1F">
      <w:pPr>
        <w:pStyle w:val="Titre1"/>
        <w:jc w:val="both"/>
        <w:rPr>
          <w:rFonts w:ascii="AMU Monument Grotesk" w:hAnsi="AMU Monument Grotesk" w:hint="eastAsia"/>
        </w:rPr>
      </w:pPr>
      <w:bookmarkStart w:id="18" w:name="_Toc194942350"/>
      <w:r w:rsidRPr="007F1ABD">
        <w:rPr>
          <w:rFonts w:ascii="AMU Monument Grotesk" w:eastAsia="Batang" w:hAnsi="AMU Monument Grotesk"/>
          <w:sz w:val="18"/>
          <w:szCs w:val="18"/>
        </w:rPr>
        <w:t>ARTICLE 4 : DOCUMENTS CONTRACTUELS</w:t>
      </w:r>
      <w:bookmarkEnd w:id="18"/>
    </w:p>
    <w:p w14:paraId="59BD00D8" w14:textId="77777777" w:rsidR="00FC7D5C" w:rsidRPr="007F1ABD" w:rsidRDefault="00FC7D5C">
      <w:pPr>
        <w:tabs>
          <w:tab w:val="left" w:pos="1560"/>
        </w:tabs>
        <w:jc w:val="both"/>
        <w:rPr>
          <w:rFonts w:ascii="AMU Monument Grotesk" w:hAnsi="AMU Monument Grotesk" w:cs="Arial"/>
          <w:sz w:val="18"/>
          <w:szCs w:val="18"/>
          <w:highlight w:val="yellow"/>
        </w:rPr>
      </w:pPr>
    </w:p>
    <w:p w14:paraId="42D638FB" w14:textId="77777777" w:rsidR="00D51C1F" w:rsidRPr="007F1ABD" w:rsidRDefault="00D51C1F">
      <w:pPr>
        <w:tabs>
          <w:tab w:val="left" w:pos="1560"/>
        </w:tabs>
        <w:jc w:val="both"/>
        <w:rPr>
          <w:rFonts w:ascii="AMU Monument Grotesk" w:hAnsi="AMU Monument Grotesk"/>
        </w:rPr>
      </w:pPr>
      <w:r w:rsidRPr="007F1ABD">
        <w:rPr>
          <w:rFonts w:ascii="AMU Monument Grotesk" w:hAnsi="AMU Monument Grotesk" w:cs="Arial"/>
          <w:sz w:val="18"/>
          <w:szCs w:val="18"/>
        </w:rPr>
        <w:t>Pour chaque lot, les documents contractuels régissant le marché sont énumérés par ordre décroissant d’importance, selon l’ordre de citation ci-dessous :</w:t>
      </w:r>
    </w:p>
    <w:p w14:paraId="2F54DF35" w14:textId="77777777" w:rsidR="00D51C1F" w:rsidRPr="007F1ABD" w:rsidRDefault="00D51C1F">
      <w:pPr>
        <w:tabs>
          <w:tab w:val="left" w:pos="1560"/>
        </w:tabs>
        <w:jc w:val="both"/>
        <w:rPr>
          <w:rFonts w:ascii="AMU Monument Grotesk" w:hAnsi="AMU Monument Grotesk" w:cs="Arial"/>
          <w:sz w:val="18"/>
          <w:szCs w:val="18"/>
        </w:rPr>
      </w:pPr>
    </w:p>
    <w:p w14:paraId="3B25DEF8" w14:textId="4EA941D3" w:rsidR="003C61F0" w:rsidRPr="00DD48D8" w:rsidRDefault="00D51C1F" w:rsidP="00DD48D8">
      <w:pPr>
        <w:pStyle w:val="Paragraphedeliste"/>
        <w:numPr>
          <w:ilvl w:val="0"/>
          <w:numId w:val="22"/>
        </w:numPr>
        <w:tabs>
          <w:tab w:val="left" w:pos="1560"/>
        </w:tabs>
        <w:jc w:val="both"/>
        <w:rPr>
          <w:rFonts w:ascii="AMU Monument Grotesk" w:hAnsi="AMU Monument Grotesk" w:cs="Arial"/>
          <w:sz w:val="18"/>
          <w:szCs w:val="18"/>
        </w:rPr>
      </w:pPr>
      <w:r w:rsidRPr="00DD48D8">
        <w:rPr>
          <w:rFonts w:ascii="AMU Monument Grotesk" w:hAnsi="AMU Monument Grotesk" w:cs="Arial"/>
          <w:sz w:val="18"/>
          <w:szCs w:val="18"/>
        </w:rPr>
        <w:t>L’acte d’engagement (</w:t>
      </w:r>
      <w:r w:rsidRPr="00DD48D8">
        <w:rPr>
          <w:rFonts w:ascii="AMU Monument Grotesk" w:hAnsi="AMU Monument Grotesk" w:cs="Arial"/>
          <w:b/>
          <w:sz w:val="18"/>
          <w:szCs w:val="18"/>
        </w:rPr>
        <w:t>AE</w:t>
      </w:r>
      <w:r w:rsidRPr="00DD48D8">
        <w:rPr>
          <w:rFonts w:ascii="AMU Monument Grotesk" w:hAnsi="AMU Monument Grotesk" w:cs="Arial"/>
          <w:sz w:val="18"/>
          <w:szCs w:val="18"/>
        </w:rPr>
        <w:t>) et ses annexes éventuelles</w:t>
      </w:r>
      <w:r w:rsidRPr="00DD48D8">
        <w:rPr>
          <w:rFonts w:ascii="AMU Monument Grotesk" w:hAnsi="AMU Monument Grotesk" w:cs="Verdana"/>
          <w:sz w:val="18"/>
          <w:szCs w:val="18"/>
        </w:rPr>
        <w:t> </w:t>
      </w:r>
      <w:r w:rsidRPr="00DD48D8">
        <w:rPr>
          <w:rFonts w:ascii="AMU Monument Grotesk" w:hAnsi="AMU Monument Grotesk" w:cs="Arial"/>
          <w:b/>
          <w:sz w:val="18"/>
          <w:szCs w:val="18"/>
          <w:u w:val="single"/>
        </w:rPr>
        <w:t>dont</w:t>
      </w:r>
      <w:r w:rsidRPr="00DD48D8">
        <w:rPr>
          <w:rFonts w:ascii="AMU Monument Grotesk" w:hAnsi="AMU Monument Grotesk" w:cs="Arial"/>
          <w:sz w:val="18"/>
          <w:szCs w:val="18"/>
        </w:rPr>
        <w:t xml:space="preserve"> </w:t>
      </w:r>
      <w:r w:rsidRPr="00DD48D8">
        <w:rPr>
          <w:rFonts w:ascii="AMU Monument Grotesk" w:hAnsi="AMU Monument Grotesk" w:cs="Arial"/>
          <w:b/>
          <w:sz w:val="18"/>
          <w:szCs w:val="18"/>
        </w:rPr>
        <w:t>son</w:t>
      </w:r>
      <w:r w:rsidRPr="00DD48D8">
        <w:rPr>
          <w:rFonts w:ascii="AMU Monument Grotesk" w:hAnsi="AMU Monument Grotesk" w:cs="Arial"/>
          <w:sz w:val="18"/>
          <w:szCs w:val="18"/>
        </w:rPr>
        <w:t xml:space="preserve"> </w:t>
      </w:r>
      <w:r w:rsidRPr="00DD48D8">
        <w:rPr>
          <w:rFonts w:ascii="AMU Monument Grotesk" w:hAnsi="AMU Monument Grotesk" w:cs="Arial"/>
          <w:b/>
          <w:sz w:val="18"/>
          <w:szCs w:val="18"/>
        </w:rPr>
        <w:t>annexe financière n°1</w:t>
      </w:r>
      <w:r w:rsidRPr="00DD48D8">
        <w:rPr>
          <w:rFonts w:ascii="AMU Monument Grotesk" w:hAnsi="AMU Monument Grotesk" w:cs="Arial"/>
          <w:sz w:val="18"/>
          <w:szCs w:val="18"/>
        </w:rPr>
        <w:t xml:space="preserve"> le bordereau des prix </w:t>
      </w:r>
      <w:r w:rsidRPr="00DD48D8">
        <w:rPr>
          <w:rFonts w:ascii="AMU Monument Grotesk" w:hAnsi="AMU Monument Grotesk" w:cs="Arial"/>
          <w:b/>
          <w:sz w:val="18"/>
          <w:szCs w:val="18"/>
        </w:rPr>
        <w:t>(BP)</w:t>
      </w:r>
      <w:r w:rsidR="00DD48D8">
        <w:rPr>
          <w:rFonts w:ascii="AMU Monument Grotesk" w:hAnsi="AMU Monument Grotesk" w:cs="Arial"/>
          <w:sz w:val="18"/>
          <w:szCs w:val="18"/>
        </w:rPr>
        <w:t> ;</w:t>
      </w:r>
      <w:r w:rsidRPr="00DD48D8">
        <w:rPr>
          <w:rFonts w:ascii="AMU Monument Grotesk" w:hAnsi="AMU Monument Grotesk" w:cs="Arial"/>
          <w:sz w:val="18"/>
          <w:szCs w:val="18"/>
        </w:rPr>
        <w:t xml:space="preserve"> </w:t>
      </w:r>
    </w:p>
    <w:p w14:paraId="6F52744C" w14:textId="6FB546D7" w:rsidR="003C61F0" w:rsidRPr="00DD48D8" w:rsidRDefault="00D51C1F" w:rsidP="00DD48D8">
      <w:pPr>
        <w:pStyle w:val="Paragraphedeliste"/>
        <w:numPr>
          <w:ilvl w:val="0"/>
          <w:numId w:val="22"/>
        </w:numPr>
        <w:tabs>
          <w:tab w:val="left" w:pos="1560"/>
        </w:tabs>
        <w:jc w:val="both"/>
        <w:rPr>
          <w:rFonts w:ascii="AMU Monument Grotesk" w:hAnsi="AMU Monument Grotesk" w:cs="Arial"/>
          <w:sz w:val="18"/>
          <w:szCs w:val="18"/>
        </w:rPr>
      </w:pPr>
      <w:r w:rsidRPr="00DD48D8">
        <w:rPr>
          <w:rFonts w:ascii="AMU Monument Grotesk" w:hAnsi="AMU Monument Grotesk" w:cs="Arial"/>
          <w:sz w:val="18"/>
          <w:szCs w:val="18"/>
        </w:rPr>
        <w:t>Le présent cahier des clauses administratives particulières (</w:t>
      </w:r>
      <w:r w:rsidRPr="00DD48D8">
        <w:rPr>
          <w:rFonts w:ascii="AMU Monument Grotesk" w:hAnsi="AMU Monument Grotesk" w:cs="Arial"/>
          <w:b/>
          <w:sz w:val="18"/>
          <w:szCs w:val="18"/>
        </w:rPr>
        <w:t>CCAP</w:t>
      </w:r>
      <w:r w:rsidRPr="00DD48D8">
        <w:rPr>
          <w:rFonts w:ascii="AMU Monument Grotesk" w:hAnsi="AMU Monument Grotesk" w:cs="Arial"/>
          <w:sz w:val="18"/>
          <w:szCs w:val="18"/>
        </w:rPr>
        <w:t>) et s</w:t>
      </w:r>
      <w:r w:rsidR="00FC7D5C" w:rsidRPr="00DD48D8">
        <w:rPr>
          <w:rFonts w:ascii="AMU Monument Grotesk" w:hAnsi="AMU Monument Grotesk" w:cs="Arial"/>
          <w:sz w:val="18"/>
          <w:szCs w:val="18"/>
        </w:rPr>
        <w:t>on</w:t>
      </w:r>
      <w:r w:rsidRPr="00DD48D8">
        <w:rPr>
          <w:rFonts w:ascii="AMU Monument Grotesk" w:hAnsi="AMU Monument Grotesk" w:cs="Arial"/>
          <w:sz w:val="18"/>
          <w:szCs w:val="18"/>
        </w:rPr>
        <w:t xml:space="preserve"> annexe ;</w:t>
      </w:r>
    </w:p>
    <w:p w14:paraId="62F04158" w14:textId="186BA988" w:rsidR="003C61F0" w:rsidRPr="00DD48D8" w:rsidRDefault="00D51C1F" w:rsidP="00DD48D8">
      <w:pPr>
        <w:pStyle w:val="Paragraphedeliste"/>
        <w:numPr>
          <w:ilvl w:val="0"/>
          <w:numId w:val="22"/>
        </w:numPr>
        <w:tabs>
          <w:tab w:val="left" w:pos="1560"/>
        </w:tabs>
        <w:jc w:val="both"/>
        <w:rPr>
          <w:rFonts w:ascii="AMU Monument Grotesk" w:hAnsi="AMU Monument Grotesk" w:cs="Arial"/>
          <w:sz w:val="18"/>
          <w:szCs w:val="18"/>
        </w:rPr>
      </w:pPr>
      <w:r w:rsidRPr="00DD48D8">
        <w:rPr>
          <w:rFonts w:ascii="AMU Monument Grotesk" w:hAnsi="AMU Monument Grotesk" w:cs="Arial"/>
          <w:sz w:val="18"/>
          <w:szCs w:val="18"/>
        </w:rPr>
        <w:t>Le cahier des clauses techniques particulières (</w:t>
      </w:r>
      <w:r w:rsidRPr="00DD48D8">
        <w:rPr>
          <w:rFonts w:ascii="AMU Monument Grotesk" w:hAnsi="AMU Monument Grotesk" w:cs="Arial"/>
          <w:b/>
          <w:sz w:val="18"/>
          <w:szCs w:val="18"/>
        </w:rPr>
        <w:t>CCTP</w:t>
      </w:r>
      <w:r w:rsidRPr="00DD48D8">
        <w:rPr>
          <w:rFonts w:ascii="AMU Monument Grotesk" w:hAnsi="AMU Monument Grotesk" w:cs="Arial"/>
          <w:sz w:val="18"/>
          <w:szCs w:val="18"/>
        </w:rPr>
        <w:t>)</w:t>
      </w:r>
      <w:r w:rsidR="00FC7D5C" w:rsidRPr="00DD48D8">
        <w:rPr>
          <w:rFonts w:ascii="AMU Monument Grotesk" w:hAnsi="AMU Monument Grotesk" w:cs="Arial"/>
          <w:sz w:val="18"/>
          <w:szCs w:val="18"/>
        </w:rPr>
        <w:t xml:space="preserve"> </w:t>
      </w:r>
      <w:r w:rsidRPr="00DD48D8">
        <w:rPr>
          <w:rFonts w:ascii="AMU Monument Grotesk" w:hAnsi="AMU Monument Grotesk" w:cs="Arial"/>
          <w:sz w:val="18"/>
          <w:szCs w:val="18"/>
        </w:rPr>
        <w:t>;</w:t>
      </w:r>
    </w:p>
    <w:p w14:paraId="5F12BF4F" w14:textId="755390F5" w:rsidR="00D51C1F" w:rsidRPr="00DD48D8" w:rsidRDefault="00D51C1F" w:rsidP="00DD48D8">
      <w:pPr>
        <w:pStyle w:val="Paragraphedeliste"/>
        <w:numPr>
          <w:ilvl w:val="0"/>
          <w:numId w:val="22"/>
        </w:numPr>
        <w:tabs>
          <w:tab w:val="left" w:pos="1560"/>
        </w:tabs>
        <w:jc w:val="both"/>
        <w:rPr>
          <w:rFonts w:ascii="AMU Monument Grotesk" w:hAnsi="AMU Monument Grotesk"/>
          <w:sz w:val="16"/>
          <w:szCs w:val="16"/>
          <w:lang w:eastAsia="fr-FR"/>
        </w:rPr>
      </w:pPr>
      <w:r w:rsidRPr="00DD48D8">
        <w:rPr>
          <w:rFonts w:ascii="AMU Monument Grotesk" w:hAnsi="AMU Monument Grotesk" w:cs="Arial"/>
          <w:sz w:val="18"/>
          <w:szCs w:val="18"/>
        </w:rPr>
        <w:t>Le</w:t>
      </w:r>
      <w:r w:rsidR="00FC7D5C" w:rsidRPr="00DD48D8">
        <w:rPr>
          <w:rFonts w:ascii="AMU Monument Grotesk" w:hAnsi="AMU Monument Grotesk" w:cs="Arial"/>
          <w:sz w:val="18"/>
          <w:szCs w:val="18"/>
        </w:rPr>
        <w:t xml:space="preserve"> </w:t>
      </w:r>
      <w:r w:rsidRPr="00DD48D8">
        <w:rPr>
          <w:rFonts w:ascii="AMU Monument Grotesk" w:hAnsi="AMU Monument Grotesk" w:cs="Arial"/>
          <w:sz w:val="18"/>
          <w:szCs w:val="18"/>
        </w:rPr>
        <w:t>Cahier des Clauses Administratives Générales pour les marchés publics de Prestations intellectuelles (</w:t>
      </w:r>
      <w:r w:rsidRPr="00DD48D8">
        <w:rPr>
          <w:rFonts w:ascii="AMU Monument Grotesk" w:hAnsi="AMU Monument Grotesk" w:cs="Arial"/>
          <w:b/>
          <w:sz w:val="18"/>
          <w:szCs w:val="18"/>
        </w:rPr>
        <w:t>CCAG/PI</w:t>
      </w:r>
      <w:r w:rsidRPr="00DD48D8">
        <w:rPr>
          <w:rFonts w:ascii="AMU Monument Grotesk" w:hAnsi="AMU Monument Grotesk" w:cs="Arial"/>
          <w:sz w:val="18"/>
          <w:szCs w:val="18"/>
        </w:rPr>
        <w:t>)</w:t>
      </w:r>
      <w:r w:rsidR="00FC7D5C" w:rsidRPr="00DD48D8">
        <w:rPr>
          <w:rFonts w:ascii="AMU Monument Grotesk" w:hAnsi="AMU Monument Grotesk" w:cs="Arial"/>
          <w:sz w:val="18"/>
          <w:szCs w:val="18"/>
        </w:rPr>
        <w:t xml:space="preserve"> </w:t>
      </w:r>
      <w:r w:rsidRPr="00DD48D8">
        <w:rPr>
          <w:rFonts w:ascii="AMU Monument Grotesk" w:hAnsi="AMU Monument Grotesk" w:cs="Arial"/>
          <w:sz w:val="18"/>
          <w:szCs w:val="18"/>
        </w:rPr>
        <w:t xml:space="preserve">- nommé sous le terme générique de « CCAG » dans les pièces contractuelles. </w:t>
      </w:r>
    </w:p>
    <w:p w14:paraId="1D13AE5D" w14:textId="00A46DA1" w:rsidR="00D51C1F" w:rsidRPr="00DD48D8" w:rsidRDefault="00D51C1F" w:rsidP="00DD48D8">
      <w:pPr>
        <w:pStyle w:val="Paragraphedeliste"/>
        <w:tabs>
          <w:tab w:val="left" w:pos="1560"/>
        </w:tabs>
        <w:jc w:val="both"/>
        <w:rPr>
          <w:rFonts w:ascii="AMU Monument Grotesk" w:hAnsi="AMU Monument Grotesk" w:cs="Arial"/>
          <w:sz w:val="18"/>
          <w:szCs w:val="18"/>
        </w:rPr>
      </w:pPr>
      <w:r w:rsidRPr="00DD48D8">
        <w:rPr>
          <w:rFonts w:ascii="AMU Monument Grotesk" w:hAnsi="AMU Monument Grotesk" w:cs="Arial"/>
          <w:sz w:val="18"/>
          <w:szCs w:val="18"/>
        </w:rPr>
        <w:t xml:space="preserve">NB : Le CCAG concerné approuvé par arrêté du 30/03/2021 est consultable sur ce lien : </w:t>
      </w:r>
      <w:hyperlink r:id="rId8" w:history="1">
        <w:r w:rsidRPr="00DD48D8">
          <w:rPr>
            <w:rStyle w:val="Lienhypertexte"/>
            <w:rFonts w:ascii="AMU Monument Grotesk" w:hAnsi="AMU Monument Grotesk" w:cs="Arial"/>
            <w:sz w:val="18"/>
            <w:szCs w:val="18"/>
          </w:rPr>
          <w:t>https://www.economie.gouv.fr/daj/cahiers-clauses-administratives-generales-et-techniques</w:t>
        </w:r>
      </w:hyperlink>
      <w:r w:rsidR="00DD48D8">
        <w:rPr>
          <w:rStyle w:val="Lienhypertexte"/>
          <w:rFonts w:ascii="AMU Monument Grotesk" w:hAnsi="AMU Monument Grotesk" w:cs="Arial"/>
          <w:color w:val="auto"/>
          <w:sz w:val="18"/>
          <w:szCs w:val="18"/>
        </w:rPr>
        <w:t xml:space="preserve">    </w:t>
      </w:r>
    </w:p>
    <w:p w14:paraId="19D3837E" w14:textId="21ECFCF1" w:rsidR="00705D7B" w:rsidRPr="00DD48D8" w:rsidRDefault="00D51C1F" w:rsidP="00DD48D8">
      <w:pPr>
        <w:pStyle w:val="Paragraphedeliste"/>
        <w:numPr>
          <w:ilvl w:val="0"/>
          <w:numId w:val="22"/>
        </w:numPr>
        <w:tabs>
          <w:tab w:val="left" w:pos="1560"/>
        </w:tabs>
        <w:jc w:val="both"/>
        <w:rPr>
          <w:rFonts w:ascii="AMU Monument Grotesk" w:hAnsi="AMU Monument Grotesk" w:cs="Arial"/>
          <w:sz w:val="18"/>
          <w:szCs w:val="18"/>
        </w:rPr>
      </w:pPr>
      <w:r w:rsidRPr="00DD48D8">
        <w:rPr>
          <w:rFonts w:ascii="AMU Monument Grotesk" w:hAnsi="AMU Monument Grotesk" w:cs="Arial"/>
          <w:sz w:val="18"/>
          <w:szCs w:val="18"/>
        </w:rPr>
        <w:t>L'offre technique du titulaire ;</w:t>
      </w:r>
    </w:p>
    <w:p w14:paraId="626832FE" w14:textId="1BB07FCC" w:rsidR="00D51C1F" w:rsidRPr="00DD48D8" w:rsidRDefault="00D51C1F" w:rsidP="00DD48D8">
      <w:pPr>
        <w:pStyle w:val="Paragraphedeliste"/>
        <w:numPr>
          <w:ilvl w:val="0"/>
          <w:numId w:val="22"/>
        </w:numPr>
        <w:tabs>
          <w:tab w:val="left" w:pos="1560"/>
        </w:tabs>
        <w:jc w:val="both"/>
        <w:rPr>
          <w:rFonts w:ascii="AMU Monument Grotesk" w:hAnsi="AMU Monument Grotesk" w:cs="Arial"/>
          <w:sz w:val="18"/>
          <w:szCs w:val="18"/>
        </w:rPr>
      </w:pPr>
      <w:r w:rsidRPr="00DD48D8">
        <w:rPr>
          <w:rFonts w:ascii="AMU Monument Grotesk" w:hAnsi="AMU Monument Grotesk" w:cs="Arial"/>
          <w:sz w:val="18"/>
          <w:szCs w:val="18"/>
        </w:rPr>
        <w:t>Les actes spéciaux de sous-traitances et leurs modifications, postérieurs à la notification du marché.</w:t>
      </w:r>
    </w:p>
    <w:p w14:paraId="52791948" w14:textId="77777777" w:rsidR="00D51C1F" w:rsidRPr="007F1ABD" w:rsidRDefault="00D51C1F">
      <w:pPr>
        <w:tabs>
          <w:tab w:val="left" w:pos="1560"/>
        </w:tabs>
        <w:jc w:val="both"/>
        <w:rPr>
          <w:rFonts w:ascii="AMU Monument Grotesk" w:hAnsi="AMU Monument Grotesk" w:cs="Arial"/>
          <w:sz w:val="18"/>
          <w:szCs w:val="18"/>
        </w:rPr>
      </w:pPr>
    </w:p>
    <w:p w14:paraId="0ACBC549" w14:textId="77777777" w:rsidR="00D51C1F" w:rsidRPr="007F1ABD" w:rsidRDefault="00D51C1F">
      <w:pPr>
        <w:tabs>
          <w:tab w:val="left" w:pos="1560"/>
        </w:tabs>
        <w:jc w:val="both"/>
        <w:rPr>
          <w:rFonts w:ascii="AMU Monument Grotesk" w:hAnsi="AMU Monument Grotesk"/>
        </w:rPr>
      </w:pPr>
      <w:r w:rsidRPr="007F1ABD">
        <w:rPr>
          <w:rFonts w:ascii="AMU Monument Grotesk" w:hAnsi="AMU Monument Grotesk" w:cs="Arial"/>
          <w:sz w:val="18"/>
          <w:szCs w:val="18"/>
        </w:rPr>
        <w:t>En cas de contradiction ou de divergence entre les documents contractuels, ils prévalent dans l’ordre dans lequel ils sont énumérés ci-dessus. Seul l’exemplaire original de ces documents conservé dans les locaux du pouvoir adjudicateur, fait foi.</w:t>
      </w:r>
    </w:p>
    <w:p w14:paraId="465C4B19" w14:textId="77777777" w:rsidR="00D51C1F" w:rsidRPr="007F1ABD" w:rsidRDefault="00D51C1F">
      <w:pPr>
        <w:tabs>
          <w:tab w:val="left" w:pos="1560"/>
        </w:tabs>
        <w:jc w:val="both"/>
        <w:rPr>
          <w:rFonts w:ascii="AMU Monument Grotesk" w:hAnsi="AMU Monument Grotesk" w:cs="Arial"/>
          <w:sz w:val="18"/>
          <w:szCs w:val="18"/>
        </w:rPr>
      </w:pPr>
    </w:p>
    <w:p w14:paraId="3FBF71D6" w14:textId="2C46D2C0" w:rsidR="00D51C1F" w:rsidRPr="00024018" w:rsidRDefault="00D51C1F">
      <w:pPr>
        <w:tabs>
          <w:tab w:val="left" w:pos="1560"/>
        </w:tabs>
        <w:jc w:val="both"/>
        <w:rPr>
          <w:rFonts w:ascii="AMU Monument Grotesk" w:hAnsi="AMU Monument Grotesk"/>
        </w:rPr>
      </w:pPr>
      <w:r w:rsidRPr="00DC6104">
        <w:rPr>
          <w:rFonts w:ascii="AMU Monument Grotesk" w:hAnsi="AMU Monument Grotesk" w:cs="Arial"/>
          <w:sz w:val="18"/>
          <w:szCs w:val="18"/>
        </w:rPr>
        <w:t>Par dérogation à l’article 4.2 du CCAG,</w:t>
      </w:r>
      <w:r w:rsidRPr="007F1ABD">
        <w:rPr>
          <w:rFonts w:ascii="AMU Monument Grotesk" w:hAnsi="AMU Monument Grotesk" w:cs="Arial"/>
          <w:sz w:val="18"/>
          <w:szCs w:val="18"/>
        </w:rPr>
        <w:t xml:space="preserve"> lors de la notification du marché au titulaire, l’Université ne joint pas à son envoi l’offre technique du Titulaire.</w:t>
      </w:r>
    </w:p>
    <w:p w14:paraId="2E7EE866" w14:textId="77777777" w:rsidR="00D51C1F" w:rsidRPr="007F1ABD" w:rsidRDefault="00D51C1F">
      <w:pPr>
        <w:pStyle w:val="Titre1"/>
        <w:jc w:val="both"/>
        <w:rPr>
          <w:rFonts w:ascii="AMU Monument Grotesk" w:hAnsi="AMU Monument Grotesk" w:hint="eastAsia"/>
        </w:rPr>
      </w:pPr>
      <w:bookmarkStart w:id="19" w:name="_Toc194942351"/>
      <w:r w:rsidRPr="007F1ABD">
        <w:rPr>
          <w:rFonts w:ascii="AMU Monument Grotesk" w:hAnsi="AMU Monument Grotesk"/>
          <w:sz w:val="18"/>
          <w:szCs w:val="18"/>
        </w:rPr>
        <w:t>ARTICLE 5 : LIEU D’EXECUTION DES PRESTATIONS</w:t>
      </w:r>
      <w:bookmarkEnd w:id="19"/>
    </w:p>
    <w:p w14:paraId="55A659BC" w14:textId="77777777" w:rsidR="00D51C1F" w:rsidRPr="007F1ABD" w:rsidRDefault="00D51C1F">
      <w:pPr>
        <w:jc w:val="both"/>
        <w:rPr>
          <w:rFonts w:ascii="AMU Monument Grotesk" w:hAnsi="AMU Monument Grotesk" w:cs="Arial"/>
          <w:b/>
          <w:sz w:val="8"/>
          <w:szCs w:val="8"/>
        </w:rPr>
      </w:pPr>
    </w:p>
    <w:p w14:paraId="69CD627A" w14:textId="77777777" w:rsidR="00D51C1F" w:rsidRPr="007F1ABD" w:rsidRDefault="00D51C1F">
      <w:pPr>
        <w:jc w:val="both"/>
        <w:rPr>
          <w:rFonts w:ascii="AMU Monument Grotesk" w:hAnsi="AMU Monument Grotesk" w:cs="Arial"/>
          <w:sz w:val="18"/>
          <w:szCs w:val="18"/>
        </w:rPr>
      </w:pPr>
      <w:r w:rsidRPr="007F1ABD">
        <w:rPr>
          <w:rFonts w:ascii="AMU Monument Grotesk" w:hAnsi="AMU Monument Grotesk" w:cs="Arial"/>
          <w:b/>
          <w:sz w:val="18"/>
          <w:szCs w:val="18"/>
        </w:rPr>
        <w:t>Les prestations</w:t>
      </w:r>
      <w:r w:rsidRPr="007F1ABD">
        <w:rPr>
          <w:rFonts w:ascii="AMU Monument Grotesk" w:hAnsi="AMU Monument Grotesk" w:cs="Arial"/>
          <w:sz w:val="18"/>
          <w:szCs w:val="18"/>
        </w:rPr>
        <w:t xml:space="preserve"> </w:t>
      </w:r>
      <w:r w:rsidRPr="007F1ABD">
        <w:rPr>
          <w:rFonts w:ascii="AMU Monument Grotesk" w:hAnsi="AMU Monument Grotesk" w:cs="Arial"/>
          <w:b/>
          <w:sz w:val="18"/>
          <w:szCs w:val="18"/>
        </w:rPr>
        <w:t xml:space="preserve">s’exécutent </w:t>
      </w:r>
      <w:r w:rsidRPr="007F1ABD">
        <w:rPr>
          <w:rFonts w:ascii="AMU Monument Grotesk" w:hAnsi="AMU Monument Grotesk" w:cs="Arial"/>
          <w:sz w:val="18"/>
          <w:szCs w:val="18"/>
        </w:rPr>
        <w:t>sur l</w:t>
      </w:r>
      <w:r w:rsidR="00741FF5" w:rsidRPr="007F1ABD">
        <w:rPr>
          <w:rFonts w:ascii="AMU Monument Grotesk" w:hAnsi="AMU Monument Grotesk" w:cs="Arial"/>
          <w:sz w:val="18"/>
          <w:szCs w:val="18"/>
        </w:rPr>
        <w:t xml:space="preserve">’ensemble </w:t>
      </w:r>
      <w:r w:rsidR="00855E6A" w:rsidRPr="007F1ABD">
        <w:rPr>
          <w:rFonts w:ascii="AMU Monument Grotesk" w:hAnsi="AMU Monument Grotesk" w:cs="Arial"/>
          <w:sz w:val="18"/>
          <w:szCs w:val="18"/>
        </w:rPr>
        <w:t xml:space="preserve">des bâtiments et espaces extérieurs </w:t>
      </w:r>
      <w:r w:rsidR="00741FF5" w:rsidRPr="007F1ABD">
        <w:rPr>
          <w:rFonts w:ascii="AMU Monument Grotesk" w:hAnsi="AMU Monument Grotesk" w:cs="Arial"/>
          <w:sz w:val="18"/>
          <w:szCs w:val="18"/>
        </w:rPr>
        <w:t>de l’Université</w:t>
      </w:r>
      <w:r w:rsidR="00BA630A" w:rsidRPr="007F1ABD">
        <w:rPr>
          <w:rFonts w:ascii="AMU Monument Grotesk" w:hAnsi="AMU Monument Grotesk" w:cs="Arial"/>
          <w:sz w:val="18"/>
          <w:szCs w:val="18"/>
        </w:rPr>
        <w:t xml:space="preserve"> (cf</w:t>
      </w:r>
      <w:r w:rsidR="00FC7D5C" w:rsidRPr="007F1ABD">
        <w:rPr>
          <w:rFonts w:ascii="AMU Monument Grotesk" w:hAnsi="AMU Monument Grotesk" w:cs="Arial"/>
          <w:sz w:val="18"/>
          <w:szCs w:val="18"/>
        </w:rPr>
        <w:t>.</w:t>
      </w:r>
      <w:r w:rsidR="00BA630A" w:rsidRPr="007F1ABD">
        <w:rPr>
          <w:rFonts w:ascii="AMU Monument Grotesk" w:hAnsi="AMU Monument Grotesk" w:cs="Arial"/>
          <w:sz w:val="18"/>
          <w:szCs w:val="18"/>
        </w:rPr>
        <w:t xml:space="preserve"> annexe 1 </w:t>
      </w:r>
      <w:r w:rsidR="00FC7D5C" w:rsidRPr="007F1ABD">
        <w:rPr>
          <w:rFonts w:ascii="AMU Monument Grotesk" w:hAnsi="AMU Monument Grotesk" w:cs="Arial"/>
          <w:sz w:val="18"/>
          <w:szCs w:val="18"/>
        </w:rPr>
        <w:t>LOCALISATION DES SITES AMU).</w:t>
      </w:r>
    </w:p>
    <w:p w14:paraId="0747D2B7" w14:textId="77777777" w:rsidR="00855E6A" w:rsidRPr="007F1ABD" w:rsidRDefault="00855E6A">
      <w:pPr>
        <w:jc w:val="both"/>
        <w:rPr>
          <w:rFonts w:ascii="AMU Monument Grotesk" w:hAnsi="AMU Monument Grotesk"/>
        </w:rPr>
      </w:pPr>
    </w:p>
    <w:p w14:paraId="696B7BA3" w14:textId="77777777" w:rsidR="00855E6A" w:rsidRPr="007F1ABD" w:rsidRDefault="00FC7D5C" w:rsidP="00855E6A">
      <w:pPr>
        <w:jc w:val="both"/>
        <w:rPr>
          <w:rFonts w:ascii="AMU Monument Grotesk" w:hAnsi="AMU Monument Grotesk" w:cs="Arial"/>
          <w:sz w:val="18"/>
          <w:szCs w:val="18"/>
        </w:rPr>
      </w:pPr>
      <w:r w:rsidRPr="00CE63D4">
        <w:rPr>
          <w:rFonts w:ascii="AMU Monument Grotesk" w:hAnsi="AMU Monument Grotesk"/>
          <w:sz w:val="18"/>
          <w:szCs w:val="18"/>
        </w:rPr>
        <w:t>La liste des sites annexée est non exhaustive</w:t>
      </w:r>
      <w:r w:rsidR="00855E6A" w:rsidRPr="00CE63D4">
        <w:rPr>
          <w:rFonts w:ascii="AMU Monument Grotesk" w:hAnsi="AMU Monument Grotesk"/>
          <w:sz w:val="18"/>
          <w:szCs w:val="18"/>
        </w:rPr>
        <w:t xml:space="preserve">, d’autres </w:t>
      </w:r>
      <w:r w:rsidR="00855E6A" w:rsidRPr="00CE63D4">
        <w:rPr>
          <w:rFonts w:ascii="AMU Monument Grotesk" w:hAnsi="AMU Monument Grotesk" w:cs="Arial"/>
          <w:sz w:val="18"/>
          <w:szCs w:val="18"/>
        </w:rPr>
        <w:t>bâtiments</w:t>
      </w:r>
      <w:r w:rsidR="00855E6A" w:rsidRPr="007F1ABD">
        <w:rPr>
          <w:rFonts w:ascii="AMU Monument Grotesk" w:hAnsi="AMU Monument Grotesk" w:cs="Arial"/>
          <w:sz w:val="18"/>
          <w:szCs w:val="18"/>
        </w:rPr>
        <w:t xml:space="preserve"> et espaces extérieurs pourront être ajoutés en cours d’exécution du marché dans la mesure où ceux-ci sont situés dans la même commune du lot concerné. </w:t>
      </w:r>
    </w:p>
    <w:p w14:paraId="5B730F27" w14:textId="77777777" w:rsidR="00855E6A" w:rsidRPr="007F1ABD" w:rsidRDefault="00855E6A" w:rsidP="00855E6A">
      <w:pPr>
        <w:jc w:val="both"/>
        <w:rPr>
          <w:rFonts w:ascii="AMU Monument Grotesk" w:hAnsi="AMU Monument Grotesk" w:cs="Arial"/>
          <w:sz w:val="18"/>
          <w:szCs w:val="18"/>
        </w:rPr>
      </w:pPr>
    </w:p>
    <w:p w14:paraId="68193D6E" w14:textId="77777777" w:rsidR="00855E6A" w:rsidRPr="007F1ABD" w:rsidRDefault="00855E6A" w:rsidP="00855E6A">
      <w:pPr>
        <w:jc w:val="both"/>
        <w:rPr>
          <w:rFonts w:ascii="AMU Monument Grotesk" w:hAnsi="AMU Monument Grotesk" w:cs="Arial"/>
          <w:sz w:val="18"/>
          <w:szCs w:val="18"/>
        </w:rPr>
      </w:pPr>
      <w:r w:rsidRPr="007F1ABD">
        <w:rPr>
          <w:rFonts w:ascii="AMU Monument Grotesk" w:hAnsi="AMU Monument Grotesk" w:cs="Arial"/>
          <w:sz w:val="18"/>
          <w:szCs w:val="18"/>
        </w:rPr>
        <w:t>L’adresse postale du bâtiment et/ou espace extérieur concerné sera précisée dans chaque bon de commande.</w:t>
      </w:r>
    </w:p>
    <w:p w14:paraId="10C4B82A" w14:textId="77777777" w:rsidR="001047AA" w:rsidRPr="007F1ABD" w:rsidRDefault="001047AA" w:rsidP="001047AA">
      <w:pPr>
        <w:suppressAutoHyphens w:val="0"/>
        <w:jc w:val="both"/>
        <w:rPr>
          <w:rFonts w:ascii="AMU Monument Grotesk" w:hAnsi="AMU Monument Grotesk"/>
          <w:color w:val="0000FF"/>
          <w:sz w:val="18"/>
          <w:szCs w:val="18"/>
          <w:lang w:eastAsia="fr-FR"/>
        </w:rPr>
      </w:pPr>
    </w:p>
    <w:p w14:paraId="0974FF21" w14:textId="686C4251" w:rsidR="00DC6104" w:rsidRDefault="00DC6104" w:rsidP="001047AA">
      <w:pPr>
        <w:suppressAutoHyphens w:val="0"/>
        <w:jc w:val="both"/>
        <w:rPr>
          <w:rFonts w:ascii="AMU Monument Grotesk" w:hAnsi="AMU Monument Grotesk"/>
          <w:color w:val="0000FF"/>
          <w:sz w:val="14"/>
          <w:szCs w:val="14"/>
          <w:lang w:eastAsia="fr-FR"/>
        </w:rPr>
      </w:pPr>
    </w:p>
    <w:p w14:paraId="360DEDCD" w14:textId="059FB7C7" w:rsidR="00D51C1F" w:rsidRDefault="00D51C1F">
      <w:pPr>
        <w:pStyle w:val="Titre1"/>
        <w:jc w:val="both"/>
        <w:rPr>
          <w:rFonts w:ascii="AMU Monument Grotesk" w:hAnsi="AMU Monument Grotesk" w:hint="eastAsia"/>
          <w:sz w:val="18"/>
          <w:szCs w:val="18"/>
        </w:rPr>
      </w:pPr>
      <w:bookmarkStart w:id="20" w:name="_Toc194942352"/>
      <w:r w:rsidRPr="007F1ABD">
        <w:rPr>
          <w:rFonts w:ascii="AMU Monument Grotesk" w:hAnsi="AMU Monument Grotesk"/>
          <w:sz w:val="18"/>
          <w:szCs w:val="18"/>
        </w:rPr>
        <w:t>ARTICLE 6 : ETENDUES DES PRESTATIONS</w:t>
      </w:r>
      <w:bookmarkEnd w:id="20"/>
    </w:p>
    <w:p w14:paraId="5B5A093C" w14:textId="77777777" w:rsidR="00CE63D4" w:rsidRPr="00CE63D4" w:rsidRDefault="00CE63D4" w:rsidP="00CE63D4"/>
    <w:p w14:paraId="4F68A6BE" w14:textId="7F4949B0" w:rsidR="00D51C1F" w:rsidRPr="007F1ABD" w:rsidRDefault="00D51C1F">
      <w:pPr>
        <w:jc w:val="both"/>
        <w:rPr>
          <w:rFonts w:ascii="AMU Monument Grotesk" w:hAnsi="AMU Monument Grotesk"/>
        </w:rPr>
      </w:pPr>
      <w:r w:rsidRPr="00AC4613">
        <w:rPr>
          <w:rFonts w:ascii="AMU Monument Grotesk" w:hAnsi="AMU Monument Grotesk" w:cs="Arial"/>
          <w:b/>
          <w:sz w:val="18"/>
          <w:szCs w:val="18"/>
        </w:rPr>
        <w:t>Règlementation</w:t>
      </w:r>
      <w:r w:rsidRPr="00AC4613">
        <w:rPr>
          <w:rFonts w:ascii="AMU Monument Grotesk" w:hAnsi="AMU Monument Grotesk" w:cs="Arial"/>
          <w:sz w:val="18"/>
          <w:szCs w:val="18"/>
        </w:rPr>
        <w:t xml:space="preserve"> : toutes les mesures seront prises par le titulaire du marché pour répondre à la </w:t>
      </w:r>
      <w:r w:rsidR="00DD48D8" w:rsidRPr="00AC4613">
        <w:rPr>
          <w:rFonts w:ascii="AMU Monument Grotesk" w:hAnsi="AMU Monument Grotesk" w:cs="Arial"/>
          <w:sz w:val="18"/>
          <w:szCs w:val="18"/>
        </w:rPr>
        <w:t xml:space="preserve">législation, </w:t>
      </w:r>
      <w:r w:rsidRPr="00AC4613">
        <w:rPr>
          <w:rFonts w:ascii="AMU Monument Grotesk" w:hAnsi="AMU Monument Grotesk" w:cs="Arial"/>
          <w:sz w:val="18"/>
          <w:szCs w:val="18"/>
        </w:rPr>
        <w:t xml:space="preserve">règlementation et </w:t>
      </w:r>
      <w:r w:rsidR="00DD48D8" w:rsidRPr="00AC4613">
        <w:rPr>
          <w:rFonts w:ascii="AMU Monument Grotesk" w:hAnsi="AMU Monument Grotesk" w:cs="Arial"/>
          <w:sz w:val="18"/>
          <w:szCs w:val="18"/>
        </w:rPr>
        <w:t>aux</w:t>
      </w:r>
      <w:r w:rsidRPr="00AC4613">
        <w:rPr>
          <w:rFonts w:ascii="AMU Monument Grotesk" w:hAnsi="AMU Monument Grotesk" w:cs="Arial"/>
          <w:sz w:val="18"/>
          <w:szCs w:val="18"/>
        </w:rPr>
        <w:t xml:space="preserve"> normes en vigueur </w:t>
      </w:r>
      <w:r w:rsidR="00DD48D8" w:rsidRPr="00AC4613">
        <w:rPr>
          <w:rFonts w:ascii="AMU Monument Grotesk" w:hAnsi="AMU Monument Grotesk" w:cs="Arial"/>
          <w:sz w:val="18"/>
          <w:szCs w:val="18"/>
        </w:rPr>
        <w:t>pour</w:t>
      </w:r>
      <w:r w:rsidRPr="00AC4613">
        <w:rPr>
          <w:rFonts w:ascii="AMU Monument Grotesk" w:hAnsi="AMU Monument Grotesk" w:cs="Arial"/>
          <w:sz w:val="18"/>
          <w:szCs w:val="18"/>
        </w:rPr>
        <w:t xml:space="preserve"> l’exécution des prestations.</w:t>
      </w:r>
    </w:p>
    <w:p w14:paraId="7CD1959F" w14:textId="77777777" w:rsidR="00D51C1F" w:rsidRPr="007F1ABD" w:rsidRDefault="00D51C1F">
      <w:pPr>
        <w:jc w:val="both"/>
        <w:rPr>
          <w:rFonts w:ascii="AMU Monument Grotesk" w:hAnsi="AMU Monument Grotesk" w:cs="Verdana"/>
          <w:sz w:val="18"/>
          <w:szCs w:val="18"/>
          <w:bdr w:val="single" w:sz="4" w:space="0" w:color="000000"/>
        </w:rPr>
      </w:pPr>
    </w:p>
    <w:p w14:paraId="52CFF7CB" w14:textId="282128A0" w:rsidR="00051CDF" w:rsidRPr="00CE63D4" w:rsidRDefault="00D51C1F">
      <w:pPr>
        <w:jc w:val="both"/>
        <w:rPr>
          <w:rFonts w:ascii="AMU Monument Grotesk" w:hAnsi="AMU Monument Grotesk"/>
        </w:rPr>
      </w:pPr>
      <w:r w:rsidRPr="007F1ABD">
        <w:rPr>
          <w:rFonts w:ascii="AMU Monument Grotesk" w:hAnsi="AMU Monument Grotesk" w:cs="Arial"/>
          <w:b/>
          <w:sz w:val="18"/>
          <w:szCs w:val="18"/>
        </w:rPr>
        <w:t xml:space="preserve">Vérification : </w:t>
      </w:r>
      <w:r w:rsidRPr="007F1ABD">
        <w:rPr>
          <w:rFonts w:ascii="AMU Monument Grotesk" w:hAnsi="AMU Monument Grotesk" w:cs="Arial"/>
          <w:sz w:val="18"/>
          <w:szCs w:val="18"/>
        </w:rPr>
        <w:t>la vérification</w:t>
      </w:r>
      <w:r w:rsidRPr="007F1ABD">
        <w:rPr>
          <w:rFonts w:ascii="AMU Monument Grotesk" w:hAnsi="AMU Monument Grotesk" w:cs="Arial"/>
          <w:b/>
          <w:sz w:val="18"/>
          <w:szCs w:val="18"/>
        </w:rPr>
        <w:t xml:space="preserve"> </w:t>
      </w:r>
      <w:r w:rsidRPr="007F1ABD">
        <w:rPr>
          <w:rFonts w:ascii="AMU Monument Grotesk" w:hAnsi="AMU Monument Grotesk" w:cs="Arial"/>
          <w:sz w:val="18"/>
          <w:szCs w:val="18"/>
        </w:rPr>
        <w:t>des prestations se fera conformément à l’article 8 du CCAP.</w:t>
      </w:r>
    </w:p>
    <w:p w14:paraId="0F620981" w14:textId="4B3D433A" w:rsidR="00D51C1F" w:rsidRPr="007F1ABD" w:rsidRDefault="00D51C1F">
      <w:pPr>
        <w:pStyle w:val="Titre1"/>
        <w:jc w:val="both"/>
        <w:rPr>
          <w:rFonts w:ascii="AMU Monument Grotesk" w:hAnsi="AMU Monument Grotesk" w:hint="eastAsia"/>
          <w:sz w:val="18"/>
          <w:szCs w:val="18"/>
          <w:u w:val="none"/>
        </w:rPr>
      </w:pPr>
      <w:bookmarkStart w:id="21" w:name="_Toc194942353"/>
      <w:r w:rsidRPr="007F1ABD">
        <w:rPr>
          <w:rFonts w:ascii="AMU Monument Grotesk" w:hAnsi="AMU Monument Grotesk"/>
          <w:sz w:val="18"/>
          <w:szCs w:val="18"/>
          <w:u w:val="none"/>
        </w:rPr>
        <w:t>6.1 Nature des prestations à réaliser et modalités d’exécution des prestations</w:t>
      </w:r>
      <w:r w:rsidR="00CE63D4">
        <w:rPr>
          <w:rFonts w:ascii="AMU Monument Grotesk" w:hAnsi="AMU Monument Grotesk"/>
          <w:sz w:val="18"/>
          <w:szCs w:val="18"/>
          <w:u w:val="none"/>
        </w:rPr>
        <w:t> :</w:t>
      </w:r>
      <w:bookmarkEnd w:id="21"/>
    </w:p>
    <w:p w14:paraId="3F135CC6" w14:textId="77777777" w:rsidR="00D51C1F" w:rsidRPr="00C166CB" w:rsidRDefault="00D51C1F">
      <w:pPr>
        <w:rPr>
          <w:rFonts w:ascii="AMU Monument Grotesk" w:hAnsi="AMU Monument Grotesk" w:cs="Arial"/>
          <w:sz w:val="18"/>
          <w:szCs w:val="18"/>
        </w:rPr>
      </w:pPr>
    </w:p>
    <w:p w14:paraId="64DAF9A2" w14:textId="77777777" w:rsidR="00D51C1F" w:rsidRPr="00C166CB" w:rsidRDefault="00D51C1F">
      <w:pPr>
        <w:jc w:val="both"/>
        <w:rPr>
          <w:rFonts w:ascii="AMU Monument Grotesk" w:hAnsi="AMU Monument Grotesk"/>
        </w:rPr>
      </w:pPr>
      <w:r w:rsidRPr="00C166CB">
        <w:rPr>
          <w:rFonts w:ascii="AMU Monument Grotesk" w:hAnsi="AMU Monument Grotesk" w:cs="Verdana"/>
          <w:b/>
          <w:sz w:val="18"/>
          <w:szCs w:val="18"/>
        </w:rPr>
        <w:t>6.1.1 Nature des prestations à réaliser :</w:t>
      </w:r>
    </w:p>
    <w:p w14:paraId="3FA7B6A9" w14:textId="77777777" w:rsidR="009539B9" w:rsidRPr="007F1ABD" w:rsidRDefault="009539B9">
      <w:pPr>
        <w:jc w:val="both"/>
        <w:rPr>
          <w:rFonts w:ascii="AMU Monument Grotesk" w:hAnsi="AMU Monument Grotesk" w:cs="Arial"/>
          <w:sz w:val="18"/>
          <w:szCs w:val="18"/>
        </w:rPr>
      </w:pPr>
    </w:p>
    <w:p w14:paraId="20174012" w14:textId="77777777" w:rsidR="00D51C1F" w:rsidRPr="007F1ABD" w:rsidRDefault="00D51C1F">
      <w:pPr>
        <w:jc w:val="both"/>
        <w:rPr>
          <w:rFonts w:ascii="AMU Monument Grotesk" w:hAnsi="AMU Monument Grotesk" w:cs="Arial"/>
          <w:b/>
          <w:sz w:val="18"/>
          <w:szCs w:val="18"/>
        </w:rPr>
      </w:pPr>
      <w:r w:rsidRPr="007F1ABD">
        <w:rPr>
          <w:rFonts w:ascii="AMU Monument Grotesk" w:hAnsi="AMU Monument Grotesk" w:cs="Arial"/>
          <w:sz w:val="18"/>
          <w:szCs w:val="18"/>
        </w:rPr>
        <w:lastRenderedPageBreak/>
        <w:t xml:space="preserve">Les prestations objet du présent marché sont décrites dans </w:t>
      </w:r>
      <w:r w:rsidRPr="007F1ABD">
        <w:rPr>
          <w:rFonts w:ascii="AMU Monument Grotesk" w:hAnsi="AMU Monument Grotesk" w:cs="Arial"/>
          <w:b/>
          <w:sz w:val="18"/>
          <w:szCs w:val="18"/>
        </w:rPr>
        <w:t>le CCTP</w:t>
      </w:r>
      <w:r w:rsidR="00E15476" w:rsidRPr="007F1ABD">
        <w:rPr>
          <w:rFonts w:ascii="AMU Monument Grotesk" w:hAnsi="AMU Monument Grotesk" w:cs="Arial"/>
          <w:b/>
          <w:sz w:val="18"/>
          <w:szCs w:val="18"/>
        </w:rPr>
        <w:t>.</w:t>
      </w:r>
    </w:p>
    <w:p w14:paraId="3701C1BD" w14:textId="77777777" w:rsidR="009539B9" w:rsidRPr="007F1ABD" w:rsidRDefault="009539B9">
      <w:pPr>
        <w:jc w:val="both"/>
        <w:rPr>
          <w:rFonts w:ascii="AMU Monument Grotesk" w:hAnsi="AMU Monument Grotesk" w:cs="Arial"/>
          <w:b/>
          <w:sz w:val="18"/>
          <w:szCs w:val="18"/>
        </w:rPr>
      </w:pPr>
    </w:p>
    <w:p w14:paraId="59724946" w14:textId="77777777" w:rsidR="009539B9" w:rsidRPr="00DD48D8" w:rsidRDefault="009539B9" w:rsidP="00DD48D8">
      <w:pPr>
        <w:pBdr>
          <w:top w:val="single" w:sz="4" w:space="1" w:color="auto"/>
          <w:left w:val="single" w:sz="4" w:space="4" w:color="auto"/>
          <w:bottom w:val="single" w:sz="4" w:space="1" w:color="auto"/>
          <w:right w:val="single" w:sz="4" w:space="4" w:color="auto"/>
        </w:pBdr>
        <w:jc w:val="both"/>
        <w:rPr>
          <w:rFonts w:ascii="AMU Monument Grotesk" w:hAnsi="AMU Monument Grotesk" w:cs="Arial"/>
          <w:b/>
          <w:bCs/>
          <w:color w:val="C00000"/>
          <w:sz w:val="18"/>
          <w:szCs w:val="18"/>
        </w:rPr>
      </w:pPr>
      <w:r w:rsidRPr="00DD48D8">
        <w:rPr>
          <w:rFonts w:ascii="AMU Monument Grotesk" w:hAnsi="AMU Monument Grotesk" w:cs="Arial"/>
          <w:b/>
          <w:bCs/>
          <w:color w:val="C00000"/>
          <w:sz w:val="18"/>
          <w:szCs w:val="18"/>
        </w:rPr>
        <w:t>Néanmoins, est exclu du périmètre du présent accord-cadre la mission de diagnostic complémentaire sur un Repérage Amiante Avant Travaux (RAAT) déjà existant non réalisé par le titulaire du présent marché.</w:t>
      </w:r>
    </w:p>
    <w:p w14:paraId="1071E590" w14:textId="77777777" w:rsidR="009539B9" w:rsidRPr="00DD48D8" w:rsidRDefault="009539B9" w:rsidP="00DD48D8">
      <w:pPr>
        <w:pBdr>
          <w:top w:val="single" w:sz="4" w:space="1" w:color="auto"/>
          <w:left w:val="single" w:sz="4" w:space="4" w:color="auto"/>
          <w:bottom w:val="single" w:sz="4" w:space="1" w:color="auto"/>
          <w:right w:val="single" w:sz="4" w:space="4" w:color="auto"/>
        </w:pBdr>
        <w:jc w:val="both"/>
        <w:rPr>
          <w:rFonts w:ascii="AMU Monument Grotesk" w:hAnsi="AMU Monument Grotesk" w:cs="Arial"/>
          <w:b/>
          <w:bCs/>
          <w:color w:val="C00000"/>
          <w:sz w:val="18"/>
          <w:szCs w:val="18"/>
        </w:rPr>
      </w:pPr>
    </w:p>
    <w:p w14:paraId="7C8084B3" w14:textId="77777777" w:rsidR="009539B9" w:rsidRPr="00DD48D8" w:rsidRDefault="009539B9" w:rsidP="00DD48D8">
      <w:pPr>
        <w:pBdr>
          <w:top w:val="single" w:sz="4" w:space="1" w:color="auto"/>
          <w:left w:val="single" w:sz="4" w:space="4" w:color="auto"/>
          <w:bottom w:val="single" w:sz="4" w:space="1" w:color="auto"/>
          <w:right w:val="single" w:sz="4" w:space="4" w:color="auto"/>
        </w:pBdr>
        <w:suppressAutoHyphens w:val="0"/>
        <w:jc w:val="both"/>
        <w:rPr>
          <w:rFonts w:ascii="AMU Monument Grotesk" w:hAnsi="AMU Monument Grotesk"/>
          <w:b/>
          <w:color w:val="C00000"/>
          <w:sz w:val="18"/>
          <w:szCs w:val="18"/>
          <w:lang w:eastAsia="fr-FR"/>
        </w:rPr>
      </w:pPr>
      <w:r w:rsidRPr="00DD48D8">
        <w:rPr>
          <w:rFonts w:ascii="AMU Monument Grotesk" w:hAnsi="AMU Monument Grotesk"/>
          <w:b/>
          <w:color w:val="C00000"/>
          <w:sz w:val="18"/>
          <w:szCs w:val="18"/>
          <w:lang w:eastAsia="fr-FR"/>
        </w:rPr>
        <w:t xml:space="preserve">Dans ce cas, le titulaire perd son exclusivité et AMU s’adressera au prestataire ayant réalisé le RAAT préexistant pour effectuer ce repérage complémentaire. </w:t>
      </w:r>
    </w:p>
    <w:p w14:paraId="7E524A2A" w14:textId="77777777" w:rsidR="00D51C1F" w:rsidRPr="007F1ABD" w:rsidRDefault="00D51C1F">
      <w:pPr>
        <w:jc w:val="both"/>
        <w:rPr>
          <w:rFonts w:ascii="AMU Monument Grotesk" w:hAnsi="AMU Monument Grotesk" w:cs="Verdana"/>
          <w:b/>
          <w:sz w:val="18"/>
          <w:szCs w:val="18"/>
          <w:highlight w:val="yellow"/>
        </w:rPr>
      </w:pPr>
    </w:p>
    <w:p w14:paraId="35F417A8" w14:textId="77777777" w:rsidR="00D51C1F" w:rsidRPr="00C166CB" w:rsidRDefault="00D51C1F">
      <w:pPr>
        <w:jc w:val="both"/>
        <w:rPr>
          <w:rFonts w:ascii="AMU Monument Grotesk" w:hAnsi="AMU Monument Grotesk"/>
        </w:rPr>
      </w:pPr>
      <w:r w:rsidRPr="00C166CB">
        <w:rPr>
          <w:rFonts w:ascii="AMU Monument Grotesk" w:hAnsi="AMU Monument Grotesk" w:cs="Verdana"/>
          <w:b/>
          <w:sz w:val="18"/>
          <w:szCs w:val="18"/>
        </w:rPr>
        <w:t>6.1.2 Modalités d’exécution des prestations :</w:t>
      </w:r>
    </w:p>
    <w:p w14:paraId="703C5F2C" w14:textId="77777777" w:rsidR="00603A8E" w:rsidRPr="007F1ABD" w:rsidRDefault="00603A8E">
      <w:pPr>
        <w:jc w:val="both"/>
        <w:rPr>
          <w:rFonts w:ascii="AMU Monument Grotesk" w:hAnsi="AMU Monument Grotesk" w:cs="Verdana"/>
          <w:sz w:val="18"/>
          <w:szCs w:val="18"/>
        </w:rPr>
      </w:pPr>
    </w:p>
    <w:p w14:paraId="571BFE57"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Les prestations sont exécutées conformément aux prescriptions du</w:t>
      </w:r>
      <w:r w:rsidRPr="007F1ABD">
        <w:rPr>
          <w:rFonts w:ascii="AMU Monument Grotesk" w:hAnsi="AMU Monument Grotesk" w:cs="Arial"/>
          <w:sz w:val="18"/>
          <w:szCs w:val="18"/>
        </w:rPr>
        <w:t xml:space="preserve"> CCTP</w:t>
      </w:r>
      <w:r w:rsidR="00E15476" w:rsidRPr="007F1ABD">
        <w:rPr>
          <w:rFonts w:ascii="AMU Monument Grotesk" w:hAnsi="AMU Monument Grotesk" w:cs="Arial"/>
          <w:sz w:val="18"/>
          <w:szCs w:val="18"/>
        </w:rPr>
        <w:t>.</w:t>
      </w:r>
    </w:p>
    <w:p w14:paraId="67F9240C" w14:textId="31C49921" w:rsidR="00D51C1F" w:rsidRPr="007F1ABD" w:rsidRDefault="0055440C">
      <w:pPr>
        <w:pStyle w:val="Titre1"/>
        <w:jc w:val="both"/>
        <w:rPr>
          <w:rFonts w:ascii="AMU Monument Grotesk" w:hAnsi="AMU Monument Grotesk" w:hint="eastAsia"/>
          <w:sz w:val="18"/>
          <w:szCs w:val="18"/>
          <w:u w:val="none"/>
        </w:rPr>
      </w:pPr>
      <w:bookmarkStart w:id="22" w:name="_Toc194942354"/>
      <w:r w:rsidRPr="007F1ABD">
        <w:rPr>
          <w:rFonts w:ascii="AMU Monument Grotesk" w:hAnsi="AMU Monument Grotesk"/>
          <w:sz w:val="18"/>
          <w:szCs w:val="18"/>
          <w:u w:val="none"/>
        </w:rPr>
        <w:t>6.2 Livrables attendu</w:t>
      </w:r>
      <w:r w:rsidR="00D51C1F" w:rsidRPr="007F1ABD">
        <w:rPr>
          <w:rFonts w:ascii="AMU Monument Grotesk" w:hAnsi="AMU Monument Grotesk"/>
          <w:sz w:val="18"/>
          <w:szCs w:val="18"/>
          <w:u w:val="none"/>
        </w:rPr>
        <w:t>s et délais d’exécution</w:t>
      </w:r>
      <w:r w:rsidR="00C166CB">
        <w:rPr>
          <w:rFonts w:ascii="AMU Monument Grotesk" w:hAnsi="AMU Monument Grotesk"/>
          <w:sz w:val="18"/>
          <w:szCs w:val="18"/>
          <w:u w:val="none"/>
        </w:rPr>
        <w:t> </w:t>
      </w:r>
      <w:bookmarkEnd w:id="22"/>
    </w:p>
    <w:p w14:paraId="5BE8D565" w14:textId="77777777" w:rsidR="0056048F" w:rsidRPr="007F1ABD" w:rsidRDefault="0056048F">
      <w:pPr>
        <w:ind w:right="-425"/>
        <w:jc w:val="both"/>
        <w:rPr>
          <w:rFonts w:ascii="AMU Monument Grotesk" w:hAnsi="AMU Monument Grotesk" w:cs="Verdana"/>
          <w:i/>
          <w:sz w:val="18"/>
          <w:szCs w:val="18"/>
        </w:rPr>
      </w:pPr>
    </w:p>
    <w:p w14:paraId="0E4F7942" w14:textId="77777777" w:rsidR="00D51C1F" w:rsidRPr="007F1ABD" w:rsidRDefault="00D51C1F">
      <w:pPr>
        <w:ind w:right="-425"/>
        <w:jc w:val="both"/>
        <w:rPr>
          <w:rFonts w:ascii="AMU Monument Grotesk" w:hAnsi="AMU Monument Grotesk" w:cs="Arial"/>
          <w:i/>
          <w:sz w:val="18"/>
          <w:szCs w:val="18"/>
        </w:rPr>
      </w:pPr>
      <w:r w:rsidRPr="007F1ABD">
        <w:rPr>
          <w:rFonts w:ascii="AMU Monument Grotesk" w:hAnsi="AMU Monument Grotesk" w:cs="Verdana"/>
          <w:i/>
          <w:sz w:val="18"/>
          <w:szCs w:val="18"/>
        </w:rPr>
        <w:t xml:space="preserve">NB : </w:t>
      </w:r>
      <w:r w:rsidRPr="007F1ABD">
        <w:rPr>
          <w:rFonts w:ascii="AMU Monument Grotesk" w:hAnsi="AMU Monument Grotesk" w:cs="Verdana"/>
          <w:i/>
          <w:sz w:val="16"/>
          <w:szCs w:val="16"/>
        </w:rPr>
        <w:t xml:space="preserve">conformément </w:t>
      </w:r>
      <w:r w:rsidRPr="00DD48D8">
        <w:rPr>
          <w:rFonts w:ascii="AMU Monument Grotesk" w:hAnsi="AMU Monument Grotesk" w:cs="Verdana"/>
          <w:i/>
          <w:sz w:val="16"/>
          <w:szCs w:val="16"/>
        </w:rPr>
        <w:t xml:space="preserve">à </w:t>
      </w:r>
      <w:r w:rsidRPr="00DD48D8">
        <w:rPr>
          <w:rFonts w:ascii="AMU Monument Grotesk" w:hAnsi="AMU Monument Grotesk" w:cs="Verdana"/>
          <w:b/>
          <w:i/>
          <w:sz w:val="16"/>
          <w:szCs w:val="16"/>
        </w:rPr>
        <w:t>l’article 3.2.2 du CCAG</w:t>
      </w:r>
      <w:r w:rsidRPr="00DD48D8">
        <w:rPr>
          <w:rFonts w:ascii="AMU Monument Grotesk" w:hAnsi="AMU Monument Grotesk" w:cs="Verdana"/>
          <w:i/>
          <w:sz w:val="16"/>
          <w:szCs w:val="16"/>
        </w:rPr>
        <w:t xml:space="preserve"> </w:t>
      </w:r>
      <w:r w:rsidRPr="007F1ABD">
        <w:rPr>
          <w:rFonts w:ascii="AMU Monument Grotesk" w:hAnsi="AMU Monument Grotesk" w:cs="Verdana"/>
          <w:i/>
          <w:sz w:val="16"/>
          <w:szCs w:val="16"/>
        </w:rPr>
        <w:t xml:space="preserve">tout délai fixé </w:t>
      </w:r>
      <w:r w:rsidRPr="007F1ABD">
        <w:rPr>
          <w:rFonts w:ascii="AMU Monument Grotesk" w:hAnsi="AMU Monument Grotesk" w:cs="Verdana"/>
          <w:b/>
          <w:i/>
          <w:sz w:val="16"/>
          <w:szCs w:val="16"/>
        </w:rPr>
        <w:t>en jour</w:t>
      </w:r>
      <w:r w:rsidRPr="007F1ABD">
        <w:rPr>
          <w:rFonts w:ascii="AMU Monument Grotesk" w:hAnsi="AMU Monument Grotesk" w:cs="Verdana"/>
          <w:i/>
          <w:sz w:val="16"/>
          <w:szCs w:val="16"/>
        </w:rPr>
        <w:t xml:space="preserve"> s’entend </w:t>
      </w:r>
      <w:r w:rsidRPr="007F1ABD">
        <w:rPr>
          <w:rFonts w:ascii="AMU Monument Grotesk" w:hAnsi="AMU Monument Grotesk" w:cs="Verdana"/>
          <w:b/>
          <w:i/>
          <w:sz w:val="16"/>
          <w:szCs w:val="16"/>
        </w:rPr>
        <w:t xml:space="preserve">en jours calendaires </w:t>
      </w:r>
      <w:r w:rsidRPr="007F1ABD">
        <w:rPr>
          <w:rFonts w:ascii="AMU Monument Grotesk" w:hAnsi="AMU Monument Grotesk" w:cs="Verdana"/>
          <w:i/>
          <w:sz w:val="16"/>
          <w:szCs w:val="16"/>
          <w:u w:val="single"/>
        </w:rPr>
        <w:t>sauf en cas de dispositions contraires</w:t>
      </w:r>
      <w:r w:rsidRPr="007F1ABD">
        <w:rPr>
          <w:rFonts w:ascii="AMU Monument Grotesk" w:hAnsi="AMU Monument Grotesk" w:cs="Verdana"/>
          <w:i/>
          <w:sz w:val="16"/>
          <w:szCs w:val="16"/>
        </w:rPr>
        <w:t xml:space="preserve"> explicitement mentionnées dans les pièces contractuelles du présent marché. </w:t>
      </w:r>
    </w:p>
    <w:p w14:paraId="19EB8C3B" w14:textId="77777777" w:rsidR="00D51C1F" w:rsidRPr="007F1ABD" w:rsidRDefault="00D51C1F">
      <w:pPr>
        <w:jc w:val="both"/>
        <w:rPr>
          <w:rFonts w:ascii="AMU Monument Grotesk" w:hAnsi="AMU Monument Grotesk" w:cs="Arial"/>
          <w:i/>
          <w:sz w:val="18"/>
          <w:szCs w:val="18"/>
          <w:highlight w:val="cyan"/>
        </w:rPr>
      </w:pPr>
    </w:p>
    <w:p w14:paraId="7C6F7032"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Les livrables et délais sont indiqués </w:t>
      </w:r>
      <w:r w:rsidRPr="007F1ABD">
        <w:rPr>
          <w:rFonts w:ascii="AMU Monument Grotesk" w:hAnsi="AMU Monument Grotesk" w:cs="Arial"/>
          <w:sz w:val="18"/>
          <w:szCs w:val="18"/>
          <w:u w:val="single"/>
        </w:rPr>
        <w:t>ci-dessous</w:t>
      </w:r>
      <w:r w:rsidRPr="007F1ABD">
        <w:rPr>
          <w:rFonts w:ascii="AMU Monument Grotesk" w:hAnsi="AMU Monument Grotesk" w:cs="Arial"/>
          <w:sz w:val="18"/>
          <w:szCs w:val="18"/>
        </w:rPr>
        <w:t> :</w:t>
      </w:r>
    </w:p>
    <w:p w14:paraId="5A303A47" w14:textId="77777777" w:rsidR="00D51C1F" w:rsidRPr="007F1ABD" w:rsidRDefault="00D51C1F">
      <w:pPr>
        <w:rPr>
          <w:rFonts w:ascii="AMU Monument Grotesk" w:hAnsi="AMU Monument Grotesk" w:cs="Verdana"/>
          <w:sz w:val="18"/>
          <w:szCs w:val="18"/>
        </w:rPr>
      </w:pPr>
    </w:p>
    <w:p w14:paraId="0738A969" w14:textId="77777777" w:rsidR="00AB4116" w:rsidRPr="007F1ABD" w:rsidRDefault="00AB4116">
      <w:pPr>
        <w:rPr>
          <w:rFonts w:ascii="AMU Monument Grotesk" w:hAnsi="AMU Monument Grotesk" w:cs="Verdana"/>
          <w:b/>
          <w:sz w:val="18"/>
          <w:szCs w:val="18"/>
          <w:u w:val="single"/>
        </w:rPr>
      </w:pPr>
      <w:r w:rsidRPr="007F1ABD">
        <w:rPr>
          <w:rFonts w:ascii="AMU Monument Grotesk" w:hAnsi="AMU Monument Grotesk" w:cs="Verdana"/>
          <w:b/>
          <w:sz w:val="18"/>
          <w:szCs w:val="18"/>
          <w:u w:val="single"/>
        </w:rPr>
        <w:t>Prestations de devis :</w:t>
      </w:r>
    </w:p>
    <w:p w14:paraId="23C7DF0A" w14:textId="77777777" w:rsidR="00AB4116" w:rsidRPr="007F1ABD" w:rsidRDefault="00AB4116">
      <w:pPr>
        <w:rPr>
          <w:rFonts w:ascii="AMU Monument Grotesk" w:hAnsi="AMU Monument Grotesk" w:cs="Verdana"/>
          <w:sz w:val="18"/>
          <w:szCs w:val="18"/>
        </w:rPr>
      </w:pPr>
    </w:p>
    <w:p w14:paraId="45C43775" w14:textId="77777777" w:rsidR="0056048F" w:rsidRPr="00AE6A4E" w:rsidRDefault="0056048F" w:rsidP="00276B6B">
      <w:pPr>
        <w:suppressAutoHyphens w:val="0"/>
        <w:jc w:val="both"/>
        <w:rPr>
          <w:rFonts w:ascii="AMU Monument Grotesk" w:hAnsi="AMU Monument Grotesk"/>
          <w:sz w:val="18"/>
          <w:szCs w:val="18"/>
          <w:lang w:eastAsia="fr-FR"/>
        </w:rPr>
      </w:pPr>
      <w:r w:rsidRPr="00AE6A4E">
        <w:rPr>
          <w:rFonts w:ascii="AMU Monument Grotesk" w:hAnsi="AMU Monument Grotesk"/>
          <w:sz w:val="18"/>
          <w:szCs w:val="18"/>
          <w:lang w:eastAsia="fr-FR"/>
        </w:rPr>
        <w:t>Conformément à l’article 9.3.1 du présent CCAP, Aix-Marseille Université</w:t>
      </w:r>
      <w:r w:rsidR="00276B6B" w:rsidRPr="00AE6A4E">
        <w:rPr>
          <w:rFonts w:ascii="AMU Monument Grotesk" w:hAnsi="AMU Monument Grotesk"/>
          <w:sz w:val="18"/>
          <w:szCs w:val="18"/>
          <w:lang w:eastAsia="fr-FR"/>
        </w:rPr>
        <w:t xml:space="preserve"> </w:t>
      </w:r>
      <w:r w:rsidRPr="00AE6A4E">
        <w:rPr>
          <w:rFonts w:ascii="AMU Monument Grotesk" w:hAnsi="AMU Monument Grotesk"/>
          <w:sz w:val="18"/>
          <w:szCs w:val="18"/>
          <w:lang w:eastAsia="fr-FR"/>
        </w:rPr>
        <w:t xml:space="preserve">se réserve la possibilité de demander au titulaire l’établissement d’un </w:t>
      </w:r>
      <w:r w:rsidR="00276B6B" w:rsidRPr="00AE6A4E">
        <w:rPr>
          <w:rFonts w:ascii="AMU Monument Grotesk" w:hAnsi="AMU Monument Grotesk"/>
          <w:sz w:val="18"/>
          <w:szCs w:val="18"/>
          <w:lang w:eastAsia="fr-FR"/>
        </w:rPr>
        <w:t>devis préalable</w:t>
      </w:r>
      <w:r w:rsidRPr="00AE6A4E">
        <w:rPr>
          <w:rFonts w:ascii="AMU Monument Grotesk" w:hAnsi="AMU Monument Grotesk"/>
          <w:sz w:val="18"/>
          <w:szCs w:val="18"/>
          <w:lang w:eastAsia="fr-FR"/>
        </w:rPr>
        <w:t>.</w:t>
      </w:r>
    </w:p>
    <w:p w14:paraId="13905F85" w14:textId="4333AE46" w:rsidR="0056048F" w:rsidRPr="00AE6A4E" w:rsidRDefault="0056048F" w:rsidP="00276B6B">
      <w:pPr>
        <w:suppressAutoHyphens w:val="0"/>
        <w:jc w:val="both"/>
        <w:rPr>
          <w:rFonts w:ascii="AMU Monument Grotesk" w:hAnsi="AMU Monument Grotesk"/>
          <w:sz w:val="18"/>
          <w:szCs w:val="18"/>
          <w:lang w:eastAsia="fr-FR"/>
        </w:rPr>
      </w:pPr>
      <w:r w:rsidRPr="00AE6A4E">
        <w:rPr>
          <w:rFonts w:ascii="AMU Monument Grotesk" w:hAnsi="AMU Monument Grotesk"/>
          <w:sz w:val="18"/>
          <w:szCs w:val="18"/>
          <w:lang w:eastAsia="fr-FR"/>
        </w:rPr>
        <w:t>Dans ce cas, le titulaire doit transmettre à Aix-Marseille Université le devis dans un délai de 5 jours à compter de la réception par le titulaire de la demande d’Aix-Marseille Université.</w:t>
      </w:r>
    </w:p>
    <w:p w14:paraId="24AD26E4" w14:textId="77777777" w:rsidR="00276B6B" w:rsidRPr="007F1ABD" w:rsidRDefault="0056048F" w:rsidP="00276B6B">
      <w:pPr>
        <w:suppressAutoHyphens w:val="0"/>
        <w:jc w:val="both"/>
        <w:rPr>
          <w:rFonts w:ascii="AMU Monument Grotesk" w:hAnsi="AMU Monument Grotesk"/>
          <w:sz w:val="18"/>
          <w:szCs w:val="18"/>
          <w:lang w:eastAsia="fr-FR"/>
        </w:rPr>
      </w:pPr>
      <w:r w:rsidRPr="00AE6A4E">
        <w:rPr>
          <w:rFonts w:ascii="AMU Monument Grotesk" w:hAnsi="AMU Monument Grotesk"/>
          <w:sz w:val="18"/>
          <w:szCs w:val="18"/>
          <w:lang w:eastAsia="fr-FR"/>
        </w:rPr>
        <w:t>L</w:t>
      </w:r>
      <w:r w:rsidR="00276B6B" w:rsidRPr="00AE6A4E">
        <w:rPr>
          <w:rFonts w:ascii="AMU Monument Grotesk" w:hAnsi="AMU Monument Grotesk"/>
          <w:sz w:val="18"/>
          <w:szCs w:val="18"/>
          <w:lang w:eastAsia="fr-FR"/>
        </w:rPr>
        <w:t xml:space="preserve">e titulaire transmet </w:t>
      </w:r>
      <w:r w:rsidRPr="00AE6A4E">
        <w:rPr>
          <w:rFonts w:ascii="AMU Monument Grotesk" w:hAnsi="AMU Monument Grotesk"/>
          <w:sz w:val="18"/>
          <w:szCs w:val="18"/>
          <w:lang w:eastAsia="fr-FR"/>
        </w:rPr>
        <w:t>son devis</w:t>
      </w:r>
      <w:r w:rsidR="00276B6B" w:rsidRPr="00AE6A4E">
        <w:rPr>
          <w:rFonts w:ascii="AMU Monument Grotesk" w:hAnsi="AMU Monument Grotesk"/>
          <w:sz w:val="18"/>
          <w:szCs w:val="18"/>
          <w:lang w:eastAsia="fr-FR"/>
        </w:rPr>
        <w:t xml:space="preserve"> par tout moyen permettant d'attester de sa date de réception par </w:t>
      </w:r>
      <w:r w:rsidRPr="00AE6A4E">
        <w:rPr>
          <w:rFonts w:ascii="AMU Monument Grotesk" w:hAnsi="AMU Monument Grotesk"/>
          <w:sz w:val="18"/>
          <w:szCs w:val="18"/>
          <w:lang w:eastAsia="fr-FR"/>
        </w:rPr>
        <w:t>AMU</w:t>
      </w:r>
      <w:r w:rsidR="00276B6B" w:rsidRPr="00AE6A4E">
        <w:rPr>
          <w:rFonts w:ascii="AMU Monument Grotesk" w:hAnsi="AMU Monument Grotesk"/>
          <w:sz w:val="18"/>
          <w:szCs w:val="18"/>
          <w:lang w:eastAsia="fr-FR"/>
        </w:rPr>
        <w:t>.</w:t>
      </w:r>
    </w:p>
    <w:p w14:paraId="329FB51E" w14:textId="77777777" w:rsidR="00C166CB" w:rsidRPr="007F1ABD" w:rsidRDefault="00C166CB" w:rsidP="00CD1F72">
      <w:pPr>
        <w:rPr>
          <w:rFonts w:ascii="AMU Monument Grotesk" w:hAnsi="AMU Monument Grotesk" w:cs="Arial"/>
          <w:b/>
          <w:sz w:val="18"/>
          <w:szCs w:val="18"/>
          <w:highlight w:val="yellow"/>
        </w:rPr>
      </w:pPr>
    </w:p>
    <w:p w14:paraId="05F7513F" w14:textId="3B01B68E" w:rsidR="000A75F3" w:rsidRDefault="000A75F3" w:rsidP="000A75F3">
      <w:pPr>
        <w:suppressAutoHyphens w:val="0"/>
        <w:spacing w:after="120"/>
        <w:jc w:val="both"/>
        <w:rPr>
          <w:rFonts w:ascii="AMU Monument Grotesk" w:hAnsi="AMU Monument Grotesk"/>
          <w:b/>
          <w:sz w:val="18"/>
          <w:szCs w:val="18"/>
          <w:u w:val="single"/>
          <w:lang w:eastAsia="fr-FR"/>
        </w:rPr>
      </w:pPr>
      <w:r w:rsidRPr="007F1ABD">
        <w:rPr>
          <w:rFonts w:ascii="AMU Monument Grotesk" w:hAnsi="AMU Monument Grotesk"/>
          <w:b/>
          <w:sz w:val="18"/>
          <w:szCs w:val="18"/>
          <w:u w:val="single"/>
          <w:lang w:eastAsia="fr-FR"/>
        </w:rPr>
        <w:t>Pour les diagnostics Amiante (hors enrobés) :</w:t>
      </w:r>
    </w:p>
    <w:p w14:paraId="4BC54B1D" w14:textId="77777777" w:rsidR="00C166CB" w:rsidRPr="007F1ABD" w:rsidRDefault="00C166CB" w:rsidP="000A75F3">
      <w:pPr>
        <w:suppressAutoHyphens w:val="0"/>
        <w:spacing w:after="120"/>
        <w:jc w:val="both"/>
        <w:rPr>
          <w:rFonts w:ascii="AMU Monument Grotesk" w:hAnsi="AMU Monument Grotesk"/>
          <w:b/>
          <w:sz w:val="18"/>
          <w:szCs w:val="18"/>
          <w:u w:val="single"/>
          <w:lang w:eastAsia="fr-FR"/>
        </w:rPr>
      </w:pPr>
    </w:p>
    <w:tbl>
      <w:tblPr>
        <w:tblW w:w="5924" w:type="pct"/>
        <w:tblInd w:w="-639" w:type="dxa"/>
        <w:tblLayout w:type="fixed"/>
        <w:tblCellMar>
          <w:left w:w="70" w:type="dxa"/>
          <w:right w:w="70" w:type="dxa"/>
        </w:tblCellMar>
        <w:tblLook w:val="04A0" w:firstRow="1" w:lastRow="0" w:firstColumn="1" w:lastColumn="0" w:noHBand="0" w:noVBand="1"/>
      </w:tblPr>
      <w:tblGrid>
        <w:gridCol w:w="2446"/>
        <w:gridCol w:w="2158"/>
        <w:gridCol w:w="2551"/>
        <w:gridCol w:w="1843"/>
        <w:gridCol w:w="2075"/>
      </w:tblGrid>
      <w:tr w:rsidR="000A75F3" w:rsidRPr="007F1ABD" w14:paraId="1147CE4A" w14:textId="77777777" w:rsidTr="00CA7514">
        <w:trPr>
          <w:trHeight w:val="795"/>
        </w:trPr>
        <w:tc>
          <w:tcPr>
            <w:tcW w:w="1104" w:type="pct"/>
            <w:tcBorders>
              <w:top w:val="single" w:sz="4" w:space="0" w:color="auto"/>
              <w:left w:val="single" w:sz="4" w:space="0" w:color="auto"/>
              <w:bottom w:val="single" w:sz="4" w:space="0" w:color="auto"/>
              <w:right w:val="single" w:sz="4" w:space="0" w:color="auto"/>
            </w:tcBorders>
            <w:shd w:val="clear" w:color="000000" w:fill="95B3D7"/>
            <w:vAlign w:val="center"/>
          </w:tcPr>
          <w:p w14:paraId="7BF493C2"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Elément de mission</w:t>
            </w:r>
          </w:p>
        </w:tc>
        <w:tc>
          <w:tcPr>
            <w:tcW w:w="974"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70D56A51"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Prestations</w:t>
            </w:r>
          </w:p>
        </w:tc>
        <w:tc>
          <w:tcPr>
            <w:tcW w:w="1152" w:type="pct"/>
            <w:tcBorders>
              <w:top w:val="single" w:sz="4" w:space="0" w:color="auto"/>
              <w:left w:val="nil"/>
              <w:bottom w:val="single" w:sz="4" w:space="0" w:color="auto"/>
              <w:right w:val="single" w:sz="4" w:space="0" w:color="auto"/>
            </w:tcBorders>
            <w:shd w:val="clear" w:color="000000" w:fill="95B3D7"/>
            <w:vAlign w:val="center"/>
          </w:tcPr>
          <w:p w14:paraId="465C948B"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Quantité</w:t>
            </w:r>
          </w:p>
        </w:tc>
        <w:tc>
          <w:tcPr>
            <w:tcW w:w="832"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68BB80B8"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Délai</w:t>
            </w:r>
          </w:p>
          <w:p w14:paraId="7C460615"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D’exécution</w:t>
            </w:r>
          </w:p>
        </w:tc>
        <w:tc>
          <w:tcPr>
            <w:tcW w:w="937" w:type="pct"/>
            <w:tcBorders>
              <w:top w:val="single" w:sz="4" w:space="0" w:color="auto"/>
              <w:left w:val="nil"/>
              <w:bottom w:val="single" w:sz="4" w:space="0" w:color="auto"/>
              <w:right w:val="single" w:sz="4" w:space="0" w:color="auto"/>
            </w:tcBorders>
            <w:shd w:val="clear" w:color="000000" w:fill="95B3D7"/>
            <w:noWrap/>
            <w:vAlign w:val="center"/>
            <w:hideMark/>
          </w:tcPr>
          <w:p w14:paraId="25643B68"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Point de départ du délai</w:t>
            </w:r>
          </w:p>
        </w:tc>
      </w:tr>
      <w:tr w:rsidR="00921796" w:rsidRPr="007F1ABD" w14:paraId="6982FE9E" w14:textId="77777777" w:rsidTr="00CA7514">
        <w:trPr>
          <w:trHeight w:val="826"/>
        </w:trPr>
        <w:tc>
          <w:tcPr>
            <w:tcW w:w="1104" w:type="pct"/>
            <w:vMerge w:val="restart"/>
            <w:tcBorders>
              <w:top w:val="single" w:sz="4" w:space="0" w:color="auto"/>
              <w:left w:val="single" w:sz="4" w:space="0" w:color="auto"/>
              <w:right w:val="single" w:sz="4" w:space="0" w:color="auto"/>
            </w:tcBorders>
            <w:vAlign w:val="center"/>
          </w:tcPr>
          <w:p w14:paraId="70E00867" w14:textId="5C4BD0ED" w:rsidR="00921796"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b/>
                <w:bCs/>
                <w:sz w:val="18"/>
                <w:szCs w:val="20"/>
                <w:lang w:eastAsia="fr-FR"/>
              </w:rPr>
              <w:t>A</w:t>
            </w:r>
            <w:r w:rsidRPr="00C01777">
              <w:rPr>
                <w:rFonts w:ascii="AMU Monument Grotesk" w:hAnsi="AMU Monument Grotesk"/>
                <w:sz w:val="18"/>
                <w:szCs w:val="20"/>
                <w:lang w:eastAsia="fr-FR"/>
              </w:rPr>
              <w:t xml:space="preserve"> - DIAGNOSTIC AMIANTE </w:t>
            </w:r>
          </w:p>
          <w:p w14:paraId="7235A402" w14:textId="65E54758" w:rsidR="00921796"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w:t>
            </w:r>
            <w:r w:rsidR="00FC64F9" w:rsidRPr="00C01777">
              <w:rPr>
                <w:rFonts w:ascii="AMU Monument Grotesk" w:hAnsi="AMU Monument Grotesk"/>
                <w:sz w:val="18"/>
                <w:szCs w:val="20"/>
                <w:lang w:eastAsia="fr-FR"/>
              </w:rPr>
              <w:t>Dans</w:t>
            </w:r>
            <w:r w:rsidR="0080082B" w:rsidRPr="00C01777">
              <w:rPr>
                <w:rFonts w:ascii="AMU Monument Grotesk" w:hAnsi="AMU Monument Grotesk"/>
                <w:sz w:val="18"/>
                <w:szCs w:val="20"/>
                <w:lang w:eastAsia="fr-FR"/>
              </w:rPr>
              <w:t xml:space="preserve"> le cadre d’un </w:t>
            </w:r>
            <w:r w:rsidRPr="00C01777">
              <w:rPr>
                <w:rFonts w:ascii="AMU Monument Grotesk" w:hAnsi="AMU Monument Grotesk"/>
                <w:sz w:val="18"/>
                <w:szCs w:val="20"/>
                <w:lang w:eastAsia="fr-FR"/>
              </w:rPr>
              <w:t>RAAT</w:t>
            </w:r>
          </w:p>
          <w:p w14:paraId="20B9F1B6" w14:textId="49ADDF0A" w:rsidR="00FC64F9"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ET</w:t>
            </w:r>
          </w:p>
          <w:p w14:paraId="0AC1A7A1" w14:textId="3CA7A9F8" w:rsidR="00921796" w:rsidRPr="00C01777" w:rsidRDefault="00FC64F9"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Dans</w:t>
            </w:r>
            <w:r w:rsidR="0080082B" w:rsidRPr="00C01777">
              <w:rPr>
                <w:rFonts w:ascii="AMU Monument Grotesk" w:hAnsi="AMU Monument Grotesk"/>
                <w:sz w:val="18"/>
                <w:szCs w:val="20"/>
                <w:lang w:eastAsia="fr-FR"/>
              </w:rPr>
              <w:t xml:space="preserve"> le cadre d’un r</w:t>
            </w:r>
            <w:r w:rsidR="00921796" w:rsidRPr="00C01777">
              <w:rPr>
                <w:rFonts w:ascii="AMU Monument Grotesk" w:hAnsi="AMU Monument Grotesk"/>
                <w:sz w:val="18"/>
                <w:szCs w:val="20"/>
                <w:lang w:eastAsia="fr-FR"/>
              </w:rPr>
              <w:t>epérage ponctuel)</w:t>
            </w:r>
          </w:p>
          <w:p w14:paraId="42488E8D" w14:textId="77777777" w:rsidR="00921796" w:rsidRPr="007F1ABD" w:rsidRDefault="00921796" w:rsidP="000A75F3">
            <w:pPr>
              <w:suppressAutoHyphens w:val="0"/>
              <w:rPr>
                <w:rFonts w:ascii="AMU Monument Grotesk" w:hAnsi="AMU Monument Grotesk"/>
                <w:color w:val="0000FF"/>
                <w:sz w:val="18"/>
                <w:szCs w:val="20"/>
                <w:lang w:eastAsia="fr-FR"/>
              </w:rPr>
            </w:pPr>
          </w:p>
        </w:tc>
        <w:tc>
          <w:tcPr>
            <w:tcW w:w="974" w:type="pct"/>
            <w:tcBorders>
              <w:top w:val="nil"/>
              <w:left w:val="single" w:sz="4" w:space="0" w:color="auto"/>
              <w:bottom w:val="single" w:sz="4" w:space="0" w:color="auto"/>
              <w:right w:val="single" w:sz="4" w:space="0" w:color="auto"/>
            </w:tcBorders>
            <w:shd w:val="clear" w:color="auto" w:fill="auto"/>
            <w:vAlign w:val="center"/>
          </w:tcPr>
          <w:p w14:paraId="74918080" w14:textId="2DD8F045" w:rsidR="00921796" w:rsidRPr="00D33FC9" w:rsidRDefault="00024018"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Inspection</w:t>
            </w:r>
            <w:r w:rsidR="001D55AF" w:rsidRPr="00D33FC9">
              <w:rPr>
                <w:rFonts w:ascii="AMU Monument Grotesk" w:hAnsi="AMU Monument Grotesk"/>
                <w:sz w:val="18"/>
                <w:szCs w:val="20"/>
                <w:lang w:eastAsia="fr-FR"/>
              </w:rPr>
              <w:t xml:space="preserve"> sur site</w:t>
            </w:r>
            <w:r w:rsidR="00921796" w:rsidRPr="00D33FC9">
              <w:rPr>
                <w:rFonts w:ascii="AMU Monument Grotesk" w:hAnsi="AMU Monument Grotesk"/>
                <w:sz w:val="18"/>
                <w:szCs w:val="20"/>
                <w:lang w:eastAsia="fr-FR"/>
              </w:rPr>
              <w:t xml:space="preserve"> et repérage</w:t>
            </w:r>
          </w:p>
          <w:p w14:paraId="0CFBA112"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w:t>
            </w:r>
          </w:p>
          <w:p w14:paraId="2C5ED8AD"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Prélèvement sur matériaux ou produit susceptible de contenir de l'amiante</w:t>
            </w:r>
          </w:p>
        </w:tc>
        <w:tc>
          <w:tcPr>
            <w:tcW w:w="1152" w:type="pct"/>
            <w:tcBorders>
              <w:top w:val="nil"/>
              <w:left w:val="single" w:sz="4" w:space="0" w:color="auto"/>
              <w:bottom w:val="single" w:sz="4" w:space="0" w:color="auto"/>
              <w:right w:val="single" w:sz="4" w:space="0" w:color="auto"/>
            </w:tcBorders>
            <w:shd w:val="clear" w:color="auto" w:fill="auto"/>
            <w:vAlign w:val="center"/>
          </w:tcPr>
          <w:p w14:paraId="624EC8A1" w14:textId="408A3BA9" w:rsidR="00CE411B" w:rsidRPr="00C01777" w:rsidRDefault="00CE411B" w:rsidP="00273B36">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 xml:space="preserve">Par tranche de </w:t>
            </w:r>
            <w:r w:rsidR="00026E34" w:rsidRPr="00C01777">
              <w:rPr>
                <w:rFonts w:ascii="AMU Monument Grotesk" w:hAnsi="AMU Monument Grotesk"/>
                <w:sz w:val="18"/>
                <w:szCs w:val="20"/>
                <w:lang w:eastAsia="fr-FR"/>
              </w:rPr>
              <w:t xml:space="preserve">1 à </w:t>
            </w:r>
            <w:r w:rsidR="00AE6A4E">
              <w:rPr>
                <w:rFonts w:ascii="AMU Monument Grotesk" w:hAnsi="AMU Monument Grotesk"/>
                <w:sz w:val="18"/>
                <w:szCs w:val="20"/>
                <w:lang w:eastAsia="fr-FR"/>
              </w:rPr>
              <w:t>3</w:t>
            </w:r>
            <w:r w:rsidRPr="00C01777">
              <w:rPr>
                <w:rFonts w:ascii="AMU Monument Grotesk" w:hAnsi="AMU Monument Grotesk"/>
                <w:sz w:val="18"/>
                <w:szCs w:val="20"/>
                <w:lang w:eastAsia="fr-FR"/>
              </w:rPr>
              <w:t>000 M² de locaux à inspecter sur un même site.</w:t>
            </w:r>
          </w:p>
          <w:p w14:paraId="4DAB33F9" w14:textId="0BEF25DE" w:rsidR="00921796" w:rsidRPr="007F1ABD" w:rsidRDefault="00921796" w:rsidP="00AE6A4E">
            <w:pPr>
              <w:suppressAutoHyphens w:val="0"/>
              <w:rPr>
                <w:rFonts w:ascii="AMU Monument Grotesk" w:hAnsi="AMU Monument Grotesk"/>
                <w:color w:val="0000FF"/>
                <w:sz w:val="18"/>
                <w:szCs w:val="20"/>
                <w:lang w:eastAsia="fr-FR"/>
              </w:rPr>
            </w:pPr>
          </w:p>
        </w:tc>
        <w:tc>
          <w:tcPr>
            <w:tcW w:w="832" w:type="pct"/>
            <w:tcBorders>
              <w:top w:val="nil"/>
              <w:left w:val="single" w:sz="4" w:space="0" w:color="auto"/>
              <w:bottom w:val="single" w:sz="4" w:space="0" w:color="auto"/>
              <w:right w:val="single" w:sz="4" w:space="0" w:color="auto"/>
            </w:tcBorders>
            <w:shd w:val="clear" w:color="auto" w:fill="auto"/>
            <w:vAlign w:val="center"/>
          </w:tcPr>
          <w:p w14:paraId="3BF5AA1A" w14:textId="34622FB3" w:rsidR="00921796" w:rsidRPr="00D33FC9" w:rsidRDefault="00921796" w:rsidP="005C5381">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1 jour *</w:t>
            </w:r>
          </w:p>
        </w:tc>
        <w:tc>
          <w:tcPr>
            <w:tcW w:w="937" w:type="pct"/>
            <w:tcBorders>
              <w:top w:val="nil"/>
              <w:left w:val="nil"/>
              <w:bottom w:val="single" w:sz="4" w:space="0" w:color="auto"/>
              <w:right w:val="single" w:sz="4" w:space="0" w:color="auto"/>
            </w:tcBorders>
            <w:shd w:val="clear" w:color="auto" w:fill="auto"/>
            <w:vAlign w:val="center"/>
          </w:tcPr>
          <w:p w14:paraId="5A8B8EB2" w14:textId="17863C5A" w:rsidR="00921796" w:rsidRPr="00D33FC9" w:rsidRDefault="0080082B"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Dans les 7 jours à compter de la réception du bon de commande par le titulaire.</w:t>
            </w:r>
          </w:p>
          <w:p w14:paraId="36EE280B" w14:textId="77777777" w:rsidR="00921796" w:rsidRPr="00D33FC9" w:rsidRDefault="00921796" w:rsidP="000A75F3">
            <w:pPr>
              <w:suppressAutoHyphens w:val="0"/>
              <w:rPr>
                <w:rFonts w:ascii="AMU Monument Grotesk" w:hAnsi="AMU Monument Grotesk"/>
                <w:sz w:val="18"/>
                <w:szCs w:val="20"/>
                <w:lang w:eastAsia="fr-FR"/>
              </w:rPr>
            </w:pPr>
          </w:p>
        </w:tc>
      </w:tr>
      <w:tr w:rsidR="00921796" w:rsidRPr="007F1ABD" w14:paraId="3102864E" w14:textId="77777777" w:rsidTr="00041F4C">
        <w:trPr>
          <w:trHeight w:val="409"/>
        </w:trPr>
        <w:tc>
          <w:tcPr>
            <w:tcW w:w="1104" w:type="pct"/>
            <w:vMerge/>
            <w:tcBorders>
              <w:left w:val="single" w:sz="4" w:space="0" w:color="auto"/>
              <w:right w:val="single" w:sz="4" w:space="0" w:color="auto"/>
            </w:tcBorders>
            <w:vAlign w:val="center"/>
          </w:tcPr>
          <w:p w14:paraId="14DF16A0" w14:textId="77777777" w:rsidR="00921796" w:rsidRPr="007F1ABD" w:rsidRDefault="00921796" w:rsidP="000A75F3">
            <w:pPr>
              <w:suppressAutoHyphens w:val="0"/>
              <w:rPr>
                <w:rFonts w:ascii="AMU Monument Grotesk" w:hAnsi="AMU Monument Grotesk"/>
                <w:color w:val="0000FF"/>
                <w:sz w:val="18"/>
                <w:szCs w:val="20"/>
                <w:lang w:eastAsia="fr-FR"/>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14:paraId="4D73B03F" w14:textId="252DBDBD"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Analyse, rédaction et remise du rapport</w:t>
            </w:r>
          </w:p>
        </w:tc>
        <w:tc>
          <w:tcPr>
            <w:tcW w:w="1152" w:type="pct"/>
            <w:tcBorders>
              <w:top w:val="nil"/>
              <w:left w:val="single" w:sz="4" w:space="0" w:color="auto"/>
              <w:bottom w:val="single" w:sz="4" w:space="0" w:color="auto"/>
              <w:right w:val="single" w:sz="4" w:space="0" w:color="auto"/>
            </w:tcBorders>
            <w:shd w:val="clear" w:color="auto" w:fill="auto"/>
            <w:vAlign w:val="center"/>
          </w:tcPr>
          <w:p w14:paraId="6A3D3C99"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Autant d’analyses que de prélèvements et remise d’un seul rapport.</w:t>
            </w:r>
          </w:p>
        </w:tc>
        <w:tc>
          <w:tcPr>
            <w:tcW w:w="832" w:type="pct"/>
            <w:tcBorders>
              <w:top w:val="nil"/>
              <w:left w:val="single" w:sz="4" w:space="0" w:color="auto"/>
              <w:bottom w:val="single" w:sz="4" w:space="0" w:color="auto"/>
              <w:right w:val="single" w:sz="4" w:space="0" w:color="auto"/>
            </w:tcBorders>
            <w:shd w:val="clear" w:color="auto" w:fill="auto"/>
            <w:vAlign w:val="center"/>
          </w:tcPr>
          <w:p w14:paraId="4A4AA002" w14:textId="4EFF18C9" w:rsidR="00921796" w:rsidRPr="00D33FC9" w:rsidRDefault="00921796" w:rsidP="005C5381">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2 semaines</w:t>
            </w:r>
            <w:r w:rsidR="005C5381">
              <w:rPr>
                <w:rFonts w:ascii="AMU Monument Grotesk" w:hAnsi="AMU Monument Grotesk"/>
                <w:sz w:val="18"/>
                <w:szCs w:val="20"/>
                <w:lang w:eastAsia="fr-FR"/>
              </w:rPr>
              <w:t>*</w:t>
            </w:r>
          </w:p>
        </w:tc>
        <w:tc>
          <w:tcPr>
            <w:tcW w:w="937" w:type="pct"/>
            <w:tcBorders>
              <w:top w:val="nil"/>
              <w:left w:val="nil"/>
              <w:bottom w:val="single" w:sz="4" w:space="0" w:color="auto"/>
              <w:right w:val="single" w:sz="4" w:space="0" w:color="auto"/>
            </w:tcBorders>
            <w:shd w:val="clear" w:color="auto" w:fill="auto"/>
            <w:vAlign w:val="center"/>
          </w:tcPr>
          <w:p w14:paraId="2BE9522E"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Date du dernier prélèvements effectué</w:t>
            </w:r>
          </w:p>
        </w:tc>
      </w:tr>
      <w:tr w:rsidR="00921796" w:rsidRPr="007F1ABD" w14:paraId="36F2A048" w14:textId="77777777" w:rsidTr="00CA7514">
        <w:trPr>
          <w:trHeight w:val="795"/>
        </w:trPr>
        <w:tc>
          <w:tcPr>
            <w:tcW w:w="1104" w:type="pct"/>
            <w:vMerge w:val="restart"/>
            <w:tcBorders>
              <w:top w:val="single" w:sz="4" w:space="0" w:color="auto"/>
              <w:left w:val="single" w:sz="4" w:space="0" w:color="auto"/>
              <w:right w:val="single" w:sz="4" w:space="0" w:color="auto"/>
            </w:tcBorders>
            <w:shd w:val="clear" w:color="auto" w:fill="auto"/>
            <w:vAlign w:val="center"/>
          </w:tcPr>
          <w:p w14:paraId="48E71EC6"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b/>
                <w:bCs/>
                <w:sz w:val="18"/>
                <w:szCs w:val="20"/>
                <w:lang w:eastAsia="fr-FR"/>
              </w:rPr>
              <w:t>B</w:t>
            </w:r>
            <w:r w:rsidRPr="00D33FC9">
              <w:rPr>
                <w:rFonts w:ascii="AMU Monument Grotesk" w:hAnsi="AMU Monument Grotesk"/>
                <w:sz w:val="18"/>
                <w:szCs w:val="20"/>
                <w:lang w:eastAsia="fr-FR"/>
              </w:rPr>
              <w:t xml:space="preserve"> - MESURE D’EMPOUSSIEREMENT </w:t>
            </w:r>
          </w:p>
        </w:tc>
        <w:tc>
          <w:tcPr>
            <w:tcW w:w="974" w:type="pct"/>
            <w:tcBorders>
              <w:top w:val="nil"/>
              <w:left w:val="single" w:sz="4" w:space="0" w:color="auto"/>
              <w:bottom w:val="single" w:sz="4" w:space="0" w:color="auto"/>
              <w:right w:val="single" w:sz="4" w:space="0" w:color="auto"/>
            </w:tcBorders>
            <w:shd w:val="clear" w:color="auto" w:fill="auto"/>
            <w:vAlign w:val="center"/>
          </w:tcPr>
          <w:p w14:paraId="659473DC"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Mesure d’empoussièrement suite présence avérée d’amiante</w:t>
            </w:r>
          </w:p>
          <w:p w14:paraId="0B2DA846"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(Ou à la demande du maitre d’ouvrage)</w:t>
            </w:r>
          </w:p>
        </w:tc>
        <w:tc>
          <w:tcPr>
            <w:tcW w:w="1152" w:type="pct"/>
            <w:tcBorders>
              <w:top w:val="single" w:sz="4" w:space="0" w:color="auto"/>
              <w:left w:val="nil"/>
              <w:bottom w:val="single" w:sz="4" w:space="0" w:color="auto"/>
              <w:right w:val="single" w:sz="4" w:space="0" w:color="auto"/>
            </w:tcBorders>
            <w:shd w:val="clear" w:color="auto" w:fill="auto"/>
            <w:vAlign w:val="center"/>
          </w:tcPr>
          <w:p w14:paraId="719D47BD" w14:textId="7082EBCC" w:rsidR="00921796" w:rsidRPr="007F1ABD" w:rsidRDefault="00921796" w:rsidP="000A75F3">
            <w:pPr>
              <w:suppressAutoHyphens w:val="0"/>
              <w:rPr>
                <w:rFonts w:ascii="AMU Monument Grotesk" w:hAnsi="AMU Monument Grotesk"/>
                <w:color w:val="0000FF"/>
                <w:sz w:val="18"/>
                <w:szCs w:val="20"/>
                <w:lang w:eastAsia="fr-FR"/>
              </w:rPr>
            </w:pPr>
            <w:r w:rsidRPr="00C01777">
              <w:rPr>
                <w:rFonts w:ascii="AMU Monument Grotesk" w:hAnsi="AMU Monument Grotesk"/>
                <w:sz w:val="18"/>
                <w:szCs w:val="20"/>
                <w:lang w:eastAsia="fr-FR"/>
              </w:rPr>
              <w:t xml:space="preserve">Par tranche de </w:t>
            </w:r>
            <w:r w:rsidR="00026E34" w:rsidRPr="00C01777">
              <w:rPr>
                <w:rFonts w:ascii="AMU Monument Grotesk" w:hAnsi="AMU Monument Grotesk"/>
                <w:sz w:val="18"/>
                <w:szCs w:val="20"/>
                <w:lang w:eastAsia="fr-FR"/>
              </w:rPr>
              <w:t xml:space="preserve">1 à </w:t>
            </w:r>
            <w:r w:rsidRPr="00C01777">
              <w:rPr>
                <w:rFonts w:ascii="AMU Monument Grotesk" w:hAnsi="AMU Monument Grotesk"/>
                <w:sz w:val="18"/>
                <w:szCs w:val="20"/>
                <w:lang w:eastAsia="fr-FR"/>
              </w:rPr>
              <w:t xml:space="preserve">10 mesures simultanées </w:t>
            </w:r>
          </w:p>
        </w:tc>
        <w:tc>
          <w:tcPr>
            <w:tcW w:w="832" w:type="pct"/>
            <w:tcBorders>
              <w:top w:val="nil"/>
              <w:left w:val="single" w:sz="4" w:space="0" w:color="auto"/>
              <w:bottom w:val="single" w:sz="4" w:space="0" w:color="auto"/>
              <w:right w:val="single" w:sz="4" w:space="0" w:color="auto"/>
            </w:tcBorders>
            <w:shd w:val="clear" w:color="auto" w:fill="auto"/>
            <w:vAlign w:val="center"/>
          </w:tcPr>
          <w:p w14:paraId="39D61459" w14:textId="712A6E61" w:rsidR="00921796" w:rsidRPr="00D33FC9" w:rsidRDefault="00921796" w:rsidP="005C5381">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1 semaine *</w:t>
            </w:r>
          </w:p>
        </w:tc>
        <w:tc>
          <w:tcPr>
            <w:tcW w:w="937" w:type="pct"/>
            <w:tcBorders>
              <w:top w:val="nil"/>
              <w:left w:val="nil"/>
              <w:bottom w:val="single" w:sz="4" w:space="0" w:color="auto"/>
              <w:right w:val="single" w:sz="4" w:space="0" w:color="auto"/>
            </w:tcBorders>
            <w:shd w:val="clear" w:color="auto" w:fill="auto"/>
            <w:vAlign w:val="center"/>
          </w:tcPr>
          <w:p w14:paraId="64D76961" w14:textId="3828DC61" w:rsidR="00921796" w:rsidRPr="00D33FC9" w:rsidRDefault="00AE6A4E" w:rsidP="000A75F3">
            <w:pPr>
              <w:suppressAutoHyphens w:val="0"/>
              <w:rPr>
                <w:rFonts w:ascii="AMU Monument Grotesk" w:hAnsi="AMU Monument Grotesk"/>
                <w:sz w:val="18"/>
                <w:szCs w:val="20"/>
                <w:lang w:eastAsia="fr-FR"/>
              </w:rPr>
            </w:pPr>
            <w:r>
              <w:rPr>
                <w:rFonts w:ascii="AMU Monument Grotesk" w:hAnsi="AMU Monument Grotesk"/>
                <w:sz w:val="18"/>
                <w:szCs w:val="20"/>
                <w:lang w:eastAsia="fr-FR"/>
              </w:rPr>
              <w:t>Au plus tard dans</w:t>
            </w:r>
            <w:r w:rsidR="0080082B" w:rsidRPr="00D33FC9">
              <w:rPr>
                <w:rFonts w:ascii="AMU Monument Grotesk" w:hAnsi="AMU Monument Grotesk"/>
                <w:sz w:val="18"/>
                <w:szCs w:val="20"/>
                <w:lang w:eastAsia="fr-FR"/>
              </w:rPr>
              <w:t xml:space="preserve"> les 7 jours </w:t>
            </w:r>
            <w:r>
              <w:rPr>
                <w:rFonts w:ascii="AMU Monument Grotesk" w:hAnsi="AMU Monument Grotesk"/>
                <w:sz w:val="18"/>
                <w:szCs w:val="20"/>
                <w:lang w:eastAsia="fr-FR"/>
              </w:rPr>
              <w:t xml:space="preserve">ouvrés </w:t>
            </w:r>
            <w:r w:rsidR="0080082B" w:rsidRPr="00D33FC9">
              <w:rPr>
                <w:rFonts w:ascii="AMU Monument Grotesk" w:hAnsi="AMU Monument Grotesk"/>
                <w:sz w:val="18"/>
                <w:szCs w:val="20"/>
                <w:lang w:eastAsia="fr-FR"/>
              </w:rPr>
              <w:t>à compter de la réception du bon de commande par le titulaire.</w:t>
            </w:r>
          </w:p>
        </w:tc>
      </w:tr>
      <w:tr w:rsidR="00921796" w:rsidRPr="007F1ABD" w14:paraId="36DC4E3D" w14:textId="77777777" w:rsidTr="00CA7514">
        <w:trPr>
          <w:trHeight w:val="795"/>
        </w:trPr>
        <w:tc>
          <w:tcPr>
            <w:tcW w:w="1104" w:type="pct"/>
            <w:vMerge/>
            <w:tcBorders>
              <w:left w:val="single" w:sz="4" w:space="0" w:color="auto"/>
              <w:bottom w:val="single" w:sz="4" w:space="0" w:color="auto"/>
              <w:right w:val="single" w:sz="4" w:space="0" w:color="auto"/>
            </w:tcBorders>
            <w:shd w:val="clear" w:color="auto" w:fill="auto"/>
            <w:vAlign w:val="center"/>
          </w:tcPr>
          <w:p w14:paraId="178D29B4" w14:textId="77777777" w:rsidR="00921796" w:rsidRPr="007F1ABD" w:rsidRDefault="00921796" w:rsidP="000A75F3">
            <w:pPr>
              <w:suppressAutoHyphens w:val="0"/>
              <w:rPr>
                <w:rFonts w:ascii="AMU Monument Grotesk" w:hAnsi="AMU Monument Grotesk"/>
                <w:color w:val="0000FF"/>
                <w:sz w:val="18"/>
                <w:szCs w:val="20"/>
                <w:lang w:eastAsia="fr-FR"/>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14:paraId="1D85A400"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Analyse, rédaction et remise du rapport</w:t>
            </w:r>
          </w:p>
        </w:tc>
        <w:tc>
          <w:tcPr>
            <w:tcW w:w="1152" w:type="pct"/>
            <w:tcBorders>
              <w:top w:val="single" w:sz="4" w:space="0" w:color="auto"/>
              <w:left w:val="nil"/>
              <w:bottom w:val="single" w:sz="4" w:space="0" w:color="auto"/>
              <w:right w:val="single" w:sz="4" w:space="0" w:color="auto"/>
            </w:tcBorders>
            <w:shd w:val="clear" w:color="auto" w:fill="auto"/>
            <w:vAlign w:val="center"/>
          </w:tcPr>
          <w:p w14:paraId="2AF16406"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Autant d’analyses que de mesures et remise d’un seul rapport.</w:t>
            </w:r>
          </w:p>
        </w:tc>
        <w:tc>
          <w:tcPr>
            <w:tcW w:w="832" w:type="pct"/>
            <w:tcBorders>
              <w:top w:val="nil"/>
              <w:left w:val="single" w:sz="4" w:space="0" w:color="auto"/>
              <w:bottom w:val="single" w:sz="4" w:space="0" w:color="auto"/>
              <w:right w:val="single" w:sz="4" w:space="0" w:color="auto"/>
            </w:tcBorders>
            <w:shd w:val="clear" w:color="auto" w:fill="auto"/>
            <w:vAlign w:val="center"/>
          </w:tcPr>
          <w:p w14:paraId="099713B9" w14:textId="04EE8F60" w:rsidR="00921796" w:rsidRPr="00D33FC9" w:rsidRDefault="00921796" w:rsidP="005C5381">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1 semaine</w:t>
            </w:r>
            <w:r w:rsidR="005C5381">
              <w:rPr>
                <w:rFonts w:ascii="AMU Monument Grotesk" w:hAnsi="AMU Monument Grotesk"/>
                <w:sz w:val="18"/>
                <w:szCs w:val="20"/>
                <w:lang w:eastAsia="fr-FR"/>
              </w:rPr>
              <w:t>*</w:t>
            </w:r>
          </w:p>
        </w:tc>
        <w:tc>
          <w:tcPr>
            <w:tcW w:w="937" w:type="pct"/>
            <w:tcBorders>
              <w:top w:val="nil"/>
              <w:left w:val="nil"/>
              <w:bottom w:val="single" w:sz="4" w:space="0" w:color="auto"/>
              <w:right w:val="single" w:sz="4" w:space="0" w:color="auto"/>
            </w:tcBorders>
            <w:shd w:val="clear" w:color="auto" w:fill="auto"/>
            <w:vAlign w:val="center"/>
          </w:tcPr>
          <w:p w14:paraId="03DC5602" w14:textId="2245280C" w:rsidR="00921796" w:rsidRPr="00D33FC9" w:rsidRDefault="00AE6A4E" w:rsidP="000A75F3">
            <w:pPr>
              <w:suppressAutoHyphens w:val="0"/>
              <w:rPr>
                <w:rFonts w:ascii="AMU Monument Grotesk" w:hAnsi="AMU Monument Grotesk"/>
                <w:sz w:val="18"/>
                <w:szCs w:val="20"/>
                <w:lang w:eastAsia="fr-FR"/>
              </w:rPr>
            </w:pPr>
            <w:r>
              <w:rPr>
                <w:rFonts w:ascii="AMU Monument Grotesk" w:hAnsi="AMU Monument Grotesk"/>
                <w:sz w:val="18"/>
                <w:szCs w:val="20"/>
                <w:lang w:eastAsia="fr-FR"/>
              </w:rPr>
              <w:t xml:space="preserve">A compter du </w:t>
            </w:r>
            <w:r w:rsidR="00921796" w:rsidRPr="00D33FC9">
              <w:rPr>
                <w:rFonts w:ascii="AMU Monument Grotesk" w:hAnsi="AMU Monument Grotesk"/>
                <w:sz w:val="18"/>
                <w:szCs w:val="20"/>
                <w:lang w:eastAsia="fr-FR"/>
              </w:rPr>
              <w:t>lendemain</w:t>
            </w:r>
            <w:r>
              <w:rPr>
                <w:rFonts w:ascii="AMU Monument Grotesk" w:hAnsi="AMU Monument Grotesk"/>
                <w:sz w:val="18"/>
                <w:szCs w:val="20"/>
                <w:lang w:eastAsia="fr-FR"/>
              </w:rPr>
              <w:t xml:space="preserve"> (ou premier jour ouvré) de la dernière journée de mesures.</w:t>
            </w:r>
            <w:r w:rsidR="00921796" w:rsidRPr="00D33FC9">
              <w:rPr>
                <w:rFonts w:ascii="AMU Monument Grotesk" w:hAnsi="AMU Monument Grotesk"/>
                <w:sz w:val="18"/>
                <w:szCs w:val="20"/>
                <w:lang w:eastAsia="fr-FR"/>
              </w:rPr>
              <w:t xml:space="preserve"> </w:t>
            </w:r>
          </w:p>
        </w:tc>
      </w:tr>
    </w:tbl>
    <w:p w14:paraId="05CE0F8D" w14:textId="5D907572" w:rsidR="00CE6132" w:rsidRDefault="00AF7F16" w:rsidP="000A75F3">
      <w:pPr>
        <w:suppressAutoHyphens w:val="0"/>
        <w:spacing w:after="120"/>
        <w:jc w:val="both"/>
        <w:rPr>
          <w:rFonts w:ascii="AMU Monument Grotesk" w:hAnsi="AMU Monument Grotesk"/>
          <w:sz w:val="18"/>
          <w:szCs w:val="18"/>
        </w:rPr>
      </w:pPr>
      <w:bookmarkStart w:id="23" w:name="_Toc355597348"/>
      <w:r w:rsidRPr="00D33FC9">
        <w:rPr>
          <w:rFonts w:ascii="AMU Monument Grotesk" w:hAnsi="AMU Monument Grotesk"/>
          <w:bCs/>
          <w:sz w:val="18"/>
          <w:szCs w:val="18"/>
          <w:lang w:eastAsia="fr-FR"/>
        </w:rPr>
        <w:t>*</w:t>
      </w:r>
      <w:r w:rsidRPr="00D33FC9">
        <w:rPr>
          <w:rFonts w:ascii="AMU Monument Grotesk" w:hAnsi="AMU Monument Grotesk"/>
          <w:sz w:val="18"/>
          <w:szCs w:val="18"/>
        </w:rPr>
        <w:t xml:space="preserve"> le n</w:t>
      </w:r>
      <w:r w:rsidR="00024018">
        <w:rPr>
          <w:rFonts w:ascii="AMU Monument Grotesk" w:hAnsi="AMU Monument Grotesk"/>
          <w:sz w:val="18"/>
          <w:szCs w:val="18"/>
        </w:rPr>
        <w:t>om</w:t>
      </w:r>
      <w:r w:rsidRPr="00D33FC9">
        <w:rPr>
          <w:rFonts w:ascii="AMU Monument Grotesk" w:hAnsi="AMU Monument Grotesk"/>
          <w:sz w:val="18"/>
          <w:szCs w:val="18"/>
        </w:rPr>
        <w:t>b</w:t>
      </w:r>
      <w:r w:rsidR="00024018">
        <w:rPr>
          <w:rFonts w:ascii="AMU Monument Grotesk" w:hAnsi="AMU Monument Grotesk"/>
          <w:sz w:val="18"/>
          <w:szCs w:val="18"/>
        </w:rPr>
        <w:t>re</w:t>
      </w:r>
      <w:r w:rsidRPr="00D33FC9">
        <w:rPr>
          <w:rFonts w:ascii="AMU Monument Grotesk" w:hAnsi="AMU Monument Grotesk"/>
          <w:sz w:val="18"/>
          <w:szCs w:val="18"/>
        </w:rPr>
        <w:t xml:space="preserve"> de jours ou semaines de délais d’exécution s’effectue de manière consécutive.</w:t>
      </w:r>
    </w:p>
    <w:p w14:paraId="09F68D54" w14:textId="52988D1B" w:rsidR="000E7EA6" w:rsidRDefault="000E7EA6" w:rsidP="000A75F3">
      <w:pPr>
        <w:suppressAutoHyphens w:val="0"/>
        <w:spacing w:after="120"/>
        <w:jc w:val="both"/>
        <w:rPr>
          <w:rFonts w:ascii="AMU Monument Grotesk" w:hAnsi="AMU Monument Grotesk"/>
          <w:sz w:val="18"/>
          <w:szCs w:val="18"/>
        </w:rPr>
      </w:pPr>
    </w:p>
    <w:p w14:paraId="416A2A7D" w14:textId="20ECC38C" w:rsidR="000E7EA6" w:rsidRDefault="000E7EA6" w:rsidP="000A75F3">
      <w:pPr>
        <w:suppressAutoHyphens w:val="0"/>
        <w:spacing w:after="120"/>
        <w:jc w:val="both"/>
        <w:rPr>
          <w:rFonts w:ascii="AMU Monument Grotesk" w:hAnsi="AMU Monument Grotesk"/>
          <w:sz w:val="18"/>
          <w:szCs w:val="18"/>
        </w:rPr>
      </w:pPr>
    </w:p>
    <w:p w14:paraId="361685EF" w14:textId="191D04E2" w:rsidR="000E7EA6" w:rsidRDefault="000E7EA6" w:rsidP="000A75F3">
      <w:pPr>
        <w:suppressAutoHyphens w:val="0"/>
        <w:spacing w:after="120"/>
        <w:jc w:val="both"/>
        <w:rPr>
          <w:rFonts w:ascii="AMU Monument Grotesk" w:hAnsi="AMU Monument Grotesk"/>
          <w:sz w:val="18"/>
          <w:szCs w:val="18"/>
        </w:rPr>
      </w:pPr>
    </w:p>
    <w:p w14:paraId="09510A87" w14:textId="77777777" w:rsidR="000E7EA6" w:rsidRPr="000E7EA6" w:rsidRDefault="000E7EA6" w:rsidP="000A75F3">
      <w:pPr>
        <w:suppressAutoHyphens w:val="0"/>
        <w:spacing w:after="120"/>
        <w:jc w:val="both"/>
        <w:rPr>
          <w:rFonts w:ascii="AMU Monument Grotesk" w:hAnsi="AMU Monument Grotesk"/>
          <w:sz w:val="18"/>
          <w:szCs w:val="18"/>
        </w:rPr>
      </w:pPr>
    </w:p>
    <w:p w14:paraId="0C870E11" w14:textId="2BDB0A1F" w:rsidR="00303559" w:rsidRDefault="00303559" w:rsidP="000A75F3">
      <w:pPr>
        <w:suppressAutoHyphens w:val="0"/>
        <w:spacing w:after="120"/>
        <w:jc w:val="both"/>
        <w:rPr>
          <w:rFonts w:ascii="AMU Monument Grotesk" w:hAnsi="AMU Monument Grotesk"/>
          <w:bCs/>
          <w:color w:val="0000FF"/>
          <w:sz w:val="18"/>
          <w:szCs w:val="18"/>
          <w:lang w:eastAsia="fr-FR"/>
        </w:rPr>
      </w:pPr>
    </w:p>
    <w:p w14:paraId="0D201F61" w14:textId="24609718" w:rsidR="005A27E9" w:rsidRDefault="005A27E9" w:rsidP="000A75F3">
      <w:pPr>
        <w:suppressAutoHyphens w:val="0"/>
        <w:spacing w:after="120"/>
        <w:jc w:val="both"/>
        <w:rPr>
          <w:rFonts w:ascii="AMU Monument Grotesk" w:hAnsi="AMU Monument Grotesk"/>
          <w:bCs/>
          <w:color w:val="0000FF"/>
          <w:sz w:val="18"/>
          <w:szCs w:val="18"/>
          <w:lang w:eastAsia="fr-FR"/>
        </w:rPr>
      </w:pPr>
    </w:p>
    <w:p w14:paraId="289138CE" w14:textId="663CFC71" w:rsidR="005A27E9" w:rsidRDefault="005A27E9" w:rsidP="000A75F3">
      <w:pPr>
        <w:suppressAutoHyphens w:val="0"/>
        <w:spacing w:after="120"/>
        <w:jc w:val="both"/>
        <w:rPr>
          <w:rFonts w:ascii="AMU Monument Grotesk" w:hAnsi="AMU Monument Grotesk"/>
          <w:bCs/>
          <w:color w:val="0000FF"/>
          <w:sz w:val="18"/>
          <w:szCs w:val="18"/>
          <w:lang w:eastAsia="fr-FR"/>
        </w:rPr>
      </w:pPr>
    </w:p>
    <w:p w14:paraId="4CAD7170" w14:textId="77777777" w:rsidR="005A27E9" w:rsidRPr="007F1ABD" w:rsidRDefault="005A27E9" w:rsidP="000A75F3">
      <w:pPr>
        <w:suppressAutoHyphens w:val="0"/>
        <w:spacing w:after="120"/>
        <w:jc w:val="both"/>
        <w:rPr>
          <w:rFonts w:ascii="AMU Monument Grotesk" w:hAnsi="AMU Monument Grotesk"/>
          <w:bCs/>
          <w:color w:val="0000FF"/>
          <w:sz w:val="18"/>
          <w:szCs w:val="18"/>
          <w:lang w:eastAsia="fr-FR"/>
        </w:rPr>
      </w:pPr>
    </w:p>
    <w:p w14:paraId="416463F4" w14:textId="1E659B9C" w:rsidR="00026E34" w:rsidRPr="007F1ABD" w:rsidRDefault="000A75F3" w:rsidP="000A75F3">
      <w:pPr>
        <w:suppressAutoHyphens w:val="0"/>
        <w:spacing w:after="120"/>
        <w:jc w:val="both"/>
        <w:rPr>
          <w:rFonts w:ascii="AMU Monument Grotesk" w:hAnsi="AMU Monument Grotesk"/>
          <w:b/>
          <w:sz w:val="18"/>
          <w:szCs w:val="20"/>
          <w:u w:val="single"/>
          <w:lang w:eastAsia="fr-FR"/>
        </w:rPr>
      </w:pPr>
      <w:r w:rsidRPr="00C1130C">
        <w:rPr>
          <w:rFonts w:ascii="AMU Monument Grotesk" w:hAnsi="AMU Monument Grotesk"/>
          <w:b/>
          <w:sz w:val="18"/>
          <w:szCs w:val="20"/>
          <w:u w:val="single"/>
          <w:lang w:eastAsia="fr-FR"/>
        </w:rPr>
        <w:lastRenderedPageBreak/>
        <w:t>Pour les diagnostics Amiante et HAP (sur enrobés) :</w:t>
      </w:r>
    </w:p>
    <w:tbl>
      <w:tblPr>
        <w:tblW w:w="5924" w:type="pct"/>
        <w:tblInd w:w="-639" w:type="dxa"/>
        <w:tblLayout w:type="fixed"/>
        <w:tblCellMar>
          <w:left w:w="70" w:type="dxa"/>
          <w:right w:w="70" w:type="dxa"/>
        </w:tblCellMar>
        <w:tblLook w:val="04A0" w:firstRow="1" w:lastRow="0" w:firstColumn="1" w:lastColumn="0" w:noHBand="0" w:noVBand="1"/>
      </w:tblPr>
      <w:tblGrid>
        <w:gridCol w:w="2445"/>
        <w:gridCol w:w="2161"/>
        <w:gridCol w:w="2549"/>
        <w:gridCol w:w="2126"/>
        <w:gridCol w:w="1792"/>
      </w:tblGrid>
      <w:tr w:rsidR="000A75F3" w:rsidRPr="007F1ABD" w14:paraId="6C944B1B" w14:textId="77777777" w:rsidTr="00D33FC9">
        <w:trPr>
          <w:trHeight w:val="795"/>
        </w:trPr>
        <w:tc>
          <w:tcPr>
            <w:tcW w:w="1104" w:type="pct"/>
            <w:tcBorders>
              <w:top w:val="single" w:sz="4" w:space="0" w:color="auto"/>
              <w:left w:val="single" w:sz="4" w:space="0" w:color="auto"/>
              <w:bottom w:val="single" w:sz="4" w:space="0" w:color="auto"/>
              <w:right w:val="single" w:sz="4" w:space="0" w:color="auto"/>
            </w:tcBorders>
            <w:shd w:val="clear" w:color="000000" w:fill="95B3D7"/>
            <w:vAlign w:val="center"/>
          </w:tcPr>
          <w:p w14:paraId="1E564C4E"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Elément de mission</w:t>
            </w:r>
          </w:p>
        </w:tc>
        <w:tc>
          <w:tcPr>
            <w:tcW w:w="976"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6FBA1E01"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Prestations</w:t>
            </w:r>
          </w:p>
        </w:tc>
        <w:tc>
          <w:tcPr>
            <w:tcW w:w="1151" w:type="pct"/>
            <w:tcBorders>
              <w:top w:val="single" w:sz="4" w:space="0" w:color="auto"/>
              <w:left w:val="nil"/>
              <w:bottom w:val="single" w:sz="4" w:space="0" w:color="auto"/>
              <w:right w:val="single" w:sz="4" w:space="0" w:color="auto"/>
            </w:tcBorders>
            <w:shd w:val="clear" w:color="000000" w:fill="95B3D7"/>
            <w:vAlign w:val="center"/>
          </w:tcPr>
          <w:p w14:paraId="521E0C1E"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Quantité</w:t>
            </w:r>
          </w:p>
        </w:tc>
        <w:tc>
          <w:tcPr>
            <w:tcW w:w="960"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28BD8A62" w14:textId="77777777" w:rsidR="00B74484" w:rsidRPr="007F1ABD" w:rsidRDefault="00B74484" w:rsidP="00B74484">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Délai</w:t>
            </w:r>
          </w:p>
          <w:p w14:paraId="65C3A932" w14:textId="0A728874" w:rsidR="000A75F3" w:rsidRPr="007F1ABD" w:rsidRDefault="00B74484" w:rsidP="00B74484">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D’exécution</w:t>
            </w:r>
          </w:p>
        </w:tc>
        <w:tc>
          <w:tcPr>
            <w:tcW w:w="809" w:type="pct"/>
            <w:tcBorders>
              <w:top w:val="single" w:sz="4" w:space="0" w:color="auto"/>
              <w:left w:val="nil"/>
              <w:bottom w:val="single" w:sz="4" w:space="0" w:color="auto"/>
              <w:right w:val="single" w:sz="4" w:space="0" w:color="auto"/>
            </w:tcBorders>
            <w:shd w:val="clear" w:color="000000" w:fill="95B3D7"/>
            <w:noWrap/>
            <w:vAlign w:val="center"/>
            <w:hideMark/>
          </w:tcPr>
          <w:p w14:paraId="1E3EDC40"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Point de départ du délai</w:t>
            </w:r>
          </w:p>
        </w:tc>
      </w:tr>
      <w:tr w:rsidR="00C01777" w:rsidRPr="00C01777" w14:paraId="611B8843" w14:textId="77777777" w:rsidTr="00D33FC9">
        <w:trPr>
          <w:trHeight w:val="982"/>
        </w:trPr>
        <w:tc>
          <w:tcPr>
            <w:tcW w:w="1104" w:type="pct"/>
            <w:vMerge w:val="restart"/>
            <w:tcBorders>
              <w:top w:val="single" w:sz="4" w:space="0" w:color="auto"/>
              <w:left w:val="single" w:sz="4" w:space="0" w:color="auto"/>
              <w:right w:val="single" w:sz="4" w:space="0" w:color="auto"/>
            </w:tcBorders>
            <w:shd w:val="clear" w:color="auto" w:fill="auto"/>
            <w:vAlign w:val="center"/>
          </w:tcPr>
          <w:p w14:paraId="298DAE46" w14:textId="44FA1D20" w:rsidR="00921796" w:rsidRPr="00C01777" w:rsidRDefault="00921796" w:rsidP="000A75F3">
            <w:pPr>
              <w:suppressAutoHyphens w:val="0"/>
              <w:rPr>
                <w:rFonts w:ascii="AMU Monument Grotesk" w:hAnsi="AMU Monument Grotesk"/>
                <w:sz w:val="18"/>
                <w:szCs w:val="20"/>
                <w:u w:val="single"/>
                <w:lang w:eastAsia="fr-FR"/>
              </w:rPr>
            </w:pPr>
            <w:r w:rsidRPr="00C01777">
              <w:rPr>
                <w:rFonts w:ascii="AMU Monument Grotesk" w:hAnsi="AMU Monument Grotesk"/>
                <w:b/>
                <w:bCs/>
                <w:sz w:val="18"/>
                <w:szCs w:val="20"/>
                <w:lang w:eastAsia="fr-FR"/>
              </w:rPr>
              <w:t>C</w:t>
            </w:r>
            <w:r w:rsidRPr="00C01777">
              <w:rPr>
                <w:rFonts w:ascii="AMU Monument Grotesk" w:hAnsi="AMU Monument Grotesk"/>
                <w:sz w:val="18"/>
                <w:szCs w:val="20"/>
                <w:lang w:eastAsia="fr-FR"/>
              </w:rPr>
              <w:t xml:space="preserve"> - DIAGNOSTIC AMIANTE et HAP</w:t>
            </w:r>
            <w:r w:rsidR="00F2507C" w:rsidRPr="00C01777">
              <w:rPr>
                <w:rFonts w:ascii="AMU Monument Grotesk" w:hAnsi="AMU Monument Grotesk"/>
                <w:sz w:val="18"/>
                <w:szCs w:val="20"/>
                <w:lang w:eastAsia="fr-FR"/>
              </w:rPr>
              <w:t xml:space="preserve"> </w:t>
            </w:r>
          </w:p>
          <w:p w14:paraId="230453DB" w14:textId="77777777" w:rsidR="00921796"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 xml:space="preserve">(RAAT </w:t>
            </w:r>
          </w:p>
          <w:p w14:paraId="29ACFE57" w14:textId="77777777" w:rsidR="00921796"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ET</w:t>
            </w:r>
          </w:p>
          <w:p w14:paraId="10122C12" w14:textId="2DC27FD1" w:rsidR="00921796"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Repérages et prélèvements ponctuels)</w:t>
            </w:r>
          </w:p>
          <w:p w14:paraId="24315953" w14:textId="77777777" w:rsidR="00921796" w:rsidRPr="00C01777" w:rsidRDefault="00921796" w:rsidP="000A75F3">
            <w:pPr>
              <w:suppressAutoHyphens w:val="0"/>
              <w:rPr>
                <w:rFonts w:ascii="AMU Monument Grotesk" w:hAnsi="AMU Monument Grotesk"/>
                <w:sz w:val="18"/>
                <w:szCs w:val="20"/>
                <w:lang w:eastAsia="fr-FR"/>
              </w:rPr>
            </w:pPr>
          </w:p>
        </w:tc>
        <w:tc>
          <w:tcPr>
            <w:tcW w:w="976" w:type="pct"/>
            <w:tcBorders>
              <w:top w:val="nil"/>
              <w:left w:val="single" w:sz="4" w:space="0" w:color="auto"/>
              <w:bottom w:val="single" w:sz="4" w:space="0" w:color="auto"/>
              <w:right w:val="single" w:sz="4" w:space="0" w:color="auto"/>
            </w:tcBorders>
            <w:shd w:val="clear" w:color="auto" w:fill="auto"/>
            <w:vAlign w:val="center"/>
          </w:tcPr>
          <w:p w14:paraId="72E31D0A" w14:textId="77777777" w:rsidR="00026E34" w:rsidRPr="00C01777" w:rsidRDefault="00026E34" w:rsidP="000A75F3">
            <w:pPr>
              <w:suppressAutoHyphens w:val="0"/>
              <w:rPr>
                <w:rFonts w:ascii="AMU Monument Grotesk" w:hAnsi="AMU Monument Grotesk"/>
                <w:strike/>
                <w:sz w:val="18"/>
                <w:szCs w:val="20"/>
                <w:lang w:eastAsia="fr-FR"/>
              </w:rPr>
            </w:pPr>
          </w:p>
          <w:p w14:paraId="08A60B30" w14:textId="6507E4BC" w:rsidR="00026E34" w:rsidRPr="00C01777" w:rsidRDefault="00026E34"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R</w:t>
            </w:r>
            <w:r w:rsidR="00921796" w:rsidRPr="00C01777">
              <w:rPr>
                <w:rFonts w:ascii="AMU Monument Grotesk" w:hAnsi="AMU Monument Grotesk"/>
                <w:sz w:val="18"/>
                <w:szCs w:val="20"/>
                <w:lang w:eastAsia="fr-FR"/>
              </w:rPr>
              <w:t>epérage</w:t>
            </w:r>
            <w:r w:rsidRPr="00C01777">
              <w:rPr>
                <w:rFonts w:ascii="AMU Monument Grotesk" w:hAnsi="AMU Monument Grotesk"/>
                <w:sz w:val="18"/>
                <w:szCs w:val="20"/>
                <w:lang w:eastAsia="fr-FR"/>
              </w:rPr>
              <w:t xml:space="preserve"> sur site </w:t>
            </w:r>
          </w:p>
          <w:p w14:paraId="1A8CE57D" w14:textId="2A4CAB80" w:rsidR="00026E34"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w:t>
            </w:r>
          </w:p>
          <w:p w14:paraId="1A6EEE29" w14:textId="77777777" w:rsidR="00921796"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Prélèvement sur matériaux ou produit susceptible de contenir de l'amiante</w:t>
            </w:r>
          </w:p>
        </w:tc>
        <w:tc>
          <w:tcPr>
            <w:tcW w:w="1151" w:type="pct"/>
            <w:tcBorders>
              <w:top w:val="single" w:sz="4" w:space="0" w:color="auto"/>
              <w:left w:val="nil"/>
              <w:bottom w:val="single" w:sz="4" w:space="0" w:color="auto"/>
              <w:right w:val="single" w:sz="4" w:space="0" w:color="auto"/>
            </w:tcBorders>
            <w:shd w:val="clear" w:color="auto" w:fill="auto"/>
            <w:vAlign w:val="center"/>
          </w:tcPr>
          <w:p w14:paraId="2CB35929" w14:textId="73A1C7CB" w:rsidR="00921796" w:rsidRPr="00C01777" w:rsidRDefault="00921796"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 xml:space="preserve">Par tranche de </w:t>
            </w:r>
            <w:r w:rsidR="00026E34" w:rsidRPr="00C01777">
              <w:rPr>
                <w:rFonts w:ascii="AMU Monument Grotesk" w:hAnsi="AMU Monument Grotesk"/>
                <w:sz w:val="18"/>
                <w:szCs w:val="20"/>
                <w:lang w:eastAsia="fr-FR"/>
              </w:rPr>
              <w:t xml:space="preserve">1 à </w:t>
            </w:r>
            <w:r w:rsidRPr="00C01777">
              <w:rPr>
                <w:rFonts w:ascii="AMU Monument Grotesk" w:hAnsi="AMU Monument Grotesk"/>
                <w:sz w:val="18"/>
                <w:szCs w:val="20"/>
                <w:lang w:eastAsia="fr-FR"/>
              </w:rPr>
              <w:t>10 prélèvements</w:t>
            </w:r>
          </w:p>
        </w:tc>
        <w:tc>
          <w:tcPr>
            <w:tcW w:w="960" w:type="pct"/>
            <w:tcBorders>
              <w:top w:val="nil"/>
              <w:left w:val="single" w:sz="4" w:space="0" w:color="auto"/>
              <w:bottom w:val="single" w:sz="4" w:space="0" w:color="auto"/>
              <w:right w:val="single" w:sz="4" w:space="0" w:color="auto"/>
            </w:tcBorders>
            <w:shd w:val="clear" w:color="auto" w:fill="auto"/>
            <w:vAlign w:val="center"/>
          </w:tcPr>
          <w:p w14:paraId="7770518F" w14:textId="1B3D34CB" w:rsidR="00921796" w:rsidRPr="00C01777" w:rsidRDefault="00921796" w:rsidP="005C5381">
            <w:pPr>
              <w:suppressAutoHyphens w:val="0"/>
              <w:jc w:val="center"/>
              <w:rPr>
                <w:rFonts w:ascii="AMU Monument Grotesk" w:hAnsi="AMU Monument Grotesk"/>
                <w:sz w:val="18"/>
                <w:szCs w:val="20"/>
                <w:lang w:eastAsia="fr-FR"/>
              </w:rPr>
            </w:pPr>
            <w:r w:rsidRPr="00C01777">
              <w:rPr>
                <w:rFonts w:ascii="AMU Monument Grotesk" w:hAnsi="AMU Monument Grotesk"/>
                <w:sz w:val="18"/>
                <w:szCs w:val="20"/>
                <w:lang w:eastAsia="fr-FR"/>
              </w:rPr>
              <w:t>1 jour *</w:t>
            </w:r>
          </w:p>
        </w:tc>
        <w:tc>
          <w:tcPr>
            <w:tcW w:w="809" w:type="pct"/>
            <w:tcBorders>
              <w:top w:val="nil"/>
              <w:left w:val="nil"/>
              <w:bottom w:val="single" w:sz="4" w:space="0" w:color="auto"/>
              <w:right w:val="single" w:sz="4" w:space="0" w:color="auto"/>
            </w:tcBorders>
            <w:shd w:val="clear" w:color="auto" w:fill="auto"/>
            <w:vAlign w:val="center"/>
          </w:tcPr>
          <w:p w14:paraId="322218BB" w14:textId="56643826" w:rsidR="00921796" w:rsidRPr="00C01777" w:rsidRDefault="000E7EA6" w:rsidP="000A75F3">
            <w:pPr>
              <w:suppressAutoHyphens w:val="0"/>
              <w:rPr>
                <w:rFonts w:ascii="AMU Monument Grotesk" w:hAnsi="AMU Monument Grotesk"/>
                <w:sz w:val="18"/>
                <w:szCs w:val="20"/>
                <w:lang w:eastAsia="fr-FR"/>
              </w:rPr>
            </w:pPr>
            <w:r>
              <w:rPr>
                <w:rFonts w:ascii="AMU Monument Grotesk" w:hAnsi="AMU Monument Grotesk"/>
                <w:sz w:val="18"/>
                <w:szCs w:val="20"/>
                <w:lang w:eastAsia="fr-FR"/>
              </w:rPr>
              <w:t xml:space="preserve">Au plus tard dans </w:t>
            </w:r>
            <w:r w:rsidR="00026E34" w:rsidRPr="00C01777">
              <w:rPr>
                <w:rFonts w:ascii="AMU Monument Grotesk" w:hAnsi="AMU Monument Grotesk"/>
                <w:sz w:val="18"/>
                <w:szCs w:val="20"/>
                <w:lang w:eastAsia="fr-FR"/>
              </w:rPr>
              <w:t xml:space="preserve">les 7 jours </w:t>
            </w:r>
            <w:r>
              <w:rPr>
                <w:rFonts w:ascii="AMU Monument Grotesk" w:hAnsi="AMU Monument Grotesk"/>
                <w:sz w:val="18"/>
                <w:szCs w:val="20"/>
                <w:lang w:eastAsia="fr-FR"/>
              </w:rPr>
              <w:t xml:space="preserve">ouvrés </w:t>
            </w:r>
            <w:r w:rsidR="00026E34" w:rsidRPr="00C01777">
              <w:rPr>
                <w:rFonts w:ascii="AMU Monument Grotesk" w:hAnsi="AMU Monument Grotesk"/>
                <w:sz w:val="18"/>
                <w:szCs w:val="20"/>
                <w:lang w:eastAsia="fr-FR"/>
              </w:rPr>
              <w:t>à compter de la réception du bon de commande par le titulaire.</w:t>
            </w:r>
          </w:p>
        </w:tc>
      </w:tr>
      <w:tr w:rsidR="00921796" w:rsidRPr="007F1ABD" w14:paraId="39B62EF8" w14:textId="77777777" w:rsidTr="00D33FC9">
        <w:trPr>
          <w:trHeight w:val="472"/>
        </w:trPr>
        <w:tc>
          <w:tcPr>
            <w:tcW w:w="1104" w:type="pct"/>
            <w:vMerge/>
            <w:tcBorders>
              <w:left w:val="single" w:sz="4" w:space="0" w:color="auto"/>
              <w:right w:val="single" w:sz="4" w:space="0" w:color="auto"/>
            </w:tcBorders>
            <w:shd w:val="clear" w:color="auto" w:fill="auto"/>
            <w:vAlign w:val="center"/>
          </w:tcPr>
          <w:p w14:paraId="6A919E03" w14:textId="77777777" w:rsidR="00921796" w:rsidRPr="007F1ABD" w:rsidRDefault="00921796" w:rsidP="000A75F3">
            <w:pPr>
              <w:suppressAutoHyphens w:val="0"/>
              <w:rPr>
                <w:rFonts w:ascii="AMU Monument Grotesk" w:hAnsi="AMU Monument Grotesk"/>
                <w:color w:val="0000FF"/>
                <w:sz w:val="18"/>
                <w:szCs w:val="20"/>
                <w:lang w:eastAsia="fr-FR"/>
              </w:rPr>
            </w:pPr>
          </w:p>
        </w:tc>
        <w:tc>
          <w:tcPr>
            <w:tcW w:w="976" w:type="pct"/>
            <w:tcBorders>
              <w:top w:val="single" w:sz="4" w:space="0" w:color="auto"/>
              <w:left w:val="single" w:sz="4" w:space="0" w:color="auto"/>
              <w:bottom w:val="single" w:sz="4" w:space="0" w:color="auto"/>
              <w:right w:val="single" w:sz="4" w:space="0" w:color="auto"/>
            </w:tcBorders>
            <w:shd w:val="clear" w:color="auto" w:fill="auto"/>
            <w:vAlign w:val="center"/>
          </w:tcPr>
          <w:p w14:paraId="6F67D8FD"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Analyse amiante</w:t>
            </w:r>
          </w:p>
        </w:tc>
        <w:tc>
          <w:tcPr>
            <w:tcW w:w="1151" w:type="pct"/>
            <w:tcBorders>
              <w:top w:val="single" w:sz="4" w:space="0" w:color="auto"/>
              <w:left w:val="nil"/>
              <w:bottom w:val="single" w:sz="4" w:space="0" w:color="auto"/>
              <w:right w:val="single" w:sz="4" w:space="0" w:color="auto"/>
            </w:tcBorders>
            <w:shd w:val="clear" w:color="auto" w:fill="auto"/>
            <w:vAlign w:val="center"/>
          </w:tcPr>
          <w:p w14:paraId="7DFC646F"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 xml:space="preserve">Autant d’analyses que de prélèvements </w:t>
            </w:r>
          </w:p>
        </w:tc>
        <w:tc>
          <w:tcPr>
            <w:tcW w:w="960" w:type="pct"/>
            <w:tcBorders>
              <w:top w:val="single" w:sz="4" w:space="0" w:color="auto"/>
              <w:left w:val="single" w:sz="4" w:space="0" w:color="auto"/>
              <w:bottom w:val="single" w:sz="4" w:space="0" w:color="auto"/>
              <w:right w:val="single" w:sz="4" w:space="0" w:color="auto"/>
            </w:tcBorders>
            <w:shd w:val="clear" w:color="auto" w:fill="auto"/>
            <w:vAlign w:val="center"/>
          </w:tcPr>
          <w:p w14:paraId="56A5E059" w14:textId="07A7FA4F" w:rsidR="00921796" w:rsidRPr="00D33FC9" w:rsidRDefault="00921796" w:rsidP="005C5381">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3 semaines</w:t>
            </w:r>
            <w:r w:rsidR="005C5381">
              <w:rPr>
                <w:rFonts w:ascii="AMU Monument Grotesk" w:hAnsi="AMU Monument Grotesk"/>
                <w:sz w:val="18"/>
                <w:szCs w:val="20"/>
                <w:lang w:eastAsia="fr-FR"/>
              </w:rPr>
              <w:t>*</w:t>
            </w:r>
            <w:r w:rsidRPr="00D33FC9">
              <w:rPr>
                <w:rFonts w:ascii="AMU Monument Grotesk" w:hAnsi="AMU Monument Grotesk"/>
                <w:sz w:val="18"/>
                <w:szCs w:val="20"/>
                <w:lang w:eastAsia="fr-FR"/>
              </w:rPr>
              <w:t xml:space="preserve"> si présence amiante lors des analyses</w:t>
            </w:r>
          </w:p>
          <w:p w14:paraId="349C9112" w14:textId="77777777" w:rsidR="00921796" w:rsidRPr="00D33FC9" w:rsidRDefault="00921796" w:rsidP="005C5381">
            <w:pPr>
              <w:suppressAutoHyphens w:val="0"/>
              <w:jc w:val="center"/>
              <w:rPr>
                <w:rFonts w:ascii="AMU Monument Grotesk" w:hAnsi="AMU Monument Grotesk"/>
                <w:sz w:val="18"/>
                <w:szCs w:val="20"/>
                <w:lang w:eastAsia="fr-FR"/>
              </w:rPr>
            </w:pPr>
          </w:p>
          <w:p w14:paraId="7576381A" w14:textId="1E6505E2" w:rsidR="00921796" w:rsidRPr="007F1ABD" w:rsidRDefault="00921796" w:rsidP="005C5381">
            <w:pPr>
              <w:suppressAutoHyphens w:val="0"/>
              <w:jc w:val="center"/>
              <w:rPr>
                <w:rFonts w:ascii="AMU Monument Grotesk" w:hAnsi="AMU Monument Grotesk"/>
                <w:color w:val="0000FF"/>
                <w:sz w:val="18"/>
                <w:szCs w:val="20"/>
                <w:lang w:eastAsia="fr-FR"/>
              </w:rPr>
            </w:pPr>
          </w:p>
        </w:tc>
        <w:tc>
          <w:tcPr>
            <w:tcW w:w="809" w:type="pct"/>
            <w:vMerge w:val="restart"/>
            <w:tcBorders>
              <w:top w:val="nil"/>
              <w:left w:val="nil"/>
              <w:right w:val="single" w:sz="4" w:space="0" w:color="auto"/>
            </w:tcBorders>
            <w:shd w:val="clear" w:color="auto" w:fill="auto"/>
            <w:vAlign w:val="center"/>
          </w:tcPr>
          <w:p w14:paraId="5353321C" w14:textId="7FD1B4FD" w:rsidR="00921796" w:rsidRPr="00D33FC9" w:rsidRDefault="000E7EA6" w:rsidP="000A75F3">
            <w:pPr>
              <w:suppressAutoHyphens w:val="0"/>
              <w:rPr>
                <w:rFonts w:ascii="AMU Monument Grotesk" w:hAnsi="AMU Monument Grotesk"/>
                <w:sz w:val="18"/>
                <w:szCs w:val="20"/>
                <w:lang w:eastAsia="fr-FR"/>
              </w:rPr>
            </w:pPr>
            <w:r>
              <w:rPr>
                <w:rFonts w:ascii="AMU Monument Grotesk" w:hAnsi="AMU Monument Grotesk"/>
                <w:sz w:val="18"/>
                <w:szCs w:val="20"/>
                <w:lang w:eastAsia="fr-FR"/>
              </w:rPr>
              <w:t xml:space="preserve">A </w:t>
            </w:r>
            <w:r w:rsidRPr="000E7EA6">
              <w:rPr>
                <w:rFonts w:ascii="AMU Monument Grotesk" w:hAnsi="AMU Monument Grotesk"/>
                <w:sz w:val="18"/>
                <w:szCs w:val="20"/>
                <w:lang w:eastAsia="fr-FR"/>
              </w:rPr>
              <w:t>compter du lendemain (ou premier jour ouvré) de la dernière journée de mesures</w:t>
            </w:r>
            <w:r>
              <w:rPr>
                <w:rFonts w:ascii="AMU Monument Grotesk" w:hAnsi="AMU Monument Grotesk"/>
                <w:sz w:val="18"/>
                <w:szCs w:val="20"/>
                <w:lang w:eastAsia="fr-FR"/>
              </w:rPr>
              <w:t>.</w:t>
            </w:r>
          </w:p>
        </w:tc>
      </w:tr>
      <w:tr w:rsidR="00921796" w:rsidRPr="007F1ABD" w14:paraId="1C713006" w14:textId="77777777" w:rsidTr="00D33FC9">
        <w:trPr>
          <w:trHeight w:val="472"/>
        </w:trPr>
        <w:tc>
          <w:tcPr>
            <w:tcW w:w="1104" w:type="pct"/>
            <w:vMerge/>
            <w:tcBorders>
              <w:left w:val="single" w:sz="4" w:space="0" w:color="auto"/>
              <w:right w:val="single" w:sz="4" w:space="0" w:color="auto"/>
            </w:tcBorders>
            <w:shd w:val="clear" w:color="auto" w:fill="auto"/>
            <w:vAlign w:val="center"/>
          </w:tcPr>
          <w:p w14:paraId="1D34AEEC" w14:textId="77777777" w:rsidR="00921796" w:rsidRPr="007F1ABD" w:rsidRDefault="00921796" w:rsidP="000A75F3">
            <w:pPr>
              <w:suppressAutoHyphens w:val="0"/>
              <w:rPr>
                <w:rFonts w:ascii="AMU Monument Grotesk" w:hAnsi="AMU Monument Grotesk"/>
                <w:color w:val="0000FF"/>
                <w:sz w:val="18"/>
                <w:szCs w:val="20"/>
                <w:lang w:eastAsia="fr-FR"/>
              </w:rPr>
            </w:pPr>
          </w:p>
        </w:tc>
        <w:tc>
          <w:tcPr>
            <w:tcW w:w="976" w:type="pct"/>
            <w:tcBorders>
              <w:top w:val="nil"/>
              <w:left w:val="single" w:sz="4" w:space="0" w:color="auto"/>
              <w:bottom w:val="single" w:sz="4" w:space="0" w:color="auto"/>
              <w:right w:val="single" w:sz="4" w:space="0" w:color="auto"/>
            </w:tcBorders>
            <w:shd w:val="clear" w:color="auto" w:fill="auto"/>
            <w:vAlign w:val="center"/>
          </w:tcPr>
          <w:p w14:paraId="09274A83"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Analyse HAP</w:t>
            </w:r>
          </w:p>
        </w:tc>
        <w:tc>
          <w:tcPr>
            <w:tcW w:w="1151" w:type="pct"/>
            <w:tcBorders>
              <w:top w:val="single" w:sz="4" w:space="0" w:color="auto"/>
              <w:left w:val="nil"/>
              <w:bottom w:val="single" w:sz="4" w:space="0" w:color="auto"/>
              <w:right w:val="single" w:sz="4" w:space="0" w:color="auto"/>
            </w:tcBorders>
            <w:shd w:val="clear" w:color="auto" w:fill="auto"/>
            <w:vAlign w:val="center"/>
          </w:tcPr>
          <w:p w14:paraId="43622E99" w14:textId="77777777" w:rsidR="00921796" w:rsidRPr="00D33FC9" w:rsidRDefault="00921796" w:rsidP="000A75F3">
            <w:pPr>
              <w:suppressAutoHyphens w:val="0"/>
              <w:rPr>
                <w:rFonts w:ascii="AMU Monument Grotesk" w:hAnsi="AMU Monument Grotesk"/>
                <w:sz w:val="18"/>
                <w:szCs w:val="20"/>
                <w:highlight w:val="yellow"/>
                <w:lang w:eastAsia="fr-FR"/>
              </w:rPr>
            </w:pPr>
            <w:r w:rsidRPr="00D33FC9">
              <w:rPr>
                <w:rFonts w:ascii="AMU Monument Grotesk" w:hAnsi="AMU Monument Grotesk"/>
                <w:sz w:val="18"/>
                <w:szCs w:val="20"/>
                <w:lang w:eastAsia="fr-FR"/>
              </w:rPr>
              <w:t xml:space="preserve">Autant d’analyses qu’il y aura eu de prélèvements qui se seront révélés ne pas contenir d’amiante </w:t>
            </w:r>
          </w:p>
        </w:tc>
        <w:tc>
          <w:tcPr>
            <w:tcW w:w="960" w:type="pct"/>
            <w:tcBorders>
              <w:top w:val="single" w:sz="4" w:space="0" w:color="auto"/>
              <w:left w:val="single" w:sz="4" w:space="0" w:color="auto"/>
              <w:bottom w:val="single" w:sz="4" w:space="0" w:color="auto"/>
              <w:right w:val="single" w:sz="4" w:space="0" w:color="auto"/>
            </w:tcBorders>
            <w:shd w:val="clear" w:color="auto" w:fill="auto"/>
            <w:vAlign w:val="center"/>
          </w:tcPr>
          <w:p w14:paraId="28A28777" w14:textId="341AEAA1" w:rsidR="00921796" w:rsidRPr="007F1ABD" w:rsidRDefault="00D33FC9" w:rsidP="005C5381">
            <w:pPr>
              <w:suppressAutoHyphens w:val="0"/>
              <w:jc w:val="center"/>
              <w:rPr>
                <w:rFonts w:ascii="AMU Monument Grotesk" w:hAnsi="AMU Monument Grotesk"/>
                <w:color w:val="0000FF"/>
                <w:sz w:val="18"/>
                <w:szCs w:val="20"/>
                <w:lang w:eastAsia="fr-FR"/>
              </w:rPr>
            </w:pPr>
            <w:r w:rsidRPr="00D33FC9">
              <w:rPr>
                <w:rFonts w:ascii="AMU Monument Grotesk" w:hAnsi="AMU Monument Grotesk"/>
                <w:sz w:val="18"/>
                <w:szCs w:val="20"/>
                <w:lang w:eastAsia="fr-FR"/>
              </w:rPr>
              <w:t>6 semaines</w:t>
            </w:r>
            <w:r w:rsidR="005C5381">
              <w:rPr>
                <w:rFonts w:ascii="AMU Monument Grotesk" w:hAnsi="AMU Monument Grotesk"/>
                <w:sz w:val="18"/>
                <w:szCs w:val="20"/>
                <w:lang w:eastAsia="fr-FR"/>
              </w:rPr>
              <w:t>*</w:t>
            </w:r>
            <w:r w:rsidRPr="00D33FC9">
              <w:rPr>
                <w:rFonts w:ascii="AMU Monument Grotesk" w:hAnsi="AMU Monument Grotesk"/>
                <w:sz w:val="18"/>
                <w:szCs w:val="20"/>
                <w:lang w:eastAsia="fr-FR"/>
              </w:rPr>
              <w:t xml:space="preserve"> si analyse HAP</w:t>
            </w:r>
          </w:p>
        </w:tc>
        <w:tc>
          <w:tcPr>
            <w:tcW w:w="809" w:type="pct"/>
            <w:vMerge/>
            <w:tcBorders>
              <w:top w:val="nil"/>
              <w:left w:val="nil"/>
              <w:right w:val="single" w:sz="4" w:space="0" w:color="auto"/>
            </w:tcBorders>
            <w:shd w:val="clear" w:color="auto" w:fill="auto"/>
            <w:vAlign w:val="center"/>
          </w:tcPr>
          <w:p w14:paraId="7E339893" w14:textId="77777777" w:rsidR="00921796" w:rsidRPr="007F1ABD" w:rsidRDefault="00921796" w:rsidP="000A75F3">
            <w:pPr>
              <w:suppressAutoHyphens w:val="0"/>
              <w:rPr>
                <w:rFonts w:ascii="AMU Monument Grotesk" w:hAnsi="AMU Monument Grotesk"/>
                <w:color w:val="0000FF"/>
                <w:sz w:val="18"/>
                <w:szCs w:val="20"/>
                <w:lang w:eastAsia="fr-FR"/>
              </w:rPr>
            </w:pPr>
          </w:p>
        </w:tc>
      </w:tr>
      <w:tr w:rsidR="00921796" w:rsidRPr="007F1ABD" w14:paraId="4DA15129" w14:textId="77777777" w:rsidTr="00D33FC9">
        <w:trPr>
          <w:trHeight w:val="795"/>
        </w:trPr>
        <w:tc>
          <w:tcPr>
            <w:tcW w:w="1104" w:type="pct"/>
            <w:vMerge/>
            <w:tcBorders>
              <w:left w:val="single" w:sz="4" w:space="0" w:color="auto"/>
              <w:bottom w:val="single" w:sz="4" w:space="0" w:color="auto"/>
              <w:right w:val="single" w:sz="4" w:space="0" w:color="auto"/>
            </w:tcBorders>
            <w:shd w:val="clear" w:color="auto" w:fill="auto"/>
            <w:vAlign w:val="center"/>
          </w:tcPr>
          <w:p w14:paraId="3D4C09F5" w14:textId="77777777" w:rsidR="00921796" w:rsidRPr="007F1ABD" w:rsidRDefault="00921796" w:rsidP="000A75F3">
            <w:pPr>
              <w:suppressAutoHyphens w:val="0"/>
              <w:rPr>
                <w:rFonts w:ascii="AMU Monument Grotesk" w:hAnsi="AMU Monument Grotesk"/>
                <w:color w:val="0000FF"/>
                <w:sz w:val="18"/>
                <w:szCs w:val="20"/>
                <w:lang w:eastAsia="fr-FR"/>
              </w:rPr>
            </w:pPr>
          </w:p>
        </w:tc>
        <w:tc>
          <w:tcPr>
            <w:tcW w:w="976" w:type="pct"/>
            <w:tcBorders>
              <w:top w:val="nil"/>
              <w:left w:val="single" w:sz="4" w:space="0" w:color="auto"/>
              <w:bottom w:val="single" w:sz="4" w:space="0" w:color="auto"/>
              <w:right w:val="single" w:sz="4" w:space="0" w:color="auto"/>
            </w:tcBorders>
            <w:shd w:val="clear" w:color="auto" w:fill="auto"/>
            <w:vAlign w:val="center"/>
          </w:tcPr>
          <w:p w14:paraId="2926C330" w14:textId="77777777" w:rsidR="00921796" w:rsidRPr="00D33FC9" w:rsidRDefault="00921796"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Rédaction et Remise du rapport</w:t>
            </w:r>
          </w:p>
        </w:tc>
        <w:tc>
          <w:tcPr>
            <w:tcW w:w="1151" w:type="pct"/>
            <w:tcBorders>
              <w:top w:val="single" w:sz="4" w:space="0" w:color="auto"/>
              <w:left w:val="nil"/>
              <w:bottom w:val="single" w:sz="4" w:space="0" w:color="auto"/>
              <w:right w:val="single" w:sz="4" w:space="0" w:color="auto"/>
            </w:tcBorders>
            <w:shd w:val="clear" w:color="auto" w:fill="auto"/>
            <w:vAlign w:val="center"/>
          </w:tcPr>
          <w:p w14:paraId="4F1AD158" w14:textId="77777777" w:rsidR="00921796" w:rsidRPr="00C01777" w:rsidRDefault="00921796" w:rsidP="000A75F3">
            <w:pPr>
              <w:suppressAutoHyphens w:val="0"/>
              <w:rPr>
                <w:rFonts w:ascii="AMU Monument Grotesk" w:hAnsi="AMU Monument Grotesk"/>
                <w:sz w:val="18"/>
                <w:szCs w:val="20"/>
                <w:highlight w:val="yellow"/>
                <w:lang w:eastAsia="fr-FR"/>
              </w:rPr>
            </w:pPr>
            <w:r w:rsidRPr="00C01777">
              <w:rPr>
                <w:rFonts w:ascii="AMU Monument Grotesk" w:hAnsi="AMU Monument Grotesk"/>
                <w:sz w:val="18"/>
                <w:szCs w:val="20"/>
                <w:lang w:eastAsia="fr-FR"/>
              </w:rPr>
              <w:t>1 rapport comprenant les analyses et résultats AMIANTE et HAP</w:t>
            </w:r>
          </w:p>
        </w:tc>
        <w:tc>
          <w:tcPr>
            <w:tcW w:w="960" w:type="pct"/>
            <w:tcBorders>
              <w:top w:val="single" w:sz="4" w:space="0" w:color="auto"/>
              <w:left w:val="single" w:sz="4" w:space="0" w:color="auto"/>
              <w:bottom w:val="single" w:sz="4" w:space="0" w:color="auto"/>
              <w:right w:val="single" w:sz="4" w:space="0" w:color="auto"/>
            </w:tcBorders>
            <w:shd w:val="clear" w:color="auto" w:fill="auto"/>
            <w:vAlign w:val="center"/>
          </w:tcPr>
          <w:p w14:paraId="52DDECB1" w14:textId="3F770729" w:rsidR="00921796" w:rsidRPr="00C01777" w:rsidRDefault="00D33FC9" w:rsidP="005C5381">
            <w:pPr>
              <w:suppressAutoHyphens w:val="0"/>
              <w:jc w:val="center"/>
              <w:rPr>
                <w:rFonts w:ascii="AMU Monument Grotesk" w:hAnsi="AMU Monument Grotesk"/>
                <w:sz w:val="18"/>
                <w:szCs w:val="20"/>
                <w:highlight w:val="yellow"/>
                <w:lang w:eastAsia="fr-FR"/>
              </w:rPr>
            </w:pPr>
            <w:r w:rsidRPr="00C01777">
              <w:rPr>
                <w:rFonts w:ascii="AMU Monument Grotesk" w:hAnsi="AMU Monument Grotesk"/>
                <w:sz w:val="18"/>
                <w:szCs w:val="20"/>
                <w:lang w:eastAsia="fr-FR"/>
              </w:rPr>
              <w:t>3 semaines</w:t>
            </w:r>
            <w:r w:rsidR="005C5381">
              <w:rPr>
                <w:rFonts w:ascii="AMU Monument Grotesk" w:hAnsi="AMU Monument Grotesk"/>
                <w:sz w:val="18"/>
                <w:szCs w:val="20"/>
                <w:lang w:eastAsia="fr-FR"/>
              </w:rPr>
              <w:t>*</w:t>
            </w:r>
            <w:r w:rsidRPr="00C01777">
              <w:rPr>
                <w:rFonts w:ascii="AMU Monument Grotesk" w:hAnsi="AMU Monument Grotesk"/>
                <w:sz w:val="18"/>
                <w:szCs w:val="20"/>
                <w:lang w:eastAsia="fr-FR"/>
              </w:rPr>
              <w:t xml:space="preserve"> si amiante et 6 semaine</w:t>
            </w:r>
            <w:r w:rsidR="005C5381">
              <w:rPr>
                <w:rFonts w:ascii="AMU Monument Grotesk" w:hAnsi="AMU Monument Grotesk"/>
                <w:sz w:val="18"/>
                <w:szCs w:val="20"/>
                <w:lang w:eastAsia="fr-FR"/>
              </w:rPr>
              <w:t>s*</w:t>
            </w:r>
            <w:r w:rsidRPr="00C01777">
              <w:rPr>
                <w:rFonts w:ascii="AMU Monument Grotesk" w:hAnsi="AMU Monument Grotesk"/>
                <w:sz w:val="18"/>
                <w:szCs w:val="20"/>
                <w:lang w:eastAsia="fr-FR"/>
              </w:rPr>
              <w:t xml:space="preserve"> si HAP</w:t>
            </w:r>
          </w:p>
        </w:tc>
        <w:tc>
          <w:tcPr>
            <w:tcW w:w="809" w:type="pct"/>
            <w:vMerge/>
            <w:tcBorders>
              <w:left w:val="nil"/>
              <w:bottom w:val="single" w:sz="4" w:space="0" w:color="auto"/>
              <w:right w:val="single" w:sz="4" w:space="0" w:color="auto"/>
            </w:tcBorders>
            <w:shd w:val="clear" w:color="auto" w:fill="auto"/>
            <w:vAlign w:val="center"/>
          </w:tcPr>
          <w:p w14:paraId="26CE2655" w14:textId="77777777" w:rsidR="00921796" w:rsidRPr="007F1ABD" w:rsidRDefault="00921796" w:rsidP="000A75F3">
            <w:pPr>
              <w:suppressAutoHyphens w:val="0"/>
              <w:rPr>
                <w:rFonts w:ascii="AMU Monument Grotesk" w:hAnsi="AMU Monument Grotesk"/>
                <w:color w:val="0000FF"/>
                <w:sz w:val="18"/>
                <w:szCs w:val="20"/>
                <w:lang w:eastAsia="fr-FR"/>
              </w:rPr>
            </w:pPr>
          </w:p>
        </w:tc>
      </w:tr>
    </w:tbl>
    <w:p w14:paraId="75516246" w14:textId="4EAF480F" w:rsidR="002146D0" w:rsidRPr="00D33FC9" w:rsidRDefault="002146D0" w:rsidP="002146D0">
      <w:pPr>
        <w:suppressAutoHyphens w:val="0"/>
        <w:spacing w:after="120"/>
        <w:jc w:val="both"/>
        <w:rPr>
          <w:rFonts w:ascii="AMU Monument Grotesk" w:hAnsi="AMU Monument Grotesk"/>
          <w:bCs/>
          <w:sz w:val="18"/>
          <w:szCs w:val="18"/>
          <w:lang w:eastAsia="fr-FR"/>
        </w:rPr>
      </w:pPr>
      <w:bookmarkStart w:id="24" w:name="_Hlk191980588"/>
      <w:bookmarkStart w:id="25" w:name="_Hlk175928955"/>
      <w:r w:rsidRPr="00D33FC9">
        <w:rPr>
          <w:rFonts w:ascii="AMU Monument Grotesk" w:hAnsi="AMU Monument Grotesk"/>
          <w:bCs/>
          <w:sz w:val="18"/>
          <w:szCs w:val="18"/>
          <w:lang w:eastAsia="fr-FR"/>
        </w:rPr>
        <w:t>*</w:t>
      </w:r>
      <w:r w:rsidRPr="00D33FC9">
        <w:rPr>
          <w:rFonts w:ascii="AMU Monument Grotesk" w:hAnsi="AMU Monument Grotesk"/>
          <w:sz w:val="18"/>
          <w:szCs w:val="18"/>
        </w:rPr>
        <w:t xml:space="preserve"> le n</w:t>
      </w:r>
      <w:r w:rsidR="00303559">
        <w:rPr>
          <w:rFonts w:ascii="AMU Monument Grotesk" w:hAnsi="AMU Monument Grotesk"/>
          <w:sz w:val="18"/>
          <w:szCs w:val="18"/>
        </w:rPr>
        <w:t>om</w:t>
      </w:r>
      <w:r w:rsidRPr="00D33FC9">
        <w:rPr>
          <w:rFonts w:ascii="AMU Monument Grotesk" w:hAnsi="AMU Monument Grotesk"/>
          <w:sz w:val="18"/>
          <w:szCs w:val="18"/>
        </w:rPr>
        <w:t>b</w:t>
      </w:r>
      <w:r w:rsidR="00303559">
        <w:rPr>
          <w:rFonts w:ascii="AMU Monument Grotesk" w:hAnsi="AMU Monument Grotesk"/>
          <w:sz w:val="18"/>
          <w:szCs w:val="18"/>
        </w:rPr>
        <w:t>re</w:t>
      </w:r>
      <w:r w:rsidRPr="00D33FC9">
        <w:rPr>
          <w:rFonts w:ascii="AMU Monument Grotesk" w:hAnsi="AMU Monument Grotesk"/>
          <w:sz w:val="18"/>
          <w:szCs w:val="18"/>
        </w:rPr>
        <w:t xml:space="preserve"> de jours de délais d’exécution s’effectue de manière consécutive.</w:t>
      </w:r>
    </w:p>
    <w:bookmarkEnd w:id="24"/>
    <w:p w14:paraId="658D35AF" w14:textId="77777777" w:rsidR="002146D0" w:rsidRPr="007F1ABD" w:rsidRDefault="002146D0" w:rsidP="000A75F3">
      <w:pPr>
        <w:suppressAutoHyphens w:val="0"/>
        <w:spacing w:after="120"/>
        <w:jc w:val="both"/>
        <w:rPr>
          <w:rFonts w:ascii="AMU Monument Grotesk" w:hAnsi="AMU Monument Grotesk"/>
          <w:b/>
          <w:sz w:val="18"/>
          <w:szCs w:val="20"/>
          <w:u w:val="single"/>
          <w:lang w:eastAsia="fr-FR"/>
        </w:rPr>
      </w:pPr>
    </w:p>
    <w:p w14:paraId="406683E1" w14:textId="356C5778" w:rsidR="000A75F3" w:rsidRPr="007F1ABD" w:rsidRDefault="000A75F3" w:rsidP="000A75F3">
      <w:pPr>
        <w:suppressAutoHyphens w:val="0"/>
        <w:spacing w:after="120"/>
        <w:jc w:val="both"/>
        <w:rPr>
          <w:rFonts w:ascii="AMU Monument Grotesk" w:hAnsi="AMU Monument Grotesk"/>
          <w:b/>
          <w:sz w:val="18"/>
          <w:szCs w:val="20"/>
          <w:u w:val="single"/>
          <w:lang w:eastAsia="fr-FR"/>
        </w:rPr>
      </w:pPr>
      <w:r w:rsidRPr="007F1ABD">
        <w:rPr>
          <w:rFonts w:ascii="AMU Monument Grotesk" w:hAnsi="AMU Monument Grotesk"/>
          <w:b/>
          <w:sz w:val="18"/>
          <w:szCs w:val="20"/>
          <w:u w:val="single"/>
          <w:lang w:eastAsia="fr-FR"/>
        </w:rPr>
        <w:t xml:space="preserve">Pour les diagnostics </w:t>
      </w:r>
      <w:r w:rsidRPr="00C01777">
        <w:rPr>
          <w:rFonts w:ascii="AMU Monument Grotesk" w:hAnsi="AMU Monument Grotesk"/>
          <w:b/>
          <w:sz w:val="18"/>
          <w:szCs w:val="20"/>
          <w:u w:val="single"/>
          <w:lang w:eastAsia="fr-FR"/>
        </w:rPr>
        <w:t>Plomb </w:t>
      </w:r>
      <w:r w:rsidR="004A03FF" w:rsidRPr="00C01777">
        <w:rPr>
          <w:rFonts w:ascii="AMU Monument Grotesk" w:hAnsi="AMU Monument Grotesk"/>
          <w:b/>
          <w:sz w:val="18"/>
          <w:szCs w:val="20"/>
          <w:u w:val="single"/>
          <w:lang w:eastAsia="fr-FR"/>
        </w:rPr>
        <w:t xml:space="preserve">avant travaux </w:t>
      </w:r>
      <w:r w:rsidRPr="007F1ABD">
        <w:rPr>
          <w:rFonts w:ascii="AMU Monument Grotesk" w:hAnsi="AMU Monument Grotesk"/>
          <w:b/>
          <w:sz w:val="18"/>
          <w:szCs w:val="20"/>
          <w:u w:val="single"/>
          <w:lang w:eastAsia="fr-FR"/>
        </w:rPr>
        <w:t>:</w:t>
      </w:r>
    </w:p>
    <w:tbl>
      <w:tblPr>
        <w:tblW w:w="5924" w:type="pct"/>
        <w:tblInd w:w="-639" w:type="dxa"/>
        <w:tblLayout w:type="fixed"/>
        <w:tblCellMar>
          <w:left w:w="70" w:type="dxa"/>
          <w:right w:w="70" w:type="dxa"/>
        </w:tblCellMar>
        <w:tblLook w:val="04A0" w:firstRow="1" w:lastRow="0" w:firstColumn="1" w:lastColumn="0" w:noHBand="0" w:noVBand="1"/>
      </w:tblPr>
      <w:tblGrid>
        <w:gridCol w:w="2445"/>
        <w:gridCol w:w="2159"/>
        <w:gridCol w:w="2551"/>
        <w:gridCol w:w="1843"/>
        <w:gridCol w:w="2075"/>
      </w:tblGrid>
      <w:tr w:rsidR="000A75F3" w:rsidRPr="007F1ABD" w14:paraId="62C812E8" w14:textId="77777777" w:rsidTr="00CA7514">
        <w:trPr>
          <w:trHeight w:val="795"/>
        </w:trPr>
        <w:tc>
          <w:tcPr>
            <w:tcW w:w="1104" w:type="pct"/>
            <w:tcBorders>
              <w:top w:val="single" w:sz="4" w:space="0" w:color="auto"/>
              <w:left w:val="single" w:sz="4" w:space="0" w:color="auto"/>
              <w:bottom w:val="single" w:sz="4" w:space="0" w:color="auto"/>
              <w:right w:val="single" w:sz="4" w:space="0" w:color="auto"/>
            </w:tcBorders>
            <w:shd w:val="clear" w:color="000000" w:fill="95B3D7"/>
            <w:vAlign w:val="center"/>
          </w:tcPr>
          <w:p w14:paraId="37DE2E46"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Elément de mission</w:t>
            </w:r>
          </w:p>
        </w:tc>
        <w:tc>
          <w:tcPr>
            <w:tcW w:w="975"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61A1FD9B"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Prestations</w:t>
            </w:r>
          </w:p>
        </w:tc>
        <w:tc>
          <w:tcPr>
            <w:tcW w:w="1152" w:type="pct"/>
            <w:tcBorders>
              <w:top w:val="single" w:sz="4" w:space="0" w:color="auto"/>
              <w:left w:val="nil"/>
              <w:bottom w:val="single" w:sz="4" w:space="0" w:color="auto"/>
              <w:right w:val="single" w:sz="4" w:space="0" w:color="auto"/>
            </w:tcBorders>
            <w:shd w:val="clear" w:color="000000" w:fill="95B3D7"/>
            <w:vAlign w:val="center"/>
          </w:tcPr>
          <w:p w14:paraId="1E8B1CC5"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Quantité</w:t>
            </w:r>
          </w:p>
        </w:tc>
        <w:tc>
          <w:tcPr>
            <w:tcW w:w="832"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264B6AA9" w14:textId="77777777" w:rsidR="00B74484" w:rsidRPr="007F1ABD" w:rsidRDefault="00B74484" w:rsidP="00B74484">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Délai</w:t>
            </w:r>
          </w:p>
          <w:p w14:paraId="59DB75E6" w14:textId="36478E1E" w:rsidR="000A75F3" w:rsidRPr="007F1ABD" w:rsidRDefault="00B74484" w:rsidP="00B74484">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D’exécution</w:t>
            </w:r>
          </w:p>
        </w:tc>
        <w:tc>
          <w:tcPr>
            <w:tcW w:w="937" w:type="pct"/>
            <w:tcBorders>
              <w:top w:val="single" w:sz="4" w:space="0" w:color="auto"/>
              <w:left w:val="nil"/>
              <w:bottom w:val="single" w:sz="4" w:space="0" w:color="auto"/>
              <w:right w:val="single" w:sz="4" w:space="0" w:color="auto"/>
            </w:tcBorders>
            <w:shd w:val="clear" w:color="000000" w:fill="95B3D7"/>
            <w:noWrap/>
            <w:vAlign w:val="center"/>
            <w:hideMark/>
          </w:tcPr>
          <w:p w14:paraId="5346EB92"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Point de départ du délai</w:t>
            </w:r>
          </w:p>
        </w:tc>
      </w:tr>
      <w:tr w:rsidR="00C01777" w:rsidRPr="00C01777" w14:paraId="1E489448" w14:textId="77777777" w:rsidTr="00CA7514">
        <w:trPr>
          <w:trHeight w:val="982"/>
        </w:trPr>
        <w:tc>
          <w:tcPr>
            <w:tcW w:w="1104" w:type="pct"/>
            <w:vMerge w:val="restart"/>
            <w:tcBorders>
              <w:top w:val="single" w:sz="4" w:space="0" w:color="auto"/>
              <w:left w:val="single" w:sz="4" w:space="0" w:color="auto"/>
              <w:right w:val="single" w:sz="4" w:space="0" w:color="auto"/>
            </w:tcBorders>
            <w:shd w:val="clear" w:color="auto" w:fill="auto"/>
            <w:vAlign w:val="center"/>
          </w:tcPr>
          <w:p w14:paraId="308A4A70" w14:textId="452971B6" w:rsidR="00AB0B06" w:rsidRPr="00C01777" w:rsidRDefault="00AB0B06" w:rsidP="00AB0B06">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 xml:space="preserve">D - DIAGNOSTIC PLOMB avant travaux </w:t>
            </w:r>
          </w:p>
          <w:p w14:paraId="445683B4" w14:textId="77777777" w:rsidR="00AB0B06" w:rsidRPr="00C01777" w:rsidRDefault="00AB0B06" w:rsidP="00AB0B06">
            <w:pPr>
              <w:suppressAutoHyphens w:val="0"/>
              <w:rPr>
                <w:rFonts w:ascii="AMU Monument Grotesk" w:hAnsi="AMU Monument Grotesk"/>
                <w:sz w:val="18"/>
                <w:szCs w:val="20"/>
                <w:lang w:eastAsia="fr-FR"/>
              </w:rPr>
            </w:pPr>
          </w:p>
        </w:tc>
        <w:tc>
          <w:tcPr>
            <w:tcW w:w="975" w:type="pct"/>
            <w:tcBorders>
              <w:top w:val="nil"/>
              <w:left w:val="single" w:sz="4" w:space="0" w:color="auto"/>
              <w:bottom w:val="single" w:sz="4" w:space="0" w:color="auto"/>
              <w:right w:val="single" w:sz="4" w:space="0" w:color="auto"/>
            </w:tcBorders>
            <w:shd w:val="clear" w:color="auto" w:fill="auto"/>
            <w:vAlign w:val="center"/>
          </w:tcPr>
          <w:p w14:paraId="46076223" w14:textId="2461EC91" w:rsidR="00AB0B06" w:rsidRPr="00C01777" w:rsidRDefault="00AB0B06" w:rsidP="00AB0B06">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 xml:space="preserve">Repérage sur site </w:t>
            </w:r>
          </w:p>
          <w:p w14:paraId="244CB913" w14:textId="77777777" w:rsidR="00AB0B06" w:rsidRPr="00C01777" w:rsidRDefault="00AB0B06" w:rsidP="00AB0B06">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w:t>
            </w:r>
          </w:p>
          <w:p w14:paraId="2E64D802" w14:textId="77777777" w:rsidR="00AB0B06" w:rsidRPr="00C01777" w:rsidRDefault="00AB0B06" w:rsidP="00AB0B06">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Mesure sur matériaux ou produit susceptible de contenir du plomb</w:t>
            </w:r>
          </w:p>
        </w:tc>
        <w:tc>
          <w:tcPr>
            <w:tcW w:w="1152" w:type="pct"/>
            <w:tcBorders>
              <w:top w:val="single" w:sz="4" w:space="0" w:color="auto"/>
              <w:left w:val="nil"/>
              <w:bottom w:val="single" w:sz="4" w:space="0" w:color="auto"/>
              <w:right w:val="single" w:sz="4" w:space="0" w:color="auto"/>
            </w:tcBorders>
            <w:shd w:val="clear" w:color="auto" w:fill="auto"/>
            <w:vAlign w:val="center"/>
          </w:tcPr>
          <w:p w14:paraId="6DBF90DA" w14:textId="3B4519A0" w:rsidR="00AB0B06" w:rsidRPr="00C01777" w:rsidRDefault="00AB0B06" w:rsidP="00AB0B06">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Par tranche de 1 à 1 500 M² de locaux à inspecter sur un même site (vide sanitaire, cave et comble)</w:t>
            </w:r>
          </w:p>
          <w:p w14:paraId="6924EA03" w14:textId="77777777" w:rsidR="00AB0B06" w:rsidRPr="00C01777" w:rsidRDefault="00AB0B06" w:rsidP="00AB0B06">
            <w:pPr>
              <w:suppressAutoHyphens w:val="0"/>
              <w:rPr>
                <w:rFonts w:ascii="AMU Monument Grotesk" w:hAnsi="AMU Monument Grotesk"/>
                <w:sz w:val="18"/>
                <w:szCs w:val="20"/>
                <w:lang w:eastAsia="fr-FR"/>
              </w:rPr>
            </w:pPr>
          </w:p>
          <w:p w14:paraId="483267CE" w14:textId="2AA286EF" w:rsidR="00AB0B06" w:rsidRPr="00C01777" w:rsidRDefault="00AB0B06" w:rsidP="00AB0B06">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Par tranche de 1 à 3 000 M² de locaux à inspecter sur un même site (plancher courant)</w:t>
            </w:r>
          </w:p>
          <w:p w14:paraId="50C52732" w14:textId="77777777" w:rsidR="00AB0B06" w:rsidRPr="00C01777" w:rsidRDefault="00AB0B06" w:rsidP="00AB0B06">
            <w:pPr>
              <w:suppressAutoHyphens w:val="0"/>
              <w:rPr>
                <w:rFonts w:ascii="AMU Monument Grotesk" w:hAnsi="AMU Monument Grotesk"/>
                <w:sz w:val="18"/>
                <w:szCs w:val="20"/>
                <w:lang w:eastAsia="fr-FR"/>
              </w:rPr>
            </w:pPr>
          </w:p>
        </w:tc>
        <w:tc>
          <w:tcPr>
            <w:tcW w:w="832" w:type="pct"/>
            <w:tcBorders>
              <w:top w:val="nil"/>
              <w:left w:val="single" w:sz="4" w:space="0" w:color="auto"/>
              <w:bottom w:val="single" w:sz="4" w:space="0" w:color="auto"/>
              <w:right w:val="single" w:sz="4" w:space="0" w:color="auto"/>
            </w:tcBorders>
            <w:shd w:val="clear" w:color="auto" w:fill="auto"/>
            <w:vAlign w:val="center"/>
          </w:tcPr>
          <w:p w14:paraId="367D8F71" w14:textId="34A65968" w:rsidR="00AB0B06" w:rsidRPr="00C01777" w:rsidRDefault="00AB0B06" w:rsidP="005C5381">
            <w:pPr>
              <w:suppressAutoHyphens w:val="0"/>
              <w:jc w:val="center"/>
              <w:rPr>
                <w:rFonts w:ascii="AMU Monument Grotesk" w:hAnsi="AMU Monument Grotesk"/>
                <w:sz w:val="18"/>
                <w:szCs w:val="20"/>
                <w:lang w:eastAsia="fr-FR"/>
              </w:rPr>
            </w:pPr>
            <w:r w:rsidRPr="00C01777">
              <w:rPr>
                <w:rFonts w:ascii="AMU Monument Grotesk" w:hAnsi="AMU Monument Grotesk"/>
                <w:sz w:val="18"/>
                <w:szCs w:val="20"/>
                <w:lang w:eastAsia="fr-FR"/>
              </w:rPr>
              <w:t>1 jour *</w:t>
            </w:r>
          </w:p>
        </w:tc>
        <w:tc>
          <w:tcPr>
            <w:tcW w:w="937" w:type="pct"/>
            <w:tcBorders>
              <w:top w:val="nil"/>
              <w:left w:val="nil"/>
              <w:bottom w:val="single" w:sz="4" w:space="0" w:color="auto"/>
              <w:right w:val="single" w:sz="4" w:space="0" w:color="auto"/>
            </w:tcBorders>
            <w:shd w:val="clear" w:color="auto" w:fill="auto"/>
            <w:vAlign w:val="center"/>
          </w:tcPr>
          <w:p w14:paraId="0C7FCF83" w14:textId="1AC81349" w:rsidR="00AB0B06" w:rsidRPr="00C01777" w:rsidRDefault="000E7EA6" w:rsidP="00AB0B06">
            <w:pPr>
              <w:suppressAutoHyphens w:val="0"/>
              <w:rPr>
                <w:rFonts w:ascii="AMU Monument Grotesk" w:hAnsi="AMU Monument Grotesk"/>
                <w:sz w:val="18"/>
                <w:szCs w:val="20"/>
                <w:lang w:eastAsia="fr-FR"/>
              </w:rPr>
            </w:pPr>
            <w:r>
              <w:rPr>
                <w:rFonts w:ascii="AMU Monument Grotesk" w:hAnsi="AMU Monument Grotesk"/>
                <w:sz w:val="18"/>
                <w:szCs w:val="20"/>
                <w:lang w:eastAsia="fr-FR"/>
              </w:rPr>
              <w:t xml:space="preserve">Au plus tard dans </w:t>
            </w:r>
            <w:r w:rsidRPr="00C01777">
              <w:rPr>
                <w:rFonts w:ascii="AMU Monument Grotesk" w:hAnsi="AMU Monument Grotesk"/>
                <w:sz w:val="18"/>
                <w:szCs w:val="20"/>
                <w:lang w:eastAsia="fr-FR"/>
              </w:rPr>
              <w:t xml:space="preserve">les 7 jours </w:t>
            </w:r>
            <w:r>
              <w:rPr>
                <w:rFonts w:ascii="AMU Monument Grotesk" w:hAnsi="AMU Monument Grotesk"/>
                <w:sz w:val="18"/>
                <w:szCs w:val="20"/>
                <w:lang w:eastAsia="fr-FR"/>
              </w:rPr>
              <w:t xml:space="preserve">ouvrés </w:t>
            </w:r>
            <w:r w:rsidRPr="00C01777">
              <w:rPr>
                <w:rFonts w:ascii="AMU Monument Grotesk" w:hAnsi="AMU Monument Grotesk"/>
                <w:sz w:val="18"/>
                <w:szCs w:val="20"/>
                <w:lang w:eastAsia="fr-FR"/>
              </w:rPr>
              <w:t>à compter de la réception du bon de commande par le titulaire.</w:t>
            </w:r>
          </w:p>
        </w:tc>
      </w:tr>
      <w:tr w:rsidR="00AB0B06" w:rsidRPr="007F1ABD" w14:paraId="24D295AC" w14:textId="77777777" w:rsidTr="00041F4C">
        <w:trPr>
          <w:trHeight w:val="409"/>
        </w:trPr>
        <w:tc>
          <w:tcPr>
            <w:tcW w:w="1104" w:type="pct"/>
            <w:vMerge/>
            <w:tcBorders>
              <w:left w:val="single" w:sz="4" w:space="0" w:color="auto"/>
              <w:bottom w:val="single" w:sz="4" w:space="0" w:color="auto"/>
              <w:right w:val="single" w:sz="4" w:space="0" w:color="auto"/>
            </w:tcBorders>
            <w:shd w:val="clear" w:color="auto" w:fill="auto"/>
            <w:vAlign w:val="center"/>
          </w:tcPr>
          <w:p w14:paraId="0C86002A" w14:textId="77777777" w:rsidR="00AB0B06" w:rsidRPr="007F1ABD" w:rsidRDefault="00AB0B06" w:rsidP="00AB0B06">
            <w:pPr>
              <w:suppressAutoHyphens w:val="0"/>
              <w:rPr>
                <w:rFonts w:ascii="AMU Monument Grotesk" w:hAnsi="AMU Monument Grotesk"/>
                <w:color w:val="0000FF"/>
                <w:sz w:val="18"/>
                <w:szCs w:val="20"/>
                <w:lang w:eastAsia="fr-FR"/>
              </w:rPr>
            </w:pPr>
          </w:p>
        </w:tc>
        <w:tc>
          <w:tcPr>
            <w:tcW w:w="975" w:type="pct"/>
            <w:tcBorders>
              <w:top w:val="single" w:sz="4" w:space="0" w:color="auto"/>
              <w:left w:val="single" w:sz="4" w:space="0" w:color="auto"/>
              <w:bottom w:val="single" w:sz="4" w:space="0" w:color="auto"/>
              <w:right w:val="single" w:sz="4" w:space="0" w:color="auto"/>
            </w:tcBorders>
            <w:shd w:val="clear" w:color="auto" w:fill="auto"/>
            <w:vAlign w:val="center"/>
          </w:tcPr>
          <w:p w14:paraId="0BC10E79" w14:textId="77777777" w:rsidR="00AB0B06" w:rsidRPr="00D33FC9" w:rsidRDefault="00AB0B06" w:rsidP="00AB0B06">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Rédaction et Remise du rapport</w:t>
            </w:r>
          </w:p>
        </w:tc>
        <w:tc>
          <w:tcPr>
            <w:tcW w:w="1152" w:type="pct"/>
            <w:tcBorders>
              <w:top w:val="single" w:sz="4" w:space="0" w:color="auto"/>
              <w:left w:val="nil"/>
              <w:bottom w:val="single" w:sz="4" w:space="0" w:color="auto"/>
              <w:right w:val="single" w:sz="4" w:space="0" w:color="auto"/>
            </w:tcBorders>
            <w:shd w:val="clear" w:color="auto" w:fill="auto"/>
            <w:vAlign w:val="center"/>
          </w:tcPr>
          <w:p w14:paraId="0854E8D0" w14:textId="77777777" w:rsidR="00AB0B06" w:rsidRPr="00D33FC9" w:rsidRDefault="00AB0B06" w:rsidP="00AB0B06">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1 rapport comprenant les mesures et résultats PLOMB</w:t>
            </w:r>
          </w:p>
        </w:tc>
        <w:tc>
          <w:tcPr>
            <w:tcW w:w="832" w:type="pct"/>
            <w:tcBorders>
              <w:top w:val="nil"/>
              <w:left w:val="single" w:sz="4" w:space="0" w:color="auto"/>
              <w:bottom w:val="single" w:sz="4" w:space="0" w:color="auto"/>
              <w:right w:val="single" w:sz="4" w:space="0" w:color="auto"/>
            </w:tcBorders>
            <w:shd w:val="clear" w:color="auto" w:fill="auto"/>
            <w:vAlign w:val="center"/>
          </w:tcPr>
          <w:p w14:paraId="3C743786" w14:textId="2C10F757" w:rsidR="00AB0B06" w:rsidRPr="00D33FC9" w:rsidRDefault="00AB0B06" w:rsidP="005C5381">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1 semaine</w:t>
            </w:r>
            <w:r w:rsidR="005C5381">
              <w:rPr>
                <w:rFonts w:ascii="AMU Monument Grotesk" w:hAnsi="AMU Monument Grotesk"/>
                <w:sz w:val="18"/>
                <w:szCs w:val="20"/>
                <w:lang w:eastAsia="fr-FR"/>
              </w:rPr>
              <w:t>*</w:t>
            </w:r>
          </w:p>
        </w:tc>
        <w:tc>
          <w:tcPr>
            <w:tcW w:w="937" w:type="pct"/>
            <w:tcBorders>
              <w:top w:val="nil"/>
              <w:left w:val="nil"/>
              <w:bottom w:val="single" w:sz="4" w:space="0" w:color="auto"/>
              <w:right w:val="single" w:sz="4" w:space="0" w:color="auto"/>
            </w:tcBorders>
            <w:shd w:val="clear" w:color="auto" w:fill="auto"/>
            <w:vAlign w:val="center"/>
          </w:tcPr>
          <w:p w14:paraId="5182DFDA" w14:textId="72AAB4E0" w:rsidR="00AB0B06" w:rsidRPr="00D33FC9" w:rsidRDefault="000E7EA6" w:rsidP="00AB0B06">
            <w:pPr>
              <w:suppressAutoHyphens w:val="0"/>
              <w:rPr>
                <w:rFonts w:ascii="AMU Monument Grotesk" w:hAnsi="AMU Monument Grotesk"/>
                <w:sz w:val="18"/>
                <w:szCs w:val="20"/>
                <w:lang w:eastAsia="fr-FR"/>
              </w:rPr>
            </w:pPr>
            <w:r w:rsidRPr="000E7EA6">
              <w:rPr>
                <w:rFonts w:ascii="AMU Monument Grotesk" w:hAnsi="AMU Monument Grotesk"/>
                <w:sz w:val="18"/>
                <w:szCs w:val="20"/>
                <w:lang w:eastAsia="fr-FR"/>
              </w:rPr>
              <w:t>A compter du lendemain (ou premier jour ouvré) de la dernière journée de mesures.</w:t>
            </w:r>
          </w:p>
        </w:tc>
      </w:tr>
    </w:tbl>
    <w:bookmarkEnd w:id="25"/>
    <w:p w14:paraId="6785D0BC" w14:textId="3B576FA7" w:rsidR="00B74484" w:rsidRPr="00C50B29" w:rsidRDefault="00B74484" w:rsidP="000A75F3">
      <w:pPr>
        <w:suppressAutoHyphens w:val="0"/>
        <w:spacing w:after="120"/>
        <w:jc w:val="both"/>
        <w:rPr>
          <w:rFonts w:ascii="AMU Monument Grotesk" w:hAnsi="AMU Monument Grotesk"/>
          <w:bCs/>
          <w:sz w:val="18"/>
          <w:szCs w:val="18"/>
          <w:lang w:eastAsia="fr-FR"/>
        </w:rPr>
      </w:pPr>
      <w:r w:rsidRPr="00C50B29">
        <w:rPr>
          <w:rFonts w:ascii="AMU Monument Grotesk" w:hAnsi="AMU Monument Grotesk"/>
          <w:bCs/>
          <w:sz w:val="18"/>
          <w:szCs w:val="18"/>
          <w:lang w:eastAsia="fr-FR"/>
        </w:rPr>
        <w:t>*</w:t>
      </w:r>
      <w:r w:rsidRPr="00C50B29">
        <w:rPr>
          <w:rFonts w:ascii="AMU Monument Grotesk" w:hAnsi="AMU Monument Grotesk"/>
          <w:sz w:val="18"/>
          <w:szCs w:val="18"/>
        </w:rPr>
        <w:t xml:space="preserve"> le n</w:t>
      </w:r>
      <w:r w:rsidR="005C5381">
        <w:rPr>
          <w:rFonts w:ascii="AMU Monument Grotesk" w:hAnsi="AMU Monument Grotesk"/>
          <w:sz w:val="18"/>
          <w:szCs w:val="18"/>
        </w:rPr>
        <w:t>om</w:t>
      </w:r>
      <w:r w:rsidRPr="00C50B29">
        <w:rPr>
          <w:rFonts w:ascii="AMU Monument Grotesk" w:hAnsi="AMU Monument Grotesk"/>
          <w:sz w:val="18"/>
          <w:szCs w:val="18"/>
        </w:rPr>
        <w:t>b</w:t>
      </w:r>
      <w:r w:rsidR="005C5381">
        <w:rPr>
          <w:rFonts w:ascii="AMU Monument Grotesk" w:hAnsi="AMU Monument Grotesk"/>
          <w:sz w:val="18"/>
          <w:szCs w:val="18"/>
        </w:rPr>
        <w:t>re</w:t>
      </w:r>
      <w:r w:rsidRPr="00C50B29">
        <w:rPr>
          <w:rFonts w:ascii="AMU Monument Grotesk" w:hAnsi="AMU Monument Grotesk"/>
          <w:sz w:val="18"/>
          <w:szCs w:val="18"/>
        </w:rPr>
        <w:t xml:space="preserve"> de jours de délais d’exécution s’effectue de manière consécutive.</w:t>
      </w:r>
    </w:p>
    <w:p w14:paraId="3F56490B" w14:textId="48F21886" w:rsidR="000A75F3" w:rsidRPr="00C01777" w:rsidRDefault="000A75F3" w:rsidP="000A75F3">
      <w:pPr>
        <w:suppressAutoHyphens w:val="0"/>
        <w:spacing w:after="120"/>
        <w:jc w:val="both"/>
        <w:rPr>
          <w:rFonts w:ascii="AMU Monument Grotesk" w:hAnsi="AMU Monument Grotesk"/>
          <w:b/>
          <w:sz w:val="18"/>
          <w:szCs w:val="20"/>
          <w:u w:val="single"/>
          <w:lang w:eastAsia="fr-FR"/>
        </w:rPr>
      </w:pPr>
      <w:r w:rsidRPr="00C01777">
        <w:rPr>
          <w:rFonts w:ascii="AMU Monument Grotesk" w:hAnsi="AMU Monument Grotesk"/>
          <w:b/>
          <w:sz w:val="18"/>
          <w:szCs w:val="20"/>
          <w:u w:val="single"/>
          <w:lang w:eastAsia="fr-FR"/>
        </w:rPr>
        <w:t>Pour les diagnostics Termites </w:t>
      </w:r>
      <w:r w:rsidR="00AB0B06" w:rsidRPr="00C01777">
        <w:rPr>
          <w:rFonts w:ascii="AMU Monument Grotesk" w:hAnsi="AMU Monument Grotesk"/>
          <w:b/>
          <w:sz w:val="18"/>
          <w:szCs w:val="20"/>
          <w:u w:val="single"/>
          <w:lang w:eastAsia="fr-FR"/>
        </w:rPr>
        <w:t xml:space="preserve">avant travaux </w:t>
      </w:r>
      <w:r w:rsidRPr="00C01777">
        <w:rPr>
          <w:rFonts w:ascii="AMU Monument Grotesk" w:hAnsi="AMU Monument Grotesk"/>
          <w:b/>
          <w:sz w:val="18"/>
          <w:szCs w:val="20"/>
          <w:u w:val="single"/>
          <w:lang w:eastAsia="fr-FR"/>
        </w:rPr>
        <w:t>:</w:t>
      </w:r>
    </w:p>
    <w:tbl>
      <w:tblPr>
        <w:tblW w:w="5925" w:type="pct"/>
        <w:tblInd w:w="-639" w:type="dxa"/>
        <w:tblLayout w:type="fixed"/>
        <w:tblCellMar>
          <w:left w:w="70" w:type="dxa"/>
          <w:right w:w="70" w:type="dxa"/>
        </w:tblCellMar>
        <w:tblLook w:val="04A0" w:firstRow="1" w:lastRow="0" w:firstColumn="1" w:lastColumn="0" w:noHBand="0" w:noVBand="1"/>
      </w:tblPr>
      <w:tblGrid>
        <w:gridCol w:w="2445"/>
        <w:gridCol w:w="2164"/>
        <w:gridCol w:w="2534"/>
        <w:gridCol w:w="1861"/>
        <w:gridCol w:w="2071"/>
      </w:tblGrid>
      <w:tr w:rsidR="000A75F3" w:rsidRPr="007F1ABD" w14:paraId="5EF90362" w14:textId="77777777" w:rsidTr="007E1787">
        <w:trPr>
          <w:trHeight w:val="795"/>
        </w:trPr>
        <w:tc>
          <w:tcPr>
            <w:tcW w:w="1104" w:type="pct"/>
            <w:tcBorders>
              <w:top w:val="single" w:sz="4" w:space="0" w:color="auto"/>
              <w:left w:val="single" w:sz="4" w:space="0" w:color="auto"/>
              <w:bottom w:val="single" w:sz="4" w:space="0" w:color="auto"/>
              <w:right w:val="single" w:sz="4" w:space="0" w:color="auto"/>
            </w:tcBorders>
            <w:shd w:val="clear" w:color="000000" w:fill="95B3D7"/>
            <w:vAlign w:val="center"/>
          </w:tcPr>
          <w:p w14:paraId="6C3CF0AD"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Elément de mission</w:t>
            </w:r>
          </w:p>
        </w:tc>
        <w:tc>
          <w:tcPr>
            <w:tcW w:w="977"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78EA1A33"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Prestations</w:t>
            </w:r>
          </w:p>
        </w:tc>
        <w:tc>
          <w:tcPr>
            <w:tcW w:w="1144" w:type="pct"/>
            <w:tcBorders>
              <w:top w:val="single" w:sz="4" w:space="0" w:color="auto"/>
              <w:left w:val="nil"/>
              <w:bottom w:val="single" w:sz="4" w:space="0" w:color="auto"/>
              <w:right w:val="single" w:sz="4" w:space="0" w:color="auto"/>
            </w:tcBorders>
            <w:shd w:val="clear" w:color="000000" w:fill="95B3D7"/>
            <w:vAlign w:val="center"/>
          </w:tcPr>
          <w:p w14:paraId="47FC1262" w14:textId="143A4A08" w:rsidR="000A75F3" w:rsidRPr="007F1ABD" w:rsidRDefault="005C5381"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Quantité</w:t>
            </w:r>
          </w:p>
        </w:tc>
        <w:tc>
          <w:tcPr>
            <w:tcW w:w="840"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64AD9B4F" w14:textId="77777777" w:rsidR="00B74484" w:rsidRPr="007F1ABD" w:rsidRDefault="00B74484" w:rsidP="00B74484">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Délai</w:t>
            </w:r>
          </w:p>
          <w:p w14:paraId="2C5A1D2F" w14:textId="732C0E39" w:rsidR="000A75F3" w:rsidRPr="007F1ABD" w:rsidRDefault="00B74484" w:rsidP="00B74484">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D’exécution</w:t>
            </w:r>
          </w:p>
        </w:tc>
        <w:tc>
          <w:tcPr>
            <w:tcW w:w="935" w:type="pct"/>
            <w:tcBorders>
              <w:top w:val="single" w:sz="4" w:space="0" w:color="auto"/>
              <w:left w:val="nil"/>
              <w:bottom w:val="single" w:sz="4" w:space="0" w:color="auto"/>
              <w:right w:val="single" w:sz="4" w:space="0" w:color="auto"/>
            </w:tcBorders>
            <w:shd w:val="clear" w:color="000000" w:fill="95B3D7"/>
            <w:noWrap/>
            <w:vAlign w:val="center"/>
            <w:hideMark/>
          </w:tcPr>
          <w:p w14:paraId="181E56EA"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Point de départ du déla</w:t>
            </w:r>
            <w:commentRangeStart w:id="26"/>
            <w:commentRangeStart w:id="27"/>
            <w:r w:rsidRPr="007F1ABD">
              <w:rPr>
                <w:rFonts w:ascii="AMU Monument Grotesk" w:hAnsi="AMU Monument Grotesk"/>
                <w:b/>
                <w:color w:val="000000"/>
                <w:sz w:val="18"/>
                <w:szCs w:val="20"/>
                <w:lang w:eastAsia="fr-FR"/>
              </w:rPr>
              <w:t>i</w:t>
            </w:r>
            <w:commentRangeEnd w:id="26"/>
            <w:r w:rsidR="005C5381">
              <w:rPr>
                <w:rStyle w:val="Marquedecommentaire"/>
              </w:rPr>
              <w:commentReference w:id="26"/>
            </w:r>
            <w:commentRangeEnd w:id="27"/>
            <w:r w:rsidR="00325936">
              <w:rPr>
                <w:rStyle w:val="Marquedecommentaire"/>
              </w:rPr>
              <w:commentReference w:id="27"/>
            </w:r>
          </w:p>
        </w:tc>
      </w:tr>
      <w:tr w:rsidR="00C01777" w:rsidRPr="00C01777" w14:paraId="211A7315" w14:textId="77777777" w:rsidTr="007E1787">
        <w:trPr>
          <w:trHeight w:val="849"/>
        </w:trPr>
        <w:tc>
          <w:tcPr>
            <w:tcW w:w="1104" w:type="pct"/>
            <w:vMerge w:val="restart"/>
            <w:tcBorders>
              <w:top w:val="single" w:sz="4" w:space="0" w:color="auto"/>
              <w:left w:val="single" w:sz="4" w:space="0" w:color="auto"/>
              <w:right w:val="single" w:sz="4" w:space="0" w:color="auto"/>
            </w:tcBorders>
            <w:shd w:val="clear" w:color="auto" w:fill="auto"/>
            <w:vAlign w:val="center"/>
          </w:tcPr>
          <w:p w14:paraId="12039F2C" w14:textId="258EEFDD" w:rsidR="007E1787" w:rsidRPr="00C01777" w:rsidRDefault="007E1787"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E - DIAGNOSTIC TERMITES avant travaux</w:t>
            </w:r>
          </w:p>
          <w:p w14:paraId="2FFE02EC" w14:textId="0C60D329" w:rsidR="007E1787" w:rsidRPr="00C01777" w:rsidRDefault="007E1787" w:rsidP="000A75F3">
            <w:pPr>
              <w:suppressAutoHyphens w:val="0"/>
              <w:rPr>
                <w:rFonts w:ascii="AMU Monument Grotesk" w:hAnsi="AMU Monument Grotesk"/>
                <w:sz w:val="18"/>
                <w:szCs w:val="20"/>
                <w:lang w:eastAsia="fr-FR"/>
              </w:rPr>
            </w:pPr>
          </w:p>
        </w:tc>
        <w:tc>
          <w:tcPr>
            <w:tcW w:w="977" w:type="pct"/>
            <w:tcBorders>
              <w:top w:val="single" w:sz="4" w:space="0" w:color="auto"/>
              <w:left w:val="single" w:sz="4" w:space="0" w:color="auto"/>
              <w:right w:val="single" w:sz="4" w:space="0" w:color="auto"/>
            </w:tcBorders>
            <w:shd w:val="clear" w:color="auto" w:fill="auto"/>
            <w:vAlign w:val="center"/>
          </w:tcPr>
          <w:p w14:paraId="02FDE020" w14:textId="77777777" w:rsidR="007E1787" w:rsidRPr="00C01777" w:rsidRDefault="007E1787" w:rsidP="000A75F3">
            <w:pPr>
              <w:suppressAutoHyphens w:val="0"/>
              <w:rPr>
                <w:rFonts w:ascii="AMU Monument Grotesk" w:hAnsi="AMU Monument Grotesk"/>
                <w:sz w:val="18"/>
                <w:szCs w:val="20"/>
                <w:lang w:eastAsia="fr-FR"/>
              </w:rPr>
            </w:pPr>
          </w:p>
          <w:p w14:paraId="6ECFF314" w14:textId="77777777" w:rsidR="007E1787" w:rsidRPr="00C01777" w:rsidRDefault="007E1787" w:rsidP="000A75F3">
            <w:pPr>
              <w:suppressAutoHyphens w:val="0"/>
              <w:rPr>
                <w:rFonts w:ascii="AMU Monument Grotesk" w:hAnsi="AMU Monument Grotesk"/>
                <w:sz w:val="18"/>
                <w:szCs w:val="20"/>
                <w:lang w:eastAsia="fr-FR"/>
              </w:rPr>
            </w:pPr>
          </w:p>
          <w:p w14:paraId="0BDED631" w14:textId="608BD0A3" w:rsidR="007E1787" w:rsidRPr="00C01777" w:rsidRDefault="007E1787"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 xml:space="preserve">Inspection sur site et recherche de présence de termites </w:t>
            </w:r>
          </w:p>
          <w:p w14:paraId="34E1A4E0" w14:textId="4F7EF7DF" w:rsidR="007E1787" w:rsidRPr="00C01777" w:rsidRDefault="007E1787" w:rsidP="000A75F3">
            <w:pPr>
              <w:suppressAutoHyphens w:val="0"/>
              <w:rPr>
                <w:rFonts w:ascii="AMU Monument Grotesk" w:hAnsi="AMU Monument Grotesk"/>
                <w:sz w:val="18"/>
                <w:szCs w:val="20"/>
                <w:lang w:eastAsia="fr-FR"/>
              </w:rPr>
            </w:pPr>
          </w:p>
          <w:p w14:paraId="54F7FF53" w14:textId="490B00C6" w:rsidR="007E1787" w:rsidRPr="00C01777" w:rsidRDefault="007E1787" w:rsidP="000A75F3">
            <w:pPr>
              <w:suppressAutoHyphens w:val="0"/>
              <w:rPr>
                <w:rFonts w:ascii="AMU Monument Grotesk" w:hAnsi="AMU Monument Grotesk"/>
                <w:sz w:val="18"/>
                <w:szCs w:val="20"/>
                <w:lang w:eastAsia="fr-FR"/>
              </w:rPr>
            </w:pPr>
          </w:p>
          <w:p w14:paraId="3A6B9DB4" w14:textId="77777777" w:rsidR="007E1787" w:rsidRPr="00C01777" w:rsidRDefault="007E1787" w:rsidP="000A75F3">
            <w:pPr>
              <w:suppressAutoHyphens w:val="0"/>
              <w:rPr>
                <w:rFonts w:ascii="AMU Monument Grotesk" w:hAnsi="AMU Monument Grotesk"/>
                <w:sz w:val="18"/>
                <w:szCs w:val="20"/>
                <w:lang w:eastAsia="fr-FR"/>
              </w:rPr>
            </w:pPr>
          </w:p>
          <w:p w14:paraId="3EC2EA75" w14:textId="423E8D6F" w:rsidR="007E1787" w:rsidRPr="00C01777" w:rsidRDefault="007E1787" w:rsidP="000A75F3">
            <w:pPr>
              <w:rPr>
                <w:rFonts w:ascii="AMU Monument Grotesk" w:hAnsi="AMU Monument Grotesk"/>
                <w:sz w:val="18"/>
                <w:szCs w:val="20"/>
                <w:lang w:eastAsia="fr-FR"/>
              </w:rPr>
            </w:pPr>
          </w:p>
        </w:tc>
        <w:tc>
          <w:tcPr>
            <w:tcW w:w="1144" w:type="pct"/>
            <w:tcBorders>
              <w:top w:val="single" w:sz="4" w:space="0" w:color="auto"/>
              <w:left w:val="nil"/>
              <w:right w:val="single" w:sz="4" w:space="0" w:color="auto"/>
            </w:tcBorders>
            <w:shd w:val="clear" w:color="auto" w:fill="auto"/>
            <w:vAlign w:val="center"/>
          </w:tcPr>
          <w:p w14:paraId="56A9525C" w14:textId="127FFA3C" w:rsidR="007E1787" w:rsidRPr="00C01777" w:rsidRDefault="007E1787"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 xml:space="preserve">Par tranche de </w:t>
            </w:r>
            <w:r w:rsidR="00C166CB" w:rsidRPr="00C01777">
              <w:rPr>
                <w:rFonts w:ascii="AMU Monument Grotesk" w:hAnsi="AMU Monument Grotesk"/>
                <w:sz w:val="18"/>
                <w:szCs w:val="20"/>
                <w:lang w:eastAsia="fr-FR"/>
              </w:rPr>
              <w:t xml:space="preserve">1 à </w:t>
            </w:r>
            <w:r w:rsidRPr="00C01777">
              <w:rPr>
                <w:rFonts w:ascii="AMU Monument Grotesk" w:hAnsi="AMU Monument Grotesk"/>
                <w:sz w:val="18"/>
                <w:szCs w:val="20"/>
                <w:lang w:eastAsia="fr-FR"/>
              </w:rPr>
              <w:t>1 500 M² de locaux à inspecter sur un même site (vide sanitaire, cave et comble)</w:t>
            </w:r>
          </w:p>
          <w:p w14:paraId="38C974AE" w14:textId="77777777" w:rsidR="007E1787" w:rsidRPr="00C01777" w:rsidRDefault="007E1787" w:rsidP="000A75F3">
            <w:pPr>
              <w:suppressAutoHyphens w:val="0"/>
              <w:rPr>
                <w:rFonts w:ascii="AMU Monument Grotesk" w:hAnsi="AMU Monument Grotesk"/>
                <w:sz w:val="18"/>
                <w:szCs w:val="20"/>
                <w:lang w:eastAsia="fr-FR"/>
              </w:rPr>
            </w:pPr>
          </w:p>
          <w:p w14:paraId="238E0836" w14:textId="3BE90B72" w:rsidR="007E1787" w:rsidRPr="00C01777" w:rsidRDefault="007E1787"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Par tranche de</w:t>
            </w:r>
            <w:r w:rsidR="000E1FCC" w:rsidRPr="00C01777">
              <w:rPr>
                <w:rFonts w:ascii="AMU Monument Grotesk" w:hAnsi="AMU Monument Grotesk"/>
                <w:sz w:val="18"/>
                <w:szCs w:val="20"/>
                <w:lang w:eastAsia="fr-FR"/>
              </w:rPr>
              <w:t xml:space="preserve"> 1 à</w:t>
            </w:r>
            <w:r w:rsidRPr="00C01777">
              <w:rPr>
                <w:rFonts w:ascii="AMU Monument Grotesk" w:hAnsi="AMU Monument Grotesk"/>
                <w:sz w:val="18"/>
                <w:szCs w:val="20"/>
                <w:lang w:eastAsia="fr-FR"/>
              </w:rPr>
              <w:t xml:space="preserve"> 3 000 M² de locaux à inspecter sur un même site (plancher courant)</w:t>
            </w:r>
          </w:p>
          <w:p w14:paraId="1ADDC0A8" w14:textId="77777777" w:rsidR="007E1787" w:rsidRPr="00C01777" w:rsidRDefault="007E1787" w:rsidP="000A75F3">
            <w:pPr>
              <w:suppressAutoHyphens w:val="0"/>
              <w:rPr>
                <w:rFonts w:ascii="AMU Monument Grotesk" w:hAnsi="AMU Monument Grotesk"/>
                <w:sz w:val="18"/>
                <w:szCs w:val="20"/>
                <w:lang w:eastAsia="fr-FR"/>
              </w:rPr>
            </w:pPr>
          </w:p>
        </w:tc>
        <w:tc>
          <w:tcPr>
            <w:tcW w:w="840" w:type="pct"/>
            <w:tcBorders>
              <w:top w:val="single" w:sz="4" w:space="0" w:color="auto"/>
              <w:left w:val="single" w:sz="4" w:space="0" w:color="auto"/>
              <w:right w:val="single" w:sz="4" w:space="0" w:color="auto"/>
            </w:tcBorders>
            <w:shd w:val="clear" w:color="auto" w:fill="auto"/>
            <w:vAlign w:val="center"/>
          </w:tcPr>
          <w:p w14:paraId="4834B9FC" w14:textId="368DE1BC" w:rsidR="007E1787" w:rsidRPr="00C01777" w:rsidRDefault="007E1787" w:rsidP="005C5381">
            <w:pPr>
              <w:suppressAutoHyphens w:val="0"/>
              <w:jc w:val="center"/>
              <w:rPr>
                <w:rFonts w:ascii="AMU Monument Grotesk" w:hAnsi="AMU Monument Grotesk"/>
                <w:sz w:val="18"/>
                <w:szCs w:val="20"/>
                <w:lang w:eastAsia="fr-FR"/>
              </w:rPr>
            </w:pPr>
            <w:r w:rsidRPr="00C01777">
              <w:rPr>
                <w:rFonts w:ascii="AMU Monument Grotesk" w:hAnsi="AMU Monument Grotesk"/>
                <w:sz w:val="18"/>
                <w:szCs w:val="20"/>
                <w:lang w:eastAsia="fr-FR"/>
              </w:rPr>
              <w:t>1 jour *</w:t>
            </w:r>
          </w:p>
        </w:tc>
        <w:tc>
          <w:tcPr>
            <w:tcW w:w="935" w:type="pct"/>
            <w:tcBorders>
              <w:top w:val="single" w:sz="4" w:space="0" w:color="auto"/>
              <w:left w:val="nil"/>
              <w:right w:val="single" w:sz="4" w:space="0" w:color="auto"/>
            </w:tcBorders>
            <w:shd w:val="clear" w:color="auto" w:fill="auto"/>
            <w:vAlign w:val="center"/>
          </w:tcPr>
          <w:p w14:paraId="22292FC6" w14:textId="23C7B275" w:rsidR="007E1787" w:rsidRPr="00C01777" w:rsidRDefault="00B51ED4" w:rsidP="000A75F3">
            <w:pPr>
              <w:suppressAutoHyphens w:val="0"/>
              <w:rPr>
                <w:rFonts w:ascii="AMU Monument Grotesk" w:hAnsi="AMU Monument Grotesk"/>
                <w:sz w:val="18"/>
                <w:szCs w:val="20"/>
                <w:lang w:eastAsia="fr-FR"/>
              </w:rPr>
            </w:pPr>
            <w:r w:rsidRPr="00B51ED4">
              <w:rPr>
                <w:rFonts w:ascii="AMU Monument Grotesk" w:hAnsi="AMU Monument Grotesk"/>
                <w:sz w:val="18"/>
                <w:szCs w:val="20"/>
                <w:lang w:eastAsia="fr-FR"/>
              </w:rPr>
              <w:t>Au plus tard dans les 7 jours ouvrés à compter de la réception du bon de commande par le titulaire.</w:t>
            </w:r>
          </w:p>
        </w:tc>
      </w:tr>
      <w:tr w:rsidR="007E1787" w:rsidRPr="007F1ABD" w14:paraId="1D038A53" w14:textId="77777777" w:rsidTr="007E1787">
        <w:trPr>
          <w:trHeight w:val="409"/>
        </w:trPr>
        <w:tc>
          <w:tcPr>
            <w:tcW w:w="1104" w:type="pct"/>
            <w:vMerge/>
            <w:tcBorders>
              <w:left w:val="single" w:sz="4" w:space="0" w:color="auto"/>
              <w:bottom w:val="single" w:sz="4" w:space="0" w:color="auto"/>
              <w:right w:val="single" w:sz="4" w:space="0" w:color="auto"/>
            </w:tcBorders>
            <w:shd w:val="clear" w:color="auto" w:fill="auto"/>
            <w:vAlign w:val="center"/>
          </w:tcPr>
          <w:p w14:paraId="2F2821BD" w14:textId="77777777" w:rsidR="007E1787" w:rsidRPr="007F1ABD" w:rsidRDefault="007E1787" w:rsidP="000A75F3">
            <w:pPr>
              <w:suppressAutoHyphens w:val="0"/>
              <w:rPr>
                <w:rFonts w:ascii="AMU Monument Grotesk" w:hAnsi="AMU Monument Grotesk"/>
                <w:color w:val="0000FF"/>
                <w:sz w:val="18"/>
                <w:szCs w:val="20"/>
                <w:lang w:eastAsia="fr-FR"/>
              </w:rPr>
            </w:pPr>
          </w:p>
        </w:tc>
        <w:tc>
          <w:tcPr>
            <w:tcW w:w="977" w:type="pct"/>
            <w:tcBorders>
              <w:top w:val="single" w:sz="4" w:space="0" w:color="auto"/>
              <w:left w:val="single" w:sz="4" w:space="0" w:color="auto"/>
              <w:bottom w:val="single" w:sz="4" w:space="0" w:color="auto"/>
              <w:right w:val="single" w:sz="4" w:space="0" w:color="auto"/>
            </w:tcBorders>
            <w:shd w:val="clear" w:color="auto" w:fill="auto"/>
            <w:vAlign w:val="center"/>
          </w:tcPr>
          <w:p w14:paraId="31A3108D" w14:textId="79918B5B" w:rsidR="007E1787" w:rsidRPr="00C01777" w:rsidRDefault="007E1787" w:rsidP="000A75F3">
            <w:pPr>
              <w:suppressAutoHyphens w:val="0"/>
              <w:rPr>
                <w:rFonts w:ascii="AMU Monument Grotesk" w:hAnsi="AMU Monument Grotesk"/>
                <w:sz w:val="18"/>
                <w:szCs w:val="20"/>
                <w:lang w:eastAsia="fr-FR"/>
              </w:rPr>
            </w:pPr>
            <w:r w:rsidRPr="00C01777">
              <w:rPr>
                <w:rFonts w:ascii="AMU Monument Grotesk" w:hAnsi="AMU Monument Grotesk"/>
                <w:sz w:val="18"/>
                <w:szCs w:val="20"/>
                <w:lang w:eastAsia="fr-FR"/>
              </w:rPr>
              <w:t>Rédaction et Remise du rapport</w:t>
            </w:r>
          </w:p>
        </w:tc>
        <w:tc>
          <w:tcPr>
            <w:tcW w:w="1144" w:type="pct"/>
            <w:tcBorders>
              <w:top w:val="single" w:sz="4" w:space="0" w:color="auto"/>
              <w:left w:val="nil"/>
              <w:bottom w:val="single" w:sz="4" w:space="0" w:color="auto"/>
              <w:right w:val="single" w:sz="4" w:space="0" w:color="auto"/>
            </w:tcBorders>
            <w:shd w:val="clear" w:color="auto" w:fill="auto"/>
            <w:vAlign w:val="center"/>
          </w:tcPr>
          <w:p w14:paraId="57BEB03C" w14:textId="77777777" w:rsidR="007E1787" w:rsidRPr="00C50B29" w:rsidRDefault="007E1787" w:rsidP="000A75F3">
            <w:pPr>
              <w:suppressAutoHyphens w:val="0"/>
              <w:rPr>
                <w:rFonts w:ascii="AMU Monument Grotesk" w:hAnsi="AMU Monument Grotesk"/>
                <w:sz w:val="18"/>
                <w:szCs w:val="20"/>
                <w:lang w:eastAsia="fr-FR"/>
              </w:rPr>
            </w:pPr>
            <w:r w:rsidRPr="00C50B29">
              <w:rPr>
                <w:rFonts w:ascii="AMU Monument Grotesk" w:hAnsi="AMU Monument Grotesk"/>
                <w:sz w:val="18"/>
                <w:szCs w:val="20"/>
                <w:lang w:eastAsia="fr-FR"/>
              </w:rPr>
              <w:t>1 rapport comprenant les inspections et résultats TERMITES</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497BE4C8" w14:textId="58E032FD" w:rsidR="007E1787" w:rsidRPr="00C50B29" w:rsidRDefault="007E1787" w:rsidP="005C5381">
            <w:pPr>
              <w:suppressAutoHyphens w:val="0"/>
              <w:jc w:val="center"/>
              <w:rPr>
                <w:rFonts w:ascii="AMU Monument Grotesk" w:hAnsi="AMU Monument Grotesk"/>
                <w:sz w:val="18"/>
                <w:szCs w:val="20"/>
                <w:lang w:eastAsia="fr-FR"/>
              </w:rPr>
            </w:pPr>
            <w:r w:rsidRPr="00C50B29">
              <w:rPr>
                <w:rFonts w:ascii="AMU Monument Grotesk" w:hAnsi="AMU Monument Grotesk"/>
                <w:sz w:val="18"/>
                <w:szCs w:val="20"/>
                <w:lang w:eastAsia="fr-FR"/>
              </w:rPr>
              <w:t>2 semaines</w:t>
            </w:r>
            <w:r w:rsidR="005C5381">
              <w:rPr>
                <w:rFonts w:ascii="AMU Monument Grotesk" w:hAnsi="AMU Monument Grotesk"/>
                <w:sz w:val="18"/>
                <w:szCs w:val="20"/>
                <w:lang w:eastAsia="fr-FR"/>
              </w:rPr>
              <w:t>*</w:t>
            </w:r>
          </w:p>
        </w:tc>
        <w:tc>
          <w:tcPr>
            <w:tcW w:w="935" w:type="pct"/>
            <w:tcBorders>
              <w:top w:val="single" w:sz="4" w:space="0" w:color="auto"/>
              <w:left w:val="nil"/>
              <w:bottom w:val="single" w:sz="4" w:space="0" w:color="auto"/>
              <w:right w:val="single" w:sz="4" w:space="0" w:color="auto"/>
            </w:tcBorders>
            <w:shd w:val="clear" w:color="auto" w:fill="auto"/>
            <w:vAlign w:val="center"/>
          </w:tcPr>
          <w:p w14:paraId="3104B795" w14:textId="727E07FC" w:rsidR="007E1787" w:rsidRPr="00C50B29" w:rsidRDefault="00C77DE2" w:rsidP="000A75F3">
            <w:pPr>
              <w:suppressAutoHyphens w:val="0"/>
              <w:rPr>
                <w:rFonts w:ascii="AMU Monument Grotesk" w:hAnsi="AMU Monument Grotesk"/>
                <w:strike/>
                <w:sz w:val="18"/>
                <w:szCs w:val="20"/>
                <w:lang w:eastAsia="fr-FR"/>
              </w:rPr>
            </w:pPr>
            <w:r w:rsidRPr="00C77DE2">
              <w:rPr>
                <w:rFonts w:ascii="AMU Monument Grotesk" w:hAnsi="AMU Monument Grotesk"/>
                <w:sz w:val="18"/>
                <w:szCs w:val="20"/>
                <w:lang w:eastAsia="fr-FR"/>
              </w:rPr>
              <w:t>A compter du lendemain (ou premier jour ouvré) de la dernière journée d</w:t>
            </w:r>
            <w:r>
              <w:rPr>
                <w:rFonts w:ascii="AMU Monument Grotesk" w:hAnsi="AMU Monument Grotesk"/>
                <w:sz w:val="18"/>
                <w:szCs w:val="20"/>
                <w:lang w:eastAsia="fr-FR"/>
              </w:rPr>
              <w:t>’inspection.</w:t>
            </w:r>
          </w:p>
        </w:tc>
      </w:tr>
    </w:tbl>
    <w:p w14:paraId="0342FEFF" w14:textId="28FE5E28" w:rsidR="002146D0" w:rsidRPr="00C50B29" w:rsidRDefault="002146D0" w:rsidP="002146D0">
      <w:pPr>
        <w:suppressAutoHyphens w:val="0"/>
        <w:spacing w:after="120"/>
        <w:jc w:val="both"/>
        <w:rPr>
          <w:rFonts w:ascii="AMU Monument Grotesk" w:hAnsi="AMU Monument Grotesk"/>
          <w:bCs/>
          <w:sz w:val="18"/>
          <w:szCs w:val="18"/>
          <w:lang w:eastAsia="fr-FR"/>
        </w:rPr>
      </w:pPr>
      <w:r w:rsidRPr="00C50B29">
        <w:rPr>
          <w:rFonts w:ascii="AMU Monument Grotesk" w:hAnsi="AMU Monument Grotesk"/>
          <w:bCs/>
          <w:sz w:val="18"/>
          <w:szCs w:val="18"/>
          <w:lang w:eastAsia="fr-FR"/>
        </w:rPr>
        <w:t>*</w:t>
      </w:r>
      <w:r w:rsidRPr="00C50B29">
        <w:rPr>
          <w:rFonts w:ascii="AMU Monument Grotesk" w:hAnsi="AMU Monument Grotesk"/>
          <w:sz w:val="18"/>
          <w:szCs w:val="18"/>
        </w:rPr>
        <w:t xml:space="preserve"> le </w:t>
      </w:r>
      <w:r w:rsidR="005C5381" w:rsidRPr="005C5381">
        <w:rPr>
          <w:rFonts w:ascii="AMU Monument Grotesk" w:hAnsi="AMU Monument Grotesk"/>
          <w:sz w:val="18"/>
          <w:szCs w:val="18"/>
        </w:rPr>
        <w:t>nombre</w:t>
      </w:r>
      <w:r w:rsidRPr="00C50B29">
        <w:rPr>
          <w:rFonts w:ascii="AMU Monument Grotesk" w:hAnsi="AMU Monument Grotesk"/>
          <w:sz w:val="18"/>
          <w:szCs w:val="18"/>
        </w:rPr>
        <w:t xml:space="preserve"> de jours de délais d’exécution s’effectue de manière consécutive.</w:t>
      </w:r>
    </w:p>
    <w:p w14:paraId="23FA24DC" w14:textId="34336756" w:rsidR="002146D0" w:rsidRDefault="002146D0" w:rsidP="000A75F3">
      <w:pPr>
        <w:suppressAutoHyphens w:val="0"/>
        <w:spacing w:after="120"/>
        <w:jc w:val="both"/>
        <w:rPr>
          <w:rFonts w:ascii="AMU Monument Grotesk" w:hAnsi="AMU Monument Grotesk"/>
          <w:b/>
          <w:sz w:val="20"/>
          <w:szCs w:val="20"/>
          <w:u w:val="single"/>
          <w:lang w:eastAsia="fr-FR"/>
        </w:rPr>
      </w:pPr>
    </w:p>
    <w:p w14:paraId="33101AD2" w14:textId="77777777" w:rsidR="00303559" w:rsidRPr="007F1ABD" w:rsidRDefault="00303559" w:rsidP="000A75F3">
      <w:pPr>
        <w:suppressAutoHyphens w:val="0"/>
        <w:spacing w:after="120"/>
        <w:jc w:val="both"/>
        <w:rPr>
          <w:rFonts w:ascii="AMU Monument Grotesk" w:hAnsi="AMU Monument Grotesk"/>
          <w:b/>
          <w:sz w:val="20"/>
          <w:szCs w:val="20"/>
          <w:u w:val="single"/>
          <w:lang w:eastAsia="fr-FR"/>
        </w:rPr>
      </w:pPr>
    </w:p>
    <w:p w14:paraId="0BFC2251" w14:textId="18645F47" w:rsidR="000A75F3" w:rsidRPr="007F1ABD" w:rsidRDefault="000A75F3" w:rsidP="000A75F3">
      <w:pPr>
        <w:suppressAutoHyphens w:val="0"/>
        <w:spacing w:after="120"/>
        <w:rPr>
          <w:rFonts w:ascii="AMU Monument Grotesk" w:hAnsi="AMU Monument Grotesk"/>
          <w:b/>
          <w:sz w:val="18"/>
          <w:szCs w:val="20"/>
          <w:u w:val="single"/>
          <w:lang w:eastAsia="fr-FR"/>
        </w:rPr>
      </w:pPr>
      <w:r w:rsidRPr="007F1ABD">
        <w:rPr>
          <w:rFonts w:ascii="AMU Monument Grotesk" w:hAnsi="AMU Monument Grotesk"/>
          <w:b/>
          <w:sz w:val="18"/>
          <w:szCs w:val="20"/>
          <w:u w:val="single"/>
          <w:lang w:eastAsia="fr-FR"/>
        </w:rPr>
        <w:t>Pour les contrôles après travaux de désamiantage :</w:t>
      </w:r>
    </w:p>
    <w:tbl>
      <w:tblPr>
        <w:tblW w:w="5924" w:type="pct"/>
        <w:tblInd w:w="-639" w:type="dxa"/>
        <w:tblLayout w:type="fixed"/>
        <w:tblCellMar>
          <w:left w:w="70" w:type="dxa"/>
          <w:right w:w="70" w:type="dxa"/>
        </w:tblCellMar>
        <w:tblLook w:val="04A0" w:firstRow="1" w:lastRow="0" w:firstColumn="1" w:lastColumn="0" w:noHBand="0" w:noVBand="1"/>
      </w:tblPr>
      <w:tblGrid>
        <w:gridCol w:w="2158"/>
        <w:gridCol w:w="436"/>
        <w:gridCol w:w="2013"/>
        <w:gridCol w:w="2540"/>
        <w:gridCol w:w="1426"/>
        <w:gridCol w:w="2500"/>
      </w:tblGrid>
      <w:tr w:rsidR="00C01777" w:rsidRPr="00C01777" w14:paraId="1DB62515" w14:textId="77777777" w:rsidTr="00145C97">
        <w:trPr>
          <w:trHeight w:val="795"/>
        </w:trPr>
        <w:tc>
          <w:tcPr>
            <w:tcW w:w="1171" w:type="pct"/>
            <w:gridSpan w:val="2"/>
            <w:tcBorders>
              <w:top w:val="single" w:sz="4" w:space="0" w:color="auto"/>
              <w:left w:val="single" w:sz="4" w:space="0" w:color="auto"/>
              <w:bottom w:val="single" w:sz="4" w:space="0" w:color="auto"/>
              <w:right w:val="single" w:sz="4" w:space="0" w:color="auto"/>
            </w:tcBorders>
            <w:shd w:val="clear" w:color="000000" w:fill="95B3D7"/>
            <w:vAlign w:val="center"/>
          </w:tcPr>
          <w:p w14:paraId="62BD2583" w14:textId="77777777" w:rsidR="000A75F3" w:rsidRPr="00C01777" w:rsidRDefault="000A75F3" w:rsidP="000A75F3">
            <w:pPr>
              <w:suppressAutoHyphens w:val="0"/>
              <w:jc w:val="center"/>
              <w:rPr>
                <w:rFonts w:ascii="AMU Monument Grotesk" w:hAnsi="AMU Monument Grotesk"/>
                <w:b/>
                <w:sz w:val="18"/>
                <w:szCs w:val="18"/>
                <w:lang w:eastAsia="fr-FR"/>
              </w:rPr>
            </w:pPr>
            <w:r w:rsidRPr="00C01777">
              <w:rPr>
                <w:rFonts w:ascii="AMU Monument Grotesk" w:hAnsi="AMU Monument Grotesk"/>
                <w:b/>
                <w:sz w:val="18"/>
                <w:szCs w:val="18"/>
                <w:lang w:eastAsia="fr-FR"/>
              </w:rPr>
              <w:t>Elément de mission</w:t>
            </w:r>
          </w:p>
        </w:tc>
        <w:tc>
          <w:tcPr>
            <w:tcW w:w="909"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0D54F340" w14:textId="77777777" w:rsidR="000A75F3" w:rsidRPr="00C01777" w:rsidRDefault="000A75F3" w:rsidP="000A75F3">
            <w:pPr>
              <w:suppressAutoHyphens w:val="0"/>
              <w:jc w:val="center"/>
              <w:rPr>
                <w:rFonts w:ascii="AMU Monument Grotesk" w:hAnsi="AMU Monument Grotesk"/>
                <w:b/>
                <w:sz w:val="18"/>
                <w:szCs w:val="18"/>
                <w:lang w:eastAsia="fr-FR"/>
              </w:rPr>
            </w:pPr>
            <w:r w:rsidRPr="00C01777">
              <w:rPr>
                <w:rFonts w:ascii="AMU Monument Grotesk" w:hAnsi="AMU Monument Grotesk"/>
                <w:b/>
                <w:sz w:val="18"/>
                <w:szCs w:val="18"/>
                <w:lang w:eastAsia="fr-FR"/>
              </w:rPr>
              <w:t>Prestations</w:t>
            </w:r>
          </w:p>
        </w:tc>
        <w:tc>
          <w:tcPr>
            <w:tcW w:w="1147" w:type="pct"/>
            <w:tcBorders>
              <w:top w:val="single" w:sz="4" w:space="0" w:color="auto"/>
              <w:left w:val="nil"/>
              <w:bottom w:val="single" w:sz="4" w:space="0" w:color="auto"/>
              <w:right w:val="single" w:sz="4" w:space="0" w:color="auto"/>
            </w:tcBorders>
            <w:shd w:val="clear" w:color="000000" w:fill="95B3D7"/>
            <w:vAlign w:val="center"/>
          </w:tcPr>
          <w:p w14:paraId="0F049DDE" w14:textId="75443C9D" w:rsidR="000A75F3" w:rsidRPr="00C01777" w:rsidRDefault="005C5381" w:rsidP="000A75F3">
            <w:pPr>
              <w:suppressAutoHyphens w:val="0"/>
              <w:jc w:val="center"/>
              <w:rPr>
                <w:rFonts w:ascii="AMU Monument Grotesk" w:hAnsi="AMU Monument Grotesk"/>
                <w:b/>
                <w:sz w:val="18"/>
                <w:szCs w:val="18"/>
                <w:lang w:eastAsia="fr-FR"/>
              </w:rPr>
            </w:pPr>
            <w:r w:rsidRPr="00C01777">
              <w:rPr>
                <w:rFonts w:ascii="AMU Monument Grotesk" w:hAnsi="AMU Monument Grotesk"/>
                <w:b/>
                <w:sz w:val="18"/>
                <w:szCs w:val="18"/>
                <w:lang w:eastAsia="fr-FR"/>
              </w:rPr>
              <w:t>Quantité</w:t>
            </w:r>
          </w:p>
        </w:tc>
        <w:tc>
          <w:tcPr>
            <w:tcW w:w="644"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06E824F3" w14:textId="77777777" w:rsidR="00B74484" w:rsidRPr="00C01777" w:rsidRDefault="00B74484" w:rsidP="00B74484">
            <w:pPr>
              <w:suppressAutoHyphens w:val="0"/>
              <w:jc w:val="center"/>
              <w:rPr>
                <w:rFonts w:ascii="AMU Monument Grotesk" w:hAnsi="AMU Monument Grotesk"/>
                <w:b/>
                <w:sz w:val="18"/>
                <w:szCs w:val="20"/>
                <w:lang w:eastAsia="fr-FR"/>
              </w:rPr>
            </w:pPr>
            <w:r w:rsidRPr="00C01777">
              <w:rPr>
                <w:rFonts w:ascii="AMU Monument Grotesk" w:hAnsi="AMU Monument Grotesk"/>
                <w:b/>
                <w:sz w:val="18"/>
                <w:szCs w:val="20"/>
                <w:lang w:eastAsia="fr-FR"/>
              </w:rPr>
              <w:t>Délai</w:t>
            </w:r>
          </w:p>
          <w:p w14:paraId="3F29094B" w14:textId="12DE30DB" w:rsidR="000A75F3" w:rsidRPr="00C01777" w:rsidRDefault="00B74484" w:rsidP="00B74484">
            <w:pPr>
              <w:suppressAutoHyphens w:val="0"/>
              <w:jc w:val="center"/>
              <w:rPr>
                <w:rFonts w:ascii="AMU Monument Grotesk" w:hAnsi="AMU Monument Grotesk"/>
                <w:b/>
                <w:sz w:val="18"/>
                <w:szCs w:val="18"/>
                <w:lang w:eastAsia="fr-FR"/>
              </w:rPr>
            </w:pPr>
            <w:r w:rsidRPr="00C01777">
              <w:rPr>
                <w:rFonts w:ascii="AMU Monument Grotesk" w:hAnsi="AMU Monument Grotesk"/>
                <w:b/>
                <w:sz w:val="18"/>
                <w:szCs w:val="20"/>
                <w:lang w:eastAsia="fr-FR"/>
              </w:rPr>
              <w:t>D’exécution</w:t>
            </w:r>
          </w:p>
        </w:tc>
        <w:tc>
          <w:tcPr>
            <w:tcW w:w="1129" w:type="pct"/>
            <w:tcBorders>
              <w:top w:val="single" w:sz="4" w:space="0" w:color="auto"/>
              <w:left w:val="nil"/>
              <w:bottom w:val="single" w:sz="4" w:space="0" w:color="auto"/>
              <w:right w:val="single" w:sz="4" w:space="0" w:color="auto"/>
            </w:tcBorders>
            <w:shd w:val="clear" w:color="000000" w:fill="95B3D7"/>
            <w:noWrap/>
            <w:vAlign w:val="center"/>
            <w:hideMark/>
          </w:tcPr>
          <w:p w14:paraId="24564C34" w14:textId="77777777" w:rsidR="000A75F3" w:rsidRPr="00C01777" w:rsidRDefault="000A75F3" w:rsidP="000A75F3">
            <w:pPr>
              <w:suppressAutoHyphens w:val="0"/>
              <w:jc w:val="center"/>
              <w:rPr>
                <w:rFonts w:ascii="AMU Monument Grotesk" w:hAnsi="AMU Monument Grotesk"/>
                <w:b/>
                <w:sz w:val="18"/>
                <w:szCs w:val="18"/>
                <w:lang w:eastAsia="fr-FR"/>
              </w:rPr>
            </w:pPr>
            <w:r w:rsidRPr="00C01777">
              <w:rPr>
                <w:rFonts w:ascii="AMU Monument Grotesk" w:hAnsi="AMU Monument Grotesk"/>
                <w:b/>
                <w:sz w:val="18"/>
                <w:szCs w:val="18"/>
                <w:lang w:eastAsia="fr-FR"/>
              </w:rPr>
              <w:t>Point de départ du délai</w:t>
            </w:r>
          </w:p>
        </w:tc>
      </w:tr>
      <w:tr w:rsidR="005C5381" w:rsidRPr="00C01777" w14:paraId="163EC92E" w14:textId="77777777" w:rsidTr="005C5381">
        <w:trPr>
          <w:trHeight w:val="1014"/>
        </w:trPr>
        <w:tc>
          <w:tcPr>
            <w:tcW w:w="974" w:type="pct"/>
            <w:vMerge w:val="restart"/>
            <w:tcBorders>
              <w:top w:val="single" w:sz="4" w:space="0" w:color="auto"/>
              <w:left w:val="single" w:sz="4" w:space="0" w:color="auto"/>
              <w:right w:val="single" w:sz="4" w:space="0" w:color="auto"/>
            </w:tcBorders>
            <w:shd w:val="clear" w:color="auto" w:fill="auto"/>
            <w:vAlign w:val="center"/>
          </w:tcPr>
          <w:p w14:paraId="6FB96753"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b/>
                <w:bCs/>
                <w:sz w:val="20"/>
                <w:szCs w:val="20"/>
                <w:lang w:eastAsia="fr-FR"/>
              </w:rPr>
              <w:t>F</w:t>
            </w:r>
            <w:r w:rsidRPr="00C01777">
              <w:rPr>
                <w:rFonts w:ascii="AMU Monument Grotesk" w:hAnsi="AMU Monument Grotesk"/>
                <w:sz w:val="18"/>
                <w:szCs w:val="18"/>
                <w:lang w:eastAsia="fr-FR"/>
              </w:rPr>
              <w:t xml:space="preserve"> - CONTROLE APRES TRAVAUX DE DESAMIANTAGE</w:t>
            </w:r>
          </w:p>
        </w:tc>
        <w:tc>
          <w:tcPr>
            <w:tcW w:w="196" w:type="pct"/>
            <w:vMerge w:val="restart"/>
            <w:tcBorders>
              <w:top w:val="single" w:sz="4" w:space="0" w:color="auto"/>
              <w:left w:val="single" w:sz="4" w:space="0" w:color="auto"/>
              <w:right w:val="single" w:sz="4" w:space="0" w:color="auto"/>
            </w:tcBorders>
            <w:vAlign w:val="center"/>
          </w:tcPr>
          <w:p w14:paraId="36BDCD0B" w14:textId="77777777" w:rsidR="005C5381" w:rsidRPr="00C01777" w:rsidRDefault="005C5381" w:rsidP="000A75F3">
            <w:pPr>
              <w:suppressAutoHyphens w:val="0"/>
              <w:rPr>
                <w:rFonts w:ascii="AMU Monument Grotesk" w:hAnsi="AMU Monument Grotesk"/>
                <w:b/>
                <w:bCs/>
                <w:sz w:val="20"/>
                <w:szCs w:val="20"/>
                <w:lang w:eastAsia="fr-FR"/>
              </w:rPr>
            </w:pPr>
            <w:r w:rsidRPr="00C01777">
              <w:rPr>
                <w:rFonts w:ascii="AMU Monument Grotesk" w:hAnsi="AMU Monument Grotesk"/>
                <w:b/>
                <w:bCs/>
                <w:sz w:val="20"/>
                <w:szCs w:val="20"/>
                <w:lang w:eastAsia="fr-FR"/>
              </w:rPr>
              <w:t>F1</w:t>
            </w:r>
          </w:p>
        </w:tc>
        <w:tc>
          <w:tcPr>
            <w:tcW w:w="909" w:type="pct"/>
            <w:tcBorders>
              <w:top w:val="nil"/>
              <w:left w:val="single" w:sz="4" w:space="0" w:color="auto"/>
              <w:bottom w:val="single" w:sz="4" w:space="0" w:color="auto"/>
              <w:right w:val="single" w:sz="4" w:space="0" w:color="auto"/>
            </w:tcBorders>
            <w:shd w:val="clear" w:color="auto" w:fill="auto"/>
            <w:vAlign w:val="center"/>
          </w:tcPr>
          <w:p w14:paraId="2A6FFC6F"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Visite sur site pour l’examen visuel AVANT dépose du confinement de chaque zone</w:t>
            </w:r>
          </w:p>
        </w:tc>
        <w:tc>
          <w:tcPr>
            <w:tcW w:w="1147" w:type="pct"/>
            <w:tcBorders>
              <w:top w:val="single" w:sz="4" w:space="0" w:color="auto"/>
              <w:left w:val="nil"/>
              <w:bottom w:val="single" w:sz="4" w:space="0" w:color="auto"/>
              <w:right w:val="single" w:sz="4" w:space="0" w:color="auto"/>
            </w:tcBorders>
            <w:shd w:val="clear" w:color="auto" w:fill="auto"/>
            <w:vAlign w:val="center"/>
          </w:tcPr>
          <w:p w14:paraId="2533F535" w14:textId="15D821E4" w:rsidR="005C5381" w:rsidRPr="00C01777" w:rsidRDefault="005C5381" w:rsidP="000A75F3">
            <w:pPr>
              <w:suppressAutoHyphens w:val="0"/>
              <w:rPr>
                <w:rFonts w:ascii="AMU Monument Grotesk" w:hAnsi="AMU Monument Grotesk"/>
                <w:sz w:val="18"/>
                <w:szCs w:val="18"/>
                <w:lang w:eastAsia="fr-FR"/>
              </w:rPr>
            </w:pPr>
            <w:bookmarkStart w:id="28" w:name="_Hlk194914165"/>
            <w:r w:rsidRPr="00C01777">
              <w:rPr>
                <w:rFonts w:ascii="AMU Monument Grotesk" w:hAnsi="AMU Monument Grotesk"/>
                <w:sz w:val="18"/>
                <w:szCs w:val="18"/>
                <w:lang w:eastAsia="fr-FR"/>
              </w:rPr>
              <w:t>Par tranche de 1 à 1 000 M² de surface confinée cumulée à examiner (quel que soit le nb de surface confinée)</w:t>
            </w:r>
            <w:bookmarkEnd w:id="28"/>
          </w:p>
        </w:tc>
        <w:tc>
          <w:tcPr>
            <w:tcW w:w="644" w:type="pct"/>
            <w:tcBorders>
              <w:top w:val="nil"/>
              <w:left w:val="single" w:sz="4" w:space="0" w:color="auto"/>
              <w:bottom w:val="single" w:sz="4" w:space="0" w:color="auto"/>
              <w:right w:val="single" w:sz="4" w:space="0" w:color="auto"/>
            </w:tcBorders>
            <w:shd w:val="clear" w:color="auto" w:fill="auto"/>
            <w:vAlign w:val="center"/>
          </w:tcPr>
          <w:p w14:paraId="5552C5A6" w14:textId="1FB91A4C" w:rsidR="005C5381" w:rsidRPr="00C01777" w:rsidRDefault="005C5381" w:rsidP="005C5381">
            <w:pPr>
              <w:suppressAutoHyphens w:val="0"/>
              <w:jc w:val="center"/>
              <w:rPr>
                <w:rFonts w:ascii="AMU Monument Grotesk" w:hAnsi="AMU Monument Grotesk"/>
                <w:sz w:val="18"/>
                <w:szCs w:val="18"/>
                <w:lang w:eastAsia="fr-FR"/>
              </w:rPr>
            </w:pPr>
            <w:r w:rsidRPr="00C01777">
              <w:rPr>
                <w:rFonts w:ascii="AMU Monument Grotesk" w:hAnsi="AMU Monument Grotesk"/>
                <w:sz w:val="18"/>
                <w:szCs w:val="18"/>
                <w:lang w:eastAsia="fr-FR"/>
              </w:rPr>
              <w:t>1 jour *</w:t>
            </w:r>
          </w:p>
        </w:tc>
        <w:tc>
          <w:tcPr>
            <w:tcW w:w="1129" w:type="pct"/>
            <w:tcBorders>
              <w:top w:val="nil"/>
              <w:left w:val="nil"/>
              <w:bottom w:val="single" w:sz="4" w:space="0" w:color="auto"/>
              <w:right w:val="single" w:sz="4" w:space="0" w:color="auto"/>
            </w:tcBorders>
            <w:shd w:val="clear" w:color="auto" w:fill="auto"/>
            <w:vAlign w:val="center"/>
          </w:tcPr>
          <w:p w14:paraId="65587BBA" w14:textId="0802D918" w:rsidR="005C5381" w:rsidRPr="00C01777" w:rsidRDefault="005C5381" w:rsidP="005C5381">
            <w:pPr>
              <w:suppressAutoHyphens w:val="0"/>
              <w:jc w:val="both"/>
              <w:rPr>
                <w:rFonts w:ascii="AMU Monument Grotesk" w:hAnsi="AMU Monument Grotesk"/>
                <w:sz w:val="18"/>
                <w:szCs w:val="18"/>
                <w:lang w:eastAsia="fr-FR"/>
              </w:rPr>
            </w:pPr>
            <w:r w:rsidRPr="00C01777">
              <w:rPr>
                <w:rFonts w:ascii="AMU Monument Grotesk" w:hAnsi="AMU Monument Grotesk"/>
                <w:sz w:val="18"/>
                <w:szCs w:val="18"/>
                <w:lang w:eastAsia="fr-FR"/>
              </w:rPr>
              <w:t xml:space="preserve">A compter de la date indiquée dans le </w:t>
            </w:r>
            <w:r w:rsidRPr="00342F39">
              <w:rPr>
                <w:rFonts w:ascii="AMU Monument Grotesk" w:hAnsi="AMU Monument Grotesk"/>
                <w:sz w:val="18"/>
                <w:szCs w:val="18"/>
                <w:lang w:eastAsia="fr-FR"/>
              </w:rPr>
              <w:t>courriel</w:t>
            </w:r>
            <w:r w:rsidRPr="00C01777">
              <w:rPr>
                <w:rFonts w:ascii="AMU Monument Grotesk" w:hAnsi="AMU Monument Grotesk"/>
                <w:sz w:val="18"/>
                <w:szCs w:val="18"/>
                <w:lang w:eastAsia="fr-FR"/>
              </w:rPr>
              <w:t xml:space="preserve"> avec AR émis par AMU après la réunion de préparation</w:t>
            </w:r>
            <w:r>
              <w:rPr>
                <w:rFonts w:ascii="AMU Monument Grotesk" w:hAnsi="AMU Monument Grotesk"/>
                <w:sz w:val="18"/>
                <w:szCs w:val="18"/>
                <w:lang w:eastAsia="fr-FR"/>
              </w:rPr>
              <w:t>**</w:t>
            </w:r>
            <w:r w:rsidRPr="00C01777">
              <w:rPr>
                <w:rFonts w:ascii="AMU Monument Grotesk" w:hAnsi="AMU Monument Grotesk"/>
                <w:sz w:val="18"/>
                <w:szCs w:val="18"/>
                <w:lang w:eastAsia="fr-FR"/>
              </w:rPr>
              <w:t xml:space="preserve">. </w:t>
            </w:r>
          </w:p>
          <w:p w14:paraId="2E023C8F" w14:textId="0E8F7E84" w:rsidR="005C5381" w:rsidRPr="00C01777" w:rsidRDefault="005C5381" w:rsidP="005C5381">
            <w:pPr>
              <w:suppressAutoHyphens w:val="0"/>
              <w:jc w:val="both"/>
              <w:rPr>
                <w:rFonts w:ascii="AMU Monument Grotesk" w:hAnsi="AMU Monument Grotesk"/>
                <w:i/>
                <w:iCs/>
                <w:sz w:val="18"/>
                <w:szCs w:val="18"/>
                <w:highlight w:val="cyan"/>
                <w:lang w:eastAsia="fr-FR"/>
              </w:rPr>
            </w:pPr>
            <w:r w:rsidRPr="00C01777">
              <w:rPr>
                <w:rFonts w:ascii="AMU Monument Grotesk" w:hAnsi="AMU Monument Grotesk"/>
                <w:i/>
                <w:iCs/>
                <w:sz w:val="18"/>
                <w:szCs w:val="18"/>
                <w:lang w:eastAsia="fr-FR"/>
              </w:rPr>
              <w:t>Nb : la date pourra être ajustée 1 semaine avant le jour prévu (cf. art II.5.3 du CCTP)</w:t>
            </w:r>
          </w:p>
          <w:p w14:paraId="26DA0D59" w14:textId="2AFE1210" w:rsidR="005C5381" w:rsidRPr="00C01777" w:rsidRDefault="005C5381" w:rsidP="005C5381">
            <w:pPr>
              <w:suppressAutoHyphens w:val="0"/>
              <w:jc w:val="both"/>
              <w:rPr>
                <w:rFonts w:ascii="AMU Monument Grotesk" w:hAnsi="AMU Monument Grotesk"/>
                <w:i/>
                <w:iCs/>
                <w:sz w:val="18"/>
                <w:szCs w:val="18"/>
                <w:highlight w:val="yellow"/>
                <w:lang w:eastAsia="fr-FR"/>
              </w:rPr>
            </w:pPr>
          </w:p>
        </w:tc>
      </w:tr>
      <w:tr w:rsidR="005C5381" w:rsidRPr="00C01777" w14:paraId="0C21EA7D" w14:textId="77777777" w:rsidTr="005C5381">
        <w:trPr>
          <w:trHeight w:val="259"/>
        </w:trPr>
        <w:tc>
          <w:tcPr>
            <w:tcW w:w="974" w:type="pct"/>
            <w:vMerge/>
            <w:tcBorders>
              <w:left w:val="single" w:sz="4" w:space="0" w:color="auto"/>
              <w:right w:val="single" w:sz="4" w:space="0" w:color="auto"/>
            </w:tcBorders>
            <w:shd w:val="clear" w:color="auto" w:fill="auto"/>
            <w:vAlign w:val="center"/>
          </w:tcPr>
          <w:p w14:paraId="1A307C84" w14:textId="77777777" w:rsidR="005C5381" w:rsidRPr="00C01777" w:rsidRDefault="005C5381" w:rsidP="000A75F3">
            <w:pPr>
              <w:suppressAutoHyphens w:val="0"/>
              <w:rPr>
                <w:rFonts w:ascii="AMU Monument Grotesk" w:hAnsi="AMU Monument Grotesk"/>
                <w:sz w:val="18"/>
                <w:szCs w:val="18"/>
                <w:lang w:eastAsia="fr-FR"/>
              </w:rPr>
            </w:pPr>
          </w:p>
        </w:tc>
        <w:tc>
          <w:tcPr>
            <w:tcW w:w="196" w:type="pct"/>
            <w:vMerge/>
            <w:tcBorders>
              <w:left w:val="single" w:sz="4" w:space="0" w:color="auto"/>
              <w:bottom w:val="single" w:sz="4" w:space="0" w:color="auto"/>
              <w:right w:val="single" w:sz="4" w:space="0" w:color="auto"/>
            </w:tcBorders>
            <w:vAlign w:val="center"/>
          </w:tcPr>
          <w:p w14:paraId="51258B8D" w14:textId="77777777" w:rsidR="005C5381" w:rsidRPr="00C01777" w:rsidRDefault="005C5381" w:rsidP="000A75F3">
            <w:pPr>
              <w:suppressAutoHyphens w:val="0"/>
              <w:rPr>
                <w:rFonts w:ascii="AMU Monument Grotesk" w:hAnsi="AMU Monument Grotesk"/>
                <w:b/>
                <w:bCs/>
                <w:sz w:val="20"/>
                <w:szCs w:val="20"/>
                <w:lang w:eastAsia="fr-FR"/>
              </w:rPr>
            </w:pP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28677186"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 xml:space="preserve">Constat d’examen visuel </w:t>
            </w:r>
            <w:r w:rsidRPr="00C01777">
              <w:rPr>
                <w:rFonts w:ascii="AMU Monument Grotesk" w:hAnsi="AMU Monument Grotesk"/>
                <w:sz w:val="18"/>
                <w:szCs w:val="18"/>
                <w:u w:val="single"/>
                <w:lang w:eastAsia="fr-FR"/>
              </w:rPr>
              <w:t>AVANT</w:t>
            </w:r>
            <w:r w:rsidRPr="00C01777">
              <w:rPr>
                <w:rFonts w:ascii="AMU Monument Grotesk" w:hAnsi="AMU Monument Grotesk"/>
                <w:sz w:val="18"/>
                <w:szCs w:val="18"/>
                <w:lang w:eastAsia="fr-FR"/>
              </w:rPr>
              <w:t xml:space="preserve"> dépose du confinement de chaque zone, Rédaction du </w:t>
            </w:r>
            <w:r w:rsidRPr="00C01777">
              <w:rPr>
                <w:rFonts w:ascii="AMU Monument Grotesk" w:hAnsi="AMU Monument Grotesk"/>
                <w:b/>
                <w:bCs/>
                <w:sz w:val="18"/>
                <w:szCs w:val="18"/>
                <w:u w:val="single"/>
                <w:lang w:eastAsia="fr-FR"/>
              </w:rPr>
              <w:t>rapport</w:t>
            </w:r>
            <w:r w:rsidRPr="00C01777">
              <w:rPr>
                <w:rFonts w:ascii="AMU Monument Grotesk" w:hAnsi="AMU Monument Grotesk"/>
                <w:sz w:val="18"/>
                <w:szCs w:val="18"/>
                <w:lang w:eastAsia="fr-FR"/>
              </w:rPr>
              <w:t xml:space="preserve"> </w:t>
            </w:r>
          </w:p>
          <w:p w14:paraId="237AD83B" w14:textId="6234C213"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 xml:space="preserve">Et </w:t>
            </w:r>
            <w:r w:rsidRPr="00C01777">
              <w:rPr>
                <w:rFonts w:ascii="AMU Monument Grotesk" w:hAnsi="AMU Monument Grotesk"/>
                <w:b/>
                <w:bCs/>
                <w:sz w:val="18"/>
                <w:szCs w:val="18"/>
                <w:u w:val="single"/>
                <w:lang w:eastAsia="fr-FR"/>
              </w:rPr>
              <w:t>transmission par mail</w:t>
            </w:r>
            <w:r w:rsidRPr="00C01777">
              <w:rPr>
                <w:rFonts w:ascii="AMU Monument Grotesk" w:hAnsi="AMU Monument Grotesk"/>
                <w:sz w:val="18"/>
                <w:szCs w:val="18"/>
                <w:lang w:eastAsia="fr-FR"/>
              </w:rPr>
              <w:t xml:space="preserve">  </w:t>
            </w:r>
          </w:p>
        </w:tc>
        <w:tc>
          <w:tcPr>
            <w:tcW w:w="1147" w:type="pct"/>
            <w:tcBorders>
              <w:top w:val="single" w:sz="4" w:space="0" w:color="auto"/>
              <w:left w:val="nil"/>
              <w:bottom w:val="single" w:sz="4" w:space="0" w:color="auto"/>
              <w:right w:val="single" w:sz="4" w:space="0" w:color="auto"/>
            </w:tcBorders>
            <w:shd w:val="clear" w:color="auto" w:fill="auto"/>
            <w:vAlign w:val="center"/>
          </w:tcPr>
          <w:p w14:paraId="3AC60BE7"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1 exemplaire du rapport</w:t>
            </w:r>
          </w:p>
        </w:tc>
        <w:tc>
          <w:tcPr>
            <w:tcW w:w="644" w:type="pct"/>
            <w:tcBorders>
              <w:top w:val="nil"/>
              <w:left w:val="single" w:sz="4" w:space="0" w:color="auto"/>
              <w:bottom w:val="single" w:sz="4" w:space="0" w:color="auto"/>
              <w:right w:val="single" w:sz="4" w:space="0" w:color="auto"/>
            </w:tcBorders>
            <w:shd w:val="clear" w:color="auto" w:fill="auto"/>
            <w:vAlign w:val="center"/>
          </w:tcPr>
          <w:p w14:paraId="5AC366CC" w14:textId="35FEA34C" w:rsidR="005C5381" w:rsidRPr="00C01777" w:rsidRDefault="005C5381" w:rsidP="005C5381">
            <w:pPr>
              <w:suppressAutoHyphens w:val="0"/>
              <w:jc w:val="center"/>
              <w:rPr>
                <w:rFonts w:ascii="AMU Monument Grotesk" w:hAnsi="AMU Monument Grotesk"/>
                <w:sz w:val="18"/>
                <w:szCs w:val="18"/>
                <w:lang w:eastAsia="fr-FR"/>
              </w:rPr>
            </w:pPr>
            <w:r w:rsidRPr="00C01777">
              <w:rPr>
                <w:rFonts w:ascii="AMU Monument Grotesk" w:hAnsi="AMU Monument Grotesk"/>
                <w:sz w:val="18"/>
                <w:szCs w:val="18"/>
                <w:lang w:eastAsia="fr-FR"/>
              </w:rPr>
              <w:t>1 jour</w:t>
            </w:r>
            <w:r>
              <w:rPr>
                <w:rFonts w:ascii="AMU Monument Grotesk" w:hAnsi="AMU Monument Grotesk"/>
                <w:sz w:val="18"/>
                <w:szCs w:val="18"/>
                <w:lang w:eastAsia="fr-FR"/>
              </w:rPr>
              <w:t>*</w:t>
            </w:r>
          </w:p>
        </w:tc>
        <w:tc>
          <w:tcPr>
            <w:tcW w:w="1129" w:type="pct"/>
            <w:tcBorders>
              <w:top w:val="nil"/>
              <w:left w:val="nil"/>
              <w:bottom w:val="single" w:sz="4" w:space="0" w:color="auto"/>
              <w:right w:val="single" w:sz="4" w:space="0" w:color="auto"/>
            </w:tcBorders>
            <w:shd w:val="clear" w:color="auto" w:fill="auto"/>
            <w:vAlign w:val="center"/>
          </w:tcPr>
          <w:p w14:paraId="154B7DB3" w14:textId="77777777" w:rsidR="005C5381" w:rsidRPr="00C01777" w:rsidRDefault="005C5381" w:rsidP="005C5381">
            <w:pPr>
              <w:suppressAutoHyphens w:val="0"/>
              <w:jc w:val="both"/>
              <w:rPr>
                <w:rFonts w:ascii="AMU Monument Grotesk" w:hAnsi="AMU Monument Grotesk"/>
                <w:sz w:val="18"/>
                <w:szCs w:val="18"/>
                <w:lang w:eastAsia="fr-FR"/>
              </w:rPr>
            </w:pPr>
            <w:r w:rsidRPr="00C01777">
              <w:rPr>
                <w:rFonts w:ascii="AMU Monument Grotesk" w:hAnsi="AMU Monument Grotesk"/>
                <w:sz w:val="18"/>
                <w:szCs w:val="18"/>
                <w:lang w:eastAsia="fr-FR"/>
              </w:rPr>
              <w:t>A partir du dernier jour des examens visuels</w:t>
            </w:r>
          </w:p>
        </w:tc>
      </w:tr>
      <w:tr w:rsidR="005C5381" w:rsidRPr="00C01777" w14:paraId="49323BF1" w14:textId="77777777" w:rsidTr="005C5381">
        <w:trPr>
          <w:trHeight w:val="259"/>
        </w:trPr>
        <w:tc>
          <w:tcPr>
            <w:tcW w:w="974" w:type="pct"/>
            <w:vMerge/>
            <w:tcBorders>
              <w:left w:val="single" w:sz="4" w:space="0" w:color="auto"/>
              <w:right w:val="single" w:sz="4" w:space="0" w:color="auto"/>
            </w:tcBorders>
            <w:shd w:val="clear" w:color="auto" w:fill="auto"/>
            <w:vAlign w:val="center"/>
          </w:tcPr>
          <w:p w14:paraId="0C2D6234" w14:textId="77777777" w:rsidR="005C5381" w:rsidRPr="00C01777" w:rsidRDefault="005C5381" w:rsidP="000A75F3">
            <w:pPr>
              <w:suppressAutoHyphens w:val="0"/>
              <w:rPr>
                <w:rFonts w:ascii="AMU Monument Grotesk" w:hAnsi="AMU Monument Grotesk"/>
                <w:sz w:val="18"/>
                <w:szCs w:val="18"/>
                <w:lang w:eastAsia="fr-FR"/>
              </w:rPr>
            </w:pPr>
          </w:p>
        </w:tc>
        <w:tc>
          <w:tcPr>
            <w:tcW w:w="196" w:type="pct"/>
            <w:vMerge w:val="restart"/>
            <w:tcBorders>
              <w:top w:val="single" w:sz="4" w:space="0" w:color="auto"/>
              <w:left w:val="single" w:sz="4" w:space="0" w:color="auto"/>
              <w:right w:val="single" w:sz="4" w:space="0" w:color="auto"/>
            </w:tcBorders>
            <w:vAlign w:val="center"/>
          </w:tcPr>
          <w:p w14:paraId="441D1F7C" w14:textId="77777777" w:rsidR="005C5381" w:rsidRPr="00C01777" w:rsidRDefault="005C5381" w:rsidP="000A75F3">
            <w:pPr>
              <w:suppressAutoHyphens w:val="0"/>
              <w:rPr>
                <w:rFonts w:ascii="AMU Monument Grotesk" w:hAnsi="AMU Monument Grotesk"/>
                <w:b/>
                <w:bCs/>
                <w:sz w:val="20"/>
                <w:szCs w:val="20"/>
                <w:lang w:eastAsia="fr-FR"/>
              </w:rPr>
            </w:pPr>
            <w:r w:rsidRPr="00C01777">
              <w:rPr>
                <w:rFonts w:ascii="AMU Monument Grotesk" w:hAnsi="AMU Monument Grotesk"/>
                <w:b/>
                <w:bCs/>
                <w:sz w:val="20"/>
                <w:szCs w:val="20"/>
                <w:lang w:eastAsia="fr-FR"/>
              </w:rPr>
              <w:t>F2</w:t>
            </w:r>
          </w:p>
        </w:tc>
        <w:tc>
          <w:tcPr>
            <w:tcW w:w="909" w:type="pct"/>
            <w:tcBorders>
              <w:top w:val="nil"/>
              <w:left w:val="single" w:sz="4" w:space="0" w:color="auto"/>
              <w:bottom w:val="single" w:sz="4" w:space="0" w:color="auto"/>
              <w:right w:val="single" w:sz="4" w:space="0" w:color="auto"/>
            </w:tcBorders>
            <w:shd w:val="clear" w:color="auto" w:fill="auto"/>
            <w:vAlign w:val="center"/>
          </w:tcPr>
          <w:p w14:paraId="2C4DB389"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Visite sur site pour l’examen visuel APRES dépose du confinement de chaque zone</w:t>
            </w:r>
          </w:p>
        </w:tc>
        <w:tc>
          <w:tcPr>
            <w:tcW w:w="1147" w:type="pct"/>
            <w:tcBorders>
              <w:top w:val="single" w:sz="4" w:space="0" w:color="auto"/>
              <w:left w:val="nil"/>
              <w:bottom w:val="single" w:sz="4" w:space="0" w:color="auto"/>
              <w:right w:val="single" w:sz="4" w:space="0" w:color="auto"/>
            </w:tcBorders>
            <w:shd w:val="clear" w:color="auto" w:fill="auto"/>
            <w:vAlign w:val="center"/>
          </w:tcPr>
          <w:p w14:paraId="3BED604B" w14:textId="205DB68C"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Par tranche de 1 à 1 000 M² de surface confinée cumulée à examiner (quel que soit le nb de surface confinée)</w:t>
            </w:r>
          </w:p>
        </w:tc>
        <w:tc>
          <w:tcPr>
            <w:tcW w:w="644" w:type="pct"/>
            <w:tcBorders>
              <w:top w:val="nil"/>
              <w:left w:val="single" w:sz="4" w:space="0" w:color="auto"/>
              <w:bottom w:val="single" w:sz="4" w:space="0" w:color="auto"/>
              <w:right w:val="single" w:sz="4" w:space="0" w:color="auto"/>
            </w:tcBorders>
            <w:shd w:val="clear" w:color="auto" w:fill="auto"/>
            <w:vAlign w:val="center"/>
          </w:tcPr>
          <w:p w14:paraId="1C93E8B4" w14:textId="7D3D7D19" w:rsidR="005C5381" w:rsidRPr="00C01777" w:rsidRDefault="005C5381" w:rsidP="005C5381">
            <w:pPr>
              <w:suppressAutoHyphens w:val="0"/>
              <w:jc w:val="center"/>
              <w:rPr>
                <w:rFonts w:ascii="AMU Monument Grotesk" w:hAnsi="AMU Monument Grotesk"/>
                <w:sz w:val="18"/>
                <w:szCs w:val="18"/>
                <w:lang w:eastAsia="fr-FR"/>
              </w:rPr>
            </w:pPr>
            <w:r w:rsidRPr="00C01777">
              <w:rPr>
                <w:rFonts w:ascii="AMU Monument Grotesk" w:hAnsi="AMU Monument Grotesk"/>
                <w:sz w:val="18"/>
                <w:szCs w:val="18"/>
                <w:lang w:eastAsia="fr-FR"/>
              </w:rPr>
              <w:t>1 jour *</w:t>
            </w:r>
          </w:p>
        </w:tc>
        <w:tc>
          <w:tcPr>
            <w:tcW w:w="1129" w:type="pct"/>
            <w:tcBorders>
              <w:top w:val="nil"/>
              <w:left w:val="nil"/>
              <w:bottom w:val="single" w:sz="4" w:space="0" w:color="auto"/>
              <w:right w:val="single" w:sz="4" w:space="0" w:color="auto"/>
            </w:tcBorders>
            <w:shd w:val="clear" w:color="auto" w:fill="auto"/>
            <w:vAlign w:val="center"/>
          </w:tcPr>
          <w:p w14:paraId="26F77449" w14:textId="5FA4847E" w:rsidR="005C5381" w:rsidRPr="00C01777" w:rsidRDefault="005C5381" w:rsidP="005C5381">
            <w:pPr>
              <w:suppressAutoHyphens w:val="0"/>
              <w:jc w:val="both"/>
              <w:rPr>
                <w:rFonts w:ascii="AMU Monument Grotesk" w:hAnsi="AMU Monument Grotesk"/>
                <w:sz w:val="18"/>
                <w:szCs w:val="18"/>
                <w:lang w:eastAsia="fr-FR"/>
              </w:rPr>
            </w:pPr>
            <w:r w:rsidRPr="00C01777">
              <w:rPr>
                <w:rFonts w:ascii="AMU Monument Grotesk" w:hAnsi="AMU Monument Grotesk"/>
                <w:sz w:val="18"/>
                <w:szCs w:val="18"/>
                <w:lang w:eastAsia="fr-FR"/>
              </w:rPr>
              <w:t xml:space="preserve">A compter de la date indiquée dans </w:t>
            </w:r>
            <w:r w:rsidRPr="00342F39">
              <w:rPr>
                <w:rFonts w:ascii="AMU Monument Grotesk" w:hAnsi="AMU Monument Grotesk"/>
                <w:sz w:val="18"/>
                <w:szCs w:val="18"/>
                <w:lang w:eastAsia="fr-FR"/>
              </w:rPr>
              <w:t>le courriel</w:t>
            </w:r>
            <w:r w:rsidRPr="00C01777">
              <w:rPr>
                <w:rFonts w:ascii="AMU Monument Grotesk" w:hAnsi="AMU Monument Grotesk"/>
                <w:sz w:val="18"/>
                <w:szCs w:val="18"/>
                <w:lang w:eastAsia="fr-FR"/>
              </w:rPr>
              <w:t xml:space="preserve"> avec AR émis par AMU après la réunion de préparation</w:t>
            </w:r>
            <w:r>
              <w:rPr>
                <w:rFonts w:ascii="AMU Monument Grotesk" w:hAnsi="AMU Monument Grotesk"/>
                <w:sz w:val="18"/>
                <w:szCs w:val="18"/>
                <w:lang w:eastAsia="fr-FR"/>
              </w:rPr>
              <w:t>**</w:t>
            </w:r>
            <w:r w:rsidRPr="00C01777">
              <w:rPr>
                <w:rFonts w:ascii="AMU Monument Grotesk" w:hAnsi="AMU Monument Grotesk"/>
                <w:sz w:val="18"/>
                <w:szCs w:val="18"/>
                <w:lang w:eastAsia="fr-FR"/>
              </w:rPr>
              <w:t>.</w:t>
            </w:r>
          </w:p>
          <w:p w14:paraId="2454183A" w14:textId="6184A068" w:rsidR="005C5381" w:rsidRPr="00C01777" w:rsidRDefault="005C5381" w:rsidP="005C5381">
            <w:pPr>
              <w:suppressAutoHyphens w:val="0"/>
              <w:jc w:val="both"/>
              <w:rPr>
                <w:rFonts w:ascii="AMU Monument Grotesk" w:hAnsi="AMU Monument Grotesk"/>
                <w:sz w:val="18"/>
                <w:szCs w:val="18"/>
                <w:highlight w:val="yellow"/>
                <w:lang w:eastAsia="fr-FR"/>
              </w:rPr>
            </w:pPr>
            <w:r w:rsidRPr="00C01777">
              <w:rPr>
                <w:rFonts w:ascii="AMU Monument Grotesk" w:hAnsi="AMU Monument Grotesk"/>
                <w:i/>
                <w:iCs/>
                <w:sz w:val="18"/>
                <w:szCs w:val="18"/>
                <w:lang w:eastAsia="fr-FR"/>
              </w:rPr>
              <w:t>Nb : la date pourra être ajustée 1 semaine avant le jour prévu (cf. art II.5.3 du CCTP)</w:t>
            </w:r>
          </w:p>
        </w:tc>
      </w:tr>
      <w:tr w:rsidR="005C5381" w:rsidRPr="00C01777" w14:paraId="43F6377E" w14:textId="77777777" w:rsidTr="005C5381">
        <w:trPr>
          <w:trHeight w:val="259"/>
        </w:trPr>
        <w:tc>
          <w:tcPr>
            <w:tcW w:w="974" w:type="pct"/>
            <w:vMerge/>
            <w:tcBorders>
              <w:left w:val="single" w:sz="4" w:space="0" w:color="auto"/>
              <w:right w:val="single" w:sz="4" w:space="0" w:color="auto"/>
            </w:tcBorders>
            <w:shd w:val="clear" w:color="auto" w:fill="auto"/>
            <w:vAlign w:val="center"/>
          </w:tcPr>
          <w:p w14:paraId="63B4A43D" w14:textId="77777777" w:rsidR="005C5381" w:rsidRPr="00C01777" w:rsidRDefault="005C5381" w:rsidP="000A75F3">
            <w:pPr>
              <w:suppressAutoHyphens w:val="0"/>
              <w:rPr>
                <w:rFonts w:ascii="AMU Monument Grotesk" w:hAnsi="AMU Monument Grotesk"/>
                <w:sz w:val="18"/>
                <w:szCs w:val="18"/>
                <w:lang w:eastAsia="fr-FR"/>
              </w:rPr>
            </w:pPr>
          </w:p>
        </w:tc>
        <w:tc>
          <w:tcPr>
            <w:tcW w:w="196" w:type="pct"/>
            <w:vMerge/>
            <w:tcBorders>
              <w:left w:val="single" w:sz="4" w:space="0" w:color="auto"/>
              <w:bottom w:val="single" w:sz="4" w:space="0" w:color="auto"/>
              <w:right w:val="single" w:sz="4" w:space="0" w:color="auto"/>
            </w:tcBorders>
            <w:vAlign w:val="center"/>
          </w:tcPr>
          <w:p w14:paraId="240DA7A8" w14:textId="77777777" w:rsidR="005C5381" w:rsidRPr="00C01777" w:rsidRDefault="005C5381" w:rsidP="000A75F3">
            <w:pPr>
              <w:suppressAutoHyphens w:val="0"/>
              <w:rPr>
                <w:rFonts w:ascii="AMU Monument Grotesk" w:hAnsi="AMU Monument Grotesk"/>
                <w:b/>
                <w:bCs/>
                <w:sz w:val="20"/>
                <w:szCs w:val="20"/>
                <w:lang w:eastAsia="fr-FR"/>
              </w:rPr>
            </w:pP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3AE5AD4D"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 xml:space="preserve">Constat d’examen visuel </w:t>
            </w:r>
            <w:r w:rsidRPr="00C01777">
              <w:rPr>
                <w:rFonts w:ascii="AMU Monument Grotesk" w:hAnsi="AMU Monument Grotesk"/>
                <w:sz w:val="18"/>
                <w:szCs w:val="18"/>
                <w:u w:val="single"/>
                <w:lang w:eastAsia="fr-FR"/>
              </w:rPr>
              <w:t>APRES</w:t>
            </w:r>
            <w:r w:rsidRPr="00C01777">
              <w:rPr>
                <w:rFonts w:ascii="AMU Monument Grotesk" w:hAnsi="AMU Monument Grotesk"/>
                <w:sz w:val="18"/>
                <w:szCs w:val="18"/>
                <w:lang w:eastAsia="fr-FR"/>
              </w:rPr>
              <w:t xml:space="preserve"> dépose du confinement de chaque zone,</w:t>
            </w:r>
          </w:p>
          <w:p w14:paraId="18363193"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 xml:space="preserve">Rédaction du </w:t>
            </w:r>
            <w:r w:rsidRPr="00C01777">
              <w:rPr>
                <w:rFonts w:ascii="AMU Monument Grotesk" w:hAnsi="AMU Monument Grotesk"/>
                <w:b/>
                <w:bCs/>
                <w:sz w:val="18"/>
                <w:szCs w:val="18"/>
                <w:u w:val="single"/>
                <w:lang w:eastAsia="fr-FR"/>
              </w:rPr>
              <w:t>rapport</w:t>
            </w:r>
            <w:r w:rsidRPr="00C01777">
              <w:rPr>
                <w:rFonts w:ascii="AMU Monument Grotesk" w:hAnsi="AMU Monument Grotesk"/>
                <w:sz w:val="18"/>
                <w:szCs w:val="18"/>
                <w:lang w:eastAsia="fr-FR"/>
              </w:rPr>
              <w:t xml:space="preserve"> </w:t>
            </w:r>
          </w:p>
          <w:p w14:paraId="72189CA1" w14:textId="27234E91"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 xml:space="preserve">Et </w:t>
            </w:r>
            <w:r w:rsidRPr="00C01777">
              <w:rPr>
                <w:rFonts w:ascii="AMU Monument Grotesk" w:hAnsi="AMU Monument Grotesk"/>
                <w:b/>
                <w:bCs/>
                <w:sz w:val="18"/>
                <w:szCs w:val="18"/>
                <w:u w:val="single"/>
                <w:lang w:eastAsia="fr-FR"/>
              </w:rPr>
              <w:t>transmission par mail</w:t>
            </w:r>
            <w:r w:rsidRPr="00C01777">
              <w:rPr>
                <w:rFonts w:ascii="AMU Monument Grotesk" w:hAnsi="AMU Monument Grotesk"/>
                <w:sz w:val="18"/>
                <w:szCs w:val="18"/>
                <w:lang w:eastAsia="fr-FR"/>
              </w:rPr>
              <w:t xml:space="preserve"> </w:t>
            </w:r>
          </w:p>
        </w:tc>
        <w:tc>
          <w:tcPr>
            <w:tcW w:w="1147" w:type="pct"/>
            <w:tcBorders>
              <w:top w:val="single" w:sz="4" w:space="0" w:color="auto"/>
              <w:left w:val="nil"/>
              <w:bottom w:val="single" w:sz="4" w:space="0" w:color="auto"/>
              <w:right w:val="single" w:sz="4" w:space="0" w:color="auto"/>
            </w:tcBorders>
            <w:shd w:val="clear" w:color="auto" w:fill="auto"/>
            <w:vAlign w:val="center"/>
          </w:tcPr>
          <w:p w14:paraId="353DD096"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1 exemplaire du rapport</w:t>
            </w:r>
          </w:p>
        </w:tc>
        <w:tc>
          <w:tcPr>
            <w:tcW w:w="644" w:type="pct"/>
            <w:tcBorders>
              <w:top w:val="nil"/>
              <w:left w:val="single" w:sz="4" w:space="0" w:color="auto"/>
              <w:bottom w:val="single" w:sz="4" w:space="0" w:color="auto"/>
              <w:right w:val="single" w:sz="4" w:space="0" w:color="auto"/>
            </w:tcBorders>
            <w:shd w:val="clear" w:color="auto" w:fill="auto"/>
            <w:vAlign w:val="center"/>
          </w:tcPr>
          <w:p w14:paraId="1F77ED53" w14:textId="04CB7DBE" w:rsidR="005C5381" w:rsidRPr="00C01777" w:rsidRDefault="005C5381" w:rsidP="005C5381">
            <w:pPr>
              <w:suppressAutoHyphens w:val="0"/>
              <w:jc w:val="center"/>
              <w:rPr>
                <w:rFonts w:ascii="AMU Monument Grotesk" w:hAnsi="AMU Monument Grotesk"/>
                <w:sz w:val="18"/>
                <w:szCs w:val="18"/>
                <w:lang w:eastAsia="fr-FR"/>
              </w:rPr>
            </w:pPr>
            <w:r w:rsidRPr="00C01777">
              <w:rPr>
                <w:rFonts w:ascii="AMU Monument Grotesk" w:hAnsi="AMU Monument Grotesk"/>
                <w:sz w:val="18"/>
                <w:szCs w:val="18"/>
                <w:lang w:eastAsia="fr-FR"/>
              </w:rPr>
              <w:t>1 jour</w:t>
            </w:r>
            <w:r>
              <w:rPr>
                <w:rFonts w:ascii="AMU Monument Grotesk" w:hAnsi="AMU Monument Grotesk"/>
                <w:sz w:val="18"/>
                <w:szCs w:val="18"/>
                <w:lang w:eastAsia="fr-FR"/>
              </w:rPr>
              <w:t>*</w:t>
            </w:r>
          </w:p>
        </w:tc>
        <w:tc>
          <w:tcPr>
            <w:tcW w:w="1129" w:type="pct"/>
            <w:tcBorders>
              <w:top w:val="nil"/>
              <w:left w:val="nil"/>
              <w:bottom w:val="single" w:sz="4" w:space="0" w:color="auto"/>
              <w:right w:val="single" w:sz="4" w:space="0" w:color="auto"/>
            </w:tcBorders>
            <w:shd w:val="clear" w:color="auto" w:fill="auto"/>
            <w:vAlign w:val="center"/>
          </w:tcPr>
          <w:p w14:paraId="56D85308" w14:textId="77777777" w:rsidR="005C5381" w:rsidRPr="00C01777" w:rsidRDefault="005C5381" w:rsidP="005C5381">
            <w:pPr>
              <w:suppressAutoHyphens w:val="0"/>
              <w:jc w:val="both"/>
              <w:rPr>
                <w:rFonts w:ascii="AMU Monument Grotesk" w:hAnsi="AMU Monument Grotesk"/>
                <w:sz w:val="18"/>
                <w:szCs w:val="18"/>
                <w:lang w:eastAsia="fr-FR"/>
              </w:rPr>
            </w:pPr>
            <w:r w:rsidRPr="00C01777">
              <w:rPr>
                <w:rFonts w:ascii="AMU Monument Grotesk" w:hAnsi="AMU Monument Grotesk"/>
                <w:sz w:val="18"/>
                <w:szCs w:val="18"/>
                <w:lang w:eastAsia="fr-FR"/>
              </w:rPr>
              <w:t>A partir du dernier jour des examens visuels</w:t>
            </w:r>
          </w:p>
        </w:tc>
      </w:tr>
      <w:tr w:rsidR="005C5381" w:rsidRPr="00C01777" w14:paraId="06AA233C" w14:textId="77777777" w:rsidTr="005C5381">
        <w:trPr>
          <w:trHeight w:val="259"/>
        </w:trPr>
        <w:tc>
          <w:tcPr>
            <w:tcW w:w="974" w:type="pct"/>
            <w:vMerge/>
            <w:tcBorders>
              <w:left w:val="single" w:sz="4" w:space="0" w:color="auto"/>
              <w:right w:val="single" w:sz="4" w:space="0" w:color="auto"/>
            </w:tcBorders>
            <w:shd w:val="clear" w:color="auto" w:fill="auto"/>
            <w:vAlign w:val="center"/>
          </w:tcPr>
          <w:p w14:paraId="57BBB197" w14:textId="77777777" w:rsidR="005C5381" w:rsidRPr="00C01777" w:rsidRDefault="005C5381" w:rsidP="000A75F3">
            <w:pPr>
              <w:suppressAutoHyphens w:val="0"/>
              <w:rPr>
                <w:rFonts w:ascii="AMU Monument Grotesk" w:hAnsi="AMU Monument Grotesk"/>
                <w:sz w:val="18"/>
                <w:szCs w:val="18"/>
                <w:lang w:eastAsia="fr-FR"/>
              </w:rPr>
            </w:pPr>
          </w:p>
        </w:tc>
        <w:tc>
          <w:tcPr>
            <w:tcW w:w="196" w:type="pct"/>
            <w:vMerge w:val="restart"/>
            <w:tcBorders>
              <w:top w:val="single" w:sz="4" w:space="0" w:color="auto"/>
              <w:left w:val="single" w:sz="4" w:space="0" w:color="auto"/>
              <w:right w:val="single" w:sz="4" w:space="0" w:color="auto"/>
            </w:tcBorders>
            <w:vAlign w:val="center"/>
          </w:tcPr>
          <w:p w14:paraId="5698DF5F" w14:textId="77777777" w:rsidR="005C5381" w:rsidRPr="00C01777" w:rsidRDefault="005C5381" w:rsidP="000A75F3">
            <w:pPr>
              <w:suppressAutoHyphens w:val="0"/>
              <w:rPr>
                <w:rFonts w:ascii="AMU Monument Grotesk" w:hAnsi="AMU Monument Grotesk"/>
                <w:b/>
                <w:bCs/>
                <w:sz w:val="20"/>
                <w:szCs w:val="20"/>
                <w:lang w:eastAsia="fr-FR"/>
              </w:rPr>
            </w:pPr>
            <w:r w:rsidRPr="00C01777">
              <w:rPr>
                <w:rFonts w:ascii="AMU Monument Grotesk" w:hAnsi="AMU Monument Grotesk"/>
                <w:b/>
                <w:bCs/>
                <w:sz w:val="20"/>
                <w:szCs w:val="20"/>
                <w:lang w:eastAsia="fr-FR"/>
              </w:rPr>
              <w:t>F3</w:t>
            </w:r>
          </w:p>
        </w:tc>
        <w:tc>
          <w:tcPr>
            <w:tcW w:w="909" w:type="pct"/>
            <w:tcBorders>
              <w:top w:val="single" w:sz="4" w:space="0" w:color="auto"/>
              <w:left w:val="single" w:sz="4" w:space="0" w:color="auto"/>
              <w:right w:val="single" w:sz="4" w:space="0" w:color="auto"/>
            </w:tcBorders>
            <w:shd w:val="clear" w:color="auto" w:fill="auto"/>
            <w:vAlign w:val="center"/>
          </w:tcPr>
          <w:p w14:paraId="41BE2078" w14:textId="77777777"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Mesure d’empoussièrement APRES dépose du confinement</w:t>
            </w:r>
          </w:p>
        </w:tc>
        <w:tc>
          <w:tcPr>
            <w:tcW w:w="1147" w:type="pct"/>
            <w:tcBorders>
              <w:top w:val="single" w:sz="4" w:space="0" w:color="auto"/>
              <w:left w:val="single" w:sz="4" w:space="0" w:color="auto"/>
              <w:bottom w:val="single" w:sz="4" w:space="0" w:color="auto"/>
              <w:right w:val="single" w:sz="4" w:space="0" w:color="auto"/>
            </w:tcBorders>
            <w:shd w:val="clear" w:color="auto" w:fill="auto"/>
            <w:vAlign w:val="center"/>
          </w:tcPr>
          <w:p w14:paraId="35F07715" w14:textId="347CF144" w:rsidR="005C5381" w:rsidRPr="00C01777" w:rsidRDefault="005C5381" w:rsidP="000A75F3">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Par tranche de 1 à 10 mesures simultanées</w:t>
            </w:r>
          </w:p>
        </w:tc>
        <w:tc>
          <w:tcPr>
            <w:tcW w:w="644" w:type="pct"/>
            <w:tcBorders>
              <w:top w:val="nil"/>
              <w:left w:val="single" w:sz="4" w:space="0" w:color="auto"/>
              <w:bottom w:val="single" w:sz="4" w:space="0" w:color="auto"/>
              <w:right w:val="single" w:sz="4" w:space="0" w:color="auto"/>
            </w:tcBorders>
            <w:shd w:val="clear" w:color="auto" w:fill="auto"/>
            <w:vAlign w:val="center"/>
          </w:tcPr>
          <w:p w14:paraId="65153226" w14:textId="0DA3A16B" w:rsidR="005C5381" w:rsidRPr="00342F39" w:rsidRDefault="005C5381" w:rsidP="005C5381">
            <w:pPr>
              <w:suppressAutoHyphens w:val="0"/>
              <w:jc w:val="center"/>
              <w:rPr>
                <w:rFonts w:ascii="AMU Monument Grotesk" w:hAnsi="AMU Monument Grotesk"/>
                <w:sz w:val="18"/>
                <w:szCs w:val="18"/>
                <w:lang w:eastAsia="fr-FR"/>
              </w:rPr>
            </w:pPr>
            <w:r w:rsidRPr="00342F39">
              <w:rPr>
                <w:rFonts w:ascii="AMU Monument Grotesk" w:hAnsi="AMU Monument Grotesk"/>
                <w:sz w:val="18"/>
                <w:szCs w:val="18"/>
                <w:lang w:eastAsia="fr-FR"/>
              </w:rPr>
              <w:t>1 semaine*</w:t>
            </w:r>
          </w:p>
        </w:tc>
        <w:tc>
          <w:tcPr>
            <w:tcW w:w="1129" w:type="pct"/>
            <w:tcBorders>
              <w:top w:val="nil"/>
              <w:left w:val="nil"/>
              <w:bottom w:val="single" w:sz="4" w:space="0" w:color="auto"/>
              <w:right w:val="single" w:sz="4" w:space="0" w:color="auto"/>
            </w:tcBorders>
            <w:shd w:val="clear" w:color="auto" w:fill="auto"/>
            <w:vAlign w:val="center"/>
          </w:tcPr>
          <w:p w14:paraId="7931CD9E" w14:textId="578E38FC" w:rsidR="005C5381" w:rsidRPr="00342F39" w:rsidRDefault="005C5381" w:rsidP="005C5381">
            <w:pPr>
              <w:suppressAutoHyphens w:val="0"/>
              <w:jc w:val="both"/>
              <w:rPr>
                <w:rFonts w:ascii="AMU Monument Grotesk" w:hAnsi="AMU Monument Grotesk"/>
                <w:sz w:val="18"/>
                <w:szCs w:val="18"/>
                <w:lang w:eastAsia="fr-FR"/>
              </w:rPr>
            </w:pPr>
            <w:r w:rsidRPr="00342F39">
              <w:rPr>
                <w:rFonts w:ascii="AMU Monument Grotesk" w:hAnsi="AMU Monument Grotesk"/>
                <w:sz w:val="18"/>
                <w:szCs w:val="18"/>
                <w:lang w:eastAsia="fr-FR"/>
              </w:rPr>
              <w:t>Date fixée par Aix</w:t>
            </w:r>
            <w:r w:rsidR="005B4236" w:rsidRPr="00342F39">
              <w:rPr>
                <w:rFonts w:ascii="AMU Monument Grotesk" w:hAnsi="AMU Monument Grotesk"/>
                <w:sz w:val="18"/>
                <w:szCs w:val="18"/>
                <w:lang w:eastAsia="fr-FR"/>
              </w:rPr>
              <w:t>-</w:t>
            </w:r>
            <w:r w:rsidRPr="00342F39">
              <w:rPr>
                <w:rFonts w:ascii="AMU Monument Grotesk" w:hAnsi="AMU Monument Grotesk"/>
                <w:sz w:val="18"/>
                <w:szCs w:val="18"/>
                <w:lang w:eastAsia="fr-FR"/>
              </w:rPr>
              <w:t xml:space="preserve">Marseille </w:t>
            </w:r>
            <w:r w:rsidR="005B4236" w:rsidRPr="00342F39">
              <w:rPr>
                <w:rFonts w:ascii="AMU Monument Grotesk" w:hAnsi="AMU Monument Grotesk"/>
                <w:sz w:val="18"/>
                <w:szCs w:val="18"/>
                <w:lang w:eastAsia="fr-FR"/>
              </w:rPr>
              <w:t>U</w:t>
            </w:r>
            <w:r w:rsidRPr="00342F39">
              <w:rPr>
                <w:rFonts w:ascii="AMU Monument Grotesk" w:hAnsi="AMU Monument Grotesk"/>
                <w:sz w:val="18"/>
                <w:szCs w:val="18"/>
                <w:lang w:eastAsia="fr-FR"/>
              </w:rPr>
              <w:t xml:space="preserve">niversité (en concertation avec le titulaire) envoyé par </w:t>
            </w:r>
            <w:r w:rsidR="005B4236" w:rsidRPr="00342F39">
              <w:rPr>
                <w:rFonts w:ascii="AMU Monument Grotesk" w:hAnsi="AMU Monument Grotesk"/>
                <w:sz w:val="18"/>
                <w:szCs w:val="18"/>
                <w:lang w:eastAsia="fr-FR"/>
              </w:rPr>
              <w:t>courriel</w:t>
            </w:r>
            <w:r w:rsidRPr="00342F39">
              <w:rPr>
                <w:rFonts w:ascii="AMU Monument Grotesk" w:hAnsi="AMU Monument Grotesk"/>
                <w:sz w:val="18"/>
                <w:szCs w:val="18"/>
                <w:lang w:eastAsia="fr-FR"/>
              </w:rPr>
              <w:t xml:space="preserve"> </w:t>
            </w:r>
            <w:r w:rsidR="005B4236" w:rsidRPr="00342F39">
              <w:rPr>
                <w:rFonts w:ascii="AMU Monument Grotesk" w:hAnsi="AMU Monument Grotesk"/>
                <w:sz w:val="18"/>
                <w:szCs w:val="18"/>
                <w:lang w:eastAsia="fr-FR"/>
              </w:rPr>
              <w:t xml:space="preserve">avec AR </w:t>
            </w:r>
            <w:r w:rsidRPr="00342F39">
              <w:rPr>
                <w:rFonts w:ascii="AMU Monument Grotesk" w:hAnsi="AMU Monument Grotesk"/>
                <w:sz w:val="18"/>
                <w:szCs w:val="18"/>
                <w:lang w:eastAsia="fr-FR"/>
              </w:rPr>
              <w:t>après la dépose du confinement et la fin de tous les travaux.</w:t>
            </w:r>
          </w:p>
        </w:tc>
      </w:tr>
      <w:tr w:rsidR="00145C97" w:rsidRPr="00C01777" w14:paraId="028FBFEA" w14:textId="77777777" w:rsidTr="005C5381">
        <w:trPr>
          <w:trHeight w:val="48"/>
        </w:trPr>
        <w:tc>
          <w:tcPr>
            <w:tcW w:w="974" w:type="pct"/>
            <w:vMerge/>
            <w:tcBorders>
              <w:left w:val="single" w:sz="4" w:space="0" w:color="auto"/>
              <w:bottom w:val="single" w:sz="4" w:space="0" w:color="auto"/>
              <w:right w:val="single" w:sz="4" w:space="0" w:color="auto"/>
            </w:tcBorders>
            <w:shd w:val="clear" w:color="auto" w:fill="auto"/>
            <w:vAlign w:val="center"/>
          </w:tcPr>
          <w:p w14:paraId="7D3A5A1B" w14:textId="77777777" w:rsidR="00145C97" w:rsidRPr="00C01777" w:rsidRDefault="00145C97" w:rsidP="00145C97">
            <w:pPr>
              <w:suppressAutoHyphens w:val="0"/>
              <w:rPr>
                <w:rFonts w:ascii="AMU Monument Grotesk" w:hAnsi="AMU Monument Grotesk"/>
                <w:sz w:val="18"/>
                <w:szCs w:val="18"/>
                <w:lang w:eastAsia="fr-FR"/>
              </w:rPr>
            </w:pPr>
          </w:p>
        </w:tc>
        <w:tc>
          <w:tcPr>
            <w:tcW w:w="196" w:type="pct"/>
            <w:vMerge/>
            <w:tcBorders>
              <w:left w:val="single" w:sz="4" w:space="0" w:color="auto"/>
              <w:bottom w:val="single" w:sz="4" w:space="0" w:color="auto"/>
              <w:right w:val="single" w:sz="4" w:space="0" w:color="auto"/>
            </w:tcBorders>
            <w:vAlign w:val="center"/>
          </w:tcPr>
          <w:p w14:paraId="429FC847" w14:textId="77777777" w:rsidR="00145C97" w:rsidRPr="00C01777" w:rsidRDefault="00145C97" w:rsidP="00145C97">
            <w:pPr>
              <w:suppressAutoHyphens w:val="0"/>
              <w:rPr>
                <w:rFonts w:ascii="AMU Monument Grotesk" w:hAnsi="AMU Monument Grotesk"/>
                <w:b/>
                <w:bCs/>
                <w:sz w:val="20"/>
                <w:szCs w:val="20"/>
                <w:lang w:eastAsia="fr-FR"/>
              </w:rPr>
            </w:pP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06D3190C" w14:textId="77777777" w:rsidR="00145C97" w:rsidRPr="00C01777" w:rsidRDefault="00145C97" w:rsidP="00145C97">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Analyse et remise du rapport</w:t>
            </w:r>
          </w:p>
        </w:tc>
        <w:tc>
          <w:tcPr>
            <w:tcW w:w="1147" w:type="pct"/>
            <w:tcBorders>
              <w:top w:val="single" w:sz="4" w:space="0" w:color="auto"/>
              <w:left w:val="nil"/>
              <w:bottom w:val="single" w:sz="4" w:space="0" w:color="auto"/>
              <w:right w:val="single" w:sz="4" w:space="0" w:color="auto"/>
            </w:tcBorders>
            <w:vAlign w:val="center"/>
          </w:tcPr>
          <w:p w14:paraId="6B749F3F" w14:textId="77777777" w:rsidR="00145C97" w:rsidRPr="00C01777" w:rsidRDefault="00145C97" w:rsidP="00145C97">
            <w:pPr>
              <w:suppressAutoHyphens w:val="0"/>
              <w:rPr>
                <w:rFonts w:ascii="AMU Monument Grotesk" w:hAnsi="AMU Monument Grotesk"/>
                <w:sz w:val="18"/>
                <w:szCs w:val="18"/>
                <w:lang w:eastAsia="fr-FR"/>
              </w:rPr>
            </w:pPr>
            <w:r w:rsidRPr="00C01777">
              <w:rPr>
                <w:rFonts w:ascii="AMU Monument Grotesk" w:hAnsi="AMU Monument Grotesk"/>
                <w:sz w:val="18"/>
                <w:szCs w:val="18"/>
                <w:lang w:eastAsia="fr-FR"/>
              </w:rPr>
              <w:t>Autant d’analyses que de mesures et remise d’un seul rapport final.</w:t>
            </w:r>
          </w:p>
        </w:tc>
        <w:tc>
          <w:tcPr>
            <w:tcW w:w="644" w:type="pct"/>
            <w:tcBorders>
              <w:top w:val="nil"/>
              <w:left w:val="single" w:sz="4" w:space="0" w:color="auto"/>
              <w:bottom w:val="single" w:sz="4" w:space="0" w:color="auto"/>
              <w:right w:val="single" w:sz="4" w:space="0" w:color="auto"/>
            </w:tcBorders>
            <w:shd w:val="clear" w:color="auto" w:fill="auto"/>
            <w:vAlign w:val="center"/>
          </w:tcPr>
          <w:p w14:paraId="740E356F" w14:textId="59742C9C" w:rsidR="00145C97" w:rsidRPr="00C01777" w:rsidRDefault="00145C97" w:rsidP="00145C97">
            <w:pPr>
              <w:suppressAutoHyphens w:val="0"/>
              <w:jc w:val="center"/>
              <w:rPr>
                <w:rFonts w:ascii="AMU Monument Grotesk" w:hAnsi="AMU Monument Grotesk"/>
                <w:sz w:val="18"/>
                <w:szCs w:val="18"/>
                <w:lang w:eastAsia="fr-FR"/>
              </w:rPr>
            </w:pPr>
            <w:r w:rsidRPr="00C01777">
              <w:rPr>
                <w:rFonts w:ascii="AMU Monument Grotesk" w:hAnsi="AMU Monument Grotesk"/>
                <w:sz w:val="18"/>
                <w:szCs w:val="18"/>
                <w:lang w:eastAsia="fr-FR"/>
              </w:rPr>
              <w:t>3 jours</w:t>
            </w:r>
            <w:r>
              <w:rPr>
                <w:rFonts w:ascii="AMU Monument Grotesk" w:hAnsi="AMU Monument Grotesk"/>
                <w:sz w:val="18"/>
                <w:szCs w:val="18"/>
                <w:lang w:eastAsia="fr-FR"/>
              </w:rPr>
              <w:t>*</w:t>
            </w:r>
            <w:r w:rsidRPr="00C01777">
              <w:rPr>
                <w:rFonts w:ascii="AMU Monument Grotesk" w:hAnsi="AMU Monument Grotesk"/>
                <w:sz w:val="18"/>
                <w:szCs w:val="18"/>
                <w:lang w:eastAsia="fr-FR"/>
              </w:rPr>
              <w:t xml:space="preserve"> ouvrés maxi après la récupération de la dernière pompe.</w:t>
            </w:r>
          </w:p>
        </w:tc>
        <w:tc>
          <w:tcPr>
            <w:tcW w:w="1129" w:type="pct"/>
            <w:tcBorders>
              <w:top w:val="nil"/>
              <w:left w:val="nil"/>
              <w:bottom w:val="single" w:sz="4" w:space="0" w:color="auto"/>
              <w:right w:val="single" w:sz="4" w:space="0" w:color="auto"/>
            </w:tcBorders>
            <w:shd w:val="clear" w:color="auto" w:fill="auto"/>
            <w:vAlign w:val="center"/>
          </w:tcPr>
          <w:p w14:paraId="6024E5C6" w14:textId="37BB5C8A" w:rsidR="00145C97" w:rsidRPr="00C01777" w:rsidRDefault="00145C97" w:rsidP="00145C97">
            <w:pPr>
              <w:suppressAutoHyphens w:val="0"/>
              <w:jc w:val="both"/>
              <w:rPr>
                <w:rFonts w:ascii="AMU Monument Grotesk" w:hAnsi="AMU Monument Grotesk"/>
                <w:sz w:val="18"/>
                <w:szCs w:val="18"/>
                <w:lang w:eastAsia="fr-FR"/>
              </w:rPr>
            </w:pPr>
            <w:r w:rsidRPr="000E7EA6">
              <w:rPr>
                <w:rFonts w:ascii="AMU Monument Grotesk" w:hAnsi="AMU Monument Grotesk"/>
                <w:sz w:val="18"/>
                <w:szCs w:val="20"/>
                <w:lang w:eastAsia="fr-FR"/>
              </w:rPr>
              <w:t>A compter du lendemain (ou premier jour ouvré) de la dernière journée de mesures.</w:t>
            </w:r>
          </w:p>
        </w:tc>
      </w:tr>
    </w:tbl>
    <w:p w14:paraId="1B63C173" w14:textId="154E70B7" w:rsidR="00785F24" w:rsidRPr="00BB134A" w:rsidRDefault="00785F24" w:rsidP="00785F24">
      <w:pPr>
        <w:suppressAutoHyphens w:val="0"/>
        <w:spacing w:after="120"/>
        <w:jc w:val="both"/>
        <w:rPr>
          <w:rFonts w:ascii="AMU Monument Grotesk" w:hAnsi="AMU Monument Grotesk"/>
          <w:bCs/>
          <w:sz w:val="18"/>
          <w:szCs w:val="18"/>
          <w:lang w:eastAsia="fr-FR"/>
        </w:rPr>
      </w:pPr>
      <w:r w:rsidRPr="00BB134A">
        <w:rPr>
          <w:rFonts w:ascii="AMU Monument Grotesk" w:hAnsi="AMU Monument Grotesk"/>
          <w:bCs/>
          <w:sz w:val="18"/>
          <w:szCs w:val="18"/>
          <w:lang w:eastAsia="fr-FR"/>
        </w:rPr>
        <w:t>*</w:t>
      </w:r>
      <w:r w:rsidRPr="00BB134A">
        <w:rPr>
          <w:rFonts w:ascii="AMU Monument Grotesk" w:hAnsi="AMU Monument Grotesk"/>
          <w:sz w:val="18"/>
          <w:szCs w:val="18"/>
        </w:rPr>
        <w:t xml:space="preserve"> le </w:t>
      </w:r>
      <w:r w:rsidR="005C5381" w:rsidRPr="005C5381">
        <w:rPr>
          <w:rFonts w:ascii="AMU Monument Grotesk" w:hAnsi="AMU Monument Grotesk"/>
          <w:sz w:val="18"/>
          <w:szCs w:val="18"/>
        </w:rPr>
        <w:t>nombre</w:t>
      </w:r>
      <w:r w:rsidRPr="00BB134A">
        <w:rPr>
          <w:rFonts w:ascii="AMU Monument Grotesk" w:hAnsi="AMU Monument Grotesk"/>
          <w:sz w:val="18"/>
          <w:szCs w:val="18"/>
        </w:rPr>
        <w:t xml:space="preserve"> de jours ou semaines de délais d’exécution s’effectue de manière consécutive.</w:t>
      </w:r>
    </w:p>
    <w:p w14:paraId="687FDA5F" w14:textId="4172BA56" w:rsidR="00544AD3" w:rsidRPr="00303559" w:rsidRDefault="000A75F3" w:rsidP="00303559">
      <w:pPr>
        <w:suppressAutoHyphens w:val="0"/>
        <w:spacing w:before="240" w:after="240"/>
        <w:jc w:val="both"/>
        <w:rPr>
          <w:rFonts w:ascii="AMU Monument Grotesk" w:hAnsi="AMU Monument Grotesk" w:cs="Arial"/>
          <w:color w:val="0000FF"/>
          <w:sz w:val="18"/>
          <w:szCs w:val="18"/>
          <w:lang w:eastAsia="fr-FR"/>
        </w:rPr>
      </w:pPr>
      <w:r w:rsidRPr="00BB134A">
        <w:rPr>
          <w:rFonts w:ascii="AMU Monument Grotesk" w:hAnsi="AMU Monument Grotesk" w:cs="Arial"/>
          <w:b/>
          <w:sz w:val="18"/>
          <w:szCs w:val="18"/>
          <w:lang w:eastAsia="fr-FR"/>
        </w:rPr>
        <w:t>*</w:t>
      </w:r>
      <w:r w:rsidR="00785F24" w:rsidRPr="00BB134A">
        <w:rPr>
          <w:rFonts w:ascii="AMU Monument Grotesk" w:hAnsi="AMU Monument Grotesk" w:cs="Arial"/>
          <w:b/>
          <w:sz w:val="18"/>
          <w:szCs w:val="18"/>
          <w:lang w:eastAsia="fr-FR"/>
        </w:rPr>
        <w:t>*</w:t>
      </w:r>
      <w:r w:rsidRPr="00BB134A">
        <w:rPr>
          <w:rFonts w:ascii="AMU Monument Grotesk" w:hAnsi="AMU Monument Grotesk" w:cs="Arial"/>
          <w:sz w:val="18"/>
          <w:szCs w:val="18"/>
          <w:lang w:eastAsia="fr-FR"/>
        </w:rPr>
        <w:t xml:space="preserve"> La date de la réunion</w:t>
      </w:r>
      <w:r w:rsidR="00621E5B">
        <w:rPr>
          <w:rFonts w:ascii="AMU Monument Grotesk" w:hAnsi="AMU Monument Grotesk" w:cs="Arial"/>
          <w:sz w:val="18"/>
          <w:szCs w:val="18"/>
          <w:lang w:eastAsia="fr-FR"/>
        </w:rPr>
        <w:t xml:space="preserve"> </w:t>
      </w:r>
      <w:r w:rsidR="00621E5B" w:rsidRPr="00621E5B">
        <w:rPr>
          <w:rFonts w:ascii="AMU Monument Grotesk" w:hAnsi="AMU Monument Grotesk" w:cs="Arial"/>
          <w:sz w:val="18"/>
          <w:szCs w:val="18"/>
          <w:lang w:eastAsia="fr-FR"/>
        </w:rPr>
        <w:t>préparatoire</w:t>
      </w:r>
      <w:r w:rsidRPr="00621E5B">
        <w:rPr>
          <w:rFonts w:ascii="AMU Monument Grotesk" w:hAnsi="AMU Monument Grotesk" w:cs="Arial"/>
          <w:sz w:val="18"/>
          <w:szCs w:val="18"/>
          <w:lang w:eastAsia="fr-FR"/>
        </w:rPr>
        <w:t xml:space="preserve"> (cf. art II.5.3 du CCTP) sera fixée par </w:t>
      </w:r>
      <w:r w:rsidR="00544AD3" w:rsidRPr="00621E5B">
        <w:rPr>
          <w:rFonts w:ascii="AMU Monument Grotesk" w:hAnsi="AMU Monument Grotesk" w:cs="Arial"/>
          <w:sz w:val="18"/>
          <w:szCs w:val="18"/>
          <w:lang w:eastAsia="fr-FR"/>
        </w:rPr>
        <w:t xml:space="preserve">AMU au minimum 3 jours </w:t>
      </w:r>
      <w:r w:rsidR="007B6634" w:rsidRPr="00621E5B">
        <w:rPr>
          <w:rFonts w:ascii="AMU Monument Grotesk" w:hAnsi="AMU Monument Grotesk" w:cs="Arial"/>
          <w:sz w:val="18"/>
          <w:szCs w:val="18"/>
          <w:lang w:eastAsia="fr-FR"/>
        </w:rPr>
        <w:t>avant la réunion</w:t>
      </w:r>
      <w:r w:rsidR="00544AD3" w:rsidRPr="00621E5B">
        <w:rPr>
          <w:rFonts w:ascii="AMU Monument Grotesk" w:hAnsi="AMU Monument Grotesk" w:cs="Arial"/>
          <w:sz w:val="18"/>
          <w:szCs w:val="18"/>
          <w:lang w:eastAsia="fr-FR"/>
        </w:rPr>
        <w:t xml:space="preserve"> et le titulaire devra y participer si AMU l’exige.</w:t>
      </w:r>
    </w:p>
    <w:p w14:paraId="3623F537" w14:textId="336C9AEA" w:rsidR="000A75F3" w:rsidRPr="007F1ABD" w:rsidRDefault="000A75F3" w:rsidP="000A75F3">
      <w:pPr>
        <w:suppressAutoHyphens w:val="0"/>
        <w:spacing w:after="120"/>
        <w:jc w:val="both"/>
        <w:rPr>
          <w:rFonts w:ascii="AMU Monument Grotesk" w:hAnsi="AMU Monument Grotesk"/>
          <w:b/>
          <w:sz w:val="18"/>
          <w:szCs w:val="20"/>
          <w:u w:val="single"/>
          <w:lang w:eastAsia="fr-FR"/>
        </w:rPr>
      </w:pPr>
      <w:r w:rsidRPr="007F1ABD">
        <w:rPr>
          <w:rFonts w:ascii="AMU Monument Grotesk" w:hAnsi="AMU Monument Grotesk"/>
          <w:b/>
          <w:sz w:val="18"/>
          <w:szCs w:val="20"/>
          <w:u w:val="single"/>
          <w:lang w:eastAsia="fr-FR"/>
        </w:rPr>
        <w:t>Pour la réalisation et mise à jour des DTA :</w:t>
      </w:r>
    </w:p>
    <w:tbl>
      <w:tblPr>
        <w:tblW w:w="5924" w:type="pct"/>
        <w:tblInd w:w="-639" w:type="dxa"/>
        <w:tblLayout w:type="fixed"/>
        <w:tblCellMar>
          <w:left w:w="70" w:type="dxa"/>
          <w:right w:w="70" w:type="dxa"/>
        </w:tblCellMar>
        <w:tblLook w:val="04A0" w:firstRow="1" w:lastRow="0" w:firstColumn="1" w:lastColumn="0" w:noHBand="0" w:noVBand="1"/>
      </w:tblPr>
      <w:tblGrid>
        <w:gridCol w:w="2158"/>
        <w:gridCol w:w="434"/>
        <w:gridCol w:w="2013"/>
        <w:gridCol w:w="2551"/>
        <w:gridCol w:w="1849"/>
        <w:gridCol w:w="2068"/>
      </w:tblGrid>
      <w:tr w:rsidR="000A75F3" w:rsidRPr="007F1ABD" w14:paraId="2107ADEF" w14:textId="77777777" w:rsidTr="00CA7514">
        <w:trPr>
          <w:trHeight w:val="795"/>
        </w:trPr>
        <w:tc>
          <w:tcPr>
            <w:tcW w:w="1170" w:type="pct"/>
            <w:gridSpan w:val="2"/>
            <w:tcBorders>
              <w:top w:val="single" w:sz="4" w:space="0" w:color="auto"/>
              <w:left w:val="single" w:sz="4" w:space="0" w:color="auto"/>
              <w:bottom w:val="single" w:sz="4" w:space="0" w:color="auto"/>
              <w:right w:val="single" w:sz="4" w:space="0" w:color="auto"/>
            </w:tcBorders>
            <w:shd w:val="clear" w:color="000000" w:fill="95B3D7"/>
            <w:vAlign w:val="center"/>
          </w:tcPr>
          <w:p w14:paraId="1C830531"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Elément de mission</w:t>
            </w:r>
          </w:p>
        </w:tc>
        <w:tc>
          <w:tcPr>
            <w:tcW w:w="909"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696AE3D8"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Prestations</w:t>
            </w:r>
          </w:p>
        </w:tc>
        <w:tc>
          <w:tcPr>
            <w:tcW w:w="1152" w:type="pct"/>
            <w:tcBorders>
              <w:top w:val="single" w:sz="4" w:space="0" w:color="auto"/>
              <w:left w:val="nil"/>
              <w:bottom w:val="single" w:sz="4" w:space="0" w:color="auto"/>
              <w:right w:val="single" w:sz="4" w:space="0" w:color="auto"/>
            </w:tcBorders>
            <w:shd w:val="clear" w:color="000000" w:fill="95B3D7"/>
            <w:vAlign w:val="center"/>
          </w:tcPr>
          <w:p w14:paraId="44B3B467"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Quantité</w:t>
            </w:r>
          </w:p>
        </w:tc>
        <w:tc>
          <w:tcPr>
            <w:tcW w:w="835"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69B723B8" w14:textId="77777777" w:rsidR="00B74484" w:rsidRPr="007F1ABD" w:rsidRDefault="00B74484" w:rsidP="00B74484">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Délai</w:t>
            </w:r>
          </w:p>
          <w:p w14:paraId="3D1CB294" w14:textId="31E23A03" w:rsidR="000A75F3" w:rsidRPr="007F1ABD" w:rsidRDefault="00B74484" w:rsidP="00B74484">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D’exécution</w:t>
            </w:r>
          </w:p>
        </w:tc>
        <w:tc>
          <w:tcPr>
            <w:tcW w:w="934" w:type="pct"/>
            <w:tcBorders>
              <w:top w:val="single" w:sz="4" w:space="0" w:color="auto"/>
              <w:left w:val="nil"/>
              <w:bottom w:val="single" w:sz="4" w:space="0" w:color="auto"/>
              <w:right w:val="single" w:sz="4" w:space="0" w:color="auto"/>
            </w:tcBorders>
            <w:shd w:val="clear" w:color="000000" w:fill="95B3D7"/>
            <w:noWrap/>
            <w:vAlign w:val="center"/>
            <w:hideMark/>
          </w:tcPr>
          <w:p w14:paraId="10FBA578" w14:textId="77777777" w:rsidR="000A75F3" w:rsidRPr="007F1ABD" w:rsidRDefault="000A75F3" w:rsidP="000A75F3">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Point de départ du délai</w:t>
            </w:r>
          </w:p>
        </w:tc>
      </w:tr>
      <w:tr w:rsidR="000A75F3" w:rsidRPr="007F1ABD" w14:paraId="38D1F81F" w14:textId="77777777" w:rsidTr="00CA7514">
        <w:trPr>
          <w:trHeight w:val="982"/>
        </w:trPr>
        <w:tc>
          <w:tcPr>
            <w:tcW w:w="974" w:type="pct"/>
            <w:tcBorders>
              <w:top w:val="single" w:sz="4" w:space="0" w:color="auto"/>
              <w:left w:val="single" w:sz="4" w:space="0" w:color="auto"/>
              <w:right w:val="single" w:sz="4" w:space="0" w:color="auto"/>
            </w:tcBorders>
            <w:shd w:val="clear" w:color="auto" w:fill="auto"/>
            <w:vAlign w:val="center"/>
          </w:tcPr>
          <w:p w14:paraId="3EA86C49" w14:textId="77777777" w:rsidR="000A75F3" w:rsidRPr="00D33FC9" w:rsidRDefault="000A75F3" w:rsidP="000A75F3">
            <w:pPr>
              <w:suppressAutoHyphens w:val="0"/>
              <w:rPr>
                <w:rFonts w:ascii="AMU Monument Grotesk" w:hAnsi="AMU Monument Grotesk"/>
                <w:sz w:val="18"/>
                <w:szCs w:val="20"/>
                <w:lang w:eastAsia="fr-FR"/>
              </w:rPr>
            </w:pPr>
            <w:bookmarkStart w:id="29" w:name="_Hlk176162898"/>
            <w:r w:rsidRPr="00D33FC9">
              <w:rPr>
                <w:rFonts w:ascii="AMU Monument Grotesk" w:hAnsi="AMU Monument Grotesk"/>
                <w:b/>
                <w:bCs/>
                <w:sz w:val="20"/>
                <w:szCs w:val="22"/>
                <w:lang w:eastAsia="fr-FR"/>
              </w:rPr>
              <w:t>G</w:t>
            </w:r>
            <w:r w:rsidRPr="00D33FC9">
              <w:rPr>
                <w:rFonts w:ascii="AMU Monument Grotesk" w:hAnsi="AMU Monument Grotesk"/>
                <w:sz w:val="18"/>
                <w:szCs w:val="20"/>
                <w:lang w:eastAsia="fr-FR"/>
              </w:rPr>
              <w:t xml:space="preserve"> - REALISATION ET MISE A JOUR D’UN DTA</w:t>
            </w:r>
          </w:p>
          <w:p w14:paraId="5E4F0AC7" w14:textId="77777777" w:rsidR="000A75F3" w:rsidRPr="007F1ABD" w:rsidRDefault="000A75F3" w:rsidP="000A75F3">
            <w:pPr>
              <w:suppressAutoHyphens w:val="0"/>
              <w:rPr>
                <w:rFonts w:ascii="AMU Monument Grotesk" w:hAnsi="AMU Monument Grotesk"/>
                <w:color w:val="0000FF"/>
                <w:sz w:val="18"/>
                <w:szCs w:val="20"/>
                <w:lang w:eastAsia="fr-FR"/>
              </w:rPr>
            </w:pPr>
          </w:p>
        </w:tc>
        <w:tc>
          <w:tcPr>
            <w:tcW w:w="196" w:type="pct"/>
            <w:vMerge w:val="restart"/>
            <w:tcBorders>
              <w:top w:val="nil"/>
              <w:left w:val="single" w:sz="4" w:space="0" w:color="auto"/>
              <w:right w:val="single" w:sz="4" w:space="0" w:color="auto"/>
            </w:tcBorders>
            <w:vAlign w:val="center"/>
          </w:tcPr>
          <w:p w14:paraId="195D6177" w14:textId="77777777" w:rsidR="000A75F3" w:rsidRPr="00D33FC9" w:rsidRDefault="000A75F3" w:rsidP="000A75F3">
            <w:pPr>
              <w:suppressAutoHyphens w:val="0"/>
              <w:rPr>
                <w:rFonts w:ascii="AMU Monument Grotesk" w:hAnsi="AMU Monument Grotesk"/>
                <w:b/>
                <w:bCs/>
                <w:sz w:val="18"/>
                <w:szCs w:val="20"/>
                <w:lang w:eastAsia="fr-FR"/>
              </w:rPr>
            </w:pPr>
            <w:r w:rsidRPr="00D33FC9">
              <w:rPr>
                <w:rFonts w:ascii="AMU Monument Grotesk" w:hAnsi="AMU Monument Grotesk"/>
                <w:b/>
                <w:bCs/>
                <w:sz w:val="18"/>
                <w:szCs w:val="20"/>
                <w:lang w:eastAsia="fr-FR"/>
              </w:rPr>
              <w:t>G1</w:t>
            </w:r>
          </w:p>
        </w:tc>
        <w:tc>
          <w:tcPr>
            <w:tcW w:w="909" w:type="pct"/>
            <w:tcBorders>
              <w:top w:val="nil"/>
              <w:left w:val="single" w:sz="4" w:space="0" w:color="auto"/>
              <w:right w:val="single" w:sz="4" w:space="0" w:color="auto"/>
            </w:tcBorders>
            <w:shd w:val="clear" w:color="auto" w:fill="auto"/>
            <w:vAlign w:val="center"/>
          </w:tcPr>
          <w:p w14:paraId="2E70DEA9" w14:textId="3CFCA6E2" w:rsidR="000A75F3" w:rsidRPr="006221CF" w:rsidRDefault="000A75F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Réalisation d’un Dossier Technique Amiante (DTA) :</w:t>
            </w:r>
          </w:p>
          <w:p w14:paraId="3B1AB75C" w14:textId="71A75F37" w:rsidR="000A75F3" w:rsidRPr="006221CF" w:rsidRDefault="000A75F3" w:rsidP="000A75F3">
            <w:pPr>
              <w:suppressAutoHyphens w:val="0"/>
              <w:rPr>
                <w:rFonts w:ascii="AMU Monument Grotesk" w:hAnsi="AMU Monument Grotesk"/>
                <w:sz w:val="18"/>
                <w:szCs w:val="20"/>
                <w:lang w:eastAsia="fr-FR"/>
              </w:rPr>
            </w:pPr>
          </w:p>
          <w:p w14:paraId="59A8219D" w14:textId="77777777" w:rsidR="008A0F22" w:rsidRPr="006221CF" w:rsidRDefault="008A0F22" w:rsidP="008A0F22">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Inspection sur site et repérage</w:t>
            </w:r>
          </w:p>
          <w:p w14:paraId="221E6C56" w14:textId="77777777" w:rsidR="008A0F22" w:rsidRPr="006221CF" w:rsidRDefault="008A0F22" w:rsidP="008A0F22">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w:t>
            </w:r>
          </w:p>
          <w:p w14:paraId="0AF92695" w14:textId="042EF317" w:rsidR="000A75F3" w:rsidRPr="006221CF" w:rsidRDefault="008A0F22" w:rsidP="008A0F22">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lastRenderedPageBreak/>
              <w:t>Prélèvement sur matériaux ou produit susceptible de contenir de l'amiante</w:t>
            </w:r>
          </w:p>
        </w:tc>
        <w:tc>
          <w:tcPr>
            <w:tcW w:w="1152" w:type="pct"/>
            <w:tcBorders>
              <w:top w:val="single" w:sz="4" w:space="0" w:color="auto"/>
              <w:left w:val="nil"/>
              <w:bottom w:val="single" w:sz="4" w:space="0" w:color="auto"/>
              <w:right w:val="single" w:sz="4" w:space="0" w:color="auto"/>
            </w:tcBorders>
            <w:shd w:val="clear" w:color="auto" w:fill="auto"/>
            <w:vAlign w:val="center"/>
          </w:tcPr>
          <w:p w14:paraId="1349D3A9" w14:textId="51E87B3A" w:rsidR="000A75F3" w:rsidRPr="006221CF" w:rsidRDefault="006961B0" w:rsidP="000A75F3">
            <w:pPr>
              <w:suppressAutoHyphens w:val="0"/>
              <w:rPr>
                <w:rFonts w:ascii="AMU Monument Grotesk" w:hAnsi="AMU Monument Grotesk"/>
                <w:sz w:val="18"/>
                <w:szCs w:val="20"/>
                <w:lang w:eastAsia="fr-FR"/>
              </w:rPr>
            </w:pPr>
            <w:r w:rsidRPr="006221CF">
              <w:rPr>
                <w:rFonts w:ascii="AMU Monument Grotesk" w:hAnsi="AMU Monument Grotesk"/>
                <w:sz w:val="18"/>
                <w:szCs w:val="18"/>
                <w:lang w:eastAsia="fr-FR"/>
              </w:rPr>
              <w:lastRenderedPageBreak/>
              <w:t>Par tranche de</w:t>
            </w:r>
            <w:r w:rsidR="006F0F37" w:rsidRPr="006221CF">
              <w:rPr>
                <w:rFonts w:ascii="AMU Monument Grotesk" w:hAnsi="AMU Monument Grotesk"/>
                <w:sz w:val="18"/>
                <w:szCs w:val="18"/>
                <w:lang w:eastAsia="fr-FR"/>
              </w:rPr>
              <w:t xml:space="preserve"> 1 à</w:t>
            </w:r>
            <w:r w:rsidRPr="006221CF">
              <w:rPr>
                <w:rFonts w:ascii="AMU Monument Grotesk" w:hAnsi="AMU Monument Grotesk"/>
                <w:sz w:val="18"/>
                <w:szCs w:val="18"/>
                <w:lang w:eastAsia="fr-FR"/>
              </w:rPr>
              <w:t xml:space="preserve"> </w:t>
            </w:r>
            <w:r w:rsidR="000A75F3" w:rsidRPr="006221CF">
              <w:rPr>
                <w:rFonts w:ascii="AMU Monument Grotesk" w:hAnsi="AMU Monument Grotesk"/>
                <w:sz w:val="18"/>
                <w:szCs w:val="20"/>
                <w:lang w:eastAsia="fr-FR"/>
              </w:rPr>
              <w:t>500 M² de locaux à inspecter sur un même site (vide sanitaire, cave et comble)</w:t>
            </w:r>
          </w:p>
          <w:p w14:paraId="1249B059" w14:textId="77777777" w:rsidR="000A75F3" w:rsidRPr="006221CF" w:rsidRDefault="000A75F3" w:rsidP="000A75F3">
            <w:pPr>
              <w:suppressAutoHyphens w:val="0"/>
              <w:rPr>
                <w:rFonts w:ascii="AMU Monument Grotesk" w:hAnsi="AMU Monument Grotesk"/>
                <w:sz w:val="18"/>
                <w:szCs w:val="20"/>
                <w:lang w:eastAsia="fr-FR"/>
              </w:rPr>
            </w:pPr>
          </w:p>
          <w:p w14:paraId="2FFEF16B" w14:textId="7CCC576F" w:rsidR="000A75F3" w:rsidRPr="006221CF" w:rsidRDefault="006961B0" w:rsidP="000A75F3">
            <w:pPr>
              <w:suppressAutoHyphens w:val="0"/>
              <w:rPr>
                <w:rFonts w:ascii="AMU Monument Grotesk" w:hAnsi="AMU Monument Grotesk"/>
                <w:sz w:val="18"/>
                <w:szCs w:val="20"/>
                <w:lang w:eastAsia="fr-FR"/>
              </w:rPr>
            </w:pPr>
            <w:r w:rsidRPr="006221CF">
              <w:rPr>
                <w:rFonts w:ascii="AMU Monument Grotesk" w:hAnsi="AMU Monument Grotesk"/>
                <w:sz w:val="18"/>
                <w:szCs w:val="18"/>
                <w:lang w:eastAsia="fr-FR"/>
              </w:rPr>
              <w:t>Par tranche de</w:t>
            </w:r>
            <w:r w:rsidR="006F0F37" w:rsidRPr="006221CF">
              <w:rPr>
                <w:rFonts w:ascii="AMU Monument Grotesk" w:hAnsi="AMU Monument Grotesk"/>
                <w:sz w:val="18"/>
                <w:szCs w:val="18"/>
                <w:lang w:eastAsia="fr-FR"/>
              </w:rPr>
              <w:t xml:space="preserve"> 1 à</w:t>
            </w:r>
            <w:r w:rsidRPr="006221CF">
              <w:rPr>
                <w:rFonts w:ascii="AMU Monument Grotesk" w:hAnsi="AMU Monument Grotesk"/>
                <w:sz w:val="18"/>
                <w:szCs w:val="18"/>
                <w:lang w:eastAsia="fr-FR"/>
              </w:rPr>
              <w:t xml:space="preserve"> </w:t>
            </w:r>
            <w:r w:rsidR="000A75F3" w:rsidRPr="006221CF">
              <w:rPr>
                <w:rFonts w:ascii="AMU Monument Grotesk" w:hAnsi="AMU Monument Grotesk"/>
                <w:sz w:val="18"/>
                <w:szCs w:val="20"/>
                <w:lang w:eastAsia="fr-FR"/>
              </w:rPr>
              <w:t>1000 M² de locaux à inspecter sur un même site (plancher courant)</w:t>
            </w:r>
          </w:p>
          <w:p w14:paraId="62805A5B" w14:textId="77777777" w:rsidR="000A75F3" w:rsidRPr="006221CF" w:rsidRDefault="000A75F3" w:rsidP="000A75F3">
            <w:pPr>
              <w:suppressAutoHyphens w:val="0"/>
              <w:rPr>
                <w:rFonts w:ascii="AMU Monument Grotesk" w:hAnsi="AMU Monument Grotesk"/>
                <w:sz w:val="18"/>
                <w:szCs w:val="20"/>
                <w:lang w:eastAsia="fr-FR"/>
              </w:rPr>
            </w:pPr>
          </w:p>
          <w:p w14:paraId="71172FA5" w14:textId="77777777" w:rsidR="000A75F3" w:rsidRPr="006221CF" w:rsidRDefault="000A75F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Nb : Compris prélèvement d’échantillons</w:t>
            </w:r>
          </w:p>
        </w:tc>
        <w:tc>
          <w:tcPr>
            <w:tcW w:w="835" w:type="pct"/>
            <w:tcBorders>
              <w:top w:val="nil"/>
              <w:left w:val="single" w:sz="4" w:space="0" w:color="auto"/>
              <w:bottom w:val="single" w:sz="4" w:space="0" w:color="auto"/>
              <w:right w:val="single" w:sz="4" w:space="0" w:color="auto"/>
            </w:tcBorders>
            <w:shd w:val="clear" w:color="auto" w:fill="auto"/>
            <w:vAlign w:val="center"/>
          </w:tcPr>
          <w:p w14:paraId="218BBDEF" w14:textId="6A2545C3" w:rsidR="000A75F3" w:rsidRPr="00D33FC9" w:rsidRDefault="000A75F3" w:rsidP="005B4236">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lastRenderedPageBreak/>
              <w:t>1 jour</w:t>
            </w:r>
            <w:r w:rsidR="006961B0" w:rsidRPr="00D33FC9">
              <w:rPr>
                <w:rFonts w:ascii="AMU Monument Grotesk" w:hAnsi="AMU Monument Grotesk"/>
                <w:sz w:val="18"/>
                <w:szCs w:val="20"/>
                <w:lang w:eastAsia="fr-FR"/>
              </w:rPr>
              <w:t xml:space="preserve"> *</w:t>
            </w:r>
          </w:p>
        </w:tc>
        <w:tc>
          <w:tcPr>
            <w:tcW w:w="934" w:type="pct"/>
            <w:tcBorders>
              <w:top w:val="nil"/>
              <w:left w:val="nil"/>
              <w:bottom w:val="single" w:sz="4" w:space="0" w:color="auto"/>
              <w:right w:val="single" w:sz="4" w:space="0" w:color="auto"/>
            </w:tcBorders>
            <w:shd w:val="clear" w:color="auto" w:fill="auto"/>
            <w:vAlign w:val="center"/>
          </w:tcPr>
          <w:p w14:paraId="0902505F" w14:textId="62BC2E8C" w:rsidR="000A75F3" w:rsidRPr="00D33FC9" w:rsidRDefault="00C0102A" w:rsidP="005B4236">
            <w:pPr>
              <w:suppressAutoHyphens w:val="0"/>
              <w:jc w:val="both"/>
              <w:rPr>
                <w:rFonts w:ascii="AMU Monument Grotesk" w:hAnsi="AMU Monument Grotesk"/>
                <w:sz w:val="18"/>
                <w:szCs w:val="20"/>
                <w:lang w:eastAsia="fr-FR"/>
              </w:rPr>
            </w:pPr>
            <w:r>
              <w:rPr>
                <w:rFonts w:ascii="AMU Monument Grotesk" w:hAnsi="AMU Monument Grotesk"/>
                <w:sz w:val="18"/>
                <w:szCs w:val="20"/>
                <w:lang w:eastAsia="fr-FR"/>
              </w:rPr>
              <w:t xml:space="preserve">Au plus tard dans </w:t>
            </w:r>
            <w:proofErr w:type="gramStart"/>
            <w:r>
              <w:rPr>
                <w:rFonts w:ascii="AMU Monument Grotesk" w:hAnsi="AMU Monument Grotesk"/>
                <w:sz w:val="18"/>
                <w:szCs w:val="20"/>
                <w:lang w:eastAsia="fr-FR"/>
              </w:rPr>
              <w:t xml:space="preserve">les </w:t>
            </w:r>
            <w:r w:rsidR="000A75F3" w:rsidRPr="00D33FC9">
              <w:rPr>
                <w:rFonts w:ascii="AMU Monument Grotesk" w:hAnsi="AMU Monument Grotesk"/>
                <w:sz w:val="18"/>
                <w:szCs w:val="20"/>
                <w:lang w:eastAsia="fr-FR"/>
              </w:rPr>
              <w:t xml:space="preserve"> </w:t>
            </w:r>
            <w:r w:rsidR="000A75F3" w:rsidRPr="00D33FC9">
              <w:rPr>
                <w:rFonts w:ascii="AMU Monument Grotesk" w:hAnsi="AMU Monument Grotesk"/>
                <w:b/>
                <w:bCs/>
                <w:sz w:val="18"/>
                <w:szCs w:val="20"/>
                <w:u w:val="single"/>
                <w:lang w:eastAsia="fr-FR"/>
              </w:rPr>
              <w:t>2</w:t>
            </w:r>
            <w:proofErr w:type="gramEnd"/>
            <w:r w:rsidR="000A75F3" w:rsidRPr="00D33FC9">
              <w:rPr>
                <w:rFonts w:ascii="AMU Monument Grotesk" w:hAnsi="AMU Monument Grotesk"/>
                <w:b/>
                <w:bCs/>
                <w:sz w:val="18"/>
                <w:szCs w:val="20"/>
                <w:u w:val="single"/>
                <w:lang w:eastAsia="fr-FR"/>
              </w:rPr>
              <w:t xml:space="preserve"> semaines</w:t>
            </w:r>
            <w:r w:rsidR="000A75F3" w:rsidRPr="00D33FC9">
              <w:rPr>
                <w:rFonts w:ascii="AMU Monument Grotesk" w:hAnsi="AMU Monument Grotesk"/>
                <w:sz w:val="18"/>
                <w:szCs w:val="20"/>
                <w:lang w:eastAsia="fr-FR"/>
              </w:rPr>
              <w:t xml:space="preserve"> à </w:t>
            </w:r>
            <w:r>
              <w:rPr>
                <w:rFonts w:ascii="AMU Monument Grotesk" w:hAnsi="AMU Monument Grotesk"/>
                <w:sz w:val="18"/>
                <w:szCs w:val="20"/>
                <w:lang w:eastAsia="fr-FR"/>
              </w:rPr>
              <w:t xml:space="preserve">compter de la </w:t>
            </w:r>
            <w:r w:rsidR="000A75F3" w:rsidRPr="00D33FC9">
              <w:rPr>
                <w:rFonts w:ascii="AMU Monument Grotesk" w:hAnsi="AMU Monument Grotesk"/>
                <w:sz w:val="18"/>
                <w:szCs w:val="20"/>
                <w:lang w:eastAsia="fr-FR"/>
              </w:rPr>
              <w:t xml:space="preserve">réception </w:t>
            </w:r>
            <w:r>
              <w:rPr>
                <w:rFonts w:ascii="AMU Monument Grotesk" w:hAnsi="AMU Monument Grotesk"/>
                <w:sz w:val="18"/>
                <w:szCs w:val="20"/>
                <w:lang w:eastAsia="fr-FR"/>
              </w:rPr>
              <w:t xml:space="preserve">par le titulaire </w:t>
            </w:r>
            <w:r w:rsidR="000A75F3" w:rsidRPr="00D33FC9">
              <w:rPr>
                <w:rFonts w:ascii="AMU Monument Grotesk" w:hAnsi="AMU Monument Grotesk"/>
                <w:sz w:val="18"/>
                <w:szCs w:val="20"/>
                <w:lang w:eastAsia="fr-FR"/>
              </w:rPr>
              <w:t xml:space="preserve">du </w:t>
            </w:r>
            <w:r>
              <w:rPr>
                <w:rFonts w:ascii="AMU Monument Grotesk" w:hAnsi="AMU Monument Grotesk"/>
                <w:sz w:val="18"/>
                <w:szCs w:val="20"/>
                <w:lang w:eastAsia="fr-FR"/>
              </w:rPr>
              <w:t>bon de commande.</w:t>
            </w:r>
          </w:p>
        </w:tc>
      </w:tr>
      <w:bookmarkEnd w:id="29"/>
      <w:tr w:rsidR="000A75F3" w:rsidRPr="007F1ABD" w14:paraId="10DE2FE0" w14:textId="77777777" w:rsidTr="00CA7514">
        <w:trPr>
          <w:trHeight w:val="409"/>
        </w:trPr>
        <w:tc>
          <w:tcPr>
            <w:tcW w:w="974" w:type="pct"/>
            <w:vMerge w:val="restart"/>
            <w:tcBorders>
              <w:left w:val="single" w:sz="4" w:space="0" w:color="auto"/>
              <w:right w:val="single" w:sz="4" w:space="0" w:color="auto"/>
            </w:tcBorders>
            <w:shd w:val="clear" w:color="auto" w:fill="auto"/>
            <w:vAlign w:val="center"/>
          </w:tcPr>
          <w:p w14:paraId="59A71E77" w14:textId="77777777" w:rsidR="000A75F3" w:rsidRPr="007F1ABD" w:rsidRDefault="000A75F3" w:rsidP="000A75F3">
            <w:pPr>
              <w:suppressAutoHyphens w:val="0"/>
              <w:rPr>
                <w:rFonts w:ascii="AMU Monument Grotesk" w:hAnsi="AMU Monument Grotesk"/>
                <w:b/>
                <w:bCs/>
                <w:color w:val="0000FF"/>
                <w:sz w:val="18"/>
                <w:szCs w:val="20"/>
                <w:lang w:eastAsia="fr-FR"/>
              </w:rPr>
            </w:pPr>
          </w:p>
        </w:tc>
        <w:tc>
          <w:tcPr>
            <w:tcW w:w="196" w:type="pct"/>
            <w:vMerge/>
            <w:tcBorders>
              <w:left w:val="single" w:sz="4" w:space="0" w:color="auto"/>
              <w:bottom w:val="single" w:sz="4" w:space="0" w:color="auto"/>
              <w:right w:val="single" w:sz="4" w:space="0" w:color="auto"/>
            </w:tcBorders>
          </w:tcPr>
          <w:p w14:paraId="7B48A1E1" w14:textId="77777777" w:rsidR="000A75F3" w:rsidRPr="00D33FC9" w:rsidRDefault="000A75F3" w:rsidP="000A75F3">
            <w:pPr>
              <w:suppressAutoHyphens w:val="0"/>
              <w:rPr>
                <w:rFonts w:ascii="AMU Monument Grotesk" w:hAnsi="AMU Monument Grotesk"/>
                <w:b/>
                <w:bCs/>
                <w:sz w:val="18"/>
                <w:szCs w:val="20"/>
                <w:lang w:eastAsia="fr-FR"/>
              </w:rPr>
            </w:pP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2C772F19" w14:textId="77777777" w:rsidR="000A75F3" w:rsidRPr="006221CF" w:rsidRDefault="000A75F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Analyse des échantillons et remise du dossier DTA</w:t>
            </w:r>
          </w:p>
        </w:tc>
        <w:tc>
          <w:tcPr>
            <w:tcW w:w="1152" w:type="pct"/>
            <w:tcBorders>
              <w:top w:val="single" w:sz="4" w:space="0" w:color="auto"/>
              <w:left w:val="nil"/>
              <w:bottom w:val="single" w:sz="4" w:space="0" w:color="auto"/>
              <w:right w:val="single" w:sz="4" w:space="0" w:color="auto"/>
            </w:tcBorders>
            <w:shd w:val="clear" w:color="auto" w:fill="auto"/>
            <w:vAlign w:val="center"/>
          </w:tcPr>
          <w:p w14:paraId="73569D62" w14:textId="77777777" w:rsidR="000A75F3" w:rsidRPr="006221CF" w:rsidRDefault="000A75F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1 dossier DTA complet</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5CE0A77E" w14:textId="60BCAA44" w:rsidR="000A75F3" w:rsidRPr="00D33FC9" w:rsidRDefault="000A75F3"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3 semaines</w:t>
            </w:r>
            <w:r w:rsidR="005B4236">
              <w:rPr>
                <w:rFonts w:ascii="AMU Monument Grotesk" w:hAnsi="AMU Monument Grotesk"/>
                <w:sz w:val="18"/>
                <w:szCs w:val="20"/>
                <w:lang w:eastAsia="fr-FR"/>
              </w:rPr>
              <w:t>*</w:t>
            </w:r>
          </w:p>
        </w:tc>
        <w:tc>
          <w:tcPr>
            <w:tcW w:w="934" w:type="pct"/>
            <w:tcBorders>
              <w:top w:val="single" w:sz="4" w:space="0" w:color="auto"/>
              <w:left w:val="nil"/>
              <w:bottom w:val="single" w:sz="4" w:space="0" w:color="auto"/>
              <w:right w:val="single" w:sz="4" w:space="0" w:color="auto"/>
            </w:tcBorders>
            <w:shd w:val="clear" w:color="auto" w:fill="auto"/>
            <w:vAlign w:val="center"/>
          </w:tcPr>
          <w:p w14:paraId="31868662" w14:textId="77777777" w:rsidR="000A75F3" w:rsidRPr="00D33FC9" w:rsidRDefault="000A75F3"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Le lendemain de la fin des inspectio</w:t>
            </w:r>
            <w:commentRangeStart w:id="30"/>
            <w:commentRangeStart w:id="31"/>
            <w:r w:rsidRPr="00D33FC9">
              <w:rPr>
                <w:rFonts w:ascii="AMU Monument Grotesk" w:hAnsi="AMU Monument Grotesk"/>
                <w:sz w:val="18"/>
                <w:szCs w:val="20"/>
                <w:lang w:eastAsia="fr-FR"/>
              </w:rPr>
              <w:t>ns</w:t>
            </w:r>
            <w:commentRangeEnd w:id="30"/>
            <w:r w:rsidR="005B4236">
              <w:rPr>
                <w:rStyle w:val="Marquedecommentaire"/>
              </w:rPr>
              <w:commentReference w:id="30"/>
            </w:r>
            <w:commentRangeEnd w:id="31"/>
            <w:r w:rsidR="00325936">
              <w:rPr>
                <w:rStyle w:val="Marquedecommentaire"/>
              </w:rPr>
              <w:commentReference w:id="31"/>
            </w:r>
          </w:p>
        </w:tc>
      </w:tr>
      <w:tr w:rsidR="000A75F3" w:rsidRPr="007F1ABD" w14:paraId="6208627C" w14:textId="77777777" w:rsidTr="00CA7514">
        <w:trPr>
          <w:trHeight w:val="982"/>
        </w:trPr>
        <w:tc>
          <w:tcPr>
            <w:tcW w:w="974" w:type="pct"/>
            <w:vMerge/>
            <w:tcBorders>
              <w:left w:val="single" w:sz="4" w:space="0" w:color="auto"/>
              <w:right w:val="single" w:sz="4" w:space="0" w:color="auto"/>
            </w:tcBorders>
            <w:shd w:val="clear" w:color="auto" w:fill="auto"/>
            <w:vAlign w:val="center"/>
          </w:tcPr>
          <w:p w14:paraId="36DF68C9" w14:textId="77777777" w:rsidR="000A75F3" w:rsidRPr="007F1ABD" w:rsidRDefault="000A75F3" w:rsidP="000A75F3">
            <w:pPr>
              <w:suppressAutoHyphens w:val="0"/>
              <w:rPr>
                <w:rFonts w:ascii="AMU Monument Grotesk" w:hAnsi="AMU Monument Grotesk"/>
                <w:b/>
                <w:bCs/>
                <w:color w:val="0000FF"/>
                <w:sz w:val="18"/>
                <w:szCs w:val="20"/>
                <w:lang w:eastAsia="fr-FR"/>
              </w:rPr>
            </w:pPr>
          </w:p>
        </w:tc>
        <w:tc>
          <w:tcPr>
            <w:tcW w:w="196" w:type="pct"/>
            <w:vMerge w:val="restart"/>
            <w:tcBorders>
              <w:top w:val="nil"/>
              <w:left w:val="single" w:sz="4" w:space="0" w:color="auto"/>
              <w:right w:val="single" w:sz="4" w:space="0" w:color="auto"/>
            </w:tcBorders>
            <w:vAlign w:val="center"/>
          </w:tcPr>
          <w:p w14:paraId="33C3BAA4" w14:textId="77777777" w:rsidR="000A75F3" w:rsidRPr="00D33FC9" w:rsidRDefault="000A75F3" w:rsidP="000A75F3">
            <w:pPr>
              <w:suppressAutoHyphens w:val="0"/>
              <w:rPr>
                <w:rFonts w:ascii="AMU Monument Grotesk" w:hAnsi="AMU Monument Grotesk"/>
                <w:b/>
                <w:bCs/>
                <w:sz w:val="18"/>
                <w:szCs w:val="20"/>
                <w:lang w:eastAsia="fr-FR"/>
              </w:rPr>
            </w:pPr>
            <w:r w:rsidRPr="00D33FC9">
              <w:rPr>
                <w:rFonts w:ascii="AMU Monument Grotesk" w:hAnsi="AMU Monument Grotesk"/>
                <w:b/>
                <w:bCs/>
                <w:sz w:val="18"/>
                <w:szCs w:val="20"/>
                <w:lang w:eastAsia="fr-FR"/>
              </w:rPr>
              <w:t>G2</w:t>
            </w:r>
          </w:p>
        </w:tc>
        <w:tc>
          <w:tcPr>
            <w:tcW w:w="909" w:type="pct"/>
            <w:tcBorders>
              <w:top w:val="nil"/>
              <w:left w:val="single" w:sz="4" w:space="0" w:color="auto"/>
              <w:right w:val="single" w:sz="4" w:space="0" w:color="auto"/>
            </w:tcBorders>
            <w:shd w:val="clear" w:color="auto" w:fill="auto"/>
            <w:vAlign w:val="center"/>
          </w:tcPr>
          <w:p w14:paraId="76DBF453" w14:textId="77777777" w:rsidR="000A75F3" w:rsidRPr="006221CF" w:rsidRDefault="000A75F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Mise à jour d’un Dossier Technique Amiante (DTA) existant :</w:t>
            </w:r>
          </w:p>
          <w:p w14:paraId="6F3910AE" w14:textId="77777777" w:rsidR="000A75F3" w:rsidRPr="006221CF" w:rsidRDefault="000A75F3" w:rsidP="000A75F3">
            <w:pPr>
              <w:suppressAutoHyphens w:val="0"/>
              <w:rPr>
                <w:rFonts w:ascii="AMU Monument Grotesk" w:hAnsi="AMU Monument Grotesk"/>
                <w:sz w:val="18"/>
                <w:szCs w:val="20"/>
                <w:lang w:eastAsia="fr-FR"/>
              </w:rPr>
            </w:pPr>
          </w:p>
          <w:p w14:paraId="5E2670CA" w14:textId="51C292F5" w:rsidR="008A0F22" w:rsidRPr="006221CF" w:rsidRDefault="000A75F3" w:rsidP="008A0F22">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 xml:space="preserve">Etude du DTA existant et Inspection sur </w:t>
            </w:r>
            <w:r w:rsidR="008A0F22" w:rsidRPr="006221CF">
              <w:rPr>
                <w:rFonts w:ascii="AMU Monument Grotesk" w:hAnsi="AMU Monument Grotesk"/>
                <w:sz w:val="18"/>
                <w:szCs w:val="20"/>
                <w:lang w:eastAsia="fr-FR"/>
              </w:rPr>
              <w:t>site et repérage</w:t>
            </w:r>
          </w:p>
          <w:p w14:paraId="2D4FA634" w14:textId="77777777" w:rsidR="008A0F22" w:rsidRPr="006221CF" w:rsidRDefault="008A0F22" w:rsidP="008A0F22">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w:t>
            </w:r>
          </w:p>
          <w:p w14:paraId="7B41DF37" w14:textId="63A7D5A8" w:rsidR="000A75F3" w:rsidRPr="006221CF" w:rsidRDefault="008A0F22" w:rsidP="008A0F22">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Prélèvement sur matériaux ou produit susceptible de contenir de l'amiante</w:t>
            </w:r>
          </w:p>
        </w:tc>
        <w:tc>
          <w:tcPr>
            <w:tcW w:w="1152" w:type="pct"/>
            <w:tcBorders>
              <w:top w:val="single" w:sz="4" w:space="0" w:color="auto"/>
              <w:left w:val="nil"/>
              <w:bottom w:val="single" w:sz="4" w:space="0" w:color="auto"/>
              <w:right w:val="single" w:sz="4" w:space="0" w:color="auto"/>
            </w:tcBorders>
            <w:shd w:val="clear" w:color="auto" w:fill="auto"/>
            <w:vAlign w:val="center"/>
          </w:tcPr>
          <w:p w14:paraId="291D3280" w14:textId="77051122" w:rsidR="000A75F3" w:rsidRPr="006221CF" w:rsidRDefault="006961B0" w:rsidP="000A75F3">
            <w:pPr>
              <w:suppressAutoHyphens w:val="0"/>
              <w:rPr>
                <w:rFonts w:ascii="AMU Monument Grotesk" w:hAnsi="AMU Monument Grotesk"/>
                <w:sz w:val="18"/>
                <w:szCs w:val="20"/>
                <w:lang w:eastAsia="fr-FR"/>
              </w:rPr>
            </w:pPr>
            <w:r w:rsidRPr="006221CF">
              <w:rPr>
                <w:rFonts w:ascii="AMU Monument Grotesk" w:hAnsi="AMU Monument Grotesk"/>
                <w:sz w:val="18"/>
                <w:szCs w:val="18"/>
                <w:lang w:eastAsia="fr-FR"/>
              </w:rPr>
              <w:t>Par tranche de</w:t>
            </w:r>
            <w:r w:rsidR="000D1994" w:rsidRPr="006221CF">
              <w:rPr>
                <w:rFonts w:ascii="AMU Monument Grotesk" w:hAnsi="AMU Monument Grotesk"/>
                <w:sz w:val="18"/>
                <w:szCs w:val="18"/>
                <w:lang w:eastAsia="fr-FR"/>
              </w:rPr>
              <w:t xml:space="preserve"> 1 à</w:t>
            </w:r>
            <w:r w:rsidRPr="006221CF">
              <w:rPr>
                <w:rFonts w:ascii="AMU Monument Grotesk" w:hAnsi="AMU Monument Grotesk"/>
                <w:sz w:val="18"/>
                <w:szCs w:val="18"/>
                <w:lang w:eastAsia="fr-FR"/>
              </w:rPr>
              <w:t xml:space="preserve"> </w:t>
            </w:r>
            <w:r w:rsidR="000A75F3" w:rsidRPr="006221CF">
              <w:rPr>
                <w:rFonts w:ascii="AMU Monument Grotesk" w:hAnsi="AMU Monument Grotesk"/>
                <w:sz w:val="18"/>
                <w:szCs w:val="20"/>
                <w:lang w:eastAsia="fr-FR"/>
              </w:rPr>
              <w:t>500 M² de locaux à inspecter sur un même site (vide sanitaire, cave et comble)</w:t>
            </w:r>
          </w:p>
          <w:p w14:paraId="6027132B" w14:textId="77777777" w:rsidR="000A75F3" w:rsidRPr="006221CF" w:rsidRDefault="000A75F3" w:rsidP="000A75F3">
            <w:pPr>
              <w:suppressAutoHyphens w:val="0"/>
              <w:rPr>
                <w:rFonts w:ascii="AMU Monument Grotesk" w:hAnsi="AMU Monument Grotesk"/>
                <w:sz w:val="18"/>
                <w:szCs w:val="20"/>
                <w:lang w:eastAsia="fr-FR"/>
              </w:rPr>
            </w:pPr>
          </w:p>
          <w:p w14:paraId="56173B13" w14:textId="39AADB93" w:rsidR="000A75F3" w:rsidRPr="006221CF" w:rsidRDefault="006961B0" w:rsidP="000A75F3">
            <w:pPr>
              <w:suppressAutoHyphens w:val="0"/>
              <w:rPr>
                <w:rFonts w:ascii="AMU Monument Grotesk" w:hAnsi="AMU Monument Grotesk"/>
                <w:sz w:val="18"/>
                <w:szCs w:val="20"/>
                <w:lang w:eastAsia="fr-FR"/>
              </w:rPr>
            </w:pPr>
            <w:r w:rsidRPr="006221CF">
              <w:rPr>
                <w:rFonts w:ascii="AMU Monument Grotesk" w:hAnsi="AMU Monument Grotesk"/>
                <w:sz w:val="18"/>
                <w:szCs w:val="18"/>
                <w:lang w:eastAsia="fr-FR"/>
              </w:rPr>
              <w:t xml:space="preserve">Par tranche de </w:t>
            </w:r>
            <w:r w:rsidR="000D1994" w:rsidRPr="006221CF">
              <w:rPr>
                <w:rFonts w:ascii="AMU Monument Grotesk" w:hAnsi="AMU Monument Grotesk"/>
                <w:sz w:val="18"/>
                <w:szCs w:val="18"/>
                <w:lang w:eastAsia="fr-FR"/>
              </w:rPr>
              <w:t xml:space="preserve">1 à </w:t>
            </w:r>
            <w:r w:rsidR="000A75F3" w:rsidRPr="006221CF">
              <w:rPr>
                <w:rFonts w:ascii="AMU Monument Grotesk" w:hAnsi="AMU Monument Grotesk"/>
                <w:sz w:val="18"/>
                <w:szCs w:val="20"/>
                <w:lang w:eastAsia="fr-FR"/>
              </w:rPr>
              <w:t>1000 M² de locaux à inspecter sur un même site (plancher courant)</w:t>
            </w:r>
          </w:p>
          <w:p w14:paraId="54423BAA" w14:textId="77777777" w:rsidR="000A75F3" w:rsidRPr="006221CF" w:rsidRDefault="000A75F3" w:rsidP="000A75F3">
            <w:pPr>
              <w:suppressAutoHyphens w:val="0"/>
              <w:rPr>
                <w:rFonts w:ascii="AMU Monument Grotesk" w:hAnsi="AMU Monument Grotesk"/>
                <w:sz w:val="18"/>
                <w:szCs w:val="20"/>
                <w:lang w:eastAsia="fr-FR"/>
              </w:rPr>
            </w:pPr>
          </w:p>
          <w:p w14:paraId="0BF7DAF4" w14:textId="77777777" w:rsidR="000A75F3" w:rsidRPr="006221CF" w:rsidRDefault="000A75F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Nb : Compris prélèvement éventuel d’échantillons</w:t>
            </w:r>
          </w:p>
        </w:tc>
        <w:tc>
          <w:tcPr>
            <w:tcW w:w="835" w:type="pct"/>
            <w:tcBorders>
              <w:top w:val="nil"/>
              <w:left w:val="single" w:sz="4" w:space="0" w:color="auto"/>
              <w:bottom w:val="single" w:sz="4" w:space="0" w:color="auto"/>
              <w:right w:val="single" w:sz="4" w:space="0" w:color="auto"/>
            </w:tcBorders>
            <w:shd w:val="clear" w:color="auto" w:fill="auto"/>
            <w:vAlign w:val="center"/>
          </w:tcPr>
          <w:p w14:paraId="3E976F39" w14:textId="1312650D" w:rsidR="000A75F3" w:rsidRPr="00D33FC9" w:rsidRDefault="000A75F3"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1 jour</w:t>
            </w:r>
            <w:r w:rsidR="006961B0" w:rsidRPr="00D33FC9">
              <w:rPr>
                <w:rFonts w:ascii="AMU Monument Grotesk" w:hAnsi="AMU Monument Grotesk"/>
                <w:sz w:val="18"/>
                <w:szCs w:val="20"/>
                <w:lang w:eastAsia="fr-FR"/>
              </w:rPr>
              <w:t xml:space="preserve"> *</w:t>
            </w:r>
          </w:p>
        </w:tc>
        <w:tc>
          <w:tcPr>
            <w:tcW w:w="934" w:type="pct"/>
            <w:tcBorders>
              <w:top w:val="nil"/>
              <w:left w:val="nil"/>
              <w:bottom w:val="single" w:sz="4" w:space="0" w:color="auto"/>
              <w:right w:val="single" w:sz="4" w:space="0" w:color="auto"/>
            </w:tcBorders>
            <w:shd w:val="clear" w:color="auto" w:fill="auto"/>
            <w:vAlign w:val="center"/>
          </w:tcPr>
          <w:p w14:paraId="5292BA78" w14:textId="58459754" w:rsidR="000A75F3" w:rsidRPr="00D33FC9" w:rsidRDefault="000A75F3" w:rsidP="000A75F3">
            <w:pPr>
              <w:suppressAutoHyphens w:val="0"/>
              <w:rPr>
                <w:rFonts w:ascii="AMU Monument Grotesk" w:hAnsi="AMU Monument Grotesk"/>
                <w:sz w:val="18"/>
                <w:szCs w:val="20"/>
                <w:lang w:eastAsia="fr-FR"/>
              </w:rPr>
            </w:pPr>
            <w:commentRangeStart w:id="32"/>
            <w:commentRangeStart w:id="33"/>
            <w:proofErr w:type="gramStart"/>
            <w:r w:rsidRPr="00D33FC9">
              <w:rPr>
                <w:rFonts w:ascii="AMU Monument Grotesk" w:hAnsi="AMU Monument Grotesk"/>
                <w:sz w:val="18"/>
                <w:szCs w:val="20"/>
                <w:lang w:eastAsia="fr-FR"/>
              </w:rPr>
              <w:t>sous</w:t>
            </w:r>
            <w:commentRangeEnd w:id="32"/>
            <w:proofErr w:type="gramEnd"/>
            <w:r w:rsidR="005B4236">
              <w:rPr>
                <w:rStyle w:val="Marquedecommentaire"/>
              </w:rPr>
              <w:commentReference w:id="32"/>
            </w:r>
            <w:commentRangeEnd w:id="33"/>
            <w:r w:rsidR="00325936">
              <w:rPr>
                <w:rStyle w:val="Marquedecommentaire"/>
              </w:rPr>
              <w:commentReference w:id="33"/>
            </w:r>
            <w:r w:rsidRPr="00D33FC9">
              <w:rPr>
                <w:rFonts w:ascii="AMU Monument Grotesk" w:hAnsi="AMU Monument Grotesk"/>
                <w:sz w:val="18"/>
                <w:szCs w:val="20"/>
                <w:lang w:eastAsia="fr-FR"/>
              </w:rPr>
              <w:t xml:space="preserve"> </w:t>
            </w:r>
            <w:r w:rsidRPr="00D33FC9">
              <w:rPr>
                <w:rFonts w:ascii="AMU Monument Grotesk" w:hAnsi="AMU Monument Grotesk"/>
                <w:b/>
                <w:bCs/>
                <w:sz w:val="18"/>
                <w:szCs w:val="20"/>
                <w:u w:val="single"/>
                <w:lang w:eastAsia="fr-FR"/>
              </w:rPr>
              <w:t>2 semaines</w:t>
            </w:r>
            <w:r w:rsidRPr="00D33FC9">
              <w:rPr>
                <w:rFonts w:ascii="AMU Monument Grotesk" w:hAnsi="AMU Monument Grotesk"/>
                <w:sz w:val="18"/>
                <w:szCs w:val="20"/>
                <w:lang w:eastAsia="fr-FR"/>
              </w:rPr>
              <w:t xml:space="preserve"> à réception du BC</w:t>
            </w:r>
            <w:r w:rsidR="00207FC1" w:rsidRPr="00D33FC9">
              <w:rPr>
                <w:rFonts w:ascii="AMU Monument Grotesk" w:hAnsi="AMU Monument Grotesk"/>
                <w:sz w:val="18"/>
                <w:szCs w:val="20"/>
                <w:lang w:eastAsia="fr-FR"/>
              </w:rPr>
              <w:t xml:space="preserve"> par le titulaire</w:t>
            </w:r>
          </w:p>
        </w:tc>
      </w:tr>
      <w:tr w:rsidR="000A75F3" w:rsidRPr="007F1ABD" w14:paraId="79F19151" w14:textId="77777777" w:rsidTr="00CA7514">
        <w:trPr>
          <w:trHeight w:val="409"/>
        </w:trPr>
        <w:tc>
          <w:tcPr>
            <w:tcW w:w="974" w:type="pct"/>
            <w:vMerge/>
            <w:tcBorders>
              <w:left w:val="single" w:sz="4" w:space="0" w:color="auto"/>
              <w:right w:val="single" w:sz="4" w:space="0" w:color="auto"/>
            </w:tcBorders>
            <w:shd w:val="clear" w:color="auto" w:fill="auto"/>
            <w:vAlign w:val="center"/>
          </w:tcPr>
          <w:p w14:paraId="58C6267C" w14:textId="77777777" w:rsidR="000A75F3" w:rsidRPr="007F1ABD" w:rsidRDefault="000A75F3" w:rsidP="000A75F3">
            <w:pPr>
              <w:suppressAutoHyphens w:val="0"/>
              <w:rPr>
                <w:rFonts w:ascii="AMU Monument Grotesk" w:hAnsi="AMU Monument Grotesk"/>
                <w:b/>
                <w:bCs/>
                <w:color w:val="0000FF"/>
                <w:sz w:val="18"/>
                <w:szCs w:val="20"/>
                <w:lang w:eastAsia="fr-FR"/>
              </w:rPr>
            </w:pPr>
          </w:p>
        </w:tc>
        <w:tc>
          <w:tcPr>
            <w:tcW w:w="196" w:type="pct"/>
            <w:vMerge/>
            <w:tcBorders>
              <w:left w:val="single" w:sz="4" w:space="0" w:color="auto"/>
              <w:right w:val="single" w:sz="4" w:space="0" w:color="auto"/>
            </w:tcBorders>
          </w:tcPr>
          <w:p w14:paraId="44BF5A55" w14:textId="77777777" w:rsidR="000A75F3" w:rsidRPr="007F1ABD" w:rsidRDefault="000A75F3" w:rsidP="000A75F3">
            <w:pPr>
              <w:suppressAutoHyphens w:val="0"/>
              <w:rPr>
                <w:rFonts w:ascii="AMU Monument Grotesk" w:hAnsi="AMU Monument Grotesk"/>
                <w:b/>
                <w:bCs/>
                <w:color w:val="0000FF"/>
                <w:sz w:val="18"/>
                <w:szCs w:val="20"/>
                <w:lang w:eastAsia="fr-FR"/>
              </w:rPr>
            </w:pPr>
          </w:p>
        </w:tc>
        <w:tc>
          <w:tcPr>
            <w:tcW w:w="909" w:type="pct"/>
            <w:vMerge w:val="restart"/>
            <w:tcBorders>
              <w:top w:val="single" w:sz="4" w:space="0" w:color="auto"/>
              <w:left w:val="single" w:sz="4" w:space="0" w:color="auto"/>
              <w:right w:val="single" w:sz="4" w:space="0" w:color="auto"/>
            </w:tcBorders>
            <w:shd w:val="clear" w:color="auto" w:fill="auto"/>
            <w:vAlign w:val="center"/>
          </w:tcPr>
          <w:p w14:paraId="7BF94F4F" w14:textId="77777777" w:rsidR="000A75F3" w:rsidRPr="006221CF" w:rsidRDefault="000A75F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Remise du dossier de mise à jour du DTA</w:t>
            </w:r>
          </w:p>
        </w:tc>
        <w:tc>
          <w:tcPr>
            <w:tcW w:w="1152" w:type="pct"/>
            <w:vMerge w:val="restart"/>
            <w:tcBorders>
              <w:top w:val="single" w:sz="4" w:space="0" w:color="auto"/>
              <w:left w:val="nil"/>
              <w:right w:val="single" w:sz="4" w:space="0" w:color="auto"/>
            </w:tcBorders>
            <w:shd w:val="clear" w:color="auto" w:fill="auto"/>
            <w:vAlign w:val="center"/>
          </w:tcPr>
          <w:p w14:paraId="26648123" w14:textId="77777777" w:rsidR="000A75F3" w:rsidRPr="006221CF" w:rsidRDefault="000A75F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1 dossier DTA complet</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413223DF" w14:textId="77777777" w:rsidR="005B4236" w:rsidRDefault="000A75F3" w:rsidP="005B4236">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1 semaine</w:t>
            </w:r>
            <w:r w:rsidR="005B4236">
              <w:rPr>
                <w:rFonts w:ascii="AMU Monument Grotesk" w:hAnsi="AMU Monument Grotesk"/>
                <w:sz w:val="18"/>
                <w:szCs w:val="20"/>
                <w:lang w:eastAsia="fr-FR"/>
              </w:rPr>
              <w:t>*</w:t>
            </w:r>
            <w:r w:rsidRPr="00D33FC9">
              <w:rPr>
                <w:rFonts w:ascii="AMU Monument Grotesk" w:hAnsi="AMU Monument Grotesk"/>
                <w:sz w:val="18"/>
                <w:szCs w:val="20"/>
                <w:lang w:eastAsia="fr-FR"/>
              </w:rPr>
              <w:t xml:space="preserve"> </w:t>
            </w:r>
          </w:p>
          <w:p w14:paraId="78BAE3DE" w14:textId="4507FFB9" w:rsidR="000A75F3" w:rsidRPr="00D33FC9" w:rsidRDefault="000A75F3" w:rsidP="005B4236">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w:t>
            </w:r>
            <w:r w:rsidR="005B4236" w:rsidRPr="00D33FC9">
              <w:rPr>
                <w:rFonts w:ascii="AMU Monument Grotesk" w:hAnsi="AMU Monument Grotesk"/>
                <w:sz w:val="18"/>
                <w:szCs w:val="20"/>
                <w:lang w:eastAsia="fr-FR"/>
              </w:rPr>
              <w:t>Si</w:t>
            </w:r>
            <w:r w:rsidRPr="00D33FC9">
              <w:rPr>
                <w:rFonts w:ascii="AMU Monument Grotesk" w:hAnsi="AMU Monument Grotesk"/>
                <w:sz w:val="18"/>
                <w:szCs w:val="20"/>
                <w:lang w:eastAsia="fr-FR"/>
              </w:rPr>
              <w:t xml:space="preserve"> pas de prélèvement et analyse d’échantillons)</w:t>
            </w:r>
          </w:p>
        </w:tc>
        <w:tc>
          <w:tcPr>
            <w:tcW w:w="934" w:type="pct"/>
            <w:vMerge w:val="restart"/>
            <w:tcBorders>
              <w:top w:val="single" w:sz="4" w:space="0" w:color="auto"/>
              <w:left w:val="nil"/>
              <w:right w:val="single" w:sz="4" w:space="0" w:color="auto"/>
            </w:tcBorders>
            <w:shd w:val="clear" w:color="auto" w:fill="auto"/>
            <w:vAlign w:val="center"/>
          </w:tcPr>
          <w:p w14:paraId="34C4B8C8" w14:textId="77777777" w:rsidR="000A75F3" w:rsidRPr="00D33FC9" w:rsidRDefault="000A75F3" w:rsidP="000A75F3">
            <w:pPr>
              <w:suppressAutoHyphens w:val="0"/>
              <w:rPr>
                <w:rFonts w:ascii="AMU Monument Grotesk" w:hAnsi="AMU Monument Grotesk"/>
                <w:sz w:val="18"/>
                <w:szCs w:val="20"/>
                <w:lang w:eastAsia="fr-FR"/>
              </w:rPr>
            </w:pPr>
            <w:proofErr w:type="gramStart"/>
            <w:r w:rsidRPr="00D33FC9">
              <w:rPr>
                <w:rFonts w:ascii="AMU Monument Grotesk" w:hAnsi="AMU Monument Grotesk"/>
                <w:sz w:val="18"/>
                <w:szCs w:val="20"/>
                <w:lang w:eastAsia="fr-FR"/>
              </w:rPr>
              <w:t>le</w:t>
            </w:r>
            <w:proofErr w:type="gramEnd"/>
            <w:r w:rsidRPr="00D33FC9">
              <w:rPr>
                <w:rFonts w:ascii="AMU Monument Grotesk" w:hAnsi="AMU Monument Grotesk"/>
                <w:sz w:val="18"/>
                <w:szCs w:val="20"/>
                <w:lang w:eastAsia="fr-FR"/>
              </w:rPr>
              <w:t xml:space="preserve"> lendemain de la fin des inspectio</w:t>
            </w:r>
            <w:commentRangeStart w:id="34"/>
            <w:commentRangeStart w:id="35"/>
            <w:r w:rsidRPr="00D33FC9">
              <w:rPr>
                <w:rFonts w:ascii="AMU Monument Grotesk" w:hAnsi="AMU Monument Grotesk"/>
                <w:sz w:val="18"/>
                <w:szCs w:val="20"/>
                <w:lang w:eastAsia="fr-FR"/>
              </w:rPr>
              <w:t>n</w:t>
            </w:r>
            <w:commentRangeEnd w:id="34"/>
            <w:r w:rsidR="005B4236">
              <w:rPr>
                <w:rStyle w:val="Marquedecommentaire"/>
              </w:rPr>
              <w:commentReference w:id="34"/>
            </w:r>
            <w:commentRangeEnd w:id="35"/>
            <w:r w:rsidR="00325936">
              <w:rPr>
                <w:rStyle w:val="Marquedecommentaire"/>
              </w:rPr>
              <w:commentReference w:id="35"/>
            </w:r>
            <w:r w:rsidRPr="00D33FC9">
              <w:rPr>
                <w:rFonts w:ascii="AMU Monument Grotesk" w:hAnsi="AMU Monument Grotesk"/>
                <w:sz w:val="18"/>
                <w:szCs w:val="20"/>
                <w:lang w:eastAsia="fr-FR"/>
              </w:rPr>
              <w:t>s</w:t>
            </w:r>
          </w:p>
        </w:tc>
      </w:tr>
      <w:tr w:rsidR="000A75F3" w:rsidRPr="007F1ABD" w14:paraId="17B28AE2" w14:textId="77777777" w:rsidTr="00CA7514">
        <w:trPr>
          <w:trHeight w:val="409"/>
        </w:trPr>
        <w:tc>
          <w:tcPr>
            <w:tcW w:w="974" w:type="pct"/>
            <w:vMerge/>
            <w:tcBorders>
              <w:left w:val="single" w:sz="4" w:space="0" w:color="auto"/>
              <w:right w:val="single" w:sz="4" w:space="0" w:color="auto"/>
            </w:tcBorders>
            <w:shd w:val="clear" w:color="auto" w:fill="auto"/>
            <w:vAlign w:val="center"/>
          </w:tcPr>
          <w:p w14:paraId="4360C743" w14:textId="77777777" w:rsidR="000A75F3" w:rsidRPr="007F1ABD" w:rsidRDefault="000A75F3" w:rsidP="000A75F3">
            <w:pPr>
              <w:suppressAutoHyphens w:val="0"/>
              <w:rPr>
                <w:rFonts w:ascii="AMU Monument Grotesk" w:hAnsi="AMU Monument Grotesk"/>
                <w:b/>
                <w:bCs/>
                <w:color w:val="0000FF"/>
                <w:sz w:val="18"/>
                <w:szCs w:val="20"/>
                <w:lang w:eastAsia="fr-FR"/>
              </w:rPr>
            </w:pPr>
          </w:p>
        </w:tc>
        <w:tc>
          <w:tcPr>
            <w:tcW w:w="196" w:type="pct"/>
            <w:vMerge/>
            <w:tcBorders>
              <w:left w:val="single" w:sz="4" w:space="0" w:color="auto"/>
              <w:bottom w:val="single" w:sz="4" w:space="0" w:color="auto"/>
              <w:right w:val="single" w:sz="4" w:space="0" w:color="auto"/>
            </w:tcBorders>
          </w:tcPr>
          <w:p w14:paraId="72C93279" w14:textId="77777777" w:rsidR="000A75F3" w:rsidRPr="007F1ABD" w:rsidRDefault="000A75F3" w:rsidP="000A75F3">
            <w:pPr>
              <w:suppressAutoHyphens w:val="0"/>
              <w:rPr>
                <w:rFonts w:ascii="AMU Monument Grotesk" w:hAnsi="AMU Monument Grotesk"/>
                <w:b/>
                <w:bCs/>
                <w:color w:val="0000FF"/>
                <w:sz w:val="18"/>
                <w:szCs w:val="20"/>
                <w:lang w:eastAsia="fr-FR"/>
              </w:rPr>
            </w:pPr>
          </w:p>
        </w:tc>
        <w:tc>
          <w:tcPr>
            <w:tcW w:w="909" w:type="pct"/>
            <w:vMerge/>
            <w:tcBorders>
              <w:left w:val="single" w:sz="4" w:space="0" w:color="auto"/>
              <w:bottom w:val="single" w:sz="4" w:space="0" w:color="auto"/>
              <w:right w:val="single" w:sz="4" w:space="0" w:color="auto"/>
            </w:tcBorders>
            <w:shd w:val="clear" w:color="auto" w:fill="auto"/>
            <w:vAlign w:val="center"/>
          </w:tcPr>
          <w:p w14:paraId="2BA243B2" w14:textId="77777777" w:rsidR="000A75F3" w:rsidRPr="006221CF" w:rsidRDefault="000A75F3" w:rsidP="000A75F3">
            <w:pPr>
              <w:suppressAutoHyphens w:val="0"/>
              <w:rPr>
                <w:rFonts w:ascii="AMU Monument Grotesk" w:hAnsi="AMU Monument Grotesk"/>
                <w:sz w:val="18"/>
                <w:szCs w:val="20"/>
                <w:lang w:eastAsia="fr-FR"/>
              </w:rPr>
            </w:pPr>
          </w:p>
        </w:tc>
        <w:tc>
          <w:tcPr>
            <w:tcW w:w="1152" w:type="pct"/>
            <w:vMerge/>
            <w:tcBorders>
              <w:left w:val="nil"/>
              <w:bottom w:val="single" w:sz="4" w:space="0" w:color="auto"/>
              <w:right w:val="single" w:sz="4" w:space="0" w:color="auto"/>
            </w:tcBorders>
            <w:shd w:val="clear" w:color="auto" w:fill="auto"/>
            <w:vAlign w:val="center"/>
          </w:tcPr>
          <w:p w14:paraId="0B0BC155" w14:textId="77777777" w:rsidR="000A75F3" w:rsidRPr="006221CF" w:rsidRDefault="000A75F3" w:rsidP="000A75F3">
            <w:pPr>
              <w:suppressAutoHyphens w:val="0"/>
              <w:rPr>
                <w:rFonts w:ascii="AMU Monument Grotesk" w:hAnsi="AMU Monument Grotesk"/>
                <w:sz w:val="18"/>
                <w:szCs w:val="20"/>
                <w:lang w:eastAsia="fr-FR"/>
              </w:rPr>
            </w:pP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281DE4D4" w14:textId="77777777" w:rsidR="005B4236" w:rsidRDefault="000A75F3" w:rsidP="005B4236">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3 semaines</w:t>
            </w:r>
            <w:r w:rsidR="005B4236">
              <w:rPr>
                <w:rFonts w:ascii="AMU Monument Grotesk" w:hAnsi="AMU Monument Grotesk"/>
                <w:sz w:val="18"/>
                <w:szCs w:val="20"/>
                <w:lang w:eastAsia="fr-FR"/>
              </w:rPr>
              <w:t>*</w:t>
            </w:r>
            <w:r w:rsidRPr="00D33FC9">
              <w:rPr>
                <w:rFonts w:ascii="AMU Monument Grotesk" w:hAnsi="AMU Monument Grotesk"/>
                <w:sz w:val="18"/>
                <w:szCs w:val="20"/>
                <w:lang w:eastAsia="fr-FR"/>
              </w:rPr>
              <w:t xml:space="preserve"> </w:t>
            </w:r>
          </w:p>
          <w:p w14:paraId="5D04A029" w14:textId="5C2AC4E1" w:rsidR="000A75F3" w:rsidRPr="007F1ABD" w:rsidRDefault="000A75F3" w:rsidP="005B4236">
            <w:pPr>
              <w:suppressAutoHyphens w:val="0"/>
              <w:jc w:val="center"/>
              <w:rPr>
                <w:rFonts w:ascii="AMU Monument Grotesk" w:hAnsi="AMU Monument Grotesk"/>
                <w:color w:val="0000FF"/>
                <w:sz w:val="18"/>
                <w:szCs w:val="20"/>
                <w:lang w:eastAsia="fr-FR"/>
              </w:rPr>
            </w:pPr>
            <w:r w:rsidRPr="00D33FC9">
              <w:rPr>
                <w:rFonts w:ascii="AMU Monument Grotesk" w:hAnsi="AMU Monument Grotesk"/>
                <w:sz w:val="18"/>
                <w:szCs w:val="20"/>
                <w:lang w:eastAsia="fr-FR"/>
              </w:rPr>
              <w:t>(</w:t>
            </w:r>
            <w:r w:rsidR="005B4236" w:rsidRPr="00D33FC9">
              <w:rPr>
                <w:rFonts w:ascii="AMU Monument Grotesk" w:hAnsi="AMU Monument Grotesk"/>
                <w:sz w:val="18"/>
                <w:szCs w:val="20"/>
                <w:lang w:eastAsia="fr-FR"/>
              </w:rPr>
              <w:t>Si</w:t>
            </w:r>
            <w:r w:rsidRPr="00D33FC9">
              <w:rPr>
                <w:rFonts w:ascii="AMU Monument Grotesk" w:hAnsi="AMU Monument Grotesk"/>
                <w:sz w:val="18"/>
                <w:szCs w:val="20"/>
                <w:lang w:eastAsia="fr-FR"/>
              </w:rPr>
              <w:t xml:space="preserve"> prélèvement et analyse d’échantillons)</w:t>
            </w:r>
          </w:p>
        </w:tc>
        <w:tc>
          <w:tcPr>
            <w:tcW w:w="934" w:type="pct"/>
            <w:vMerge/>
            <w:tcBorders>
              <w:left w:val="nil"/>
              <w:bottom w:val="single" w:sz="4" w:space="0" w:color="auto"/>
              <w:right w:val="single" w:sz="4" w:space="0" w:color="auto"/>
            </w:tcBorders>
            <w:shd w:val="clear" w:color="auto" w:fill="auto"/>
            <w:vAlign w:val="center"/>
          </w:tcPr>
          <w:p w14:paraId="15812D46" w14:textId="77777777" w:rsidR="000A75F3" w:rsidRPr="007F1ABD" w:rsidRDefault="000A75F3" w:rsidP="000A75F3">
            <w:pPr>
              <w:suppressAutoHyphens w:val="0"/>
              <w:rPr>
                <w:rFonts w:ascii="AMU Monument Grotesk" w:hAnsi="AMU Monument Grotesk"/>
                <w:color w:val="0000FF"/>
                <w:sz w:val="18"/>
                <w:szCs w:val="20"/>
                <w:highlight w:val="green"/>
                <w:lang w:eastAsia="fr-FR"/>
              </w:rPr>
            </w:pPr>
          </w:p>
        </w:tc>
      </w:tr>
      <w:tr w:rsidR="00D36163" w:rsidRPr="007F1ABD" w14:paraId="0E76DB03" w14:textId="77777777" w:rsidTr="00CA7514">
        <w:trPr>
          <w:trHeight w:val="2844"/>
        </w:trPr>
        <w:tc>
          <w:tcPr>
            <w:tcW w:w="974" w:type="pct"/>
            <w:vMerge/>
            <w:tcBorders>
              <w:left w:val="single" w:sz="4" w:space="0" w:color="auto"/>
              <w:right w:val="single" w:sz="4" w:space="0" w:color="auto"/>
            </w:tcBorders>
            <w:shd w:val="clear" w:color="auto" w:fill="auto"/>
            <w:vAlign w:val="center"/>
          </w:tcPr>
          <w:p w14:paraId="3786B946" w14:textId="77777777" w:rsidR="00D36163" w:rsidRPr="007F1ABD" w:rsidRDefault="00D36163" w:rsidP="000A75F3">
            <w:pPr>
              <w:suppressAutoHyphens w:val="0"/>
              <w:rPr>
                <w:rFonts w:ascii="AMU Monument Grotesk" w:hAnsi="AMU Monument Grotesk"/>
                <w:b/>
                <w:bCs/>
                <w:color w:val="0000FF"/>
                <w:sz w:val="18"/>
                <w:szCs w:val="20"/>
                <w:lang w:eastAsia="fr-FR"/>
              </w:rPr>
            </w:pPr>
          </w:p>
        </w:tc>
        <w:tc>
          <w:tcPr>
            <w:tcW w:w="196" w:type="pct"/>
            <w:vMerge w:val="restart"/>
            <w:tcBorders>
              <w:top w:val="single" w:sz="4" w:space="0" w:color="auto"/>
              <w:left w:val="single" w:sz="4" w:space="0" w:color="auto"/>
              <w:right w:val="single" w:sz="4" w:space="0" w:color="auto"/>
            </w:tcBorders>
            <w:vAlign w:val="center"/>
          </w:tcPr>
          <w:p w14:paraId="467E7C9C" w14:textId="77777777" w:rsidR="00D36163" w:rsidRPr="007F1ABD" w:rsidRDefault="00D36163" w:rsidP="000A75F3">
            <w:pPr>
              <w:suppressAutoHyphens w:val="0"/>
              <w:rPr>
                <w:rFonts w:ascii="AMU Monument Grotesk" w:hAnsi="AMU Monument Grotesk"/>
                <w:b/>
                <w:bCs/>
                <w:color w:val="0000FF"/>
                <w:sz w:val="18"/>
                <w:szCs w:val="20"/>
                <w:lang w:eastAsia="fr-FR"/>
              </w:rPr>
            </w:pPr>
            <w:r w:rsidRPr="00D33FC9">
              <w:rPr>
                <w:rFonts w:ascii="AMU Monument Grotesk" w:hAnsi="AMU Monument Grotesk"/>
                <w:b/>
                <w:bCs/>
                <w:sz w:val="18"/>
                <w:szCs w:val="20"/>
                <w:lang w:eastAsia="fr-FR"/>
              </w:rPr>
              <w:t>G3</w:t>
            </w:r>
          </w:p>
        </w:tc>
        <w:tc>
          <w:tcPr>
            <w:tcW w:w="909" w:type="pct"/>
            <w:tcBorders>
              <w:top w:val="single" w:sz="4" w:space="0" w:color="auto"/>
              <w:left w:val="single" w:sz="4" w:space="0" w:color="auto"/>
              <w:right w:val="single" w:sz="4" w:space="0" w:color="auto"/>
            </w:tcBorders>
            <w:shd w:val="clear" w:color="auto" w:fill="auto"/>
            <w:vAlign w:val="center"/>
          </w:tcPr>
          <w:p w14:paraId="7D7F3FC4" w14:textId="77777777" w:rsidR="00D36163" w:rsidRPr="006221CF" w:rsidRDefault="00D3616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Evaluation périodique de l’état de conservation des matériaux amiantés (mise à jour du DTA comprise) :</w:t>
            </w:r>
          </w:p>
          <w:p w14:paraId="15BE2CE7" w14:textId="77777777" w:rsidR="00D36163" w:rsidRPr="006221CF" w:rsidRDefault="00D36163" w:rsidP="000A75F3">
            <w:pPr>
              <w:suppressAutoHyphens w:val="0"/>
              <w:rPr>
                <w:rFonts w:ascii="AMU Monument Grotesk" w:hAnsi="AMU Monument Grotesk"/>
                <w:sz w:val="18"/>
                <w:szCs w:val="20"/>
                <w:lang w:eastAsia="fr-FR"/>
              </w:rPr>
            </w:pPr>
          </w:p>
          <w:p w14:paraId="3BCD6692" w14:textId="40344B32" w:rsidR="00D36163" w:rsidRPr="006221CF" w:rsidRDefault="00D36163" w:rsidP="000A75F3">
            <w:pPr>
              <w:suppressAutoHyphens w:val="0"/>
              <w:rPr>
                <w:rFonts w:ascii="AMU Monument Grotesk" w:hAnsi="AMU Monument Grotesk"/>
                <w:sz w:val="18"/>
                <w:szCs w:val="20"/>
                <w:lang w:eastAsia="fr-FR"/>
              </w:rPr>
            </w:pPr>
            <w:r w:rsidRPr="006221CF">
              <w:rPr>
                <w:rFonts w:ascii="AMU Monument Grotesk" w:hAnsi="AMU Monument Grotesk"/>
                <w:sz w:val="18"/>
                <w:szCs w:val="20"/>
                <w:lang w:eastAsia="fr-FR"/>
              </w:rPr>
              <w:t xml:space="preserve">Etude du DTA existant et Inspection sur </w:t>
            </w:r>
            <w:r w:rsidR="008A0F22" w:rsidRPr="006221CF">
              <w:rPr>
                <w:rFonts w:ascii="AMU Monument Grotesk" w:hAnsi="AMU Monument Grotesk"/>
                <w:sz w:val="18"/>
                <w:szCs w:val="20"/>
                <w:lang w:eastAsia="fr-FR"/>
              </w:rPr>
              <w:t>sit</w:t>
            </w:r>
            <w:r w:rsidRPr="006221CF">
              <w:rPr>
                <w:rFonts w:ascii="AMU Monument Grotesk" w:hAnsi="AMU Monument Grotesk"/>
                <w:sz w:val="18"/>
                <w:szCs w:val="20"/>
                <w:lang w:eastAsia="fr-FR"/>
              </w:rPr>
              <w:t>e, évaluation de l’état de conservation</w:t>
            </w:r>
          </w:p>
        </w:tc>
        <w:tc>
          <w:tcPr>
            <w:tcW w:w="1152" w:type="pct"/>
            <w:tcBorders>
              <w:top w:val="single" w:sz="4" w:space="0" w:color="auto"/>
              <w:left w:val="single" w:sz="4" w:space="0" w:color="auto"/>
              <w:right w:val="single" w:sz="4" w:space="0" w:color="auto"/>
            </w:tcBorders>
            <w:shd w:val="clear" w:color="auto" w:fill="auto"/>
            <w:vAlign w:val="center"/>
          </w:tcPr>
          <w:p w14:paraId="51E4C1E9" w14:textId="1AE288A8" w:rsidR="00D36163" w:rsidRPr="006221CF" w:rsidRDefault="00D36163" w:rsidP="000A75F3">
            <w:pPr>
              <w:suppressAutoHyphens w:val="0"/>
              <w:rPr>
                <w:rFonts w:ascii="AMU Monument Grotesk" w:hAnsi="AMU Monument Grotesk"/>
                <w:sz w:val="18"/>
                <w:szCs w:val="20"/>
                <w:lang w:eastAsia="fr-FR"/>
              </w:rPr>
            </w:pPr>
            <w:r w:rsidRPr="006221CF">
              <w:rPr>
                <w:rFonts w:ascii="AMU Monument Grotesk" w:hAnsi="AMU Monument Grotesk"/>
                <w:sz w:val="18"/>
                <w:szCs w:val="18"/>
                <w:lang w:eastAsia="fr-FR"/>
              </w:rPr>
              <w:t xml:space="preserve">Par tranche de </w:t>
            </w:r>
            <w:r w:rsidR="005A623D" w:rsidRPr="006221CF">
              <w:rPr>
                <w:rFonts w:ascii="AMU Monument Grotesk" w:hAnsi="AMU Monument Grotesk"/>
                <w:sz w:val="18"/>
                <w:szCs w:val="18"/>
                <w:lang w:eastAsia="fr-FR"/>
              </w:rPr>
              <w:t xml:space="preserve">1 à </w:t>
            </w:r>
            <w:r w:rsidRPr="006221CF">
              <w:rPr>
                <w:rFonts w:ascii="AMU Monument Grotesk" w:hAnsi="AMU Monument Grotesk"/>
                <w:sz w:val="18"/>
                <w:szCs w:val="20"/>
                <w:lang w:eastAsia="fr-FR"/>
              </w:rPr>
              <w:t>500 M² de locaux à inspecter sur un même site (vide sanitaire, cave et comble)</w:t>
            </w:r>
          </w:p>
          <w:p w14:paraId="4FEFDD70" w14:textId="77777777" w:rsidR="00D36163" w:rsidRPr="006221CF" w:rsidRDefault="00D36163" w:rsidP="000A75F3">
            <w:pPr>
              <w:suppressAutoHyphens w:val="0"/>
              <w:rPr>
                <w:rFonts w:ascii="AMU Monument Grotesk" w:hAnsi="AMU Monument Grotesk"/>
                <w:sz w:val="18"/>
                <w:szCs w:val="20"/>
                <w:lang w:eastAsia="fr-FR"/>
              </w:rPr>
            </w:pPr>
          </w:p>
          <w:p w14:paraId="400EEAB4" w14:textId="7E5C72A2" w:rsidR="00D36163" w:rsidRPr="006221CF" w:rsidRDefault="00D36163" w:rsidP="000A75F3">
            <w:pPr>
              <w:suppressAutoHyphens w:val="0"/>
              <w:rPr>
                <w:rFonts w:ascii="AMU Monument Grotesk" w:hAnsi="AMU Monument Grotesk"/>
                <w:sz w:val="18"/>
                <w:szCs w:val="20"/>
                <w:lang w:eastAsia="fr-FR"/>
              </w:rPr>
            </w:pPr>
            <w:r w:rsidRPr="006221CF">
              <w:rPr>
                <w:rFonts w:ascii="AMU Monument Grotesk" w:hAnsi="AMU Monument Grotesk"/>
                <w:sz w:val="18"/>
                <w:szCs w:val="18"/>
                <w:lang w:eastAsia="fr-FR"/>
              </w:rPr>
              <w:t xml:space="preserve">Par tranche de </w:t>
            </w:r>
            <w:r w:rsidR="005A623D" w:rsidRPr="006221CF">
              <w:rPr>
                <w:rFonts w:ascii="AMU Monument Grotesk" w:hAnsi="AMU Monument Grotesk"/>
                <w:sz w:val="18"/>
                <w:szCs w:val="18"/>
                <w:lang w:eastAsia="fr-FR"/>
              </w:rPr>
              <w:t xml:space="preserve">1 à </w:t>
            </w:r>
            <w:r w:rsidRPr="006221CF">
              <w:rPr>
                <w:rFonts w:ascii="AMU Monument Grotesk" w:hAnsi="AMU Monument Grotesk"/>
                <w:sz w:val="18"/>
                <w:szCs w:val="20"/>
                <w:lang w:eastAsia="fr-FR"/>
              </w:rPr>
              <w:t>1000 M² de locaux à inspecter sur un même site (plancher courant)</w:t>
            </w:r>
          </w:p>
        </w:tc>
        <w:tc>
          <w:tcPr>
            <w:tcW w:w="835" w:type="pct"/>
            <w:tcBorders>
              <w:top w:val="single" w:sz="4" w:space="0" w:color="auto"/>
              <w:left w:val="single" w:sz="4" w:space="0" w:color="auto"/>
              <w:right w:val="single" w:sz="4" w:space="0" w:color="auto"/>
            </w:tcBorders>
            <w:shd w:val="clear" w:color="auto" w:fill="auto"/>
            <w:vAlign w:val="center"/>
          </w:tcPr>
          <w:p w14:paraId="174ECD24" w14:textId="7FF858C4" w:rsidR="00D36163" w:rsidRPr="00D33FC9" w:rsidRDefault="00D36163" w:rsidP="005B4236">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1 jour *</w:t>
            </w:r>
          </w:p>
        </w:tc>
        <w:tc>
          <w:tcPr>
            <w:tcW w:w="934" w:type="pct"/>
            <w:tcBorders>
              <w:top w:val="single" w:sz="4" w:space="0" w:color="auto"/>
              <w:left w:val="single" w:sz="4" w:space="0" w:color="auto"/>
              <w:right w:val="single" w:sz="4" w:space="0" w:color="auto"/>
            </w:tcBorders>
            <w:shd w:val="clear" w:color="auto" w:fill="auto"/>
            <w:vAlign w:val="center"/>
          </w:tcPr>
          <w:p w14:paraId="45209813" w14:textId="11F3A4DA" w:rsidR="00D36163" w:rsidRPr="00D33FC9" w:rsidRDefault="00D36163" w:rsidP="000A75F3">
            <w:pPr>
              <w:suppressAutoHyphens w:val="0"/>
              <w:rPr>
                <w:rFonts w:ascii="AMU Monument Grotesk" w:hAnsi="AMU Monument Grotesk"/>
                <w:sz w:val="18"/>
                <w:szCs w:val="20"/>
                <w:lang w:eastAsia="fr-FR"/>
              </w:rPr>
            </w:pPr>
            <w:commentRangeStart w:id="36"/>
            <w:commentRangeStart w:id="37"/>
            <w:proofErr w:type="gramStart"/>
            <w:r w:rsidRPr="00D33FC9">
              <w:rPr>
                <w:rFonts w:ascii="AMU Monument Grotesk" w:hAnsi="AMU Monument Grotesk"/>
                <w:sz w:val="18"/>
                <w:szCs w:val="20"/>
                <w:lang w:eastAsia="fr-FR"/>
              </w:rPr>
              <w:t>sous</w:t>
            </w:r>
            <w:commentRangeEnd w:id="36"/>
            <w:proofErr w:type="gramEnd"/>
            <w:r w:rsidR="005B4236">
              <w:rPr>
                <w:rStyle w:val="Marquedecommentaire"/>
              </w:rPr>
              <w:commentReference w:id="36"/>
            </w:r>
            <w:commentRangeEnd w:id="37"/>
            <w:r w:rsidR="00325936">
              <w:rPr>
                <w:rStyle w:val="Marquedecommentaire"/>
              </w:rPr>
              <w:commentReference w:id="37"/>
            </w:r>
            <w:r w:rsidRPr="00D33FC9">
              <w:rPr>
                <w:rFonts w:ascii="AMU Monument Grotesk" w:hAnsi="AMU Monument Grotesk"/>
                <w:sz w:val="18"/>
                <w:szCs w:val="20"/>
                <w:lang w:eastAsia="fr-FR"/>
              </w:rPr>
              <w:t xml:space="preserve"> </w:t>
            </w:r>
            <w:r w:rsidRPr="00D33FC9">
              <w:rPr>
                <w:rFonts w:ascii="AMU Monument Grotesk" w:hAnsi="AMU Monument Grotesk"/>
                <w:b/>
                <w:bCs/>
                <w:sz w:val="18"/>
                <w:szCs w:val="20"/>
                <w:u w:val="single"/>
                <w:lang w:eastAsia="fr-FR"/>
              </w:rPr>
              <w:t>2 semaines</w:t>
            </w:r>
            <w:r w:rsidRPr="00D33FC9">
              <w:rPr>
                <w:rFonts w:ascii="AMU Monument Grotesk" w:hAnsi="AMU Monument Grotesk"/>
                <w:sz w:val="18"/>
                <w:szCs w:val="20"/>
                <w:lang w:eastAsia="fr-FR"/>
              </w:rPr>
              <w:t xml:space="preserve"> à réception du BC</w:t>
            </w:r>
            <w:r w:rsidR="00207FC1" w:rsidRPr="00D33FC9">
              <w:rPr>
                <w:rFonts w:ascii="AMU Monument Grotesk" w:hAnsi="AMU Monument Grotesk"/>
                <w:sz w:val="18"/>
                <w:szCs w:val="20"/>
                <w:lang w:eastAsia="fr-FR"/>
              </w:rPr>
              <w:t xml:space="preserve"> par le titulaire</w:t>
            </w:r>
          </w:p>
        </w:tc>
      </w:tr>
      <w:tr w:rsidR="000A75F3" w:rsidRPr="007F1ABD" w14:paraId="71E69D41" w14:textId="77777777" w:rsidTr="00CA7514">
        <w:trPr>
          <w:trHeight w:val="409"/>
        </w:trPr>
        <w:tc>
          <w:tcPr>
            <w:tcW w:w="974" w:type="pct"/>
            <w:vMerge/>
            <w:tcBorders>
              <w:left w:val="single" w:sz="4" w:space="0" w:color="auto"/>
              <w:bottom w:val="single" w:sz="4" w:space="0" w:color="auto"/>
              <w:right w:val="single" w:sz="4" w:space="0" w:color="auto"/>
            </w:tcBorders>
            <w:shd w:val="clear" w:color="auto" w:fill="auto"/>
            <w:vAlign w:val="center"/>
          </w:tcPr>
          <w:p w14:paraId="74DEEBD4" w14:textId="77777777" w:rsidR="000A75F3" w:rsidRPr="007F1ABD" w:rsidRDefault="000A75F3" w:rsidP="000A75F3">
            <w:pPr>
              <w:suppressAutoHyphens w:val="0"/>
              <w:rPr>
                <w:rFonts w:ascii="AMU Monument Grotesk" w:hAnsi="AMU Monument Grotesk"/>
                <w:color w:val="0000FF"/>
                <w:sz w:val="18"/>
                <w:szCs w:val="20"/>
                <w:lang w:eastAsia="fr-FR"/>
              </w:rPr>
            </w:pPr>
          </w:p>
        </w:tc>
        <w:tc>
          <w:tcPr>
            <w:tcW w:w="196" w:type="pct"/>
            <w:vMerge/>
            <w:tcBorders>
              <w:left w:val="single" w:sz="4" w:space="0" w:color="auto"/>
              <w:bottom w:val="single" w:sz="4" w:space="0" w:color="auto"/>
              <w:right w:val="single" w:sz="4" w:space="0" w:color="auto"/>
            </w:tcBorders>
          </w:tcPr>
          <w:p w14:paraId="270A1B61" w14:textId="77777777" w:rsidR="000A75F3" w:rsidRPr="007F1ABD" w:rsidRDefault="000A75F3" w:rsidP="000A75F3">
            <w:pPr>
              <w:suppressAutoHyphens w:val="0"/>
              <w:rPr>
                <w:rFonts w:ascii="AMU Monument Grotesk" w:hAnsi="AMU Monument Grotesk"/>
                <w:color w:val="0000FF"/>
                <w:sz w:val="18"/>
                <w:szCs w:val="20"/>
                <w:lang w:eastAsia="fr-FR"/>
              </w:rPr>
            </w:pP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49C9195A" w14:textId="77777777" w:rsidR="000A75F3" w:rsidRPr="00D33FC9" w:rsidRDefault="000A75F3"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 xml:space="preserve">Remise du rapport </w:t>
            </w:r>
          </w:p>
        </w:tc>
        <w:tc>
          <w:tcPr>
            <w:tcW w:w="1152" w:type="pct"/>
            <w:tcBorders>
              <w:top w:val="single" w:sz="4" w:space="0" w:color="auto"/>
              <w:left w:val="nil"/>
              <w:bottom w:val="single" w:sz="4" w:space="0" w:color="auto"/>
              <w:right w:val="single" w:sz="4" w:space="0" w:color="auto"/>
            </w:tcBorders>
            <w:shd w:val="clear" w:color="auto" w:fill="auto"/>
            <w:vAlign w:val="center"/>
          </w:tcPr>
          <w:p w14:paraId="42DE659D" w14:textId="77777777" w:rsidR="000A75F3" w:rsidRPr="00D33FC9" w:rsidRDefault="000A75F3" w:rsidP="000A75F3">
            <w:pPr>
              <w:suppressAutoHyphens w:val="0"/>
              <w:rPr>
                <w:rFonts w:ascii="AMU Monument Grotesk" w:hAnsi="AMU Monument Grotesk"/>
                <w:sz w:val="18"/>
                <w:szCs w:val="20"/>
                <w:lang w:eastAsia="fr-FR"/>
              </w:rPr>
            </w:pPr>
            <w:r w:rsidRPr="00D33FC9">
              <w:rPr>
                <w:rFonts w:ascii="AMU Monument Grotesk" w:hAnsi="AMU Monument Grotesk"/>
                <w:sz w:val="18"/>
                <w:szCs w:val="20"/>
                <w:lang w:eastAsia="fr-FR"/>
              </w:rPr>
              <w:t>1 rapport complet</w:t>
            </w:r>
          </w:p>
        </w:tc>
        <w:tc>
          <w:tcPr>
            <w:tcW w:w="835" w:type="pct"/>
            <w:tcBorders>
              <w:top w:val="single" w:sz="4" w:space="0" w:color="auto"/>
              <w:left w:val="single" w:sz="4" w:space="0" w:color="auto"/>
              <w:bottom w:val="single" w:sz="4" w:space="0" w:color="auto"/>
              <w:right w:val="single" w:sz="4" w:space="0" w:color="auto"/>
            </w:tcBorders>
            <w:shd w:val="clear" w:color="auto" w:fill="auto"/>
            <w:vAlign w:val="center"/>
          </w:tcPr>
          <w:p w14:paraId="68ED22A8" w14:textId="0AB26728" w:rsidR="000A75F3" w:rsidRPr="00D33FC9" w:rsidRDefault="000A75F3" w:rsidP="005B4236">
            <w:pPr>
              <w:suppressAutoHyphens w:val="0"/>
              <w:jc w:val="center"/>
              <w:rPr>
                <w:rFonts w:ascii="AMU Monument Grotesk" w:hAnsi="AMU Monument Grotesk"/>
                <w:sz w:val="18"/>
                <w:szCs w:val="20"/>
                <w:lang w:eastAsia="fr-FR"/>
              </w:rPr>
            </w:pPr>
            <w:r w:rsidRPr="00D33FC9">
              <w:rPr>
                <w:rFonts w:ascii="AMU Monument Grotesk" w:hAnsi="AMU Monument Grotesk"/>
                <w:sz w:val="18"/>
                <w:szCs w:val="20"/>
                <w:lang w:eastAsia="fr-FR"/>
              </w:rPr>
              <w:t>1 semaine</w:t>
            </w:r>
            <w:r w:rsidR="005B4236">
              <w:rPr>
                <w:rFonts w:ascii="AMU Monument Grotesk" w:hAnsi="AMU Monument Grotesk"/>
                <w:sz w:val="18"/>
                <w:szCs w:val="20"/>
                <w:lang w:eastAsia="fr-FR"/>
              </w:rPr>
              <w:t>*</w:t>
            </w:r>
          </w:p>
        </w:tc>
        <w:tc>
          <w:tcPr>
            <w:tcW w:w="934" w:type="pct"/>
            <w:tcBorders>
              <w:top w:val="single" w:sz="4" w:space="0" w:color="auto"/>
              <w:left w:val="nil"/>
              <w:bottom w:val="single" w:sz="4" w:space="0" w:color="auto"/>
              <w:right w:val="single" w:sz="4" w:space="0" w:color="auto"/>
            </w:tcBorders>
            <w:shd w:val="clear" w:color="auto" w:fill="auto"/>
            <w:vAlign w:val="center"/>
          </w:tcPr>
          <w:p w14:paraId="6C577313" w14:textId="77777777" w:rsidR="000A75F3" w:rsidRPr="00D33FC9" w:rsidRDefault="000A75F3" w:rsidP="000A75F3">
            <w:pPr>
              <w:suppressAutoHyphens w:val="0"/>
              <w:rPr>
                <w:rFonts w:ascii="AMU Monument Grotesk" w:hAnsi="AMU Monument Grotesk"/>
                <w:sz w:val="18"/>
                <w:szCs w:val="20"/>
                <w:lang w:eastAsia="fr-FR"/>
              </w:rPr>
            </w:pPr>
            <w:commentRangeStart w:id="38"/>
            <w:commentRangeStart w:id="39"/>
            <w:proofErr w:type="gramStart"/>
            <w:r w:rsidRPr="00D33FC9">
              <w:rPr>
                <w:rFonts w:ascii="AMU Monument Grotesk" w:hAnsi="AMU Monument Grotesk"/>
                <w:sz w:val="18"/>
                <w:szCs w:val="20"/>
                <w:lang w:eastAsia="fr-FR"/>
              </w:rPr>
              <w:t>le</w:t>
            </w:r>
            <w:commentRangeEnd w:id="38"/>
            <w:proofErr w:type="gramEnd"/>
            <w:r w:rsidR="005B4236">
              <w:rPr>
                <w:rStyle w:val="Marquedecommentaire"/>
              </w:rPr>
              <w:commentReference w:id="38"/>
            </w:r>
            <w:commentRangeEnd w:id="39"/>
            <w:r w:rsidR="00325936">
              <w:rPr>
                <w:rStyle w:val="Marquedecommentaire"/>
              </w:rPr>
              <w:commentReference w:id="39"/>
            </w:r>
            <w:r w:rsidRPr="00D33FC9">
              <w:rPr>
                <w:rFonts w:ascii="AMU Monument Grotesk" w:hAnsi="AMU Monument Grotesk"/>
                <w:sz w:val="18"/>
                <w:szCs w:val="20"/>
                <w:lang w:eastAsia="fr-FR"/>
              </w:rPr>
              <w:t xml:space="preserve"> lendemain de la fin des inspections</w:t>
            </w:r>
          </w:p>
        </w:tc>
      </w:tr>
    </w:tbl>
    <w:p w14:paraId="613C2F9A" w14:textId="3A688E30" w:rsidR="00D36163" w:rsidRPr="00845C28" w:rsidRDefault="00D36163" w:rsidP="00D36163">
      <w:pPr>
        <w:suppressAutoHyphens w:val="0"/>
        <w:spacing w:after="120"/>
        <w:jc w:val="both"/>
        <w:rPr>
          <w:rFonts w:ascii="AMU Monument Grotesk" w:hAnsi="AMU Monument Grotesk"/>
          <w:sz w:val="18"/>
          <w:szCs w:val="18"/>
        </w:rPr>
      </w:pPr>
      <w:r w:rsidRPr="00845C28">
        <w:rPr>
          <w:rFonts w:ascii="AMU Monument Grotesk" w:hAnsi="AMU Monument Grotesk"/>
          <w:bCs/>
          <w:sz w:val="18"/>
          <w:szCs w:val="18"/>
          <w:lang w:eastAsia="fr-FR"/>
        </w:rPr>
        <w:t>*</w:t>
      </w:r>
      <w:r w:rsidRPr="00845C28">
        <w:rPr>
          <w:rFonts w:ascii="AMU Monument Grotesk" w:hAnsi="AMU Monument Grotesk"/>
          <w:sz w:val="18"/>
          <w:szCs w:val="18"/>
        </w:rPr>
        <w:t xml:space="preserve"> le </w:t>
      </w:r>
      <w:r w:rsidR="005C5381" w:rsidRPr="005C5381">
        <w:rPr>
          <w:rFonts w:ascii="AMU Monument Grotesk" w:hAnsi="AMU Monument Grotesk"/>
          <w:sz w:val="18"/>
          <w:szCs w:val="18"/>
        </w:rPr>
        <w:t>nombre</w:t>
      </w:r>
      <w:r w:rsidRPr="00845C28">
        <w:rPr>
          <w:rFonts w:ascii="AMU Monument Grotesk" w:hAnsi="AMU Monument Grotesk"/>
          <w:sz w:val="18"/>
          <w:szCs w:val="18"/>
        </w:rPr>
        <w:t xml:space="preserve"> de jours de délais d’exécution s’effectue de manière consécutive.</w:t>
      </w:r>
    </w:p>
    <w:p w14:paraId="141881DD" w14:textId="3259F81F" w:rsidR="00544AD3" w:rsidRDefault="00544AD3">
      <w:pPr>
        <w:suppressAutoHyphens w:val="0"/>
        <w:rPr>
          <w:rFonts w:ascii="AMU Monument Grotesk" w:hAnsi="AMU Monument Grotesk" w:cs="Arial"/>
          <w:b/>
          <w:bCs/>
          <w:color w:val="70AD47" w:themeColor="accent6"/>
          <w:sz w:val="18"/>
          <w:szCs w:val="18"/>
          <w:u w:val="single"/>
          <w:lang w:eastAsia="fr-FR"/>
        </w:rPr>
      </w:pPr>
    </w:p>
    <w:p w14:paraId="5B88B655" w14:textId="3DFD03DB" w:rsidR="00845C28" w:rsidRPr="006221CF" w:rsidRDefault="00464C2D" w:rsidP="000A75F3">
      <w:pPr>
        <w:suppressAutoHyphens w:val="0"/>
        <w:spacing w:before="240" w:after="240"/>
        <w:jc w:val="both"/>
        <w:rPr>
          <w:rFonts w:ascii="AMU Monument Grotesk" w:hAnsi="AMU Monument Grotesk" w:cs="Arial"/>
          <w:b/>
          <w:bCs/>
          <w:sz w:val="18"/>
          <w:szCs w:val="18"/>
          <w:u w:val="single"/>
          <w:lang w:eastAsia="fr-FR"/>
        </w:rPr>
      </w:pPr>
      <w:r w:rsidRPr="006221CF">
        <w:rPr>
          <w:rFonts w:ascii="AMU Monument Grotesk" w:hAnsi="AMU Monument Grotesk" w:cs="Arial"/>
          <w:b/>
          <w:bCs/>
          <w:sz w:val="18"/>
          <w:szCs w:val="18"/>
          <w:u w:val="single"/>
          <w:lang w:eastAsia="fr-FR"/>
        </w:rPr>
        <w:t xml:space="preserve">Pour la mise </w:t>
      </w:r>
      <w:r w:rsidR="005C5381" w:rsidRPr="006221CF">
        <w:rPr>
          <w:rFonts w:ascii="AMU Monument Grotesk" w:hAnsi="AMU Monument Grotesk" w:cs="Arial"/>
          <w:b/>
          <w:bCs/>
          <w:sz w:val="18"/>
          <w:szCs w:val="18"/>
          <w:u w:val="single"/>
          <w:lang w:eastAsia="fr-FR"/>
        </w:rPr>
        <w:t>à</w:t>
      </w:r>
      <w:r w:rsidRPr="006221CF">
        <w:rPr>
          <w:rFonts w:ascii="AMU Monument Grotesk" w:hAnsi="AMU Monument Grotesk" w:cs="Arial"/>
          <w:b/>
          <w:bCs/>
          <w:sz w:val="18"/>
          <w:szCs w:val="18"/>
          <w:u w:val="single"/>
          <w:lang w:eastAsia="fr-FR"/>
        </w:rPr>
        <w:t xml:space="preserve"> jour du logiciel de gestion de l’amiante a </w:t>
      </w:r>
      <w:r w:rsidR="00517CB0" w:rsidRPr="006221CF">
        <w:rPr>
          <w:rFonts w:ascii="AMU Monument Grotesk" w:hAnsi="AMU Monument Grotesk" w:cs="Arial"/>
          <w:b/>
          <w:bCs/>
          <w:sz w:val="18"/>
          <w:szCs w:val="18"/>
          <w:u w:val="single"/>
          <w:lang w:eastAsia="fr-FR"/>
        </w:rPr>
        <w:t>AMU</w:t>
      </w:r>
      <w:r w:rsidRPr="006221CF">
        <w:rPr>
          <w:rFonts w:ascii="AMU Monument Grotesk" w:hAnsi="AMU Monument Grotesk" w:cs="Arial"/>
          <w:b/>
          <w:bCs/>
          <w:sz w:val="18"/>
          <w:szCs w:val="18"/>
          <w:u w:val="single"/>
          <w:lang w:eastAsia="fr-FR"/>
        </w:rPr>
        <w:t xml:space="preserve"> : </w:t>
      </w:r>
    </w:p>
    <w:tbl>
      <w:tblPr>
        <w:tblW w:w="5764" w:type="pct"/>
        <w:tblInd w:w="-856" w:type="dxa"/>
        <w:tblLayout w:type="fixed"/>
        <w:tblCellMar>
          <w:left w:w="70" w:type="dxa"/>
          <w:right w:w="70" w:type="dxa"/>
        </w:tblCellMar>
        <w:tblLook w:val="04A0" w:firstRow="1" w:lastRow="0" w:firstColumn="1" w:lastColumn="0" w:noHBand="0" w:noVBand="1"/>
      </w:tblPr>
      <w:tblGrid>
        <w:gridCol w:w="2269"/>
        <w:gridCol w:w="541"/>
        <w:gridCol w:w="1870"/>
        <w:gridCol w:w="2694"/>
        <w:gridCol w:w="1849"/>
        <w:gridCol w:w="1551"/>
      </w:tblGrid>
      <w:tr w:rsidR="006221CF" w:rsidRPr="006221CF" w14:paraId="546263A9" w14:textId="77777777" w:rsidTr="00464C2D">
        <w:trPr>
          <w:trHeight w:val="795"/>
        </w:trPr>
        <w:tc>
          <w:tcPr>
            <w:tcW w:w="1304" w:type="pct"/>
            <w:gridSpan w:val="2"/>
            <w:tcBorders>
              <w:top w:val="single" w:sz="4" w:space="0" w:color="auto"/>
              <w:left w:val="single" w:sz="4" w:space="0" w:color="auto"/>
              <w:bottom w:val="single" w:sz="4" w:space="0" w:color="auto"/>
              <w:right w:val="single" w:sz="4" w:space="0" w:color="auto"/>
            </w:tcBorders>
            <w:shd w:val="clear" w:color="000000" w:fill="95B3D7"/>
            <w:vAlign w:val="center"/>
          </w:tcPr>
          <w:p w14:paraId="75252806" w14:textId="77777777" w:rsidR="00464C2D" w:rsidRPr="006221CF" w:rsidRDefault="00464C2D" w:rsidP="00041F4C">
            <w:pPr>
              <w:suppressAutoHyphens w:val="0"/>
              <w:jc w:val="center"/>
              <w:rPr>
                <w:rFonts w:ascii="AMU Monument Grotesk" w:hAnsi="AMU Monument Grotesk"/>
                <w:b/>
                <w:sz w:val="18"/>
                <w:szCs w:val="20"/>
                <w:lang w:eastAsia="fr-FR"/>
              </w:rPr>
            </w:pPr>
            <w:r w:rsidRPr="006221CF">
              <w:rPr>
                <w:rFonts w:ascii="AMU Monument Grotesk" w:hAnsi="AMU Monument Grotesk"/>
                <w:b/>
                <w:sz w:val="18"/>
                <w:szCs w:val="20"/>
                <w:lang w:eastAsia="fr-FR"/>
              </w:rPr>
              <w:t>Elément de mission</w:t>
            </w:r>
          </w:p>
        </w:tc>
        <w:tc>
          <w:tcPr>
            <w:tcW w:w="868"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2D7D6DEF" w14:textId="77777777" w:rsidR="00464C2D" w:rsidRPr="006221CF" w:rsidRDefault="00464C2D" w:rsidP="00041F4C">
            <w:pPr>
              <w:suppressAutoHyphens w:val="0"/>
              <w:jc w:val="center"/>
              <w:rPr>
                <w:rFonts w:ascii="AMU Monument Grotesk" w:hAnsi="AMU Monument Grotesk"/>
                <w:b/>
                <w:sz w:val="18"/>
                <w:szCs w:val="20"/>
                <w:lang w:eastAsia="fr-FR"/>
              </w:rPr>
            </w:pPr>
            <w:r w:rsidRPr="006221CF">
              <w:rPr>
                <w:rFonts w:ascii="AMU Monument Grotesk" w:hAnsi="AMU Monument Grotesk"/>
                <w:b/>
                <w:sz w:val="18"/>
                <w:szCs w:val="20"/>
                <w:lang w:eastAsia="fr-FR"/>
              </w:rPr>
              <w:t>Prestations</w:t>
            </w:r>
          </w:p>
        </w:tc>
        <w:tc>
          <w:tcPr>
            <w:tcW w:w="1250" w:type="pct"/>
            <w:tcBorders>
              <w:top w:val="single" w:sz="4" w:space="0" w:color="auto"/>
              <w:left w:val="nil"/>
              <w:bottom w:val="single" w:sz="4" w:space="0" w:color="auto"/>
              <w:right w:val="single" w:sz="4" w:space="0" w:color="auto"/>
            </w:tcBorders>
            <w:shd w:val="clear" w:color="000000" w:fill="95B3D7"/>
            <w:vAlign w:val="center"/>
          </w:tcPr>
          <w:p w14:paraId="3FEF3820" w14:textId="77777777" w:rsidR="00464C2D" w:rsidRPr="006221CF" w:rsidRDefault="00464C2D" w:rsidP="00041F4C">
            <w:pPr>
              <w:suppressAutoHyphens w:val="0"/>
              <w:jc w:val="center"/>
              <w:rPr>
                <w:rFonts w:ascii="AMU Monument Grotesk" w:hAnsi="AMU Monument Grotesk"/>
                <w:b/>
                <w:sz w:val="18"/>
                <w:szCs w:val="20"/>
                <w:lang w:eastAsia="fr-FR"/>
              </w:rPr>
            </w:pPr>
            <w:r w:rsidRPr="006221CF">
              <w:rPr>
                <w:rFonts w:ascii="AMU Monument Grotesk" w:hAnsi="AMU Monument Grotesk"/>
                <w:b/>
                <w:sz w:val="18"/>
                <w:szCs w:val="20"/>
                <w:lang w:eastAsia="fr-FR"/>
              </w:rPr>
              <w:t>Quantité</w:t>
            </w:r>
          </w:p>
        </w:tc>
        <w:tc>
          <w:tcPr>
            <w:tcW w:w="858"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5748F658" w14:textId="77777777" w:rsidR="00464C2D" w:rsidRPr="006221CF" w:rsidRDefault="00464C2D" w:rsidP="00041F4C">
            <w:pPr>
              <w:suppressAutoHyphens w:val="0"/>
              <w:jc w:val="center"/>
              <w:rPr>
                <w:rFonts w:ascii="AMU Monument Grotesk" w:hAnsi="AMU Monument Grotesk"/>
                <w:b/>
                <w:sz w:val="18"/>
                <w:szCs w:val="20"/>
                <w:lang w:eastAsia="fr-FR"/>
              </w:rPr>
            </w:pPr>
            <w:r w:rsidRPr="006221CF">
              <w:rPr>
                <w:rFonts w:ascii="AMU Monument Grotesk" w:hAnsi="AMU Monument Grotesk"/>
                <w:b/>
                <w:sz w:val="18"/>
                <w:szCs w:val="20"/>
                <w:lang w:eastAsia="fr-FR"/>
              </w:rPr>
              <w:t>Délai</w:t>
            </w:r>
          </w:p>
          <w:p w14:paraId="251F7C31" w14:textId="77777777" w:rsidR="00464C2D" w:rsidRPr="006221CF" w:rsidRDefault="00464C2D" w:rsidP="00041F4C">
            <w:pPr>
              <w:suppressAutoHyphens w:val="0"/>
              <w:jc w:val="center"/>
              <w:rPr>
                <w:rFonts w:ascii="AMU Monument Grotesk" w:hAnsi="AMU Monument Grotesk"/>
                <w:b/>
                <w:sz w:val="18"/>
                <w:szCs w:val="20"/>
                <w:lang w:eastAsia="fr-FR"/>
              </w:rPr>
            </w:pPr>
            <w:r w:rsidRPr="006221CF">
              <w:rPr>
                <w:rFonts w:ascii="AMU Monument Grotesk" w:hAnsi="AMU Monument Grotesk"/>
                <w:b/>
                <w:sz w:val="18"/>
                <w:szCs w:val="20"/>
                <w:lang w:eastAsia="fr-FR"/>
              </w:rPr>
              <w:t>D’exécution</w:t>
            </w:r>
          </w:p>
        </w:tc>
        <w:tc>
          <w:tcPr>
            <w:tcW w:w="720" w:type="pct"/>
            <w:tcBorders>
              <w:top w:val="single" w:sz="4" w:space="0" w:color="auto"/>
              <w:left w:val="nil"/>
              <w:bottom w:val="single" w:sz="4" w:space="0" w:color="auto"/>
              <w:right w:val="single" w:sz="4" w:space="0" w:color="auto"/>
            </w:tcBorders>
            <w:shd w:val="clear" w:color="000000" w:fill="95B3D7"/>
            <w:noWrap/>
            <w:vAlign w:val="center"/>
            <w:hideMark/>
          </w:tcPr>
          <w:p w14:paraId="43EC1EB2" w14:textId="77777777" w:rsidR="00464C2D" w:rsidRPr="006221CF" w:rsidRDefault="00464C2D" w:rsidP="00041F4C">
            <w:pPr>
              <w:suppressAutoHyphens w:val="0"/>
              <w:jc w:val="center"/>
              <w:rPr>
                <w:rFonts w:ascii="AMU Monument Grotesk" w:hAnsi="AMU Monument Grotesk"/>
                <w:b/>
                <w:sz w:val="18"/>
                <w:szCs w:val="20"/>
                <w:lang w:eastAsia="fr-FR"/>
              </w:rPr>
            </w:pPr>
            <w:r w:rsidRPr="006221CF">
              <w:rPr>
                <w:rFonts w:ascii="AMU Monument Grotesk" w:hAnsi="AMU Monument Grotesk"/>
                <w:b/>
                <w:sz w:val="18"/>
                <w:szCs w:val="20"/>
                <w:lang w:eastAsia="fr-FR"/>
              </w:rPr>
              <w:t>Point de départ du délai</w:t>
            </w:r>
          </w:p>
        </w:tc>
      </w:tr>
      <w:tr w:rsidR="006221CF" w:rsidRPr="006221CF" w14:paraId="0C317796" w14:textId="77777777" w:rsidTr="00845C28">
        <w:trPr>
          <w:trHeight w:val="983"/>
        </w:trPr>
        <w:tc>
          <w:tcPr>
            <w:tcW w:w="1053" w:type="pct"/>
            <w:tcBorders>
              <w:top w:val="single" w:sz="4" w:space="0" w:color="auto"/>
              <w:left w:val="single" w:sz="4" w:space="0" w:color="auto"/>
              <w:bottom w:val="single" w:sz="4" w:space="0" w:color="auto"/>
              <w:right w:val="single" w:sz="4" w:space="0" w:color="auto"/>
            </w:tcBorders>
            <w:shd w:val="clear" w:color="auto" w:fill="auto"/>
            <w:vAlign w:val="center"/>
          </w:tcPr>
          <w:p w14:paraId="6C3F07A8" w14:textId="77777777" w:rsidR="00464C2D" w:rsidRPr="006221CF" w:rsidRDefault="00464C2D" w:rsidP="00041F4C">
            <w:pPr>
              <w:suppressAutoHyphens w:val="0"/>
              <w:jc w:val="center"/>
              <w:rPr>
                <w:rFonts w:ascii="AMU Monument Grotesk" w:hAnsi="AMU Monument Grotesk"/>
                <w:b/>
                <w:sz w:val="18"/>
                <w:szCs w:val="20"/>
                <w:lang w:eastAsia="fr-FR"/>
              </w:rPr>
            </w:pPr>
            <w:r w:rsidRPr="006221CF">
              <w:rPr>
                <w:rFonts w:ascii="AMU Monument Grotesk" w:hAnsi="AMU Monument Grotesk"/>
                <w:sz w:val="18"/>
                <w:szCs w:val="18"/>
                <w:lang w:eastAsia="fr-FR"/>
              </w:rPr>
              <w:t>H – MISE A JOUR DU LOGICIEL DE GESTION DE L’AMIANTE A AMU</w:t>
            </w:r>
          </w:p>
        </w:tc>
        <w:tc>
          <w:tcPr>
            <w:tcW w:w="251" w:type="pct"/>
            <w:tcBorders>
              <w:top w:val="single" w:sz="4" w:space="0" w:color="auto"/>
              <w:left w:val="single" w:sz="4" w:space="0" w:color="auto"/>
              <w:bottom w:val="single" w:sz="4" w:space="0" w:color="auto"/>
              <w:right w:val="single" w:sz="4" w:space="0" w:color="auto"/>
            </w:tcBorders>
            <w:shd w:val="clear" w:color="auto" w:fill="auto"/>
            <w:vAlign w:val="center"/>
          </w:tcPr>
          <w:p w14:paraId="3A293437" w14:textId="08B96ADB" w:rsidR="00464C2D" w:rsidRPr="006221CF" w:rsidRDefault="00464C2D" w:rsidP="00041F4C">
            <w:pPr>
              <w:suppressAutoHyphens w:val="0"/>
              <w:jc w:val="center"/>
              <w:rPr>
                <w:rFonts w:ascii="AMU Monument Grotesk" w:hAnsi="AMU Monument Grotesk"/>
                <w:b/>
                <w:sz w:val="18"/>
                <w:szCs w:val="20"/>
                <w:lang w:eastAsia="fr-FR"/>
              </w:rPr>
            </w:pPr>
            <w:r w:rsidRPr="006221CF">
              <w:rPr>
                <w:rFonts w:ascii="AMU Monument Grotesk" w:hAnsi="AMU Monument Grotesk"/>
                <w:b/>
                <w:sz w:val="18"/>
                <w:szCs w:val="20"/>
                <w:lang w:eastAsia="fr-FR"/>
              </w:rPr>
              <w:t>H</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4FE24" w14:textId="2B205422" w:rsidR="00464C2D" w:rsidRPr="006221CF" w:rsidRDefault="00517CB0" w:rsidP="00041F4C">
            <w:pPr>
              <w:suppressAutoHyphens w:val="0"/>
              <w:jc w:val="center"/>
              <w:rPr>
                <w:rFonts w:ascii="AMU Monument Grotesk" w:hAnsi="AMU Monument Grotesk"/>
                <w:bCs/>
                <w:sz w:val="18"/>
                <w:szCs w:val="20"/>
                <w:lang w:eastAsia="fr-FR"/>
              </w:rPr>
            </w:pPr>
            <w:r w:rsidRPr="006221CF">
              <w:rPr>
                <w:rFonts w:ascii="AMU Monument Grotesk" w:hAnsi="AMU Monument Grotesk"/>
                <w:bCs/>
                <w:sz w:val="18"/>
                <w:szCs w:val="20"/>
                <w:lang w:eastAsia="fr-FR"/>
              </w:rPr>
              <w:t xml:space="preserve">Mise à jour du Logiciel de gestion de l’amiante </w:t>
            </w:r>
          </w:p>
        </w:tc>
        <w:tc>
          <w:tcPr>
            <w:tcW w:w="1250" w:type="pct"/>
            <w:tcBorders>
              <w:top w:val="single" w:sz="4" w:space="0" w:color="auto"/>
              <w:left w:val="nil"/>
              <w:bottom w:val="single" w:sz="4" w:space="0" w:color="auto"/>
              <w:right w:val="single" w:sz="4" w:space="0" w:color="auto"/>
            </w:tcBorders>
            <w:shd w:val="clear" w:color="auto" w:fill="auto"/>
            <w:vAlign w:val="center"/>
          </w:tcPr>
          <w:p w14:paraId="755694F3" w14:textId="3D2E451D" w:rsidR="00464C2D" w:rsidRPr="006221CF" w:rsidRDefault="00517CB0" w:rsidP="00041F4C">
            <w:pPr>
              <w:suppressAutoHyphens w:val="0"/>
              <w:jc w:val="center"/>
              <w:rPr>
                <w:rFonts w:ascii="AMU Monument Grotesk" w:hAnsi="AMU Monument Grotesk"/>
                <w:bCs/>
                <w:sz w:val="18"/>
                <w:szCs w:val="20"/>
                <w:lang w:eastAsia="fr-FR"/>
              </w:rPr>
            </w:pPr>
            <w:r w:rsidRPr="006221CF">
              <w:rPr>
                <w:rFonts w:ascii="AMU Monument Grotesk" w:hAnsi="AMU Monument Grotesk"/>
                <w:bCs/>
                <w:sz w:val="18"/>
                <w:szCs w:val="20"/>
                <w:lang w:eastAsia="fr-FR"/>
              </w:rPr>
              <w:t>1 mise à jour du logiciel pour chaque mission</w:t>
            </w:r>
          </w:p>
        </w:tc>
        <w:tc>
          <w:tcPr>
            <w:tcW w:w="8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9D215F" w14:textId="47BC882A" w:rsidR="00464C2D" w:rsidRPr="006221CF" w:rsidRDefault="00517CB0" w:rsidP="00041F4C">
            <w:pPr>
              <w:suppressAutoHyphens w:val="0"/>
              <w:jc w:val="center"/>
              <w:rPr>
                <w:rFonts w:ascii="AMU Monument Grotesk" w:hAnsi="AMU Monument Grotesk"/>
                <w:bCs/>
                <w:sz w:val="18"/>
                <w:szCs w:val="20"/>
                <w:lang w:eastAsia="fr-FR"/>
              </w:rPr>
            </w:pPr>
            <w:r w:rsidRPr="006221CF">
              <w:rPr>
                <w:rFonts w:ascii="AMU Monument Grotesk" w:hAnsi="AMU Monument Grotesk"/>
                <w:bCs/>
                <w:sz w:val="18"/>
                <w:szCs w:val="20"/>
                <w:lang w:eastAsia="fr-FR"/>
              </w:rPr>
              <w:t>2 semaines</w:t>
            </w:r>
            <w:r w:rsidR="005C5381">
              <w:rPr>
                <w:rFonts w:ascii="AMU Monument Grotesk" w:hAnsi="AMU Monument Grotesk"/>
                <w:bCs/>
                <w:sz w:val="18"/>
                <w:szCs w:val="20"/>
                <w:lang w:eastAsia="fr-FR"/>
              </w:rPr>
              <w:t>*</w:t>
            </w:r>
          </w:p>
        </w:tc>
        <w:tc>
          <w:tcPr>
            <w:tcW w:w="720" w:type="pct"/>
            <w:tcBorders>
              <w:top w:val="single" w:sz="4" w:space="0" w:color="auto"/>
              <w:left w:val="nil"/>
              <w:bottom w:val="single" w:sz="4" w:space="0" w:color="auto"/>
              <w:right w:val="single" w:sz="4" w:space="0" w:color="auto"/>
            </w:tcBorders>
            <w:shd w:val="clear" w:color="auto" w:fill="auto"/>
            <w:noWrap/>
            <w:vAlign w:val="center"/>
          </w:tcPr>
          <w:p w14:paraId="4815ECFD" w14:textId="163E2605" w:rsidR="00464C2D" w:rsidRPr="006221CF" w:rsidRDefault="00517CB0" w:rsidP="00041F4C">
            <w:pPr>
              <w:suppressAutoHyphens w:val="0"/>
              <w:jc w:val="center"/>
              <w:rPr>
                <w:rFonts w:ascii="AMU Monument Grotesk" w:hAnsi="AMU Monument Grotesk"/>
                <w:bCs/>
                <w:sz w:val="18"/>
                <w:szCs w:val="20"/>
                <w:lang w:eastAsia="fr-FR"/>
              </w:rPr>
            </w:pPr>
            <w:r w:rsidRPr="006221CF">
              <w:rPr>
                <w:rFonts w:ascii="AMU Monument Grotesk" w:hAnsi="AMU Monument Grotesk"/>
                <w:bCs/>
                <w:sz w:val="18"/>
                <w:szCs w:val="20"/>
                <w:lang w:eastAsia="fr-FR"/>
              </w:rPr>
              <w:t>A la remise des rapport et dossier pour chaque mission</w:t>
            </w:r>
          </w:p>
        </w:tc>
      </w:tr>
    </w:tbl>
    <w:p w14:paraId="786FF92C" w14:textId="26C09BEF" w:rsidR="005C5381" w:rsidRPr="005C5381" w:rsidRDefault="005C5381" w:rsidP="005C5381">
      <w:pPr>
        <w:suppressAutoHyphens w:val="0"/>
        <w:spacing w:after="240"/>
        <w:jc w:val="both"/>
        <w:rPr>
          <w:rFonts w:ascii="AMU Monument Grotesk" w:hAnsi="AMU Monument Grotesk" w:cs="Arial"/>
          <w:bCs/>
          <w:sz w:val="18"/>
          <w:szCs w:val="18"/>
          <w:lang w:eastAsia="fr-FR"/>
        </w:rPr>
      </w:pPr>
      <w:r w:rsidRPr="005C5381">
        <w:rPr>
          <w:rFonts w:ascii="AMU Monument Grotesk" w:hAnsi="AMU Monument Grotesk" w:cs="Arial"/>
          <w:bCs/>
          <w:sz w:val="18"/>
          <w:szCs w:val="18"/>
          <w:lang w:eastAsia="fr-FR"/>
        </w:rPr>
        <w:t>* le nombre de semaines de délais d’exécution s’effectue de manière consécutive.</w:t>
      </w:r>
    </w:p>
    <w:p w14:paraId="75F1AB50" w14:textId="077396E1" w:rsidR="005A623D" w:rsidRPr="007F1ABD" w:rsidRDefault="000A75F3" w:rsidP="000A75F3">
      <w:pPr>
        <w:suppressAutoHyphens w:val="0"/>
        <w:spacing w:before="240" w:after="240"/>
        <w:jc w:val="both"/>
        <w:rPr>
          <w:rFonts w:ascii="AMU Monument Grotesk" w:hAnsi="AMU Monument Grotesk" w:cs="Arial"/>
          <w:sz w:val="18"/>
          <w:szCs w:val="18"/>
          <w:lang w:eastAsia="fr-FR"/>
        </w:rPr>
      </w:pPr>
      <w:r w:rsidRPr="007F1ABD">
        <w:rPr>
          <w:rFonts w:ascii="AMU Monument Grotesk" w:hAnsi="AMU Monument Grotesk" w:cs="Arial"/>
          <w:b/>
          <w:bCs/>
          <w:sz w:val="18"/>
          <w:szCs w:val="18"/>
          <w:lang w:eastAsia="fr-FR"/>
        </w:rPr>
        <w:t>Les documents</w:t>
      </w:r>
      <w:r w:rsidRPr="007F1ABD">
        <w:rPr>
          <w:rFonts w:ascii="AMU Monument Grotesk" w:hAnsi="AMU Monument Grotesk" w:cs="Arial"/>
          <w:sz w:val="18"/>
          <w:szCs w:val="18"/>
          <w:lang w:eastAsia="fr-FR"/>
        </w:rPr>
        <w:t xml:space="preserve"> </w:t>
      </w:r>
      <w:r w:rsidRPr="007F1ABD">
        <w:rPr>
          <w:rFonts w:ascii="AMU Monument Grotesk" w:hAnsi="AMU Monument Grotesk" w:cs="Verdana"/>
          <w:sz w:val="18"/>
          <w:szCs w:val="18"/>
          <w:lang w:eastAsia="fr-FR"/>
        </w:rPr>
        <w:t xml:space="preserve">à </w:t>
      </w:r>
      <w:r w:rsidRPr="007F1ABD">
        <w:rPr>
          <w:rFonts w:ascii="AMU Monument Grotesk" w:hAnsi="AMU Monument Grotesk" w:cs="Arial"/>
          <w:sz w:val="18"/>
          <w:szCs w:val="18"/>
          <w:lang w:eastAsia="fr-FR"/>
        </w:rPr>
        <w:t xml:space="preserve">produire par le titulaire dans les délais fixés par le marché doivent être transmis par le titulaire par </w:t>
      </w:r>
      <w:r w:rsidR="001519CC">
        <w:rPr>
          <w:rFonts w:ascii="AMU Monument Grotesk" w:hAnsi="AMU Monument Grotesk" w:cs="Arial"/>
          <w:sz w:val="18"/>
          <w:szCs w:val="18"/>
          <w:lang w:eastAsia="fr-FR"/>
        </w:rPr>
        <w:t>mail avec accusé de réception</w:t>
      </w:r>
      <w:r w:rsidRPr="007F1ABD">
        <w:rPr>
          <w:rFonts w:ascii="AMU Monument Grotesk" w:hAnsi="AMU Monument Grotesk" w:cs="Arial"/>
          <w:sz w:val="18"/>
          <w:szCs w:val="18"/>
          <w:lang w:eastAsia="fr-FR"/>
        </w:rPr>
        <w:t xml:space="preserve"> permettant d'attester de leur date de réception par</w:t>
      </w:r>
      <w:bookmarkEnd w:id="23"/>
      <w:r w:rsidR="005A623D" w:rsidRPr="007F1ABD">
        <w:rPr>
          <w:rFonts w:ascii="AMU Monument Grotesk" w:hAnsi="AMU Monument Grotesk" w:cs="Arial"/>
          <w:sz w:val="18"/>
          <w:szCs w:val="18"/>
          <w:lang w:eastAsia="fr-FR"/>
        </w:rPr>
        <w:t xml:space="preserve"> Aix-Marseille Université.</w:t>
      </w:r>
    </w:p>
    <w:p w14:paraId="24D0592D" w14:textId="060B72D7" w:rsidR="003A2EA6" w:rsidRPr="007F1ABD" w:rsidRDefault="003A2EA6" w:rsidP="003A2EA6">
      <w:pPr>
        <w:suppressAutoHyphens w:val="0"/>
        <w:autoSpaceDE w:val="0"/>
        <w:autoSpaceDN w:val="0"/>
        <w:adjustRightInd w:val="0"/>
        <w:jc w:val="both"/>
        <w:rPr>
          <w:rFonts w:ascii="AMU Monument Grotesk" w:hAnsi="AMU Monument Grotesk" w:cs="Arial"/>
          <w:sz w:val="18"/>
          <w:szCs w:val="20"/>
          <w:lang w:eastAsia="fr-FR"/>
        </w:rPr>
      </w:pPr>
      <w:r w:rsidRPr="007F1ABD">
        <w:rPr>
          <w:rFonts w:ascii="AMU Monument Grotesk" w:hAnsi="AMU Monument Grotesk" w:cs="Arial"/>
          <w:b/>
          <w:bCs/>
          <w:sz w:val="18"/>
          <w:szCs w:val="20"/>
          <w:lang w:eastAsia="fr-FR"/>
        </w:rPr>
        <w:t>Les rapports et dossiers</w:t>
      </w:r>
      <w:r w:rsidR="005A623D" w:rsidRPr="007F1ABD">
        <w:rPr>
          <w:rFonts w:ascii="AMU Monument Grotesk" w:hAnsi="AMU Monument Grotesk" w:cs="Arial"/>
          <w:sz w:val="18"/>
          <w:szCs w:val="20"/>
          <w:lang w:eastAsia="fr-FR"/>
        </w:rPr>
        <w:t xml:space="preserve"> </w:t>
      </w:r>
      <w:r w:rsidRPr="007F1ABD">
        <w:rPr>
          <w:rFonts w:ascii="AMU Monument Grotesk" w:hAnsi="AMU Monument Grotesk" w:cs="Arial"/>
          <w:sz w:val="18"/>
          <w:szCs w:val="20"/>
          <w:lang w:eastAsia="fr-FR"/>
        </w:rPr>
        <w:t xml:space="preserve">sont remis en 1 exemplaire couleur « informatique » (format PDF et format modifiable Word/Excel pour les mises à jour ultérieure). </w:t>
      </w:r>
    </w:p>
    <w:p w14:paraId="67F9D62E" w14:textId="4C1840AB" w:rsidR="003A2EA6" w:rsidRPr="007F1ABD" w:rsidRDefault="005A623D" w:rsidP="003A2EA6">
      <w:pPr>
        <w:suppressAutoHyphens w:val="0"/>
        <w:autoSpaceDE w:val="0"/>
        <w:autoSpaceDN w:val="0"/>
        <w:adjustRightInd w:val="0"/>
        <w:jc w:val="both"/>
        <w:rPr>
          <w:rFonts w:ascii="AMU Monument Grotesk" w:hAnsi="AMU Monument Grotesk" w:cs="Arial"/>
          <w:sz w:val="18"/>
          <w:szCs w:val="20"/>
          <w:lang w:eastAsia="fr-FR"/>
        </w:rPr>
      </w:pPr>
      <w:r w:rsidRPr="007F1ABD">
        <w:rPr>
          <w:rFonts w:ascii="AMU Monument Grotesk" w:hAnsi="AMU Monument Grotesk" w:cs="Arial"/>
          <w:sz w:val="18"/>
          <w:szCs w:val="20"/>
          <w:lang w:eastAsia="fr-FR"/>
        </w:rPr>
        <w:t xml:space="preserve">Aix-Marseille Université </w:t>
      </w:r>
      <w:r w:rsidR="003A2EA6" w:rsidRPr="007F1ABD">
        <w:rPr>
          <w:rFonts w:ascii="AMU Monument Grotesk" w:hAnsi="AMU Monument Grotesk" w:cs="Arial"/>
          <w:sz w:val="18"/>
          <w:szCs w:val="20"/>
          <w:lang w:eastAsia="fr-FR"/>
        </w:rPr>
        <w:t>se réserve tout droit de reproduction des documents remis par le titulaire.</w:t>
      </w:r>
    </w:p>
    <w:p w14:paraId="769AA3CF" w14:textId="0B2BE450" w:rsidR="003A2EA6" w:rsidRPr="007F1ABD" w:rsidRDefault="003A2EA6" w:rsidP="003A2EA6">
      <w:pPr>
        <w:suppressAutoHyphens w:val="0"/>
        <w:autoSpaceDE w:val="0"/>
        <w:autoSpaceDN w:val="0"/>
        <w:adjustRightInd w:val="0"/>
        <w:jc w:val="both"/>
        <w:rPr>
          <w:rFonts w:ascii="AMU Monument Grotesk" w:hAnsi="AMU Monument Grotesk" w:cs="Arial"/>
          <w:color w:val="0000FF"/>
          <w:sz w:val="18"/>
          <w:szCs w:val="18"/>
          <w:lang w:eastAsia="fr-FR"/>
        </w:rPr>
      </w:pPr>
    </w:p>
    <w:p w14:paraId="2576F3B1" w14:textId="0F666EFE" w:rsidR="002E2AE1" w:rsidRDefault="00D51C1F" w:rsidP="00CD1F72">
      <w:pPr>
        <w:rPr>
          <w:rFonts w:ascii="AMU Monument Grotesk" w:hAnsi="AMU Monument Grotesk" w:cs="Verdana"/>
          <w:i/>
          <w:sz w:val="18"/>
          <w:szCs w:val="18"/>
        </w:rPr>
      </w:pPr>
      <w:r w:rsidRPr="007F1ABD">
        <w:rPr>
          <w:rFonts w:ascii="AMU Monument Grotesk" w:hAnsi="AMU Monument Grotesk" w:cs="Verdana"/>
          <w:i/>
          <w:sz w:val="18"/>
          <w:szCs w:val="18"/>
        </w:rPr>
        <w:lastRenderedPageBreak/>
        <w:t xml:space="preserve">Rappel : la vérification des prestations est décrite </w:t>
      </w:r>
      <w:r w:rsidRPr="007F1ABD">
        <w:rPr>
          <w:rFonts w:ascii="AMU Monument Grotesk" w:hAnsi="AMU Monument Grotesk" w:cs="Arial"/>
          <w:b/>
          <w:sz w:val="18"/>
          <w:szCs w:val="18"/>
        </w:rPr>
        <w:t>à l’article 8 du CCAP</w:t>
      </w:r>
      <w:r w:rsidRPr="007F1ABD">
        <w:rPr>
          <w:rFonts w:ascii="AMU Monument Grotesk" w:hAnsi="AMU Monument Grotesk" w:cs="Verdana"/>
          <w:i/>
          <w:sz w:val="18"/>
          <w:szCs w:val="18"/>
        </w:rPr>
        <w:t>.</w:t>
      </w:r>
    </w:p>
    <w:p w14:paraId="67BCC43D" w14:textId="77777777" w:rsidR="00C018DB" w:rsidRPr="007F1ABD" w:rsidRDefault="00C018DB" w:rsidP="00CD1F72">
      <w:pPr>
        <w:rPr>
          <w:rFonts w:ascii="AMU Monument Grotesk" w:hAnsi="AMU Monument Grotesk"/>
        </w:rPr>
      </w:pPr>
    </w:p>
    <w:p w14:paraId="5CF0BC58" w14:textId="42E70D51" w:rsidR="00D51C1F" w:rsidRPr="007F1ABD" w:rsidRDefault="00D51C1F">
      <w:pPr>
        <w:pStyle w:val="Titre1"/>
        <w:jc w:val="both"/>
        <w:rPr>
          <w:rFonts w:ascii="AMU Monument Grotesk" w:hAnsi="AMU Monument Grotesk" w:hint="eastAsia"/>
          <w:sz w:val="18"/>
          <w:szCs w:val="18"/>
          <w:u w:val="none"/>
        </w:rPr>
      </w:pPr>
      <w:bookmarkStart w:id="40" w:name="_Toc194942355"/>
      <w:r w:rsidRPr="007F1ABD">
        <w:rPr>
          <w:rFonts w:ascii="AMU Monument Grotesk" w:hAnsi="AMU Monument Grotesk"/>
          <w:sz w:val="18"/>
          <w:szCs w:val="18"/>
          <w:u w:val="none"/>
        </w:rPr>
        <w:t>6.3 Variante(s) / PSE</w:t>
      </w:r>
      <w:bookmarkEnd w:id="40"/>
      <w:r w:rsidRPr="007F1ABD">
        <w:rPr>
          <w:rFonts w:ascii="AMU Monument Grotesk" w:hAnsi="AMU Monument Grotesk"/>
          <w:sz w:val="18"/>
          <w:szCs w:val="18"/>
          <w:u w:val="none"/>
        </w:rPr>
        <w:t xml:space="preserve"> </w:t>
      </w:r>
    </w:p>
    <w:p w14:paraId="1A7661F3" w14:textId="77777777" w:rsidR="00D51C1F" w:rsidRPr="007F1ABD" w:rsidRDefault="00D51C1F">
      <w:pPr>
        <w:jc w:val="both"/>
        <w:rPr>
          <w:rFonts w:ascii="AMU Monument Grotesk" w:hAnsi="AMU Monument Grotesk" w:cs="Arial"/>
          <w:b/>
          <w:sz w:val="8"/>
          <w:szCs w:val="8"/>
        </w:rPr>
      </w:pPr>
    </w:p>
    <w:p w14:paraId="4A9862EC" w14:textId="77777777" w:rsidR="00D51C1F" w:rsidRPr="007F1ABD" w:rsidRDefault="00D51C1F" w:rsidP="00273B36">
      <w:pPr>
        <w:numPr>
          <w:ilvl w:val="0"/>
          <w:numId w:val="8"/>
        </w:numPr>
        <w:jc w:val="both"/>
        <w:rPr>
          <w:rFonts w:ascii="AMU Monument Grotesk" w:hAnsi="AMU Monument Grotesk"/>
        </w:rPr>
      </w:pPr>
      <w:r w:rsidRPr="007F1ABD">
        <w:rPr>
          <w:rFonts w:ascii="AMU Monument Grotesk" w:hAnsi="AMU Monument Grotesk" w:cs="Arial"/>
          <w:b/>
          <w:sz w:val="18"/>
          <w:szCs w:val="18"/>
          <w:u w:val="single"/>
        </w:rPr>
        <w:t>VARIANTES</w:t>
      </w:r>
      <w:r w:rsidR="000A75F3" w:rsidRPr="007F1ABD">
        <w:rPr>
          <w:rFonts w:ascii="AMU Monument Grotesk" w:hAnsi="AMU Monument Grotesk" w:cs="Arial"/>
          <w:b/>
          <w:sz w:val="18"/>
          <w:szCs w:val="18"/>
          <w:u w:val="single"/>
        </w:rPr>
        <w:t xml:space="preserve"> </w:t>
      </w:r>
      <w:r w:rsidRPr="007F1ABD">
        <w:rPr>
          <w:rFonts w:ascii="AMU Monument Grotesk" w:hAnsi="AMU Monument Grotesk" w:cs="Arial"/>
          <w:b/>
          <w:sz w:val="18"/>
          <w:szCs w:val="18"/>
        </w:rPr>
        <w:t>:</w:t>
      </w:r>
      <w:r w:rsidRPr="007F1ABD">
        <w:rPr>
          <w:rFonts w:ascii="AMU Monument Grotesk" w:hAnsi="AMU Monument Grotesk" w:cs="Arial"/>
          <w:color w:val="00B0F0"/>
          <w:sz w:val="18"/>
          <w:szCs w:val="18"/>
        </w:rPr>
        <w:t xml:space="preserve">  </w:t>
      </w:r>
      <w:r w:rsidRPr="007F1ABD">
        <w:rPr>
          <w:rFonts w:ascii="AMU Monument Grotesk" w:hAnsi="AMU Monument Grotesk" w:cs="Arial"/>
          <w:bCs/>
          <w:sz w:val="18"/>
          <w:szCs w:val="18"/>
        </w:rPr>
        <w:t xml:space="preserve">NON  </w:t>
      </w:r>
    </w:p>
    <w:p w14:paraId="5317C1B0" w14:textId="77777777" w:rsidR="00D51C1F" w:rsidRPr="007F1ABD" w:rsidRDefault="00D51C1F">
      <w:pPr>
        <w:jc w:val="both"/>
        <w:rPr>
          <w:rFonts w:ascii="AMU Monument Grotesk" w:hAnsi="AMU Monument Grotesk" w:cs="Verdana"/>
          <w:b/>
          <w:bCs/>
          <w:sz w:val="18"/>
          <w:szCs w:val="18"/>
          <w:highlight w:val="yellow"/>
          <w:u w:val="single"/>
        </w:rPr>
      </w:pPr>
    </w:p>
    <w:p w14:paraId="516E617E" w14:textId="77777777" w:rsidR="00D51C1F" w:rsidRPr="007F1ABD" w:rsidRDefault="00D51C1F" w:rsidP="00273B36">
      <w:pPr>
        <w:numPr>
          <w:ilvl w:val="0"/>
          <w:numId w:val="8"/>
        </w:numPr>
        <w:jc w:val="both"/>
        <w:rPr>
          <w:rFonts w:ascii="AMU Monument Grotesk" w:hAnsi="AMU Monument Grotesk" w:cs="Verdana"/>
          <w:b/>
          <w:sz w:val="18"/>
          <w:szCs w:val="18"/>
        </w:rPr>
      </w:pPr>
      <w:r w:rsidRPr="007F1ABD">
        <w:rPr>
          <w:rFonts w:ascii="AMU Monument Grotesk" w:hAnsi="AMU Monument Grotesk" w:cs="Verdana"/>
          <w:b/>
          <w:sz w:val="18"/>
          <w:szCs w:val="18"/>
          <w:u w:val="single"/>
        </w:rPr>
        <w:t>PRESTATION(S) SUPPLÉMENTAIRE(S) ÉVENTUELLE(S) - (PSE)</w:t>
      </w:r>
      <w:r w:rsidRPr="007F1ABD">
        <w:rPr>
          <w:rFonts w:ascii="AMU Monument Grotesk" w:hAnsi="AMU Monument Grotesk" w:cs="Verdana"/>
          <w:b/>
          <w:sz w:val="18"/>
          <w:szCs w:val="18"/>
        </w:rPr>
        <w:t xml:space="preserve"> :</w:t>
      </w:r>
      <w:r w:rsidR="000A75F3" w:rsidRPr="007F1ABD">
        <w:rPr>
          <w:rFonts w:ascii="AMU Monument Grotesk" w:hAnsi="AMU Monument Grotesk" w:cs="Verdana"/>
          <w:b/>
          <w:sz w:val="18"/>
          <w:szCs w:val="18"/>
        </w:rPr>
        <w:t xml:space="preserve"> </w:t>
      </w:r>
      <w:r w:rsidRPr="007F1ABD">
        <w:rPr>
          <w:rFonts w:ascii="AMU Monument Grotesk" w:hAnsi="AMU Monument Grotesk" w:cs="Arial"/>
          <w:bCs/>
          <w:sz w:val="18"/>
          <w:szCs w:val="18"/>
        </w:rPr>
        <w:t>NON</w:t>
      </w:r>
    </w:p>
    <w:p w14:paraId="52C6327B" w14:textId="4E3C69EC" w:rsidR="00D51C1F" w:rsidRPr="007F1ABD" w:rsidRDefault="0024428F" w:rsidP="0024428F">
      <w:pPr>
        <w:pStyle w:val="Titre1"/>
        <w:jc w:val="both"/>
        <w:rPr>
          <w:rFonts w:ascii="AMU Monument Grotesk" w:hAnsi="AMU Monument Grotesk" w:hint="eastAsia"/>
          <w:sz w:val="18"/>
          <w:szCs w:val="18"/>
          <w:u w:val="none"/>
        </w:rPr>
      </w:pPr>
      <w:bookmarkStart w:id="41" w:name="_Hlk157353090"/>
      <w:bookmarkStart w:id="42" w:name="_Toc194942356"/>
      <w:r w:rsidRPr="007F1ABD">
        <w:rPr>
          <w:rFonts w:ascii="AMU Monument Grotesk" w:hAnsi="AMU Monument Grotesk"/>
          <w:sz w:val="18"/>
          <w:szCs w:val="18"/>
          <w:u w:val="none"/>
        </w:rPr>
        <w:t xml:space="preserve">6.4 Prestations similaires [marché(s) passés sans </w:t>
      </w:r>
      <w:bookmarkEnd w:id="41"/>
      <w:r w:rsidRPr="007F1ABD">
        <w:rPr>
          <w:rFonts w:ascii="AMU Monument Grotesk" w:hAnsi="AMU Monument Grotesk"/>
          <w:sz w:val="18"/>
          <w:szCs w:val="18"/>
          <w:u w:val="none"/>
        </w:rPr>
        <w:t>publicité ni mise en concurrence préalables]</w:t>
      </w:r>
      <w:bookmarkEnd w:id="42"/>
      <w:r w:rsidRPr="007F1ABD">
        <w:rPr>
          <w:rFonts w:ascii="AMU Monument Grotesk" w:hAnsi="AMU Monument Grotesk"/>
          <w:sz w:val="18"/>
          <w:szCs w:val="18"/>
          <w:u w:val="none"/>
        </w:rPr>
        <w:t xml:space="preserve">  </w:t>
      </w:r>
    </w:p>
    <w:p w14:paraId="188B8602" w14:textId="77777777" w:rsidR="0024428F" w:rsidRPr="007F1ABD" w:rsidRDefault="0024428F">
      <w:pPr>
        <w:rPr>
          <w:rFonts w:ascii="AMU Monument Grotesk" w:hAnsi="AMU Monument Grotesk"/>
          <w:sz w:val="18"/>
          <w:szCs w:val="18"/>
        </w:rPr>
      </w:pPr>
    </w:p>
    <w:p w14:paraId="1E5BF1A9" w14:textId="354A3D19" w:rsidR="00D51C1F" w:rsidRPr="00D62350" w:rsidRDefault="00D51C1F">
      <w:pPr>
        <w:jc w:val="both"/>
        <w:rPr>
          <w:rFonts w:ascii="AMU Monument Grotesk" w:hAnsi="AMU Monument Grotesk"/>
        </w:rPr>
      </w:pPr>
      <w:r w:rsidRPr="007F1ABD">
        <w:rPr>
          <w:rFonts w:ascii="AMU Monument Grotesk" w:hAnsi="AMU Monument Grotesk" w:cs="Arial"/>
          <w:bCs/>
          <w:sz w:val="18"/>
          <w:szCs w:val="18"/>
        </w:rPr>
        <w:t xml:space="preserve">Conformément à </w:t>
      </w:r>
      <w:r w:rsidRPr="007F1ABD">
        <w:rPr>
          <w:rFonts w:ascii="AMU Monument Grotesk" w:eastAsia="Batang" w:hAnsi="AMU Monument Grotesk" w:cs="Verdana"/>
          <w:sz w:val="18"/>
          <w:szCs w:val="18"/>
        </w:rPr>
        <w:t>l’article R2122-7 du Code de la Commande Publique</w:t>
      </w:r>
      <w:r w:rsidRPr="007F1ABD">
        <w:rPr>
          <w:rFonts w:ascii="AMU Monument Grotesk" w:hAnsi="AMU Monument Grotesk" w:cs="Arial"/>
          <w:bCs/>
          <w:sz w:val="18"/>
          <w:szCs w:val="18"/>
        </w:rPr>
        <w:t>, d</w:t>
      </w:r>
      <w:r w:rsidRPr="007F1ABD">
        <w:rPr>
          <w:rFonts w:ascii="AMU Monument Grotesk" w:hAnsi="AMU Monument Grotesk" w:cs="Arial"/>
          <w:sz w:val="18"/>
          <w:szCs w:val="18"/>
        </w:rPr>
        <w:t xml:space="preserve">es marchés de </w:t>
      </w:r>
      <w:r w:rsidRPr="007F1ABD">
        <w:rPr>
          <w:rFonts w:ascii="AMU Monument Grotesk" w:hAnsi="AMU Monument Grotesk" w:cs="Arial"/>
          <w:b/>
          <w:sz w:val="18"/>
          <w:szCs w:val="18"/>
        </w:rPr>
        <w:t xml:space="preserve">services </w:t>
      </w:r>
      <w:r w:rsidRPr="007F1ABD">
        <w:rPr>
          <w:rFonts w:ascii="AMU Monument Grotesk" w:hAnsi="AMU Monument Grotesk" w:cs="Arial"/>
          <w:sz w:val="18"/>
          <w:szCs w:val="18"/>
        </w:rPr>
        <w:t>ayant pour objet la réalisation de prestations similaires à celles qui ont été confiées au titre du marché initial pourront être passés auprès du titulaire du marché (lot) concerné.</w:t>
      </w:r>
    </w:p>
    <w:p w14:paraId="48529CF0" w14:textId="34F6B8BD" w:rsidR="0024428F" w:rsidRPr="00544AD3" w:rsidRDefault="00763EF7" w:rsidP="00763EF7">
      <w:pPr>
        <w:pStyle w:val="Titre1"/>
        <w:jc w:val="both"/>
        <w:rPr>
          <w:rFonts w:ascii="AMU Monument Grotesk" w:hAnsi="AMU Monument Grotesk" w:hint="eastAsia"/>
          <w:sz w:val="18"/>
          <w:szCs w:val="18"/>
          <w:u w:val="none"/>
        </w:rPr>
      </w:pPr>
      <w:bookmarkStart w:id="43" w:name="_Toc194942357"/>
      <w:r w:rsidRPr="00544AD3">
        <w:rPr>
          <w:rFonts w:ascii="AMU Monument Grotesk" w:hAnsi="AMU Monument Grotesk"/>
          <w:sz w:val="18"/>
          <w:szCs w:val="18"/>
          <w:u w:val="none"/>
        </w:rPr>
        <w:t xml:space="preserve">6.5 </w:t>
      </w:r>
      <w:r w:rsidR="0024428F" w:rsidRPr="00544AD3">
        <w:rPr>
          <w:rFonts w:ascii="AMU Monument Grotesk" w:hAnsi="AMU Monument Grotesk"/>
          <w:sz w:val="18"/>
          <w:szCs w:val="18"/>
          <w:u w:val="none"/>
        </w:rPr>
        <w:t>Conduite du projet</w:t>
      </w:r>
      <w:bookmarkEnd w:id="43"/>
      <w:r w:rsidR="00D62350" w:rsidRPr="00544AD3">
        <w:rPr>
          <w:rFonts w:ascii="AMU Monument Grotesk" w:hAnsi="AMU Monument Grotesk"/>
          <w:sz w:val="18"/>
          <w:szCs w:val="18"/>
          <w:u w:val="none"/>
        </w:rPr>
        <w:t> </w:t>
      </w:r>
    </w:p>
    <w:p w14:paraId="5D9CA403" w14:textId="77777777" w:rsidR="00D62350" w:rsidRPr="00D62350" w:rsidRDefault="00D62350" w:rsidP="00D62350"/>
    <w:p w14:paraId="245B740A" w14:textId="77777777" w:rsidR="00D51C1F" w:rsidRPr="007F1ABD" w:rsidRDefault="00D51C1F" w:rsidP="00763EF7">
      <w:pPr>
        <w:widowControl w:val="0"/>
        <w:autoSpaceDE w:val="0"/>
        <w:jc w:val="both"/>
        <w:rPr>
          <w:rFonts w:ascii="AMU Monument Grotesk" w:hAnsi="AMU Monument Grotesk" w:cs="Arial"/>
          <w:sz w:val="18"/>
          <w:szCs w:val="18"/>
        </w:rPr>
      </w:pPr>
      <w:r w:rsidRPr="007F1ABD">
        <w:rPr>
          <w:rFonts w:ascii="AMU Monument Grotesk" w:hAnsi="AMU Monument Grotesk" w:cs="Arial"/>
          <w:sz w:val="18"/>
          <w:szCs w:val="18"/>
        </w:rPr>
        <w:t xml:space="preserve">Le pouvoir adjudicateur met à la disposition du titulaire les informations en sa possession nécessaires pour mener à bien les prestations demandées. Le titulaire organise, en outre, les entretiens, échanges et/ou demandes d’information nécessaires pour mener à bien les prestations qui lui sont confiées. </w:t>
      </w:r>
    </w:p>
    <w:p w14:paraId="637F56BB" w14:textId="77777777" w:rsidR="00D51C1F" w:rsidRPr="007F1ABD" w:rsidRDefault="00D51C1F">
      <w:pPr>
        <w:jc w:val="both"/>
        <w:rPr>
          <w:rFonts w:ascii="AMU Monument Grotesk" w:hAnsi="AMU Monument Grotesk" w:cs="Arial"/>
          <w:sz w:val="18"/>
          <w:szCs w:val="18"/>
        </w:rPr>
      </w:pPr>
    </w:p>
    <w:p w14:paraId="272F3F7E"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Toutes les demandes d'information entre le titulaire et le pouvoir adjudicateur, question et réponse, ou tout autre communication dans le cadre du marché, se font par écrit, principalement sous forme d'un message électronique ou via l’outil de dématérialisation du profil acheteur « PLACE ».</w:t>
      </w:r>
    </w:p>
    <w:p w14:paraId="5AA38C67" w14:textId="77777777" w:rsidR="00D51C1F" w:rsidRPr="007F1ABD" w:rsidRDefault="00D51C1F">
      <w:pPr>
        <w:jc w:val="both"/>
        <w:rPr>
          <w:rFonts w:ascii="AMU Monument Grotesk" w:hAnsi="AMU Monument Grotesk" w:cs="Arial"/>
          <w:sz w:val="18"/>
          <w:szCs w:val="18"/>
        </w:rPr>
      </w:pPr>
    </w:p>
    <w:p w14:paraId="4F4E3E22" w14:textId="5480C1FD" w:rsidR="00D51C1F" w:rsidRDefault="00D51C1F">
      <w:pPr>
        <w:jc w:val="both"/>
        <w:rPr>
          <w:rFonts w:ascii="AMU Monument Grotesk" w:hAnsi="AMU Monument Grotesk" w:cs="Arial"/>
          <w:b/>
          <w:sz w:val="18"/>
          <w:szCs w:val="18"/>
          <w:u w:val="single"/>
        </w:rPr>
      </w:pPr>
      <w:r w:rsidRPr="007F1ABD">
        <w:rPr>
          <w:rFonts w:ascii="AMU Monument Grotesk" w:hAnsi="AMU Monument Grotesk" w:cs="Arial"/>
          <w:b/>
          <w:sz w:val="18"/>
          <w:szCs w:val="18"/>
          <w:u w:val="single"/>
        </w:rPr>
        <w:t>Forme des notifications et informations :</w:t>
      </w:r>
    </w:p>
    <w:p w14:paraId="6A9ED848" w14:textId="77777777" w:rsidR="00D62350" w:rsidRPr="007F1ABD" w:rsidRDefault="00D62350">
      <w:pPr>
        <w:jc w:val="both"/>
        <w:rPr>
          <w:rFonts w:ascii="AMU Monument Grotesk" w:hAnsi="AMU Monument Grotesk"/>
        </w:rPr>
      </w:pPr>
    </w:p>
    <w:p w14:paraId="07B27BB7" w14:textId="77777777" w:rsidR="00D51C1F" w:rsidRPr="007F1ABD" w:rsidRDefault="00D51C1F">
      <w:pPr>
        <w:jc w:val="both"/>
        <w:rPr>
          <w:rFonts w:ascii="AMU Monument Grotesk" w:hAnsi="AMU Monument Grotesk"/>
        </w:rPr>
      </w:pPr>
      <w:r w:rsidRPr="007F1ABD">
        <w:rPr>
          <w:rFonts w:ascii="AMU Monument Grotesk" w:hAnsi="AMU Monument Grotesk" w:cs="Arial"/>
          <w:b/>
          <w:sz w:val="18"/>
          <w:szCs w:val="18"/>
        </w:rPr>
        <w:t>La notification</w:t>
      </w:r>
      <w:r w:rsidRPr="007F1ABD">
        <w:rPr>
          <w:rFonts w:ascii="AMU Monument Grotesk" w:hAnsi="AMU Monument Grotesk" w:cs="Arial"/>
          <w:sz w:val="18"/>
          <w:szCs w:val="18"/>
        </w:rPr>
        <w:t xml:space="preserve"> des décisions, observations, ou informations </w:t>
      </w:r>
      <w:r w:rsidRPr="007F1ABD">
        <w:rPr>
          <w:rFonts w:ascii="AMU Monument Grotesk" w:hAnsi="AMU Monument Grotesk" w:cs="Arial"/>
          <w:b/>
          <w:sz w:val="18"/>
          <w:szCs w:val="18"/>
        </w:rPr>
        <w:t>qui font courir un délai</w:t>
      </w:r>
      <w:r w:rsidRPr="007F1ABD">
        <w:rPr>
          <w:rFonts w:ascii="AMU Monument Grotesk" w:hAnsi="AMU Monument Grotesk" w:cs="Arial"/>
          <w:sz w:val="18"/>
          <w:szCs w:val="18"/>
        </w:rPr>
        <w:t xml:space="preserve"> est faite par tout moyen </w:t>
      </w:r>
      <w:r w:rsidRPr="007F1ABD">
        <w:rPr>
          <w:rFonts w:ascii="AMU Monument Grotesk" w:hAnsi="AMU Monument Grotesk" w:cs="Arial"/>
          <w:b/>
          <w:sz w:val="18"/>
          <w:szCs w:val="18"/>
        </w:rPr>
        <w:t>matériel ou dématérialisé</w:t>
      </w:r>
      <w:r w:rsidRPr="007F1ABD">
        <w:rPr>
          <w:rFonts w:ascii="AMU Monument Grotesk" w:hAnsi="AMU Monument Grotesk" w:cs="Arial"/>
          <w:sz w:val="18"/>
          <w:szCs w:val="18"/>
        </w:rPr>
        <w:t xml:space="preserve"> permettant de déterminer de façon certaine </w:t>
      </w:r>
      <w:r w:rsidRPr="007F1ABD">
        <w:rPr>
          <w:rFonts w:ascii="AMU Monument Grotesk" w:hAnsi="AMU Monument Grotesk" w:cs="Arial"/>
          <w:b/>
          <w:sz w:val="18"/>
          <w:szCs w:val="18"/>
        </w:rPr>
        <w:t>la date</w:t>
      </w:r>
      <w:r w:rsidRPr="007F1ABD">
        <w:rPr>
          <w:rFonts w:ascii="AMU Monument Grotesk" w:hAnsi="AMU Monument Grotesk" w:cs="Arial"/>
          <w:sz w:val="18"/>
          <w:szCs w:val="18"/>
        </w:rPr>
        <w:t xml:space="preserve"> et, le cas échéant, l'heure de sa réception. Cette notification peut être faite par le biais du profil d'acheteur ou à l'adresse postale ou électronique des parties.</w:t>
      </w:r>
    </w:p>
    <w:p w14:paraId="6540DB64"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La date et, le cas échéant, l'heure de réception mentionnées sur un récépissé sont considérées comme celles de la notification.</w:t>
      </w:r>
    </w:p>
    <w:p w14:paraId="042D8936" w14:textId="77777777" w:rsidR="00D51C1F" w:rsidRPr="007F1ABD" w:rsidRDefault="00D51C1F">
      <w:pPr>
        <w:jc w:val="both"/>
        <w:rPr>
          <w:rFonts w:ascii="AMU Monument Grotesk" w:hAnsi="AMU Monument Grotesk" w:cs="Arial"/>
          <w:sz w:val="18"/>
          <w:szCs w:val="18"/>
          <w:highlight w:val="cyan"/>
        </w:rPr>
      </w:pPr>
    </w:p>
    <w:p w14:paraId="61F59616" w14:textId="77777777" w:rsidR="00D51C1F" w:rsidRPr="007F1ABD" w:rsidRDefault="00D51C1F">
      <w:pPr>
        <w:jc w:val="both"/>
        <w:rPr>
          <w:rFonts w:ascii="AMU Monument Grotesk" w:hAnsi="AMU Monument Grotesk"/>
        </w:rPr>
      </w:pPr>
      <w:r w:rsidRPr="007F1ABD">
        <w:rPr>
          <w:rFonts w:ascii="AMU Monument Grotesk" w:eastAsia="Batang" w:hAnsi="AMU Monument Grotesk" w:cs="Arial"/>
          <w:b/>
          <w:sz w:val="18"/>
          <w:szCs w:val="18"/>
        </w:rPr>
        <w:t xml:space="preserve">Par dérogation à l’article 3.1.2 du CCAG : </w:t>
      </w:r>
    </w:p>
    <w:p w14:paraId="258BB00C"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Lorsque la notification est effectuée par le </w:t>
      </w:r>
      <w:r w:rsidRPr="007F1ABD">
        <w:rPr>
          <w:rFonts w:ascii="AMU Monument Grotesk" w:hAnsi="AMU Monument Grotesk" w:cs="Arial"/>
          <w:sz w:val="18"/>
          <w:szCs w:val="18"/>
          <w:u w:val="single"/>
        </w:rPr>
        <w:t>biais du profil d'acheteur</w:t>
      </w:r>
      <w:r w:rsidRPr="007F1ABD">
        <w:rPr>
          <w:rFonts w:ascii="AMU Monument Grotesk" w:hAnsi="AMU Monument Grotesk" w:cs="Arial"/>
          <w:sz w:val="18"/>
          <w:szCs w:val="18"/>
        </w:rPr>
        <w:t xml:space="preserve">, les parties sont réputées avoir reçu cette notification </w:t>
      </w:r>
      <w:r w:rsidRPr="007F1ABD">
        <w:rPr>
          <w:rFonts w:ascii="AMU Monument Grotesk" w:hAnsi="AMU Monument Grotesk" w:cs="Arial"/>
          <w:b/>
          <w:sz w:val="18"/>
          <w:szCs w:val="18"/>
        </w:rPr>
        <w:t>à la date de la première consultation</w:t>
      </w:r>
      <w:r w:rsidRPr="007F1ABD">
        <w:rPr>
          <w:rFonts w:ascii="AMU Monument Grotesk" w:hAnsi="AMU Monument Grotesk" w:cs="Arial"/>
          <w:sz w:val="18"/>
          <w:szCs w:val="18"/>
        </w:rPr>
        <w:t xml:space="preserve"> du document qui leur a ainsi été adressé, certifiée par l'accusé de réception délivré par l'application informatique, </w:t>
      </w:r>
      <w:r w:rsidRPr="007F1ABD">
        <w:rPr>
          <w:rFonts w:ascii="AMU Monument Grotesk" w:hAnsi="AMU Monument Grotesk" w:cs="Arial"/>
          <w:b/>
          <w:sz w:val="18"/>
          <w:szCs w:val="18"/>
        </w:rPr>
        <w:t>ou, à défaut de consultation dans un délai de 4 jours à compter de la date de mise à disposition du document sur le profil d'acheteur, à l'issue de ce délai.</w:t>
      </w:r>
    </w:p>
    <w:p w14:paraId="7AED7EF8"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Lorsque la notification est effectuée </w:t>
      </w:r>
      <w:r w:rsidRPr="007F1ABD">
        <w:rPr>
          <w:rFonts w:ascii="AMU Monument Grotesk" w:hAnsi="AMU Monument Grotesk" w:cs="Arial"/>
          <w:sz w:val="18"/>
          <w:szCs w:val="18"/>
          <w:u w:val="single"/>
        </w:rPr>
        <w:t>par courrier électronique</w:t>
      </w:r>
      <w:r w:rsidRPr="007F1ABD">
        <w:rPr>
          <w:rFonts w:ascii="AMU Monument Grotesk" w:hAnsi="AMU Monument Grotesk" w:cs="Arial"/>
          <w:sz w:val="18"/>
          <w:szCs w:val="18"/>
        </w:rPr>
        <w:t xml:space="preserve">, les parties sont réputées avoir reçu cette notification </w:t>
      </w:r>
      <w:r w:rsidRPr="007F1ABD">
        <w:rPr>
          <w:rFonts w:ascii="AMU Monument Grotesk" w:hAnsi="AMU Monument Grotesk" w:cs="Arial"/>
          <w:b/>
          <w:sz w:val="18"/>
          <w:szCs w:val="18"/>
        </w:rPr>
        <w:t>à la date de la première consultation</w:t>
      </w:r>
      <w:r w:rsidRPr="007F1ABD">
        <w:rPr>
          <w:rFonts w:ascii="AMU Monument Grotesk" w:hAnsi="AMU Monument Grotesk" w:cs="Arial"/>
          <w:sz w:val="18"/>
          <w:szCs w:val="18"/>
        </w:rPr>
        <w:t xml:space="preserve"> du document qui leur a ainsi été adressé (accusé de réception), </w:t>
      </w:r>
      <w:r w:rsidRPr="007F1ABD">
        <w:rPr>
          <w:rFonts w:ascii="AMU Monument Grotesk" w:hAnsi="AMU Monument Grotesk" w:cs="Arial"/>
          <w:b/>
          <w:sz w:val="18"/>
          <w:szCs w:val="18"/>
        </w:rPr>
        <w:t>ou, à défaut de consultation dans un délai de 4 jours à compter de la date d’envoi, à l'issue de ce délai.</w:t>
      </w:r>
    </w:p>
    <w:p w14:paraId="042CDC4B" w14:textId="77777777" w:rsidR="00D51C1F" w:rsidRPr="007F1ABD" w:rsidRDefault="00D51C1F">
      <w:pPr>
        <w:spacing w:before="60" w:after="60"/>
        <w:jc w:val="both"/>
        <w:rPr>
          <w:rFonts w:ascii="AMU Monument Grotesk" w:eastAsia="Batang" w:hAnsi="AMU Monument Grotesk" w:cs="Arial" w:hint="eastAsia"/>
          <w:sz w:val="18"/>
          <w:szCs w:val="18"/>
          <w:u w:val="single"/>
        </w:rPr>
      </w:pPr>
      <w:proofErr w:type="gramStart"/>
      <w:r w:rsidRPr="007F1ABD">
        <w:rPr>
          <w:rFonts w:ascii="AMU Monument Grotesk" w:eastAsia="Batang" w:hAnsi="AMU Monument Grotesk" w:cs="Arial"/>
          <w:sz w:val="18"/>
          <w:szCs w:val="18"/>
          <w:u w:val="single"/>
        </w:rPr>
        <w:t>Le(</w:t>
      </w:r>
      <w:proofErr w:type="gramEnd"/>
      <w:r w:rsidRPr="007F1ABD">
        <w:rPr>
          <w:rFonts w:ascii="AMU Monument Grotesk" w:eastAsia="Batang" w:hAnsi="AMU Monument Grotesk" w:cs="Arial"/>
          <w:sz w:val="18"/>
          <w:szCs w:val="18"/>
          <w:u w:val="single"/>
        </w:rPr>
        <w:t>ou les) adresse(s) électronique(s) des parties sont mentionnées dans l’AE.</w:t>
      </w:r>
    </w:p>
    <w:p w14:paraId="2B56AE05" w14:textId="77777777" w:rsidR="00D62350" w:rsidRDefault="00D62350">
      <w:pPr>
        <w:jc w:val="both"/>
        <w:rPr>
          <w:rFonts w:ascii="AMU Monument Grotesk" w:eastAsia="Batang" w:hAnsi="AMU Monument Grotesk" w:cs="Arial" w:hint="eastAsia"/>
          <w:sz w:val="18"/>
          <w:szCs w:val="18"/>
        </w:rPr>
      </w:pPr>
    </w:p>
    <w:p w14:paraId="0BC8E3BE" w14:textId="73432191" w:rsidR="00D51C1F" w:rsidRPr="007F1ABD" w:rsidRDefault="00D51C1F">
      <w:pPr>
        <w:jc w:val="both"/>
        <w:rPr>
          <w:rFonts w:ascii="AMU Monument Grotesk" w:hAnsi="AMU Monument Grotesk"/>
        </w:rPr>
      </w:pPr>
      <w:r w:rsidRPr="007F1ABD">
        <w:rPr>
          <w:rFonts w:ascii="AMU Monument Grotesk" w:hAnsi="AMU Monument Grotesk" w:cs="Calibri"/>
          <w:b/>
          <w:sz w:val="18"/>
          <w:szCs w:val="18"/>
          <w:u w:val="single"/>
        </w:rPr>
        <w:t>Modalités de conduite du projet</w:t>
      </w:r>
      <w:r w:rsidR="00D62350">
        <w:rPr>
          <w:rFonts w:ascii="AMU Monument Grotesk" w:hAnsi="AMU Monument Grotesk" w:cs="Calibri"/>
          <w:b/>
          <w:sz w:val="18"/>
          <w:szCs w:val="18"/>
          <w:u w:val="single"/>
        </w:rPr>
        <w:t> :</w:t>
      </w:r>
    </w:p>
    <w:p w14:paraId="34D5A6F2" w14:textId="77777777" w:rsidR="00D51C1F" w:rsidRPr="007F1ABD" w:rsidRDefault="00D51C1F">
      <w:pPr>
        <w:jc w:val="both"/>
        <w:rPr>
          <w:rFonts w:ascii="AMU Monument Grotesk" w:hAnsi="AMU Monument Grotesk" w:cs="Calibri"/>
          <w:sz w:val="18"/>
          <w:szCs w:val="18"/>
          <w:highlight w:val="lightGray"/>
          <w:u w:val="single"/>
        </w:rPr>
      </w:pPr>
    </w:p>
    <w:p w14:paraId="0372713A" w14:textId="77777777" w:rsidR="00D51C1F" w:rsidRPr="007F1ABD" w:rsidRDefault="00D51C1F">
      <w:pPr>
        <w:jc w:val="both"/>
        <w:rPr>
          <w:rFonts w:ascii="AMU Monument Grotesk" w:hAnsi="AMU Monument Grotesk"/>
          <w:u w:val="single"/>
        </w:rPr>
      </w:pPr>
      <w:r w:rsidRPr="007F1ABD">
        <w:rPr>
          <w:rFonts w:ascii="AMU Monument Grotesk" w:hAnsi="AMU Monument Grotesk" w:cs="Arial"/>
          <w:sz w:val="18"/>
          <w:szCs w:val="18"/>
          <w:u w:val="single"/>
        </w:rPr>
        <w:t xml:space="preserve">Le(les) personne(s) physique(s), habilitée(s) à représenter </w:t>
      </w:r>
      <w:r w:rsidRPr="007F1ABD">
        <w:rPr>
          <w:rFonts w:ascii="AMU Monument Grotesk" w:eastAsia="Batang" w:hAnsi="AMU Monument Grotesk" w:cs="Arial"/>
          <w:sz w:val="18"/>
          <w:szCs w:val="18"/>
          <w:u w:val="single"/>
        </w:rPr>
        <w:t>les parties</w:t>
      </w:r>
      <w:r w:rsidRPr="007F1ABD">
        <w:rPr>
          <w:rFonts w:ascii="AMU Monument Grotesk" w:hAnsi="AMU Monument Grotesk" w:cs="Arial"/>
          <w:sz w:val="18"/>
          <w:szCs w:val="18"/>
          <w:u w:val="single"/>
        </w:rPr>
        <w:t xml:space="preserve">, pour les besoins de l'exécution du marché </w:t>
      </w:r>
      <w:r w:rsidRPr="007F1ABD">
        <w:rPr>
          <w:rFonts w:ascii="AMU Monument Grotesk" w:eastAsia="Batang" w:hAnsi="AMU Monument Grotesk" w:cs="Arial"/>
          <w:sz w:val="18"/>
          <w:szCs w:val="18"/>
          <w:u w:val="single"/>
        </w:rPr>
        <w:t xml:space="preserve">sont mentionnées dans l’AE. </w:t>
      </w:r>
    </w:p>
    <w:p w14:paraId="586E7358" w14:textId="77777777" w:rsidR="00D51C1F" w:rsidRPr="007F1ABD" w:rsidRDefault="00D51C1F">
      <w:pPr>
        <w:jc w:val="both"/>
        <w:rPr>
          <w:rFonts w:ascii="AMU Monument Grotesk" w:hAnsi="AMU Monument Grotesk"/>
          <w:sz w:val="18"/>
          <w:szCs w:val="18"/>
        </w:rPr>
      </w:pPr>
      <w:r w:rsidRPr="007F1ABD">
        <w:rPr>
          <w:rFonts w:ascii="AMU Monument Grotesk" w:hAnsi="AMU Monument Grotesk" w:cs="Arial"/>
          <w:i/>
          <w:sz w:val="18"/>
          <w:szCs w:val="18"/>
        </w:rPr>
        <w:t xml:space="preserve">Nota : Ce ou ces représentants sont réputés disposer </w:t>
      </w:r>
      <w:r w:rsidRPr="007F1ABD">
        <w:rPr>
          <w:rFonts w:ascii="AMU Monument Grotesk" w:hAnsi="AMU Monument Grotesk" w:cs="Arial"/>
          <w:b/>
          <w:i/>
          <w:sz w:val="18"/>
          <w:szCs w:val="18"/>
        </w:rPr>
        <w:t>des pouvoirs suffisants</w:t>
      </w:r>
      <w:r w:rsidRPr="007F1ABD">
        <w:rPr>
          <w:rFonts w:ascii="AMU Monument Grotesk" w:hAnsi="AMU Monument Grotesk" w:cs="Arial"/>
          <w:i/>
          <w:sz w:val="18"/>
          <w:szCs w:val="18"/>
        </w:rPr>
        <w:t xml:space="preserve"> pour prendre, dès notification de leur nom dans les délais requis ou impartis par le marché, </w:t>
      </w:r>
      <w:r w:rsidRPr="007F1ABD">
        <w:rPr>
          <w:rFonts w:ascii="AMU Monument Grotesk" w:hAnsi="AMU Monument Grotesk" w:cs="Arial"/>
          <w:b/>
          <w:i/>
          <w:sz w:val="18"/>
          <w:szCs w:val="18"/>
        </w:rPr>
        <w:t>les décisions nécessaires engageant la partie concernée.</w:t>
      </w:r>
    </w:p>
    <w:p w14:paraId="204BD66E" w14:textId="77777777" w:rsidR="00D51C1F" w:rsidRPr="007F1ABD" w:rsidRDefault="00D51C1F">
      <w:pPr>
        <w:jc w:val="both"/>
        <w:rPr>
          <w:rFonts w:ascii="AMU Monument Grotesk" w:hAnsi="AMU Monument Grotesk" w:cs="Arial"/>
          <w:b/>
          <w:i/>
          <w:sz w:val="18"/>
          <w:szCs w:val="18"/>
        </w:rPr>
      </w:pPr>
    </w:p>
    <w:p w14:paraId="186DFD2D"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b/>
          <w:sz w:val="18"/>
          <w:szCs w:val="18"/>
        </w:rPr>
        <w:t>Réunion :</w:t>
      </w:r>
    </w:p>
    <w:p w14:paraId="4E965833"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sz w:val="18"/>
          <w:szCs w:val="18"/>
        </w:rPr>
        <w:t>Se reporter au CCTP</w:t>
      </w:r>
      <w:r w:rsidR="000A75F3" w:rsidRPr="007F1ABD">
        <w:rPr>
          <w:rFonts w:ascii="AMU Monument Grotesk" w:hAnsi="AMU Monument Grotesk" w:cs="Calibri"/>
          <w:sz w:val="18"/>
          <w:szCs w:val="18"/>
        </w:rPr>
        <w:t>.</w:t>
      </w:r>
      <w:r w:rsidRPr="007F1ABD">
        <w:rPr>
          <w:rFonts w:ascii="AMU Monument Grotesk" w:hAnsi="AMU Monument Grotesk" w:cs="Calibri"/>
          <w:sz w:val="18"/>
          <w:szCs w:val="18"/>
        </w:rPr>
        <w:t xml:space="preserve"> </w:t>
      </w:r>
    </w:p>
    <w:p w14:paraId="78C286D9" w14:textId="77777777" w:rsidR="00D51C1F" w:rsidRPr="007F1ABD" w:rsidRDefault="00D51C1F">
      <w:pPr>
        <w:pStyle w:val="Commentaire1"/>
        <w:jc w:val="both"/>
        <w:rPr>
          <w:rFonts w:ascii="AMU Monument Grotesk" w:hAnsi="AMU Monument Grotesk" w:cs="Arial"/>
          <w:color w:val="00B0F0"/>
          <w:sz w:val="18"/>
          <w:szCs w:val="18"/>
        </w:rPr>
      </w:pPr>
    </w:p>
    <w:p w14:paraId="59BC295E" w14:textId="77777777" w:rsidR="00D51C1F" w:rsidRPr="007F1ABD" w:rsidRDefault="00D51C1F">
      <w:pPr>
        <w:pStyle w:val="Commentaire1"/>
        <w:jc w:val="both"/>
        <w:rPr>
          <w:rFonts w:ascii="AMU Monument Grotesk" w:hAnsi="AMU Monument Grotesk"/>
        </w:rPr>
      </w:pPr>
      <w:r w:rsidRPr="007F1ABD">
        <w:rPr>
          <w:rFonts w:ascii="AMU Monument Grotesk" w:hAnsi="AMU Monument Grotesk" w:cs="Calibri"/>
          <w:b/>
          <w:sz w:val="18"/>
          <w:szCs w:val="18"/>
        </w:rPr>
        <w:t xml:space="preserve">Equipe mise en place par le titulaire : </w:t>
      </w:r>
    </w:p>
    <w:p w14:paraId="228BE2C7" w14:textId="77777777" w:rsidR="00D51C1F" w:rsidRPr="007F1ABD" w:rsidRDefault="00D51C1F">
      <w:pPr>
        <w:tabs>
          <w:tab w:val="left" w:pos="3969"/>
        </w:tabs>
        <w:jc w:val="both"/>
        <w:rPr>
          <w:rFonts w:ascii="AMU Monument Grotesk" w:hAnsi="AMU Monument Grotesk" w:cs="Arial"/>
          <w:bCs/>
          <w:sz w:val="8"/>
          <w:szCs w:val="8"/>
          <w:highlight w:val="yellow"/>
        </w:rPr>
      </w:pPr>
    </w:p>
    <w:p w14:paraId="6B87A7C9" w14:textId="77777777" w:rsidR="00D51C1F" w:rsidRPr="007F1ABD" w:rsidRDefault="00D51C1F">
      <w:pPr>
        <w:tabs>
          <w:tab w:val="left" w:pos="3969"/>
        </w:tabs>
        <w:jc w:val="both"/>
        <w:rPr>
          <w:rFonts w:ascii="AMU Monument Grotesk" w:hAnsi="AMU Monument Grotesk"/>
        </w:rPr>
      </w:pPr>
      <w:r w:rsidRPr="007F1ABD">
        <w:rPr>
          <w:rFonts w:ascii="AMU Monument Grotesk" w:hAnsi="AMU Monument Grotesk" w:cs="Arial"/>
          <w:bCs/>
          <w:sz w:val="18"/>
          <w:szCs w:val="18"/>
        </w:rPr>
        <w:t xml:space="preserve">Pour chaque lot, le titulaire a la responsabilité des </w:t>
      </w:r>
      <w:r w:rsidRPr="007F1ABD">
        <w:rPr>
          <w:rFonts w:ascii="AMU Monument Grotesk" w:hAnsi="AMU Monument Grotesk" w:cs="Arial"/>
          <w:b/>
          <w:bCs/>
          <w:sz w:val="18"/>
          <w:szCs w:val="18"/>
        </w:rPr>
        <w:t>personnels</w:t>
      </w:r>
      <w:r w:rsidRPr="007F1ABD">
        <w:rPr>
          <w:rFonts w:ascii="AMU Monument Grotesk" w:hAnsi="AMU Monument Grotesk" w:cs="Arial"/>
          <w:bCs/>
          <w:sz w:val="18"/>
          <w:szCs w:val="18"/>
        </w:rPr>
        <w:t xml:space="preserve"> et des </w:t>
      </w:r>
      <w:r w:rsidRPr="007F1ABD">
        <w:rPr>
          <w:rFonts w:ascii="AMU Monument Grotesk" w:hAnsi="AMU Monument Grotesk" w:cs="Arial"/>
          <w:b/>
          <w:bCs/>
          <w:sz w:val="18"/>
          <w:szCs w:val="18"/>
        </w:rPr>
        <w:t>moyens</w:t>
      </w:r>
      <w:r w:rsidRPr="007F1ABD">
        <w:rPr>
          <w:rFonts w:ascii="AMU Monument Grotesk" w:hAnsi="AMU Monument Grotesk" w:cs="Arial"/>
          <w:bCs/>
          <w:sz w:val="18"/>
          <w:szCs w:val="18"/>
        </w:rPr>
        <w:t xml:space="preserve"> à mettre en œuvre, pour la bonne réalisation des prestations du marché.</w:t>
      </w:r>
    </w:p>
    <w:p w14:paraId="4E3CAC66" w14:textId="77777777" w:rsidR="00D51C1F" w:rsidRPr="007F1ABD" w:rsidRDefault="00D51C1F">
      <w:pPr>
        <w:tabs>
          <w:tab w:val="left" w:pos="3969"/>
        </w:tabs>
        <w:jc w:val="both"/>
        <w:rPr>
          <w:rFonts w:ascii="AMU Monument Grotesk" w:hAnsi="AMU Monument Grotesk" w:cs="Arial"/>
          <w:bCs/>
          <w:color w:val="00B0F0"/>
          <w:sz w:val="18"/>
          <w:szCs w:val="18"/>
        </w:rPr>
      </w:pPr>
    </w:p>
    <w:p w14:paraId="08AEB1EE" w14:textId="77777777" w:rsidR="00D51C1F" w:rsidRPr="007F1ABD" w:rsidRDefault="00D51C1F">
      <w:pPr>
        <w:tabs>
          <w:tab w:val="left" w:pos="3969"/>
        </w:tabs>
        <w:jc w:val="both"/>
        <w:rPr>
          <w:rFonts w:ascii="AMU Monument Grotesk" w:hAnsi="AMU Monument Grotesk"/>
        </w:rPr>
      </w:pPr>
      <w:r w:rsidRPr="007F1ABD">
        <w:rPr>
          <w:rFonts w:ascii="AMU Monument Grotesk" w:hAnsi="AMU Monument Grotesk" w:cs="Arial"/>
          <w:sz w:val="18"/>
          <w:szCs w:val="18"/>
        </w:rPr>
        <w:t xml:space="preserve">Le titulaire s’engage à mettre en place </w:t>
      </w:r>
      <w:r w:rsidRPr="007F1ABD">
        <w:rPr>
          <w:rFonts w:ascii="AMU Monument Grotesk" w:hAnsi="AMU Monument Grotesk" w:cs="Arial"/>
          <w:b/>
          <w:sz w:val="18"/>
          <w:szCs w:val="18"/>
        </w:rPr>
        <w:t>une équipe de personnes compétentes</w:t>
      </w:r>
      <w:r w:rsidRPr="007F1ABD">
        <w:rPr>
          <w:rFonts w:ascii="AMU Monument Grotesk" w:hAnsi="AMU Monument Grotesk" w:cs="Arial"/>
          <w:sz w:val="18"/>
          <w:szCs w:val="18"/>
        </w:rPr>
        <w:t xml:space="preserve"> (</w:t>
      </w:r>
      <w:r w:rsidRPr="007F1ABD">
        <w:rPr>
          <w:rFonts w:ascii="AMU Monument Grotesk" w:hAnsi="AMU Monument Grotesk" w:cs="Arial"/>
          <w:b/>
          <w:sz w:val="18"/>
          <w:szCs w:val="18"/>
        </w:rPr>
        <w:t>intervenants et interlocuteur unique</w:t>
      </w:r>
      <w:r w:rsidRPr="007F1ABD">
        <w:rPr>
          <w:rFonts w:ascii="AMU Monument Grotesk" w:hAnsi="AMU Monument Grotesk" w:cs="Arial"/>
          <w:sz w:val="18"/>
          <w:szCs w:val="18"/>
        </w:rPr>
        <w:t xml:space="preserve">) dont il s'efforce d'assurer la pérennité pendant toute la durée du marché. </w:t>
      </w:r>
    </w:p>
    <w:p w14:paraId="30ECA804" w14:textId="77777777" w:rsidR="00D51C1F" w:rsidRPr="007F1ABD" w:rsidRDefault="00D51C1F">
      <w:pPr>
        <w:tabs>
          <w:tab w:val="left" w:pos="3969"/>
        </w:tabs>
        <w:jc w:val="both"/>
        <w:rPr>
          <w:rFonts w:ascii="AMU Monument Grotesk" w:hAnsi="AMU Monument Grotesk"/>
        </w:rPr>
      </w:pPr>
      <w:r w:rsidRPr="007F1ABD">
        <w:rPr>
          <w:rFonts w:ascii="AMU Monument Grotesk" w:hAnsi="AMU Monument Grotesk" w:cs="Arial"/>
          <w:sz w:val="18"/>
          <w:szCs w:val="18"/>
        </w:rPr>
        <w:t>Il lui appartient de maintenir, pendant toute la durée du marché et sans interruption, un niveau constant de compétence de son équipe, de qualité des prestations, conformément aux niveaux de qualité prévus dans les documents contractuels régissant le présent marché.</w:t>
      </w:r>
    </w:p>
    <w:p w14:paraId="01F66FE8" w14:textId="77777777" w:rsidR="00D51C1F" w:rsidRPr="007F1ABD" w:rsidRDefault="00D51C1F">
      <w:pPr>
        <w:tabs>
          <w:tab w:val="left" w:pos="3969"/>
        </w:tabs>
        <w:jc w:val="both"/>
        <w:rPr>
          <w:rFonts w:ascii="AMU Monument Grotesk" w:hAnsi="AMU Monument Grotesk" w:cs="Arial"/>
          <w:bCs/>
          <w:color w:val="00B0F0"/>
          <w:sz w:val="18"/>
          <w:szCs w:val="18"/>
        </w:rPr>
      </w:pPr>
    </w:p>
    <w:p w14:paraId="662FD193" w14:textId="77777777" w:rsidR="00D51C1F" w:rsidRPr="007F1ABD" w:rsidRDefault="00D51C1F">
      <w:pPr>
        <w:tabs>
          <w:tab w:val="left" w:pos="3969"/>
        </w:tabs>
        <w:jc w:val="both"/>
        <w:rPr>
          <w:rFonts w:ascii="AMU Monument Grotesk" w:hAnsi="AMU Monument Grotesk" w:cs="Arial"/>
          <w:bCs/>
          <w:color w:val="00B0F0"/>
          <w:sz w:val="18"/>
          <w:szCs w:val="18"/>
        </w:rPr>
      </w:pPr>
    </w:p>
    <w:p w14:paraId="5387DA62" w14:textId="32E6ECB9" w:rsidR="00D51C1F" w:rsidRPr="007F1ABD" w:rsidRDefault="00D51C1F">
      <w:pPr>
        <w:tabs>
          <w:tab w:val="left" w:pos="3969"/>
        </w:tabs>
        <w:jc w:val="both"/>
        <w:rPr>
          <w:rFonts w:ascii="AMU Monument Grotesk" w:hAnsi="AMU Monument Grotesk"/>
        </w:rPr>
      </w:pPr>
      <w:bookmarkStart w:id="44" w:name="_Hlk97516255"/>
      <w:r w:rsidRPr="007F1ABD">
        <w:rPr>
          <w:rFonts w:ascii="AMU Monument Grotesk" w:hAnsi="AMU Monument Grotesk" w:cs="Arial"/>
          <w:bCs/>
          <w:sz w:val="18"/>
          <w:szCs w:val="18"/>
        </w:rPr>
        <w:lastRenderedPageBreak/>
        <w:t>L</w:t>
      </w:r>
      <w:r w:rsidR="003C0066" w:rsidRPr="007F1ABD">
        <w:rPr>
          <w:rFonts w:ascii="AMU Monument Grotesk" w:hAnsi="AMU Monument Grotesk" w:cs="Arial"/>
          <w:bCs/>
          <w:sz w:val="18"/>
          <w:szCs w:val="18"/>
        </w:rPr>
        <w:t>’</w:t>
      </w:r>
      <w:r w:rsidRPr="007F1ABD">
        <w:rPr>
          <w:rFonts w:ascii="AMU Monument Grotesk" w:hAnsi="AMU Monument Grotesk" w:cs="Arial"/>
          <w:b/>
          <w:bCs/>
          <w:sz w:val="18"/>
          <w:szCs w:val="18"/>
          <w:u w:val="single"/>
        </w:rPr>
        <w:t>interlocuteur unique</w:t>
      </w:r>
      <w:r w:rsidRPr="007F1ABD">
        <w:rPr>
          <w:rFonts w:ascii="AMU Monument Grotesk" w:eastAsia="Batang" w:hAnsi="AMU Monument Grotesk" w:cs="Arial"/>
          <w:sz w:val="18"/>
          <w:szCs w:val="18"/>
        </w:rPr>
        <w:t xml:space="preserve"> a pour mission </w:t>
      </w:r>
      <w:r w:rsidRPr="007F1ABD">
        <w:rPr>
          <w:rFonts w:ascii="AMU Monument Grotesk" w:eastAsia="Batang" w:hAnsi="AMU Monument Grotesk" w:cs="Arial"/>
          <w:b/>
          <w:sz w:val="18"/>
          <w:szCs w:val="18"/>
        </w:rPr>
        <w:t>de suivre le marché et de veiller à la bonne exécution des prestations effectuées dans le cadre du présent marché</w:t>
      </w:r>
      <w:bookmarkEnd w:id="44"/>
      <w:r w:rsidRPr="007F1ABD">
        <w:rPr>
          <w:rFonts w:ascii="AMU Monument Grotesk" w:eastAsia="Batang" w:hAnsi="AMU Monument Grotesk" w:cs="Arial"/>
          <w:sz w:val="18"/>
          <w:szCs w:val="18"/>
        </w:rPr>
        <w:t xml:space="preserve">. </w:t>
      </w:r>
      <w:r w:rsidRPr="007F1ABD">
        <w:rPr>
          <w:rFonts w:ascii="AMU Monument Grotesk" w:hAnsi="AMU Monument Grotesk" w:cs="Arial"/>
          <w:bCs/>
          <w:kern w:val="2"/>
          <w:sz w:val="18"/>
          <w:szCs w:val="18"/>
        </w:rPr>
        <w:t xml:space="preserve">Dans ce cadre, il apporte toute diligence à la résolution des dysfonctionnements des prestations. </w:t>
      </w:r>
      <w:r w:rsidRPr="007F1ABD">
        <w:rPr>
          <w:rFonts w:ascii="AMU Monument Grotesk" w:hAnsi="AMU Monument Grotesk" w:cs="Arial"/>
          <w:sz w:val="18"/>
          <w:szCs w:val="18"/>
        </w:rPr>
        <w:t>Il rend compte régulièrement et/ou à la demande d’AMU de la nécessaire coordination des prestations que seront amenées à mettre en œuvre les différents intervenants du titulaire.</w:t>
      </w:r>
    </w:p>
    <w:p w14:paraId="1DD1B440" w14:textId="02693C3B" w:rsidR="00D51C1F" w:rsidRPr="007F1ABD" w:rsidRDefault="00D51C1F">
      <w:pPr>
        <w:pStyle w:val="Commentaire1"/>
        <w:jc w:val="both"/>
        <w:rPr>
          <w:rFonts w:ascii="AMU Monument Grotesk" w:hAnsi="AMU Monument Grotesk"/>
        </w:rPr>
      </w:pPr>
      <w:r w:rsidRPr="007F1ABD">
        <w:rPr>
          <w:rFonts w:ascii="AMU Monument Grotesk" w:hAnsi="AMU Monument Grotesk" w:cs="Arial"/>
          <w:b/>
          <w:sz w:val="18"/>
          <w:szCs w:val="18"/>
        </w:rPr>
        <w:t>Cet interlocuteur</w:t>
      </w:r>
      <w:r w:rsidRPr="007F1ABD">
        <w:rPr>
          <w:rFonts w:ascii="AMU Monument Grotesk" w:eastAsia="Batang" w:hAnsi="AMU Monument Grotesk" w:cs="Arial"/>
          <w:sz w:val="18"/>
          <w:szCs w:val="18"/>
        </w:rPr>
        <w:t xml:space="preserve"> est </w:t>
      </w:r>
      <w:r w:rsidRPr="00D62350">
        <w:rPr>
          <w:rFonts w:ascii="AMU Monument Grotesk" w:eastAsia="Batang" w:hAnsi="AMU Monument Grotesk" w:cs="Arial"/>
          <w:sz w:val="18"/>
          <w:szCs w:val="18"/>
        </w:rPr>
        <w:t xml:space="preserve">nommé au plus tard </w:t>
      </w:r>
      <w:r w:rsidRPr="00D62350">
        <w:rPr>
          <w:rFonts w:ascii="AMU Monument Grotesk" w:eastAsia="Batang" w:hAnsi="AMU Monument Grotesk" w:cs="Arial"/>
          <w:b/>
          <w:sz w:val="18"/>
          <w:szCs w:val="18"/>
        </w:rPr>
        <w:t>lors de la réunion de lancement du marché</w:t>
      </w:r>
      <w:r w:rsidR="00D62350" w:rsidRPr="00D62350">
        <w:rPr>
          <w:rFonts w:ascii="AMU Monument Grotesk" w:eastAsia="Batang" w:hAnsi="AMU Monument Grotesk" w:cs="Arial"/>
          <w:b/>
          <w:sz w:val="18"/>
          <w:szCs w:val="18"/>
        </w:rPr>
        <w:t>.</w:t>
      </w:r>
    </w:p>
    <w:p w14:paraId="10FCBC24" w14:textId="77777777" w:rsidR="00D51C1F" w:rsidRPr="00D62350" w:rsidRDefault="00D51C1F">
      <w:pPr>
        <w:tabs>
          <w:tab w:val="left" w:pos="3969"/>
        </w:tabs>
        <w:jc w:val="both"/>
        <w:rPr>
          <w:rFonts w:ascii="AMU Monument Grotesk" w:hAnsi="AMU Monument Grotesk"/>
        </w:rPr>
      </w:pPr>
      <w:r w:rsidRPr="007F1ABD">
        <w:rPr>
          <w:rFonts w:ascii="AMU Monument Grotesk" w:hAnsi="AMU Monument Grotesk" w:cs="Arial"/>
          <w:kern w:val="2"/>
          <w:sz w:val="18"/>
          <w:szCs w:val="18"/>
        </w:rPr>
        <w:t>Le titulaire indique à AMU la procédure à suivre en cas d’absence de celui-ci</w:t>
      </w:r>
      <w:r w:rsidRPr="00D62350">
        <w:rPr>
          <w:rFonts w:ascii="AMU Monument Grotesk" w:hAnsi="AMU Monument Grotesk" w:cs="Arial"/>
          <w:kern w:val="2"/>
          <w:sz w:val="18"/>
          <w:szCs w:val="18"/>
        </w:rPr>
        <w:t xml:space="preserve">. Si cette absence est supérieure à une semaine, le titulaire doit désigner un remplaçant. </w:t>
      </w:r>
    </w:p>
    <w:p w14:paraId="4ACA7018" w14:textId="77777777" w:rsidR="00D51C1F" w:rsidRPr="007F1ABD" w:rsidRDefault="00D51C1F">
      <w:pPr>
        <w:tabs>
          <w:tab w:val="left" w:pos="3969"/>
        </w:tabs>
        <w:jc w:val="both"/>
        <w:rPr>
          <w:rFonts w:ascii="AMU Monument Grotesk" w:hAnsi="AMU Monument Grotesk" w:cs="Arial"/>
          <w:bCs/>
          <w:color w:val="00B0F0"/>
          <w:sz w:val="18"/>
          <w:szCs w:val="18"/>
        </w:rPr>
      </w:pPr>
    </w:p>
    <w:p w14:paraId="533B1957" w14:textId="0C61BA68" w:rsidR="00D51C1F" w:rsidRPr="007F1ABD" w:rsidRDefault="00D51C1F">
      <w:pPr>
        <w:tabs>
          <w:tab w:val="left" w:pos="3969"/>
        </w:tabs>
        <w:jc w:val="both"/>
        <w:rPr>
          <w:rFonts w:ascii="AMU Monument Grotesk" w:hAnsi="AMU Monument Grotesk"/>
        </w:rPr>
      </w:pPr>
      <w:r w:rsidRPr="007F1ABD">
        <w:rPr>
          <w:rFonts w:ascii="AMU Monument Grotesk" w:hAnsi="AMU Monument Grotesk" w:cs="Arial"/>
          <w:b/>
          <w:bCs/>
          <w:sz w:val="18"/>
          <w:szCs w:val="18"/>
          <w:u w:val="single"/>
        </w:rPr>
        <w:t xml:space="preserve">Changement </w:t>
      </w:r>
      <w:r w:rsidR="005C0B59" w:rsidRPr="007F1ABD">
        <w:rPr>
          <w:rFonts w:ascii="AMU Monument Grotesk" w:hAnsi="AMU Monument Grotesk" w:cs="Arial"/>
          <w:b/>
          <w:bCs/>
          <w:sz w:val="18"/>
          <w:szCs w:val="18"/>
          <w:u w:val="single"/>
        </w:rPr>
        <w:t>d’intervenant</w:t>
      </w:r>
      <w:r w:rsidR="005C0B59" w:rsidRPr="007F1ABD">
        <w:rPr>
          <w:rFonts w:ascii="AMU Monument Grotesk" w:eastAsia="Batang" w:hAnsi="AMU Monument Grotesk" w:cs="Arial"/>
          <w:sz w:val="16"/>
          <w:szCs w:val="16"/>
        </w:rPr>
        <w:t xml:space="preserve"> </w:t>
      </w:r>
      <w:r w:rsidR="005C0B59" w:rsidRPr="007F1ABD">
        <w:rPr>
          <w:rFonts w:ascii="AMU Monument Grotesk" w:eastAsia="Batang" w:hAnsi="AMU Monument Grotesk" w:cs="Arial" w:hint="eastAsia"/>
          <w:sz w:val="16"/>
          <w:szCs w:val="16"/>
        </w:rPr>
        <w:t>:</w:t>
      </w:r>
    </w:p>
    <w:p w14:paraId="1D480988" w14:textId="77777777" w:rsidR="00D51C1F" w:rsidRPr="007F1ABD" w:rsidRDefault="00D51C1F">
      <w:pPr>
        <w:tabs>
          <w:tab w:val="left" w:pos="3969"/>
        </w:tabs>
        <w:jc w:val="both"/>
        <w:rPr>
          <w:rFonts w:ascii="AMU Monument Grotesk" w:eastAsia="Batang" w:hAnsi="AMU Monument Grotesk" w:cs="Arial" w:hint="eastAsia"/>
          <w:bCs/>
          <w:color w:val="00B0F0"/>
          <w:sz w:val="16"/>
          <w:szCs w:val="16"/>
          <w:highlight w:val="lightGray"/>
        </w:rPr>
      </w:pPr>
    </w:p>
    <w:p w14:paraId="6FA26199" w14:textId="77777777" w:rsidR="00D51C1F" w:rsidRPr="007F1ABD" w:rsidRDefault="00D51C1F">
      <w:pPr>
        <w:tabs>
          <w:tab w:val="left" w:pos="3969"/>
        </w:tabs>
        <w:jc w:val="both"/>
        <w:rPr>
          <w:rFonts w:ascii="AMU Monument Grotesk" w:hAnsi="AMU Monument Grotesk"/>
        </w:rPr>
      </w:pPr>
      <w:r w:rsidRPr="007F1ABD">
        <w:rPr>
          <w:rFonts w:ascii="AMU Monument Grotesk" w:hAnsi="AMU Monument Grotesk" w:cs="Arial"/>
          <w:b/>
          <w:bCs/>
          <w:sz w:val="18"/>
          <w:szCs w:val="18"/>
        </w:rPr>
        <w:t xml:space="preserve">Par dérogation à l’article 3.4.3 du CCAG les dispositions suivantes s’appliquent : </w:t>
      </w:r>
    </w:p>
    <w:p w14:paraId="43871774" w14:textId="77777777" w:rsidR="00D51C1F" w:rsidRPr="007F1ABD" w:rsidRDefault="00D51C1F">
      <w:pPr>
        <w:tabs>
          <w:tab w:val="left" w:pos="3969"/>
        </w:tabs>
        <w:jc w:val="both"/>
        <w:rPr>
          <w:rFonts w:ascii="AMU Monument Grotesk" w:hAnsi="AMU Monument Grotesk" w:cs="Arial"/>
          <w:b/>
          <w:bCs/>
          <w:color w:val="00B0F0"/>
          <w:sz w:val="8"/>
          <w:szCs w:val="8"/>
        </w:rPr>
      </w:pPr>
    </w:p>
    <w:p w14:paraId="309B9422" w14:textId="77777777" w:rsidR="00D51C1F" w:rsidRPr="007F1ABD" w:rsidRDefault="00D51C1F">
      <w:pPr>
        <w:autoSpaceDE w:val="0"/>
        <w:jc w:val="both"/>
        <w:rPr>
          <w:rFonts w:ascii="AMU Monument Grotesk" w:hAnsi="AMU Monument Grotesk"/>
        </w:rPr>
      </w:pPr>
      <w:r w:rsidRPr="007F1ABD">
        <w:rPr>
          <w:rFonts w:ascii="AMU Monument Grotesk" w:eastAsia="Batang" w:hAnsi="AMU Monument Grotesk" w:cs="Arial"/>
          <w:sz w:val="18"/>
          <w:szCs w:val="18"/>
          <w:u w:val="single"/>
        </w:rPr>
        <w:t>Une personne de niveau équivalent ou supérieur peut être désignée en remplacement d’un des membres de l’équipe du titulaire, dans l'un des cas suivants :</w:t>
      </w:r>
    </w:p>
    <w:p w14:paraId="5B8EB1C5" w14:textId="77777777" w:rsidR="00D51C1F" w:rsidRPr="007F1ABD" w:rsidRDefault="00D51C1F">
      <w:pPr>
        <w:autoSpaceDE w:val="0"/>
        <w:jc w:val="both"/>
        <w:rPr>
          <w:rFonts w:ascii="AMU Monument Grotesk" w:hAnsi="AMU Monument Grotesk"/>
        </w:rPr>
      </w:pPr>
      <w:r w:rsidRPr="007F1ABD">
        <w:rPr>
          <w:rFonts w:ascii="AMU Monument Grotesk" w:eastAsia="Batang" w:hAnsi="AMU Monument Grotesk" w:cs="Arial"/>
          <w:sz w:val="18"/>
          <w:szCs w:val="18"/>
        </w:rPr>
        <w:t xml:space="preserve">- 1/sur demande </w:t>
      </w:r>
      <w:r w:rsidRPr="007F1ABD">
        <w:rPr>
          <w:rFonts w:ascii="AMU Monument Grotesk" w:eastAsia="Batang" w:hAnsi="AMU Monument Grotesk" w:cs="Arial"/>
          <w:b/>
          <w:sz w:val="18"/>
          <w:szCs w:val="18"/>
        </w:rPr>
        <w:t>du titulaire</w:t>
      </w:r>
      <w:r w:rsidRPr="007F1ABD">
        <w:rPr>
          <w:rFonts w:ascii="AMU Monument Grotesk" w:eastAsia="Batang" w:hAnsi="AMU Monument Grotesk" w:cs="Arial"/>
          <w:sz w:val="18"/>
          <w:szCs w:val="18"/>
        </w:rPr>
        <w:t xml:space="preserve"> après accord de l'administration ;</w:t>
      </w:r>
    </w:p>
    <w:p w14:paraId="0C46AF1B" w14:textId="77777777" w:rsidR="00D51C1F" w:rsidRPr="007F1ABD" w:rsidRDefault="00D51C1F">
      <w:pPr>
        <w:tabs>
          <w:tab w:val="left" w:pos="3969"/>
        </w:tabs>
        <w:jc w:val="both"/>
        <w:rPr>
          <w:rFonts w:ascii="AMU Monument Grotesk" w:hAnsi="AMU Monument Grotesk"/>
        </w:rPr>
      </w:pPr>
      <w:r w:rsidRPr="007F1ABD">
        <w:rPr>
          <w:rFonts w:ascii="AMU Monument Grotesk" w:eastAsia="Batang" w:hAnsi="AMU Monument Grotesk" w:cs="Arial"/>
          <w:sz w:val="18"/>
          <w:szCs w:val="18"/>
        </w:rPr>
        <w:t xml:space="preserve">-2/sur demande expresse </w:t>
      </w:r>
      <w:r w:rsidRPr="007F1ABD">
        <w:rPr>
          <w:rFonts w:ascii="AMU Monument Grotesk" w:eastAsia="Batang" w:hAnsi="AMU Monument Grotesk" w:cs="Arial"/>
          <w:b/>
          <w:sz w:val="18"/>
          <w:szCs w:val="18"/>
        </w:rPr>
        <w:t>de l'administration</w:t>
      </w:r>
      <w:r w:rsidRPr="007F1ABD">
        <w:rPr>
          <w:rFonts w:ascii="AMU Monument Grotesk" w:eastAsia="Batang" w:hAnsi="AMU Monument Grotesk" w:cs="Arial"/>
          <w:sz w:val="18"/>
          <w:szCs w:val="18"/>
        </w:rPr>
        <w:t>.</w:t>
      </w:r>
    </w:p>
    <w:p w14:paraId="0EB85ECD" w14:textId="77777777" w:rsidR="00D51C1F" w:rsidRPr="007F1ABD" w:rsidRDefault="00D51C1F">
      <w:pPr>
        <w:tabs>
          <w:tab w:val="left" w:pos="3969"/>
        </w:tabs>
        <w:jc w:val="both"/>
        <w:rPr>
          <w:rFonts w:ascii="AMU Monument Grotesk" w:eastAsia="Batang" w:hAnsi="AMU Monument Grotesk" w:cs="Arial" w:hint="eastAsia"/>
          <w:b/>
          <w:bCs/>
          <w:sz w:val="18"/>
          <w:szCs w:val="18"/>
        </w:rPr>
      </w:pPr>
    </w:p>
    <w:p w14:paraId="52199698" w14:textId="77777777" w:rsidR="00D51C1F" w:rsidRPr="007F1ABD" w:rsidRDefault="00D51C1F">
      <w:pPr>
        <w:tabs>
          <w:tab w:val="left" w:pos="3969"/>
        </w:tabs>
        <w:jc w:val="both"/>
        <w:rPr>
          <w:rFonts w:ascii="AMU Monument Grotesk" w:hAnsi="AMU Monument Grotesk"/>
        </w:rPr>
      </w:pPr>
      <w:r w:rsidRPr="007F1ABD">
        <w:rPr>
          <w:rFonts w:ascii="AMU Monument Grotesk" w:hAnsi="AMU Monument Grotesk" w:cs="Arial"/>
          <w:b/>
          <w:bCs/>
          <w:sz w:val="18"/>
          <w:szCs w:val="18"/>
        </w:rPr>
        <w:t xml:space="preserve">1/Changement d’intervenant à l’initiative du titulaire : </w:t>
      </w:r>
    </w:p>
    <w:p w14:paraId="3AB320EE" w14:textId="77777777" w:rsidR="00D51C1F" w:rsidRPr="007F1ABD" w:rsidRDefault="00D51C1F">
      <w:pPr>
        <w:pStyle w:val="Commentaire1"/>
        <w:jc w:val="both"/>
        <w:rPr>
          <w:rFonts w:ascii="AMU Monument Grotesk" w:hAnsi="AMU Monument Grotesk"/>
        </w:rPr>
      </w:pPr>
      <w:r w:rsidRPr="007F1ABD">
        <w:rPr>
          <w:rFonts w:ascii="AMU Monument Grotesk" w:eastAsia="Batang" w:hAnsi="AMU Monument Grotesk" w:cs="Arial"/>
          <w:sz w:val="18"/>
          <w:szCs w:val="18"/>
        </w:rPr>
        <w:t xml:space="preserve">En cas de changement de l’interlocuteur </w:t>
      </w:r>
      <w:r w:rsidRPr="007F1ABD">
        <w:rPr>
          <w:rFonts w:ascii="AMU Monument Grotesk" w:hAnsi="AMU Monument Grotesk" w:cs="Arial"/>
          <w:b/>
          <w:bCs/>
          <w:sz w:val="18"/>
          <w:szCs w:val="18"/>
        </w:rPr>
        <w:t>unique</w:t>
      </w:r>
      <w:r w:rsidRPr="007F1ABD">
        <w:rPr>
          <w:rFonts w:ascii="AMU Monument Grotesk" w:hAnsi="AMU Monument Grotesk" w:cs="Arial"/>
          <w:bCs/>
          <w:sz w:val="18"/>
          <w:szCs w:val="18"/>
        </w:rPr>
        <w:t>,</w:t>
      </w:r>
      <w:r w:rsidRPr="007F1ABD">
        <w:rPr>
          <w:rFonts w:ascii="AMU Monument Grotesk" w:eastAsia="Batang" w:hAnsi="AMU Monument Grotesk" w:cs="Arial"/>
          <w:sz w:val="18"/>
          <w:szCs w:val="18"/>
        </w:rPr>
        <w:t xml:space="preserve"> d’un membre de l’équipe ou de modification d’organisation, le titulaire doit en aviser le pouvoir adjudicateur au </w:t>
      </w:r>
      <w:r w:rsidRPr="005C0B59">
        <w:rPr>
          <w:rFonts w:ascii="AMU Monument Grotesk" w:eastAsia="Batang" w:hAnsi="AMU Monument Grotesk" w:cs="Arial"/>
          <w:sz w:val="18"/>
          <w:szCs w:val="18"/>
        </w:rPr>
        <w:t xml:space="preserve">moins </w:t>
      </w:r>
      <w:r w:rsidRPr="005C0B59">
        <w:rPr>
          <w:rFonts w:ascii="AMU Monument Grotesk" w:hAnsi="AMU Monument Grotesk" w:cs="Verdana"/>
          <w:b/>
          <w:sz w:val="18"/>
          <w:szCs w:val="18"/>
        </w:rPr>
        <w:t>5 jours ouvrés</w:t>
      </w:r>
      <w:r w:rsidRPr="005C0B59">
        <w:rPr>
          <w:rFonts w:ascii="AMU Monument Grotesk" w:hAnsi="AMU Monument Grotesk" w:cs="Verdana"/>
          <w:sz w:val="18"/>
          <w:szCs w:val="18"/>
        </w:rPr>
        <w:t xml:space="preserve"> </w:t>
      </w:r>
      <w:r w:rsidRPr="007F1ABD">
        <w:rPr>
          <w:rFonts w:ascii="AMU Monument Grotesk" w:eastAsia="Batang" w:hAnsi="AMU Monument Grotesk" w:cs="Arial"/>
          <w:sz w:val="18"/>
          <w:szCs w:val="18"/>
        </w:rPr>
        <w:t xml:space="preserve">avant la prise d’effet de la modification (sauf exception dûment motivée par le titulaire et considérée comme valable par AMU). Il communique impérativement les motifs de ces modifications ainsi que la nouvelle organisation. </w:t>
      </w:r>
    </w:p>
    <w:p w14:paraId="050330E4" w14:textId="77777777" w:rsidR="00D51C1F" w:rsidRPr="007F1ABD" w:rsidRDefault="00D51C1F">
      <w:pPr>
        <w:pStyle w:val="Commentaire1"/>
        <w:jc w:val="both"/>
        <w:rPr>
          <w:rFonts w:ascii="AMU Monument Grotesk" w:eastAsia="Batang" w:hAnsi="AMU Monument Grotesk" w:cs="Arial" w:hint="eastAsia"/>
          <w:sz w:val="18"/>
          <w:szCs w:val="18"/>
        </w:rPr>
      </w:pPr>
    </w:p>
    <w:p w14:paraId="667759EA" w14:textId="77777777" w:rsidR="00D51C1F" w:rsidRPr="007F1ABD" w:rsidRDefault="00D51C1F">
      <w:pPr>
        <w:pStyle w:val="Commentaire1"/>
        <w:jc w:val="both"/>
        <w:rPr>
          <w:rFonts w:ascii="AMU Monument Grotesk" w:hAnsi="AMU Monument Grotesk"/>
        </w:rPr>
      </w:pPr>
      <w:r w:rsidRPr="007F1ABD">
        <w:rPr>
          <w:rFonts w:ascii="AMU Monument Grotesk" w:eastAsia="Batang" w:hAnsi="AMU Monument Grotesk" w:cs="Arial"/>
          <w:sz w:val="18"/>
          <w:szCs w:val="18"/>
        </w:rPr>
        <w:t xml:space="preserve">En cas de remplacement, il doit présenter au pouvoir adjudicateur un collaborateur </w:t>
      </w:r>
      <w:r w:rsidRPr="007F1ABD">
        <w:rPr>
          <w:rFonts w:ascii="AMU Monument Grotesk" w:eastAsia="Batang" w:hAnsi="AMU Monument Grotesk" w:cs="Arial"/>
          <w:b/>
          <w:sz w:val="18"/>
          <w:szCs w:val="18"/>
        </w:rPr>
        <w:t>avec un profil équivalent</w:t>
      </w:r>
      <w:r w:rsidRPr="007F1ABD">
        <w:rPr>
          <w:rFonts w:ascii="AMU Monument Grotesk" w:eastAsia="Batang" w:hAnsi="AMU Monument Grotesk" w:cs="Arial"/>
          <w:color w:val="00B0F0"/>
          <w:sz w:val="18"/>
          <w:szCs w:val="18"/>
        </w:rPr>
        <w:t xml:space="preserve"> </w:t>
      </w:r>
      <w:r w:rsidRPr="007F1ABD">
        <w:rPr>
          <w:rFonts w:ascii="AMU Monument Grotesk" w:hAnsi="AMU Monument Grotesk" w:cs="Arial"/>
          <w:sz w:val="18"/>
          <w:szCs w:val="18"/>
        </w:rPr>
        <w:t>conforme aux niveaux de qualité prévus dans les documents contractuels régissant le présent marché</w:t>
      </w:r>
      <w:r w:rsidRPr="007F1ABD">
        <w:rPr>
          <w:rFonts w:ascii="AMU Monument Grotesk" w:eastAsia="Batang" w:hAnsi="AMU Monument Grotesk" w:cs="Arial"/>
          <w:sz w:val="18"/>
          <w:szCs w:val="18"/>
        </w:rPr>
        <w:t>. Le titulaire assure la formation du remplaçant. Le titulaire est responsable de la formation</w:t>
      </w:r>
      <w:r w:rsidRPr="007F1ABD">
        <w:rPr>
          <w:rFonts w:ascii="AMU Monument Grotesk" w:eastAsia="Batang" w:hAnsi="AMU Monument Grotesk" w:cs="Calibri"/>
          <w:sz w:val="18"/>
          <w:szCs w:val="18"/>
        </w:rPr>
        <w:t xml:space="preserve"> </w:t>
      </w:r>
      <w:r w:rsidRPr="007F1ABD">
        <w:rPr>
          <w:rFonts w:ascii="AMU Monument Grotesk" w:eastAsia="Batang" w:hAnsi="AMU Monument Grotesk" w:cs="Arial"/>
          <w:sz w:val="18"/>
          <w:szCs w:val="18"/>
        </w:rPr>
        <w:t>de son personnel sur l’ensemble des sujets relevant des prestations demandées. Il en assume le coût et l’incidence sur l’organisation de la prestation. Le titulaire prend aussi toutes les dispositions nécessaires pour que la bonne exécution des prestations ne s’en trouve pas compromise, notamment la nouvelle équipe doit respecter les engagements pris par l’équipe précédente en termes de planning ou de date de réunion, d’intervention à venir.</w:t>
      </w:r>
    </w:p>
    <w:p w14:paraId="0BC163F7" w14:textId="77777777" w:rsidR="00D51C1F" w:rsidRPr="007F1ABD" w:rsidRDefault="00D51C1F">
      <w:pPr>
        <w:pStyle w:val="Commentaire1"/>
        <w:jc w:val="both"/>
        <w:rPr>
          <w:rFonts w:ascii="AMU Monument Grotesk" w:eastAsia="Batang" w:hAnsi="AMU Monument Grotesk" w:cs="Arial" w:hint="eastAsia"/>
          <w:sz w:val="18"/>
          <w:szCs w:val="18"/>
        </w:rPr>
      </w:pPr>
    </w:p>
    <w:p w14:paraId="1524BB2C" w14:textId="77777777" w:rsidR="00D51C1F" w:rsidRPr="007F1ABD" w:rsidRDefault="00D51C1F">
      <w:pPr>
        <w:pStyle w:val="Commentaire1"/>
        <w:jc w:val="both"/>
        <w:rPr>
          <w:rFonts w:ascii="AMU Monument Grotesk" w:hAnsi="AMU Monument Grotesk"/>
        </w:rPr>
      </w:pPr>
      <w:r w:rsidRPr="007F1ABD">
        <w:rPr>
          <w:rFonts w:ascii="AMU Monument Grotesk" w:hAnsi="AMU Monument Grotesk" w:cs="Verdana"/>
          <w:sz w:val="18"/>
          <w:szCs w:val="18"/>
        </w:rPr>
        <w:t xml:space="preserve">Le remplaçant est considéré comme accepté si Aix-Marseille Université ne le récuse pas dans </w:t>
      </w:r>
      <w:proofErr w:type="gramStart"/>
      <w:r w:rsidRPr="007F1ABD">
        <w:rPr>
          <w:rFonts w:ascii="AMU Monument Grotesk" w:hAnsi="AMU Monument Grotesk" w:cs="Verdana"/>
          <w:sz w:val="18"/>
          <w:szCs w:val="18"/>
        </w:rPr>
        <w:t>un délai</w:t>
      </w:r>
      <w:r w:rsidR="000A75F3" w:rsidRPr="007F1ABD">
        <w:rPr>
          <w:rFonts w:ascii="AMU Monument Grotesk" w:hAnsi="AMU Monument Grotesk" w:cs="Verdana"/>
          <w:sz w:val="18"/>
          <w:szCs w:val="18"/>
        </w:rPr>
        <w:t xml:space="preserve"> </w:t>
      </w:r>
      <w:r w:rsidRPr="007F1ABD">
        <w:rPr>
          <w:rFonts w:ascii="AMU Monument Grotesk" w:hAnsi="AMU Monument Grotesk" w:cs="Verdana"/>
          <w:sz w:val="18"/>
          <w:szCs w:val="18"/>
        </w:rPr>
        <w:t>de 7 jours ouvrés</w:t>
      </w:r>
      <w:proofErr w:type="gramEnd"/>
      <w:r w:rsidRPr="007F1ABD">
        <w:rPr>
          <w:rFonts w:ascii="AMU Monument Grotesk" w:hAnsi="AMU Monument Grotesk" w:cs="Verdana"/>
          <w:sz w:val="18"/>
          <w:szCs w:val="18"/>
        </w:rPr>
        <w:t xml:space="preserve"> à compter de sa présentation par le titulaire. Si Aix-Marseille Université récuse le remplaçant, le titulaire </w:t>
      </w:r>
      <w:r w:rsidRPr="005C0B59">
        <w:rPr>
          <w:rFonts w:ascii="AMU Monument Grotesk" w:hAnsi="AMU Monument Grotesk" w:cs="Verdana"/>
          <w:b/>
          <w:sz w:val="18"/>
          <w:szCs w:val="18"/>
        </w:rPr>
        <w:t>dispose de 7 jours ouvrés</w:t>
      </w:r>
      <w:r w:rsidRPr="005C0B59">
        <w:rPr>
          <w:rFonts w:ascii="AMU Monument Grotesk" w:hAnsi="AMU Monument Grotesk" w:cs="Verdana"/>
          <w:sz w:val="18"/>
          <w:szCs w:val="18"/>
        </w:rPr>
        <w:t xml:space="preserve"> maximum pour désigner </w:t>
      </w:r>
      <w:r w:rsidRPr="005C0B59">
        <w:rPr>
          <w:rFonts w:ascii="AMU Monument Grotesk" w:hAnsi="AMU Monument Grotesk" w:cs="Verdana"/>
          <w:b/>
          <w:sz w:val="18"/>
          <w:szCs w:val="18"/>
        </w:rPr>
        <w:t>un autre remplaçant</w:t>
      </w:r>
      <w:r w:rsidRPr="005C0B59">
        <w:rPr>
          <w:rFonts w:ascii="AMU Monument Grotesk" w:hAnsi="AMU Monument Grotesk" w:cs="Verdana"/>
          <w:sz w:val="18"/>
          <w:szCs w:val="18"/>
        </w:rPr>
        <w:t xml:space="preserve"> et en informer Aix-Marseille Université (sauf </w:t>
      </w:r>
      <w:r w:rsidRPr="007F1ABD">
        <w:rPr>
          <w:rFonts w:ascii="AMU Monument Grotesk" w:hAnsi="AMU Monument Grotesk" w:cs="Verdana"/>
          <w:sz w:val="18"/>
          <w:szCs w:val="18"/>
        </w:rPr>
        <w:t>exception dûment motivée par le titulaire et considérée comme valable par AMU).</w:t>
      </w:r>
    </w:p>
    <w:p w14:paraId="3D2D428E" w14:textId="77777777" w:rsidR="00D51C1F" w:rsidRPr="007F1ABD" w:rsidRDefault="00D51C1F">
      <w:pPr>
        <w:widowControl w:val="0"/>
        <w:jc w:val="both"/>
        <w:rPr>
          <w:rFonts w:ascii="AMU Monument Grotesk" w:eastAsia="Batang" w:hAnsi="AMU Monument Grotesk" w:cs="Calibri" w:hint="eastAsia"/>
          <w:sz w:val="18"/>
          <w:szCs w:val="18"/>
        </w:rPr>
      </w:pPr>
    </w:p>
    <w:p w14:paraId="0C5F0493" w14:textId="77777777" w:rsidR="00D51C1F" w:rsidRPr="007F1ABD" w:rsidRDefault="00D51C1F">
      <w:pPr>
        <w:tabs>
          <w:tab w:val="left" w:pos="3969"/>
        </w:tabs>
        <w:jc w:val="both"/>
        <w:rPr>
          <w:rFonts w:ascii="AMU Monument Grotesk" w:hAnsi="AMU Monument Grotesk"/>
        </w:rPr>
      </w:pPr>
      <w:r w:rsidRPr="007F1ABD">
        <w:rPr>
          <w:rFonts w:ascii="AMU Monument Grotesk" w:hAnsi="AMU Monument Grotesk" w:cs="Arial"/>
          <w:bCs/>
          <w:sz w:val="18"/>
          <w:szCs w:val="18"/>
        </w:rPr>
        <w:t>Si le titulaire était dans l’incapacité de présenter un intervenant de profil adapté et/ou si cette incapacité entraînait un retard dans la réalisation des prestations, des pénalités de retard pourront être appliquées pouvant aller jusqu’à la résiliation pour faute conformément aux articles du présent document sur les pénalités et la résiliation.</w:t>
      </w:r>
    </w:p>
    <w:p w14:paraId="25E16E31" w14:textId="60763754" w:rsidR="00544AD3" w:rsidRDefault="00544AD3">
      <w:pPr>
        <w:suppressAutoHyphens w:val="0"/>
        <w:rPr>
          <w:rFonts w:ascii="AMU Monument Grotesk" w:hAnsi="AMU Monument Grotesk" w:cs="Arial"/>
          <w:b/>
          <w:bCs/>
          <w:sz w:val="18"/>
          <w:szCs w:val="18"/>
        </w:rPr>
      </w:pPr>
    </w:p>
    <w:p w14:paraId="792F65CD" w14:textId="49F061B6" w:rsidR="00D51C1F" w:rsidRDefault="00D51C1F">
      <w:pPr>
        <w:tabs>
          <w:tab w:val="left" w:pos="3969"/>
        </w:tabs>
        <w:jc w:val="both"/>
        <w:rPr>
          <w:rFonts w:ascii="AMU Monument Grotesk" w:hAnsi="AMU Monument Grotesk" w:cs="Arial"/>
          <w:b/>
          <w:bCs/>
          <w:sz w:val="18"/>
          <w:szCs w:val="18"/>
        </w:rPr>
      </w:pPr>
      <w:r w:rsidRPr="007F1ABD">
        <w:rPr>
          <w:rFonts w:ascii="AMU Monument Grotesk" w:hAnsi="AMU Monument Grotesk" w:cs="Arial"/>
          <w:b/>
          <w:bCs/>
          <w:sz w:val="18"/>
          <w:szCs w:val="18"/>
        </w:rPr>
        <w:t>2/Réfutation d’un intervenant par AMU :</w:t>
      </w:r>
    </w:p>
    <w:p w14:paraId="19431B36" w14:textId="77777777" w:rsidR="005C0B59" w:rsidRPr="007F1ABD" w:rsidRDefault="005C0B59">
      <w:pPr>
        <w:tabs>
          <w:tab w:val="left" w:pos="3969"/>
        </w:tabs>
        <w:jc w:val="both"/>
        <w:rPr>
          <w:rFonts w:ascii="AMU Monument Grotesk" w:hAnsi="AMU Monument Grotesk"/>
        </w:rPr>
      </w:pPr>
    </w:p>
    <w:p w14:paraId="2A615EE3" w14:textId="77777777" w:rsidR="00D51C1F" w:rsidRPr="007F1ABD" w:rsidRDefault="00D51C1F">
      <w:pPr>
        <w:tabs>
          <w:tab w:val="left" w:pos="3969"/>
        </w:tabs>
        <w:jc w:val="both"/>
        <w:rPr>
          <w:rFonts w:ascii="AMU Monument Grotesk" w:hAnsi="AMU Monument Grotesk"/>
        </w:rPr>
      </w:pPr>
      <w:r w:rsidRPr="007F1ABD">
        <w:rPr>
          <w:rFonts w:ascii="AMU Monument Grotesk" w:eastAsia="Batang" w:hAnsi="AMU Monument Grotesk" w:cs="Arial"/>
          <w:sz w:val="18"/>
          <w:szCs w:val="18"/>
        </w:rPr>
        <w:t>AMU</w:t>
      </w:r>
      <w:r w:rsidRPr="007F1ABD">
        <w:rPr>
          <w:rFonts w:ascii="AMU Monument Grotesk" w:hAnsi="AMU Monument Grotesk" w:cs="Arial"/>
          <w:sz w:val="18"/>
          <w:szCs w:val="18"/>
        </w:rPr>
        <w:t xml:space="preserve"> se réserve la possibilité de demander </w:t>
      </w:r>
      <w:r w:rsidRPr="007F1ABD">
        <w:rPr>
          <w:rFonts w:ascii="AMU Monument Grotesk" w:eastAsia="Batang" w:hAnsi="AMU Monument Grotesk" w:cs="Arial"/>
          <w:sz w:val="18"/>
          <w:szCs w:val="18"/>
        </w:rPr>
        <w:t xml:space="preserve">au cours du marché </w:t>
      </w:r>
      <w:r w:rsidRPr="007F1ABD">
        <w:rPr>
          <w:rFonts w:ascii="AMU Monument Grotesk" w:hAnsi="AMU Monument Grotesk" w:cs="Arial"/>
          <w:sz w:val="18"/>
          <w:szCs w:val="18"/>
        </w:rPr>
        <w:t xml:space="preserve">(sur justification motivée </w:t>
      </w:r>
      <w:r w:rsidRPr="007F1ABD">
        <w:rPr>
          <w:rFonts w:ascii="AMU Monument Grotesk" w:eastAsia="Batang" w:hAnsi="AMU Monument Grotesk" w:cs="Arial"/>
          <w:sz w:val="18"/>
          <w:szCs w:val="18"/>
        </w:rPr>
        <w:t xml:space="preserve">et par lettre LRAR ou via la plate-forme PLACE), le remplacement de tout ou partie de l’équipe du titulaire en cas de carence manifeste dans l’exécution des prestations ou dans le cas où </w:t>
      </w:r>
      <w:r w:rsidRPr="007F1ABD">
        <w:rPr>
          <w:rFonts w:ascii="AMU Monument Grotesk" w:hAnsi="AMU Monument Grotesk" w:cs="Arial"/>
          <w:sz w:val="18"/>
          <w:szCs w:val="18"/>
        </w:rPr>
        <w:t>les compétences d’</w:t>
      </w:r>
      <w:r w:rsidRPr="007F1ABD">
        <w:rPr>
          <w:rFonts w:ascii="AMU Monument Grotesk" w:eastAsia="Batang" w:hAnsi="AMU Monument Grotesk" w:cs="Arial"/>
          <w:sz w:val="18"/>
          <w:szCs w:val="18"/>
        </w:rPr>
        <w:t xml:space="preserve">un ou plusieurs membres de l’équipe ne correspondraient </w:t>
      </w:r>
      <w:r w:rsidRPr="007F1ABD">
        <w:rPr>
          <w:rFonts w:ascii="AMU Monument Grotesk" w:hAnsi="AMU Monument Grotesk" w:cs="Arial"/>
          <w:sz w:val="18"/>
          <w:szCs w:val="18"/>
        </w:rPr>
        <w:t>pas aux niveaux de qualité prévus dans les documents contractuels régissant le présent marché</w:t>
      </w:r>
      <w:r w:rsidRPr="007F1ABD">
        <w:rPr>
          <w:rFonts w:ascii="AMU Monument Grotesk" w:eastAsia="Batang" w:hAnsi="AMU Monument Grotesk" w:cs="Arial"/>
          <w:sz w:val="18"/>
          <w:szCs w:val="18"/>
        </w:rPr>
        <w:t xml:space="preserve">. </w:t>
      </w:r>
    </w:p>
    <w:p w14:paraId="7481F637" w14:textId="77777777" w:rsidR="00D51C1F" w:rsidRPr="007F1ABD" w:rsidRDefault="00D51C1F">
      <w:pPr>
        <w:tabs>
          <w:tab w:val="left" w:pos="3969"/>
        </w:tabs>
        <w:jc w:val="both"/>
        <w:rPr>
          <w:rFonts w:ascii="AMU Monument Grotesk" w:eastAsia="Batang" w:hAnsi="AMU Monument Grotesk" w:cs="Arial" w:hint="eastAsia"/>
          <w:sz w:val="18"/>
          <w:szCs w:val="18"/>
        </w:rPr>
      </w:pPr>
    </w:p>
    <w:p w14:paraId="38CF8E52" w14:textId="77777777" w:rsidR="00D51C1F" w:rsidRPr="007F1ABD" w:rsidRDefault="00D51C1F">
      <w:pPr>
        <w:pStyle w:val="Commentaire1"/>
        <w:jc w:val="both"/>
        <w:rPr>
          <w:rFonts w:ascii="AMU Monument Grotesk" w:hAnsi="AMU Monument Grotesk"/>
        </w:rPr>
      </w:pPr>
      <w:r w:rsidRPr="007F1ABD">
        <w:rPr>
          <w:rFonts w:ascii="AMU Monument Grotesk" w:eastAsia="Batang" w:hAnsi="AMU Monument Grotesk" w:cs="Arial"/>
          <w:sz w:val="18"/>
          <w:szCs w:val="18"/>
        </w:rPr>
        <w:t xml:space="preserve">Le titulaire fournira alors à </w:t>
      </w:r>
      <w:r w:rsidRPr="007F1ABD">
        <w:rPr>
          <w:rFonts w:ascii="AMU Monument Grotesk" w:hAnsi="AMU Monument Grotesk" w:cs="Verdana"/>
          <w:sz w:val="18"/>
          <w:szCs w:val="18"/>
        </w:rPr>
        <w:t xml:space="preserve">Aix-Marseille Université </w:t>
      </w:r>
      <w:r w:rsidRPr="007F1ABD">
        <w:rPr>
          <w:rFonts w:ascii="AMU Monument Grotesk" w:eastAsia="Batang" w:hAnsi="AMU Monument Grotesk" w:cs="Arial"/>
          <w:sz w:val="18"/>
          <w:szCs w:val="18"/>
        </w:rPr>
        <w:t xml:space="preserve">un remplaçant dans un délai maximum de </w:t>
      </w:r>
      <w:r w:rsidRPr="007F1ABD">
        <w:rPr>
          <w:rFonts w:ascii="AMU Monument Grotesk" w:eastAsia="Batang" w:hAnsi="AMU Monument Grotesk" w:cs="Arial"/>
          <w:b/>
          <w:sz w:val="18"/>
          <w:szCs w:val="18"/>
        </w:rPr>
        <w:t>7 jours ouvrés</w:t>
      </w:r>
      <w:r w:rsidRPr="007F1ABD">
        <w:rPr>
          <w:rFonts w:ascii="AMU Monument Grotesk" w:eastAsia="Batang" w:hAnsi="AMU Monument Grotesk" w:cs="Arial"/>
          <w:sz w:val="18"/>
          <w:szCs w:val="18"/>
        </w:rPr>
        <w:t xml:space="preserve"> à compter de la notification écrite de l’université adressée au titulaire (sauf exception dûment motivée par le titulaire</w:t>
      </w:r>
      <w:r w:rsidRPr="007F1ABD">
        <w:rPr>
          <w:rFonts w:ascii="AMU Monument Grotesk" w:hAnsi="AMU Monument Grotesk" w:cs="Verdana"/>
          <w:sz w:val="18"/>
          <w:szCs w:val="18"/>
        </w:rPr>
        <w:t xml:space="preserve"> </w:t>
      </w:r>
      <w:r w:rsidRPr="007F1ABD">
        <w:rPr>
          <w:rFonts w:ascii="AMU Monument Grotesk" w:eastAsia="Batang" w:hAnsi="AMU Monument Grotesk" w:cs="Arial"/>
          <w:sz w:val="18"/>
          <w:szCs w:val="18"/>
        </w:rPr>
        <w:t xml:space="preserve">et considérée comme valable par AMU). </w:t>
      </w:r>
      <w:r w:rsidRPr="007F1ABD">
        <w:rPr>
          <w:rFonts w:ascii="AMU Monument Grotesk" w:hAnsi="AMU Monument Grotesk" w:cs="Verdana"/>
          <w:sz w:val="18"/>
          <w:szCs w:val="18"/>
        </w:rPr>
        <w:t xml:space="preserve">Si Aix-Marseille Université récuse le remplaçant, le titulaire </w:t>
      </w:r>
      <w:r w:rsidRPr="007F1ABD">
        <w:rPr>
          <w:rFonts w:ascii="AMU Monument Grotesk" w:hAnsi="AMU Monument Grotesk" w:cs="Verdana"/>
          <w:b/>
          <w:sz w:val="18"/>
          <w:szCs w:val="18"/>
        </w:rPr>
        <w:t>dispose de 7 jours ouvrés</w:t>
      </w:r>
      <w:r w:rsidRPr="007F1ABD">
        <w:rPr>
          <w:rFonts w:ascii="AMU Monument Grotesk" w:hAnsi="AMU Monument Grotesk" w:cs="Verdana"/>
          <w:sz w:val="18"/>
          <w:szCs w:val="18"/>
        </w:rPr>
        <w:t xml:space="preserve"> maximum pour désigner </w:t>
      </w:r>
      <w:r w:rsidRPr="007F1ABD">
        <w:rPr>
          <w:rFonts w:ascii="AMU Monument Grotesk" w:hAnsi="AMU Monument Grotesk" w:cs="Verdana"/>
          <w:b/>
          <w:sz w:val="18"/>
          <w:szCs w:val="18"/>
        </w:rPr>
        <w:t>un autre remplaçant</w:t>
      </w:r>
      <w:r w:rsidRPr="007F1ABD">
        <w:rPr>
          <w:rFonts w:ascii="AMU Monument Grotesk" w:hAnsi="AMU Monument Grotesk" w:cs="Verdana"/>
          <w:sz w:val="18"/>
          <w:szCs w:val="18"/>
        </w:rPr>
        <w:t xml:space="preserve"> et en informer Aix-Marseille Université (sauf exception dûment motivée par le titulaire et considérée comme valable par AMU).</w:t>
      </w:r>
    </w:p>
    <w:p w14:paraId="0D93C0D3" w14:textId="77777777" w:rsidR="00D51C1F" w:rsidRPr="007F1ABD" w:rsidRDefault="00D51C1F">
      <w:pPr>
        <w:tabs>
          <w:tab w:val="left" w:pos="3969"/>
        </w:tabs>
        <w:jc w:val="both"/>
        <w:rPr>
          <w:rFonts w:ascii="AMU Monument Grotesk" w:eastAsia="Batang" w:hAnsi="AMU Monument Grotesk" w:cs="Arial" w:hint="eastAsia"/>
          <w:sz w:val="18"/>
          <w:szCs w:val="18"/>
        </w:rPr>
      </w:pPr>
    </w:p>
    <w:p w14:paraId="78591ABE" w14:textId="77777777" w:rsidR="00D51C1F" w:rsidRPr="007F1ABD" w:rsidRDefault="00D51C1F">
      <w:pPr>
        <w:tabs>
          <w:tab w:val="left" w:pos="3969"/>
        </w:tabs>
        <w:jc w:val="both"/>
        <w:rPr>
          <w:rFonts w:ascii="AMU Monument Grotesk" w:hAnsi="AMU Monument Grotesk"/>
        </w:rPr>
      </w:pPr>
      <w:r w:rsidRPr="007F1ABD">
        <w:rPr>
          <w:rFonts w:ascii="AMU Monument Grotesk" w:hAnsi="AMU Monument Grotesk" w:cs="Arial"/>
          <w:bCs/>
          <w:sz w:val="18"/>
          <w:szCs w:val="18"/>
        </w:rPr>
        <w:t>Si le titulaire était dans l’incapacité de présenter un intervenant de profil adapté et/ou si cette incapacité entraînait un retard dans la réalisation des prestations, des pénalités de retard pourront être appliquées pouvant aller jusqu’à la résiliation pour faute conformément aux articles du présent document sur les pénalités et la résiliation.</w:t>
      </w:r>
    </w:p>
    <w:p w14:paraId="0D63DECB" w14:textId="77777777" w:rsidR="00D51C1F" w:rsidRPr="007F1ABD" w:rsidRDefault="00D51C1F">
      <w:pPr>
        <w:jc w:val="both"/>
        <w:rPr>
          <w:rFonts w:ascii="AMU Monument Grotesk" w:hAnsi="AMU Monument Grotesk" w:cs="Arial"/>
          <w:b/>
          <w:bCs/>
          <w:sz w:val="18"/>
          <w:szCs w:val="18"/>
        </w:rPr>
      </w:pPr>
    </w:p>
    <w:p w14:paraId="4B66B749" w14:textId="77777777" w:rsidR="00D51C1F" w:rsidRPr="007F1ABD" w:rsidRDefault="00D51C1F">
      <w:pPr>
        <w:pStyle w:val="Titre1"/>
        <w:jc w:val="both"/>
        <w:rPr>
          <w:rFonts w:ascii="AMU Monument Grotesk" w:hAnsi="AMU Monument Grotesk" w:hint="eastAsia"/>
        </w:rPr>
      </w:pPr>
      <w:bookmarkStart w:id="45" w:name="_Toc194942358"/>
      <w:r w:rsidRPr="007F1ABD">
        <w:rPr>
          <w:rFonts w:ascii="AMU Monument Grotesk" w:hAnsi="AMU Monument Grotesk"/>
          <w:sz w:val="18"/>
          <w:szCs w:val="18"/>
        </w:rPr>
        <w:t>ARTICLE 7 : OBLIGATIONS GENERALES DU TITULAIRE</w:t>
      </w:r>
      <w:bookmarkEnd w:id="45"/>
      <w:r w:rsidRPr="007F1ABD">
        <w:rPr>
          <w:rFonts w:ascii="AMU Monument Grotesk" w:hAnsi="AMU Monument Grotesk"/>
          <w:sz w:val="18"/>
          <w:szCs w:val="18"/>
        </w:rPr>
        <w:t xml:space="preserve"> </w:t>
      </w:r>
    </w:p>
    <w:p w14:paraId="3E92456F" w14:textId="56700645" w:rsidR="00D51C1F" w:rsidRPr="007F1ABD" w:rsidRDefault="00D51C1F">
      <w:pPr>
        <w:pStyle w:val="Titre1"/>
        <w:jc w:val="both"/>
        <w:rPr>
          <w:rFonts w:ascii="AMU Monument Grotesk" w:hAnsi="AMU Monument Grotesk" w:hint="eastAsia"/>
        </w:rPr>
      </w:pPr>
      <w:bookmarkStart w:id="46" w:name="_Toc194942359"/>
      <w:r w:rsidRPr="007F1ABD">
        <w:rPr>
          <w:rFonts w:ascii="AMU Monument Grotesk" w:hAnsi="AMU Monument Grotesk"/>
          <w:sz w:val="18"/>
          <w:szCs w:val="18"/>
          <w:u w:val="none"/>
        </w:rPr>
        <w:t>7.1 Responsabilité</w:t>
      </w:r>
      <w:bookmarkEnd w:id="46"/>
      <w:r w:rsidR="005C0B59">
        <w:rPr>
          <w:rFonts w:ascii="AMU Monument Grotesk" w:hAnsi="AMU Monument Grotesk"/>
          <w:sz w:val="18"/>
          <w:szCs w:val="18"/>
          <w:u w:val="none"/>
        </w:rPr>
        <w:t> </w:t>
      </w:r>
    </w:p>
    <w:p w14:paraId="0C7E8BF8" w14:textId="77777777" w:rsidR="00D51C1F" w:rsidRPr="007F1ABD" w:rsidRDefault="00D51C1F">
      <w:pPr>
        <w:jc w:val="both"/>
        <w:rPr>
          <w:rFonts w:ascii="AMU Monument Grotesk" w:hAnsi="AMU Monument Grotesk" w:cs="Verdana"/>
          <w:b/>
          <w:sz w:val="8"/>
          <w:szCs w:val="8"/>
          <w:u w:val="single"/>
        </w:rPr>
      </w:pPr>
    </w:p>
    <w:p w14:paraId="6DCC57FF"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Pour l’ensemble des prestations objet du marché, le titulaire du lot concerné est tenu de respecter les exigences prévues dans les documents contractuels régissant le marché (délai, coût, qualité, …). À cet effet, AMU se réserve le droit de refuser une prestation qui se révélerait non conforme à ses exigences dans l’exécution des prestations attendues.</w:t>
      </w:r>
    </w:p>
    <w:p w14:paraId="5358C699" w14:textId="77777777" w:rsidR="00D51C1F" w:rsidRPr="007F1ABD" w:rsidRDefault="00D51C1F">
      <w:pPr>
        <w:jc w:val="both"/>
        <w:rPr>
          <w:rFonts w:ascii="AMU Monument Grotesk" w:hAnsi="AMU Monument Grotesk" w:cs="Arial"/>
          <w:sz w:val="8"/>
          <w:szCs w:val="8"/>
        </w:rPr>
      </w:pPr>
    </w:p>
    <w:p w14:paraId="0FC7CA41" w14:textId="77777777" w:rsidR="00BE0698" w:rsidRPr="007F1ABD" w:rsidRDefault="00D51C1F">
      <w:pPr>
        <w:jc w:val="both"/>
        <w:rPr>
          <w:rFonts w:ascii="AMU Monument Grotesk" w:hAnsi="AMU Monument Grotesk" w:cs="Arial"/>
          <w:sz w:val="18"/>
          <w:szCs w:val="18"/>
        </w:rPr>
      </w:pPr>
      <w:r w:rsidRPr="007F1ABD">
        <w:rPr>
          <w:rFonts w:ascii="AMU Monument Grotesk" w:hAnsi="AMU Monument Grotesk" w:cs="Arial"/>
          <w:sz w:val="18"/>
          <w:szCs w:val="18"/>
        </w:rPr>
        <w:t xml:space="preserve">Pour l’ensemble de ses obligations, le titulaire ne peut nullement mettre en avant une quelconque défaillance de ses éventuels sous-traitants. </w:t>
      </w:r>
    </w:p>
    <w:p w14:paraId="7EA6DDF3"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lastRenderedPageBreak/>
        <w:t>Le titulaire est responsable de la bonne exécution du marché</w:t>
      </w:r>
      <w:r w:rsidR="000C737F" w:rsidRPr="007F1ABD">
        <w:rPr>
          <w:rFonts w:ascii="AMU Monument Grotesk" w:hAnsi="AMU Monument Grotesk" w:cs="Arial"/>
          <w:sz w:val="18"/>
          <w:szCs w:val="18"/>
        </w:rPr>
        <w:t>, l</w:t>
      </w:r>
      <w:r w:rsidRPr="007F1ABD">
        <w:rPr>
          <w:rFonts w:ascii="AMU Monument Grotesk" w:hAnsi="AMU Monument Grotesk" w:cs="Arial"/>
          <w:sz w:val="18"/>
          <w:szCs w:val="18"/>
        </w:rPr>
        <w:t>es personnels et sous-traitants affectés par le titulaire à l’exécution des prestations objet du présent marché demeurent en toutes circonstances, placés sous l’autorité, la direction et la surveillance exclusives du titulaire.</w:t>
      </w:r>
    </w:p>
    <w:p w14:paraId="629DB846" w14:textId="77777777" w:rsidR="00D51C1F" w:rsidRPr="007F1ABD" w:rsidRDefault="00D51C1F">
      <w:pPr>
        <w:jc w:val="both"/>
        <w:rPr>
          <w:rFonts w:ascii="AMU Monument Grotesk" w:hAnsi="AMU Monument Grotesk" w:cs="Arial"/>
          <w:sz w:val="8"/>
          <w:szCs w:val="8"/>
        </w:rPr>
      </w:pPr>
    </w:p>
    <w:p w14:paraId="57B33F27" w14:textId="77777777" w:rsidR="00D51C1F" w:rsidRPr="007F1ABD" w:rsidRDefault="00D51C1F">
      <w:pPr>
        <w:jc w:val="both"/>
        <w:rPr>
          <w:rFonts w:ascii="AMU Monument Grotesk" w:hAnsi="AMU Monument Grotesk"/>
        </w:rPr>
      </w:pPr>
      <w:bookmarkStart w:id="47" w:name="_Hlk103938739"/>
      <w:r w:rsidRPr="007F1ABD">
        <w:rPr>
          <w:rFonts w:ascii="AMU Monument Grotesk" w:hAnsi="AMU Monument Grotesk" w:cs="Arial"/>
          <w:sz w:val="18"/>
          <w:szCs w:val="18"/>
        </w:rPr>
        <w:t xml:space="preserve">Le titulaire, du fait de sa faute ou de sa négligence, peut être déclaré responsable de la mauvaise exécution ou de l’inexécution des obligations mises à sa charge, </w:t>
      </w:r>
      <w:bookmarkStart w:id="48" w:name="_Hlk103938793"/>
      <w:r w:rsidRPr="007F1ABD">
        <w:rPr>
          <w:rFonts w:ascii="AMU Monument Grotesk" w:hAnsi="AMU Monument Grotesk" w:cs="Arial"/>
          <w:sz w:val="18"/>
          <w:szCs w:val="18"/>
        </w:rPr>
        <w:t xml:space="preserve">sauf si cette mauvaise exécution ou inexécution résulte d’un cas de force majeure tel que défini ci-après ou encore si elle résulte du fait de l’administration. </w:t>
      </w:r>
    </w:p>
    <w:bookmarkEnd w:id="47"/>
    <w:bookmarkEnd w:id="48"/>
    <w:p w14:paraId="128AA053"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De façon expresse sont considérés comme cas de force majeure ou cas fortuits, ceux habituellement retenus par la jurisprudence des cours et tribunaux français.</w:t>
      </w:r>
    </w:p>
    <w:p w14:paraId="6B354BDE" w14:textId="77777777" w:rsidR="00D51C1F" w:rsidRPr="007F1ABD" w:rsidRDefault="00D51C1F">
      <w:pPr>
        <w:jc w:val="both"/>
        <w:rPr>
          <w:rFonts w:ascii="AMU Monument Grotesk" w:hAnsi="AMU Monument Grotesk" w:cs="Arial"/>
          <w:sz w:val="8"/>
          <w:szCs w:val="8"/>
        </w:rPr>
      </w:pPr>
    </w:p>
    <w:p w14:paraId="76AC7AEE"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En cas de difficultés ou de mauvaise exécution des prestations, objet du présent marché, le titulaire avise dans les plus brefs délais le service concerné d’AMU par un courrier motivé expliquant la nature de ces difficultés ou encore les raisons qui ne lui ont pas permis d’assurer la bonne exécution du marché. Il présente les conditions et les moyens qu’il entend mettre en œuvre pour respecter ses engagements. </w:t>
      </w:r>
    </w:p>
    <w:p w14:paraId="51F50342" w14:textId="77777777" w:rsidR="00D51C1F" w:rsidRPr="007F1ABD" w:rsidRDefault="00D51C1F">
      <w:pPr>
        <w:jc w:val="both"/>
        <w:rPr>
          <w:rFonts w:ascii="AMU Monument Grotesk" w:hAnsi="AMU Monument Grotesk" w:cs="Arial"/>
          <w:sz w:val="8"/>
          <w:szCs w:val="8"/>
        </w:rPr>
      </w:pPr>
    </w:p>
    <w:p w14:paraId="3F8ACC20"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En cas de violations des obligations mentionnées ci-dessus, le marché peut être résilié aux torts du titulaire</w:t>
      </w:r>
    </w:p>
    <w:p w14:paraId="4AC5B699" w14:textId="77777777" w:rsidR="00D51C1F" w:rsidRPr="007F1ABD" w:rsidRDefault="00D51C1F">
      <w:pPr>
        <w:jc w:val="both"/>
        <w:rPr>
          <w:rFonts w:ascii="AMU Monument Grotesk" w:hAnsi="AMU Monument Grotesk" w:cs="Arial"/>
          <w:sz w:val="8"/>
          <w:szCs w:val="8"/>
        </w:rPr>
      </w:pPr>
    </w:p>
    <w:p w14:paraId="1DFAF6A8"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Le titulaire, son personnel (le cas échéant ses sous-traitants) qui ont accès aux locaux de l’administration sont nommément autorisés et soumis pendant leur séjour aux mêmes règles de discipline que les agents de l’administration. La non-application par le titulaire ou son personnel des mesures de sécurité prévues peut entraîner la résiliation du marché à ses torts dans les conditions définies au présent document.</w:t>
      </w:r>
    </w:p>
    <w:p w14:paraId="3FD55429" w14:textId="77777777" w:rsidR="00D51C1F" w:rsidRPr="007F1ABD" w:rsidRDefault="00D51C1F">
      <w:pPr>
        <w:jc w:val="both"/>
        <w:rPr>
          <w:rFonts w:ascii="AMU Monument Grotesk" w:hAnsi="AMU Monument Grotesk" w:cs="Arial"/>
          <w:sz w:val="8"/>
          <w:szCs w:val="8"/>
          <w:highlight w:val="yellow"/>
        </w:rPr>
      </w:pPr>
    </w:p>
    <w:p w14:paraId="760A8D85"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Le titulaire doit satisfaire à l’obligation de conseil et de mise en garde. À ce titre, il s’engage, notamment à :</w:t>
      </w:r>
    </w:p>
    <w:p w14:paraId="0DE42559" w14:textId="77777777" w:rsidR="00D51C1F" w:rsidRPr="007F1ABD" w:rsidRDefault="00D51C1F">
      <w:pPr>
        <w:spacing w:after="120"/>
        <w:jc w:val="both"/>
        <w:rPr>
          <w:rFonts w:ascii="AMU Monument Grotesk" w:hAnsi="AMU Monument Grotesk"/>
        </w:rPr>
      </w:pPr>
      <w:r w:rsidRPr="007F1ABD">
        <w:rPr>
          <w:rFonts w:ascii="AMU Monument Grotesk" w:hAnsi="AMU Monument Grotesk" w:cs="Arial"/>
          <w:sz w:val="18"/>
          <w:szCs w:val="18"/>
        </w:rPr>
        <w:t xml:space="preserve">-répondre à toute demande de renseignements émanant de l’administration et communiquer à celle-ci tout conseil et toute information qu’il estime nécessaire concernant les prestations relatives au présent marché ; </w:t>
      </w:r>
    </w:p>
    <w:p w14:paraId="04798EE4" w14:textId="77777777" w:rsidR="00D51C1F" w:rsidRPr="007F1ABD" w:rsidRDefault="00D51C1F">
      <w:pPr>
        <w:spacing w:after="120"/>
        <w:jc w:val="both"/>
        <w:rPr>
          <w:rFonts w:ascii="AMU Monument Grotesk" w:hAnsi="AMU Monument Grotesk"/>
        </w:rPr>
      </w:pPr>
      <w:r w:rsidRPr="007F1ABD">
        <w:rPr>
          <w:rFonts w:ascii="AMU Monument Grotesk" w:hAnsi="AMU Monument Grotesk" w:cs="Arial"/>
          <w:sz w:val="18"/>
          <w:szCs w:val="18"/>
        </w:rPr>
        <w:t>-apporter tout le soin et toute la diligence nécessaire à l’exécution des prestations faisant l’objet du présent marché ;</w:t>
      </w:r>
    </w:p>
    <w:p w14:paraId="466B8636" w14:textId="77777777" w:rsidR="00D51C1F" w:rsidRPr="007F1ABD" w:rsidRDefault="00D51C1F">
      <w:pPr>
        <w:spacing w:after="120"/>
        <w:jc w:val="both"/>
        <w:rPr>
          <w:rFonts w:ascii="AMU Monument Grotesk" w:hAnsi="AMU Monument Grotesk"/>
        </w:rPr>
      </w:pPr>
      <w:r w:rsidRPr="007F1ABD">
        <w:rPr>
          <w:rFonts w:ascii="AMU Monument Grotesk" w:hAnsi="AMU Monument Grotesk" w:cs="Arial"/>
          <w:sz w:val="18"/>
          <w:szCs w:val="18"/>
        </w:rPr>
        <w:t>-demander à AMU toute information ou renseignement qu’il juge nécessaire à la bonne exécution des prestations.</w:t>
      </w:r>
    </w:p>
    <w:p w14:paraId="2608A71A" w14:textId="77777777" w:rsidR="00D51C1F" w:rsidRPr="007F1ABD" w:rsidRDefault="00D51C1F">
      <w:pPr>
        <w:tabs>
          <w:tab w:val="left" w:pos="1418"/>
          <w:tab w:val="right" w:pos="4536"/>
          <w:tab w:val="left" w:pos="4678"/>
        </w:tabs>
        <w:jc w:val="both"/>
        <w:rPr>
          <w:rFonts w:ascii="AMU Monument Grotesk" w:hAnsi="AMU Monument Grotesk"/>
        </w:rPr>
      </w:pPr>
      <w:r w:rsidRPr="007F1ABD">
        <w:rPr>
          <w:rFonts w:ascii="AMU Monument Grotesk" w:hAnsi="AMU Monument Grotesk" w:cs="Arial"/>
          <w:sz w:val="18"/>
          <w:szCs w:val="18"/>
          <w:lang w:eastAsia="ar-SA"/>
        </w:rPr>
        <w:t>C</w:t>
      </w:r>
      <w:r w:rsidRPr="007F1ABD">
        <w:rPr>
          <w:rFonts w:ascii="AMU Monument Grotesk" w:hAnsi="AMU Monument Grotesk" w:cs="Verdana"/>
          <w:sz w:val="18"/>
          <w:szCs w:val="18"/>
          <w:lang w:eastAsia="ar-SA"/>
        </w:rPr>
        <w:t>onformément à l’art. 222-33 du Code pénal, le titulaire</w:t>
      </w:r>
      <w:r w:rsidRPr="007F1ABD">
        <w:rPr>
          <w:rFonts w:ascii="AMU Monument Grotesk" w:hAnsi="AMU Monument Grotesk" w:cs="Verdana"/>
          <w:bCs/>
          <w:sz w:val="18"/>
          <w:szCs w:val="18"/>
          <w:lang w:eastAsia="ar-SA"/>
        </w:rPr>
        <w:t xml:space="preserve"> et ses sous-traitants</w:t>
      </w:r>
      <w:r w:rsidRPr="007F1ABD">
        <w:rPr>
          <w:rFonts w:ascii="AMU Monument Grotesk" w:hAnsi="AMU Monument Grotesk" w:cs="Verdana"/>
          <w:sz w:val="18"/>
          <w:szCs w:val="18"/>
          <w:lang w:eastAsia="ar-SA"/>
        </w:rPr>
        <w:t xml:space="preserve"> devront avoir une attitude respectueuse de la dignité des personnels et des usagers des ERP fréquentés.</w:t>
      </w:r>
    </w:p>
    <w:p w14:paraId="34FF4FFC" w14:textId="77777777" w:rsidR="00D51C1F" w:rsidRPr="007F1ABD" w:rsidRDefault="00D51C1F">
      <w:pPr>
        <w:jc w:val="both"/>
        <w:rPr>
          <w:rFonts w:ascii="AMU Monument Grotesk" w:hAnsi="AMU Monument Grotesk" w:cs="Arial"/>
          <w:sz w:val="8"/>
          <w:szCs w:val="8"/>
          <w:highlight w:val="yellow"/>
          <w:lang w:eastAsia="ar-SA"/>
        </w:rPr>
      </w:pPr>
    </w:p>
    <w:p w14:paraId="41AC5196" w14:textId="48DCB747" w:rsidR="00D51C1F" w:rsidRDefault="00D51C1F" w:rsidP="00273B36">
      <w:pPr>
        <w:pStyle w:val="Titre1"/>
        <w:numPr>
          <w:ilvl w:val="1"/>
          <w:numId w:val="7"/>
        </w:numPr>
        <w:jc w:val="both"/>
        <w:rPr>
          <w:rFonts w:ascii="AMU Monument Grotesk" w:hAnsi="AMU Monument Grotesk" w:hint="eastAsia"/>
          <w:sz w:val="18"/>
          <w:szCs w:val="18"/>
          <w:u w:val="none"/>
        </w:rPr>
      </w:pPr>
      <w:bookmarkStart w:id="49" w:name="_Toc194942360"/>
      <w:r w:rsidRPr="007F1ABD">
        <w:rPr>
          <w:rFonts w:ascii="AMU Monument Grotesk" w:hAnsi="AMU Monument Grotesk"/>
          <w:sz w:val="18"/>
          <w:szCs w:val="18"/>
          <w:u w:val="none"/>
        </w:rPr>
        <w:t>Confidentialité</w:t>
      </w:r>
      <w:bookmarkEnd w:id="49"/>
      <w:r w:rsidR="005C0B59">
        <w:rPr>
          <w:rFonts w:ascii="AMU Monument Grotesk" w:hAnsi="AMU Monument Grotesk"/>
          <w:sz w:val="18"/>
          <w:szCs w:val="18"/>
          <w:u w:val="none"/>
        </w:rPr>
        <w:t> </w:t>
      </w:r>
    </w:p>
    <w:p w14:paraId="668DEE69" w14:textId="77777777" w:rsidR="005C0B59" w:rsidRPr="005C0B59" w:rsidRDefault="005C0B59" w:rsidP="005C0B59"/>
    <w:p w14:paraId="0AC2B592" w14:textId="77777777" w:rsidR="00D51C1F" w:rsidRPr="007F1ABD" w:rsidRDefault="00D51C1F">
      <w:pPr>
        <w:widowControl w:val="0"/>
        <w:autoSpaceDE w:val="0"/>
        <w:jc w:val="both"/>
        <w:rPr>
          <w:rFonts w:ascii="AMU Monument Grotesk" w:hAnsi="AMU Monument Grotesk"/>
        </w:rPr>
      </w:pPr>
      <w:r w:rsidRPr="007F1ABD">
        <w:rPr>
          <w:rFonts w:ascii="AMU Monument Grotesk" w:eastAsia="Arial Unicode MS" w:hAnsi="AMU Monument Grotesk" w:cs="Arial"/>
          <w:b/>
          <w:bCs/>
          <w:kern w:val="2"/>
          <w:sz w:val="18"/>
          <w:szCs w:val="18"/>
        </w:rPr>
        <w:t xml:space="preserve">Se reporter aux article 5.1 et 5.4 du CCAG </w:t>
      </w:r>
    </w:p>
    <w:p w14:paraId="6ABC5FDA" w14:textId="77777777" w:rsidR="00C274F6" w:rsidRPr="007F1ABD" w:rsidRDefault="00D51C1F">
      <w:pPr>
        <w:widowControl w:val="0"/>
        <w:autoSpaceDE w:val="0"/>
        <w:jc w:val="both"/>
        <w:rPr>
          <w:rFonts w:ascii="AMU Monument Grotesk" w:hAnsi="AMU Monument Grotesk" w:cs="Arial"/>
          <w:sz w:val="18"/>
          <w:szCs w:val="18"/>
        </w:rPr>
      </w:pPr>
      <w:r w:rsidRPr="007F1ABD">
        <w:rPr>
          <w:rFonts w:ascii="AMU Monument Grotesk" w:hAnsi="AMU Monument Grotesk" w:cs="Arial"/>
          <w:sz w:val="18"/>
          <w:szCs w:val="18"/>
        </w:rPr>
        <w:t>En cas de manquement à l’obligation de confidentialité, le marché peut être résilié aux torts du titulaire dans les conditions prévues dans le présent document.</w:t>
      </w:r>
    </w:p>
    <w:p w14:paraId="57B628C7" w14:textId="77777777" w:rsidR="006A33AE" w:rsidRPr="007F1ABD" w:rsidRDefault="006A33AE" w:rsidP="006A33AE">
      <w:pPr>
        <w:jc w:val="both"/>
        <w:rPr>
          <w:rFonts w:ascii="AMU Monument Grotesk" w:hAnsi="AMU Monument Grotesk"/>
          <w:noProof/>
          <w:sz w:val="18"/>
          <w:szCs w:val="18"/>
        </w:rPr>
      </w:pPr>
    </w:p>
    <w:p w14:paraId="02473A6E" w14:textId="22AD58FD" w:rsidR="00D51C1F" w:rsidRPr="007F1ABD" w:rsidRDefault="00D51C1F" w:rsidP="00C274F6">
      <w:pPr>
        <w:pStyle w:val="Titre1"/>
        <w:jc w:val="both"/>
        <w:rPr>
          <w:rFonts w:ascii="AMU Monument Grotesk" w:hAnsi="AMU Monument Grotesk" w:hint="eastAsia"/>
        </w:rPr>
      </w:pPr>
      <w:bookmarkStart w:id="50" w:name="_Toc147748217"/>
      <w:bookmarkStart w:id="51" w:name="_Toc194942361"/>
      <w:r w:rsidRPr="007F1ABD">
        <w:rPr>
          <w:rFonts w:ascii="AMU Monument Grotesk" w:hAnsi="AMU Monument Grotesk"/>
          <w:sz w:val="18"/>
          <w:szCs w:val="18"/>
          <w:u w:val="none"/>
        </w:rPr>
        <w:t xml:space="preserve">7.3 </w:t>
      </w:r>
      <w:r w:rsidR="0006322C" w:rsidRPr="007F1ABD">
        <w:rPr>
          <w:rFonts w:ascii="AMU Monument Grotesk" w:hAnsi="AMU Monument Grotesk"/>
          <w:sz w:val="18"/>
          <w:szCs w:val="18"/>
          <w:u w:val="none"/>
        </w:rPr>
        <w:t>Protection des</w:t>
      </w:r>
      <w:r w:rsidRPr="007F1ABD">
        <w:rPr>
          <w:rFonts w:ascii="AMU Monument Grotesk" w:hAnsi="AMU Monument Grotesk"/>
          <w:sz w:val="18"/>
          <w:szCs w:val="18"/>
          <w:u w:val="none"/>
        </w:rPr>
        <w:t xml:space="preserve"> données à caractère personnel</w:t>
      </w:r>
      <w:bookmarkEnd w:id="50"/>
      <w:bookmarkEnd w:id="51"/>
      <w:r w:rsidR="005C0B59">
        <w:rPr>
          <w:rFonts w:ascii="AMU Monument Grotesk" w:hAnsi="AMU Monument Grotesk"/>
          <w:sz w:val="18"/>
          <w:szCs w:val="18"/>
          <w:u w:val="none"/>
        </w:rPr>
        <w:t> </w:t>
      </w:r>
    </w:p>
    <w:p w14:paraId="5E62ABAB" w14:textId="77777777" w:rsidR="00C018DB" w:rsidRDefault="00C018DB">
      <w:pPr>
        <w:jc w:val="both"/>
        <w:rPr>
          <w:rFonts w:ascii="AMU Monument Grotesk" w:hAnsi="AMU Monument Grotesk" w:cs="Verdana"/>
          <w:sz w:val="18"/>
          <w:szCs w:val="18"/>
        </w:rPr>
      </w:pPr>
    </w:p>
    <w:p w14:paraId="0199432A" w14:textId="6F3BA62B" w:rsidR="00E7276E" w:rsidRPr="007F1ABD" w:rsidRDefault="00E7276E">
      <w:pPr>
        <w:jc w:val="both"/>
        <w:rPr>
          <w:rFonts w:ascii="AMU Monument Grotesk" w:hAnsi="AMU Monument Grotesk" w:cs="Verdana"/>
          <w:b/>
          <w:sz w:val="18"/>
          <w:szCs w:val="18"/>
          <w:highlight w:val="lightGray"/>
        </w:rPr>
      </w:pPr>
      <w:r w:rsidRPr="007F1ABD">
        <w:rPr>
          <w:rFonts w:ascii="AMU Monument Grotesk" w:hAnsi="AMU Monument Grotesk" w:cs="Verdana"/>
          <w:sz w:val="18"/>
          <w:szCs w:val="18"/>
        </w:rPr>
        <w:t>Dans le cadre de l’exécution du présent contrat, les parties (les co-contractants, etc</w:t>
      </w:r>
      <w:r w:rsidR="00C018DB">
        <w:rPr>
          <w:rFonts w:ascii="AMU Monument Grotesk" w:hAnsi="AMU Monument Grotesk" w:cs="Verdana"/>
          <w:sz w:val="18"/>
          <w:szCs w:val="18"/>
        </w:rPr>
        <w:t>.</w:t>
      </w:r>
      <w:r w:rsidRPr="007F1ABD">
        <w:rPr>
          <w:rFonts w:ascii="AMU Monument Grotesk" w:hAnsi="AMU Monument Grotesk" w:cs="Verdana"/>
          <w:sz w:val="18"/>
          <w:szCs w:val="18"/>
        </w:rPr>
        <w:t>) s’engagent à respecter la réglementation en vigueur applicable au traitement des données à caractère personnel et, en premier lieu, le Règlement général sur la protection des données 2016/679 du 27 avril 2016 (dit «</w:t>
      </w:r>
      <w:r w:rsidRPr="007F1ABD">
        <w:rPr>
          <w:rFonts w:ascii="AMU Monument Grotesk" w:hAnsi="AMU Monument Grotesk" w:cs="Arial"/>
          <w:sz w:val="18"/>
          <w:szCs w:val="18"/>
        </w:rPr>
        <w:t> </w:t>
      </w:r>
      <w:r w:rsidRPr="007F1ABD">
        <w:rPr>
          <w:rFonts w:ascii="AMU Monument Grotesk" w:hAnsi="AMU Monument Grotesk" w:cs="Verdana"/>
          <w:sz w:val="18"/>
          <w:szCs w:val="18"/>
        </w:rPr>
        <w:t>RGPD</w:t>
      </w:r>
      <w:r w:rsidRPr="007F1ABD">
        <w:rPr>
          <w:rFonts w:ascii="AMU Monument Grotesk" w:hAnsi="AMU Monument Grotesk" w:cs="Arial"/>
          <w:sz w:val="18"/>
          <w:szCs w:val="18"/>
        </w:rPr>
        <w:t> </w:t>
      </w:r>
      <w:r w:rsidRPr="007F1ABD">
        <w:rPr>
          <w:rFonts w:ascii="AMU Monument Grotesk" w:hAnsi="AMU Monument Grotesk" w:cs="Verdana"/>
          <w:sz w:val="18"/>
          <w:szCs w:val="18"/>
        </w:rPr>
        <w:t>»), et la loi n° 78-17 du 6 janvier 1978 modifiée relative à l’informatique, aux fichiers et aux libertés (dite «</w:t>
      </w:r>
      <w:r w:rsidRPr="007F1ABD">
        <w:rPr>
          <w:rFonts w:ascii="AMU Monument Grotesk" w:hAnsi="AMU Monument Grotesk" w:cs="Arial"/>
          <w:sz w:val="18"/>
          <w:szCs w:val="18"/>
        </w:rPr>
        <w:t> </w:t>
      </w:r>
      <w:r w:rsidRPr="007F1ABD">
        <w:rPr>
          <w:rFonts w:ascii="AMU Monument Grotesk" w:hAnsi="AMU Monument Grotesk" w:cs="Verdana"/>
          <w:sz w:val="18"/>
          <w:szCs w:val="18"/>
        </w:rPr>
        <w:t>Loi Informatique et Libertés</w:t>
      </w:r>
      <w:r w:rsidRPr="007F1ABD">
        <w:rPr>
          <w:rFonts w:ascii="AMU Monument Grotesk" w:hAnsi="AMU Monument Grotesk" w:cs="Arial"/>
          <w:sz w:val="18"/>
          <w:szCs w:val="18"/>
        </w:rPr>
        <w:t> </w:t>
      </w:r>
      <w:r w:rsidRPr="007F1ABD">
        <w:rPr>
          <w:rFonts w:ascii="AMU Monument Grotesk" w:hAnsi="AMU Monument Grotesk" w:cs="Verdana"/>
          <w:sz w:val="18"/>
          <w:szCs w:val="18"/>
        </w:rPr>
        <w:t xml:space="preserve">»). </w:t>
      </w:r>
    </w:p>
    <w:p w14:paraId="275C384C" w14:textId="77777777" w:rsidR="00D51C1F" w:rsidRPr="007F1ABD" w:rsidRDefault="00D51C1F">
      <w:pPr>
        <w:jc w:val="both"/>
        <w:rPr>
          <w:rFonts w:ascii="AMU Monument Grotesk" w:hAnsi="AMU Monument Grotesk" w:cs="Arial"/>
          <w:color w:val="00B0F0"/>
          <w:sz w:val="18"/>
          <w:szCs w:val="18"/>
        </w:rPr>
      </w:pPr>
    </w:p>
    <w:p w14:paraId="17E87648" w14:textId="77777777" w:rsidR="00D51C1F" w:rsidRPr="007F1ABD" w:rsidRDefault="00D51C1F">
      <w:pPr>
        <w:pStyle w:val="Titre1"/>
        <w:jc w:val="both"/>
        <w:rPr>
          <w:rFonts w:ascii="AMU Monument Grotesk" w:hAnsi="AMU Monument Grotesk" w:hint="eastAsia"/>
        </w:rPr>
      </w:pPr>
      <w:bookmarkStart w:id="52" w:name="_Toc194942362"/>
      <w:r w:rsidRPr="007F1ABD">
        <w:rPr>
          <w:rFonts w:ascii="AMU Monument Grotesk" w:hAnsi="AMU Monument Grotesk"/>
          <w:sz w:val="18"/>
          <w:szCs w:val="18"/>
        </w:rPr>
        <w:t>ARTICLE 8 : VERIFICATION ET VALIDATION DES PRESTATIONS</w:t>
      </w:r>
      <w:bookmarkEnd w:id="52"/>
      <w:r w:rsidRPr="007F1ABD">
        <w:rPr>
          <w:rFonts w:ascii="AMU Monument Grotesk" w:hAnsi="AMU Monument Grotesk"/>
          <w:sz w:val="18"/>
          <w:szCs w:val="18"/>
        </w:rPr>
        <w:t xml:space="preserve"> </w:t>
      </w:r>
    </w:p>
    <w:p w14:paraId="4C0E6440" w14:textId="77777777" w:rsidR="00D51C1F" w:rsidRPr="007F1ABD" w:rsidRDefault="00D51C1F">
      <w:pPr>
        <w:jc w:val="both"/>
        <w:rPr>
          <w:rFonts w:ascii="AMU Monument Grotesk" w:hAnsi="AMU Monument Grotesk" w:cs="Arial"/>
          <w:color w:val="000000"/>
          <w:sz w:val="18"/>
          <w:szCs w:val="18"/>
        </w:rPr>
      </w:pPr>
    </w:p>
    <w:p w14:paraId="5F28B8A6"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u w:val="single"/>
        </w:rPr>
        <w:t xml:space="preserve">Généralités : </w:t>
      </w:r>
    </w:p>
    <w:p w14:paraId="3840AA7F" w14:textId="77777777" w:rsidR="00D51C1F" w:rsidRPr="007F1ABD" w:rsidRDefault="00D51C1F">
      <w:pPr>
        <w:jc w:val="both"/>
        <w:rPr>
          <w:rFonts w:ascii="AMU Monument Grotesk" w:hAnsi="AMU Monument Grotesk" w:cs="Arial"/>
          <w:sz w:val="18"/>
          <w:szCs w:val="18"/>
          <w:u w:val="single"/>
        </w:rPr>
      </w:pPr>
    </w:p>
    <w:p w14:paraId="23D99D16"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Le titulaire exécute les prestations concernées dans les délais fixés par les</w:t>
      </w:r>
      <w:r w:rsidRPr="007F1ABD">
        <w:rPr>
          <w:rFonts w:ascii="AMU Monument Grotesk" w:hAnsi="AMU Monument Grotesk" w:cs="Arial"/>
          <w:color w:val="00B0F0"/>
          <w:sz w:val="18"/>
          <w:szCs w:val="18"/>
        </w:rPr>
        <w:t xml:space="preserve"> </w:t>
      </w:r>
      <w:r w:rsidRPr="007F1ABD">
        <w:rPr>
          <w:rFonts w:ascii="AMU Monument Grotesk" w:hAnsi="AMU Monument Grotesk" w:cs="Arial"/>
          <w:sz w:val="18"/>
          <w:szCs w:val="18"/>
        </w:rPr>
        <w:t>documents contractuels.</w:t>
      </w:r>
    </w:p>
    <w:p w14:paraId="6E6C0B63" w14:textId="77777777" w:rsidR="00D51C1F" w:rsidRPr="007F1ABD" w:rsidRDefault="00D51C1F">
      <w:pPr>
        <w:jc w:val="both"/>
        <w:rPr>
          <w:rFonts w:ascii="AMU Monument Grotesk" w:hAnsi="AMU Monument Grotesk" w:cs="Arial"/>
          <w:color w:val="000000"/>
          <w:sz w:val="18"/>
          <w:szCs w:val="18"/>
        </w:rPr>
      </w:pPr>
    </w:p>
    <w:p w14:paraId="41FDD039" w14:textId="77777777" w:rsidR="00D51C1F" w:rsidRPr="007F1ABD" w:rsidRDefault="00D51C1F">
      <w:pPr>
        <w:jc w:val="both"/>
        <w:rPr>
          <w:rFonts w:ascii="AMU Monument Grotesk" w:hAnsi="AMU Monument Grotesk" w:cs="Arial"/>
          <w:sz w:val="18"/>
          <w:szCs w:val="18"/>
        </w:rPr>
      </w:pPr>
      <w:r w:rsidRPr="007F1ABD">
        <w:rPr>
          <w:rFonts w:ascii="AMU Monument Grotesk" w:hAnsi="AMU Monument Grotesk" w:cs="Arial"/>
          <w:sz w:val="18"/>
          <w:szCs w:val="18"/>
        </w:rPr>
        <w:t xml:space="preserve">La vérification des prestations a pour objet de valider </w:t>
      </w:r>
      <w:r w:rsidRPr="007F1ABD">
        <w:rPr>
          <w:rFonts w:ascii="AMU Monument Grotesk" w:hAnsi="AMU Monument Grotesk" w:cs="Arial"/>
          <w:b/>
          <w:sz w:val="18"/>
          <w:szCs w:val="18"/>
        </w:rPr>
        <w:t>la quantité et la qualité</w:t>
      </w:r>
      <w:r w:rsidRPr="007F1ABD">
        <w:rPr>
          <w:rFonts w:ascii="AMU Monument Grotesk" w:hAnsi="AMU Monument Grotesk" w:cs="Arial"/>
          <w:sz w:val="18"/>
          <w:szCs w:val="18"/>
        </w:rPr>
        <w:t xml:space="preserve"> des prestations exécutées et/ou des livrables fournis. Ces opérations de vérification (dont réception) seront effectuées par l’émetteur du bon de commande (ou son représentant), habilité en lieu et place du Représentant du Pouvoir Adjudicateur par dérogation à l’article </w:t>
      </w:r>
      <w:r w:rsidR="004E6ED9" w:rsidRPr="007F1ABD">
        <w:rPr>
          <w:rFonts w:ascii="AMU Monument Grotesk" w:hAnsi="AMU Monument Grotesk" w:cs="Arial"/>
          <w:sz w:val="18"/>
          <w:szCs w:val="18"/>
        </w:rPr>
        <w:t>35</w:t>
      </w:r>
      <w:r w:rsidRPr="007F1ABD">
        <w:rPr>
          <w:rFonts w:ascii="AMU Monument Grotesk" w:hAnsi="AMU Monument Grotesk" w:cs="Arial"/>
          <w:sz w:val="18"/>
          <w:szCs w:val="18"/>
        </w:rPr>
        <w:t xml:space="preserve"> du CCAG. </w:t>
      </w:r>
    </w:p>
    <w:p w14:paraId="4129ECE7"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Les délais de vérifications sont mentionnés ci-dessous (« modalités de vérification »). A l’issue de ces délais, AMU prend l’une des mesures prévues à l’article </w:t>
      </w:r>
      <w:r w:rsidR="004E6ED9" w:rsidRPr="007F1ABD">
        <w:rPr>
          <w:rFonts w:ascii="AMU Monument Grotesk" w:hAnsi="AMU Monument Grotesk" w:cs="Arial"/>
          <w:sz w:val="18"/>
          <w:szCs w:val="18"/>
        </w:rPr>
        <w:t>29</w:t>
      </w:r>
      <w:r w:rsidRPr="007F1ABD">
        <w:rPr>
          <w:rFonts w:ascii="AMU Monument Grotesk" w:hAnsi="AMU Monument Grotesk" w:cs="Arial"/>
          <w:sz w:val="18"/>
          <w:szCs w:val="18"/>
        </w:rPr>
        <w:t xml:space="preserve"> du CCAG (réception/admission, ajournement, réfaction, rejet). L</w:t>
      </w:r>
      <w:r w:rsidR="004E6ED9" w:rsidRPr="007F1ABD">
        <w:rPr>
          <w:rFonts w:ascii="AMU Monument Grotesk" w:hAnsi="AMU Monument Grotesk" w:cs="Arial"/>
          <w:sz w:val="18"/>
          <w:szCs w:val="18"/>
        </w:rPr>
        <w:t>’</w:t>
      </w:r>
      <w:r w:rsidRPr="007F1ABD">
        <w:rPr>
          <w:rFonts w:ascii="AMU Monument Grotesk" w:hAnsi="AMU Monument Grotesk" w:cs="Arial"/>
          <w:sz w:val="18"/>
          <w:szCs w:val="18"/>
        </w:rPr>
        <w:t xml:space="preserve">admission est constatée de </w:t>
      </w:r>
      <w:r w:rsidRPr="007F1ABD">
        <w:rPr>
          <w:rFonts w:ascii="AMU Monument Grotesk" w:hAnsi="AMU Monument Grotesk" w:cs="Arial"/>
          <w:b/>
          <w:sz w:val="18"/>
          <w:szCs w:val="18"/>
        </w:rPr>
        <w:t>manière expresse</w:t>
      </w:r>
      <w:r w:rsidRPr="007F1ABD">
        <w:rPr>
          <w:rFonts w:ascii="AMU Monument Grotesk" w:hAnsi="AMU Monument Grotesk" w:cs="Arial"/>
          <w:sz w:val="18"/>
          <w:szCs w:val="18"/>
        </w:rPr>
        <w:t xml:space="preserve"> par l’administration dans les conditions indiquées ci-dessous.</w:t>
      </w:r>
    </w:p>
    <w:p w14:paraId="00723DBA" w14:textId="77777777" w:rsidR="00D51C1F" w:rsidRPr="007F1ABD" w:rsidRDefault="00D51C1F">
      <w:pPr>
        <w:jc w:val="both"/>
        <w:rPr>
          <w:rFonts w:ascii="AMU Monument Grotesk" w:hAnsi="AMU Monument Grotesk" w:cs="Arial"/>
          <w:color w:val="00B0F0"/>
          <w:sz w:val="18"/>
          <w:szCs w:val="18"/>
        </w:rPr>
      </w:pPr>
    </w:p>
    <w:p w14:paraId="39B6B9F3"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En cas de non validation des prestations, l’administration transmet au titulaire les raisons qui ne lui permettent pas de les valider. Le titulaire prépare, dans un délai fixé par le </w:t>
      </w:r>
      <w:r w:rsidR="004E6ED9" w:rsidRPr="007F1ABD">
        <w:rPr>
          <w:rFonts w:ascii="AMU Monument Grotesk" w:hAnsi="AMU Monument Grotesk" w:cs="Arial"/>
          <w:sz w:val="18"/>
          <w:szCs w:val="18"/>
        </w:rPr>
        <w:t>pouvoir adjudicateur</w:t>
      </w:r>
      <w:r w:rsidRPr="007F1ABD">
        <w:rPr>
          <w:rFonts w:ascii="AMU Monument Grotesk" w:hAnsi="AMU Monument Grotesk" w:cs="Arial"/>
          <w:sz w:val="18"/>
          <w:szCs w:val="18"/>
        </w:rPr>
        <w:t xml:space="preserve">, les solutions susceptibles de mener à la bonne réalisation des prestations demandées. </w:t>
      </w:r>
    </w:p>
    <w:p w14:paraId="32086DA8" w14:textId="77777777" w:rsidR="004E6ED9" w:rsidRPr="007F1ABD" w:rsidRDefault="004E6ED9">
      <w:pPr>
        <w:jc w:val="both"/>
        <w:rPr>
          <w:rFonts w:ascii="AMU Monument Grotesk" w:hAnsi="AMU Monument Grotesk" w:cs="Arial"/>
          <w:sz w:val="18"/>
          <w:szCs w:val="18"/>
        </w:rPr>
      </w:pPr>
    </w:p>
    <w:p w14:paraId="086384D3"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En cas de validation des prestations, celle-ci peut prendre diverses formes selon la nature de la prestation ou du livrable concernés (PV d’admission, attestation de service fait, etc.).</w:t>
      </w:r>
    </w:p>
    <w:p w14:paraId="6CEB4E5E"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L’admission des prestations peut également se faire avec réfaction.</w:t>
      </w:r>
    </w:p>
    <w:p w14:paraId="1A2A6370" w14:textId="77777777" w:rsidR="00D51C1F" w:rsidRPr="007F1ABD" w:rsidRDefault="00D51C1F">
      <w:pPr>
        <w:jc w:val="both"/>
        <w:rPr>
          <w:rFonts w:ascii="AMU Monument Grotesk" w:hAnsi="AMU Monument Grotesk" w:cs="Arial"/>
          <w:color w:val="00B0F0"/>
          <w:sz w:val="18"/>
          <w:szCs w:val="18"/>
        </w:rPr>
      </w:pPr>
    </w:p>
    <w:p w14:paraId="673579C1"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u w:val="single"/>
        </w:rPr>
        <w:t xml:space="preserve">Modalités de vérification : </w:t>
      </w:r>
    </w:p>
    <w:p w14:paraId="098CD88D" w14:textId="77777777" w:rsidR="00D51C1F" w:rsidRPr="007F1ABD" w:rsidRDefault="00D51C1F">
      <w:pPr>
        <w:jc w:val="both"/>
        <w:rPr>
          <w:rFonts w:ascii="AMU Monument Grotesk" w:hAnsi="AMU Monument Grotesk" w:cs="Arial"/>
          <w:sz w:val="18"/>
          <w:szCs w:val="18"/>
          <w:u w:val="single"/>
        </w:rPr>
      </w:pPr>
    </w:p>
    <w:p w14:paraId="7B5C613A" w14:textId="539E2740" w:rsidR="00D51C1F" w:rsidRPr="007F1ABD" w:rsidRDefault="00D51C1F">
      <w:pPr>
        <w:jc w:val="both"/>
        <w:rPr>
          <w:rFonts w:ascii="AMU Monument Grotesk" w:hAnsi="AMU Monument Grotesk"/>
        </w:rPr>
      </w:pPr>
      <w:r w:rsidRPr="007F1ABD">
        <w:rPr>
          <w:rFonts w:ascii="AMU Monument Grotesk" w:hAnsi="AMU Monument Grotesk" w:cs="Arial"/>
          <w:sz w:val="18"/>
          <w:szCs w:val="18"/>
        </w:rPr>
        <w:t>Les opérations de vérification et d’admission s’effectuent en application du CCAG</w:t>
      </w:r>
      <w:r w:rsidR="00BA0C57" w:rsidRPr="007F1ABD">
        <w:rPr>
          <w:rFonts w:ascii="AMU Monument Grotesk" w:hAnsi="AMU Monument Grotesk" w:cs="Arial"/>
          <w:sz w:val="18"/>
          <w:szCs w:val="18"/>
        </w:rPr>
        <w:t>.</w:t>
      </w:r>
      <w:r w:rsidRPr="007F1ABD">
        <w:rPr>
          <w:rFonts w:ascii="AMU Monument Grotesk" w:hAnsi="AMU Monument Grotesk" w:cs="Arial"/>
          <w:color w:val="E010C7"/>
          <w:sz w:val="18"/>
          <w:szCs w:val="18"/>
        </w:rPr>
        <w:t xml:space="preserve"> </w:t>
      </w:r>
    </w:p>
    <w:p w14:paraId="220ADD44" w14:textId="77777777" w:rsidR="00D51C1F" w:rsidRPr="007F1ABD" w:rsidRDefault="00D51C1F">
      <w:pPr>
        <w:jc w:val="both"/>
        <w:rPr>
          <w:rFonts w:ascii="AMU Monument Grotesk" w:hAnsi="AMU Monument Grotesk" w:cs="Arial"/>
          <w:sz w:val="18"/>
          <w:szCs w:val="18"/>
        </w:rPr>
      </w:pPr>
    </w:p>
    <w:p w14:paraId="15D74276"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Le délai de vérification court à compter de la date </w:t>
      </w:r>
      <w:r w:rsidR="004E6ED9" w:rsidRPr="007F1ABD">
        <w:rPr>
          <w:rFonts w:ascii="AMU Monument Grotesk" w:hAnsi="AMU Monument Grotesk" w:cs="Arial"/>
          <w:sz w:val="18"/>
          <w:szCs w:val="18"/>
        </w:rPr>
        <w:t>d’exécution</w:t>
      </w:r>
      <w:r w:rsidRPr="007F1ABD">
        <w:rPr>
          <w:rFonts w:ascii="AMU Monument Grotesk" w:hAnsi="AMU Monument Grotesk" w:cs="Arial"/>
          <w:sz w:val="18"/>
          <w:szCs w:val="18"/>
        </w:rPr>
        <w:t xml:space="preserve"> des prestations concernées au </w:t>
      </w:r>
      <w:r w:rsidR="004E6ED9" w:rsidRPr="007F1ABD">
        <w:rPr>
          <w:rFonts w:ascii="AMU Monument Grotesk" w:hAnsi="AMU Monument Grotesk" w:cs="Arial"/>
          <w:sz w:val="18"/>
          <w:szCs w:val="18"/>
        </w:rPr>
        <w:t>pouvoir adjudicateur</w:t>
      </w:r>
      <w:r w:rsidRPr="007F1ABD">
        <w:rPr>
          <w:rFonts w:ascii="AMU Monument Grotesk" w:hAnsi="AMU Monument Grotesk" w:cs="Arial"/>
          <w:sz w:val="18"/>
          <w:szCs w:val="18"/>
        </w:rPr>
        <w:t xml:space="preserve">. L’administration dispose à compter de la </w:t>
      </w:r>
      <w:r w:rsidR="004E6ED9" w:rsidRPr="007F1ABD">
        <w:rPr>
          <w:rFonts w:ascii="AMU Monument Grotesk" w:hAnsi="AMU Monument Grotesk" w:cs="Arial"/>
          <w:sz w:val="18"/>
          <w:szCs w:val="18"/>
        </w:rPr>
        <w:t>transmission des livrables</w:t>
      </w:r>
      <w:r w:rsidRPr="007F1ABD">
        <w:rPr>
          <w:rFonts w:ascii="AMU Monument Grotesk" w:hAnsi="AMU Monument Grotesk" w:cs="Arial"/>
          <w:sz w:val="18"/>
          <w:szCs w:val="18"/>
        </w:rPr>
        <w:t xml:space="preserve"> du délai indiqué dans le CCAG pour vérifier celles-ci (vérification quantitative et qualitative). </w:t>
      </w:r>
    </w:p>
    <w:p w14:paraId="7E1D6AA7" w14:textId="77777777" w:rsidR="00D51C1F" w:rsidRPr="007F1ABD" w:rsidRDefault="00FF1BEF">
      <w:pPr>
        <w:jc w:val="both"/>
        <w:rPr>
          <w:rFonts w:ascii="AMU Monument Grotesk" w:hAnsi="AMU Monument Grotesk"/>
        </w:rPr>
      </w:pPr>
      <w:r w:rsidRPr="007F1ABD">
        <w:rPr>
          <w:rFonts w:ascii="AMU Monument Grotesk" w:hAnsi="AMU Monument Grotesk" w:cs="Arial"/>
          <w:sz w:val="18"/>
          <w:szCs w:val="18"/>
        </w:rPr>
        <w:t xml:space="preserve">Attention : </w:t>
      </w:r>
      <w:r w:rsidR="00D51C1F" w:rsidRPr="007F1ABD">
        <w:rPr>
          <w:rFonts w:ascii="AMU Monument Grotesk" w:hAnsi="AMU Monument Grotesk" w:cs="Arial"/>
          <w:sz w:val="18"/>
          <w:szCs w:val="18"/>
        </w:rPr>
        <w:t xml:space="preserve">L’absence de réponse de l’administration dans le délai indiqué </w:t>
      </w:r>
      <w:r w:rsidR="00D51C1F" w:rsidRPr="007F1ABD">
        <w:rPr>
          <w:rFonts w:ascii="AMU Monument Grotesk" w:hAnsi="AMU Monument Grotesk" w:cs="Arial"/>
          <w:b/>
          <w:sz w:val="18"/>
          <w:szCs w:val="18"/>
        </w:rPr>
        <w:t>ne vaut pas validation tacite</w:t>
      </w:r>
      <w:r w:rsidR="00D51C1F" w:rsidRPr="007F1ABD">
        <w:rPr>
          <w:rFonts w:ascii="AMU Monument Grotesk" w:hAnsi="AMU Monument Grotesk" w:cs="Arial"/>
          <w:sz w:val="18"/>
          <w:szCs w:val="18"/>
        </w:rPr>
        <w:t xml:space="preserve">, en dérogation à </w:t>
      </w:r>
      <w:r w:rsidR="00D51C1F" w:rsidRPr="007F1ABD">
        <w:rPr>
          <w:rFonts w:ascii="AMU Monument Grotesk" w:hAnsi="AMU Monument Grotesk" w:cs="Arial"/>
          <w:b/>
          <w:sz w:val="18"/>
          <w:szCs w:val="18"/>
        </w:rPr>
        <w:t xml:space="preserve">l’article </w:t>
      </w:r>
      <w:r w:rsidR="00250608" w:rsidRPr="007F1ABD">
        <w:rPr>
          <w:rFonts w:ascii="AMU Monument Grotesk" w:hAnsi="AMU Monument Grotesk" w:cs="Arial"/>
          <w:b/>
          <w:sz w:val="18"/>
          <w:szCs w:val="18"/>
        </w:rPr>
        <w:t>29</w:t>
      </w:r>
      <w:r w:rsidR="00D51C1F" w:rsidRPr="007F1ABD">
        <w:rPr>
          <w:rFonts w:ascii="AMU Monument Grotesk" w:hAnsi="AMU Monument Grotesk" w:cs="Arial"/>
          <w:b/>
          <w:sz w:val="18"/>
          <w:szCs w:val="18"/>
        </w:rPr>
        <w:t xml:space="preserve"> du CCAG </w:t>
      </w:r>
      <w:r w:rsidR="00250608" w:rsidRPr="007F1ABD">
        <w:rPr>
          <w:rFonts w:ascii="AMU Monument Grotesk" w:hAnsi="AMU Monument Grotesk" w:cs="Arial"/>
          <w:b/>
          <w:sz w:val="18"/>
          <w:szCs w:val="18"/>
        </w:rPr>
        <w:t>PI</w:t>
      </w:r>
      <w:r w:rsidR="00D51C1F" w:rsidRPr="007F1ABD">
        <w:rPr>
          <w:rFonts w:ascii="AMU Monument Grotesk" w:hAnsi="AMU Monument Grotesk" w:cs="Arial"/>
          <w:sz w:val="18"/>
          <w:szCs w:val="18"/>
        </w:rPr>
        <w:t xml:space="preserve">. </w:t>
      </w:r>
    </w:p>
    <w:p w14:paraId="499174F0" w14:textId="77777777" w:rsidR="00D51C1F" w:rsidRPr="007F1ABD" w:rsidRDefault="00D51C1F">
      <w:pPr>
        <w:jc w:val="both"/>
        <w:rPr>
          <w:rFonts w:ascii="AMU Monument Grotesk" w:hAnsi="AMU Monument Grotesk" w:cs="Arial"/>
          <w:color w:val="0000CC"/>
          <w:sz w:val="18"/>
          <w:szCs w:val="18"/>
        </w:rPr>
      </w:pPr>
    </w:p>
    <w:p w14:paraId="6C400728" w14:textId="77777777" w:rsidR="00D51C1F" w:rsidRPr="007F1ABD" w:rsidRDefault="00D51C1F">
      <w:pPr>
        <w:jc w:val="both"/>
        <w:rPr>
          <w:rFonts w:ascii="AMU Monument Grotesk" w:hAnsi="AMU Monument Grotesk"/>
        </w:rPr>
      </w:pPr>
      <w:r w:rsidRPr="007F1ABD">
        <w:rPr>
          <w:rFonts w:ascii="AMU Monument Grotesk" w:hAnsi="AMU Monument Grotesk" w:cs="Arial"/>
          <w:i/>
          <w:sz w:val="18"/>
          <w:szCs w:val="18"/>
        </w:rPr>
        <w:t xml:space="preserve">Si l’administration ne peut respecter le délai indiqué, il informe le titulaire de la date à laquelle il procèdera à la validation, et s’engage sur un nouveau délai qu’il détermine avec le titulaire. </w:t>
      </w:r>
    </w:p>
    <w:p w14:paraId="6F5F7FEA" w14:textId="77777777" w:rsidR="00C72C0B" w:rsidRPr="007F1ABD" w:rsidRDefault="00C72C0B">
      <w:pPr>
        <w:jc w:val="both"/>
        <w:rPr>
          <w:rFonts w:ascii="AMU Monument Grotesk" w:hAnsi="AMU Monument Grotesk" w:cs="Arial"/>
          <w:i/>
          <w:sz w:val="18"/>
          <w:szCs w:val="18"/>
        </w:rPr>
      </w:pPr>
    </w:p>
    <w:p w14:paraId="3DBB33E9" w14:textId="77777777" w:rsidR="00D51C1F" w:rsidRPr="007F1ABD" w:rsidRDefault="00D51C1F" w:rsidP="00A875CC">
      <w:pPr>
        <w:pStyle w:val="Titre1"/>
        <w:jc w:val="both"/>
        <w:rPr>
          <w:rFonts w:ascii="AMU Monument Grotesk" w:hAnsi="AMU Monument Grotesk" w:hint="eastAsia"/>
        </w:rPr>
      </w:pPr>
      <w:bookmarkStart w:id="53" w:name="_Toc194942363"/>
      <w:r w:rsidRPr="007F1ABD">
        <w:rPr>
          <w:rFonts w:ascii="AMU Monument Grotesk" w:hAnsi="AMU Monument Grotesk"/>
          <w:sz w:val="18"/>
          <w:szCs w:val="18"/>
        </w:rPr>
        <w:t>ARTICLE 9 : PRIX - PASSATION DES BONS DE COMMANDES</w:t>
      </w:r>
      <w:bookmarkEnd w:id="53"/>
      <w:r w:rsidRPr="007F1ABD">
        <w:rPr>
          <w:rFonts w:ascii="AMU Monument Grotesk" w:hAnsi="AMU Monument Grotesk"/>
          <w:sz w:val="18"/>
          <w:szCs w:val="18"/>
        </w:rPr>
        <w:t xml:space="preserve"> </w:t>
      </w:r>
    </w:p>
    <w:p w14:paraId="51C34DE1" w14:textId="3FF0C4A8" w:rsidR="00D51C1F" w:rsidRPr="007F1ABD" w:rsidRDefault="00D51C1F">
      <w:pPr>
        <w:pStyle w:val="Titre1"/>
        <w:jc w:val="both"/>
        <w:rPr>
          <w:rFonts w:ascii="AMU Monument Grotesk" w:hAnsi="AMU Monument Grotesk" w:hint="eastAsia"/>
        </w:rPr>
      </w:pPr>
      <w:bookmarkStart w:id="54" w:name="_Toc194942364"/>
      <w:r w:rsidRPr="007F1ABD">
        <w:rPr>
          <w:rFonts w:ascii="AMU Monument Grotesk" w:hAnsi="AMU Monument Grotesk"/>
          <w:sz w:val="18"/>
          <w:szCs w:val="18"/>
          <w:u w:val="none"/>
        </w:rPr>
        <w:t>9.1 Forme et contenu des prix</w:t>
      </w:r>
      <w:r w:rsidR="005C0B59">
        <w:rPr>
          <w:rFonts w:ascii="AMU Monument Grotesk" w:hAnsi="AMU Monument Grotesk"/>
          <w:sz w:val="18"/>
          <w:szCs w:val="18"/>
          <w:u w:val="none"/>
        </w:rPr>
        <w:t> </w:t>
      </w:r>
      <w:bookmarkEnd w:id="54"/>
    </w:p>
    <w:p w14:paraId="4C8FA194" w14:textId="77777777" w:rsidR="00D51C1F" w:rsidRPr="007F1ABD" w:rsidRDefault="00D51C1F">
      <w:pPr>
        <w:autoSpaceDE w:val="0"/>
        <w:jc w:val="both"/>
        <w:rPr>
          <w:rFonts w:ascii="AMU Monument Grotesk" w:hAnsi="AMU Monument Grotesk" w:cs="Calibri"/>
          <w:sz w:val="18"/>
          <w:szCs w:val="18"/>
        </w:rPr>
      </w:pPr>
    </w:p>
    <w:p w14:paraId="3D3699BC"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b/>
          <w:sz w:val="18"/>
          <w:szCs w:val="18"/>
        </w:rPr>
        <w:t>Forme :</w:t>
      </w:r>
      <w:r w:rsidRPr="007F1ABD">
        <w:rPr>
          <w:rFonts w:ascii="AMU Monument Grotesk" w:hAnsi="AMU Monument Grotesk" w:cs="Calibri"/>
          <w:color w:val="00B0F0"/>
          <w:sz w:val="18"/>
          <w:szCs w:val="18"/>
        </w:rPr>
        <w:t xml:space="preserve">  </w:t>
      </w:r>
    </w:p>
    <w:p w14:paraId="72B49B82"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sz w:val="18"/>
          <w:szCs w:val="18"/>
        </w:rPr>
        <w:t>Les lots sont conclus à prix </w:t>
      </w:r>
      <w:r w:rsidRPr="007F1ABD">
        <w:rPr>
          <w:rFonts w:ascii="AMU Monument Grotesk" w:hAnsi="AMU Monument Grotesk" w:cs="Calibri"/>
          <w:b/>
          <w:sz w:val="18"/>
          <w:szCs w:val="18"/>
        </w:rPr>
        <w:t>unitaires</w:t>
      </w:r>
      <w:r w:rsidR="00250608" w:rsidRPr="007F1ABD">
        <w:rPr>
          <w:rFonts w:ascii="AMU Monument Grotesk" w:hAnsi="AMU Monument Grotesk" w:cs="Calibri"/>
          <w:b/>
          <w:sz w:val="18"/>
          <w:szCs w:val="18"/>
        </w:rPr>
        <w:t>.</w:t>
      </w:r>
    </w:p>
    <w:p w14:paraId="15BEBEBE" w14:textId="77777777" w:rsidR="00A875CC" w:rsidRPr="007F1ABD" w:rsidRDefault="00A875CC">
      <w:pPr>
        <w:autoSpaceDE w:val="0"/>
        <w:jc w:val="both"/>
        <w:rPr>
          <w:rFonts w:ascii="AMU Monument Grotesk" w:hAnsi="AMU Monument Grotesk" w:cs="Calibri"/>
          <w:sz w:val="18"/>
          <w:szCs w:val="18"/>
        </w:rPr>
      </w:pPr>
    </w:p>
    <w:p w14:paraId="51A843E2"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sz w:val="18"/>
          <w:szCs w:val="18"/>
        </w:rPr>
        <w:t xml:space="preserve">Les montants des prestations sont mentionnés pour chaque lot au bordereau des prix (annexe 1 de l’acte d’engagement). </w:t>
      </w:r>
      <w:bookmarkStart w:id="55" w:name="_Hlk131664421"/>
      <w:r w:rsidR="00A875CC" w:rsidRPr="007F1ABD">
        <w:rPr>
          <w:rFonts w:ascii="AMU Monument Grotesk" w:hAnsi="AMU Monument Grotesk" w:cs="Calibri"/>
          <w:sz w:val="18"/>
          <w:szCs w:val="18"/>
        </w:rPr>
        <w:t>Sauf dispositions contraires justifiées par le titulaire</w:t>
      </w:r>
      <w:bookmarkEnd w:id="55"/>
      <w:r w:rsidR="00A875CC" w:rsidRPr="007F1ABD">
        <w:rPr>
          <w:rFonts w:ascii="AMU Monument Grotesk" w:hAnsi="AMU Monument Grotesk" w:cs="Calibri"/>
          <w:sz w:val="18"/>
          <w:szCs w:val="18"/>
        </w:rPr>
        <w:t>, t</w:t>
      </w:r>
      <w:r w:rsidRPr="007F1ABD">
        <w:rPr>
          <w:rFonts w:ascii="AMU Monument Grotesk" w:hAnsi="AMU Monument Grotesk" w:cs="Arial"/>
          <w:sz w:val="18"/>
          <w:szCs w:val="18"/>
        </w:rPr>
        <w:t>ous les montants sont assujettis à la taxe sur la valeur ajoutée (TVA) selon les taux et règles en vigueur</w:t>
      </w:r>
      <w:r w:rsidRPr="007F1ABD">
        <w:rPr>
          <w:rFonts w:ascii="AMU Monument Grotesk" w:hAnsi="AMU Monument Grotesk" w:cs="Verdana"/>
          <w:sz w:val="18"/>
          <w:szCs w:val="18"/>
        </w:rPr>
        <w:t xml:space="preserve"> </w:t>
      </w:r>
      <w:r w:rsidRPr="007F1ABD">
        <w:rPr>
          <w:rFonts w:ascii="AMU Monument Grotesk" w:hAnsi="AMU Monument Grotesk" w:cs="Arial"/>
          <w:sz w:val="18"/>
          <w:szCs w:val="18"/>
        </w:rPr>
        <w:t>au moment de l'exécution de la prestation. L’unité monétaire est l’euro.</w:t>
      </w:r>
    </w:p>
    <w:p w14:paraId="3F410C2B" w14:textId="77777777" w:rsidR="00D51C1F" w:rsidRPr="007F1ABD" w:rsidRDefault="00D51C1F">
      <w:pPr>
        <w:jc w:val="both"/>
        <w:rPr>
          <w:rFonts w:ascii="AMU Monument Grotesk" w:hAnsi="AMU Monument Grotesk" w:cs="Arial"/>
          <w:sz w:val="18"/>
          <w:szCs w:val="18"/>
        </w:rPr>
      </w:pPr>
    </w:p>
    <w:p w14:paraId="3D7CAA02" w14:textId="77777777" w:rsidR="00D51C1F" w:rsidRPr="007F1ABD" w:rsidRDefault="00D51C1F">
      <w:pPr>
        <w:jc w:val="both"/>
        <w:rPr>
          <w:rFonts w:ascii="AMU Monument Grotesk" w:hAnsi="AMU Monument Grotesk"/>
        </w:rPr>
      </w:pPr>
      <w:r w:rsidRPr="007F1ABD">
        <w:rPr>
          <w:rFonts w:ascii="AMU Monument Grotesk" w:hAnsi="AMU Monument Grotesk" w:cs="Arial"/>
          <w:b/>
          <w:sz w:val="18"/>
          <w:szCs w:val="18"/>
        </w:rPr>
        <w:t xml:space="preserve">Contenu : </w:t>
      </w:r>
    </w:p>
    <w:p w14:paraId="7292E724" w14:textId="77777777" w:rsidR="00D51C1F" w:rsidRPr="007F1ABD" w:rsidRDefault="00D51C1F">
      <w:pPr>
        <w:jc w:val="both"/>
        <w:rPr>
          <w:rFonts w:ascii="AMU Monument Grotesk" w:hAnsi="AMU Monument Grotesk" w:cs="Arial"/>
          <w:b/>
          <w:sz w:val="18"/>
          <w:szCs w:val="18"/>
        </w:rPr>
      </w:pPr>
    </w:p>
    <w:p w14:paraId="08BA36CF" w14:textId="77777777" w:rsidR="00D51C1F" w:rsidRPr="007F1ABD" w:rsidRDefault="00D51C1F">
      <w:pPr>
        <w:jc w:val="both"/>
        <w:rPr>
          <w:rFonts w:ascii="AMU Monument Grotesk" w:hAnsi="AMU Monument Grotesk"/>
        </w:rPr>
      </w:pPr>
      <w:r w:rsidRPr="007F1ABD">
        <w:rPr>
          <w:rFonts w:ascii="AMU Monument Grotesk" w:hAnsi="AMU Monument Grotesk" w:cs="Arial"/>
          <w:b/>
          <w:sz w:val="18"/>
          <w:szCs w:val="18"/>
        </w:rPr>
        <w:t>Les prix sont réputés comprendre</w:t>
      </w:r>
      <w:r w:rsidRPr="007F1ABD">
        <w:rPr>
          <w:rFonts w:ascii="AMU Monument Grotesk" w:hAnsi="AMU Monument Grotesk" w:cs="Arial"/>
          <w:sz w:val="18"/>
          <w:szCs w:val="18"/>
        </w:rPr>
        <w:t> :</w:t>
      </w:r>
    </w:p>
    <w:p w14:paraId="6AD557DF"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-Toutes les charges fiscales ou autres frappant obligatoirement les prestations </w:t>
      </w:r>
    </w:p>
    <w:p w14:paraId="1598FA74" w14:textId="77777777" w:rsidR="00F46694" w:rsidRPr="007F1ABD" w:rsidRDefault="00D51C1F">
      <w:pPr>
        <w:jc w:val="both"/>
        <w:rPr>
          <w:rFonts w:ascii="AMU Monument Grotesk" w:hAnsi="AMU Monument Grotesk" w:cs="Verdana"/>
          <w:b/>
          <w:bCs/>
          <w:sz w:val="18"/>
          <w:szCs w:val="20"/>
        </w:rPr>
      </w:pPr>
      <w:r w:rsidRPr="007F1ABD">
        <w:rPr>
          <w:rFonts w:ascii="AMU Monument Grotesk" w:hAnsi="AMU Monument Grotesk" w:cs="Arial"/>
          <w:sz w:val="18"/>
          <w:szCs w:val="18"/>
        </w:rPr>
        <w:t xml:space="preserve">-Toutes les autres dépenses nécessaires à l’exécution des prestations (frais de déplacement des personnels du titulaire et des intervenants tiers nécessaires à l'exécution des prestations, réunions, frais d’assurance, etc.), </w:t>
      </w:r>
      <w:bookmarkStart w:id="56" w:name="_Hlk131664857"/>
      <w:r w:rsidRPr="007F1ABD">
        <w:rPr>
          <w:rFonts w:ascii="AMU Monument Grotesk" w:hAnsi="AMU Monument Grotesk" w:cs="Arial"/>
          <w:sz w:val="18"/>
          <w:szCs w:val="18"/>
        </w:rPr>
        <w:t>les marges pour risque et les marges bénéficiaires</w:t>
      </w:r>
      <w:bookmarkEnd w:id="56"/>
      <w:r w:rsidRPr="007F1ABD">
        <w:rPr>
          <w:rFonts w:ascii="AMU Monument Grotesk" w:hAnsi="AMU Monument Grotesk" w:cs="Arial"/>
          <w:sz w:val="18"/>
          <w:szCs w:val="18"/>
        </w:rPr>
        <w:t>.</w:t>
      </w:r>
    </w:p>
    <w:p w14:paraId="28CCF21C" w14:textId="77777777" w:rsidR="00D51C1F" w:rsidRPr="007F1ABD" w:rsidRDefault="00D51C1F">
      <w:pPr>
        <w:jc w:val="both"/>
        <w:rPr>
          <w:rFonts w:ascii="AMU Monument Grotesk" w:hAnsi="AMU Monument Grotesk" w:cs="Arial"/>
          <w:sz w:val="18"/>
          <w:szCs w:val="18"/>
        </w:rPr>
      </w:pPr>
    </w:p>
    <w:p w14:paraId="5970D7F7" w14:textId="77777777" w:rsidR="00D51C1F" w:rsidRPr="007F1ABD" w:rsidRDefault="00D51C1F">
      <w:pPr>
        <w:jc w:val="both"/>
        <w:rPr>
          <w:rFonts w:ascii="AMU Monument Grotesk" w:hAnsi="AMU Monument Grotesk"/>
        </w:rPr>
      </w:pPr>
      <w:r w:rsidRPr="007F1ABD">
        <w:rPr>
          <w:rFonts w:ascii="AMU Monument Grotesk" w:hAnsi="AMU Monument Grotesk" w:cs="Arial"/>
          <w:b/>
          <w:sz w:val="18"/>
          <w:szCs w:val="18"/>
        </w:rPr>
        <w:t>Remises exceptionnelles</w:t>
      </w:r>
      <w:r w:rsidRPr="007F1ABD">
        <w:rPr>
          <w:rFonts w:ascii="AMU Monument Grotesk" w:hAnsi="AMU Monument Grotesk" w:cs="Arial"/>
          <w:b/>
          <w:color w:val="4F81BD"/>
          <w:sz w:val="18"/>
          <w:szCs w:val="18"/>
        </w:rPr>
        <w:t xml:space="preserve"> </w:t>
      </w:r>
      <w:r w:rsidRPr="007F1ABD">
        <w:rPr>
          <w:rFonts w:ascii="AMU Monument Grotesk" w:hAnsi="AMU Monument Grotesk" w:cs="Arial"/>
          <w:b/>
          <w:sz w:val="18"/>
          <w:szCs w:val="18"/>
        </w:rPr>
        <w:t xml:space="preserve">et prix promotionnel :  </w:t>
      </w:r>
      <w:r w:rsidRPr="007F1ABD">
        <w:rPr>
          <w:rFonts w:ascii="AMU Monument Grotesk" w:hAnsi="AMU Monument Grotesk" w:cs="Verdana"/>
          <w:sz w:val="18"/>
          <w:szCs w:val="18"/>
        </w:rPr>
        <w:t>Sans objet</w:t>
      </w:r>
    </w:p>
    <w:p w14:paraId="5919F69F" w14:textId="12B534A8" w:rsidR="00D51C1F" w:rsidRPr="007F1ABD" w:rsidRDefault="00D51C1F">
      <w:pPr>
        <w:pStyle w:val="Titre1"/>
        <w:jc w:val="both"/>
        <w:rPr>
          <w:rFonts w:ascii="AMU Monument Grotesk" w:hAnsi="AMU Monument Grotesk" w:hint="eastAsia"/>
        </w:rPr>
      </w:pPr>
      <w:bookmarkStart w:id="57" w:name="_Toc194942365"/>
      <w:r w:rsidRPr="007F1ABD">
        <w:rPr>
          <w:rFonts w:ascii="AMU Monument Grotesk" w:hAnsi="AMU Monument Grotesk"/>
          <w:sz w:val="18"/>
          <w:szCs w:val="18"/>
          <w:u w:val="none"/>
        </w:rPr>
        <w:t>9.2 Nature des prix (disposition valable pour tous les lots)</w:t>
      </w:r>
      <w:r w:rsidR="005C0B59">
        <w:rPr>
          <w:rFonts w:ascii="AMU Monument Grotesk" w:hAnsi="AMU Monument Grotesk"/>
          <w:sz w:val="18"/>
          <w:szCs w:val="18"/>
          <w:u w:val="none"/>
        </w:rPr>
        <w:t> </w:t>
      </w:r>
      <w:bookmarkEnd w:id="57"/>
    </w:p>
    <w:p w14:paraId="54170E13" w14:textId="77777777" w:rsidR="00D51C1F" w:rsidRPr="005C0B59" w:rsidRDefault="00D51C1F">
      <w:pPr>
        <w:pStyle w:val="Titre2"/>
        <w:rPr>
          <w:rFonts w:ascii="AMU Monument Grotesk" w:hAnsi="AMU Monument Grotesk" w:hint="eastAsia"/>
        </w:rPr>
      </w:pPr>
      <w:bookmarkStart w:id="58" w:name="_Toc146530827"/>
      <w:bookmarkStart w:id="59" w:name="_Toc147748229"/>
      <w:bookmarkStart w:id="60" w:name="_Toc194942366"/>
      <w:r w:rsidRPr="005C0B59">
        <w:rPr>
          <w:rFonts w:ascii="AMU Monument Grotesk" w:hAnsi="AMU Monument Grotesk" w:cs="Verdana"/>
          <w:b w:val="0"/>
          <w:sz w:val="18"/>
          <w:szCs w:val="18"/>
        </w:rPr>
        <w:t>9.2.1 Nature des prix</w:t>
      </w:r>
      <w:bookmarkEnd w:id="58"/>
      <w:bookmarkEnd w:id="59"/>
      <w:bookmarkEnd w:id="60"/>
      <w:r w:rsidRPr="005C0B59">
        <w:rPr>
          <w:rFonts w:ascii="AMU Monument Grotesk" w:hAnsi="AMU Monument Grotesk" w:cs="Verdana"/>
          <w:b w:val="0"/>
          <w:sz w:val="18"/>
          <w:szCs w:val="18"/>
        </w:rPr>
        <w:t xml:space="preserve"> </w:t>
      </w:r>
    </w:p>
    <w:p w14:paraId="1383C05A" w14:textId="77777777" w:rsidR="00D51C1F" w:rsidRPr="007F1ABD" w:rsidRDefault="00D51C1F">
      <w:pPr>
        <w:jc w:val="both"/>
        <w:rPr>
          <w:rFonts w:ascii="AMU Monument Grotesk" w:hAnsi="AMU Monument Grotesk" w:cs="Verdana"/>
          <w:b/>
          <w:sz w:val="18"/>
          <w:szCs w:val="18"/>
        </w:rPr>
      </w:pPr>
    </w:p>
    <w:p w14:paraId="30751C4D" w14:textId="761FE14B" w:rsidR="00F93674" w:rsidRDefault="00D51C1F">
      <w:pPr>
        <w:jc w:val="both"/>
        <w:rPr>
          <w:rFonts w:ascii="AMU Monument Grotesk" w:hAnsi="AMU Monument Grotesk" w:cs="Arial"/>
          <w:sz w:val="18"/>
          <w:szCs w:val="18"/>
        </w:rPr>
      </w:pPr>
      <w:r w:rsidRPr="007F1ABD">
        <w:rPr>
          <w:rFonts w:ascii="AMU Monument Grotesk" w:hAnsi="AMU Monument Grotesk" w:cs="Verdana"/>
          <w:b/>
          <w:sz w:val="18"/>
          <w:szCs w:val="18"/>
        </w:rPr>
        <w:t>Les prix sont révisables</w:t>
      </w:r>
      <w:r w:rsidR="005C0B59">
        <w:rPr>
          <w:rFonts w:ascii="AMU Monument Grotesk" w:hAnsi="AMU Monument Grotesk" w:cs="Arial"/>
          <w:sz w:val="18"/>
          <w:szCs w:val="18"/>
        </w:rPr>
        <w:t>.</w:t>
      </w:r>
    </w:p>
    <w:p w14:paraId="4012FDBF" w14:textId="77777777" w:rsidR="005C0B59" w:rsidRPr="007F1ABD" w:rsidRDefault="005C0B59">
      <w:pPr>
        <w:jc w:val="both"/>
        <w:rPr>
          <w:rFonts w:ascii="AMU Monument Grotesk" w:hAnsi="AMU Monument Grotesk" w:cs="Arial"/>
          <w:sz w:val="18"/>
          <w:szCs w:val="18"/>
        </w:rPr>
      </w:pPr>
    </w:p>
    <w:p w14:paraId="17CB809B" w14:textId="77777777" w:rsidR="00F93674" w:rsidRPr="007F1ABD" w:rsidRDefault="00F93674" w:rsidP="00F93674">
      <w:pPr>
        <w:jc w:val="both"/>
        <w:rPr>
          <w:rFonts w:ascii="AMU Monument Grotesk" w:hAnsi="AMU Monument Grotesk"/>
        </w:rPr>
      </w:pPr>
      <w:r w:rsidRPr="007F1ABD">
        <w:rPr>
          <w:rFonts w:ascii="AMU Monument Grotesk" w:eastAsia="Batang" w:hAnsi="AMU Monument Grotesk" w:cs="Arial"/>
          <w:sz w:val="18"/>
          <w:szCs w:val="18"/>
        </w:rPr>
        <w:t xml:space="preserve">Les prix sont fermes pendant la première année de l’accord-cadre. </w:t>
      </w:r>
      <w:r w:rsidRPr="007F1ABD">
        <w:rPr>
          <w:rFonts w:ascii="AMU Monument Grotesk" w:eastAsia="Batang" w:hAnsi="AMU Monument Grotesk" w:cs="Verdana"/>
          <w:sz w:val="18"/>
          <w:szCs w:val="18"/>
        </w:rPr>
        <w:t xml:space="preserve">La première révision ne pourra intervenir avant la date anniversaire de la notification </w:t>
      </w:r>
      <w:bookmarkStart w:id="61" w:name="_Hlk131665670"/>
      <w:r w:rsidRPr="007F1ABD">
        <w:rPr>
          <w:rFonts w:ascii="AMU Monument Grotesk" w:eastAsia="Batang" w:hAnsi="AMU Monument Grotesk" w:cs="Verdana"/>
          <w:sz w:val="18"/>
          <w:szCs w:val="18"/>
        </w:rPr>
        <w:t>de l’accord-cadre</w:t>
      </w:r>
      <w:bookmarkEnd w:id="61"/>
      <w:r w:rsidRPr="007F1ABD">
        <w:rPr>
          <w:rFonts w:ascii="AMU Monument Grotesk" w:eastAsia="Batang" w:hAnsi="AMU Monument Grotesk" w:cs="Verdana"/>
          <w:sz w:val="18"/>
          <w:szCs w:val="18"/>
        </w:rPr>
        <w:t xml:space="preserve">. </w:t>
      </w:r>
    </w:p>
    <w:p w14:paraId="75116A7C" w14:textId="77777777" w:rsidR="00F93674" w:rsidRPr="007F1ABD" w:rsidRDefault="00F93674" w:rsidP="00F93674">
      <w:pPr>
        <w:jc w:val="both"/>
        <w:rPr>
          <w:rFonts w:ascii="AMU Monument Grotesk" w:hAnsi="AMU Monument Grotesk"/>
        </w:rPr>
      </w:pPr>
    </w:p>
    <w:p w14:paraId="382F0F62" w14:textId="77777777" w:rsidR="00F93674" w:rsidRPr="007F1ABD" w:rsidRDefault="00F93674">
      <w:pPr>
        <w:jc w:val="both"/>
        <w:rPr>
          <w:rFonts w:ascii="AMU Monument Grotesk" w:eastAsia="Batang" w:hAnsi="AMU Monument Grotesk" w:cs="Arial" w:hint="eastAsia"/>
          <w:color w:val="00B0F0"/>
          <w:sz w:val="18"/>
          <w:szCs w:val="18"/>
        </w:rPr>
      </w:pPr>
      <w:r w:rsidRPr="007F1ABD">
        <w:rPr>
          <w:rFonts w:ascii="AMU Monument Grotesk" w:eastAsia="Batang" w:hAnsi="AMU Monument Grotesk" w:cs="Arial"/>
          <w:sz w:val="18"/>
          <w:szCs w:val="18"/>
        </w:rPr>
        <w:t xml:space="preserve">Les prix sont ensuite révisables </w:t>
      </w:r>
      <w:r w:rsidRPr="007F1ABD">
        <w:rPr>
          <w:rFonts w:ascii="AMU Monument Grotesk" w:eastAsia="Batang" w:hAnsi="AMU Monument Grotesk" w:cs="Arial"/>
          <w:b/>
          <w:sz w:val="18"/>
          <w:szCs w:val="18"/>
        </w:rPr>
        <w:t>à la demande du titulaire</w:t>
      </w:r>
      <w:r w:rsidR="00AE355D" w:rsidRPr="007F1ABD">
        <w:rPr>
          <w:rFonts w:ascii="AMU Monument Grotesk" w:eastAsia="Batang" w:hAnsi="AMU Monument Grotesk" w:cs="Arial"/>
          <w:b/>
          <w:sz w:val="18"/>
          <w:szCs w:val="18"/>
        </w:rPr>
        <w:t>*</w:t>
      </w:r>
      <w:r w:rsidRPr="007F1ABD">
        <w:rPr>
          <w:rFonts w:ascii="AMU Monument Grotesk" w:eastAsia="Batang" w:hAnsi="AMU Monument Grotesk" w:cs="Arial"/>
          <w:sz w:val="18"/>
          <w:szCs w:val="18"/>
        </w:rPr>
        <w:t xml:space="preserve">, la deuxième année d’exécution, la troisième année, et la quatrième année </w:t>
      </w:r>
      <w:r w:rsidRPr="007F1ABD">
        <w:rPr>
          <w:rFonts w:ascii="AMU Monument Grotesk" w:eastAsia="Batang" w:hAnsi="AMU Monument Grotesk" w:cs="Arial"/>
          <w:b/>
          <w:sz w:val="18"/>
          <w:szCs w:val="18"/>
          <w:u w:val="single"/>
        </w:rPr>
        <w:t>à la condition que le marché soit reconduit</w:t>
      </w:r>
      <w:r w:rsidRPr="007F1ABD">
        <w:rPr>
          <w:rFonts w:ascii="AMU Monument Grotesk" w:eastAsia="Batang" w:hAnsi="AMU Monument Grotesk" w:cs="Arial"/>
          <w:color w:val="00B0F0"/>
          <w:sz w:val="18"/>
          <w:szCs w:val="18"/>
        </w:rPr>
        <w:t xml:space="preserve"> </w:t>
      </w:r>
    </w:p>
    <w:p w14:paraId="006DF1A8" w14:textId="77777777" w:rsidR="00AE355D" w:rsidRPr="007F1ABD" w:rsidRDefault="00AE355D">
      <w:pPr>
        <w:jc w:val="both"/>
        <w:rPr>
          <w:rFonts w:ascii="AMU Monument Grotesk" w:hAnsi="AMU Monument Grotesk" w:cs="Arial"/>
          <w:color w:val="00B0F0"/>
          <w:sz w:val="18"/>
          <w:szCs w:val="18"/>
        </w:rPr>
      </w:pPr>
    </w:p>
    <w:p w14:paraId="14DC5F59" w14:textId="77777777" w:rsidR="00AE355D" w:rsidRPr="007F1ABD" w:rsidRDefault="00AE355D" w:rsidP="00AE355D">
      <w:pPr>
        <w:autoSpaceDE w:val="0"/>
        <w:jc w:val="both"/>
        <w:rPr>
          <w:rFonts w:ascii="AMU Monument Grotesk" w:hAnsi="AMU Monument Grotesk"/>
        </w:rPr>
      </w:pPr>
      <w:r w:rsidRPr="007F1ABD">
        <w:rPr>
          <w:rFonts w:ascii="AMU Monument Grotesk" w:hAnsi="AMU Monument Grotesk" w:cs="Arial"/>
          <w:sz w:val="18"/>
          <w:szCs w:val="18"/>
        </w:rPr>
        <w:t xml:space="preserve">* </w:t>
      </w:r>
      <w:r w:rsidRPr="007F1ABD">
        <w:rPr>
          <w:rFonts w:ascii="AMU Monument Grotesk" w:hAnsi="AMU Monument Grotesk" w:cs="Arial"/>
          <w:b/>
          <w:sz w:val="18"/>
          <w:szCs w:val="18"/>
        </w:rPr>
        <w:t>Adresse d’envoi de la demande de révision</w:t>
      </w:r>
      <w:r w:rsidRPr="007F1ABD">
        <w:rPr>
          <w:rFonts w:ascii="AMU Monument Grotesk" w:hAnsi="AMU Monument Grotesk" w:cs="Arial"/>
          <w:sz w:val="18"/>
          <w:szCs w:val="18"/>
        </w:rPr>
        <w:t xml:space="preserve"> : Université d’Aix Marseille, Direction de la Commande Publique, Pôle des Marches Publics- 58, Bd Charles </w:t>
      </w:r>
      <w:proofErr w:type="spellStart"/>
      <w:r w:rsidRPr="007F1ABD">
        <w:rPr>
          <w:rFonts w:ascii="AMU Monument Grotesk" w:hAnsi="AMU Monument Grotesk" w:cs="Arial"/>
          <w:sz w:val="18"/>
          <w:szCs w:val="18"/>
        </w:rPr>
        <w:t>Livon</w:t>
      </w:r>
      <w:proofErr w:type="spellEnd"/>
      <w:r w:rsidRPr="007F1ABD">
        <w:rPr>
          <w:rFonts w:ascii="AMU Monument Grotesk" w:hAnsi="AMU Monument Grotesk" w:cs="Arial"/>
          <w:sz w:val="18"/>
          <w:szCs w:val="18"/>
        </w:rPr>
        <w:t>, 13007 Marseille</w:t>
      </w:r>
    </w:p>
    <w:p w14:paraId="65429E57" w14:textId="77777777" w:rsidR="00F93674" w:rsidRPr="007F1ABD" w:rsidRDefault="00F93674">
      <w:pPr>
        <w:jc w:val="both"/>
        <w:rPr>
          <w:rFonts w:ascii="AMU Monument Grotesk" w:hAnsi="AMU Monument Grotesk" w:cs="Arial"/>
          <w:color w:val="00B0F0"/>
          <w:sz w:val="18"/>
          <w:szCs w:val="18"/>
        </w:rPr>
      </w:pPr>
    </w:p>
    <w:p w14:paraId="47C1601C" w14:textId="77777777" w:rsidR="001D5AD7" w:rsidRPr="007F1ABD" w:rsidRDefault="00F93674" w:rsidP="00F93674">
      <w:pPr>
        <w:jc w:val="both"/>
        <w:rPr>
          <w:rFonts w:ascii="AMU Monument Grotesk" w:hAnsi="AMU Monument Grotesk" w:cs="Arial"/>
          <w:sz w:val="18"/>
          <w:szCs w:val="18"/>
        </w:rPr>
      </w:pPr>
      <w:r w:rsidRPr="007F1ABD">
        <w:rPr>
          <w:rFonts w:ascii="AMU Monument Grotesk" w:hAnsi="AMU Monument Grotesk" w:cs="Arial"/>
          <w:sz w:val="18"/>
          <w:szCs w:val="18"/>
        </w:rPr>
        <w:t>Les prix sont révisés comme indiqué ci-dessous</w:t>
      </w:r>
      <w:r w:rsidR="001D5AD7" w:rsidRPr="007F1ABD">
        <w:rPr>
          <w:rFonts w:ascii="AMU Monument Grotesk" w:hAnsi="AMU Monument Grotesk" w:cs="Arial"/>
          <w:sz w:val="18"/>
          <w:szCs w:val="18"/>
        </w:rPr>
        <w:t>.</w:t>
      </w:r>
    </w:p>
    <w:p w14:paraId="6090F4ED" w14:textId="77777777" w:rsidR="00EC530E" w:rsidRPr="005C0B59" w:rsidRDefault="00EC530E" w:rsidP="00F93674">
      <w:pPr>
        <w:jc w:val="both"/>
        <w:rPr>
          <w:rFonts w:ascii="AMU Monument Grotesk" w:hAnsi="AMU Monument Grotesk" w:cs="Arial"/>
          <w:b/>
          <w:bCs/>
          <w:sz w:val="18"/>
          <w:szCs w:val="18"/>
          <w:u w:val="single"/>
        </w:rPr>
      </w:pPr>
    </w:p>
    <w:p w14:paraId="3411115F" w14:textId="76B68A15" w:rsidR="003A67D3" w:rsidRPr="007F1ABD" w:rsidRDefault="005C0B59" w:rsidP="004F5FAC">
      <w:pPr>
        <w:jc w:val="both"/>
        <w:rPr>
          <w:rFonts w:ascii="AMU Monument Grotesk" w:hAnsi="AMU Monument Grotesk" w:cs="Arial"/>
          <w:color w:val="00B0F0"/>
          <w:sz w:val="18"/>
          <w:szCs w:val="18"/>
          <w:highlight w:val="yellow"/>
        </w:rPr>
      </w:pPr>
      <w:r w:rsidRPr="005C0B59">
        <w:rPr>
          <w:rFonts w:ascii="AMU Monument Grotesk" w:hAnsi="AMU Monument Grotesk"/>
          <w:b/>
          <w:bCs/>
          <w:sz w:val="18"/>
          <w:szCs w:val="18"/>
          <w:u w:val="single"/>
        </w:rPr>
        <w:t>La révision s’effectue par l’application d’une formule.</w:t>
      </w:r>
    </w:p>
    <w:p w14:paraId="0DD44B39" w14:textId="77777777" w:rsidR="00D51C1F" w:rsidRPr="007F1ABD" w:rsidRDefault="00D51C1F">
      <w:pPr>
        <w:widowControl w:val="0"/>
        <w:jc w:val="both"/>
        <w:rPr>
          <w:rFonts w:ascii="AMU Monument Grotesk" w:eastAsia="Batang" w:hAnsi="AMU Monument Grotesk" w:cs="Arial" w:hint="eastAsia"/>
          <w:sz w:val="18"/>
          <w:szCs w:val="18"/>
          <w:highlight w:val="yellow"/>
        </w:rPr>
      </w:pPr>
    </w:p>
    <w:p w14:paraId="243E4F0F" w14:textId="53DC5013" w:rsidR="00D51C1F" w:rsidRPr="005C0B59" w:rsidRDefault="00961A20">
      <w:pPr>
        <w:widowControl w:val="0"/>
        <w:jc w:val="both"/>
        <w:rPr>
          <w:rFonts w:ascii="AMU Monument Grotesk" w:eastAsia="Batang" w:hAnsi="AMU Monument Grotesk" w:cs="Arial" w:hint="eastAsia"/>
          <w:b/>
          <w:sz w:val="18"/>
          <w:szCs w:val="18"/>
        </w:rPr>
      </w:pPr>
      <w:r w:rsidRPr="007F1ABD">
        <w:rPr>
          <w:rFonts w:ascii="AMU Monument Grotesk" w:hAnsi="AMU Monument Grotesk" w:cs="Arial"/>
          <w:sz w:val="18"/>
          <w:szCs w:val="18"/>
          <w:u w:val="single"/>
        </w:rPr>
        <w:t xml:space="preserve">Modalités : </w:t>
      </w:r>
      <w:r w:rsidR="00D51C1F" w:rsidRPr="007F1ABD">
        <w:rPr>
          <w:rFonts w:ascii="AMU Monument Grotesk" w:eastAsia="Batang" w:hAnsi="AMU Monument Grotesk" w:cs="Arial"/>
          <w:sz w:val="18"/>
          <w:szCs w:val="18"/>
        </w:rPr>
        <w:t xml:space="preserve">La révision s’effectue une fois par an, à chaque </w:t>
      </w:r>
      <w:r w:rsidR="00D51C1F" w:rsidRPr="007F1ABD">
        <w:rPr>
          <w:rFonts w:ascii="AMU Monument Grotesk" w:eastAsia="Batang" w:hAnsi="AMU Monument Grotesk" w:cs="Arial"/>
          <w:b/>
          <w:sz w:val="18"/>
          <w:szCs w:val="18"/>
        </w:rPr>
        <w:t xml:space="preserve">date anniversaire de notification </w:t>
      </w:r>
      <w:r w:rsidR="006C514D" w:rsidRPr="007F1ABD">
        <w:rPr>
          <w:rFonts w:ascii="AMU Monument Grotesk" w:eastAsia="Batang" w:hAnsi="AMU Monument Grotesk" w:cs="Arial"/>
          <w:sz w:val="18"/>
          <w:szCs w:val="18"/>
        </w:rPr>
        <w:t>/</w:t>
      </w:r>
      <w:r w:rsidR="006C514D" w:rsidRPr="007F1ABD">
        <w:rPr>
          <w:rFonts w:ascii="AMU Monument Grotesk" w:eastAsia="Batang" w:hAnsi="AMU Monument Grotesk" w:cs="Verdana"/>
          <w:sz w:val="18"/>
          <w:szCs w:val="18"/>
        </w:rPr>
        <w:t xml:space="preserve"> de l’accord-cadre</w:t>
      </w:r>
      <w:r w:rsidR="00D51C1F" w:rsidRPr="007F1ABD">
        <w:rPr>
          <w:rFonts w:ascii="AMU Monument Grotesk" w:eastAsia="Batang" w:hAnsi="AMU Monument Grotesk" w:cs="Arial"/>
          <w:sz w:val="18"/>
          <w:szCs w:val="18"/>
        </w:rPr>
        <w:t xml:space="preserve">, sous réserve </w:t>
      </w:r>
      <w:r w:rsidR="00D51C1F" w:rsidRPr="007F1ABD">
        <w:rPr>
          <w:rFonts w:ascii="AMU Monument Grotesk" w:eastAsia="Batang" w:hAnsi="AMU Monument Grotesk" w:cs="Arial"/>
          <w:sz w:val="18"/>
          <w:szCs w:val="18"/>
          <w:u w:val="single"/>
        </w:rPr>
        <w:t>d'un préavis d'un mois</w:t>
      </w:r>
      <w:r w:rsidR="00D51C1F" w:rsidRPr="007F1ABD">
        <w:rPr>
          <w:rFonts w:ascii="AMU Monument Grotesk" w:eastAsia="Batang" w:hAnsi="AMU Monument Grotesk" w:cs="Arial"/>
          <w:sz w:val="18"/>
          <w:szCs w:val="18"/>
        </w:rPr>
        <w:t xml:space="preserve"> adressé à AMU, par lettre recommandée avec accusé de réception accompagnée du nouveau bordereau de prix daté et signé</w:t>
      </w:r>
      <w:r w:rsidR="00D51C1F" w:rsidRPr="007F1ABD">
        <w:rPr>
          <w:rFonts w:ascii="AMU Monument Grotesk" w:hAnsi="AMU Monument Grotesk" w:cs="Verdana"/>
          <w:sz w:val="18"/>
          <w:szCs w:val="18"/>
        </w:rPr>
        <w:t xml:space="preserve"> </w:t>
      </w:r>
      <w:r w:rsidR="00D51C1F" w:rsidRPr="007F1ABD">
        <w:rPr>
          <w:rFonts w:ascii="AMU Monument Grotesk" w:eastAsia="Batang" w:hAnsi="AMU Monument Grotesk" w:cs="Arial"/>
          <w:sz w:val="18"/>
          <w:szCs w:val="18"/>
        </w:rPr>
        <w:t xml:space="preserve">et de tout justificatifs nécessaires, </w:t>
      </w:r>
      <w:r w:rsidR="00D51C1F" w:rsidRPr="007F1ABD">
        <w:rPr>
          <w:rFonts w:ascii="AMU Monument Grotesk" w:eastAsia="Batang" w:hAnsi="AMU Monument Grotesk" w:cs="Arial"/>
          <w:b/>
          <w:sz w:val="18"/>
          <w:szCs w:val="18"/>
          <w:u w:val="single"/>
        </w:rPr>
        <w:t>par application de la formule suivante</w:t>
      </w:r>
      <w:r w:rsidR="00D51C1F" w:rsidRPr="007F1ABD">
        <w:rPr>
          <w:rFonts w:ascii="AMU Monument Grotesk" w:eastAsia="Batang" w:hAnsi="AMU Monument Grotesk" w:cs="Arial"/>
          <w:b/>
          <w:sz w:val="18"/>
          <w:szCs w:val="18"/>
        </w:rPr>
        <w:t> :</w:t>
      </w:r>
    </w:p>
    <w:p w14:paraId="056BC1A7" w14:textId="77777777" w:rsidR="004E20B6" w:rsidRPr="007F1ABD" w:rsidRDefault="004E20B6" w:rsidP="004E20B6">
      <w:pPr>
        <w:widowControl w:val="0"/>
        <w:adjustRightInd w:val="0"/>
        <w:jc w:val="both"/>
        <w:rPr>
          <w:rFonts w:ascii="AMU Monument Grotesk" w:eastAsia="Batang" w:hAnsi="AMU Monument Grotesk" w:cs="Arial" w:hint="eastAsia"/>
          <w:sz w:val="18"/>
          <w:szCs w:val="18"/>
        </w:rPr>
      </w:pPr>
      <w:bookmarkStart w:id="62" w:name="_Hlk162260826"/>
    </w:p>
    <w:p w14:paraId="11F0D6EC" w14:textId="77777777" w:rsidR="004F5FAC" w:rsidRPr="007F1ABD" w:rsidRDefault="004F5FAC" w:rsidP="00722840">
      <w:pPr>
        <w:spacing w:after="120" w:line="276" w:lineRule="auto"/>
        <w:jc w:val="both"/>
        <w:rPr>
          <w:rFonts w:ascii="AMU Monument Grotesk" w:hAnsi="AMU Monument Grotesk" w:cs="Verdana"/>
          <w:b/>
          <w:bCs/>
          <w:sz w:val="18"/>
          <w:szCs w:val="18"/>
          <w:lang w:eastAsia="fr-FR"/>
        </w:rPr>
      </w:pPr>
      <w:r w:rsidRPr="007F1ABD">
        <w:rPr>
          <w:rFonts w:ascii="AMU Monument Grotesk" w:hAnsi="AMU Monument Grotesk" w:cs="Verdana"/>
          <w:b/>
          <w:bCs/>
          <w:sz w:val="18"/>
          <w:szCs w:val="18"/>
          <w:lang w:eastAsia="fr-FR"/>
        </w:rPr>
        <w:t xml:space="preserve"> P = P</w:t>
      </w:r>
      <w:r w:rsidRPr="007F1ABD">
        <w:rPr>
          <w:rFonts w:ascii="AMU Monument Grotesk" w:hAnsi="AMU Monument Grotesk" w:cs="Verdana"/>
          <w:b/>
          <w:bCs/>
          <w:sz w:val="18"/>
          <w:szCs w:val="18"/>
          <w:vertAlign w:val="subscript"/>
          <w:lang w:eastAsia="fr-FR"/>
        </w:rPr>
        <w:t>o</w:t>
      </w:r>
      <w:r w:rsidRPr="007F1ABD">
        <w:rPr>
          <w:rFonts w:ascii="AMU Monument Grotesk" w:hAnsi="AMU Monument Grotesk" w:cs="Verdana"/>
          <w:b/>
          <w:bCs/>
          <w:sz w:val="18"/>
          <w:szCs w:val="18"/>
          <w:lang w:eastAsia="fr-FR"/>
        </w:rPr>
        <w:t xml:space="preserve"> x (0.125+0.875 ING</w:t>
      </w:r>
      <w:r w:rsidRPr="007F1ABD">
        <w:rPr>
          <w:rFonts w:ascii="AMU Monument Grotesk" w:hAnsi="AMU Monument Grotesk" w:cs="Verdana"/>
          <w:b/>
          <w:bCs/>
          <w:sz w:val="18"/>
          <w:szCs w:val="18"/>
          <w:vertAlign w:val="subscript"/>
          <w:lang w:eastAsia="fr-FR"/>
        </w:rPr>
        <w:t>N</w:t>
      </w:r>
      <w:r w:rsidRPr="007F1ABD">
        <w:rPr>
          <w:rFonts w:ascii="AMU Monument Grotesk" w:hAnsi="AMU Monument Grotesk" w:cs="Verdana"/>
          <w:b/>
          <w:bCs/>
          <w:sz w:val="18"/>
          <w:szCs w:val="18"/>
          <w:lang w:eastAsia="fr-FR"/>
        </w:rPr>
        <w:t>/</w:t>
      </w:r>
      <w:bookmarkStart w:id="63" w:name="_Hlk177053687"/>
      <w:r w:rsidRPr="007F1ABD">
        <w:rPr>
          <w:rFonts w:ascii="AMU Monument Grotesk" w:hAnsi="AMU Monument Grotesk" w:cs="Verdana"/>
          <w:b/>
          <w:bCs/>
          <w:sz w:val="18"/>
          <w:szCs w:val="18"/>
          <w:lang w:eastAsia="fr-FR"/>
        </w:rPr>
        <w:t>ING</w:t>
      </w:r>
      <w:r w:rsidRPr="007F1ABD">
        <w:rPr>
          <w:rFonts w:ascii="AMU Monument Grotesk" w:hAnsi="AMU Monument Grotesk" w:cs="Verdana"/>
          <w:b/>
          <w:bCs/>
          <w:sz w:val="18"/>
          <w:szCs w:val="18"/>
          <w:vertAlign w:val="subscript"/>
          <w:lang w:eastAsia="fr-FR"/>
        </w:rPr>
        <w:t>0</w:t>
      </w:r>
      <w:bookmarkEnd w:id="63"/>
      <w:r w:rsidRPr="007F1ABD">
        <w:rPr>
          <w:rFonts w:ascii="AMU Monument Grotesk" w:hAnsi="AMU Monument Grotesk" w:cs="Verdana"/>
          <w:b/>
          <w:bCs/>
          <w:sz w:val="18"/>
          <w:szCs w:val="18"/>
          <w:lang w:eastAsia="fr-FR"/>
        </w:rPr>
        <w:t>)</w:t>
      </w:r>
    </w:p>
    <w:p w14:paraId="5F71D880" w14:textId="77777777" w:rsidR="004F5FAC" w:rsidRPr="007F1ABD" w:rsidRDefault="004F5FAC" w:rsidP="00722840">
      <w:pPr>
        <w:suppressAutoHyphens w:val="0"/>
        <w:spacing w:after="120" w:line="276" w:lineRule="auto"/>
        <w:jc w:val="both"/>
        <w:rPr>
          <w:rFonts w:ascii="AMU Monument Grotesk" w:hAnsi="AMU Monument Grotesk" w:cs="Verdana"/>
          <w:sz w:val="18"/>
          <w:szCs w:val="18"/>
          <w:lang w:eastAsia="fr-FR"/>
        </w:rPr>
      </w:pPr>
      <w:r w:rsidRPr="007F1ABD">
        <w:rPr>
          <w:rFonts w:ascii="AMU Monument Grotesk" w:hAnsi="AMU Monument Grotesk" w:cs="Verdana"/>
          <w:b/>
          <w:sz w:val="18"/>
          <w:szCs w:val="18"/>
          <w:lang w:eastAsia="fr-FR"/>
        </w:rPr>
        <w:t>P</w:t>
      </w:r>
      <w:r w:rsidRPr="007F1ABD">
        <w:rPr>
          <w:rFonts w:ascii="AMU Monument Grotesk" w:hAnsi="AMU Monument Grotesk" w:cs="Verdana"/>
          <w:sz w:val="18"/>
          <w:szCs w:val="18"/>
          <w:lang w:eastAsia="fr-FR"/>
        </w:rPr>
        <w:t xml:space="preserve"> est le prix révisé</w:t>
      </w:r>
    </w:p>
    <w:p w14:paraId="2D8B8C41" w14:textId="77777777" w:rsidR="004F5FAC" w:rsidRPr="007F1ABD" w:rsidRDefault="004F5FAC" w:rsidP="00722840">
      <w:pPr>
        <w:suppressAutoHyphens w:val="0"/>
        <w:spacing w:after="120" w:line="276" w:lineRule="auto"/>
        <w:jc w:val="both"/>
        <w:rPr>
          <w:rFonts w:ascii="AMU Monument Grotesk" w:hAnsi="AMU Monument Grotesk" w:cs="Verdana"/>
          <w:b/>
          <w:sz w:val="18"/>
          <w:szCs w:val="18"/>
          <w:lang w:eastAsia="fr-FR"/>
        </w:rPr>
      </w:pPr>
      <w:r w:rsidRPr="007F1ABD">
        <w:rPr>
          <w:rFonts w:ascii="AMU Monument Grotesk" w:hAnsi="AMU Monument Grotesk" w:cs="Verdana"/>
          <w:b/>
          <w:sz w:val="18"/>
          <w:szCs w:val="18"/>
          <w:lang w:eastAsia="fr-FR"/>
        </w:rPr>
        <w:t xml:space="preserve">Po </w:t>
      </w:r>
      <w:r w:rsidR="00722840" w:rsidRPr="007F1ABD">
        <w:rPr>
          <w:rFonts w:ascii="AMU Monument Grotesk" w:hAnsi="AMU Monument Grotesk" w:cs="Verdana"/>
          <w:bCs/>
          <w:sz w:val="18"/>
          <w:szCs w:val="18"/>
          <w:lang w:eastAsia="fr-FR"/>
        </w:rPr>
        <w:t>le prix de base (prix initial) à la date de remise de l’offre.</w:t>
      </w:r>
    </w:p>
    <w:p w14:paraId="5D9066B7" w14:textId="77777777" w:rsidR="00722840" w:rsidRPr="007F1ABD" w:rsidRDefault="00722840" w:rsidP="00722840">
      <w:pPr>
        <w:suppressAutoHyphens w:val="0"/>
        <w:spacing w:after="120" w:line="276" w:lineRule="auto"/>
        <w:jc w:val="both"/>
        <w:rPr>
          <w:rFonts w:ascii="AMU Monument Grotesk" w:hAnsi="AMU Monument Grotesk" w:cs="Verdana"/>
          <w:b/>
          <w:sz w:val="18"/>
          <w:szCs w:val="18"/>
          <w:lang w:eastAsia="fr-FR"/>
        </w:rPr>
      </w:pPr>
      <w:r w:rsidRPr="007F1ABD">
        <w:rPr>
          <w:rFonts w:ascii="AMU Monument Grotesk" w:hAnsi="AMU Monument Grotesk" w:cs="Verdana"/>
          <w:b/>
          <w:sz w:val="18"/>
          <w:szCs w:val="18"/>
          <w:lang w:eastAsia="fr-FR"/>
        </w:rPr>
        <w:t xml:space="preserve">INGN </w:t>
      </w:r>
      <w:r w:rsidRPr="007F1ABD">
        <w:rPr>
          <w:rFonts w:ascii="AMU Monument Grotesk" w:hAnsi="AMU Monument Grotesk" w:cs="Verdana"/>
          <w:bCs/>
          <w:sz w:val="18"/>
          <w:szCs w:val="18"/>
          <w:lang w:eastAsia="fr-FR"/>
        </w:rPr>
        <w:t>est la dernière valeur de l’indice connu à la date de révision.</w:t>
      </w:r>
    </w:p>
    <w:p w14:paraId="07C150CD" w14:textId="77777777" w:rsidR="004F5FAC" w:rsidRPr="007F1ABD" w:rsidRDefault="004F5FAC" w:rsidP="00722840">
      <w:pPr>
        <w:suppressAutoHyphens w:val="0"/>
        <w:spacing w:after="120" w:line="276" w:lineRule="auto"/>
        <w:jc w:val="both"/>
        <w:rPr>
          <w:rFonts w:ascii="AMU Monument Grotesk" w:hAnsi="AMU Monument Grotesk" w:cs="Verdana"/>
          <w:bCs/>
          <w:sz w:val="18"/>
          <w:szCs w:val="18"/>
          <w:lang w:eastAsia="fr-FR"/>
        </w:rPr>
      </w:pPr>
      <w:r w:rsidRPr="007F1ABD">
        <w:rPr>
          <w:rFonts w:ascii="AMU Monument Grotesk" w:hAnsi="AMU Monument Grotesk" w:cs="Verdana"/>
          <w:b/>
          <w:sz w:val="18"/>
          <w:szCs w:val="18"/>
          <w:lang w:eastAsia="fr-FR"/>
        </w:rPr>
        <w:t xml:space="preserve">ING0 </w:t>
      </w:r>
      <w:r w:rsidRPr="007F1ABD">
        <w:rPr>
          <w:rFonts w:ascii="AMU Monument Grotesk" w:hAnsi="AMU Monument Grotesk" w:cs="Verdana"/>
          <w:bCs/>
          <w:sz w:val="18"/>
          <w:szCs w:val="18"/>
          <w:lang w:eastAsia="fr-FR"/>
        </w:rPr>
        <w:t xml:space="preserve">est l’indice ingénierie publié ou à publier </w:t>
      </w:r>
      <w:r w:rsidR="00722840" w:rsidRPr="007F1ABD">
        <w:rPr>
          <w:rFonts w:ascii="AMU Monument Grotesk" w:hAnsi="AMU Monument Grotesk" w:cs="Verdana"/>
          <w:bCs/>
          <w:sz w:val="18"/>
          <w:szCs w:val="18"/>
          <w:lang w:eastAsia="fr-FR"/>
        </w:rPr>
        <w:t>à la date de remise de l’offre.</w:t>
      </w:r>
    </w:p>
    <w:p w14:paraId="1E45858B" w14:textId="77777777" w:rsidR="00722840" w:rsidRPr="007F1ABD" w:rsidRDefault="00722840" w:rsidP="00722840">
      <w:pPr>
        <w:jc w:val="both"/>
        <w:rPr>
          <w:rFonts w:ascii="AMU Monument Grotesk" w:eastAsia="Batang" w:hAnsi="AMU Monument Grotesk" w:cs="Arial" w:hint="eastAsia"/>
          <w:sz w:val="18"/>
          <w:szCs w:val="18"/>
        </w:rPr>
      </w:pPr>
    </w:p>
    <w:p w14:paraId="6C20DA65" w14:textId="77777777" w:rsidR="00722840" w:rsidRPr="007F1ABD" w:rsidRDefault="00722840" w:rsidP="00722840">
      <w:pPr>
        <w:jc w:val="both"/>
        <w:rPr>
          <w:rFonts w:ascii="AMU Monument Grotesk" w:eastAsia="Batang" w:hAnsi="AMU Monument Grotesk" w:cs="Arial" w:hint="eastAsia"/>
          <w:sz w:val="18"/>
          <w:szCs w:val="18"/>
        </w:rPr>
      </w:pPr>
      <w:r w:rsidRPr="007F1ABD">
        <w:rPr>
          <w:rFonts w:ascii="AMU Monument Grotesk" w:eastAsia="Batang" w:hAnsi="AMU Monument Grotesk" w:cs="Arial"/>
          <w:sz w:val="18"/>
          <w:szCs w:val="18"/>
        </w:rPr>
        <w:lastRenderedPageBreak/>
        <w:t>La date initiale d’établissement du prix est la date de remise de l’offre (Mo).</w:t>
      </w:r>
    </w:p>
    <w:p w14:paraId="436737AC" w14:textId="77777777" w:rsidR="004F5FAC" w:rsidRPr="007F1ABD" w:rsidRDefault="004F5FAC" w:rsidP="004F5FAC">
      <w:pPr>
        <w:suppressAutoHyphens w:val="0"/>
        <w:spacing w:after="120"/>
        <w:jc w:val="both"/>
        <w:rPr>
          <w:rFonts w:ascii="AMU Monument Grotesk" w:hAnsi="AMU Monument Grotesk" w:cs="Verdana"/>
          <w:sz w:val="18"/>
          <w:szCs w:val="18"/>
          <w:lang w:eastAsia="fr-FR"/>
        </w:rPr>
      </w:pPr>
    </w:p>
    <w:p w14:paraId="69CF995F" w14:textId="77777777" w:rsidR="004F5FAC" w:rsidRPr="007F1ABD" w:rsidRDefault="004F5FAC" w:rsidP="004F5FAC">
      <w:pPr>
        <w:suppressAutoHyphens w:val="0"/>
        <w:spacing w:after="120"/>
        <w:jc w:val="both"/>
        <w:rPr>
          <w:rFonts w:ascii="AMU Monument Grotesk" w:hAnsi="AMU Monument Grotesk" w:cs="Verdana"/>
          <w:sz w:val="18"/>
          <w:szCs w:val="18"/>
          <w:lang w:eastAsia="fr-FR"/>
        </w:rPr>
      </w:pPr>
      <w:r w:rsidRPr="007F1ABD">
        <w:rPr>
          <w:rFonts w:ascii="AMU Monument Grotesk" w:hAnsi="AMU Monument Grotesk" w:cs="Verdana"/>
          <w:sz w:val="18"/>
          <w:szCs w:val="18"/>
          <w:lang w:eastAsia="fr-FR"/>
        </w:rPr>
        <w:t xml:space="preserve">Les coefficients de révision sont arrondis au millième supérieur. </w:t>
      </w:r>
    </w:p>
    <w:p w14:paraId="5C3BD42F" w14:textId="77777777" w:rsidR="00D51C1F" w:rsidRPr="007F1ABD" w:rsidRDefault="00D51C1F">
      <w:pPr>
        <w:jc w:val="both"/>
        <w:rPr>
          <w:rFonts w:ascii="AMU Monument Grotesk" w:eastAsia="Batang" w:hAnsi="AMU Monument Grotesk" w:cs="Arial" w:hint="eastAsia"/>
          <w:i/>
          <w:sz w:val="18"/>
          <w:szCs w:val="18"/>
        </w:rPr>
      </w:pPr>
      <w:bookmarkStart w:id="64" w:name="_1618322145"/>
      <w:bookmarkEnd w:id="62"/>
      <w:bookmarkEnd w:id="64"/>
    </w:p>
    <w:p w14:paraId="7E4806E2" w14:textId="77777777" w:rsidR="006A26BD" w:rsidRPr="007F1ABD" w:rsidRDefault="00D51C1F" w:rsidP="006A26BD">
      <w:pPr>
        <w:suppressAutoHyphens w:val="0"/>
        <w:autoSpaceDE w:val="0"/>
        <w:autoSpaceDN w:val="0"/>
        <w:adjustRightInd w:val="0"/>
        <w:rPr>
          <w:rFonts w:ascii="AMU Monument Grotesk" w:hAnsi="AMU Monument Grotesk" w:cs="Arial"/>
          <w:color w:val="000000"/>
          <w:sz w:val="18"/>
          <w:szCs w:val="18"/>
        </w:rPr>
      </w:pPr>
      <w:r w:rsidRPr="007F1ABD">
        <w:rPr>
          <w:rFonts w:ascii="AMU Monument Grotesk" w:hAnsi="AMU Monument Grotesk" w:cs="Arial"/>
          <w:color w:val="000000"/>
          <w:sz w:val="18"/>
          <w:szCs w:val="18"/>
        </w:rPr>
        <w:t xml:space="preserve">Lorsque la valeur finale des indices </w:t>
      </w:r>
      <w:r w:rsidRPr="007F1ABD">
        <w:rPr>
          <w:rFonts w:ascii="AMU Monument Grotesk" w:hAnsi="AMU Monument Grotesk" w:cs="Arial"/>
          <w:b/>
          <w:color w:val="000000"/>
          <w:sz w:val="18"/>
          <w:szCs w:val="18"/>
        </w:rPr>
        <w:t>n’est pas connue</w:t>
      </w:r>
      <w:r w:rsidRPr="007F1ABD">
        <w:rPr>
          <w:rFonts w:ascii="AMU Monument Grotesk" w:hAnsi="AMU Monument Grotesk" w:cs="Arial"/>
          <w:color w:val="000000"/>
          <w:sz w:val="18"/>
          <w:szCs w:val="18"/>
        </w:rPr>
        <w:t xml:space="preserve"> lors du mandatement, le pouvoir adjudicateur procède au règlement provisoire sur la base de la valeur du dernier coefficient publié de la révision</w:t>
      </w:r>
      <w:r w:rsidR="006A26BD" w:rsidRPr="007F1ABD">
        <w:rPr>
          <w:rFonts w:ascii="AMU Monument Grotesk" w:hAnsi="AMU Monument Grotesk" w:cs="Arial"/>
          <w:color w:val="000000"/>
          <w:sz w:val="18"/>
          <w:szCs w:val="18"/>
        </w:rPr>
        <w:t xml:space="preserve"> </w:t>
      </w:r>
      <w:r w:rsidR="006A26BD" w:rsidRPr="007F1ABD">
        <w:rPr>
          <w:rFonts w:ascii="AMU Monument Grotesk" w:eastAsia="Batang" w:hAnsi="AMU Monument Grotesk" w:cs="Arial"/>
          <w:color w:val="000000"/>
          <w:sz w:val="18"/>
          <w:szCs w:val="18"/>
        </w:rPr>
        <w:t>conformément à l’article R. 2191-28 du Code de la commande publique</w:t>
      </w:r>
      <w:r w:rsidRPr="007F1ABD">
        <w:rPr>
          <w:rFonts w:ascii="AMU Monument Grotesk" w:hAnsi="AMU Monument Grotesk" w:cs="Arial"/>
          <w:color w:val="000000"/>
          <w:sz w:val="18"/>
          <w:szCs w:val="18"/>
        </w:rPr>
        <w:t>.</w:t>
      </w:r>
    </w:p>
    <w:p w14:paraId="2C3CF6F3" w14:textId="77777777" w:rsidR="00A22AE1" w:rsidRPr="007F1ABD" w:rsidRDefault="00A22AE1" w:rsidP="006A26BD">
      <w:pPr>
        <w:suppressAutoHyphens w:val="0"/>
        <w:autoSpaceDE w:val="0"/>
        <w:autoSpaceDN w:val="0"/>
        <w:adjustRightInd w:val="0"/>
        <w:rPr>
          <w:rFonts w:ascii="AMU Monument Grotesk" w:eastAsia="Batang" w:hAnsi="AMU Monument Grotesk" w:cs="Arial" w:hint="eastAsia"/>
          <w:color w:val="000000"/>
          <w:sz w:val="18"/>
          <w:szCs w:val="18"/>
        </w:rPr>
      </w:pPr>
      <w:r w:rsidRPr="007F1ABD">
        <w:rPr>
          <w:rFonts w:ascii="AMU Monument Grotesk" w:eastAsia="Batang" w:hAnsi="AMU Monument Grotesk" w:cs="Arial"/>
          <w:color w:val="000000"/>
          <w:sz w:val="18"/>
          <w:szCs w:val="18"/>
        </w:rPr>
        <w:t>Dès que les indices sont publiés, le Titulaire s’engage à transmettre au pouvoir adjudicateur le BP avec les prix révisés en application de la formule ci-dessus, en format Excel ou équivalent.</w:t>
      </w:r>
    </w:p>
    <w:p w14:paraId="39DAA304" w14:textId="77777777" w:rsidR="00D51C1F" w:rsidRPr="007F1ABD" w:rsidRDefault="00D51C1F">
      <w:pPr>
        <w:jc w:val="both"/>
        <w:rPr>
          <w:rFonts w:ascii="AMU Monument Grotesk" w:eastAsia="Batang" w:hAnsi="AMU Monument Grotesk" w:cs="Arial" w:hint="eastAsia"/>
          <w:i/>
          <w:color w:val="000000"/>
          <w:sz w:val="18"/>
          <w:szCs w:val="18"/>
        </w:rPr>
      </w:pPr>
    </w:p>
    <w:p w14:paraId="13ACA905" w14:textId="77777777" w:rsidR="00D51C1F" w:rsidRPr="007F1ABD" w:rsidRDefault="00D51C1F">
      <w:pPr>
        <w:jc w:val="both"/>
        <w:rPr>
          <w:rFonts w:ascii="AMU Monument Grotesk" w:hAnsi="AMU Monument Grotesk"/>
          <w:b/>
        </w:rPr>
      </w:pPr>
      <w:r w:rsidRPr="007F1ABD">
        <w:rPr>
          <w:rFonts w:ascii="AMU Monument Grotesk" w:hAnsi="AMU Monument Grotesk" w:cs="Verdana"/>
          <w:sz w:val="18"/>
          <w:szCs w:val="18"/>
        </w:rPr>
        <w:t xml:space="preserve">La révision de prix se fait </w:t>
      </w:r>
      <w:r w:rsidRPr="007F1ABD">
        <w:rPr>
          <w:rFonts w:ascii="AMU Monument Grotesk" w:hAnsi="AMU Monument Grotesk" w:cs="Verdana"/>
          <w:b/>
          <w:sz w:val="18"/>
          <w:szCs w:val="18"/>
        </w:rPr>
        <w:t>à la baisse comme à la hausse.</w:t>
      </w:r>
    </w:p>
    <w:p w14:paraId="61DCF31D" w14:textId="77777777" w:rsidR="00D51C1F" w:rsidRPr="007F1ABD" w:rsidRDefault="00D51C1F">
      <w:pPr>
        <w:jc w:val="both"/>
        <w:rPr>
          <w:rFonts w:ascii="AMU Monument Grotesk" w:hAnsi="AMU Monument Grotesk" w:cs="Verdana"/>
          <w:i/>
          <w:sz w:val="18"/>
          <w:szCs w:val="18"/>
          <w:highlight w:val="yellow"/>
        </w:rPr>
      </w:pPr>
    </w:p>
    <w:p w14:paraId="7467989E" w14:textId="77777777" w:rsidR="00D51C1F" w:rsidRPr="007F1ABD" w:rsidRDefault="00D51C1F">
      <w:pPr>
        <w:jc w:val="both"/>
        <w:rPr>
          <w:rFonts w:ascii="AMU Monument Grotesk" w:hAnsi="AMU Monument Grotesk"/>
        </w:rPr>
      </w:pPr>
      <w:r w:rsidRPr="007F1ABD">
        <w:rPr>
          <w:rFonts w:ascii="AMU Monument Grotesk" w:hAnsi="AMU Monument Grotesk" w:cs="Verdana"/>
          <w:i/>
          <w:sz w:val="18"/>
          <w:szCs w:val="18"/>
        </w:rPr>
        <w:t>En cas de modification ou de suppression de tout ou partie des indices, les nouveaux indices pris en compte seront modifiés conformément</w:t>
      </w:r>
      <w:r w:rsidRPr="007F1ABD">
        <w:rPr>
          <w:rFonts w:ascii="AMU Monument Grotesk" w:eastAsia="Batang" w:hAnsi="AMU Monument Grotesk" w:cs="Verdana"/>
          <w:sz w:val="18"/>
          <w:szCs w:val="18"/>
        </w:rPr>
        <w:t xml:space="preserve"> à l’article R2194-1 du Code de la Commande Publique.</w:t>
      </w:r>
    </w:p>
    <w:p w14:paraId="4556D39E" w14:textId="77777777" w:rsidR="00D51C1F" w:rsidRPr="007F1ABD" w:rsidRDefault="00D51C1F">
      <w:pPr>
        <w:jc w:val="both"/>
        <w:rPr>
          <w:rFonts w:ascii="AMU Monument Grotesk" w:eastAsia="Batang" w:hAnsi="AMU Monument Grotesk" w:cs="Arial" w:hint="eastAsia"/>
          <w:i/>
          <w:sz w:val="18"/>
          <w:szCs w:val="18"/>
        </w:rPr>
      </w:pPr>
    </w:p>
    <w:p w14:paraId="2F0135BB" w14:textId="77777777" w:rsidR="00D51C1F" w:rsidRPr="007F1ABD" w:rsidRDefault="00D51C1F">
      <w:pPr>
        <w:widowControl w:val="0"/>
        <w:autoSpaceDE w:val="0"/>
        <w:jc w:val="both"/>
        <w:rPr>
          <w:rFonts w:ascii="AMU Monument Grotesk" w:hAnsi="AMU Monument Grotesk"/>
        </w:rPr>
      </w:pPr>
      <w:r w:rsidRPr="007F1ABD">
        <w:rPr>
          <w:rFonts w:ascii="AMU Monument Grotesk" w:hAnsi="AMU Monument Grotesk" w:cs="Arial"/>
          <w:sz w:val="18"/>
          <w:szCs w:val="18"/>
        </w:rPr>
        <w:t>AMU dispose alors d’un délai d’un mois à compter de la date probante de la réception des nouveaux tarifs pour faire connaitre ses observations sur ceux-ci</w:t>
      </w:r>
      <w:r w:rsidRPr="007F1ABD">
        <w:rPr>
          <w:rFonts w:ascii="AMU Monument Grotesk" w:eastAsia="Batang" w:hAnsi="AMU Monument Grotesk" w:cs="Arial"/>
          <w:sz w:val="18"/>
          <w:szCs w:val="18"/>
        </w:rPr>
        <w:t xml:space="preserve"> ainsi que son acceptation. L’accord du pouvoir adjudicateur doit être exprès.</w:t>
      </w:r>
    </w:p>
    <w:p w14:paraId="5C771EE6" w14:textId="77777777" w:rsidR="00D51C1F" w:rsidRPr="007F1ABD" w:rsidRDefault="00D51C1F">
      <w:pPr>
        <w:widowControl w:val="0"/>
        <w:jc w:val="both"/>
        <w:rPr>
          <w:rFonts w:ascii="AMU Monument Grotesk" w:eastAsia="Batang" w:hAnsi="AMU Monument Grotesk" w:cs="Arial" w:hint="eastAsia"/>
          <w:sz w:val="18"/>
          <w:szCs w:val="18"/>
        </w:rPr>
      </w:pPr>
    </w:p>
    <w:p w14:paraId="6F691F11" w14:textId="45F8B9E6" w:rsidR="003117F1" w:rsidRPr="005C0B59" w:rsidRDefault="00D51C1F" w:rsidP="005C0B59">
      <w:pPr>
        <w:autoSpaceDE w:val="0"/>
        <w:jc w:val="both"/>
        <w:rPr>
          <w:rFonts w:ascii="AMU Monument Grotesk" w:hAnsi="AMU Monument Grotesk"/>
        </w:rPr>
      </w:pPr>
      <w:r w:rsidRPr="007F1ABD">
        <w:rPr>
          <w:rFonts w:ascii="AMU Monument Grotesk" w:eastAsia="Batang" w:hAnsi="AMU Monument Grotesk" w:cs="Arial"/>
          <w:sz w:val="18"/>
          <w:szCs w:val="18"/>
        </w:rPr>
        <w:t xml:space="preserve">Au regard de cette formule, la révision sera effectivement appliquée </w:t>
      </w:r>
      <w:r w:rsidRPr="007F1ABD">
        <w:rPr>
          <w:rFonts w:ascii="AMU Monument Grotesk" w:hAnsi="AMU Monument Grotesk" w:cs="Arial"/>
          <w:b/>
          <w:sz w:val="18"/>
          <w:szCs w:val="18"/>
        </w:rPr>
        <w:t>sur les prix</w:t>
      </w:r>
      <w:r w:rsidRPr="007F1ABD">
        <w:rPr>
          <w:rFonts w:ascii="AMU Monument Grotesk" w:hAnsi="AMU Monument Grotesk" w:cs="Arial"/>
          <w:sz w:val="18"/>
          <w:szCs w:val="18"/>
        </w:rPr>
        <w:t xml:space="preserve"> pour </w:t>
      </w:r>
      <w:r w:rsidRPr="007F1ABD">
        <w:rPr>
          <w:rFonts w:ascii="AMU Monument Grotesk" w:eastAsia="Batang" w:hAnsi="AMU Monument Grotesk" w:cs="Arial"/>
          <w:sz w:val="18"/>
          <w:szCs w:val="18"/>
        </w:rPr>
        <w:t xml:space="preserve">la période annuelle qui suit la date anniversaire de la notification </w:t>
      </w:r>
      <w:r w:rsidR="006C514D" w:rsidRPr="007F1ABD">
        <w:rPr>
          <w:rFonts w:ascii="AMU Monument Grotesk" w:eastAsia="Batang" w:hAnsi="AMU Monument Grotesk" w:cs="Arial"/>
          <w:sz w:val="18"/>
          <w:szCs w:val="18"/>
        </w:rPr>
        <w:t>de l’accord-cadre</w:t>
      </w:r>
      <w:r w:rsidRPr="007F1ABD">
        <w:rPr>
          <w:rFonts w:ascii="AMU Monument Grotesk" w:eastAsia="Batang" w:hAnsi="AMU Monument Grotesk" w:cs="Arial"/>
          <w:color w:val="00B0F0"/>
          <w:sz w:val="18"/>
          <w:szCs w:val="18"/>
        </w:rPr>
        <w:t xml:space="preserve"> </w:t>
      </w:r>
      <w:bookmarkStart w:id="65" w:name="_Hlk157352734"/>
      <w:r w:rsidR="003117F1" w:rsidRPr="007F1ABD">
        <w:rPr>
          <w:rFonts w:ascii="AMU Monument Grotesk" w:hAnsi="AMU Monument Grotesk" w:cs="Arial"/>
          <w:sz w:val="18"/>
          <w:szCs w:val="18"/>
        </w:rPr>
        <w:t xml:space="preserve">par dérogation à l’article </w:t>
      </w:r>
      <w:r w:rsidR="003117F1" w:rsidRPr="007F1ABD">
        <w:rPr>
          <w:rFonts w:ascii="AMU Monument Grotesk" w:hAnsi="AMU Monument Grotesk"/>
          <w:sz w:val="18"/>
          <w:szCs w:val="18"/>
        </w:rPr>
        <w:t>10.2.2 du CCAG.</w:t>
      </w:r>
      <w:bookmarkEnd w:id="65"/>
    </w:p>
    <w:p w14:paraId="2ED9BA66" w14:textId="77777777" w:rsidR="00D51C1F" w:rsidRPr="007F1ABD" w:rsidRDefault="00D51C1F" w:rsidP="00F10D29">
      <w:pPr>
        <w:pStyle w:val="Titre2"/>
        <w:numPr>
          <w:ilvl w:val="0"/>
          <w:numId w:val="0"/>
        </w:numPr>
        <w:rPr>
          <w:rFonts w:ascii="AMU Monument Grotesk" w:hAnsi="AMU Monument Grotesk" w:hint="eastAsia"/>
        </w:rPr>
      </w:pPr>
      <w:bookmarkStart w:id="66" w:name="_Toc146530828"/>
      <w:bookmarkStart w:id="67" w:name="_Toc147748230"/>
      <w:bookmarkStart w:id="68" w:name="_Toc194942367"/>
      <w:r w:rsidRPr="007F1ABD">
        <w:rPr>
          <w:rFonts w:ascii="AMU Monument Grotesk" w:hAnsi="AMU Monument Grotesk" w:cs="Verdana"/>
          <w:b w:val="0"/>
          <w:sz w:val="18"/>
          <w:szCs w:val="18"/>
        </w:rPr>
        <w:t>9.2.2 Clause de ré</w:t>
      </w:r>
      <w:r w:rsidR="008C34DB" w:rsidRPr="007F1ABD">
        <w:rPr>
          <w:rFonts w:ascii="AMU Monument Grotesk" w:hAnsi="AMU Monument Grotesk" w:cs="Verdana"/>
          <w:b w:val="0"/>
          <w:sz w:val="18"/>
          <w:szCs w:val="18"/>
        </w:rPr>
        <w:t>examen</w:t>
      </w:r>
      <w:bookmarkEnd w:id="66"/>
      <w:bookmarkEnd w:id="67"/>
      <w:bookmarkEnd w:id="68"/>
      <w:r w:rsidR="00E32DCB" w:rsidRPr="007F1ABD">
        <w:rPr>
          <w:rFonts w:ascii="AMU Monument Grotesk" w:hAnsi="AMU Monument Grotesk" w:cs="Verdana"/>
          <w:b w:val="0"/>
          <w:sz w:val="18"/>
          <w:szCs w:val="18"/>
        </w:rPr>
        <w:t xml:space="preserve"> </w:t>
      </w:r>
      <w:r w:rsidRPr="007F1ABD">
        <w:rPr>
          <w:rFonts w:ascii="AMU Monument Grotesk" w:hAnsi="AMU Monument Grotesk" w:cs="Verdana"/>
          <w:b w:val="0"/>
          <w:sz w:val="18"/>
          <w:szCs w:val="18"/>
        </w:rPr>
        <w:t xml:space="preserve"> </w:t>
      </w:r>
    </w:p>
    <w:p w14:paraId="620D064F" w14:textId="77777777" w:rsidR="005C0B59" w:rsidRDefault="005C0B59">
      <w:pPr>
        <w:rPr>
          <w:rFonts w:ascii="AMU Monument Grotesk" w:hAnsi="AMU Monument Grotesk"/>
        </w:rPr>
      </w:pPr>
    </w:p>
    <w:p w14:paraId="7A9D2496" w14:textId="78EC6A46" w:rsidR="00D51C1F" w:rsidRDefault="005C0B59" w:rsidP="005C0B59">
      <w:pPr>
        <w:jc w:val="both"/>
        <w:rPr>
          <w:rFonts w:ascii="AMU Monument Grotesk" w:hAnsi="AMU Monument Grotesk" w:cs="Verdana"/>
          <w:sz w:val="18"/>
          <w:szCs w:val="18"/>
        </w:rPr>
      </w:pPr>
      <w:r w:rsidRPr="005C0B59">
        <w:rPr>
          <w:rFonts w:ascii="AMU Monument Grotesk" w:hAnsi="AMU Monument Grotesk"/>
          <w:sz w:val="18"/>
          <w:szCs w:val="18"/>
        </w:rPr>
        <w:t>C</w:t>
      </w:r>
      <w:r w:rsidR="00D51C1F" w:rsidRPr="005C0B59">
        <w:rPr>
          <w:rFonts w:ascii="AMU Monument Grotesk" w:hAnsi="AMU Monument Grotesk" w:cs="Verdana"/>
          <w:sz w:val="18"/>
          <w:szCs w:val="18"/>
        </w:rPr>
        <w:t>onfo</w:t>
      </w:r>
      <w:r w:rsidR="00D51C1F" w:rsidRPr="007F1ABD">
        <w:rPr>
          <w:rFonts w:ascii="AMU Monument Grotesk" w:hAnsi="AMU Monument Grotesk" w:cs="Verdana"/>
          <w:sz w:val="18"/>
          <w:szCs w:val="18"/>
        </w:rPr>
        <w:t xml:space="preserve">rmément </w:t>
      </w:r>
      <w:r w:rsidR="00D51C1F" w:rsidRPr="007F1ABD">
        <w:rPr>
          <w:rFonts w:ascii="AMU Monument Grotesk" w:eastAsia="Batang" w:hAnsi="AMU Monument Grotesk" w:cs="Verdana"/>
          <w:sz w:val="18"/>
          <w:szCs w:val="18"/>
        </w:rPr>
        <w:t>à l’article R2194-1 du Code de la Commande Publique</w:t>
      </w:r>
      <w:r>
        <w:rPr>
          <w:rFonts w:ascii="AMU Monument Grotesk" w:eastAsia="Batang" w:hAnsi="AMU Monument Grotesk" w:cs="Verdana"/>
          <w:sz w:val="18"/>
          <w:szCs w:val="18"/>
        </w:rPr>
        <w:t>,</w:t>
      </w:r>
      <w:r>
        <w:rPr>
          <w:rFonts w:ascii="AMU Monument Grotesk" w:hAnsi="AMU Monument Grotesk"/>
        </w:rPr>
        <w:t xml:space="preserve"> </w:t>
      </w:r>
      <w:r w:rsidRPr="005C0B59">
        <w:rPr>
          <w:rFonts w:ascii="AMU Monument Grotesk" w:hAnsi="AMU Monument Grotesk"/>
          <w:sz w:val="18"/>
          <w:szCs w:val="18"/>
        </w:rPr>
        <w:t>l</w:t>
      </w:r>
      <w:r w:rsidR="00D51C1F" w:rsidRPr="007F1ABD">
        <w:rPr>
          <w:rFonts w:ascii="AMU Monument Grotesk" w:hAnsi="AMU Monument Grotesk" w:cs="Verdana"/>
          <w:sz w:val="18"/>
          <w:szCs w:val="18"/>
        </w:rPr>
        <w:t xml:space="preserve">es parties conviennent qu'il pourra y avoir réexamen des dispositions </w:t>
      </w:r>
      <w:r w:rsidR="006D5745" w:rsidRPr="007F1ABD">
        <w:rPr>
          <w:rFonts w:ascii="AMU Monument Grotesk" w:hAnsi="AMU Monument Grotesk" w:cs="Verdana"/>
          <w:sz w:val="18"/>
          <w:szCs w:val="18"/>
        </w:rPr>
        <w:t>du contrat</w:t>
      </w:r>
      <w:r w:rsidR="00D51C1F" w:rsidRPr="007F1ABD">
        <w:rPr>
          <w:rFonts w:ascii="AMU Monument Grotesk" w:hAnsi="AMU Monument Grotesk" w:cs="Verdana"/>
          <w:sz w:val="18"/>
          <w:szCs w:val="18"/>
        </w:rPr>
        <w:t xml:space="preserve"> et/ou des prix à la demande de l'une ou l'autre partie.</w:t>
      </w:r>
    </w:p>
    <w:p w14:paraId="20B5FA04" w14:textId="77777777" w:rsidR="005C0B59" w:rsidRPr="007F1ABD" w:rsidRDefault="005C0B59" w:rsidP="005C0B59">
      <w:pPr>
        <w:jc w:val="both"/>
        <w:rPr>
          <w:rFonts w:ascii="AMU Monument Grotesk" w:hAnsi="AMU Monument Grotesk"/>
        </w:rPr>
      </w:pPr>
    </w:p>
    <w:p w14:paraId="77B1D744" w14:textId="0A609644" w:rsidR="005C0B59" w:rsidRPr="00C018DB" w:rsidRDefault="00D51C1F" w:rsidP="00C018DB">
      <w:pPr>
        <w:jc w:val="both"/>
        <w:rPr>
          <w:rFonts w:ascii="AMU Monument Grotesk" w:hAnsi="AMU Monument Grotesk"/>
        </w:rPr>
      </w:pPr>
      <w:r w:rsidRPr="007F1ABD">
        <w:rPr>
          <w:rFonts w:ascii="AMU Monument Grotesk" w:hAnsi="AMU Monument Grotesk" w:cs="Verdana"/>
          <w:sz w:val="18"/>
          <w:szCs w:val="18"/>
        </w:rPr>
        <w:t xml:space="preserve">Et sous réserve que les modifications sollicitées ne résultent pas d'une faute du titulaire, les Parties devront se rencontrer dès que possible et au plus tard dans le mois à compter de la survenance de l’événement pour revoir, le cas échéant, les termes du présent </w:t>
      </w:r>
      <w:r w:rsidR="00B65ED9" w:rsidRPr="007F1ABD">
        <w:rPr>
          <w:rFonts w:ascii="AMU Monument Grotesk" w:hAnsi="AMU Monument Grotesk" w:cs="Verdana"/>
          <w:sz w:val="18"/>
          <w:szCs w:val="18"/>
        </w:rPr>
        <w:t>contrat</w:t>
      </w:r>
      <w:r w:rsidRPr="007F1ABD">
        <w:rPr>
          <w:rFonts w:ascii="AMU Monument Grotesk" w:hAnsi="AMU Monument Grotesk" w:cs="Verdana"/>
          <w:sz w:val="18"/>
          <w:szCs w:val="18"/>
        </w:rPr>
        <w:t>.</w:t>
      </w:r>
    </w:p>
    <w:p w14:paraId="5F8F3AD2" w14:textId="0045253A" w:rsidR="00D51C1F" w:rsidRPr="007F1ABD" w:rsidRDefault="00722840">
      <w:pPr>
        <w:spacing w:before="280" w:after="120" w:line="264" w:lineRule="auto"/>
        <w:jc w:val="both"/>
        <w:rPr>
          <w:rFonts w:ascii="AMU Monument Grotesk" w:hAnsi="AMU Monument Grotesk"/>
          <w:b/>
        </w:rPr>
      </w:pPr>
      <w:r w:rsidRPr="007F1ABD">
        <w:rPr>
          <w:rFonts w:ascii="AMU Monument Grotesk" w:hAnsi="AMU Monument Grotesk" w:cs="Verdana"/>
          <w:b/>
          <w:sz w:val="18"/>
          <w:szCs w:val="18"/>
        </w:rPr>
        <w:t>L</w:t>
      </w:r>
      <w:r w:rsidR="00CC6CDD" w:rsidRPr="007F1ABD">
        <w:rPr>
          <w:rFonts w:ascii="AMU Monument Grotesk" w:hAnsi="AMU Monument Grotesk" w:cs="Verdana"/>
          <w:b/>
          <w:sz w:val="18"/>
          <w:szCs w:val="18"/>
        </w:rPr>
        <w:t>’</w:t>
      </w:r>
      <w:r w:rsidR="00DE6B27" w:rsidRPr="007F1ABD">
        <w:rPr>
          <w:rFonts w:ascii="AMU Monument Grotesk" w:hAnsi="AMU Monument Grotesk" w:cs="Verdana"/>
          <w:b/>
          <w:sz w:val="18"/>
          <w:szCs w:val="18"/>
        </w:rPr>
        <w:t>accord-cadre</w:t>
      </w:r>
      <w:r w:rsidR="00D51C1F" w:rsidRPr="007F1ABD">
        <w:rPr>
          <w:rFonts w:ascii="AMU Monument Grotesk" w:hAnsi="AMU Monument Grotesk" w:cs="Verdana"/>
          <w:b/>
          <w:sz w:val="18"/>
          <w:szCs w:val="18"/>
        </w:rPr>
        <w:t xml:space="preserve"> peut faire l’objet d’un réexamen par les Parties dans les cas suivants : </w:t>
      </w:r>
    </w:p>
    <w:p w14:paraId="14D07BCF" w14:textId="77777777" w:rsidR="00D51C1F" w:rsidRPr="007F1ABD" w:rsidRDefault="00D51C1F" w:rsidP="00273B36">
      <w:pPr>
        <w:numPr>
          <w:ilvl w:val="0"/>
          <w:numId w:val="5"/>
        </w:numPr>
        <w:spacing w:before="100" w:after="200" w:line="264" w:lineRule="auto"/>
        <w:contextualSpacing/>
        <w:jc w:val="both"/>
        <w:rPr>
          <w:rFonts w:ascii="AMU Monument Grotesk" w:hAnsi="AMU Monument Grotesk" w:cs="Verdana"/>
          <w:sz w:val="18"/>
          <w:szCs w:val="18"/>
        </w:rPr>
      </w:pPr>
      <w:r w:rsidRPr="007F1ABD">
        <w:rPr>
          <w:rFonts w:ascii="AMU Monument Grotesk" w:hAnsi="AMU Monument Grotesk" w:cs="Verdana"/>
          <w:sz w:val="18"/>
          <w:szCs w:val="18"/>
        </w:rPr>
        <w:t xml:space="preserve">En cas de </w:t>
      </w:r>
      <w:r w:rsidRPr="007F1ABD">
        <w:rPr>
          <w:rFonts w:ascii="AMU Monument Grotesk" w:hAnsi="AMU Monument Grotesk" w:cs="Verdana"/>
          <w:b/>
          <w:sz w:val="18"/>
          <w:szCs w:val="18"/>
        </w:rPr>
        <w:t>nouvelles mesures inhérentes à une crise</w:t>
      </w:r>
      <w:r w:rsidRPr="007F1ABD">
        <w:rPr>
          <w:rFonts w:ascii="AMU Monument Grotesk" w:hAnsi="AMU Monument Grotesk" w:cs="Verdana"/>
          <w:sz w:val="18"/>
          <w:szCs w:val="18"/>
        </w:rPr>
        <w:t xml:space="preserve"> </w:t>
      </w:r>
      <w:r w:rsidR="00DA33A9" w:rsidRPr="007F1ABD">
        <w:rPr>
          <w:rFonts w:ascii="AMU Monument Grotesk" w:hAnsi="AMU Monument Grotesk" w:cs="Verdana"/>
          <w:sz w:val="18"/>
          <w:szCs w:val="18"/>
        </w:rPr>
        <w:t>(</w:t>
      </w:r>
      <w:r w:rsidRPr="007F1ABD">
        <w:rPr>
          <w:rFonts w:ascii="AMU Monument Grotesk" w:hAnsi="AMU Monument Grotesk" w:cs="Verdana"/>
          <w:sz w:val="18"/>
          <w:szCs w:val="18"/>
        </w:rPr>
        <w:t>sanitaire</w:t>
      </w:r>
      <w:r w:rsidR="00DA33A9" w:rsidRPr="007F1ABD">
        <w:rPr>
          <w:rFonts w:ascii="AMU Monument Grotesk" w:hAnsi="AMU Monument Grotesk" w:cs="Verdana"/>
          <w:sz w:val="18"/>
          <w:szCs w:val="18"/>
        </w:rPr>
        <w:t xml:space="preserve">, conflit géopolitique, autre crise) </w:t>
      </w:r>
      <w:r w:rsidRPr="007F1ABD">
        <w:rPr>
          <w:rFonts w:ascii="AMU Monument Grotesk" w:hAnsi="AMU Monument Grotesk" w:cs="Verdana"/>
          <w:sz w:val="18"/>
          <w:szCs w:val="18"/>
        </w:rPr>
        <w:t>impliquant des difficultés d’exécution des prestations (techniques et financières) par le titulaire.</w:t>
      </w:r>
    </w:p>
    <w:p w14:paraId="1D2A6ECC" w14:textId="77777777" w:rsidR="00D51C1F" w:rsidRPr="007F1ABD" w:rsidRDefault="00D51C1F" w:rsidP="00273B36">
      <w:pPr>
        <w:numPr>
          <w:ilvl w:val="0"/>
          <w:numId w:val="5"/>
        </w:numPr>
        <w:spacing w:before="100" w:after="200" w:line="264" w:lineRule="auto"/>
        <w:contextualSpacing/>
        <w:jc w:val="both"/>
        <w:rPr>
          <w:rFonts w:ascii="AMU Monument Grotesk" w:hAnsi="AMU Monument Grotesk"/>
        </w:rPr>
      </w:pPr>
      <w:bookmarkStart w:id="69" w:name="_Hlk115169619"/>
      <w:r w:rsidRPr="007F1ABD">
        <w:rPr>
          <w:rFonts w:ascii="AMU Monument Grotesk" w:hAnsi="AMU Monument Grotesk" w:cs="Verdana"/>
          <w:sz w:val="18"/>
          <w:szCs w:val="18"/>
        </w:rPr>
        <w:t xml:space="preserve">Une </w:t>
      </w:r>
      <w:r w:rsidRPr="007F1ABD">
        <w:rPr>
          <w:rFonts w:ascii="AMU Monument Grotesk" w:hAnsi="AMU Monument Grotesk" w:cs="Verdana"/>
          <w:b/>
          <w:sz w:val="18"/>
          <w:szCs w:val="18"/>
        </w:rPr>
        <w:t>modification de la législation et/ou de la réglementation</w:t>
      </w:r>
      <w:r w:rsidRPr="007F1ABD">
        <w:rPr>
          <w:rFonts w:ascii="AMU Monument Grotesk" w:hAnsi="AMU Monument Grotesk" w:cs="Verdana"/>
          <w:sz w:val="18"/>
          <w:szCs w:val="18"/>
        </w:rPr>
        <w:t xml:space="preserve"> ayant des conséquences sur l’exécution </w:t>
      </w:r>
      <w:r w:rsidR="00CC6CDD" w:rsidRPr="007F1ABD">
        <w:rPr>
          <w:rFonts w:ascii="AMU Monument Grotesk" w:hAnsi="AMU Monument Grotesk" w:cs="Verdana"/>
          <w:sz w:val="18"/>
          <w:szCs w:val="18"/>
        </w:rPr>
        <w:t>de l’accord-cadre.</w:t>
      </w:r>
    </w:p>
    <w:bookmarkEnd w:id="69"/>
    <w:p w14:paraId="7FE93D3B" w14:textId="77777777" w:rsidR="00D51C1F" w:rsidRPr="007F1ABD" w:rsidRDefault="00D51C1F" w:rsidP="00273B36">
      <w:pPr>
        <w:numPr>
          <w:ilvl w:val="0"/>
          <w:numId w:val="5"/>
        </w:numPr>
        <w:spacing w:before="100" w:after="200" w:line="264" w:lineRule="auto"/>
        <w:contextualSpacing/>
        <w:jc w:val="both"/>
        <w:rPr>
          <w:rFonts w:ascii="AMU Monument Grotesk" w:hAnsi="AMU Monument Grotesk"/>
        </w:rPr>
      </w:pPr>
      <w:r w:rsidRPr="007F1ABD">
        <w:rPr>
          <w:rFonts w:ascii="AMU Monument Grotesk" w:hAnsi="AMU Monument Grotesk" w:cs="Verdana"/>
          <w:sz w:val="18"/>
          <w:szCs w:val="18"/>
        </w:rPr>
        <w:t xml:space="preserve">La disparition </w:t>
      </w:r>
      <w:r w:rsidRPr="007F1ABD">
        <w:rPr>
          <w:rFonts w:ascii="AMU Monument Grotesk" w:hAnsi="AMU Monument Grotesk" w:cs="Verdana"/>
          <w:b/>
          <w:sz w:val="18"/>
          <w:szCs w:val="18"/>
        </w:rPr>
        <w:t>d’un indice utilisé dans la formule de révision de prix</w:t>
      </w:r>
      <w:r w:rsidRPr="007F1ABD">
        <w:rPr>
          <w:rFonts w:ascii="AMU Monument Grotesk" w:hAnsi="AMU Monument Grotesk" w:cs="Verdana"/>
          <w:sz w:val="18"/>
          <w:szCs w:val="18"/>
        </w:rPr>
        <w:t>.</w:t>
      </w:r>
    </w:p>
    <w:p w14:paraId="31DEF852" w14:textId="77777777" w:rsidR="00CC6CDD" w:rsidRPr="007F1ABD" w:rsidRDefault="00D51C1F" w:rsidP="00273B36">
      <w:pPr>
        <w:numPr>
          <w:ilvl w:val="0"/>
          <w:numId w:val="5"/>
        </w:numPr>
        <w:spacing w:before="100" w:after="200" w:line="264" w:lineRule="auto"/>
        <w:contextualSpacing/>
        <w:jc w:val="both"/>
        <w:rPr>
          <w:rFonts w:ascii="AMU Monument Grotesk" w:hAnsi="AMU Monument Grotesk"/>
          <w:sz w:val="18"/>
          <w:szCs w:val="18"/>
        </w:rPr>
      </w:pPr>
      <w:r w:rsidRPr="007F1ABD">
        <w:rPr>
          <w:rFonts w:ascii="AMU Monument Grotesk" w:hAnsi="AMU Monument Grotesk" w:cs="Verdana"/>
          <w:sz w:val="18"/>
          <w:szCs w:val="18"/>
        </w:rPr>
        <w:t xml:space="preserve">Une </w:t>
      </w:r>
      <w:r w:rsidRPr="007F1ABD">
        <w:rPr>
          <w:rFonts w:ascii="AMU Monument Grotesk" w:hAnsi="AMU Monument Grotesk" w:cs="Verdana"/>
          <w:b/>
          <w:sz w:val="18"/>
          <w:szCs w:val="18"/>
        </w:rPr>
        <w:t xml:space="preserve">évolution </w:t>
      </w:r>
      <w:r w:rsidR="009F0EBD" w:rsidRPr="007F1ABD">
        <w:rPr>
          <w:rFonts w:ascii="AMU Monument Grotesk" w:hAnsi="AMU Monument Grotesk" w:cs="Verdana"/>
          <w:b/>
          <w:sz w:val="18"/>
          <w:szCs w:val="18"/>
        </w:rPr>
        <w:t>technique</w:t>
      </w:r>
      <w:r w:rsidR="00135B15" w:rsidRPr="007F1ABD">
        <w:rPr>
          <w:rFonts w:ascii="AMU Monument Grotesk" w:hAnsi="AMU Monument Grotesk" w:cs="Verdana"/>
          <w:b/>
          <w:sz w:val="18"/>
          <w:szCs w:val="18"/>
        </w:rPr>
        <w:t xml:space="preserve">, </w:t>
      </w:r>
      <w:r w:rsidRPr="007F1ABD">
        <w:rPr>
          <w:rFonts w:ascii="AMU Monument Grotesk" w:hAnsi="AMU Monument Grotesk" w:cs="Verdana"/>
          <w:b/>
          <w:sz w:val="18"/>
          <w:szCs w:val="18"/>
        </w:rPr>
        <w:t>technologique</w:t>
      </w:r>
      <w:r w:rsidRPr="007F1ABD">
        <w:rPr>
          <w:rFonts w:ascii="AMU Monument Grotesk" w:hAnsi="AMU Monument Grotesk" w:cs="Verdana"/>
          <w:sz w:val="18"/>
          <w:szCs w:val="18"/>
        </w:rPr>
        <w:t xml:space="preserve"> rendant nécessaire de modifier le bordereau des prix</w:t>
      </w:r>
      <w:r w:rsidR="009F0EBD" w:rsidRPr="007F1ABD">
        <w:rPr>
          <w:rFonts w:ascii="AMU Monument Grotesk" w:hAnsi="AMU Monument Grotesk" w:cs="Verdana"/>
          <w:sz w:val="18"/>
          <w:szCs w:val="18"/>
        </w:rPr>
        <w:t>.</w:t>
      </w:r>
    </w:p>
    <w:p w14:paraId="51E92D3E" w14:textId="77777777" w:rsidR="00722840" w:rsidRPr="007F1ABD" w:rsidRDefault="00722840" w:rsidP="00273B36">
      <w:pPr>
        <w:numPr>
          <w:ilvl w:val="0"/>
          <w:numId w:val="5"/>
        </w:numPr>
        <w:spacing w:before="100" w:after="200" w:line="264" w:lineRule="auto"/>
        <w:contextualSpacing/>
        <w:jc w:val="both"/>
        <w:rPr>
          <w:rFonts w:ascii="AMU Monument Grotesk" w:hAnsi="AMU Monument Grotesk"/>
          <w:sz w:val="18"/>
          <w:szCs w:val="18"/>
        </w:rPr>
      </w:pPr>
      <w:r w:rsidRPr="007F1ABD">
        <w:rPr>
          <w:rFonts w:ascii="AMU Monument Grotesk" w:hAnsi="AMU Monument Grotesk"/>
          <w:sz w:val="18"/>
          <w:szCs w:val="18"/>
        </w:rPr>
        <w:t xml:space="preserve">En cas de nécessité d’ajout de bâtiments et espaces extérieurs situés dans une commune limitrophe </w:t>
      </w:r>
      <w:r w:rsidR="00947EF5" w:rsidRPr="007F1ABD">
        <w:rPr>
          <w:rFonts w:ascii="AMU Monument Grotesk" w:hAnsi="AMU Monument Grotesk"/>
          <w:sz w:val="18"/>
          <w:szCs w:val="18"/>
        </w:rPr>
        <w:t>à la commune concernée de chaque lot dans la limite du département concerné.</w:t>
      </w:r>
    </w:p>
    <w:p w14:paraId="797979FD" w14:textId="77777777" w:rsidR="00B93919" w:rsidRPr="007F1ABD" w:rsidRDefault="00B93919" w:rsidP="00B93919">
      <w:pPr>
        <w:spacing w:before="100" w:after="200" w:line="264" w:lineRule="auto"/>
        <w:ind w:left="720"/>
        <w:contextualSpacing/>
        <w:jc w:val="both"/>
        <w:rPr>
          <w:rFonts w:ascii="AMU Monument Grotesk" w:hAnsi="AMU Monument Grotesk"/>
          <w:sz w:val="18"/>
          <w:szCs w:val="18"/>
        </w:rPr>
      </w:pPr>
    </w:p>
    <w:p w14:paraId="4449D047" w14:textId="77777777" w:rsidR="00D51C1F" w:rsidRPr="007F1ABD" w:rsidRDefault="00D51C1F">
      <w:pPr>
        <w:spacing w:before="280" w:after="120"/>
        <w:jc w:val="both"/>
        <w:rPr>
          <w:rFonts w:ascii="AMU Monument Grotesk" w:hAnsi="AMU Monument Grotesk"/>
        </w:rPr>
      </w:pPr>
      <w:r w:rsidRPr="007F1ABD">
        <w:rPr>
          <w:rFonts w:ascii="AMU Monument Grotesk" w:hAnsi="AMU Monument Grotesk" w:cs="Verdana"/>
          <w:sz w:val="18"/>
          <w:szCs w:val="18"/>
        </w:rPr>
        <w:t xml:space="preserve">Les Parties se concertent pour procéder au réexamen et, le cas échéant, trouver un accord, sur les éventuelles modifications à apporter au </w:t>
      </w:r>
      <w:r w:rsidR="00091ED0" w:rsidRPr="007F1ABD">
        <w:rPr>
          <w:rFonts w:ascii="AMU Monument Grotesk" w:hAnsi="AMU Monument Grotesk" w:cs="Verdana"/>
          <w:sz w:val="18"/>
          <w:szCs w:val="18"/>
        </w:rPr>
        <w:t>contrat</w:t>
      </w:r>
      <w:r w:rsidRPr="007F1ABD">
        <w:rPr>
          <w:rFonts w:ascii="AMU Monument Grotesk" w:hAnsi="AMU Monument Grotesk" w:cs="Verdana"/>
          <w:sz w:val="18"/>
          <w:szCs w:val="18"/>
        </w:rPr>
        <w:t xml:space="preserve">. La modification </w:t>
      </w:r>
      <w:r w:rsidR="00091ED0" w:rsidRPr="007F1ABD">
        <w:rPr>
          <w:rFonts w:ascii="AMU Monument Grotesk" w:hAnsi="AMU Monument Grotesk" w:cs="Verdana"/>
          <w:sz w:val="18"/>
          <w:szCs w:val="18"/>
        </w:rPr>
        <w:t>de celui-ci</w:t>
      </w:r>
      <w:r w:rsidRPr="007F1ABD">
        <w:rPr>
          <w:rFonts w:ascii="AMU Monument Grotesk" w:hAnsi="AMU Monument Grotesk" w:cs="Verdana"/>
          <w:sz w:val="18"/>
          <w:szCs w:val="18"/>
        </w:rPr>
        <w:t xml:space="preserve"> donne alors lieu à un accord de volonté matérialisé par un avenant.</w:t>
      </w:r>
    </w:p>
    <w:p w14:paraId="5EC806E3" w14:textId="77777777" w:rsidR="00D51C1F" w:rsidRPr="007F1ABD" w:rsidRDefault="00D51C1F">
      <w:pPr>
        <w:spacing w:before="280" w:after="120"/>
        <w:jc w:val="both"/>
        <w:rPr>
          <w:rFonts w:ascii="AMU Monument Grotesk" w:hAnsi="AMU Monument Grotesk"/>
        </w:rPr>
      </w:pPr>
      <w:r w:rsidRPr="007F1ABD">
        <w:rPr>
          <w:rFonts w:ascii="AMU Monument Grotesk" w:hAnsi="AMU Monument Grotesk" w:cs="Verdana"/>
          <w:sz w:val="18"/>
          <w:szCs w:val="18"/>
        </w:rPr>
        <w:t xml:space="preserve">Dans le cas où un accord ne saurait être trouvé entre les parties, </w:t>
      </w:r>
      <w:r w:rsidR="00091ED0" w:rsidRPr="007F1ABD">
        <w:rPr>
          <w:rFonts w:ascii="AMU Monument Grotesk" w:hAnsi="AMU Monument Grotesk" w:cs="Verdana"/>
          <w:sz w:val="18"/>
          <w:szCs w:val="18"/>
        </w:rPr>
        <w:t>l’accord-cadre</w:t>
      </w:r>
      <w:r w:rsidRPr="007F1ABD">
        <w:rPr>
          <w:rFonts w:ascii="AMU Monument Grotesk" w:hAnsi="AMU Monument Grotesk" w:cs="Verdana"/>
          <w:sz w:val="18"/>
          <w:szCs w:val="18"/>
        </w:rPr>
        <w:t xml:space="preserve"> pourra être résilié pour motif d’intérêt général.</w:t>
      </w:r>
    </w:p>
    <w:p w14:paraId="3ABD1D2A" w14:textId="77777777" w:rsidR="00D51C1F" w:rsidRPr="007F1ABD" w:rsidRDefault="00D51C1F">
      <w:pPr>
        <w:pStyle w:val="Titre1"/>
        <w:jc w:val="both"/>
        <w:rPr>
          <w:rFonts w:ascii="AMU Monument Grotesk" w:hAnsi="AMU Monument Grotesk" w:hint="eastAsia"/>
        </w:rPr>
      </w:pPr>
      <w:bookmarkStart w:id="70" w:name="_Toc194942368"/>
      <w:r w:rsidRPr="007F1ABD">
        <w:rPr>
          <w:rFonts w:ascii="AMU Monument Grotesk" w:hAnsi="AMU Monument Grotesk"/>
          <w:sz w:val="18"/>
          <w:szCs w:val="18"/>
        </w:rPr>
        <w:t>9.3 Modalités de passation des bons de commande</w:t>
      </w:r>
      <w:bookmarkEnd w:id="70"/>
      <w:r w:rsidRPr="007F1ABD">
        <w:rPr>
          <w:rFonts w:ascii="AMU Monument Grotesk" w:hAnsi="AMU Monument Grotesk"/>
          <w:sz w:val="18"/>
          <w:szCs w:val="18"/>
        </w:rPr>
        <w:t xml:space="preserve"> </w:t>
      </w:r>
    </w:p>
    <w:p w14:paraId="266DDD84" w14:textId="5883DD44" w:rsidR="00067D5D" w:rsidRDefault="00D51C1F" w:rsidP="005C0B59">
      <w:pPr>
        <w:pStyle w:val="Titre2"/>
        <w:rPr>
          <w:rFonts w:ascii="AMU Monument Grotesk" w:hAnsi="AMU Monument Grotesk" w:cs="Verdana" w:hint="eastAsia"/>
          <w:b w:val="0"/>
          <w:sz w:val="18"/>
          <w:szCs w:val="18"/>
        </w:rPr>
      </w:pPr>
      <w:bookmarkStart w:id="71" w:name="_Toc146530831"/>
      <w:bookmarkStart w:id="72" w:name="_Toc147748233"/>
      <w:bookmarkStart w:id="73" w:name="_Toc194942369"/>
      <w:r w:rsidRPr="005C0B59">
        <w:rPr>
          <w:rFonts w:ascii="AMU Monument Grotesk" w:hAnsi="AMU Monument Grotesk" w:cs="Verdana"/>
          <w:b w:val="0"/>
          <w:sz w:val="18"/>
          <w:szCs w:val="18"/>
        </w:rPr>
        <w:t>9.3.1 Emission des commandes</w:t>
      </w:r>
      <w:bookmarkEnd w:id="71"/>
      <w:bookmarkEnd w:id="72"/>
      <w:bookmarkEnd w:id="73"/>
    </w:p>
    <w:p w14:paraId="55CC66CC" w14:textId="77777777" w:rsidR="005C0B59" w:rsidRPr="005C0B59" w:rsidRDefault="005C0B59" w:rsidP="005C0B59">
      <w:pPr>
        <w:rPr>
          <w:rFonts w:eastAsia="Batang"/>
        </w:rPr>
      </w:pPr>
    </w:p>
    <w:p w14:paraId="5FD7E6BF" w14:textId="77777777" w:rsidR="00D51C1F" w:rsidRPr="007F1ABD" w:rsidRDefault="00067D5D">
      <w:pPr>
        <w:rPr>
          <w:rFonts w:ascii="AMU Monument Grotesk" w:hAnsi="AMU Monument Grotesk" w:cs="Calibri"/>
          <w:sz w:val="18"/>
          <w:szCs w:val="18"/>
        </w:rPr>
      </w:pPr>
      <w:r w:rsidRPr="007F1ABD">
        <w:rPr>
          <w:rFonts w:ascii="AMU Monument Grotesk" w:eastAsia="Batang" w:hAnsi="AMU Monument Grotesk" w:cs="Arial"/>
          <w:sz w:val="18"/>
          <w:szCs w:val="18"/>
        </w:rPr>
        <w:t xml:space="preserve">Chaque </w:t>
      </w:r>
      <w:r w:rsidR="00D51C1F" w:rsidRPr="007F1ABD">
        <w:rPr>
          <w:rFonts w:ascii="AMU Monument Grotesk" w:eastAsia="Batang" w:hAnsi="AMU Monument Grotesk" w:cs="Arial"/>
          <w:sz w:val="18"/>
          <w:szCs w:val="18"/>
        </w:rPr>
        <w:t xml:space="preserve">lot est exécuté </w:t>
      </w:r>
      <w:r w:rsidR="00D51C1F" w:rsidRPr="007F1ABD">
        <w:rPr>
          <w:rFonts w:ascii="AMU Monument Grotesk" w:hAnsi="AMU Monument Grotesk" w:cs="Calibri"/>
          <w:sz w:val="18"/>
          <w:szCs w:val="18"/>
        </w:rPr>
        <w:t xml:space="preserve">par émission de bons de commande pendant </w:t>
      </w:r>
      <w:r w:rsidR="00C07059" w:rsidRPr="007F1ABD">
        <w:rPr>
          <w:rFonts w:ascii="AMU Monument Grotesk" w:hAnsi="AMU Monument Grotesk" w:cs="Calibri"/>
          <w:sz w:val="18"/>
          <w:szCs w:val="18"/>
        </w:rPr>
        <w:t>sa</w:t>
      </w:r>
      <w:r w:rsidR="00D51C1F" w:rsidRPr="007F1ABD">
        <w:rPr>
          <w:rFonts w:ascii="AMU Monument Grotesk" w:hAnsi="AMU Monument Grotesk" w:cs="Calibri"/>
          <w:sz w:val="18"/>
          <w:szCs w:val="18"/>
        </w:rPr>
        <w:t xml:space="preserve"> durée selon les besoins d’AMU.</w:t>
      </w:r>
    </w:p>
    <w:p w14:paraId="78BC0666" w14:textId="77777777" w:rsidR="005B2C72" w:rsidRPr="007F1ABD" w:rsidRDefault="005B2C72">
      <w:pPr>
        <w:rPr>
          <w:rFonts w:ascii="AMU Monument Grotesk" w:hAnsi="AMU Monument Grotesk" w:cs="Calibri"/>
          <w:sz w:val="18"/>
          <w:szCs w:val="18"/>
        </w:rPr>
      </w:pPr>
    </w:p>
    <w:p w14:paraId="604E6F2A" w14:textId="77777777" w:rsidR="00B2291D" w:rsidRPr="00A341A0" w:rsidRDefault="00B2291D" w:rsidP="00067D5D">
      <w:pPr>
        <w:autoSpaceDE w:val="0"/>
        <w:jc w:val="both"/>
        <w:rPr>
          <w:rFonts w:ascii="AMU Monument Grotesk" w:eastAsia="Batang" w:hAnsi="AMU Monument Grotesk" w:cs="Arial" w:hint="eastAsia"/>
          <w:b/>
          <w:bCs/>
          <w:sz w:val="18"/>
          <w:szCs w:val="18"/>
          <w:u w:val="single"/>
        </w:rPr>
      </w:pPr>
      <w:r w:rsidRPr="00A341A0">
        <w:rPr>
          <w:rFonts w:ascii="AMU Monument Grotesk" w:eastAsia="Batang" w:hAnsi="AMU Monument Grotesk" w:cs="Arial"/>
          <w:b/>
          <w:bCs/>
          <w:sz w:val="18"/>
          <w:szCs w:val="18"/>
          <w:u w:val="single"/>
        </w:rPr>
        <w:t>Hypothèse n°1 :</w:t>
      </w:r>
    </w:p>
    <w:p w14:paraId="3C0B7EB1" w14:textId="5A9E33AE" w:rsidR="00B2291D" w:rsidRPr="00A341A0" w:rsidRDefault="00B2291D" w:rsidP="00067D5D">
      <w:p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AMU détermine la quantité et la qualité des prestations prévues au BPU, dans ce cas</w:t>
      </w:r>
      <w:r w:rsidR="005B2C72" w:rsidRPr="00A341A0">
        <w:rPr>
          <w:rFonts w:ascii="AMU Monument Grotesk" w:eastAsia="Batang" w:hAnsi="AMU Monument Grotesk" w:cs="Arial"/>
          <w:sz w:val="18"/>
          <w:szCs w:val="18"/>
        </w:rPr>
        <w:t>,</w:t>
      </w:r>
      <w:r w:rsidRPr="00A341A0">
        <w:rPr>
          <w:rFonts w:ascii="AMU Monument Grotesk" w:eastAsia="Batang" w:hAnsi="AMU Monument Grotesk" w:cs="Arial"/>
          <w:sz w:val="18"/>
          <w:szCs w:val="18"/>
        </w:rPr>
        <w:t xml:space="preserve"> un bon de commande est transmis directement au titulaire du lot concerné</w:t>
      </w:r>
      <w:r w:rsidR="005B2C72" w:rsidRPr="00A341A0">
        <w:rPr>
          <w:rFonts w:ascii="AMU Monument Grotesk" w:eastAsia="Batang" w:hAnsi="AMU Monument Grotesk" w:cs="Arial"/>
          <w:sz w:val="18"/>
          <w:szCs w:val="18"/>
        </w:rPr>
        <w:t xml:space="preserve"> avant exécution des prestations</w:t>
      </w:r>
      <w:r w:rsidRPr="00A341A0">
        <w:rPr>
          <w:rFonts w:ascii="AMU Monument Grotesk" w:eastAsia="Batang" w:hAnsi="AMU Monument Grotesk" w:cs="Arial"/>
          <w:sz w:val="18"/>
          <w:szCs w:val="18"/>
        </w:rPr>
        <w:t>.</w:t>
      </w:r>
      <w:r w:rsidR="00995C94" w:rsidRPr="00A341A0">
        <w:rPr>
          <w:rFonts w:ascii="AMU Monument Grotesk" w:eastAsia="Batang" w:hAnsi="AMU Monument Grotesk" w:cs="Arial"/>
          <w:sz w:val="18"/>
          <w:szCs w:val="18"/>
        </w:rPr>
        <w:t xml:space="preserve"> </w:t>
      </w:r>
    </w:p>
    <w:p w14:paraId="71ED7294" w14:textId="19BBE67E" w:rsidR="00067D5D" w:rsidRPr="00A341A0" w:rsidRDefault="00067D5D" w:rsidP="00067D5D">
      <w:pPr>
        <w:autoSpaceDE w:val="0"/>
        <w:jc w:val="both"/>
        <w:rPr>
          <w:rFonts w:ascii="AMU Monument Grotesk" w:eastAsia="Batang" w:hAnsi="AMU Monument Grotesk" w:cs="Arial" w:hint="eastAsia"/>
          <w:sz w:val="18"/>
          <w:szCs w:val="18"/>
          <w:highlight w:val="cyan"/>
        </w:rPr>
      </w:pPr>
    </w:p>
    <w:p w14:paraId="3C786DCA" w14:textId="77777777" w:rsidR="00C018DB" w:rsidRPr="00A341A0" w:rsidRDefault="00C018DB" w:rsidP="00C018DB">
      <w:pPr>
        <w:autoSpaceDE w:val="0"/>
        <w:jc w:val="both"/>
        <w:rPr>
          <w:rFonts w:ascii="AMU Monument Grotesk" w:eastAsia="Batang" w:hAnsi="AMU Monument Grotesk" w:cs="Arial" w:hint="eastAsia"/>
          <w:b/>
          <w:bCs/>
          <w:sz w:val="18"/>
          <w:szCs w:val="18"/>
          <w:u w:val="single"/>
        </w:rPr>
      </w:pPr>
      <w:r w:rsidRPr="00A341A0">
        <w:rPr>
          <w:rFonts w:ascii="AMU Monument Grotesk" w:eastAsia="Batang" w:hAnsi="AMU Monument Grotesk" w:cs="Arial"/>
          <w:b/>
          <w:bCs/>
          <w:sz w:val="18"/>
          <w:szCs w:val="18"/>
          <w:u w:val="single"/>
        </w:rPr>
        <w:t>Hypothèse n°2 :</w:t>
      </w:r>
    </w:p>
    <w:p w14:paraId="383D5FF6" w14:textId="2597211B" w:rsidR="00C018DB" w:rsidRPr="00A341A0" w:rsidRDefault="00C018DB" w:rsidP="00067D5D">
      <w:pPr>
        <w:autoSpaceDE w:val="0"/>
        <w:jc w:val="both"/>
        <w:rPr>
          <w:rFonts w:ascii="AMU Monument Grotesk" w:eastAsia="Batang" w:hAnsi="AMU Monument Grotesk" w:cs="Arial" w:hint="eastAsia"/>
          <w:sz w:val="18"/>
          <w:szCs w:val="18"/>
        </w:rPr>
      </w:pPr>
    </w:p>
    <w:p w14:paraId="31E184E9" w14:textId="06DF8A4D" w:rsidR="001A25B7" w:rsidRPr="00A341A0" w:rsidRDefault="00C018DB" w:rsidP="000D1C1B">
      <w:p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Lorsque la quantité et la qualité de</w:t>
      </w:r>
      <w:r w:rsidR="001A25B7" w:rsidRPr="00A341A0">
        <w:rPr>
          <w:rFonts w:ascii="AMU Monument Grotesk" w:eastAsia="Batang" w:hAnsi="AMU Monument Grotesk" w:cs="Arial"/>
          <w:sz w:val="18"/>
          <w:szCs w:val="18"/>
        </w:rPr>
        <w:t xml:space="preserve"> certaines</w:t>
      </w:r>
      <w:r w:rsidRPr="00A341A0">
        <w:rPr>
          <w:rFonts w:ascii="AMU Monument Grotesk" w:eastAsia="Batang" w:hAnsi="AMU Monument Grotesk" w:cs="Arial"/>
          <w:sz w:val="18"/>
          <w:szCs w:val="18"/>
        </w:rPr>
        <w:t xml:space="preserve"> prestations </w:t>
      </w:r>
      <w:r w:rsidR="001A25B7" w:rsidRPr="00A341A0">
        <w:rPr>
          <w:rFonts w:ascii="AMU Monument Grotesk" w:eastAsia="Batang" w:hAnsi="AMU Monument Grotesk" w:cs="Arial"/>
          <w:sz w:val="18"/>
          <w:szCs w:val="18"/>
        </w:rPr>
        <w:t xml:space="preserve">ne peuvent </w:t>
      </w:r>
      <w:r w:rsidRPr="00A341A0">
        <w:rPr>
          <w:rFonts w:ascii="AMU Monument Grotesk" w:eastAsia="Batang" w:hAnsi="AMU Monument Grotesk" w:cs="Arial"/>
          <w:sz w:val="18"/>
          <w:szCs w:val="18"/>
        </w:rPr>
        <w:t xml:space="preserve">être déterminées </w:t>
      </w:r>
      <w:r w:rsidR="001A25B7" w:rsidRPr="00A341A0">
        <w:rPr>
          <w:rFonts w:ascii="AMU Monument Grotesk" w:eastAsia="Batang" w:hAnsi="AMU Monument Grotesk" w:cs="Arial"/>
          <w:sz w:val="18"/>
          <w:szCs w:val="18"/>
        </w:rPr>
        <w:t xml:space="preserve">que </w:t>
      </w:r>
      <w:r w:rsidRPr="00A341A0">
        <w:rPr>
          <w:rFonts w:ascii="AMU Monument Grotesk" w:eastAsia="Batang" w:hAnsi="AMU Monument Grotesk" w:cs="Arial"/>
          <w:sz w:val="18"/>
          <w:szCs w:val="18"/>
        </w:rPr>
        <w:t>par le titulaire, dans ce cas</w:t>
      </w:r>
      <w:r w:rsidR="001A25B7" w:rsidRPr="00A341A0">
        <w:rPr>
          <w:rFonts w:ascii="AMU Monument Grotesk" w:eastAsia="Batang" w:hAnsi="AMU Monument Grotesk" w:cs="Arial"/>
          <w:sz w:val="18"/>
          <w:szCs w:val="18"/>
        </w:rPr>
        <w:t> :</w:t>
      </w:r>
    </w:p>
    <w:p w14:paraId="58A0BB0C" w14:textId="77777777" w:rsidR="001A25B7" w:rsidRPr="00A341A0" w:rsidRDefault="001A25B7" w:rsidP="000D1C1B">
      <w:pPr>
        <w:autoSpaceDE w:val="0"/>
        <w:jc w:val="both"/>
        <w:rPr>
          <w:rFonts w:ascii="AMU Monument Grotesk" w:eastAsia="Batang" w:hAnsi="AMU Monument Grotesk" w:cs="Arial" w:hint="eastAsia"/>
          <w:sz w:val="18"/>
          <w:szCs w:val="18"/>
        </w:rPr>
      </w:pPr>
    </w:p>
    <w:p w14:paraId="597035C3" w14:textId="29349A98" w:rsidR="001A25B7" w:rsidRPr="00A341A0" w:rsidRDefault="001A25B7" w:rsidP="000D1C1B">
      <w:pPr>
        <w:pStyle w:val="Paragraphedeliste"/>
        <w:numPr>
          <w:ilvl w:val="0"/>
          <w:numId w:val="25"/>
        </w:num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AMU sollicite le titulaire</w:t>
      </w:r>
      <w:r w:rsidR="00C018DB" w:rsidRPr="00A341A0">
        <w:rPr>
          <w:rFonts w:ascii="AMU Monument Grotesk" w:eastAsia="Batang" w:hAnsi="AMU Monument Grotesk" w:cs="Arial"/>
          <w:sz w:val="18"/>
          <w:szCs w:val="18"/>
        </w:rPr>
        <w:t xml:space="preserve"> par courriel afin </w:t>
      </w:r>
      <w:r w:rsidRPr="00A341A0">
        <w:rPr>
          <w:rFonts w:ascii="AMU Monument Grotesk" w:eastAsia="Batang" w:hAnsi="AMU Monument Grotesk" w:cs="Arial"/>
          <w:sz w:val="18"/>
          <w:szCs w:val="18"/>
        </w:rPr>
        <w:t xml:space="preserve">qu’il </w:t>
      </w:r>
      <w:r w:rsidR="00C018DB" w:rsidRPr="00A341A0">
        <w:rPr>
          <w:rFonts w:ascii="AMU Monument Grotesk" w:eastAsia="Batang" w:hAnsi="AMU Monument Grotesk" w:cs="Arial"/>
          <w:sz w:val="18"/>
          <w:szCs w:val="18"/>
        </w:rPr>
        <w:t>établi</w:t>
      </w:r>
      <w:r w:rsidRPr="00A341A0">
        <w:rPr>
          <w:rFonts w:ascii="AMU Monument Grotesk" w:eastAsia="Batang" w:hAnsi="AMU Monument Grotesk" w:cs="Arial"/>
          <w:sz w:val="18"/>
          <w:szCs w:val="18"/>
        </w:rPr>
        <w:t>sse</w:t>
      </w:r>
      <w:r w:rsidR="00C018DB" w:rsidRPr="00A341A0">
        <w:rPr>
          <w:rFonts w:ascii="AMU Monument Grotesk" w:eastAsia="Batang" w:hAnsi="AMU Monument Grotesk" w:cs="Arial"/>
          <w:sz w:val="18"/>
          <w:szCs w:val="18"/>
        </w:rPr>
        <w:t xml:space="preserve"> un devis. </w:t>
      </w:r>
    </w:p>
    <w:p w14:paraId="5D719E79" w14:textId="606B1EEB" w:rsidR="001A25B7" w:rsidRPr="00A341A0" w:rsidRDefault="001A25B7" w:rsidP="000D1C1B">
      <w:pPr>
        <w:pStyle w:val="Paragraphedeliste"/>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Pour ce faire, AMU transmets au titulaire les informations dont il a besoin pour effectuer son chiffrage :</w:t>
      </w:r>
    </w:p>
    <w:p w14:paraId="6AD95D4C" w14:textId="4D2E77CD" w:rsidR="001A25B7" w:rsidRPr="00A341A0" w:rsidRDefault="001A25B7" w:rsidP="000D1C1B">
      <w:pPr>
        <w:pStyle w:val="Paragraphedeliste"/>
        <w:numPr>
          <w:ilvl w:val="0"/>
          <w:numId w:val="26"/>
        </w:num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lastRenderedPageBreak/>
        <w:t>Localisation de la prestation</w:t>
      </w:r>
    </w:p>
    <w:p w14:paraId="2FDD288B" w14:textId="22230569" w:rsidR="001A25B7" w:rsidRPr="00A341A0" w:rsidRDefault="001A25B7" w:rsidP="000D1C1B">
      <w:pPr>
        <w:pStyle w:val="Paragraphedeliste"/>
        <w:numPr>
          <w:ilvl w:val="0"/>
          <w:numId w:val="26"/>
        </w:num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Type de missions attendues</w:t>
      </w:r>
    </w:p>
    <w:p w14:paraId="526920C1" w14:textId="03E369DA" w:rsidR="001A25B7" w:rsidRPr="00A341A0" w:rsidRDefault="001A25B7" w:rsidP="000D1C1B">
      <w:pPr>
        <w:pStyle w:val="Paragraphedeliste"/>
        <w:numPr>
          <w:ilvl w:val="0"/>
          <w:numId w:val="26"/>
        </w:num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 xml:space="preserve">Réunion préalable éventuelle à </w:t>
      </w:r>
      <w:r w:rsidRPr="004974E9">
        <w:rPr>
          <w:rFonts w:ascii="AMU Monument Grotesk" w:eastAsia="Batang" w:hAnsi="AMU Monument Grotesk" w:cs="Arial"/>
          <w:sz w:val="18"/>
          <w:szCs w:val="18"/>
        </w:rPr>
        <w:t>prévoir</w:t>
      </w:r>
      <w:r w:rsidR="00A341A0" w:rsidRPr="004974E9">
        <w:rPr>
          <w:rFonts w:ascii="AMU Monument Grotesk" w:eastAsia="Batang" w:hAnsi="AMU Monument Grotesk" w:cs="Arial"/>
          <w:sz w:val="18"/>
          <w:szCs w:val="18"/>
        </w:rPr>
        <w:t xml:space="preserve"> (cf. article I.3 CCTP)</w:t>
      </w:r>
    </w:p>
    <w:p w14:paraId="261A7829" w14:textId="7AEF7C61" w:rsidR="001A25B7" w:rsidRPr="00A341A0" w:rsidRDefault="001A25B7" w:rsidP="000D1C1B">
      <w:pPr>
        <w:pStyle w:val="Paragraphedeliste"/>
        <w:numPr>
          <w:ilvl w:val="0"/>
          <w:numId w:val="26"/>
        </w:num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Surfaces à inspecter et type de surface</w:t>
      </w:r>
    </w:p>
    <w:p w14:paraId="608093E2" w14:textId="6364DDA8" w:rsidR="001A25B7" w:rsidRPr="00A341A0" w:rsidRDefault="001A25B7" w:rsidP="000D1C1B">
      <w:pPr>
        <w:pStyle w:val="Paragraphedeliste"/>
        <w:numPr>
          <w:ilvl w:val="0"/>
          <w:numId w:val="26"/>
        </w:num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Nb de repérage et analyse (si connu à l’avance)</w:t>
      </w:r>
    </w:p>
    <w:p w14:paraId="621B8DE3" w14:textId="0572DF31" w:rsidR="001A25B7" w:rsidRPr="00A341A0" w:rsidRDefault="001A25B7" w:rsidP="000D1C1B">
      <w:pPr>
        <w:pStyle w:val="Paragraphedeliste"/>
        <w:numPr>
          <w:ilvl w:val="0"/>
          <w:numId w:val="26"/>
        </w:num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Les DTA existant</w:t>
      </w:r>
    </w:p>
    <w:p w14:paraId="03438C33" w14:textId="38AF4692" w:rsidR="001A25B7" w:rsidRPr="00A341A0" w:rsidRDefault="001A25B7" w:rsidP="000D1C1B">
      <w:pPr>
        <w:pStyle w:val="Paragraphedeliste"/>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Le titulaire établit son devis sur cette base, celui-ci devra être conforme aux prix du BPU.</w:t>
      </w:r>
    </w:p>
    <w:p w14:paraId="59085A7C" w14:textId="77777777" w:rsidR="001A25B7" w:rsidRPr="00A341A0" w:rsidRDefault="001A25B7" w:rsidP="000D1C1B">
      <w:pPr>
        <w:pStyle w:val="Paragraphedeliste"/>
        <w:autoSpaceDE w:val="0"/>
        <w:jc w:val="both"/>
        <w:rPr>
          <w:rFonts w:ascii="AMU Monument Grotesk" w:eastAsia="Batang" w:hAnsi="AMU Monument Grotesk" w:cs="Arial" w:hint="eastAsia"/>
          <w:sz w:val="18"/>
          <w:szCs w:val="18"/>
        </w:rPr>
      </w:pPr>
    </w:p>
    <w:p w14:paraId="5B470D5D" w14:textId="70E7501C" w:rsidR="00C018DB" w:rsidRPr="00A341A0" w:rsidRDefault="00C018DB" w:rsidP="000D1C1B">
      <w:pPr>
        <w:pStyle w:val="Paragraphedeliste"/>
        <w:numPr>
          <w:ilvl w:val="0"/>
          <w:numId w:val="25"/>
        </w:numPr>
        <w:autoSpaceDE w:val="0"/>
        <w:jc w:val="both"/>
        <w:rPr>
          <w:rFonts w:ascii="AMU Monument Grotesk" w:eastAsia="Batang" w:hAnsi="AMU Monument Grotesk" w:cs="Arial" w:hint="eastAsia"/>
          <w:sz w:val="18"/>
          <w:szCs w:val="18"/>
        </w:rPr>
      </w:pPr>
      <w:r w:rsidRPr="00A341A0">
        <w:rPr>
          <w:rFonts w:ascii="AMU Monument Grotesk" w:eastAsia="Batang" w:hAnsi="AMU Monument Grotesk" w:cs="Arial"/>
          <w:sz w:val="18"/>
          <w:szCs w:val="18"/>
        </w:rPr>
        <w:t xml:space="preserve">Après acceptation du devis par AMU, un bon de commande </w:t>
      </w:r>
      <w:r w:rsidR="001A25B7" w:rsidRPr="00A341A0">
        <w:rPr>
          <w:rFonts w:ascii="AMU Monument Grotesk" w:eastAsia="Batang" w:hAnsi="AMU Monument Grotesk" w:cs="Arial"/>
          <w:sz w:val="18"/>
          <w:szCs w:val="18"/>
        </w:rPr>
        <w:t xml:space="preserve">prévisionnel établi sur la base du devis </w:t>
      </w:r>
      <w:r w:rsidRPr="00A341A0">
        <w:rPr>
          <w:rFonts w:ascii="AMU Monument Grotesk" w:eastAsia="Batang" w:hAnsi="AMU Monument Grotesk" w:cs="Arial"/>
          <w:sz w:val="18"/>
          <w:szCs w:val="18"/>
        </w:rPr>
        <w:t xml:space="preserve">sera transmis au titulaire avant </w:t>
      </w:r>
      <w:r w:rsidR="001A25B7" w:rsidRPr="00A341A0">
        <w:rPr>
          <w:rFonts w:ascii="AMU Monument Grotesk" w:eastAsia="Batang" w:hAnsi="AMU Monument Grotesk" w:cs="Arial"/>
          <w:sz w:val="18"/>
          <w:szCs w:val="18"/>
        </w:rPr>
        <w:t>intervention</w:t>
      </w:r>
      <w:r w:rsidRPr="00A341A0">
        <w:rPr>
          <w:rFonts w:ascii="AMU Monument Grotesk" w:eastAsia="Batang" w:hAnsi="AMU Monument Grotesk" w:cs="Arial"/>
          <w:sz w:val="18"/>
          <w:szCs w:val="18"/>
        </w:rPr>
        <w:t>.</w:t>
      </w:r>
    </w:p>
    <w:p w14:paraId="1AB6E7FC" w14:textId="77777777" w:rsidR="001A25B7" w:rsidRPr="00A341A0" w:rsidRDefault="001A25B7" w:rsidP="000D1C1B">
      <w:pPr>
        <w:autoSpaceDE w:val="0"/>
        <w:jc w:val="both"/>
        <w:rPr>
          <w:rFonts w:ascii="AMU Monument Grotesk" w:eastAsia="Batang" w:hAnsi="AMU Monument Grotesk" w:cs="Arial" w:hint="eastAsia"/>
          <w:sz w:val="18"/>
          <w:szCs w:val="18"/>
        </w:rPr>
      </w:pPr>
    </w:p>
    <w:p w14:paraId="0CDDEAB2" w14:textId="77777777" w:rsidR="000D1C1B" w:rsidRPr="00A341A0" w:rsidRDefault="001A25B7" w:rsidP="000D1C1B">
      <w:pPr>
        <w:pStyle w:val="Paragraphedeliste"/>
        <w:numPr>
          <w:ilvl w:val="0"/>
          <w:numId w:val="25"/>
        </w:numPr>
        <w:jc w:val="both"/>
        <w:rPr>
          <w:rFonts w:ascii="AMU Monument Grotesk" w:eastAsia="Batang" w:hAnsi="AMU Monument Grotesk" w:cs="Arial" w:hint="eastAsia"/>
          <w:bCs/>
          <w:sz w:val="18"/>
          <w:szCs w:val="18"/>
        </w:rPr>
      </w:pPr>
      <w:r w:rsidRPr="00A341A0">
        <w:rPr>
          <w:rFonts w:ascii="AMU Monument Grotesk" w:eastAsia="Batang" w:hAnsi="AMU Monument Grotesk" w:cs="Arial"/>
          <w:sz w:val="18"/>
          <w:szCs w:val="18"/>
        </w:rPr>
        <w:t xml:space="preserve">Après intervention du titulaire, lorsque les quantités de prestations seront devenues définitives, le bon de commande sera rendu définitif sur la base des prestations réalisées par le titulaire et admises par AMU. </w:t>
      </w:r>
    </w:p>
    <w:p w14:paraId="77F7B273" w14:textId="0C818290" w:rsidR="001A25B7" w:rsidRPr="00A341A0" w:rsidRDefault="001A25B7" w:rsidP="000D1C1B">
      <w:pPr>
        <w:pStyle w:val="Paragraphedeliste"/>
        <w:jc w:val="both"/>
        <w:rPr>
          <w:rFonts w:ascii="AMU Monument Grotesk" w:eastAsia="Batang" w:hAnsi="AMU Monument Grotesk" w:cs="Arial" w:hint="eastAsia"/>
          <w:bCs/>
          <w:sz w:val="18"/>
          <w:szCs w:val="18"/>
        </w:rPr>
      </w:pPr>
      <w:r w:rsidRPr="00A341A0">
        <w:rPr>
          <w:rFonts w:ascii="AMU Monument Grotesk" w:eastAsia="Batang" w:hAnsi="AMU Monument Grotesk" w:cs="Arial"/>
          <w:sz w:val="18"/>
          <w:szCs w:val="18"/>
        </w:rPr>
        <w:t>Par exemple, le bon de commande sera modifié pour tenir compte du nombre réel d’analyses</w:t>
      </w:r>
      <w:r w:rsidRPr="00A341A0">
        <w:rPr>
          <w:rFonts w:ascii="AMU Monument Grotesk" w:eastAsia="Batang" w:hAnsi="AMU Monument Grotesk" w:cs="Arial"/>
          <w:b/>
          <w:bCs/>
          <w:color w:val="0000FF"/>
          <w:sz w:val="18"/>
          <w:szCs w:val="18"/>
        </w:rPr>
        <w:t xml:space="preserve"> </w:t>
      </w:r>
      <w:r w:rsidRPr="00A341A0">
        <w:rPr>
          <w:rFonts w:ascii="AMU Monument Grotesk" w:eastAsia="Batang" w:hAnsi="AMU Monument Grotesk" w:cs="Arial"/>
          <w:bCs/>
          <w:sz w:val="18"/>
          <w:szCs w:val="18"/>
        </w:rPr>
        <w:t>en laboratoire effectué.</w:t>
      </w:r>
    </w:p>
    <w:p w14:paraId="33DF8E56" w14:textId="3CF0DBAA" w:rsidR="00AC5F16" w:rsidRPr="00A341A0" w:rsidRDefault="00AC5F16" w:rsidP="00AC5F16">
      <w:pPr>
        <w:jc w:val="both"/>
        <w:rPr>
          <w:rFonts w:ascii="AMU Monument Grotesk" w:eastAsia="Batang" w:hAnsi="AMU Monument Grotesk" w:cs="Arial" w:hint="eastAsia"/>
          <w:bCs/>
          <w:sz w:val="18"/>
          <w:szCs w:val="18"/>
        </w:rPr>
      </w:pPr>
    </w:p>
    <w:p w14:paraId="7F27CA51" w14:textId="74792AC8" w:rsidR="00AC5F16" w:rsidRPr="00A341A0" w:rsidRDefault="00AC5F16" w:rsidP="00AC5F16">
      <w:pPr>
        <w:pStyle w:val="Paragraphedeliste"/>
        <w:numPr>
          <w:ilvl w:val="0"/>
          <w:numId w:val="25"/>
        </w:numPr>
        <w:jc w:val="both"/>
        <w:rPr>
          <w:rFonts w:ascii="AMU Monument Grotesk" w:eastAsia="Batang" w:hAnsi="AMU Monument Grotesk" w:cs="Arial" w:hint="eastAsia"/>
          <w:bCs/>
          <w:sz w:val="18"/>
          <w:szCs w:val="18"/>
        </w:rPr>
      </w:pPr>
      <w:r w:rsidRPr="00A341A0">
        <w:rPr>
          <w:rFonts w:ascii="AMU Monument Grotesk" w:eastAsia="Batang" w:hAnsi="AMU Monument Grotesk" w:cs="Arial"/>
          <w:bCs/>
          <w:sz w:val="18"/>
          <w:szCs w:val="18"/>
        </w:rPr>
        <w:t>La facture émise par le titulaire devra correspondre aux prestations et prix du bon de commande définitif.</w:t>
      </w:r>
    </w:p>
    <w:p w14:paraId="21367B62" w14:textId="5C09F0C6" w:rsidR="001A25B7" w:rsidRPr="000D1C1B" w:rsidRDefault="001A25B7" w:rsidP="000D1C1B">
      <w:pPr>
        <w:pStyle w:val="Paragraphedeliste"/>
        <w:autoSpaceDE w:val="0"/>
        <w:jc w:val="both"/>
        <w:rPr>
          <w:rFonts w:ascii="AMU Monument Grotesk" w:eastAsia="Batang" w:hAnsi="AMU Monument Grotesk" w:cs="Arial" w:hint="eastAsia"/>
          <w:sz w:val="18"/>
          <w:szCs w:val="18"/>
          <w:highlight w:val="green"/>
        </w:rPr>
      </w:pPr>
    </w:p>
    <w:p w14:paraId="3D517FEB" w14:textId="77777777" w:rsidR="00D51C1F" w:rsidRPr="007F1ABD" w:rsidRDefault="00D51C1F">
      <w:pPr>
        <w:autoSpaceDE w:val="0"/>
        <w:jc w:val="both"/>
        <w:rPr>
          <w:rFonts w:ascii="AMU Monument Grotesk" w:hAnsi="AMU Monument Grotesk"/>
        </w:rPr>
      </w:pPr>
      <w:r w:rsidRPr="007F1ABD">
        <w:rPr>
          <w:rFonts w:ascii="AMU Monument Grotesk" w:hAnsi="AMU Monument Grotesk" w:cs="Arial"/>
          <w:b/>
          <w:sz w:val="18"/>
          <w:szCs w:val="18"/>
        </w:rPr>
        <w:t>Personnes habilitées</w:t>
      </w:r>
    </w:p>
    <w:p w14:paraId="7AA5206D" w14:textId="77777777" w:rsidR="00D51C1F" w:rsidRPr="007F1ABD" w:rsidRDefault="00D51C1F">
      <w:pPr>
        <w:autoSpaceDE w:val="0"/>
        <w:jc w:val="both"/>
        <w:rPr>
          <w:rFonts w:ascii="AMU Monument Grotesk" w:hAnsi="AMU Monument Grotesk" w:cs="Arial"/>
          <w:b/>
          <w:sz w:val="18"/>
          <w:szCs w:val="18"/>
        </w:rPr>
      </w:pPr>
    </w:p>
    <w:p w14:paraId="2BD9EF6F" w14:textId="77777777" w:rsidR="00D51C1F" w:rsidRPr="007F1ABD" w:rsidRDefault="00D51C1F">
      <w:pPr>
        <w:autoSpaceDE w:val="0"/>
        <w:jc w:val="both"/>
        <w:rPr>
          <w:rFonts w:ascii="AMU Monument Grotesk" w:hAnsi="AMU Monument Grotesk"/>
          <w:b/>
        </w:rPr>
      </w:pPr>
      <w:r w:rsidRPr="007F1ABD">
        <w:rPr>
          <w:rFonts w:ascii="AMU Monument Grotesk" w:hAnsi="AMU Monument Grotesk" w:cs="Arial"/>
          <w:sz w:val="18"/>
          <w:szCs w:val="18"/>
        </w:rPr>
        <w:t xml:space="preserve">Dans le présent </w:t>
      </w:r>
      <w:r w:rsidR="00F10D29" w:rsidRPr="007F1ABD">
        <w:rPr>
          <w:rFonts w:ascii="AMU Monument Grotesk" w:hAnsi="AMU Monument Grotesk" w:cs="Arial"/>
          <w:sz w:val="18"/>
          <w:szCs w:val="18"/>
        </w:rPr>
        <w:t>accord-cadre</w:t>
      </w:r>
      <w:r w:rsidRPr="007F1ABD">
        <w:rPr>
          <w:rFonts w:ascii="AMU Monument Grotesk" w:hAnsi="AMU Monument Grotesk" w:cs="Arial"/>
          <w:sz w:val="18"/>
          <w:szCs w:val="18"/>
        </w:rPr>
        <w:t xml:space="preserve"> </w:t>
      </w:r>
      <w:r w:rsidRPr="007F1ABD">
        <w:rPr>
          <w:rFonts w:ascii="AMU Monument Grotesk" w:hAnsi="AMU Monument Grotesk" w:cs="Arial"/>
          <w:b/>
          <w:sz w:val="18"/>
          <w:szCs w:val="18"/>
        </w:rPr>
        <w:t xml:space="preserve">le(s) service(s) suivant(s) pourra(pourront) émettre des </w:t>
      </w:r>
      <w:r w:rsidR="00123C92" w:rsidRPr="007F1ABD">
        <w:rPr>
          <w:rFonts w:ascii="AMU Monument Grotesk" w:hAnsi="AMU Monument Grotesk" w:cs="Arial"/>
          <w:b/>
          <w:sz w:val="18"/>
          <w:szCs w:val="18"/>
        </w:rPr>
        <w:t>bons de commandes</w:t>
      </w:r>
      <w:r w:rsidR="00067D5D" w:rsidRPr="007F1ABD">
        <w:rPr>
          <w:rFonts w:ascii="AMU Monument Grotesk" w:hAnsi="AMU Monument Grotesk" w:cs="Arial"/>
          <w:b/>
          <w:sz w:val="18"/>
          <w:szCs w:val="18"/>
        </w:rPr>
        <w:t xml:space="preserve"> </w:t>
      </w:r>
      <w:r w:rsidRPr="007F1ABD">
        <w:rPr>
          <w:rFonts w:ascii="AMU Monument Grotesk" w:hAnsi="AMU Monument Grotesk" w:cs="Arial"/>
          <w:sz w:val="18"/>
          <w:szCs w:val="18"/>
        </w:rPr>
        <w:t xml:space="preserve">: </w:t>
      </w:r>
      <w:r w:rsidR="00067D5D" w:rsidRPr="007F1ABD">
        <w:rPr>
          <w:rFonts w:ascii="AMU Monument Grotesk" w:hAnsi="AMU Monument Grotesk" w:cs="Arial"/>
          <w:b/>
          <w:sz w:val="18"/>
          <w:szCs w:val="18"/>
        </w:rPr>
        <w:t>AMU.</w:t>
      </w:r>
    </w:p>
    <w:p w14:paraId="62C33649" w14:textId="77777777" w:rsidR="00D51C1F" w:rsidRPr="007F1ABD" w:rsidRDefault="00D51C1F">
      <w:pPr>
        <w:autoSpaceDE w:val="0"/>
        <w:jc w:val="both"/>
        <w:rPr>
          <w:rFonts w:ascii="AMU Monument Grotesk" w:hAnsi="AMU Monument Grotesk"/>
        </w:rPr>
      </w:pPr>
      <w:r w:rsidRPr="007F1ABD">
        <w:rPr>
          <w:rFonts w:ascii="AMU Monument Grotesk" w:hAnsi="AMU Monument Grotesk" w:cs="Arial"/>
          <w:sz w:val="18"/>
          <w:szCs w:val="18"/>
        </w:rPr>
        <w:t>Par dérogation à l’article 3.7 du CCAG, le pouvoir adjudicateur est représenté par une ou des personne (s) dûment habilitée(s) à signer les bons de commande de l’Université d’Aix-Marseille.</w:t>
      </w:r>
    </w:p>
    <w:p w14:paraId="76067ADD" w14:textId="77777777" w:rsidR="00D51C1F" w:rsidRPr="007F1ABD" w:rsidRDefault="00D51C1F">
      <w:pPr>
        <w:jc w:val="both"/>
        <w:rPr>
          <w:rFonts w:ascii="AMU Monument Grotesk" w:eastAsia="Batang" w:hAnsi="AMU Monument Grotesk" w:cs="Arial" w:hint="eastAsia"/>
          <w:sz w:val="18"/>
          <w:szCs w:val="18"/>
          <w:highlight w:val="yellow"/>
        </w:rPr>
      </w:pPr>
    </w:p>
    <w:p w14:paraId="71A46326" w14:textId="77777777" w:rsidR="00D51C1F" w:rsidRPr="007F1ABD" w:rsidRDefault="00D51C1F">
      <w:pPr>
        <w:pStyle w:val="Default"/>
        <w:jc w:val="both"/>
        <w:rPr>
          <w:rFonts w:ascii="AMU Monument Grotesk" w:hAnsi="AMU Monument Grotesk"/>
        </w:rPr>
      </w:pPr>
      <w:r w:rsidRPr="007F1ABD">
        <w:rPr>
          <w:rFonts w:ascii="AMU Monument Grotesk" w:hAnsi="AMU Monument Grotesk"/>
          <w:sz w:val="18"/>
          <w:szCs w:val="18"/>
        </w:rPr>
        <w:t xml:space="preserve">Chaque bon de commande est un document </w:t>
      </w:r>
      <w:r w:rsidRPr="007F1ABD">
        <w:rPr>
          <w:rFonts w:ascii="AMU Monument Grotesk" w:hAnsi="AMU Monument Grotesk"/>
          <w:b/>
          <w:sz w:val="18"/>
          <w:szCs w:val="18"/>
        </w:rPr>
        <w:t>adressé au titulaire</w:t>
      </w:r>
      <w:r w:rsidRPr="007F1ABD">
        <w:rPr>
          <w:rFonts w:ascii="AMU Monument Grotesk" w:hAnsi="AMU Monument Grotesk"/>
          <w:sz w:val="18"/>
          <w:szCs w:val="18"/>
        </w:rPr>
        <w:t xml:space="preserve"> qui précise les prestations décrites dans le marché dont l’exécution est demandée et indique l’ensemble des informations nécessaires.</w:t>
      </w:r>
    </w:p>
    <w:p w14:paraId="4A7C942D" w14:textId="77777777" w:rsidR="00D51C1F" w:rsidRPr="007F1ABD" w:rsidRDefault="00D51C1F">
      <w:pPr>
        <w:pStyle w:val="Default"/>
        <w:jc w:val="both"/>
        <w:rPr>
          <w:rFonts w:ascii="AMU Monument Grotesk" w:hAnsi="AMU Monument Grotesk"/>
          <w:color w:val="auto"/>
        </w:rPr>
      </w:pPr>
      <w:r w:rsidRPr="007F1ABD">
        <w:rPr>
          <w:rFonts w:ascii="AMU Monument Grotesk" w:eastAsia="Batang" w:hAnsi="AMU Monument Grotesk" w:cs="Arial"/>
          <w:sz w:val="18"/>
          <w:szCs w:val="18"/>
        </w:rPr>
        <w:t xml:space="preserve">Les bons de commande sont basés sur les </w:t>
      </w:r>
      <w:r w:rsidRPr="007F1ABD">
        <w:rPr>
          <w:rFonts w:ascii="AMU Monument Grotesk" w:eastAsia="Batang" w:hAnsi="AMU Monument Grotesk" w:cs="Arial"/>
          <w:color w:val="auto"/>
          <w:sz w:val="18"/>
          <w:szCs w:val="18"/>
        </w:rPr>
        <w:t>prix indiqués</w:t>
      </w:r>
      <w:r w:rsidRPr="007F1ABD">
        <w:rPr>
          <w:rFonts w:ascii="AMU Monument Grotesk" w:eastAsia="Batang" w:hAnsi="AMU Monument Grotesk" w:cs="Arial"/>
          <w:color w:val="00B0F0"/>
          <w:sz w:val="18"/>
          <w:szCs w:val="18"/>
        </w:rPr>
        <w:t xml:space="preserve"> </w:t>
      </w:r>
      <w:r w:rsidRPr="007F1ABD">
        <w:rPr>
          <w:rFonts w:ascii="AMU Monument Grotesk" w:eastAsia="Batang" w:hAnsi="AMU Monument Grotesk" w:cs="Arial"/>
          <w:color w:val="auto"/>
          <w:sz w:val="18"/>
          <w:szCs w:val="18"/>
        </w:rPr>
        <w:t>dans l’annexe 1 de l’acte d’engagement « bordereau des prix »</w:t>
      </w:r>
      <w:r w:rsidR="00067D5D" w:rsidRPr="007F1ABD">
        <w:rPr>
          <w:rFonts w:ascii="AMU Monument Grotesk" w:eastAsia="Batang" w:hAnsi="AMU Monument Grotesk" w:cs="Arial"/>
          <w:color w:val="auto"/>
          <w:sz w:val="18"/>
          <w:szCs w:val="18"/>
        </w:rPr>
        <w:t>.</w:t>
      </w:r>
    </w:p>
    <w:p w14:paraId="284D676D" w14:textId="77777777" w:rsidR="00D51C1F" w:rsidRPr="007F1ABD" w:rsidRDefault="00D51C1F">
      <w:pPr>
        <w:jc w:val="both"/>
        <w:rPr>
          <w:rFonts w:ascii="AMU Monument Grotesk" w:eastAsia="Batang" w:hAnsi="AMU Monument Grotesk" w:cs="Arial" w:hint="eastAsia"/>
          <w:color w:val="00B0F0"/>
          <w:sz w:val="18"/>
          <w:szCs w:val="18"/>
        </w:rPr>
      </w:pPr>
    </w:p>
    <w:p w14:paraId="3C859BB6" w14:textId="77777777" w:rsidR="00D51C1F" w:rsidRPr="007F1ABD" w:rsidRDefault="00D51C1F">
      <w:pPr>
        <w:jc w:val="both"/>
        <w:rPr>
          <w:rFonts w:ascii="AMU Monument Grotesk" w:hAnsi="AMU Monument Grotesk"/>
          <w:b/>
        </w:rPr>
      </w:pPr>
      <w:r w:rsidRPr="007F1ABD">
        <w:rPr>
          <w:rFonts w:ascii="AMU Monument Grotesk" w:eastAsia="Batang" w:hAnsi="AMU Monument Grotesk" w:cs="Arial"/>
          <w:b/>
          <w:sz w:val="18"/>
          <w:szCs w:val="18"/>
        </w:rPr>
        <w:t>Il est précisé sur chaque bon de commande les renseignements suivants :</w:t>
      </w:r>
    </w:p>
    <w:p w14:paraId="6CB36A29"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la</w:t>
      </w:r>
      <w:proofErr w:type="gramEnd"/>
      <w:r w:rsidRPr="007F1ABD">
        <w:rPr>
          <w:rFonts w:ascii="AMU Monument Grotesk" w:eastAsia="Batang" w:hAnsi="AMU Monument Grotesk" w:cs="Arial"/>
          <w:sz w:val="18"/>
          <w:szCs w:val="18"/>
        </w:rPr>
        <w:t xml:space="preserve"> référence du marché</w:t>
      </w:r>
      <w:r w:rsidRPr="007F1ABD">
        <w:rPr>
          <w:rFonts w:ascii="AMU Monument Grotesk" w:hAnsi="AMU Monument Grotesk" w:cs="Verdana"/>
          <w:sz w:val="18"/>
          <w:szCs w:val="18"/>
        </w:rPr>
        <w:t xml:space="preserve"> (lot) </w:t>
      </w:r>
      <w:r w:rsidRPr="007F1ABD">
        <w:rPr>
          <w:rFonts w:ascii="AMU Monument Grotesk" w:eastAsia="Batang" w:hAnsi="AMU Monument Grotesk" w:cs="Arial"/>
          <w:sz w:val="18"/>
          <w:szCs w:val="18"/>
        </w:rPr>
        <w:t>en mentionnant explicitement son numéro ;</w:t>
      </w:r>
    </w:p>
    <w:p w14:paraId="39FC86F4"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le</w:t>
      </w:r>
      <w:proofErr w:type="gramEnd"/>
      <w:r w:rsidRPr="007F1ABD">
        <w:rPr>
          <w:rFonts w:ascii="AMU Monument Grotesk" w:eastAsia="Batang" w:hAnsi="AMU Monument Grotesk" w:cs="Arial"/>
          <w:sz w:val="18"/>
          <w:szCs w:val="18"/>
        </w:rPr>
        <w:t xml:space="preserve"> nom et l’adresse du titulaire ;</w:t>
      </w:r>
    </w:p>
    <w:p w14:paraId="27D21363"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la</w:t>
      </w:r>
      <w:proofErr w:type="gramEnd"/>
      <w:r w:rsidRPr="007F1ABD">
        <w:rPr>
          <w:rFonts w:ascii="AMU Monument Grotesk" w:eastAsia="Batang" w:hAnsi="AMU Monument Grotesk" w:cs="Arial"/>
          <w:sz w:val="18"/>
          <w:szCs w:val="18"/>
        </w:rPr>
        <w:t xml:space="preserve"> date d’émission et le numéro de commande </w:t>
      </w:r>
      <w:r w:rsidR="00067D5D" w:rsidRPr="007F1ABD">
        <w:rPr>
          <w:rFonts w:ascii="AMU Monument Grotesk" w:eastAsia="Batang" w:hAnsi="AMU Monument Grotesk" w:cs="Arial"/>
          <w:sz w:val="18"/>
          <w:szCs w:val="18"/>
        </w:rPr>
        <w:t>SIFAC</w:t>
      </w:r>
      <w:r w:rsidRPr="007F1ABD">
        <w:rPr>
          <w:rFonts w:ascii="AMU Monument Grotesk" w:eastAsia="Batang" w:hAnsi="AMU Monument Grotesk" w:cs="Arial"/>
          <w:sz w:val="18"/>
          <w:szCs w:val="18"/>
        </w:rPr>
        <w:t xml:space="preserve"> (commençant par 45)</w:t>
      </w:r>
    </w:p>
    <w:p w14:paraId="413E8126"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la</w:t>
      </w:r>
      <w:proofErr w:type="gramEnd"/>
      <w:r w:rsidRPr="007F1ABD">
        <w:rPr>
          <w:rFonts w:ascii="AMU Monument Grotesk" w:eastAsia="Batang" w:hAnsi="AMU Monument Grotesk" w:cs="Arial"/>
          <w:sz w:val="18"/>
          <w:szCs w:val="18"/>
        </w:rPr>
        <w:t xml:space="preserve"> dénomination du service-direction qui passe la commande ;</w:t>
      </w:r>
    </w:p>
    <w:p w14:paraId="15ED73E3"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l’adresse</w:t>
      </w:r>
      <w:proofErr w:type="gramEnd"/>
      <w:r w:rsidRPr="007F1ABD">
        <w:rPr>
          <w:rFonts w:ascii="AMU Monument Grotesk" w:eastAsia="Batang" w:hAnsi="AMU Monument Grotesk" w:cs="Arial"/>
          <w:sz w:val="18"/>
          <w:szCs w:val="18"/>
        </w:rPr>
        <w:t xml:space="preserve"> de facturation ;</w:t>
      </w:r>
    </w:p>
    <w:p w14:paraId="51838037"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la</w:t>
      </w:r>
      <w:proofErr w:type="gramEnd"/>
      <w:r w:rsidRPr="007F1ABD">
        <w:rPr>
          <w:rFonts w:ascii="AMU Monument Grotesk" w:eastAsia="Batang" w:hAnsi="AMU Monument Grotesk" w:cs="Arial"/>
          <w:sz w:val="18"/>
          <w:szCs w:val="18"/>
        </w:rPr>
        <w:t xml:space="preserve"> désignation des prestations et le cas échéant les caractéristiques de celles-ci (</w:t>
      </w:r>
      <w:r w:rsidR="00E44910" w:rsidRPr="007F1ABD">
        <w:rPr>
          <w:rFonts w:ascii="AMU Monument Grotesk" w:eastAsia="Batang" w:hAnsi="AMU Monument Grotesk" w:cs="Arial"/>
          <w:sz w:val="18"/>
          <w:szCs w:val="18"/>
        </w:rPr>
        <w:t>date</w:t>
      </w:r>
      <w:r w:rsidR="009B6C64" w:rsidRPr="007F1ABD">
        <w:rPr>
          <w:rFonts w:ascii="AMU Monument Grotesk" w:eastAsia="Batang" w:hAnsi="AMU Monument Grotesk" w:cs="Arial"/>
          <w:sz w:val="18"/>
          <w:szCs w:val="18"/>
        </w:rPr>
        <w:t xml:space="preserve">s, </w:t>
      </w:r>
      <w:r w:rsidRPr="007F1ABD">
        <w:rPr>
          <w:rFonts w:ascii="AMU Monument Grotesk" w:eastAsia="Batang" w:hAnsi="AMU Monument Grotesk" w:cs="Arial"/>
          <w:sz w:val="18"/>
          <w:szCs w:val="18"/>
        </w:rPr>
        <w:t>délai d’exécution, etc.);</w:t>
      </w:r>
    </w:p>
    <w:p w14:paraId="3CDA9306"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le</w:t>
      </w:r>
      <w:proofErr w:type="gramEnd"/>
      <w:r w:rsidRPr="007F1ABD">
        <w:rPr>
          <w:rFonts w:ascii="AMU Monument Grotesk" w:eastAsia="Batang" w:hAnsi="AMU Monument Grotesk" w:cs="Arial"/>
          <w:sz w:val="18"/>
          <w:szCs w:val="18"/>
        </w:rPr>
        <w:t xml:space="preserve"> prix et montant de la commande en HT et TTC, ainsi que le taux et le montant de la TVA utilisé</w:t>
      </w:r>
    </w:p>
    <w:p w14:paraId="28472D3D"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la</w:t>
      </w:r>
      <w:proofErr w:type="gramEnd"/>
      <w:r w:rsidRPr="007F1ABD">
        <w:rPr>
          <w:rFonts w:ascii="AMU Monument Grotesk" w:eastAsia="Batang" w:hAnsi="AMU Monument Grotesk" w:cs="Arial"/>
          <w:sz w:val="18"/>
          <w:szCs w:val="18"/>
        </w:rPr>
        <w:t xml:space="preserve"> désignation et l'adresse du comptable assignataire ;</w:t>
      </w:r>
    </w:p>
    <w:p w14:paraId="4D9F51C1" w14:textId="77777777" w:rsidR="00D51C1F" w:rsidRPr="007F1ABD" w:rsidRDefault="00D51C1F" w:rsidP="00273B36">
      <w:pPr>
        <w:widowControl w:val="0"/>
        <w:numPr>
          <w:ilvl w:val="0"/>
          <w:numId w:val="9"/>
        </w:numPr>
        <w:tabs>
          <w:tab w:val="left" w:pos="180"/>
        </w:tabs>
        <w:autoSpaceDE w:val="0"/>
        <w:jc w:val="both"/>
        <w:rPr>
          <w:rFonts w:ascii="AMU Monument Grotesk" w:hAnsi="AMU Monument Grotesk"/>
        </w:rPr>
      </w:pPr>
      <w:proofErr w:type="gramStart"/>
      <w:r w:rsidRPr="007F1ABD">
        <w:rPr>
          <w:rFonts w:ascii="AMU Monument Grotesk" w:eastAsia="Batang" w:hAnsi="AMU Monument Grotesk" w:cs="Arial"/>
          <w:sz w:val="18"/>
          <w:szCs w:val="18"/>
        </w:rPr>
        <w:t>les</w:t>
      </w:r>
      <w:proofErr w:type="gramEnd"/>
      <w:r w:rsidRPr="007F1ABD">
        <w:rPr>
          <w:rFonts w:ascii="AMU Monument Grotesk" w:eastAsia="Batang" w:hAnsi="AMU Monument Grotesk" w:cs="Arial"/>
          <w:sz w:val="18"/>
          <w:szCs w:val="18"/>
        </w:rPr>
        <w:t xml:space="preserve"> indications budgétaires SIFAC/LOLF pour l’imputation</w:t>
      </w:r>
    </w:p>
    <w:p w14:paraId="741035B9" w14:textId="77777777" w:rsidR="00D51C1F" w:rsidRPr="007F1ABD" w:rsidRDefault="00D51C1F">
      <w:pPr>
        <w:autoSpaceDE w:val="0"/>
        <w:jc w:val="both"/>
        <w:rPr>
          <w:rFonts w:ascii="AMU Monument Grotesk" w:eastAsia="Batang" w:hAnsi="AMU Monument Grotesk" w:cs="Arial" w:hint="eastAsia"/>
          <w:sz w:val="18"/>
          <w:szCs w:val="18"/>
        </w:rPr>
      </w:pPr>
    </w:p>
    <w:p w14:paraId="2CE9E787" w14:textId="77777777" w:rsidR="00D51C1F" w:rsidRPr="007F1ABD" w:rsidRDefault="00D51C1F">
      <w:pPr>
        <w:autoSpaceDE w:val="0"/>
        <w:jc w:val="both"/>
        <w:rPr>
          <w:rFonts w:ascii="AMU Monument Grotesk" w:hAnsi="AMU Monument Grotesk"/>
        </w:rPr>
      </w:pPr>
      <w:r w:rsidRPr="007F1ABD">
        <w:rPr>
          <w:rFonts w:ascii="AMU Monument Grotesk" w:hAnsi="AMU Monument Grotesk" w:cs="Arial"/>
          <w:sz w:val="18"/>
          <w:szCs w:val="18"/>
        </w:rPr>
        <w:t>Si une commande ne comporte pas ces mentions ou signatures, le titulaire du marché doit la rejeter : la facture relative à cette commande ne sera pas honorée.</w:t>
      </w:r>
    </w:p>
    <w:p w14:paraId="2464007C" w14:textId="77777777" w:rsidR="00D51C1F" w:rsidRPr="007F1ABD" w:rsidRDefault="00D51C1F">
      <w:pPr>
        <w:autoSpaceDE w:val="0"/>
        <w:jc w:val="both"/>
        <w:rPr>
          <w:rFonts w:ascii="AMU Monument Grotesk" w:hAnsi="AMU Monument Grotesk" w:cs="Arial"/>
          <w:sz w:val="18"/>
          <w:szCs w:val="18"/>
        </w:rPr>
      </w:pPr>
    </w:p>
    <w:p w14:paraId="2B7351BE" w14:textId="77777777" w:rsidR="00D51C1F" w:rsidRPr="007F1ABD" w:rsidRDefault="00D51C1F">
      <w:pPr>
        <w:spacing w:before="60" w:after="60"/>
        <w:jc w:val="both"/>
        <w:rPr>
          <w:rFonts w:ascii="AMU Monument Grotesk" w:hAnsi="AMU Monument Grotesk"/>
        </w:rPr>
      </w:pPr>
      <w:r w:rsidRPr="007F1ABD">
        <w:rPr>
          <w:rFonts w:ascii="AMU Monument Grotesk" w:eastAsia="Batang" w:hAnsi="AMU Monument Grotesk" w:cs="Arial"/>
          <w:sz w:val="18"/>
          <w:szCs w:val="18"/>
        </w:rPr>
        <w:t>AMU transmet au titulaire les bons de commande soit par courrier électronique, soit par lettre recommandée avec accusé de réception, soit par télécopie, ou les remet en main propre.</w:t>
      </w:r>
      <w:r w:rsidRPr="007F1ABD">
        <w:rPr>
          <w:rFonts w:ascii="AMU Monument Grotesk" w:eastAsia="Batang" w:hAnsi="AMU Monument Grotesk" w:cs="Arial"/>
          <w:spacing w:val="-2"/>
          <w:sz w:val="18"/>
          <w:szCs w:val="18"/>
        </w:rPr>
        <w:t xml:space="preserve"> </w:t>
      </w:r>
    </w:p>
    <w:p w14:paraId="02139E73" w14:textId="77777777" w:rsidR="00D51C1F" w:rsidRPr="007F1ABD" w:rsidRDefault="00D51C1F">
      <w:pPr>
        <w:spacing w:before="60" w:after="60"/>
        <w:jc w:val="both"/>
        <w:rPr>
          <w:rFonts w:ascii="AMU Monument Grotesk" w:hAnsi="AMU Monument Grotesk"/>
        </w:rPr>
      </w:pPr>
      <w:r w:rsidRPr="007F1ABD">
        <w:rPr>
          <w:rFonts w:ascii="AMU Monument Grotesk" w:eastAsia="Batang" w:hAnsi="AMU Monument Grotesk" w:cs="Arial"/>
          <w:sz w:val="18"/>
          <w:szCs w:val="18"/>
        </w:rPr>
        <w:t>Le délai d’exécution court à compter de la date de réception du bon de commande par le titulaire (date de réception du courrier, de la télécopie faisant légalement foi ou à compter de la date de remise en main propre). Cette date correspond à la date de notification du bon de commande.</w:t>
      </w:r>
    </w:p>
    <w:p w14:paraId="45B24CA3" w14:textId="77777777" w:rsidR="00D51C1F" w:rsidRPr="007F1ABD" w:rsidRDefault="00D51C1F">
      <w:pPr>
        <w:spacing w:before="60" w:after="60"/>
        <w:jc w:val="both"/>
        <w:rPr>
          <w:rFonts w:ascii="AMU Monument Grotesk" w:hAnsi="AMU Monument Grotesk"/>
        </w:rPr>
      </w:pPr>
      <w:r w:rsidRPr="007F1ABD">
        <w:rPr>
          <w:rFonts w:ascii="AMU Monument Grotesk" w:eastAsia="Batang" w:hAnsi="AMU Monument Grotesk" w:cs="Arial"/>
          <w:sz w:val="18"/>
          <w:szCs w:val="18"/>
        </w:rPr>
        <w:t xml:space="preserve">Par dérogation à l’article 3.1.2 du CCAG : En cas d’envoi du bon de commande par courrier électronique, le titulaire est réputé l’avoir reçu </w:t>
      </w:r>
      <w:r w:rsidRPr="007F1ABD">
        <w:rPr>
          <w:rFonts w:ascii="AMU Monument Grotesk" w:hAnsi="AMU Monument Grotesk" w:cs="Arial"/>
          <w:b/>
          <w:sz w:val="18"/>
          <w:szCs w:val="18"/>
        </w:rPr>
        <w:t>à la date de la première consultation</w:t>
      </w:r>
      <w:r w:rsidRPr="007F1ABD">
        <w:rPr>
          <w:rFonts w:ascii="AMU Monument Grotesk" w:hAnsi="AMU Monument Grotesk" w:cs="Arial"/>
          <w:sz w:val="18"/>
          <w:szCs w:val="18"/>
        </w:rPr>
        <w:t xml:space="preserve"> du document qui lui a ainsi été adressé (accusé de réception), </w:t>
      </w:r>
      <w:r w:rsidRPr="007F1ABD">
        <w:rPr>
          <w:rFonts w:ascii="AMU Monument Grotesk" w:hAnsi="AMU Monument Grotesk" w:cs="Arial"/>
          <w:b/>
          <w:sz w:val="18"/>
          <w:szCs w:val="18"/>
        </w:rPr>
        <w:t>ou, à défaut de consultation dans un délai de 4 jours à compter de la date d’envoi, à l'issue de ce délai.</w:t>
      </w:r>
    </w:p>
    <w:p w14:paraId="0EA7FF7D" w14:textId="387B0840" w:rsidR="00D51C1F" w:rsidRPr="005C0B59" w:rsidRDefault="005C0B59">
      <w:pPr>
        <w:spacing w:before="60" w:after="60"/>
        <w:jc w:val="both"/>
        <w:rPr>
          <w:rFonts w:ascii="AMU Monument Grotesk" w:hAnsi="AMU Monument Grotesk"/>
        </w:rPr>
      </w:pPr>
      <w:r w:rsidRPr="007F1ABD">
        <w:rPr>
          <w:rFonts w:ascii="AMU Monument Grotesk" w:eastAsia="Batang" w:hAnsi="AMU Monument Grotesk" w:cs="Arial"/>
          <w:sz w:val="18"/>
          <w:szCs w:val="18"/>
        </w:rPr>
        <w:t xml:space="preserve">Le </w:t>
      </w:r>
      <w:r w:rsidRPr="007F1ABD">
        <w:rPr>
          <w:rFonts w:ascii="AMU Monument Grotesk" w:eastAsia="Batang" w:hAnsi="AMU Monument Grotesk" w:cs="Arial" w:hint="eastAsia"/>
          <w:sz w:val="18"/>
          <w:szCs w:val="18"/>
        </w:rPr>
        <w:t>(</w:t>
      </w:r>
      <w:r w:rsidR="00D51C1F" w:rsidRPr="007F1ABD">
        <w:rPr>
          <w:rFonts w:ascii="AMU Monument Grotesk" w:eastAsia="Batang" w:hAnsi="AMU Monument Grotesk" w:cs="Arial"/>
          <w:sz w:val="18"/>
          <w:szCs w:val="18"/>
        </w:rPr>
        <w:t>ou les) adresse(s) électronique(s) du titulaire est mentionnées dans l’AE ou à défaut communiquées en début d’exécution des prestations.</w:t>
      </w:r>
    </w:p>
    <w:p w14:paraId="5E011ED9" w14:textId="1D908BEF" w:rsidR="00D51C1F" w:rsidRPr="005C0B59" w:rsidRDefault="00D51C1F">
      <w:pPr>
        <w:pStyle w:val="Titre2"/>
        <w:rPr>
          <w:rFonts w:ascii="AMU Monument Grotesk" w:hAnsi="AMU Monument Grotesk" w:hint="eastAsia"/>
          <w:b w:val="0"/>
        </w:rPr>
      </w:pPr>
      <w:bookmarkStart w:id="74" w:name="_Toc146530832"/>
      <w:bookmarkStart w:id="75" w:name="_Toc147748234"/>
      <w:bookmarkStart w:id="76" w:name="_Toc194942370"/>
      <w:r w:rsidRPr="005C0B59">
        <w:rPr>
          <w:rFonts w:ascii="AMU Monument Grotesk" w:hAnsi="AMU Monument Grotesk" w:cs="Verdana"/>
          <w:b w:val="0"/>
          <w:sz w:val="18"/>
          <w:szCs w:val="18"/>
        </w:rPr>
        <w:t>9.3.2.  Exécution des bons de commande</w:t>
      </w:r>
      <w:bookmarkEnd w:id="74"/>
      <w:bookmarkEnd w:id="75"/>
      <w:bookmarkEnd w:id="76"/>
      <w:r w:rsidR="005C0B59" w:rsidRPr="005C0B59">
        <w:rPr>
          <w:rFonts w:ascii="AMU Monument Grotesk" w:hAnsi="AMU Monument Grotesk" w:cs="Verdana"/>
          <w:b w:val="0"/>
          <w:sz w:val="18"/>
          <w:szCs w:val="18"/>
        </w:rPr>
        <w:t> </w:t>
      </w:r>
    </w:p>
    <w:p w14:paraId="6C094CC3" w14:textId="77777777" w:rsidR="00D51C1F" w:rsidRPr="007F1ABD" w:rsidRDefault="00D51C1F">
      <w:pPr>
        <w:jc w:val="both"/>
        <w:rPr>
          <w:rFonts w:ascii="AMU Monument Grotesk" w:eastAsia="Batang" w:hAnsi="AMU Monument Grotesk" w:cs="Arial" w:hint="eastAsia"/>
          <w:b/>
          <w:sz w:val="18"/>
          <w:szCs w:val="18"/>
        </w:rPr>
      </w:pPr>
    </w:p>
    <w:p w14:paraId="3BD2BE31" w14:textId="77777777" w:rsidR="00D51C1F" w:rsidRPr="007F1ABD" w:rsidRDefault="00D51C1F">
      <w:pPr>
        <w:jc w:val="both"/>
        <w:rPr>
          <w:rFonts w:ascii="AMU Monument Grotesk" w:hAnsi="AMU Monument Grotesk"/>
        </w:rPr>
      </w:pPr>
      <w:r w:rsidRPr="007F1ABD">
        <w:rPr>
          <w:rFonts w:ascii="AMU Monument Grotesk" w:eastAsia="Batang" w:hAnsi="AMU Monument Grotesk" w:cs="Arial"/>
          <w:sz w:val="18"/>
          <w:szCs w:val="18"/>
        </w:rPr>
        <w:t xml:space="preserve">Les bons de commande peuvent être émis jusqu’au dernier jour de validité </w:t>
      </w:r>
      <w:bookmarkStart w:id="77" w:name="_Hlk131679095"/>
      <w:r w:rsidR="00CE5FD4" w:rsidRPr="007F1ABD">
        <w:rPr>
          <w:rFonts w:ascii="AMU Monument Grotesk" w:eastAsia="Batang" w:hAnsi="AMU Monument Grotesk" w:cs="Arial"/>
          <w:sz w:val="18"/>
          <w:szCs w:val="18"/>
        </w:rPr>
        <w:t>de l’accord-cadre</w:t>
      </w:r>
      <w:r w:rsidRPr="007F1ABD">
        <w:rPr>
          <w:rFonts w:ascii="AMU Monument Grotesk" w:eastAsia="Batang" w:hAnsi="AMU Monument Grotesk" w:cs="Arial"/>
          <w:sz w:val="18"/>
          <w:szCs w:val="18"/>
        </w:rPr>
        <w:t>.</w:t>
      </w:r>
    </w:p>
    <w:bookmarkEnd w:id="77"/>
    <w:p w14:paraId="1ED72044" w14:textId="77777777" w:rsidR="008A2209" w:rsidRPr="007F1ABD" w:rsidRDefault="00D51C1F" w:rsidP="008A2209">
      <w:pPr>
        <w:jc w:val="both"/>
        <w:rPr>
          <w:rFonts w:ascii="AMU Monument Grotesk" w:hAnsi="AMU Monument Grotesk"/>
        </w:rPr>
      </w:pPr>
      <w:r w:rsidRPr="007F1ABD">
        <w:rPr>
          <w:rFonts w:ascii="AMU Monument Grotesk" w:eastAsia="Batang" w:hAnsi="AMU Monument Grotesk" w:cs="Arial"/>
          <w:sz w:val="18"/>
          <w:szCs w:val="18"/>
        </w:rPr>
        <w:t xml:space="preserve">Les délais d’exécution prévus par les bons de commande sont conformes aux documents contractuels régissant le présent </w:t>
      </w:r>
      <w:r w:rsidR="008A2209" w:rsidRPr="007F1ABD">
        <w:rPr>
          <w:rFonts w:ascii="AMU Monument Grotesk" w:eastAsia="Batang" w:hAnsi="AMU Monument Grotesk" w:cs="Arial"/>
          <w:sz w:val="18"/>
          <w:szCs w:val="18"/>
        </w:rPr>
        <w:t>accord-cadre.</w:t>
      </w:r>
    </w:p>
    <w:p w14:paraId="426E42C1" w14:textId="4D5511E9" w:rsidR="00AB7429" w:rsidRPr="005C0B59" w:rsidRDefault="00D51C1F">
      <w:pPr>
        <w:jc w:val="both"/>
        <w:rPr>
          <w:rFonts w:ascii="AMU Monument Grotesk" w:hAnsi="AMU Monument Grotesk" w:cs="Arial"/>
          <w:sz w:val="18"/>
          <w:szCs w:val="18"/>
        </w:rPr>
      </w:pPr>
      <w:r w:rsidRPr="007F1ABD">
        <w:rPr>
          <w:rFonts w:ascii="AMU Monument Grotesk" w:hAnsi="AMU Monument Grotesk" w:cs="Arial"/>
          <w:sz w:val="18"/>
          <w:szCs w:val="18"/>
        </w:rPr>
        <w:t xml:space="preserve">Dans l’hypothèse où le délai d’exécution dépasse </w:t>
      </w:r>
      <w:r w:rsidRPr="007F1ABD">
        <w:rPr>
          <w:rFonts w:ascii="AMU Monument Grotesk" w:hAnsi="AMU Monument Grotesk" w:cs="Arial"/>
          <w:b/>
          <w:sz w:val="18"/>
          <w:szCs w:val="18"/>
        </w:rPr>
        <w:t xml:space="preserve">la fin de validité </w:t>
      </w:r>
      <w:r w:rsidR="008A2209" w:rsidRPr="007F1ABD">
        <w:rPr>
          <w:rFonts w:ascii="AMU Monument Grotesk" w:hAnsi="AMU Monument Grotesk" w:cs="Arial"/>
          <w:b/>
          <w:sz w:val="18"/>
          <w:szCs w:val="18"/>
        </w:rPr>
        <w:t xml:space="preserve">du </w:t>
      </w:r>
      <w:r w:rsidRPr="007F1ABD">
        <w:rPr>
          <w:rFonts w:ascii="AMU Monument Grotesk" w:hAnsi="AMU Monument Grotesk" w:cs="Arial"/>
          <w:b/>
          <w:sz w:val="18"/>
          <w:szCs w:val="18"/>
        </w:rPr>
        <w:t>lot concerné</w:t>
      </w:r>
      <w:r w:rsidRPr="007F1ABD">
        <w:rPr>
          <w:rFonts w:ascii="AMU Monument Grotesk" w:hAnsi="AMU Monument Grotesk" w:cs="Arial"/>
          <w:sz w:val="18"/>
          <w:szCs w:val="18"/>
        </w:rPr>
        <w:t xml:space="preserve">, ce délai ne peut excéder </w:t>
      </w:r>
      <w:r w:rsidR="002130DB" w:rsidRPr="007F1ABD">
        <w:rPr>
          <w:rFonts w:ascii="AMU Monument Grotesk" w:hAnsi="AMU Monument Grotesk" w:cs="Arial"/>
          <w:b/>
          <w:bCs/>
          <w:sz w:val="18"/>
          <w:szCs w:val="18"/>
        </w:rPr>
        <w:t>trois (</w:t>
      </w:r>
      <w:r w:rsidRPr="007F1ABD">
        <w:rPr>
          <w:rFonts w:ascii="AMU Monument Grotesk" w:hAnsi="AMU Monument Grotesk" w:cs="Arial"/>
          <w:b/>
          <w:bCs/>
          <w:sz w:val="18"/>
          <w:szCs w:val="18"/>
        </w:rPr>
        <w:t>3</w:t>
      </w:r>
      <w:r w:rsidR="002130DB" w:rsidRPr="007F1ABD">
        <w:rPr>
          <w:rFonts w:ascii="AMU Monument Grotesk" w:hAnsi="AMU Monument Grotesk" w:cs="Arial"/>
          <w:b/>
          <w:bCs/>
          <w:sz w:val="18"/>
          <w:szCs w:val="18"/>
        </w:rPr>
        <w:t>)</w:t>
      </w:r>
      <w:r w:rsidRPr="007F1ABD">
        <w:rPr>
          <w:rFonts w:ascii="AMU Monument Grotesk" w:hAnsi="AMU Monument Grotesk" w:cs="Arial"/>
          <w:b/>
          <w:bCs/>
          <w:sz w:val="18"/>
          <w:szCs w:val="18"/>
        </w:rPr>
        <w:t xml:space="preserve"> mois</w:t>
      </w:r>
      <w:r w:rsidRPr="007F1ABD">
        <w:rPr>
          <w:rFonts w:ascii="AMU Monument Grotesk" w:hAnsi="AMU Monument Grotesk" w:cs="Arial"/>
          <w:sz w:val="18"/>
          <w:szCs w:val="18"/>
        </w:rPr>
        <w:t xml:space="preserve"> à compter de la fin de validité </w:t>
      </w:r>
      <w:r w:rsidR="0016239B" w:rsidRPr="007F1ABD">
        <w:rPr>
          <w:rFonts w:ascii="AMU Monument Grotesk" w:hAnsi="AMU Monument Grotesk" w:cs="Arial"/>
          <w:sz w:val="18"/>
          <w:szCs w:val="18"/>
        </w:rPr>
        <w:t>de celui-ci</w:t>
      </w:r>
      <w:r w:rsidRPr="007F1ABD">
        <w:rPr>
          <w:rFonts w:ascii="AMU Monument Grotesk" w:hAnsi="AMU Monument Grotesk" w:cs="Arial"/>
          <w:sz w:val="18"/>
          <w:szCs w:val="18"/>
        </w:rPr>
        <w:t xml:space="preserve"> </w:t>
      </w:r>
    </w:p>
    <w:p w14:paraId="1B03B28B" w14:textId="539CF96D" w:rsidR="00AB7429" w:rsidRPr="005C0B59" w:rsidRDefault="00AB7429" w:rsidP="00AB7429">
      <w:pPr>
        <w:pStyle w:val="Titre2"/>
        <w:rPr>
          <w:rFonts w:ascii="AMU Monument Grotesk" w:hAnsi="AMU Monument Grotesk" w:cs="Verdana" w:hint="eastAsia"/>
          <w:b w:val="0"/>
          <w:sz w:val="18"/>
          <w:szCs w:val="18"/>
        </w:rPr>
      </w:pPr>
      <w:bookmarkStart w:id="78" w:name="_Toc194942371"/>
      <w:r w:rsidRPr="005C0B59">
        <w:rPr>
          <w:rFonts w:ascii="AMU Monument Grotesk" w:hAnsi="AMU Monument Grotesk" w:cs="Verdana"/>
          <w:b w:val="0"/>
          <w:sz w:val="18"/>
          <w:szCs w:val="18"/>
        </w:rPr>
        <w:t xml:space="preserve">9.3.3 </w:t>
      </w:r>
      <w:r w:rsidR="002130DB" w:rsidRPr="005C0B59">
        <w:rPr>
          <w:rFonts w:ascii="AMU Monument Grotesk" w:hAnsi="AMU Monument Grotesk" w:cs="Verdana"/>
          <w:b w:val="0"/>
          <w:sz w:val="18"/>
          <w:szCs w:val="18"/>
        </w:rPr>
        <w:t>M</w:t>
      </w:r>
      <w:r w:rsidR="00E274FA" w:rsidRPr="005C0B59">
        <w:rPr>
          <w:rFonts w:ascii="AMU Monument Grotesk" w:hAnsi="AMU Monument Grotesk" w:cs="Verdana"/>
          <w:b w:val="0"/>
          <w:sz w:val="18"/>
          <w:szCs w:val="18"/>
        </w:rPr>
        <w:t>odification</w:t>
      </w:r>
      <w:r w:rsidRPr="005C0B59">
        <w:rPr>
          <w:rFonts w:ascii="AMU Monument Grotesk" w:hAnsi="AMU Monument Grotesk" w:cs="Verdana"/>
          <w:b w:val="0"/>
          <w:sz w:val="18"/>
          <w:szCs w:val="18"/>
        </w:rPr>
        <w:t xml:space="preserve"> </w:t>
      </w:r>
      <w:r w:rsidR="002130DB" w:rsidRPr="005C0B59">
        <w:rPr>
          <w:rFonts w:ascii="AMU Monument Grotesk" w:hAnsi="AMU Monument Grotesk" w:cs="Verdana"/>
          <w:b w:val="0"/>
          <w:sz w:val="18"/>
          <w:szCs w:val="18"/>
        </w:rPr>
        <w:t xml:space="preserve">ou Annulation </w:t>
      </w:r>
      <w:r w:rsidRPr="005C0B59">
        <w:rPr>
          <w:rFonts w:ascii="AMU Monument Grotesk" w:hAnsi="AMU Monument Grotesk" w:cs="Verdana"/>
          <w:b w:val="0"/>
          <w:sz w:val="18"/>
          <w:szCs w:val="18"/>
        </w:rPr>
        <w:t xml:space="preserve">de </w:t>
      </w:r>
      <w:r w:rsidR="002130DB" w:rsidRPr="005C0B59">
        <w:rPr>
          <w:rFonts w:ascii="AMU Monument Grotesk" w:hAnsi="AMU Monument Grotesk" w:cs="Verdana"/>
          <w:b w:val="0"/>
          <w:sz w:val="18"/>
          <w:szCs w:val="18"/>
        </w:rPr>
        <w:t xml:space="preserve">la </w:t>
      </w:r>
      <w:r w:rsidRPr="005C0B59">
        <w:rPr>
          <w:rFonts w:ascii="AMU Monument Grotesk" w:hAnsi="AMU Monument Grotesk" w:cs="Verdana"/>
          <w:b w:val="0"/>
          <w:sz w:val="18"/>
          <w:szCs w:val="18"/>
        </w:rPr>
        <w:t>commande</w:t>
      </w:r>
      <w:bookmarkEnd w:id="78"/>
      <w:r w:rsidR="005C0B59" w:rsidRPr="005C0B59">
        <w:rPr>
          <w:rFonts w:ascii="AMU Monument Grotesk" w:hAnsi="AMU Monument Grotesk" w:cs="Verdana"/>
          <w:b w:val="0"/>
          <w:sz w:val="18"/>
          <w:szCs w:val="18"/>
        </w:rPr>
        <w:t> </w:t>
      </w:r>
    </w:p>
    <w:p w14:paraId="77E53C75" w14:textId="77777777" w:rsidR="00AB7429" w:rsidRPr="007F1ABD" w:rsidRDefault="00AB7429">
      <w:pPr>
        <w:jc w:val="both"/>
        <w:rPr>
          <w:rFonts w:ascii="AMU Monument Grotesk" w:hAnsi="AMU Monument Grotesk"/>
        </w:rPr>
      </w:pPr>
    </w:p>
    <w:p w14:paraId="304D5D06" w14:textId="77777777" w:rsidR="002130DB" w:rsidRPr="007F1ABD" w:rsidRDefault="002130DB" w:rsidP="002130DB">
      <w:pPr>
        <w:jc w:val="both"/>
        <w:rPr>
          <w:rFonts w:ascii="AMU Monument Grotesk" w:hAnsi="AMU Monument Grotesk" w:cs="Arial"/>
          <w:sz w:val="18"/>
          <w:szCs w:val="18"/>
        </w:rPr>
      </w:pPr>
      <w:r w:rsidRPr="007F1ABD">
        <w:rPr>
          <w:rFonts w:ascii="AMU Monument Grotesk" w:hAnsi="AMU Monument Grotesk" w:cs="Arial"/>
          <w:sz w:val="18"/>
          <w:szCs w:val="18"/>
        </w:rPr>
        <w:t xml:space="preserve">Aix-Marseille Université peut modifier sa commande, sans frais, au plus tard 4 jours ouvrés avant la date prévue pour la réalisation des prestations. En cas de non-respect de ce délai de prévenance, le titulaire pourra demander le </w:t>
      </w:r>
      <w:r w:rsidRPr="007F1ABD">
        <w:rPr>
          <w:rFonts w:ascii="AMU Monument Grotesk" w:hAnsi="AMU Monument Grotesk" w:cs="Arial"/>
          <w:sz w:val="18"/>
          <w:szCs w:val="18"/>
        </w:rPr>
        <w:lastRenderedPageBreak/>
        <w:t>remboursement des frais supplémentaires éventuellement engagés pour répondre à la commande modifiée, sur présentation expresse de justificatifs.</w:t>
      </w:r>
    </w:p>
    <w:p w14:paraId="22F68739" w14:textId="77777777" w:rsidR="002130DB" w:rsidRPr="007F1ABD" w:rsidRDefault="002130DB" w:rsidP="002130DB">
      <w:pPr>
        <w:jc w:val="both"/>
        <w:rPr>
          <w:rFonts w:ascii="AMU Monument Grotesk" w:hAnsi="AMU Monument Grotesk" w:cs="Arial"/>
          <w:sz w:val="18"/>
          <w:szCs w:val="18"/>
        </w:rPr>
      </w:pPr>
    </w:p>
    <w:p w14:paraId="66AE5997" w14:textId="77777777" w:rsidR="002130DB" w:rsidRPr="007F1ABD" w:rsidRDefault="002130DB" w:rsidP="002130DB">
      <w:pPr>
        <w:jc w:val="both"/>
        <w:rPr>
          <w:rFonts w:ascii="AMU Monument Grotesk" w:hAnsi="AMU Monument Grotesk" w:cs="Arial"/>
          <w:sz w:val="18"/>
          <w:szCs w:val="18"/>
        </w:rPr>
      </w:pPr>
      <w:r w:rsidRPr="007F1ABD">
        <w:rPr>
          <w:rFonts w:ascii="AMU Monument Grotesk" w:hAnsi="AMU Monument Grotesk" w:cs="Arial"/>
          <w:sz w:val="18"/>
          <w:szCs w:val="18"/>
        </w:rPr>
        <w:t>Aix-Marseille Université peut annuler sa commande, sans frais, au plus tard 4 jours ouvrés avant la date prévue pour la réalisation des prestations. En cas de non-respect de ce délai de prévenance, et en l’absence de faute du Titulaire ou de litige qui lui serait imputable, Aix-Marseille Université supporte les frais, dûment justifiés, engagés par le Titulaire du fait pour l’exécution des prestations jusqu’à la décision d’annulation, à l’exclusion de tout manque à gagner.</w:t>
      </w:r>
    </w:p>
    <w:p w14:paraId="49AFE56C" w14:textId="77777777" w:rsidR="002130DB" w:rsidRPr="007F1ABD" w:rsidRDefault="002130DB" w:rsidP="002130DB">
      <w:pPr>
        <w:jc w:val="both"/>
        <w:rPr>
          <w:rFonts w:ascii="AMU Monument Grotesk" w:hAnsi="AMU Monument Grotesk" w:cs="Arial"/>
          <w:sz w:val="18"/>
          <w:szCs w:val="18"/>
        </w:rPr>
      </w:pPr>
    </w:p>
    <w:p w14:paraId="7C014BD4" w14:textId="0C4BD448" w:rsidR="00D51C1F" w:rsidRPr="007F1ABD" w:rsidRDefault="00D51C1F">
      <w:pPr>
        <w:pStyle w:val="Titre1"/>
        <w:jc w:val="both"/>
        <w:rPr>
          <w:rFonts w:ascii="AMU Monument Grotesk" w:hAnsi="AMU Monument Grotesk" w:hint="eastAsia"/>
        </w:rPr>
      </w:pPr>
      <w:bookmarkStart w:id="79" w:name="_Toc194942372"/>
      <w:r w:rsidRPr="007F1ABD">
        <w:rPr>
          <w:rFonts w:ascii="AMU Monument Grotesk" w:hAnsi="AMU Monument Grotesk"/>
          <w:sz w:val="18"/>
          <w:szCs w:val="18"/>
        </w:rPr>
        <w:t>ARTICLE</w:t>
      </w:r>
      <w:r w:rsidR="003900C6">
        <w:rPr>
          <w:rFonts w:ascii="AMU Monument Grotesk" w:hAnsi="AMU Monument Grotesk"/>
          <w:sz w:val="18"/>
          <w:szCs w:val="18"/>
        </w:rPr>
        <w:t xml:space="preserve"> </w:t>
      </w:r>
      <w:r w:rsidRPr="007F1ABD">
        <w:rPr>
          <w:rFonts w:ascii="AMU Monument Grotesk" w:hAnsi="AMU Monument Grotesk"/>
          <w:sz w:val="18"/>
          <w:szCs w:val="18"/>
        </w:rPr>
        <w:t>10 : Modalités de règlement</w:t>
      </w:r>
      <w:bookmarkEnd w:id="79"/>
    </w:p>
    <w:p w14:paraId="58C6FDEC" w14:textId="4CB1B96B" w:rsidR="00D51C1F" w:rsidRDefault="00D51C1F">
      <w:pPr>
        <w:pStyle w:val="Titre1"/>
        <w:jc w:val="both"/>
        <w:rPr>
          <w:rFonts w:ascii="AMU Monument Grotesk" w:hAnsi="AMU Monument Grotesk" w:hint="eastAsia"/>
          <w:sz w:val="18"/>
          <w:szCs w:val="18"/>
          <w:u w:val="none"/>
        </w:rPr>
      </w:pPr>
      <w:bookmarkStart w:id="80" w:name="_Toc194942373"/>
      <w:r w:rsidRPr="007F1ABD">
        <w:rPr>
          <w:rFonts w:ascii="AMU Monument Grotesk" w:hAnsi="AMU Monument Grotesk"/>
          <w:sz w:val="18"/>
          <w:szCs w:val="18"/>
          <w:u w:val="none"/>
        </w:rPr>
        <w:t>10.1 Rémunération de la prestation</w:t>
      </w:r>
      <w:r w:rsidR="005C0B59">
        <w:rPr>
          <w:rFonts w:ascii="AMU Monument Grotesk" w:hAnsi="AMU Monument Grotesk"/>
          <w:sz w:val="18"/>
          <w:szCs w:val="18"/>
          <w:u w:val="none"/>
        </w:rPr>
        <w:t> </w:t>
      </w:r>
      <w:bookmarkEnd w:id="80"/>
    </w:p>
    <w:p w14:paraId="165EEDBB" w14:textId="77777777" w:rsidR="005C0B59" w:rsidRPr="005C0B59" w:rsidRDefault="005C0B59" w:rsidP="005C0B59"/>
    <w:p w14:paraId="650834F4"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 xml:space="preserve">Le paiement s’effectuera sur présentation par le titulaire de facture(s) relative(s) aux prestations </w:t>
      </w:r>
      <w:r w:rsidRPr="007F1ABD">
        <w:rPr>
          <w:rFonts w:ascii="AMU Monument Grotesk" w:hAnsi="AMU Monument Grotesk" w:cs="Verdana"/>
          <w:b/>
          <w:sz w:val="18"/>
          <w:szCs w:val="18"/>
          <w:u w:val="single"/>
        </w:rPr>
        <w:t>acceptées</w:t>
      </w:r>
      <w:r w:rsidRPr="007F1ABD">
        <w:rPr>
          <w:rFonts w:ascii="AMU Monument Grotesk" w:hAnsi="AMU Monument Grotesk" w:cs="Verdana"/>
          <w:sz w:val="18"/>
          <w:szCs w:val="18"/>
        </w:rPr>
        <w:t xml:space="preserve"> par l’université.</w:t>
      </w:r>
    </w:p>
    <w:p w14:paraId="06E455E7" w14:textId="77777777" w:rsidR="00D51C1F" w:rsidRPr="007F1ABD" w:rsidRDefault="00D51C1F">
      <w:pPr>
        <w:jc w:val="both"/>
        <w:rPr>
          <w:rFonts w:ascii="AMU Monument Grotesk" w:hAnsi="AMU Monument Grotesk" w:cs="Verdana"/>
          <w:sz w:val="18"/>
          <w:szCs w:val="18"/>
        </w:rPr>
      </w:pPr>
    </w:p>
    <w:p w14:paraId="00C0298E"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 xml:space="preserve">Les paiements s’effectueront </w:t>
      </w:r>
      <w:r w:rsidRPr="007F1ABD">
        <w:rPr>
          <w:rFonts w:ascii="AMU Monument Grotesk" w:hAnsi="AMU Monument Grotesk" w:cs="Verdana"/>
          <w:b/>
          <w:sz w:val="18"/>
          <w:szCs w:val="18"/>
        </w:rPr>
        <w:t>par règlement définitif</w:t>
      </w:r>
      <w:r w:rsidRPr="007F1ABD">
        <w:rPr>
          <w:rFonts w:ascii="AMU Monument Grotesk" w:hAnsi="AMU Monument Grotesk" w:cs="Verdana"/>
          <w:sz w:val="18"/>
          <w:szCs w:val="18"/>
        </w:rPr>
        <w:t> </w:t>
      </w:r>
      <w:r w:rsidRPr="007F1ABD">
        <w:rPr>
          <w:rFonts w:ascii="AMU Monument Grotesk" w:hAnsi="AMU Monument Grotesk" w:cs="Verdana"/>
          <w:sz w:val="18"/>
          <w:szCs w:val="18"/>
          <w:u w:val="single"/>
        </w:rPr>
        <w:t xml:space="preserve">sur présentation de facture(s) du titulaire comme suit : </w:t>
      </w:r>
    </w:p>
    <w:p w14:paraId="6706ED9F" w14:textId="77777777" w:rsidR="00276B6B" w:rsidRPr="007F1ABD" w:rsidRDefault="00276B6B" w:rsidP="00B272B1">
      <w:pPr>
        <w:suppressAutoHyphens w:val="0"/>
        <w:autoSpaceDE w:val="0"/>
        <w:autoSpaceDN w:val="0"/>
        <w:adjustRightInd w:val="0"/>
        <w:jc w:val="both"/>
        <w:rPr>
          <w:rFonts w:ascii="AMU Monument Grotesk" w:eastAsia="SimSun" w:hAnsi="AMU Monument Grotesk" w:cs="Verdana" w:hint="eastAsia"/>
          <w:sz w:val="18"/>
          <w:szCs w:val="18"/>
        </w:rPr>
      </w:pPr>
    </w:p>
    <w:p w14:paraId="0FD6E015" w14:textId="30050812" w:rsidR="00B272B1" w:rsidRDefault="00B272B1" w:rsidP="00B272B1">
      <w:pPr>
        <w:suppressAutoHyphens w:val="0"/>
        <w:autoSpaceDE w:val="0"/>
        <w:autoSpaceDN w:val="0"/>
        <w:adjustRightInd w:val="0"/>
        <w:jc w:val="both"/>
        <w:rPr>
          <w:rFonts w:ascii="AMU Monument Grotesk" w:eastAsia="Batang" w:hAnsi="AMU Monument Grotesk" w:cs="Verdana" w:hint="eastAsia"/>
          <w:sz w:val="18"/>
          <w:szCs w:val="18"/>
        </w:rPr>
      </w:pPr>
      <w:r w:rsidRPr="007F1ABD">
        <w:rPr>
          <w:rFonts w:ascii="AMU Monument Grotesk" w:eastAsia="SimSun" w:hAnsi="AMU Monument Grotesk" w:cs="Verdana"/>
          <w:sz w:val="18"/>
          <w:szCs w:val="18"/>
        </w:rPr>
        <w:t xml:space="preserve">Modalités : </w:t>
      </w:r>
      <w:r w:rsidRPr="007F1ABD">
        <w:rPr>
          <w:rFonts w:ascii="AMU Monument Grotesk" w:eastAsia="Batang" w:hAnsi="AMU Monument Grotesk" w:cs="Verdana"/>
          <w:sz w:val="18"/>
          <w:szCs w:val="18"/>
        </w:rPr>
        <w:t xml:space="preserve">le paiement s’effectue sur présentation de(s) facture(s) par le titulaire, </w:t>
      </w:r>
      <w:r w:rsidRPr="007F1ABD">
        <w:rPr>
          <w:rFonts w:ascii="AMU Monument Grotesk" w:eastAsia="Batang" w:hAnsi="AMU Monument Grotesk" w:cs="Verdana"/>
          <w:b/>
          <w:sz w:val="18"/>
          <w:szCs w:val="18"/>
          <w:u w:val="single"/>
        </w:rPr>
        <w:t>après validation</w:t>
      </w:r>
      <w:r w:rsidRPr="007F1ABD">
        <w:rPr>
          <w:rFonts w:ascii="AMU Monument Grotesk" w:eastAsia="Batang" w:hAnsi="AMU Monument Grotesk" w:cs="Verdana"/>
          <w:sz w:val="18"/>
          <w:szCs w:val="18"/>
          <w:u w:val="single"/>
        </w:rPr>
        <w:t xml:space="preserve"> par AMU des prestations concernées et des livrables associés</w:t>
      </w:r>
      <w:r w:rsidRPr="007F1ABD">
        <w:rPr>
          <w:rFonts w:ascii="AMU Monument Grotesk" w:eastAsia="Batang" w:hAnsi="AMU Monument Grotesk" w:cs="Verdana"/>
          <w:sz w:val="18"/>
          <w:szCs w:val="18"/>
        </w:rPr>
        <w:t xml:space="preserve">. </w:t>
      </w:r>
    </w:p>
    <w:p w14:paraId="4C135C2D" w14:textId="77777777" w:rsidR="00D37950" w:rsidRPr="007F1ABD" w:rsidRDefault="00D37950" w:rsidP="00B272B1">
      <w:pPr>
        <w:suppressAutoHyphens w:val="0"/>
        <w:autoSpaceDE w:val="0"/>
        <w:autoSpaceDN w:val="0"/>
        <w:adjustRightInd w:val="0"/>
        <w:jc w:val="both"/>
        <w:rPr>
          <w:rFonts w:ascii="AMU Monument Grotesk" w:eastAsia="SimSun" w:hAnsi="AMU Monument Grotesk" w:hint="eastAsia"/>
        </w:rPr>
      </w:pPr>
    </w:p>
    <w:p w14:paraId="7C389CD3" w14:textId="2FF459E8" w:rsidR="00D51C1F" w:rsidRPr="0078621D" w:rsidRDefault="00B272B1" w:rsidP="0078621D">
      <w:pPr>
        <w:jc w:val="both"/>
        <w:rPr>
          <w:rFonts w:ascii="AMU Monument Grotesk" w:eastAsia="Batang" w:hAnsi="AMU Monument Grotesk" w:cs="Verdana" w:hint="eastAsia"/>
          <w:b/>
          <w:sz w:val="18"/>
          <w:szCs w:val="18"/>
        </w:rPr>
      </w:pPr>
      <w:r w:rsidRPr="007F1ABD">
        <w:rPr>
          <w:rFonts w:ascii="AMU Monument Grotesk" w:eastAsia="Batang" w:hAnsi="AMU Monument Grotesk" w:cs="Verdana"/>
          <w:sz w:val="18"/>
          <w:szCs w:val="18"/>
        </w:rPr>
        <w:t xml:space="preserve">Le paiement correspond à </w:t>
      </w:r>
      <w:r w:rsidRPr="007F1ABD">
        <w:rPr>
          <w:rFonts w:ascii="AMU Monument Grotesk" w:eastAsia="Batang" w:hAnsi="AMU Monument Grotesk" w:cs="Verdana"/>
          <w:b/>
          <w:bCs/>
          <w:sz w:val="18"/>
          <w:szCs w:val="18"/>
        </w:rPr>
        <w:t>100 %</w:t>
      </w:r>
      <w:r w:rsidRPr="007F1ABD">
        <w:rPr>
          <w:rFonts w:ascii="AMU Monument Grotesk" w:eastAsia="Batang" w:hAnsi="AMU Monument Grotesk" w:cs="Verdana"/>
          <w:b/>
          <w:sz w:val="18"/>
          <w:szCs w:val="18"/>
        </w:rPr>
        <w:t xml:space="preserve"> du montant inscrit sur le bon de commande.</w:t>
      </w:r>
    </w:p>
    <w:p w14:paraId="22E53AD2" w14:textId="5923140A" w:rsidR="00D51C1F" w:rsidRPr="007F1ABD" w:rsidRDefault="00D51C1F">
      <w:pPr>
        <w:pStyle w:val="Titre1"/>
        <w:jc w:val="both"/>
        <w:rPr>
          <w:rFonts w:ascii="AMU Monument Grotesk" w:hAnsi="AMU Monument Grotesk" w:hint="eastAsia"/>
        </w:rPr>
      </w:pPr>
      <w:bookmarkStart w:id="81" w:name="_Toc194942374"/>
      <w:r w:rsidRPr="007F1ABD">
        <w:rPr>
          <w:rFonts w:ascii="AMU Monument Grotesk" w:hAnsi="AMU Monument Grotesk"/>
          <w:sz w:val="18"/>
          <w:szCs w:val="18"/>
          <w:u w:val="none"/>
        </w:rPr>
        <w:t>10.2 Facturation</w:t>
      </w:r>
      <w:r w:rsidR="00CE5BBD">
        <w:rPr>
          <w:rFonts w:ascii="AMU Monument Grotesk" w:hAnsi="AMU Monument Grotesk"/>
          <w:sz w:val="18"/>
          <w:szCs w:val="18"/>
          <w:u w:val="none"/>
        </w:rPr>
        <w:t> </w:t>
      </w:r>
      <w:bookmarkEnd w:id="81"/>
    </w:p>
    <w:p w14:paraId="4F0E60FB" w14:textId="77777777" w:rsidR="00CE403E" w:rsidRPr="007F1ABD" w:rsidRDefault="00CE403E" w:rsidP="00CE403E">
      <w:pPr>
        <w:keepNext/>
        <w:numPr>
          <w:ilvl w:val="1"/>
          <w:numId w:val="1"/>
        </w:numPr>
        <w:spacing w:before="240" w:after="60"/>
        <w:outlineLvl w:val="1"/>
        <w:rPr>
          <w:rFonts w:ascii="AMU Monument Grotesk" w:eastAsia="Arial Unicode MS" w:hAnsi="AMU Monument Grotesk" w:cs="Arial" w:hint="eastAsia"/>
          <w:b/>
          <w:bCs/>
          <w:i/>
          <w:iCs/>
          <w:sz w:val="28"/>
          <w:szCs w:val="28"/>
        </w:rPr>
      </w:pPr>
      <w:bookmarkStart w:id="82" w:name="_Toc146530836"/>
      <w:bookmarkStart w:id="83" w:name="_Toc147748238"/>
      <w:bookmarkStart w:id="84" w:name="_Toc194942375"/>
      <w:r w:rsidRPr="007F1ABD">
        <w:rPr>
          <w:rFonts w:ascii="AMU Monument Grotesk" w:eastAsia="Arial Unicode MS" w:hAnsi="AMU Monument Grotesk" w:cs="Verdana"/>
          <w:bCs/>
          <w:i/>
          <w:iCs/>
          <w:sz w:val="18"/>
          <w:szCs w:val="18"/>
        </w:rPr>
        <w:t>10.2.1 Mentions obligatoires sur les factures</w:t>
      </w:r>
      <w:bookmarkEnd w:id="82"/>
      <w:bookmarkEnd w:id="83"/>
      <w:bookmarkEnd w:id="84"/>
    </w:p>
    <w:p w14:paraId="75AB5D17" w14:textId="77777777" w:rsidR="00CE403E" w:rsidRPr="007F1ABD" w:rsidRDefault="00CE403E" w:rsidP="00CE403E">
      <w:pPr>
        <w:rPr>
          <w:rFonts w:ascii="AMU Monument Grotesk" w:hAnsi="AMU Monument Grotesk" w:cs="Verdana"/>
          <w:b/>
          <w:sz w:val="18"/>
          <w:szCs w:val="18"/>
        </w:rPr>
      </w:pPr>
    </w:p>
    <w:p w14:paraId="4A1F2860" w14:textId="77777777" w:rsidR="00CE403E" w:rsidRPr="007F1ABD" w:rsidRDefault="00CE403E" w:rsidP="00CE403E">
      <w:pPr>
        <w:autoSpaceDE w:val="0"/>
        <w:jc w:val="both"/>
        <w:rPr>
          <w:rFonts w:ascii="AMU Monument Grotesk" w:eastAsia="Calibri" w:hAnsi="AMU Monument Grotesk" w:cs="Verdana"/>
          <w:color w:val="000000"/>
        </w:rPr>
      </w:pPr>
      <w:r w:rsidRPr="007F1ABD">
        <w:rPr>
          <w:rFonts w:ascii="AMU Monument Grotesk" w:eastAsia="Calibri" w:hAnsi="AMU Monument Grotesk" w:cs="Arial"/>
          <w:color w:val="000000"/>
          <w:sz w:val="18"/>
          <w:szCs w:val="18"/>
        </w:rPr>
        <w:t xml:space="preserve">Les paiements sont effectués selon les règles de la comptabilité publique, sur présentation de facture. </w:t>
      </w:r>
    </w:p>
    <w:p w14:paraId="285CCFCE" w14:textId="77777777" w:rsidR="00CE403E" w:rsidRPr="007F1ABD" w:rsidRDefault="00CE403E" w:rsidP="00CE403E">
      <w:pPr>
        <w:autoSpaceDE w:val="0"/>
        <w:jc w:val="both"/>
        <w:rPr>
          <w:rFonts w:ascii="AMU Monument Grotesk" w:eastAsia="Calibri" w:hAnsi="AMU Monument Grotesk" w:cs="Arial"/>
          <w:color w:val="000000"/>
          <w:sz w:val="18"/>
          <w:szCs w:val="18"/>
        </w:rPr>
      </w:pPr>
    </w:p>
    <w:p w14:paraId="0B9CDF04" w14:textId="77777777" w:rsidR="00CE403E" w:rsidRPr="007F1ABD" w:rsidRDefault="00CE403E" w:rsidP="00CE403E">
      <w:pPr>
        <w:autoSpaceDE w:val="0"/>
        <w:jc w:val="both"/>
        <w:rPr>
          <w:rFonts w:ascii="AMU Monument Grotesk" w:eastAsia="Calibri" w:hAnsi="AMU Monument Grotesk" w:cs="Arial"/>
          <w:color w:val="000000"/>
          <w:sz w:val="18"/>
          <w:szCs w:val="18"/>
        </w:rPr>
      </w:pPr>
      <w:bookmarkStart w:id="85" w:name="_Hlk97517856"/>
      <w:r w:rsidRPr="007F1ABD">
        <w:rPr>
          <w:rFonts w:ascii="AMU Monument Grotesk" w:eastAsia="Calibri" w:hAnsi="AMU Monument Grotesk" w:cs="Arial"/>
          <w:color w:val="000000"/>
          <w:sz w:val="18"/>
          <w:szCs w:val="18"/>
        </w:rPr>
        <w:t>La</w:t>
      </w:r>
      <w:r w:rsidRPr="007F1ABD">
        <w:rPr>
          <w:rFonts w:ascii="AMU Monument Grotesk" w:eastAsia="Calibri" w:hAnsi="AMU Monument Grotesk" w:cs="Arial"/>
          <w:b/>
          <w:color w:val="000000"/>
          <w:sz w:val="18"/>
          <w:szCs w:val="18"/>
        </w:rPr>
        <w:t xml:space="preserve"> facture doit obligatoirement être libellée au nom du pouvoir adjudicateur (Aix-Marseille Université) </w:t>
      </w:r>
      <w:r w:rsidRPr="007F1ABD">
        <w:rPr>
          <w:rFonts w:ascii="AMU Monument Grotesk" w:eastAsia="Calibri" w:hAnsi="AMU Monument Grotesk" w:cs="Arial"/>
          <w:color w:val="000000"/>
          <w:sz w:val="18"/>
          <w:szCs w:val="18"/>
        </w:rPr>
        <w:t xml:space="preserve">et </w:t>
      </w:r>
      <w:r w:rsidRPr="007F1ABD">
        <w:rPr>
          <w:rFonts w:ascii="AMU Monument Grotesk" w:eastAsia="Calibri" w:hAnsi="AMU Monument Grotesk" w:cs="Arial"/>
          <w:b/>
          <w:color w:val="000000"/>
          <w:sz w:val="18"/>
          <w:szCs w:val="18"/>
        </w:rPr>
        <w:t>comporter les mentions obligatoires indiquées aux dispositions de l’article D2192-2 du code de la commande publique</w:t>
      </w:r>
      <w:r w:rsidRPr="007F1ABD">
        <w:rPr>
          <w:rFonts w:ascii="AMU Monument Grotesk" w:eastAsia="Calibri" w:hAnsi="AMU Monument Grotesk" w:cs="Arial"/>
          <w:color w:val="000000"/>
          <w:sz w:val="18"/>
          <w:szCs w:val="18"/>
        </w:rPr>
        <w:t>.</w:t>
      </w:r>
    </w:p>
    <w:bookmarkEnd w:id="85"/>
    <w:p w14:paraId="1C245361" w14:textId="77777777" w:rsidR="00CE403E" w:rsidRPr="007F1ABD" w:rsidRDefault="00CE403E" w:rsidP="00CE403E">
      <w:pPr>
        <w:autoSpaceDE w:val="0"/>
        <w:jc w:val="both"/>
        <w:rPr>
          <w:rFonts w:ascii="AMU Monument Grotesk" w:eastAsia="Calibri" w:hAnsi="AMU Monument Grotesk" w:cs="Verdana"/>
          <w:color w:val="000000"/>
        </w:rPr>
      </w:pPr>
    </w:p>
    <w:p w14:paraId="389F692F" w14:textId="77777777" w:rsidR="00CE403E" w:rsidRPr="007F1ABD" w:rsidRDefault="00CE403E" w:rsidP="00CE403E">
      <w:pPr>
        <w:jc w:val="both"/>
        <w:rPr>
          <w:rFonts w:ascii="AMU Monument Grotesk" w:hAnsi="AMU Monument Grotesk" w:cs="Arial"/>
          <w:color w:val="000000"/>
          <w:sz w:val="18"/>
          <w:szCs w:val="18"/>
        </w:rPr>
      </w:pPr>
    </w:p>
    <w:p w14:paraId="56930BB6" w14:textId="77777777" w:rsidR="00CE403E" w:rsidRPr="007F1ABD" w:rsidRDefault="00CE403E" w:rsidP="00CE403E">
      <w:pPr>
        <w:jc w:val="both"/>
        <w:rPr>
          <w:rFonts w:ascii="AMU Monument Grotesk" w:hAnsi="AMU Monument Grotesk" w:cs="Arial"/>
          <w:b/>
          <w:sz w:val="18"/>
          <w:szCs w:val="18"/>
          <w:u w:val="single"/>
        </w:rPr>
      </w:pPr>
      <w:r w:rsidRPr="007F1ABD">
        <w:rPr>
          <w:rFonts w:ascii="AMU Monument Grotesk" w:hAnsi="AMU Monument Grotesk" w:cs="Arial"/>
          <w:b/>
          <w:sz w:val="18"/>
          <w:szCs w:val="18"/>
          <w:u w:val="single"/>
        </w:rPr>
        <w:t xml:space="preserve">Outre les mentions légales, la facture portera IMPERATIVEMENT les mentions suivantes : </w:t>
      </w:r>
    </w:p>
    <w:p w14:paraId="62352493" w14:textId="77777777" w:rsidR="00CE403E" w:rsidRPr="007F1ABD" w:rsidRDefault="00CE403E" w:rsidP="00CE403E">
      <w:pPr>
        <w:jc w:val="both"/>
        <w:rPr>
          <w:rFonts w:ascii="AMU Monument Grotesk" w:hAnsi="AMU Monument Grotesk"/>
        </w:rPr>
      </w:pPr>
    </w:p>
    <w:p w14:paraId="2BC904FA" w14:textId="77777777" w:rsidR="00CE403E" w:rsidRPr="007F1ABD" w:rsidRDefault="00CE403E" w:rsidP="00273B36">
      <w:pPr>
        <w:numPr>
          <w:ilvl w:val="0"/>
          <w:numId w:val="13"/>
        </w:numPr>
        <w:jc w:val="both"/>
        <w:rPr>
          <w:rFonts w:ascii="AMU Monument Grotesk" w:hAnsi="AMU Monument Grotesk" w:cs="Arial"/>
          <w:sz w:val="18"/>
          <w:szCs w:val="18"/>
        </w:rPr>
      </w:pPr>
      <w:r w:rsidRPr="007F1ABD">
        <w:rPr>
          <w:rFonts w:ascii="AMU Monument Grotesk" w:hAnsi="AMU Monument Grotesk" w:cs="Arial"/>
          <w:sz w:val="18"/>
          <w:szCs w:val="18"/>
        </w:rPr>
        <w:t>La date d'émission et numéro de la facture.</w:t>
      </w:r>
    </w:p>
    <w:p w14:paraId="59D0C209" w14:textId="77777777" w:rsidR="00CE403E" w:rsidRPr="007F1ABD" w:rsidRDefault="00CE403E" w:rsidP="00CE403E">
      <w:pPr>
        <w:ind w:left="720"/>
        <w:jc w:val="both"/>
        <w:rPr>
          <w:rFonts w:ascii="AMU Monument Grotesk" w:hAnsi="AMU Monument Grotesk" w:cs="Arial"/>
          <w:sz w:val="18"/>
          <w:szCs w:val="18"/>
        </w:rPr>
      </w:pPr>
    </w:p>
    <w:p w14:paraId="38B0BD98" w14:textId="77777777" w:rsidR="00CE403E" w:rsidRPr="007F1ABD" w:rsidRDefault="00CE403E" w:rsidP="00273B36">
      <w:pPr>
        <w:numPr>
          <w:ilvl w:val="0"/>
          <w:numId w:val="13"/>
        </w:numPr>
        <w:jc w:val="both"/>
        <w:rPr>
          <w:rFonts w:ascii="AMU Monument Grotesk" w:hAnsi="AMU Monument Grotesk"/>
          <w:sz w:val="18"/>
          <w:szCs w:val="18"/>
        </w:rPr>
      </w:pPr>
      <w:bookmarkStart w:id="86" w:name="_Hlk97517891"/>
      <w:r w:rsidRPr="007F1ABD">
        <w:rPr>
          <w:rFonts w:ascii="AMU Monument Grotesk" w:hAnsi="AMU Monument Grotesk"/>
          <w:sz w:val="18"/>
          <w:szCs w:val="18"/>
        </w:rPr>
        <w:t>La désignation du destinataire de la facture :</w:t>
      </w:r>
    </w:p>
    <w:p w14:paraId="6F664064" w14:textId="77777777" w:rsidR="00CE403E" w:rsidRPr="007F1ABD" w:rsidRDefault="00CE403E" w:rsidP="00CE403E">
      <w:pPr>
        <w:jc w:val="center"/>
        <w:rPr>
          <w:rFonts w:ascii="AMU Monument Grotesk" w:hAnsi="AMU Monument Grotesk"/>
          <w:sz w:val="18"/>
          <w:szCs w:val="18"/>
        </w:rPr>
      </w:pPr>
      <w:bookmarkStart w:id="87" w:name="_Hlk97517917"/>
      <w:bookmarkEnd w:id="86"/>
      <w:r w:rsidRPr="007F1ABD">
        <w:rPr>
          <w:rFonts w:ascii="AMU Monument Grotesk" w:hAnsi="AMU Monument Grotesk"/>
          <w:sz w:val="18"/>
          <w:szCs w:val="18"/>
        </w:rPr>
        <w:t>Aix-Marseille Université</w:t>
      </w:r>
    </w:p>
    <w:p w14:paraId="40C123CE" w14:textId="77777777" w:rsidR="00CE403E" w:rsidRPr="007F1ABD" w:rsidRDefault="00CE403E" w:rsidP="00CE403E">
      <w:pPr>
        <w:jc w:val="center"/>
        <w:rPr>
          <w:rFonts w:ascii="AMU Monument Grotesk" w:hAnsi="AMU Monument Grotesk"/>
          <w:sz w:val="18"/>
          <w:szCs w:val="18"/>
        </w:rPr>
      </w:pPr>
      <w:r w:rsidRPr="007F1ABD">
        <w:rPr>
          <w:rFonts w:ascii="AMU Monument Grotesk" w:hAnsi="AMU Monument Grotesk"/>
          <w:sz w:val="18"/>
          <w:szCs w:val="18"/>
        </w:rPr>
        <w:t>Agence Comptable</w:t>
      </w:r>
    </w:p>
    <w:p w14:paraId="4C8769D5" w14:textId="77777777" w:rsidR="00276B6B" w:rsidRPr="007F1ABD" w:rsidRDefault="00CE403E" w:rsidP="00CE403E">
      <w:pPr>
        <w:jc w:val="center"/>
        <w:rPr>
          <w:rFonts w:ascii="AMU Monument Grotesk" w:hAnsi="AMU Monument Grotesk"/>
          <w:color w:val="00B0F0"/>
          <w:sz w:val="18"/>
          <w:szCs w:val="18"/>
          <w:highlight w:val="yellow"/>
        </w:rPr>
      </w:pPr>
      <w:r w:rsidRPr="007F1ABD">
        <w:rPr>
          <w:rFonts w:ascii="AMU Monument Grotesk" w:hAnsi="AMU Monument Grotesk"/>
          <w:sz w:val="18"/>
          <w:szCs w:val="18"/>
        </w:rPr>
        <w:t>Service Facturier - 01BATIMENT</w:t>
      </w:r>
    </w:p>
    <w:p w14:paraId="01F3DB9C" w14:textId="77777777" w:rsidR="00CE403E" w:rsidRPr="007F1ABD" w:rsidRDefault="00CE403E" w:rsidP="00CE403E">
      <w:pPr>
        <w:jc w:val="center"/>
        <w:rPr>
          <w:rFonts w:ascii="AMU Monument Grotesk" w:hAnsi="AMU Monument Grotesk"/>
          <w:sz w:val="18"/>
          <w:szCs w:val="18"/>
        </w:rPr>
      </w:pPr>
      <w:r w:rsidRPr="007F1ABD">
        <w:rPr>
          <w:rFonts w:ascii="AMU Monument Grotesk" w:hAnsi="AMU Monument Grotesk"/>
          <w:sz w:val="18"/>
          <w:szCs w:val="18"/>
        </w:rPr>
        <w:t>3, place Victor Hugo</w:t>
      </w:r>
    </w:p>
    <w:p w14:paraId="033CB13D" w14:textId="77777777" w:rsidR="00CE403E" w:rsidRPr="007F1ABD" w:rsidRDefault="00CE403E" w:rsidP="00CE403E">
      <w:pPr>
        <w:jc w:val="center"/>
        <w:rPr>
          <w:rFonts w:ascii="AMU Monument Grotesk" w:hAnsi="AMU Monument Grotesk"/>
          <w:sz w:val="18"/>
          <w:szCs w:val="18"/>
        </w:rPr>
      </w:pPr>
      <w:r w:rsidRPr="007F1ABD">
        <w:rPr>
          <w:rFonts w:ascii="AMU Monument Grotesk" w:hAnsi="AMU Monument Grotesk"/>
          <w:sz w:val="18"/>
          <w:szCs w:val="18"/>
        </w:rPr>
        <w:t>13331 Marseille cedex 3</w:t>
      </w:r>
    </w:p>
    <w:bookmarkEnd w:id="87"/>
    <w:p w14:paraId="4A68222A" w14:textId="77777777" w:rsidR="00CE403E" w:rsidRPr="007F1ABD" w:rsidRDefault="00CE403E" w:rsidP="00273B36">
      <w:pPr>
        <w:numPr>
          <w:ilvl w:val="0"/>
          <w:numId w:val="12"/>
        </w:numPr>
        <w:jc w:val="both"/>
        <w:rPr>
          <w:rFonts w:ascii="AMU Monument Grotesk" w:hAnsi="AMU Monument Grotesk"/>
        </w:rPr>
      </w:pPr>
      <w:r w:rsidRPr="007F1ABD">
        <w:rPr>
          <w:rFonts w:ascii="AMU Monument Grotesk" w:eastAsia="Verdana" w:hAnsi="AMU Monument Grotesk" w:cs="Arial"/>
          <w:sz w:val="18"/>
          <w:szCs w:val="18"/>
        </w:rPr>
        <w:t xml:space="preserve">Nom complet et adresse </w:t>
      </w:r>
      <w:bookmarkStart w:id="88" w:name="_Hlk97517964"/>
      <w:r w:rsidRPr="007F1ABD">
        <w:rPr>
          <w:rFonts w:ascii="AMU Monument Grotesk" w:eastAsia="Verdana" w:hAnsi="AMU Monument Grotesk" w:cs="Arial"/>
          <w:sz w:val="18"/>
          <w:szCs w:val="18"/>
        </w:rPr>
        <w:t>de l’émetteur de la facture.</w:t>
      </w:r>
    </w:p>
    <w:p w14:paraId="17F38E28" w14:textId="77777777" w:rsidR="00CE403E" w:rsidRPr="007F1ABD" w:rsidRDefault="00CE403E" w:rsidP="00273B36">
      <w:pPr>
        <w:numPr>
          <w:ilvl w:val="0"/>
          <w:numId w:val="12"/>
        </w:numPr>
        <w:jc w:val="both"/>
        <w:rPr>
          <w:rFonts w:ascii="AMU Monument Grotesk" w:hAnsi="AMU Monument Grotesk"/>
          <w:sz w:val="18"/>
          <w:szCs w:val="18"/>
        </w:rPr>
      </w:pPr>
      <w:bookmarkStart w:id="89" w:name="_Hlk97517988"/>
      <w:bookmarkEnd w:id="88"/>
      <w:r w:rsidRPr="007F1ABD">
        <w:rPr>
          <w:rFonts w:ascii="AMU Monument Grotesk" w:hAnsi="AMU Monument Grotesk"/>
          <w:sz w:val="18"/>
          <w:szCs w:val="18"/>
        </w:rPr>
        <w:t>L'identification, le cas échéant, du représentant fiscal de l'émetteur de la facture.</w:t>
      </w:r>
    </w:p>
    <w:bookmarkEnd w:id="89"/>
    <w:p w14:paraId="75A14BC0" w14:textId="77777777" w:rsidR="00CE403E" w:rsidRPr="007F1ABD" w:rsidRDefault="00CE403E" w:rsidP="00273B36">
      <w:pPr>
        <w:numPr>
          <w:ilvl w:val="0"/>
          <w:numId w:val="12"/>
        </w:numPr>
        <w:jc w:val="both"/>
        <w:rPr>
          <w:rFonts w:ascii="AMU Monument Grotesk" w:hAnsi="AMU Monument Grotesk"/>
        </w:rPr>
      </w:pPr>
      <w:r w:rsidRPr="007F1ABD">
        <w:rPr>
          <w:rFonts w:ascii="AMU Monument Grotesk" w:hAnsi="AMU Monument Grotesk" w:cs="Arial"/>
          <w:sz w:val="18"/>
          <w:szCs w:val="18"/>
        </w:rPr>
        <w:t>Le numéro du compte bancaire ou postal, tel que précisé sur l’AE.</w:t>
      </w:r>
    </w:p>
    <w:p w14:paraId="47E3FFEF" w14:textId="77777777" w:rsidR="00CE403E" w:rsidRPr="007F1ABD" w:rsidRDefault="00CE403E" w:rsidP="00273B36">
      <w:pPr>
        <w:numPr>
          <w:ilvl w:val="0"/>
          <w:numId w:val="12"/>
        </w:numPr>
        <w:jc w:val="both"/>
        <w:rPr>
          <w:rFonts w:ascii="AMU Monument Grotesk" w:hAnsi="AMU Monument Grotesk"/>
        </w:rPr>
      </w:pPr>
      <w:r w:rsidRPr="007F1ABD">
        <w:rPr>
          <w:rFonts w:ascii="AMU Monument Grotesk" w:hAnsi="AMU Monument Grotesk" w:cs="Arial"/>
          <w:sz w:val="18"/>
          <w:szCs w:val="18"/>
        </w:rPr>
        <w:t>Les prestations facturées (soit p</w:t>
      </w:r>
      <w:r w:rsidRPr="007F1ABD">
        <w:rPr>
          <w:rFonts w:ascii="AMU Monument Grotesk" w:eastAsia="Verdana" w:hAnsi="AMU Monument Grotesk" w:cs="Arial"/>
          <w:sz w:val="18"/>
          <w:szCs w:val="18"/>
        </w:rPr>
        <w:t>our chacune des prestations rendues, la dénomination précise, selon le cas les prix unitaires et les quantités ou bien les prix forfaitaires).</w:t>
      </w:r>
    </w:p>
    <w:p w14:paraId="10DE3EFB" w14:textId="77777777" w:rsidR="00CE403E" w:rsidRPr="007F1ABD" w:rsidRDefault="00CE403E" w:rsidP="00273B36">
      <w:pPr>
        <w:numPr>
          <w:ilvl w:val="0"/>
          <w:numId w:val="12"/>
        </w:numPr>
        <w:tabs>
          <w:tab w:val="left" w:pos="724"/>
        </w:tabs>
        <w:rPr>
          <w:rFonts w:ascii="AMU Monument Grotesk" w:hAnsi="AMU Monument Grotesk"/>
        </w:rPr>
      </w:pPr>
      <w:r w:rsidRPr="007F1ABD">
        <w:rPr>
          <w:rFonts w:ascii="AMU Monument Grotesk" w:eastAsia="Verdana" w:hAnsi="AMU Monument Grotesk" w:cs="Arial"/>
          <w:sz w:val="18"/>
          <w:szCs w:val="18"/>
        </w:rPr>
        <w:t>Date à laquelle est effectuée la livraison de biens ou la prestation de service (ou les travaux).</w:t>
      </w:r>
    </w:p>
    <w:p w14:paraId="3922DDC7" w14:textId="77777777" w:rsidR="00CE403E" w:rsidRPr="007F1ABD" w:rsidRDefault="00CE403E" w:rsidP="00273B36">
      <w:pPr>
        <w:numPr>
          <w:ilvl w:val="0"/>
          <w:numId w:val="12"/>
        </w:numPr>
        <w:jc w:val="both"/>
        <w:rPr>
          <w:rFonts w:ascii="AMU Monument Grotesk" w:hAnsi="AMU Monument Grotesk"/>
        </w:rPr>
      </w:pPr>
      <w:r w:rsidRPr="007F1ABD">
        <w:rPr>
          <w:rFonts w:ascii="AMU Monument Grotesk" w:eastAsia="Verdana" w:hAnsi="AMU Monument Grotesk" w:cs="Arial"/>
          <w:sz w:val="18"/>
          <w:szCs w:val="18"/>
        </w:rPr>
        <w:t>Le cas échéant, référence d’inscription au répertoire du commerce ou au répertoire des métiers.</w:t>
      </w:r>
    </w:p>
    <w:p w14:paraId="09A2F6C9" w14:textId="77777777" w:rsidR="00CE403E" w:rsidRPr="007F1ABD" w:rsidRDefault="00CE403E" w:rsidP="00273B36">
      <w:pPr>
        <w:numPr>
          <w:ilvl w:val="0"/>
          <w:numId w:val="12"/>
        </w:numPr>
        <w:tabs>
          <w:tab w:val="left" w:pos="704"/>
        </w:tabs>
        <w:rPr>
          <w:rFonts w:ascii="AMU Monument Grotesk" w:hAnsi="AMU Monument Grotesk"/>
        </w:rPr>
      </w:pPr>
      <w:r w:rsidRPr="007F1ABD">
        <w:rPr>
          <w:rFonts w:ascii="AMU Monument Grotesk" w:eastAsia="Verdana" w:hAnsi="AMU Monument Grotesk" w:cs="Arial"/>
          <w:sz w:val="18"/>
          <w:szCs w:val="18"/>
        </w:rPr>
        <w:t xml:space="preserve">Le cas échéant, numéro de SIREN ou de SIRET </w:t>
      </w:r>
      <w:bookmarkStart w:id="90" w:name="_Hlk97518028"/>
      <w:r w:rsidRPr="007F1ABD">
        <w:rPr>
          <w:rFonts w:ascii="AMU Monument Grotesk" w:eastAsia="Verdana" w:hAnsi="AMU Monument Grotesk" w:cs="Arial"/>
          <w:sz w:val="18"/>
          <w:szCs w:val="18"/>
        </w:rPr>
        <w:t>de l’émetteur de la facture</w:t>
      </w:r>
    </w:p>
    <w:p w14:paraId="4BE2282E" w14:textId="77777777" w:rsidR="00CE403E" w:rsidRPr="007F1ABD" w:rsidRDefault="00CE403E" w:rsidP="00273B36">
      <w:pPr>
        <w:numPr>
          <w:ilvl w:val="0"/>
          <w:numId w:val="12"/>
        </w:numPr>
        <w:tabs>
          <w:tab w:val="left" w:pos="704"/>
        </w:tabs>
        <w:rPr>
          <w:rFonts w:ascii="AMU Monument Grotesk" w:hAnsi="AMU Monument Grotesk"/>
        </w:rPr>
      </w:pPr>
      <w:bookmarkStart w:id="91" w:name="_Hlk97518049"/>
      <w:bookmarkEnd w:id="90"/>
      <w:r w:rsidRPr="007F1ABD">
        <w:rPr>
          <w:rFonts w:ascii="AMU Monument Grotesk" w:eastAsia="Verdana" w:hAnsi="AMU Monument Grotesk" w:cs="Arial"/>
          <w:sz w:val="18"/>
          <w:szCs w:val="18"/>
        </w:rPr>
        <w:t>Le numéro SIRET d’Aix-Marseille Université : 130 015 332 00013</w:t>
      </w:r>
    </w:p>
    <w:bookmarkEnd w:id="91"/>
    <w:p w14:paraId="3E2C382A" w14:textId="77777777" w:rsidR="00CE403E" w:rsidRPr="007F1ABD" w:rsidRDefault="00CE403E" w:rsidP="00273B36">
      <w:pPr>
        <w:numPr>
          <w:ilvl w:val="0"/>
          <w:numId w:val="12"/>
        </w:numPr>
        <w:jc w:val="both"/>
        <w:rPr>
          <w:rFonts w:ascii="AMU Monument Grotesk" w:hAnsi="AMU Monument Grotesk"/>
        </w:rPr>
      </w:pPr>
      <w:r w:rsidRPr="007F1ABD">
        <w:rPr>
          <w:rFonts w:ascii="AMU Monument Grotesk" w:hAnsi="AMU Monument Grotesk" w:cs="Arial"/>
          <w:sz w:val="18"/>
          <w:szCs w:val="18"/>
        </w:rPr>
        <w:t>Le cas échéant, numéro d'identification TVA de l'assujetti ayant effectué la livraison du bien ou la prestation de service (ou travaux).</w:t>
      </w:r>
    </w:p>
    <w:p w14:paraId="417379BA" w14:textId="77777777" w:rsidR="00CE403E" w:rsidRPr="007F1ABD" w:rsidRDefault="00CE403E" w:rsidP="00273B36">
      <w:pPr>
        <w:numPr>
          <w:ilvl w:val="0"/>
          <w:numId w:val="12"/>
        </w:numPr>
        <w:jc w:val="both"/>
        <w:rPr>
          <w:rFonts w:ascii="AMU Monument Grotesk" w:hAnsi="AMU Monument Grotesk"/>
        </w:rPr>
      </w:pPr>
      <w:r w:rsidRPr="007F1ABD">
        <w:rPr>
          <w:rFonts w:ascii="AMU Monument Grotesk" w:hAnsi="AMU Monument Grotesk" w:cs="Arial"/>
          <w:sz w:val="18"/>
          <w:szCs w:val="18"/>
        </w:rPr>
        <w:t>T</w:t>
      </w:r>
      <w:r w:rsidRPr="007F1ABD">
        <w:rPr>
          <w:rFonts w:ascii="AMU Monument Grotesk" w:eastAsia="Verdana" w:hAnsi="AMU Monument Grotesk" w:cs="Arial"/>
          <w:sz w:val="18"/>
          <w:szCs w:val="18"/>
        </w:rPr>
        <w:t>aux de TVA appliqué, montant de la taxe à payer et par taux d’imposition, le total HT et la taxe correspondante mentionnés distinctement sauf si régime particulier ;</w:t>
      </w:r>
      <w:r w:rsidRPr="007F1ABD">
        <w:rPr>
          <w:rFonts w:ascii="AMU Monument Grotesk" w:hAnsi="AMU Monument Grotesk" w:cs="Arial"/>
          <w:sz w:val="18"/>
          <w:szCs w:val="18"/>
        </w:rPr>
        <w:t xml:space="preserve"> le total TTC (montant en €).</w:t>
      </w:r>
    </w:p>
    <w:p w14:paraId="06119F94" w14:textId="77777777" w:rsidR="00CE403E" w:rsidRPr="007F1ABD" w:rsidRDefault="00CE403E" w:rsidP="00273B36">
      <w:pPr>
        <w:numPr>
          <w:ilvl w:val="0"/>
          <w:numId w:val="12"/>
        </w:numPr>
        <w:jc w:val="both"/>
        <w:rPr>
          <w:rFonts w:ascii="AMU Monument Grotesk" w:hAnsi="AMU Monument Grotesk"/>
        </w:rPr>
      </w:pPr>
      <w:bookmarkStart w:id="92" w:name="_Hlk97518081"/>
      <w:r w:rsidRPr="007F1ABD">
        <w:rPr>
          <w:rFonts w:ascii="AMU Monument Grotesk" w:hAnsi="AMU Monument Grotesk" w:cs="Arial"/>
          <w:sz w:val="18"/>
          <w:szCs w:val="18"/>
        </w:rPr>
        <w:t>Le cas échéant, les renseignements relatifs aux déductions ou versements complémentaires.</w:t>
      </w:r>
    </w:p>
    <w:bookmarkEnd w:id="92"/>
    <w:p w14:paraId="6D239D6C" w14:textId="77777777" w:rsidR="00CE403E" w:rsidRPr="007F1ABD" w:rsidRDefault="00CE403E" w:rsidP="00CE403E">
      <w:pPr>
        <w:autoSpaceDE w:val="0"/>
        <w:ind w:left="720"/>
        <w:jc w:val="both"/>
        <w:rPr>
          <w:rFonts w:ascii="AMU Monument Grotesk" w:eastAsia="Calibri" w:hAnsi="AMU Monument Grotesk" w:cs="Arial"/>
          <w:color w:val="000000"/>
          <w:sz w:val="18"/>
          <w:szCs w:val="18"/>
        </w:rPr>
      </w:pPr>
    </w:p>
    <w:p w14:paraId="0A5B1BF8" w14:textId="77777777" w:rsidR="00CE403E" w:rsidRPr="007F1ABD" w:rsidRDefault="00CE403E" w:rsidP="00CE403E">
      <w:pPr>
        <w:tabs>
          <w:tab w:val="left" w:pos="724"/>
        </w:tabs>
        <w:jc w:val="both"/>
        <w:rPr>
          <w:rFonts w:ascii="AMU Monument Grotesk" w:hAnsi="AMU Monument Grotesk"/>
          <w:sz w:val="22"/>
        </w:rPr>
      </w:pPr>
      <w:r w:rsidRPr="007F1ABD">
        <w:rPr>
          <w:rFonts w:ascii="AMU Monument Grotesk" w:eastAsia="Verdana" w:hAnsi="AMU Monument Grotesk" w:cs="Arial"/>
          <w:i/>
          <w:sz w:val="16"/>
          <w:szCs w:val="18"/>
        </w:rPr>
        <w:t xml:space="preserve">En cas de régime particulier, (exonération, auto liquidation ou application de la marge bénéficiaire), la référence à la disposition pertinente de la réglementation EPN sur le territoire duquel est réalisée l’opération ou à la disposition correspondante de la sixième directive TVA. </w:t>
      </w:r>
      <w:r w:rsidRPr="007F1ABD">
        <w:rPr>
          <w:rFonts w:ascii="AMU Monument Grotesk" w:eastAsia="Verdana" w:hAnsi="AMU Monument Grotesk" w:cs="Arial"/>
          <w:i/>
          <w:sz w:val="16"/>
          <w:szCs w:val="18"/>
          <w:u w:val="single"/>
        </w:rPr>
        <w:t xml:space="preserve">Dans ce cas, les factures sont établies par le prestataire en HT. </w:t>
      </w:r>
      <w:r w:rsidRPr="007F1ABD">
        <w:rPr>
          <w:rFonts w:ascii="AMU Monument Grotesk" w:hAnsi="AMU Monument Grotesk" w:cs="Arial"/>
          <w:b/>
          <w:i/>
          <w:sz w:val="16"/>
          <w:szCs w:val="18"/>
        </w:rPr>
        <w:t>Mentions particulières selon le cas :</w:t>
      </w:r>
    </w:p>
    <w:p w14:paraId="644CA394" w14:textId="77777777" w:rsidR="00CE403E" w:rsidRPr="007F1ABD" w:rsidRDefault="00CE403E" w:rsidP="00CE403E">
      <w:pPr>
        <w:ind w:left="1416"/>
        <w:jc w:val="both"/>
        <w:rPr>
          <w:rFonts w:ascii="AMU Monument Grotesk" w:hAnsi="AMU Monument Grotesk"/>
          <w:sz w:val="22"/>
        </w:rPr>
      </w:pPr>
      <w:r w:rsidRPr="007F1ABD">
        <w:rPr>
          <w:rFonts w:ascii="AMU Monument Grotesk" w:hAnsi="AMU Monument Grotesk" w:cs="Arial"/>
          <w:i/>
          <w:sz w:val="16"/>
          <w:szCs w:val="18"/>
        </w:rPr>
        <w:t>-En cas de franchise de base : « TVA non applicable, article 293B du code général des impôts »</w:t>
      </w:r>
    </w:p>
    <w:p w14:paraId="6B2C3E3A" w14:textId="77777777" w:rsidR="00CE403E" w:rsidRPr="007F1ABD" w:rsidRDefault="00CE403E" w:rsidP="00CE403E">
      <w:pPr>
        <w:ind w:left="1416"/>
        <w:jc w:val="both"/>
        <w:rPr>
          <w:rFonts w:ascii="AMU Monument Grotesk" w:hAnsi="AMU Monument Grotesk"/>
          <w:sz w:val="22"/>
        </w:rPr>
      </w:pPr>
      <w:r w:rsidRPr="007F1ABD">
        <w:rPr>
          <w:rFonts w:ascii="AMU Monument Grotesk" w:hAnsi="AMU Monument Grotesk" w:cs="Arial"/>
          <w:i/>
          <w:sz w:val="16"/>
          <w:szCs w:val="18"/>
        </w:rPr>
        <w:lastRenderedPageBreak/>
        <w:t>-En cas d’autoliquidation : « TVA due par la client » + référence à l’article 283 du CGI ou à l’article 21-Ia de la 6e directive TVA</w:t>
      </w:r>
    </w:p>
    <w:p w14:paraId="1B5C32A1" w14:textId="77777777" w:rsidR="00CE403E" w:rsidRPr="007F1ABD" w:rsidRDefault="00CE403E" w:rsidP="00CE403E">
      <w:pPr>
        <w:jc w:val="both"/>
        <w:rPr>
          <w:rFonts w:ascii="AMU Monument Grotesk" w:hAnsi="AMU Monument Grotesk" w:cs="Arial"/>
          <w:b/>
          <w:i/>
          <w:sz w:val="18"/>
          <w:szCs w:val="18"/>
          <w:u w:val="single"/>
        </w:rPr>
      </w:pPr>
    </w:p>
    <w:p w14:paraId="3B0F1232" w14:textId="77777777" w:rsidR="00212904" w:rsidRPr="007F1ABD" w:rsidRDefault="00CE403E" w:rsidP="00273B36">
      <w:pPr>
        <w:numPr>
          <w:ilvl w:val="0"/>
          <w:numId w:val="14"/>
        </w:numPr>
        <w:tabs>
          <w:tab w:val="left" w:pos="424"/>
        </w:tabs>
        <w:jc w:val="both"/>
        <w:rPr>
          <w:rFonts w:ascii="AMU Monument Grotesk" w:hAnsi="AMU Monument Grotesk"/>
        </w:rPr>
      </w:pPr>
      <w:r w:rsidRPr="007F1ABD">
        <w:rPr>
          <w:rFonts w:ascii="AMU Monument Grotesk" w:eastAsia="Verdana" w:hAnsi="AMU Monument Grotesk" w:cs="Arial"/>
          <w:sz w:val="18"/>
          <w:szCs w:val="18"/>
        </w:rPr>
        <w:t>La facture doit également mentionner obligatoirement</w:t>
      </w:r>
      <w:r w:rsidR="00212904" w:rsidRPr="007F1ABD">
        <w:rPr>
          <w:rFonts w:ascii="AMU Monument Grotesk" w:eastAsia="Verdana" w:hAnsi="AMU Monument Grotesk" w:cs="Arial"/>
          <w:sz w:val="18"/>
          <w:szCs w:val="18"/>
        </w:rPr>
        <w:t> :</w:t>
      </w:r>
    </w:p>
    <w:p w14:paraId="4C39DB7C" w14:textId="77777777" w:rsidR="00CE403E" w:rsidRPr="007F1ABD" w:rsidRDefault="00212904" w:rsidP="00273B36">
      <w:pPr>
        <w:numPr>
          <w:ilvl w:val="1"/>
          <w:numId w:val="14"/>
        </w:numPr>
        <w:tabs>
          <w:tab w:val="left" w:pos="424"/>
        </w:tabs>
        <w:jc w:val="both"/>
        <w:rPr>
          <w:rFonts w:ascii="AMU Monument Grotesk" w:hAnsi="AMU Monument Grotesk"/>
        </w:rPr>
      </w:pPr>
      <w:r w:rsidRPr="007F1ABD">
        <w:rPr>
          <w:rFonts w:ascii="AMU Monument Grotesk" w:eastAsia="Verdana" w:hAnsi="AMU Monument Grotesk" w:cs="Arial"/>
          <w:sz w:val="18"/>
          <w:szCs w:val="18"/>
        </w:rPr>
        <w:t>Ainsi que le</w:t>
      </w:r>
      <w:r w:rsidR="00CE403E" w:rsidRPr="007F1ABD">
        <w:rPr>
          <w:rFonts w:ascii="AMU Monument Grotesk" w:eastAsia="Verdana" w:hAnsi="AMU Monument Grotesk" w:cs="Arial"/>
          <w:sz w:val="18"/>
          <w:szCs w:val="18"/>
        </w:rPr>
        <w:t xml:space="preserve"> </w:t>
      </w:r>
      <w:r w:rsidR="00CE403E" w:rsidRPr="007F1ABD">
        <w:rPr>
          <w:rFonts w:ascii="AMU Monument Grotesk" w:eastAsia="Verdana" w:hAnsi="AMU Monument Grotesk" w:cs="Arial"/>
          <w:b/>
          <w:sz w:val="18"/>
          <w:szCs w:val="18"/>
          <w:u w:val="single"/>
        </w:rPr>
        <w:t>numéro d’engagement juridique</w:t>
      </w:r>
      <w:r w:rsidR="00CE403E" w:rsidRPr="007F1ABD">
        <w:rPr>
          <w:rFonts w:ascii="AMU Monument Grotesk" w:eastAsia="Verdana" w:hAnsi="AMU Monument Grotesk" w:cs="Arial"/>
          <w:sz w:val="18"/>
          <w:szCs w:val="18"/>
        </w:rPr>
        <w:t xml:space="preserve"> </w:t>
      </w:r>
      <w:r w:rsidR="00CE403E" w:rsidRPr="007F1ABD">
        <w:rPr>
          <w:rFonts w:ascii="AMU Monument Grotesk" w:eastAsia="Verdana" w:hAnsi="AMU Monument Grotesk" w:cs="Arial"/>
          <w:b/>
          <w:sz w:val="18"/>
          <w:szCs w:val="18"/>
        </w:rPr>
        <w:t>(</w:t>
      </w:r>
      <w:r w:rsidR="00CE403E" w:rsidRPr="007F1ABD">
        <w:rPr>
          <w:rFonts w:ascii="AMU Monument Grotesk" w:eastAsia="Verdana" w:hAnsi="AMU Monument Grotesk" w:cs="Arial"/>
          <w:sz w:val="18"/>
          <w:szCs w:val="18"/>
          <w:u w:val="single"/>
        </w:rPr>
        <w:t>ou « </w:t>
      </w:r>
      <w:r w:rsidR="00CE403E" w:rsidRPr="007F1ABD">
        <w:rPr>
          <w:rFonts w:ascii="AMU Monument Grotesk" w:eastAsia="Verdana" w:hAnsi="AMU Monument Grotesk" w:cs="Arial"/>
          <w:b/>
          <w:sz w:val="18"/>
          <w:szCs w:val="18"/>
          <w:u w:val="single"/>
        </w:rPr>
        <w:t>numéro de bon de commande</w:t>
      </w:r>
      <w:r w:rsidR="00CE403E" w:rsidRPr="007F1ABD">
        <w:rPr>
          <w:rFonts w:ascii="AMU Monument Grotesk" w:hAnsi="AMU Monument Grotesk" w:cs="Verdana"/>
          <w:sz w:val="18"/>
          <w:szCs w:val="18"/>
          <w:u w:val="single"/>
        </w:rPr>
        <w:t xml:space="preserve"> </w:t>
      </w:r>
      <w:r w:rsidR="00CE403E" w:rsidRPr="007F1ABD">
        <w:rPr>
          <w:rFonts w:ascii="AMU Monument Grotesk" w:eastAsia="Verdana" w:hAnsi="AMU Monument Grotesk" w:cs="Arial"/>
          <w:b/>
          <w:sz w:val="18"/>
          <w:szCs w:val="18"/>
          <w:u w:val="single"/>
        </w:rPr>
        <w:t>SIFAC »</w:t>
      </w:r>
      <w:r w:rsidR="00CE403E" w:rsidRPr="007F1ABD">
        <w:rPr>
          <w:rFonts w:ascii="AMU Monument Grotesk" w:eastAsia="Verdana" w:hAnsi="AMU Monument Grotesk" w:cs="Arial"/>
          <w:b/>
          <w:sz w:val="18"/>
          <w:szCs w:val="18"/>
        </w:rPr>
        <w:t> commençant par 45xxxxxx)</w:t>
      </w:r>
      <w:r w:rsidR="00CE403E" w:rsidRPr="007F1ABD">
        <w:rPr>
          <w:rFonts w:ascii="AMU Monument Grotesk" w:eastAsia="Verdana" w:hAnsi="AMU Monument Grotesk" w:cs="Arial"/>
          <w:sz w:val="18"/>
          <w:szCs w:val="18"/>
        </w:rPr>
        <w:t>, point d'entrée indispensable de notre système d'information</w:t>
      </w:r>
      <w:r w:rsidR="00CE403E" w:rsidRPr="007F1ABD">
        <w:rPr>
          <w:rFonts w:ascii="AMU Monument Grotesk" w:eastAsia="Verdana" w:hAnsi="AMU Monument Grotesk" w:cs="Arial"/>
          <w:b/>
          <w:sz w:val="18"/>
          <w:szCs w:val="18"/>
        </w:rPr>
        <w:t xml:space="preserve"> </w:t>
      </w:r>
      <w:r w:rsidR="00CE403E" w:rsidRPr="007F1ABD">
        <w:rPr>
          <w:rFonts w:ascii="AMU Monument Grotesk" w:eastAsia="Verdana" w:hAnsi="AMU Monument Grotesk" w:cs="Arial"/>
          <w:sz w:val="18"/>
          <w:szCs w:val="18"/>
        </w:rPr>
        <w:t xml:space="preserve">financier et comptable. La référence de commande est une information essentielle, en l'absence de laquelle, le service facturier qui doit traiter </w:t>
      </w:r>
      <w:r w:rsidR="004D0E2E" w:rsidRPr="007F1ABD">
        <w:rPr>
          <w:rFonts w:ascii="AMU Monument Grotesk" w:eastAsia="Verdana" w:hAnsi="AMU Monument Grotesk" w:cs="Arial"/>
          <w:sz w:val="18"/>
          <w:szCs w:val="18"/>
        </w:rPr>
        <w:t>la</w:t>
      </w:r>
      <w:r w:rsidR="00CE403E" w:rsidRPr="007F1ABD">
        <w:rPr>
          <w:rFonts w:ascii="AMU Monument Grotesk" w:eastAsia="Verdana" w:hAnsi="AMU Monument Grotesk" w:cs="Arial"/>
          <w:sz w:val="18"/>
          <w:szCs w:val="18"/>
        </w:rPr>
        <w:t xml:space="preserve"> facture, se trouve dans l'impossibilité d'identifier le responsable de la commande et la ligne budgétaire qui supportera la dépense.</w:t>
      </w:r>
    </w:p>
    <w:p w14:paraId="62A5FD49" w14:textId="77777777" w:rsidR="00CE403E" w:rsidRPr="007F1ABD" w:rsidRDefault="00CE403E" w:rsidP="00CE403E">
      <w:pPr>
        <w:jc w:val="both"/>
        <w:rPr>
          <w:rFonts w:ascii="AMU Monument Grotesk" w:eastAsia="Verdana" w:hAnsi="AMU Monument Grotesk" w:cs="Arial"/>
          <w:sz w:val="18"/>
          <w:szCs w:val="18"/>
        </w:rPr>
      </w:pPr>
    </w:p>
    <w:p w14:paraId="3FC32BFB" w14:textId="4F12FD57" w:rsidR="00CE403E" w:rsidRPr="00BC4048" w:rsidRDefault="00CE403E" w:rsidP="00BC4048">
      <w:pPr>
        <w:numPr>
          <w:ilvl w:val="0"/>
          <w:numId w:val="14"/>
        </w:numPr>
        <w:tabs>
          <w:tab w:val="left" w:pos="424"/>
        </w:tabs>
        <w:ind w:right="20"/>
        <w:jc w:val="both"/>
        <w:rPr>
          <w:rFonts w:ascii="AMU Monument Grotesk" w:hAnsi="AMU Monument Grotesk"/>
        </w:rPr>
      </w:pPr>
      <w:r w:rsidRPr="007F1ABD">
        <w:rPr>
          <w:rFonts w:ascii="AMU Monument Grotesk" w:eastAsia="Verdana" w:hAnsi="AMU Monument Grotesk" w:cs="Arial"/>
          <w:sz w:val="18"/>
          <w:szCs w:val="18"/>
        </w:rPr>
        <w:t xml:space="preserve">La référence de bon de commande doit </w:t>
      </w:r>
      <w:r w:rsidRPr="007F1ABD">
        <w:rPr>
          <w:rFonts w:ascii="AMU Monument Grotesk" w:eastAsia="Verdana" w:hAnsi="AMU Monument Grotesk" w:cs="Arial"/>
          <w:b/>
          <w:sz w:val="18"/>
          <w:szCs w:val="18"/>
        </w:rPr>
        <w:t>figurer sur la facture</w:t>
      </w:r>
      <w:r w:rsidRPr="007F1ABD">
        <w:rPr>
          <w:rFonts w:ascii="AMU Monument Grotesk" w:eastAsia="Verdana" w:hAnsi="AMU Monument Grotesk" w:cs="Arial"/>
          <w:sz w:val="18"/>
          <w:szCs w:val="18"/>
        </w:rPr>
        <w:t xml:space="preserve"> </w:t>
      </w:r>
      <w:r w:rsidRPr="007F1ABD">
        <w:rPr>
          <w:rFonts w:ascii="AMU Monument Grotesk" w:eastAsia="Verdana" w:hAnsi="AMU Monument Grotesk" w:cs="Arial"/>
          <w:b/>
          <w:sz w:val="18"/>
          <w:szCs w:val="18"/>
          <w:u w:val="single"/>
        </w:rPr>
        <w:t>ET</w:t>
      </w:r>
      <w:r w:rsidRPr="007F1ABD">
        <w:rPr>
          <w:rFonts w:ascii="AMU Monument Grotesk" w:eastAsia="Verdana" w:hAnsi="AMU Monument Grotesk" w:cs="Arial"/>
          <w:sz w:val="18"/>
          <w:szCs w:val="18"/>
        </w:rPr>
        <w:t xml:space="preserve"> </w:t>
      </w:r>
      <w:r w:rsidRPr="007F1ABD">
        <w:rPr>
          <w:rFonts w:ascii="AMU Monument Grotesk" w:eastAsia="Verdana" w:hAnsi="AMU Monument Grotesk" w:cs="Arial"/>
          <w:b/>
          <w:sz w:val="18"/>
          <w:szCs w:val="18"/>
        </w:rPr>
        <w:t>être saisie dans le champ</w:t>
      </w:r>
      <w:r w:rsidRPr="007F1ABD">
        <w:rPr>
          <w:rFonts w:ascii="AMU Monument Grotesk" w:eastAsia="Verdana" w:hAnsi="AMU Monument Grotesk" w:cs="Arial"/>
          <w:sz w:val="18"/>
          <w:szCs w:val="18"/>
        </w:rPr>
        <w:t xml:space="preserve"> </w:t>
      </w:r>
      <w:r w:rsidRPr="007F1ABD">
        <w:rPr>
          <w:rFonts w:ascii="AMU Monument Grotesk" w:eastAsia="Verdana" w:hAnsi="AMU Monument Grotesk" w:cs="Arial"/>
          <w:b/>
          <w:sz w:val="18"/>
          <w:szCs w:val="18"/>
        </w:rPr>
        <w:t xml:space="preserve">« Références / n° d’engagement » </w:t>
      </w:r>
      <w:r w:rsidRPr="007F1ABD">
        <w:rPr>
          <w:rFonts w:ascii="AMU Monument Grotesk" w:eastAsia="Verdana" w:hAnsi="AMU Monument Grotesk" w:cs="Arial"/>
          <w:sz w:val="18"/>
          <w:szCs w:val="18"/>
        </w:rPr>
        <w:t>sur le portail</w:t>
      </w:r>
      <w:r w:rsidRPr="007F1ABD">
        <w:rPr>
          <w:rFonts w:ascii="AMU Monument Grotesk" w:eastAsia="Verdana" w:hAnsi="AMU Monument Grotesk" w:cs="Arial"/>
          <w:color w:val="000000"/>
          <w:sz w:val="18"/>
          <w:szCs w:val="18"/>
        </w:rPr>
        <w:t xml:space="preserve"> CHORUS PRO.</w:t>
      </w:r>
    </w:p>
    <w:p w14:paraId="3D7B0769" w14:textId="77777777" w:rsidR="00CE403E" w:rsidRPr="007F1ABD" w:rsidRDefault="00CE403E" w:rsidP="00CE403E">
      <w:pPr>
        <w:jc w:val="both"/>
        <w:rPr>
          <w:rFonts w:ascii="AMU Monument Grotesk" w:hAnsi="AMU Monument Grotesk" w:cs="Arial"/>
          <w:b/>
          <w:sz w:val="18"/>
          <w:szCs w:val="18"/>
          <w:u w:val="single"/>
        </w:rPr>
      </w:pPr>
    </w:p>
    <w:p w14:paraId="07929CE9" w14:textId="4C29D333" w:rsidR="00CE403E" w:rsidRPr="0078621D" w:rsidRDefault="00CE403E" w:rsidP="00CE403E">
      <w:pPr>
        <w:jc w:val="both"/>
        <w:rPr>
          <w:rFonts w:ascii="AMU Monument Grotesk" w:hAnsi="AMU Monument Grotesk"/>
        </w:rPr>
      </w:pPr>
      <w:r w:rsidRPr="007F1ABD">
        <w:rPr>
          <w:rFonts w:ascii="AMU Monument Grotesk" w:hAnsi="AMU Monument Grotesk" w:cs="Arial"/>
          <w:b/>
          <w:sz w:val="18"/>
          <w:szCs w:val="18"/>
        </w:rPr>
        <w:t>Si une facture ne contient pas ces mentions et indications, elle pourra faire l’objet d’un rejet.</w:t>
      </w:r>
    </w:p>
    <w:p w14:paraId="1E9A422E" w14:textId="77777777" w:rsidR="00CE403E" w:rsidRPr="007F1ABD" w:rsidRDefault="00CE403E" w:rsidP="00CE403E">
      <w:pPr>
        <w:keepNext/>
        <w:numPr>
          <w:ilvl w:val="1"/>
          <w:numId w:val="1"/>
        </w:numPr>
        <w:spacing w:before="240" w:after="60"/>
        <w:outlineLvl w:val="1"/>
        <w:rPr>
          <w:rFonts w:ascii="AMU Monument Grotesk" w:eastAsia="Arial Unicode MS" w:hAnsi="AMU Monument Grotesk" w:cs="Arial" w:hint="eastAsia"/>
          <w:b/>
          <w:bCs/>
          <w:i/>
          <w:iCs/>
          <w:sz w:val="28"/>
          <w:szCs w:val="28"/>
        </w:rPr>
      </w:pPr>
      <w:bookmarkStart w:id="93" w:name="_Toc146530837"/>
      <w:bookmarkStart w:id="94" w:name="_Toc147748239"/>
      <w:bookmarkStart w:id="95" w:name="_Toc194942376"/>
      <w:r w:rsidRPr="007F1ABD">
        <w:rPr>
          <w:rFonts w:ascii="AMU Monument Grotesk" w:eastAsia="Arial Unicode MS" w:hAnsi="AMU Monument Grotesk" w:cs="Verdana"/>
          <w:bCs/>
          <w:i/>
          <w:iCs/>
          <w:sz w:val="18"/>
          <w:szCs w:val="18"/>
        </w:rPr>
        <w:t>10.2.2 Modalités de dépôt des factures</w:t>
      </w:r>
      <w:bookmarkEnd w:id="93"/>
      <w:bookmarkEnd w:id="94"/>
      <w:bookmarkEnd w:id="95"/>
      <w:r w:rsidRPr="007F1ABD">
        <w:rPr>
          <w:rFonts w:ascii="AMU Monument Grotesk" w:eastAsia="Arial Unicode MS" w:hAnsi="AMU Monument Grotesk" w:cs="Verdana"/>
          <w:bCs/>
          <w:i/>
          <w:iCs/>
          <w:sz w:val="18"/>
          <w:szCs w:val="18"/>
        </w:rPr>
        <w:t xml:space="preserve"> </w:t>
      </w:r>
    </w:p>
    <w:p w14:paraId="1EE9A6A5" w14:textId="77777777" w:rsidR="00CE403E" w:rsidRPr="007F1ABD" w:rsidRDefault="00CE403E" w:rsidP="00CE403E">
      <w:pPr>
        <w:jc w:val="both"/>
        <w:rPr>
          <w:rFonts w:ascii="AMU Monument Grotesk" w:hAnsi="AMU Monument Grotesk" w:cs="Verdana"/>
          <w:b/>
          <w:sz w:val="18"/>
          <w:szCs w:val="18"/>
        </w:rPr>
      </w:pPr>
    </w:p>
    <w:p w14:paraId="04AAC9CF" w14:textId="77777777" w:rsidR="00CE403E" w:rsidRPr="007F1ABD" w:rsidRDefault="00CE403E" w:rsidP="00CE403E">
      <w:pPr>
        <w:jc w:val="both"/>
        <w:rPr>
          <w:rFonts w:ascii="AMU Monument Grotesk" w:hAnsi="AMU Monument Grotesk"/>
        </w:rPr>
      </w:pPr>
      <w:bookmarkStart w:id="96" w:name="_Hlk97518137"/>
      <w:r w:rsidRPr="007F1ABD">
        <w:rPr>
          <w:rFonts w:ascii="AMU Monument Grotesk" w:hAnsi="AMU Monument Grotesk" w:cs="Verdana"/>
          <w:sz w:val="18"/>
          <w:szCs w:val="18"/>
        </w:rPr>
        <w:t xml:space="preserve">Conformément aux dispositions du code de la commande publique (articles L2192-1 à L2192-4 et R2192-3), </w:t>
      </w:r>
      <w:bookmarkEnd w:id="96"/>
      <w:r w:rsidRPr="007F1ABD">
        <w:rPr>
          <w:rFonts w:ascii="AMU Monument Grotesk" w:hAnsi="AMU Monument Grotesk" w:cs="Verdana"/>
          <w:sz w:val="18"/>
          <w:szCs w:val="18"/>
          <w:u w:val="single"/>
        </w:rPr>
        <w:t>le titulaire</w:t>
      </w:r>
      <w:r w:rsidRPr="007F1ABD">
        <w:rPr>
          <w:rFonts w:ascii="AMU Monument Grotesk" w:hAnsi="AMU Monument Grotesk" w:cs="Verdana"/>
          <w:sz w:val="18"/>
          <w:szCs w:val="18"/>
        </w:rPr>
        <w:t xml:space="preserve"> ainsi que, </w:t>
      </w:r>
      <w:r w:rsidRPr="007F1ABD">
        <w:rPr>
          <w:rFonts w:ascii="AMU Monument Grotesk" w:hAnsi="AMU Monument Grotesk" w:cs="Verdana"/>
          <w:sz w:val="18"/>
          <w:szCs w:val="18"/>
          <w:u w:val="single"/>
        </w:rPr>
        <w:t>le cas échéant, ses cotraitants et ses sous-traitants concernés</w:t>
      </w:r>
      <w:r w:rsidRPr="007F1ABD">
        <w:rPr>
          <w:rFonts w:ascii="AMU Monument Grotesk" w:hAnsi="AMU Monument Grotesk" w:cs="Verdana"/>
          <w:b/>
          <w:sz w:val="18"/>
          <w:szCs w:val="18"/>
        </w:rPr>
        <w:t>, doivent transmettre leurs demandes de paiement sur le portail mutualisé de l’Etat CHORUS PRO</w:t>
      </w:r>
      <w:r w:rsidRPr="007F1ABD">
        <w:rPr>
          <w:rFonts w:ascii="AMU Monument Grotesk" w:hAnsi="AMU Monument Grotesk" w:cs="Verdana"/>
          <w:sz w:val="18"/>
          <w:szCs w:val="18"/>
        </w:rPr>
        <w:t>.</w:t>
      </w:r>
    </w:p>
    <w:p w14:paraId="270CB0B7" w14:textId="77777777" w:rsidR="00CE403E" w:rsidRPr="007F1ABD" w:rsidRDefault="00CE403E" w:rsidP="00CE403E">
      <w:pPr>
        <w:spacing w:before="120"/>
        <w:jc w:val="both"/>
        <w:rPr>
          <w:rFonts w:ascii="AMU Monument Grotesk" w:hAnsi="AMU Monument Grotesk" w:cs="Verdana"/>
          <w:sz w:val="18"/>
          <w:szCs w:val="18"/>
        </w:rPr>
      </w:pPr>
    </w:p>
    <w:p w14:paraId="2CE41DE5" w14:textId="77777777" w:rsidR="00CE403E" w:rsidRPr="007F1ABD" w:rsidRDefault="00CE403E" w:rsidP="00CE403E">
      <w:pPr>
        <w:tabs>
          <w:tab w:val="left" w:pos="501"/>
        </w:tabs>
        <w:jc w:val="both"/>
        <w:rPr>
          <w:rFonts w:ascii="AMU Monument Grotesk" w:eastAsia="Verdana" w:hAnsi="AMU Monument Grotesk" w:cs="Verdana"/>
          <w:b/>
          <w:color w:val="0070C0"/>
          <w:sz w:val="18"/>
          <w:szCs w:val="18"/>
          <w:u w:val="single"/>
        </w:rPr>
      </w:pPr>
      <w:r w:rsidRPr="007F1ABD">
        <w:rPr>
          <w:rFonts w:ascii="AMU Monument Grotesk" w:eastAsia="Verdana" w:hAnsi="AMU Monument Grotesk" w:cs="Arial"/>
          <w:sz w:val="18"/>
          <w:szCs w:val="18"/>
        </w:rPr>
        <w:t xml:space="preserve">Les factures sont déposées </w:t>
      </w:r>
      <w:r w:rsidRPr="007F1ABD">
        <w:rPr>
          <w:rFonts w:ascii="AMU Monument Grotesk" w:eastAsia="Verdana" w:hAnsi="AMU Monument Grotesk" w:cs="Arial"/>
          <w:sz w:val="18"/>
          <w:szCs w:val="18"/>
          <w:u w:val="single"/>
        </w:rPr>
        <w:t>directement</w:t>
      </w:r>
      <w:r w:rsidRPr="007F1ABD">
        <w:rPr>
          <w:rFonts w:ascii="AMU Monument Grotesk" w:eastAsia="Verdana" w:hAnsi="AMU Monument Grotesk" w:cs="Arial"/>
          <w:sz w:val="18"/>
          <w:szCs w:val="18"/>
        </w:rPr>
        <w:t xml:space="preserve"> à destination du pôle facturier de l’agence comptable de l’université sur le portail de dématérialisation des factures </w:t>
      </w:r>
      <w:r w:rsidRPr="007F1ABD">
        <w:rPr>
          <w:rFonts w:ascii="AMU Monument Grotesk" w:eastAsia="Verdana" w:hAnsi="AMU Monument Grotesk" w:cs="Arial"/>
          <w:b/>
          <w:sz w:val="18"/>
          <w:szCs w:val="18"/>
        </w:rPr>
        <w:t xml:space="preserve">CHORUS PRO </w:t>
      </w:r>
      <w:r w:rsidRPr="007F1ABD">
        <w:rPr>
          <w:rFonts w:ascii="AMU Monument Grotesk" w:eastAsia="Verdana" w:hAnsi="AMU Monument Grotesk" w:cs="Arial"/>
          <w:sz w:val="18"/>
          <w:szCs w:val="18"/>
        </w:rPr>
        <w:t xml:space="preserve">: </w:t>
      </w:r>
      <w:hyperlink r:id="rId13" w:history="1">
        <w:r w:rsidRPr="007F1ABD">
          <w:rPr>
            <w:rFonts w:ascii="AMU Monument Grotesk" w:eastAsia="Verdana" w:hAnsi="AMU Monument Grotesk" w:cs="Arial"/>
            <w:color w:val="0000FF"/>
            <w:sz w:val="18"/>
            <w:szCs w:val="18"/>
            <w:u w:val="single"/>
          </w:rPr>
          <w:t>https://chorus-pro.gouv.fr</w:t>
        </w:r>
      </w:hyperlink>
    </w:p>
    <w:p w14:paraId="465BA39F" w14:textId="77777777" w:rsidR="00CE403E" w:rsidRPr="007F1ABD" w:rsidRDefault="00CE403E" w:rsidP="00CE403E">
      <w:pPr>
        <w:spacing w:before="120"/>
        <w:jc w:val="both"/>
        <w:rPr>
          <w:rFonts w:ascii="AMU Monument Grotesk" w:eastAsia="Verdana" w:hAnsi="AMU Monument Grotesk" w:cs="Verdana"/>
          <w:b/>
          <w:color w:val="0070C0"/>
          <w:sz w:val="18"/>
          <w:szCs w:val="18"/>
          <w:u w:val="single"/>
        </w:rPr>
      </w:pPr>
    </w:p>
    <w:p w14:paraId="4AED635A" w14:textId="675A446B" w:rsidR="00CE403E" w:rsidRPr="0078621D" w:rsidRDefault="00CE403E" w:rsidP="00CE403E">
      <w:pPr>
        <w:numPr>
          <w:ilvl w:val="0"/>
          <w:numId w:val="2"/>
        </w:numPr>
        <w:tabs>
          <w:tab w:val="left" w:pos="321"/>
        </w:tabs>
        <w:spacing w:line="0" w:lineRule="atLeast"/>
        <w:ind w:left="321" w:right="100" w:hanging="292"/>
        <w:jc w:val="both"/>
        <w:rPr>
          <w:rFonts w:ascii="AMU Monument Grotesk" w:hAnsi="AMU Monument Grotesk"/>
        </w:rPr>
      </w:pPr>
      <w:r w:rsidRPr="007F1ABD">
        <w:rPr>
          <w:rFonts w:ascii="AMU Monument Grotesk" w:eastAsia="Verdana" w:hAnsi="AMU Monument Grotesk" w:cs="Arial"/>
          <w:b/>
          <w:color w:val="1F3864"/>
          <w:sz w:val="18"/>
          <w:szCs w:val="20"/>
        </w:rPr>
        <w:t>Les factures envoyées par mail ou par ticket, ou transitant via d’autres services que le pôle facturier seront systématiquement rejetées avec pour motif le dépôt obligatoire sur le portail</w:t>
      </w:r>
      <w:r w:rsidRPr="007F1ABD">
        <w:rPr>
          <w:rFonts w:ascii="AMU Monument Grotesk" w:eastAsia="Arial" w:hAnsi="AMU Monument Grotesk" w:cs="Arial"/>
          <w:b/>
          <w:color w:val="1F3864"/>
          <w:sz w:val="18"/>
          <w:szCs w:val="20"/>
        </w:rPr>
        <w:t xml:space="preserve"> </w:t>
      </w:r>
      <w:r w:rsidRPr="007F1ABD">
        <w:rPr>
          <w:rFonts w:ascii="AMU Monument Grotesk" w:eastAsia="Verdana" w:hAnsi="AMU Monument Grotesk" w:cs="Arial"/>
          <w:b/>
          <w:color w:val="1F3864"/>
          <w:sz w:val="18"/>
          <w:szCs w:val="20"/>
        </w:rPr>
        <w:t>CHORUS PRO.</w:t>
      </w:r>
    </w:p>
    <w:p w14:paraId="1009437F" w14:textId="77777777" w:rsidR="00CE403E" w:rsidRPr="007F1ABD" w:rsidRDefault="00CE403E" w:rsidP="00CE403E">
      <w:pPr>
        <w:keepNext/>
        <w:numPr>
          <w:ilvl w:val="1"/>
          <w:numId w:val="1"/>
        </w:numPr>
        <w:spacing w:before="240" w:after="60"/>
        <w:outlineLvl w:val="1"/>
        <w:rPr>
          <w:rFonts w:ascii="AMU Monument Grotesk" w:eastAsia="Arial Unicode MS" w:hAnsi="AMU Monument Grotesk" w:cs="Arial" w:hint="eastAsia"/>
          <w:b/>
          <w:bCs/>
          <w:i/>
          <w:iCs/>
          <w:sz w:val="28"/>
          <w:szCs w:val="28"/>
        </w:rPr>
      </w:pPr>
      <w:bookmarkStart w:id="97" w:name="_Toc146530838"/>
      <w:bookmarkStart w:id="98" w:name="_Toc147748240"/>
      <w:bookmarkStart w:id="99" w:name="_Toc194942377"/>
      <w:r w:rsidRPr="007F1ABD">
        <w:rPr>
          <w:rFonts w:ascii="AMU Monument Grotesk" w:eastAsia="Arial Unicode MS" w:hAnsi="AMU Monument Grotesk" w:cs="Verdana"/>
          <w:bCs/>
          <w:i/>
          <w:iCs/>
          <w:sz w:val="18"/>
          <w:szCs w:val="18"/>
        </w:rPr>
        <w:t>10.2.3 Le suivi des factures</w:t>
      </w:r>
      <w:bookmarkEnd w:id="97"/>
      <w:bookmarkEnd w:id="98"/>
      <w:bookmarkEnd w:id="99"/>
    </w:p>
    <w:p w14:paraId="4E6F23C5" w14:textId="77777777" w:rsidR="00CE403E" w:rsidRPr="007F1ABD" w:rsidRDefault="00CE403E" w:rsidP="00CE403E">
      <w:pPr>
        <w:jc w:val="both"/>
        <w:rPr>
          <w:rFonts w:ascii="AMU Monument Grotesk" w:hAnsi="AMU Monument Grotesk" w:cs="Verdana"/>
          <w:b/>
          <w:i/>
          <w:iCs/>
          <w:sz w:val="18"/>
          <w:szCs w:val="18"/>
        </w:rPr>
      </w:pPr>
    </w:p>
    <w:p w14:paraId="18BC2518" w14:textId="77777777" w:rsidR="00CE403E" w:rsidRPr="007F1ABD" w:rsidRDefault="00CE403E" w:rsidP="00CE403E">
      <w:pPr>
        <w:jc w:val="both"/>
        <w:rPr>
          <w:rFonts w:ascii="AMU Monument Grotesk" w:hAnsi="AMU Monument Grotesk"/>
        </w:rPr>
      </w:pPr>
      <w:r w:rsidRPr="007F1ABD">
        <w:rPr>
          <w:rFonts w:ascii="AMU Monument Grotesk" w:hAnsi="AMU Monument Grotesk" w:cs="Verdana"/>
          <w:iCs/>
          <w:sz w:val="18"/>
          <w:szCs w:val="18"/>
        </w:rPr>
        <w:t>Le suivi de l’évolution du statut de votre facture depuis la plateforme CHORUS PRO s’effectue en cliquant sur l’icône « Suivi de traitement » dans l’onglet « Consultation de facture ».</w:t>
      </w:r>
    </w:p>
    <w:p w14:paraId="04E7CC1C" w14:textId="77777777" w:rsidR="00CE403E" w:rsidRPr="007F1ABD" w:rsidRDefault="00CE403E" w:rsidP="00CE403E">
      <w:pPr>
        <w:jc w:val="both"/>
        <w:rPr>
          <w:rFonts w:ascii="AMU Monument Grotesk" w:hAnsi="AMU Monument Grotesk" w:cs="Verdana"/>
          <w:i/>
          <w:iCs/>
          <w:sz w:val="18"/>
          <w:szCs w:val="18"/>
        </w:rPr>
      </w:pPr>
    </w:p>
    <w:p w14:paraId="4B8DFF1A" w14:textId="77777777" w:rsidR="00CE403E" w:rsidRPr="007F1ABD" w:rsidRDefault="00CE403E" w:rsidP="00CE403E">
      <w:pPr>
        <w:tabs>
          <w:tab w:val="left" w:pos="420"/>
        </w:tabs>
        <w:spacing w:line="266" w:lineRule="auto"/>
        <w:jc w:val="both"/>
        <w:rPr>
          <w:rFonts w:ascii="AMU Monument Grotesk" w:hAnsi="AMU Monument Grotesk"/>
        </w:rPr>
      </w:pPr>
      <w:r w:rsidRPr="007F1ABD">
        <w:rPr>
          <w:rFonts w:ascii="AMU Monument Grotesk" w:eastAsia="Verdana" w:hAnsi="AMU Monument Grotesk" w:cs="Arial"/>
          <w:b/>
          <w:sz w:val="18"/>
          <w:szCs w:val="20"/>
        </w:rPr>
        <w:t>Pour toute requête</w:t>
      </w:r>
      <w:r w:rsidRPr="007F1ABD">
        <w:rPr>
          <w:rFonts w:ascii="AMU Monument Grotesk" w:eastAsia="Verdana" w:hAnsi="AMU Monument Grotesk" w:cs="Arial"/>
          <w:sz w:val="18"/>
          <w:szCs w:val="20"/>
        </w:rPr>
        <w:t xml:space="preserve">, le titulaire formulera sa demande en créant </w:t>
      </w:r>
      <w:r w:rsidRPr="007F1ABD">
        <w:rPr>
          <w:rFonts w:ascii="AMU Monument Grotesk" w:eastAsia="Verdana" w:hAnsi="AMU Monument Grotesk" w:cs="Arial"/>
          <w:b/>
          <w:sz w:val="18"/>
          <w:szCs w:val="20"/>
        </w:rPr>
        <w:t>un ticket sur le site de l’université</w:t>
      </w:r>
      <w:r w:rsidRPr="007F1ABD">
        <w:rPr>
          <w:rFonts w:ascii="AMU Monument Grotesk" w:eastAsia="Verdana" w:hAnsi="AMU Monument Grotesk" w:cs="Arial"/>
          <w:sz w:val="18"/>
          <w:szCs w:val="20"/>
        </w:rPr>
        <w:t>, en précisant le numéro de bon de commande, la date et le numéro de votre ou de vos facture(s), le ou les montant(s) (vous devrez créer un compte avec une adresse électronique) </w:t>
      </w:r>
      <w:r w:rsidRPr="007F1ABD">
        <w:rPr>
          <w:rFonts w:ascii="AMU Monument Grotesk" w:eastAsia="Arial" w:hAnsi="AMU Monument Grotesk" w:cs="Arial"/>
          <w:color w:val="2F5496"/>
          <w:sz w:val="18"/>
          <w:szCs w:val="20"/>
        </w:rPr>
        <w:t>:</w:t>
      </w:r>
    </w:p>
    <w:p w14:paraId="21805360" w14:textId="77777777" w:rsidR="00CE403E" w:rsidRPr="00D37950" w:rsidRDefault="005A27E9" w:rsidP="00CE403E">
      <w:pPr>
        <w:rPr>
          <w:rFonts w:ascii="AMU Monument Grotesk" w:hAnsi="AMU Monument Grotesk"/>
          <w:sz w:val="18"/>
          <w:szCs w:val="18"/>
        </w:rPr>
      </w:pPr>
      <w:hyperlink r:id="rId14" w:history="1">
        <w:r w:rsidR="00CE403E" w:rsidRPr="00D37950">
          <w:rPr>
            <w:rFonts w:ascii="AMU Monument Grotesk" w:eastAsia="Calibri" w:hAnsi="AMU Monument Grotesk" w:cs="Calibri"/>
            <w:color w:val="0563C1"/>
            <w:sz w:val="18"/>
            <w:szCs w:val="18"/>
            <w:u w:val="single"/>
            <w:lang w:eastAsia="en-US"/>
          </w:rPr>
          <w:t>https://ent.univ-amu.fr/esup-helpdesk/stylesheets/welcome.faces</w:t>
        </w:r>
      </w:hyperlink>
      <w:r w:rsidR="00CE403E" w:rsidRPr="00D37950">
        <w:rPr>
          <w:rFonts w:ascii="AMU Monument Grotesk" w:eastAsia="Calibri" w:hAnsi="AMU Monument Grotesk" w:cs="Calibri"/>
          <w:sz w:val="18"/>
          <w:szCs w:val="18"/>
          <w:lang w:eastAsia="en-US"/>
        </w:rPr>
        <w:t xml:space="preserve">  </w:t>
      </w:r>
    </w:p>
    <w:p w14:paraId="530B55ED" w14:textId="77777777" w:rsidR="00CE403E" w:rsidRPr="007F1ABD" w:rsidRDefault="00CE403E" w:rsidP="00CE403E">
      <w:pPr>
        <w:jc w:val="both"/>
        <w:rPr>
          <w:rFonts w:ascii="AMU Monument Grotesk" w:eastAsia="Calibri" w:hAnsi="AMU Monument Grotesk" w:cs="Verdana"/>
          <w:b/>
          <w:color w:val="FF0000"/>
          <w:sz w:val="8"/>
          <w:szCs w:val="8"/>
          <w:lang w:eastAsia="en-US"/>
        </w:rPr>
      </w:pPr>
    </w:p>
    <w:p w14:paraId="5F45D467" w14:textId="22DE12C5" w:rsidR="00CE5BBD" w:rsidRPr="00CE5BBD" w:rsidRDefault="00CE403E" w:rsidP="00CE403E">
      <w:pPr>
        <w:jc w:val="both"/>
        <w:rPr>
          <w:rFonts w:ascii="AMU Monument Grotesk" w:hAnsi="AMU Monument Grotesk"/>
        </w:rPr>
      </w:pPr>
      <w:r w:rsidRPr="007F1ABD">
        <w:rPr>
          <w:rFonts w:ascii="AMU Monument Grotesk" w:hAnsi="AMU Monument Grotesk" w:cs="Verdana"/>
          <w:b/>
          <w:sz w:val="18"/>
          <w:szCs w:val="18"/>
        </w:rPr>
        <w:t>Les requêtes formulées par courriel, courriers ou appels téléphoniques ne pourront pas être traitées.</w:t>
      </w:r>
    </w:p>
    <w:p w14:paraId="404880F1" w14:textId="77777777" w:rsidR="00CE403E" w:rsidRPr="007F1ABD" w:rsidRDefault="00CE403E" w:rsidP="00CE403E">
      <w:pPr>
        <w:jc w:val="both"/>
        <w:rPr>
          <w:rFonts w:ascii="AMU Monument Grotesk" w:hAnsi="AMU Monument Grotesk" w:cs="Verdana"/>
          <w:b/>
          <w:sz w:val="18"/>
          <w:szCs w:val="18"/>
        </w:rPr>
      </w:pPr>
    </w:p>
    <w:p w14:paraId="38876C14" w14:textId="7E017E69" w:rsidR="00CE403E" w:rsidRPr="007F1ABD" w:rsidRDefault="00CE403E" w:rsidP="00CE403E">
      <w:pPr>
        <w:jc w:val="both"/>
        <w:rPr>
          <w:rFonts w:ascii="AMU Monument Grotesk" w:hAnsi="AMU Monument Grotesk"/>
        </w:rPr>
      </w:pPr>
      <w:r w:rsidRPr="007F1ABD">
        <w:rPr>
          <w:rFonts w:ascii="AMU Monument Grotesk" w:hAnsi="AMU Monument Grotesk" w:cs="Verdana"/>
          <w:b/>
          <w:sz w:val="18"/>
          <w:szCs w:val="18"/>
        </w:rPr>
        <w:t>10.2.4 Documentation sur le processus facturation d’AMU</w:t>
      </w:r>
      <w:r w:rsidR="00CE5BBD">
        <w:rPr>
          <w:rFonts w:ascii="AMU Monument Grotesk" w:hAnsi="AMU Monument Grotesk" w:cs="Verdana"/>
          <w:b/>
          <w:sz w:val="18"/>
          <w:szCs w:val="18"/>
        </w:rPr>
        <w:t> :</w:t>
      </w:r>
    </w:p>
    <w:p w14:paraId="3E49FC87" w14:textId="77777777" w:rsidR="00CE403E" w:rsidRPr="007F1ABD" w:rsidRDefault="00CE403E" w:rsidP="00CE403E">
      <w:pPr>
        <w:jc w:val="both"/>
        <w:rPr>
          <w:rFonts w:ascii="AMU Monument Grotesk" w:hAnsi="AMU Monument Grotesk" w:cs="Verdana"/>
          <w:b/>
          <w:sz w:val="18"/>
          <w:szCs w:val="18"/>
        </w:rPr>
      </w:pPr>
    </w:p>
    <w:p w14:paraId="3769A8E6" w14:textId="77777777" w:rsidR="00CE403E" w:rsidRPr="007F1ABD" w:rsidRDefault="00CE403E" w:rsidP="00CE403E">
      <w:pPr>
        <w:jc w:val="both"/>
        <w:rPr>
          <w:rFonts w:ascii="AMU Monument Grotesk" w:hAnsi="AMU Monument Grotesk" w:cs="Verdana"/>
          <w:sz w:val="18"/>
          <w:szCs w:val="18"/>
        </w:rPr>
      </w:pPr>
      <w:r w:rsidRPr="007F1ABD">
        <w:rPr>
          <w:rFonts w:ascii="AMU Monument Grotesk" w:hAnsi="AMU Monument Grotesk" w:cs="Verdana"/>
          <w:sz w:val="18"/>
          <w:szCs w:val="18"/>
        </w:rPr>
        <w:t xml:space="preserve">Des documents d'information sont disponibles sur le site de l’agence comptable d’AMU : </w:t>
      </w:r>
    </w:p>
    <w:p w14:paraId="6B8161EF" w14:textId="77777777" w:rsidR="002C7FB2" w:rsidRPr="007F1ABD" w:rsidRDefault="005A27E9" w:rsidP="00CE403E">
      <w:pPr>
        <w:jc w:val="both"/>
        <w:rPr>
          <w:rFonts w:ascii="AMU Monument Grotesk" w:hAnsi="AMU Monument Grotesk"/>
          <w:sz w:val="18"/>
          <w:szCs w:val="18"/>
        </w:rPr>
      </w:pPr>
      <w:hyperlink r:id="rId15" w:history="1">
        <w:r w:rsidR="002C7FB2" w:rsidRPr="007F1ABD">
          <w:rPr>
            <w:rStyle w:val="Lienhypertexte"/>
            <w:rFonts w:ascii="AMU Monument Grotesk" w:hAnsi="AMU Monument Grotesk"/>
            <w:sz w:val="18"/>
            <w:szCs w:val="18"/>
          </w:rPr>
          <w:t>https://www.univ-amu.fr/fr/public/espace-fournisseurs</w:t>
        </w:r>
      </w:hyperlink>
      <w:r w:rsidR="002C7FB2" w:rsidRPr="007F1ABD">
        <w:rPr>
          <w:rFonts w:ascii="AMU Monument Grotesk" w:hAnsi="AMU Monument Grotesk"/>
          <w:sz w:val="18"/>
          <w:szCs w:val="18"/>
        </w:rPr>
        <w:t xml:space="preserve"> </w:t>
      </w:r>
    </w:p>
    <w:p w14:paraId="5D96FA9E" w14:textId="77777777" w:rsidR="00955F63" w:rsidRPr="007F1ABD" w:rsidRDefault="005A27E9" w:rsidP="00CE403E">
      <w:pPr>
        <w:jc w:val="both"/>
        <w:rPr>
          <w:rFonts w:ascii="AMU Monument Grotesk" w:hAnsi="AMU Monument Grotesk"/>
          <w:color w:val="0000FF"/>
          <w:sz w:val="18"/>
          <w:szCs w:val="18"/>
          <w:u w:val="single"/>
        </w:rPr>
      </w:pPr>
      <w:hyperlink r:id="rId16" w:tgtFrame="_blank" w:history="1">
        <w:r w:rsidR="00955F63" w:rsidRPr="007F1ABD">
          <w:rPr>
            <w:rStyle w:val="Lienhypertexte"/>
            <w:rFonts w:ascii="AMU Monument Grotesk" w:hAnsi="AMU Monument Grotesk"/>
            <w:sz w:val="18"/>
            <w:szCs w:val="18"/>
          </w:rPr>
          <w:t>https://www.univ-amu.fr/fr/public/tuile-assistance</w:t>
        </w:r>
      </w:hyperlink>
    </w:p>
    <w:p w14:paraId="041975B7" w14:textId="77777777" w:rsidR="002C7FB2" w:rsidRPr="007F1ABD" w:rsidRDefault="002C7FB2" w:rsidP="00CE403E">
      <w:pPr>
        <w:jc w:val="both"/>
        <w:rPr>
          <w:rFonts w:ascii="AMU Monument Grotesk" w:hAnsi="AMU Monument Grotesk" w:cs="Verdana"/>
          <w:sz w:val="18"/>
          <w:szCs w:val="18"/>
        </w:rPr>
      </w:pPr>
    </w:p>
    <w:p w14:paraId="5FC599B0" w14:textId="77777777" w:rsidR="00CE403E" w:rsidRPr="007F1ABD" w:rsidRDefault="00CE403E" w:rsidP="00CE403E">
      <w:pPr>
        <w:jc w:val="both"/>
        <w:rPr>
          <w:rFonts w:ascii="AMU Monument Grotesk" w:hAnsi="AMU Monument Grotesk"/>
          <w:sz w:val="18"/>
          <w:szCs w:val="18"/>
        </w:rPr>
      </w:pPr>
      <w:proofErr w:type="gramStart"/>
      <w:r w:rsidRPr="007F1ABD">
        <w:rPr>
          <w:rFonts w:ascii="AMU Monument Grotesk" w:hAnsi="AMU Monument Grotesk" w:cs="Verdana"/>
          <w:sz w:val="18"/>
          <w:szCs w:val="18"/>
        </w:rPr>
        <w:t>et</w:t>
      </w:r>
      <w:proofErr w:type="gramEnd"/>
      <w:r w:rsidRPr="007F1ABD">
        <w:rPr>
          <w:rFonts w:ascii="AMU Monument Grotesk" w:hAnsi="AMU Monument Grotesk" w:cs="Verdana"/>
          <w:sz w:val="18"/>
          <w:szCs w:val="18"/>
        </w:rPr>
        <w:t xml:space="preserve"> notamment le mode opératoire pour créer une requête auprès du service facturier :</w:t>
      </w:r>
    </w:p>
    <w:p w14:paraId="06F1AED9" w14:textId="3C82C631" w:rsidR="00CE403E" w:rsidRPr="00BC4048" w:rsidRDefault="005A27E9">
      <w:pPr>
        <w:jc w:val="both"/>
        <w:rPr>
          <w:rFonts w:ascii="AMU Monument Grotesk" w:hAnsi="AMU Monument Grotesk"/>
          <w:sz w:val="18"/>
          <w:szCs w:val="18"/>
        </w:rPr>
      </w:pPr>
      <w:hyperlink r:id="rId17" w:history="1">
        <w:r w:rsidR="00CE403E" w:rsidRPr="007F1ABD">
          <w:rPr>
            <w:rFonts w:ascii="AMU Monument Grotesk" w:hAnsi="AMU Monument Grotesk" w:cs="Verdana"/>
            <w:color w:val="0000FF"/>
            <w:sz w:val="18"/>
            <w:szCs w:val="18"/>
            <w:u w:val="single"/>
          </w:rPr>
          <w:t>https://www.univ-amu.fr/fr/public/creer-une-requete-aupres-du-service-facturier</w:t>
        </w:r>
      </w:hyperlink>
      <w:r w:rsidR="00CE403E" w:rsidRPr="007F1ABD">
        <w:rPr>
          <w:rFonts w:ascii="AMU Monument Grotesk" w:hAnsi="AMU Monument Grotesk" w:cs="Verdana"/>
          <w:color w:val="1F497D"/>
          <w:sz w:val="18"/>
          <w:szCs w:val="18"/>
        </w:rPr>
        <w:t xml:space="preserve"> </w:t>
      </w:r>
    </w:p>
    <w:p w14:paraId="00CD64B9" w14:textId="3F958ED8" w:rsidR="00D51C1F" w:rsidRPr="007F1ABD" w:rsidRDefault="00D51C1F">
      <w:pPr>
        <w:pStyle w:val="Titre1"/>
        <w:jc w:val="both"/>
        <w:rPr>
          <w:rFonts w:ascii="AMU Monument Grotesk" w:hAnsi="AMU Monument Grotesk" w:hint="eastAsia"/>
        </w:rPr>
      </w:pPr>
      <w:bookmarkStart w:id="100" w:name="_Toc194942378"/>
      <w:r w:rsidRPr="007F1ABD">
        <w:rPr>
          <w:rFonts w:ascii="AMU Monument Grotesk" w:hAnsi="AMU Monument Grotesk"/>
          <w:sz w:val="18"/>
          <w:szCs w:val="18"/>
          <w:u w:val="none"/>
        </w:rPr>
        <w:t>10.3 Délai global de paiement</w:t>
      </w:r>
      <w:bookmarkEnd w:id="100"/>
      <w:r w:rsidR="00CE5BBD">
        <w:rPr>
          <w:rFonts w:ascii="AMU Monument Grotesk" w:hAnsi="AMU Monument Grotesk"/>
          <w:sz w:val="18"/>
          <w:szCs w:val="18"/>
          <w:u w:val="none"/>
        </w:rPr>
        <w:t> </w:t>
      </w:r>
    </w:p>
    <w:p w14:paraId="629DAEEC" w14:textId="77777777" w:rsidR="00D51C1F" w:rsidRPr="007F1ABD" w:rsidRDefault="00D51C1F">
      <w:pPr>
        <w:pStyle w:val="Corpsdetexte"/>
        <w:jc w:val="both"/>
        <w:rPr>
          <w:rFonts w:ascii="AMU Monument Grotesk" w:hAnsi="AMU Monument Grotesk" w:cs="Arial"/>
          <w:sz w:val="18"/>
          <w:szCs w:val="18"/>
        </w:rPr>
      </w:pPr>
    </w:p>
    <w:p w14:paraId="564C89E5" w14:textId="77777777" w:rsidR="00D51C1F" w:rsidRPr="007F1ABD" w:rsidRDefault="00D51C1F">
      <w:pPr>
        <w:pStyle w:val="Corpsdetexte"/>
        <w:jc w:val="both"/>
        <w:rPr>
          <w:rFonts w:ascii="AMU Monument Grotesk" w:hAnsi="AMU Monument Grotesk"/>
        </w:rPr>
      </w:pPr>
      <w:r w:rsidRPr="007F1ABD">
        <w:rPr>
          <w:rFonts w:ascii="AMU Monument Grotesk" w:hAnsi="AMU Monument Grotesk" w:cs="Arial"/>
          <w:sz w:val="18"/>
          <w:szCs w:val="18"/>
        </w:rPr>
        <w:t>Le mode de règlement est le virement administratif.</w:t>
      </w:r>
    </w:p>
    <w:p w14:paraId="51530CA7" w14:textId="77777777" w:rsidR="00D51C1F" w:rsidRPr="007F1ABD" w:rsidRDefault="00D51C1F">
      <w:pPr>
        <w:jc w:val="both"/>
        <w:rPr>
          <w:rFonts w:ascii="AMU Monument Grotesk" w:hAnsi="AMU Monument Grotesk" w:cs="Arial"/>
          <w:sz w:val="18"/>
          <w:szCs w:val="18"/>
        </w:rPr>
      </w:pPr>
    </w:p>
    <w:p w14:paraId="7A19432C"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Les sommes dues en exécution du présent marché sont payées (après « service fait »), conformément aux dispositions</w:t>
      </w:r>
      <w:r w:rsidR="00C94065" w:rsidRPr="007F1ABD">
        <w:rPr>
          <w:rFonts w:ascii="AMU Monument Grotesk" w:hAnsi="AMU Monument Grotesk" w:cs="Arial"/>
          <w:sz w:val="18"/>
          <w:szCs w:val="18"/>
        </w:rPr>
        <w:t xml:space="preserve"> des articles R2192-10 à R2192-11</w:t>
      </w:r>
      <w:r w:rsidRPr="007F1ABD">
        <w:rPr>
          <w:rFonts w:ascii="AMU Monument Grotesk" w:hAnsi="AMU Monument Grotesk" w:cs="Arial"/>
          <w:sz w:val="18"/>
          <w:szCs w:val="18"/>
        </w:rPr>
        <w:t>.</w:t>
      </w:r>
    </w:p>
    <w:p w14:paraId="3632ED64" w14:textId="77777777" w:rsidR="00D51C1F" w:rsidRPr="007F1ABD" w:rsidRDefault="00D51C1F">
      <w:pPr>
        <w:jc w:val="both"/>
        <w:rPr>
          <w:rFonts w:ascii="AMU Monument Grotesk" w:hAnsi="AMU Monument Grotesk" w:cs="Arial"/>
          <w:sz w:val="18"/>
          <w:szCs w:val="18"/>
        </w:rPr>
      </w:pPr>
    </w:p>
    <w:p w14:paraId="5AC9D949"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 xml:space="preserve">Le délai global de paiement sur lequel s’engage le pouvoir adjudicateur est de </w:t>
      </w:r>
      <w:r w:rsidR="00D8012F" w:rsidRPr="007F1ABD">
        <w:rPr>
          <w:rFonts w:ascii="AMU Monument Grotesk" w:hAnsi="AMU Monument Grotesk" w:cs="Verdana"/>
          <w:sz w:val="18"/>
          <w:szCs w:val="18"/>
        </w:rPr>
        <w:t>trente (</w:t>
      </w:r>
      <w:r w:rsidRPr="007F1ABD">
        <w:rPr>
          <w:rFonts w:ascii="AMU Monument Grotesk" w:hAnsi="AMU Monument Grotesk" w:cs="Verdana"/>
          <w:sz w:val="18"/>
          <w:szCs w:val="18"/>
        </w:rPr>
        <w:t>30</w:t>
      </w:r>
      <w:r w:rsidR="00D8012F" w:rsidRPr="007F1ABD">
        <w:rPr>
          <w:rFonts w:ascii="AMU Monument Grotesk" w:hAnsi="AMU Monument Grotesk" w:cs="Verdana"/>
          <w:sz w:val="18"/>
          <w:szCs w:val="18"/>
        </w:rPr>
        <w:t>)</w:t>
      </w:r>
      <w:r w:rsidRPr="007F1ABD">
        <w:rPr>
          <w:rFonts w:ascii="AMU Monument Grotesk" w:hAnsi="AMU Monument Grotesk" w:cs="Verdana"/>
          <w:sz w:val="18"/>
          <w:szCs w:val="18"/>
        </w:rPr>
        <w:t xml:space="preserve"> jours</w:t>
      </w:r>
      <w:r w:rsidR="003A2391" w:rsidRPr="007F1ABD">
        <w:rPr>
          <w:rFonts w:ascii="AMU Monument Grotesk" w:hAnsi="AMU Monument Grotesk" w:cs="Verdana"/>
          <w:sz w:val="18"/>
          <w:szCs w:val="18"/>
        </w:rPr>
        <w:t xml:space="preserve"> francs</w:t>
      </w:r>
      <w:r w:rsidRPr="007F1ABD">
        <w:rPr>
          <w:rFonts w:ascii="AMU Monument Grotesk" w:hAnsi="AMU Monument Grotesk" w:cs="Verdana"/>
          <w:sz w:val="18"/>
          <w:szCs w:val="18"/>
        </w:rPr>
        <w:t>.</w:t>
      </w:r>
      <w:r w:rsidRPr="007F1ABD">
        <w:rPr>
          <w:rFonts w:ascii="AMU Monument Grotesk" w:hAnsi="AMU Monument Grotesk" w:cs="Arial"/>
          <w:sz w:val="18"/>
          <w:szCs w:val="18"/>
        </w:rPr>
        <w:t xml:space="preserve"> </w:t>
      </w:r>
    </w:p>
    <w:p w14:paraId="0CA1BC0F" w14:textId="77777777" w:rsidR="00D51C1F" w:rsidRPr="007F1ABD" w:rsidRDefault="00D51C1F">
      <w:pPr>
        <w:jc w:val="both"/>
        <w:rPr>
          <w:rFonts w:ascii="AMU Monument Grotesk" w:hAnsi="AMU Monument Grotesk" w:cs="Verdana"/>
          <w:sz w:val="18"/>
          <w:szCs w:val="18"/>
        </w:rPr>
      </w:pPr>
    </w:p>
    <w:p w14:paraId="33B84C90"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 xml:space="preserve">Le délai court à compter de la réception de la facture, si </w:t>
      </w:r>
      <w:proofErr w:type="gramStart"/>
      <w:r w:rsidRPr="007F1ABD">
        <w:rPr>
          <w:rFonts w:ascii="AMU Monument Grotesk" w:hAnsi="AMU Monument Grotesk" w:cs="Verdana"/>
          <w:sz w:val="18"/>
          <w:szCs w:val="18"/>
        </w:rPr>
        <w:t>la</w:t>
      </w:r>
      <w:proofErr w:type="gramEnd"/>
      <w:r w:rsidRPr="007F1ABD">
        <w:rPr>
          <w:rFonts w:ascii="AMU Monument Grotesk" w:hAnsi="AMU Monument Grotesk" w:cs="Verdana"/>
          <w:sz w:val="18"/>
          <w:szCs w:val="18"/>
        </w:rPr>
        <w:t xml:space="preserve"> livraison/prestation a été effectuée et acceptée avant cette date. Si la prestation intervient après réception de la facture, le délai de paiement court à compter de la date de constatation de l’exécution des prestations.</w:t>
      </w:r>
    </w:p>
    <w:p w14:paraId="405E043C" w14:textId="77777777" w:rsidR="00D51C1F" w:rsidRPr="007F1ABD" w:rsidRDefault="00D51C1F">
      <w:pPr>
        <w:jc w:val="both"/>
        <w:rPr>
          <w:rFonts w:ascii="AMU Monument Grotesk" w:hAnsi="AMU Monument Grotesk" w:cs="Arial"/>
          <w:sz w:val="18"/>
          <w:szCs w:val="18"/>
        </w:rPr>
      </w:pPr>
    </w:p>
    <w:p w14:paraId="71D5360E"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Le défaut de paiement dans ce délai fait courir de plein droit et sans autre formalité :</w:t>
      </w:r>
    </w:p>
    <w:p w14:paraId="1B87A323"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w:t>
      </w:r>
      <w:r w:rsidRPr="007F1ABD">
        <w:rPr>
          <w:rFonts w:ascii="AMU Monument Grotesk" w:hAnsi="AMU Monument Grotesk" w:cs="Arial"/>
          <w:sz w:val="18"/>
          <w:szCs w:val="18"/>
        </w:rPr>
        <w:tab/>
        <w:t>des 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3D8A267E"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lastRenderedPageBreak/>
        <w:t>-</w:t>
      </w:r>
      <w:r w:rsidRPr="007F1ABD">
        <w:rPr>
          <w:rFonts w:ascii="AMU Monument Grotesk" w:hAnsi="AMU Monument Grotesk" w:cs="Arial"/>
          <w:sz w:val="18"/>
          <w:szCs w:val="18"/>
        </w:rPr>
        <w:tab/>
        <w:t>une indemnité forfaitaire pour frais de recouvrement d’un montant de 40 euros.</w:t>
      </w:r>
    </w:p>
    <w:p w14:paraId="77F39320" w14:textId="77777777" w:rsidR="00D51C1F" w:rsidRPr="007F1ABD" w:rsidRDefault="00D51C1F">
      <w:pPr>
        <w:jc w:val="both"/>
        <w:rPr>
          <w:rFonts w:ascii="AMU Monument Grotesk" w:hAnsi="AMU Monument Grotesk" w:cs="Arial"/>
          <w:sz w:val="18"/>
          <w:szCs w:val="18"/>
        </w:rPr>
      </w:pPr>
    </w:p>
    <w:p w14:paraId="56602D48" w14:textId="77777777" w:rsidR="00D51C1F" w:rsidRPr="007F1ABD" w:rsidRDefault="00D51C1F">
      <w:pPr>
        <w:spacing w:after="240"/>
        <w:jc w:val="both"/>
        <w:rPr>
          <w:rFonts w:ascii="AMU Monument Grotesk" w:hAnsi="AMU Monument Grotesk"/>
        </w:rPr>
      </w:pPr>
      <w:r w:rsidRPr="007F1ABD">
        <w:rPr>
          <w:rFonts w:ascii="AMU Monument Grotesk" w:hAnsi="AMU Monument Grotesk" w:cs="Arial"/>
          <w:sz w:val="18"/>
          <w:szCs w:val="18"/>
        </w:rPr>
        <w:t>Ce délai peut être suspendu dans les conditions décrites au décret cité ci-dessus, si le représentant du pouvoir adjudicateur constate que la demande de paiement ne comporte pas l’ensemble des pièces et des mentions prévues par la loi ou par le marché ou que celles-ci sont erronées ou incohérentes.</w:t>
      </w:r>
    </w:p>
    <w:p w14:paraId="42B60A55" w14:textId="77777777" w:rsidR="00D51C1F" w:rsidRPr="007F1ABD" w:rsidRDefault="00D51C1F">
      <w:pPr>
        <w:pStyle w:val="Txtprambule"/>
        <w:spacing w:before="0" w:line="240" w:lineRule="auto"/>
        <w:ind w:left="0" w:right="0"/>
        <w:rPr>
          <w:rFonts w:ascii="AMU Monument Grotesk" w:hAnsi="AMU Monument Grotesk"/>
        </w:rPr>
      </w:pPr>
      <w:r w:rsidRPr="007F1ABD">
        <w:rPr>
          <w:rFonts w:ascii="AMU Monument Grotesk" w:hAnsi="AMU Monument Grotesk" w:cs="Verdana"/>
          <w:sz w:val="18"/>
          <w:szCs w:val="18"/>
        </w:rPr>
        <w:t>Les intérêts moratoires et l'indemnité forfaitaire pour frais de recouvrement sont payés dans un délai de quarante-cinq jours suivant la mise en paiement du principal.</w:t>
      </w:r>
    </w:p>
    <w:p w14:paraId="5CB73D4A" w14:textId="77777777" w:rsidR="00D51C1F" w:rsidRPr="007F1ABD" w:rsidRDefault="00D51C1F">
      <w:pPr>
        <w:pStyle w:val="Txtprambule"/>
        <w:spacing w:before="0" w:line="240" w:lineRule="auto"/>
        <w:ind w:left="0" w:right="0"/>
        <w:rPr>
          <w:rFonts w:ascii="AMU Monument Grotesk" w:hAnsi="AMU Monument Grotesk" w:cs="Verdana"/>
          <w:sz w:val="18"/>
          <w:szCs w:val="18"/>
        </w:rPr>
      </w:pPr>
    </w:p>
    <w:p w14:paraId="7CB714A0" w14:textId="77777777" w:rsidR="00D51C1F" w:rsidRPr="007F1ABD" w:rsidRDefault="00D51C1F">
      <w:pPr>
        <w:pStyle w:val="Txtprambule"/>
        <w:spacing w:before="0" w:line="240" w:lineRule="auto"/>
        <w:ind w:left="0" w:right="0"/>
        <w:rPr>
          <w:rFonts w:ascii="AMU Monument Grotesk" w:hAnsi="AMU Monument Grotesk"/>
        </w:rPr>
      </w:pPr>
      <w:r w:rsidRPr="007F1ABD">
        <w:rPr>
          <w:rFonts w:ascii="AMU Monument Grotesk" w:hAnsi="AMU Monument Grotesk"/>
          <w:bCs/>
          <w:sz w:val="18"/>
          <w:szCs w:val="18"/>
          <w:u w:val="single"/>
          <w:lang w:val="fr-FR"/>
        </w:rPr>
        <w:t>Modalité de financement</w:t>
      </w:r>
      <w:r w:rsidRPr="007F1ABD">
        <w:rPr>
          <w:rFonts w:ascii="AMU Monument Grotesk" w:hAnsi="AMU Monument Grotesk"/>
          <w:bCs/>
          <w:sz w:val="18"/>
          <w:szCs w:val="18"/>
          <w:lang w:val="fr-FR"/>
        </w:rPr>
        <w:t> :</w:t>
      </w:r>
      <w:r w:rsidRPr="007F1ABD">
        <w:rPr>
          <w:rFonts w:ascii="AMU Monument Grotesk" w:hAnsi="AMU Monument Grotesk"/>
          <w:bCs/>
          <w:color w:val="00B0F0"/>
          <w:sz w:val="18"/>
          <w:szCs w:val="18"/>
          <w:lang w:val="fr-FR"/>
        </w:rPr>
        <w:t xml:space="preserve"> </w:t>
      </w:r>
      <w:r w:rsidRPr="007F1ABD">
        <w:rPr>
          <w:rFonts w:ascii="AMU Monument Grotesk" w:hAnsi="AMU Monument Grotesk"/>
          <w:bCs/>
          <w:sz w:val="18"/>
          <w:szCs w:val="18"/>
        </w:rPr>
        <w:t xml:space="preserve">Les prestations, objet du présent marché, seront rémunérées sur fonds propres de l’établissement. </w:t>
      </w:r>
    </w:p>
    <w:p w14:paraId="169F28AD" w14:textId="7A602FA0" w:rsidR="00D51C1F" w:rsidRPr="007F1ABD" w:rsidRDefault="00D51C1F">
      <w:pPr>
        <w:pStyle w:val="Titre1"/>
        <w:jc w:val="both"/>
        <w:rPr>
          <w:rFonts w:ascii="AMU Monument Grotesk" w:hAnsi="AMU Monument Grotesk" w:hint="eastAsia"/>
        </w:rPr>
      </w:pPr>
      <w:bookmarkStart w:id="101" w:name="_Toc194942379"/>
      <w:r w:rsidRPr="007F1ABD">
        <w:rPr>
          <w:rFonts w:ascii="AMU Monument Grotesk" w:hAnsi="AMU Monument Grotesk"/>
          <w:sz w:val="18"/>
          <w:szCs w:val="18"/>
          <w:u w:val="none"/>
        </w:rPr>
        <w:t>10.4 Avance</w:t>
      </w:r>
      <w:bookmarkEnd w:id="101"/>
      <w:r w:rsidR="00CE5BBD">
        <w:rPr>
          <w:rFonts w:ascii="AMU Monument Grotesk" w:hAnsi="AMU Monument Grotesk"/>
          <w:sz w:val="18"/>
          <w:szCs w:val="18"/>
          <w:u w:val="none"/>
        </w:rPr>
        <w:t> </w:t>
      </w:r>
    </w:p>
    <w:p w14:paraId="72E833B6" w14:textId="77777777" w:rsidR="00D51C1F" w:rsidRPr="007F1ABD" w:rsidRDefault="00D51C1F">
      <w:pPr>
        <w:jc w:val="both"/>
        <w:rPr>
          <w:rFonts w:ascii="AMU Monument Grotesk" w:hAnsi="AMU Monument Grotesk" w:cs="Verdana"/>
          <w:sz w:val="8"/>
          <w:szCs w:val="8"/>
        </w:rPr>
      </w:pPr>
    </w:p>
    <w:p w14:paraId="5114B62A" w14:textId="77777777" w:rsidR="00D51C1F" w:rsidRPr="007F1ABD" w:rsidRDefault="00D51C1F">
      <w:pPr>
        <w:jc w:val="both"/>
        <w:rPr>
          <w:rFonts w:ascii="AMU Monument Grotesk" w:hAnsi="AMU Monument Grotesk" w:cs="Calibri"/>
          <w:sz w:val="18"/>
          <w:szCs w:val="18"/>
        </w:rPr>
      </w:pPr>
    </w:p>
    <w:p w14:paraId="229D5C93" w14:textId="77777777" w:rsidR="00D51C1F" w:rsidRPr="007F1ABD" w:rsidRDefault="00D51C1F">
      <w:pPr>
        <w:jc w:val="both"/>
        <w:rPr>
          <w:rFonts w:ascii="AMU Monument Grotesk" w:hAnsi="AMU Monument Grotesk"/>
        </w:rPr>
      </w:pPr>
      <w:r w:rsidRPr="007F1ABD">
        <w:rPr>
          <w:rFonts w:ascii="AMU Monument Grotesk" w:hAnsi="AMU Monument Grotesk" w:cs="Calibri"/>
          <w:bCs/>
          <w:iCs/>
          <w:sz w:val="18"/>
          <w:szCs w:val="18"/>
        </w:rPr>
        <w:t>Conformément aux dispositions des articles</w:t>
      </w:r>
      <w:r w:rsidRPr="007F1ABD">
        <w:rPr>
          <w:rFonts w:ascii="AMU Monument Grotesk" w:hAnsi="AMU Monument Grotesk" w:cs="Verdana"/>
          <w:sz w:val="18"/>
          <w:szCs w:val="18"/>
        </w:rPr>
        <w:t xml:space="preserve"> </w:t>
      </w:r>
      <w:r w:rsidRPr="007F1ABD">
        <w:rPr>
          <w:rFonts w:ascii="AMU Monument Grotesk" w:hAnsi="AMU Monument Grotesk" w:cs="Calibri"/>
          <w:bCs/>
          <w:iCs/>
          <w:sz w:val="18"/>
          <w:szCs w:val="18"/>
        </w:rPr>
        <w:t>R2191-3, R2191-5 et R2191-6 à R2191-10 du Code de la Commande Publique, et</w:t>
      </w:r>
      <w:r w:rsidRPr="007F1ABD">
        <w:rPr>
          <w:rFonts w:ascii="AMU Monument Grotesk" w:hAnsi="AMU Monument Grotesk" w:cs="Calibri"/>
          <w:sz w:val="18"/>
          <w:szCs w:val="18"/>
        </w:rPr>
        <w:t xml:space="preserve"> sauf refus du titulaire dans l’acte d’engagement</w:t>
      </w:r>
      <w:r w:rsidR="00276B6B" w:rsidRPr="007F1ABD">
        <w:rPr>
          <w:rFonts w:ascii="AMU Monument Grotesk" w:hAnsi="AMU Monument Grotesk" w:cs="Calibri"/>
          <w:sz w:val="18"/>
          <w:szCs w:val="18"/>
        </w:rPr>
        <w:t xml:space="preserve"> </w:t>
      </w:r>
      <w:r w:rsidRPr="007F1ABD">
        <w:rPr>
          <w:rFonts w:ascii="AMU Monument Grotesk" w:hAnsi="AMU Monument Grotesk" w:cs="Calibri"/>
          <w:sz w:val="18"/>
          <w:szCs w:val="18"/>
        </w:rPr>
        <w:t>et en l’absence de mesures conjoncturelles contraires, une avance est versée au titulaire.</w:t>
      </w:r>
    </w:p>
    <w:p w14:paraId="09F53BC9" w14:textId="77777777" w:rsidR="00D51C1F" w:rsidRPr="007F1ABD" w:rsidRDefault="00D51C1F">
      <w:pPr>
        <w:jc w:val="both"/>
        <w:rPr>
          <w:rFonts w:ascii="AMU Monument Grotesk" w:hAnsi="AMU Monument Grotesk" w:cs="Calibri"/>
          <w:sz w:val="18"/>
          <w:szCs w:val="18"/>
        </w:rPr>
      </w:pPr>
    </w:p>
    <w:p w14:paraId="20035355" w14:textId="77777777" w:rsidR="00D51C1F" w:rsidRPr="007F1ABD" w:rsidRDefault="00D51C1F">
      <w:pPr>
        <w:jc w:val="both"/>
        <w:rPr>
          <w:rFonts w:ascii="AMU Monument Grotesk" w:hAnsi="AMU Monument Grotesk"/>
        </w:rPr>
      </w:pPr>
      <w:r w:rsidRPr="007F1ABD">
        <w:rPr>
          <w:rFonts w:ascii="AMU Monument Grotesk" w:hAnsi="AMU Monument Grotesk" w:cs="Calibri"/>
          <w:b/>
          <w:sz w:val="18"/>
          <w:szCs w:val="18"/>
        </w:rPr>
        <w:t>Pourcentage de l’avance versé au titulaire du présent lot (article 11.1 du CCAG option B) :</w:t>
      </w:r>
    </w:p>
    <w:p w14:paraId="3AA09808" w14:textId="77777777" w:rsidR="00D51C1F" w:rsidRPr="007F1ABD" w:rsidRDefault="00D51C1F">
      <w:pPr>
        <w:numPr>
          <w:ilvl w:val="0"/>
          <w:numId w:val="3"/>
        </w:numPr>
        <w:jc w:val="both"/>
        <w:rPr>
          <w:rFonts w:ascii="AMU Monument Grotesk" w:hAnsi="AMU Monument Grotesk"/>
        </w:rPr>
      </w:pPr>
      <w:r w:rsidRPr="007F1ABD">
        <w:rPr>
          <w:rFonts w:ascii="AMU Monument Grotesk" w:hAnsi="AMU Monument Grotesk" w:cs="Verdana"/>
          <w:sz w:val="18"/>
          <w:szCs w:val="18"/>
        </w:rPr>
        <w:t>5% pour les titulaires autres que les PME.</w:t>
      </w:r>
    </w:p>
    <w:p w14:paraId="3DF52E91" w14:textId="77777777" w:rsidR="00D51C1F" w:rsidRPr="007F1ABD" w:rsidRDefault="00D51C1F">
      <w:pPr>
        <w:numPr>
          <w:ilvl w:val="0"/>
          <w:numId w:val="3"/>
        </w:numPr>
        <w:jc w:val="both"/>
        <w:rPr>
          <w:rFonts w:ascii="AMU Monument Grotesk" w:hAnsi="AMU Monument Grotesk" w:cs="Calibri"/>
          <w:bCs/>
          <w:iCs/>
          <w:sz w:val="18"/>
          <w:szCs w:val="18"/>
        </w:rPr>
      </w:pPr>
      <w:r w:rsidRPr="007F1ABD">
        <w:rPr>
          <w:rFonts w:ascii="AMU Monument Grotesk" w:hAnsi="AMU Monument Grotesk" w:cs="Verdana"/>
          <w:sz w:val="18"/>
          <w:szCs w:val="18"/>
        </w:rPr>
        <w:t>10% si le titulaire est une PME.</w:t>
      </w:r>
    </w:p>
    <w:p w14:paraId="02084B58" w14:textId="77777777" w:rsidR="00D51C1F" w:rsidRPr="007F1ABD" w:rsidRDefault="00D51C1F">
      <w:pPr>
        <w:jc w:val="both"/>
        <w:rPr>
          <w:rFonts w:ascii="AMU Monument Grotesk" w:hAnsi="AMU Monument Grotesk" w:cs="Calibri"/>
          <w:bCs/>
          <w:iCs/>
          <w:sz w:val="18"/>
          <w:szCs w:val="18"/>
        </w:rPr>
      </w:pPr>
    </w:p>
    <w:p w14:paraId="133F1A35"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bCs/>
          <w:i/>
          <w:iCs/>
          <w:sz w:val="18"/>
          <w:szCs w:val="18"/>
        </w:rPr>
        <w:t xml:space="preserve">REMARQUE : S’agissant d’un marché à bons de commande les dispositions des articles R2191-16 et R2191-19 du Code de la Commande Publique s’applique également. </w:t>
      </w:r>
    </w:p>
    <w:p w14:paraId="76DD0F50" w14:textId="77777777" w:rsidR="00D51C1F" w:rsidRPr="007F1ABD" w:rsidRDefault="00D51C1F">
      <w:pPr>
        <w:autoSpaceDE w:val="0"/>
        <w:jc w:val="both"/>
        <w:rPr>
          <w:rFonts w:ascii="AMU Monument Grotesk" w:hAnsi="AMU Monument Grotesk" w:cs="Calibri"/>
          <w:bCs/>
          <w:i/>
          <w:iCs/>
          <w:sz w:val="18"/>
          <w:szCs w:val="18"/>
        </w:rPr>
      </w:pPr>
    </w:p>
    <w:p w14:paraId="19A1596A" w14:textId="77777777" w:rsidR="00D51C1F" w:rsidRPr="007F1ABD" w:rsidRDefault="00D51C1F">
      <w:pPr>
        <w:jc w:val="both"/>
        <w:rPr>
          <w:rFonts w:ascii="AMU Monument Grotesk" w:hAnsi="AMU Monument Grotesk"/>
        </w:rPr>
      </w:pPr>
      <w:bookmarkStart w:id="102" w:name="_Hlk37375060"/>
      <w:r w:rsidRPr="007F1ABD">
        <w:rPr>
          <w:rFonts w:ascii="AMU Monument Grotesk" w:hAnsi="AMU Monument Grotesk" w:cs="Calibri"/>
          <w:bCs/>
          <w:iCs/>
          <w:sz w:val="18"/>
          <w:szCs w:val="18"/>
          <w:u w:val="single"/>
        </w:rPr>
        <w:t>Conditions de versement de l’avance</w:t>
      </w:r>
      <w:r w:rsidRPr="007F1ABD">
        <w:rPr>
          <w:rFonts w:ascii="AMU Monument Grotesk" w:hAnsi="AMU Monument Grotesk" w:cs="Calibri"/>
          <w:sz w:val="18"/>
          <w:szCs w:val="18"/>
          <w:u w:val="single"/>
        </w:rPr>
        <w:t xml:space="preserve"> </w:t>
      </w:r>
      <w:r w:rsidRPr="007F1ABD">
        <w:rPr>
          <w:rFonts w:ascii="AMU Monument Grotesk" w:hAnsi="AMU Monument Grotesk" w:cs="Calibri"/>
          <w:bCs/>
          <w:iCs/>
          <w:sz w:val="18"/>
          <w:szCs w:val="18"/>
        </w:rPr>
        <w:t>:</w:t>
      </w:r>
    </w:p>
    <w:bookmarkEnd w:id="102"/>
    <w:p w14:paraId="5DEFF9F8"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sz w:val="18"/>
          <w:szCs w:val="18"/>
        </w:rPr>
        <w:t xml:space="preserve">Cette avance est accordée </w:t>
      </w:r>
      <w:r w:rsidRPr="007F1ABD">
        <w:rPr>
          <w:rFonts w:ascii="AMU Monument Grotesk" w:hAnsi="AMU Monument Grotesk" w:cs="Calibri"/>
          <w:b/>
          <w:sz w:val="18"/>
          <w:szCs w:val="18"/>
        </w:rPr>
        <w:t>pour chaque bon de commande d’un montant supérieur à 50 000 euros HT et d’une durée d’exécution supérieure à 2 mois.</w:t>
      </w:r>
    </w:p>
    <w:p w14:paraId="36412EEB" w14:textId="4C3F44B4" w:rsidR="00BC4048" w:rsidRDefault="00BC4048">
      <w:pPr>
        <w:suppressAutoHyphens w:val="0"/>
        <w:rPr>
          <w:rFonts w:ascii="AMU Monument Grotesk" w:hAnsi="AMU Monument Grotesk" w:cs="Calibri"/>
          <w:sz w:val="18"/>
          <w:szCs w:val="18"/>
          <w:u w:val="single"/>
        </w:rPr>
      </w:pPr>
    </w:p>
    <w:p w14:paraId="1CB6D2DE" w14:textId="7DB1CB67" w:rsidR="00D51C1F" w:rsidRDefault="00D51C1F">
      <w:pPr>
        <w:autoSpaceDE w:val="0"/>
        <w:jc w:val="both"/>
        <w:rPr>
          <w:rFonts w:ascii="AMU Monument Grotesk" w:hAnsi="AMU Monument Grotesk" w:cs="Calibri"/>
          <w:sz w:val="18"/>
          <w:szCs w:val="18"/>
        </w:rPr>
      </w:pPr>
      <w:r w:rsidRPr="007F1ABD">
        <w:rPr>
          <w:rFonts w:ascii="AMU Monument Grotesk" w:hAnsi="AMU Monument Grotesk" w:cs="Calibri"/>
          <w:sz w:val="18"/>
          <w:szCs w:val="18"/>
          <w:u w:val="single"/>
        </w:rPr>
        <w:t>Modalités de remboursement de l’avance</w:t>
      </w:r>
      <w:r w:rsidRPr="007F1ABD">
        <w:rPr>
          <w:rFonts w:ascii="AMU Monument Grotesk" w:hAnsi="AMU Monument Grotesk" w:cs="Calibri"/>
          <w:sz w:val="18"/>
          <w:szCs w:val="18"/>
        </w:rPr>
        <w:t xml:space="preserve"> : </w:t>
      </w:r>
    </w:p>
    <w:p w14:paraId="28D52D0C" w14:textId="77777777" w:rsidR="00BC4048" w:rsidRPr="007F1ABD" w:rsidRDefault="00BC4048">
      <w:pPr>
        <w:autoSpaceDE w:val="0"/>
        <w:jc w:val="both"/>
        <w:rPr>
          <w:rFonts w:ascii="AMU Monument Grotesk" w:hAnsi="AMU Monument Grotesk"/>
        </w:rPr>
      </w:pPr>
    </w:p>
    <w:p w14:paraId="2CC45B14"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sz w:val="18"/>
          <w:szCs w:val="18"/>
        </w:rPr>
        <w:t>Le paiement de l’avance intervient sans formalité dans un délai maximum de 30 jours à partir de la notification de l’acte portant commencement d’exécution des marchés au titre desquels est accordée cette avance (soit à compter de la date de notification du bon de commande).</w:t>
      </w:r>
    </w:p>
    <w:p w14:paraId="03E6CC3C" w14:textId="77777777" w:rsidR="00D51C1F" w:rsidRPr="007F1ABD" w:rsidRDefault="00D51C1F">
      <w:pPr>
        <w:autoSpaceDE w:val="0"/>
        <w:jc w:val="both"/>
        <w:rPr>
          <w:rFonts w:ascii="AMU Monument Grotesk" w:hAnsi="AMU Monument Grotesk"/>
        </w:rPr>
      </w:pPr>
      <w:r w:rsidRPr="007F1ABD">
        <w:rPr>
          <w:rFonts w:ascii="AMU Monument Grotesk" w:hAnsi="AMU Monument Grotesk" w:cs="Calibri"/>
          <w:sz w:val="18"/>
          <w:szCs w:val="18"/>
        </w:rPr>
        <w:t xml:space="preserve">Pour chaque bon de commande </w:t>
      </w:r>
      <w:r w:rsidRPr="007F1ABD">
        <w:rPr>
          <w:rFonts w:ascii="AMU Monument Grotesk" w:hAnsi="AMU Monument Grotesk" w:cs="Calibri"/>
          <w:b/>
          <w:sz w:val="18"/>
          <w:szCs w:val="18"/>
        </w:rPr>
        <w:t>qui fait l’objet d’un règlement unique</w:t>
      </w:r>
      <w:r w:rsidRPr="007F1ABD">
        <w:rPr>
          <w:rFonts w:ascii="AMU Monument Grotesk" w:hAnsi="AMU Monument Grotesk" w:cs="Calibri"/>
          <w:sz w:val="18"/>
          <w:szCs w:val="18"/>
        </w:rPr>
        <w:t>, l’avance est récupérée en une seule fois par précompte sur le règlement unique.</w:t>
      </w:r>
    </w:p>
    <w:p w14:paraId="1FC872A7" w14:textId="3C072773" w:rsidR="0078621D" w:rsidRPr="00BC4048" w:rsidRDefault="00D51C1F">
      <w:pPr>
        <w:autoSpaceDE w:val="0"/>
        <w:jc w:val="both"/>
        <w:rPr>
          <w:rFonts w:ascii="AMU Monument Grotesk" w:hAnsi="AMU Monument Grotesk"/>
        </w:rPr>
      </w:pPr>
      <w:r w:rsidRPr="007F1ABD">
        <w:rPr>
          <w:rFonts w:ascii="AMU Monument Grotesk" w:hAnsi="AMU Monument Grotesk" w:cs="Calibri"/>
          <w:b/>
          <w:sz w:val="18"/>
          <w:szCs w:val="18"/>
        </w:rPr>
        <w:t>Dans les autres cas</w:t>
      </w:r>
      <w:r w:rsidRPr="007F1ABD">
        <w:rPr>
          <w:rFonts w:ascii="AMU Monument Grotesk" w:hAnsi="AMU Monument Grotesk" w:cs="Calibri"/>
          <w:sz w:val="18"/>
          <w:szCs w:val="18"/>
        </w:rPr>
        <w:t>, le remboursement de l’avance commence lorsque le montant cumulé des prestations exécutées atteint 65% du montant initial TTC du bon de commande. Le remboursement s’effectue par précompte sur les sommes dues au titulaire. Ce remboursement doit être terminé lorsque le montant cumulé des prestations exécutées atteint 80% du montant initial TTC du bon de commande au titre duquel est accordée cette avance.</w:t>
      </w:r>
    </w:p>
    <w:p w14:paraId="166150B4" w14:textId="5DA72F10" w:rsidR="00D51C1F" w:rsidRDefault="00D51C1F">
      <w:pPr>
        <w:pStyle w:val="Titre1"/>
        <w:jc w:val="both"/>
        <w:rPr>
          <w:rFonts w:ascii="AMU Monument Grotesk" w:hAnsi="AMU Monument Grotesk" w:hint="eastAsia"/>
          <w:sz w:val="18"/>
          <w:szCs w:val="18"/>
        </w:rPr>
      </w:pPr>
      <w:bookmarkStart w:id="103" w:name="_Toc194942380"/>
      <w:r w:rsidRPr="007F1ABD">
        <w:rPr>
          <w:rFonts w:ascii="AMU Monument Grotesk" w:hAnsi="AMU Monument Grotesk"/>
          <w:sz w:val="18"/>
          <w:szCs w:val="18"/>
        </w:rPr>
        <w:t>ARTICLE 11 : PÉNALITÉS</w:t>
      </w:r>
      <w:bookmarkEnd w:id="103"/>
      <w:r w:rsidRPr="007F1ABD">
        <w:rPr>
          <w:rFonts w:ascii="AMU Monument Grotesk" w:hAnsi="AMU Monument Grotesk"/>
          <w:sz w:val="18"/>
          <w:szCs w:val="18"/>
        </w:rPr>
        <w:t xml:space="preserve"> </w:t>
      </w:r>
    </w:p>
    <w:p w14:paraId="71C559D8" w14:textId="77777777" w:rsidR="0078621D" w:rsidRPr="0078621D" w:rsidRDefault="0078621D" w:rsidP="0078621D"/>
    <w:p w14:paraId="2E61B47A"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Sous réserve des stipulations des articles 13.3 et 21.5 du CCAG, </w:t>
      </w:r>
      <w:r w:rsidRPr="007F1ABD">
        <w:rPr>
          <w:rFonts w:ascii="AMU Monument Grotesk" w:hAnsi="AMU Monument Grotesk" w:cs="Arial"/>
          <w:b/>
          <w:sz w:val="18"/>
          <w:szCs w:val="18"/>
        </w:rPr>
        <w:t>en cas de retard</w:t>
      </w:r>
      <w:r w:rsidRPr="007F1ABD">
        <w:rPr>
          <w:rFonts w:ascii="AMU Monument Grotesk" w:hAnsi="AMU Monument Grotesk" w:cs="Arial"/>
          <w:sz w:val="18"/>
          <w:szCs w:val="18"/>
        </w:rPr>
        <w:t xml:space="preserve"> dans l'exécution des prestations par le titulaire, l'acheteur applique des pénalités.</w:t>
      </w:r>
    </w:p>
    <w:p w14:paraId="755570CD" w14:textId="77777777" w:rsidR="00D51C1F" w:rsidRPr="007F1ABD" w:rsidRDefault="00D51C1F">
      <w:pPr>
        <w:jc w:val="both"/>
        <w:rPr>
          <w:rFonts w:ascii="AMU Monument Grotesk" w:hAnsi="AMU Monument Grotesk" w:cs="Arial"/>
          <w:sz w:val="18"/>
          <w:szCs w:val="18"/>
        </w:rPr>
      </w:pPr>
    </w:p>
    <w:p w14:paraId="69D5696C" w14:textId="77777777" w:rsidR="00D51C1F" w:rsidRPr="007F1ABD" w:rsidRDefault="00D51C1F">
      <w:pPr>
        <w:jc w:val="both"/>
        <w:rPr>
          <w:rFonts w:ascii="AMU Monument Grotesk" w:hAnsi="AMU Monument Grotesk"/>
        </w:rPr>
      </w:pPr>
      <w:bookmarkStart w:id="104" w:name="_Hlk103938975"/>
      <w:r w:rsidRPr="007F1ABD">
        <w:rPr>
          <w:rFonts w:ascii="AMU Monument Grotesk" w:hAnsi="AMU Monument Grotesk" w:cs="Arial"/>
          <w:sz w:val="18"/>
          <w:szCs w:val="18"/>
        </w:rPr>
        <w:t xml:space="preserve">Le titulaire est dégagé de toute responsabilité si les </w:t>
      </w:r>
      <w:r w:rsidRPr="007F1ABD">
        <w:rPr>
          <w:rFonts w:ascii="AMU Monument Grotesk" w:hAnsi="AMU Monument Grotesk" w:cs="Arial"/>
          <w:b/>
          <w:sz w:val="18"/>
          <w:szCs w:val="18"/>
        </w:rPr>
        <w:t>retards/manquement</w:t>
      </w:r>
      <w:r w:rsidRPr="007F1ABD">
        <w:rPr>
          <w:rFonts w:ascii="AMU Monument Grotesk" w:hAnsi="AMU Monument Grotesk" w:cs="Arial"/>
          <w:sz w:val="18"/>
          <w:szCs w:val="18"/>
        </w:rPr>
        <w:t xml:space="preserve"> sont la conséquence de faits relevant de la force majeure ou de cas fortuits, dans les termes de l'article 1218 du Code civil, et de faits qui engagent la responsabilité de l’administration. </w:t>
      </w:r>
    </w:p>
    <w:bookmarkEnd w:id="104"/>
    <w:p w14:paraId="3B3A454D" w14:textId="77777777" w:rsidR="00D51C1F" w:rsidRPr="007F1ABD" w:rsidRDefault="00D51C1F">
      <w:pPr>
        <w:jc w:val="both"/>
        <w:rPr>
          <w:rFonts w:ascii="AMU Monument Grotesk" w:hAnsi="AMU Monument Grotesk" w:cs="Arial"/>
          <w:sz w:val="18"/>
          <w:szCs w:val="18"/>
        </w:rPr>
      </w:pPr>
    </w:p>
    <w:p w14:paraId="12F7FAE7" w14:textId="6CDE12FC" w:rsidR="00D51C1F" w:rsidRPr="00BC4048" w:rsidRDefault="00D51C1F" w:rsidP="00BC4048">
      <w:pPr>
        <w:jc w:val="both"/>
        <w:rPr>
          <w:rFonts w:ascii="AMU Monument Grotesk" w:hAnsi="AMU Monument Grotesk"/>
        </w:rPr>
      </w:pPr>
      <w:r w:rsidRPr="007F1ABD">
        <w:rPr>
          <w:rFonts w:ascii="AMU Monument Grotesk" w:hAnsi="AMU Monument Grotesk" w:cs="Arial"/>
          <w:i/>
          <w:sz w:val="18"/>
          <w:szCs w:val="18"/>
        </w:rPr>
        <w:t xml:space="preserve">En cas de difficultés dans l’exécution des prestations, le titulaire en avertit </w:t>
      </w:r>
      <w:r w:rsidRPr="007F1ABD">
        <w:rPr>
          <w:rFonts w:ascii="AMU Monument Grotesk" w:hAnsi="AMU Monument Grotesk" w:cs="Arial"/>
          <w:sz w:val="18"/>
          <w:szCs w:val="18"/>
        </w:rPr>
        <w:t>le service concerné d’AMU</w:t>
      </w:r>
      <w:r w:rsidRPr="007F1ABD">
        <w:rPr>
          <w:rFonts w:ascii="AMU Monument Grotesk" w:hAnsi="AMU Monument Grotesk" w:cs="Arial"/>
          <w:i/>
          <w:sz w:val="18"/>
          <w:szCs w:val="18"/>
        </w:rPr>
        <w:t xml:space="preserve"> dans les plus brefs délais par un écrit motivé explicitant la nature de ces difficultés.</w:t>
      </w:r>
    </w:p>
    <w:p w14:paraId="4E6118D4" w14:textId="77777777" w:rsidR="00D51C1F" w:rsidRPr="007F1ABD" w:rsidRDefault="00D51C1F">
      <w:pPr>
        <w:jc w:val="both"/>
        <w:rPr>
          <w:rFonts w:ascii="AMU Monument Grotesk" w:hAnsi="AMU Monument Grotesk" w:cs="Arial"/>
          <w:color w:val="00B0F0"/>
          <w:sz w:val="18"/>
          <w:szCs w:val="18"/>
          <w:highlight w:val="cyan"/>
        </w:rPr>
      </w:pPr>
    </w:p>
    <w:p w14:paraId="7E025D98" w14:textId="6D35014C" w:rsidR="00D51C1F" w:rsidRDefault="00D51C1F">
      <w:pPr>
        <w:jc w:val="both"/>
        <w:rPr>
          <w:rFonts w:ascii="AMU Monument Grotesk" w:hAnsi="AMU Monument Grotesk" w:cs="Arial"/>
          <w:sz w:val="18"/>
          <w:szCs w:val="18"/>
        </w:rPr>
      </w:pPr>
      <w:r w:rsidRPr="007F1ABD">
        <w:rPr>
          <w:rFonts w:ascii="AMU Monument Grotesk" w:hAnsi="AMU Monument Grotesk" w:cs="Arial"/>
          <w:b/>
          <w:sz w:val="18"/>
          <w:szCs w:val="18"/>
        </w:rPr>
        <w:t>Modalités d’application des pénalités</w:t>
      </w:r>
      <w:r w:rsidRPr="007F1ABD">
        <w:rPr>
          <w:rFonts w:ascii="AMU Monument Grotesk" w:hAnsi="AMU Monument Grotesk" w:cs="Arial"/>
          <w:sz w:val="18"/>
          <w:szCs w:val="18"/>
        </w:rPr>
        <w:t xml:space="preserve"> : </w:t>
      </w:r>
    </w:p>
    <w:p w14:paraId="257FAB02" w14:textId="77777777" w:rsidR="006C25DE" w:rsidRPr="007F1ABD" w:rsidRDefault="006C25DE">
      <w:pPr>
        <w:jc w:val="both"/>
        <w:rPr>
          <w:rFonts w:ascii="AMU Monument Grotesk" w:hAnsi="AMU Monument Grotesk"/>
        </w:rPr>
      </w:pPr>
    </w:p>
    <w:p w14:paraId="169B0BB4" w14:textId="4BFF54A8" w:rsidR="00D51C1F" w:rsidRDefault="00D51C1F">
      <w:pPr>
        <w:jc w:val="both"/>
        <w:rPr>
          <w:rFonts w:ascii="AMU Monument Grotesk" w:hAnsi="AMU Monument Grotesk" w:cs="Arial"/>
          <w:sz w:val="18"/>
          <w:szCs w:val="18"/>
        </w:rPr>
      </w:pPr>
      <w:r w:rsidRPr="007F1ABD">
        <w:rPr>
          <w:rFonts w:ascii="AMU Monument Grotesk" w:hAnsi="AMU Monument Grotesk" w:cs="Arial"/>
          <w:sz w:val="18"/>
          <w:szCs w:val="18"/>
        </w:rPr>
        <w:t xml:space="preserve">Les pénalités seront </w:t>
      </w:r>
      <w:r w:rsidRPr="007F1ABD">
        <w:rPr>
          <w:rFonts w:ascii="AMU Monument Grotesk" w:hAnsi="AMU Monument Grotesk" w:cs="Arial"/>
          <w:b/>
          <w:sz w:val="18"/>
          <w:szCs w:val="18"/>
        </w:rPr>
        <w:t>directement imputées</w:t>
      </w:r>
      <w:r w:rsidRPr="007F1ABD">
        <w:rPr>
          <w:rFonts w:ascii="AMU Monument Grotesk" w:hAnsi="AMU Monument Grotesk" w:cs="Arial"/>
          <w:sz w:val="18"/>
          <w:szCs w:val="18"/>
        </w:rPr>
        <w:t xml:space="preserve"> le cas échéant sur les sommes dues au titre de prestations déjà effectuées si elles n’ont pas été payées ou sur les sommes dues au titre des prestations à venir jusqu'à apurement du solde.</w:t>
      </w:r>
    </w:p>
    <w:p w14:paraId="256F6F9D" w14:textId="214AA9D6" w:rsidR="006C25DE" w:rsidRDefault="006C25DE">
      <w:pPr>
        <w:jc w:val="both"/>
        <w:rPr>
          <w:rFonts w:ascii="AMU Monument Grotesk" w:hAnsi="AMU Monument Grotesk" w:cs="Arial"/>
          <w:sz w:val="18"/>
          <w:szCs w:val="18"/>
        </w:rPr>
      </w:pPr>
    </w:p>
    <w:p w14:paraId="7317AA62" w14:textId="0F4FB0AE" w:rsidR="006C25DE" w:rsidRPr="006C25DE" w:rsidRDefault="006C25DE">
      <w:pPr>
        <w:jc w:val="both"/>
        <w:rPr>
          <w:rFonts w:ascii="AMU Monument Grotesk" w:hAnsi="AMU Monument Grotesk"/>
          <w:sz w:val="18"/>
          <w:szCs w:val="18"/>
        </w:rPr>
      </w:pPr>
      <w:r>
        <w:rPr>
          <w:rFonts w:ascii="AMU Monument Grotesk" w:hAnsi="AMU Monument Grotesk"/>
          <w:sz w:val="18"/>
          <w:szCs w:val="18"/>
        </w:rPr>
        <w:t xml:space="preserve">L’ensemble des </w:t>
      </w:r>
      <w:r w:rsidRPr="005A27E9">
        <w:rPr>
          <w:rFonts w:ascii="AMU Monument Grotesk" w:hAnsi="AMU Monument Grotesk"/>
          <w:sz w:val="18"/>
          <w:szCs w:val="18"/>
        </w:rPr>
        <w:t xml:space="preserve">pénalités </w:t>
      </w:r>
      <w:r w:rsidR="00325936" w:rsidRPr="005A27E9">
        <w:rPr>
          <w:rFonts w:ascii="AMU Monument Grotesk" w:hAnsi="AMU Monument Grotesk"/>
          <w:sz w:val="18"/>
          <w:szCs w:val="18"/>
        </w:rPr>
        <w:t>pour retard et manquement</w:t>
      </w:r>
      <w:r w:rsidR="00325936">
        <w:rPr>
          <w:rFonts w:ascii="AMU Monument Grotesk" w:hAnsi="AMU Monument Grotesk"/>
          <w:sz w:val="18"/>
          <w:szCs w:val="18"/>
        </w:rPr>
        <w:t xml:space="preserve"> </w:t>
      </w:r>
      <w:r>
        <w:rPr>
          <w:rFonts w:ascii="AMU Monument Grotesk" w:hAnsi="AMU Monument Grotesk"/>
          <w:sz w:val="18"/>
          <w:szCs w:val="18"/>
        </w:rPr>
        <w:t xml:space="preserve">sont cumulables pour chaque bon de commande. Toutefois, elles ne pourront excéder un montant correspondant à </w:t>
      </w:r>
      <w:r w:rsidRPr="006C25DE">
        <w:rPr>
          <w:rFonts w:ascii="AMU Monument Grotesk" w:hAnsi="AMU Monument Grotesk"/>
          <w:b/>
          <w:bCs/>
          <w:sz w:val="18"/>
          <w:szCs w:val="18"/>
        </w:rPr>
        <w:t>40%</w:t>
      </w:r>
      <w:r>
        <w:rPr>
          <w:rFonts w:ascii="AMU Monument Grotesk" w:hAnsi="AMU Monument Grotesk"/>
          <w:sz w:val="18"/>
          <w:szCs w:val="18"/>
        </w:rPr>
        <w:t xml:space="preserve"> du montant du bon de commande concerné.  </w:t>
      </w:r>
    </w:p>
    <w:p w14:paraId="691C0814" w14:textId="77777777" w:rsidR="001E077C" w:rsidRDefault="001E077C">
      <w:pPr>
        <w:jc w:val="both"/>
        <w:rPr>
          <w:rFonts w:ascii="AMU Monument Grotesk" w:hAnsi="AMU Monument Grotesk"/>
          <w:sz w:val="18"/>
          <w:szCs w:val="18"/>
        </w:rPr>
      </w:pPr>
    </w:p>
    <w:p w14:paraId="6EC07167" w14:textId="4C6029AA" w:rsidR="001E077C" w:rsidRPr="001E077C" w:rsidRDefault="001E077C">
      <w:pPr>
        <w:jc w:val="both"/>
        <w:rPr>
          <w:rFonts w:ascii="AMU Monument Grotesk" w:hAnsi="AMU Monument Grotesk"/>
          <w:sz w:val="18"/>
          <w:szCs w:val="18"/>
        </w:rPr>
      </w:pPr>
      <w:r>
        <w:rPr>
          <w:rFonts w:ascii="AMU Monument Grotesk" w:hAnsi="AMU Monument Grotesk"/>
          <w:sz w:val="18"/>
          <w:szCs w:val="18"/>
        </w:rPr>
        <w:t>Le montant des pénalités cumulées pour l’ensemble des bons de commande annuel n’est pas plafonné.</w:t>
      </w:r>
    </w:p>
    <w:p w14:paraId="5D1CF2B2" w14:textId="38F4D49C" w:rsidR="006C25DE" w:rsidRDefault="006C25DE">
      <w:pPr>
        <w:jc w:val="both"/>
        <w:rPr>
          <w:rFonts w:ascii="AMU Monument Grotesk" w:hAnsi="AMU Monument Grotesk"/>
        </w:rPr>
      </w:pPr>
    </w:p>
    <w:p w14:paraId="238D3632" w14:textId="77777777" w:rsidR="006C25DE" w:rsidRPr="00BC4048" w:rsidRDefault="006C25DE">
      <w:pPr>
        <w:jc w:val="both"/>
        <w:rPr>
          <w:rFonts w:ascii="AMU Monument Grotesk" w:hAnsi="AMU Monument Grotesk"/>
        </w:rPr>
      </w:pPr>
    </w:p>
    <w:p w14:paraId="551CB754" w14:textId="562C46B8" w:rsidR="00D51C1F" w:rsidRPr="007F1ABD" w:rsidRDefault="00D51C1F">
      <w:pPr>
        <w:pStyle w:val="Titre1"/>
        <w:jc w:val="both"/>
        <w:rPr>
          <w:rFonts w:ascii="AMU Monument Grotesk" w:hAnsi="AMU Monument Grotesk" w:hint="eastAsia"/>
        </w:rPr>
      </w:pPr>
      <w:bookmarkStart w:id="105" w:name="_Toc194942381"/>
      <w:r w:rsidRPr="007F1ABD">
        <w:rPr>
          <w:rFonts w:ascii="AMU Monument Grotesk" w:hAnsi="AMU Monument Grotesk"/>
          <w:sz w:val="18"/>
          <w:szCs w:val="18"/>
          <w:u w:val="none"/>
        </w:rPr>
        <w:lastRenderedPageBreak/>
        <w:t>11.1 Pénalités de retard</w:t>
      </w:r>
      <w:bookmarkEnd w:id="105"/>
      <w:r w:rsidR="0078621D">
        <w:rPr>
          <w:rFonts w:ascii="AMU Monument Grotesk" w:hAnsi="AMU Monument Grotesk"/>
          <w:sz w:val="18"/>
          <w:szCs w:val="18"/>
          <w:u w:val="none"/>
        </w:rPr>
        <w:t> </w:t>
      </w:r>
    </w:p>
    <w:p w14:paraId="49B20188" w14:textId="77777777" w:rsidR="00D51C1F" w:rsidRPr="007F1ABD" w:rsidRDefault="00D51C1F">
      <w:pPr>
        <w:jc w:val="both"/>
        <w:rPr>
          <w:rFonts w:ascii="AMU Monument Grotesk" w:hAnsi="AMU Monument Grotesk" w:cs="Arial"/>
          <w:color w:val="00B0F0"/>
          <w:sz w:val="18"/>
          <w:szCs w:val="18"/>
        </w:rPr>
      </w:pPr>
    </w:p>
    <w:p w14:paraId="4CF1AD73" w14:textId="77777777" w:rsidR="00D51C1F" w:rsidRPr="007F1ABD" w:rsidRDefault="00D51C1F">
      <w:pPr>
        <w:jc w:val="both"/>
        <w:rPr>
          <w:rFonts w:ascii="AMU Monument Grotesk" w:hAnsi="AMU Monument Grotesk"/>
        </w:rPr>
      </w:pPr>
      <w:r w:rsidRPr="007F1ABD">
        <w:rPr>
          <w:rFonts w:ascii="AMU Monument Grotesk" w:hAnsi="AMU Monument Grotesk" w:cs="Verdana"/>
          <w:bCs/>
          <w:sz w:val="18"/>
          <w:szCs w:val="18"/>
        </w:rPr>
        <w:t xml:space="preserve">Par dérogation à l’article 14.1.1 du CCAG, en cas de retard par rapport </w:t>
      </w:r>
      <w:r w:rsidRPr="007F1ABD">
        <w:rPr>
          <w:rFonts w:ascii="AMU Monument Grotesk" w:hAnsi="AMU Monument Grotesk" w:cs="Verdana"/>
          <w:color w:val="000000"/>
          <w:sz w:val="18"/>
          <w:szCs w:val="18"/>
        </w:rPr>
        <w:t>aux délais fixés dans les documents contractuels</w:t>
      </w:r>
      <w:r w:rsidRPr="007F1ABD">
        <w:rPr>
          <w:rFonts w:ascii="AMU Monument Grotesk" w:hAnsi="AMU Monument Grotesk" w:cs="Verdana"/>
          <w:bCs/>
          <w:sz w:val="18"/>
          <w:szCs w:val="18"/>
        </w:rPr>
        <w:t>, une pénalité peut être appliquée selon les modalités indiqué ci-après.</w:t>
      </w:r>
    </w:p>
    <w:p w14:paraId="6E97F5F5" w14:textId="77777777" w:rsidR="00D51C1F" w:rsidRPr="007F1ABD" w:rsidRDefault="00D51C1F">
      <w:pPr>
        <w:jc w:val="both"/>
        <w:rPr>
          <w:rFonts w:ascii="AMU Monument Grotesk" w:hAnsi="AMU Monument Grotesk" w:cs="Verdana"/>
          <w:bCs/>
          <w:sz w:val="18"/>
          <w:szCs w:val="18"/>
        </w:rPr>
      </w:pPr>
    </w:p>
    <w:tbl>
      <w:tblPr>
        <w:tblW w:w="5000" w:type="pct"/>
        <w:tblCellMar>
          <w:left w:w="70" w:type="dxa"/>
          <w:right w:w="70" w:type="dxa"/>
        </w:tblCellMar>
        <w:tblLook w:val="04A0" w:firstRow="1" w:lastRow="0" w:firstColumn="1" w:lastColumn="0" w:noHBand="0" w:noVBand="1"/>
      </w:tblPr>
      <w:tblGrid>
        <w:gridCol w:w="3976"/>
        <w:gridCol w:w="2232"/>
        <w:gridCol w:w="3138"/>
      </w:tblGrid>
      <w:tr w:rsidR="00AF264B" w:rsidRPr="007F1ABD" w14:paraId="07B221DB" w14:textId="77777777" w:rsidTr="00CC37F2">
        <w:trPr>
          <w:trHeight w:val="997"/>
        </w:trPr>
        <w:tc>
          <w:tcPr>
            <w:tcW w:w="2127"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56C3A865" w14:textId="77777777" w:rsidR="00AF264B" w:rsidRPr="007F1ABD" w:rsidRDefault="00AF264B" w:rsidP="00AF264B">
            <w:pPr>
              <w:suppressAutoHyphens w:val="0"/>
              <w:jc w:val="center"/>
              <w:rPr>
                <w:rFonts w:ascii="AMU Monument Grotesk" w:hAnsi="AMU Monument Grotesk"/>
                <w:b/>
                <w:color w:val="000000"/>
                <w:sz w:val="18"/>
                <w:szCs w:val="20"/>
                <w:lang w:eastAsia="fr-FR"/>
              </w:rPr>
            </w:pPr>
            <w:commentRangeStart w:id="106"/>
            <w:commentRangeStart w:id="107"/>
            <w:r w:rsidRPr="007F1ABD">
              <w:rPr>
                <w:rFonts w:ascii="AMU Monument Grotesk" w:hAnsi="AMU Monument Grotesk"/>
                <w:b/>
                <w:color w:val="000000"/>
                <w:sz w:val="18"/>
                <w:szCs w:val="20"/>
                <w:lang w:eastAsia="fr-FR"/>
              </w:rPr>
              <w:t>Prestations</w:t>
            </w:r>
            <w:commentRangeEnd w:id="106"/>
            <w:r w:rsidR="00050CD2" w:rsidRPr="007F1ABD">
              <w:rPr>
                <w:rStyle w:val="Marquedecommentaire"/>
                <w:rFonts w:ascii="AMU Monument Grotesk" w:hAnsi="AMU Monument Grotesk"/>
              </w:rPr>
              <w:commentReference w:id="106"/>
            </w:r>
            <w:commentRangeEnd w:id="107"/>
            <w:r w:rsidR="0078621D">
              <w:rPr>
                <w:rStyle w:val="Marquedecommentaire"/>
              </w:rPr>
              <w:commentReference w:id="107"/>
            </w:r>
          </w:p>
        </w:tc>
        <w:tc>
          <w:tcPr>
            <w:tcW w:w="1194" w:type="pct"/>
            <w:tcBorders>
              <w:top w:val="single" w:sz="4" w:space="0" w:color="auto"/>
              <w:left w:val="nil"/>
              <w:bottom w:val="single" w:sz="4" w:space="0" w:color="auto"/>
              <w:right w:val="single" w:sz="4" w:space="0" w:color="auto"/>
            </w:tcBorders>
            <w:shd w:val="clear" w:color="000000" w:fill="95B3D7"/>
            <w:vAlign w:val="center"/>
          </w:tcPr>
          <w:p w14:paraId="2B201637" w14:textId="77777777" w:rsidR="00AF264B" w:rsidRPr="007F1ABD" w:rsidRDefault="00AF264B" w:rsidP="00AF264B">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Elément de mission</w:t>
            </w:r>
          </w:p>
        </w:tc>
        <w:tc>
          <w:tcPr>
            <w:tcW w:w="1679"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09010890" w14:textId="77777777" w:rsidR="00AF264B" w:rsidRPr="007F1ABD" w:rsidRDefault="00AF264B" w:rsidP="00AF264B">
            <w:pPr>
              <w:suppressAutoHyphens w:val="0"/>
              <w:jc w:val="center"/>
              <w:rPr>
                <w:rFonts w:ascii="AMU Monument Grotesk" w:hAnsi="AMU Monument Grotesk"/>
                <w:b/>
                <w:color w:val="000000"/>
                <w:sz w:val="18"/>
                <w:szCs w:val="20"/>
                <w:lang w:eastAsia="fr-FR"/>
              </w:rPr>
            </w:pPr>
            <w:r w:rsidRPr="007F1ABD">
              <w:rPr>
                <w:rFonts w:ascii="AMU Monument Grotesk" w:hAnsi="AMU Monument Grotesk"/>
                <w:b/>
                <w:color w:val="000000"/>
                <w:sz w:val="18"/>
                <w:szCs w:val="20"/>
                <w:lang w:eastAsia="fr-FR"/>
              </w:rPr>
              <w:t>Pénalité en cas de retard</w:t>
            </w:r>
          </w:p>
        </w:tc>
      </w:tr>
      <w:tr w:rsidR="00AF264B" w:rsidRPr="007F1ABD" w14:paraId="176B1DFB" w14:textId="77777777" w:rsidTr="00CC37F2">
        <w:trPr>
          <w:trHeight w:val="580"/>
        </w:trPr>
        <w:tc>
          <w:tcPr>
            <w:tcW w:w="2127" w:type="pct"/>
            <w:tcBorders>
              <w:top w:val="nil"/>
              <w:left w:val="single" w:sz="4" w:space="0" w:color="auto"/>
              <w:bottom w:val="single" w:sz="4" w:space="0" w:color="auto"/>
              <w:right w:val="single" w:sz="4" w:space="0" w:color="auto"/>
            </w:tcBorders>
            <w:shd w:val="clear" w:color="auto" w:fill="auto"/>
            <w:vAlign w:val="center"/>
            <w:hideMark/>
          </w:tcPr>
          <w:p w14:paraId="57C9821C"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Diagnostics avant travaux : amiante, plomb et termites</w:t>
            </w:r>
          </w:p>
        </w:tc>
        <w:tc>
          <w:tcPr>
            <w:tcW w:w="1194" w:type="pct"/>
            <w:tcBorders>
              <w:top w:val="single" w:sz="4" w:space="0" w:color="auto"/>
              <w:left w:val="nil"/>
              <w:bottom w:val="single" w:sz="4" w:space="0" w:color="auto"/>
              <w:right w:val="single" w:sz="4" w:space="0" w:color="auto"/>
            </w:tcBorders>
            <w:vAlign w:val="center"/>
          </w:tcPr>
          <w:p w14:paraId="689144CF" w14:textId="77777777" w:rsidR="00AF264B" w:rsidRPr="007F1ABD" w:rsidRDefault="00AF264B" w:rsidP="00AF264B">
            <w:pPr>
              <w:suppressAutoHyphens w:val="0"/>
              <w:jc w:val="center"/>
              <w:rPr>
                <w:rFonts w:ascii="AMU Monument Grotesk" w:hAnsi="AMU Monument Grotesk"/>
                <w:sz w:val="18"/>
                <w:szCs w:val="20"/>
                <w:lang w:eastAsia="fr-FR"/>
              </w:rPr>
            </w:pPr>
            <w:r w:rsidRPr="007F1ABD">
              <w:rPr>
                <w:rFonts w:ascii="AMU Monument Grotesk" w:hAnsi="AMU Monument Grotesk"/>
                <w:sz w:val="18"/>
                <w:szCs w:val="20"/>
                <w:lang w:eastAsia="fr-FR"/>
              </w:rPr>
              <w:t>A, D, E</w:t>
            </w:r>
          </w:p>
        </w:tc>
        <w:tc>
          <w:tcPr>
            <w:tcW w:w="1679" w:type="pct"/>
            <w:tcBorders>
              <w:top w:val="nil"/>
              <w:left w:val="single" w:sz="4" w:space="0" w:color="auto"/>
              <w:bottom w:val="single" w:sz="4" w:space="0" w:color="auto"/>
              <w:right w:val="single" w:sz="4" w:space="0" w:color="auto"/>
            </w:tcBorders>
            <w:shd w:val="clear" w:color="auto" w:fill="auto"/>
            <w:vAlign w:val="center"/>
            <w:hideMark/>
          </w:tcPr>
          <w:p w14:paraId="2809B4D5" w14:textId="77777777" w:rsidR="00AF264B" w:rsidRPr="007F1ABD" w:rsidRDefault="00AF264B" w:rsidP="00AF264B">
            <w:pPr>
              <w:suppressAutoHyphens w:val="0"/>
              <w:jc w:val="both"/>
              <w:rPr>
                <w:rFonts w:ascii="AMU Monument Grotesk" w:hAnsi="AMU Monument Grotesk"/>
                <w:color w:val="0000FF"/>
                <w:sz w:val="18"/>
                <w:szCs w:val="20"/>
                <w:lang w:eastAsia="fr-FR"/>
              </w:rPr>
            </w:pPr>
            <w:r w:rsidRPr="007F1ABD">
              <w:rPr>
                <w:rFonts w:ascii="AMU Monument Grotesk" w:hAnsi="AMU Monument Grotesk"/>
                <w:sz w:val="18"/>
                <w:szCs w:val="20"/>
                <w:lang w:eastAsia="fr-FR"/>
              </w:rPr>
              <w:t>50 € HT par jour et par rapport</w:t>
            </w:r>
            <w:r w:rsidRPr="007F1ABD">
              <w:rPr>
                <w:rFonts w:ascii="AMU Monument Grotesk" w:hAnsi="AMU Monument Grotesk"/>
                <w:color w:val="0000FF"/>
                <w:sz w:val="18"/>
                <w:szCs w:val="20"/>
                <w:lang w:eastAsia="fr-FR"/>
              </w:rPr>
              <w:t xml:space="preserve"> </w:t>
            </w:r>
          </w:p>
        </w:tc>
      </w:tr>
      <w:tr w:rsidR="00AF264B" w:rsidRPr="007F1ABD" w14:paraId="7D284C10" w14:textId="77777777" w:rsidTr="00CC37F2">
        <w:trPr>
          <w:trHeight w:val="580"/>
        </w:trPr>
        <w:tc>
          <w:tcPr>
            <w:tcW w:w="2127" w:type="pct"/>
            <w:tcBorders>
              <w:top w:val="nil"/>
              <w:left w:val="single" w:sz="4" w:space="0" w:color="auto"/>
              <w:bottom w:val="single" w:sz="4" w:space="0" w:color="auto"/>
              <w:right w:val="single" w:sz="4" w:space="0" w:color="auto"/>
            </w:tcBorders>
            <w:shd w:val="clear" w:color="auto" w:fill="auto"/>
            <w:vAlign w:val="center"/>
            <w:hideMark/>
          </w:tcPr>
          <w:p w14:paraId="0369EE6B"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Diagnostics avant travaux : amiante et HAP (enrobés)</w:t>
            </w:r>
          </w:p>
        </w:tc>
        <w:tc>
          <w:tcPr>
            <w:tcW w:w="1194" w:type="pct"/>
            <w:tcBorders>
              <w:top w:val="single" w:sz="4" w:space="0" w:color="auto"/>
              <w:left w:val="nil"/>
              <w:bottom w:val="single" w:sz="4" w:space="0" w:color="auto"/>
              <w:right w:val="single" w:sz="4" w:space="0" w:color="auto"/>
            </w:tcBorders>
            <w:vAlign w:val="center"/>
          </w:tcPr>
          <w:p w14:paraId="11EC363F" w14:textId="77777777" w:rsidR="00AF264B" w:rsidRPr="007F1ABD" w:rsidRDefault="00AF264B" w:rsidP="00AF264B">
            <w:pPr>
              <w:suppressAutoHyphens w:val="0"/>
              <w:jc w:val="center"/>
              <w:rPr>
                <w:rFonts w:ascii="AMU Monument Grotesk" w:hAnsi="AMU Monument Grotesk"/>
                <w:sz w:val="18"/>
                <w:szCs w:val="20"/>
                <w:lang w:eastAsia="fr-FR"/>
              </w:rPr>
            </w:pPr>
            <w:r w:rsidRPr="007F1ABD">
              <w:rPr>
                <w:rFonts w:ascii="AMU Monument Grotesk" w:hAnsi="AMU Monument Grotesk"/>
                <w:sz w:val="18"/>
                <w:szCs w:val="20"/>
                <w:lang w:eastAsia="fr-FR"/>
              </w:rPr>
              <w:t>C</w:t>
            </w:r>
          </w:p>
        </w:tc>
        <w:tc>
          <w:tcPr>
            <w:tcW w:w="1679" w:type="pct"/>
            <w:tcBorders>
              <w:top w:val="nil"/>
              <w:left w:val="single" w:sz="4" w:space="0" w:color="auto"/>
              <w:bottom w:val="single" w:sz="4" w:space="0" w:color="auto"/>
              <w:right w:val="single" w:sz="4" w:space="0" w:color="auto"/>
            </w:tcBorders>
            <w:shd w:val="clear" w:color="auto" w:fill="auto"/>
            <w:vAlign w:val="center"/>
            <w:hideMark/>
          </w:tcPr>
          <w:p w14:paraId="2DE9CB48" w14:textId="77777777" w:rsidR="00AF264B" w:rsidRPr="007F1ABD" w:rsidRDefault="00AF264B" w:rsidP="00AF264B">
            <w:pPr>
              <w:suppressAutoHyphens w:val="0"/>
              <w:jc w:val="both"/>
              <w:rPr>
                <w:rFonts w:ascii="AMU Monument Grotesk" w:hAnsi="AMU Monument Grotesk"/>
                <w:sz w:val="18"/>
                <w:szCs w:val="20"/>
                <w:lang w:eastAsia="fr-FR"/>
              </w:rPr>
            </w:pPr>
            <w:r w:rsidRPr="007F1ABD">
              <w:rPr>
                <w:rFonts w:ascii="AMU Monument Grotesk" w:hAnsi="AMU Monument Grotesk"/>
                <w:sz w:val="18"/>
                <w:szCs w:val="20"/>
                <w:lang w:eastAsia="fr-FR"/>
              </w:rPr>
              <w:t xml:space="preserve">50 € HT par jour et par rapport </w:t>
            </w:r>
          </w:p>
        </w:tc>
      </w:tr>
      <w:tr w:rsidR="00AF264B" w:rsidRPr="007F1ABD" w14:paraId="69404B1E" w14:textId="77777777" w:rsidTr="00CC37F2">
        <w:trPr>
          <w:trHeight w:val="432"/>
        </w:trPr>
        <w:tc>
          <w:tcPr>
            <w:tcW w:w="2127" w:type="pct"/>
            <w:tcBorders>
              <w:top w:val="nil"/>
              <w:left w:val="single" w:sz="4" w:space="0" w:color="auto"/>
              <w:bottom w:val="single" w:sz="4" w:space="0" w:color="auto"/>
              <w:right w:val="single" w:sz="4" w:space="0" w:color="auto"/>
            </w:tcBorders>
            <w:shd w:val="clear" w:color="auto" w:fill="auto"/>
            <w:vAlign w:val="center"/>
            <w:hideMark/>
          </w:tcPr>
          <w:p w14:paraId="0DFB09E3"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Constat de l’examen visuel avant dépose du confinement de chaque zone</w:t>
            </w:r>
          </w:p>
        </w:tc>
        <w:tc>
          <w:tcPr>
            <w:tcW w:w="1194" w:type="pct"/>
            <w:tcBorders>
              <w:top w:val="single" w:sz="4" w:space="0" w:color="auto"/>
              <w:left w:val="nil"/>
              <w:bottom w:val="single" w:sz="4" w:space="0" w:color="auto"/>
              <w:right w:val="single" w:sz="4" w:space="0" w:color="auto"/>
            </w:tcBorders>
            <w:vAlign w:val="center"/>
          </w:tcPr>
          <w:p w14:paraId="72B6F78B" w14:textId="77777777" w:rsidR="00AF264B" w:rsidRPr="007F1ABD" w:rsidRDefault="00AF264B" w:rsidP="00AF264B">
            <w:pPr>
              <w:suppressAutoHyphens w:val="0"/>
              <w:jc w:val="center"/>
              <w:rPr>
                <w:rFonts w:ascii="AMU Monument Grotesk" w:hAnsi="AMU Monument Grotesk"/>
                <w:sz w:val="18"/>
                <w:szCs w:val="20"/>
                <w:lang w:eastAsia="fr-FR"/>
              </w:rPr>
            </w:pPr>
            <w:r w:rsidRPr="007F1ABD">
              <w:rPr>
                <w:rFonts w:ascii="AMU Monument Grotesk" w:hAnsi="AMU Monument Grotesk"/>
                <w:sz w:val="18"/>
                <w:szCs w:val="20"/>
                <w:lang w:eastAsia="fr-FR"/>
              </w:rPr>
              <w:t>F1</w:t>
            </w:r>
          </w:p>
        </w:tc>
        <w:tc>
          <w:tcPr>
            <w:tcW w:w="1679" w:type="pct"/>
            <w:tcBorders>
              <w:top w:val="nil"/>
              <w:left w:val="single" w:sz="4" w:space="0" w:color="auto"/>
              <w:bottom w:val="single" w:sz="4" w:space="0" w:color="auto"/>
              <w:right w:val="single" w:sz="4" w:space="0" w:color="auto"/>
            </w:tcBorders>
            <w:shd w:val="clear" w:color="auto" w:fill="auto"/>
            <w:vAlign w:val="center"/>
            <w:hideMark/>
          </w:tcPr>
          <w:p w14:paraId="70438488"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30 € HT par jour et par zone</w:t>
            </w:r>
          </w:p>
        </w:tc>
      </w:tr>
      <w:tr w:rsidR="00AF264B" w:rsidRPr="007F1ABD" w14:paraId="75227F99" w14:textId="77777777" w:rsidTr="00CC37F2">
        <w:trPr>
          <w:trHeight w:val="496"/>
        </w:trPr>
        <w:tc>
          <w:tcPr>
            <w:tcW w:w="2127" w:type="pct"/>
            <w:tcBorders>
              <w:top w:val="nil"/>
              <w:left w:val="single" w:sz="4" w:space="0" w:color="auto"/>
              <w:bottom w:val="single" w:sz="4" w:space="0" w:color="auto"/>
              <w:right w:val="single" w:sz="4" w:space="0" w:color="auto"/>
            </w:tcBorders>
            <w:shd w:val="clear" w:color="auto" w:fill="auto"/>
            <w:vAlign w:val="center"/>
            <w:hideMark/>
          </w:tcPr>
          <w:p w14:paraId="628EA586"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Rapport d’examen visuel après dépose du confinement de chaque zone</w:t>
            </w:r>
          </w:p>
        </w:tc>
        <w:tc>
          <w:tcPr>
            <w:tcW w:w="1194" w:type="pct"/>
            <w:tcBorders>
              <w:top w:val="single" w:sz="4" w:space="0" w:color="auto"/>
              <w:left w:val="nil"/>
              <w:bottom w:val="single" w:sz="4" w:space="0" w:color="auto"/>
              <w:right w:val="single" w:sz="4" w:space="0" w:color="auto"/>
            </w:tcBorders>
            <w:vAlign w:val="center"/>
          </w:tcPr>
          <w:p w14:paraId="1570E78A" w14:textId="77777777" w:rsidR="00AF264B" w:rsidRPr="007F1ABD" w:rsidRDefault="00AF264B" w:rsidP="00AF264B">
            <w:pPr>
              <w:suppressAutoHyphens w:val="0"/>
              <w:jc w:val="center"/>
              <w:rPr>
                <w:rFonts w:ascii="AMU Monument Grotesk" w:hAnsi="AMU Monument Grotesk"/>
                <w:sz w:val="18"/>
                <w:szCs w:val="20"/>
                <w:lang w:eastAsia="fr-FR"/>
              </w:rPr>
            </w:pPr>
            <w:r w:rsidRPr="007F1ABD">
              <w:rPr>
                <w:rFonts w:ascii="AMU Monument Grotesk" w:hAnsi="AMU Monument Grotesk"/>
                <w:sz w:val="18"/>
                <w:szCs w:val="20"/>
                <w:lang w:eastAsia="fr-FR"/>
              </w:rPr>
              <w:t>F2</w:t>
            </w:r>
          </w:p>
        </w:tc>
        <w:tc>
          <w:tcPr>
            <w:tcW w:w="1679" w:type="pct"/>
            <w:tcBorders>
              <w:top w:val="nil"/>
              <w:left w:val="single" w:sz="4" w:space="0" w:color="auto"/>
              <w:bottom w:val="single" w:sz="4" w:space="0" w:color="auto"/>
              <w:right w:val="single" w:sz="4" w:space="0" w:color="auto"/>
            </w:tcBorders>
            <w:shd w:val="clear" w:color="auto" w:fill="auto"/>
            <w:vAlign w:val="center"/>
            <w:hideMark/>
          </w:tcPr>
          <w:p w14:paraId="276F5527"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30 € HT par jour et par zone</w:t>
            </w:r>
          </w:p>
        </w:tc>
      </w:tr>
      <w:tr w:rsidR="00AF264B" w:rsidRPr="007F1ABD" w14:paraId="7580A6CC" w14:textId="77777777" w:rsidTr="00CC37F2">
        <w:trPr>
          <w:trHeight w:val="560"/>
        </w:trPr>
        <w:tc>
          <w:tcPr>
            <w:tcW w:w="2127" w:type="pct"/>
            <w:tcBorders>
              <w:top w:val="nil"/>
              <w:left w:val="single" w:sz="4" w:space="0" w:color="auto"/>
              <w:bottom w:val="single" w:sz="4" w:space="0" w:color="auto"/>
              <w:right w:val="single" w:sz="4" w:space="0" w:color="auto"/>
            </w:tcBorders>
            <w:shd w:val="clear" w:color="auto" w:fill="auto"/>
            <w:vAlign w:val="center"/>
            <w:hideMark/>
          </w:tcPr>
          <w:p w14:paraId="478606E5"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 xml:space="preserve">Rapport </w:t>
            </w:r>
            <w:r w:rsidRPr="007F1ABD">
              <w:rPr>
                <w:rFonts w:ascii="AMU Monument Grotesk" w:hAnsi="AMU Monument Grotesk"/>
                <w:sz w:val="18"/>
                <w:szCs w:val="20"/>
                <w:lang w:eastAsia="fr-FR"/>
              </w:rPr>
              <w:t>d'analyse des</w:t>
            </w:r>
            <w:r w:rsidRPr="007F1ABD">
              <w:rPr>
                <w:rFonts w:ascii="AMU Monument Grotesk" w:hAnsi="AMU Monument Grotesk"/>
                <w:color w:val="000000"/>
                <w:sz w:val="18"/>
                <w:szCs w:val="20"/>
                <w:lang w:eastAsia="fr-FR"/>
              </w:rPr>
              <w:t xml:space="preserve"> mesures d’empoussièrement</w:t>
            </w:r>
          </w:p>
        </w:tc>
        <w:tc>
          <w:tcPr>
            <w:tcW w:w="1194" w:type="pct"/>
            <w:tcBorders>
              <w:top w:val="single" w:sz="4" w:space="0" w:color="auto"/>
              <w:left w:val="nil"/>
              <w:bottom w:val="single" w:sz="4" w:space="0" w:color="auto"/>
              <w:right w:val="single" w:sz="4" w:space="0" w:color="auto"/>
            </w:tcBorders>
            <w:vAlign w:val="center"/>
          </w:tcPr>
          <w:p w14:paraId="7BC351D6" w14:textId="77777777" w:rsidR="00AF264B" w:rsidRPr="007F1ABD" w:rsidRDefault="00AF264B" w:rsidP="00AF264B">
            <w:pPr>
              <w:suppressAutoHyphens w:val="0"/>
              <w:jc w:val="center"/>
              <w:rPr>
                <w:rFonts w:ascii="AMU Monument Grotesk" w:hAnsi="AMU Monument Grotesk"/>
                <w:sz w:val="18"/>
                <w:szCs w:val="20"/>
                <w:lang w:eastAsia="fr-FR"/>
              </w:rPr>
            </w:pPr>
            <w:r w:rsidRPr="007F1ABD">
              <w:rPr>
                <w:rFonts w:ascii="AMU Monument Grotesk" w:hAnsi="AMU Monument Grotesk"/>
                <w:sz w:val="18"/>
                <w:szCs w:val="20"/>
                <w:lang w:eastAsia="fr-FR"/>
              </w:rPr>
              <w:t>B, F3</w:t>
            </w:r>
          </w:p>
        </w:tc>
        <w:tc>
          <w:tcPr>
            <w:tcW w:w="1679" w:type="pct"/>
            <w:tcBorders>
              <w:top w:val="nil"/>
              <w:left w:val="single" w:sz="4" w:space="0" w:color="auto"/>
              <w:bottom w:val="single" w:sz="4" w:space="0" w:color="auto"/>
              <w:right w:val="single" w:sz="4" w:space="0" w:color="auto"/>
            </w:tcBorders>
            <w:shd w:val="clear" w:color="auto" w:fill="auto"/>
            <w:vAlign w:val="center"/>
            <w:hideMark/>
          </w:tcPr>
          <w:p w14:paraId="0F2765FF"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 xml:space="preserve">15 € HT par jour et </w:t>
            </w:r>
            <w:r w:rsidRPr="007F1ABD">
              <w:rPr>
                <w:rFonts w:ascii="AMU Monument Grotesk" w:hAnsi="AMU Monument Grotesk"/>
                <w:sz w:val="18"/>
                <w:szCs w:val="20"/>
                <w:lang w:eastAsia="fr-FR"/>
              </w:rPr>
              <w:t>par rapport</w:t>
            </w:r>
          </w:p>
        </w:tc>
      </w:tr>
      <w:tr w:rsidR="00AF264B" w:rsidRPr="007F1ABD" w14:paraId="5D6BADB7" w14:textId="77777777" w:rsidTr="00CC37F2">
        <w:trPr>
          <w:trHeight w:val="560"/>
        </w:trPr>
        <w:tc>
          <w:tcPr>
            <w:tcW w:w="2127" w:type="pct"/>
            <w:tcBorders>
              <w:top w:val="nil"/>
              <w:left w:val="single" w:sz="4" w:space="0" w:color="auto"/>
              <w:bottom w:val="single" w:sz="4" w:space="0" w:color="auto"/>
              <w:right w:val="single" w:sz="4" w:space="0" w:color="auto"/>
            </w:tcBorders>
            <w:shd w:val="clear" w:color="auto" w:fill="auto"/>
            <w:vAlign w:val="center"/>
          </w:tcPr>
          <w:p w14:paraId="638BE508"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Dossier Technique Amiante (DTA)</w:t>
            </w:r>
          </w:p>
        </w:tc>
        <w:tc>
          <w:tcPr>
            <w:tcW w:w="1194" w:type="pct"/>
            <w:tcBorders>
              <w:top w:val="single" w:sz="4" w:space="0" w:color="auto"/>
              <w:left w:val="nil"/>
              <w:bottom w:val="single" w:sz="4" w:space="0" w:color="auto"/>
              <w:right w:val="single" w:sz="4" w:space="0" w:color="auto"/>
            </w:tcBorders>
            <w:vAlign w:val="center"/>
          </w:tcPr>
          <w:p w14:paraId="08DE46BE" w14:textId="77777777" w:rsidR="00AF264B" w:rsidRPr="007F1ABD" w:rsidRDefault="00AF264B" w:rsidP="00AF264B">
            <w:pPr>
              <w:suppressAutoHyphens w:val="0"/>
              <w:jc w:val="center"/>
              <w:rPr>
                <w:rFonts w:ascii="AMU Monument Grotesk" w:hAnsi="AMU Monument Grotesk"/>
                <w:sz w:val="18"/>
                <w:szCs w:val="20"/>
                <w:lang w:eastAsia="fr-FR"/>
              </w:rPr>
            </w:pPr>
            <w:r w:rsidRPr="007F1ABD">
              <w:rPr>
                <w:rFonts w:ascii="AMU Monument Grotesk" w:hAnsi="AMU Monument Grotesk"/>
                <w:sz w:val="18"/>
                <w:szCs w:val="20"/>
                <w:lang w:eastAsia="fr-FR"/>
              </w:rPr>
              <w:t>G1</w:t>
            </w:r>
          </w:p>
        </w:tc>
        <w:tc>
          <w:tcPr>
            <w:tcW w:w="1679" w:type="pct"/>
            <w:tcBorders>
              <w:top w:val="nil"/>
              <w:left w:val="single" w:sz="4" w:space="0" w:color="auto"/>
              <w:bottom w:val="single" w:sz="4" w:space="0" w:color="auto"/>
              <w:right w:val="single" w:sz="4" w:space="0" w:color="auto"/>
            </w:tcBorders>
            <w:shd w:val="clear" w:color="auto" w:fill="auto"/>
            <w:vAlign w:val="center"/>
          </w:tcPr>
          <w:p w14:paraId="524C8A8A"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sz w:val="18"/>
                <w:szCs w:val="20"/>
                <w:lang w:eastAsia="fr-FR"/>
              </w:rPr>
              <w:t>50 € HT par jour et par dossier</w:t>
            </w:r>
            <w:r w:rsidRPr="007F1ABD">
              <w:rPr>
                <w:rFonts w:ascii="AMU Monument Grotesk" w:hAnsi="AMU Monument Grotesk"/>
                <w:color w:val="0000FF"/>
                <w:sz w:val="18"/>
                <w:szCs w:val="20"/>
                <w:lang w:eastAsia="fr-FR"/>
              </w:rPr>
              <w:t xml:space="preserve"> </w:t>
            </w:r>
          </w:p>
        </w:tc>
      </w:tr>
      <w:tr w:rsidR="00AF264B" w:rsidRPr="007F1ABD" w14:paraId="15A75270" w14:textId="77777777" w:rsidTr="00CC37F2">
        <w:trPr>
          <w:trHeight w:val="560"/>
        </w:trPr>
        <w:tc>
          <w:tcPr>
            <w:tcW w:w="2127" w:type="pct"/>
            <w:tcBorders>
              <w:top w:val="nil"/>
              <w:left w:val="single" w:sz="4" w:space="0" w:color="auto"/>
              <w:bottom w:val="single" w:sz="4" w:space="0" w:color="auto"/>
              <w:right w:val="single" w:sz="4" w:space="0" w:color="auto"/>
            </w:tcBorders>
            <w:shd w:val="clear" w:color="auto" w:fill="auto"/>
            <w:vAlign w:val="center"/>
          </w:tcPr>
          <w:p w14:paraId="06F440AB"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Mise à jour d’un DTA existant</w:t>
            </w:r>
          </w:p>
        </w:tc>
        <w:tc>
          <w:tcPr>
            <w:tcW w:w="1194" w:type="pct"/>
            <w:tcBorders>
              <w:top w:val="single" w:sz="4" w:space="0" w:color="auto"/>
              <w:left w:val="nil"/>
              <w:bottom w:val="single" w:sz="4" w:space="0" w:color="auto"/>
              <w:right w:val="single" w:sz="4" w:space="0" w:color="auto"/>
            </w:tcBorders>
            <w:vAlign w:val="center"/>
          </w:tcPr>
          <w:p w14:paraId="636184E9" w14:textId="77777777" w:rsidR="00AF264B" w:rsidRPr="007F1ABD" w:rsidRDefault="00AF264B" w:rsidP="00AF264B">
            <w:pPr>
              <w:suppressAutoHyphens w:val="0"/>
              <w:jc w:val="center"/>
              <w:rPr>
                <w:rFonts w:ascii="AMU Monument Grotesk" w:hAnsi="AMU Monument Grotesk"/>
                <w:sz w:val="18"/>
                <w:szCs w:val="20"/>
                <w:lang w:eastAsia="fr-FR"/>
              </w:rPr>
            </w:pPr>
            <w:r w:rsidRPr="007F1ABD">
              <w:rPr>
                <w:rFonts w:ascii="AMU Monument Grotesk" w:hAnsi="AMU Monument Grotesk"/>
                <w:sz w:val="18"/>
                <w:szCs w:val="20"/>
                <w:lang w:eastAsia="fr-FR"/>
              </w:rPr>
              <w:t>G2</w:t>
            </w:r>
          </w:p>
        </w:tc>
        <w:tc>
          <w:tcPr>
            <w:tcW w:w="1679" w:type="pct"/>
            <w:tcBorders>
              <w:top w:val="nil"/>
              <w:left w:val="single" w:sz="4" w:space="0" w:color="auto"/>
              <w:bottom w:val="single" w:sz="4" w:space="0" w:color="auto"/>
              <w:right w:val="single" w:sz="4" w:space="0" w:color="auto"/>
            </w:tcBorders>
            <w:shd w:val="clear" w:color="auto" w:fill="auto"/>
            <w:vAlign w:val="center"/>
          </w:tcPr>
          <w:p w14:paraId="2F34BF9A"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sz w:val="18"/>
                <w:szCs w:val="20"/>
                <w:lang w:eastAsia="fr-FR"/>
              </w:rPr>
              <w:t>50 € HT par jour et par dossier</w:t>
            </w:r>
            <w:r w:rsidRPr="007F1ABD">
              <w:rPr>
                <w:rFonts w:ascii="AMU Monument Grotesk" w:hAnsi="AMU Monument Grotesk"/>
                <w:color w:val="0000FF"/>
                <w:sz w:val="18"/>
                <w:szCs w:val="20"/>
                <w:lang w:eastAsia="fr-FR"/>
              </w:rPr>
              <w:t xml:space="preserve"> </w:t>
            </w:r>
          </w:p>
        </w:tc>
      </w:tr>
      <w:tr w:rsidR="00AF264B" w:rsidRPr="007F1ABD" w14:paraId="06E0A3EB" w14:textId="77777777" w:rsidTr="00CC37F2">
        <w:trPr>
          <w:trHeight w:val="560"/>
        </w:trPr>
        <w:tc>
          <w:tcPr>
            <w:tcW w:w="2127" w:type="pct"/>
            <w:tcBorders>
              <w:top w:val="single" w:sz="4" w:space="0" w:color="auto"/>
              <w:left w:val="single" w:sz="4" w:space="0" w:color="auto"/>
              <w:bottom w:val="single" w:sz="4" w:space="0" w:color="auto"/>
              <w:right w:val="single" w:sz="4" w:space="0" w:color="auto"/>
            </w:tcBorders>
            <w:shd w:val="clear" w:color="auto" w:fill="auto"/>
            <w:vAlign w:val="center"/>
          </w:tcPr>
          <w:p w14:paraId="4F123DD8"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Evaluation périodique de l’état de conservation des matériaux amiantés</w:t>
            </w:r>
          </w:p>
        </w:tc>
        <w:tc>
          <w:tcPr>
            <w:tcW w:w="1194" w:type="pct"/>
            <w:tcBorders>
              <w:top w:val="single" w:sz="4" w:space="0" w:color="auto"/>
              <w:left w:val="nil"/>
              <w:bottom w:val="single" w:sz="4" w:space="0" w:color="auto"/>
              <w:right w:val="single" w:sz="4" w:space="0" w:color="auto"/>
            </w:tcBorders>
            <w:vAlign w:val="center"/>
          </w:tcPr>
          <w:p w14:paraId="09DB794A" w14:textId="77777777" w:rsidR="00AF264B" w:rsidRPr="007F1ABD" w:rsidRDefault="00AF264B" w:rsidP="00AF264B">
            <w:pPr>
              <w:suppressAutoHyphens w:val="0"/>
              <w:jc w:val="center"/>
              <w:rPr>
                <w:rFonts w:ascii="AMU Monument Grotesk" w:hAnsi="AMU Monument Grotesk"/>
                <w:sz w:val="18"/>
                <w:szCs w:val="20"/>
                <w:lang w:eastAsia="fr-FR"/>
              </w:rPr>
            </w:pPr>
            <w:r w:rsidRPr="007F1ABD">
              <w:rPr>
                <w:rFonts w:ascii="AMU Monument Grotesk" w:hAnsi="AMU Monument Grotesk"/>
                <w:sz w:val="18"/>
                <w:szCs w:val="20"/>
                <w:lang w:eastAsia="fr-FR"/>
              </w:rPr>
              <w:t>G3</w:t>
            </w:r>
          </w:p>
        </w:tc>
        <w:tc>
          <w:tcPr>
            <w:tcW w:w="1679" w:type="pct"/>
            <w:tcBorders>
              <w:top w:val="single" w:sz="4" w:space="0" w:color="auto"/>
              <w:left w:val="single" w:sz="4" w:space="0" w:color="auto"/>
              <w:bottom w:val="single" w:sz="4" w:space="0" w:color="auto"/>
              <w:right w:val="single" w:sz="4" w:space="0" w:color="auto"/>
            </w:tcBorders>
            <w:shd w:val="clear" w:color="auto" w:fill="auto"/>
            <w:vAlign w:val="center"/>
          </w:tcPr>
          <w:p w14:paraId="43C8BBFD"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sz w:val="18"/>
                <w:szCs w:val="20"/>
                <w:lang w:eastAsia="fr-FR"/>
              </w:rPr>
              <w:t>50 € HT par jour et par rapport</w:t>
            </w:r>
            <w:r w:rsidRPr="007F1ABD">
              <w:rPr>
                <w:rFonts w:ascii="AMU Monument Grotesk" w:hAnsi="AMU Monument Grotesk"/>
                <w:color w:val="0000FF"/>
                <w:sz w:val="18"/>
                <w:szCs w:val="20"/>
                <w:lang w:eastAsia="fr-FR"/>
              </w:rPr>
              <w:t xml:space="preserve"> </w:t>
            </w:r>
          </w:p>
        </w:tc>
      </w:tr>
      <w:tr w:rsidR="00357E12" w:rsidRPr="007F1ABD" w14:paraId="7192E89A" w14:textId="77777777" w:rsidTr="00B3799F">
        <w:trPr>
          <w:trHeight w:val="560"/>
        </w:trPr>
        <w:tc>
          <w:tcPr>
            <w:tcW w:w="2127" w:type="pct"/>
            <w:tcBorders>
              <w:top w:val="single" w:sz="4" w:space="0" w:color="auto"/>
              <w:left w:val="single" w:sz="4" w:space="0" w:color="auto"/>
              <w:bottom w:val="single" w:sz="4" w:space="0" w:color="auto"/>
              <w:right w:val="single" w:sz="4" w:space="0" w:color="auto"/>
            </w:tcBorders>
            <w:shd w:val="clear" w:color="auto" w:fill="auto"/>
            <w:vAlign w:val="center"/>
          </w:tcPr>
          <w:p w14:paraId="0CE7CBF6" w14:textId="2EA27C2C" w:rsidR="00357E12" w:rsidRPr="00B3799F" w:rsidRDefault="00357E12" w:rsidP="00AF264B">
            <w:pPr>
              <w:suppressAutoHyphens w:val="0"/>
              <w:jc w:val="both"/>
              <w:rPr>
                <w:rFonts w:ascii="AMU Monument Grotesk" w:hAnsi="AMU Monument Grotesk"/>
                <w:color w:val="000000"/>
                <w:sz w:val="18"/>
                <w:szCs w:val="20"/>
                <w:lang w:eastAsia="fr-FR"/>
              </w:rPr>
            </w:pPr>
            <w:r w:rsidRPr="00B3799F">
              <w:rPr>
                <w:rFonts w:ascii="AMU Monument Grotesk" w:hAnsi="AMU Monument Grotesk"/>
                <w:color w:val="000000"/>
                <w:sz w:val="18"/>
                <w:szCs w:val="20"/>
                <w:lang w:eastAsia="fr-FR"/>
              </w:rPr>
              <w:t xml:space="preserve">Mise à jour du Logiciel AMU de gestion de l’amiante </w:t>
            </w:r>
          </w:p>
        </w:tc>
        <w:tc>
          <w:tcPr>
            <w:tcW w:w="1194" w:type="pct"/>
            <w:tcBorders>
              <w:top w:val="single" w:sz="4" w:space="0" w:color="auto"/>
              <w:left w:val="nil"/>
              <w:bottom w:val="single" w:sz="4" w:space="0" w:color="auto"/>
              <w:right w:val="single" w:sz="4" w:space="0" w:color="auto"/>
            </w:tcBorders>
            <w:shd w:val="clear" w:color="auto" w:fill="auto"/>
            <w:vAlign w:val="center"/>
          </w:tcPr>
          <w:p w14:paraId="338863A0" w14:textId="2A8270CA" w:rsidR="00357E12" w:rsidRPr="00B3799F" w:rsidRDefault="00357E12" w:rsidP="00AF264B">
            <w:pPr>
              <w:suppressAutoHyphens w:val="0"/>
              <w:jc w:val="center"/>
              <w:rPr>
                <w:rFonts w:ascii="AMU Monument Grotesk" w:hAnsi="AMU Monument Grotesk"/>
                <w:sz w:val="18"/>
                <w:szCs w:val="20"/>
                <w:lang w:eastAsia="fr-FR"/>
              </w:rPr>
            </w:pPr>
            <w:r w:rsidRPr="00B3799F">
              <w:rPr>
                <w:rFonts w:ascii="AMU Monument Grotesk" w:hAnsi="AMU Monument Grotesk"/>
                <w:sz w:val="18"/>
                <w:szCs w:val="20"/>
                <w:lang w:eastAsia="fr-FR"/>
              </w:rPr>
              <w:t>H</w:t>
            </w:r>
          </w:p>
        </w:tc>
        <w:tc>
          <w:tcPr>
            <w:tcW w:w="1679" w:type="pct"/>
            <w:tcBorders>
              <w:top w:val="single" w:sz="4" w:space="0" w:color="auto"/>
              <w:left w:val="single" w:sz="4" w:space="0" w:color="auto"/>
              <w:bottom w:val="single" w:sz="4" w:space="0" w:color="auto"/>
              <w:right w:val="single" w:sz="4" w:space="0" w:color="auto"/>
            </w:tcBorders>
            <w:shd w:val="clear" w:color="auto" w:fill="auto"/>
            <w:vAlign w:val="center"/>
          </w:tcPr>
          <w:p w14:paraId="1262C100" w14:textId="345A7F5F" w:rsidR="00357E12" w:rsidRPr="00B3799F" w:rsidRDefault="00357E12" w:rsidP="00AF264B">
            <w:pPr>
              <w:suppressAutoHyphens w:val="0"/>
              <w:jc w:val="both"/>
              <w:rPr>
                <w:rFonts w:ascii="AMU Monument Grotesk" w:hAnsi="AMU Monument Grotesk"/>
                <w:sz w:val="18"/>
                <w:szCs w:val="20"/>
                <w:lang w:eastAsia="fr-FR"/>
              </w:rPr>
            </w:pPr>
            <w:r w:rsidRPr="00B3799F">
              <w:rPr>
                <w:rFonts w:ascii="AMU Monument Grotesk" w:hAnsi="AMU Monument Grotesk"/>
                <w:sz w:val="18"/>
                <w:szCs w:val="20"/>
                <w:lang w:eastAsia="fr-FR"/>
              </w:rPr>
              <w:t>50 € HT par jour</w:t>
            </w:r>
          </w:p>
        </w:tc>
      </w:tr>
      <w:tr w:rsidR="00AF264B" w:rsidRPr="007F1ABD" w14:paraId="3D4DCA55" w14:textId="77777777" w:rsidTr="00CC37F2">
        <w:trPr>
          <w:trHeight w:val="560"/>
        </w:trPr>
        <w:tc>
          <w:tcPr>
            <w:tcW w:w="2127" w:type="pct"/>
            <w:tcBorders>
              <w:top w:val="single" w:sz="4" w:space="0" w:color="auto"/>
              <w:left w:val="single" w:sz="4" w:space="0" w:color="auto"/>
              <w:bottom w:val="single" w:sz="4" w:space="0" w:color="auto"/>
              <w:right w:val="single" w:sz="4" w:space="0" w:color="auto"/>
            </w:tcBorders>
            <w:shd w:val="clear" w:color="auto" w:fill="auto"/>
            <w:vAlign w:val="center"/>
          </w:tcPr>
          <w:p w14:paraId="72FD1B07" w14:textId="77777777" w:rsidR="00AF264B" w:rsidRPr="007F1ABD" w:rsidRDefault="00AF264B" w:rsidP="00AF264B">
            <w:pPr>
              <w:suppressAutoHyphens w:val="0"/>
              <w:jc w:val="both"/>
              <w:rPr>
                <w:rFonts w:ascii="AMU Monument Grotesk" w:hAnsi="AMU Monument Grotesk"/>
                <w:color w:val="000000"/>
                <w:sz w:val="18"/>
                <w:szCs w:val="20"/>
                <w:lang w:eastAsia="fr-FR"/>
              </w:rPr>
            </w:pPr>
            <w:r w:rsidRPr="007F1ABD">
              <w:rPr>
                <w:rFonts w:ascii="AMU Monument Grotesk" w:hAnsi="AMU Monument Grotesk"/>
                <w:color w:val="000000"/>
                <w:sz w:val="18"/>
                <w:szCs w:val="20"/>
                <w:lang w:eastAsia="fr-FR"/>
              </w:rPr>
              <w:t>Remise d’un devis</w:t>
            </w:r>
          </w:p>
        </w:tc>
        <w:tc>
          <w:tcPr>
            <w:tcW w:w="1194" w:type="pct"/>
            <w:tcBorders>
              <w:top w:val="single" w:sz="4" w:space="0" w:color="auto"/>
              <w:left w:val="nil"/>
              <w:bottom w:val="single" w:sz="4" w:space="0" w:color="auto"/>
              <w:right w:val="single" w:sz="4" w:space="0" w:color="auto"/>
            </w:tcBorders>
            <w:shd w:val="clear" w:color="auto" w:fill="auto"/>
            <w:vAlign w:val="center"/>
          </w:tcPr>
          <w:p w14:paraId="7302BF45" w14:textId="150C89E5" w:rsidR="00AF264B" w:rsidRPr="007F1ABD" w:rsidRDefault="00B3799F" w:rsidP="00AF264B">
            <w:pPr>
              <w:suppressAutoHyphens w:val="0"/>
              <w:jc w:val="center"/>
              <w:rPr>
                <w:rFonts w:ascii="AMU Monument Grotesk" w:hAnsi="AMU Monument Grotesk"/>
                <w:sz w:val="18"/>
                <w:szCs w:val="20"/>
                <w:lang w:eastAsia="fr-FR"/>
              </w:rPr>
            </w:pPr>
            <w:r>
              <w:rPr>
                <w:rFonts w:ascii="AMU Monument Grotesk" w:hAnsi="AMU Monument Grotesk"/>
                <w:sz w:val="18"/>
                <w:szCs w:val="20"/>
                <w:lang w:eastAsia="fr-FR"/>
              </w:rPr>
              <w:t>Pour l’ensemble des missions concernées</w:t>
            </w:r>
          </w:p>
        </w:tc>
        <w:tc>
          <w:tcPr>
            <w:tcW w:w="1679" w:type="pct"/>
            <w:tcBorders>
              <w:top w:val="single" w:sz="4" w:space="0" w:color="auto"/>
              <w:left w:val="single" w:sz="4" w:space="0" w:color="auto"/>
              <w:bottom w:val="single" w:sz="4" w:space="0" w:color="auto"/>
              <w:right w:val="single" w:sz="4" w:space="0" w:color="auto"/>
            </w:tcBorders>
            <w:shd w:val="clear" w:color="auto" w:fill="auto"/>
            <w:vAlign w:val="center"/>
          </w:tcPr>
          <w:p w14:paraId="4B70B147" w14:textId="77777777" w:rsidR="00AF264B" w:rsidRPr="007F1ABD" w:rsidRDefault="00AF264B" w:rsidP="00AF264B">
            <w:pPr>
              <w:suppressAutoHyphens w:val="0"/>
              <w:jc w:val="both"/>
              <w:rPr>
                <w:rFonts w:ascii="AMU Monument Grotesk" w:hAnsi="AMU Monument Grotesk"/>
                <w:sz w:val="18"/>
                <w:szCs w:val="20"/>
                <w:lang w:eastAsia="fr-FR"/>
              </w:rPr>
            </w:pPr>
            <w:r w:rsidRPr="007F1ABD">
              <w:rPr>
                <w:rFonts w:ascii="AMU Monument Grotesk" w:hAnsi="AMU Monument Grotesk"/>
                <w:sz w:val="18"/>
                <w:szCs w:val="20"/>
                <w:lang w:eastAsia="fr-FR"/>
              </w:rPr>
              <w:t>50 € HT par jour</w:t>
            </w:r>
          </w:p>
        </w:tc>
      </w:tr>
    </w:tbl>
    <w:p w14:paraId="6C57FB0A" w14:textId="77777777" w:rsidR="00376294" w:rsidRPr="0078621D" w:rsidRDefault="00376294">
      <w:pPr>
        <w:jc w:val="both"/>
        <w:rPr>
          <w:rFonts w:ascii="AMU Monument Grotesk" w:hAnsi="AMU Monument Grotesk" w:cs="Verdana"/>
          <w:sz w:val="18"/>
          <w:szCs w:val="18"/>
        </w:rPr>
      </w:pPr>
    </w:p>
    <w:p w14:paraId="1813521E" w14:textId="77777777" w:rsidR="00041F4C" w:rsidRPr="007F1ABD" w:rsidRDefault="00041F4C" w:rsidP="00041F4C">
      <w:pPr>
        <w:jc w:val="both"/>
        <w:rPr>
          <w:rFonts w:ascii="AMU Monument Grotesk" w:hAnsi="AMU Monument Grotesk" w:cs="Arial"/>
          <w:b/>
          <w:sz w:val="18"/>
          <w:szCs w:val="18"/>
        </w:rPr>
      </w:pPr>
      <w:r w:rsidRPr="007F1ABD">
        <w:rPr>
          <w:rFonts w:ascii="AMU Monument Grotesk" w:hAnsi="AMU Monument Grotesk" w:cs="Arial"/>
          <w:sz w:val="18"/>
          <w:szCs w:val="18"/>
        </w:rPr>
        <w:t xml:space="preserve">Par dérogation à l’article 14.1.1 du CCAG : Les pénalités sont appliquées </w:t>
      </w:r>
      <w:r w:rsidRPr="007F1ABD">
        <w:rPr>
          <w:rFonts w:ascii="AMU Monument Grotesk" w:hAnsi="AMU Monument Grotesk" w:cs="Arial"/>
          <w:b/>
          <w:sz w:val="18"/>
          <w:szCs w:val="18"/>
        </w:rPr>
        <w:t>sans mise en demeure</w:t>
      </w:r>
      <w:r w:rsidRPr="007F1ABD">
        <w:rPr>
          <w:rFonts w:ascii="AMU Monument Grotesk" w:hAnsi="AMU Monument Grotesk" w:cs="Arial"/>
          <w:sz w:val="18"/>
          <w:szCs w:val="18"/>
        </w:rPr>
        <w:t xml:space="preserve">, </w:t>
      </w:r>
      <w:r w:rsidRPr="007F1ABD">
        <w:rPr>
          <w:rFonts w:ascii="AMU Monument Grotesk" w:hAnsi="AMU Monument Grotesk" w:cs="Arial"/>
          <w:b/>
          <w:sz w:val="18"/>
          <w:szCs w:val="18"/>
        </w:rPr>
        <w:t>sur simple constat</w:t>
      </w:r>
      <w:r w:rsidRPr="007F1ABD">
        <w:rPr>
          <w:rFonts w:ascii="AMU Monument Grotesk" w:hAnsi="AMU Monument Grotesk" w:cs="Arial"/>
          <w:sz w:val="18"/>
          <w:szCs w:val="18"/>
        </w:rPr>
        <w:t xml:space="preserve"> </w:t>
      </w:r>
      <w:r w:rsidRPr="007F1ABD">
        <w:rPr>
          <w:rFonts w:ascii="AMU Monument Grotesk" w:hAnsi="AMU Monument Grotesk" w:cs="Arial"/>
          <w:b/>
          <w:sz w:val="18"/>
          <w:szCs w:val="18"/>
        </w:rPr>
        <w:t>du retard.</w:t>
      </w:r>
    </w:p>
    <w:p w14:paraId="48FE2727" w14:textId="77777777" w:rsidR="00041F4C" w:rsidRDefault="00041F4C" w:rsidP="004207A0">
      <w:pPr>
        <w:jc w:val="both"/>
        <w:rPr>
          <w:rFonts w:ascii="AMU Monument Grotesk" w:hAnsi="AMU Monument Grotesk" w:cs="Verdana"/>
          <w:sz w:val="18"/>
          <w:szCs w:val="18"/>
        </w:rPr>
      </w:pPr>
    </w:p>
    <w:p w14:paraId="06469883" w14:textId="767A3C23" w:rsidR="004207A0" w:rsidRPr="0078621D" w:rsidRDefault="00477227" w:rsidP="004207A0">
      <w:pPr>
        <w:jc w:val="both"/>
        <w:rPr>
          <w:rFonts w:ascii="AMU Monument Grotesk" w:hAnsi="AMU Monument Grotesk" w:cs="Verdana"/>
          <w:sz w:val="18"/>
          <w:szCs w:val="18"/>
        </w:rPr>
      </w:pPr>
      <w:r w:rsidRPr="0078621D">
        <w:rPr>
          <w:rFonts w:ascii="AMU Monument Grotesk" w:hAnsi="AMU Monument Grotesk" w:cs="Verdana"/>
          <w:sz w:val="18"/>
          <w:szCs w:val="18"/>
        </w:rPr>
        <w:t xml:space="preserve">Par dérogation à l’article </w:t>
      </w:r>
      <w:r w:rsidR="004207A0" w:rsidRPr="0078621D">
        <w:rPr>
          <w:rFonts w:ascii="AMU Monument Grotesk" w:hAnsi="AMU Monument Grotesk" w:cs="Verdana"/>
          <w:sz w:val="18"/>
          <w:szCs w:val="18"/>
        </w:rPr>
        <w:t>14.1.2</w:t>
      </w:r>
      <w:r w:rsidRPr="0078621D">
        <w:rPr>
          <w:rFonts w:ascii="AMU Monument Grotesk" w:hAnsi="AMU Monument Grotesk" w:cs="Verdana"/>
          <w:sz w:val="18"/>
          <w:szCs w:val="18"/>
        </w:rPr>
        <w:t xml:space="preserve"> du CCAG-PI,</w:t>
      </w:r>
      <w:r w:rsidR="004207A0" w:rsidRPr="0078621D">
        <w:rPr>
          <w:rFonts w:ascii="AMU Monument Grotesk" w:hAnsi="AMU Monument Grotesk" w:cs="Verdana"/>
          <w:sz w:val="18"/>
          <w:szCs w:val="18"/>
        </w:rPr>
        <w:t xml:space="preserve"> </w:t>
      </w:r>
      <w:r w:rsidRPr="0078621D">
        <w:rPr>
          <w:rFonts w:ascii="AMU Monument Grotesk" w:hAnsi="AMU Monument Grotesk" w:cs="Verdana"/>
          <w:sz w:val="18"/>
          <w:szCs w:val="18"/>
        </w:rPr>
        <w:t>l</w:t>
      </w:r>
      <w:r w:rsidR="004207A0" w:rsidRPr="0078621D">
        <w:rPr>
          <w:rFonts w:ascii="AMU Monument Grotesk" w:hAnsi="AMU Monument Grotesk" w:cs="Verdana"/>
          <w:sz w:val="18"/>
          <w:szCs w:val="18"/>
        </w:rPr>
        <w:t xml:space="preserve">e montant total des pénalités de retard ne peut excéder </w:t>
      </w:r>
      <w:r w:rsidRPr="0078621D">
        <w:rPr>
          <w:rFonts w:ascii="AMU Monument Grotesk" w:hAnsi="AMU Monument Grotesk" w:cs="Verdana"/>
          <w:sz w:val="18"/>
          <w:szCs w:val="18"/>
        </w:rPr>
        <w:t>25</w:t>
      </w:r>
      <w:r w:rsidR="004207A0" w:rsidRPr="0078621D">
        <w:rPr>
          <w:rFonts w:ascii="AMU Monument Grotesk" w:hAnsi="AMU Monument Grotesk" w:cs="Verdana"/>
          <w:sz w:val="18"/>
          <w:szCs w:val="18"/>
        </w:rPr>
        <w:t xml:space="preserve">% </w:t>
      </w:r>
      <w:bookmarkStart w:id="108" w:name="_Hlk191633825"/>
      <w:r w:rsidR="004207A0" w:rsidRPr="0078621D">
        <w:rPr>
          <w:rFonts w:ascii="AMU Monument Grotesk" w:hAnsi="AMU Monument Grotesk" w:cs="Verdana"/>
          <w:sz w:val="18"/>
          <w:szCs w:val="18"/>
        </w:rPr>
        <w:t xml:space="preserve">du montant total hors taxes </w:t>
      </w:r>
      <w:r w:rsidRPr="0078621D">
        <w:rPr>
          <w:rFonts w:ascii="AMU Monument Grotesk" w:hAnsi="AMU Monument Grotesk" w:cs="Verdana"/>
          <w:sz w:val="18"/>
          <w:szCs w:val="18"/>
        </w:rPr>
        <w:t xml:space="preserve">du montant total </w:t>
      </w:r>
      <w:bookmarkEnd w:id="108"/>
      <w:r w:rsidR="00C7650C" w:rsidRPr="00C7650C">
        <w:rPr>
          <w:rFonts w:ascii="AMU Monument Grotesk" w:hAnsi="AMU Monument Grotesk" w:cs="Verdana"/>
          <w:sz w:val="18"/>
          <w:szCs w:val="18"/>
        </w:rPr>
        <w:t>de chaque bon de commande.</w:t>
      </w:r>
    </w:p>
    <w:p w14:paraId="5D558007" w14:textId="77777777" w:rsidR="00477227" w:rsidRPr="0078621D" w:rsidRDefault="00477227" w:rsidP="004207A0">
      <w:pPr>
        <w:jc w:val="both"/>
        <w:rPr>
          <w:rFonts w:ascii="AMU Monument Grotesk" w:hAnsi="AMU Monument Grotesk" w:cs="Verdana"/>
          <w:sz w:val="18"/>
          <w:szCs w:val="18"/>
        </w:rPr>
      </w:pPr>
    </w:p>
    <w:p w14:paraId="341D6D5A" w14:textId="6D5523D7" w:rsidR="00D51C1F" w:rsidRDefault="00477227">
      <w:pPr>
        <w:jc w:val="both"/>
        <w:rPr>
          <w:rFonts w:ascii="AMU Monument Grotesk" w:hAnsi="AMU Monument Grotesk" w:cs="Verdana"/>
          <w:sz w:val="18"/>
          <w:szCs w:val="18"/>
        </w:rPr>
      </w:pPr>
      <w:r w:rsidRPr="0078621D">
        <w:rPr>
          <w:rFonts w:ascii="AMU Monument Grotesk" w:hAnsi="AMU Monument Grotesk" w:cs="Verdana"/>
          <w:sz w:val="18"/>
          <w:szCs w:val="18"/>
        </w:rPr>
        <w:t>Par dérogation à l’article</w:t>
      </w:r>
      <w:r w:rsidRPr="0078621D">
        <w:rPr>
          <w:rFonts w:ascii="AMU Monument Grotesk" w:hAnsi="AMU Monument Grotesk"/>
          <w:b/>
          <w:sz w:val="20"/>
          <w:szCs w:val="20"/>
        </w:rPr>
        <w:t xml:space="preserve"> </w:t>
      </w:r>
      <w:r w:rsidR="004207A0" w:rsidRPr="0078621D">
        <w:rPr>
          <w:rFonts w:ascii="AMU Monument Grotesk" w:hAnsi="AMU Monument Grotesk" w:cs="Verdana"/>
          <w:sz w:val="18"/>
          <w:szCs w:val="18"/>
        </w:rPr>
        <w:t>14.1.3</w:t>
      </w:r>
      <w:r w:rsidRPr="0078621D">
        <w:rPr>
          <w:rFonts w:ascii="AMU Monument Grotesk" w:hAnsi="AMU Monument Grotesk" w:cs="Verdana"/>
          <w:sz w:val="18"/>
          <w:szCs w:val="18"/>
        </w:rPr>
        <w:t xml:space="preserve"> du CCAG-PI,</w:t>
      </w:r>
      <w:r w:rsidR="004207A0" w:rsidRPr="0078621D">
        <w:rPr>
          <w:rFonts w:ascii="AMU Monument Grotesk" w:hAnsi="AMU Monument Grotesk" w:cs="Verdana"/>
          <w:sz w:val="18"/>
          <w:szCs w:val="18"/>
        </w:rPr>
        <w:t xml:space="preserve"> </w:t>
      </w:r>
      <w:r w:rsidRPr="0078621D">
        <w:rPr>
          <w:rFonts w:ascii="AMU Monument Grotesk" w:hAnsi="AMU Monument Grotesk" w:cs="Verdana"/>
          <w:sz w:val="18"/>
          <w:szCs w:val="18"/>
        </w:rPr>
        <w:t>l</w:t>
      </w:r>
      <w:r w:rsidR="004207A0" w:rsidRPr="0078621D">
        <w:rPr>
          <w:rFonts w:ascii="AMU Monument Grotesk" w:hAnsi="AMU Monument Grotesk" w:cs="Verdana"/>
          <w:sz w:val="18"/>
          <w:szCs w:val="18"/>
        </w:rPr>
        <w:t xml:space="preserve">e titulaire </w:t>
      </w:r>
      <w:r w:rsidR="005B40F2">
        <w:rPr>
          <w:rFonts w:ascii="AMU Monument Grotesk" w:hAnsi="AMU Monument Grotesk" w:cs="Verdana"/>
          <w:sz w:val="18"/>
          <w:szCs w:val="18"/>
        </w:rPr>
        <w:t>n’</w:t>
      </w:r>
      <w:r w:rsidR="004207A0" w:rsidRPr="0078621D">
        <w:rPr>
          <w:rFonts w:ascii="AMU Monument Grotesk" w:hAnsi="AMU Monument Grotesk" w:cs="Verdana"/>
          <w:sz w:val="18"/>
          <w:szCs w:val="18"/>
        </w:rPr>
        <w:t xml:space="preserve">est </w:t>
      </w:r>
      <w:r w:rsidR="005B40F2">
        <w:rPr>
          <w:rFonts w:ascii="AMU Monument Grotesk" w:hAnsi="AMU Monument Grotesk" w:cs="Verdana"/>
          <w:sz w:val="18"/>
          <w:szCs w:val="18"/>
        </w:rPr>
        <w:t xml:space="preserve">pas </w:t>
      </w:r>
      <w:r w:rsidR="004207A0" w:rsidRPr="0078621D">
        <w:rPr>
          <w:rFonts w:ascii="AMU Monument Grotesk" w:hAnsi="AMU Monument Grotesk" w:cs="Verdana"/>
          <w:sz w:val="18"/>
          <w:szCs w:val="18"/>
        </w:rPr>
        <w:t xml:space="preserve">exonéré des pénalités dont le montant total ne dépasse pas </w:t>
      </w:r>
      <w:r w:rsidRPr="0078621D">
        <w:rPr>
          <w:rFonts w:ascii="AMU Monument Grotesk" w:hAnsi="AMU Monument Grotesk" w:cs="Verdana"/>
          <w:sz w:val="18"/>
          <w:szCs w:val="18"/>
        </w:rPr>
        <w:t>10</w:t>
      </w:r>
      <w:r w:rsidR="005B40F2">
        <w:rPr>
          <w:rFonts w:ascii="AMU Monument Grotesk" w:hAnsi="AMU Monument Grotesk" w:cs="Verdana"/>
          <w:sz w:val="18"/>
          <w:szCs w:val="18"/>
        </w:rPr>
        <w:t>00 euros HT</w:t>
      </w:r>
      <w:r w:rsidR="004207A0" w:rsidRPr="0078621D">
        <w:rPr>
          <w:rFonts w:ascii="AMU Monument Grotesk" w:hAnsi="AMU Monument Grotesk" w:cs="Verdana"/>
          <w:sz w:val="18"/>
          <w:szCs w:val="18"/>
        </w:rPr>
        <w:t xml:space="preserve"> </w:t>
      </w:r>
      <w:r w:rsidRPr="0078621D">
        <w:rPr>
          <w:rFonts w:ascii="AMU Monument Grotesk" w:hAnsi="AMU Monument Grotesk" w:cs="Verdana"/>
          <w:sz w:val="18"/>
          <w:szCs w:val="18"/>
        </w:rPr>
        <w:t xml:space="preserve">du montant total </w:t>
      </w:r>
      <w:r w:rsidR="005B40F2">
        <w:rPr>
          <w:rFonts w:ascii="AMU Monument Grotesk" w:hAnsi="AMU Monument Grotesk" w:cs="Verdana"/>
          <w:sz w:val="18"/>
          <w:szCs w:val="18"/>
        </w:rPr>
        <w:t>de l’ensemble du marché.</w:t>
      </w:r>
    </w:p>
    <w:p w14:paraId="1199EFDE" w14:textId="77777777" w:rsidR="00041F4C" w:rsidRPr="0078621D" w:rsidRDefault="00041F4C">
      <w:pPr>
        <w:jc w:val="both"/>
        <w:rPr>
          <w:rFonts w:ascii="AMU Monument Grotesk" w:hAnsi="AMU Monument Grotesk" w:cs="Verdana"/>
          <w:sz w:val="18"/>
          <w:szCs w:val="18"/>
        </w:rPr>
      </w:pPr>
    </w:p>
    <w:p w14:paraId="67F8E33E" w14:textId="182B6F33" w:rsidR="00D51C1F" w:rsidRPr="007F1ABD" w:rsidRDefault="00D51C1F">
      <w:pPr>
        <w:pStyle w:val="Titre1"/>
        <w:jc w:val="both"/>
        <w:rPr>
          <w:rFonts w:ascii="AMU Monument Grotesk" w:hAnsi="AMU Monument Grotesk" w:hint="eastAsia"/>
        </w:rPr>
      </w:pPr>
      <w:bookmarkStart w:id="109" w:name="_Toc194942382"/>
      <w:r w:rsidRPr="007F1ABD">
        <w:rPr>
          <w:rFonts w:ascii="AMU Monument Grotesk" w:hAnsi="AMU Monument Grotesk"/>
          <w:sz w:val="18"/>
          <w:szCs w:val="18"/>
          <w:u w:val="none"/>
        </w:rPr>
        <w:t>11.2 Pénalités pour manquement</w:t>
      </w:r>
      <w:bookmarkEnd w:id="109"/>
      <w:r w:rsidR="0078621D">
        <w:rPr>
          <w:rFonts w:ascii="AMU Monument Grotesk" w:hAnsi="AMU Monument Grotesk"/>
          <w:sz w:val="18"/>
          <w:szCs w:val="18"/>
          <w:u w:val="none"/>
        </w:rPr>
        <w:t> </w:t>
      </w:r>
    </w:p>
    <w:p w14:paraId="5232C1A6" w14:textId="77777777" w:rsidR="00D51C1F" w:rsidRPr="007F1ABD" w:rsidRDefault="00D51C1F">
      <w:pPr>
        <w:jc w:val="both"/>
        <w:rPr>
          <w:rFonts w:ascii="AMU Monument Grotesk" w:hAnsi="AMU Monument Grotesk" w:cs="Verdana"/>
          <w:sz w:val="18"/>
          <w:szCs w:val="18"/>
          <w:highlight w:val="yellow"/>
        </w:rPr>
      </w:pPr>
    </w:p>
    <w:p w14:paraId="357CDE87" w14:textId="2ABCB152" w:rsidR="00041F4C" w:rsidRPr="007F1ABD" w:rsidRDefault="00041F4C" w:rsidP="00041F4C">
      <w:pPr>
        <w:keepNext/>
        <w:numPr>
          <w:ilvl w:val="1"/>
          <w:numId w:val="1"/>
        </w:numPr>
        <w:spacing w:before="240" w:after="60"/>
        <w:outlineLvl w:val="1"/>
        <w:rPr>
          <w:rFonts w:ascii="AMU Monument Grotesk" w:eastAsia="Arial Unicode MS" w:hAnsi="AMU Monument Grotesk" w:cs="Arial" w:hint="eastAsia"/>
          <w:b/>
          <w:bCs/>
          <w:i/>
          <w:iCs/>
          <w:sz w:val="28"/>
          <w:szCs w:val="28"/>
        </w:rPr>
      </w:pPr>
      <w:bookmarkStart w:id="110" w:name="_Toc194942383"/>
      <w:r w:rsidRPr="007F1ABD">
        <w:rPr>
          <w:rFonts w:ascii="AMU Monument Grotesk" w:eastAsia="Arial Unicode MS" w:hAnsi="AMU Monument Grotesk" w:cs="Verdana"/>
          <w:bCs/>
          <w:i/>
          <w:iCs/>
          <w:sz w:val="18"/>
          <w:szCs w:val="18"/>
        </w:rPr>
        <w:t>1</w:t>
      </w:r>
      <w:r>
        <w:rPr>
          <w:rFonts w:ascii="AMU Monument Grotesk" w:eastAsia="Arial Unicode MS" w:hAnsi="AMU Monument Grotesk" w:cs="Verdana"/>
          <w:bCs/>
          <w:i/>
          <w:iCs/>
          <w:sz w:val="18"/>
          <w:szCs w:val="18"/>
        </w:rPr>
        <w:t>1</w:t>
      </w:r>
      <w:r w:rsidRPr="007F1ABD">
        <w:rPr>
          <w:rFonts w:ascii="AMU Monument Grotesk" w:eastAsia="Arial Unicode MS" w:hAnsi="AMU Monument Grotesk" w:cs="Verdana"/>
          <w:bCs/>
          <w:i/>
          <w:iCs/>
          <w:sz w:val="18"/>
          <w:szCs w:val="18"/>
        </w:rPr>
        <w:t>.2.</w:t>
      </w:r>
      <w:r>
        <w:rPr>
          <w:rFonts w:ascii="AMU Monument Grotesk" w:eastAsia="Arial Unicode MS" w:hAnsi="AMU Monument Grotesk" w:cs="Verdana"/>
          <w:bCs/>
          <w:i/>
          <w:iCs/>
          <w:sz w:val="18"/>
          <w:szCs w:val="18"/>
        </w:rPr>
        <w:t>1</w:t>
      </w:r>
      <w:r w:rsidRPr="007F1ABD">
        <w:rPr>
          <w:rFonts w:ascii="AMU Monument Grotesk" w:eastAsia="Arial Unicode MS" w:hAnsi="AMU Monument Grotesk" w:cs="Verdana"/>
          <w:bCs/>
          <w:i/>
          <w:iCs/>
          <w:sz w:val="18"/>
          <w:szCs w:val="18"/>
        </w:rPr>
        <w:t xml:space="preserve"> </w:t>
      </w:r>
      <w:r>
        <w:rPr>
          <w:rFonts w:ascii="AMU Monument Grotesk" w:eastAsia="Arial Unicode MS" w:hAnsi="AMU Monument Grotesk" w:cs="Verdana"/>
          <w:bCs/>
          <w:i/>
          <w:iCs/>
          <w:sz w:val="18"/>
          <w:szCs w:val="18"/>
        </w:rPr>
        <w:t>Manquement à ses obligations contractuelles</w:t>
      </w:r>
      <w:bookmarkEnd w:id="110"/>
    </w:p>
    <w:p w14:paraId="696DD478" w14:textId="77777777" w:rsidR="00041F4C" w:rsidRDefault="00041F4C">
      <w:pPr>
        <w:jc w:val="both"/>
        <w:rPr>
          <w:rFonts w:ascii="AMU Monument Grotesk" w:hAnsi="AMU Monument Grotesk" w:cs="Verdana"/>
          <w:sz w:val="18"/>
          <w:szCs w:val="18"/>
        </w:rPr>
      </w:pPr>
    </w:p>
    <w:p w14:paraId="003BEE60" w14:textId="0B32A3EF" w:rsidR="00D51C1F" w:rsidRDefault="00040FD5">
      <w:pPr>
        <w:jc w:val="both"/>
        <w:rPr>
          <w:rFonts w:ascii="AMU Monument Grotesk" w:hAnsi="AMU Monument Grotesk" w:cs="Verdana"/>
          <w:b/>
          <w:bCs/>
          <w:sz w:val="18"/>
          <w:szCs w:val="18"/>
        </w:rPr>
      </w:pPr>
      <w:r w:rsidRPr="0078621D">
        <w:rPr>
          <w:rFonts w:ascii="AMU Monument Grotesk" w:hAnsi="AMU Monument Grotesk" w:cs="Verdana"/>
          <w:sz w:val="18"/>
          <w:szCs w:val="18"/>
        </w:rPr>
        <w:t>En cas de manquement à ses obligations contractuelles, est appliqué</w:t>
      </w:r>
      <w:r w:rsidR="00041F4C">
        <w:rPr>
          <w:rFonts w:ascii="AMU Monument Grotesk" w:hAnsi="AMU Monument Grotesk" w:cs="Verdana"/>
          <w:sz w:val="18"/>
          <w:szCs w:val="18"/>
        </w:rPr>
        <w:t>e</w:t>
      </w:r>
      <w:r w:rsidR="005B4162" w:rsidRPr="0078621D">
        <w:rPr>
          <w:rFonts w:ascii="AMU Monument Grotesk" w:hAnsi="AMU Monument Grotesk" w:cs="Verdana"/>
          <w:sz w:val="18"/>
          <w:szCs w:val="18"/>
        </w:rPr>
        <w:t xml:space="preserve">, </w:t>
      </w:r>
      <w:r w:rsidR="005B4162" w:rsidRPr="00041F4C">
        <w:rPr>
          <w:rFonts w:ascii="AMU Monument Grotesk" w:hAnsi="AMU Monument Grotesk" w:cs="Verdana"/>
          <w:sz w:val="18"/>
          <w:szCs w:val="18"/>
          <w:u w:val="single"/>
        </w:rPr>
        <w:t>après mise en demeure du titulaire</w:t>
      </w:r>
      <w:r w:rsidR="005B4162" w:rsidRPr="0078621D">
        <w:rPr>
          <w:rFonts w:ascii="AMU Monument Grotesk" w:hAnsi="AMU Monument Grotesk" w:cs="Verdana"/>
          <w:sz w:val="18"/>
          <w:szCs w:val="18"/>
        </w:rPr>
        <w:t>,</w:t>
      </w:r>
      <w:r w:rsidR="00D51C1F" w:rsidRPr="0078621D">
        <w:rPr>
          <w:rFonts w:ascii="AMU Monument Grotesk" w:hAnsi="AMU Monument Grotesk" w:cs="Verdana"/>
          <w:sz w:val="18"/>
          <w:szCs w:val="18"/>
        </w:rPr>
        <w:t xml:space="preserve"> </w:t>
      </w:r>
      <w:r w:rsidR="00D51C1F" w:rsidRPr="0078621D">
        <w:rPr>
          <w:rFonts w:ascii="AMU Monument Grotesk" w:hAnsi="AMU Monument Grotesk" w:cs="Verdana"/>
          <w:bCs/>
          <w:sz w:val="18"/>
          <w:szCs w:val="18"/>
        </w:rPr>
        <w:t xml:space="preserve">une pénalité </w:t>
      </w:r>
      <w:r w:rsidRPr="0078621D">
        <w:rPr>
          <w:rFonts w:ascii="AMU Monument Grotesk" w:hAnsi="AMU Monument Grotesk" w:cs="Verdana"/>
          <w:b/>
          <w:bCs/>
          <w:sz w:val="18"/>
          <w:szCs w:val="18"/>
        </w:rPr>
        <w:t>égale à 25% du montant du bon de commande concerné.</w:t>
      </w:r>
    </w:p>
    <w:p w14:paraId="151C9DE9" w14:textId="05E2BECD" w:rsidR="00041F4C" w:rsidRDefault="00041F4C">
      <w:pPr>
        <w:jc w:val="both"/>
        <w:rPr>
          <w:rFonts w:ascii="AMU Monument Grotesk" w:hAnsi="AMU Monument Grotesk" w:cs="Verdana"/>
          <w:color w:val="00B0F0"/>
          <w:sz w:val="18"/>
          <w:szCs w:val="18"/>
          <w:u w:val="single"/>
        </w:rPr>
      </w:pPr>
    </w:p>
    <w:p w14:paraId="66BE7911" w14:textId="39C08075" w:rsidR="00041F4C" w:rsidRPr="00041F4C" w:rsidRDefault="00041F4C" w:rsidP="00041F4C">
      <w:pPr>
        <w:keepNext/>
        <w:numPr>
          <w:ilvl w:val="1"/>
          <w:numId w:val="1"/>
        </w:numPr>
        <w:spacing w:before="240" w:after="60"/>
        <w:outlineLvl w:val="1"/>
        <w:rPr>
          <w:rFonts w:ascii="AMU Monument Grotesk" w:eastAsia="Arial Unicode MS" w:hAnsi="AMU Monument Grotesk" w:cs="Verdana" w:hint="eastAsia"/>
          <w:bCs/>
          <w:i/>
          <w:iCs/>
          <w:sz w:val="18"/>
          <w:szCs w:val="18"/>
        </w:rPr>
      </w:pPr>
      <w:bookmarkStart w:id="111" w:name="_Toc194942384"/>
      <w:r w:rsidRPr="00041F4C">
        <w:rPr>
          <w:rFonts w:ascii="AMU Monument Grotesk" w:eastAsia="Arial Unicode MS" w:hAnsi="AMU Monument Grotesk" w:cs="Verdana"/>
          <w:bCs/>
          <w:i/>
          <w:iCs/>
          <w:sz w:val="18"/>
          <w:szCs w:val="18"/>
        </w:rPr>
        <w:t xml:space="preserve">11.2.1 En cas d’absence </w:t>
      </w:r>
      <w:bookmarkEnd w:id="111"/>
    </w:p>
    <w:p w14:paraId="290CDBAD" w14:textId="6D544726" w:rsidR="00041F4C" w:rsidRPr="005A27E9" w:rsidRDefault="00041F4C">
      <w:pPr>
        <w:jc w:val="both"/>
        <w:rPr>
          <w:rFonts w:ascii="AMU Monument Grotesk" w:hAnsi="AMU Monument Grotesk" w:cs="Verdana"/>
          <w:color w:val="00B0F0"/>
          <w:sz w:val="18"/>
          <w:szCs w:val="18"/>
          <w:u w:val="single"/>
        </w:rPr>
      </w:pPr>
    </w:p>
    <w:p w14:paraId="1C22AF7E" w14:textId="415E0920" w:rsidR="00041F4C" w:rsidRPr="005A27E9" w:rsidRDefault="00041F4C" w:rsidP="00041F4C">
      <w:pPr>
        <w:jc w:val="both"/>
        <w:rPr>
          <w:rFonts w:ascii="AMU Monument Grotesk" w:hAnsi="AMU Monument Grotesk" w:cs="Verdana"/>
          <w:b/>
          <w:bCs/>
          <w:strike/>
          <w:sz w:val="18"/>
          <w:szCs w:val="18"/>
        </w:rPr>
      </w:pPr>
      <w:r w:rsidRPr="005A27E9">
        <w:rPr>
          <w:rFonts w:ascii="AMU Monument Grotesk" w:hAnsi="AMU Monument Grotesk" w:cs="Verdana"/>
          <w:sz w:val="18"/>
          <w:szCs w:val="18"/>
        </w:rPr>
        <w:t xml:space="preserve">En cas d’absence à une réunion ou à une intervention programmée, est appliquée, </w:t>
      </w:r>
      <w:r w:rsidRPr="005A27E9">
        <w:rPr>
          <w:rFonts w:ascii="AMU Monument Grotesk" w:hAnsi="AMU Monument Grotesk" w:cs="Verdana"/>
          <w:sz w:val="18"/>
          <w:szCs w:val="18"/>
          <w:u w:val="single"/>
        </w:rPr>
        <w:t>sans mise en demeure du titulaire, sur simple constat</w:t>
      </w:r>
      <w:r w:rsidRPr="005A27E9">
        <w:rPr>
          <w:rFonts w:ascii="AMU Monument Grotesk" w:hAnsi="AMU Monument Grotesk" w:cs="Verdana"/>
          <w:sz w:val="18"/>
          <w:szCs w:val="18"/>
        </w:rPr>
        <w:t xml:space="preserve">, </w:t>
      </w:r>
      <w:r w:rsidRPr="005A27E9">
        <w:rPr>
          <w:rFonts w:ascii="AMU Monument Grotesk" w:hAnsi="AMU Monument Grotesk" w:cs="Verdana"/>
          <w:bCs/>
          <w:sz w:val="18"/>
          <w:szCs w:val="18"/>
        </w:rPr>
        <w:t xml:space="preserve">une pénalité </w:t>
      </w:r>
      <w:r w:rsidR="00045B89" w:rsidRPr="005A27E9">
        <w:rPr>
          <w:rFonts w:ascii="AMU Monument Grotesk" w:hAnsi="AMU Monument Grotesk" w:cs="Verdana"/>
          <w:bCs/>
          <w:sz w:val="18"/>
          <w:szCs w:val="18"/>
        </w:rPr>
        <w:t xml:space="preserve">de 50 euros par absence à une réunion ou une intervention programmée. </w:t>
      </w:r>
    </w:p>
    <w:p w14:paraId="34F43588" w14:textId="3F56EC9A" w:rsidR="00041F4C" w:rsidRPr="00041F4C" w:rsidRDefault="00041F4C" w:rsidP="00041F4C">
      <w:pPr>
        <w:jc w:val="both"/>
        <w:rPr>
          <w:rFonts w:ascii="AMU Monument Grotesk" w:hAnsi="AMU Monument Grotesk" w:cs="Verdana"/>
          <w:bCs/>
          <w:sz w:val="18"/>
          <w:szCs w:val="18"/>
        </w:rPr>
      </w:pPr>
      <w:r w:rsidRPr="005A27E9">
        <w:rPr>
          <w:rFonts w:ascii="AMU Monument Grotesk" w:hAnsi="AMU Monument Grotesk" w:cs="Verdana"/>
          <w:bCs/>
          <w:sz w:val="18"/>
          <w:szCs w:val="18"/>
        </w:rPr>
        <w:t>Cette pénalité pourra être appliquée à titre provisoire par AMU.</w:t>
      </w:r>
    </w:p>
    <w:p w14:paraId="553A6BB3" w14:textId="5C718CC7" w:rsidR="00041F4C" w:rsidRPr="00041F4C" w:rsidRDefault="00041F4C">
      <w:pPr>
        <w:jc w:val="both"/>
        <w:rPr>
          <w:rFonts w:ascii="AMU Monument Grotesk" w:hAnsi="AMU Monument Grotesk" w:cs="Verdana"/>
          <w:sz w:val="18"/>
          <w:szCs w:val="18"/>
        </w:rPr>
      </w:pPr>
    </w:p>
    <w:p w14:paraId="16349006" w14:textId="5555AD8D" w:rsidR="00D51C1F" w:rsidRDefault="00D51C1F">
      <w:pPr>
        <w:pStyle w:val="Titre1"/>
        <w:jc w:val="both"/>
        <w:rPr>
          <w:rFonts w:ascii="AMU Monument Grotesk" w:hAnsi="AMU Monument Grotesk" w:hint="eastAsia"/>
          <w:sz w:val="18"/>
          <w:szCs w:val="18"/>
          <w:u w:val="none"/>
        </w:rPr>
      </w:pPr>
      <w:bookmarkStart w:id="112" w:name="_Toc194942385"/>
      <w:r w:rsidRPr="007F1ABD">
        <w:rPr>
          <w:rFonts w:ascii="AMU Monument Grotesk" w:hAnsi="AMU Monument Grotesk"/>
          <w:sz w:val="18"/>
          <w:szCs w:val="18"/>
          <w:u w:val="none"/>
        </w:rPr>
        <w:t>11.3 Pénalités de lutte contre le travail dissimulé</w:t>
      </w:r>
      <w:bookmarkEnd w:id="112"/>
      <w:r w:rsidR="0078621D">
        <w:rPr>
          <w:rFonts w:ascii="AMU Monument Grotesk" w:hAnsi="AMU Monument Grotesk"/>
          <w:sz w:val="18"/>
          <w:szCs w:val="18"/>
          <w:u w:val="none"/>
        </w:rPr>
        <w:t> </w:t>
      </w:r>
    </w:p>
    <w:p w14:paraId="2248B3AA" w14:textId="77777777" w:rsidR="00CE5BBD" w:rsidRPr="00CE5BBD" w:rsidRDefault="00CE5BBD" w:rsidP="00CE5BBD"/>
    <w:p w14:paraId="79860407" w14:textId="77777777" w:rsidR="00D51C1F" w:rsidRPr="007F1ABD" w:rsidRDefault="000620E3">
      <w:pPr>
        <w:jc w:val="both"/>
        <w:rPr>
          <w:rFonts w:ascii="AMU Monument Grotesk" w:hAnsi="AMU Monument Grotesk"/>
        </w:rPr>
      </w:pPr>
      <w:r w:rsidRPr="007F1ABD">
        <w:rPr>
          <w:rFonts w:ascii="AMU Monument Grotesk" w:hAnsi="AMU Monument Grotesk" w:cs="Verdana"/>
          <w:sz w:val="18"/>
          <w:szCs w:val="18"/>
        </w:rPr>
        <w:lastRenderedPageBreak/>
        <w:t xml:space="preserve">En application de l’article L.8222-6 du Code du travail, </w:t>
      </w:r>
      <w:r w:rsidR="00D51C1F" w:rsidRPr="007F1ABD">
        <w:rPr>
          <w:rFonts w:ascii="AMU Monument Grotesk" w:hAnsi="AMU Monument Grotesk" w:cs="Verdana"/>
          <w:sz w:val="18"/>
          <w:szCs w:val="18"/>
        </w:rPr>
        <w:t>une pénalité peut être appliquée au titulaire s'il ne s'acquitte pas des formalités mentionnées aux articles L.8221-3 à L. 8221-5 du code du travail.</w:t>
      </w:r>
    </w:p>
    <w:p w14:paraId="2555848D"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Le montant de cette pénalité est égal à 10 % du montant du contrat et ne peut excéder celui des amendes encourues en application des articles L. 8224-1, L. 8224-2 et L. 8224-5 du code du travail.</w:t>
      </w:r>
    </w:p>
    <w:p w14:paraId="5CCAD296" w14:textId="52EFD2A3" w:rsidR="00D51C1F" w:rsidRPr="007F1ABD" w:rsidRDefault="00D51C1F">
      <w:pPr>
        <w:pStyle w:val="Titre1"/>
        <w:jc w:val="both"/>
        <w:rPr>
          <w:rFonts w:ascii="AMU Monument Grotesk" w:hAnsi="AMU Monument Grotesk" w:cs="Verdana" w:hint="eastAsia"/>
          <w:sz w:val="18"/>
          <w:szCs w:val="18"/>
          <w:u w:val="none"/>
        </w:rPr>
      </w:pPr>
      <w:bookmarkStart w:id="113" w:name="_Toc194942386"/>
      <w:r w:rsidRPr="007F1ABD">
        <w:rPr>
          <w:rFonts w:ascii="AMU Monument Grotesk" w:hAnsi="AMU Monument Grotesk"/>
          <w:sz w:val="18"/>
          <w:szCs w:val="18"/>
          <w:u w:val="none"/>
        </w:rPr>
        <w:t>11.4 Exécution de prestations par un tiers, aux frais et risques du titulaire défaillant</w:t>
      </w:r>
      <w:bookmarkEnd w:id="113"/>
      <w:r w:rsidR="0078621D">
        <w:rPr>
          <w:rFonts w:ascii="AMU Monument Grotesk" w:hAnsi="AMU Monument Grotesk"/>
          <w:sz w:val="18"/>
          <w:szCs w:val="18"/>
          <w:u w:val="none"/>
        </w:rPr>
        <w:t> </w:t>
      </w:r>
    </w:p>
    <w:p w14:paraId="6BFDBBA0" w14:textId="77777777" w:rsidR="00D51C1F" w:rsidRPr="007F1ABD" w:rsidRDefault="00D51C1F">
      <w:pPr>
        <w:jc w:val="both"/>
        <w:rPr>
          <w:rFonts w:ascii="AMU Monument Grotesk" w:hAnsi="AMU Monument Grotesk" w:cs="Verdana"/>
          <w:sz w:val="18"/>
          <w:szCs w:val="18"/>
        </w:rPr>
      </w:pPr>
    </w:p>
    <w:p w14:paraId="0013E1FD"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 xml:space="preserve">Le pouvoir adjudicateur peut faire procéder </w:t>
      </w:r>
      <w:r w:rsidRPr="007F1ABD">
        <w:rPr>
          <w:rFonts w:ascii="AMU Monument Grotesk" w:hAnsi="AMU Monument Grotesk" w:cs="Verdana"/>
          <w:b/>
          <w:sz w:val="18"/>
          <w:szCs w:val="18"/>
        </w:rPr>
        <w:t>par un tiers à l'exécution</w:t>
      </w:r>
      <w:r w:rsidRPr="007F1ABD">
        <w:rPr>
          <w:rFonts w:ascii="AMU Monument Grotesk" w:hAnsi="AMU Monument Grotesk" w:cs="Verdana"/>
          <w:sz w:val="18"/>
          <w:szCs w:val="18"/>
        </w:rPr>
        <w:t xml:space="preserve"> de tout ou partie des prestations prévues par le marché, aux frais et risques du titulaire : </w:t>
      </w:r>
    </w:p>
    <w:p w14:paraId="15D159F0" w14:textId="77777777" w:rsidR="00D51C1F" w:rsidRPr="007F1ABD" w:rsidRDefault="00D51C1F">
      <w:pPr>
        <w:jc w:val="both"/>
        <w:rPr>
          <w:rFonts w:ascii="AMU Monument Grotesk" w:hAnsi="AMU Monument Grotesk" w:cs="Verdana"/>
          <w:sz w:val="18"/>
          <w:szCs w:val="18"/>
        </w:rPr>
      </w:pPr>
    </w:p>
    <w:p w14:paraId="1B741A6B"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 xml:space="preserve">- soit lorsque le titulaire </w:t>
      </w:r>
      <w:r w:rsidRPr="007F1ABD">
        <w:rPr>
          <w:rFonts w:ascii="AMU Monument Grotesk" w:hAnsi="AMU Monument Grotesk" w:cs="Verdana"/>
          <w:b/>
          <w:sz w:val="18"/>
          <w:szCs w:val="18"/>
        </w:rPr>
        <w:t>n'a pas déféré</w:t>
      </w:r>
      <w:r w:rsidRPr="007F1ABD">
        <w:rPr>
          <w:rFonts w:ascii="AMU Monument Grotesk" w:hAnsi="AMU Monument Grotesk" w:cs="Verdana"/>
          <w:sz w:val="18"/>
          <w:szCs w:val="18"/>
        </w:rPr>
        <w:t xml:space="preserve"> </w:t>
      </w:r>
      <w:r w:rsidRPr="007F1ABD">
        <w:rPr>
          <w:rFonts w:ascii="AMU Monument Grotesk" w:hAnsi="AMU Monument Grotesk" w:cs="Verdana"/>
          <w:b/>
          <w:sz w:val="18"/>
          <w:szCs w:val="18"/>
        </w:rPr>
        <w:t>à une mise en demeure de se conformer</w:t>
      </w:r>
      <w:r w:rsidRPr="007F1ABD">
        <w:rPr>
          <w:rFonts w:ascii="AMU Monument Grotesk" w:hAnsi="AMU Monument Grotesk" w:cs="Verdana"/>
          <w:sz w:val="18"/>
          <w:szCs w:val="18"/>
        </w:rPr>
        <w:t xml:space="preserve"> aux stipulations du marché ou aux ordres de service, </w:t>
      </w:r>
      <w:r w:rsidRPr="007F1ABD">
        <w:rPr>
          <w:rFonts w:ascii="AMU Monument Grotesk" w:hAnsi="AMU Monument Grotesk" w:cs="Verdana"/>
          <w:b/>
          <w:sz w:val="18"/>
          <w:szCs w:val="18"/>
        </w:rPr>
        <w:t>ou en cas d'inexécution par ce dernier d'une prestation qui, par sa nature, ne peut souffrir aucun retard</w:t>
      </w:r>
      <w:r w:rsidRPr="007F1ABD">
        <w:rPr>
          <w:rFonts w:ascii="AMU Monument Grotesk" w:hAnsi="AMU Monument Grotesk" w:cs="Verdana"/>
          <w:sz w:val="18"/>
          <w:szCs w:val="18"/>
        </w:rPr>
        <w:t>. La décision de faire exécuter les prestations par un tiers, en lieu et place du titulaire, est notifiée au titulaire par l'acheteur. Sous réserve qu'elles ne soient pas entièrement exécutées, le titulaire peut être autorisé par ordre de service à reprendre l'exécution des prestations s'il justifie des moyens nécessaires à cette fin dans le délai indiqué dans la décision d'exécution aux frais et risques. S'il n'a pas été autorisé à reprendre l'exécution du marché dans ce délai, le marché est résilié pour faute du titulaire ;</w:t>
      </w:r>
    </w:p>
    <w:p w14:paraId="50262DEA"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 xml:space="preserve">- soit en cas </w:t>
      </w:r>
      <w:r w:rsidRPr="007F1ABD">
        <w:rPr>
          <w:rFonts w:ascii="AMU Monument Grotesk" w:hAnsi="AMU Monument Grotesk" w:cs="Verdana"/>
          <w:b/>
          <w:sz w:val="18"/>
          <w:szCs w:val="18"/>
        </w:rPr>
        <w:t>de résiliation du marché pour faute</w:t>
      </w:r>
      <w:r w:rsidRPr="007F1ABD">
        <w:rPr>
          <w:rFonts w:ascii="AMU Monument Grotesk" w:hAnsi="AMU Monument Grotesk" w:cs="Verdana"/>
          <w:sz w:val="18"/>
          <w:szCs w:val="18"/>
        </w:rPr>
        <w:t xml:space="preserve"> du titulaire, à la condition que la décision de résiliation le mentionne expressément.</w:t>
      </w:r>
    </w:p>
    <w:p w14:paraId="63BC56BA" w14:textId="77777777" w:rsidR="00D51C1F" w:rsidRPr="007F1ABD" w:rsidRDefault="00D51C1F">
      <w:pPr>
        <w:jc w:val="both"/>
        <w:rPr>
          <w:rFonts w:ascii="AMU Monument Grotesk" w:hAnsi="AMU Monument Grotesk" w:cs="Verdana"/>
          <w:sz w:val="18"/>
          <w:szCs w:val="18"/>
        </w:rPr>
      </w:pPr>
    </w:p>
    <w:p w14:paraId="4B580CEA" w14:textId="77777777" w:rsidR="007B16D6" w:rsidRPr="007F1ABD" w:rsidRDefault="00D51C1F" w:rsidP="005B4162">
      <w:pPr>
        <w:jc w:val="both"/>
        <w:rPr>
          <w:rFonts w:ascii="AMU Monument Grotesk" w:hAnsi="AMU Monument Grotesk" w:cs="Verdana"/>
          <w:b/>
          <w:bCs/>
          <w:iCs/>
          <w:sz w:val="18"/>
          <w:szCs w:val="18"/>
          <w:highlight w:val="cyan"/>
          <w:u w:val="single"/>
        </w:rPr>
      </w:pPr>
      <w:r w:rsidRPr="007F1ABD">
        <w:rPr>
          <w:rFonts w:ascii="AMU Monument Grotesk" w:hAnsi="AMU Monument Grotesk" w:cs="Verdana"/>
          <w:sz w:val="18"/>
          <w:szCs w:val="18"/>
        </w:rPr>
        <w:t xml:space="preserve">Se reporter également aux articles </w:t>
      </w:r>
      <w:r w:rsidR="005B4162" w:rsidRPr="007F1ABD">
        <w:rPr>
          <w:rFonts w:ascii="AMU Monument Grotesk" w:hAnsi="AMU Monument Grotesk" w:cs="Verdana"/>
          <w:sz w:val="18"/>
          <w:szCs w:val="18"/>
        </w:rPr>
        <w:t>27.2 à 27.4</w:t>
      </w:r>
      <w:r w:rsidRPr="007F1ABD">
        <w:rPr>
          <w:rFonts w:ascii="AMU Monument Grotesk" w:hAnsi="AMU Monument Grotesk" w:cs="Verdana"/>
          <w:sz w:val="18"/>
          <w:szCs w:val="18"/>
        </w:rPr>
        <w:t xml:space="preserve"> du CCAG</w:t>
      </w:r>
      <w:r w:rsidR="005B4162" w:rsidRPr="007F1ABD">
        <w:rPr>
          <w:rFonts w:ascii="AMU Monument Grotesk" w:hAnsi="AMU Monument Grotesk" w:cs="Verdana"/>
          <w:sz w:val="18"/>
          <w:szCs w:val="18"/>
        </w:rPr>
        <w:t>-PI.</w:t>
      </w:r>
      <w:bookmarkStart w:id="114" w:name="_Toc134600524"/>
    </w:p>
    <w:p w14:paraId="0BF443B4" w14:textId="77777777" w:rsidR="00D51C1F" w:rsidRPr="007F1ABD" w:rsidRDefault="00D51C1F">
      <w:pPr>
        <w:pStyle w:val="Titre1"/>
        <w:jc w:val="both"/>
        <w:rPr>
          <w:rFonts w:ascii="AMU Monument Grotesk" w:hAnsi="AMU Monument Grotesk" w:hint="eastAsia"/>
        </w:rPr>
      </w:pPr>
      <w:bookmarkStart w:id="115" w:name="_11.5_Pénalités_"/>
      <w:bookmarkStart w:id="116" w:name="_Toc194942387"/>
      <w:bookmarkEnd w:id="114"/>
      <w:bookmarkEnd w:id="115"/>
      <w:r w:rsidRPr="007F1ABD">
        <w:rPr>
          <w:rFonts w:ascii="AMU Monument Grotesk" w:hAnsi="AMU Monument Grotesk"/>
          <w:sz w:val="18"/>
          <w:szCs w:val="18"/>
        </w:rPr>
        <w:t>ARTICLE 12 : DOCUMENTS A PRODUIRE EN COURS D’EXECUTION</w:t>
      </w:r>
      <w:bookmarkEnd w:id="116"/>
    </w:p>
    <w:p w14:paraId="2E7B062D" w14:textId="266E9357" w:rsidR="00CE5BBD" w:rsidRPr="00357E12" w:rsidRDefault="00D51C1F" w:rsidP="00CE5BBD">
      <w:pPr>
        <w:pStyle w:val="Titre1"/>
        <w:jc w:val="both"/>
        <w:rPr>
          <w:rFonts w:ascii="AMU Monument Grotesk" w:hAnsi="AMU Monument Grotesk" w:hint="eastAsia"/>
          <w:sz w:val="18"/>
          <w:szCs w:val="18"/>
          <w:u w:val="none"/>
        </w:rPr>
      </w:pPr>
      <w:bookmarkStart w:id="117" w:name="_Toc194942388"/>
      <w:r w:rsidRPr="007F1ABD">
        <w:rPr>
          <w:rFonts w:ascii="AMU Monument Grotesk" w:hAnsi="AMU Monument Grotesk"/>
          <w:sz w:val="18"/>
          <w:szCs w:val="18"/>
          <w:u w:val="none"/>
        </w:rPr>
        <w:t>12.1 Assurance</w:t>
      </w:r>
      <w:bookmarkEnd w:id="117"/>
      <w:r w:rsidR="0078621D">
        <w:rPr>
          <w:rFonts w:ascii="AMU Monument Grotesk" w:hAnsi="AMU Monument Grotesk"/>
          <w:sz w:val="18"/>
          <w:szCs w:val="18"/>
          <w:u w:val="none"/>
        </w:rPr>
        <w:t> </w:t>
      </w:r>
    </w:p>
    <w:p w14:paraId="124802D9" w14:textId="19411D55" w:rsidR="00D51C1F" w:rsidRPr="007F1ABD" w:rsidRDefault="00357E12">
      <w:pPr>
        <w:pStyle w:val="Corpsdetexte"/>
        <w:jc w:val="both"/>
        <w:rPr>
          <w:rFonts w:ascii="AMU Monument Grotesk" w:hAnsi="AMU Monument Grotesk"/>
        </w:rPr>
      </w:pPr>
      <w:proofErr w:type="spellStart"/>
      <w:r w:rsidRPr="007F1ABD">
        <w:rPr>
          <w:rFonts w:ascii="AMU Monument Grotesk" w:hAnsi="AMU Monument Grotesk" w:cs="Arial"/>
          <w:sz w:val="18"/>
          <w:szCs w:val="18"/>
          <w:lang w:val="fr-FR"/>
        </w:rPr>
        <w:t>L</w:t>
      </w:r>
      <w:r w:rsidRPr="007F1ABD">
        <w:rPr>
          <w:rFonts w:ascii="AMU Monument Grotesk" w:hAnsi="AMU Monument Grotesk" w:cs="Arial"/>
          <w:sz w:val="18"/>
          <w:szCs w:val="18"/>
        </w:rPr>
        <w:t>e</w:t>
      </w:r>
      <w:proofErr w:type="spellEnd"/>
      <w:r w:rsidR="00D51C1F" w:rsidRPr="007F1ABD">
        <w:rPr>
          <w:rFonts w:ascii="AMU Monument Grotesk" w:hAnsi="AMU Monument Grotesk" w:cs="Arial"/>
          <w:sz w:val="18"/>
          <w:szCs w:val="18"/>
        </w:rPr>
        <w:t xml:space="preserve"> titulaire doit contracter les assurances permettant de garantir sa responsabilité à l’égard du pouvoir adjudicateur et des tiers.</w:t>
      </w:r>
      <w:r w:rsidR="00D51C1F" w:rsidRPr="007F1ABD">
        <w:rPr>
          <w:rFonts w:ascii="AMU Monument Grotesk" w:hAnsi="AMU Monument Grotesk" w:cs="Arial"/>
          <w:sz w:val="18"/>
          <w:szCs w:val="18"/>
          <w:lang w:val="fr-FR"/>
        </w:rPr>
        <w:t xml:space="preserve"> Se reporter </w:t>
      </w:r>
      <w:r w:rsidR="00D51C1F" w:rsidRPr="007F1ABD">
        <w:rPr>
          <w:rFonts w:ascii="AMU Monument Grotesk" w:hAnsi="AMU Monument Grotesk" w:cs="Arial"/>
          <w:sz w:val="18"/>
          <w:szCs w:val="18"/>
        </w:rPr>
        <w:t>à l’article 9 du CCAG</w:t>
      </w:r>
      <w:r w:rsidR="00D51C1F" w:rsidRPr="007F1ABD">
        <w:rPr>
          <w:rFonts w:ascii="AMU Monument Grotesk" w:hAnsi="AMU Monument Grotesk" w:cs="Arial"/>
          <w:sz w:val="18"/>
          <w:szCs w:val="18"/>
          <w:lang w:val="fr-FR"/>
        </w:rPr>
        <w:t>.</w:t>
      </w:r>
    </w:p>
    <w:p w14:paraId="2F511007" w14:textId="6E68F197" w:rsidR="0078621D" w:rsidRDefault="00D51C1F" w:rsidP="0078621D">
      <w:pPr>
        <w:pStyle w:val="Titre1"/>
        <w:jc w:val="both"/>
        <w:rPr>
          <w:rFonts w:ascii="AMU Monument Grotesk" w:hAnsi="AMU Monument Grotesk" w:hint="eastAsia"/>
          <w:sz w:val="18"/>
          <w:szCs w:val="18"/>
          <w:u w:val="none"/>
        </w:rPr>
      </w:pPr>
      <w:bookmarkStart w:id="118" w:name="_Toc194942389"/>
      <w:r w:rsidRPr="007F1ABD">
        <w:rPr>
          <w:rFonts w:ascii="AMU Monument Grotesk" w:hAnsi="AMU Monument Grotesk"/>
          <w:sz w:val="18"/>
          <w:szCs w:val="18"/>
          <w:u w:val="none"/>
        </w:rPr>
        <w:t>12.2 Justificatifs sociaux</w:t>
      </w:r>
      <w:bookmarkEnd w:id="118"/>
      <w:r w:rsidRPr="007F1ABD">
        <w:rPr>
          <w:rFonts w:ascii="AMU Monument Grotesk" w:hAnsi="AMU Monument Grotesk"/>
          <w:sz w:val="18"/>
          <w:szCs w:val="18"/>
          <w:u w:val="none"/>
        </w:rPr>
        <w:t xml:space="preserve">   </w:t>
      </w:r>
    </w:p>
    <w:p w14:paraId="26494B4B" w14:textId="77777777" w:rsidR="00CE5BBD" w:rsidRPr="00CE5BBD" w:rsidRDefault="00CE5BBD" w:rsidP="00CE5BBD"/>
    <w:p w14:paraId="34801F5C" w14:textId="77777777" w:rsidR="00D51C1F" w:rsidRPr="007F1ABD" w:rsidRDefault="00D51C1F">
      <w:pPr>
        <w:jc w:val="both"/>
        <w:rPr>
          <w:rFonts w:ascii="AMU Monument Grotesk" w:hAnsi="AMU Monument Grotesk"/>
        </w:rPr>
      </w:pPr>
      <w:r w:rsidRPr="007F1ABD">
        <w:rPr>
          <w:rFonts w:ascii="AMU Monument Grotesk" w:hAnsi="AMU Monument Grotesk" w:cs="Verdana"/>
          <w:b/>
          <w:sz w:val="18"/>
          <w:szCs w:val="18"/>
        </w:rPr>
        <w:t xml:space="preserve">En application de </w:t>
      </w:r>
      <w:r w:rsidRPr="007F1ABD">
        <w:rPr>
          <w:rFonts w:ascii="AMU Monument Grotesk" w:hAnsi="AMU Monument Grotesk" w:cs="Calibri"/>
          <w:bCs/>
          <w:iCs/>
          <w:sz w:val="18"/>
          <w:szCs w:val="18"/>
        </w:rPr>
        <w:t>l’article R2143-8</w:t>
      </w:r>
      <w:r w:rsidRPr="007F1ABD">
        <w:rPr>
          <w:rFonts w:ascii="AMU Monument Grotesk" w:hAnsi="AMU Monument Grotesk" w:cs="Calibri"/>
          <w:sz w:val="18"/>
          <w:szCs w:val="18"/>
        </w:rPr>
        <w:t xml:space="preserve"> du Code de la Commande Publique</w:t>
      </w:r>
      <w:r w:rsidRPr="007F1ABD">
        <w:rPr>
          <w:rFonts w:ascii="AMU Monument Grotesk" w:hAnsi="AMU Monument Grotesk" w:cs="Verdana"/>
          <w:b/>
          <w:sz w:val="18"/>
          <w:szCs w:val="18"/>
        </w:rPr>
        <w:t xml:space="preserve"> le titulaire (de chaque lot) </w:t>
      </w:r>
      <w:r w:rsidRPr="007F1ABD">
        <w:rPr>
          <w:rFonts w:ascii="AMU Monument Grotesk" w:hAnsi="AMU Monument Grotesk" w:cs="Verdana"/>
          <w:sz w:val="18"/>
          <w:szCs w:val="18"/>
        </w:rPr>
        <w:t xml:space="preserve">produit, le cas échéant, les pièces prévues aux articles R. 1263-12, D. 8222-5 ou D. 8222-7 ou D. 8254-2 à D. 8254-5 du code du travail, </w:t>
      </w:r>
      <w:r w:rsidRPr="007F1ABD">
        <w:rPr>
          <w:rFonts w:ascii="AMU Monument Grotesk" w:hAnsi="AMU Monument Grotesk" w:cs="Verdana"/>
          <w:b/>
          <w:sz w:val="18"/>
          <w:szCs w:val="18"/>
        </w:rPr>
        <w:t>tous les six mois jusqu'à la fin de l’exécution du marché.</w:t>
      </w:r>
    </w:p>
    <w:p w14:paraId="323FEDE8" w14:textId="77777777" w:rsidR="00D51C1F" w:rsidRPr="007F1ABD" w:rsidRDefault="00D51C1F">
      <w:pPr>
        <w:jc w:val="both"/>
        <w:rPr>
          <w:rFonts w:ascii="AMU Monument Grotesk" w:hAnsi="AMU Monument Grotesk" w:cs="Verdana"/>
          <w:b/>
          <w:sz w:val="18"/>
          <w:szCs w:val="18"/>
        </w:rPr>
      </w:pPr>
    </w:p>
    <w:p w14:paraId="59969CD2" w14:textId="4B0914F5" w:rsidR="00D51C1F" w:rsidRDefault="00D51C1F">
      <w:pPr>
        <w:pStyle w:val="Titre1"/>
        <w:spacing w:before="0" w:after="0"/>
        <w:jc w:val="both"/>
        <w:rPr>
          <w:rFonts w:ascii="AMU Monument Grotesk" w:hAnsi="AMU Monument Grotesk" w:hint="eastAsia"/>
          <w:sz w:val="18"/>
          <w:szCs w:val="18"/>
          <w:u w:val="none"/>
        </w:rPr>
      </w:pPr>
      <w:bookmarkStart w:id="119" w:name="_Toc194942390"/>
      <w:r w:rsidRPr="007F1ABD">
        <w:rPr>
          <w:rFonts w:ascii="AMU Monument Grotesk" w:hAnsi="AMU Monument Grotesk"/>
          <w:sz w:val="18"/>
          <w:szCs w:val="18"/>
          <w:u w:val="none"/>
        </w:rPr>
        <w:t>12.3 Modifications relatives à la situation juridique ou économique au titulaire du marché</w:t>
      </w:r>
      <w:bookmarkEnd w:id="119"/>
    </w:p>
    <w:p w14:paraId="3675D272" w14:textId="77777777" w:rsidR="00357E12" w:rsidRPr="00357E12" w:rsidRDefault="00357E12" w:rsidP="00357E12"/>
    <w:p w14:paraId="020AFF55" w14:textId="77777777" w:rsidR="00D51C1F" w:rsidRPr="007F1ABD" w:rsidRDefault="00D51C1F">
      <w:pPr>
        <w:pStyle w:val="NormalWeb"/>
        <w:spacing w:before="0" w:after="0"/>
        <w:rPr>
          <w:rFonts w:ascii="AMU Monument Grotesk" w:hAnsi="AMU Monument Grotesk"/>
        </w:rPr>
      </w:pPr>
      <w:r w:rsidRPr="007F1ABD">
        <w:rPr>
          <w:rFonts w:ascii="AMU Monument Grotesk" w:hAnsi="AMU Monument Grotesk" w:cs="Verdana"/>
          <w:sz w:val="18"/>
          <w:szCs w:val="18"/>
        </w:rPr>
        <w:t xml:space="preserve">Le titulaire est tenu de </w:t>
      </w:r>
      <w:r w:rsidRPr="007F1ABD">
        <w:rPr>
          <w:rFonts w:ascii="AMU Monument Grotesk" w:hAnsi="AMU Monument Grotesk" w:cs="Verdana"/>
          <w:b/>
          <w:sz w:val="18"/>
          <w:szCs w:val="18"/>
        </w:rPr>
        <w:t>notifier sans délai</w:t>
      </w:r>
      <w:r w:rsidRPr="007F1ABD">
        <w:rPr>
          <w:rFonts w:ascii="AMU Monument Grotesk" w:hAnsi="AMU Monument Grotesk" w:cs="Verdana"/>
          <w:sz w:val="18"/>
          <w:szCs w:val="18"/>
        </w:rPr>
        <w:t xml:space="preserve"> à l'acheteur</w:t>
      </w:r>
      <w:r w:rsidRPr="007F1ABD">
        <w:rPr>
          <w:rFonts w:ascii="AMU Monument Grotesk" w:hAnsi="AMU Monument Grotesk"/>
        </w:rPr>
        <w:t xml:space="preserve"> </w:t>
      </w:r>
      <w:r w:rsidRPr="007F1ABD">
        <w:rPr>
          <w:rFonts w:ascii="AMU Monument Grotesk" w:hAnsi="AMU Monument Grotesk" w:cs="Verdana"/>
          <w:sz w:val="18"/>
          <w:szCs w:val="18"/>
        </w:rPr>
        <w:t>(cf. article 6.5 du CCAP « Forme des notifications et informations »), les modifications survenant au cours de l'exécution du marché et qui se rapportent :</w:t>
      </w:r>
    </w:p>
    <w:p w14:paraId="7AF20796" w14:textId="77777777" w:rsidR="00D51C1F" w:rsidRPr="007F1ABD" w:rsidRDefault="00D51C1F">
      <w:pPr>
        <w:pStyle w:val="NormalWeb"/>
        <w:spacing w:before="0" w:after="0"/>
        <w:rPr>
          <w:rFonts w:ascii="AMU Monument Grotesk" w:hAnsi="AMU Monument Grotesk"/>
        </w:rPr>
      </w:pPr>
      <w:r w:rsidRPr="007F1ABD">
        <w:rPr>
          <w:rFonts w:ascii="AMU Monument Grotesk" w:hAnsi="AMU Monument Grotesk" w:cs="Verdana"/>
          <w:sz w:val="8"/>
          <w:szCs w:val="8"/>
        </w:rPr>
        <w:br/>
      </w:r>
      <w:r w:rsidRPr="007F1ABD">
        <w:rPr>
          <w:rFonts w:ascii="AMU Monument Grotesk" w:hAnsi="AMU Monument Grotesk" w:cs="Verdana"/>
          <w:sz w:val="18"/>
          <w:szCs w:val="18"/>
        </w:rPr>
        <w:t>- aux personnes ayant le pouvoir de l'engager ;</w:t>
      </w:r>
      <w:r w:rsidRPr="007F1ABD">
        <w:rPr>
          <w:rFonts w:ascii="AMU Monument Grotesk" w:hAnsi="AMU Monument Grotesk" w:cs="Verdana"/>
          <w:sz w:val="18"/>
          <w:szCs w:val="18"/>
        </w:rPr>
        <w:br/>
        <w:t>- à la forme juridique sous laquelle il exerce son activité ;</w:t>
      </w:r>
      <w:r w:rsidRPr="007F1ABD">
        <w:rPr>
          <w:rFonts w:ascii="AMU Monument Grotesk" w:hAnsi="AMU Monument Grotesk" w:cs="Verdana"/>
          <w:sz w:val="18"/>
          <w:szCs w:val="18"/>
        </w:rPr>
        <w:br/>
        <w:t>- à sa raison sociale ou à sa dénomination ;</w:t>
      </w:r>
    </w:p>
    <w:p w14:paraId="321A100A" w14:textId="77777777" w:rsidR="00D51C1F" w:rsidRPr="007F1ABD" w:rsidRDefault="00D51C1F">
      <w:pPr>
        <w:pStyle w:val="NormalWeb"/>
        <w:spacing w:before="0" w:after="0"/>
        <w:rPr>
          <w:rFonts w:ascii="AMU Monument Grotesk" w:hAnsi="AMU Monument Grotesk"/>
        </w:rPr>
      </w:pPr>
      <w:r w:rsidRPr="007F1ABD">
        <w:rPr>
          <w:rFonts w:ascii="AMU Monument Grotesk" w:hAnsi="AMU Monument Grotesk" w:cs="Arial"/>
          <w:i/>
          <w:sz w:val="18"/>
          <w:szCs w:val="18"/>
        </w:rPr>
        <w:t xml:space="preserve">Dans ce cas : fournir un extrait </w:t>
      </w:r>
      <w:proofErr w:type="spellStart"/>
      <w:r w:rsidRPr="007F1ABD">
        <w:rPr>
          <w:rFonts w:ascii="AMU Monument Grotesk" w:hAnsi="AMU Monument Grotesk" w:cs="Arial"/>
          <w:i/>
          <w:sz w:val="18"/>
          <w:szCs w:val="18"/>
        </w:rPr>
        <w:t>Kbis</w:t>
      </w:r>
      <w:proofErr w:type="spellEnd"/>
      <w:r w:rsidRPr="007F1ABD">
        <w:rPr>
          <w:rFonts w:ascii="AMU Monument Grotesk" w:hAnsi="AMU Monument Grotesk" w:cs="Arial"/>
          <w:i/>
          <w:sz w:val="18"/>
          <w:szCs w:val="18"/>
        </w:rPr>
        <w:t xml:space="preserve"> mentionnant ce changement (ainsi qu’un RIB le cas échéant).</w:t>
      </w:r>
      <w:r w:rsidRPr="007F1ABD">
        <w:rPr>
          <w:rFonts w:ascii="AMU Monument Grotesk" w:hAnsi="AMU Monument Grotesk" w:cs="Verdana"/>
          <w:i/>
          <w:sz w:val="18"/>
          <w:szCs w:val="18"/>
        </w:rPr>
        <w:br/>
      </w:r>
      <w:r w:rsidRPr="007F1ABD">
        <w:rPr>
          <w:rFonts w:ascii="AMU Monument Grotesk" w:hAnsi="AMU Monument Grotesk" w:cs="Verdana"/>
          <w:sz w:val="18"/>
          <w:szCs w:val="18"/>
        </w:rPr>
        <w:t>- à son adresse ou à son siège social ;</w:t>
      </w:r>
      <w:r w:rsidRPr="007F1ABD">
        <w:rPr>
          <w:rFonts w:ascii="AMU Monument Grotesk" w:hAnsi="AMU Monument Grotesk" w:cs="Verdana"/>
          <w:sz w:val="18"/>
          <w:szCs w:val="18"/>
        </w:rPr>
        <w:br/>
        <w:t>- à ses coordonnées bancaires ;</w:t>
      </w:r>
      <w:r w:rsidRPr="007F1ABD">
        <w:rPr>
          <w:rFonts w:ascii="AMU Monument Grotesk" w:hAnsi="AMU Monument Grotesk" w:cs="Verdana"/>
          <w:sz w:val="18"/>
          <w:szCs w:val="18"/>
        </w:rPr>
        <w:br/>
        <w:t>- aux renseignements qu'il a fournis pour l'acceptation d'un sous-traitant et l'agrément de ses conditions de paiement.</w:t>
      </w:r>
    </w:p>
    <w:p w14:paraId="2CE6147E" w14:textId="77777777" w:rsidR="00D51C1F" w:rsidRPr="007F1ABD" w:rsidRDefault="00D51C1F">
      <w:pPr>
        <w:pStyle w:val="NormalWeb"/>
        <w:spacing w:before="0" w:after="0"/>
        <w:rPr>
          <w:rFonts w:ascii="AMU Monument Grotesk" w:hAnsi="AMU Monument Grotesk"/>
        </w:rPr>
      </w:pPr>
      <w:r w:rsidRPr="007F1ABD">
        <w:rPr>
          <w:rFonts w:ascii="AMU Monument Grotesk" w:hAnsi="AMU Monument Grotesk" w:cs="Verdana"/>
          <w:sz w:val="18"/>
          <w:szCs w:val="18"/>
        </w:rPr>
        <w:br/>
        <w:t>De façon générale, le titulaire est tenu de notifier sans délai à l'acheteur toutes les modifications importantes concernant le fonctionnement de l'entreprise pouvant influer sur le déroulement du marché.</w:t>
      </w:r>
    </w:p>
    <w:p w14:paraId="11ACFCD8" w14:textId="77777777" w:rsidR="00D51C1F" w:rsidRPr="007F1ABD" w:rsidRDefault="00D51C1F">
      <w:pPr>
        <w:pStyle w:val="NormalWeb"/>
        <w:spacing w:before="0" w:after="0"/>
        <w:rPr>
          <w:rFonts w:ascii="AMU Monument Grotesk" w:hAnsi="AMU Monument Grotesk" w:cs="Verdana"/>
          <w:sz w:val="18"/>
          <w:szCs w:val="18"/>
          <w:highlight w:val="cyan"/>
        </w:rPr>
      </w:pPr>
    </w:p>
    <w:p w14:paraId="346CA07E" w14:textId="77777777" w:rsidR="00D51C1F" w:rsidRPr="007F1ABD" w:rsidRDefault="004D78FF">
      <w:pPr>
        <w:jc w:val="both"/>
        <w:rPr>
          <w:rFonts w:ascii="AMU Monument Grotesk" w:hAnsi="AMU Monument Grotesk"/>
        </w:rPr>
      </w:pPr>
      <w:r w:rsidRPr="007F1ABD">
        <w:rPr>
          <w:rFonts w:ascii="AMU Monument Grotesk" w:hAnsi="AMU Monument Grotesk" w:cs="Arial"/>
          <w:b/>
          <w:sz w:val="16"/>
          <w:szCs w:val="16"/>
        </w:rPr>
        <w:t xml:space="preserve">Cas de cession du marché - Cas de nouvelle entreprise à la suite d’une opération de restructuration du titulaire initial (rachat, fusion, absorption ou d’acquisition..) : </w:t>
      </w:r>
      <w:r w:rsidR="00D51C1F" w:rsidRPr="007F1ABD">
        <w:rPr>
          <w:rFonts w:ascii="AMU Monument Grotesk" w:hAnsi="AMU Monument Grotesk" w:cs="Arial"/>
          <w:sz w:val="16"/>
          <w:szCs w:val="16"/>
        </w:rPr>
        <w:t xml:space="preserve">Le transfert du marché à la société </w:t>
      </w:r>
      <w:r w:rsidR="00BF5171" w:rsidRPr="007F1ABD">
        <w:rPr>
          <w:rFonts w:ascii="AMU Monument Grotesk" w:hAnsi="AMU Monument Grotesk" w:cs="Arial"/>
          <w:sz w:val="16"/>
          <w:szCs w:val="16"/>
        </w:rPr>
        <w:t>(</w:t>
      </w:r>
      <w:r w:rsidR="00D51C1F" w:rsidRPr="007F1ABD">
        <w:rPr>
          <w:rFonts w:ascii="AMU Monument Grotesk" w:hAnsi="AMU Monument Grotesk" w:cs="Arial"/>
          <w:sz w:val="16"/>
          <w:szCs w:val="16"/>
        </w:rPr>
        <w:t xml:space="preserve">née </w:t>
      </w:r>
      <w:r w:rsidR="00BF5171" w:rsidRPr="007F1ABD">
        <w:rPr>
          <w:rFonts w:ascii="AMU Monument Grotesk" w:hAnsi="AMU Monument Grotesk" w:cs="Arial"/>
          <w:sz w:val="16"/>
          <w:szCs w:val="16"/>
        </w:rPr>
        <w:t xml:space="preserve">par exemple </w:t>
      </w:r>
      <w:r w:rsidR="00D51C1F" w:rsidRPr="007F1ABD">
        <w:rPr>
          <w:rFonts w:ascii="AMU Monument Grotesk" w:hAnsi="AMU Monument Grotesk" w:cs="Arial"/>
          <w:sz w:val="16"/>
          <w:szCs w:val="16"/>
        </w:rPr>
        <w:t>de la fusion ou de l’absorption de l’entreprise titulaire</w:t>
      </w:r>
      <w:r w:rsidR="00BF5171" w:rsidRPr="007F1ABD">
        <w:rPr>
          <w:rFonts w:ascii="AMU Monument Grotesk" w:hAnsi="AMU Monument Grotesk" w:cs="Arial"/>
          <w:sz w:val="16"/>
          <w:szCs w:val="16"/>
        </w:rPr>
        <w:t>)</w:t>
      </w:r>
      <w:r w:rsidR="00D51C1F" w:rsidRPr="007F1ABD">
        <w:rPr>
          <w:rFonts w:ascii="AMU Monument Grotesk" w:hAnsi="AMU Monument Grotesk" w:cs="Arial"/>
          <w:sz w:val="16"/>
          <w:szCs w:val="16"/>
        </w:rPr>
        <w:t xml:space="preserve"> ne peut s’opérer de plein droit sans agrément préalable d’AMU et constatées de manière expresse par le pouvoir adjudicateur (modification prévue à l’article </w:t>
      </w:r>
      <w:r w:rsidR="00D51C1F" w:rsidRPr="007F1ABD">
        <w:rPr>
          <w:rFonts w:ascii="AMU Monument Grotesk" w:hAnsi="AMU Monument Grotesk" w:cs="Calibri"/>
          <w:b/>
          <w:bCs/>
          <w:iCs/>
          <w:sz w:val="16"/>
          <w:szCs w:val="16"/>
        </w:rPr>
        <w:t>R2194-6</w:t>
      </w:r>
      <w:r w:rsidR="00D51C1F" w:rsidRPr="007F1ABD">
        <w:rPr>
          <w:rFonts w:ascii="AMU Monument Grotesk" w:hAnsi="AMU Monument Grotesk" w:cs="Calibri"/>
          <w:bCs/>
          <w:iCs/>
          <w:sz w:val="16"/>
          <w:szCs w:val="16"/>
        </w:rPr>
        <w:t xml:space="preserve"> du Code de la Commande Publique</w:t>
      </w:r>
      <w:r w:rsidR="00D51C1F" w:rsidRPr="007F1ABD">
        <w:rPr>
          <w:rFonts w:ascii="AMU Monument Grotesk" w:hAnsi="AMU Monument Grotesk" w:cs="Arial"/>
          <w:sz w:val="16"/>
          <w:szCs w:val="16"/>
        </w:rPr>
        <w:t>, acte spécial signé).</w:t>
      </w:r>
    </w:p>
    <w:p w14:paraId="136B14F1" w14:textId="271A9C3B" w:rsidR="00CE5BBD" w:rsidRPr="00BC4048" w:rsidRDefault="00D51C1F" w:rsidP="00BC4048">
      <w:pPr>
        <w:jc w:val="both"/>
        <w:rPr>
          <w:rFonts w:ascii="AMU Monument Grotesk" w:hAnsi="AMU Monument Grotesk"/>
        </w:rPr>
      </w:pPr>
      <w:r w:rsidRPr="007F1ABD">
        <w:rPr>
          <w:rFonts w:ascii="AMU Monument Grotesk" w:hAnsi="AMU Monument Grotesk" w:cs="Arial"/>
          <w:sz w:val="16"/>
          <w:szCs w:val="16"/>
        </w:rPr>
        <w:t xml:space="preserve">Le titulaire doit en informer AMU dans les plus brefs délais et produire l’ensemble des documents et renseignements qui seront demandés par l’administration, concernant la nouvelle entreprise </w:t>
      </w:r>
      <w:r w:rsidRPr="007F1ABD">
        <w:rPr>
          <w:rFonts w:ascii="AMU Monument Grotesk" w:hAnsi="AMU Monument Grotesk" w:cs="Arial"/>
          <w:b/>
          <w:sz w:val="16"/>
          <w:szCs w:val="16"/>
        </w:rPr>
        <w:t>à qui le marché est cédé</w:t>
      </w:r>
      <w:r w:rsidRPr="007F1ABD">
        <w:rPr>
          <w:rFonts w:ascii="AMU Monument Grotesk" w:hAnsi="AMU Monument Grotesk" w:cs="Arial"/>
          <w:sz w:val="16"/>
          <w:szCs w:val="16"/>
        </w:rPr>
        <w:t xml:space="preserve">, notamment : copie de l’annonce légale, pouvoir de la personne habilitée à engager la société, RIB, extrait </w:t>
      </w:r>
      <w:proofErr w:type="spellStart"/>
      <w:r w:rsidRPr="007F1ABD">
        <w:rPr>
          <w:rFonts w:ascii="AMU Monument Grotesk" w:hAnsi="AMU Monument Grotesk" w:cs="Arial"/>
          <w:sz w:val="16"/>
          <w:szCs w:val="16"/>
        </w:rPr>
        <w:t>Kbis</w:t>
      </w:r>
      <w:proofErr w:type="spellEnd"/>
      <w:r w:rsidRPr="007F1ABD">
        <w:rPr>
          <w:rFonts w:ascii="AMU Monument Grotesk" w:hAnsi="AMU Monument Grotesk" w:cs="Arial"/>
          <w:sz w:val="16"/>
          <w:szCs w:val="16"/>
        </w:rPr>
        <w:t>, attestations fiscales et sociales, attestation sur l’honneur signée indiquant que le repreneur ne tombe pas sous le coup des interdictions de soumissionner, justifications de références identiques à celles demandées dans l’avis d’appel à la concurrence relatif au marché, etc.</w:t>
      </w:r>
    </w:p>
    <w:p w14:paraId="2E4A0839" w14:textId="77777777" w:rsidR="00D51C1F" w:rsidRPr="007F1ABD" w:rsidRDefault="00D51C1F">
      <w:pPr>
        <w:pStyle w:val="Titre1"/>
        <w:jc w:val="both"/>
        <w:rPr>
          <w:rFonts w:ascii="AMU Monument Grotesk" w:hAnsi="AMU Monument Grotesk" w:hint="eastAsia"/>
        </w:rPr>
      </w:pPr>
      <w:bookmarkStart w:id="120" w:name="_Toc194942391"/>
      <w:r w:rsidRPr="007F1ABD">
        <w:rPr>
          <w:rFonts w:ascii="AMU Monument Grotesk" w:hAnsi="AMU Monument Grotesk"/>
          <w:sz w:val="18"/>
          <w:szCs w:val="18"/>
        </w:rPr>
        <w:t>ARTICLE 13 : CO-TRAITANCE ET SOUS TRAITANCE</w:t>
      </w:r>
      <w:bookmarkEnd w:id="120"/>
    </w:p>
    <w:p w14:paraId="692A39D0" w14:textId="77777777" w:rsidR="00D51C1F" w:rsidRPr="007F1ABD" w:rsidRDefault="00D51C1F">
      <w:pPr>
        <w:pStyle w:val="Titre1"/>
        <w:jc w:val="both"/>
        <w:rPr>
          <w:rFonts w:ascii="AMU Monument Grotesk" w:hAnsi="AMU Monument Grotesk" w:hint="eastAsia"/>
        </w:rPr>
      </w:pPr>
      <w:bookmarkStart w:id="121" w:name="_Toc194942392"/>
      <w:r w:rsidRPr="007F1ABD">
        <w:rPr>
          <w:rFonts w:ascii="AMU Monument Grotesk" w:hAnsi="AMU Monument Grotesk"/>
          <w:sz w:val="18"/>
          <w:szCs w:val="18"/>
          <w:u w:val="none"/>
        </w:rPr>
        <w:t>13.1 Sous-traitance</w:t>
      </w:r>
      <w:bookmarkEnd w:id="121"/>
      <w:r w:rsidRPr="007F1ABD">
        <w:rPr>
          <w:rFonts w:ascii="AMU Monument Grotesk" w:hAnsi="AMU Monument Grotesk"/>
          <w:sz w:val="18"/>
          <w:szCs w:val="18"/>
          <w:u w:val="none"/>
        </w:rPr>
        <w:t> </w:t>
      </w:r>
    </w:p>
    <w:p w14:paraId="13F8C8DE" w14:textId="77777777" w:rsidR="00D51C1F" w:rsidRPr="007F1ABD" w:rsidRDefault="00D51C1F">
      <w:pPr>
        <w:pStyle w:val="Titre2"/>
        <w:rPr>
          <w:rFonts w:ascii="AMU Monument Grotesk" w:hAnsi="AMU Monument Grotesk" w:hint="eastAsia"/>
        </w:rPr>
      </w:pPr>
      <w:bookmarkStart w:id="122" w:name="_Toc146530853"/>
      <w:bookmarkStart w:id="123" w:name="_Toc147748255"/>
      <w:bookmarkStart w:id="124" w:name="_Toc194942393"/>
      <w:r w:rsidRPr="007F1ABD">
        <w:rPr>
          <w:rFonts w:ascii="AMU Monument Grotesk" w:hAnsi="AMU Monument Grotesk" w:cs="Verdana"/>
          <w:b w:val="0"/>
          <w:sz w:val="18"/>
          <w:szCs w:val="18"/>
        </w:rPr>
        <w:t>13.1.1 Généralité</w:t>
      </w:r>
      <w:bookmarkEnd w:id="122"/>
      <w:bookmarkEnd w:id="123"/>
      <w:bookmarkEnd w:id="124"/>
      <w:r w:rsidRPr="007F1ABD">
        <w:rPr>
          <w:rFonts w:ascii="AMU Monument Grotesk" w:hAnsi="AMU Monument Grotesk" w:cs="Verdana"/>
          <w:b w:val="0"/>
          <w:sz w:val="18"/>
          <w:szCs w:val="18"/>
        </w:rPr>
        <w:t xml:space="preserve">  </w:t>
      </w:r>
    </w:p>
    <w:p w14:paraId="4A3E9A21" w14:textId="77777777" w:rsidR="00D51C1F" w:rsidRPr="007F1ABD" w:rsidRDefault="00D51C1F">
      <w:pPr>
        <w:jc w:val="both"/>
        <w:rPr>
          <w:rFonts w:ascii="AMU Monument Grotesk" w:eastAsia="Batang" w:hAnsi="AMU Monument Grotesk" w:cs="Arial" w:hint="eastAsia"/>
          <w:b/>
          <w:color w:val="0070C0"/>
          <w:sz w:val="18"/>
          <w:szCs w:val="18"/>
          <w:lang w:eastAsia="en-US"/>
        </w:rPr>
      </w:pPr>
    </w:p>
    <w:p w14:paraId="5EABC7A4" w14:textId="77777777" w:rsidR="00937C15" w:rsidRPr="007F1ABD" w:rsidRDefault="00937C15" w:rsidP="00937C15">
      <w:pPr>
        <w:jc w:val="both"/>
        <w:rPr>
          <w:rFonts w:ascii="AMU Monument Grotesk" w:hAnsi="AMU Monument Grotesk"/>
        </w:rPr>
      </w:pPr>
      <w:r w:rsidRPr="007F1ABD">
        <w:rPr>
          <w:rFonts w:ascii="AMU Monument Grotesk" w:eastAsia="Batang" w:hAnsi="AMU Monument Grotesk" w:cs="Arial"/>
          <w:sz w:val="18"/>
          <w:szCs w:val="18"/>
          <w:lang w:eastAsia="en-US"/>
        </w:rPr>
        <w:lastRenderedPageBreak/>
        <w:t xml:space="preserve">Si le titulaire envisage de confier au cours du marché l’exécution de certaines prestations à un ou à plusieurs sous-traitants, celui-ci </w:t>
      </w:r>
      <w:r w:rsidRPr="007F1ABD">
        <w:rPr>
          <w:rFonts w:ascii="AMU Monument Grotesk" w:hAnsi="AMU Monument Grotesk" w:cs="Verdana"/>
          <w:sz w:val="18"/>
          <w:szCs w:val="18"/>
        </w:rPr>
        <w:t xml:space="preserve">doit obtenir préalablement à toute intervention du sous-traitant, </w:t>
      </w:r>
      <w:r w:rsidRPr="007F1ABD">
        <w:rPr>
          <w:rFonts w:ascii="AMU Monument Grotesk" w:eastAsia="Batang" w:hAnsi="AMU Monument Grotesk" w:cs="Arial"/>
          <w:b/>
          <w:sz w:val="18"/>
          <w:szCs w:val="18"/>
          <w:lang w:eastAsia="en-US"/>
        </w:rPr>
        <w:t xml:space="preserve">l’acceptation de chaque sous-traitant et l’agrément de leurs conditions de paiement </w:t>
      </w:r>
      <w:r w:rsidRPr="007F1ABD">
        <w:rPr>
          <w:rFonts w:ascii="AMU Monument Grotesk" w:hAnsi="AMU Monument Grotesk" w:cs="Verdana"/>
          <w:sz w:val="18"/>
          <w:szCs w:val="18"/>
        </w:rPr>
        <w:t>par le pouvoir adjudicateur</w:t>
      </w:r>
      <w:r w:rsidRPr="007F1ABD">
        <w:rPr>
          <w:rFonts w:ascii="AMU Monument Grotesk" w:eastAsia="Batang" w:hAnsi="AMU Monument Grotesk" w:cs="Arial"/>
          <w:sz w:val="18"/>
          <w:szCs w:val="18"/>
          <w:lang w:eastAsia="en-US"/>
        </w:rPr>
        <w:t xml:space="preserve"> (utilisation recommandée du formulaire </w:t>
      </w:r>
      <w:r w:rsidRPr="007F1ABD">
        <w:rPr>
          <w:rFonts w:ascii="AMU Monument Grotesk" w:eastAsia="Batang" w:hAnsi="AMU Monument Grotesk" w:cs="Arial"/>
          <w:b/>
          <w:i/>
          <w:sz w:val="18"/>
          <w:szCs w:val="18"/>
        </w:rPr>
        <w:t xml:space="preserve">DC4 </w:t>
      </w:r>
      <w:r w:rsidRPr="007F1ABD">
        <w:rPr>
          <w:rFonts w:ascii="AMU Monument Grotesk" w:eastAsia="Batang" w:hAnsi="AMU Monument Grotesk" w:cs="Arial"/>
          <w:b/>
          <w:bCs/>
          <w:i/>
          <w:sz w:val="18"/>
          <w:szCs w:val="18"/>
        </w:rPr>
        <w:t>« Déclaration de sous-traitance »</w:t>
      </w:r>
      <w:r w:rsidRPr="007F1ABD">
        <w:rPr>
          <w:rFonts w:ascii="AMU Monument Grotesk" w:eastAsia="Batang" w:hAnsi="AMU Monument Grotesk" w:cs="Arial"/>
          <w:b/>
          <w:sz w:val="18"/>
          <w:szCs w:val="18"/>
          <w:lang w:eastAsia="en-US"/>
        </w:rPr>
        <w:t>)</w:t>
      </w:r>
      <w:r w:rsidRPr="007F1ABD">
        <w:rPr>
          <w:rFonts w:ascii="AMU Monument Grotesk" w:eastAsia="Batang" w:hAnsi="AMU Monument Grotesk" w:cs="Arial"/>
          <w:sz w:val="18"/>
          <w:szCs w:val="18"/>
          <w:lang w:eastAsia="en-US"/>
        </w:rPr>
        <w:t xml:space="preserve">. </w:t>
      </w:r>
    </w:p>
    <w:p w14:paraId="7F16CEBE" w14:textId="77777777" w:rsidR="00937C15" w:rsidRPr="007F1ABD" w:rsidRDefault="00937C15" w:rsidP="00937C15">
      <w:pPr>
        <w:tabs>
          <w:tab w:val="left" w:pos="2410"/>
          <w:tab w:val="left" w:pos="2977"/>
          <w:tab w:val="left" w:pos="4536"/>
          <w:tab w:val="left" w:pos="5812"/>
        </w:tabs>
        <w:jc w:val="both"/>
        <w:rPr>
          <w:rFonts w:ascii="AMU Monument Grotesk" w:eastAsia="Batang" w:hAnsi="AMU Monument Grotesk" w:cs="Arial" w:hint="eastAsia"/>
          <w:b/>
          <w:bCs/>
          <w:i/>
          <w:sz w:val="8"/>
          <w:szCs w:val="8"/>
          <w:highlight w:val="lightGray"/>
          <w:u w:val="single"/>
        </w:rPr>
      </w:pPr>
    </w:p>
    <w:p w14:paraId="29064C01" w14:textId="77777777" w:rsidR="00937C15" w:rsidRPr="007F1ABD" w:rsidRDefault="00937C15" w:rsidP="00937C15">
      <w:pPr>
        <w:jc w:val="both"/>
        <w:rPr>
          <w:rFonts w:ascii="AMU Monument Grotesk" w:hAnsi="AMU Monument Grotesk"/>
          <w:sz w:val="22"/>
          <w:szCs w:val="20"/>
          <w:lang w:val="x-none"/>
        </w:rPr>
      </w:pPr>
      <w:r w:rsidRPr="007F1ABD">
        <w:rPr>
          <w:rFonts w:ascii="AMU Monument Grotesk" w:eastAsia="Century Gothic" w:hAnsi="AMU Monument Grotesk" w:cs="Verdana"/>
          <w:sz w:val="18"/>
          <w:szCs w:val="18"/>
          <w:lang w:val="x-none"/>
        </w:rPr>
        <w:t xml:space="preserve">La déclaration de sous-traitance sera signée par la personne </w:t>
      </w:r>
      <w:r w:rsidRPr="007F1ABD">
        <w:rPr>
          <w:rFonts w:ascii="AMU Monument Grotesk" w:eastAsia="Century Gothic" w:hAnsi="AMU Monument Grotesk" w:cs="Verdana"/>
          <w:b/>
          <w:sz w:val="18"/>
          <w:szCs w:val="18"/>
          <w:lang w:val="x-none"/>
        </w:rPr>
        <w:t>habilitée à engager le titulaire</w:t>
      </w:r>
      <w:r w:rsidRPr="007F1ABD">
        <w:rPr>
          <w:rFonts w:ascii="AMU Monument Grotesk" w:eastAsia="Century Gothic" w:hAnsi="AMU Monument Grotesk" w:cs="Verdana"/>
          <w:sz w:val="18"/>
          <w:szCs w:val="18"/>
          <w:lang w:val="x-none"/>
        </w:rPr>
        <w:t>. Elle sera accompagnée d</w:t>
      </w:r>
      <w:r w:rsidRPr="007F1ABD">
        <w:rPr>
          <w:rFonts w:ascii="AMU Monument Grotesk" w:eastAsia="Century Gothic" w:hAnsi="AMU Monument Grotesk" w:cs="Verdana"/>
          <w:b/>
          <w:sz w:val="18"/>
          <w:szCs w:val="18"/>
          <w:lang w:val="x-none"/>
        </w:rPr>
        <w:t>e documents permettant d’apprécier les capacités professionnelles, techniques et financières de la société</w:t>
      </w:r>
      <w:r w:rsidRPr="007F1ABD">
        <w:rPr>
          <w:rFonts w:ascii="AMU Monument Grotesk" w:eastAsia="Century Gothic" w:hAnsi="AMU Monument Grotesk" w:cs="Verdana"/>
          <w:sz w:val="18"/>
          <w:szCs w:val="18"/>
          <w:lang w:val="x-none"/>
        </w:rPr>
        <w:t xml:space="preserve"> présentée pour la réalisation des prestations sous-traitée (comme par exemple une liste de référence, des certificats de capacités professionnelle, le </w:t>
      </w:r>
      <w:r w:rsidRPr="007F1ABD">
        <w:rPr>
          <w:rFonts w:ascii="AMU Monument Grotesk" w:hAnsi="AMU Monument Grotesk" w:cs="Arial"/>
          <w:bCs/>
          <w:sz w:val="18"/>
          <w:szCs w:val="18"/>
        </w:rPr>
        <w:t>chiffre d’affaires global annuel</w:t>
      </w:r>
      <w:r w:rsidRPr="007F1ABD">
        <w:rPr>
          <w:rFonts w:ascii="AMU Monument Grotesk" w:hAnsi="AMU Monument Grotesk" w:cs="Arial"/>
          <w:bCs/>
          <w:sz w:val="18"/>
          <w:szCs w:val="18"/>
          <w:lang w:val="x-none"/>
        </w:rPr>
        <w:t xml:space="preserve">, les moyens humains, </w:t>
      </w:r>
      <w:r w:rsidRPr="007F1ABD">
        <w:rPr>
          <w:rFonts w:ascii="AMU Monument Grotesk" w:eastAsia="Century Gothic" w:hAnsi="AMU Monument Grotesk" w:cs="Verdana"/>
          <w:sz w:val="18"/>
          <w:szCs w:val="18"/>
          <w:lang w:val="x-none"/>
        </w:rPr>
        <w:t xml:space="preserve">techniques ou matériels, etc.). </w:t>
      </w:r>
      <w:r w:rsidRPr="007F1ABD">
        <w:rPr>
          <w:rFonts w:ascii="AMU Monument Grotesk" w:eastAsia="Batang" w:hAnsi="AMU Monument Grotesk" w:cs="Arial"/>
          <w:sz w:val="18"/>
          <w:szCs w:val="18"/>
          <w:lang w:val="x-none"/>
        </w:rPr>
        <w:t xml:space="preserve">l’ensemble des éléments nécessaires </w:t>
      </w:r>
      <w:r w:rsidRPr="007F1ABD">
        <w:rPr>
          <w:rFonts w:ascii="AMU Monument Grotesk" w:eastAsia="Batang" w:hAnsi="AMU Monument Grotesk" w:cs="Arial"/>
          <w:sz w:val="18"/>
          <w:szCs w:val="18"/>
        </w:rPr>
        <w:t xml:space="preserve">à </w:t>
      </w:r>
      <w:r w:rsidRPr="007F1ABD">
        <w:rPr>
          <w:rFonts w:ascii="AMU Monument Grotesk" w:eastAsia="Batang" w:hAnsi="AMU Monument Grotesk" w:cs="Arial"/>
          <w:sz w:val="18"/>
          <w:szCs w:val="18"/>
          <w:lang w:val="x-none"/>
        </w:rPr>
        <w:t>remet</w:t>
      </w:r>
      <w:r w:rsidRPr="007F1ABD">
        <w:rPr>
          <w:rFonts w:ascii="AMU Monument Grotesk" w:eastAsia="Batang" w:hAnsi="AMU Monument Grotesk" w:cs="Arial"/>
          <w:sz w:val="18"/>
          <w:szCs w:val="18"/>
        </w:rPr>
        <w:t>tre</w:t>
      </w:r>
      <w:r w:rsidRPr="007F1ABD">
        <w:rPr>
          <w:rFonts w:ascii="AMU Monument Grotesk" w:eastAsia="Batang" w:hAnsi="AMU Monument Grotesk" w:cs="Arial"/>
          <w:sz w:val="18"/>
          <w:szCs w:val="18"/>
          <w:lang w:val="x-none"/>
        </w:rPr>
        <w:t xml:space="preserve"> à </w:t>
      </w:r>
      <w:r w:rsidRPr="007F1ABD">
        <w:rPr>
          <w:rFonts w:ascii="AMU Monument Grotesk" w:eastAsia="Batang" w:hAnsi="AMU Monument Grotesk" w:cs="Arial"/>
          <w:sz w:val="18"/>
          <w:szCs w:val="18"/>
          <w:lang w:val="x-none" w:eastAsia="en-US"/>
        </w:rPr>
        <w:t>l’appui de la demande de sous-traitance</w:t>
      </w:r>
      <w:r w:rsidRPr="007F1ABD">
        <w:rPr>
          <w:rFonts w:ascii="AMU Monument Grotesk" w:eastAsia="Batang" w:hAnsi="AMU Monument Grotesk" w:cs="Arial"/>
          <w:sz w:val="18"/>
          <w:szCs w:val="18"/>
          <w:lang w:val="x-none"/>
        </w:rPr>
        <w:t xml:space="preserve"> </w:t>
      </w:r>
      <w:r w:rsidRPr="007F1ABD">
        <w:rPr>
          <w:rFonts w:ascii="AMU Monument Grotesk" w:eastAsia="Batang" w:hAnsi="AMU Monument Grotesk" w:cs="Arial"/>
          <w:sz w:val="18"/>
          <w:szCs w:val="18"/>
        </w:rPr>
        <w:t>sont</w:t>
      </w:r>
      <w:r w:rsidRPr="007F1ABD">
        <w:rPr>
          <w:rFonts w:ascii="AMU Monument Grotesk" w:eastAsia="Batang" w:hAnsi="AMU Monument Grotesk" w:cs="Arial"/>
          <w:sz w:val="18"/>
          <w:szCs w:val="18"/>
          <w:lang w:val="x-none"/>
        </w:rPr>
        <w:t xml:space="preserve"> mentionnés à </w:t>
      </w:r>
      <w:r w:rsidRPr="007F1ABD">
        <w:rPr>
          <w:rFonts w:ascii="AMU Monument Grotesk" w:hAnsi="AMU Monument Grotesk" w:cs="Arial"/>
          <w:sz w:val="18"/>
          <w:szCs w:val="18"/>
          <w:lang w:val="x-none"/>
        </w:rPr>
        <w:t xml:space="preserve">l’article </w:t>
      </w:r>
      <w:r w:rsidRPr="007F1ABD">
        <w:rPr>
          <w:rFonts w:ascii="AMU Monument Grotesk" w:hAnsi="AMU Monument Grotesk" w:cs="Calibri"/>
          <w:bCs/>
          <w:iCs/>
          <w:sz w:val="18"/>
          <w:szCs w:val="18"/>
          <w:lang w:val="x-none"/>
        </w:rPr>
        <w:t>R2193-</w:t>
      </w:r>
      <w:r w:rsidRPr="007F1ABD">
        <w:rPr>
          <w:rFonts w:ascii="AMU Monument Grotesk" w:hAnsi="AMU Monument Grotesk" w:cs="Calibri"/>
          <w:bCs/>
          <w:iCs/>
          <w:sz w:val="18"/>
          <w:szCs w:val="18"/>
        </w:rPr>
        <w:t>3</w:t>
      </w:r>
      <w:r w:rsidRPr="007F1ABD">
        <w:rPr>
          <w:rFonts w:ascii="AMU Monument Grotesk" w:hAnsi="AMU Monument Grotesk" w:cs="Calibri"/>
          <w:bCs/>
          <w:iCs/>
          <w:sz w:val="18"/>
          <w:szCs w:val="18"/>
          <w:lang w:val="x-none"/>
        </w:rPr>
        <w:t xml:space="preserve"> du Code de la Commande Publique</w:t>
      </w:r>
    </w:p>
    <w:p w14:paraId="719E9B4D" w14:textId="77777777" w:rsidR="00937C15" w:rsidRPr="007F1ABD" w:rsidRDefault="00937C15" w:rsidP="00937C15">
      <w:pPr>
        <w:tabs>
          <w:tab w:val="left" w:pos="2410"/>
          <w:tab w:val="left" w:pos="2977"/>
          <w:tab w:val="left" w:pos="4536"/>
          <w:tab w:val="left" w:pos="5812"/>
        </w:tabs>
        <w:jc w:val="both"/>
        <w:rPr>
          <w:rFonts w:ascii="AMU Monument Grotesk" w:eastAsia="Batang" w:hAnsi="AMU Monument Grotesk" w:cs="Arial" w:hint="eastAsia"/>
          <w:bCs/>
          <w:i/>
          <w:sz w:val="18"/>
          <w:szCs w:val="18"/>
          <w:highlight w:val="lightGray"/>
        </w:rPr>
      </w:pPr>
    </w:p>
    <w:p w14:paraId="6CB8CA1D" w14:textId="77777777" w:rsidR="00937C15" w:rsidRPr="007F1ABD" w:rsidRDefault="00937C15" w:rsidP="00937C15">
      <w:pPr>
        <w:suppressAutoHyphens w:val="0"/>
        <w:jc w:val="both"/>
        <w:rPr>
          <w:rFonts w:ascii="AMU Monument Grotesk" w:eastAsia="SimSun" w:hAnsi="AMU Monument Grotesk" w:hint="eastAsia"/>
          <w:sz w:val="18"/>
          <w:szCs w:val="18"/>
          <w:lang w:eastAsia="fr-FR"/>
        </w:rPr>
      </w:pPr>
      <w:r w:rsidRPr="007F1ABD">
        <w:rPr>
          <w:rFonts w:ascii="AMU Monument Grotesk" w:eastAsia="Century Gothic" w:hAnsi="AMU Monument Grotesk" w:cs="Verdana"/>
          <w:sz w:val="18"/>
          <w:szCs w:val="18"/>
          <w:lang w:eastAsia="fr-FR"/>
        </w:rPr>
        <w:t>Le titulaire présentant un sous-traitant pendant l’exécution du marché, envoie la Déclaration de sous-traitance en originale ainsi que l’ensemble des documents permettant d’apprécier les capacités du sous-traitant par tout moyen permettant d’en assurer la réception et d’en déterminer la date à l’adresse suivante :</w:t>
      </w:r>
    </w:p>
    <w:p w14:paraId="082E9F2B" w14:textId="77777777" w:rsidR="00937C15" w:rsidRPr="007F1ABD" w:rsidRDefault="00937C15" w:rsidP="00937C15">
      <w:pPr>
        <w:suppressAutoHyphens w:val="0"/>
        <w:jc w:val="both"/>
        <w:rPr>
          <w:rFonts w:ascii="AMU Monument Grotesk" w:eastAsia="Century Gothic" w:hAnsi="AMU Monument Grotesk" w:cs="Verdana"/>
          <w:sz w:val="18"/>
          <w:szCs w:val="18"/>
          <w:lang w:eastAsia="fr-FR"/>
        </w:rPr>
      </w:pPr>
    </w:p>
    <w:p w14:paraId="7F9CE5FF" w14:textId="77777777" w:rsidR="00937C15" w:rsidRPr="007F1ABD" w:rsidRDefault="00937C15" w:rsidP="00273B36">
      <w:pPr>
        <w:numPr>
          <w:ilvl w:val="0"/>
          <w:numId w:val="16"/>
        </w:numPr>
        <w:suppressAutoHyphens w:val="0"/>
        <w:autoSpaceDE w:val="0"/>
        <w:autoSpaceDN w:val="0"/>
        <w:adjustRightInd w:val="0"/>
        <w:jc w:val="both"/>
        <w:rPr>
          <w:rFonts w:ascii="AMU Monument Grotesk" w:eastAsia="SimSun" w:hAnsi="AMU Monument Grotesk" w:cs="Cambria" w:hint="eastAsia"/>
          <w:color w:val="0000FF"/>
          <w:sz w:val="18"/>
          <w:szCs w:val="18"/>
          <w:lang w:eastAsia="fr-FR"/>
        </w:rPr>
      </w:pPr>
      <w:r w:rsidRPr="007F1ABD">
        <w:rPr>
          <w:rFonts w:ascii="AMU Monument Grotesk" w:eastAsia="SimSun" w:hAnsi="AMU Monument Grotesk" w:cs="Cambria"/>
          <w:b/>
          <w:bCs/>
          <w:color w:val="006FC0"/>
          <w:sz w:val="18"/>
          <w:szCs w:val="18"/>
          <w:lang w:eastAsia="fr-FR"/>
        </w:rPr>
        <w:t xml:space="preserve">Si le document est signé au moyen d’une signature électronique valide </w:t>
      </w:r>
      <w:r w:rsidRPr="007F1ABD">
        <w:rPr>
          <w:rFonts w:ascii="AMU Monument Grotesk" w:eastAsia="SimSun" w:hAnsi="AMU Monument Grotesk" w:cs="Cambria"/>
          <w:i/>
          <w:color w:val="FF0000"/>
          <w:sz w:val="16"/>
          <w:szCs w:val="18"/>
          <w:lang w:eastAsia="fr-FR"/>
        </w:rPr>
        <w:t>(Rappel : le scan d’une signature manuscrite ne vaut pas signature électronique)</w:t>
      </w:r>
      <w:r w:rsidRPr="007F1ABD">
        <w:rPr>
          <w:rFonts w:ascii="AMU Monument Grotesk" w:eastAsia="SimSun" w:hAnsi="AMU Monument Grotesk" w:cs="Cambria"/>
          <w:color w:val="000000"/>
          <w:sz w:val="18"/>
          <w:szCs w:val="18"/>
          <w:lang w:eastAsia="fr-FR"/>
        </w:rPr>
        <w:t xml:space="preserve">, le formulaire DC4 peut être transmis par courrier électronique à l’adresse suivante : </w:t>
      </w:r>
      <w:hyperlink r:id="rId18" w:history="1">
        <w:r w:rsidRPr="007F1ABD">
          <w:rPr>
            <w:rFonts w:ascii="AMU Monument Grotesk" w:eastAsia="SimSun" w:hAnsi="AMU Monument Grotesk" w:cs="Cambria"/>
            <w:color w:val="0000FF"/>
            <w:sz w:val="18"/>
            <w:szCs w:val="18"/>
            <w:u w:val="single"/>
            <w:lang w:eastAsia="fr-FR"/>
          </w:rPr>
          <w:t>dcp-dc4@univ-amu.fr</w:t>
        </w:r>
      </w:hyperlink>
      <w:r w:rsidRPr="007F1ABD">
        <w:rPr>
          <w:rFonts w:ascii="AMU Monument Grotesk" w:eastAsia="SimSun" w:hAnsi="AMU Monument Grotesk" w:cs="Cambria"/>
          <w:color w:val="0000FF"/>
          <w:sz w:val="18"/>
          <w:szCs w:val="18"/>
          <w:lang w:eastAsia="fr-FR"/>
        </w:rPr>
        <w:t xml:space="preserve"> </w:t>
      </w:r>
    </w:p>
    <w:p w14:paraId="41305C60" w14:textId="77777777" w:rsidR="00937C15" w:rsidRPr="007F1ABD" w:rsidRDefault="00937C15" w:rsidP="00937C15">
      <w:pPr>
        <w:jc w:val="both"/>
        <w:rPr>
          <w:rFonts w:ascii="AMU Monument Grotesk" w:eastAsia="Century Gothic" w:hAnsi="AMU Monument Grotesk" w:cs="Verdana"/>
          <w:sz w:val="18"/>
          <w:szCs w:val="18"/>
        </w:rPr>
      </w:pPr>
    </w:p>
    <w:p w14:paraId="7754A8B6" w14:textId="77777777" w:rsidR="00937C15" w:rsidRPr="007F1ABD" w:rsidRDefault="00937C15" w:rsidP="00273B36">
      <w:pPr>
        <w:numPr>
          <w:ilvl w:val="0"/>
          <w:numId w:val="16"/>
        </w:numPr>
        <w:suppressAutoHyphens w:val="0"/>
        <w:autoSpaceDE w:val="0"/>
        <w:autoSpaceDN w:val="0"/>
        <w:adjustRightInd w:val="0"/>
        <w:jc w:val="both"/>
        <w:rPr>
          <w:rFonts w:ascii="AMU Monument Grotesk" w:eastAsia="SimSun" w:hAnsi="AMU Monument Grotesk" w:cs="Cambria" w:hint="eastAsia"/>
          <w:color w:val="000000"/>
          <w:sz w:val="18"/>
          <w:szCs w:val="18"/>
          <w:lang w:eastAsia="fr-FR"/>
        </w:rPr>
      </w:pPr>
      <w:r w:rsidRPr="007F1ABD">
        <w:rPr>
          <w:rFonts w:ascii="AMU Monument Grotesk" w:eastAsia="SimSun" w:hAnsi="AMU Monument Grotesk" w:cs="Cambria"/>
          <w:b/>
          <w:bCs/>
          <w:color w:val="006FC0"/>
          <w:sz w:val="18"/>
          <w:szCs w:val="18"/>
          <w:lang w:eastAsia="fr-FR"/>
        </w:rPr>
        <w:t xml:space="preserve">Si le document est signé de manière manuscrite, </w:t>
      </w:r>
      <w:r w:rsidRPr="007F1ABD">
        <w:rPr>
          <w:rFonts w:ascii="AMU Monument Grotesk" w:eastAsia="SimSun" w:hAnsi="AMU Monument Grotesk" w:cs="Cambria"/>
          <w:color w:val="000000"/>
          <w:sz w:val="18"/>
          <w:szCs w:val="18"/>
          <w:lang w:eastAsia="fr-FR"/>
        </w:rPr>
        <w:t xml:space="preserve">il est transmis en original par courrier à l’adresse suivante : </w:t>
      </w:r>
    </w:p>
    <w:p w14:paraId="05D94628" w14:textId="77777777" w:rsidR="00937C15" w:rsidRPr="007F1ABD" w:rsidRDefault="00937C15" w:rsidP="00937C15">
      <w:pPr>
        <w:suppressAutoHyphens w:val="0"/>
        <w:autoSpaceDE w:val="0"/>
        <w:autoSpaceDN w:val="0"/>
        <w:adjustRightInd w:val="0"/>
        <w:rPr>
          <w:rFonts w:ascii="AMU Monument Grotesk" w:eastAsia="SimSun" w:hAnsi="AMU Monument Grotesk" w:cs="Cambria" w:hint="eastAsia"/>
          <w:color w:val="000000"/>
          <w:sz w:val="18"/>
          <w:szCs w:val="18"/>
          <w:lang w:eastAsia="fr-FR"/>
        </w:rPr>
      </w:pPr>
    </w:p>
    <w:p w14:paraId="7B651FB4" w14:textId="77777777" w:rsidR="00937C15" w:rsidRPr="007F1ABD" w:rsidRDefault="00937C15" w:rsidP="00937C15">
      <w:pPr>
        <w:suppressAutoHyphens w:val="0"/>
        <w:autoSpaceDE w:val="0"/>
        <w:autoSpaceDN w:val="0"/>
        <w:adjustRightInd w:val="0"/>
        <w:jc w:val="center"/>
        <w:rPr>
          <w:rFonts w:ascii="AMU Monument Grotesk" w:eastAsia="SimSun" w:hAnsi="AMU Monument Grotesk" w:cs="Cambria" w:hint="eastAsia"/>
          <w:color w:val="000000"/>
          <w:sz w:val="18"/>
          <w:szCs w:val="18"/>
          <w:lang w:eastAsia="fr-FR"/>
        </w:rPr>
      </w:pPr>
      <w:r w:rsidRPr="007F1ABD">
        <w:rPr>
          <w:rFonts w:ascii="AMU Monument Grotesk" w:eastAsia="SimSun" w:hAnsi="AMU Monument Grotesk" w:cs="Cambria"/>
          <w:b/>
          <w:bCs/>
          <w:color w:val="000000"/>
          <w:sz w:val="18"/>
          <w:szCs w:val="18"/>
          <w:lang w:eastAsia="fr-FR"/>
        </w:rPr>
        <w:t>Aix-Marseille Université</w:t>
      </w:r>
    </w:p>
    <w:p w14:paraId="717E3EEA" w14:textId="77777777" w:rsidR="00937C15" w:rsidRPr="007F1ABD" w:rsidRDefault="00937C15" w:rsidP="00937C15">
      <w:pPr>
        <w:suppressAutoHyphens w:val="0"/>
        <w:autoSpaceDE w:val="0"/>
        <w:autoSpaceDN w:val="0"/>
        <w:adjustRightInd w:val="0"/>
        <w:jc w:val="center"/>
        <w:rPr>
          <w:rFonts w:ascii="AMU Monument Grotesk" w:eastAsia="SimSun" w:hAnsi="AMU Monument Grotesk" w:cs="Cambria" w:hint="eastAsia"/>
          <w:color w:val="000000"/>
          <w:sz w:val="18"/>
          <w:szCs w:val="18"/>
          <w:lang w:eastAsia="fr-FR"/>
        </w:rPr>
      </w:pPr>
      <w:r w:rsidRPr="007F1ABD">
        <w:rPr>
          <w:rFonts w:ascii="AMU Monument Grotesk" w:eastAsia="SimSun" w:hAnsi="AMU Monument Grotesk" w:cs="Cambria"/>
          <w:b/>
          <w:bCs/>
          <w:color w:val="000000"/>
          <w:sz w:val="18"/>
          <w:szCs w:val="18"/>
          <w:lang w:eastAsia="fr-FR"/>
        </w:rPr>
        <w:t>Direction de la commande publique – PAFM</w:t>
      </w:r>
    </w:p>
    <w:p w14:paraId="13408109" w14:textId="77777777" w:rsidR="00937C15" w:rsidRPr="007F1ABD" w:rsidRDefault="00937C15" w:rsidP="00937C15">
      <w:pPr>
        <w:suppressAutoHyphens w:val="0"/>
        <w:autoSpaceDE w:val="0"/>
        <w:autoSpaceDN w:val="0"/>
        <w:adjustRightInd w:val="0"/>
        <w:jc w:val="center"/>
        <w:rPr>
          <w:rFonts w:ascii="AMU Monument Grotesk" w:eastAsia="SimSun" w:hAnsi="AMU Monument Grotesk" w:cs="Cambria" w:hint="eastAsia"/>
          <w:color w:val="000000"/>
          <w:sz w:val="18"/>
          <w:szCs w:val="18"/>
          <w:lang w:eastAsia="fr-FR"/>
        </w:rPr>
      </w:pPr>
      <w:r w:rsidRPr="007F1ABD">
        <w:rPr>
          <w:rFonts w:ascii="AMU Monument Grotesk" w:eastAsia="SimSun" w:hAnsi="AMU Monument Grotesk" w:cs="Cambria"/>
          <w:b/>
          <w:bCs/>
          <w:color w:val="000000"/>
          <w:sz w:val="18"/>
          <w:szCs w:val="18"/>
          <w:lang w:eastAsia="fr-FR"/>
        </w:rPr>
        <w:t xml:space="preserve">58, bd Charles </w:t>
      </w:r>
      <w:proofErr w:type="spellStart"/>
      <w:r w:rsidRPr="007F1ABD">
        <w:rPr>
          <w:rFonts w:ascii="AMU Monument Grotesk" w:eastAsia="SimSun" w:hAnsi="AMU Monument Grotesk" w:cs="Cambria"/>
          <w:b/>
          <w:bCs/>
          <w:color w:val="000000"/>
          <w:sz w:val="18"/>
          <w:szCs w:val="18"/>
          <w:lang w:eastAsia="fr-FR"/>
        </w:rPr>
        <w:t>Livon</w:t>
      </w:r>
      <w:proofErr w:type="spellEnd"/>
      <w:r w:rsidRPr="007F1ABD">
        <w:rPr>
          <w:rFonts w:ascii="AMU Monument Grotesk" w:eastAsia="SimSun" w:hAnsi="AMU Monument Grotesk" w:cs="Cambria"/>
          <w:color w:val="000000"/>
          <w:sz w:val="18"/>
          <w:szCs w:val="18"/>
          <w:lang w:eastAsia="fr-FR"/>
        </w:rPr>
        <w:t xml:space="preserve"> - </w:t>
      </w:r>
      <w:r w:rsidRPr="007F1ABD">
        <w:rPr>
          <w:rFonts w:ascii="AMU Monument Grotesk" w:eastAsia="SimSun" w:hAnsi="AMU Monument Grotesk" w:cs="Cambria"/>
          <w:b/>
          <w:bCs/>
          <w:color w:val="000000"/>
          <w:sz w:val="18"/>
          <w:szCs w:val="18"/>
          <w:lang w:eastAsia="fr-FR"/>
        </w:rPr>
        <w:t>13284 Marseille Cedex 07</w:t>
      </w:r>
    </w:p>
    <w:p w14:paraId="2CA2EAA5" w14:textId="77777777" w:rsidR="00937C15" w:rsidRPr="007F1ABD" w:rsidRDefault="00937C15" w:rsidP="00937C15">
      <w:pPr>
        <w:jc w:val="both"/>
        <w:rPr>
          <w:rFonts w:ascii="AMU Monument Grotesk" w:eastAsia="Century Gothic" w:hAnsi="AMU Monument Grotesk" w:cs="Verdana"/>
          <w:sz w:val="18"/>
          <w:szCs w:val="18"/>
        </w:rPr>
      </w:pPr>
    </w:p>
    <w:p w14:paraId="01109483" w14:textId="77777777" w:rsidR="00937C15" w:rsidRPr="007F1ABD" w:rsidRDefault="00937C15" w:rsidP="00937C15">
      <w:pPr>
        <w:ind w:firstLine="708"/>
        <w:jc w:val="both"/>
        <w:rPr>
          <w:rFonts w:ascii="AMU Monument Grotesk" w:eastAsia="Century Gothic" w:hAnsi="AMU Monument Grotesk" w:cs="Verdana"/>
          <w:sz w:val="18"/>
          <w:szCs w:val="18"/>
        </w:rPr>
      </w:pPr>
      <w:r w:rsidRPr="007F1ABD">
        <w:rPr>
          <w:rFonts w:ascii="AMU Monument Grotesk" w:eastAsia="Century Gothic" w:hAnsi="AMU Monument Grotesk" w:cs="Verdana"/>
          <w:sz w:val="18"/>
          <w:szCs w:val="18"/>
        </w:rPr>
        <w:t xml:space="preserve">Avec envoi </w:t>
      </w:r>
      <w:r w:rsidRPr="007F1ABD">
        <w:rPr>
          <w:rFonts w:ascii="AMU Monument Grotesk" w:eastAsia="Century Gothic" w:hAnsi="AMU Monument Grotesk" w:cs="Verdana"/>
          <w:b/>
          <w:sz w:val="18"/>
          <w:szCs w:val="18"/>
          <w:u w:val="single"/>
        </w:rPr>
        <w:t>en copie</w:t>
      </w:r>
      <w:r w:rsidRPr="007F1ABD">
        <w:rPr>
          <w:rFonts w:ascii="AMU Monument Grotesk" w:eastAsia="Century Gothic" w:hAnsi="AMU Monument Grotesk" w:cs="Verdana"/>
          <w:sz w:val="18"/>
          <w:szCs w:val="18"/>
        </w:rPr>
        <w:t xml:space="preserve"> </w:t>
      </w:r>
      <w:r w:rsidRPr="007F1ABD">
        <w:rPr>
          <w:rFonts w:ascii="AMU Monument Grotesk" w:eastAsia="SimSun" w:hAnsi="AMU Monument Grotesk" w:cs="Cambria"/>
          <w:color w:val="000000"/>
          <w:sz w:val="18"/>
          <w:szCs w:val="18"/>
          <w:lang w:eastAsia="fr-FR"/>
        </w:rPr>
        <w:t xml:space="preserve">par courrier électronique à l’adresse suivante : </w:t>
      </w:r>
      <w:hyperlink r:id="rId19" w:history="1">
        <w:r w:rsidRPr="007F1ABD">
          <w:rPr>
            <w:rFonts w:ascii="AMU Monument Grotesk" w:eastAsia="SimSun" w:hAnsi="AMU Monument Grotesk" w:cs="Cambria"/>
            <w:color w:val="0000FF"/>
            <w:sz w:val="18"/>
            <w:szCs w:val="18"/>
            <w:u w:val="single"/>
            <w:lang w:eastAsia="fr-FR"/>
          </w:rPr>
          <w:t>dcp-dc4@univ-amu.fr</w:t>
        </w:r>
      </w:hyperlink>
    </w:p>
    <w:p w14:paraId="741E0D86" w14:textId="77777777" w:rsidR="00937C15" w:rsidRPr="007F1ABD" w:rsidRDefault="00937C15" w:rsidP="00937C15">
      <w:pPr>
        <w:jc w:val="both"/>
        <w:rPr>
          <w:rFonts w:ascii="AMU Monument Grotesk" w:eastAsia="Century Gothic" w:hAnsi="AMU Monument Grotesk" w:cs="Verdana"/>
          <w:sz w:val="18"/>
          <w:szCs w:val="18"/>
        </w:rPr>
      </w:pPr>
    </w:p>
    <w:p w14:paraId="3FF9C6C4" w14:textId="77777777" w:rsidR="00937C15" w:rsidRPr="007F1ABD" w:rsidRDefault="00937C15" w:rsidP="00937C15">
      <w:pPr>
        <w:tabs>
          <w:tab w:val="left" w:pos="2410"/>
        </w:tabs>
        <w:jc w:val="both"/>
        <w:rPr>
          <w:rFonts w:ascii="AMU Monument Grotesk" w:hAnsi="AMU Monument Grotesk" w:cs="Arial"/>
          <w:color w:val="E010C7"/>
          <w:sz w:val="18"/>
          <w:szCs w:val="18"/>
          <w:lang w:val="x-none"/>
        </w:rPr>
      </w:pPr>
    </w:p>
    <w:p w14:paraId="6C4B2099" w14:textId="77777777" w:rsidR="00937C15" w:rsidRPr="007F1ABD" w:rsidRDefault="00937C15" w:rsidP="00937C15">
      <w:pPr>
        <w:suppressAutoHyphens w:val="0"/>
        <w:autoSpaceDE w:val="0"/>
        <w:autoSpaceDN w:val="0"/>
        <w:adjustRightInd w:val="0"/>
        <w:rPr>
          <w:rFonts w:ascii="AMU Monument Grotesk" w:eastAsia="SimSun" w:hAnsi="AMU Monument Grotesk" w:cs="Cambria" w:hint="eastAsia"/>
          <w:b/>
          <w:bCs/>
          <w:color w:val="006FC0"/>
          <w:sz w:val="18"/>
          <w:szCs w:val="18"/>
          <w:lang w:eastAsia="fr-FR"/>
        </w:rPr>
      </w:pPr>
      <w:r w:rsidRPr="007F1ABD">
        <w:rPr>
          <w:rFonts w:ascii="AMU Monument Grotesk" w:eastAsia="SimSun" w:hAnsi="AMU Monument Grotesk" w:cs="Cambria"/>
          <w:b/>
          <w:bCs/>
          <w:color w:val="006FC0"/>
          <w:sz w:val="18"/>
          <w:szCs w:val="18"/>
          <w:lang w:eastAsia="fr-FR"/>
        </w:rPr>
        <w:t xml:space="preserve">Dans les deux cas : </w:t>
      </w:r>
    </w:p>
    <w:p w14:paraId="192E6DCB" w14:textId="7A672B66" w:rsidR="00937C15" w:rsidRPr="007F1ABD" w:rsidRDefault="00357E12" w:rsidP="00937C15">
      <w:pPr>
        <w:tabs>
          <w:tab w:val="left" w:pos="2410"/>
        </w:tabs>
        <w:jc w:val="both"/>
        <w:rPr>
          <w:rFonts w:ascii="AMU Monument Grotesk" w:hAnsi="AMU Monument Grotesk" w:cs="Arial"/>
          <w:sz w:val="18"/>
          <w:szCs w:val="18"/>
        </w:rPr>
      </w:pPr>
      <w:proofErr w:type="spellStart"/>
      <w:r w:rsidRPr="007F1ABD">
        <w:rPr>
          <w:rFonts w:ascii="AMU Monument Grotesk" w:hAnsi="AMU Monument Grotesk" w:cs="Arial"/>
          <w:b/>
          <w:sz w:val="18"/>
          <w:szCs w:val="18"/>
        </w:rPr>
        <w:t>L</w:t>
      </w:r>
      <w:r w:rsidRPr="007F1ABD">
        <w:rPr>
          <w:rFonts w:ascii="AMU Monument Grotesk" w:hAnsi="AMU Monument Grotesk" w:cs="Arial"/>
          <w:b/>
          <w:sz w:val="18"/>
          <w:szCs w:val="18"/>
          <w:lang w:val="x-none"/>
        </w:rPr>
        <w:t>es</w:t>
      </w:r>
      <w:proofErr w:type="spellEnd"/>
      <w:r w:rsidR="005B4162" w:rsidRPr="007F1ABD">
        <w:rPr>
          <w:rFonts w:ascii="AMU Monument Grotesk" w:hAnsi="AMU Monument Grotesk" w:cs="Arial"/>
          <w:b/>
          <w:sz w:val="18"/>
          <w:szCs w:val="18"/>
        </w:rPr>
        <w:t xml:space="preserve"> </w:t>
      </w:r>
      <w:r w:rsidR="00937C15" w:rsidRPr="007F1ABD">
        <w:rPr>
          <w:rFonts w:ascii="AMU Monument Grotesk" w:hAnsi="AMU Monument Grotesk" w:cs="Arial"/>
          <w:b/>
          <w:sz w:val="18"/>
          <w:szCs w:val="18"/>
          <w:lang w:val="x-none"/>
        </w:rPr>
        <w:t xml:space="preserve">documents permettant d’apprécier les capacités professionnelles, techniques et financières du sous-traitant </w:t>
      </w:r>
      <w:r w:rsidR="00937C15" w:rsidRPr="007F1ABD">
        <w:rPr>
          <w:rFonts w:ascii="AMU Monument Grotesk" w:hAnsi="AMU Monument Grotesk" w:cs="Arial"/>
          <w:b/>
          <w:sz w:val="18"/>
          <w:szCs w:val="18"/>
        </w:rPr>
        <w:t xml:space="preserve">(liste de référence, moyens humains et techniques, chiffre </w:t>
      </w:r>
      <w:proofErr w:type="gramStart"/>
      <w:r w:rsidR="00937C15" w:rsidRPr="007F1ABD">
        <w:rPr>
          <w:rFonts w:ascii="AMU Monument Grotesk" w:hAnsi="AMU Monument Grotesk" w:cs="Arial"/>
          <w:b/>
          <w:sz w:val="18"/>
          <w:szCs w:val="18"/>
        </w:rPr>
        <w:t>d’affaire</w:t>
      </w:r>
      <w:proofErr w:type="gramEnd"/>
      <w:r w:rsidR="00937C15" w:rsidRPr="007F1ABD">
        <w:rPr>
          <w:rFonts w:ascii="AMU Monument Grotesk" w:hAnsi="AMU Monument Grotesk" w:cs="Arial"/>
          <w:b/>
          <w:sz w:val="18"/>
          <w:szCs w:val="18"/>
        </w:rPr>
        <w:t>, etc.)</w:t>
      </w:r>
      <w:r w:rsidR="00937C15" w:rsidRPr="007F1ABD">
        <w:rPr>
          <w:rFonts w:ascii="AMU Monument Grotesk" w:hAnsi="AMU Monument Grotesk" w:cs="Arial"/>
          <w:sz w:val="18"/>
          <w:szCs w:val="18"/>
        </w:rPr>
        <w:t xml:space="preserve"> sont transmis en même temps que le formulaire DC4.</w:t>
      </w:r>
    </w:p>
    <w:p w14:paraId="2536C0EA" w14:textId="77777777" w:rsidR="00937C15" w:rsidRPr="007F1ABD" w:rsidRDefault="00937C15" w:rsidP="00937C15">
      <w:pPr>
        <w:tabs>
          <w:tab w:val="left" w:pos="2410"/>
        </w:tabs>
        <w:jc w:val="both"/>
        <w:rPr>
          <w:rFonts w:ascii="AMU Monument Grotesk" w:hAnsi="AMU Monument Grotesk" w:cs="Arial"/>
          <w:sz w:val="18"/>
          <w:szCs w:val="18"/>
        </w:rPr>
      </w:pPr>
    </w:p>
    <w:p w14:paraId="4093A561" w14:textId="77777777" w:rsidR="00937C15" w:rsidRPr="007F1ABD" w:rsidRDefault="00937C15" w:rsidP="00937C15">
      <w:pPr>
        <w:suppressAutoHyphens w:val="0"/>
        <w:jc w:val="both"/>
        <w:rPr>
          <w:rFonts w:ascii="AMU Monument Grotesk" w:eastAsia="SimSun" w:hAnsi="AMU Monument Grotesk" w:cs="Arial" w:hint="eastAsia"/>
          <w:sz w:val="18"/>
          <w:szCs w:val="18"/>
          <w:lang w:eastAsia="fr-FR"/>
        </w:rPr>
      </w:pPr>
      <w:r w:rsidRPr="007F1ABD">
        <w:rPr>
          <w:rFonts w:ascii="AMU Monument Grotesk" w:eastAsia="SimSun" w:hAnsi="AMU Monument Grotesk" w:cs="Arial"/>
          <w:sz w:val="18"/>
          <w:szCs w:val="18"/>
          <w:lang w:eastAsia="fr-FR"/>
        </w:rPr>
        <w:t xml:space="preserve">Les mentions suivantes </w:t>
      </w:r>
      <w:r w:rsidRPr="007F1ABD">
        <w:rPr>
          <w:rFonts w:ascii="AMU Monument Grotesk" w:eastAsia="SimSun" w:hAnsi="AMU Monument Grotesk" w:cs="Arial"/>
          <w:sz w:val="18"/>
          <w:szCs w:val="18"/>
          <w:u w:val="single"/>
          <w:lang w:eastAsia="fr-FR"/>
        </w:rPr>
        <w:t xml:space="preserve">doivent obligatoirement </w:t>
      </w:r>
      <w:r w:rsidRPr="007F1ABD">
        <w:rPr>
          <w:rFonts w:ascii="AMU Monument Grotesk" w:eastAsia="SimSun" w:hAnsi="AMU Monument Grotesk" w:cs="Arial"/>
          <w:sz w:val="18"/>
          <w:szCs w:val="18"/>
          <w:lang w:eastAsia="fr-FR"/>
        </w:rPr>
        <w:t>apparaitre sur le formulaire de demande d’agrément de sous-traitance :</w:t>
      </w:r>
    </w:p>
    <w:p w14:paraId="7B3C41F1" w14:textId="77777777" w:rsidR="00937C15" w:rsidRPr="007F1ABD" w:rsidRDefault="00937C15" w:rsidP="00273B36">
      <w:pPr>
        <w:numPr>
          <w:ilvl w:val="0"/>
          <w:numId w:val="17"/>
        </w:numPr>
        <w:suppressAutoHyphens w:val="0"/>
        <w:jc w:val="both"/>
        <w:rPr>
          <w:rFonts w:ascii="AMU Monument Grotesk" w:eastAsia="SimSun" w:hAnsi="AMU Monument Grotesk" w:cs="Arial" w:hint="eastAsia"/>
          <w:sz w:val="18"/>
          <w:szCs w:val="18"/>
          <w:lang w:eastAsia="fr-FR"/>
        </w:rPr>
      </w:pPr>
      <w:r w:rsidRPr="007F1ABD">
        <w:rPr>
          <w:rFonts w:ascii="AMU Monument Grotesk" w:eastAsia="SimSun" w:hAnsi="AMU Monument Grotesk" w:cs="Arial"/>
          <w:sz w:val="18"/>
          <w:szCs w:val="18"/>
          <w:lang w:eastAsia="fr-FR"/>
        </w:rPr>
        <w:t xml:space="preserve">Le numéro de procédure </w:t>
      </w:r>
      <w:r w:rsidRPr="007F1ABD">
        <w:rPr>
          <w:rFonts w:ascii="AMU Monument Grotesk" w:eastAsia="SimSun" w:hAnsi="AMU Monument Grotesk" w:cs="Arial"/>
          <w:b/>
          <w:sz w:val="18"/>
          <w:szCs w:val="18"/>
          <w:lang w:eastAsia="fr-FR"/>
        </w:rPr>
        <w:t>AMU</w:t>
      </w:r>
      <w:r w:rsidR="005B4162" w:rsidRPr="007F1ABD">
        <w:rPr>
          <w:rFonts w:ascii="AMU Monument Grotesk" w:eastAsia="SimSun" w:hAnsi="AMU Monument Grotesk" w:cs="Arial"/>
          <w:b/>
          <w:sz w:val="18"/>
          <w:szCs w:val="18"/>
          <w:lang w:eastAsia="fr-FR"/>
        </w:rPr>
        <w:t>25</w:t>
      </w:r>
      <w:r w:rsidRPr="007F1ABD">
        <w:rPr>
          <w:rFonts w:ascii="AMU Monument Grotesk" w:eastAsia="SimSun" w:hAnsi="AMU Monument Grotesk" w:cs="Arial"/>
          <w:b/>
          <w:sz w:val="18"/>
          <w:szCs w:val="18"/>
          <w:lang w:eastAsia="fr-FR"/>
        </w:rPr>
        <w:t>-202</w:t>
      </w:r>
      <w:r w:rsidR="005B4162" w:rsidRPr="007F1ABD">
        <w:rPr>
          <w:rFonts w:ascii="AMU Monument Grotesk" w:eastAsia="SimSun" w:hAnsi="AMU Monument Grotesk" w:cs="Arial"/>
          <w:b/>
          <w:sz w:val="18"/>
          <w:szCs w:val="18"/>
          <w:lang w:eastAsia="fr-FR"/>
        </w:rPr>
        <w:t>5</w:t>
      </w:r>
      <w:r w:rsidRPr="007F1ABD">
        <w:rPr>
          <w:rFonts w:ascii="AMU Monument Grotesk" w:eastAsia="SimSun" w:hAnsi="AMU Monument Grotesk" w:cs="Arial"/>
          <w:b/>
          <w:sz w:val="18"/>
          <w:szCs w:val="18"/>
          <w:lang w:eastAsia="fr-FR"/>
        </w:rPr>
        <w:t>,</w:t>
      </w:r>
    </w:p>
    <w:p w14:paraId="51BAB43C" w14:textId="77777777" w:rsidR="00375063" w:rsidRPr="007F1ABD" w:rsidRDefault="00937C15" w:rsidP="00273B36">
      <w:pPr>
        <w:numPr>
          <w:ilvl w:val="0"/>
          <w:numId w:val="17"/>
        </w:numPr>
        <w:rPr>
          <w:rFonts w:ascii="AMU Monument Grotesk" w:eastAsia="SimSun" w:hAnsi="AMU Monument Grotesk" w:cs="Arial" w:hint="eastAsia"/>
          <w:b/>
          <w:sz w:val="18"/>
          <w:szCs w:val="18"/>
          <w:lang w:eastAsia="fr-FR"/>
        </w:rPr>
      </w:pPr>
      <w:r w:rsidRPr="007F1ABD">
        <w:rPr>
          <w:rFonts w:ascii="AMU Monument Grotesk" w:eastAsia="SimSun" w:hAnsi="AMU Monument Grotesk" w:cs="Arial"/>
          <w:sz w:val="18"/>
          <w:szCs w:val="18"/>
          <w:lang w:eastAsia="fr-FR"/>
        </w:rPr>
        <w:t xml:space="preserve">Le numéro de marché </w:t>
      </w:r>
      <w:r w:rsidR="00375063" w:rsidRPr="007F1ABD">
        <w:rPr>
          <w:rFonts w:ascii="AMU Monument Grotesk" w:eastAsia="SimSun" w:hAnsi="AMU Monument Grotesk" w:cs="Arial"/>
          <w:b/>
          <w:sz w:val="18"/>
          <w:szCs w:val="18"/>
          <w:lang w:eastAsia="fr-FR"/>
        </w:rPr>
        <w:t>2025</w:t>
      </w:r>
      <w:r w:rsidR="005B4162" w:rsidRPr="007F1ABD">
        <w:rPr>
          <w:rFonts w:ascii="AMU Monument Grotesk" w:eastAsia="SimSun" w:hAnsi="AMU Monument Grotesk" w:cs="Arial"/>
          <w:b/>
          <w:sz w:val="18"/>
          <w:szCs w:val="18"/>
          <w:lang w:eastAsia="fr-FR"/>
        </w:rPr>
        <w:t>SAMUXXXX</w:t>
      </w:r>
      <w:r w:rsidR="00375063" w:rsidRPr="007F1ABD">
        <w:rPr>
          <w:rFonts w:ascii="AMU Monument Grotesk" w:eastAsia="SimSun" w:hAnsi="AMU Monument Grotesk" w:cs="Arial"/>
          <w:b/>
          <w:sz w:val="18"/>
          <w:szCs w:val="18"/>
          <w:lang w:eastAsia="fr-FR"/>
        </w:rPr>
        <w:t xml:space="preserve"> tel qu’indiqué dans l’acte d’engagement.</w:t>
      </w:r>
    </w:p>
    <w:p w14:paraId="7E62AEEB" w14:textId="77777777" w:rsidR="00937C15" w:rsidRPr="007F1ABD" w:rsidRDefault="00937C15" w:rsidP="00937C15">
      <w:pPr>
        <w:tabs>
          <w:tab w:val="left" w:pos="2410"/>
        </w:tabs>
        <w:jc w:val="both"/>
        <w:rPr>
          <w:rFonts w:ascii="AMU Monument Grotesk" w:hAnsi="AMU Monument Grotesk"/>
          <w:sz w:val="22"/>
          <w:szCs w:val="20"/>
          <w:lang w:val="x-none"/>
        </w:rPr>
      </w:pPr>
      <w:r w:rsidRPr="007F1ABD">
        <w:rPr>
          <w:rFonts w:ascii="AMU Monument Grotesk" w:hAnsi="AMU Monument Grotesk" w:cs="Arial"/>
          <w:color w:val="E010C7"/>
          <w:sz w:val="18"/>
          <w:szCs w:val="18"/>
          <w:lang w:val="x-none"/>
        </w:rPr>
        <w:tab/>
      </w:r>
    </w:p>
    <w:p w14:paraId="2ADD67BC" w14:textId="77777777" w:rsidR="00937C15" w:rsidRPr="007F1ABD" w:rsidRDefault="00937C15" w:rsidP="00937C15">
      <w:pPr>
        <w:jc w:val="both"/>
        <w:rPr>
          <w:rFonts w:ascii="AMU Monument Grotesk" w:hAnsi="AMU Monument Grotesk"/>
          <w:sz w:val="22"/>
          <w:szCs w:val="20"/>
          <w:lang w:val="x-none"/>
        </w:rPr>
      </w:pPr>
      <w:r w:rsidRPr="007F1ABD">
        <w:rPr>
          <w:rFonts w:ascii="AMU Monument Grotesk" w:hAnsi="AMU Monument Grotesk" w:cs="Arial"/>
          <w:sz w:val="18"/>
          <w:szCs w:val="18"/>
          <w:lang w:val="x-none"/>
        </w:rPr>
        <w:t>L</w:t>
      </w:r>
      <w:r w:rsidRPr="007F1ABD">
        <w:rPr>
          <w:rFonts w:ascii="AMU Monument Grotesk" w:hAnsi="AMU Monument Grotesk" w:cs="Arial"/>
          <w:sz w:val="18"/>
          <w:szCs w:val="18"/>
        </w:rPr>
        <w:t xml:space="preserve">a sous-traitance est prévue conformément aux dispositions des </w:t>
      </w:r>
      <w:r w:rsidRPr="007F1ABD">
        <w:rPr>
          <w:rFonts w:ascii="AMU Monument Grotesk" w:hAnsi="AMU Monument Grotesk" w:cs="Arial"/>
          <w:sz w:val="18"/>
          <w:szCs w:val="18"/>
          <w:lang w:val="x-none"/>
        </w:rPr>
        <w:t xml:space="preserve">articles </w:t>
      </w:r>
      <w:r w:rsidRPr="007F1ABD">
        <w:rPr>
          <w:rFonts w:ascii="AMU Monument Grotesk" w:hAnsi="AMU Monument Grotesk" w:cs="Calibri"/>
          <w:bCs/>
          <w:iCs/>
          <w:sz w:val="18"/>
          <w:szCs w:val="18"/>
          <w:lang w:val="x-none"/>
        </w:rPr>
        <w:t>R2193-</w:t>
      </w:r>
      <w:r w:rsidRPr="007F1ABD">
        <w:rPr>
          <w:rFonts w:ascii="AMU Monument Grotesk" w:hAnsi="AMU Monument Grotesk" w:cs="Calibri"/>
          <w:bCs/>
          <w:iCs/>
          <w:sz w:val="18"/>
          <w:szCs w:val="18"/>
        </w:rPr>
        <w:t>3</w:t>
      </w:r>
      <w:r w:rsidRPr="007F1ABD">
        <w:rPr>
          <w:rFonts w:ascii="AMU Monument Grotesk" w:hAnsi="AMU Monument Grotesk" w:cs="Calibri"/>
          <w:bCs/>
          <w:iCs/>
          <w:sz w:val="18"/>
          <w:szCs w:val="18"/>
          <w:lang w:val="x-none"/>
        </w:rPr>
        <w:t xml:space="preserve"> </w:t>
      </w:r>
      <w:r w:rsidRPr="007F1ABD">
        <w:rPr>
          <w:rFonts w:ascii="AMU Monument Grotesk" w:hAnsi="AMU Monument Grotesk" w:cs="Calibri"/>
          <w:bCs/>
          <w:iCs/>
          <w:sz w:val="18"/>
          <w:szCs w:val="18"/>
        </w:rPr>
        <w:t xml:space="preserve">à </w:t>
      </w:r>
      <w:r w:rsidRPr="007F1ABD">
        <w:rPr>
          <w:rFonts w:ascii="AMU Monument Grotesk" w:hAnsi="AMU Monument Grotesk" w:cs="Calibri"/>
          <w:bCs/>
          <w:iCs/>
          <w:sz w:val="18"/>
          <w:szCs w:val="18"/>
          <w:lang w:val="x-none"/>
        </w:rPr>
        <w:t>R2193-</w:t>
      </w:r>
      <w:r w:rsidRPr="007F1ABD">
        <w:rPr>
          <w:rFonts w:ascii="AMU Monument Grotesk" w:hAnsi="AMU Monument Grotesk" w:cs="Calibri"/>
          <w:bCs/>
          <w:iCs/>
          <w:sz w:val="18"/>
          <w:szCs w:val="18"/>
        </w:rPr>
        <w:t>122</w:t>
      </w:r>
      <w:r w:rsidRPr="007F1ABD">
        <w:rPr>
          <w:rFonts w:ascii="AMU Monument Grotesk" w:hAnsi="AMU Monument Grotesk" w:cs="Calibri"/>
          <w:bCs/>
          <w:iCs/>
          <w:sz w:val="18"/>
          <w:szCs w:val="18"/>
          <w:lang w:val="x-none"/>
        </w:rPr>
        <w:t xml:space="preserve"> du Code de la Commande Publique</w:t>
      </w:r>
      <w:r w:rsidRPr="007F1ABD">
        <w:rPr>
          <w:rFonts w:ascii="AMU Monument Grotesk" w:eastAsia="Batang" w:hAnsi="AMU Monument Grotesk" w:cs="Arial"/>
          <w:sz w:val="18"/>
          <w:szCs w:val="18"/>
        </w:rPr>
        <w:t xml:space="preserve">. </w:t>
      </w:r>
      <w:r w:rsidRPr="007F1ABD">
        <w:rPr>
          <w:rFonts w:ascii="AMU Monument Grotesk" w:hAnsi="AMU Monument Grotesk" w:cs="Arial"/>
          <w:b/>
          <w:sz w:val="18"/>
          <w:szCs w:val="18"/>
          <w:lang w:val="x-none"/>
        </w:rPr>
        <w:t>La sous-traitance de la totalité du marché est interdite</w:t>
      </w:r>
      <w:r w:rsidRPr="007F1ABD">
        <w:rPr>
          <w:rFonts w:ascii="AMU Monument Grotesk" w:hAnsi="AMU Monument Grotesk" w:cs="Arial"/>
          <w:sz w:val="18"/>
          <w:szCs w:val="18"/>
          <w:lang w:val="x-none"/>
        </w:rPr>
        <w:t>.</w:t>
      </w:r>
    </w:p>
    <w:p w14:paraId="1B74C417" w14:textId="3E6CE2E9" w:rsidR="00D51C1F" w:rsidRPr="00CE5BBD" w:rsidRDefault="00937C15">
      <w:pPr>
        <w:jc w:val="both"/>
        <w:rPr>
          <w:rFonts w:ascii="AMU Monument Grotesk" w:hAnsi="AMU Monument Grotesk"/>
        </w:rPr>
      </w:pPr>
      <w:r w:rsidRPr="007F1ABD">
        <w:rPr>
          <w:rFonts w:ascii="AMU Monument Grotesk" w:hAnsi="AMU Monument Grotesk" w:cs="Arial"/>
          <w:sz w:val="18"/>
          <w:szCs w:val="18"/>
        </w:rPr>
        <w:t>Le recours à un intervenant extérieur par le titulaire ne peut donner lieu à une modification des tarifs horaires appliqués.</w:t>
      </w:r>
    </w:p>
    <w:p w14:paraId="6993782D" w14:textId="77777777" w:rsidR="00D51C1F" w:rsidRPr="007F1ABD" w:rsidRDefault="00D51C1F">
      <w:pPr>
        <w:pStyle w:val="Titre2"/>
        <w:rPr>
          <w:rFonts w:ascii="AMU Monument Grotesk" w:hAnsi="AMU Monument Grotesk" w:hint="eastAsia"/>
        </w:rPr>
      </w:pPr>
      <w:bookmarkStart w:id="125" w:name="_Toc146530854"/>
      <w:bookmarkStart w:id="126" w:name="_Toc147748256"/>
      <w:bookmarkStart w:id="127" w:name="_Toc194942394"/>
      <w:r w:rsidRPr="007F1ABD">
        <w:rPr>
          <w:rFonts w:ascii="AMU Monument Grotesk" w:hAnsi="AMU Monument Grotesk" w:cs="Verdana"/>
          <w:b w:val="0"/>
          <w:sz w:val="18"/>
          <w:szCs w:val="18"/>
        </w:rPr>
        <w:t>13.1.2 Modalités de paiement direct</w:t>
      </w:r>
      <w:bookmarkEnd w:id="125"/>
      <w:bookmarkEnd w:id="126"/>
      <w:bookmarkEnd w:id="127"/>
    </w:p>
    <w:p w14:paraId="5976492D" w14:textId="77777777" w:rsidR="00D51C1F" w:rsidRPr="007F1ABD" w:rsidRDefault="00D51C1F">
      <w:pPr>
        <w:rPr>
          <w:rFonts w:ascii="AMU Monument Grotesk" w:hAnsi="AMU Monument Grotesk" w:cs="Verdana"/>
          <w:b/>
          <w:sz w:val="18"/>
          <w:szCs w:val="18"/>
        </w:rPr>
      </w:pPr>
    </w:p>
    <w:p w14:paraId="29E21805" w14:textId="77777777" w:rsidR="00D51C1F" w:rsidRPr="007F1ABD" w:rsidRDefault="00D51C1F">
      <w:pPr>
        <w:tabs>
          <w:tab w:val="left" w:pos="2410"/>
          <w:tab w:val="left" w:pos="2977"/>
          <w:tab w:val="left" w:pos="4536"/>
          <w:tab w:val="left" w:pos="5812"/>
        </w:tabs>
        <w:ind w:right="284"/>
        <w:jc w:val="both"/>
        <w:rPr>
          <w:rFonts w:ascii="AMU Monument Grotesk" w:hAnsi="AMU Monument Grotesk"/>
        </w:rPr>
      </w:pPr>
      <w:r w:rsidRPr="007F1ABD">
        <w:rPr>
          <w:rFonts w:ascii="AMU Monument Grotesk" w:hAnsi="AMU Monument Grotesk" w:cs="Verdana"/>
          <w:sz w:val="18"/>
          <w:szCs w:val="18"/>
        </w:rPr>
        <w:t>Si le sous-traitant remplit les conditions</w:t>
      </w:r>
      <w:r w:rsidRPr="007F1ABD">
        <w:rPr>
          <w:rFonts w:ascii="AMU Monument Grotesk" w:eastAsia="Batang" w:hAnsi="AMU Monument Grotesk" w:cs="Arial"/>
          <w:sz w:val="18"/>
          <w:szCs w:val="18"/>
        </w:rPr>
        <w:t xml:space="preserve"> mentionnées à l’article </w:t>
      </w:r>
      <w:r w:rsidRPr="007F1ABD">
        <w:rPr>
          <w:rFonts w:ascii="AMU Monument Grotesk" w:hAnsi="AMU Monument Grotesk" w:cs="Calibri"/>
          <w:bCs/>
          <w:iCs/>
          <w:sz w:val="18"/>
          <w:szCs w:val="18"/>
        </w:rPr>
        <w:t>R2193-3 du Code de la Commande Publique</w:t>
      </w:r>
      <w:r w:rsidRPr="007F1ABD">
        <w:rPr>
          <w:rFonts w:ascii="AMU Monument Grotesk" w:hAnsi="AMU Monument Grotesk" w:cs="Verdana"/>
          <w:sz w:val="18"/>
          <w:szCs w:val="18"/>
        </w:rPr>
        <w:t>, le sous-traitant adresse sa demande de paiement au titulaire du marché, par tout moyen permettant d’en assurer la réception et d’en déterminer la date ou la dépose auprès du titulaire contre récépissé.</w:t>
      </w:r>
    </w:p>
    <w:p w14:paraId="61C03508"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Le titulaire dispose d'un délai de 15 jours à compter de de la date de réception ou du récépissé pour donner son accord ou notifier son refus, d'une part, au sous-traitant et, d'autre part, à l’acheteur.</w:t>
      </w:r>
    </w:p>
    <w:p w14:paraId="25BF5D1C" w14:textId="77777777" w:rsidR="00D51C1F" w:rsidRPr="007F1ABD" w:rsidRDefault="00D51C1F">
      <w:pPr>
        <w:spacing w:before="120"/>
        <w:jc w:val="both"/>
        <w:rPr>
          <w:rFonts w:ascii="AMU Monument Grotesk" w:hAnsi="AMU Monument Grotesk"/>
        </w:rPr>
      </w:pPr>
      <w:r w:rsidRPr="007F1ABD">
        <w:rPr>
          <w:rFonts w:ascii="AMU Monument Grotesk" w:hAnsi="AMU Monument Grotesk" w:cs="Verdana"/>
          <w:sz w:val="18"/>
          <w:szCs w:val="18"/>
        </w:rPr>
        <w:t>Le sous-traitant adresse également sa demande de paiement à l’acheteur accompagnée des factures et de la preuve que le titulaire a bien reçu la demande ou de l'avis postal attestant que le pli a été refusé ou n'a pas été réclamé.</w:t>
      </w:r>
    </w:p>
    <w:p w14:paraId="3963AF8C" w14:textId="77777777" w:rsidR="00D51C1F" w:rsidRPr="007F1ABD" w:rsidRDefault="00D51C1F">
      <w:pPr>
        <w:spacing w:before="120"/>
        <w:jc w:val="both"/>
        <w:rPr>
          <w:rFonts w:ascii="AMU Monument Grotesk" w:hAnsi="AMU Monument Grotesk"/>
        </w:rPr>
      </w:pPr>
      <w:r w:rsidRPr="007F1ABD">
        <w:rPr>
          <w:rFonts w:ascii="AMU Monument Grotesk" w:hAnsi="AMU Monument Grotesk" w:cs="Verdana"/>
          <w:sz w:val="18"/>
          <w:szCs w:val="18"/>
        </w:rPr>
        <w:t>L’acheteur adresse au titulaire une copie des factures produites par le sous-traitant.</w:t>
      </w:r>
    </w:p>
    <w:p w14:paraId="4052666D"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Remarque : lorsque le sous-traitant utilise le portail de facturation Chorus Pro, il y dépose sa demande de paiement sans autre formalité. Le titulaire dispose de quinze jours à compter de ce dépôt pour accepter ou refuser la demande de paiement sur le portail de facturation.</w:t>
      </w:r>
    </w:p>
    <w:p w14:paraId="343031E6" w14:textId="77777777" w:rsidR="00D51C1F" w:rsidRPr="007F1ABD" w:rsidRDefault="00D51C1F">
      <w:pPr>
        <w:spacing w:before="120"/>
        <w:jc w:val="both"/>
        <w:rPr>
          <w:rFonts w:ascii="AMU Monument Grotesk" w:hAnsi="AMU Monument Grotesk"/>
        </w:rPr>
      </w:pPr>
      <w:r w:rsidRPr="007F1ABD">
        <w:rPr>
          <w:rFonts w:ascii="AMU Monument Grotesk" w:hAnsi="AMU Monument Grotesk" w:cs="Verdana"/>
          <w:sz w:val="18"/>
          <w:szCs w:val="18"/>
        </w:rPr>
        <w:t>L’acheteur procède au paiement du sous-traitant dans le délai prévu à l’article 10.3 du CCAP. Ce délai court à compter de la réception par l’acheteur de l'accord du titulaire sur le paiement demandé, ou de l'expiration du délai mentionné au deuxième alinéa si, pendant ce délai, le titulaire n'a notifié aucun accord ni aucun refus, ou encore de la réception par le pouvoir adjudicateur de l'avis postal mentionné au troisième paragraphe ci-dessus.</w:t>
      </w:r>
    </w:p>
    <w:p w14:paraId="37F71747" w14:textId="77777777" w:rsidR="00D51C1F" w:rsidRPr="007F1ABD" w:rsidRDefault="00D51C1F">
      <w:pPr>
        <w:spacing w:before="120"/>
        <w:jc w:val="both"/>
        <w:rPr>
          <w:rFonts w:ascii="AMU Monument Grotesk" w:hAnsi="AMU Monument Grotesk"/>
        </w:rPr>
      </w:pPr>
      <w:r w:rsidRPr="007F1ABD">
        <w:rPr>
          <w:rFonts w:ascii="AMU Monument Grotesk" w:hAnsi="AMU Monument Grotesk" w:cs="Verdana"/>
          <w:sz w:val="18"/>
          <w:szCs w:val="18"/>
        </w:rPr>
        <w:t>Le pouvoir adjudicateur informe le titulaire des paiements qu'il effectue au sous-traitant.</w:t>
      </w:r>
    </w:p>
    <w:p w14:paraId="1D44C6A7" w14:textId="77777777" w:rsidR="00D51C1F" w:rsidRPr="007F1ABD" w:rsidRDefault="00D51C1F">
      <w:pPr>
        <w:spacing w:before="120"/>
        <w:jc w:val="both"/>
        <w:rPr>
          <w:rFonts w:ascii="AMU Monument Grotesk" w:hAnsi="AMU Monument Grotesk" w:cs="Verdana"/>
          <w:sz w:val="18"/>
          <w:szCs w:val="18"/>
          <w:highlight w:val="green"/>
        </w:rPr>
      </w:pPr>
    </w:p>
    <w:p w14:paraId="7285AF8F"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Cette demande de paiement devra comporter :</w:t>
      </w:r>
    </w:p>
    <w:p w14:paraId="0DACF850" w14:textId="77777777" w:rsidR="00D51C1F" w:rsidRPr="007F1ABD" w:rsidRDefault="00D51C1F" w:rsidP="00273B36">
      <w:pPr>
        <w:numPr>
          <w:ilvl w:val="0"/>
          <w:numId w:val="10"/>
        </w:numPr>
        <w:jc w:val="both"/>
        <w:rPr>
          <w:rFonts w:ascii="AMU Monument Grotesk" w:hAnsi="AMU Monument Grotesk"/>
        </w:rPr>
      </w:pPr>
      <w:r w:rsidRPr="007F1ABD">
        <w:rPr>
          <w:rFonts w:ascii="AMU Monument Grotesk" w:hAnsi="AMU Monument Grotesk" w:cs="Verdana"/>
          <w:sz w:val="18"/>
          <w:szCs w:val="18"/>
        </w:rPr>
        <w:t>Les noms du titulaire et du sous-traitant,</w:t>
      </w:r>
    </w:p>
    <w:p w14:paraId="3FBED62D" w14:textId="77777777" w:rsidR="00D51C1F" w:rsidRPr="007F1ABD" w:rsidRDefault="00D51C1F" w:rsidP="00273B36">
      <w:pPr>
        <w:numPr>
          <w:ilvl w:val="0"/>
          <w:numId w:val="10"/>
        </w:numPr>
        <w:jc w:val="both"/>
        <w:rPr>
          <w:rFonts w:ascii="AMU Monument Grotesk" w:hAnsi="AMU Monument Grotesk"/>
        </w:rPr>
      </w:pPr>
      <w:r w:rsidRPr="007F1ABD">
        <w:rPr>
          <w:rFonts w:ascii="AMU Monument Grotesk" w:hAnsi="AMU Monument Grotesk" w:cs="Verdana"/>
          <w:sz w:val="18"/>
          <w:szCs w:val="18"/>
        </w:rPr>
        <w:t>Les références de l’acte spécial : n°, montant TTC, taux de T.V.A., prestations sous-traitées,</w:t>
      </w:r>
    </w:p>
    <w:p w14:paraId="172B5045" w14:textId="77777777" w:rsidR="00D51C1F" w:rsidRPr="007F1ABD" w:rsidRDefault="00D51C1F" w:rsidP="00273B36">
      <w:pPr>
        <w:numPr>
          <w:ilvl w:val="0"/>
          <w:numId w:val="10"/>
        </w:numPr>
        <w:jc w:val="both"/>
        <w:rPr>
          <w:rFonts w:ascii="AMU Monument Grotesk" w:hAnsi="AMU Monument Grotesk"/>
        </w:rPr>
      </w:pPr>
      <w:r w:rsidRPr="007F1ABD">
        <w:rPr>
          <w:rFonts w:ascii="AMU Monument Grotesk" w:hAnsi="AMU Monument Grotesk" w:cs="Verdana"/>
          <w:sz w:val="18"/>
          <w:szCs w:val="18"/>
        </w:rPr>
        <w:lastRenderedPageBreak/>
        <w:t>Mois des prestations sous-traitées,</w:t>
      </w:r>
    </w:p>
    <w:p w14:paraId="73B32B53" w14:textId="77777777" w:rsidR="00D51C1F" w:rsidRPr="007F1ABD" w:rsidRDefault="00D51C1F" w:rsidP="00273B36">
      <w:pPr>
        <w:numPr>
          <w:ilvl w:val="0"/>
          <w:numId w:val="10"/>
        </w:numPr>
        <w:jc w:val="both"/>
        <w:rPr>
          <w:rFonts w:ascii="AMU Monument Grotesk" w:hAnsi="AMU Monument Grotesk"/>
        </w:rPr>
      </w:pPr>
      <w:r w:rsidRPr="007F1ABD">
        <w:rPr>
          <w:rFonts w:ascii="AMU Monument Grotesk" w:hAnsi="AMU Monument Grotesk" w:cs="Verdana"/>
          <w:sz w:val="18"/>
          <w:szCs w:val="18"/>
        </w:rPr>
        <w:t>Numérotation de l’attestation (nombre de demandes de paiement présentées sur le même acte spécial).</w:t>
      </w:r>
    </w:p>
    <w:p w14:paraId="6A5EAAAB" w14:textId="52771BA8" w:rsidR="005B4162" w:rsidRPr="00CE5BBD" w:rsidRDefault="00D51C1F" w:rsidP="00CE5BBD">
      <w:pPr>
        <w:numPr>
          <w:ilvl w:val="0"/>
          <w:numId w:val="10"/>
        </w:numPr>
        <w:jc w:val="both"/>
        <w:rPr>
          <w:rFonts w:ascii="AMU Monument Grotesk" w:hAnsi="AMU Monument Grotesk"/>
        </w:rPr>
      </w:pPr>
      <w:r w:rsidRPr="007F1ABD">
        <w:rPr>
          <w:rFonts w:ascii="AMU Monument Grotesk" w:hAnsi="AMU Monument Grotesk" w:cs="Verdana"/>
          <w:sz w:val="18"/>
          <w:szCs w:val="18"/>
        </w:rPr>
        <w:t>Le montant TTC à régler directement, le taux de la TVA appliqué à ce montant, le taux de variation de prix inclus dans ce montant.</w:t>
      </w:r>
    </w:p>
    <w:p w14:paraId="4CC6457A" w14:textId="57100370" w:rsidR="00D51C1F" w:rsidRPr="007F1ABD" w:rsidRDefault="00D51C1F" w:rsidP="005B4162">
      <w:pPr>
        <w:pStyle w:val="Titre1"/>
        <w:jc w:val="both"/>
        <w:rPr>
          <w:rFonts w:ascii="AMU Monument Grotesk" w:hAnsi="AMU Monument Grotesk" w:hint="eastAsia"/>
          <w:sz w:val="18"/>
          <w:szCs w:val="18"/>
          <w:u w:val="none"/>
        </w:rPr>
      </w:pPr>
      <w:bookmarkStart w:id="128" w:name="_Toc194942395"/>
      <w:r w:rsidRPr="007F1ABD">
        <w:rPr>
          <w:rFonts w:ascii="AMU Monument Grotesk" w:hAnsi="AMU Monument Grotesk"/>
          <w:sz w:val="18"/>
          <w:szCs w:val="18"/>
          <w:u w:val="none"/>
        </w:rPr>
        <w:t>13.2 Cotraitance</w:t>
      </w:r>
      <w:bookmarkEnd w:id="128"/>
      <w:r w:rsidR="00CE5BBD">
        <w:rPr>
          <w:rFonts w:ascii="AMU Monument Grotesk" w:hAnsi="AMU Monument Grotesk"/>
          <w:sz w:val="18"/>
          <w:szCs w:val="18"/>
          <w:u w:val="none"/>
        </w:rPr>
        <w:t> </w:t>
      </w:r>
    </w:p>
    <w:p w14:paraId="6D642D9D" w14:textId="77777777" w:rsidR="00D51C1F" w:rsidRPr="007F1ABD" w:rsidRDefault="00D51C1F">
      <w:pPr>
        <w:jc w:val="both"/>
        <w:rPr>
          <w:rFonts w:ascii="AMU Monument Grotesk" w:eastAsia="Calibri" w:hAnsi="AMU Monument Grotesk" w:cs="Arial"/>
          <w:color w:val="002060"/>
          <w:sz w:val="18"/>
          <w:szCs w:val="18"/>
        </w:rPr>
      </w:pPr>
    </w:p>
    <w:p w14:paraId="3736C723" w14:textId="77777777" w:rsidR="00D51C1F" w:rsidRPr="007F1ABD" w:rsidRDefault="00D51C1F">
      <w:pPr>
        <w:jc w:val="both"/>
        <w:rPr>
          <w:rFonts w:ascii="AMU Monument Grotesk" w:hAnsi="AMU Monument Grotesk"/>
        </w:rPr>
      </w:pPr>
      <w:r w:rsidRPr="007F1ABD">
        <w:rPr>
          <w:rFonts w:ascii="AMU Monument Grotesk" w:eastAsia="Calibri" w:hAnsi="AMU Monument Grotesk" w:cs="Arial"/>
          <w:sz w:val="18"/>
          <w:szCs w:val="18"/>
        </w:rPr>
        <w:t xml:space="preserve">Si l’opérateur économique s’est présenté sous la forme du </w:t>
      </w:r>
      <w:r w:rsidRPr="007F1ABD">
        <w:rPr>
          <w:rFonts w:ascii="AMU Monument Grotesk" w:eastAsia="Calibri" w:hAnsi="AMU Monument Grotesk" w:cs="Arial"/>
          <w:b/>
          <w:sz w:val="18"/>
          <w:szCs w:val="18"/>
        </w:rPr>
        <w:t>groupement conjoint</w:t>
      </w:r>
      <w:r w:rsidRPr="007F1ABD">
        <w:rPr>
          <w:rFonts w:ascii="AMU Monument Grotesk" w:eastAsia="Calibri" w:hAnsi="AMU Monument Grotesk" w:cs="Arial"/>
          <w:sz w:val="18"/>
          <w:szCs w:val="18"/>
        </w:rPr>
        <w:t>, le mandataire est</w:t>
      </w:r>
      <w:r w:rsidRPr="007F1ABD">
        <w:rPr>
          <w:rFonts w:ascii="AMU Monument Grotesk" w:eastAsia="Calibri" w:hAnsi="AMU Monument Grotesk" w:cs="Arial"/>
          <w:b/>
          <w:sz w:val="18"/>
          <w:szCs w:val="18"/>
        </w:rPr>
        <w:t xml:space="preserve"> </w:t>
      </w:r>
      <w:r w:rsidRPr="007F1ABD">
        <w:rPr>
          <w:rFonts w:ascii="AMU Monument Grotesk" w:eastAsia="Calibri" w:hAnsi="AMU Monument Grotesk" w:cs="Arial"/>
          <w:sz w:val="18"/>
          <w:szCs w:val="18"/>
          <w:u w:val="single"/>
        </w:rPr>
        <w:t>solidaire</w:t>
      </w:r>
      <w:r w:rsidRPr="007F1ABD">
        <w:rPr>
          <w:rFonts w:ascii="AMU Monument Grotesk" w:eastAsia="Calibri" w:hAnsi="AMU Monument Grotesk" w:cs="Arial"/>
          <w:sz w:val="18"/>
          <w:szCs w:val="18"/>
        </w:rPr>
        <w:t>.</w:t>
      </w:r>
    </w:p>
    <w:p w14:paraId="63D61465" w14:textId="290F2B9B" w:rsidR="008F4EF1" w:rsidRPr="007F1ABD" w:rsidRDefault="00D51C1F" w:rsidP="00CE5BBD">
      <w:pPr>
        <w:jc w:val="both"/>
        <w:rPr>
          <w:rFonts w:ascii="AMU Monument Grotesk" w:hAnsi="AMU Monument Grotesk"/>
        </w:rPr>
      </w:pPr>
      <w:r w:rsidRPr="007F1ABD">
        <w:rPr>
          <w:rFonts w:ascii="AMU Monument Grotesk" w:eastAsia="Calibri" w:hAnsi="AMU Monument Grotesk" w:cs="Arial"/>
          <w:sz w:val="18"/>
          <w:szCs w:val="18"/>
        </w:rPr>
        <w:t xml:space="preserve">Le mandataire du groupement conjoint est ainsi solidaire, pour l’exécution du marché public, de chacun des membres du groupement pour ses obligations contractuelles à l’égard de l’acheteur. </w:t>
      </w:r>
    </w:p>
    <w:p w14:paraId="26D950DE" w14:textId="77777777" w:rsidR="00D51C1F" w:rsidRPr="007F1ABD" w:rsidRDefault="00D51C1F">
      <w:pPr>
        <w:pStyle w:val="Titre1"/>
        <w:jc w:val="both"/>
        <w:rPr>
          <w:rFonts w:ascii="AMU Monument Grotesk" w:hAnsi="AMU Monument Grotesk" w:hint="eastAsia"/>
        </w:rPr>
      </w:pPr>
      <w:bookmarkStart w:id="129" w:name="_Toc194942396"/>
      <w:r w:rsidRPr="007F1ABD">
        <w:rPr>
          <w:rFonts w:ascii="AMU Monument Grotesk" w:hAnsi="AMU Monument Grotesk"/>
          <w:sz w:val="18"/>
          <w:szCs w:val="18"/>
        </w:rPr>
        <w:t>ARTICLE 14 : RESILIATION</w:t>
      </w:r>
      <w:bookmarkEnd w:id="129"/>
    </w:p>
    <w:p w14:paraId="7A0016E2" w14:textId="77777777" w:rsidR="00D51C1F" w:rsidRPr="007F1ABD" w:rsidRDefault="00D51C1F">
      <w:pPr>
        <w:jc w:val="both"/>
        <w:rPr>
          <w:rFonts w:ascii="AMU Monument Grotesk" w:hAnsi="AMU Monument Grotesk" w:cs="Arial"/>
          <w:sz w:val="18"/>
          <w:szCs w:val="18"/>
        </w:rPr>
      </w:pPr>
    </w:p>
    <w:p w14:paraId="707ACBD1" w14:textId="77777777" w:rsidR="00D51C1F" w:rsidRPr="007F1ABD" w:rsidRDefault="00D51C1F">
      <w:pPr>
        <w:jc w:val="both"/>
        <w:rPr>
          <w:rFonts w:ascii="AMU Monument Grotesk" w:hAnsi="AMU Monument Grotesk" w:cs="Arial"/>
          <w:sz w:val="18"/>
          <w:szCs w:val="18"/>
        </w:rPr>
      </w:pPr>
      <w:r w:rsidRPr="007F1ABD">
        <w:rPr>
          <w:rFonts w:ascii="AMU Monument Grotesk" w:hAnsi="AMU Monument Grotesk" w:cs="Arial"/>
          <w:sz w:val="18"/>
          <w:szCs w:val="18"/>
        </w:rPr>
        <w:t xml:space="preserve">Le marché pourra être résilié conformément aux dispositions prévues </w:t>
      </w:r>
      <w:r w:rsidRPr="007F1ABD">
        <w:rPr>
          <w:rFonts w:ascii="AMU Monument Grotesk" w:hAnsi="AMU Monument Grotesk" w:cs="Arial"/>
          <w:b/>
          <w:sz w:val="18"/>
          <w:szCs w:val="18"/>
        </w:rPr>
        <w:t xml:space="preserve">au chapitre </w:t>
      </w:r>
      <w:r w:rsidR="005B4162" w:rsidRPr="007F1ABD">
        <w:rPr>
          <w:rFonts w:ascii="AMU Monument Grotesk" w:hAnsi="AMU Monument Grotesk" w:cs="Arial"/>
          <w:b/>
          <w:sz w:val="18"/>
          <w:szCs w:val="18"/>
        </w:rPr>
        <w:t>7</w:t>
      </w:r>
      <w:r w:rsidRPr="007F1ABD">
        <w:rPr>
          <w:rFonts w:ascii="AMU Monument Grotesk" w:hAnsi="AMU Monument Grotesk" w:cs="Arial"/>
          <w:b/>
          <w:sz w:val="18"/>
          <w:szCs w:val="18"/>
        </w:rPr>
        <w:t xml:space="preserve"> du CCAG</w:t>
      </w:r>
      <w:r w:rsidRPr="007F1ABD">
        <w:rPr>
          <w:rFonts w:ascii="AMU Monument Grotesk" w:hAnsi="AMU Monument Grotesk" w:cs="Arial"/>
          <w:sz w:val="18"/>
          <w:szCs w:val="18"/>
        </w:rPr>
        <w:t>.</w:t>
      </w:r>
    </w:p>
    <w:p w14:paraId="31EA0A89"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La résiliation prend effet à la date fixée dans la décision de résiliation, ou à défaut à la date de sa notification.</w:t>
      </w:r>
    </w:p>
    <w:p w14:paraId="7AA2FC1D" w14:textId="77777777" w:rsidR="00D51C1F" w:rsidRPr="007F1ABD" w:rsidRDefault="00D51C1F">
      <w:pPr>
        <w:jc w:val="both"/>
        <w:rPr>
          <w:rFonts w:ascii="AMU Monument Grotesk" w:hAnsi="AMU Monument Grotesk" w:cs="Arial"/>
          <w:b/>
          <w:sz w:val="18"/>
          <w:szCs w:val="18"/>
          <w:highlight w:val="yellow"/>
          <w:u w:val="single"/>
        </w:rPr>
      </w:pPr>
    </w:p>
    <w:p w14:paraId="59AED646" w14:textId="77777777" w:rsidR="00D51C1F" w:rsidRPr="007F1ABD" w:rsidRDefault="00D51C1F">
      <w:pPr>
        <w:jc w:val="both"/>
        <w:rPr>
          <w:rFonts w:ascii="AMU Monument Grotesk" w:hAnsi="AMU Monument Grotesk" w:cs="Arial"/>
          <w:sz w:val="18"/>
          <w:szCs w:val="18"/>
        </w:rPr>
      </w:pPr>
      <w:r w:rsidRPr="007F1ABD">
        <w:rPr>
          <w:rFonts w:ascii="AMU Monument Grotesk" w:hAnsi="AMU Monument Grotesk" w:cs="Arial"/>
          <w:b/>
          <w:sz w:val="18"/>
          <w:szCs w:val="18"/>
          <w:u w:val="single"/>
        </w:rPr>
        <w:t>Résiliation pour faute</w:t>
      </w:r>
      <w:r w:rsidRPr="007F1ABD">
        <w:rPr>
          <w:rFonts w:ascii="AMU Monument Grotesk" w:hAnsi="AMU Monument Grotesk" w:cs="Arial"/>
          <w:b/>
          <w:sz w:val="18"/>
          <w:szCs w:val="18"/>
        </w:rPr>
        <w:t xml:space="preserve"> (article dérogeant en partie à l’article </w:t>
      </w:r>
      <w:r w:rsidR="005B4162" w:rsidRPr="007F1ABD">
        <w:rPr>
          <w:rFonts w:ascii="AMU Monument Grotesk" w:hAnsi="AMU Monument Grotesk" w:cs="Arial"/>
          <w:b/>
          <w:sz w:val="18"/>
          <w:szCs w:val="18"/>
        </w:rPr>
        <w:t>39</w:t>
      </w:r>
      <w:r w:rsidRPr="007F1ABD">
        <w:rPr>
          <w:rFonts w:ascii="AMU Monument Grotesk" w:hAnsi="AMU Monument Grotesk" w:cs="Arial"/>
          <w:b/>
          <w:sz w:val="18"/>
          <w:szCs w:val="18"/>
        </w:rPr>
        <w:t xml:space="preserve"> du CCAG) :</w:t>
      </w:r>
    </w:p>
    <w:p w14:paraId="235F3172" w14:textId="77777777" w:rsidR="00D51C1F" w:rsidRPr="007F1ABD" w:rsidRDefault="00D51C1F">
      <w:pPr>
        <w:autoSpaceDE w:val="0"/>
        <w:jc w:val="both"/>
        <w:rPr>
          <w:rFonts w:ascii="AMU Monument Grotesk" w:hAnsi="AMU Monument Grotesk"/>
        </w:rPr>
      </w:pPr>
      <w:r w:rsidRPr="007F1ABD">
        <w:rPr>
          <w:rFonts w:ascii="AMU Monument Grotesk" w:hAnsi="AMU Monument Grotesk" w:cs="Arial"/>
          <w:sz w:val="18"/>
          <w:szCs w:val="18"/>
        </w:rPr>
        <w:t xml:space="preserve">En plus des cas prévus dans le CCAG, le marché pourra aussi être </w:t>
      </w:r>
      <w:r w:rsidRPr="007F1ABD">
        <w:rPr>
          <w:rFonts w:ascii="AMU Monument Grotesk" w:hAnsi="AMU Monument Grotesk" w:cs="Arial"/>
          <w:b/>
          <w:sz w:val="18"/>
          <w:szCs w:val="18"/>
        </w:rPr>
        <w:t>résilié pour faute</w:t>
      </w:r>
      <w:r w:rsidRPr="007F1ABD">
        <w:rPr>
          <w:rFonts w:ascii="AMU Monument Grotesk" w:hAnsi="AMU Monument Grotesk" w:cs="Arial"/>
          <w:sz w:val="18"/>
          <w:szCs w:val="18"/>
        </w:rPr>
        <w:t xml:space="preserve"> du titulaire par le pouvoir adjudicateur en cas d’inexécution, de mauvaise exécution, de non-respect ou violations d’une ou de plusieurs prescriptions contractuelles.</w:t>
      </w:r>
    </w:p>
    <w:p w14:paraId="15F8991D" w14:textId="77777777" w:rsidR="00D51C1F" w:rsidRPr="007F1ABD" w:rsidRDefault="00D51C1F">
      <w:pPr>
        <w:autoSpaceDE w:val="0"/>
        <w:jc w:val="both"/>
        <w:rPr>
          <w:rFonts w:ascii="AMU Monument Grotesk" w:hAnsi="AMU Monument Grotesk" w:cs="Arial"/>
          <w:sz w:val="18"/>
          <w:szCs w:val="18"/>
        </w:rPr>
      </w:pPr>
    </w:p>
    <w:p w14:paraId="7D16B7F0" w14:textId="77777777" w:rsidR="00D51C1F" w:rsidRPr="007F1ABD" w:rsidRDefault="00D51C1F">
      <w:pPr>
        <w:widowControl w:val="0"/>
        <w:spacing w:before="280" w:after="280"/>
        <w:contextualSpacing/>
        <w:jc w:val="both"/>
        <w:rPr>
          <w:rFonts w:ascii="AMU Monument Grotesk" w:hAnsi="AMU Monument Grotesk"/>
        </w:rPr>
      </w:pPr>
      <w:r w:rsidRPr="007F1ABD">
        <w:rPr>
          <w:rFonts w:ascii="AMU Monument Grotesk" w:hAnsi="AMU Monument Grotesk" w:cs="Arial"/>
          <w:sz w:val="18"/>
          <w:szCs w:val="18"/>
        </w:rPr>
        <w:t xml:space="preserve">L’administration signale les défaillances au titulaire par lettre (LRAR ou via la plate-forme PLACE). Cette lettre a valeur de </w:t>
      </w:r>
      <w:r w:rsidRPr="007F1ABD">
        <w:rPr>
          <w:rFonts w:ascii="AMU Monument Grotesk" w:hAnsi="AMU Monument Grotesk" w:cs="Arial"/>
          <w:b/>
          <w:sz w:val="18"/>
          <w:szCs w:val="18"/>
        </w:rPr>
        <w:t>mise en demeure</w:t>
      </w:r>
      <w:r w:rsidRPr="007F1ABD">
        <w:rPr>
          <w:rFonts w:ascii="AMU Monument Grotesk" w:hAnsi="AMU Monument Grotesk" w:cs="Arial"/>
          <w:sz w:val="18"/>
          <w:szCs w:val="18"/>
        </w:rPr>
        <w:t>.</w:t>
      </w:r>
    </w:p>
    <w:p w14:paraId="6B9B5A30" w14:textId="77777777" w:rsidR="00D51C1F" w:rsidRPr="007F1ABD" w:rsidRDefault="00D51C1F">
      <w:pPr>
        <w:widowControl w:val="0"/>
        <w:spacing w:before="280" w:after="280"/>
        <w:contextualSpacing/>
        <w:jc w:val="both"/>
        <w:rPr>
          <w:rFonts w:ascii="AMU Monument Grotesk" w:hAnsi="AMU Monument Grotesk" w:cs="Arial"/>
          <w:color w:val="00B0F0"/>
          <w:sz w:val="18"/>
          <w:szCs w:val="18"/>
        </w:rPr>
      </w:pPr>
    </w:p>
    <w:p w14:paraId="41DFC1C6" w14:textId="77777777" w:rsidR="00D51C1F" w:rsidRPr="007F1ABD" w:rsidRDefault="00D51C1F">
      <w:pPr>
        <w:widowControl w:val="0"/>
        <w:spacing w:before="280" w:after="280"/>
        <w:contextualSpacing/>
        <w:jc w:val="both"/>
        <w:rPr>
          <w:rFonts w:ascii="AMU Monument Grotesk" w:hAnsi="AMU Monument Grotesk"/>
        </w:rPr>
      </w:pPr>
      <w:r w:rsidRPr="007F1ABD">
        <w:rPr>
          <w:rFonts w:ascii="AMU Monument Grotesk" w:hAnsi="AMU Monument Grotesk" w:cs="Arial"/>
          <w:sz w:val="18"/>
          <w:szCs w:val="18"/>
        </w:rPr>
        <w:t xml:space="preserve">Le titulaire dispose </w:t>
      </w:r>
      <w:r w:rsidRPr="007F1ABD">
        <w:rPr>
          <w:rFonts w:ascii="AMU Monument Grotesk" w:hAnsi="AMU Monument Grotesk" w:cs="Arial"/>
          <w:b/>
          <w:sz w:val="18"/>
          <w:szCs w:val="18"/>
        </w:rPr>
        <w:t xml:space="preserve">du délai </w:t>
      </w:r>
      <w:r w:rsidRPr="007F1ABD">
        <w:rPr>
          <w:rFonts w:ascii="AMU Monument Grotesk" w:hAnsi="AMU Monument Grotesk" w:cs="Arial"/>
          <w:sz w:val="18"/>
          <w:szCs w:val="18"/>
        </w:rPr>
        <w:t>indiqué dans la lettre</w:t>
      </w:r>
      <w:r w:rsidRPr="007F1ABD">
        <w:rPr>
          <w:rFonts w:ascii="AMU Monument Grotesk" w:hAnsi="AMU Monument Grotesk" w:cs="Arial"/>
          <w:b/>
          <w:sz w:val="18"/>
          <w:szCs w:val="18"/>
        </w:rPr>
        <w:t xml:space="preserve"> pour exécuter les prestations demandées/ mettre fin au manquement et présenter ses observations</w:t>
      </w:r>
      <w:r w:rsidRPr="007F1ABD">
        <w:rPr>
          <w:rFonts w:ascii="AMU Monument Grotesk" w:hAnsi="AMU Monument Grotesk" w:cs="Arial"/>
          <w:sz w:val="18"/>
          <w:szCs w:val="18"/>
        </w:rPr>
        <w:t xml:space="preserve"> (la lettre informe également le titulaire de la sanction envisagée).</w:t>
      </w:r>
    </w:p>
    <w:p w14:paraId="75199C0A" w14:textId="77777777" w:rsidR="00D51C1F" w:rsidRPr="007F1ABD" w:rsidRDefault="00D51C1F">
      <w:pPr>
        <w:widowControl w:val="0"/>
        <w:spacing w:before="280" w:after="280"/>
        <w:contextualSpacing/>
        <w:jc w:val="both"/>
        <w:rPr>
          <w:rFonts w:ascii="AMU Monument Grotesk" w:hAnsi="AMU Monument Grotesk" w:cs="Arial"/>
          <w:color w:val="FF0000"/>
          <w:sz w:val="18"/>
          <w:szCs w:val="18"/>
        </w:rPr>
      </w:pPr>
    </w:p>
    <w:p w14:paraId="72843101" w14:textId="77777777" w:rsidR="00D51C1F" w:rsidRPr="007F1ABD" w:rsidRDefault="00D51C1F">
      <w:pPr>
        <w:autoSpaceDE w:val="0"/>
        <w:jc w:val="both"/>
        <w:rPr>
          <w:rFonts w:ascii="AMU Monument Grotesk" w:hAnsi="AMU Monument Grotesk"/>
        </w:rPr>
      </w:pPr>
      <w:r w:rsidRPr="007F1ABD">
        <w:rPr>
          <w:rFonts w:ascii="AMU Monument Grotesk" w:hAnsi="AMU Monument Grotesk" w:cs="Arial"/>
          <w:sz w:val="18"/>
          <w:szCs w:val="18"/>
        </w:rPr>
        <w:t xml:space="preserve">Passé ce délai si la mise en demeure </w:t>
      </w:r>
      <w:r w:rsidRPr="007F1ABD">
        <w:rPr>
          <w:rFonts w:ascii="AMU Monument Grotesk" w:hAnsi="AMU Monument Grotesk" w:cs="Arial"/>
          <w:b/>
          <w:sz w:val="18"/>
          <w:szCs w:val="18"/>
        </w:rPr>
        <w:t>est restée infructueuse</w:t>
      </w:r>
      <w:r w:rsidRPr="007F1ABD">
        <w:rPr>
          <w:rFonts w:ascii="AMU Monument Grotesk" w:hAnsi="AMU Monument Grotesk" w:cs="Arial"/>
          <w:sz w:val="18"/>
          <w:szCs w:val="18"/>
        </w:rPr>
        <w:t xml:space="preserve">, ou dans le cas où </w:t>
      </w:r>
      <w:r w:rsidRPr="007F1ABD">
        <w:rPr>
          <w:rFonts w:ascii="AMU Monument Grotesk" w:hAnsi="AMU Monument Grotesk" w:cs="Arial"/>
          <w:b/>
          <w:sz w:val="18"/>
          <w:szCs w:val="18"/>
        </w:rPr>
        <w:t>l’administration constate à nouveau</w:t>
      </w:r>
      <w:r w:rsidRPr="007F1ABD">
        <w:rPr>
          <w:rFonts w:ascii="AMU Monument Grotesk" w:hAnsi="AMU Monument Grotesk" w:cs="Arial"/>
          <w:sz w:val="18"/>
          <w:szCs w:val="18"/>
        </w:rPr>
        <w:t xml:space="preserve"> que malgré celle-ci le titulaire ne respecte toujours pas ses obligations contractuelles, le marché peut alors être résilié sans autre mise en demeure et sans préavis au titulaire par lettre (LRAR ou PLACE).</w:t>
      </w:r>
    </w:p>
    <w:p w14:paraId="5458D97D" w14:textId="77777777" w:rsidR="00D51C1F" w:rsidRPr="007F1ABD" w:rsidRDefault="00D51C1F">
      <w:pPr>
        <w:autoSpaceDE w:val="0"/>
        <w:jc w:val="both"/>
        <w:rPr>
          <w:rFonts w:ascii="AMU Monument Grotesk" w:hAnsi="AMU Monument Grotesk" w:cs="Arial"/>
          <w:sz w:val="18"/>
          <w:szCs w:val="18"/>
          <w:highlight w:val="yellow"/>
        </w:rPr>
      </w:pPr>
    </w:p>
    <w:p w14:paraId="6F9C806D" w14:textId="77777777" w:rsidR="00D51C1F" w:rsidRPr="007F1ABD" w:rsidRDefault="00D51C1F">
      <w:pPr>
        <w:autoSpaceDE w:val="0"/>
        <w:jc w:val="both"/>
        <w:rPr>
          <w:rFonts w:ascii="AMU Monument Grotesk" w:hAnsi="AMU Monument Grotesk"/>
        </w:rPr>
      </w:pPr>
      <w:r w:rsidRPr="007F1ABD">
        <w:rPr>
          <w:rFonts w:ascii="AMU Monument Grotesk" w:hAnsi="AMU Monument Grotesk" w:cs="Arial"/>
          <w:sz w:val="18"/>
          <w:szCs w:val="18"/>
        </w:rPr>
        <w:t>Le titulaire ne peut prétendre au versement d’aucune indemnité en cas de résiliation pour faute.</w:t>
      </w:r>
    </w:p>
    <w:p w14:paraId="61F7C4A4" w14:textId="77777777" w:rsidR="00D51C1F" w:rsidRPr="007F1ABD" w:rsidRDefault="00D51C1F">
      <w:pPr>
        <w:pStyle w:val="Retraitcorpsdetexte31"/>
        <w:spacing w:after="0"/>
        <w:ind w:left="0"/>
        <w:jc w:val="both"/>
        <w:rPr>
          <w:rFonts w:ascii="AMU Monument Grotesk" w:hAnsi="AMU Monument Grotesk" w:cs="Arial"/>
          <w:b/>
          <w:bCs/>
          <w:i/>
          <w:iCs/>
          <w:sz w:val="18"/>
          <w:szCs w:val="18"/>
          <w:lang w:val="fr-FR"/>
        </w:rPr>
      </w:pPr>
    </w:p>
    <w:p w14:paraId="793FA8E8" w14:textId="77777777" w:rsidR="00D51C1F" w:rsidRPr="007F1ABD" w:rsidRDefault="00D51C1F">
      <w:pPr>
        <w:pStyle w:val="Retraitcorpsdetexte31"/>
        <w:ind w:left="0"/>
        <w:jc w:val="both"/>
        <w:rPr>
          <w:rFonts w:ascii="AMU Monument Grotesk" w:hAnsi="AMU Monument Grotesk"/>
          <w:b/>
          <w:sz w:val="18"/>
          <w:szCs w:val="18"/>
        </w:rPr>
      </w:pPr>
      <w:r w:rsidRPr="007F1ABD">
        <w:rPr>
          <w:rFonts w:ascii="AMU Monument Grotesk" w:hAnsi="AMU Monument Grotesk" w:cs="Arial"/>
          <w:b/>
          <w:bCs/>
          <w:sz w:val="18"/>
          <w:szCs w:val="18"/>
          <w:u w:val="single"/>
          <w:lang w:val="fr-FR"/>
        </w:rPr>
        <w:t>C</w:t>
      </w:r>
      <w:r w:rsidRPr="007F1ABD">
        <w:rPr>
          <w:rFonts w:ascii="AMU Monument Grotesk" w:hAnsi="AMU Monument Grotesk" w:cs="Arial"/>
          <w:b/>
          <w:bCs/>
          <w:sz w:val="18"/>
          <w:szCs w:val="18"/>
          <w:u w:val="single"/>
        </w:rPr>
        <w:t>h</w:t>
      </w:r>
      <w:r w:rsidRPr="007F1ABD">
        <w:rPr>
          <w:rFonts w:ascii="AMU Monument Grotesk" w:hAnsi="AMU Monument Grotesk" w:cs="Arial"/>
          <w:b/>
          <w:bCs/>
          <w:sz w:val="18"/>
          <w:szCs w:val="18"/>
          <w:u w:val="single"/>
          <w:lang w:val="fr-FR"/>
        </w:rPr>
        <w:t>an</w:t>
      </w:r>
      <w:proofErr w:type="spellStart"/>
      <w:r w:rsidRPr="007F1ABD">
        <w:rPr>
          <w:rFonts w:ascii="AMU Monument Grotesk" w:hAnsi="AMU Monument Grotesk" w:cs="Arial"/>
          <w:b/>
          <w:bCs/>
          <w:sz w:val="18"/>
          <w:szCs w:val="18"/>
          <w:u w:val="single"/>
        </w:rPr>
        <w:t>gement</w:t>
      </w:r>
      <w:proofErr w:type="spellEnd"/>
      <w:r w:rsidRPr="007F1ABD">
        <w:rPr>
          <w:rFonts w:ascii="AMU Monument Grotesk" w:hAnsi="AMU Monument Grotesk" w:cs="Arial"/>
          <w:b/>
          <w:bCs/>
          <w:sz w:val="18"/>
          <w:szCs w:val="18"/>
          <w:u w:val="single"/>
        </w:rPr>
        <w:t xml:space="preserve"> de situation des opérateurs économiques au regard des interdictions de soumissionner</w:t>
      </w:r>
      <w:r w:rsidRPr="007F1ABD">
        <w:rPr>
          <w:rFonts w:ascii="AMU Monument Grotesk" w:hAnsi="AMU Monument Grotesk" w:cs="Arial"/>
          <w:b/>
          <w:sz w:val="18"/>
          <w:szCs w:val="18"/>
          <w:u w:val="single"/>
        </w:rPr>
        <w:t xml:space="preserve"> </w:t>
      </w:r>
    </w:p>
    <w:p w14:paraId="1A3FCA9D" w14:textId="77777777" w:rsidR="00C77E68" w:rsidRPr="007F1ABD" w:rsidRDefault="00D51C1F" w:rsidP="00C721A2">
      <w:pPr>
        <w:pStyle w:val="Retraitcorpsdetexte31"/>
        <w:ind w:left="0"/>
        <w:jc w:val="both"/>
        <w:rPr>
          <w:rFonts w:ascii="AMU Monument Grotesk" w:hAnsi="AMU Monument Grotesk"/>
          <w:sz w:val="18"/>
          <w:szCs w:val="18"/>
        </w:rPr>
      </w:pPr>
      <w:r w:rsidRPr="007F1ABD">
        <w:rPr>
          <w:rFonts w:ascii="AMU Monument Grotesk" w:hAnsi="AMU Monument Grotesk" w:cs="Arial"/>
          <w:sz w:val="18"/>
          <w:szCs w:val="18"/>
        </w:rPr>
        <w:t>En application de</w:t>
      </w:r>
      <w:r w:rsidRPr="007F1ABD">
        <w:rPr>
          <w:rFonts w:ascii="AMU Monument Grotesk" w:hAnsi="AMU Monument Grotesk" w:cs="Arial"/>
          <w:sz w:val="18"/>
          <w:szCs w:val="18"/>
          <w:lang w:val="fr-FR"/>
        </w:rPr>
        <w:t xml:space="preserve"> l’</w:t>
      </w:r>
      <w:r w:rsidRPr="007F1ABD">
        <w:rPr>
          <w:rFonts w:ascii="AMU Monument Grotesk" w:hAnsi="AMU Monument Grotesk" w:cs="Arial"/>
          <w:sz w:val="18"/>
          <w:szCs w:val="18"/>
        </w:rPr>
        <w:t xml:space="preserve">article </w:t>
      </w:r>
      <w:r w:rsidR="00C721A2" w:rsidRPr="007F1ABD">
        <w:rPr>
          <w:rFonts w:ascii="AMU Monument Grotesk" w:hAnsi="AMU Monument Grotesk" w:cs="Arial"/>
          <w:sz w:val="18"/>
          <w:szCs w:val="18"/>
          <w:lang w:val="fr-FR"/>
        </w:rPr>
        <w:t xml:space="preserve"> </w:t>
      </w:r>
      <w:hyperlink r:id="rId20" w:history="1">
        <w:r w:rsidR="00C721A2" w:rsidRPr="007F1ABD">
          <w:rPr>
            <w:rStyle w:val="Lienhypertexte"/>
            <w:rFonts w:ascii="AMU Monument Grotesk" w:hAnsi="AMU Monument Grotesk"/>
            <w:sz w:val="18"/>
            <w:szCs w:val="18"/>
          </w:rPr>
          <w:t>L2195-4</w:t>
        </w:r>
      </w:hyperlink>
      <w:r w:rsidR="00C721A2" w:rsidRPr="007F1ABD">
        <w:rPr>
          <w:rFonts w:ascii="AMU Monument Grotesk" w:hAnsi="AMU Monument Grotesk"/>
          <w:sz w:val="18"/>
          <w:szCs w:val="18"/>
          <w:lang w:val="fr-FR"/>
        </w:rPr>
        <w:t xml:space="preserve"> du code de la commande publique Lorsque le titulaire est, au cours de l'exécution du marché, placé dans l'un des cas d'exclusion mentionné aux articles L. 2141-1 à L. 2141-11, il informe sans délai l'acheteur de ce changement de situation. L'acheteur peut alors résilier le marché pour ce moti</w:t>
      </w:r>
      <w:r w:rsidR="00512FEB" w:rsidRPr="007F1ABD">
        <w:rPr>
          <w:rFonts w:ascii="AMU Monument Grotesk" w:hAnsi="AMU Monument Grotesk"/>
          <w:sz w:val="18"/>
          <w:szCs w:val="18"/>
          <w:lang w:val="fr-FR"/>
        </w:rPr>
        <w:t>f</w:t>
      </w:r>
      <w:r w:rsidR="005B4162" w:rsidRPr="007F1ABD">
        <w:rPr>
          <w:rFonts w:ascii="AMU Monument Grotesk" w:hAnsi="AMU Monument Grotesk"/>
          <w:sz w:val="18"/>
          <w:szCs w:val="18"/>
          <w:lang w:val="fr-FR"/>
        </w:rPr>
        <w:t>.</w:t>
      </w:r>
      <w:r w:rsidR="00512FEB" w:rsidRPr="007F1ABD">
        <w:rPr>
          <w:rFonts w:ascii="AMU Monument Grotesk" w:hAnsi="AMU Monument Grotesk"/>
          <w:sz w:val="18"/>
          <w:szCs w:val="18"/>
          <w:lang w:val="fr-FR"/>
        </w:rPr>
        <w:t xml:space="preserve"> </w:t>
      </w:r>
      <w:r w:rsidR="00512FEB" w:rsidRPr="007F1ABD">
        <w:rPr>
          <w:rFonts w:ascii="AMU Monument Grotesk" w:hAnsi="AMU Monument Grotesk"/>
          <w:sz w:val="18"/>
          <w:szCs w:val="18"/>
        </w:rPr>
        <w:t>L'acheteur peut alors résilier le marché pour ce motif dans les conditions fixées au chapitre du CCAG sur la résiliation "pour évènements extérieurs au marché" (sauvegarde, redressement judiciaire, liquidation judiciaire). </w:t>
      </w:r>
    </w:p>
    <w:p w14:paraId="438D0EB5" w14:textId="62F8F345" w:rsidR="005B4162" w:rsidRPr="007F1ABD" w:rsidRDefault="00D51C1F">
      <w:pPr>
        <w:pStyle w:val="Retraitcorpsdetexte31"/>
        <w:ind w:left="0"/>
        <w:jc w:val="both"/>
        <w:rPr>
          <w:rFonts w:ascii="AMU Monument Grotesk" w:hAnsi="AMU Monument Grotesk"/>
          <w:sz w:val="18"/>
          <w:szCs w:val="18"/>
          <w:lang w:val="fr-FR"/>
        </w:rPr>
      </w:pPr>
      <w:r w:rsidRPr="007F1ABD">
        <w:rPr>
          <w:rFonts w:ascii="AMU Monument Grotesk" w:hAnsi="AMU Monument Grotesk" w:cs="Arial"/>
          <w:sz w:val="18"/>
          <w:szCs w:val="18"/>
        </w:rPr>
        <w:t>Le titulaire ne peut prétendre au versement d’aucune indemnité en cas de résiliation.</w:t>
      </w:r>
    </w:p>
    <w:p w14:paraId="157A18BD" w14:textId="77777777" w:rsidR="00D51C1F" w:rsidRPr="007F1ABD" w:rsidRDefault="00D51C1F">
      <w:pPr>
        <w:pStyle w:val="Titre1"/>
        <w:jc w:val="both"/>
        <w:rPr>
          <w:rFonts w:ascii="AMU Monument Grotesk" w:hAnsi="AMU Monument Grotesk" w:hint="eastAsia"/>
        </w:rPr>
      </w:pPr>
      <w:bookmarkStart w:id="130" w:name="_Toc194942397"/>
      <w:r w:rsidRPr="007F1ABD">
        <w:rPr>
          <w:rFonts w:ascii="AMU Monument Grotesk" w:hAnsi="AMU Monument Grotesk"/>
          <w:sz w:val="18"/>
          <w:szCs w:val="18"/>
        </w:rPr>
        <w:t>ARTICLE 15 : DIFFERENDS ET LITIGES</w:t>
      </w:r>
      <w:bookmarkEnd w:id="130"/>
    </w:p>
    <w:p w14:paraId="0813BC1E" w14:textId="77777777" w:rsidR="00D51C1F" w:rsidRPr="007F1ABD" w:rsidRDefault="00D51C1F">
      <w:pPr>
        <w:jc w:val="both"/>
        <w:rPr>
          <w:rFonts w:ascii="AMU Monument Grotesk" w:hAnsi="AMU Monument Grotesk" w:cs="Arial"/>
          <w:b/>
          <w:bCs/>
          <w:i/>
          <w:iCs/>
          <w:sz w:val="18"/>
          <w:szCs w:val="18"/>
        </w:rPr>
      </w:pPr>
    </w:p>
    <w:p w14:paraId="782479E0" w14:textId="1C60B256" w:rsidR="00D51C1F" w:rsidRPr="007F1ABD" w:rsidRDefault="00D51C1F">
      <w:pPr>
        <w:pStyle w:val="Titre1"/>
        <w:jc w:val="both"/>
        <w:rPr>
          <w:rFonts w:ascii="AMU Monument Grotesk" w:hAnsi="AMU Monument Grotesk" w:hint="eastAsia"/>
        </w:rPr>
      </w:pPr>
      <w:bookmarkStart w:id="131" w:name="_Toc194942398"/>
      <w:r w:rsidRPr="007F1ABD">
        <w:rPr>
          <w:rFonts w:ascii="AMU Monument Grotesk" w:hAnsi="AMU Monument Grotesk"/>
          <w:sz w:val="18"/>
          <w:szCs w:val="18"/>
          <w:u w:val="none"/>
        </w:rPr>
        <w:t>15.1 Différends</w:t>
      </w:r>
      <w:bookmarkEnd w:id="131"/>
      <w:r w:rsidR="00CE5BBD">
        <w:rPr>
          <w:rFonts w:ascii="AMU Monument Grotesk" w:hAnsi="AMU Monument Grotesk"/>
          <w:sz w:val="18"/>
          <w:szCs w:val="18"/>
          <w:u w:val="none"/>
        </w:rPr>
        <w:t> </w:t>
      </w:r>
    </w:p>
    <w:p w14:paraId="2A64824F" w14:textId="77777777" w:rsidR="005B4162" w:rsidRPr="007F1ABD" w:rsidRDefault="005B4162">
      <w:pPr>
        <w:jc w:val="both"/>
        <w:rPr>
          <w:rFonts w:ascii="AMU Monument Grotesk" w:hAnsi="AMU Monument Grotesk" w:cs="Arial"/>
          <w:sz w:val="18"/>
          <w:szCs w:val="18"/>
        </w:rPr>
      </w:pPr>
    </w:p>
    <w:p w14:paraId="6CE7D4F5"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Préalablement à tout recours contentieux, le Comité Consultatif Inter Régional de</w:t>
      </w:r>
    </w:p>
    <w:p w14:paraId="14E1A70E"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 xml:space="preserve">Règlement Amiable pourra être saisi, soit par le pouvoir adjudicateur, soit par le titulaire dans les conditions fixées au chapitre VII « Règlement alternatifs des différents » de la partie règlementaire du </w:t>
      </w:r>
      <w:r w:rsidRPr="007F1ABD">
        <w:rPr>
          <w:rFonts w:ascii="AMU Monument Grotesk" w:hAnsi="AMU Monument Grotesk" w:cs="Calibri"/>
          <w:bCs/>
          <w:iCs/>
          <w:sz w:val="18"/>
          <w:szCs w:val="18"/>
        </w:rPr>
        <w:t>Code de la Commande Publique.</w:t>
      </w:r>
    </w:p>
    <w:p w14:paraId="2FD274DE" w14:textId="77777777" w:rsidR="00D51C1F" w:rsidRPr="007F1ABD" w:rsidRDefault="00D51C1F">
      <w:pPr>
        <w:jc w:val="both"/>
        <w:rPr>
          <w:rFonts w:ascii="AMU Monument Grotesk" w:hAnsi="AMU Monument Grotesk" w:cs="Arial"/>
          <w:sz w:val="18"/>
          <w:szCs w:val="18"/>
        </w:rPr>
      </w:pPr>
    </w:p>
    <w:p w14:paraId="37DA25A4"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u w:val="single"/>
        </w:rPr>
        <w:t>Coordonnées du Comité Consultatif Inter Régional de Règlement Amiable :</w:t>
      </w:r>
    </w:p>
    <w:p w14:paraId="46E2D8DF"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Préfecture de la région Provence - Alpes - Côte d'Azur</w:t>
      </w:r>
    </w:p>
    <w:p w14:paraId="07A6CA1E"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Secrétariat général pour les affaires régionales</w:t>
      </w:r>
    </w:p>
    <w:p w14:paraId="24A491FA"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Place Félix-Baret</w:t>
      </w:r>
    </w:p>
    <w:p w14:paraId="5880FCAF"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CS 80001</w:t>
      </w:r>
    </w:p>
    <w:p w14:paraId="676AAFBF"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13282 MARSEILLE Cedex 06</w:t>
      </w:r>
    </w:p>
    <w:p w14:paraId="02E51AFE"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Secrétariat du comité : Catherine PIETRI</w:t>
      </w:r>
    </w:p>
    <w:p w14:paraId="2A492544"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Courriel</w:t>
      </w:r>
      <w:r w:rsidR="005B4162" w:rsidRPr="007F1ABD">
        <w:rPr>
          <w:rFonts w:ascii="AMU Monument Grotesk" w:hAnsi="AMU Monument Grotesk" w:cs="Arial"/>
          <w:sz w:val="18"/>
          <w:szCs w:val="18"/>
        </w:rPr>
        <w:t xml:space="preserve"> </w:t>
      </w:r>
      <w:r w:rsidRPr="007F1ABD">
        <w:rPr>
          <w:rFonts w:ascii="AMU Monument Grotesk" w:hAnsi="AMU Monument Grotesk" w:cs="Arial"/>
          <w:sz w:val="18"/>
          <w:szCs w:val="18"/>
        </w:rPr>
        <w:t xml:space="preserve">: </w:t>
      </w:r>
      <w:hyperlink r:id="rId21" w:history="1">
        <w:r w:rsidRPr="007F1ABD">
          <w:rPr>
            <w:rStyle w:val="Lienhypertexte"/>
            <w:rFonts w:ascii="AMU Monument Grotesk" w:hAnsi="AMU Monument Grotesk" w:cs="Arial"/>
            <w:sz w:val="18"/>
            <w:szCs w:val="18"/>
          </w:rPr>
          <w:t>catherine.pietri@paca.gouv.fr</w:t>
        </w:r>
      </w:hyperlink>
      <w:r w:rsidRPr="007F1ABD">
        <w:rPr>
          <w:rFonts w:ascii="AMU Monument Grotesk" w:hAnsi="AMU Monument Grotesk" w:cs="Arial"/>
          <w:sz w:val="18"/>
          <w:szCs w:val="18"/>
        </w:rPr>
        <w:t xml:space="preserve">  /Tél. : 04.84.35.45.54 </w:t>
      </w:r>
    </w:p>
    <w:p w14:paraId="532774E0" w14:textId="77777777" w:rsidR="00D51C1F" w:rsidRPr="007F1ABD" w:rsidRDefault="00D51C1F">
      <w:pPr>
        <w:jc w:val="both"/>
        <w:rPr>
          <w:rFonts w:ascii="AMU Monument Grotesk" w:hAnsi="AMU Monument Grotesk"/>
        </w:rPr>
      </w:pPr>
      <w:r w:rsidRPr="007F1ABD">
        <w:rPr>
          <w:rFonts w:ascii="AMU Monument Grotesk" w:hAnsi="AMU Monument Grotesk" w:cs="Arial"/>
          <w:sz w:val="18"/>
          <w:szCs w:val="18"/>
        </w:rPr>
        <w:t>L’expert amiable doit formuler ses propositions et tenter de concilier les parties dans un délai d’un mois à compter de la saisine. Il établit un rapport. Ce rapport ne peut servir dans le cas d’une procédure d’expertise contentieuse ou dans le cadre d’un recours contentieux. En cas de conciliation, les parties s’engagent à signer une transaction.</w:t>
      </w:r>
    </w:p>
    <w:p w14:paraId="2BBB97AF" w14:textId="77777777" w:rsidR="00D51C1F" w:rsidRPr="007F1ABD" w:rsidRDefault="00D51C1F">
      <w:pPr>
        <w:jc w:val="both"/>
        <w:rPr>
          <w:rFonts w:ascii="AMU Monument Grotesk" w:hAnsi="AMU Monument Grotesk" w:cs="Arial"/>
          <w:sz w:val="18"/>
          <w:szCs w:val="18"/>
        </w:rPr>
      </w:pPr>
    </w:p>
    <w:p w14:paraId="56B6D40A" w14:textId="44A64E21" w:rsidR="00D51C1F" w:rsidRPr="007F1ABD" w:rsidRDefault="00D51C1F">
      <w:pPr>
        <w:pStyle w:val="Titre1"/>
        <w:jc w:val="both"/>
        <w:rPr>
          <w:rFonts w:ascii="AMU Monument Grotesk" w:hAnsi="AMU Monument Grotesk" w:hint="eastAsia"/>
        </w:rPr>
      </w:pPr>
      <w:bookmarkStart w:id="132" w:name="_Toc194942399"/>
      <w:r w:rsidRPr="007F1ABD">
        <w:rPr>
          <w:rFonts w:ascii="AMU Monument Grotesk" w:hAnsi="AMU Monument Grotesk"/>
          <w:sz w:val="18"/>
          <w:szCs w:val="18"/>
          <w:u w:val="none"/>
        </w:rPr>
        <w:lastRenderedPageBreak/>
        <w:t>15.2 Litiges</w:t>
      </w:r>
      <w:bookmarkEnd w:id="132"/>
      <w:r w:rsidR="00CE5BBD">
        <w:rPr>
          <w:rFonts w:ascii="AMU Monument Grotesk" w:hAnsi="AMU Monument Grotesk"/>
          <w:sz w:val="18"/>
          <w:szCs w:val="18"/>
          <w:u w:val="none"/>
        </w:rPr>
        <w:t> </w:t>
      </w:r>
    </w:p>
    <w:p w14:paraId="3EF157B4" w14:textId="77777777" w:rsidR="005B4162" w:rsidRPr="007F1ABD" w:rsidRDefault="005B4162">
      <w:pPr>
        <w:jc w:val="both"/>
        <w:rPr>
          <w:rFonts w:ascii="AMU Monument Grotesk" w:hAnsi="AMU Monument Grotesk" w:cs="Arial"/>
          <w:sz w:val="18"/>
          <w:szCs w:val="18"/>
        </w:rPr>
      </w:pPr>
    </w:p>
    <w:p w14:paraId="4BBE6696" w14:textId="77777777" w:rsidR="00D51C1F" w:rsidRPr="007F1ABD" w:rsidRDefault="00D51C1F">
      <w:pPr>
        <w:jc w:val="both"/>
        <w:rPr>
          <w:rFonts w:ascii="AMU Monument Grotesk" w:hAnsi="AMU Monument Grotesk" w:cs="Arial"/>
        </w:rPr>
      </w:pPr>
      <w:r w:rsidRPr="007F1ABD">
        <w:rPr>
          <w:rFonts w:ascii="AMU Monument Grotesk" w:hAnsi="AMU Monument Grotesk" w:cs="Arial"/>
          <w:sz w:val="18"/>
          <w:szCs w:val="18"/>
        </w:rPr>
        <w:t xml:space="preserve">Les litiges éventuels sont réglés par les lois et règlements du droit français. </w:t>
      </w:r>
    </w:p>
    <w:p w14:paraId="62726C4B" w14:textId="77777777" w:rsidR="00D51C1F" w:rsidRPr="007F1ABD" w:rsidRDefault="00D51C1F">
      <w:pPr>
        <w:jc w:val="both"/>
        <w:rPr>
          <w:rFonts w:ascii="AMU Monument Grotesk" w:hAnsi="AMU Monument Grotesk" w:cs="Arial"/>
        </w:rPr>
      </w:pPr>
      <w:r w:rsidRPr="007F1ABD">
        <w:rPr>
          <w:rFonts w:ascii="AMU Monument Grotesk" w:hAnsi="AMU Monument Grotesk" w:cs="Arial"/>
          <w:sz w:val="18"/>
          <w:szCs w:val="18"/>
        </w:rPr>
        <w:t>AMU et le titulaire déclarent élire domicile à leurs sièges respectifs et s’en remettre au tribunal administratif de la ville de Marseille pour le règlement des litiges éventuels afférents au présent marché.</w:t>
      </w:r>
    </w:p>
    <w:p w14:paraId="5AB17759" w14:textId="77777777" w:rsidR="00D51C1F" w:rsidRPr="007F1ABD" w:rsidRDefault="00D51C1F">
      <w:pPr>
        <w:jc w:val="both"/>
        <w:rPr>
          <w:rFonts w:ascii="AMU Monument Grotesk" w:hAnsi="AMU Monument Grotesk" w:cs="Arial"/>
          <w:sz w:val="18"/>
          <w:szCs w:val="18"/>
        </w:rPr>
      </w:pPr>
    </w:p>
    <w:p w14:paraId="653C8612" w14:textId="77777777" w:rsidR="00D51C1F" w:rsidRPr="007F1ABD" w:rsidRDefault="00D51C1F">
      <w:pPr>
        <w:pStyle w:val="Corpsdetexte"/>
        <w:jc w:val="both"/>
        <w:rPr>
          <w:rFonts w:ascii="AMU Monument Grotesk" w:hAnsi="AMU Monument Grotesk" w:cs="Arial"/>
        </w:rPr>
      </w:pPr>
      <w:r w:rsidRPr="007F1ABD">
        <w:rPr>
          <w:rFonts w:ascii="AMU Monument Grotesk" w:hAnsi="AMU Monument Grotesk" w:cs="Arial"/>
          <w:sz w:val="18"/>
          <w:szCs w:val="18"/>
        </w:rPr>
        <w:t>Le Tribunal Administratif de Marseille est seul compétent pour connaître des litiges qui pourraient survenir lors de l'exécution du présent marché.</w:t>
      </w:r>
    </w:p>
    <w:p w14:paraId="5DF03A3A" w14:textId="77777777" w:rsidR="00D51C1F" w:rsidRPr="007F1ABD" w:rsidRDefault="00D51C1F">
      <w:pPr>
        <w:pStyle w:val="Corpsdetexte"/>
        <w:jc w:val="both"/>
        <w:rPr>
          <w:rFonts w:ascii="AMU Monument Grotesk" w:hAnsi="AMU Monument Grotesk" w:cs="Arial"/>
          <w:sz w:val="18"/>
          <w:szCs w:val="18"/>
        </w:rPr>
      </w:pPr>
    </w:p>
    <w:p w14:paraId="63F6AD2B" w14:textId="77777777" w:rsidR="00D51C1F" w:rsidRPr="007F1ABD" w:rsidRDefault="00D51C1F">
      <w:pPr>
        <w:jc w:val="both"/>
        <w:rPr>
          <w:rFonts w:ascii="AMU Monument Grotesk" w:hAnsi="AMU Monument Grotesk" w:cs="Arial"/>
        </w:rPr>
      </w:pPr>
      <w:r w:rsidRPr="007F1ABD">
        <w:rPr>
          <w:rFonts w:ascii="AMU Monument Grotesk" w:hAnsi="AMU Monument Grotesk" w:cs="Arial"/>
          <w:sz w:val="18"/>
          <w:szCs w:val="18"/>
          <w:u w:val="single"/>
        </w:rPr>
        <w:t>Coordonnées du Tribunal Administratif de Marseille :</w:t>
      </w:r>
    </w:p>
    <w:p w14:paraId="095E2C42" w14:textId="77777777" w:rsidR="001F636D" w:rsidRPr="007F1ABD" w:rsidRDefault="001F636D" w:rsidP="001F636D">
      <w:pPr>
        <w:jc w:val="both"/>
        <w:rPr>
          <w:rFonts w:ascii="AMU Monument Grotesk" w:hAnsi="AMU Monument Grotesk" w:cs="Arial"/>
        </w:rPr>
      </w:pPr>
      <w:r w:rsidRPr="007F1ABD">
        <w:rPr>
          <w:rFonts w:ascii="AMU Monument Grotesk" w:hAnsi="AMU Monument Grotesk" w:cs="Arial"/>
          <w:sz w:val="18"/>
          <w:szCs w:val="18"/>
        </w:rPr>
        <w:t>31, rue Jean-François Leca, 13002 Marseille</w:t>
      </w:r>
    </w:p>
    <w:p w14:paraId="7CD48716" w14:textId="77777777" w:rsidR="00D51C1F" w:rsidRPr="007F1ABD" w:rsidRDefault="00D51C1F">
      <w:pPr>
        <w:jc w:val="both"/>
        <w:rPr>
          <w:rFonts w:ascii="AMU Monument Grotesk" w:hAnsi="AMU Monument Grotesk" w:cs="Verdana"/>
          <w:sz w:val="18"/>
          <w:szCs w:val="18"/>
        </w:rPr>
      </w:pPr>
      <w:r w:rsidRPr="007F1ABD">
        <w:rPr>
          <w:rFonts w:ascii="AMU Monument Grotesk" w:hAnsi="AMU Monument Grotesk" w:cs="Verdana"/>
          <w:sz w:val="18"/>
          <w:szCs w:val="18"/>
        </w:rPr>
        <w:t xml:space="preserve">Courriel : </w:t>
      </w:r>
      <w:hyperlink r:id="rId22" w:history="1">
        <w:r w:rsidRPr="007F1ABD">
          <w:rPr>
            <w:rStyle w:val="Lienhypertexte"/>
            <w:rFonts w:ascii="AMU Monument Grotesk" w:hAnsi="AMU Monument Grotesk" w:cs="Verdana"/>
            <w:color w:val="000000"/>
            <w:sz w:val="18"/>
            <w:szCs w:val="18"/>
          </w:rPr>
          <w:t>greffe.ta-marseille@juradm.fr</w:t>
        </w:r>
      </w:hyperlink>
    </w:p>
    <w:p w14:paraId="004F5028" w14:textId="77777777" w:rsidR="00D51C1F" w:rsidRPr="007F1ABD" w:rsidRDefault="00D51C1F">
      <w:pPr>
        <w:jc w:val="both"/>
        <w:rPr>
          <w:rFonts w:ascii="AMU Monument Grotesk" w:hAnsi="AMU Monument Grotesk"/>
        </w:rPr>
      </w:pPr>
      <w:r w:rsidRPr="007F1ABD">
        <w:rPr>
          <w:rFonts w:ascii="AMU Monument Grotesk" w:hAnsi="AMU Monument Grotesk" w:cs="Verdana"/>
          <w:sz w:val="18"/>
          <w:szCs w:val="18"/>
        </w:rPr>
        <w:t>Téléphone : 04 91 13 48 13 / Télécopie : 04 91 81 13 87 / 89</w:t>
      </w:r>
    </w:p>
    <w:p w14:paraId="7DC2B710" w14:textId="77777777" w:rsidR="00D51C1F" w:rsidRPr="007F1ABD" w:rsidRDefault="00D51C1F">
      <w:pPr>
        <w:pStyle w:val="Titre1"/>
        <w:jc w:val="both"/>
        <w:rPr>
          <w:rFonts w:ascii="AMU Monument Grotesk" w:hAnsi="AMU Monument Grotesk" w:hint="eastAsia"/>
        </w:rPr>
      </w:pPr>
      <w:bookmarkStart w:id="133" w:name="_Toc194942400"/>
      <w:r w:rsidRPr="007F1ABD">
        <w:rPr>
          <w:rFonts w:ascii="AMU Monument Grotesk" w:hAnsi="AMU Monument Grotesk"/>
          <w:sz w:val="18"/>
          <w:szCs w:val="18"/>
        </w:rPr>
        <w:t>ARTICLE 16 : DEROGATIO</w:t>
      </w:r>
      <w:commentRangeStart w:id="134"/>
      <w:r w:rsidRPr="007F1ABD">
        <w:rPr>
          <w:rFonts w:ascii="AMU Monument Grotesk" w:hAnsi="AMU Monument Grotesk"/>
          <w:sz w:val="18"/>
          <w:szCs w:val="18"/>
        </w:rPr>
        <w:t>N</w:t>
      </w:r>
      <w:commentRangeEnd w:id="134"/>
      <w:r w:rsidR="005B4162" w:rsidRPr="007F1ABD">
        <w:rPr>
          <w:rStyle w:val="Marquedecommentaire"/>
          <w:rFonts w:ascii="AMU Monument Grotesk" w:eastAsia="Times New Roman" w:hAnsi="AMU Monument Grotesk" w:cs="Times New Roman"/>
          <w:b w:val="0"/>
          <w:bCs w:val="0"/>
          <w:kern w:val="0"/>
          <w:u w:val="none"/>
        </w:rPr>
        <w:commentReference w:id="134"/>
      </w:r>
      <w:bookmarkEnd w:id="133"/>
      <w:r w:rsidRPr="007F1ABD">
        <w:rPr>
          <w:rFonts w:ascii="AMU Monument Grotesk" w:hAnsi="AMU Monument Grotesk"/>
          <w:sz w:val="18"/>
          <w:szCs w:val="18"/>
        </w:rPr>
        <w:t xml:space="preserve"> </w:t>
      </w:r>
    </w:p>
    <w:tbl>
      <w:tblPr>
        <w:tblW w:w="9582" w:type="dxa"/>
        <w:tblInd w:w="-5" w:type="dxa"/>
        <w:tblLayout w:type="fixed"/>
        <w:tblLook w:val="0000" w:firstRow="0" w:lastRow="0" w:firstColumn="0" w:lastColumn="0" w:noHBand="0" w:noVBand="0"/>
      </w:tblPr>
      <w:tblGrid>
        <w:gridCol w:w="4219"/>
        <w:gridCol w:w="5363"/>
      </w:tblGrid>
      <w:tr w:rsidR="00D51C1F" w:rsidRPr="007F1ABD" w14:paraId="12D4BF35"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31F5EB48" w14:textId="2456C0BE" w:rsidR="00D51C1F" w:rsidRPr="007F1ABD" w:rsidRDefault="00D51C1F">
            <w:pPr>
              <w:jc w:val="both"/>
              <w:rPr>
                <w:rFonts w:ascii="AMU Monument Grotesk" w:hAnsi="AMU Monument Grotesk"/>
              </w:rPr>
            </w:pPr>
            <w:r w:rsidRPr="007F1ABD">
              <w:rPr>
                <w:rFonts w:ascii="AMU Monument Grotesk" w:hAnsi="AMU Monument Grotesk" w:cs="Arial"/>
                <w:b/>
                <w:sz w:val="16"/>
                <w:szCs w:val="16"/>
              </w:rPr>
              <w:t xml:space="preserve">Articles du présent </w:t>
            </w:r>
            <w:r w:rsidRPr="007F1ABD">
              <w:rPr>
                <w:rFonts w:ascii="AMU Monument Grotesk" w:hAnsi="AMU Monument Grotesk" w:cs="Arial"/>
                <w:b/>
                <w:sz w:val="16"/>
                <w:szCs w:val="16"/>
                <w:highlight w:val="yellow"/>
              </w:rPr>
              <w:t>CCA</w:t>
            </w:r>
            <w:r w:rsidR="00EA27E4">
              <w:rPr>
                <w:rFonts w:ascii="AMU Monument Grotesk" w:hAnsi="AMU Monument Grotesk" w:cs="Arial"/>
                <w:b/>
                <w:sz w:val="16"/>
                <w:szCs w:val="16"/>
              </w:rPr>
              <w:t>P</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425004CB" w14:textId="77777777" w:rsidR="00D51C1F" w:rsidRPr="007F1ABD" w:rsidRDefault="00D51C1F">
            <w:pPr>
              <w:jc w:val="both"/>
              <w:rPr>
                <w:rFonts w:ascii="AMU Monument Grotesk" w:hAnsi="AMU Monument Grotesk"/>
              </w:rPr>
            </w:pPr>
            <w:r w:rsidRPr="007F1ABD">
              <w:rPr>
                <w:rFonts w:ascii="AMU Monument Grotesk" w:hAnsi="AMU Monument Grotesk" w:cs="Arial"/>
                <w:b/>
                <w:sz w:val="16"/>
                <w:szCs w:val="16"/>
              </w:rPr>
              <w:t>Articles du CCAG auquel le présent document déroge</w:t>
            </w:r>
            <w:r w:rsidR="00245A58" w:rsidRPr="007F1ABD">
              <w:rPr>
                <w:rFonts w:ascii="AMU Monument Grotesk" w:hAnsi="AMU Monument Grotesk" w:cs="Arial"/>
                <w:b/>
                <w:sz w:val="16"/>
                <w:szCs w:val="16"/>
              </w:rPr>
              <w:t xml:space="preserve"> </w:t>
            </w:r>
          </w:p>
        </w:tc>
      </w:tr>
      <w:tr w:rsidR="00D51C1F" w:rsidRPr="007F1ABD" w14:paraId="5B4F8ABC"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06B81778" w14:textId="77777777" w:rsidR="00D51C1F" w:rsidRPr="00EA27E4" w:rsidRDefault="00D51C1F">
            <w:pPr>
              <w:jc w:val="both"/>
              <w:rPr>
                <w:rFonts w:ascii="AMU Monument Grotesk" w:hAnsi="AMU Monument Grotesk"/>
              </w:rPr>
            </w:pPr>
            <w:r w:rsidRPr="00EA27E4">
              <w:rPr>
                <w:rFonts w:ascii="AMU Monument Grotesk" w:hAnsi="AMU Monument Grotesk" w:cs="Arial"/>
                <w:sz w:val="16"/>
                <w:szCs w:val="16"/>
              </w:rPr>
              <w:t>Article 4</w:t>
            </w:r>
            <w:r w:rsidR="00860446" w:rsidRPr="00EA27E4">
              <w:rPr>
                <w:rFonts w:ascii="AMU Monument Grotesk" w:hAnsi="AMU Monument Grotesk" w:cs="Arial"/>
                <w:sz w:val="16"/>
                <w:szCs w:val="16"/>
              </w:rPr>
              <w:t xml:space="preserve"> documents contractuels</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5F690772" w14:textId="77777777" w:rsidR="00D51C1F" w:rsidRPr="00EA27E4" w:rsidRDefault="00D51C1F">
            <w:pPr>
              <w:jc w:val="both"/>
              <w:rPr>
                <w:rFonts w:ascii="AMU Monument Grotesk" w:hAnsi="AMU Monument Grotesk"/>
              </w:rPr>
            </w:pPr>
            <w:r w:rsidRPr="00EA27E4">
              <w:rPr>
                <w:rFonts w:ascii="AMU Monument Grotesk" w:hAnsi="AMU Monument Grotesk" w:cs="Arial"/>
                <w:sz w:val="16"/>
                <w:szCs w:val="16"/>
              </w:rPr>
              <w:t>Article 4.2</w:t>
            </w:r>
          </w:p>
        </w:tc>
      </w:tr>
      <w:tr w:rsidR="00D51C1F" w:rsidRPr="007F1ABD" w14:paraId="5B65537A"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158A44D6" w14:textId="77777777" w:rsidR="00D51C1F" w:rsidRPr="00EA27E4" w:rsidRDefault="00D51C1F">
            <w:pPr>
              <w:jc w:val="both"/>
              <w:rPr>
                <w:rFonts w:ascii="AMU Monument Grotesk" w:hAnsi="AMU Monument Grotesk"/>
              </w:rPr>
            </w:pPr>
            <w:r w:rsidRPr="00EA27E4">
              <w:rPr>
                <w:rFonts w:ascii="AMU Monument Grotesk" w:hAnsi="AMU Monument Grotesk" w:cs="Arial"/>
                <w:sz w:val="16"/>
                <w:szCs w:val="16"/>
              </w:rPr>
              <w:t>Article 6.</w:t>
            </w:r>
            <w:r w:rsidR="001C73A7" w:rsidRPr="00EA27E4">
              <w:rPr>
                <w:rFonts w:ascii="AMU Monument Grotesk" w:hAnsi="AMU Monument Grotesk" w:cs="Arial"/>
                <w:sz w:val="16"/>
                <w:szCs w:val="16"/>
              </w:rPr>
              <w:t xml:space="preserve">5 </w:t>
            </w:r>
            <w:r w:rsidR="005C657F" w:rsidRPr="00EA27E4">
              <w:rPr>
                <w:rFonts w:ascii="AMU Monument Grotesk" w:hAnsi="AMU Monument Grotesk" w:cs="Arial"/>
                <w:sz w:val="16"/>
                <w:szCs w:val="16"/>
              </w:rPr>
              <w:t>conduite d</w:t>
            </w:r>
            <w:r w:rsidR="000A71A6" w:rsidRPr="00EA27E4">
              <w:rPr>
                <w:rFonts w:ascii="AMU Monument Grotesk" w:hAnsi="AMU Monument Grotesk" w:cs="Arial"/>
                <w:sz w:val="16"/>
                <w:szCs w:val="16"/>
              </w:rPr>
              <w:t>u</w:t>
            </w:r>
            <w:r w:rsidR="005C657F" w:rsidRPr="00EA27E4">
              <w:rPr>
                <w:rFonts w:ascii="AMU Monument Grotesk" w:hAnsi="AMU Monument Grotesk" w:cs="Arial"/>
                <w:sz w:val="16"/>
                <w:szCs w:val="16"/>
              </w:rPr>
              <w:t xml:space="preserve"> projet</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747F86DA" w14:textId="5DB3E5BC" w:rsidR="00D51C1F" w:rsidRPr="00EA27E4" w:rsidRDefault="00D51C1F">
            <w:pPr>
              <w:jc w:val="both"/>
              <w:rPr>
                <w:rFonts w:ascii="AMU Monument Grotesk" w:hAnsi="AMU Monument Grotesk"/>
              </w:rPr>
            </w:pPr>
            <w:r w:rsidRPr="00EA27E4">
              <w:rPr>
                <w:rFonts w:ascii="AMU Monument Grotesk" w:hAnsi="AMU Monument Grotesk" w:cs="Arial"/>
                <w:sz w:val="16"/>
                <w:szCs w:val="16"/>
              </w:rPr>
              <w:t xml:space="preserve">Article 3.1.2 </w:t>
            </w:r>
          </w:p>
        </w:tc>
      </w:tr>
      <w:tr w:rsidR="00D51C1F" w:rsidRPr="007F1ABD" w14:paraId="68DE69A7"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7F009FD8" w14:textId="77777777" w:rsidR="00D51C1F" w:rsidRPr="00EA27E4" w:rsidRDefault="00D51C1F">
            <w:pPr>
              <w:jc w:val="both"/>
              <w:rPr>
                <w:rFonts w:ascii="AMU Monument Grotesk" w:hAnsi="AMU Monument Grotesk"/>
              </w:rPr>
            </w:pPr>
            <w:r w:rsidRPr="00EA27E4">
              <w:rPr>
                <w:rFonts w:ascii="AMU Monument Grotesk" w:hAnsi="AMU Monument Grotesk" w:cs="Arial"/>
                <w:sz w:val="16"/>
                <w:szCs w:val="16"/>
              </w:rPr>
              <w:t>Article 8 relatif aux personnes qui effectuent la vérification et aux délais de vérification</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0F346A4B" w14:textId="6FC7C3EA" w:rsidR="00D51C1F" w:rsidRPr="00EA27E4" w:rsidRDefault="00025CC4">
            <w:pPr>
              <w:jc w:val="both"/>
              <w:rPr>
                <w:rFonts w:ascii="AMU Monument Grotesk" w:hAnsi="AMU Monument Grotesk" w:cs="Arial"/>
                <w:sz w:val="16"/>
                <w:szCs w:val="16"/>
              </w:rPr>
            </w:pPr>
            <w:r w:rsidRPr="00EA27E4">
              <w:rPr>
                <w:rFonts w:ascii="AMU Monument Grotesk" w:hAnsi="AMU Monument Grotesk" w:cs="Arial"/>
                <w:sz w:val="16"/>
                <w:szCs w:val="16"/>
              </w:rPr>
              <w:t xml:space="preserve">Article </w:t>
            </w:r>
            <w:r w:rsidR="00EA27E4" w:rsidRPr="00EA27E4">
              <w:rPr>
                <w:rFonts w:ascii="AMU Monument Grotesk" w:hAnsi="AMU Monument Grotesk" w:cs="Arial"/>
                <w:sz w:val="16"/>
                <w:szCs w:val="16"/>
              </w:rPr>
              <w:t xml:space="preserve">35 </w:t>
            </w:r>
            <w:r w:rsidR="00D51C1F" w:rsidRPr="00EA27E4">
              <w:rPr>
                <w:rFonts w:ascii="AMU Monument Grotesk" w:hAnsi="AMU Monument Grotesk" w:cs="Arial"/>
                <w:sz w:val="16"/>
                <w:szCs w:val="16"/>
              </w:rPr>
              <w:t xml:space="preserve"> </w:t>
            </w:r>
          </w:p>
        </w:tc>
      </w:tr>
      <w:tr w:rsidR="00D51C1F" w:rsidRPr="007F1ABD" w14:paraId="578F18AD"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37882487" w14:textId="77777777" w:rsidR="00D51C1F" w:rsidRPr="00EA27E4" w:rsidRDefault="00D51C1F">
            <w:pPr>
              <w:jc w:val="both"/>
              <w:rPr>
                <w:rFonts w:ascii="AMU Monument Grotesk" w:hAnsi="AMU Monument Grotesk"/>
                <w:strike/>
              </w:rPr>
            </w:pPr>
            <w:r w:rsidRPr="00EA27E4">
              <w:rPr>
                <w:rFonts w:ascii="AMU Monument Grotesk" w:hAnsi="AMU Monument Grotesk" w:cs="Arial"/>
                <w:strike/>
                <w:sz w:val="16"/>
                <w:szCs w:val="16"/>
              </w:rPr>
              <w:t>Article 9</w:t>
            </w:r>
            <w:r w:rsidR="001E1ECF" w:rsidRPr="00EA27E4">
              <w:rPr>
                <w:rFonts w:ascii="AMU Monument Grotesk" w:hAnsi="AMU Monument Grotesk" w:cs="Arial"/>
                <w:strike/>
                <w:sz w:val="16"/>
                <w:szCs w:val="16"/>
              </w:rPr>
              <w:t>.1</w:t>
            </w:r>
            <w:r w:rsidRPr="00EA27E4">
              <w:rPr>
                <w:rFonts w:ascii="AMU Monument Grotesk" w:hAnsi="AMU Monument Grotesk" w:cs="Arial"/>
                <w:strike/>
                <w:sz w:val="16"/>
                <w:szCs w:val="16"/>
              </w:rPr>
              <w:t xml:space="preserve"> relatif aux prix</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7CEE285B" w14:textId="77777777" w:rsidR="00D51C1F" w:rsidRPr="00EA27E4" w:rsidRDefault="000A71A6">
            <w:pPr>
              <w:jc w:val="both"/>
              <w:rPr>
                <w:rFonts w:ascii="AMU Monument Grotesk" w:hAnsi="AMU Monument Grotesk" w:cs="Arial"/>
                <w:strike/>
                <w:sz w:val="16"/>
                <w:szCs w:val="16"/>
              </w:rPr>
            </w:pPr>
            <w:proofErr w:type="gramStart"/>
            <w:r w:rsidRPr="00EA27E4">
              <w:rPr>
                <w:rFonts w:ascii="AMU Monument Grotesk" w:hAnsi="AMU Monument Grotesk" w:cs="Arial"/>
                <w:strike/>
                <w:sz w:val="16"/>
                <w:szCs w:val="16"/>
                <w:highlight w:val="cyan"/>
              </w:rPr>
              <w:t>Déroge en</w:t>
            </w:r>
            <w:proofErr w:type="gramEnd"/>
            <w:r w:rsidRPr="00EA27E4">
              <w:rPr>
                <w:rFonts w:ascii="AMU Monument Grotesk" w:hAnsi="AMU Monument Grotesk" w:cs="Arial"/>
                <w:strike/>
                <w:sz w:val="16"/>
                <w:szCs w:val="16"/>
                <w:highlight w:val="cyan"/>
              </w:rPr>
              <w:t xml:space="preserve"> </w:t>
            </w:r>
            <w:proofErr w:type="spellStart"/>
            <w:r w:rsidRPr="00EA27E4">
              <w:rPr>
                <w:rFonts w:ascii="AMU Monument Grotesk" w:hAnsi="AMU Monument Grotesk" w:cs="Arial"/>
                <w:strike/>
                <w:sz w:val="16"/>
                <w:szCs w:val="16"/>
                <w:highlight w:val="cyan"/>
              </w:rPr>
              <w:t>partie</w:t>
            </w:r>
            <w:r w:rsidR="00D51C1F" w:rsidRPr="00EA27E4">
              <w:rPr>
                <w:rFonts w:ascii="AMU Monument Grotesk" w:hAnsi="AMU Monument Grotesk" w:cs="Arial"/>
                <w:strike/>
                <w:sz w:val="16"/>
                <w:szCs w:val="16"/>
                <w:highlight w:val="cyan"/>
              </w:rPr>
              <w:t>rticle</w:t>
            </w:r>
            <w:proofErr w:type="spellEnd"/>
            <w:r w:rsidR="00D51C1F" w:rsidRPr="00EA27E4">
              <w:rPr>
                <w:rFonts w:ascii="AMU Monument Grotesk" w:hAnsi="AMU Monument Grotesk" w:cs="Arial"/>
                <w:strike/>
                <w:sz w:val="16"/>
                <w:szCs w:val="16"/>
                <w:highlight w:val="cyan"/>
              </w:rPr>
              <w:t xml:space="preserve"> 10.1.3,</w:t>
            </w:r>
          </w:p>
        </w:tc>
      </w:tr>
      <w:tr w:rsidR="00B40E8B" w:rsidRPr="007F1ABD" w14:paraId="6E572383"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27B29B29" w14:textId="77777777" w:rsidR="00B40E8B" w:rsidRPr="000629E2" w:rsidRDefault="00B40E8B">
            <w:pPr>
              <w:jc w:val="both"/>
              <w:rPr>
                <w:rFonts w:ascii="AMU Monument Grotesk" w:hAnsi="AMU Monument Grotesk" w:cs="Arial"/>
                <w:sz w:val="16"/>
                <w:szCs w:val="16"/>
              </w:rPr>
            </w:pPr>
            <w:bookmarkStart w:id="135" w:name="_Hlk157353244"/>
            <w:r w:rsidRPr="000629E2">
              <w:rPr>
                <w:rFonts w:ascii="AMU Monument Grotesk" w:hAnsi="AMU Monument Grotesk" w:cs="Arial"/>
                <w:color w:val="00B0F0"/>
                <w:sz w:val="16"/>
                <w:szCs w:val="16"/>
              </w:rPr>
              <w:t>Article 9.2.1 relatif à la révision des prix (périodicité)</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09F74678" w14:textId="77777777" w:rsidR="00B40E8B" w:rsidRPr="000629E2" w:rsidRDefault="00B40E8B">
            <w:pPr>
              <w:jc w:val="both"/>
              <w:rPr>
                <w:rFonts w:ascii="AMU Monument Grotesk" w:hAnsi="AMU Monument Grotesk" w:cs="Arial"/>
                <w:sz w:val="16"/>
                <w:szCs w:val="16"/>
              </w:rPr>
            </w:pPr>
            <w:r w:rsidRPr="000629E2">
              <w:rPr>
                <w:rFonts w:ascii="AMU Monument Grotesk" w:hAnsi="AMU Monument Grotesk" w:cs="Arial"/>
                <w:color w:val="00B0F0"/>
                <w:sz w:val="16"/>
                <w:szCs w:val="16"/>
              </w:rPr>
              <w:t xml:space="preserve">Article </w:t>
            </w:r>
            <w:r w:rsidRPr="000629E2">
              <w:rPr>
                <w:rFonts w:ascii="AMU Monument Grotesk" w:hAnsi="AMU Monument Grotesk" w:cs="Verdana"/>
                <w:color w:val="00B0F0"/>
                <w:sz w:val="16"/>
                <w:szCs w:val="16"/>
              </w:rPr>
              <w:t>10.2.2.</w:t>
            </w:r>
          </w:p>
        </w:tc>
      </w:tr>
      <w:bookmarkEnd w:id="135"/>
      <w:tr w:rsidR="00D51C1F" w:rsidRPr="007F1ABD" w14:paraId="760FCE63"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1FFA4217" w14:textId="27230DC5" w:rsidR="00D51C1F" w:rsidRPr="007F1ABD" w:rsidRDefault="00D51C1F">
            <w:pPr>
              <w:jc w:val="both"/>
              <w:rPr>
                <w:rFonts w:ascii="AMU Monument Grotesk" w:hAnsi="AMU Monument Grotesk"/>
              </w:rPr>
            </w:pPr>
            <w:r w:rsidRPr="007F1ABD">
              <w:rPr>
                <w:rFonts w:ascii="AMU Monument Grotesk" w:hAnsi="AMU Monument Grotesk" w:cs="Arial"/>
                <w:sz w:val="16"/>
                <w:szCs w:val="16"/>
              </w:rPr>
              <w:t>Article 9</w:t>
            </w:r>
            <w:r w:rsidR="001E1ECF" w:rsidRPr="007F1ABD">
              <w:rPr>
                <w:rFonts w:ascii="AMU Monument Grotesk" w:hAnsi="AMU Monument Grotesk" w:cs="Arial"/>
                <w:sz w:val="16"/>
                <w:szCs w:val="16"/>
              </w:rPr>
              <w:t>.3</w:t>
            </w:r>
            <w:r w:rsidR="00CE5BBD">
              <w:rPr>
                <w:rFonts w:ascii="AMU Monument Grotesk" w:hAnsi="AMU Monument Grotesk" w:cs="Arial"/>
                <w:sz w:val="16"/>
                <w:szCs w:val="16"/>
              </w:rPr>
              <w:t>.1</w:t>
            </w:r>
            <w:r w:rsidRPr="007F1ABD">
              <w:rPr>
                <w:rFonts w:ascii="AMU Monument Grotesk" w:hAnsi="AMU Monument Grotesk" w:cs="Arial"/>
                <w:sz w:val="16"/>
                <w:szCs w:val="16"/>
              </w:rPr>
              <w:t xml:space="preserve"> relatif à l’émission des BC</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5EC63C9A" w14:textId="00CF092D" w:rsidR="00D51C1F" w:rsidRPr="007F1ABD" w:rsidRDefault="00D51C1F">
            <w:pPr>
              <w:jc w:val="both"/>
              <w:rPr>
                <w:rFonts w:ascii="AMU Monument Grotesk" w:hAnsi="AMU Monument Grotesk"/>
              </w:rPr>
            </w:pPr>
            <w:r w:rsidRPr="007F1ABD">
              <w:rPr>
                <w:rFonts w:ascii="AMU Monument Grotesk" w:hAnsi="AMU Monument Grotesk" w:cs="Arial"/>
                <w:sz w:val="16"/>
                <w:szCs w:val="16"/>
                <w:highlight w:val="cyan"/>
              </w:rPr>
              <w:t>Article 3.1.2</w:t>
            </w:r>
            <w:r w:rsidRPr="007F1ABD">
              <w:rPr>
                <w:rFonts w:ascii="AMU Monument Grotesk" w:hAnsi="AMU Monument Grotesk" w:cs="Arial"/>
                <w:sz w:val="16"/>
                <w:szCs w:val="16"/>
              </w:rPr>
              <w:t xml:space="preserve"> et </w:t>
            </w:r>
            <w:proofErr w:type="gramStart"/>
            <w:r w:rsidRPr="007F1ABD">
              <w:rPr>
                <w:rFonts w:ascii="AMU Monument Grotesk" w:hAnsi="AMU Monument Grotesk" w:cs="Arial"/>
                <w:sz w:val="16"/>
                <w:szCs w:val="16"/>
              </w:rPr>
              <w:t>Article  37</w:t>
            </w:r>
            <w:proofErr w:type="gramEnd"/>
          </w:p>
        </w:tc>
      </w:tr>
      <w:tr w:rsidR="00D51C1F" w:rsidRPr="007F1ABD" w14:paraId="0548EC29"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576DA220" w14:textId="77777777" w:rsidR="00D51C1F" w:rsidRPr="007F1ABD" w:rsidRDefault="00D51C1F">
            <w:pPr>
              <w:snapToGrid w:val="0"/>
              <w:jc w:val="both"/>
              <w:rPr>
                <w:rFonts w:ascii="AMU Monument Grotesk" w:hAnsi="AMU Monument Grotesk" w:cs="Arial"/>
                <w:sz w:val="16"/>
                <w:szCs w:val="16"/>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23F190B3" w14:textId="77777777" w:rsidR="00D51C1F" w:rsidRPr="007F1ABD" w:rsidRDefault="00D51C1F">
            <w:pPr>
              <w:snapToGrid w:val="0"/>
              <w:jc w:val="both"/>
              <w:rPr>
                <w:rFonts w:ascii="AMU Monument Grotesk" w:hAnsi="AMU Monument Grotesk" w:cs="Arial"/>
                <w:sz w:val="16"/>
                <w:szCs w:val="16"/>
              </w:rPr>
            </w:pPr>
          </w:p>
        </w:tc>
      </w:tr>
      <w:tr w:rsidR="00D51C1F" w:rsidRPr="007F1ABD" w14:paraId="69A7BEB8"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59989F29" w14:textId="77777777" w:rsidR="00D51C1F" w:rsidRPr="00CE5BBD" w:rsidRDefault="00D51C1F">
            <w:pPr>
              <w:jc w:val="both"/>
              <w:rPr>
                <w:rFonts w:ascii="AMU Monument Grotesk" w:hAnsi="AMU Monument Grotesk"/>
              </w:rPr>
            </w:pPr>
            <w:r w:rsidRPr="00CE5BBD">
              <w:rPr>
                <w:rFonts w:ascii="AMU Monument Grotesk" w:hAnsi="AMU Monument Grotesk" w:cs="Arial"/>
                <w:sz w:val="16"/>
                <w:szCs w:val="16"/>
              </w:rPr>
              <w:t>Article 11 pénalités (modalités d’application)</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4F1EBF8F" w14:textId="77777777" w:rsidR="00D51C1F" w:rsidRPr="00CE5BBD" w:rsidRDefault="00D51C1F">
            <w:pPr>
              <w:jc w:val="both"/>
              <w:rPr>
                <w:rFonts w:ascii="AMU Monument Grotesk" w:hAnsi="AMU Monument Grotesk"/>
              </w:rPr>
            </w:pPr>
            <w:r w:rsidRPr="00CE5BBD">
              <w:rPr>
                <w:rFonts w:ascii="AMU Monument Grotesk" w:hAnsi="AMU Monument Grotesk" w:cs="Arial"/>
                <w:sz w:val="16"/>
                <w:szCs w:val="16"/>
              </w:rPr>
              <w:t>Article 14.1.1</w:t>
            </w:r>
          </w:p>
        </w:tc>
      </w:tr>
      <w:tr w:rsidR="00D51C1F" w:rsidRPr="007F1ABD" w14:paraId="0DAAB77C"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634C76A7" w14:textId="77777777" w:rsidR="00D51C1F" w:rsidRPr="00CE5BBD" w:rsidRDefault="00D51C1F">
            <w:pPr>
              <w:rPr>
                <w:rFonts w:ascii="AMU Monument Grotesk" w:hAnsi="AMU Monument Grotesk"/>
              </w:rPr>
            </w:pPr>
            <w:r w:rsidRPr="00CE5BBD">
              <w:rPr>
                <w:rFonts w:ascii="AMU Monument Grotesk" w:hAnsi="AMU Monument Grotesk" w:cs="Verdana"/>
                <w:sz w:val="16"/>
                <w:szCs w:val="16"/>
              </w:rPr>
              <w:t>Article 11.1 pénalités de retard (montant des pénalités)</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0770CE65" w14:textId="77777777" w:rsidR="00D51C1F" w:rsidRPr="00CE5BBD" w:rsidRDefault="00D51C1F">
            <w:pPr>
              <w:rPr>
                <w:rFonts w:ascii="AMU Monument Grotesk" w:hAnsi="AMU Monument Grotesk" w:cs="Arial"/>
                <w:sz w:val="16"/>
                <w:szCs w:val="16"/>
              </w:rPr>
            </w:pPr>
            <w:r w:rsidRPr="00CE5BBD">
              <w:rPr>
                <w:rFonts w:ascii="AMU Monument Grotesk" w:hAnsi="AMU Monument Grotesk" w:cs="Verdana"/>
                <w:sz w:val="16"/>
                <w:szCs w:val="16"/>
              </w:rPr>
              <w:t>Article 14.1</w:t>
            </w:r>
            <w:commentRangeStart w:id="136"/>
            <w:r w:rsidRPr="00CE5BBD">
              <w:rPr>
                <w:rFonts w:ascii="AMU Monument Grotesk" w:hAnsi="AMU Monument Grotesk" w:cs="Verdana"/>
                <w:sz w:val="16"/>
                <w:szCs w:val="16"/>
              </w:rPr>
              <w:t>.1</w:t>
            </w:r>
            <w:commentRangeEnd w:id="136"/>
            <w:r w:rsidRPr="00CE5BBD">
              <w:rPr>
                <w:rStyle w:val="Marquedecommentaire1"/>
                <w:rFonts w:ascii="AMU Monument Grotesk" w:hAnsi="AMU Monument Grotesk" w:cs="Verdana"/>
              </w:rPr>
              <w:commentReference w:id="136"/>
            </w:r>
          </w:p>
        </w:tc>
      </w:tr>
      <w:tr w:rsidR="00D51C1F" w:rsidRPr="007F1ABD" w14:paraId="62D37144"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7FAF3385" w14:textId="77777777" w:rsidR="00D51C1F" w:rsidRPr="007F1ABD" w:rsidRDefault="00D51C1F">
            <w:pPr>
              <w:jc w:val="both"/>
              <w:rPr>
                <w:rFonts w:ascii="AMU Monument Grotesk" w:hAnsi="AMU Monument Grotesk"/>
              </w:rPr>
            </w:pPr>
            <w:r w:rsidRPr="007F1ABD">
              <w:rPr>
                <w:rFonts w:ascii="AMU Monument Grotesk" w:hAnsi="AMU Monument Grotesk" w:cs="Arial"/>
                <w:sz w:val="16"/>
                <w:szCs w:val="16"/>
              </w:rPr>
              <w:t>Article 14 en sa partie résiliation pour faute</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7F5863AF" w14:textId="5624F17F" w:rsidR="009C652E" w:rsidRPr="007F1ABD" w:rsidRDefault="00D51C1F" w:rsidP="009C652E">
            <w:pPr>
              <w:jc w:val="both"/>
              <w:rPr>
                <w:rFonts w:ascii="AMU Monument Grotesk" w:hAnsi="AMU Monument Grotesk" w:cs="Arial"/>
                <w:sz w:val="18"/>
                <w:szCs w:val="18"/>
                <w:highlight w:val="cyan"/>
              </w:rPr>
            </w:pPr>
            <w:r w:rsidRPr="007F1ABD">
              <w:rPr>
                <w:rFonts w:ascii="AMU Monument Grotesk" w:hAnsi="AMU Monument Grotesk" w:cs="Arial"/>
                <w:sz w:val="16"/>
                <w:szCs w:val="16"/>
              </w:rPr>
              <w:t>Déroge en partie à l’article</w:t>
            </w:r>
            <w:r w:rsidR="00CE5BBD">
              <w:rPr>
                <w:rFonts w:ascii="AMU Monument Grotesk" w:hAnsi="AMU Monument Grotesk" w:cs="Arial"/>
                <w:sz w:val="16"/>
                <w:szCs w:val="16"/>
              </w:rPr>
              <w:t xml:space="preserve"> 39</w:t>
            </w:r>
          </w:p>
          <w:p w14:paraId="7CF51FD7" w14:textId="77777777" w:rsidR="00D51C1F" w:rsidRPr="007F1ABD" w:rsidRDefault="00D51C1F">
            <w:pPr>
              <w:jc w:val="both"/>
              <w:rPr>
                <w:rFonts w:ascii="AMU Monument Grotesk" w:hAnsi="AMU Monument Grotesk"/>
              </w:rPr>
            </w:pPr>
          </w:p>
        </w:tc>
      </w:tr>
    </w:tbl>
    <w:p w14:paraId="64AD28C6" w14:textId="77777777" w:rsidR="00D51C1F" w:rsidRPr="007F1ABD" w:rsidRDefault="00D51C1F">
      <w:pPr>
        <w:jc w:val="both"/>
        <w:rPr>
          <w:rFonts w:ascii="AMU Monument Grotesk" w:hAnsi="AMU Monument Grotesk" w:cs="Arial"/>
          <w:color w:val="00B0F0"/>
          <w:sz w:val="18"/>
          <w:szCs w:val="18"/>
        </w:rPr>
      </w:pPr>
    </w:p>
    <w:p w14:paraId="6202236C" w14:textId="77777777" w:rsidR="00D51C1F" w:rsidRPr="00CE5BBD" w:rsidRDefault="00D51C1F">
      <w:pPr>
        <w:jc w:val="both"/>
        <w:rPr>
          <w:rFonts w:ascii="AMU Monument Grotesk" w:hAnsi="AMU Monument Grotesk"/>
          <w:strike/>
        </w:rPr>
      </w:pPr>
      <w:r w:rsidRPr="00CE5BBD">
        <w:rPr>
          <w:rFonts w:ascii="AMU Monument Grotesk" w:hAnsi="AMU Monument Grotesk" w:cs="Arial"/>
          <w:strike/>
          <w:color w:val="00B0F0"/>
          <w:sz w:val="16"/>
          <w:szCs w:val="16"/>
          <w:highlight w:val="yellow"/>
        </w:rPr>
        <w:t>Voir si besoin également de ce type de dérogation</w:t>
      </w:r>
      <w:r w:rsidRPr="00CE5BBD">
        <w:rPr>
          <w:rFonts w:ascii="AMU Monument Grotesk" w:hAnsi="AMU Monument Grotesk"/>
          <w:strike/>
        </w:rPr>
        <w:t xml:space="preserve"> </w:t>
      </w:r>
    </w:p>
    <w:tbl>
      <w:tblPr>
        <w:tblW w:w="9582" w:type="dxa"/>
        <w:tblInd w:w="-5" w:type="dxa"/>
        <w:tblLayout w:type="fixed"/>
        <w:tblLook w:val="0000" w:firstRow="0" w:lastRow="0" w:firstColumn="0" w:lastColumn="0" w:noHBand="0" w:noVBand="0"/>
      </w:tblPr>
      <w:tblGrid>
        <w:gridCol w:w="4219"/>
        <w:gridCol w:w="5363"/>
      </w:tblGrid>
      <w:tr w:rsidR="00D51C1F" w:rsidRPr="00CE5BBD" w14:paraId="297EF30D" w14:textId="77777777" w:rsidTr="00B40E8B">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0715CADE" w14:textId="77777777" w:rsidR="00D51C1F" w:rsidRPr="00CE5BBD" w:rsidRDefault="00D51C1F">
            <w:pPr>
              <w:jc w:val="both"/>
              <w:rPr>
                <w:rFonts w:ascii="AMU Monument Grotesk" w:hAnsi="AMU Monument Grotesk"/>
                <w:strike/>
              </w:rPr>
            </w:pPr>
            <w:r w:rsidRPr="00CE5BBD">
              <w:rPr>
                <w:rFonts w:ascii="AMU Monument Grotesk" w:hAnsi="AMU Monument Grotesk" w:cs="Arial"/>
                <w:strike/>
                <w:color w:val="00B0F0"/>
                <w:sz w:val="16"/>
                <w:szCs w:val="16"/>
                <w:highlight w:val="cyan"/>
              </w:rPr>
              <w:t>Article xxx relatif à l’émission des OS</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6A1457F3" w14:textId="77777777" w:rsidR="00D51C1F" w:rsidRPr="00CE5BBD" w:rsidRDefault="00D51C1F">
            <w:pPr>
              <w:jc w:val="both"/>
              <w:rPr>
                <w:rFonts w:ascii="AMU Monument Grotesk" w:hAnsi="AMU Monument Grotesk"/>
                <w:strike/>
              </w:rPr>
            </w:pPr>
            <w:r w:rsidRPr="00CE5BBD">
              <w:rPr>
                <w:rFonts w:ascii="AMU Monument Grotesk" w:hAnsi="AMU Monument Grotesk" w:cs="Arial"/>
                <w:strike/>
                <w:color w:val="00B0F0"/>
                <w:sz w:val="16"/>
                <w:szCs w:val="16"/>
                <w:highlight w:val="cyan"/>
              </w:rPr>
              <w:t>Article 3.8</w:t>
            </w:r>
          </w:p>
        </w:tc>
      </w:tr>
      <w:tr w:rsidR="00D51C1F" w:rsidRPr="00CE5BBD" w14:paraId="7EFC5D1E" w14:textId="77777777" w:rsidTr="00B40E8B">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063EF12C" w14:textId="77777777" w:rsidR="00D51C1F" w:rsidRPr="00CE5BBD" w:rsidRDefault="00D51C1F">
            <w:pPr>
              <w:jc w:val="both"/>
              <w:rPr>
                <w:rFonts w:ascii="AMU Monument Grotesk" w:hAnsi="AMU Monument Grotesk"/>
                <w:strike/>
              </w:rPr>
            </w:pPr>
            <w:r w:rsidRPr="00CE5BBD">
              <w:rPr>
                <w:rFonts w:ascii="AMU Monument Grotesk" w:hAnsi="AMU Monument Grotesk" w:cs="Verdana"/>
                <w:strike/>
                <w:color w:val="00B0F0"/>
                <w:sz w:val="16"/>
                <w:szCs w:val="16"/>
                <w:highlight w:val="cyan"/>
              </w:rPr>
              <w:t xml:space="preserve">Pénalité pour indisponibilité </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37B6E859" w14:textId="77777777" w:rsidR="00D51C1F" w:rsidRPr="00CE5BBD" w:rsidRDefault="00D51C1F">
            <w:pPr>
              <w:jc w:val="both"/>
              <w:rPr>
                <w:rFonts w:ascii="AMU Monument Grotesk" w:hAnsi="AMU Monument Grotesk"/>
                <w:strike/>
              </w:rPr>
            </w:pPr>
            <w:r w:rsidRPr="00CE5BBD">
              <w:rPr>
                <w:rFonts w:ascii="AMU Monument Grotesk" w:hAnsi="AMU Monument Grotesk" w:cs="Arial"/>
                <w:strike/>
                <w:color w:val="00B0F0"/>
                <w:sz w:val="16"/>
                <w:szCs w:val="16"/>
                <w:highlight w:val="cyan"/>
              </w:rPr>
              <w:t>14.2</w:t>
            </w:r>
          </w:p>
        </w:tc>
      </w:tr>
      <w:tr w:rsidR="003D233D" w:rsidRPr="00CE5BBD" w14:paraId="31C2D44E" w14:textId="77777777" w:rsidTr="00B40E8B">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328D5058" w14:textId="77777777" w:rsidR="003D233D" w:rsidRPr="00CE5BBD" w:rsidRDefault="003D233D">
            <w:pPr>
              <w:jc w:val="both"/>
              <w:rPr>
                <w:rFonts w:ascii="AMU Monument Grotesk" w:hAnsi="AMU Monument Grotesk" w:cs="Verdana"/>
                <w:strike/>
                <w:color w:val="00B0F0"/>
                <w:sz w:val="16"/>
                <w:szCs w:val="16"/>
                <w:highlight w:val="green"/>
              </w:rPr>
            </w:pPr>
            <w:r w:rsidRPr="00CE5BBD">
              <w:rPr>
                <w:rFonts w:ascii="AMU Monument Grotesk" w:hAnsi="AMU Monument Grotesk" w:cs="Verdana"/>
                <w:strike/>
                <w:color w:val="00B0F0"/>
                <w:sz w:val="16"/>
                <w:szCs w:val="16"/>
                <w:highlight w:val="green"/>
              </w:rPr>
              <w:t>Paiement du GOE conjoint (dans le cas où le titulaire se présente selon cette forme)</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725010F7" w14:textId="77777777" w:rsidR="003D233D" w:rsidRPr="00CE5BBD" w:rsidRDefault="003D233D" w:rsidP="003D233D">
            <w:pPr>
              <w:pStyle w:val="NormalWeb"/>
              <w:rPr>
                <w:rFonts w:ascii="AMU Monument Grotesk" w:hAnsi="AMU Monument Grotesk"/>
                <w:strike/>
                <w:sz w:val="16"/>
                <w:szCs w:val="16"/>
                <w:highlight w:val="green"/>
              </w:rPr>
            </w:pPr>
            <w:r w:rsidRPr="00CE5BBD">
              <w:rPr>
                <w:rFonts w:ascii="AMU Monument Grotesk" w:hAnsi="AMU Monument Grotesk"/>
                <w:strike/>
                <w:sz w:val="16"/>
                <w:szCs w:val="16"/>
                <w:highlight w:val="green"/>
              </w:rPr>
              <w:t>12.1.1 du CCAG-FCS (</w:t>
            </w:r>
            <w:r w:rsidRPr="00CE5BBD">
              <w:rPr>
                <w:rFonts w:ascii="AMU Monument Grotesk" w:hAnsi="AMU Monument Grotesk"/>
                <w:strike/>
                <w:sz w:val="16"/>
                <w:szCs w:val="16"/>
                <w:highlight w:val="green"/>
                <w:lang w:eastAsia="fr-FR"/>
              </w:rPr>
              <w:t xml:space="preserve">si le GOE conjoint </w:t>
            </w:r>
            <w:proofErr w:type="gramStart"/>
            <w:r w:rsidRPr="00CE5BBD">
              <w:rPr>
                <w:rFonts w:ascii="AMU Monument Grotesk" w:hAnsi="AMU Monument Grotesk"/>
                <w:strike/>
                <w:sz w:val="16"/>
                <w:szCs w:val="16"/>
                <w:highlight w:val="green"/>
                <w:lang w:eastAsia="fr-FR"/>
              </w:rPr>
              <w:t>choisit  par</w:t>
            </w:r>
            <w:proofErr w:type="gramEnd"/>
            <w:r w:rsidRPr="00CE5BBD">
              <w:rPr>
                <w:rFonts w:ascii="AMU Monument Grotesk" w:hAnsi="AMU Monument Grotesk"/>
                <w:strike/>
                <w:sz w:val="16"/>
                <w:szCs w:val="16"/>
                <w:highlight w:val="green"/>
                <w:lang w:eastAsia="fr-FR"/>
              </w:rPr>
              <w:t xml:space="preserve"> d'être payé sur un compte unique conformément à ce qui a été indiqué dans l'AE</w:t>
            </w:r>
            <w:r w:rsidR="000D6FD6" w:rsidRPr="00CE5BBD">
              <w:rPr>
                <w:rFonts w:ascii="AMU Monument Grotesk" w:hAnsi="AMU Monument Grotesk"/>
                <w:strike/>
                <w:sz w:val="16"/>
                <w:szCs w:val="16"/>
                <w:highlight w:val="green"/>
                <w:lang w:eastAsia="fr-FR"/>
              </w:rPr>
              <w:t>-rubrique B</w:t>
            </w:r>
            <w:commentRangeStart w:id="137"/>
            <w:r w:rsidRPr="00CE5BBD">
              <w:rPr>
                <w:rFonts w:ascii="AMU Monument Grotesk" w:hAnsi="AMU Monument Grotesk"/>
                <w:strike/>
                <w:sz w:val="16"/>
                <w:szCs w:val="16"/>
                <w:highlight w:val="green"/>
                <w:lang w:eastAsia="fr-FR"/>
              </w:rPr>
              <w:t>)</w:t>
            </w:r>
            <w:commentRangeEnd w:id="137"/>
            <w:r w:rsidR="000D6FD6" w:rsidRPr="00CE5BBD">
              <w:rPr>
                <w:rStyle w:val="Marquedecommentaire"/>
                <w:rFonts w:ascii="AMU Monument Grotesk" w:hAnsi="AMU Monument Grotesk"/>
                <w:strike/>
              </w:rPr>
              <w:commentReference w:id="137"/>
            </w:r>
          </w:p>
          <w:p w14:paraId="04A7BB23" w14:textId="77777777" w:rsidR="003D233D" w:rsidRPr="00CE5BBD" w:rsidRDefault="003D233D">
            <w:pPr>
              <w:jc w:val="both"/>
              <w:rPr>
                <w:rFonts w:ascii="AMU Monument Grotesk" w:hAnsi="AMU Monument Grotesk" w:cs="Arial"/>
                <w:strike/>
                <w:color w:val="00B0F0"/>
                <w:sz w:val="16"/>
                <w:szCs w:val="16"/>
                <w:highlight w:val="green"/>
              </w:rPr>
            </w:pPr>
          </w:p>
        </w:tc>
      </w:tr>
    </w:tbl>
    <w:p w14:paraId="1A577CB8" w14:textId="3FEC53B8" w:rsidR="00D51C1F" w:rsidRPr="007F1ABD" w:rsidRDefault="00D51C1F">
      <w:pPr>
        <w:autoSpaceDE w:val="0"/>
        <w:rPr>
          <w:rFonts w:ascii="AMU Monument Grotesk" w:hAnsi="AMU Monument Grotesk"/>
        </w:rPr>
      </w:pPr>
    </w:p>
    <w:sectPr w:rsidR="00D51C1F" w:rsidRPr="007F1ABD" w:rsidSect="00357E12">
      <w:footerReference w:type="default" r:id="rId23"/>
      <w:headerReference w:type="first" r:id="rId24"/>
      <w:pgSz w:w="11906" w:h="16838"/>
      <w:pgMar w:top="1134" w:right="1133" w:bottom="1276" w:left="1417" w:header="397" w:footer="237"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6" w:author="Stephanie SEPTIER" w:date="2025-04-07T16:59:00Z" w:initials="SS">
    <w:p w14:paraId="53901DDD" w14:textId="348A5C76" w:rsidR="003900C6" w:rsidRDefault="003900C6">
      <w:pPr>
        <w:pStyle w:val="Commentaire"/>
      </w:pPr>
      <w:r>
        <w:rPr>
          <w:rStyle w:val="Marquedecommentaire"/>
        </w:rPr>
        <w:annotationRef/>
      </w:r>
      <w:proofErr w:type="gramStart"/>
      <w:r>
        <w:t>mêmes</w:t>
      </w:r>
      <w:proofErr w:type="gramEnd"/>
      <w:r>
        <w:t xml:space="preserve"> remarques</w:t>
      </w:r>
    </w:p>
  </w:comment>
  <w:comment w:id="27" w:author="RENARD Patrice" w:date="2025-04-15T09:07:00Z" w:initials="RP">
    <w:p w14:paraId="27895CAC" w14:textId="00027FF6" w:rsidR="00325936" w:rsidRDefault="00325936">
      <w:pPr>
        <w:pStyle w:val="Commentaire"/>
      </w:pPr>
      <w:r>
        <w:rPr>
          <w:rStyle w:val="Marquedecommentaire"/>
        </w:rPr>
        <w:annotationRef/>
      </w:r>
      <w:r>
        <w:t>?????????</w:t>
      </w:r>
    </w:p>
  </w:comment>
  <w:comment w:id="30" w:author="Stephanie SEPTIER" w:date="2025-04-07T17:12:00Z" w:initials="SS">
    <w:p w14:paraId="3FAD01BB" w14:textId="78654038" w:rsidR="003900C6" w:rsidRDefault="003900C6" w:rsidP="005B4236">
      <w:pPr>
        <w:pStyle w:val="Commentaire"/>
      </w:pPr>
      <w:r>
        <w:rPr>
          <w:rStyle w:val="Marquedecommentaire"/>
        </w:rPr>
        <w:annotationRef/>
      </w:r>
      <w:r>
        <w:t xml:space="preserve">Il faudrait être plus précis : </w:t>
      </w:r>
      <w:proofErr w:type="gramStart"/>
      <w:r>
        <w:t>«  à</w:t>
      </w:r>
      <w:proofErr w:type="gramEnd"/>
      <w:r>
        <w:t xml:space="preserve"> compter du lendemain (ou premier jour ouvré) de la dernière journée d’inspection ».</w:t>
      </w:r>
    </w:p>
    <w:p w14:paraId="6CAB646C" w14:textId="06387A00" w:rsidR="003900C6" w:rsidRDefault="003900C6">
      <w:pPr>
        <w:pStyle w:val="Commentaire"/>
      </w:pPr>
    </w:p>
  </w:comment>
  <w:comment w:id="31" w:author="RENARD Patrice" w:date="2025-04-15T09:08:00Z" w:initials="RP">
    <w:p w14:paraId="778A4B47" w14:textId="55084CF5" w:rsidR="00325936" w:rsidRDefault="00325936">
      <w:pPr>
        <w:pStyle w:val="Commentaire"/>
      </w:pPr>
      <w:r>
        <w:rPr>
          <w:rStyle w:val="Marquedecommentaire"/>
        </w:rPr>
        <w:annotationRef/>
      </w:r>
      <w:r>
        <w:t>Si vous voulez</w:t>
      </w:r>
    </w:p>
  </w:comment>
  <w:comment w:id="32" w:author="Stephanie SEPTIER" w:date="2025-04-07T17:13:00Z" w:initials="SS">
    <w:p w14:paraId="7BA48EF3" w14:textId="4268AC27" w:rsidR="003900C6" w:rsidRPr="005B4236" w:rsidRDefault="003900C6">
      <w:pPr>
        <w:pStyle w:val="Commentaire"/>
        <w:rPr>
          <w:lang w:val="en-GB"/>
        </w:rPr>
      </w:pPr>
      <w:r>
        <w:rPr>
          <w:rStyle w:val="Marquedecommentaire"/>
        </w:rPr>
        <w:annotationRef/>
      </w:r>
      <w:r w:rsidRPr="005B4236">
        <w:rPr>
          <w:lang w:val="en-GB"/>
        </w:rPr>
        <w:t>idem</w:t>
      </w:r>
    </w:p>
  </w:comment>
  <w:comment w:id="33" w:author="RENARD Patrice" w:date="2025-04-15T09:08:00Z" w:initials="RP">
    <w:p w14:paraId="4952447B" w14:textId="6BA1F1FF" w:rsidR="00325936" w:rsidRDefault="00325936">
      <w:pPr>
        <w:pStyle w:val="Commentaire"/>
      </w:pPr>
      <w:r>
        <w:rPr>
          <w:rStyle w:val="Marquedecommentaire"/>
        </w:rPr>
        <w:annotationRef/>
      </w:r>
      <w:proofErr w:type="gramStart"/>
      <w:r>
        <w:t>c’est</w:t>
      </w:r>
      <w:proofErr w:type="gramEnd"/>
      <w:r>
        <w:t xml:space="preserve"> suffisamment précis</w:t>
      </w:r>
    </w:p>
  </w:comment>
  <w:comment w:id="34" w:author="Stephanie SEPTIER" w:date="2025-04-07T17:13:00Z" w:initials="SS">
    <w:p w14:paraId="5F5D9F39" w14:textId="3AAF8C42" w:rsidR="003900C6" w:rsidRPr="005B4236" w:rsidRDefault="003900C6">
      <w:pPr>
        <w:pStyle w:val="Commentaire"/>
        <w:rPr>
          <w:lang w:val="en-GB"/>
        </w:rPr>
      </w:pPr>
      <w:r>
        <w:rPr>
          <w:rStyle w:val="Marquedecommentaire"/>
        </w:rPr>
        <w:annotationRef/>
      </w:r>
      <w:r w:rsidRPr="005B4236">
        <w:rPr>
          <w:lang w:val="en-GB"/>
        </w:rPr>
        <w:t>idem</w:t>
      </w:r>
    </w:p>
  </w:comment>
  <w:comment w:id="35" w:author="RENARD Patrice" w:date="2025-04-15T09:12:00Z" w:initials="RP">
    <w:p w14:paraId="3ECDB0A8" w14:textId="74A3B5AE" w:rsidR="00325936" w:rsidRDefault="00325936">
      <w:pPr>
        <w:pStyle w:val="Commentaire"/>
      </w:pPr>
      <w:r>
        <w:rPr>
          <w:rStyle w:val="Marquedecommentaire"/>
        </w:rPr>
        <w:annotationRef/>
      </w:r>
      <w:proofErr w:type="gramStart"/>
      <w:r>
        <w:t>idem</w:t>
      </w:r>
      <w:proofErr w:type="gramEnd"/>
    </w:p>
  </w:comment>
  <w:comment w:id="36" w:author="Stephanie SEPTIER" w:date="2025-04-07T17:13:00Z" w:initials="SS">
    <w:p w14:paraId="6FCFE2B9" w14:textId="5B1689D4" w:rsidR="003900C6" w:rsidRPr="005B4236" w:rsidRDefault="003900C6">
      <w:pPr>
        <w:pStyle w:val="Commentaire"/>
        <w:rPr>
          <w:lang w:val="en-GB"/>
        </w:rPr>
      </w:pPr>
      <w:r>
        <w:rPr>
          <w:rStyle w:val="Marquedecommentaire"/>
        </w:rPr>
        <w:annotationRef/>
      </w:r>
      <w:r w:rsidRPr="005B4236">
        <w:rPr>
          <w:lang w:val="en-GB"/>
        </w:rPr>
        <w:t>idem</w:t>
      </w:r>
    </w:p>
  </w:comment>
  <w:comment w:id="37" w:author="RENARD Patrice" w:date="2025-04-15T09:12:00Z" w:initials="RP">
    <w:p w14:paraId="050DCD7D" w14:textId="77777777" w:rsidR="00325936" w:rsidRDefault="00325936">
      <w:pPr>
        <w:pStyle w:val="Commentaire"/>
      </w:pPr>
      <w:r>
        <w:rPr>
          <w:rStyle w:val="Marquedecommentaire"/>
        </w:rPr>
        <w:annotationRef/>
      </w:r>
      <w:proofErr w:type="gramStart"/>
      <w:r>
        <w:t>idem</w:t>
      </w:r>
      <w:proofErr w:type="gramEnd"/>
    </w:p>
    <w:p w14:paraId="477DCDF8" w14:textId="7675175A" w:rsidR="00325936" w:rsidRDefault="00325936">
      <w:pPr>
        <w:pStyle w:val="Commentaire"/>
      </w:pPr>
    </w:p>
  </w:comment>
  <w:comment w:id="38" w:author="Stephanie SEPTIER" w:date="2025-04-07T17:13:00Z" w:initials="SS">
    <w:p w14:paraId="792C1489" w14:textId="38050FA2" w:rsidR="003900C6" w:rsidRPr="005B4236" w:rsidRDefault="003900C6">
      <w:pPr>
        <w:pStyle w:val="Commentaire"/>
        <w:rPr>
          <w:lang w:val="en-GB"/>
        </w:rPr>
      </w:pPr>
      <w:r>
        <w:rPr>
          <w:rStyle w:val="Marquedecommentaire"/>
        </w:rPr>
        <w:annotationRef/>
      </w:r>
      <w:r w:rsidRPr="005B4236">
        <w:rPr>
          <w:lang w:val="en-GB"/>
        </w:rPr>
        <w:t>idem</w:t>
      </w:r>
    </w:p>
  </w:comment>
  <w:comment w:id="39" w:author="RENARD Patrice" w:date="2025-04-15T09:12:00Z" w:initials="RP">
    <w:p w14:paraId="7D90D633" w14:textId="79A8EA55" w:rsidR="00325936" w:rsidRDefault="00325936">
      <w:pPr>
        <w:pStyle w:val="Commentaire"/>
      </w:pPr>
      <w:r>
        <w:rPr>
          <w:rStyle w:val="Marquedecommentaire"/>
        </w:rPr>
        <w:annotationRef/>
      </w:r>
      <w:proofErr w:type="gramStart"/>
      <w:r>
        <w:t>idem</w:t>
      </w:r>
      <w:proofErr w:type="gramEnd"/>
    </w:p>
  </w:comment>
  <w:comment w:id="106" w:author="Stephanie SEPTIER" w:date="2025-03-21T11:20:00Z" w:initials="SS">
    <w:p w14:paraId="1B16BDBB" w14:textId="2070ACF9" w:rsidR="003900C6" w:rsidRDefault="003900C6">
      <w:pPr>
        <w:pStyle w:val="Commentaire"/>
      </w:pPr>
      <w:r>
        <w:rPr>
          <w:rStyle w:val="Marquedecommentaire"/>
        </w:rPr>
        <w:annotationRef/>
      </w:r>
      <w:r>
        <w:t>A modifier en fonction des prestations ajoutées par Patrice.</w:t>
      </w:r>
    </w:p>
  </w:comment>
  <w:comment w:id="107" w:author="LUCIANI Karina" w:date="2025-03-25T15:30:00Z" w:initials="BK">
    <w:p w14:paraId="67E32411" w14:textId="000E31A6" w:rsidR="003900C6" w:rsidRDefault="003900C6">
      <w:pPr>
        <w:pStyle w:val="Commentaire"/>
      </w:pPr>
      <w:r>
        <w:rPr>
          <w:rStyle w:val="Marquedecommentaire"/>
        </w:rPr>
        <w:annotationRef/>
      </w:r>
      <w:r>
        <w:t xml:space="preserve"> </w:t>
      </w:r>
    </w:p>
  </w:comment>
  <w:comment w:id="134" w:author="Stephanie SEPTIER" w:date="2025-02-28T11:31:00Z" w:initials="SS">
    <w:p w14:paraId="5B538464" w14:textId="77777777" w:rsidR="003900C6" w:rsidRDefault="003900C6">
      <w:pPr>
        <w:pStyle w:val="Commentaire"/>
      </w:pPr>
      <w:r>
        <w:rPr>
          <w:rStyle w:val="Marquedecommentaire"/>
        </w:rPr>
        <w:annotationRef/>
      </w:r>
      <w:r>
        <w:t>Cet article sera mis à jour à l’issue de nos échanges.</w:t>
      </w:r>
    </w:p>
  </w:comment>
  <w:comment w:id="136" w:author="MOYA Delphine" w:date="2021-10-27T14:31:00Z" w:initials="MD">
    <w:p w14:paraId="7FE1F89F" w14:textId="77777777" w:rsidR="003900C6" w:rsidRDefault="003900C6">
      <w:pPr>
        <w:overflowPunct w:val="0"/>
        <w:rPr>
          <w:sz w:val="20"/>
          <w:szCs w:val="20"/>
        </w:rPr>
      </w:pPr>
      <w:r>
        <w:annotationRef/>
      </w:r>
      <w:r>
        <w:rPr>
          <w:sz w:val="20"/>
          <w:szCs w:val="20"/>
        </w:rPr>
        <w:t>Mettre si on déroge au montant des pénalités prévus dans le CCG (formule P=V*R/1000)</w:t>
      </w:r>
    </w:p>
  </w:comment>
  <w:comment w:id="137" w:author="MOYA Delphine" w:date="2023-03-11T23:55:00Z" w:initials="MD">
    <w:p w14:paraId="613F14F3" w14:textId="77777777" w:rsidR="003900C6" w:rsidRDefault="003900C6" w:rsidP="000D6FD6">
      <w:pPr>
        <w:pStyle w:val="Commentaire"/>
      </w:pPr>
      <w:r>
        <w:rPr>
          <w:rStyle w:val="Marquedecommentaire"/>
        </w:rPr>
        <w:annotationRef/>
      </w:r>
      <w:r>
        <w:t>Mettre en cas de marché d’assurance (voir commentaire sur l’AE “</w:t>
      </w:r>
      <w:r w:rsidRPr="00F05454">
        <w:t>2022-</w:t>
      </w:r>
      <w:proofErr w:type="gramStart"/>
      <w:r w:rsidRPr="00F05454">
        <w:t>xx  AE</w:t>
      </w:r>
      <w:proofErr w:type="gramEnd"/>
      <w:r w:rsidRPr="00F05454">
        <w:t>_ATTRI1-AMU -GOE</w:t>
      </w:r>
      <w:r>
        <w:t>” rubrique B2)</w:t>
      </w:r>
    </w:p>
    <w:p w14:paraId="4C138891" w14:textId="77777777" w:rsidR="003900C6" w:rsidRDefault="003900C6">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901DDD" w15:done="0"/>
  <w15:commentEx w15:paraId="27895CAC" w15:paraIdParent="53901DDD" w15:done="0"/>
  <w15:commentEx w15:paraId="6CAB646C" w15:done="0"/>
  <w15:commentEx w15:paraId="778A4B47" w15:paraIdParent="6CAB646C" w15:done="0"/>
  <w15:commentEx w15:paraId="7BA48EF3" w15:done="0"/>
  <w15:commentEx w15:paraId="4952447B" w15:paraIdParent="7BA48EF3" w15:done="0"/>
  <w15:commentEx w15:paraId="5F5D9F39" w15:done="0"/>
  <w15:commentEx w15:paraId="3ECDB0A8" w15:paraIdParent="5F5D9F39" w15:done="0"/>
  <w15:commentEx w15:paraId="6FCFE2B9" w15:done="0"/>
  <w15:commentEx w15:paraId="477DCDF8" w15:paraIdParent="6FCFE2B9" w15:done="0"/>
  <w15:commentEx w15:paraId="792C1489" w15:done="0"/>
  <w15:commentEx w15:paraId="7D90D633" w15:paraIdParent="792C1489" w15:done="0"/>
  <w15:commentEx w15:paraId="1B16BDBB" w15:done="0"/>
  <w15:commentEx w15:paraId="67E32411" w15:paraIdParent="1B16BDBB" w15:done="0"/>
  <w15:commentEx w15:paraId="5B538464" w15:done="0"/>
  <w15:commentEx w15:paraId="7FE1F89F" w15:done="0"/>
  <w15:commentEx w15:paraId="4C1388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8A03A" w16cex:dateUtc="2025-04-15T07:07:00Z"/>
  <w16cex:commentExtensible w16cex:durableId="2BA8A071" w16cex:dateUtc="2025-04-15T07:08:00Z"/>
  <w16cex:commentExtensible w16cex:durableId="2BA8A09C" w16cex:dateUtc="2025-04-15T07:08:00Z"/>
  <w16cex:commentExtensible w16cex:durableId="2BA8A181" w16cex:dateUtc="2025-04-15T07:12:00Z"/>
  <w16cex:commentExtensible w16cex:durableId="2BA8A188" w16cex:dateUtc="2025-04-15T07:12:00Z"/>
  <w16cex:commentExtensible w16cex:durableId="2BA8A18F" w16cex:dateUtc="2025-04-15T07:12:00Z"/>
  <w16cex:commentExtensible w16cex:durableId="2B8D4A81" w16cex:dateUtc="2025-03-25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901DDD" w16cid:durableId="2B9E8300"/>
  <w16cid:commentId w16cid:paraId="27895CAC" w16cid:durableId="2BA8A03A"/>
  <w16cid:commentId w16cid:paraId="6CAB646C" w16cid:durableId="2B9E85F9"/>
  <w16cid:commentId w16cid:paraId="778A4B47" w16cid:durableId="2BA8A071"/>
  <w16cid:commentId w16cid:paraId="7BA48EF3" w16cid:durableId="2B9E8626"/>
  <w16cid:commentId w16cid:paraId="4952447B" w16cid:durableId="2BA8A09C"/>
  <w16cid:commentId w16cid:paraId="5F5D9F39" w16cid:durableId="2B9E861F"/>
  <w16cid:commentId w16cid:paraId="3ECDB0A8" w16cid:durableId="2BA8A181"/>
  <w16cid:commentId w16cid:paraId="6FCFE2B9" w16cid:durableId="2B9E8649"/>
  <w16cid:commentId w16cid:paraId="477DCDF8" w16cid:durableId="2BA8A188"/>
  <w16cid:commentId w16cid:paraId="792C1489" w16cid:durableId="2B9E8656"/>
  <w16cid:commentId w16cid:paraId="7D90D633" w16cid:durableId="2BA8A18F"/>
  <w16cid:commentId w16cid:paraId="1B16BDBB" w16cid:durableId="2B87C9E6"/>
  <w16cid:commentId w16cid:paraId="67E32411" w16cid:durableId="2B8D4A81"/>
  <w16cid:commentId w16cid:paraId="5B538464" w16cid:durableId="2B6C1D04"/>
  <w16cid:commentId w16cid:paraId="7FE1F89F" w16cid:durableId="00000057"/>
  <w16cid:commentId w16cid:paraId="4C138891" w16cid:durableId="27B793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63419" w14:textId="77777777" w:rsidR="003900C6" w:rsidRDefault="003900C6">
      <w:r>
        <w:separator/>
      </w:r>
    </w:p>
  </w:endnote>
  <w:endnote w:type="continuationSeparator" w:id="0">
    <w:p w14:paraId="47CAF206" w14:textId="77777777" w:rsidR="003900C6" w:rsidRDefault="00390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MU Monument Grotesk">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6946" w14:textId="77777777" w:rsidR="003900C6" w:rsidRPr="00466B4C" w:rsidRDefault="003900C6" w:rsidP="008D7442">
    <w:pPr>
      <w:pStyle w:val="Pieddepage"/>
      <w:rPr>
        <w:rFonts w:ascii="Arial" w:hAnsi="Arial" w:cs="Arial"/>
        <w:i/>
        <w:color w:val="auto"/>
        <w:sz w:val="16"/>
        <w:szCs w:val="16"/>
        <w:lang w:val="fr-FR"/>
      </w:rPr>
    </w:pPr>
    <w:r w:rsidRPr="00466B4C">
      <w:rPr>
        <w:rFonts w:ascii="Arial" w:hAnsi="Arial" w:cs="Arial"/>
        <w:i/>
        <w:color w:val="auto"/>
        <w:sz w:val="16"/>
        <w:szCs w:val="16"/>
        <w:lang w:val="fr-FR"/>
      </w:rPr>
      <w:t>CCAP - AMU25-2025- Diagnostics immobiliers règlementaires (amiante, HAP, plomb et termites) pour l'ensemble du patrimoine immobilier d'Aix-Marseille Université</w:t>
    </w:r>
  </w:p>
  <w:p w14:paraId="08E0692A" w14:textId="77777777" w:rsidR="003900C6" w:rsidRPr="00466B4C" w:rsidRDefault="003900C6">
    <w:pPr>
      <w:pStyle w:val="Pieddepage"/>
      <w:jc w:val="right"/>
      <w:rPr>
        <w:rFonts w:ascii="Arial" w:hAnsi="Arial" w:cs="Arial"/>
        <w:i/>
        <w:color w:val="000000"/>
        <w:sz w:val="16"/>
        <w:szCs w:val="16"/>
        <w:lang w:val="fr-FR"/>
      </w:rPr>
    </w:pPr>
  </w:p>
  <w:p w14:paraId="242F35B8" w14:textId="77777777" w:rsidR="003900C6" w:rsidRPr="00466B4C" w:rsidRDefault="003900C6">
    <w:pPr>
      <w:pStyle w:val="Pieddepage"/>
      <w:jc w:val="right"/>
      <w:rPr>
        <w:rFonts w:ascii="Arial" w:hAnsi="Arial" w:cs="Arial"/>
      </w:rPr>
    </w:pPr>
    <w:r w:rsidRPr="00466B4C">
      <w:rPr>
        <w:rFonts w:ascii="Arial" w:hAnsi="Arial" w:cs="Arial"/>
        <w:color w:val="000000"/>
        <w:sz w:val="16"/>
        <w:szCs w:val="16"/>
        <w:lang w:val="fr-FR"/>
      </w:rPr>
      <w:t xml:space="preserve">Page </w:t>
    </w:r>
    <w:r w:rsidRPr="00466B4C">
      <w:rPr>
        <w:rFonts w:ascii="Arial" w:hAnsi="Arial" w:cs="Arial"/>
        <w:b/>
        <w:bCs/>
        <w:color w:val="000000"/>
        <w:sz w:val="16"/>
        <w:szCs w:val="16"/>
      </w:rPr>
      <w:fldChar w:fldCharType="begin"/>
    </w:r>
    <w:r w:rsidRPr="00466B4C">
      <w:rPr>
        <w:rFonts w:ascii="Arial" w:hAnsi="Arial" w:cs="Arial"/>
        <w:b/>
        <w:bCs/>
        <w:color w:val="000000"/>
        <w:sz w:val="16"/>
        <w:szCs w:val="16"/>
      </w:rPr>
      <w:instrText xml:space="preserve"> PAGE </w:instrText>
    </w:r>
    <w:r w:rsidRPr="00466B4C">
      <w:rPr>
        <w:rFonts w:ascii="Arial" w:hAnsi="Arial" w:cs="Arial"/>
        <w:b/>
        <w:bCs/>
        <w:color w:val="000000"/>
        <w:sz w:val="16"/>
        <w:szCs w:val="16"/>
      </w:rPr>
      <w:fldChar w:fldCharType="separate"/>
    </w:r>
    <w:r w:rsidRPr="00466B4C">
      <w:rPr>
        <w:rFonts w:ascii="Arial" w:hAnsi="Arial" w:cs="Arial"/>
        <w:b/>
        <w:bCs/>
        <w:noProof/>
        <w:color w:val="000000"/>
        <w:sz w:val="16"/>
        <w:szCs w:val="16"/>
      </w:rPr>
      <w:t>21</w:t>
    </w:r>
    <w:r w:rsidRPr="00466B4C">
      <w:rPr>
        <w:rFonts w:ascii="Arial" w:hAnsi="Arial" w:cs="Arial"/>
        <w:b/>
        <w:bCs/>
        <w:color w:val="000000"/>
        <w:sz w:val="16"/>
        <w:szCs w:val="16"/>
      </w:rPr>
      <w:fldChar w:fldCharType="end"/>
    </w:r>
    <w:r w:rsidRPr="00466B4C">
      <w:rPr>
        <w:rFonts w:ascii="Arial" w:hAnsi="Arial" w:cs="Arial"/>
        <w:color w:val="000000"/>
        <w:sz w:val="16"/>
        <w:szCs w:val="16"/>
        <w:lang w:val="fr-FR"/>
      </w:rPr>
      <w:t xml:space="preserve"> sur </w:t>
    </w:r>
    <w:r w:rsidRPr="00466B4C">
      <w:rPr>
        <w:rFonts w:ascii="Arial" w:hAnsi="Arial" w:cs="Arial"/>
        <w:b/>
        <w:bCs/>
        <w:color w:val="000000"/>
        <w:sz w:val="16"/>
        <w:szCs w:val="16"/>
      </w:rPr>
      <w:fldChar w:fldCharType="begin"/>
    </w:r>
    <w:r w:rsidRPr="00466B4C">
      <w:rPr>
        <w:rFonts w:ascii="Arial" w:hAnsi="Arial" w:cs="Arial"/>
        <w:b/>
        <w:bCs/>
        <w:color w:val="000000"/>
        <w:sz w:val="16"/>
        <w:szCs w:val="16"/>
      </w:rPr>
      <w:instrText xml:space="preserve"> NUMPAGES \* ARABIC </w:instrText>
    </w:r>
    <w:r w:rsidRPr="00466B4C">
      <w:rPr>
        <w:rFonts w:ascii="Arial" w:hAnsi="Arial" w:cs="Arial"/>
        <w:b/>
        <w:bCs/>
        <w:color w:val="000000"/>
        <w:sz w:val="16"/>
        <w:szCs w:val="16"/>
      </w:rPr>
      <w:fldChar w:fldCharType="separate"/>
    </w:r>
    <w:r w:rsidRPr="00466B4C">
      <w:rPr>
        <w:rFonts w:ascii="Arial" w:hAnsi="Arial" w:cs="Arial"/>
        <w:b/>
        <w:bCs/>
        <w:noProof/>
        <w:color w:val="000000"/>
        <w:sz w:val="16"/>
        <w:szCs w:val="16"/>
      </w:rPr>
      <w:t>33</w:t>
    </w:r>
    <w:r w:rsidRPr="00466B4C">
      <w:rPr>
        <w:rFonts w:ascii="Arial" w:hAnsi="Arial" w:cs="Arial"/>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10DC6" w14:textId="77777777" w:rsidR="003900C6" w:rsidRDefault="003900C6">
      <w:r>
        <w:separator/>
      </w:r>
    </w:p>
  </w:footnote>
  <w:footnote w:type="continuationSeparator" w:id="0">
    <w:p w14:paraId="228F8D68" w14:textId="77777777" w:rsidR="003900C6" w:rsidRDefault="00390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AD3E" w14:textId="76019D55" w:rsidR="003900C6" w:rsidRDefault="003900C6">
    <w:pPr>
      <w:pStyle w:val="En-tte"/>
      <w:rPr>
        <w:lang w:eastAsia="fr-FR"/>
      </w:rPr>
    </w:pPr>
    <w:r w:rsidRPr="001B70FD">
      <w:rPr>
        <w:noProof/>
      </w:rPr>
      <w:drawing>
        <wp:inline distT="0" distB="0" distL="0" distR="0" wp14:anchorId="737EDA00" wp14:editId="3B423540">
          <wp:extent cx="1257300" cy="5429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0" w:firstLine="0"/>
      </w:pPr>
      <w:rPr>
        <w:rFonts w:ascii="Liberation Serif" w:hAnsi="Liberation Serif" w:cs="Arial"/>
      </w:rPr>
    </w:lvl>
  </w:abstractNum>
  <w:abstractNum w:abstractNumId="2" w15:restartNumberingAfterBreak="0">
    <w:nsid w:val="00000003"/>
    <w:multiLevelType w:val="singleLevel"/>
    <w:tmpl w:val="00000003"/>
    <w:name w:val="WW8Num8"/>
    <w:lvl w:ilvl="0">
      <w:start w:val="10"/>
      <w:numFmt w:val="bullet"/>
      <w:lvlText w:val="-"/>
      <w:lvlJc w:val="left"/>
      <w:pPr>
        <w:tabs>
          <w:tab w:val="num" w:pos="0"/>
        </w:tabs>
        <w:ind w:left="720" w:hanging="360"/>
      </w:pPr>
      <w:rPr>
        <w:rFonts w:ascii="Verdana" w:hAnsi="Verdana" w:cs="Times New Roman" w:hint="default"/>
      </w:rPr>
    </w:lvl>
  </w:abstractNum>
  <w:abstractNum w:abstractNumId="3" w15:restartNumberingAfterBreak="0">
    <w:nsid w:val="00000004"/>
    <w:multiLevelType w:val="multilevel"/>
    <w:tmpl w:val="00000004"/>
    <w:name w:val="WW8Num9"/>
    <w:lvl w:ilvl="0">
      <w:start w:val="1"/>
      <w:numFmt w:val="decimal"/>
      <w:pStyle w:val="AOSSCHAP"/>
      <w:lvlText w:val="ARTICLE %1 "/>
      <w:lvlJc w:val="left"/>
      <w:pPr>
        <w:tabs>
          <w:tab w:val="num" w:pos="432"/>
        </w:tabs>
        <w:ind w:left="432" w:hanging="432"/>
      </w:pPr>
      <w:rPr>
        <w:rFonts w:ascii="Bookman Old Style" w:hAnsi="Bookman Old Style" w:cs="Bookman Old Style" w:hint="default"/>
        <w:b/>
        <w:i w:val="0"/>
        <w:sz w:val="22"/>
        <w:szCs w:val="22"/>
      </w:rPr>
    </w:lvl>
    <w:lvl w:ilvl="1">
      <w:start w:val="1"/>
      <w:numFmt w:val="decimal"/>
      <w:lvlText w:val="%1.%2"/>
      <w:lvlJc w:val="left"/>
      <w:pPr>
        <w:tabs>
          <w:tab w:val="num" w:pos="576"/>
        </w:tabs>
        <w:ind w:left="576" w:hanging="576"/>
      </w:pPr>
      <w:rPr>
        <w:rFonts w:ascii="Bookman Old Style" w:hAnsi="Bookman Old Style" w:cs="Bookman Old Style" w:hint="default"/>
        <w:b/>
        <w:i w:val="0"/>
        <w:sz w:val="22"/>
        <w:szCs w:val="22"/>
      </w:rPr>
    </w:lvl>
    <w:lvl w:ilvl="2">
      <w:start w:val="1"/>
      <w:numFmt w:val="none"/>
      <w:suff w:val="nothing"/>
      <w:lvlText w:val=""/>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0000006"/>
    <w:multiLevelType w:val="singleLevel"/>
    <w:tmpl w:val="00000006"/>
    <w:name w:val="WW8Num18"/>
    <w:lvl w:ilvl="0">
      <w:start w:val="3"/>
      <w:numFmt w:val="bullet"/>
      <w:lvlText w:val="-"/>
      <w:lvlJc w:val="left"/>
      <w:pPr>
        <w:tabs>
          <w:tab w:val="num" w:pos="0"/>
        </w:tabs>
        <w:ind w:left="1788" w:hanging="360"/>
      </w:pPr>
      <w:rPr>
        <w:rFonts w:ascii="Liberation Serif" w:hAnsi="Liberation Serif"/>
      </w:rPr>
    </w:lvl>
  </w:abstractNum>
  <w:abstractNum w:abstractNumId="6" w15:restartNumberingAfterBreak="0">
    <w:nsid w:val="00000007"/>
    <w:multiLevelType w:val="singleLevel"/>
    <w:tmpl w:val="00000007"/>
    <w:name w:val="WW8Num19"/>
    <w:lvl w:ilvl="0">
      <w:start w:val="1"/>
      <w:numFmt w:val="bullet"/>
      <w:lvlText w:val=""/>
      <w:lvlJc w:val="left"/>
      <w:pPr>
        <w:tabs>
          <w:tab w:val="num" w:pos="0"/>
        </w:tabs>
        <w:ind w:left="720" w:hanging="360"/>
      </w:pPr>
      <w:rPr>
        <w:rFonts w:ascii="Wingdings" w:hAnsi="Wingdings" w:cs="Wingdings" w:hint="default"/>
        <w:sz w:val="18"/>
        <w:szCs w:val="18"/>
      </w:rPr>
    </w:lvl>
  </w:abstractNum>
  <w:abstractNum w:abstractNumId="7" w15:restartNumberingAfterBreak="0">
    <w:nsid w:val="00000008"/>
    <w:multiLevelType w:val="singleLevel"/>
    <w:tmpl w:val="00000008"/>
    <w:name w:val="WW8Num28"/>
    <w:lvl w:ilvl="0">
      <w:start w:val="1"/>
      <w:numFmt w:val="bullet"/>
      <w:lvlText w:val=""/>
      <w:lvlJc w:val="left"/>
      <w:pPr>
        <w:tabs>
          <w:tab w:val="num" w:pos="0"/>
        </w:tabs>
        <w:ind w:left="720" w:hanging="360"/>
      </w:pPr>
      <w:rPr>
        <w:rFonts w:ascii="Wingdings" w:hAnsi="Wingdings" w:cs="Wingdings" w:hint="default"/>
      </w:rPr>
    </w:lvl>
  </w:abstractNum>
  <w:abstractNum w:abstractNumId="8" w15:restartNumberingAfterBreak="0">
    <w:nsid w:val="00000009"/>
    <w:multiLevelType w:val="singleLevel"/>
    <w:tmpl w:val="00000009"/>
    <w:name w:val="WW8Num33"/>
    <w:lvl w:ilvl="0">
      <w:start w:val="1"/>
      <w:numFmt w:val="bullet"/>
      <w:pStyle w:val="Puces"/>
      <w:lvlText w:val=""/>
      <w:lvlJc w:val="left"/>
      <w:pPr>
        <w:tabs>
          <w:tab w:val="num" w:pos="0"/>
        </w:tabs>
        <w:ind w:left="720" w:hanging="360"/>
      </w:pPr>
      <w:rPr>
        <w:rFonts w:ascii="Wingdings" w:hAnsi="Wingdings" w:cs="Wingdings" w:hint="default"/>
        <w:color w:val="000000"/>
      </w:rPr>
    </w:lvl>
  </w:abstractNum>
  <w:abstractNum w:abstractNumId="9" w15:restartNumberingAfterBreak="0">
    <w:nsid w:val="0000000A"/>
    <w:multiLevelType w:val="multilevel"/>
    <w:tmpl w:val="0000000A"/>
    <w:name w:val="WW8Num36"/>
    <w:lvl w:ilvl="0">
      <w:start w:val="7"/>
      <w:numFmt w:val="decimal"/>
      <w:lvlText w:val="%1"/>
      <w:lvlJc w:val="left"/>
      <w:pPr>
        <w:tabs>
          <w:tab w:val="num" w:pos="0"/>
        </w:tabs>
        <w:ind w:left="360" w:hanging="360"/>
      </w:pPr>
      <w:rPr>
        <w:rFonts w:hint="default"/>
        <w:sz w:val="18"/>
        <w:szCs w:val="18"/>
      </w:rPr>
    </w:lvl>
    <w:lvl w:ilvl="1">
      <w:start w:val="2"/>
      <w:numFmt w:val="decimal"/>
      <w:lvlText w:val="%1.%2"/>
      <w:lvlJc w:val="left"/>
      <w:pPr>
        <w:tabs>
          <w:tab w:val="num" w:pos="0"/>
        </w:tabs>
        <w:ind w:left="720" w:hanging="720"/>
      </w:pPr>
      <w:rPr>
        <w:rFonts w:hint="default"/>
        <w:sz w:val="18"/>
        <w:szCs w:val="18"/>
      </w:rPr>
    </w:lvl>
    <w:lvl w:ilvl="2">
      <w:start w:val="1"/>
      <w:numFmt w:val="decimal"/>
      <w:lvlText w:val="%1.%2.%3"/>
      <w:lvlJc w:val="left"/>
      <w:pPr>
        <w:tabs>
          <w:tab w:val="num" w:pos="0"/>
        </w:tabs>
        <w:ind w:left="720" w:hanging="720"/>
      </w:pPr>
      <w:rPr>
        <w:rFonts w:hint="default"/>
        <w:sz w:val="18"/>
        <w:szCs w:val="18"/>
      </w:rPr>
    </w:lvl>
    <w:lvl w:ilvl="3">
      <w:start w:val="1"/>
      <w:numFmt w:val="decimal"/>
      <w:lvlText w:val="%1.%2.%3.%4"/>
      <w:lvlJc w:val="left"/>
      <w:pPr>
        <w:tabs>
          <w:tab w:val="num" w:pos="0"/>
        </w:tabs>
        <w:ind w:left="1080" w:hanging="1080"/>
      </w:pPr>
      <w:rPr>
        <w:rFonts w:hint="default"/>
        <w:sz w:val="18"/>
        <w:szCs w:val="18"/>
      </w:rPr>
    </w:lvl>
    <w:lvl w:ilvl="4">
      <w:start w:val="1"/>
      <w:numFmt w:val="decimal"/>
      <w:lvlText w:val="%1.%2.%3.%4.%5"/>
      <w:lvlJc w:val="left"/>
      <w:pPr>
        <w:tabs>
          <w:tab w:val="num" w:pos="0"/>
        </w:tabs>
        <w:ind w:left="1080" w:hanging="1080"/>
      </w:pPr>
      <w:rPr>
        <w:rFonts w:hint="default"/>
        <w:sz w:val="18"/>
        <w:szCs w:val="18"/>
      </w:rPr>
    </w:lvl>
    <w:lvl w:ilvl="5">
      <w:start w:val="1"/>
      <w:numFmt w:val="decimal"/>
      <w:lvlText w:val="%1.%2.%3.%4.%5.%6"/>
      <w:lvlJc w:val="left"/>
      <w:pPr>
        <w:tabs>
          <w:tab w:val="num" w:pos="0"/>
        </w:tabs>
        <w:ind w:left="1440" w:hanging="1440"/>
      </w:pPr>
      <w:rPr>
        <w:rFonts w:hint="default"/>
        <w:sz w:val="18"/>
        <w:szCs w:val="18"/>
      </w:rPr>
    </w:lvl>
    <w:lvl w:ilvl="6">
      <w:start w:val="1"/>
      <w:numFmt w:val="decimal"/>
      <w:lvlText w:val="%1.%2.%3.%4.%5.%6.%7"/>
      <w:lvlJc w:val="left"/>
      <w:pPr>
        <w:tabs>
          <w:tab w:val="num" w:pos="0"/>
        </w:tabs>
        <w:ind w:left="1800" w:hanging="1800"/>
      </w:pPr>
      <w:rPr>
        <w:rFonts w:hint="default"/>
        <w:sz w:val="18"/>
        <w:szCs w:val="18"/>
      </w:rPr>
    </w:lvl>
    <w:lvl w:ilvl="7">
      <w:start w:val="1"/>
      <w:numFmt w:val="decimal"/>
      <w:lvlText w:val="%1.%2.%3.%4.%5.%6.%7.%8"/>
      <w:lvlJc w:val="left"/>
      <w:pPr>
        <w:tabs>
          <w:tab w:val="num" w:pos="0"/>
        </w:tabs>
        <w:ind w:left="1800" w:hanging="1800"/>
      </w:pPr>
      <w:rPr>
        <w:rFonts w:hint="default"/>
        <w:sz w:val="18"/>
        <w:szCs w:val="18"/>
      </w:rPr>
    </w:lvl>
    <w:lvl w:ilvl="8">
      <w:start w:val="1"/>
      <w:numFmt w:val="decimal"/>
      <w:lvlText w:val="%1.%2.%3.%4.%5.%6.%7.%8.%9"/>
      <w:lvlJc w:val="left"/>
      <w:pPr>
        <w:tabs>
          <w:tab w:val="num" w:pos="0"/>
        </w:tabs>
        <w:ind w:left="2160" w:hanging="2160"/>
      </w:pPr>
      <w:rPr>
        <w:rFonts w:hint="default"/>
        <w:sz w:val="18"/>
        <w:szCs w:val="18"/>
      </w:rPr>
    </w:lvl>
  </w:abstractNum>
  <w:abstractNum w:abstractNumId="10" w15:restartNumberingAfterBreak="0">
    <w:nsid w:val="0000000B"/>
    <w:multiLevelType w:val="singleLevel"/>
    <w:tmpl w:val="0000000B"/>
    <w:name w:val="WW8Num37"/>
    <w:lvl w:ilvl="0">
      <w:start w:val="1"/>
      <w:numFmt w:val="bullet"/>
      <w:lvlText w:val=""/>
      <w:lvlJc w:val="left"/>
      <w:pPr>
        <w:tabs>
          <w:tab w:val="num" w:pos="0"/>
        </w:tabs>
        <w:ind w:left="720" w:hanging="360"/>
      </w:pPr>
      <w:rPr>
        <w:rFonts w:ascii="Wingdings" w:hAnsi="Wingdings" w:cs="Wingdings" w:hint="default"/>
        <w:color w:val="000000"/>
        <w:sz w:val="18"/>
        <w:szCs w:val="18"/>
      </w:rPr>
    </w:lvl>
  </w:abstractNum>
  <w:abstractNum w:abstractNumId="11" w15:restartNumberingAfterBreak="0">
    <w:nsid w:val="0000000C"/>
    <w:multiLevelType w:val="singleLevel"/>
    <w:tmpl w:val="0000000C"/>
    <w:name w:val="WW8Num40"/>
    <w:lvl w:ilvl="0">
      <w:start w:val="1"/>
      <w:numFmt w:val="bullet"/>
      <w:lvlText w:val=""/>
      <w:lvlJc w:val="left"/>
      <w:pPr>
        <w:tabs>
          <w:tab w:val="num" w:pos="0"/>
        </w:tabs>
        <w:ind w:left="0" w:firstLine="0"/>
      </w:pPr>
      <w:rPr>
        <w:rFonts w:ascii="Wingdings" w:hAnsi="Wingdings" w:cs="Wingdings" w:hint="default"/>
        <w:sz w:val="18"/>
        <w:szCs w:val="18"/>
      </w:rPr>
    </w:lvl>
  </w:abstractNum>
  <w:abstractNum w:abstractNumId="12" w15:restartNumberingAfterBreak="0">
    <w:nsid w:val="0000000D"/>
    <w:multiLevelType w:val="singleLevel"/>
    <w:tmpl w:val="0000000D"/>
    <w:name w:val="WW8Num41"/>
    <w:lvl w:ilvl="0">
      <w:start w:val="1"/>
      <w:numFmt w:val="bullet"/>
      <w:lvlText w:val=""/>
      <w:lvlJc w:val="left"/>
      <w:pPr>
        <w:tabs>
          <w:tab w:val="num" w:pos="360"/>
        </w:tabs>
        <w:ind w:left="360" w:hanging="360"/>
      </w:pPr>
      <w:rPr>
        <w:rFonts w:ascii="Wingdings" w:hAnsi="Wingdings" w:cs="Wingdings" w:hint="default"/>
      </w:rPr>
    </w:lvl>
  </w:abstractNum>
  <w:abstractNum w:abstractNumId="13" w15:restartNumberingAfterBreak="0">
    <w:nsid w:val="0000000E"/>
    <w:multiLevelType w:val="singleLevel"/>
    <w:tmpl w:val="0000000E"/>
    <w:name w:val="WW8Num46"/>
    <w:lvl w:ilvl="0">
      <w:start w:val="1"/>
      <w:numFmt w:val="decimal"/>
      <w:pStyle w:val="textenumros"/>
      <w:lvlText w:val="%1."/>
      <w:lvlJc w:val="left"/>
      <w:pPr>
        <w:tabs>
          <w:tab w:val="num" w:pos="1353"/>
        </w:tabs>
        <w:ind w:left="1353" w:hanging="360"/>
      </w:pPr>
      <w:rPr>
        <w:rFonts w:cs="Times New Roman"/>
      </w:rPr>
    </w:lvl>
  </w:abstractNum>
  <w:abstractNum w:abstractNumId="14" w15:restartNumberingAfterBreak="0">
    <w:nsid w:val="015300D6"/>
    <w:multiLevelType w:val="hybridMultilevel"/>
    <w:tmpl w:val="92740D9C"/>
    <w:lvl w:ilvl="0" w:tplc="3DE2831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E464E86"/>
    <w:multiLevelType w:val="hybridMultilevel"/>
    <w:tmpl w:val="400C96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0F0751C"/>
    <w:multiLevelType w:val="hybridMultilevel"/>
    <w:tmpl w:val="B0EC03AE"/>
    <w:lvl w:ilvl="0" w:tplc="D6C62988">
      <w:numFmt w:val="bullet"/>
      <w:lvlText w:val="-"/>
      <w:lvlJc w:val="left"/>
      <w:pPr>
        <w:ind w:left="720" w:hanging="360"/>
      </w:pPr>
      <w:rPr>
        <w:rFonts w:ascii="AMU Monument Grotesk" w:eastAsia="Times New Roman" w:hAnsi="AMU Monument Grotes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5255DAB"/>
    <w:multiLevelType w:val="hybridMultilevel"/>
    <w:tmpl w:val="EBDE47C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
      <w:lvlJc w:val="left"/>
      <w:pPr>
        <w:ind w:left="720" w:hanging="360"/>
      </w:pPr>
      <w:rPr>
        <w:rFonts w:hint="default"/>
      </w:rPr>
    </w:lvl>
    <w:lvl w:ilvl="2">
      <w:start w:val="1"/>
      <w:numFmt w:val="decimal"/>
      <w:pStyle w:val="RedaliaTitre3"/>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1224B26"/>
    <w:multiLevelType w:val="hybridMultilevel"/>
    <w:tmpl w:val="75662F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AA66E0"/>
    <w:multiLevelType w:val="hybridMultilevel"/>
    <w:tmpl w:val="3C2CCB44"/>
    <w:lvl w:ilvl="0" w:tplc="A192C8EE">
      <w:start w:val="1"/>
      <w:numFmt w:val="decimal"/>
      <w:lvlText w:val="%1."/>
      <w:lvlJc w:val="left"/>
      <w:pPr>
        <w:ind w:left="720" w:hanging="360"/>
      </w:pPr>
      <w:rPr>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F3B1D75"/>
    <w:multiLevelType w:val="hybridMultilevel"/>
    <w:tmpl w:val="98022422"/>
    <w:lvl w:ilvl="0" w:tplc="9BE881CA">
      <w:start w:val="50"/>
      <w:numFmt w:val="bullet"/>
      <w:lvlText w:val="-"/>
      <w:lvlJc w:val="left"/>
      <w:pPr>
        <w:ind w:left="720" w:hanging="360"/>
      </w:pPr>
      <w:rPr>
        <w:rFonts w:ascii="AMU Monument Grotesk" w:eastAsia="Batang" w:hAnsi="AMU Monument Grotes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2A00BA"/>
    <w:multiLevelType w:val="hybridMultilevel"/>
    <w:tmpl w:val="52D630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4F73235"/>
    <w:multiLevelType w:val="hybridMultilevel"/>
    <w:tmpl w:val="9272C9AE"/>
    <w:lvl w:ilvl="0" w:tplc="FFFFFFFF">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4D19D2"/>
    <w:multiLevelType w:val="hybridMultilevel"/>
    <w:tmpl w:val="4B208A2A"/>
    <w:lvl w:ilvl="0" w:tplc="BBD8EA9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AE32BC"/>
    <w:multiLevelType w:val="hybridMultilevel"/>
    <w:tmpl w:val="B852AB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6E7B38"/>
    <w:multiLevelType w:val="hybridMultilevel"/>
    <w:tmpl w:val="BE508922"/>
    <w:lvl w:ilvl="0" w:tplc="4AB69E7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C52761"/>
    <w:multiLevelType w:val="hybridMultilevel"/>
    <w:tmpl w:val="BF328E1C"/>
    <w:lvl w:ilvl="0" w:tplc="AAF296E0">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D45EB6"/>
    <w:multiLevelType w:val="hybridMultilevel"/>
    <w:tmpl w:val="6F162A1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71B161F5"/>
    <w:multiLevelType w:val="hybridMultilevel"/>
    <w:tmpl w:val="186AE184"/>
    <w:lvl w:ilvl="0" w:tplc="73529114">
      <w:start w:val="2"/>
      <w:numFmt w:val="bullet"/>
      <w:lvlText w:val=""/>
      <w:lvlJc w:val="left"/>
      <w:pPr>
        <w:ind w:left="720" w:hanging="360"/>
      </w:pPr>
      <w:rPr>
        <w:rFonts w:ascii="Wingdings" w:eastAsia="Times New Roman" w:hAnsi="Wingdings" w:cs="Verdana" w:hint="default"/>
        <w:b/>
        <w:color w:val="002060"/>
        <w:sz w:val="18"/>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A30C5F"/>
    <w:multiLevelType w:val="hybridMultilevel"/>
    <w:tmpl w:val="876A5F0A"/>
    <w:lvl w:ilvl="0" w:tplc="12046A40">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CE5D1B"/>
    <w:multiLevelType w:val="hybridMultilevel"/>
    <w:tmpl w:val="9530EF92"/>
    <w:lvl w:ilvl="0" w:tplc="64B2646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8"/>
  </w:num>
  <w:num w:numId="7">
    <w:abstractNumId w:val="9"/>
  </w:num>
  <w:num w:numId="8">
    <w:abstractNumId w:val="10"/>
  </w:num>
  <w:num w:numId="9">
    <w:abstractNumId w:val="11"/>
  </w:num>
  <w:num w:numId="10">
    <w:abstractNumId w:val="12"/>
  </w:num>
  <w:num w:numId="11">
    <w:abstractNumId w:val="13"/>
  </w:num>
  <w:num w:numId="12">
    <w:abstractNumId w:val="15"/>
  </w:num>
  <w:num w:numId="13">
    <w:abstractNumId w:val="22"/>
  </w:num>
  <w:num w:numId="14">
    <w:abstractNumId w:val="17"/>
  </w:num>
  <w:num w:numId="15">
    <w:abstractNumId w:val="18"/>
  </w:num>
  <w:num w:numId="16">
    <w:abstractNumId w:val="20"/>
  </w:num>
  <w:num w:numId="17">
    <w:abstractNumId w:val="23"/>
  </w:num>
  <w:num w:numId="18">
    <w:abstractNumId w:val="14"/>
  </w:num>
  <w:num w:numId="19">
    <w:abstractNumId w:val="30"/>
  </w:num>
  <w:num w:numId="20">
    <w:abstractNumId w:val="29"/>
  </w:num>
  <w:num w:numId="21">
    <w:abstractNumId w:val="21"/>
  </w:num>
  <w:num w:numId="22">
    <w:abstractNumId w:val="19"/>
  </w:num>
  <w:num w:numId="23">
    <w:abstractNumId w:val="16"/>
  </w:num>
  <w:num w:numId="24">
    <w:abstractNumId w:val="27"/>
  </w:num>
  <w:num w:numId="25">
    <w:abstractNumId w:val="25"/>
  </w:num>
  <w:num w:numId="26">
    <w:abstractNumId w:val="28"/>
  </w:num>
  <w:num w:numId="27">
    <w:abstractNumId w:val="31"/>
  </w:num>
  <w:num w:numId="28">
    <w:abstractNumId w:val="24"/>
  </w:num>
  <w:num w:numId="29">
    <w:abstractNumId w:val="2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hanie SEPTIER">
    <w15:presenceInfo w15:providerId="AD" w15:userId="S-1-5-21-291734064-2630457852-3515383531-169300"/>
  </w15:person>
  <w15:person w15:author="LUCIANI Karina">
    <w15:presenceInfo w15:providerId="AD" w15:userId="S-1-5-21-291734064-2630457852-3515383531-1601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F90"/>
    <w:rsid w:val="00002B77"/>
    <w:rsid w:val="00004BB5"/>
    <w:rsid w:val="0000507F"/>
    <w:rsid w:val="0000660B"/>
    <w:rsid w:val="000074DB"/>
    <w:rsid w:val="00011A41"/>
    <w:rsid w:val="00022B53"/>
    <w:rsid w:val="00024018"/>
    <w:rsid w:val="00025CC4"/>
    <w:rsid w:val="00026E34"/>
    <w:rsid w:val="000328EB"/>
    <w:rsid w:val="00033C36"/>
    <w:rsid w:val="00040FD5"/>
    <w:rsid w:val="000411AF"/>
    <w:rsid w:val="00041F4C"/>
    <w:rsid w:val="00042C1A"/>
    <w:rsid w:val="00045B89"/>
    <w:rsid w:val="00050117"/>
    <w:rsid w:val="000507CF"/>
    <w:rsid w:val="00050CD2"/>
    <w:rsid w:val="00051CDF"/>
    <w:rsid w:val="00053C96"/>
    <w:rsid w:val="000578CE"/>
    <w:rsid w:val="000620E3"/>
    <w:rsid w:val="000624F7"/>
    <w:rsid w:val="000629E2"/>
    <w:rsid w:val="0006322C"/>
    <w:rsid w:val="00066E51"/>
    <w:rsid w:val="00067D1D"/>
    <w:rsid w:val="00067D5D"/>
    <w:rsid w:val="000775C8"/>
    <w:rsid w:val="00082C6C"/>
    <w:rsid w:val="00085E5B"/>
    <w:rsid w:val="000864CF"/>
    <w:rsid w:val="00087A58"/>
    <w:rsid w:val="00091ED0"/>
    <w:rsid w:val="00092C6C"/>
    <w:rsid w:val="00094737"/>
    <w:rsid w:val="000A3529"/>
    <w:rsid w:val="000A573A"/>
    <w:rsid w:val="000A71A6"/>
    <w:rsid w:val="000A75F3"/>
    <w:rsid w:val="000B0F77"/>
    <w:rsid w:val="000B1F23"/>
    <w:rsid w:val="000B1F72"/>
    <w:rsid w:val="000B403B"/>
    <w:rsid w:val="000B7229"/>
    <w:rsid w:val="000C3399"/>
    <w:rsid w:val="000C4124"/>
    <w:rsid w:val="000C5FAC"/>
    <w:rsid w:val="000C737F"/>
    <w:rsid w:val="000D1994"/>
    <w:rsid w:val="000D1C1B"/>
    <w:rsid w:val="000D2E13"/>
    <w:rsid w:val="000D6FD6"/>
    <w:rsid w:val="000E1FCC"/>
    <w:rsid w:val="000E3D24"/>
    <w:rsid w:val="000E615F"/>
    <w:rsid w:val="000E7EA6"/>
    <w:rsid w:val="000E7FB0"/>
    <w:rsid w:val="000F120A"/>
    <w:rsid w:val="000F23DF"/>
    <w:rsid w:val="000F4FD0"/>
    <w:rsid w:val="00101198"/>
    <w:rsid w:val="00102944"/>
    <w:rsid w:val="001047AA"/>
    <w:rsid w:val="00104A77"/>
    <w:rsid w:val="00106153"/>
    <w:rsid w:val="00106416"/>
    <w:rsid w:val="001119FC"/>
    <w:rsid w:val="00117C67"/>
    <w:rsid w:val="00122E25"/>
    <w:rsid w:val="00123C92"/>
    <w:rsid w:val="00124C89"/>
    <w:rsid w:val="0012517E"/>
    <w:rsid w:val="001314C0"/>
    <w:rsid w:val="00133BE4"/>
    <w:rsid w:val="00135B15"/>
    <w:rsid w:val="00135F04"/>
    <w:rsid w:val="00135F2F"/>
    <w:rsid w:val="001373D1"/>
    <w:rsid w:val="00137D01"/>
    <w:rsid w:val="00141CC1"/>
    <w:rsid w:val="00143623"/>
    <w:rsid w:val="00145C97"/>
    <w:rsid w:val="001467C5"/>
    <w:rsid w:val="00146E9D"/>
    <w:rsid w:val="00146F82"/>
    <w:rsid w:val="0014733B"/>
    <w:rsid w:val="001519CC"/>
    <w:rsid w:val="001544E2"/>
    <w:rsid w:val="00156AC2"/>
    <w:rsid w:val="0016239B"/>
    <w:rsid w:val="00163F92"/>
    <w:rsid w:val="00164BBC"/>
    <w:rsid w:val="001730A3"/>
    <w:rsid w:val="00174159"/>
    <w:rsid w:val="00175C6A"/>
    <w:rsid w:val="00182356"/>
    <w:rsid w:val="00191B4B"/>
    <w:rsid w:val="00192C50"/>
    <w:rsid w:val="0019304F"/>
    <w:rsid w:val="001A0264"/>
    <w:rsid w:val="001A153A"/>
    <w:rsid w:val="001A25B7"/>
    <w:rsid w:val="001A3E5E"/>
    <w:rsid w:val="001B0387"/>
    <w:rsid w:val="001B5B9E"/>
    <w:rsid w:val="001B66BA"/>
    <w:rsid w:val="001C0AE2"/>
    <w:rsid w:val="001C0E06"/>
    <w:rsid w:val="001C10B9"/>
    <w:rsid w:val="001C1F57"/>
    <w:rsid w:val="001C2083"/>
    <w:rsid w:val="001C2F3B"/>
    <w:rsid w:val="001C5FBF"/>
    <w:rsid w:val="001C73A7"/>
    <w:rsid w:val="001D02AC"/>
    <w:rsid w:val="001D51F2"/>
    <w:rsid w:val="001D55AF"/>
    <w:rsid w:val="001D5A73"/>
    <w:rsid w:val="001D5AD7"/>
    <w:rsid w:val="001E077C"/>
    <w:rsid w:val="001E1ECF"/>
    <w:rsid w:val="001F02FE"/>
    <w:rsid w:val="001F636D"/>
    <w:rsid w:val="001F745F"/>
    <w:rsid w:val="00200669"/>
    <w:rsid w:val="002032A7"/>
    <w:rsid w:val="00207E4B"/>
    <w:rsid w:val="00207FC1"/>
    <w:rsid w:val="00212904"/>
    <w:rsid w:val="002130DB"/>
    <w:rsid w:val="0021394B"/>
    <w:rsid w:val="002146D0"/>
    <w:rsid w:val="0022680A"/>
    <w:rsid w:val="00227BC5"/>
    <w:rsid w:val="00235972"/>
    <w:rsid w:val="00235EE0"/>
    <w:rsid w:val="002375FA"/>
    <w:rsid w:val="002434B9"/>
    <w:rsid w:val="0024428F"/>
    <w:rsid w:val="00244F0D"/>
    <w:rsid w:val="00245A58"/>
    <w:rsid w:val="0024641C"/>
    <w:rsid w:val="00250608"/>
    <w:rsid w:val="00252C47"/>
    <w:rsid w:val="0025366A"/>
    <w:rsid w:val="002568B0"/>
    <w:rsid w:val="002600F0"/>
    <w:rsid w:val="00260F30"/>
    <w:rsid w:val="00264266"/>
    <w:rsid w:val="002671DA"/>
    <w:rsid w:val="00272FB4"/>
    <w:rsid w:val="00273B36"/>
    <w:rsid w:val="00276B6B"/>
    <w:rsid w:val="00283AA5"/>
    <w:rsid w:val="00284464"/>
    <w:rsid w:val="00284E48"/>
    <w:rsid w:val="00285836"/>
    <w:rsid w:val="00292256"/>
    <w:rsid w:val="0029339F"/>
    <w:rsid w:val="00294192"/>
    <w:rsid w:val="002A0D50"/>
    <w:rsid w:val="002A1DD7"/>
    <w:rsid w:val="002A1E0D"/>
    <w:rsid w:val="002B1312"/>
    <w:rsid w:val="002B2F5E"/>
    <w:rsid w:val="002B452F"/>
    <w:rsid w:val="002B7C30"/>
    <w:rsid w:val="002C1C79"/>
    <w:rsid w:val="002C7559"/>
    <w:rsid w:val="002C7FB2"/>
    <w:rsid w:val="002D178C"/>
    <w:rsid w:val="002D303B"/>
    <w:rsid w:val="002E2AE1"/>
    <w:rsid w:val="002E6533"/>
    <w:rsid w:val="002E69A2"/>
    <w:rsid w:val="002F6A2C"/>
    <w:rsid w:val="00303559"/>
    <w:rsid w:val="00305CDB"/>
    <w:rsid w:val="00307966"/>
    <w:rsid w:val="00310C03"/>
    <w:rsid w:val="003117F1"/>
    <w:rsid w:val="00311E62"/>
    <w:rsid w:val="00314245"/>
    <w:rsid w:val="003177FE"/>
    <w:rsid w:val="003200F8"/>
    <w:rsid w:val="00320518"/>
    <w:rsid w:val="00320E35"/>
    <w:rsid w:val="003217BE"/>
    <w:rsid w:val="00324845"/>
    <w:rsid w:val="00325936"/>
    <w:rsid w:val="00326E07"/>
    <w:rsid w:val="00333133"/>
    <w:rsid w:val="00335EC4"/>
    <w:rsid w:val="0034048B"/>
    <w:rsid w:val="00342F39"/>
    <w:rsid w:val="003572DA"/>
    <w:rsid w:val="00357E12"/>
    <w:rsid w:val="00375063"/>
    <w:rsid w:val="00376294"/>
    <w:rsid w:val="0038028E"/>
    <w:rsid w:val="00383893"/>
    <w:rsid w:val="00383AB8"/>
    <w:rsid w:val="003900C6"/>
    <w:rsid w:val="0039483B"/>
    <w:rsid w:val="003A2391"/>
    <w:rsid w:val="003A2592"/>
    <w:rsid w:val="003A2EA6"/>
    <w:rsid w:val="003A67D3"/>
    <w:rsid w:val="003A78BC"/>
    <w:rsid w:val="003B0436"/>
    <w:rsid w:val="003B65B9"/>
    <w:rsid w:val="003B6A42"/>
    <w:rsid w:val="003C0066"/>
    <w:rsid w:val="003C1164"/>
    <w:rsid w:val="003C13F5"/>
    <w:rsid w:val="003C61F0"/>
    <w:rsid w:val="003C719A"/>
    <w:rsid w:val="003C7AF9"/>
    <w:rsid w:val="003D0766"/>
    <w:rsid w:val="003D233D"/>
    <w:rsid w:val="003D2F2C"/>
    <w:rsid w:val="003D3C6C"/>
    <w:rsid w:val="003D47E0"/>
    <w:rsid w:val="003D5978"/>
    <w:rsid w:val="003E16D7"/>
    <w:rsid w:val="003E5593"/>
    <w:rsid w:val="003F0008"/>
    <w:rsid w:val="003F501A"/>
    <w:rsid w:val="00412C09"/>
    <w:rsid w:val="00414C6B"/>
    <w:rsid w:val="004207A0"/>
    <w:rsid w:val="004208A2"/>
    <w:rsid w:val="00421275"/>
    <w:rsid w:val="00424B0E"/>
    <w:rsid w:val="0042612D"/>
    <w:rsid w:val="00430313"/>
    <w:rsid w:val="004319C8"/>
    <w:rsid w:val="0043475A"/>
    <w:rsid w:val="00434E7F"/>
    <w:rsid w:val="004407A9"/>
    <w:rsid w:val="00446E9A"/>
    <w:rsid w:val="0045112A"/>
    <w:rsid w:val="0045629F"/>
    <w:rsid w:val="004572E3"/>
    <w:rsid w:val="00462740"/>
    <w:rsid w:val="00463D97"/>
    <w:rsid w:val="00464345"/>
    <w:rsid w:val="00464C2D"/>
    <w:rsid w:val="00466B4C"/>
    <w:rsid w:val="00471FCC"/>
    <w:rsid w:val="0047268C"/>
    <w:rsid w:val="004731F2"/>
    <w:rsid w:val="00473948"/>
    <w:rsid w:val="00475EFD"/>
    <w:rsid w:val="00477227"/>
    <w:rsid w:val="0048011C"/>
    <w:rsid w:val="00485247"/>
    <w:rsid w:val="00490238"/>
    <w:rsid w:val="00496688"/>
    <w:rsid w:val="004974E9"/>
    <w:rsid w:val="004A011D"/>
    <w:rsid w:val="004A03FF"/>
    <w:rsid w:val="004A15FF"/>
    <w:rsid w:val="004A1EB7"/>
    <w:rsid w:val="004A41E4"/>
    <w:rsid w:val="004A50ED"/>
    <w:rsid w:val="004A582E"/>
    <w:rsid w:val="004A5E90"/>
    <w:rsid w:val="004A6684"/>
    <w:rsid w:val="004B3901"/>
    <w:rsid w:val="004B68DD"/>
    <w:rsid w:val="004C7055"/>
    <w:rsid w:val="004D0E2E"/>
    <w:rsid w:val="004D1743"/>
    <w:rsid w:val="004D1DCF"/>
    <w:rsid w:val="004D78FF"/>
    <w:rsid w:val="004E1285"/>
    <w:rsid w:val="004E20B6"/>
    <w:rsid w:val="004E6ED9"/>
    <w:rsid w:val="004E7C1C"/>
    <w:rsid w:val="004F2BA5"/>
    <w:rsid w:val="004F33C4"/>
    <w:rsid w:val="004F5FAC"/>
    <w:rsid w:val="004F613B"/>
    <w:rsid w:val="00512FEB"/>
    <w:rsid w:val="00514028"/>
    <w:rsid w:val="00514FF8"/>
    <w:rsid w:val="005167D5"/>
    <w:rsid w:val="00517CB0"/>
    <w:rsid w:val="00523242"/>
    <w:rsid w:val="00530170"/>
    <w:rsid w:val="00536516"/>
    <w:rsid w:val="00544601"/>
    <w:rsid w:val="00544AD3"/>
    <w:rsid w:val="0054513E"/>
    <w:rsid w:val="0054542E"/>
    <w:rsid w:val="00546161"/>
    <w:rsid w:val="0055002E"/>
    <w:rsid w:val="005500ED"/>
    <w:rsid w:val="0055027F"/>
    <w:rsid w:val="00551A9B"/>
    <w:rsid w:val="00551FF4"/>
    <w:rsid w:val="0055440C"/>
    <w:rsid w:val="00555CCC"/>
    <w:rsid w:val="0056048F"/>
    <w:rsid w:val="00564302"/>
    <w:rsid w:val="00564D9D"/>
    <w:rsid w:val="00566093"/>
    <w:rsid w:val="005661CA"/>
    <w:rsid w:val="00566A54"/>
    <w:rsid w:val="00573181"/>
    <w:rsid w:val="00574642"/>
    <w:rsid w:val="00574C4A"/>
    <w:rsid w:val="0057541D"/>
    <w:rsid w:val="00584EF5"/>
    <w:rsid w:val="00585C29"/>
    <w:rsid w:val="0058628F"/>
    <w:rsid w:val="00586C3E"/>
    <w:rsid w:val="00590345"/>
    <w:rsid w:val="00597024"/>
    <w:rsid w:val="005A27E9"/>
    <w:rsid w:val="005A386C"/>
    <w:rsid w:val="005A4E61"/>
    <w:rsid w:val="005A623D"/>
    <w:rsid w:val="005B2C72"/>
    <w:rsid w:val="005B3740"/>
    <w:rsid w:val="005B3D0D"/>
    <w:rsid w:val="005B40F2"/>
    <w:rsid w:val="005B4162"/>
    <w:rsid w:val="005B4236"/>
    <w:rsid w:val="005B57FA"/>
    <w:rsid w:val="005B5846"/>
    <w:rsid w:val="005B63C0"/>
    <w:rsid w:val="005B6AAE"/>
    <w:rsid w:val="005B726C"/>
    <w:rsid w:val="005B7950"/>
    <w:rsid w:val="005C0B59"/>
    <w:rsid w:val="005C5381"/>
    <w:rsid w:val="005C657F"/>
    <w:rsid w:val="005D35B6"/>
    <w:rsid w:val="005D7DC6"/>
    <w:rsid w:val="005E5EEF"/>
    <w:rsid w:val="005F14F7"/>
    <w:rsid w:val="00601FA4"/>
    <w:rsid w:val="006029D3"/>
    <w:rsid w:val="00603A8E"/>
    <w:rsid w:val="00606D99"/>
    <w:rsid w:val="00606F4E"/>
    <w:rsid w:val="00615BF3"/>
    <w:rsid w:val="00615F35"/>
    <w:rsid w:val="0062045A"/>
    <w:rsid w:val="0062161B"/>
    <w:rsid w:val="00621DD3"/>
    <w:rsid w:val="00621E5B"/>
    <w:rsid w:val="006221CF"/>
    <w:rsid w:val="00622840"/>
    <w:rsid w:val="006230BD"/>
    <w:rsid w:val="00625C4F"/>
    <w:rsid w:val="00627F7D"/>
    <w:rsid w:val="00632D7A"/>
    <w:rsid w:val="006360D7"/>
    <w:rsid w:val="00636ACF"/>
    <w:rsid w:val="006428AA"/>
    <w:rsid w:val="00646D36"/>
    <w:rsid w:val="00647043"/>
    <w:rsid w:val="00647D7D"/>
    <w:rsid w:val="00655FF3"/>
    <w:rsid w:val="006663F8"/>
    <w:rsid w:val="00666E8A"/>
    <w:rsid w:val="006675AC"/>
    <w:rsid w:val="006702ED"/>
    <w:rsid w:val="00670E10"/>
    <w:rsid w:val="00676C81"/>
    <w:rsid w:val="00677FC3"/>
    <w:rsid w:val="0068151D"/>
    <w:rsid w:val="00684D07"/>
    <w:rsid w:val="00686564"/>
    <w:rsid w:val="0069066A"/>
    <w:rsid w:val="00690C20"/>
    <w:rsid w:val="00692FC3"/>
    <w:rsid w:val="0069489E"/>
    <w:rsid w:val="00694C86"/>
    <w:rsid w:val="00695557"/>
    <w:rsid w:val="006961B0"/>
    <w:rsid w:val="006A26BD"/>
    <w:rsid w:val="006A33AE"/>
    <w:rsid w:val="006A425F"/>
    <w:rsid w:val="006A4624"/>
    <w:rsid w:val="006A7160"/>
    <w:rsid w:val="006B0EAE"/>
    <w:rsid w:val="006B3467"/>
    <w:rsid w:val="006B3A37"/>
    <w:rsid w:val="006B6942"/>
    <w:rsid w:val="006B7504"/>
    <w:rsid w:val="006C25DE"/>
    <w:rsid w:val="006C27E1"/>
    <w:rsid w:val="006C2C77"/>
    <w:rsid w:val="006C2F79"/>
    <w:rsid w:val="006C514D"/>
    <w:rsid w:val="006C7AB9"/>
    <w:rsid w:val="006D5745"/>
    <w:rsid w:val="006E6C09"/>
    <w:rsid w:val="006F0F37"/>
    <w:rsid w:val="006F23C3"/>
    <w:rsid w:val="006F3CFA"/>
    <w:rsid w:val="00700C77"/>
    <w:rsid w:val="00701F84"/>
    <w:rsid w:val="0070386C"/>
    <w:rsid w:val="00705D7B"/>
    <w:rsid w:val="007162C2"/>
    <w:rsid w:val="00721C96"/>
    <w:rsid w:val="00721E84"/>
    <w:rsid w:val="00722840"/>
    <w:rsid w:val="0072401B"/>
    <w:rsid w:val="00725455"/>
    <w:rsid w:val="0072665E"/>
    <w:rsid w:val="00741FF5"/>
    <w:rsid w:val="007420E5"/>
    <w:rsid w:val="00742FA9"/>
    <w:rsid w:val="0074329D"/>
    <w:rsid w:val="00744DAB"/>
    <w:rsid w:val="00751F5E"/>
    <w:rsid w:val="007523B7"/>
    <w:rsid w:val="007523FA"/>
    <w:rsid w:val="007525F3"/>
    <w:rsid w:val="00763EE2"/>
    <w:rsid w:val="00763EF7"/>
    <w:rsid w:val="00764AD3"/>
    <w:rsid w:val="007664A2"/>
    <w:rsid w:val="0076715C"/>
    <w:rsid w:val="0077174C"/>
    <w:rsid w:val="00785ADF"/>
    <w:rsid w:val="00785F24"/>
    <w:rsid w:val="0078621D"/>
    <w:rsid w:val="007A0C8B"/>
    <w:rsid w:val="007A180A"/>
    <w:rsid w:val="007A33AE"/>
    <w:rsid w:val="007B16D6"/>
    <w:rsid w:val="007B4A2B"/>
    <w:rsid w:val="007B5666"/>
    <w:rsid w:val="007B6634"/>
    <w:rsid w:val="007C04E7"/>
    <w:rsid w:val="007C2F55"/>
    <w:rsid w:val="007E0D02"/>
    <w:rsid w:val="007E1787"/>
    <w:rsid w:val="007E443F"/>
    <w:rsid w:val="007E5E1B"/>
    <w:rsid w:val="007E77D3"/>
    <w:rsid w:val="007F0A32"/>
    <w:rsid w:val="007F1ABD"/>
    <w:rsid w:val="007F3458"/>
    <w:rsid w:val="007F48D0"/>
    <w:rsid w:val="007F5DBD"/>
    <w:rsid w:val="007F6370"/>
    <w:rsid w:val="0080082B"/>
    <w:rsid w:val="00801FB6"/>
    <w:rsid w:val="00807683"/>
    <w:rsid w:val="00807B3E"/>
    <w:rsid w:val="00813619"/>
    <w:rsid w:val="008170A7"/>
    <w:rsid w:val="008268FB"/>
    <w:rsid w:val="00831217"/>
    <w:rsid w:val="008348F2"/>
    <w:rsid w:val="00837C54"/>
    <w:rsid w:val="00841DE0"/>
    <w:rsid w:val="00843033"/>
    <w:rsid w:val="00843AF5"/>
    <w:rsid w:val="00845C28"/>
    <w:rsid w:val="00847630"/>
    <w:rsid w:val="00850068"/>
    <w:rsid w:val="0085031D"/>
    <w:rsid w:val="00850DF4"/>
    <w:rsid w:val="00855E6A"/>
    <w:rsid w:val="00860446"/>
    <w:rsid w:val="00863D31"/>
    <w:rsid w:val="00865AD7"/>
    <w:rsid w:val="00866484"/>
    <w:rsid w:val="0087201B"/>
    <w:rsid w:val="00873E50"/>
    <w:rsid w:val="008862A1"/>
    <w:rsid w:val="008901CA"/>
    <w:rsid w:val="008906CD"/>
    <w:rsid w:val="00891360"/>
    <w:rsid w:val="008A0F22"/>
    <w:rsid w:val="008A2209"/>
    <w:rsid w:val="008B20AB"/>
    <w:rsid w:val="008B6028"/>
    <w:rsid w:val="008C34DB"/>
    <w:rsid w:val="008C5410"/>
    <w:rsid w:val="008C790C"/>
    <w:rsid w:val="008D2AFA"/>
    <w:rsid w:val="008D6C21"/>
    <w:rsid w:val="008D7442"/>
    <w:rsid w:val="008E2BEC"/>
    <w:rsid w:val="008E5056"/>
    <w:rsid w:val="008E7B3A"/>
    <w:rsid w:val="008E7DD1"/>
    <w:rsid w:val="008F0F75"/>
    <w:rsid w:val="008F117D"/>
    <w:rsid w:val="008F293D"/>
    <w:rsid w:val="008F2E49"/>
    <w:rsid w:val="008F3729"/>
    <w:rsid w:val="008F38E3"/>
    <w:rsid w:val="008F4EF1"/>
    <w:rsid w:val="008F6146"/>
    <w:rsid w:val="00920629"/>
    <w:rsid w:val="00921796"/>
    <w:rsid w:val="00923DF5"/>
    <w:rsid w:val="00930999"/>
    <w:rsid w:val="00933E7A"/>
    <w:rsid w:val="009352E1"/>
    <w:rsid w:val="009374E7"/>
    <w:rsid w:val="00937A05"/>
    <w:rsid w:val="00937C15"/>
    <w:rsid w:val="00941D24"/>
    <w:rsid w:val="00942967"/>
    <w:rsid w:val="009458A6"/>
    <w:rsid w:val="009471B6"/>
    <w:rsid w:val="00947EF5"/>
    <w:rsid w:val="009539B9"/>
    <w:rsid w:val="00953E4B"/>
    <w:rsid w:val="009551A2"/>
    <w:rsid w:val="00955F63"/>
    <w:rsid w:val="00957931"/>
    <w:rsid w:val="00961A20"/>
    <w:rsid w:val="0096264A"/>
    <w:rsid w:val="00965200"/>
    <w:rsid w:val="00970396"/>
    <w:rsid w:val="00971007"/>
    <w:rsid w:val="009722F4"/>
    <w:rsid w:val="009732B5"/>
    <w:rsid w:val="00974C91"/>
    <w:rsid w:val="0098019E"/>
    <w:rsid w:val="00985996"/>
    <w:rsid w:val="009903DB"/>
    <w:rsid w:val="00990C77"/>
    <w:rsid w:val="00995C94"/>
    <w:rsid w:val="009A3DC4"/>
    <w:rsid w:val="009A7FA3"/>
    <w:rsid w:val="009B4FA4"/>
    <w:rsid w:val="009B6C64"/>
    <w:rsid w:val="009C652E"/>
    <w:rsid w:val="009D092D"/>
    <w:rsid w:val="009D1EF7"/>
    <w:rsid w:val="009D2E35"/>
    <w:rsid w:val="009D35ED"/>
    <w:rsid w:val="009D392D"/>
    <w:rsid w:val="009D64FD"/>
    <w:rsid w:val="009D7FDB"/>
    <w:rsid w:val="009E312E"/>
    <w:rsid w:val="009E317F"/>
    <w:rsid w:val="009E3248"/>
    <w:rsid w:val="009E44C7"/>
    <w:rsid w:val="009F0137"/>
    <w:rsid w:val="009F0EBD"/>
    <w:rsid w:val="009F197C"/>
    <w:rsid w:val="009F2B0E"/>
    <w:rsid w:val="009F33BE"/>
    <w:rsid w:val="00A0230D"/>
    <w:rsid w:val="00A042B7"/>
    <w:rsid w:val="00A10432"/>
    <w:rsid w:val="00A16107"/>
    <w:rsid w:val="00A20A2F"/>
    <w:rsid w:val="00A22AE1"/>
    <w:rsid w:val="00A30368"/>
    <w:rsid w:val="00A341A0"/>
    <w:rsid w:val="00A34FE0"/>
    <w:rsid w:val="00A3650D"/>
    <w:rsid w:val="00A51F3A"/>
    <w:rsid w:val="00A53E9F"/>
    <w:rsid w:val="00A6148E"/>
    <w:rsid w:val="00A614D8"/>
    <w:rsid w:val="00A631AF"/>
    <w:rsid w:val="00A633ED"/>
    <w:rsid w:val="00A64A7B"/>
    <w:rsid w:val="00A71406"/>
    <w:rsid w:val="00A7474F"/>
    <w:rsid w:val="00A875CC"/>
    <w:rsid w:val="00A945C7"/>
    <w:rsid w:val="00A947AA"/>
    <w:rsid w:val="00AA35C8"/>
    <w:rsid w:val="00AA4990"/>
    <w:rsid w:val="00AA4A8D"/>
    <w:rsid w:val="00AA5F2F"/>
    <w:rsid w:val="00AB0B06"/>
    <w:rsid w:val="00AB2166"/>
    <w:rsid w:val="00AB2FCB"/>
    <w:rsid w:val="00AB4116"/>
    <w:rsid w:val="00AB580C"/>
    <w:rsid w:val="00AB686C"/>
    <w:rsid w:val="00AB73AE"/>
    <w:rsid w:val="00AB7429"/>
    <w:rsid w:val="00AC164D"/>
    <w:rsid w:val="00AC2668"/>
    <w:rsid w:val="00AC3BEE"/>
    <w:rsid w:val="00AC4613"/>
    <w:rsid w:val="00AC5F16"/>
    <w:rsid w:val="00AD1421"/>
    <w:rsid w:val="00AD18AE"/>
    <w:rsid w:val="00AD5D53"/>
    <w:rsid w:val="00AE0B38"/>
    <w:rsid w:val="00AE355D"/>
    <w:rsid w:val="00AE5ACD"/>
    <w:rsid w:val="00AE6338"/>
    <w:rsid w:val="00AE6A4E"/>
    <w:rsid w:val="00AF021C"/>
    <w:rsid w:val="00AF05B8"/>
    <w:rsid w:val="00AF140E"/>
    <w:rsid w:val="00AF264B"/>
    <w:rsid w:val="00AF7F16"/>
    <w:rsid w:val="00B04AEC"/>
    <w:rsid w:val="00B06D51"/>
    <w:rsid w:val="00B1164D"/>
    <w:rsid w:val="00B11792"/>
    <w:rsid w:val="00B16A54"/>
    <w:rsid w:val="00B21DCD"/>
    <w:rsid w:val="00B2291D"/>
    <w:rsid w:val="00B230B3"/>
    <w:rsid w:val="00B272B1"/>
    <w:rsid w:val="00B33B52"/>
    <w:rsid w:val="00B3471C"/>
    <w:rsid w:val="00B34C86"/>
    <w:rsid w:val="00B35689"/>
    <w:rsid w:val="00B3799F"/>
    <w:rsid w:val="00B40E8B"/>
    <w:rsid w:val="00B41282"/>
    <w:rsid w:val="00B417F8"/>
    <w:rsid w:val="00B423B9"/>
    <w:rsid w:val="00B42BF5"/>
    <w:rsid w:val="00B51ED4"/>
    <w:rsid w:val="00B52FE2"/>
    <w:rsid w:val="00B65459"/>
    <w:rsid w:val="00B65ED9"/>
    <w:rsid w:val="00B71EEE"/>
    <w:rsid w:val="00B74484"/>
    <w:rsid w:val="00B757A0"/>
    <w:rsid w:val="00B77DDB"/>
    <w:rsid w:val="00B80F47"/>
    <w:rsid w:val="00B86D2E"/>
    <w:rsid w:val="00B93919"/>
    <w:rsid w:val="00B97C29"/>
    <w:rsid w:val="00BA0204"/>
    <w:rsid w:val="00BA0C57"/>
    <w:rsid w:val="00BA2A69"/>
    <w:rsid w:val="00BA2C96"/>
    <w:rsid w:val="00BA4351"/>
    <w:rsid w:val="00BA630A"/>
    <w:rsid w:val="00BA7BE7"/>
    <w:rsid w:val="00BB134A"/>
    <w:rsid w:val="00BB4056"/>
    <w:rsid w:val="00BB4F9C"/>
    <w:rsid w:val="00BB5DD9"/>
    <w:rsid w:val="00BB7F29"/>
    <w:rsid w:val="00BC069A"/>
    <w:rsid w:val="00BC1E5C"/>
    <w:rsid w:val="00BC4048"/>
    <w:rsid w:val="00BC5098"/>
    <w:rsid w:val="00BC774A"/>
    <w:rsid w:val="00BD2828"/>
    <w:rsid w:val="00BD39FD"/>
    <w:rsid w:val="00BD53A9"/>
    <w:rsid w:val="00BD56CB"/>
    <w:rsid w:val="00BE0698"/>
    <w:rsid w:val="00BE0C13"/>
    <w:rsid w:val="00BE141F"/>
    <w:rsid w:val="00BE23EA"/>
    <w:rsid w:val="00BE3A76"/>
    <w:rsid w:val="00BE52E9"/>
    <w:rsid w:val="00BF0D9E"/>
    <w:rsid w:val="00BF2799"/>
    <w:rsid w:val="00BF46FA"/>
    <w:rsid w:val="00BF50B5"/>
    <w:rsid w:val="00BF5171"/>
    <w:rsid w:val="00C0102A"/>
    <w:rsid w:val="00C01777"/>
    <w:rsid w:val="00C018DB"/>
    <w:rsid w:val="00C03457"/>
    <w:rsid w:val="00C0519A"/>
    <w:rsid w:val="00C07059"/>
    <w:rsid w:val="00C1040F"/>
    <w:rsid w:val="00C10450"/>
    <w:rsid w:val="00C10BCF"/>
    <w:rsid w:val="00C1130C"/>
    <w:rsid w:val="00C157B9"/>
    <w:rsid w:val="00C166CB"/>
    <w:rsid w:val="00C167F9"/>
    <w:rsid w:val="00C23BDE"/>
    <w:rsid w:val="00C274F6"/>
    <w:rsid w:val="00C42168"/>
    <w:rsid w:val="00C43A25"/>
    <w:rsid w:val="00C50B29"/>
    <w:rsid w:val="00C52394"/>
    <w:rsid w:val="00C5521D"/>
    <w:rsid w:val="00C55415"/>
    <w:rsid w:val="00C55AE7"/>
    <w:rsid w:val="00C65D22"/>
    <w:rsid w:val="00C721A2"/>
    <w:rsid w:val="00C72C0B"/>
    <w:rsid w:val="00C760DB"/>
    <w:rsid w:val="00C7650C"/>
    <w:rsid w:val="00C77398"/>
    <w:rsid w:val="00C77DE2"/>
    <w:rsid w:val="00C77E68"/>
    <w:rsid w:val="00C80631"/>
    <w:rsid w:val="00C81556"/>
    <w:rsid w:val="00C82E7F"/>
    <w:rsid w:val="00C85253"/>
    <w:rsid w:val="00C94065"/>
    <w:rsid w:val="00C9460A"/>
    <w:rsid w:val="00CA3510"/>
    <w:rsid w:val="00CA61DB"/>
    <w:rsid w:val="00CA641C"/>
    <w:rsid w:val="00CA7514"/>
    <w:rsid w:val="00CB15D5"/>
    <w:rsid w:val="00CB537E"/>
    <w:rsid w:val="00CB7DA3"/>
    <w:rsid w:val="00CC37F2"/>
    <w:rsid w:val="00CC6CDD"/>
    <w:rsid w:val="00CC7A50"/>
    <w:rsid w:val="00CD1C8F"/>
    <w:rsid w:val="00CD1F72"/>
    <w:rsid w:val="00CD5234"/>
    <w:rsid w:val="00CD67FD"/>
    <w:rsid w:val="00CD69C5"/>
    <w:rsid w:val="00CE3332"/>
    <w:rsid w:val="00CE390F"/>
    <w:rsid w:val="00CE403E"/>
    <w:rsid w:val="00CE411B"/>
    <w:rsid w:val="00CE481C"/>
    <w:rsid w:val="00CE5BBD"/>
    <w:rsid w:val="00CE5EDE"/>
    <w:rsid w:val="00CE5FD4"/>
    <w:rsid w:val="00CE6132"/>
    <w:rsid w:val="00CE63D4"/>
    <w:rsid w:val="00CF240D"/>
    <w:rsid w:val="00CF6919"/>
    <w:rsid w:val="00D10FAA"/>
    <w:rsid w:val="00D12884"/>
    <w:rsid w:val="00D24E76"/>
    <w:rsid w:val="00D2551D"/>
    <w:rsid w:val="00D271CF"/>
    <w:rsid w:val="00D33FC9"/>
    <w:rsid w:val="00D36163"/>
    <w:rsid w:val="00D36CB8"/>
    <w:rsid w:val="00D37554"/>
    <w:rsid w:val="00D37950"/>
    <w:rsid w:val="00D44302"/>
    <w:rsid w:val="00D45589"/>
    <w:rsid w:val="00D45F42"/>
    <w:rsid w:val="00D468B5"/>
    <w:rsid w:val="00D47FBF"/>
    <w:rsid w:val="00D50383"/>
    <w:rsid w:val="00D51144"/>
    <w:rsid w:val="00D51C1F"/>
    <w:rsid w:val="00D53C2B"/>
    <w:rsid w:val="00D547BD"/>
    <w:rsid w:val="00D60697"/>
    <w:rsid w:val="00D60F69"/>
    <w:rsid w:val="00D62350"/>
    <w:rsid w:val="00D72B0D"/>
    <w:rsid w:val="00D73668"/>
    <w:rsid w:val="00D8012F"/>
    <w:rsid w:val="00D80D3B"/>
    <w:rsid w:val="00D83037"/>
    <w:rsid w:val="00D856BA"/>
    <w:rsid w:val="00D92106"/>
    <w:rsid w:val="00D93505"/>
    <w:rsid w:val="00DA0C46"/>
    <w:rsid w:val="00DA0D9F"/>
    <w:rsid w:val="00DA32AE"/>
    <w:rsid w:val="00DA33A9"/>
    <w:rsid w:val="00DA3C75"/>
    <w:rsid w:val="00DA45F4"/>
    <w:rsid w:val="00DC41B3"/>
    <w:rsid w:val="00DC6104"/>
    <w:rsid w:val="00DD353F"/>
    <w:rsid w:val="00DD48D8"/>
    <w:rsid w:val="00DD6511"/>
    <w:rsid w:val="00DE668C"/>
    <w:rsid w:val="00DE6B27"/>
    <w:rsid w:val="00DF337D"/>
    <w:rsid w:val="00DF5F53"/>
    <w:rsid w:val="00E05C4E"/>
    <w:rsid w:val="00E05F90"/>
    <w:rsid w:val="00E0736B"/>
    <w:rsid w:val="00E115DB"/>
    <w:rsid w:val="00E13EF1"/>
    <w:rsid w:val="00E15476"/>
    <w:rsid w:val="00E2309B"/>
    <w:rsid w:val="00E24C2C"/>
    <w:rsid w:val="00E2710B"/>
    <w:rsid w:val="00E274FA"/>
    <w:rsid w:val="00E306DD"/>
    <w:rsid w:val="00E328C0"/>
    <w:rsid w:val="00E32DCB"/>
    <w:rsid w:val="00E37E6B"/>
    <w:rsid w:val="00E408BC"/>
    <w:rsid w:val="00E4253C"/>
    <w:rsid w:val="00E44910"/>
    <w:rsid w:val="00E4496E"/>
    <w:rsid w:val="00E506E8"/>
    <w:rsid w:val="00E51FE1"/>
    <w:rsid w:val="00E526D3"/>
    <w:rsid w:val="00E52CA1"/>
    <w:rsid w:val="00E602F0"/>
    <w:rsid w:val="00E63356"/>
    <w:rsid w:val="00E666AB"/>
    <w:rsid w:val="00E7276E"/>
    <w:rsid w:val="00E73A38"/>
    <w:rsid w:val="00E75E74"/>
    <w:rsid w:val="00E93143"/>
    <w:rsid w:val="00E94043"/>
    <w:rsid w:val="00EA0974"/>
    <w:rsid w:val="00EA27E4"/>
    <w:rsid w:val="00EA43AA"/>
    <w:rsid w:val="00EA5ABF"/>
    <w:rsid w:val="00EA6849"/>
    <w:rsid w:val="00EA7BC7"/>
    <w:rsid w:val="00EB0354"/>
    <w:rsid w:val="00EB4E73"/>
    <w:rsid w:val="00EC092F"/>
    <w:rsid w:val="00EC4895"/>
    <w:rsid w:val="00EC530E"/>
    <w:rsid w:val="00ED090A"/>
    <w:rsid w:val="00ED2713"/>
    <w:rsid w:val="00ED2979"/>
    <w:rsid w:val="00ED51E6"/>
    <w:rsid w:val="00EE6933"/>
    <w:rsid w:val="00F00CDA"/>
    <w:rsid w:val="00F01FA1"/>
    <w:rsid w:val="00F07FA3"/>
    <w:rsid w:val="00F10D29"/>
    <w:rsid w:val="00F11B38"/>
    <w:rsid w:val="00F13767"/>
    <w:rsid w:val="00F16E30"/>
    <w:rsid w:val="00F170FE"/>
    <w:rsid w:val="00F2507C"/>
    <w:rsid w:val="00F27198"/>
    <w:rsid w:val="00F34AE8"/>
    <w:rsid w:val="00F352B5"/>
    <w:rsid w:val="00F35B66"/>
    <w:rsid w:val="00F429E8"/>
    <w:rsid w:val="00F42CEF"/>
    <w:rsid w:val="00F43163"/>
    <w:rsid w:val="00F46694"/>
    <w:rsid w:val="00F46F61"/>
    <w:rsid w:val="00F4751F"/>
    <w:rsid w:val="00F62D47"/>
    <w:rsid w:val="00F630DA"/>
    <w:rsid w:val="00F65F51"/>
    <w:rsid w:val="00F66F1D"/>
    <w:rsid w:val="00F66F7D"/>
    <w:rsid w:val="00F672B9"/>
    <w:rsid w:val="00F67D53"/>
    <w:rsid w:val="00F76E42"/>
    <w:rsid w:val="00F80040"/>
    <w:rsid w:val="00F901A5"/>
    <w:rsid w:val="00F91FCB"/>
    <w:rsid w:val="00F93674"/>
    <w:rsid w:val="00F956E3"/>
    <w:rsid w:val="00F96927"/>
    <w:rsid w:val="00FA1345"/>
    <w:rsid w:val="00FA680B"/>
    <w:rsid w:val="00FB2C81"/>
    <w:rsid w:val="00FB476A"/>
    <w:rsid w:val="00FB74EB"/>
    <w:rsid w:val="00FC2B43"/>
    <w:rsid w:val="00FC64F9"/>
    <w:rsid w:val="00FC7D5C"/>
    <w:rsid w:val="00FD3E23"/>
    <w:rsid w:val="00FD5E47"/>
    <w:rsid w:val="00FD608A"/>
    <w:rsid w:val="00FD6539"/>
    <w:rsid w:val="00FD78B8"/>
    <w:rsid w:val="00FE0E9A"/>
    <w:rsid w:val="00FE1452"/>
    <w:rsid w:val="00FE2D06"/>
    <w:rsid w:val="00FE66A2"/>
    <w:rsid w:val="00FF0673"/>
    <w:rsid w:val="00FF096C"/>
    <w:rsid w:val="00FF1BEF"/>
    <w:rsid w:val="00FF4F35"/>
    <w:rsid w:val="00FF58A2"/>
    <w:rsid w:val="00FF6D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182C2D69"/>
  <w15:chartTrackingRefBased/>
  <w15:docId w15:val="{E9CAED03-C638-4938-8013-E98520AB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F4C"/>
    <w:pPr>
      <w:suppressAutoHyphens/>
    </w:pPr>
    <w:rPr>
      <w:sz w:val="24"/>
      <w:szCs w:val="24"/>
      <w:lang w:eastAsia="zh-CN"/>
    </w:rPr>
  </w:style>
  <w:style w:type="paragraph" w:styleId="Titre1">
    <w:name w:val="heading 1"/>
    <w:basedOn w:val="Normal"/>
    <w:next w:val="Normal"/>
    <w:qFormat/>
    <w:pPr>
      <w:keepNext/>
      <w:numPr>
        <w:numId w:val="1"/>
      </w:numPr>
      <w:spacing w:before="240" w:after="60"/>
      <w:outlineLvl w:val="0"/>
    </w:pPr>
    <w:rPr>
      <w:rFonts w:ascii="Verdana" w:eastAsia="Arial Unicode MS" w:hAnsi="Verdana" w:cs="Arial"/>
      <w:b/>
      <w:bCs/>
      <w:kern w:val="2"/>
      <w:sz w:val="20"/>
      <w:szCs w:val="20"/>
      <w:u w:val="single"/>
    </w:rPr>
  </w:style>
  <w:style w:type="paragraph" w:styleId="Titre2">
    <w:name w:val="heading 2"/>
    <w:basedOn w:val="Normal"/>
    <w:next w:val="Normal"/>
    <w:qFormat/>
    <w:pPr>
      <w:keepNext/>
      <w:numPr>
        <w:ilvl w:val="1"/>
        <w:numId w:val="1"/>
      </w:numPr>
      <w:spacing w:before="240" w:after="60"/>
      <w:outlineLvl w:val="1"/>
    </w:pPr>
    <w:rPr>
      <w:rFonts w:ascii="Arial" w:eastAsia="Arial Unicode MS" w:hAnsi="Arial" w:cs="Arial"/>
      <w:b/>
      <w:bCs/>
      <w:i/>
      <w:iCs/>
      <w:sz w:val="28"/>
      <w:szCs w:val="28"/>
    </w:rPr>
  </w:style>
  <w:style w:type="paragraph" w:styleId="Titre3">
    <w:name w:val="heading 3"/>
    <w:basedOn w:val="Normal"/>
    <w:next w:val="Normal"/>
    <w:qFormat/>
    <w:pPr>
      <w:keepNext/>
      <w:numPr>
        <w:ilvl w:val="2"/>
        <w:numId w:val="1"/>
      </w:numPr>
      <w:outlineLvl w:val="2"/>
    </w:pPr>
    <w:rPr>
      <w:i/>
      <w:iCs/>
      <w:color w:val="FF00FF"/>
      <w:lang w:val="x-none"/>
    </w:rPr>
  </w:style>
  <w:style w:type="paragraph" w:styleId="Titre4">
    <w:name w:val="heading 4"/>
    <w:basedOn w:val="Normal"/>
    <w:next w:val="Normal"/>
    <w:qFormat/>
    <w:pPr>
      <w:keepNext/>
      <w:numPr>
        <w:ilvl w:val="3"/>
        <w:numId w:val="1"/>
      </w:numPr>
      <w:jc w:val="center"/>
      <w:outlineLvl w:val="3"/>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Aria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Verdana" w:hAnsi="Verdana" w:cs="Times New Roman"/>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ascii="Verdana" w:eastAsia="Times New Roman" w:hAnsi="Verdana"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Bookman Old Style" w:hAnsi="Bookman Old Style" w:cs="Bookman Old Style" w:hint="default"/>
      <w:b/>
      <w:i w:val="0"/>
      <w:sz w:val="22"/>
      <w:szCs w:val="22"/>
    </w:rPr>
  </w:style>
  <w:style w:type="character" w:customStyle="1" w:styleId="WW8Num9z2">
    <w:name w:val="WW8Num9z2"/>
    <w:rPr>
      <w:rFonts w:hint="default"/>
    </w:rPr>
  </w:style>
  <w:style w:type="character" w:customStyle="1" w:styleId="WW8Num10z0">
    <w:name w:val="WW8Num10z0"/>
    <w:rPr>
      <w:rFonts w:ascii="Symbol" w:hAnsi="Symbol" w:cs="Symbol" w:hint="default"/>
      <w:color w:val="00000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hint="default"/>
    </w:rPr>
  </w:style>
  <w:style w:type="character" w:customStyle="1" w:styleId="WW8Num12z1">
    <w:name w:val="WW8Num12z1"/>
    <w:rPr>
      <w:rFonts w:hint="default"/>
      <w:b/>
    </w:rPr>
  </w:style>
  <w:style w:type="character" w:customStyle="1" w:styleId="WW8Num13z0">
    <w:name w:val="WW8Num13z0"/>
    <w:rPr>
      <w:rFonts w:hint="default"/>
    </w:rPr>
  </w:style>
  <w:style w:type="character" w:customStyle="1" w:styleId="WW8Num14z0">
    <w:name w:val="WW8Num14z0"/>
    <w:rPr>
      <w:rFonts w:ascii="Wingdings" w:eastAsia="Times New Roman" w:hAnsi="Wingdings"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Wingdings" w:hAnsi="Wingdings" w:cs="Wingdings" w:hint="default"/>
    </w:rPr>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0">
    <w:name w:val="WW8Num18z0"/>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eastAsia="Verdana" w:hAnsi="Wingdings" w:cs="Wingdings" w:hint="default"/>
      <w:sz w:val="18"/>
      <w:szCs w:val="18"/>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Times New Roman" w:eastAsia="Times New Roman" w:hAnsi="Times New Roman" w:cs="Times New Roman"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3z0">
    <w:name w:val="WW8Num23z0"/>
    <w:rPr>
      <w:rFonts w:ascii="Times New Roman" w:hAnsi="Times New Roman" w:cs="Times New Roman" w:hint="default"/>
    </w:rPr>
  </w:style>
  <w:style w:type="character" w:customStyle="1" w:styleId="WW8Num23z1">
    <w:name w:val="WW8Num23z1"/>
    <w:rPr>
      <w:rFonts w:ascii="Symbol" w:hAnsi="Symbol" w:cs="Symbol" w:hint="default"/>
    </w:rPr>
  </w:style>
  <w:style w:type="character" w:customStyle="1" w:styleId="WW8Num23z2">
    <w:name w:val="WW8Num23z2"/>
    <w:rPr>
      <w:rFonts w:ascii="Wingdings" w:hAnsi="Wingdings" w:cs="Wingdings" w:hint="default"/>
    </w:rPr>
  </w:style>
  <w:style w:type="character" w:customStyle="1" w:styleId="WW8Num23z4">
    <w:name w:val="WW8Num23z4"/>
    <w:rPr>
      <w:rFonts w:ascii="Courier New" w:hAnsi="Courier New" w:cs="Courier New" w:hint="default"/>
    </w:rPr>
  </w:style>
  <w:style w:type="character" w:customStyle="1" w:styleId="WW8Num24z0">
    <w:name w:val="WW8Num24z0"/>
    <w:rPr>
      <w:rFonts w:ascii="Times New Roman" w:eastAsia="Times New Roman" w:hAnsi="Times New Roman" w:cs="Times New Roman"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Times New Roman" w:hAnsi="Verdana" w:cs="Times New Roman" w:hint="default"/>
      <w:color w:val="00B0F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eastAsia="Arial Unicode MS" w:hint="default"/>
      <w:u w:val="none"/>
    </w:rPr>
  </w:style>
  <w:style w:type="character" w:customStyle="1" w:styleId="WW8Num33z0">
    <w:name w:val="WW8Num33z0"/>
    <w:rPr>
      <w:rFonts w:ascii="Wingdings" w:hAnsi="Wingdings" w:cs="Wingdings" w:hint="default"/>
      <w:color w:val="000000"/>
    </w:rPr>
  </w:style>
  <w:style w:type="character" w:customStyle="1" w:styleId="WW8Num33z1">
    <w:name w:val="WW8Num33z1"/>
    <w:rPr>
      <w:rFonts w:ascii="Courier New" w:hAnsi="Courier New" w:cs="Tahoma" w:hint="default"/>
    </w:rPr>
  </w:style>
  <w:style w:type="character" w:customStyle="1" w:styleId="WW8Num33z2">
    <w:name w:val="WW8Num33z2"/>
    <w:rPr>
      <w:rFonts w:ascii="Wingdings" w:hAnsi="Wingdings" w:cs="Wingdings" w:hint="default"/>
    </w:rPr>
  </w:style>
  <w:style w:type="character" w:customStyle="1" w:styleId="WW8Num33z3">
    <w:name w:val="WW8Num33z3"/>
    <w:rPr>
      <w:rFonts w:ascii="Symbol" w:hAnsi="Symbol" w:cs="Symbol" w:hint="default"/>
    </w:rPr>
  </w:style>
  <w:style w:type="character" w:customStyle="1" w:styleId="WW8Num34z0">
    <w:name w:val="WW8Num34z0"/>
    <w:rPr>
      <w:rFonts w:hint="default"/>
      <w:color w:val="00B0F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hint="default"/>
    </w:rPr>
  </w:style>
  <w:style w:type="character" w:customStyle="1" w:styleId="WW8Num35z1">
    <w:name w:val="WW8Num35z1"/>
    <w:rPr>
      <w:rFonts w:ascii="Courier New" w:hAnsi="Courier New" w:cs="Courier New" w:hint="default"/>
    </w:rPr>
  </w:style>
  <w:style w:type="character" w:customStyle="1" w:styleId="WW8Num35z3">
    <w:name w:val="WW8Num35z3"/>
    <w:rPr>
      <w:rFonts w:ascii="Symbol" w:hAnsi="Symbol" w:cs="Symbol" w:hint="default"/>
    </w:rPr>
  </w:style>
  <w:style w:type="character" w:customStyle="1" w:styleId="WW8Num36z0">
    <w:name w:val="WW8Num36z0"/>
    <w:rPr>
      <w:rFonts w:hint="default"/>
      <w:sz w:val="18"/>
      <w:szCs w:val="18"/>
    </w:rPr>
  </w:style>
  <w:style w:type="character" w:customStyle="1" w:styleId="WW8Num37z0">
    <w:name w:val="WW8Num37z0"/>
    <w:rPr>
      <w:rFonts w:ascii="Wingdings" w:hAnsi="Wingdings" w:cs="Wingdings" w:hint="default"/>
      <w:color w:val="000000"/>
      <w:sz w:val="18"/>
      <w:szCs w:val="18"/>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Verdana" w:eastAsia="Times New Roman" w:hAnsi="Verdana" w:cs="Arial" w:hint="default"/>
      <w:b/>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Verdana" w:eastAsia="Times New Roman" w:hAnsi="Verdana" w:cs="Times New Roman" w:hint="default"/>
      <w:color w:val="00B0F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Wingdings" w:eastAsia="Batang" w:hAnsi="Wingdings" w:cs="Wingdings" w:hint="default"/>
      <w:sz w:val="18"/>
      <w:szCs w:val="18"/>
    </w:rPr>
  </w:style>
  <w:style w:type="character" w:customStyle="1" w:styleId="WW8Num40z1">
    <w:name w:val="WW8Num40z1"/>
    <w:rPr>
      <w:rFonts w:cs="Times New Roman"/>
    </w:rPr>
  </w:style>
  <w:style w:type="character" w:customStyle="1" w:styleId="WW8Num41z0">
    <w:name w:val="WW8Num41z0"/>
    <w:rPr>
      <w:rFonts w:ascii="Wingdings" w:hAnsi="Wingdings" w:cs="Wingdings" w:hint="default"/>
    </w:rPr>
  </w:style>
  <w:style w:type="character" w:customStyle="1" w:styleId="WW8Num42z0">
    <w:name w:val="WW8Num42z0"/>
    <w:rPr>
      <w:rFonts w:ascii="Wingdings" w:hAnsi="Wingdings" w:cs="Wingdings" w:hint="default"/>
    </w:rPr>
  </w:style>
  <w:style w:type="character" w:customStyle="1" w:styleId="WW8Num42z1">
    <w:name w:val="WW8Num42z1"/>
    <w:rPr>
      <w:rFonts w:ascii="Courier New" w:hAnsi="Courier New" w:cs="Courier New" w:hint="default"/>
    </w:rPr>
  </w:style>
  <w:style w:type="character" w:customStyle="1" w:styleId="WW8Num42z3">
    <w:name w:val="WW8Num42z3"/>
    <w:rPr>
      <w:rFonts w:ascii="Symbol" w:hAnsi="Symbol" w:cs="Symbol" w:hint="default"/>
    </w:rPr>
  </w:style>
  <w:style w:type="character" w:customStyle="1" w:styleId="WW8Num43z0">
    <w:name w:val="WW8Num43z0"/>
    <w:rPr>
      <w:rFonts w:ascii="Arial" w:eastAsia="Times" w:hAnsi="Arial" w:cs="Arial"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3z3">
    <w:name w:val="WW8Num43z3"/>
    <w:rPr>
      <w:rFonts w:ascii="Symbol" w:hAnsi="Symbol" w:cs="Symbol" w:hint="default"/>
    </w:rPr>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rPr>
  </w:style>
  <w:style w:type="character" w:customStyle="1" w:styleId="WW8Num46z0">
    <w:name w:val="WW8Num46z0"/>
    <w:rPr>
      <w:rFonts w:cs="Times New Roman"/>
    </w:rPr>
  </w:style>
  <w:style w:type="character" w:customStyle="1" w:styleId="WW8Num47z0">
    <w:name w:val="WW8Num47z0"/>
    <w:rPr>
      <w:rFonts w:ascii="Verdana" w:eastAsia="Times New Roman" w:hAnsi="Verdana" w:cs="Arial"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StyleAOCHAPArialNarrowCar">
    <w:name w:val="Style AO CHAP + Arial Narrow Car"/>
    <w:rPr>
      <w:rFonts w:ascii="Arial Narrow" w:hAnsi="Arial Narrow" w:cs="Arial Narrow"/>
      <w:b/>
      <w:bCs/>
      <w:sz w:val="22"/>
      <w:szCs w:val="22"/>
      <w:u w:val="single"/>
      <w:lang w:val="fr-FR" w:bidi="ar-SA"/>
    </w:rPr>
  </w:style>
  <w:style w:type="character" w:styleId="Numrodepage">
    <w:name w:val="page number"/>
    <w:basedOn w:val="Policepardfaut1"/>
  </w:style>
  <w:style w:type="character" w:customStyle="1" w:styleId="PieddepageCar">
    <w:name w:val="Pied de page Car"/>
    <w:rPr>
      <w:rFonts w:ascii="Tahoma" w:hAnsi="Tahoma" w:cs="Tahoma"/>
      <w:color w:val="0000FF"/>
      <w:sz w:val="22"/>
      <w:lang w:val="en-GB"/>
    </w:rPr>
  </w:style>
  <w:style w:type="character" w:customStyle="1" w:styleId="Retraitcorpsdetexte3Car">
    <w:name w:val="Retrait corps de texte 3 Car"/>
    <w:rPr>
      <w:sz w:val="16"/>
      <w:szCs w:val="16"/>
    </w:rPr>
  </w:style>
  <w:style w:type="character" w:customStyle="1" w:styleId="Titre3Car">
    <w:name w:val="Titre 3 Car"/>
    <w:rPr>
      <w:i/>
      <w:iCs/>
      <w:color w:val="FF00FF"/>
      <w:sz w:val="24"/>
      <w:szCs w:val="24"/>
    </w:rPr>
  </w:style>
  <w:style w:type="character" w:customStyle="1" w:styleId="Marquedecommentaire1">
    <w:name w:val="Marque de commentaire1"/>
    <w:rPr>
      <w:sz w:val="16"/>
      <w:szCs w:val="16"/>
    </w:rPr>
  </w:style>
  <w:style w:type="character" w:customStyle="1" w:styleId="CommentaireCar">
    <w:name w:val="Commentaire Car"/>
    <w:basedOn w:val="Policepardfaut1"/>
  </w:style>
  <w:style w:type="character" w:customStyle="1" w:styleId="ObjetducommentaireCar">
    <w:name w:val="Objet du commentaire Car"/>
    <w:rPr>
      <w:b/>
      <w:bCs/>
    </w:rPr>
  </w:style>
  <w:style w:type="character" w:customStyle="1" w:styleId="CorpsdetexteCar">
    <w:name w:val="Corps de texte Car"/>
    <w:rPr>
      <w:sz w:val="22"/>
    </w:rPr>
  </w:style>
  <w:style w:type="character" w:customStyle="1" w:styleId="TxtprambuleCar">
    <w:name w:val="Txt préambule Car"/>
    <w:rPr>
      <w:rFonts w:ascii="Arial" w:hAnsi="Arial" w:cs="Arial"/>
      <w:sz w:val="24"/>
      <w:lang w:val="x-none"/>
    </w:rPr>
  </w:style>
  <w:style w:type="character" w:styleId="Lienhypertextesuivivisit">
    <w:name w:val="FollowedHyperlink"/>
    <w:rPr>
      <w:color w:val="954F72"/>
      <w:u w:val="single"/>
    </w:rPr>
  </w:style>
  <w:style w:type="character" w:styleId="lev">
    <w:name w:val="Strong"/>
    <w:uiPriority w:val="22"/>
    <w:qFormat/>
    <w:rPr>
      <w:b/>
      <w:bCs/>
    </w:rPr>
  </w:style>
  <w:style w:type="character" w:styleId="Mentionnonrsolue">
    <w:name w:val="Unresolved Mention"/>
    <w:rPr>
      <w:color w:val="605E5C"/>
      <w:shd w:val="clear" w:color="auto" w:fill="E1DFDD"/>
    </w:rPr>
  </w:style>
  <w:style w:type="character" w:customStyle="1" w:styleId="Titre1Car">
    <w:name w:val="Titre 1 Car"/>
    <w:rPr>
      <w:rFonts w:ascii="Verdana" w:eastAsia="Arial Unicode MS" w:hAnsi="Verdana" w:cs="Arial"/>
      <w:b/>
      <w:bCs/>
      <w:kern w:val="2"/>
      <w:u w:val="single"/>
    </w:rPr>
  </w:style>
  <w:style w:type="paragraph" w:customStyle="1" w:styleId="Titre10">
    <w:name w:val="Titre1"/>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rPr>
      <w:sz w:val="22"/>
      <w:szCs w:val="20"/>
      <w:lang w:val="x-none"/>
    </w:rPr>
  </w:style>
  <w:style w:type="paragraph" w:styleId="Liste">
    <w:name w:val="List"/>
    <w:basedOn w:val="Normal"/>
    <w:pPr>
      <w:ind w:left="283" w:hanging="283"/>
    </w:pPr>
    <w:rPr>
      <w:sz w:val="20"/>
      <w:szCs w:val="20"/>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jc w:val="both"/>
    </w:pPr>
    <w:rPr>
      <w:rFonts w:ascii="Tahoma" w:hAnsi="Tahoma" w:cs="Tahoma"/>
      <w:color w:val="0000FF"/>
      <w:sz w:val="22"/>
      <w:szCs w:val="20"/>
      <w:lang w:val="en-GB"/>
    </w:rPr>
  </w:style>
  <w:style w:type="paragraph" w:customStyle="1" w:styleId="MAPA3">
    <w:name w:val="MAPA 3"/>
    <w:basedOn w:val="Normal"/>
    <w:pPr>
      <w:jc w:val="both"/>
    </w:pPr>
    <w:rPr>
      <w:rFonts w:ascii="Verdana" w:hAnsi="Verdana" w:cs="Arial"/>
      <w:b/>
      <w:sz w:val="18"/>
      <w:szCs w:val="18"/>
    </w:rPr>
  </w:style>
  <w:style w:type="paragraph" w:customStyle="1" w:styleId="MAPA4">
    <w:name w:val="MAPA 4"/>
    <w:basedOn w:val="Normal"/>
    <w:pPr>
      <w:jc w:val="both"/>
    </w:pPr>
    <w:rPr>
      <w:rFonts w:ascii="Verdana" w:hAnsi="Verdana" w:cs="Arial"/>
      <w:sz w:val="20"/>
      <w:szCs w:val="20"/>
    </w:rPr>
  </w:style>
  <w:style w:type="paragraph" w:customStyle="1" w:styleId="MAPA2">
    <w:name w:val="MAPA 2"/>
    <w:basedOn w:val="Normal"/>
    <w:pPr>
      <w:spacing w:before="240" w:after="120"/>
      <w:ind w:left="720" w:hanging="360"/>
      <w:jc w:val="both"/>
    </w:pPr>
    <w:rPr>
      <w:rFonts w:ascii="Tahoma" w:hAnsi="Tahoma" w:cs="Tahoma"/>
      <w:b/>
      <w:color w:val="0000FF"/>
      <w:sz w:val="28"/>
      <w:lang w:val="en-GB"/>
    </w:rPr>
  </w:style>
  <w:style w:type="paragraph" w:customStyle="1" w:styleId="normal0">
    <w:name w:val="normal_"/>
    <w:basedOn w:val="Normal"/>
    <w:pPr>
      <w:spacing w:line="198" w:lineRule="atLeast"/>
    </w:pPr>
    <w:rPr>
      <w:rFonts w:ascii="Times" w:hAnsi="Times" w:cs="Times"/>
      <w:sz w:val="20"/>
      <w:szCs w:val="20"/>
    </w:rPr>
  </w:style>
  <w:style w:type="paragraph" w:customStyle="1" w:styleId="Corpsdetexte31">
    <w:name w:val="Corps de texte 31"/>
    <w:basedOn w:val="Normal"/>
    <w:pPr>
      <w:pBdr>
        <w:top w:val="single" w:sz="4" w:space="1" w:color="000000"/>
        <w:left w:val="single" w:sz="4" w:space="4" w:color="000000"/>
        <w:bottom w:val="single" w:sz="4" w:space="1" w:color="000000"/>
        <w:right w:val="single" w:sz="4" w:space="4" w:color="000000"/>
      </w:pBdr>
    </w:pPr>
    <w:rPr>
      <w:b/>
      <w:bCs/>
      <w:szCs w:val="20"/>
    </w:rPr>
  </w:style>
  <w:style w:type="paragraph" w:customStyle="1" w:styleId="Corpsdetexte21">
    <w:name w:val="Corps de texte 21"/>
    <w:basedOn w:val="Normal"/>
    <w:pPr>
      <w:jc w:val="both"/>
    </w:pPr>
    <w:rPr>
      <w:rFonts w:ascii="Arial" w:hAnsi="Arial" w:cs="Arial"/>
    </w:rPr>
  </w:style>
  <w:style w:type="paragraph" w:customStyle="1" w:styleId="Listepuces1">
    <w:name w:val="Liste à puces1"/>
    <w:basedOn w:val="Normal"/>
    <w:pPr>
      <w:ind w:left="283" w:hanging="283"/>
      <w:jc w:val="both"/>
    </w:pPr>
    <w:rPr>
      <w:rFonts w:ascii="Arial" w:hAnsi="Arial" w:cs="Arial"/>
      <w:color w:val="FF0000"/>
    </w:rPr>
  </w:style>
  <w:style w:type="paragraph" w:customStyle="1" w:styleId="AOSSCHAP">
    <w:name w:val="AO SS CHAP"/>
    <w:basedOn w:val="Normal"/>
    <w:pPr>
      <w:numPr>
        <w:numId w:val="4"/>
      </w:numPr>
    </w:pPr>
    <w:rPr>
      <w:rFonts w:ascii="Bookman Old Style" w:hAnsi="Bookman Old Style" w:cs="Bookman Old Style"/>
      <w:b/>
      <w:sz w:val="22"/>
      <w:szCs w:val="22"/>
    </w:rPr>
  </w:style>
  <w:style w:type="paragraph" w:customStyle="1" w:styleId="AOSSSSCHAP">
    <w:name w:val="AO SS SS CHAP"/>
    <w:basedOn w:val="Normal"/>
    <w:pPr>
      <w:tabs>
        <w:tab w:val="num" w:pos="432"/>
        <w:tab w:val="left" w:pos="567"/>
      </w:tabs>
      <w:spacing w:before="120"/>
      <w:ind w:left="862" w:hanging="862"/>
      <w:jc w:val="both"/>
    </w:pPr>
    <w:rPr>
      <w:rFonts w:ascii="Arial Narrow" w:hAnsi="Arial Narrow" w:cs="Arial Narrow"/>
      <w:bCs/>
      <w:i/>
      <w:iCs/>
      <w:sz w:val="22"/>
      <w:szCs w:val="22"/>
    </w:rPr>
  </w:style>
  <w:style w:type="paragraph" w:customStyle="1" w:styleId="StyleAOCHAPArialNarrow12pt">
    <w:name w:val="Style AO CHAP + Arial Narrow 12 pt"/>
    <w:basedOn w:val="Normal"/>
    <w:pPr>
      <w:spacing w:before="120" w:after="120"/>
    </w:pPr>
    <w:rPr>
      <w:rFonts w:ascii="Arial" w:hAnsi="Arial" w:cs="Arial"/>
      <w:b/>
      <w:bCs/>
      <w:szCs w:val="22"/>
    </w:rPr>
  </w:style>
  <w:style w:type="paragraph" w:styleId="Textedebulles">
    <w:name w:val="Balloon Text"/>
    <w:basedOn w:val="Normal"/>
    <w:rPr>
      <w:rFonts w:ascii="Tahoma" w:hAnsi="Tahoma" w:cs="Tahoma"/>
      <w:sz w:val="16"/>
      <w:szCs w:val="16"/>
    </w:rPr>
  </w:style>
  <w:style w:type="paragraph" w:styleId="En-tte">
    <w:name w:val="header"/>
    <w:basedOn w:val="Normal"/>
  </w:style>
  <w:style w:type="paragraph" w:styleId="TM1">
    <w:name w:val="toc 1"/>
    <w:basedOn w:val="Normal"/>
    <w:next w:val="Normal"/>
    <w:uiPriority w:val="39"/>
    <w:pPr>
      <w:tabs>
        <w:tab w:val="right" w:leader="dot" w:pos="10168"/>
      </w:tabs>
    </w:pPr>
    <w:rPr>
      <w:b/>
      <w:lang w:eastAsia="fr-FR"/>
    </w:rPr>
  </w:style>
  <w:style w:type="paragraph" w:styleId="TM2">
    <w:name w:val="toc 2"/>
    <w:basedOn w:val="Normal"/>
    <w:next w:val="Normal"/>
    <w:uiPriority w:val="39"/>
    <w:pPr>
      <w:ind w:left="240"/>
    </w:pPr>
  </w:style>
  <w:style w:type="paragraph" w:styleId="TM3">
    <w:name w:val="toc 3"/>
    <w:basedOn w:val="Normal"/>
    <w:next w:val="Normal"/>
    <w:pPr>
      <w:ind w:left="480"/>
    </w:pPr>
  </w:style>
  <w:style w:type="paragraph" w:styleId="Paragraphedeliste">
    <w:name w:val="List Paragraph"/>
    <w:basedOn w:val="Normal"/>
    <w:qFormat/>
    <w:pPr>
      <w:ind w:left="720"/>
      <w:contextualSpacing/>
    </w:pPr>
  </w:style>
  <w:style w:type="paragraph" w:customStyle="1" w:styleId="textenumros">
    <w:name w:val="texte numéros"/>
    <w:basedOn w:val="Corpsdetexte"/>
    <w:next w:val="Corpsdetexte"/>
    <w:pPr>
      <w:keepNext/>
      <w:numPr>
        <w:numId w:val="11"/>
      </w:numPr>
      <w:jc w:val="both"/>
    </w:pPr>
    <w:rPr>
      <w:rFonts w:ascii="Arial" w:hAnsi="Arial" w:cs="Arial"/>
    </w:rPr>
  </w:style>
  <w:style w:type="paragraph" w:customStyle="1" w:styleId="textelettres">
    <w:name w:val="texte lettres"/>
    <w:basedOn w:val="textenumros"/>
    <w:pPr>
      <w:tabs>
        <w:tab w:val="left" w:pos="1070"/>
      </w:tabs>
      <w:ind w:left="1070" w:firstLine="0"/>
    </w:pPr>
  </w:style>
  <w:style w:type="paragraph" w:customStyle="1" w:styleId="Retraitcorpsdetexte31">
    <w:name w:val="Retrait corps de texte 31"/>
    <w:basedOn w:val="Normal"/>
    <w:pPr>
      <w:spacing w:after="120"/>
      <w:ind w:left="283"/>
    </w:pPr>
    <w:rPr>
      <w:sz w:val="16"/>
      <w:szCs w:val="16"/>
      <w:lang w:val="x-none"/>
    </w:rPr>
  </w:style>
  <w:style w:type="paragraph" w:styleId="NormalWeb">
    <w:name w:val="Normal (Web)"/>
    <w:basedOn w:val="Normal"/>
    <w:uiPriority w:val="99"/>
    <w:pPr>
      <w:spacing w:before="280" w:after="280"/>
    </w:pPr>
  </w:style>
  <w:style w:type="paragraph" w:customStyle="1" w:styleId="Style1">
    <w:name w:val="Style1"/>
    <w:basedOn w:val="Normal"/>
    <w:pPr>
      <w:jc w:val="both"/>
    </w:pPr>
    <w:rPr>
      <w:b/>
      <w:bCs/>
      <w:sz w:val="20"/>
      <w:szCs w:val="20"/>
    </w:rPr>
  </w:style>
  <w:style w:type="paragraph" w:customStyle="1" w:styleId="Puces">
    <w:name w:val="Puces"/>
    <w:basedOn w:val="Normal"/>
    <w:pPr>
      <w:numPr>
        <w:numId w:val="6"/>
      </w:numPr>
      <w:spacing w:line="276" w:lineRule="auto"/>
      <w:jc w:val="both"/>
    </w:pPr>
    <w:rPr>
      <w:rFonts w:ascii="Bookman Old Style" w:hAnsi="Bookman Old Style" w:cs="Bookman Old Style"/>
      <w:szCs w:val="22"/>
      <w:lang w:bidi="en-US"/>
    </w:rPr>
  </w:style>
  <w:style w:type="paragraph" w:customStyle="1" w:styleId="Normal3">
    <w:name w:val="Normal3"/>
    <w:basedOn w:val="Normal"/>
    <w:pPr>
      <w:keepLines/>
      <w:tabs>
        <w:tab w:val="left" w:pos="851"/>
        <w:tab w:val="left" w:pos="1134"/>
        <w:tab w:val="left" w:pos="1418"/>
      </w:tabs>
      <w:ind w:left="567" w:firstLine="284"/>
      <w:jc w:val="both"/>
    </w:pPr>
    <w:rPr>
      <w:sz w:val="22"/>
      <w:szCs w:val="22"/>
    </w:rPr>
  </w:style>
  <w:style w:type="paragraph" w:customStyle="1" w:styleId="StyleTitre210pt">
    <w:name w:val="Style Titre 2 + 10 pt"/>
    <w:basedOn w:val="Titre2"/>
    <w:pPr>
      <w:numPr>
        <w:ilvl w:val="0"/>
        <w:numId w:val="0"/>
      </w:numPr>
      <w:spacing w:before="0" w:after="0"/>
      <w:jc w:val="both"/>
    </w:pPr>
    <w:rPr>
      <w:rFonts w:ascii="Helvetica" w:eastAsia="Times New Roman" w:hAnsi="Helvetica" w:cs="Times New Roman"/>
      <w:i w:val="0"/>
      <w:iCs w:val="0"/>
      <w:sz w:val="20"/>
      <w:szCs w:val="24"/>
    </w:rPr>
  </w:style>
  <w:style w:type="paragraph" w:customStyle="1" w:styleId="Style10ptJustifi">
    <w:name w:val="Style 10 pt Justifié"/>
    <w:basedOn w:val="Normal"/>
    <w:pPr>
      <w:jc w:val="both"/>
    </w:pPr>
    <w:rPr>
      <w:rFonts w:ascii="Helvetica" w:hAnsi="Helvetica" w:cs="Helvetica"/>
      <w:sz w:val="20"/>
      <w:szCs w:val="20"/>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lang w:val="x-none"/>
    </w:rPr>
  </w:style>
  <w:style w:type="paragraph" w:customStyle="1" w:styleId="Pg1-numromarch">
    <w:name w:val="Pg1-numéro marché"/>
    <w:basedOn w:val="Normal"/>
    <w:pPr>
      <w:tabs>
        <w:tab w:val="left" w:pos="8931"/>
      </w:tabs>
      <w:autoSpaceDE w:val="0"/>
      <w:spacing w:before="120"/>
      <w:ind w:left="3969"/>
    </w:pPr>
    <w:rPr>
      <w:b/>
      <w:bCs/>
      <w:smallCaps/>
      <w:sz w:val="22"/>
      <w:szCs w:val="22"/>
    </w:rPr>
  </w:style>
  <w:style w:type="paragraph" w:customStyle="1" w:styleId="Default">
    <w:name w:val="Default"/>
    <w:pPr>
      <w:suppressAutoHyphens/>
      <w:autoSpaceDE w:val="0"/>
    </w:pPr>
    <w:rPr>
      <w:rFonts w:ascii="Verdana" w:eastAsia="Calibri" w:hAnsi="Verdana" w:cs="Verdana"/>
      <w:color w:val="000000"/>
      <w:sz w:val="24"/>
      <w:szCs w:val="24"/>
      <w:lang w:eastAsia="zh-CN"/>
    </w:rPr>
  </w:style>
  <w:style w:type="paragraph" w:customStyle="1" w:styleId="Txtprambule">
    <w:name w:val="Txt préambule"/>
    <w:basedOn w:val="Normal"/>
    <w:pPr>
      <w:keepLines/>
      <w:spacing w:before="120" w:line="480" w:lineRule="atLeast"/>
      <w:ind w:left="284" w:right="851"/>
      <w:jc w:val="both"/>
    </w:pPr>
    <w:rPr>
      <w:rFonts w:ascii="Arial" w:hAnsi="Arial" w:cs="Arial"/>
      <w:szCs w:val="20"/>
      <w:lang w:val="x-none"/>
    </w:rPr>
  </w:style>
  <w:style w:type="paragraph" w:customStyle="1" w:styleId="Paradouble">
    <w:name w:val="Para_double"/>
    <w:basedOn w:val="Normal"/>
    <w:pPr>
      <w:overflowPunct w:val="0"/>
      <w:autoSpaceDE w:val="0"/>
      <w:spacing w:before="120" w:after="240"/>
      <w:jc w:val="both"/>
      <w:textAlignment w:val="baseline"/>
    </w:pPr>
  </w:style>
  <w:style w:type="paragraph" w:styleId="Sansinterligne">
    <w:name w:val="No Spacing"/>
    <w:qFormat/>
    <w:pPr>
      <w:suppressAutoHyphens/>
    </w:pPr>
    <w:rPr>
      <w:rFonts w:ascii="Calibri" w:eastAsia="Calibri" w:hAnsi="Calibri" w:cs="Calibri"/>
      <w:sz w:val="22"/>
      <w:szCs w:val="22"/>
      <w:lang w:eastAsia="zh-CN"/>
    </w:rPr>
  </w:style>
  <w:style w:type="paragraph" w:styleId="Rvision">
    <w:name w:val="Revision"/>
    <w:pPr>
      <w:suppressAutoHyphens/>
    </w:pPr>
    <w:rPr>
      <w:sz w:val="24"/>
      <w:szCs w:val="24"/>
      <w:lang w:eastAsia="zh-CN"/>
    </w:rPr>
  </w:style>
  <w:style w:type="paragraph" w:customStyle="1" w:styleId="fcasegauche">
    <w:name w:val="f_case_gauche"/>
    <w:basedOn w:val="Normal"/>
    <w:pPr>
      <w:spacing w:after="60"/>
      <w:ind w:left="284" w:hanging="284"/>
      <w:jc w:val="both"/>
    </w:pPr>
    <w:rPr>
      <w:rFonts w:ascii="Univers" w:hAnsi="Univers" w:cs="Univers"/>
      <w:sz w:val="20"/>
      <w:szCs w:val="20"/>
    </w:rPr>
  </w:style>
  <w:style w:type="paragraph" w:customStyle="1" w:styleId="corpsdetextemarchs">
    <w:name w:val="corps de texte marchés"/>
    <w:basedOn w:val="Corpsdetexte"/>
    <w:pPr>
      <w:jc w:val="both"/>
    </w:pPr>
    <w:rPr>
      <w:rFonts w:ascii="Verdana" w:hAnsi="Verdana" w:cs="Arial"/>
      <w:sz w:val="18"/>
      <w:szCs w:val="22"/>
      <w:lang w:val="fr-FR"/>
    </w:rPr>
  </w:style>
  <w:style w:type="paragraph" w:customStyle="1" w:styleId="xmsonormal">
    <w:name w:val="x_msonormal"/>
    <w:basedOn w:val="Normal"/>
    <w:pPr>
      <w:spacing w:before="280" w:after="280"/>
    </w:pPr>
  </w:style>
  <w:style w:type="paragraph" w:customStyle="1" w:styleId="Contenudetableau">
    <w:name w:val="Contenu de tableau"/>
    <w:basedOn w:val="Normal"/>
    <w:pPr>
      <w:widowControl w:val="0"/>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character" w:styleId="Marquedecommentaire">
    <w:name w:val="annotation reference"/>
    <w:unhideWhenUsed/>
    <w:qFormat/>
    <w:rsid w:val="0098019E"/>
    <w:rPr>
      <w:sz w:val="16"/>
      <w:szCs w:val="16"/>
    </w:rPr>
  </w:style>
  <w:style w:type="paragraph" w:styleId="Commentaire">
    <w:name w:val="annotation text"/>
    <w:basedOn w:val="Normal"/>
    <w:link w:val="CommentaireCar1"/>
    <w:unhideWhenUsed/>
    <w:rsid w:val="0098019E"/>
    <w:rPr>
      <w:sz w:val="20"/>
      <w:szCs w:val="20"/>
    </w:rPr>
  </w:style>
  <w:style w:type="character" w:customStyle="1" w:styleId="CommentaireCar1">
    <w:name w:val="Commentaire Car1"/>
    <w:link w:val="Commentaire"/>
    <w:rsid w:val="0098019E"/>
    <w:rPr>
      <w:lang w:eastAsia="zh-CN"/>
    </w:rPr>
  </w:style>
  <w:style w:type="table" w:styleId="Grilledutableau">
    <w:name w:val="Table Grid"/>
    <w:basedOn w:val="TableauNormal"/>
    <w:uiPriority w:val="39"/>
    <w:rsid w:val="00326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rsid w:val="006A33AE"/>
  </w:style>
  <w:style w:type="paragraph" w:customStyle="1" w:styleId="xmsolistparagraph">
    <w:name w:val="x_msolistparagraph"/>
    <w:basedOn w:val="Normal"/>
    <w:rsid w:val="009E3248"/>
    <w:pPr>
      <w:suppressAutoHyphens w:val="0"/>
      <w:spacing w:before="100" w:beforeAutospacing="1" w:after="100" w:afterAutospacing="1"/>
    </w:pPr>
    <w:rPr>
      <w:lang w:eastAsia="fr-FR"/>
    </w:rPr>
  </w:style>
  <w:style w:type="paragraph" w:customStyle="1" w:styleId="NORMAL1">
    <w:name w:val="NORMAL1"/>
    <w:basedOn w:val="Normal"/>
    <w:rsid w:val="00260F30"/>
    <w:pPr>
      <w:widowControl w:val="0"/>
      <w:spacing w:after="240"/>
      <w:ind w:left="357"/>
    </w:pPr>
    <w:rPr>
      <w:kern w:val="1"/>
      <w:lang w:eastAsia="fr-FR"/>
    </w:rPr>
  </w:style>
  <w:style w:type="paragraph" w:customStyle="1" w:styleId="RedaliaTitre1">
    <w:name w:val="Redalia Titre 1"/>
    <w:basedOn w:val="Normal"/>
    <w:rsid w:val="0068151D"/>
    <w:pPr>
      <w:widowControl w:val="0"/>
      <w:numPr>
        <w:numId w:val="15"/>
      </w:numPr>
      <w:tabs>
        <w:tab w:val="left" w:leader="dot" w:pos="8505"/>
      </w:tabs>
      <w:suppressAutoHyphens w:val="0"/>
      <w:spacing w:before="240" w:after="160"/>
      <w:ind w:left="357" w:hanging="357"/>
      <w:jc w:val="both"/>
      <w:outlineLvl w:val="0"/>
    </w:pPr>
    <w:rPr>
      <w:rFonts w:ascii="Calibri" w:hAnsi="Calibri" w:cs="Calibri"/>
      <w:b/>
      <w:sz w:val="22"/>
      <w:szCs w:val="20"/>
      <w:lang w:eastAsia="fr-FR"/>
    </w:rPr>
  </w:style>
  <w:style w:type="paragraph" w:customStyle="1" w:styleId="RedaliaTitre2">
    <w:name w:val="Redalia Titre 2"/>
    <w:basedOn w:val="Normal"/>
    <w:next w:val="Normal"/>
    <w:rsid w:val="0068151D"/>
    <w:pPr>
      <w:widowControl w:val="0"/>
      <w:numPr>
        <w:ilvl w:val="1"/>
        <w:numId w:val="15"/>
      </w:numPr>
      <w:tabs>
        <w:tab w:val="left" w:leader="dot" w:pos="8505"/>
      </w:tabs>
      <w:suppressAutoHyphens w:val="0"/>
      <w:spacing w:before="240" w:after="160"/>
      <w:ind w:left="714" w:hanging="357"/>
      <w:jc w:val="both"/>
      <w:outlineLvl w:val="1"/>
    </w:pPr>
    <w:rPr>
      <w:rFonts w:ascii="Calibri" w:hAnsi="Calibri" w:cs="Calibri"/>
      <w:sz w:val="22"/>
      <w:szCs w:val="20"/>
      <w:u w:val="single"/>
      <w:lang w:eastAsia="fr-FR"/>
    </w:rPr>
  </w:style>
  <w:style w:type="paragraph" w:customStyle="1" w:styleId="RedaliaTitre3">
    <w:name w:val="Redalia Titre 3"/>
    <w:basedOn w:val="Normal"/>
    <w:rsid w:val="0068151D"/>
    <w:pPr>
      <w:widowControl w:val="0"/>
      <w:numPr>
        <w:ilvl w:val="2"/>
        <w:numId w:val="15"/>
      </w:numPr>
      <w:tabs>
        <w:tab w:val="left" w:leader="dot" w:pos="8505"/>
      </w:tabs>
      <w:suppressAutoHyphens w:val="0"/>
      <w:overflowPunct w:val="0"/>
      <w:autoSpaceDE w:val="0"/>
      <w:autoSpaceDN w:val="0"/>
      <w:adjustRightInd w:val="0"/>
      <w:spacing w:before="240" w:after="160"/>
      <w:ind w:left="1077" w:hanging="357"/>
      <w:jc w:val="both"/>
      <w:textAlignment w:val="baseline"/>
      <w:outlineLvl w:val="2"/>
    </w:pPr>
    <w:rPr>
      <w:rFonts w:ascii="Calibri" w:hAnsi="Calibri" w:cs="Calibri"/>
      <w:sz w:val="22"/>
      <w:szCs w:val="20"/>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4788">
      <w:bodyDiv w:val="1"/>
      <w:marLeft w:val="0"/>
      <w:marRight w:val="0"/>
      <w:marTop w:val="0"/>
      <w:marBottom w:val="0"/>
      <w:divBdr>
        <w:top w:val="none" w:sz="0" w:space="0" w:color="auto"/>
        <w:left w:val="none" w:sz="0" w:space="0" w:color="auto"/>
        <w:bottom w:val="none" w:sz="0" w:space="0" w:color="auto"/>
        <w:right w:val="none" w:sz="0" w:space="0" w:color="auto"/>
      </w:divBdr>
    </w:div>
    <w:div w:id="323045908">
      <w:bodyDiv w:val="1"/>
      <w:marLeft w:val="0"/>
      <w:marRight w:val="0"/>
      <w:marTop w:val="0"/>
      <w:marBottom w:val="0"/>
      <w:divBdr>
        <w:top w:val="none" w:sz="0" w:space="0" w:color="auto"/>
        <w:left w:val="none" w:sz="0" w:space="0" w:color="auto"/>
        <w:bottom w:val="none" w:sz="0" w:space="0" w:color="auto"/>
        <w:right w:val="none" w:sz="0" w:space="0" w:color="auto"/>
      </w:divBdr>
    </w:div>
    <w:div w:id="565998208">
      <w:bodyDiv w:val="1"/>
      <w:marLeft w:val="0"/>
      <w:marRight w:val="0"/>
      <w:marTop w:val="0"/>
      <w:marBottom w:val="0"/>
      <w:divBdr>
        <w:top w:val="none" w:sz="0" w:space="0" w:color="auto"/>
        <w:left w:val="none" w:sz="0" w:space="0" w:color="auto"/>
        <w:bottom w:val="none" w:sz="0" w:space="0" w:color="auto"/>
        <w:right w:val="none" w:sz="0" w:space="0" w:color="auto"/>
      </w:divBdr>
    </w:div>
    <w:div w:id="839321310">
      <w:bodyDiv w:val="1"/>
      <w:marLeft w:val="0"/>
      <w:marRight w:val="0"/>
      <w:marTop w:val="0"/>
      <w:marBottom w:val="0"/>
      <w:divBdr>
        <w:top w:val="none" w:sz="0" w:space="0" w:color="auto"/>
        <w:left w:val="none" w:sz="0" w:space="0" w:color="auto"/>
        <w:bottom w:val="none" w:sz="0" w:space="0" w:color="auto"/>
        <w:right w:val="none" w:sz="0" w:space="0" w:color="auto"/>
      </w:divBdr>
    </w:div>
    <w:div w:id="1383558291">
      <w:bodyDiv w:val="1"/>
      <w:marLeft w:val="0"/>
      <w:marRight w:val="0"/>
      <w:marTop w:val="0"/>
      <w:marBottom w:val="0"/>
      <w:divBdr>
        <w:top w:val="none" w:sz="0" w:space="0" w:color="auto"/>
        <w:left w:val="none" w:sz="0" w:space="0" w:color="auto"/>
        <w:bottom w:val="none" w:sz="0" w:space="0" w:color="auto"/>
        <w:right w:val="none" w:sz="0" w:space="0" w:color="auto"/>
      </w:divBdr>
    </w:div>
    <w:div w:id="1430732981">
      <w:bodyDiv w:val="1"/>
      <w:marLeft w:val="0"/>
      <w:marRight w:val="0"/>
      <w:marTop w:val="0"/>
      <w:marBottom w:val="0"/>
      <w:divBdr>
        <w:top w:val="none" w:sz="0" w:space="0" w:color="auto"/>
        <w:left w:val="none" w:sz="0" w:space="0" w:color="auto"/>
        <w:bottom w:val="none" w:sz="0" w:space="0" w:color="auto"/>
        <w:right w:val="none" w:sz="0" w:space="0" w:color="auto"/>
      </w:divBdr>
    </w:div>
    <w:div w:id="1729648167">
      <w:bodyDiv w:val="1"/>
      <w:marLeft w:val="0"/>
      <w:marRight w:val="0"/>
      <w:marTop w:val="0"/>
      <w:marBottom w:val="0"/>
      <w:divBdr>
        <w:top w:val="none" w:sz="0" w:space="0" w:color="auto"/>
        <w:left w:val="none" w:sz="0" w:space="0" w:color="auto"/>
        <w:bottom w:val="none" w:sz="0" w:space="0" w:color="auto"/>
        <w:right w:val="none" w:sz="0" w:space="0" w:color="auto"/>
      </w:divBdr>
    </w:div>
    <w:div w:id="177150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cahiers-clauses-administratives-generales-et-techniques" TargetMode="External"/><Relationship Id="rId13" Type="http://schemas.openxmlformats.org/officeDocument/2006/relationships/hyperlink" Target="https://chorus-pro.gouv.fr/" TargetMode="External"/><Relationship Id="rId18" Type="http://schemas.openxmlformats.org/officeDocument/2006/relationships/hyperlink" Target="mailto:dcp-dc4@univ-amu.fr"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catherine.pietri@paca.gouv.fr"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s://www.univ-amu.fr/fr/public/creer-une-requete-aupres-du-service-facturi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niv-amu.fr/fr/public/tuile-assistance" TargetMode="External"/><Relationship Id="rId20" Type="http://schemas.openxmlformats.org/officeDocument/2006/relationships/hyperlink" Target="https://www.legifrance.gouv.fr/codes/article_lc/LEGIARTI0000426572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univ-amu.fr/fr/public/espace-fournisseurs" TargetMode="External"/><Relationship Id="rId23"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hyperlink" Target="mailto:dcp-dc4@univ-amu.fr"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ent.univ-amu.fr/esup-helpdesk/stylesheets/welcome.faces" TargetMode="External"/><Relationship Id="rId22" Type="http://schemas.openxmlformats.org/officeDocument/2006/relationships/hyperlink" Target="http://marseille.tribunal-administratif.fr/acces-et-coordonnees/mailto%20:%20greffe.ta-greffe@juradm.f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50984-1247-4081-8DB0-4E8BEB239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12146</Words>
  <Characters>66806</Characters>
  <Application>Microsoft Office Word</Application>
  <DocSecurity>0</DocSecurity>
  <Lines>556</Lines>
  <Paragraphs>157</Paragraphs>
  <ScaleCrop>false</ScaleCrop>
  <HeadingPairs>
    <vt:vector size="2" baseType="variant">
      <vt:variant>
        <vt:lpstr>Titre</vt:lpstr>
      </vt:variant>
      <vt:variant>
        <vt:i4>1</vt:i4>
      </vt:variant>
    </vt:vector>
  </HeadingPairs>
  <TitlesOfParts>
    <vt:vector size="1" baseType="lpstr">
      <vt:lpstr> </vt:lpstr>
    </vt:vector>
  </TitlesOfParts>
  <Company>Administrateur</Company>
  <LinksUpToDate>false</LinksUpToDate>
  <CharactersWithSpaces>78795</CharactersWithSpaces>
  <SharedDoc>false</SharedDoc>
  <HLinks>
    <vt:vector size="384" baseType="variant">
      <vt:variant>
        <vt:i4>2031662</vt:i4>
      </vt:variant>
      <vt:variant>
        <vt:i4>358</vt:i4>
      </vt:variant>
      <vt:variant>
        <vt:i4>0</vt:i4>
      </vt:variant>
      <vt:variant>
        <vt:i4>5</vt:i4>
      </vt:variant>
      <vt:variant>
        <vt:lpwstr>http://marseille.tribunal-administratif.fr/acces-et-coordonnees/mailto%20:%20greffe.ta-greffe@juradm.fr</vt:lpwstr>
      </vt:variant>
      <vt:variant>
        <vt:lpwstr/>
      </vt:variant>
      <vt:variant>
        <vt:i4>7667783</vt:i4>
      </vt:variant>
      <vt:variant>
        <vt:i4>355</vt:i4>
      </vt:variant>
      <vt:variant>
        <vt:i4>0</vt:i4>
      </vt:variant>
      <vt:variant>
        <vt:i4>5</vt:i4>
      </vt:variant>
      <vt:variant>
        <vt:lpwstr>mailto:catherine.pietri@paca.gouv.fr</vt:lpwstr>
      </vt:variant>
      <vt:variant>
        <vt:lpwstr/>
      </vt:variant>
      <vt:variant>
        <vt:i4>4194341</vt:i4>
      </vt:variant>
      <vt:variant>
        <vt:i4>352</vt:i4>
      </vt:variant>
      <vt:variant>
        <vt:i4>0</vt:i4>
      </vt:variant>
      <vt:variant>
        <vt:i4>5</vt:i4>
      </vt:variant>
      <vt:variant>
        <vt:lpwstr>https://www.legifrance.gouv.fr/codes/article_lc/LEGIARTI000042657215</vt:lpwstr>
      </vt:variant>
      <vt:variant>
        <vt:lpwstr/>
      </vt:variant>
      <vt:variant>
        <vt:i4>2490445</vt:i4>
      </vt:variant>
      <vt:variant>
        <vt:i4>349</vt:i4>
      </vt:variant>
      <vt:variant>
        <vt:i4>0</vt:i4>
      </vt:variant>
      <vt:variant>
        <vt:i4>5</vt:i4>
      </vt:variant>
      <vt:variant>
        <vt:lpwstr>mailto:dcp-dc4@univ-amu.fr</vt:lpwstr>
      </vt:variant>
      <vt:variant>
        <vt:lpwstr/>
      </vt:variant>
      <vt:variant>
        <vt:i4>2490445</vt:i4>
      </vt:variant>
      <vt:variant>
        <vt:i4>346</vt:i4>
      </vt:variant>
      <vt:variant>
        <vt:i4>0</vt:i4>
      </vt:variant>
      <vt:variant>
        <vt:i4>5</vt:i4>
      </vt:variant>
      <vt:variant>
        <vt:lpwstr>mailto:dcp-dc4@univ-amu.fr</vt:lpwstr>
      </vt:variant>
      <vt:variant>
        <vt:lpwstr/>
      </vt:variant>
      <vt:variant>
        <vt:i4>7929900</vt:i4>
      </vt:variant>
      <vt:variant>
        <vt:i4>343</vt:i4>
      </vt:variant>
      <vt:variant>
        <vt:i4>0</vt:i4>
      </vt:variant>
      <vt:variant>
        <vt:i4>5</vt:i4>
      </vt:variant>
      <vt:variant>
        <vt:lpwstr>https://www.univ-amu.fr/fr/public/creer-une-requete-aupres-du-service-facturier</vt:lpwstr>
      </vt:variant>
      <vt:variant>
        <vt:lpwstr/>
      </vt:variant>
      <vt:variant>
        <vt:i4>7995496</vt:i4>
      </vt:variant>
      <vt:variant>
        <vt:i4>340</vt:i4>
      </vt:variant>
      <vt:variant>
        <vt:i4>0</vt:i4>
      </vt:variant>
      <vt:variant>
        <vt:i4>5</vt:i4>
      </vt:variant>
      <vt:variant>
        <vt:lpwstr>https://www.univ-amu.fr/fr/public/tuile-assistance</vt:lpwstr>
      </vt:variant>
      <vt:variant>
        <vt:lpwstr/>
      </vt:variant>
      <vt:variant>
        <vt:i4>4522074</vt:i4>
      </vt:variant>
      <vt:variant>
        <vt:i4>337</vt:i4>
      </vt:variant>
      <vt:variant>
        <vt:i4>0</vt:i4>
      </vt:variant>
      <vt:variant>
        <vt:i4>5</vt:i4>
      </vt:variant>
      <vt:variant>
        <vt:lpwstr>https://www.univ-amu.fr/fr/public/espace-fournisseurs</vt:lpwstr>
      </vt:variant>
      <vt:variant>
        <vt:lpwstr/>
      </vt:variant>
      <vt:variant>
        <vt:i4>4128882</vt:i4>
      </vt:variant>
      <vt:variant>
        <vt:i4>334</vt:i4>
      </vt:variant>
      <vt:variant>
        <vt:i4>0</vt:i4>
      </vt:variant>
      <vt:variant>
        <vt:i4>5</vt:i4>
      </vt:variant>
      <vt:variant>
        <vt:lpwstr>https://ent.univ-amu.fr/esup-helpdesk/stylesheets/welcome.faces</vt:lpwstr>
      </vt:variant>
      <vt:variant>
        <vt:lpwstr/>
      </vt:variant>
      <vt:variant>
        <vt:i4>2687031</vt:i4>
      </vt:variant>
      <vt:variant>
        <vt:i4>331</vt:i4>
      </vt:variant>
      <vt:variant>
        <vt:i4>0</vt:i4>
      </vt:variant>
      <vt:variant>
        <vt:i4>5</vt:i4>
      </vt:variant>
      <vt:variant>
        <vt:lpwstr>https://chorus-pro.gouv.fr/</vt:lpwstr>
      </vt:variant>
      <vt:variant>
        <vt:lpwstr/>
      </vt:variant>
      <vt:variant>
        <vt:i4>5111834</vt:i4>
      </vt:variant>
      <vt:variant>
        <vt:i4>321</vt:i4>
      </vt:variant>
      <vt:variant>
        <vt:i4>0</vt:i4>
      </vt:variant>
      <vt:variant>
        <vt:i4>5</vt:i4>
      </vt:variant>
      <vt:variant>
        <vt:lpwstr>https://www.economie.gouv.fr/daj/cahiers-clauses-administratives-generales-et-techniques</vt:lpwstr>
      </vt:variant>
      <vt:variant>
        <vt:lpwstr/>
      </vt:variant>
      <vt:variant>
        <vt:i4>1703984</vt:i4>
      </vt:variant>
      <vt:variant>
        <vt:i4>314</vt:i4>
      </vt:variant>
      <vt:variant>
        <vt:i4>0</vt:i4>
      </vt:variant>
      <vt:variant>
        <vt:i4>5</vt:i4>
      </vt:variant>
      <vt:variant>
        <vt:lpwstr/>
      </vt:variant>
      <vt:variant>
        <vt:lpwstr>_Toc147748262</vt:lpwstr>
      </vt:variant>
      <vt:variant>
        <vt:i4>1703984</vt:i4>
      </vt:variant>
      <vt:variant>
        <vt:i4>308</vt:i4>
      </vt:variant>
      <vt:variant>
        <vt:i4>0</vt:i4>
      </vt:variant>
      <vt:variant>
        <vt:i4>5</vt:i4>
      </vt:variant>
      <vt:variant>
        <vt:lpwstr/>
      </vt:variant>
      <vt:variant>
        <vt:lpwstr>_Toc147748261</vt:lpwstr>
      </vt:variant>
      <vt:variant>
        <vt:i4>1703984</vt:i4>
      </vt:variant>
      <vt:variant>
        <vt:i4>302</vt:i4>
      </vt:variant>
      <vt:variant>
        <vt:i4>0</vt:i4>
      </vt:variant>
      <vt:variant>
        <vt:i4>5</vt:i4>
      </vt:variant>
      <vt:variant>
        <vt:lpwstr/>
      </vt:variant>
      <vt:variant>
        <vt:lpwstr>_Toc147748260</vt:lpwstr>
      </vt:variant>
      <vt:variant>
        <vt:i4>1638448</vt:i4>
      </vt:variant>
      <vt:variant>
        <vt:i4>296</vt:i4>
      </vt:variant>
      <vt:variant>
        <vt:i4>0</vt:i4>
      </vt:variant>
      <vt:variant>
        <vt:i4>5</vt:i4>
      </vt:variant>
      <vt:variant>
        <vt:lpwstr/>
      </vt:variant>
      <vt:variant>
        <vt:lpwstr>_Toc147748259</vt:lpwstr>
      </vt:variant>
      <vt:variant>
        <vt:i4>1638448</vt:i4>
      </vt:variant>
      <vt:variant>
        <vt:i4>290</vt:i4>
      </vt:variant>
      <vt:variant>
        <vt:i4>0</vt:i4>
      </vt:variant>
      <vt:variant>
        <vt:i4>5</vt:i4>
      </vt:variant>
      <vt:variant>
        <vt:lpwstr/>
      </vt:variant>
      <vt:variant>
        <vt:lpwstr>_Toc147748258</vt:lpwstr>
      </vt:variant>
      <vt:variant>
        <vt:i4>1638448</vt:i4>
      </vt:variant>
      <vt:variant>
        <vt:i4>284</vt:i4>
      </vt:variant>
      <vt:variant>
        <vt:i4>0</vt:i4>
      </vt:variant>
      <vt:variant>
        <vt:i4>5</vt:i4>
      </vt:variant>
      <vt:variant>
        <vt:lpwstr/>
      </vt:variant>
      <vt:variant>
        <vt:lpwstr>_Toc147748257</vt:lpwstr>
      </vt:variant>
      <vt:variant>
        <vt:i4>1638448</vt:i4>
      </vt:variant>
      <vt:variant>
        <vt:i4>278</vt:i4>
      </vt:variant>
      <vt:variant>
        <vt:i4>0</vt:i4>
      </vt:variant>
      <vt:variant>
        <vt:i4>5</vt:i4>
      </vt:variant>
      <vt:variant>
        <vt:lpwstr/>
      </vt:variant>
      <vt:variant>
        <vt:lpwstr>_Toc147748254</vt:lpwstr>
      </vt:variant>
      <vt:variant>
        <vt:i4>1638448</vt:i4>
      </vt:variant>
      <vt:variant>
        <vt:i4>272</vt:i4>
      </vt:variant>
      <vt:variant>
        <vt:i4>0</vt:i4>
      </vt:variant>
      <vt:variant>
        <vt:i4>5</vt:i4>
      </vt:variant>
      <vt:variant>
        <vt:lpwstr/>
      </vt:variant>
      <vt:variant>
        <vt:lpwstr>_Toc147748253</vt:lpwstr>
      </vt:variant>
      <vt:variant>
        <vt:i4>1638448</vt:i4>
      </vt:variant>
      <vt:variant>
        <vt:i4>266</vt:i4>
      </vt:variant>
      <vt:variant>
        <vt:i4>0</vt:i4>
      </vt:variant>
      <vt:variant>
        <vt:i4>5</vt:i4>
      </vt:variant>
      <vt:variant>
        <vt:lpwstr/>
      </vt:variant>
      <vt:variant>
        <vt:lpwstr>_Toc147748252</vt:lpwstr>
      </vt:variant>
      <vt:variant>
        <vt:i4>1638448</vt:i4>
      </vt:variant>
      <vt:variant>
        <vt:i4>260</vt:i4>
      </vt:variant>
      <vt:variant>
        <vt:i4>0</vt:i4>
      </vt:variant>
      <vt:variant>
        <vt:i4>5</vt:i4>
      </vt:variant>
      <vt:variant>
        <vt:lpwstr/>
      </vt:variant>
      <vt:variant>
        <vt:lpwstr>_Toc147748251</vt:lpwstr>
      </vt:variant>
      <vt:variant>
        <vt:i4>1638448</vt:i4>
      </vt:variant>
      <vt:variant>
        <vt:i4>254</vt:i4>
      </vt:variant>
      <vt:variant>
        <vt:i4>0</vt:i4>
      </vt:variant>
      <vt:variant>
        <vt:i4>5</vt:i4>
      </vt:variant>
      <vt:variant>
        <vt:lpwstr/>
      </vt:variant>
      <vt:variant>
        <vt:lpwstr>_Toc147748250</vt:lpwstr>
      </vt:variant>
      <vt:variant>
        <vt:i4>1572912</vt:i4>
      </vt:variant>
      <vt:variant>
        <vt:i4>248</vt:i4>
      </vt:variant>
      <vt:variant>
        <vt:i4>0</vt:i4>
      </vt:variant>
      <vt:variant>
        <vt:i4>5</vt:i4>
      </vt:variant>
      <vt:variant>
        <vt:lpwstr/>
      </vt:variant>
      <vt:variant>
        <vt:lpwstr>_Toc147748249</vt:lpwstr>
      </vt:variant>
      <vt:variant>
        <vt:i4>1572912</vt:i4>
      </vt:variant>
      <vt:variant>
        <vt:i4>242</vt:i4>
      </vt:variant>
      <vt:variant>
        <vt:i4>0</vt:i4>
      </vt:variant>
      <vt:variant>
        <vt:i4>5</vt:i4>
      </vt:variant>
      <vt:variant>
        <vt:lpwstr/>
      </vt:variant>
      <vt:variant>
        <vt:lpwstr>_Toc147748248</vt:lpwstr>
      </vt:variant>
      <vt:variant>
        <vt:i4>1572912</vt:i4>
      </vt:variant>
      <vt:variant>
        <vt:i4>236</vt:i4>
      </vt:variant>
      <vt:variant>
        <vt:i4>0</vt:i4>
      </vt:variant>
      <vt:variant>
        <vt:i4>5</vt:i4>
      </vt:variant>
      <vt:variant>
        <vt:lpwstr/>
      </vt:variant>
      <vt:variant>
        <vt:lpwstr>_Toc147748247</vt:lpwstr>
      </vt:variant>
      <vt:variant>
        <vt:i4>1572912</vt:i4>
      </vt:variant>
      <vt:variant>
        <vt:i4>230</vt:i4>
      </vt:variant>
      <vt:variant>
        <vt:i4>0</vt:i4>
      </vt:variant>
      <vt:variant>
        <vt:i4>5</vt:i4>
      </vt:variant>
      <vt:variant>
        <vt:lpwstr/>
      </vt:variant>
      <vt:variant>
        <vt:lpwstr>_Toc147748246</vt:lpwstr>
      </vt:variant>
      <vt:variant>
        <vt:i4>1572912</vt:i4>
      </vt:variant>
      <vt:variant>
        <vt:i4>224</vt:i4>
      </vt:variant>
      <vt:variant>
        <vt:i4>0</vt:i4>
      </vt:variant>
      <vt:variant>
        <vt:i4>5</vt:i4>
      </vt:variant>
      <vt:variant>
        <vt:lpwstr/>
      </vt:variant>
      <vt:variant>
        <vt:lpwstr>_Toc147748245</vt:lpwstr>
      </vt:variant>
      <vt:variant>
        <vt:i4>1572912</vt:i4>
      </vt:variant>
      <vt:variant>
        <vt:i4>218</vt:i4>
      </vt:variant>
      <vt:variant>
        <vt:i4>0</vt:i4>
      </vt:variant>
      <vt:variant>
        <vt:i4>5</vt:i4>
      </vt:variant>
      <vt:variant>
        <vt:lpwstr/>
      </vt:variant>
      <vt:variant>
        <vt:lpwstr>_Toc147748244</vt:lpwstr>
      </vt:variant>
      <vt:variant>
        <vt:i4>1572912</vt:i4>
      </vt:variant>
      <vt:variant>
        <vt:i4>212</vt:i4>
      </vt:variant>
      <vt:variant>
        <vt:i4>0</vt:i4>
      </vt:variant>
      <vt:variant>
        <vt:i4>5</vt:i4>
      </vt:variant>
      <vt:variant>
        <vt:lpwstr/>
      </vt:variant>
      <vt:variant>
        <vt:lpwstr>_Toc147748243</vt:lpwstr>
      </vt:variant>
      <vt:variant>
        <vt:i4>1572912</vt:i4>
      </vt:variant>
      <vt:variant>
        <vt:i4>206</vt:i4>
      </vt:variant>
      <vt:variant>
        <vt:i4>0</vt:i4>
      </vt:variant>
      <vt:variant>
        <vt:i4>5</vt:i4>
      </vt:variant>
      <vt:variant>
        <vt:lpwstr/>
      </vt:variant>
      <vt:variant>
        <vt:lpwstr>_Toc147748242</vt:lpwstr>
      </vt:variant>
      <vt:variant>
        <vt:i4>1572912</vt:i4>
      </vt:variant>
      <vt:variant>
        <vt:i4>200</vt:i4>
      </vt:variant>
      <vt:variant>
        <vt:i4>0</vt:i4>
      </vt:variant>
      <vt:variant>
        <vt:i4>5</vt:i4>
      </vt:variant>
      <vt:variant>
        <vt:lpwstr/>
      </vt:variant>
      <vt:variant>
        <vt:lpwstr>_Toc147748241</vt:lpwstr>
      </vt:variant>
      <vt:variant>
        <vt:i4>2031664</vt:i4>
      </vt:variant>
      <vt:variant>
        <vt:i4>194</vt:i4>
      </vt:variant>
      <vt:variant>
        <vt:i4>0</vt:i4>
      </vt:variant>
      <vt:variant>
        <vt:i4>5</vt:i4>
      </vt:variant>
      <vt:variant>
        <vt:lpwstr/>
      </vt:variant>
      <vt:variant>
        <vt:lpwstr>_Toc147748237</vt:lpwstr>
      </vt:variant>
      <vt:variant>
        <vt:i4>2031664</vt:i4>
      </vt:variant>
      <vt:variant>
        <vt:i4>188</vt:i4>
      </vt:variant>
      <vt:variant>
        <vt:i4>0</vt:i4>
      </vt:variant>
      <vt:variant>
        <vt:i4>5</vt:i4>
      </vt:variant>
      <vt:variant>
        <vt:lpwstr/>
      </vt:variant>
      <vt:variant>
        <vt:lpwstr>_Toc147748236</vt:lpwstr>
      </vt:variant>
      <vt:variant>
        <vt:i4>2031664</vt:i4>
      </vt:variant>
      <vt:variant>
        <vt:i4>182</vt:i4>
      </vt:variant>
      <vt:variant>
        <vt:i4>0</vt:i4>
      </vt:variant>
      <vt:variant>
        <vt:i4>5</vt:i4>
      </vt:variant>
      <vt:variant>
        <vt:lpwstr/>
      </vt:variant>
      <vt:variant>
        <vt:lpwstr>_Toc147748235</vt:lpwstr>
      </vt:variant>
      <vt:variant>
        <vt:i4>2031664</vt:i4>
      </vt:variant>
      <vt:variant>
        <vt:i4>176</vt:i4>
      </vt:variant>
      <vt:variant>
        <vt:i4>0</vt:i4>
      </vt:variant>
      <vt:variant>
        <vt:i4>5</vt:i4>
      </vt:variant>
      <vt:variant>
        <vt:lpwstr/>
      </vt:variant>
      <vt:variant>
        <vt:lpwstr>_Toc147748232</vt:lpwstr>
      </vt:variant>
      <vt:variant>
        <vt:i4>1966128</vt:i4>
      </vt:variant>
      <vt:variant>
        <vt:i4>170</vt:i4>
      </vt:variant>
      <vt:variant>
        <vt:i4>0</vt:i4>
      </vt:variant>
      <vt:variant>
        <vt:i4>5</vt:i4>
      </vt:variant>
      <vt:variant>
        <vt:lpwstr/>
      </vt:variant>
      <vt:variant>
        <vt:lpwstr>_Toc147748228</vt:lpwstr>
      </vt:variant>
      <vt:variant>
        <vt:i4>1966128</vt:i4>
      </vt:variant>
      <vt:variant>
        <vt:i4>164</vt:i4>
      </vt:variant>
      <vt:variant>
        <vt:i4>0</vt:i4>
      </vt:variant>
      <vt:variant>
        <vt:i4>5</vt:i4>
      </vt:variant>
      <vt:variant>
        <vt:lpwstr/>
      </vt:variant>
      <vt:variant>
        <vt:lpwstr>_Toc147748227</vt:lpwstr>
      </vt:variant>
      <vt:variant>
        <vt:i4>1966128</vt:i4>
      </vt:variant>
      <vt:variant>
        <vt:i4>158</vt:i4>
      </vt:variant>
      <vt:variant>
        <vt:i4>0</vt:i4>
      </vt:variant>
      <vt:variant>
        <vt:i4>5</vt:i4>
      </vt:variant>
      <vt:variant>
        <vt:lpwstr/>
      </vt:variant>
      <vt:variant>
        <vt:lpwstr>_Toc147748226</vt:lpwstr>
      </vt:variant>
      <vt:variant>
        <vt:i4>1966128</vt:i4>
      </vt:variant>
      <vt:variant>
        <vt:i4>152</vt:i4>
      </vt:variant>
      <vt:variant>
        <vt:i4>0</vt:i4>
      </vt:variant>
      <vt:variant>
        <vt:i4>5</vt:i4>
      </vt:variant>
      <vt:variant>
        <vt:lpwstr/>
      </vt:variant>
      <vt:variant>
        <vt:lpwstr>_Toc147748225</vt:lpwstr>
      </vt:variant>
      <vt:variant>
        <vt:i4>1966128</vt:i4>
      </vt:variant>
      <vt:variant>
        <vt:i4>146</vt:i4>
      </vt:variant>
      <vt:variant>
        <vt:i4>0</vt:i4>
      </vt:variant>
      <vt:variant>
        <vt:i4>5</vt:i4>
      </vt:variant>
      <vt:variant>
        <vt:lpwstr/>
      </vt:variant>
      <vt:variant>
        <vt:lpwstr>_Toc147748224</vt:lpwstr>
      </vt:variant>
      <vt:variant>
        <vt:i4>1900592</vt:i4>
      </vt:variant>
      <vt:variant>
        <vt:i4>140</vt:i4>
      </vt:variant>
      <vt:variant>
        <vt:i4>0</vt:i4>
      </vt:variant>
      <vt:variant>
        <vt:i4>5</vt:i4>
      </vt:variant>
      <vt:variant>
        <vt:lpwstr/>
      </vt:variant>
      <vt:variant>
        <vt:lpwstr>_Toc147748218</vt:lpwstr>
      </vt:variant>
      <vt:variant>
        <vt:i4>1900592</vt:i4>
      </vt:variant>
      <vt:variant>
        <vt:i4>134</vt:i4>
      </vt:variant>
      <vt:variant>
        <vt:i4>0</vt:i4>
      </vt:variant>
      <vt:variant>
        <vt:i4>5</vt:i4>
      </vt:variant>
      <vt:variant>
        <vt:lpwstr/>
      </vt:variant>
      <vt:variant>
        <vt:lpwstr>_Toc147748217</vt:lpwstr>
      </vt:variant>
      <vt:variant>
        <vt:i4>1900592</vt:i4>
      </vt:variant>
      <vt:variant>
        <vt:i4>128</vt:i4>
      </vt:variant>
      <vt:variant>
        <vt:i4>0</vt:i4>
      </vt:variant>
      <vt:variant>
        <vt:i4>5</vt:i4>
      </vt:variant>
      <vt:variant>
        <vt:lpwstr/>
      </vt:variant>
      <vt:variant>
        <vt:lpwstr>_Toc147748216</vt:lpwstr>
      </vt:variant>
      <vt:variant>
        <vt:i4>1900592</vt:i4>
      </vt:variant>
      <vt:variant>
        <vt:i4>122</vt:i4>
      </vt:variant>
      <vt:variant>
        <vt:i4>0</vt:i4>
      </vt:variant>
      <vt:variant>
        <vt:i4>5</vt:i4>
      </vt:variant>
      <vt:variant>
        <vt:lpwstr/>
      </vt:variant>
      <vt:variant>
        <vt:lpwstr>_Toc147748215</vt:lpwstr>
      </vt:variant>
      <vt:variant>
        <vt:i4>1900592</vt:i4>
      </vt:variant>
      <vt:variant>
        <vt:i4>116</vt:i4>
      </vt:variant>
      <vt:variant>
        <vt:i4>0</vt:i4>
      </vt:variant>
      <vt:variant>
        <vt:i4>5</vt:i4>
      </vt:variant>
      <vt:variant>
        <vt:lpwstr/>
      </vt:variant>
      <vt:variant>
        <vt:lpwstr>_Toc147748214</vt:lpwstr>
      </vt:variant>
      <vt:variant>
        <vt:i4>1900592</vt:i4>
      </vt:variant>
      <vt:variant>
        <vt:i4>110</vt:i4>
      </vt:variant>
      <vt:variant>
        <vt:i4>0</vt:i4>
      </vt:variant>
      <vt:variant>
        <vt:i4>5</vt:i4>
      </vt:variant>
      <vt:variant>
        <vt:lpwstr/>
      </vt:variant>
      <vt:variant>
        <vt:lpwstr>_Toc147748213</vt:lpwstr>
      </vt:variant>
      <vt:variant>
        <vt:i4>1900592</vt:i4>
      </vt:variant>
      <vt:variant>
        <vt:i4>104</vt:i4>
      </vt:variant>
      <vt:variant>
        <vt:i4>0</vt:i4>
      </vt:variant>
      <vt:variant>
        <vt:i4>5</vt:i4>
      </vt:variant>
      <vt:variant>
        <vt:lpwstr/>
      </vt:variant>
      <vt:variant>
        <vt:lpwstr>_Toc147748212</vt:lpwstr>
      </vt:variant>
      <vt:variant>
        <vt:i4>1900592</vt:i4>
      </vt:variant>
      <vt:variant>
        <vt:i4>98</vt:i4>
      </vt:variant>
      <vt:variant>
        <vt:i4>0</vt:i4>
      </vt:variant>
      <vt:variant>
        <vt:i4>5</vt:i4>
      </vt:variant>
      <vt:variant>
        <vt:lpwstr/>
      </vt:variant>
      <vt:variant>
        <vt:lpwstr>_Toc147748211</vt:lpwstr>
      </vt:variant>
      <vt:variant>
        <vt:i4>1900592</vt:i4>
      </vt:variant>
      <vt:variant>
        <vt:i4>92</vt:i4>
      </vt:variant>
      <vt:variant>
        <vt:i4>0</vt:i4>
      </vt:variant>
      <vt:variant>
        <vt:i4>5</vt:i4>
      </vt:variant>
      <vt:variant>
        <vt:lpwstr/>
      </vt:variant>
      <vt:variant>
        <vt:lpwstr>_Toc147748210</vt:lpwstr>
      </vt:variant>
      <vt:variant>
        <vt:i4>1835056</vt:i4>
      </vt:variant>
      <vt:variant>
        <vt:i4>86</vt:i4>
      </vt:variant>
      <vt:variant>
        <vt:i4>0</vt:i4>
      </vt:variant>
      <vt:variant>
        <vt:i4>5</vt:i4>
      </vt:variant>
      <vt:variant>
        <vt:lpwstr/>
      </vt:variant>
      <vt:variant>
        <vt:lpwstr>_Toc147748209</vt:lpwstr>
      </vt:variant>
      <vt:variant>
        <vt:i4>1835056</vt:i4>
      </vt:variant>
      <vt:variant>
        <vt:i4>80</vt:i4>
      </vt:variant>
      <vt:variant>
        <vt:i4>0</vt:i4>
      </vt:variant>
      <vt:variant>
        <vt:i4>5</vt:i4>
      </vt:variant>
      <vt:variant>
        <vt:lpwstr/>
      </vt:variant>
      <vt:variant>
        <vt:lpwstr>_Toc147748208</vt:lpwstr>
      </vt:variant>
      <vt:variant>
        <vt:i4>1835056</vt:i4>
      </vt:variant>
      <vt:variant>
        <vt:i4>74</vt:i4>
      </vt:variant>
      <vt:variant>
        <vt:i4>0</vt:i4>
      </vt:variant>
      <vt:variant>
        <vt:i4>5</vt:i4>
      </vt:variant>
      <vt:variant>
        <vt:lpwstr/>
      </vt:variant>
      <vt:variant>
        <vt:lpwstr>_Toc147748207</vt:lpwstr>
      </vt:variant>
      <vt:variant>
        <vt:i4>1835056</vt:i4>
      </vt:variant>
      <vt:variant>
        <vt:i4>68</vt:i4>
      </vt:variant>
      <vt:variant>
        <vt:i4>0</vt:i4>
      </vt:variant>
      <vt:variant>
        <vt:i4>5</vt:i4>
      </vt:variant>
      <vt:variant>
        <vt:lpwstr/>
      </vt:variant>
      <vt:variant>
        <vt:lpwstr>_Toc147748206</vt:lpwstr>
      </vt:variant>
      <vt:variant>
        <vt:i4>1835056</vt:i4>
      </vt:variant>
      <vt:variant>
        <vt:i4>62</vt:i4>
      </vt:variant>
      <vt:variant>
        <vt:i4>0</vt:i4>
      </vt:variant>
      <vt:variant>
        <vt:i4>5</vt:i4>
      </vt:variant>
      <vt:variant>
        <vt:lpwstr/>
      </vt:variant>
      <vt:variant>
        <vt:lpwstr>_Toc147748205</vt:lpwstr>
      </vt:variant>
      <vt:variant>
        <vt:i4>1835056</vt:i4>
      </vt:variant>
      <vt:variant>
        <vt:i4>56</vt:i4>
      </vt:variant>
      <vt:variant>
        <vt:i4>0</vt:i4>
      </vt:variant>
      <vt:variant>
        <vt:i4>5</vt:i4>
      </vt:variant>
      <vt:variant>
        <vt:lpwstr/>
      </vt:variant>
      <vt:variant>
        <vt:lpwstr>_Toc147748204</vt:lpwstr>
      </vt:variant>
      <vt:variant>
        <vt:i4>1835056</vt:i4>
      </vt:variant>
      <vt:variant>
        <vt:i4>50</vt:i4>
      </vt:variant>
      <vt:variant>
        <vt:i4>0</vt:i4>
      </vt:variant>
      <vt:variant>
        <vt:i4>5</vt:i4>
      </vt:variant>
      <vt:variant>
        <vt:lpwstr/>
      </vt:variant>
      <vt:variant>
        <vt:lpwstr>_Toc147748203</vt:lpwstr>
      </vt:variant>
      <vt:variant>
        <vt:i4>1835056</vt:i4>
      </vt:variant>
      <vt:variant>
        <vt:i4>44</vt:i4>
      </vt:variant>
      <vt:variant>
        <vt:i4>0</vt:i4>
      </vt:variant>
      <vt:variant>
        <vt:i4>5</vt:i4>
      </vt:variant>
      <vt:variant>
        <vt:lpwstr/>
      </vt:variant>
      <vt:variant>
        <vt:lpwstr>_Toc147748202</vt:lpwstr>
      </vt:variant>
      <vt:variant>
        <vt:i4>1835056</vt:i4>
      </vt:variant>
      <vt:variant>
        <vt:i4>38</vt:i4>
      </vt:variant>
      <vt:variant>
        <vt:i4>0</vt:i4>
      </vt:variant>
      <vt:variant>
        <vt:i4>5</vt:i4>
      </vt:variant>
      <vt:variant>
        <vt:lpwstr/>
      </vt:variant>
      <vt:variant>
        <vt:lpwstr>_Toc147748201</vt:lpwstr>
      </vt:variant>
      <vt:variant>
        <vt:i4>1835056</vt:i4>
      </vt:variant>
      <vt:variant>
        <vt:i4>32</vt:i4>
      </vt:variant>
      <vt:variant>
        <vt:i4>0</vt:i4>
      </vt:variant>
      <vt:variant>
        <vt:i4>5</vt:i4>
      </vt:variant>
      <vt:variant>
        <vt:lpwstr/>
      </vt:variant>
      <vt:variant>
        <vt:lpwstr>_Toc147748200</vt:lpwstr>
      </vt:variant>
      <vt:variant>
        <vt:i4>1376307</vt:i4>
      </vt:variant>
      <vt:variant>
        <vt:i4>26</vt:i4>
      </vt:variant>
      <vt:variant>
        <vt:i4>0</vt:i4>
      </vt:variant>
      <vt:variant>
        <vt:i4>5</vt:i4>
      </vt:variant>
      <vt:variant>
        <vt:lpwstr/>
      </vt:variant>
      <vt:variant>
        <vt:lpwstr>_Toc147748199</vt:lpwstr>
      </vt:variant>
      <vt:variant>
        <vt:i4>1376307</vt:i4>
      </vt:variant>
      <vt:variant>
        <vt:i4>20</vt:i4>
      </vt:variant>
      <vt:variant>
        <vt:i4>0</vt:i4>
      </vt:variant>
      <vt:variant>
        <vt:i4>5</vt:i4>
      </vt:variant>
      <vt:variant>
        <vt:lpwstr/>
      </vt:variant>
      <vt:variant>
        <vt:lpwstr>_Toc147748198</vt:lpwstr>
      </vt:variant>
      <vt:variant>
        <vt:i4>1376307</vt:i4>
      </vt:variant>
      <vt:variant>
        <vt:i4>14</vt:i4>
      </vt:variant>
      <vt:variant>
        <vt:i4>0</vt:i4>
      </vt:variant>
      <vt:variant>
        <vt:i4>5</vt:i4>
      </vt:variant>
      <vt:variant>
        <vt:lpwstr/>
      </vt:variant>
      <vt:variant>
        <vt:lpwstr>_Toc147748197</vt:lpwstr>
      </vt:variant>
      <vt:variant>
        <vt:i4>1376307</vt:i4>
      </vt:variant>
      <vt:variant>
        <vt:i4>8</vt:i4>
      </vt:variant>
      <vt:variant>
        <vt:i4>0</vt:i4>
      </vt:variant>
      <vt:variant>
        <vt:i4>5</vt:i4>
      </vt:variant>
      <vt:variant>
        <vt:lpwstr/>
      </vt:variant>
      <vt:variant>
        <vt:lpwstr>_Toc147748196</vt:lpwstr>
      </vt:variant>
      <vt:variant>
        <vt:i4>1376307</vt:i4>
      </vt:variant>
      <vt:variant>
        <vt:i4>2</vt:i4>
      </vt:variant>
      <vt:variant>
        <vt:i4>0</vt:i4>
      </vt:variant>
      <vt:variant>
        <vt:i4>5</vt:i4>
      </vt:variant>
      <vt:variant>
        <vt:lpwstr/>
      </vt:variant>
      <vt:variant>
        <vt:lpwstr>_Toc147748195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GAUTRY</dc:creator>
  <cp:keywords/>
  <cp:lastModifiedBy>LUCIANI Karina</cp:lastModifiedBy>
  <cp:revision>7</cp:revision>
  <cp:lastPrinted>2019-12-17T14:18:00Z</cp:lastPrinted>
  <dcterms:created xsi:type="dcterms:W3CDTF">2025-04-15T07:05:00Z</dcterms:created>
  <dcterms:modified xsi:type="dcterms:W3CDTF">2025-04-15T08:31:00Z</dcterms:modified>
</cp:coreProperties>
</file>