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3913D3"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284584E" w14:textId="77777777" w:rsidTr="00B939B2">
        <w:trPr>
          <w:trHeight w:val="1132"/>
        </w:trPr>
        <w:tc>
          <w:tcPr>
            <w:tcW w:w="10434" w:type="dxa"/>
            <w:shd w:val="clear" w:color="auto" w:fill="auto"/>
            <w:vAlign w:val="center"/>
          </w:tcPr>
          <w:p w14:paraId="62BA3767"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60698112" wp14:editId="4A896E19">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CEC5BA4" w14:textId="77777777" w:rsidR="009B1CD0" w:rsidRDefault="009B1CD0" w:rsidP="00B939B2">
            <w:pPr>
              <w:pStyle w:val="En-tte"/>
              <w:jc w:val="center"/>
            </w:pPr>
          </w:p>
        </w:tc>
      </w:tr>
    </w:tbl>
    <w:p w14:paraId="1A3C64E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891BF28" w14:textId="77777777">
        <w:tc>
          <w:tcPr>
            <w:tcW w:w="9002" w:type="dxa"/>
            <w:shd w:val="clear" w:color="auto" w:fill="66CCFF"/>
          </w:tcPr>
          <w:p w14:paraId="19F6DC9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793FF5" w14:textId="3C949410"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C976F32" w14:textId="77777777" w:rsidR="009B1CD0" w:rsidRDefault="00E47798" w:rsidP="0083205E">
            <w:pPr>
              <w:pStyle w:val="Titre8"/>
              <w:tabs>
                <w:tab w:val="left" w:pos="851"/>
                <w:tab w:val="right" w:pos="9639"/>
              </w:tabs>
              <w:spacing w:before="120" w:after="120"/>
            </w:pPr>
            <w:r>
              <w:rPr>
                <w:caps/>
                <w:sz w:val="28"/>
                <w:szCs w:val="28"/>
              </w:rPr>
              <w:t>ATTRI1</w:t>
            </w:r>
          </w:p>
        </w:tc>
      </w:tr>
    </w:tbl>
    <w:p w14:paraId="6A5F543F" w14:textId="77777777" w:rsidR="009B1CD0" w:rsidRDefault="009B1CD0" w:rsidP="006C4338">
      <w:pPr>
        <w:tabs>
          <w:tab w:val="left" w:pos="851"/>
        </w:tabs>
      </w:pPr>
    </w:p>
    <w:p w14:paraId="6CE1BF44" w14:textId="23053702"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B7382D3" w14:textId="77777777" w:rsidR="00FE48C9" w:rsidRDefault="00FE48C9" w:rsidP="005846FB">
      <w:pPr>
        <w:pStyle w:val="Corpsdetexte31"/>
        <w:tabs>
          <w:tab w:val="left" w:pos="851"/>
        </w:tabs>
        <w:jc w:val="both"/>
        <w:rPr>
          <w:sz w:val="18"/>
          <w:szCs w:val="18"/>
        </w:rPr>
      </w:pPr>
    </w:p>
    <w:p w14:paraId="096E9A85"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32A86D4" w14:textId="77777777" w:rsidR="004C5755" w:rsidRPr="001C7D87" w:rsidRDefault="004C5755" w:rsidP="004C5755">
      <w:pPr>
        <w:jc w:val="both"/>
        <w:rPr>
          <w:rFonts w:ascii="Arial" w:hAnsi="Arial" w:cs="Arial"/>
          <w:i/>
          <w:sz w:val="18"/>
          <w:szCs w:val="18"/>
        </w:rPr>
      </w:pPr>
    </w:p>
    <w:p w14:paraId="41835AC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A635B" w14:textId="77777777">
        <w:tc>
          <w:tcPr>
            <w:tcW w:w="10277" w:type="dxa"/>
            <w:shd w:val="clear" w:color="auto" w:fill="66CCFF"/>
          </w:tcPr>
          <w:p w14:paraId="673EE74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202837C" w14:textId="77777777" w:rsidR="009B1CD0" w:rsidRDefault="009B1CD0" w:rsidP="006C4338">
      <w:pPr>
        <w:tabs>
          <w:tab w:val="left" w:pos="426"/>
          <w:tab w:val="left" w:pos="851"/>
        </w:tabs>
        <w:jc w:val="both"/>
      </w:pPr>
    </w:p>
    <w:p w14:paraId="557AF567"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6B1C46D" w14:textId="77777777" w:rsidR="00876A73" w:rsidRDefault="00876A73" w:rsidP="005846FB">
      <w:pPr>
        <w:tabs>
          <w:tab w:val="left" w:pos="426"/>
          <w:tab w:val="left" w:pos="851"/>
        </w:tabs>
        <w:jc w:val="both"/>
        <w:rPr>
          <w:rFonts w:ascii="Arial" w:hAnsi="Arial" w:cs="Arial"/>
        </w:rPr>
      </w:pPr>
    </w:p>
    <w:p w14:paraId="0C09DF14" w14:textId="77777777" w:rsidR="00691CC7" w:rsidRPr="00691CC7" w:rsidRDefault="00691CC7" w:rsidP="00691CC7">
      <w:pPr>
        <w:suppressAutoHyphens w:val="0"/>
        <w:autoSpaceDE w:val="0"/>
        <w:adjustRightInd w:val="0"/>
        <w:rPr>
          <w:rFonts w:ascii="Calibri" w:hAnsi="Calibri" w:cs="Calibri"/>
          <w:b/>
          <w:bCs/>
          <w:sz w:val="24"/>
          <w:szCs w:val="24"/>
        </w:rPr>
      </w:pPr>
      <w:r w:rsidRPr="00691CC7">
        <w:rPr>
          <w:rFonts w:ascii="Calibri" w:hAnsi="Calibri" w:cs="Calibri"/>
          <w:b/>
          <w:bCs/>
          <w:sz w:val="24"/>
          <w:szCs w:val="24"/>
        </w:rPr>
        <w:t>Marché de dépose, fabrication et pose de la signalétique extérieure du Centre Hospitalier Le Vinatier</w:t>
      </w:r>
    </w:p>
    <w:p w14:paraId="43FB9CBD" w14:textId="77777777" w:rsidR="009B1CD0" w:rsidRDefault="009B1CD0" w:rsidP="005846FB">
      <w:pPr>
        <w:tabs>
          <w:tab w:val="left" w:pos="426"/>
          <w:tab w:val="left" w:pos="851"/>
        </w:tabs>
        <w:jc w:val="both"/>
        <w:rPr>
          <w:rFonts w:ascii="Arial" w:hAnsi="Arial" w:cs="Arial"/>
        </w:rPr>
      </w:pPr>
    </w:p>
    <w:p w14:paraId="26B8E96F" w14:textId="77777777" w:rsidR="009B1CD0" w:rsidRDefault="009B1CD0" w:rsidP="005846FB">
      <w:pPr>
        <w:tabs>
          <w:tab w:val="left" w:pos="426"/>
          <w:tab w:val="left" w:pos="851"/>
        </w:tabs>
        <w:jc w:val="both"/>
        <w:rPr>
          <w:rFonts w:ascii="Arial" w:hAnsi="Arial" w:cs="Arial"/>
        </w:rPr>
      </w:pPr>
    </w:p>
    <w:p w14:paraId="1EE01AF2"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67684A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BCC43ED" w14:textId="77777777" w:rsidR="009B1CD0" w:rsidRDefault="009B1CD0" w:rsidP="00934503">
      <w:pPr>
        <w:tabs>
          <w:tab w:val="left" w:pos="426"/>
          <w:tab w:val="left" w:pos="851"/>
        </w:tabs>
        <w:jc w:val="both"/>
        <w:rPr>
          <w:rFonts w:ascii="Arial" w:hAnsi="Arial" w:cs="Arial"/>
        </w:rPr>
      </w:pPr>
    </w:p>
    <w:p w14:paraId="4656B097" w14:textId="2FF7F2A0" w:rsidR="009B1CD0" w:rsidRDefault="00B071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91CC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6C1745D" w14:textId="77777777" w:rsidR="009B1CD0" w:rsidRDefault="009B1CD0" w:rsidP="009B45B9">
      <w:pPr>
        <w:tabs>
          <w:tab w:val="left" w:pos="426"/>
          <w:tab w:val="left" w:pos="851"/>
        </w:tabs>
        <w:jc w:val="both"/>
        <w:rPr>
          <w:rFonts w:ascii="Arial" w:hAnsi="Arial" w:cs="Arial"/>
        </w:rPr>
      </w:pPr>
    </w:p>
    <w:p w14:paraId="4699CFA7" w14:textId="77777777" w:rsidR="00B87564" w:rsidRDefault="00DD4FF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5C0188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A0FF16" w14:textId="77777777" w:rsidR="004C5755" w:rsidRDefault="004C5755" w:rsidP="006C4338">
      <w:pPr>
        <w:pStyle w:val="fcasegauche"/>
        <w:tabs>
          <w:tab w:val="left" w:pos="851"/>
        </w:tabs>
        <w:spacing w:after="0"/>
        <w:ind w:left="0" w:firstLine="0"/>
        <w:rPr>
          <w:rFonts w:ascii="Arial" w:hAnsi="Arial" w:cs="Arial"/>
        </w:rPr>
      </w:pPr>
    </w:p>
    <w:p w14:paraId="4C66DA4A" w14:textId="77777777" w:rsidR="009B1CD0" w:rsidRDefault="009B1CD0" w:rsidP="006B5057">
      <w:pPr>
        <w:pStyle w:val="fcasegauche"/>
        <w:tabs>
          <w:tab w:val="left" w:pos="851"/>
        </w:tabs>
        <w:spacing w:before="120" w:after="0"/>
        <w:ind w:left="426" w:firstLine="0"/>
        <w:rPr>
          <w:rFonts w:ascii="Arial" w:hAnsi="Arial" w:cs="Arial"/>
          <w:iCs/>
        </w:rPr>
      </w:pPr>
    </w:p>
    <w:p w14:paraId="20D126EC"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91C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2CEDDA4" w14:textId="77777777" w:rsidR="009B1CD0" w:rsidRDefault="009B1CD0" w:rsidP="005846FB">
      <w:pPr>
        <w:pStyle w:val="fcasegauche"/>
        <w:tabs>
          <w:tab w:val="left" w:pos="851"/>
        </w:tabs>
        <w:spacing w:after="0"/>
        <w:rPr>
          <w:rFonts w:ascii="Arial" w:hAnsi="Arial" w:cs="Arial"/>
        </w:rPr>
      </w:pPr>
    </w:p>
    <w:p w14:paraId="0ED93366" w14:textId="2AA54632" w:rsidR="006B5057" w:rsidRDefault="007D7A65" w:rsidP="00B0716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3D959909" w14:textId="77777777" w:rsidR="006B5057" w:rsidRDefault="006B5057" w:rsidP="005846FB">
      <w:pPr>
        <w:pStyle w:val="fcasegauche"/>
        <w:tabs>
          <w:tab w:val="left" w:pos="851"/>
        </w:tabs>
        <w:spacing w:after="0"/>
        <w:rPr>
          <w:rFonts w:ascii="Arial" w:hAnsi="Arial" w:cs="Arial"/>
        </w:rPr>
      </w:pPr>
    </w:p>
    <w:p w14:paraId="2F1CC4F7" w14:textId="77777777" w:rsidR="006B5057" w:rsidRDefault="006B5057" w:rsidP="005846FB">
      <w:pPr>
        <w:pStyle w:val="fcasegauche"/>
        <w:tabs>
          <w:tab w:val="left" w:pos="851"/>
        </w:tabs>
        <w:spacing w:after="0"/>
        <w:rPr>
          <w:rFonts w:ascii="Arial" w:hAnsi="Arial" w:cs="Arial"/>
        </w:rPr>
      </w:pPr>
    </w:p>
    <w:p w14:paraId="7DBCF14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480F773" w14:textId="77777777" w:rsidR="006B5057" w:rsidRDefault="006B5057" w:rsidP="005846FB">
      <w:pPr>
        <w:pStyle w:val="fcasegauche"/>
        <w:tabs>
          <w:tab w:val="left" w:pos="851"/>
        </w:tabs>
        <w:spacing w:after="0"/>
        <w:ind w:left="0" w:firstLine="0"/>
        <w:rPr>
          <w:rFonts w:ascii="Arial" w:hAnsi="Arial" w:cs="Arial"/>
        </w:rPr>
      </w:pPr>
    </w:p>
    <w:p w14:paraId="35A8881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6778D46" w14:textId="77777777">
        <w:tc>
          <w:tcPr>
            <w:tcW w:w="10277" w:type="dxa"/>
            <w:shd w:val="clear" w:color="auto" w:fill="66CCFF"/>
          </w:tcPr>
          <w:p w14:paraId="1D796DD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3738ACD" w14:textId="77777777" w:rsidR="009B1CD0" w:rsidRDefault="009B1CD0" w:rsidP="006C4338">
      <w:pPr>
        <w:tabs>
          <w:tab w:val="left" w:pos="851"/>
        </w:tabs>
      </w:pPr>
    </w:p>
    <w:p w14:paraId="42A0A22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7A92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411626" w14:textId="77777777" w:rsidR="009B1CD0" w:rsidRDefault="009B1CD0" w:rsidP="005846FB">
      <w:pPr>
        <w:tabs>
          <w:tab w:val="left" w:pos="851"/>
        </w:tabs>
        <w:rPr>
          <w:rFonts w:ascii="Arial" w:hAnsi="Arial" w:cs="Arial"/>
        </w:rPr>
      </w:pPr>
    </w:p>
    <w:p w14:paraId="6FFB7017"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FC33208" w14:textId="18667287" w:rsidR="0071352F" w:rsidRPr="00A40790" w:rsidRDefault="0071352F" w:rsidP="0071352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5E63431B" w14:textId="6585024E" w:rsidR="0071352F" w:rsidRDefault="0071352F" w:rsidP="0071352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e bordereau des prix </w:t>
      </w:r>
      <w:proofErr w:type="spellStart"/>
      <w:r>
        <w:rPr>
          <w:rFonts w:ascii="Arial" w:hAnsi="Arial" w:cs="Arial"/>
          <w:lang w:val="en-GB"/>
        </w:rPr>
        <w:t>unitaires</w:t>
      </w:r>
      <w:proofErr w:type="spellEnd"/>
      <w:r>
        <w:rPr>
          <w:rFonts w:ascii="Arial" w:hAnsi="Arial" w:cs="Arial"/>
          <w:lang w:val="en-GB"/>
        </w:rPr>
        <w:t xml:space="preserve"> (BPU</w:t>
      </w:r>
      <w:r w:rsidRPr="00A40790">
        <w:rPr>
          <w:rFonts w:ascii="Arial" w:hAnsi="Arial" w:cs="Arial"/>
          <w:lang w:val="en-GB"/>
        </w:rPr>
        <w:t xml:space="preserve">) </w:t>
      </w:r>
    </w:p>
    <w:p w14:paraId="211259B9" w14:textId="77777777" w:rsidR="0071352F" w:rsidRPr="00A40790" w:rsidRDefault="0071352F" w:rsidP="0071352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orders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5808CBCC" w14:textId="77777777" w:rsidR="0071352F" w:rsidRPr="00A40790" w:rsidRDefault="0071352F" w:rsidP="0071352F">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647F36C9" w14:textId="77777777" w:rsidR="0071352F" w:rsidRDefault="0071352F" w:rsidP="0071352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7F65A983" w14:textId="77777777" w:rsidR="0071352F" w:rsidRDefault="0071352F" w:rsidP="0071352F">
      <w:pPr>
        <w:tabs>
          <w:tab w:val="left" w:pos="851"/>
        </w:tabs>
        <w:spacing w:before="120"/>
        <w:ind w:left="1135" w:hanging="284"/>
        <w:jc w:val="both"/>
        <w:rPr>
          <w:rFonts w:ascii="Arial" w:hAnsi="Arial" w:cs="Arial"/>
          <w:szCs w:val="22"/>
        </w:rPr>
      </w:pPr>
      <w:r w:rsidRPr="00A40790">
        <w:lastRenderedPageBreak/>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0D95F056" w14:textId="02C8E5D1" w:rsidR="0071352F" w:rsidRPr="0071352F" w:rsidRDefault="0071352F" w:rsidP="0071352F">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rsidR="00691CC7">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092743E1" w14:textId="4263C4FD" w:rsidR="0071352F" w:rsidRDefault="0071352F" w:rsidP="0083205E">
      <w:pPr>
        <w:tabs>
          <w:tab w:val="left" w:pos="851"/>
        </w:tabs>
        <w:jc w:val="both"/>
      </w:pPr>
    </w:p>
    <w:p w14:paraId="46D2AF53" w14:textId="77777777" w:rsidR="0071352F" w:rsidRDefault="0071352F" w:rsidP="0083205E">
      <w:pPr>
        <w:tabs>
          <w:tab w:val="left" w:pos="851"/>
        </w:tabs>
        <w:jc w:val="both"/>
        <w:rPr>
          <w:rFonts w:ascii="Arial" w:hAnsi="Arial" w:cs="Arial"/>
        </w:rPr>
      </w:pPr>
    </w:p>
    <w:p w14:paraId="35114F1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4133449" w14:textId="77777777" w:rsidR="009B1CD0" w:rsidRDefault="009B1CD0" w:rsidP="0083205E">
      <w:pPr>
        <w:tabs>
          <w:tab w:val="left" w:pos="851"/>
        </w:tabs>
        <w:jc w:val="both"/>
        <w:rPr>
          <w:rFonts w:ascii="Arial" w:hAnsi="Arial" w:cs="Arial"/>
        </w:rPr>
      </w:pPr>
    </w:p>
    <w:p w14:paraId="1FC9D10D"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C65B55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EBA23B" w14:textId="77777777" w:rsidR="009B1CD0" w:rsidRDefault="009B1CD0" w:rsidP="00CD46CC">
      <w:pPr>
        <w:tabs>
          <w:tab w:val="left" w:pos="851"/>
        </w:tabs>
        <w:jc w:val="both"/>
        <w:rPr>
          <w:rFonts w:ascii="Arial" w:hAnsi="Arial" w:cs="Arial"/>
        </w:rPr>
      </w:pPr>
    </w:p>
    <w:p w14:paraId="5EBB650F" w14:textId="77777777" w:rsidR="009B1CD0" w:rsidRDefault="009B1CD0" w:rsidP="009B45B9">
      <w:pPr>
        <w:tabs>
          <w:tab w:val="left" w:pos="851"/>
        </w:tabs>
        <w:jc w:val="both"/>
        <w:rPr>
          <w:rFonts w:ascii="Arial" w:hAnsi="Arial" w:cs="Arial"/>
        </w:rPr>
      </w:pPr>
    </w:p>
    <w:p w14:paraId="5620D00F" w14:textId="77777777" w:rsidR="009B1CD0" w:rsidRDefault="009B1CD0" w:rsidP="009B45B9">
      <w:pPr>
        <w:tabs>
          <w:tab w:val="left" w:pos="851"/>
        </w:tabs>
        <w:jc w:val="both"/>
        <w:rPr>
          <w:rFonts w:ascii="Arial" w:hAnsi="Arial" w:cs="Arial"/>
        </w:rPr>
      </w:pPr>
    </w:p>
    <w:p w14:paraId="43DAA09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54FDC8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3CD1EA8" w14:textId="77777777" w:rsidR="009B1CD0" w:rsidRDefault="009B1CD0" w:rsidP="009B45B9">
      <w:pPr>
        <w:tabs>
          <w:tab w:val="left" w:pos="851"/>
        </w:tabs>
        <w:jc w:val="both"/>
        <w:rPr>
          <w:rFonts w:ascii="Arial" w:hAnsi="Arial" w:cs="Arial"/>
        </w:rPr>
      </w:pPr>
    </w:p>
    <w:p w14:paraId="7F1E0285" w14:textId="77777777" w:rsidR="009B1CD0" w:rsidRDefault="009B1CD0" w:rsidP="009B45B9">
      <w:pPr>
        <w:tabs>
          <w:tab w:val="left" w:pos="851"/>
        </w:tabs>
        <w:jc w:val="both"/>
        <w:rPr>
          <w:rFonts w:ascii="Arial" w:hAnsi="Arial" w:cs="Arial"/>
        </w:rPr>
      </w:pPr>
    </w:p>
    <w:p w14:paraId="3D53B34F" w14:textId="77777777" w:rsidR="009B1CD0" w:rsidRDefault="009B1CD0" w:rsidP="009B45B9">
      <w:pPr>
        <w:tabs>
          <w:tab w:val="left" w:pos="851"/>
        </w:tabs>
        <w:jc w:val="both"/>
        <w:rPr>
          <w:rFonts w:ascii="Arial" w:hAnsi="Arial" w:cs="Arial"/>
        </w:rPr>
      </w:pPr>
    </w:p>
    <w:p w14:paraId="4F12B57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BC77E6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F49F549" w14:textId="77777777" w:rsidR="009B1CD0" w:rsidRDefault="009B1CD0" w:rsidP="009B45B9">
      <w:pPr>
        <w:pStyle w:val="fcase1ertab"/>
        <w:tabs>
          <w:tab w:val="left" w:pos="851"/>
        </w:tabs>
        <w:ind w:left="0" w:firstLine="0"/>
        <w:rPr>
          <w:rFonts w:ascii="Arial" w:hAnsi="Arial" w:cs="Arial"/>
        </w:rPr>
      </w:pPr>
    </w:p>
    <w:p w14:paraId="231D1E08" w14:textId="7025429D" w:rsidR="00B939B2" w:rsidRDefault="00B939B2" w:rsidP="009B45B9">
      <w:pPr>
        <w:pStyle w:val="fcase1ertab"/>
        <w:tabs>
          <w:tab w:val="left" w:pos="851"/>
        </w:tabs>
        <w:ind w:left="0" w:firstLine="0"/>
        <w:rPr>
          <w:rFonts w:ascii="Arial" w:hAnsi="Arial" w:cs="Arial"/>
        </w:rPr>
      </w:pPr>
    </w:p>
    <w:p w14:paraId="60796A03" w14:textId="2CE4D1ED" w:rsidR="0071352F" w:rsidRDefault="0071352F" w:rsidP="009B45B9">
      <w:pPr>
        <w:pStyle w:val="fcase1ertab"/>
        <w:tabs>
          <w:tab w:val="left" w:pos="851"/>
        </w:tabs>
        <w:ind w:left="0" w:firstLine="0"/>
        <w:rPr>
          <w:rFonts w:ascii="Arial" w:hAnsi="Arial" w:cs="Arial"/>
        </w:rPr>
      </w:pPr>
    </w:p>
    <w:p w14:paraId="61564CF5" w14:textId="46D3475E" w:rsidR="0071352F" w:rsidRDefault="0071352F" w:rsidP="009B45B9">
      <w:pPr>
        <w:pStyle w:val="fcase1ertab"/>
        <w:tabs>
          <w:tab w:val="left" w:pos="851"/>
        </w:tabs>
        <w:ind w:left="0" w:firstLine="0"/>
        <w:rPr>
          <w:rFonts w:ascii="Arial" w:hAnsi="Arial" w:cs="Arial"/>
        </w:rPr>
      </w:pPr>
    </w:p>
    <w:p w14:paraId="3265BE5C" w14:textId="0444A7C4" w:rsidR="0071352F" w:rsidRDefault="0071352F" w:rsidP="009B45B9">
      <w:pPr>
        <w:pStyle w:val="fcase1ertab"/>
        <w:tabs>
          <w:tab w:val="left" w:pos="851"/>
        </w:tabs>
        <w:ind w:left="0" w:firstLine="0"/>
        <w:rPr>
          <w:rFonts w:ascii="Arial" w:hAnsi="Arial" w:cs="Arial"/>
        </w:rPr>
      </w:pPr>
    </w:p>
    <w:p w14:paraId="58E4C399" w14:textId="5B30A3AA" w:rsidR="0071352F" w:rsidRDefault="0071352F" w:rsidP="009B45B9">
      <w:pPr>
        <w:pStyle w:val="fcase1ertab"/>
        <w:tabs>
          <w:tab w:val="left" w:pos="851"/>
        </w:tabs>
        <w:ind w:left="0" w:firstLine="0"/>
        <w:rPr>
          <w:rFonts w:ascii="Arial" w:hAnsi="Arial" w:cs="Arial"/>
        </w:rPr>
      </w:pPr>
    </w:p>
    <w:p w14:paraId="74039DDA" w14:textId="49CBA004" w:rsidR="0071352F" w:rsidRDefault="0071352F" w:rsidP="009B45B9">
      <w:pPr>
        <w:pStyle w:val="fcase1ertab"/>
        <w:tabs>
          <w:tab w:val="left" w:pos="851"/>
        </w:tabs>
        <w:ind w:left="0" w:firstLine="0"/>
        <w:rPr>
          <w:rFonts w:ascii="Arial" w:hAnsi="Arial" w:cs="Arial"/>
        </w:rPr>
      </w:pPr>
    </w:p>
    <w:p w14:paraId="23C6A1FB" w14:textId="1640DC93" w:rsidR="0071352F" w:rsidRDefault="0071352F" w:rsidP="009B45B9">
      <w:pPr>
        <w:pStyle w:val="fcase1ertab"/>
        <w:tabs>
          <w:tab w:val="left" w:pos="851"/>
        </w:tabs>
        <w:ind w:left="0" w:firstLine="0"/>
        <w:rPr>
          <w:rFonts w:ascii="Arial" w:hAnsi="Arial" w:cs="Arial"/>
        </w:rPr>
      </w:pPr>
    </w:p>
    <w:p w14:paraId="515AA454" w14:textId="1D5F1BCF" w:rsidR="0071352F" w:rsidRDefault="0071352F" w:rsidP="009B45B9">
      <w:pPr>
        <w:pStyle w:val="fcase1ertab"/>
        <w:tabs>
          <w:tab w:val="left" w:pos="851"/>
        </w:tabs>
        <w:ind w:left="0" w:firstLine="0"/>
        <w:rPr>
          <w:rFonts w:ascii="Arial" w:hAnsi="Arial" w:cs="Arial"/>
        </w:rPr>
      </w:pPr>
    </w:p>
    <w:p w14:paraId="64BAA040" w14:textId="66A29F19" w:rsidR="0071352F" w:rsidRDefault="0071352F" w:rsidP="009B45B9">
      <w:pPr>
        <w:pStyle w:val="fcase1ertab"/>
        <w:tabs>
          <w:tab w:val="left" w:pos="851"/>
        </w:tabs>
        <w:ind w:left="0" w:firstLine="0"/>
        <w:rPr>
          <w:rFonts w:ascii="Arial" w:hAnsi="Arial" w:cs="Arial"/>
        </w:rPr>
      </w:pPr>
    </w:p>
    <w:p w14:paraId="6B679EF7" w14:textId="014A557B" w:rsidR="0071352F" w:rsidRDefault="0071352F" w:rsidP="009B45B9">
      <w:pPr>
        <w:pStyle w:val="fcase1ertab"/>
        <w:tabs>
          <w:tab w:val="left" w:pos="851"/>
        </w:tabs>
        <w:ind w:left="0" w:firstLine="0"/>
        <w:rPr>
          <w:rFonts w:ascii="Arial" w:hAnsi="Arial" w:cs="Arial"/>
        </w:rPr>
      </w:pPr>
    </w:p>
    <w:p w14:paraId="1BBE0AF4" w14:textId="64B7001E" w:rsidR="0071352F" w:rsidRDefault="0071352F" w:rsidP="009B45B9">
      <w:pPr>
        <w:pStyle w:val="fcase1ertab"/>
        <w:tabs>
          <w:tab w:val="left" w:pos="851"/>
        </w:tabs>
        <w:ind w:left="0" w:firstLine="0"/>
        <w:rPr>
          <w:rFonts w:ascii="Arial" w:hAnsi="Arial" w:cs="Arial"/>
        </w:rPr>
      </w:pPr>
    </w:p>
    <w:p w14:paraId="5B8C5D32" w14:textId="32E024AD" w:rsidR="0071352F" w:rsidRDefault="0071352F" w:rsidP="009B45B9">
      <w:pPr>
        <w:pStyle w:val="fcase1ertab"/>
        <w:tabs>
          <w:tab w:val="left" w:pos="851"/>
        </w:tabs>
        <w:ind w:left="0" w:firstLine="0"/>
        <w:rPr>
          <w:rFonts w:ascii="Arial" w:hAnsi="Arial" w:cs="Arial"/>
        </w:rPr>
      </w:pPr>
    </w:p>
    <w:p w14:paraId="4FC5028E" w14:textId="77777777" w:rsidR="0071352F" w:rsidRDefault="0071352F" w:rsidP="009B45B9">
      <w:pPr>
        <w:pStyle w:val="fcase1ertab"/>
        <w:tabs>
          <w:tab w:val="left" w:pos="851"/>
        </w:tabs>
        <w:ind w:left="0" w:firstLine="0"/>
        <w:rPr>
          <w:rFonts w:ascii="Arial" w:hAnsi="Arial" w:cs="Arial"/>
        </w:rPr>
      </w:pPr>
    </w:p>
    <w:p w14:paraId="2F15E662"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634106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4665E7E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t xml:space="preserve"> Taux de la TVA : </w:t>
      </w:r>
    </w:p>
    <w:p w14:paraId="4E7D7FE0"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F9F85BF"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65DAD444"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70E136A"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120B93C4"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CD1B5BA" w14:textId="124E1CEF" w:rsidR="0071352F" w:rsidRDefault="009B1CD0" w:rsidP="0071352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BC1797F" w14:textId="412CC015" w:rsidR="009B1CD0" w:rsidRDefault="009B1CD0" w:rsidP="004C5755">
      <w:pPr>
        <w:pStyle w:val="fcase1ertab"/>
        <w:spacing w:before="120"/>
        <w:ind w:left="567" w:firstLine="0"/>
      </w:pPr>
      <w:proofErr w:type="gramStart"/>
      <w:r>
        <w:rPr>
          <w:rFonts w:ascii="Arial" w:hAnsi="Arial" w:cs="Arial"/>
          <w:u w:val="single"/>
        </w:rPr>
        <w:t>OU</w:t>
      </w:r>
      <w:proofErr w:type="gramEnd"/>
    </w:p>
    <w:p w14:paraId="685ECA29" w14:textId="77777777" w:rsidR="009B1CD0" w:rsidRDefault="004755F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691CC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1A581BBC" w14:textId="77777777" w:rsidR="0071352F" w:rsidRDefault="0071352F" w:rsidP="009B45B9">
      <w:pPr>
        <w:tabs>
          <w:tab w:val="left" w:pos="851"/>
          <w:tab w:val="left" w:pos="6237"/>
        </w:tabs>
        <w:rPr>
          <w:rFonts w:ascii="Arial" w:hAnsi="Arial" w:cs="Arial"/>
          <w:b/>
          <w:sz w:val="22"/>
          <w:szCs w:val="22"/>
        </w:rPr>
      </w:pPr>
    </w:p>
    <w:p w14:paraId="5D108AB3" w14:textId="53FFE098"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A5E17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CC6CC40" w14:textId="77777777" w:rsidR="00036500" w:rsidRDefault="00036500" w:rsidP="009B45B9">
      <w:pPr>
        <w:tabs>
          <w:tab w:val="left" w:pos="851"/>
          <w:tab w:val="left" w:pos="6237"/>
        </w:tabs>
        <w:rPr>
          <w:rFonts w:ascii="Arial" w:hAnsi="Arial" w:cs="Arial"/>
          <w:i/>
          <w:iCs/>
          <w:sz w:val="18"/>
          <w:szCs w:val="18"/>
        </w:rPr>
      </w:pPr>
    </w:p>
    <w:p w14:paraId="1196741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3EF683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27E277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iCs/>
        </w:rPr>
        <w:t xml:space="preserve"> </w:t>
      </w:r>
      <w:r>
        <w:rPr>
          <w:rFonts w:ascii="Arial" w:hAnsi="Arial" w:cs="Arial"/>
        </w:rPr>
        <w:t>solidaire</w:t>
      </w:r>
    </w:p>
    <w:p w14:paraId="5CBC515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192F74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F88C23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C902C8B"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9CBE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CE03D0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7CF0E5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25840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0462E6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FBC1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C8F12C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3DEC9AA" w14:textId="77777777">
        <w:trPr>
          <w:trHeight w:val="1021"/>
        </w:trPr>
        <w:tc>
          <w:tcPr>
            <w:tcW w:w="4503" w:type="dxa"/>
            <w:tcBorders>
              <w:top w:val="single" w:sz="4" w:space="0" w:color="000000"/>
              <w:left w:val="single" w:sz="4" w:space="0" w:color="000000"/>
            </w:tcBorders>
            <w:shd w:val="clear" w:color="auto" w:fill="CCFFFF"/>
          </w:tcPr>
          <w:p w14:paraId="2D6506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BB1F3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0A9F9BF" w14:textId="77777777" w:rsidR="009B1CD0" w:rsidRDefault="009B1CD0" w:rsidP="006F3DF9">
            <w:pPr>
              <w:tabs>
                <w:tab w:val="left" w:pos="851"/>
              </w:tabs>
              <w:snapToGrid w:val="0"/>
              <w:jc w:val="both"/>
              <w:rPr>
                <w:rFonts w:ascii="Arial" w:hAnsi="Arial" w:cs="Arial"/>
              </w:rPr>
            </w:pPr>
          </w:p>
        </w:tc>
      </w:tr>
      <w:tr w:rsidR="009B1CD0" w14:paraId="5C0D8421" w14:textId="77777777">
        <w:trPr>
          <w:trHeight w:val="1021"/>
        </w:trPr>
        <w:tc>
          <w:tcPr>
            <w:tcW w:w="4503" w:type="dxa"/>
            <w:tcBorders>
              <w:left w:val="single" w:sz="4" w:space="0" w:color="000000"/>
            </w:tcBorders>
            <w:shd w:val="clear" w:color="auto" w:fill="auto"/>
          </w:tcPr>
          <w:p w14:paraId="64EB37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ECA9B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B38BF8" w14:textId="77777777" w:rsidR="009B1CD0" w:rsidRDefault="009B1CD0" w:rsidP="006F3DF9">
            <w:pPr>
              <w:tabs>
                <w:tab w:val="left" w:pos="851"/>
              </w:tabs>
              <w:snapToGrid w:val="0"/>
              <w:jc w:val="both"/>
              <w:rPr>
                <w:rFonts w:ascii="Arial" w:hAnsi="Arial" w:cs="Arial"/>
              </w:rPr>
            </w:pPr>
          </w:p>
        </w:tc>
      </w:tr>
      <w:tr w:rsidR="009B1CD0" w14:paraId="5E77D2B9" w14:textId="77777777">
        <w:trPr>
          <w:trHeight w:val="1021"/>
        </w:trPr>
        <w:tc>
          <w:tcPr>
            <w:tcW w:w="4503" w:type="dxa"/>
            <w:tcBorders>
              <w:left w:val="single" w:sz="4" w:space="0" w:color="000000"/>
              <w:bottom w:val="single" w:sz="4" w:space="0" w:color="000000"/>
            </w:tcBorders>
            <w:shd w:val="clear" w:color="auto" w:fill="CCFFFF"/>
          </w:tcPr>
          <w:p w14:paraId="0D92DA6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5D26BC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7D8584" w14:textId="77777777" w:rsidR="009B1CD0" w:rsidRDefault="009B1CD0" w:rsidP="006F3DF9">
            <w:pPr>
              <w:tabs>
                <w:tab w:val="left" w:pos="851"/>
              </w:tabs>
              <w:snapToGrid w:val="0"/>
              <w:jc w:val="both"/>
              <w:rPr>
                <w:rFonts w:ascii="Arial" w:hAnsi="Arial" w:cs="Arial"/>
              </w:rPr>
            </w:pPr>
          </w:p>
        </w:tc>
      </w:tr>
    </w:tbl>
    <w:p w14:paraId="35DBDEC5" w14:textId="77777777" w:rsidR="009B1CD0" w:rsidRDefault="009B1CD0" w:rsidP="006C4338">
      <w:pPr>
        <w:tabs>
          <w:tab w:val="left" w:pos="851"/>
          <w:tab w:val="left" w:pos="6237"/>
        </w:tabs>
      </w:pPr>
    </w:p>
    <w:p w14:paraId="4EFE040E" w14:textId="77777777" w:rsidR="009B1CD0" w:rsidRDefault="009B1CD0" w:rsidP="006C4338">
      <w:pPr>
        <w:pStyle w:val="fcasegauche"/>
        <w:tabs>
          <w:tab w:val="left" w:pos="851"/>
        </w:tabs>
        <w:spacing w:after="0"/>
        <w:ind w:left="0" w:firstLine="0"/>
        <w:rPr>
          <w:rFonts w:ascii="Arial" w:hAnsi="Arial" w:cs="Arial"/>
          <w:bCs/>
          <w:iCs/>
        </w:rPr>
      </w:pPr>
    </w:p>
    <w:p w14:paraId="01EE7AC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4E9218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EB6F2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B9482F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B711A4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D09892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1DE9C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2472A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54EE46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E9C3F2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B303DF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C63BC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EFC4E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0612DE1" w14:textId="77777777" w:rsidR="009B1CD0" w:rsidRDefault="009B1CD0" w:rsidP="00934503">
      <w:pPr>
        <w:tabs>
          <w:tab w:val="left" w:pos="426"/>
          <w:tab w:val="left" w:pos="851"/>
        </w:tabs>
        <w:rPr>
          <w:rFonts w:ascii="Arial" w:hAnsi="Arial" w:cs="Arial"/>
          <w:b/>
        </w:rPr>
      </w:pPr>
    </w:p>
    <w:p w14:paraId="6B29DC6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91CC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91CC7">
        <w:fldChar w:fldCharType="separate"/>
      </w:r>
      <w:r w:rsidR="007D7A65">
        <w:fldChar w:fldCharType="end"/>
      </w:r>
      <w:r>
        <w:tab/>
      </w:r>
      <w:r w:rsidR="009D661E">
        <w:t>Oui</w:t>
      </w:r>
    </w:p>
    <w:p w14:paraId="3FF9B9E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A5CD1D0" w14:textId="77777777" w:rsidR="009B1CD0" w:rsidRDefault="009B1CD0" w:rsidP="009B45B9">
      <w:pPr>
        <w:tabs>
          <w:tab w:val="left" w:pos="426"/>
          <w:tab w:val="left" w:pos="851"/>
        </w:tabs>
        <w:jc w:val="both"/>
        <w:rPr>
          <w:rFonts w:ascii="Arial" w:hAnsi="Arial" w:cs="Arial"/>
          <w:b/>
        </w:rPr>
      </w:pPr>
    </w:p>
    <w:p w14:paraId="05EA1A0B" w14:textId="77777777" w:rsidR="009B1CD0" w:rsidRDefault="009B1CD0" w:rsidP="009B45B9">
      <w:pPr>
        <w:tabs>
          <w:tab w:val="left" w:pos="426"/>
          <w:tab w:val="left" w:pos="851"/>
        </w:tabs>
        <w:jc w:val="both"/>
        <w:rPr>
          <w:rFonts w:ascii="Arial" w:hAnsi="Arial" w:cs="Arial"/>
          <w:b/>
        </w:rPr>
      </w:pPr>
    </w:p>
    <w:p w14:paraId="00F5C6AE"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6FD3BAE7" w14:textId="77777777" w:rsidR="009B1CD0" w:rsidRDefault="009B1CD0" w:rsidP="009B45B9">
      <w:pPr>
        <w:tabs>
          <w:tab w:val="left" w:pos="576"/>
          <w:tab w:val="left" w:pos="851"/>
        </w:tabs>
        <w:jc w:val="both"/>
        <w:rPr>
          <w:rFonts w:ascii="Arial" w:hAnsi="Arial" w:cs="Arial"/>
        </w:rPr>
      </w:pPr>
    </w:p>
    <w:p w14:paraId="13158D50" w14:textId="77777777" w:rsidR="00691CC7" w:rsidRDefault="00691CC7" w:rsidP="00691CC7">
      <w:pPr>
        <w:pStyle w:val="RedaliaNormal"/>
        <w:spacing w:before="0"/>
        <w:rPr>
          <w:rFonts w:asciiTheme="minorHAnsi" w:hAnsiTheme="minorHAnsi" w:cstheme="minorHAnsi"/>
        </w:rPr>
      </w:pPr>
      <w:bookmarkStart w:id="0" w:name="_Hlk190849537"/>
      <w:r w:rsidRPr="00CA1720">
        <w:rPr>
          <w:rFonts w:asciiTheme="minorHAnsi" w:hAnsiTheme="minorHAnsi" w:cstheme="minorHAnsi"/>
        </w:rPr>
        <w:t xml:space="preserve">La durée du marché </w:t>
      </w:r>
      <w:r>
        <w:rPr>
          <w:rFonts w:asciiTheme="minorHAnsi" w:hAnsiTheme="minorHAnsi" w:cstheme="minorHAnsi"/>
        </w:rPr>
        <w:t>prend effet à compter de la date de notification jusqu’à l’expiration du délai de garantie des ouvrages.</w:t>
      </w:r>
      <w:r>
        <w:rPr>
          <w:rFonts w:asciiTheme="minorHAnsi" w:hAnsiTheme="minorHAnsi" w:cstheme="minorHAnsi"/>
        </w:rPr>
        <w:t xml:space="preserve"> </w:t>
      </w:r>
      <w:r>
        <w:rPr>
          <w:rFonts w:asciiTheme="minorHAnsi" w:hAnsiTheme="minorHAnsi" w:cstheme="minorHAnsi"/>
        </w:rPr>
        <w:t>L</w:t>
      </w:r>
      <w:r w:rsidRPr="00CA1720">
        <w:rPr>
          <w:rFonts w:asciiTheme="minorHAnsi" w:hAnsiTheme="minorHAnsi" w:cstheme="minorHAnsi"/>
        </w:rPr>
        <w:t>a date de début d’exécution des travaux</w:t>
      </w:r>
      <w:r>
        <w:rPr>
          <w:rFonts w:asciiTheme="minorHAnsi" w:hAnsiTheme="minorHAnsi" w:cstheme="minorHAnsi"/>
        </w:rPr>
        <w:t xml:space="preserve"> est </w:t>
      </w:r>
      <w:r w:rsidRPr="00CA1720">
        <w:rPr>
          <w:rFonts w:asciiTheme="minorHAnsi" w:hAnsiTheme="minorHAnsi" w:cstheme="minorHAnsi"/>
        </w:rPr>
        <w:t>fixée par ordre de service</w:t>
      </w:r>
      <w:r>
        <w:rPr>
          <w:rFonts w:asciiTheme="minorHAnsi" w:hAnsiTheme="minorHAnsi" w:cstheme="minorHAnsi"/>
        </w:rPr>
        <w:t xml:space="preserve"> et court jusqu’à l’issue de la période de garantie</w:t>
      </w:r>
      <w:bookmarkEnd w:id="0"/>
      <w:r w:rsidRPr="00CA1720">
        <w:rPr>
          <w:rFonts w:asciiTheme="minorHAnsi" w:hAnsiTheme="minorHAnsi" w:cstheme="minorHAnsi"/>
        </w:rPr>
        <w:t xml:space="preserve">. </w:t>
      </w:r>
    </w:p>
    <w:p w14:paraId="377FEAD0" w14:textId="77777777" w:rsidR="00691CC7" w:rsidRDefault="00691CC7" w:rsidP="00691CC7">
      <w:pPr>
        <w:pStyle w:val="RedaliaNormal"/>
        <w:spacing w:before="0"/>
        <w:rPr>
          <w:rFonts w:asciiTheme="minorHAnsi" w:hAnsiTheme="minorHAnsi" w:cstheme="minorHAnsi"/>
        </w:rPr>
      </w:pPr>
    </w:p>
    <w:p w14:paraId="77B239EA" w14:textId="415FF040" w:rsidR="00691CC7" w:rsidRDefault="00691CC7" w:rsidP="00691CC7">
      <w:pPr>
        <w:pStyle w:val="RedaliaNormal"/>
        <w:spacing w:before="0"/>
        <w:rPr>
          <w:rFonts w:asciiTheme="minorHAnsi" w:hAnsiTheme="minorHAnsi" w:cstheme="minorHAnsi"/>
        </w:rPr>
      </w:pPr>
      <w:r w:rsidRPr="00704991">
        <w:rPr>
          <w:rFonts w:asciiTheme="minorHAnsi" w:hAnsiTheme="minorHAnsi" w:cstheme="minorHAnsi"/>
        </w:rPr>
        <w:t xml:space="preserve">La durée </w:t>
      </w:r>
      <w:r>
        <w:rPr>
          <w:rFonts w:asciiTheme="minorHAnsi" w:hAnsiTheme="minorHAnsi" w:cstheme="minorHAnsi"/>
        </w:rPr>
        <w:t>estimative</w:t>
      </w:r>
      <w:r w:rsidRPr="00704991">
        <w:rPr>
          <w:rFonts w:asciiTheme="minorHAnsi" w:hAnsiTheme="minorHAnsi" w:cstheme="minorHAnsi"/>
        </w:rPr>
        <w:t xml:space="preserve"> des travaux est de </w:t>
      </w:r>
      <w:r w:rsidRPr="001D2B24">
        <w:rPr>
          <w:rFonts w:asciiTheme="minorHAnsi" w:hAnsiTheme="minorHAnsi" w:cstheme="minorHAnsi"/>
        </w:rPr>
        <w:t>7 mois</w:t>
      </w:r>
      <w:r>
        <w:rPr>
          <w:rFonts w:asciiTheme="minorHAnsi" w:hAnsiTheme="minorHAnsi" w:cstheme="minorHAnsi"/>
        </w:rPr>
        <w:t>, comprenant une période de préparation des travaux d’un (1) mois</w:t>
      </w:r>
      <w:r w:rsidRPr="001E1A4F">
        <w:rPr>
          <w:rFonts w:asciiTheme="minorHAnsi" w:hAnsiTheme="minorHAnsi" w:cstheme="minorHAnsi"/>
        </w:rPr>
        <w:t xml:space="preserve">. À titre indicatif, il est prévu que les travaux commencent le </w:t>
      </w:r>
      <w:r>
        <w:rPr>
          <w:rFonts w:asciiTheme="minorHAnsi" w:hAnsiTheme="minorHAnsi" w:cstheme="minorHAnsi"/>
        </w:rPr>
        <w:t>1</w:t>
      </w:r>
      <w:r w:rsidRPr="00E760C6">
        <w:rPr>
          <w:rFonts w:asciiTheme="minorHAnsi" w:hAnsiTheme="minorHAnsi" w:cstheme="minorHAnsi"/>
          <w:vertAlign w:val="superscript"/>
        </w:rPr>
        <w:t>er</w:t>
      </w:r>
      <w:r>
        <w:rPr>
          <w:rFonts w:asciiTheme="minorHAnsi" w:hAnsiTheme="minorHAnsi" w:cstheme="minorHAnsi"/>
        </w:rPr>
        <w:t xml:space="preserve"> septembre </w:t>
      </w:r>
      <w:r w:rsidRPr="001E1A4F">
        <w:rPr>
          <w:rFonts w:asciiTheme="minorHAnsi" w:hAnsiTheme="minorHAnsi" w:cstheme="minorHAnsi"/>
        </w:rPr>
        <w:t>202</w:t>
      </w:r>
      <w:r>
        <w:rPr>
          <w:rFonts w:asciiTheme="minorHAnsi" w:hAnsiTheme="minorHAnsi" w:cstheme="minorHAnsi"/>
        </w:rPr>
        <w:t xml:space="preserve">5 </w:t>
      </w:r>
      <w:r w:rsidRPr="001E1A4F">
        <w:rPr>
          <w:rFonts w:asciiTheme="minorHAnsi" w:hAnsiTheme="minorHAnsi" w:cstheme="minorHAnsi"/>
        </w:rPr>
        <w:t xml:space="preserve">(semaine </w:t>
      </w:r>
      <w:r>
        <w:rPr>
          <w:rFonts w:asciiTheme="minorHAnsi" w:hAnsiTheme="minorHAnsi" w:cstheme="minorHAnsi"/>
        </w:rPr>
        <w:t>35</w:t>
      </w:r>
      <w:r w:rsidRPr="001E1A4F">
        <w:rPr>
          <w:rFonts w:asciiTheme="minorHAnsi" w:hAnsiTheme="minorHAnsi" w:cstheme="minorHAnsi"/>
        </w:rPr>
        <w:t>)</w:t>
      </w:r>
      <w:r>
        <w:rPr>
          <w:rFonts w:asciiTheme="minorHAnsi" w:hAnsiTheme="minorHAnsi" w:cstheme="minorHAnsi"/>
        </w:rPr>
        <w:t xml:space="preserve"> après une période de préparation d’un (1) mois</w:t>
      </w:r>
    </w:p>
    <w:p w14:paraId="3414D75D" w14:textId="77777777" w:rsidR="00691CC7" w:rsidRDefault="00691CC7" w:rsidP="00691CC7">
      <w:pPr>
        <w:tabs>
          <w:tab w:val="left" w:pos="426"/>
          <w:tab w:val="left" w:pos="851"/>
        </w:tabs>
        <w:jc w:val="both"/>
        <w:rPr>
          <w:rFonts w:ascii="Arial" w:hAnsi="Arial" w:cs="Arial"/>
          <w:b/>
        </w:rPr>
      </w:pPr>
    </w:p>
    <w:p w14:paraId="15AE431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D4FF0">
        <w:fldChar w:fldCharType="begin">
          <w:ffData>
            <w:name w:val=""/>
            <w:enabled/>
            <w:calcOnExit w:val="0"/>
            <w:checkBox>
              <w:size w:val="20"/>
              <w:default w:val="1"/>
            </w:checkBox>
          </w:ffData>
        </w:fldChar>
      </w:r>
      <w:r w:rsidR="00DD4FF0">
        <w:instrText xml:space="preserve"> FORMCHECKBOX </w:instrText>
      </w:r>
      <w:r w:rsidR="00691CC7">
        <w:fldChar w:fldCharType="separate"/>
      </w:r>
      <w:r w:rsidR="00DD4FF0">
        <w:fldChar w:fldCharType="end"/>
      </w:r>
      <w:r>
        <w:tab/>
      </w:r>
      <w:r w:rsidR="009D661E">
        <w:t>Non</w:t>
      </w:r>
      <w:r>
        <w:tab/>
      </w:r>
      <w:r>
        <w:tab/>
      </w:r>
      <w:r>
        <w:tab/>
      </w:r>
      <w:r w:rsidR="00DD4FF0">
        <w:fldChar w:fldCharType="begin">
          <w:ffData>
            <w:name w:val=""/>
            <w:enabled/>
            <w:calcOnExit w:val="0"/>
            <w:checkBox>
              <w:size w:val="20"/>
              <w:default w:val="0"/>
            </w:checkBox>
          </w:ffData>
        </w:fldChar>
      </w:r>
      <w:r w:rsidR="00DD4FF0">
        <w:instrText xml:space="preserve"> FORMCHECKBOX </w:instrText>
      </w:r>
      <w:r w:rsidR="00691CC7">
        <w:fldChar w:fldCharType="separate"/>
      </w:r>
      <w:r w:rsidR="00DD4FF0">
        <w:fldChar w:fldCharType="end"/>
      </w:r>
      <w:r>
        <w:tab/>
      </w:r>
      <w:r w:rsidR="009D661E">
        <w:t>Oui</w:t>
      </w:r>
    </w:p>
    <w:p w14:paraId="595142C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D7B6C0C" w14:textId="77777777" w:rsidR="00192ECA" w:rsidRDefault="00192ECA" w:rsidP="00691CC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C14DB1F" w14:textId="77777777">
        <w:tc>
          <w:tcPr>
            <w:tcW w:w="10419" w:type="dxa"/>
            <w:shd w:val="clear" w:color="auto" w:fill="66CCFF"/>
          </w:tcPr>
          <w:p w14:paraId="02ED1395"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727239C" w14:textId="77777777" w:rsidR="009B1CD0" w:rsidRDefault="009B1CD0" w:rsidP="006C4338">
      <w:pPr>
        <w:tabs>
          <w:tab w:val="left" w:pos="851"/>
        </w:tabs>
        <w:jc w:val="both"/>
      </w:pPr>
    </w:p>
    <w:p w14:paraId="238DDF0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B10035" w14:textId="77777777" w:rsidR="005824AE" w:rsidRDefault="005824AE" w:rsidP="006C4338">
      <w:pPr>
        <w:tabs>
          <w:tab w:val="left" w:pos="851"/>
        </w:tabs>
        <w:jc w:val="both"/>
      </w:pPr>
    </w:p>
    <w:p w14:paraId="6561B8B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0F8E91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FFF77B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81263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8031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F3A7E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C92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FA3312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A1C03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657D20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220EEB" w14:textId="77777777" w:rsidR="00332B12" w:rsidRDefault="00332B12" w:rsidP="00B054DA">
            <w:pPr>
              <w:tabs>
                <w:tab w:val="left" w:pos="851"/>
              </w:tabs>
              <w:snapToGrid w:val="0"/>
              <w:jc w:val="both"/>
              <w:rPr>
                <w:rFonts w:ascii="Arial" w:hAnsi="Arial" w:cs="Arial"/>
                <w:b/>
                <w:bCs/>
              </w:rPr>
            </w:pPr>
          </w:p>
        </w:tc>
      </w:tr>
    </w:tbl>
    <w:p w14:paraId="32A2631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57B8DA2" w14:textId="77777777" w:rsidR="0071352F" w:rsidRDefault="0071352F" w:rsidP="00332B12">
      <w:pPr>
        <w:pStyle w:val="fcase1ertab"/>
        <w:tabs>
          <w:tab w:val="left" w:pos="851"/>
        </w:tabs>
        <w:ind w:left="0" w:firstLine="0"/>
        <w:rPr>
          <w:rFonts w:ascii="Arial" w:hAnsi="Arial" w:cs="Arial"/>
          <w:b/>
          <w:sz w:val="22"/>
          <w:szCs w:val="22"/>
        </w:rPr>
      </w:pPr>
    </w:p>
    <w:p w14:paraId="1AC037CF" w14:textId="1F3BD58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B29BA7E" w14:textId="77777777" w:rsidR="00332B12" w:rsidRDefault="00332B12" w:rsidP="006C4338">
      <w:pPr>
        <w:tabs>
          <w:tab w:val="left" w:pos="851"/>
        </w:tabs>
        <w:jc w:val="both"/>
      </w:pPr>
    </w:p>
    <w:p w14:paraId="6AE459C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53FCC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214686F" w14:textId="77777777" w:rsidR="009B1CD0" w:rsidRDefault="009B1CD0" w:rsidP="005846FB">
      <w:pPr>
        <w:tabs>
          <w:tab w:val="left" w:pos="851"/>
        </w:tabs>
        <w:rPr>
          <w:rFonts w:ascii="Arial" w:hAnsi="Arial" w:cs="Arial"/>
        </w:rPr>
      </w:pPr>
    </w:p>
    <w:p w14:paraId="33F72884" w14:textId="77777777" w:rsidR="00036500" w:rsidRDefault="00036500" w:rsidP="005846FB">
      <w:pPr>
        <w:tabs>
          <w:tab w:val="left" w:pos="851"/>
        </w:tabs>
        <w:rPr>
          <w:rFonts w:ascii="Arial" w:hAnsi="Arial" w:cs="Arial"/>
        </w:rPr>
      </w:pPr>
    </w:p>
    <w:p w14:paraId="2BDA20A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23723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CE0C59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iCs/>
        </w:rPr>
        <w:t xml:space="preserve"> </w:t>
      </w:r>
      <w:r>
        <w:rPr>
          <w:rFonts w:ascii="Arial" w:hAnsi="Arial" w:cs="Arial"/>
        </w:rPr>
        <w:t>solidaire</w:t>
      </w:r>
    </w:p>
    <w:p w14:paraId="06096BD5" w14:textId="77777777" w:rsidR="009B1CD0" w:rsidRDefault="009B1CD0" w:rsidP="0083205E">
      <w:pPr>
        <w:tabs>
          <w:tab w:val="left" w:pos="851"/>
        </w:tabs>
        <w:rPr>
          <w:rFonts w:ascii="Arial" w:hAnsi="Arial" w:cs="Arial"/>
        </w:rPr>
      </w:pPr>
    </w:p>
    <w:p w14:paraId="327A7790" w14:textId="77777777" w:rsidR="001C733C" w:rsidRDefault="001C733C" w:rsidP="00CD46CC">
      <w:pPr>
        <w:tabs>
          <w:tab w:val="left" w:pos="851"/>
        </w:tabs>
        <w:rPr>
          <w:rFonts w:ascii="Arial" w:hAnsi="Arial" w:cs="Arial"/>
        </w:rPr>
      </w:pPr>
    </w:p>
    <w:p w14:paraId="1F49971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5364E0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F5B77D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311807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17B58A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4061588" w14:textId="77777777" w:rsidR="002904AF" w:rsidRDefault="002904AF" w:rsidP="001C733C">
      <w:pPr>
        <w:tabs>
          <w:tab w:val="left" w:pos="851"/>
        </w:tabs>
        <w:rPr>
          <w:rFonts w:ascii="Arial" w:hAnsi="Arial" w:cs="Arial"/>
        </w:rPr>
      </w:pPr>
    </w:p>
    <w:p w14:paraId="1874C1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23E5C1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D5F63D3" w14:textId="77777777" w:rsidR="002904AF" w:rsidRDefault="002904AF" w:rsidP="002904AF">
      <w:pPr>
        <w:tabs>
          <w:tab w:val="left" w:pos="851"/>
        </w:tabs>
        <w:rPr>
          <w:rFonts w:ascii="Arial" w:hAnsi="Arial" w:cs="Arial"/>
          <w:iCs/>
        </w:rPr>
      </w:pPr>
    </w:p>
    <w:p w14:paraId="0F8579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E915540"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8802042" w14:textId="77777777" w:rsidR="002904AF" w:rsidRDefault="002904AF" w:rsidP="002904AF">
      <w:pPr>
        <w:tabs>
          <w:tab w:val="left" w:pos="851"/>
        </w:tabs>
        <w:ind w:left="1134" w:hanging="850"/>
        <w:rPr>
          <w:rFonts w:ascii="Arial" w:hAnsi="Arial" w:cs="Arial"/>
          <w:i/>
          <w:sz w:val="18"/>
          <w:szCs w:val="18"/>
        </w:rPr>
      </w:pPr>
    </w:p>
    <w:p w14:paraId="66628407" w14:textId="77777777" w:rsidR="001C733C" w:rsidRDefault="001C733C" w:rsidP="001C733C">
      <w:pPr>
        <w:tabs>
          <w:tab w:val="left" w:pos="851"/>
        </w:tabs>
        <w:rPr>
          <w:rFonts w:ascii="Arial" w:hAnsi="Arial" w:cs="Arial"/>
          <w:i/>
          <w:sz w:val="18"/>
          <w:szCs w:val="18"/>
        </w:rPr>
      </w:pPr>
    </w:p>
    <w:p w14:paraId="6C6FEAB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C8C571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EF589FC" w14:textId="77777777" w:rsidR="00036500" w:rsidRDefault="00036500" w:rsidP="005846FB">
      <w:pPr>
        <w:tabs>
          <w:tab w:val="left" w:pos="851"/>
        </w:tabs>
        <w:rPr>
          <w:rFonts w:ascii="Arial" w:hAnsi="Arial" w:cs="Arial"/>
        </w:rPr>
      </w:pPr>
    </w:p>
    <w:p w14:paraId="3CBB5B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ABA6D25" w14:textId="77777777" w:rsidR="00AE7831" w:rsidRDefault="00AE7831" w:rsidP="009B45B9">
      <w:pPr>
        <w:tabs>
          <w:tab w:val="left" w:pos="851"/>
        </w:tabs>
        <w:ind w:left="1701" w:hanging="850"/>
        <w:jc w:val="both"/>
      </w:pPr>
    </w:p>
    <w:p w14:paraId="5CFA135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91CC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0C49D7E" w14:textId="77777777" w:rsidR="00036500" w:rsidRDefault="00036500" w:rsidP="006C4338">
      <w:pPr>
        <w:tabs>
          <w:tab w:val="left" w:pos="851"/>
        </w:tabs>
        <w:rPr>
          <w:rFonts w:ascii="Arial" w:hAnsi="Arial" w:cs="Arial"/>
          <w:iCs/>
        </w:rPr>
      </w:pPr>
    </w:p>
    <w:p w14:paraId="11DA96A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91CC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9D37BF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14851AC" w14:textId="7FF567C6" w:rsidR="009B1CD0" w:rsidRDefault="009B1CD0" w:rsidP="006C4338">
      <w:pPr>
        <w:tabs>
          <w:tab w:val="left" w:pos="851"/>
        </w:tabs>
        <w:rPr>
          <w:rFonts w:ascii="Arial" w:hAnsi="Arial" w:cs="Arial"/>
        </w:rPr>
      </w:pPr>
    </w:p>
    <w:p w14:paraId="049B14AA" w14:textId="4C746971" w:rsidR="0071352F" w:rsidRDefault="0071352F" w:rsidP="006C4338">
      <w:pPr>
        <w:tabs>
          <w:tab w:val="left" w:pos="851"/>
        </w:tabs>
        <w:rPr>
          <w:rFonts w:ascii="Arial" w:hAnsi="Arial" w:cs="Arial"/>
        </w:rPr>
      </w:pPr>
    </w:p>
    <w:p w14:paraId="28FDE9EC" w14:textId="3003BC5B" w:rsidR="0071352F" w:rsidRDefault="0071352F" w:rsidP="006C4338">
      <w:pPr>
        <w:tabs>
          <w:tab w:val="left" w:pos="851"/>
        </w:tabs>
        <w:rPr>
          <w:rFonts w:ascii="Arial" w:hAnsi="Arial" w:cs="Arial"/>
        </w:rPr>
      </w:pPr>
    </w:p>
    <w:p w14:paraId="1A5DBCB0" w14:textId="191C664F" w:rsidR="0071352F" w:rsidRDefault="0071352F" w:rsidP="006C4338">
      <w:pPr>
        <w:tabs>
          <w:tab w:val="left" w:pos="851"/>
        </w:tabs>
        <w:rPr>
          <w:rFonts w:ascii="Arial" w:hAnsi="Arial" w:cs="Arial"/>
        </w:rPr>
      </w:pPr>
    </w:p>
    <w:p w14:paraId="718DAB47" w14:textId="1890940E" w:rsidR="0071352F" w:rsidRDefault="0071352F" w:rsidP="006C4338">
      <w:pPr>
        <w:tabs>
          <w:tab w:val="left" w:pos="851"/>
        </w:tabs>
        <w:rPr>
          <w:rFonts w:ascii="Arial" w:hAnsi="Arial" w:cs="Arial"/>
        </w:rPr>
      </w:pPr>
    </w:p>
    <w:p w14:paraId="6AF0D5D7" w14:textId="77777777" w:rsidR="00691CC7" w:rsidRDefault="00691CC7" w:rsidP="006C4338">
      <w:pPr>
        <w:tabs>
          <w:tab w:val="left" w:pos="851"/>
        </w:tabs>
        <w:rPr>
          <w:rFonts w:ascii="Arial" w:hAnsi="Arial" w:cs="Arial"/>
        </w:rPr>
      </w:pPr>
    </w:p>
    <w:p w14:paraId="4A10BB66" w14:textId="7EF2200D" w:rsidR="0071352F" w:rsidRDefault="0071352F" w:rsidP="006C4338">
      <w:pPr>
        <w:tabs>
          <w:tab w:val="left" w:pos="851"/>
        </w:tabs>
        <w:rPr>
          <w:rFonts w:ascii="Arial" w:hAnsi="Arial" w:cs="Arial"/>
        </w:rPr>
      </w:pPr>
    </w:p>
    <w:p w14:paraId="29C4976C" w14:textId="77777777" w:rsidR="0071352F" w:rsidRDefault="0071352F"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3D6CD8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E71EA86"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133EC6E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6127D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1D00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4536BD" w14:textId="77777777" w:rsidTr="00B054DA">
        <w:trPr>
          <w:trHeight w:val="1021"/>
        </w:trPr>
        <w:tc>
          <w:tcPr>
            <w:tcW w:w="4644" w:type="dxa"/>
            <w:tcBorders>
              <w:top w:val="single" w:sz="4" w:space="0" w:color="000000"/>
              <w:left w:val="single" w:sz="4" w:space="0" w:color="000000"/>
            </w:tcBorders>
            <w:shd w:val="clear" w:color="auto" w:fill="CCFFFF"/>
          </w:tcPr>
          <w:p w14:paraId="129768D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59EE8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535734" w14:textId="77777777" w:rsidR="00332B12" w:rsidRDefault="00332B12" w:rsidP="00B054DA">
            <w:pPr>
              <w:tabs>
                <w:tab w:val="left" w:pos="851"/>
              </w:tabs>
              <w:snapToGrid w:val="0"/>
              <w:jc w:val="both"/>
              <w:rPr>
                <w:rFonts w:ascii="Arial" w:hAnsi="Arial" w:cs="Arial"/>
                <w:b/>
                <w:bCs/>
              </w:rPr>
            </w:pPr>
          </w:p>
        </w:tc>
      </w:tr>
      <w:tr w:rsidR="00332B12" w14:paraId="6AFC9F16" w14:textId="77777777" w:rsidTr="00B054DA">
        <w:trPr>
          <w:trHeight w:val="1021"/>
        </w:trPr>
        <w:tc>
          <w:tcPr>
            <w:tcW w:w="4644" w:type="dxa"/>
            <w:tcBorders>
              <w:left w:val="single" w:sz="4" w:space="0" w:color="000000"/>
            </w:tcBorders>
            <w:shd w:val="clear" w:color="auto" w:fill="auto"/>
          </w:tcPr>
          <w:p w14:paraId="5E51CA1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C402D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4ACF9EC" w14:textId="77777777" w:rsidR="00332B12" w:rsidRDefault="00332B12" w:rsidP="00B054DA">
            <w:pPr>
              <w:tabs>
                <w:tab w:val="left" w:pos="851"/>
              </w:tabs>
              <w:snapToGrid w:val="0"/>
              <w:jc w:val="both"/>
              <w:rPr>
                <w:rFonts w:ascii="Arial" w:hAnsi="Arial" w:cs="Arial"/>
                <w:b/>
                <w:bCs/>
              </w:rPr>
            </w:pPr>
          </w:p>
        </w:tc>
      </w:tr>
      <w:tr w:rsidR="00332B12" w14:paraId="7FA2615F" w14:textId="77777777" w:rsidTr="00B054DA">
        <w:trPr>
          <w:trHeight w:val="1021"/>
        </w:trPr>
        <w:tc>
          <w:tcPr>
            <w:tcW w:w="4644" w:type="dxa"/>
            <w:tcBorders>
              <w:left w:val="single" w:sz="4" w:space="0" w:color="000000"/>
            </w:tcBorders>
            <w:shd w:val="clear" w:color="auto" w:fill="CCFFFF"/>
          </w:tcPr>
          <w:p w14:paraId="78700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C3D975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1E3EA5A" w14:textId="77777777" w:rsidR="00332B12" w:rsidRDefault="00332B12" w:rsidP="00B054DA">
            <w:pPr>
              <w:tabs>
                <w:tab w:val="left" w:pos="851"/>
              </w:tabs>
              <w:snapToGrid w:val="0"/>
              <w:jc w:val="both"/>
              <w:rPr>
                <w:rFonts w:ascii="Arial" w:hAnsi="Arial" w:cs="Arial"/>
                <w:b/>
                <w:bCs/>
              </w:rPr>
            </w:pPr>
          </w:p>
        </w:tc>
      </w:tr>
      <w:tr w:rsidR="00332B12" w14:paraId="6140FB3C" w14:textId="77777777" w:rsidTr="00B054DA">
        <w:trPr>
          <w:trHeight w:val="1021"/>
        </w:trPr>
        <w:tc>
          <w:tcPr>
            <w:tcW w:w="4644" w:type="dxa"/>
            <w:tcBorders>
              <w:left w:val="single" w:sz="4" w:space="0" w:color="000000"/>
            </w:tcBorders>
            <w:shd w:val="clear" w:color="auto" w:fill="auto"/>
          </w:tcPr>
          <w:p w14:paraId="137E822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5504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39BF635" w14:textId="77777777" w:rsidR="00332B12" w:rsidRDefault="00332B12" w:rsidP="00B054DA">
            <w:pPr>
              <w:tabs>
                <w:tab w:val="left" w:pos="851"/>
              </w:tabs>
              <w:snapToGrid w:val="0"/>
              <w:jc w:val="both"/>
              <w:rPr>
                <w:rFonts w:ascii="Arial" w:hAnsi="Arial" w:cs="Arial"/>
                <w:b/>
                <w:bCs/>
              </w:rPr>
            </w:pPr>
          </w:p>
        </w:tc>
      </w:tr>
      <w:tr w:rsidR="00332B12" w14:paraId="548CA577" w14:textId="77777777" w:rsidTr="00B054DA">
        <w:trPr>
          <w:trHeight w:val="1021"/>
        </w:trPr>
        <w:tc>
          <w:tcPr>
            <w:tcW w:w="4644" w:type="dxa"/>
            <w:tcBorders>
              <w:left w:val="single" w:sz="4" w:space="0" w:color="000000"/>
              <w:bottom w:val="single" w:sz="4" w:space="0" w:color="000000"/>
            </w:tcBorders>
            <w:shd w:val="clear" w:color="auto" w:fill="CCFFFF"/>
          </w:tcPr>
          <w:p w14:paraId="14F31E8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DE763A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0E60CFA" w14:textId="77777777" w:rsidR="00332B12" w:rsidRDefault="00332B12" w:rsidP="00B054DA">
            <w:pPr>
              <w:tabs>
                <w:tab w:val="left" w:pos="851"/>
              </w:tabs>
              <w:snapToGrid w:val="0"/>
              <w:jc w:val="both"/>
              <w:rPr>
                <w:rFonts w:ascii="Arial" w:hAnsi="Arial" w:cs="Arial"/>
                <w:b/>
                <w:bCs/>
              </w:rPr>
            </w:pPr>
          </w:p>
        </w:tc>
      </w:tr>
    </w:tbl>
    <w:p w14:paraId="32B4AD7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702D0F" w14:textId="30D14F25" w:rsidR="009B1CD0" w:rsidRDefault="009B1CD0" w:rsidP="006C4338">
      <w:pPr>
        <w:tabs>
          <w:tab w:val="left" w:pos="851"/>
        </w:tabs>
        <w:rPr>
          <w:rFonts w:ascii="Arial" w:hAnsi="Arial" w:cs="Arial"/>
        </w:rPr>
      </w:pPr>
    </w:p>
    <w:p w14:paraId="68D61D86" w14:textId="77777777" w:rsidR="000C5D4B" w:rsidRDefault="000C5D4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F48040" w14:textId="77777777">
        <w:tc>
          <w:tcPr>
            <w:tcW w:w="10277" w:type="dxa"/>
            <w:shd w:val="clear" w:color="auto" w:fill="66CCFF"/>
          </w:tcPr>
          <w:p w14:paraId="627D8F6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FE8D272" w14:textId="77777777" w:rsidR="009B1CD0" w:rsidRDefault="009B1CD0" w:rsidP="006C4338">
      <w:pPr>
        <w:tabs>
          <w:tab w:val="left" w:pos="851"/>
        </w:tabs>
      </w:pPr>
    </w:p>
    <w:p w14:paraId="71DE25EB" w14:textId="77777777" w:rsidR="009B1CD0" w:rsidRDefault="009B1CD0" w:rsidP="006C4338">
      <w:pPr>
        <w:tabs>
          <w:tab w:val="left" w:pos="851"/>
        </w:tabs>
      </w:pPr>
    </w:p>
    <w:p w14:paraId="7261A5A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254066F" w14:textId="1346CACF" w:rsidR="009B1CD0" w:rsidRDefault="009B1CD0" w:rsidP="006C4338">
      <w:pPr>
        <w:pStyle w:val="Titre1"/>
        <w:tabs>
          <w:tab w:val="left" w:pos="851"/>
        </w:tabs>
        <w:ind w:left="0"/>
        <w:jc w:val="both"/>
        <w:rPr>
          <w:rFonts w:ascii="Arial" w:hAnsi="Arial" w:cs="Arial"/>
        </w:rPr>
      </w:pPr>
    </w:p>
    <w:p w14:paraId="1DDF2EE9" w14:textId="77777777" w:rsidR="0071352F" w:rsidRPr="0071352F" w:rsidRDefault="0071352F" w:rsidP="0071352F"/>
    <w:p w14:paraId="5C87AE35" w14:textId="77777777"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0C7B4960" w14:textId="1617591B" w:rsidR="009B1CD0" w:rsidRDefault="009B1CD0" w:rsidP="005846FB">
      <w:pPr>
        <w:pStyle w:val="En-tte"/>
        <w:tabs>
          <w:tab w:val="clear" w:pos="4536"/>
          <w:tab w:val="clear" w:pos="9072"/>
          <w:tab w:val="left" w:pos="851"/>
        </w:tabs>
        <w:jc w:val="both"/>
        <w:rPr>
          <w:rFonts w:ascii="Arial" w:hAnsi="Arial" w:cs="Arial"/>
        </w:rPr>
      </w:pPr>
    </w:p>
    <w:p w14:paraId="18C22256" w14:textId="77777777" w:rsidR="0071352F" w:rsidRDefault="0071352F" w:rsidP="005846FB">
      <w:pPr>
        <w:pStyle w:val="En-tte"/>
        <w:tabs>
          <w:tab w:val="clear" w:pos="4536"/>
          <w:tab w:val="clear" w:pos="9072"/>
          <w:tab w:val="left" w:pos="851"/>
        </w:tabs>
        <w:jc w:val="both"/>
        <w:rPr>
          <w:rFonts w:ascii="Arial" w:hAnsi="Arial" w:cs="Arial"/>
        </w:rPr>
      </w:pPr>
    </w:p>
    <w:p w14:paraId="70BA8EE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2E292B2" w14:textId="6AABFDF1" w:rsidR="009B1CD0" w:rsidRDefault="009B1CD0" w:rsidP="0083205E">
      <w:pPr>
        <w:tabs>
          <w:tab w:val="left" w:pos="851"/>
        </w:tabs>
        <w:jc w:val="both"/>
        <w:rPr>
          <w:rFonts w:ascii="Arial" w:hAnsi="Arial" w:cs="Arial"/>
        </w:rPr>
      </w:pPr>
    </w:p>
    <w:p w14:paraId="6339EDB0" w14:textId="77777777" w:rsidR="0071352F" w:rsidRDefault="0071352F" w:rsidP="0083205E">
      <w:pPr>
        <w:tabs>
          <w:tab w:val="left" w:pos="851"/>
        </w:tabs>
        <w:jc w:val="both"/>
        <w:rPr>
          <w:rFonts w:ascii="Arial" w:hAnsi="Arial" w:cs="Arial"/>
        </w:rPr>
      </w:pPr>
    </w:p>
    <w:p w14:paraId="7922B1EB" w14:textId="01A78931" w:rsidR="009B1CD0" w:rsidRDefault="00192ECA" w:rsidP="00934503">
      <w:pPr>
        <w:tabs>
          <w:tab w:val="left" w:pos="851"/>
        </w:tabs>
        <w:jc w:val="both"/>
        <w:rPr>
          <w:rFonts w:ascii="Arial" w:hAnsi="Arial" w:cs="Arial"/>
        </w:rPr>
      </w:pPr>
      <w:r>
        <w:rPr>
          <w:rFonts w:ascii="Arial" w:hAnsi="Arial" w:cs="Arial"/>
        </w:rPr>
        <w:t>Le Directeur du Centre Hospitalier Le Vinatier</w:t>
      </w:r>
      <w:r w:rsidR="0071352F">
        <w:rPr>
          <w:rFonts w:ascii="Arial" w:hAnsi="Arial" w:cs="Arial"/>
        </w:rPr>
        <w:t>, MARIOTTI Pascal</w:t>
      </w:r>
    </w:p>
    <w:p w14:paraId="084EDA52" w14:textId="40606715" w:rsidR="009B1CD0" w:rsidRDefault="009B1CD0" w:rsidP="009B45B9">
      <w:pPr>
        <w:tabs>
          <w:tab w:val="left" w:pos="851"/>
        </w:tabs>
        <w:jc w:val="both"/>
        <w:rPr>
          <w:rFonts w:ascii="Arial" w:hAnsi="Arial" w:cs="Arial"/>
        </w:rPr>
      </w:pPr>
    </w:p>
    <w:p w14:paraId="4D5F6AEB" w14:textId="77777777" w:rsidR="0071352F" w:rsidRDefault="0071352F" w:rsidP="009B45B9">
      <w:pPr>
        <w:tabs>
          <w:tab w:val="left" w:pos="851"/>
        </w:tabs>
        <w:jc w:val="both"/>
        <w:rPr>
          <w:rFonts w:ascii="Arial" w:hAnsi="Arial" w:cs="Arial"/>
        </w:rPr>
      </w:pPr>
    </w:p>
    <w:p w14:paraId="541A1FA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93E304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1CED402" w14:textId="77777777" w:rsidR="009B1CD0" w:rsidRDefault="009B1CD0" w:rsidP="009B45B9">
      <w:pPr>
        <w:tabs>
          <w:tab w:val="left" w:pos="851"/>
        </w:tabs>
        <w:jc w:val="both"/>
        <w:rPr>
          <w:rFonts w:ascii="Arial" w:hAnsi="Arial" w:cs="Arial"/>
        </w:rPr>
      </w:pPr>
    </w:p>
    <w:p w14:paraId="66A81DC0" w14:textId="77777777" w:rsidR="001C40C0" w:rsidRDefault="001C40C0" w:rsidP="009B45B9">
      <w:pPr>
        <w:tabs>
          <w:tab w:val="left" w:pos="851"/>
        </w:tabs>
        <w:jc w:val="both"/>
        <w:rPr>
          <w:rFonts w:ascii="Arial" w:hAnsi="Arial" w:cs="Arial"/>
        </w:rPr>
      </w:pPr>
    </w:p>
    <w:p w14:paraId="083C6160" w14:textId="77777777" w:rsidR="000C5D4B" w:rsidRDefault="000C5D4B" w:rsidP="000C5D4B">
      <w:pPr>
        <w:tabs>
          <w:tab w:val="left" w:pos="851"/>
        </w:tabs>
        <w:jc w:val="both"/>
        <w:rPr>
          <w:rFonts w:ascii="Arial" w:hAnsi="Arial" w:cs="Arial"/>
        </w:rPr>
      </w:pPr>
      <w:r>
        <w:rPr>
          <w:rFonts w:ascii="Arial" w:hAnsi="Arial" w:cs="Arial"/>
        </w:rPr>
        <w:t>Le Directeur du Centre Hospitalier Le Vinatier, MARIOTTI Pascal</w:t>
      </w:r>
    </w:p>
    <w:p w14:paraId="0F70427F" w14:textId="77777777" w:rsidR="000C5D4B" w:rsidRDefault="000C5D4B" w:rsidP="000C5D4B">
      <w:pPr>
        <w:tabs>
          <w:tab w:val="left" w:pos="851"/>
        </w:tabs>
        <w:jc w:val="both"/>
        <w:rPr>
          <w:rFonts w:ascii="Arial" w:hAnsi="Arial" w:cs="Arial"/>
        </w:rPr>
      </w:pPr>
      <w:r>
        <w:rPr>
          <w:rFonts w:ascii="Arial" w:hAnsi="Arial" w:cs="Arial"/>
        </w:rPr>
        <w:t>95 boulevard Pinel 69500 BRON</w:t>
      </w:r>
    </w:p>
    <w:p w14:paraId="60B3B277" w14:textId="77777777" w:rsidR="000C5D4B" w:rsidRDefault="000C5D4B" w:rsidP="000C5D4B">
      <w:pPr>
        <w:tabs>
          <w:tab w:val="left" w:pos="851"/>
        </w:tabs>
        <w:jc w:val="both"/>
        <w:rPr>
          <w:rFonts w:ascii="Arial" w:hAnsi="Arial" w:cs="Arial"/>
        </w:rPr>
      </w:pPr>
      <w:r>
        <w:rPr>
          <w:rFonts w:ascii="Arial" w:hAnsi="Arial" w:cs="Arial"/>
        </w:rPr>
        <w:t>Tél : 04 81 92 55 55</w:t>
      </w:r>
    </w:p>
    <w:p w14:paraId="6640C5C2" w14:textId="77777777" w:rsidR="009B1CD0" w:rsidRDefault="009B1CD0" w:rsidP="009B45B9">
      <w:pPr>
        <w:tabs>
          <w:tab w:val="left" w:pos="851"/>
        </w:tabs>
        <w:jc w:val="both"/>
        <w:rPr>
          <w:rFonts w:ascii="Arial" w:hAnsi="Arial" w:cs="Arial"/>
        </w:rPr>
      </w:pPr>
    </w:p>
    <w:p w14:paraId="5DEF89FA" w14:textId="77777777" w:rsidR="009B1CD0" w:rsidRDefault="009B1CD0" w:rsidP="009B45B9">
      <w:pPr>
        <w:pStyle w:val="fcase2metab"/>
        <w:ind w:left="0" w:firstLine="0"/>
        <w:rPr>
          <w:rFonts w:ascii="Arial" w:hAnsi="Arial" w:cs="Arial"/>
        </w:rPr>
      </w:pPr>
    </w:p>
    <w:p w14:paraId="498D283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8E5E874" w14:textId="77777777" w:rsidR="009B1CD0" w:rsidRDefault="009B1CD0" w:rsidP="009B45B9">
      <w:pPr>
        <w:pStyle w:val="fcase2metab"/>
        <w:rPr>
          <w:rFonts w:ascii="Arial" w:hAnsi="Arial" w:cs="Arial"/>
        </w:rPr>
      </w:pPr>
    </w:p>
    <w:p w14:paraId="7713622F" w14:textId="77777777" w:rsidR="001C40C0" w:rsidRDefault="001C40C0" w:rsidP="009B45B9">
      <w:pPr>
        <w:pStyle w:val="fcase2metab"/>
        <w:rPr>
          <w:rFonts w:ascii="Arial" w:hAnsi="Arial" w:cs="Arial"/>
        </w:rPr>
      </w:pPr>
    </w:p>
    <w:p w14:paraId="6618CE17" w14:textId="77777777" w:rsidR="000C5D4B" w:rsidRDefault="000C5D4B" w:rsidP="000C5D4B">
      <w:pPr>
        <w:pStyle w:val="fcase2metab"/>
        <w:rPr>
          <w:rFonts w:ascii="Arial" w:hAnsi="Arial" w:cs="Arial"/>
          <w:szCs w:val="22"/>
        </w:rPr>
      </w:pPr>
      <w:r w:rsidRPr="0099123E">
        <w:rPr>
          <w:rFonts w:ascii="Arial" w:hAnsi="Arial" w:cs="Arial"/>
          <w:szCs w:val="22"/>
        </w:rPr>
        <w:t>Trésorerie hospitalière de la Métropole de Lyon,</w:t>
      </w:r>
    </w:p>
    <w:p w14:paraId="60A72783" w14:textId="77777777" w:rsidR="000C5D4B" w:rsidRDefault="000C5D4B" w:rsidP="000C5D4B">
      <w:pPr>
        <w:pStyle w:val="fcase2metab"/>
        <w:rPr>
          <w:rFonts w:ascii="Arial" w:hAnsi="Arial" w:cs="Arial"/>
          <w:szCs w:val="22"/>
        </w:rPr>
      </w:pPr>
      <w:r w:rsidRPr="0099123E">
        <w:rPr>
          <w:rFonts w:ascii="Arial" w:hAnsi="Arial" w:cs="Arial"/>
          <w:szCs w:val="22"/>
        </w:rPr>
        <w:t xml:space="preserve">3 quai des Célestins, </w:t>
      </w:r>
    </w:p>
    <w:p w14:paraId="07A3C0A8" w14:textId="77777777" w:rsidR="000C5D4B" w:rsidRPr="006F40D3" w:rsidRDefault="000C5D4B" w:rsidP="000C5D4B">
      <w:pPr>
        <w:pStyle w:val="fcase2metab"/>
        <w:rPr>
          <w:rFonts w:ascii="Arial" w:hAnsi="Arial" w:cs="Arial"/>
          <w:szCs w:val="22"/>
        </w:rPr>
      </w:pPr>
      <w:r w:rsidRPr="0099123E">
        <w:rPr>
          <w:rFonts w:ascii="Arial" w:hAnsi="Arial" w:cs="Arial"/>
          <w:szCs w:val="22"/>
        </w:rPr>
        <w:t>69002 Lyon</w:t>
      </w:r>
    </w:p>
    <w:p w14:paraId="1F5B76C4" w14:textId="119376DC" w:rsidR="009B1CD0" w:rsidRDefault="009B1CD0" w:rsidP="009B45B9">
      <w:pPr>
        <w:tabs>
          <w:tab w:val="left" w:pos="851"/>
        </w:tabs>
        <w:rPr>
          <w:rFonts w:ascii="Arial" w:hAnsi="Arial" w:cs="Arial"/>
        </w:rPr>
      </w:pPr>
    </w:p>
    <w:p w14:paraId="614387F9" w14:textId="76C4422E" w:rsidR="000C5D4B" w:rsidRDefault="000C5D4B" w:rsidP="009B45B9">
      <w:pPr>
        <w:tabs>
          <w:tab w:val="left" w:pos="851"/>
        </w:tabs>
        <w:rPr>
          <w:rFonts w:ascii="Arial" w:hAnsi="Arial" w:cs="Arial"/>
        </w:rPr>
      </w:pPr>
    </w:p>
    <w:p w14:paraId="622BE009" w14:textId="483EA6E4" w:rsidR="000C5D4B" w:rsidRDefault="000C5D4B" w:rsidP="009B45B9">
      <w:pPr>
        <w:tabs>
          <w:tab w:val="left" w:pos="851"/>
        </w:tabs>
        <w:rPr>
          <w:rFonts w:ascii="Arial" w:hAnsi="Arial" w:cs="Arial"/>
        </w:rPr>
      </w:pPr>
    </w:p>
    <w:p w14:paraId="269548B4" w14:textId="4812ECFE" w:rsidR="000C5D4B" w:rsidRDefault="000C5D4B" w:rsidP="009B45B9">
      <w:pPr>
        <w:tabs>
          <w:tab w:val="left" w:pos="851"/>
        </w:tabs>
        <w:rPr>
          <w:rFonts w:ascii="Arial" w:hAnsi="Arial" w:cs="Arial"/>
        </w:rPr>
      </w:pPr>
    </w:p>
    <w:p w14:paraId="191AB0AE" w14:textId="2FF8C5F9" w:rsidR="000C5D4B" w:rsidRDefault="000C5D4B" w:rsidP="009B45B9">
      <w:pPr>
        <w:tabs>
          <w:tab w:val="left" w:pos="851"/>
        </w:tabs>
        <w:rPr>
          <w:rFonts w:ascii="Arial" w:hAnsi="Arial" w:cs="Arial"/>
        </w:rPr>
      </w:pPr>
    </w:p>
    <w:p w14:paraId="75CFB539" w14:textId="3C684EC2" w:rsidR="000C5D4B" w:rsidRDefault="000C5D4B" w:rsidP="009B45B9">
      <w:pPr>
        <w:tabs>
          <w:tab w:val="left" w:pos="851"/>
        </w:tabs>
        <w:rPr>
          <w:rFonts w:ascii="Arial" w:hAnsi="Arial" w:cs="Arial"/>
        </w:rPr>
      </w:pPr>
    </w:p>
    <w:p w14:paraId="682A10BF" w14:textId="77777777" w:rsidR="000C5D4B" w:rsidRDefault="000C5D4B" w:rsidP="009B45B9">
      <w:pPr>
        <w:tabs>
          <w:tab w:val="left" w:pos="851"/>
        </w:tabs>
        <w:rPr>
          <w:rFonts w:ascii="Arial" w:hAnsi="Arial" w:cs="Arial"/>
        </w:rPr>
      </w:pPr>
    </w:p>
    <w:p w14:paraId="12E8007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9679998" w14:textId="77777777" w:rsidR="001C40C0" w:rsidRDefault="009B1CD0" w:rsidP="007A610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7C426C" w14:textId="77777777" w:rsidR="009B1CD0" w:rsidRDefault="009B1CD0" w:rsidP="009B45B9">
      <w:pPr>
        <w:tabs>
          <w:tab w:val="left" w:pos="851"/>
        </w:tabs>
        <w:rPr>
          <w:rFonts w:ascii="Arial" w:hAnsi="Arial" w:cs="Arial"/>
        </w:rPr>
      </w:pPr>
    </w:p>
    <w:p w14:paraId="280CF9C9" w14:textId="77777777" w:rsidR="009B1CD0" w:rsidRDefault="009B1CD0" w:rsidP="009B45B9">
      <w:pPr>
        <w:tabs>
          <w:tab w:val="left" w:pos="851"/>
        </w:tabs>
        <w:rPr>
          <w:rFonts w:ascii="Arial" w:hAnsi="Arial" w:cs="Arial"/>
        </w:rPr>
      </w:pPr>
    </w:p>
    <w:p w14:paraId="14D7519D"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362B35A" w14:textId="77777777" w:rsidR="009B1CD0" w:rsidRDefault="009B1CD0" w:rsidP="009B45B9">
      <w:pPr>
        <w:tabs>
          <w:tab w:val="left" w:pos="851"/>
        </w:tabs>
      </w:pPr>
    </w:p>
    <w:p w14:paraId="1C8749D5" w14:textId="77777777" w:rsidR="009B1CD0" w:rsidRDefault="009B1CD0" w:rsidP="009B45B9">
      <w:pPr>
        <w:tabs>
          <w:tab w:val="left" w:pos="851"/>
        </w:tabs>
      </w:pPr>
    </w:p>
    <w:p w14:paraId="0D282475" w14:textId="77777777" w:rsidR="009B1CD0" w:rsidRDefault="009B1CD0" w:rsidP="009B45B9">
      <w:pPr>
        <w:tabs>
          <w:tab w:val="left" w:pos="851"/>
        </w:tabs>
      </w:pPr>
    </w:p>
    <w:p w14:paraId="580B5932" w14:textId="77777777" w:rsidR="009B1CD0" w:rsidRDefault="009B1CD0" w:rsidP="009B45B9">
      <w:pPr>
        <w:tabs>
          <w:tab w:val="left" w:pos="851"/>
        </w:tabs>
      </w:pPr>
    </w:p>
    <w:p w14:paraId="4669B1F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FDC887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A6D6C72" w14:textId="77777777" w:rsidR="00DD4FF0" w:rsidRDefault="00DD4FF0" w:rsidP="009B45B9">
      <w:pPr>
        <w:tabs>
          <w:tab w:val="left" w:pos="851"/>
        </w:tabs>
        <w:ind w:left="4820"/>
        <w:jc w:val="center"/>
        <w:rPr>
          <w:rFonts w:ascii="Arial" w:hAnsi="Arial" w:cs="Arial"/>
          <w:i/>
          <w:sz w:val="18"/>
          <w:szCs w:val="18"/>
        </w:rPr>
      </w:pPr>
    </w:p>
    <w:p w14:paraId="42E61201"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0F4D79DF" w14:textId="77777777" w:rsidR="00DD4FF0" w:rsidRPr="00DD4FF0" w:rsidRDefault="00DD4FF0" w:rsidP="009B45B9">
      <w:pPr>
        <w:tabs>
          <w:tab w:val="left" w:pos="851"/>
        </w:tabs>
        <w:ind w:left="4820"/>
        <w:jc w:val="center"/>
        <w:rPr>
          <w:b/>
        </w:rPr>
      </w:pPr>
      <w:r w:rsidRPr="00DD4FF0">
        <w:rPr>
          <w:rFonts w:ascii="Arial" w:hAnsi="Arial" w:cs="Arial"/>
          <w:b/>
          <w:sz w:val="18"/>
          <w:szCs w:val="18"/>
        </w:rPr>
        <w:t>Pascal MARIOTTI</w:t>
      </w:r>
    </w:p>
    <w:p w14:paraId="2A491AC2" w14:textId="77777777" w:rsidR="009B1CD0" w:rsidRDefault="009B1CD0" w:rsidP="009B45B9">
      <w:pPr>
        <w:tabs>
          <w:tab w:val="left" w:pos="851"/>
        </w:tabs>
        <w:jc w:val="both"/>
      </w:pPr>
    </w:p>
    <w:p w14:paraId="51944789" w14:textId="77777777" w:rsidR="00192ECA" w:rsidRDefault="00192ECA" w:rsidP="009B45B9">
      <w:pPr>
        <w:tabs>
          <w:tab w:val="left" w:pos="851"/>
        </w:tabs>
      </w:pPr>
    </w:p>
    <w:p w14:paraId="4089426A" w14:textId="77777777" w:rsidR="00192ECA" w:rsidRDefault="00192ECA" w:rsidP="009B45B9">
      <w:pPr>
        <w:tabs>
          <w:tab w:val="left" w:pos="851"/>
        </w:tabs>
        <w:rPr>
          <w:rFonts w:ascii="Arial" w:hAnsi="Arial" w:cs="Arial"/>
        </w:rPr>
      </w:pPr>
    </w:p>
    <w:p w14:paraId="6CC5A8B5" w14:textId="77777777" w:rsidR="003A7270" w:rsidRDefault="003A7270" w:rsidP="009B45B9">
      <w:pPr>
        <w:tabs>
          <w:tab w:val="left" w:pos="851"/>
        </w:tabs>
        <w:rPr>
          <w:rFonts w:ascii="Arial" w:hAnsi="Arial" w:cs="Arial"/>
        </w:rPr>
      </w:pPr>
    </w:p>
    <w:p w14:paraId="75E61D8A" w14:textId="77777777" w:rsidR="007A6101" w:rsidRDefault="007A6101" w:rsidP="009B45B9">
      <w:pPr>
        <w:tabs>
          <w:tab w:val="left" w:pos="851"/>
        </w:tabs>
        <w:rPr>
          <w:rFonts w:ascii="Arial" w:hAnsi="Arial" w:cs="Arial"/>
        </w:rPr>
      </w:pPr>
    </w:p>
    <w:p w14:paraId="180825A8" w14:textId="77777777" w:rsidR="007A6101" w:rsidRDefault="007A6101" w:rsidP="009B45B9">
      <w:pPr>
        <w:tabs>
          <w:tab w:val="left" w:pos="851"/>
        </w:tabs>
        <w:rPr>
          <w:rFonts w:ascii="Arial" w:hAnsi="Arial" w:cs="Arial"/>
        </w:rPr>
      </w:pPr>
    </w:p>
    <w:p w14:paraId="0B994E83" w14:textId="77777777" w:rsidR="007A6101" w:rsidRDefault="007A6101" w:rsidP="009B45B9">
      <w:pPr>
        <w:tabs>
          <w:tab w:val="left" w:pos="851"/>
        </w:tabs>
        <w:rPr>
          <w:rFonts w:ascii="Arial" w:hAnsi="Arial" w:cs="Arial"/>
        </w:rPr>
      </w:pPr>
    </w:p>
    <w:p w14:paraId="1A12DB08" w14:textId="5623A636"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116C8" w14:textId="77777777" w:rsidR="00AA1E54" w:rsidRDefault="00AA1E54">
      <w:r>
        <w:separator/>
      </w:r>
    </w:p>
  </w:endnote>
  <w:endnote w:type="continuationSeparator" w:id="0">
    <w:p w14:paraId="14629FB9"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D34AF24" w14:textId="77777777" w:rsidTr="0083205E">
      <w:trPr>
        <w:tblHeader/>
      </w:trPr>
      <w:tc>
        <w:tcPr>
          <w:tcW w:w="2906" w:type="dxa"/>
          <w:shd w:val="clear" w:color="auto" w:fill="66CCFF"/>
        </w:tcPr>
        <w:p w14:paraId="6E30F5E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7563E29" w14:textId="1296AAE3" w:rsidR="005824AE" w:rsidRDefault="00DD4FF0" w:rsidP="00415B59">
          <w:pPr>
            <w:jc w:val="center"/>
            <w:rPr>
              <w:rFonts w:ascii="Arial" w:hAnsi="Arial" w:cs="Arial"/>
              <w:b/>
            </w:rPr>
          </w:pPr>
          <w:r>
            <w:rPr>
              <w:rFonts w:ascii="Arial" w:hAnsi="Arial" w:cs="Arial"/>
              <w:b/>
            </w:rPr>
            <w:t xml:space="preserve">Marché </w:t>
          </w:r>
          <w:r w:rsidR="0071352F">
            <w:rPr>
              <w:rFonts w:ascii="Arial" w:hAnsi="Arial" w:cs="Arial"/>
              <w:b/>
            </w:rPr>
            <w:t>n°250058</w:t>
          </w:r>
          <w:r>
            <w:rPr>
              <w:rFonts w:ascii="Arial" w:hAnsi="Arial" w:cs="Arial"/>
              <w:b/>
            </w:rPr>
            <w:t xml:space="preserve"> </w:t>
          </w:r>
        </w:p>
      </w:tc>
      <w:tc>
        <w:tcPr>
          <w:tcW w:w="896" w:type="dxa"/>
          <w:shd w:val="clear" w:color="auto" w:fill="66CCFF"/>
        </w:tcPr>
        <w:p w14:paraId="729BA15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8A00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644492B7" w14:textId="77777777" w:rsidR="005824AE" w:rsidRDefault="005824AE">
          <w:pPr>
            <w:jc w:val="center"/>
          </w:pPr>
          <w:r>
            <w:rPr>
              <w:rFonts w:ascii="Arial" w:hAnsi="Arial" w:cs="Arial"/>
              <w:b/>
            </w:rPr>
            <w:t>/</w:t>
          </w:r>
        </w:p>
      </w:tc>
      <w:tc>
        <w:tcPr>
          <w:tcW w:w="544" w:type="dxa"/>
          <w:shd w:val="clear" w:color="auto" w:fill="66CCFF"/>
        </w:tcPr>
        <w:p w14:paraId="35BD60BB" w14:textId="063CBF6F" w:rsidR="005824AE" w:rsidRDefault="000C5D4B">
          <w:pPr>
            <w:jc w:val="center"/>
          </w:pPr>
          <w:r>
            <w:rPr>
              <w:rStyle w:val="Numrodepage"/>
              <w:rFonts w:cs="Arial"/>
              <w:b/>
            </w:rPr>
            <w:t>6</w:t>
          </w:r>
        </w:p>
      </w:tc>
    </w:tr>
  </w:tbl>
  <w:p w14:paraId="292FBD5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197C4" w14:textId="77777777" w:rsidR="00AA1E54" w:rsidRDefault="00AA1E54">
      <w:r>
        <w:separator/>
      </w:r>
    </w:p>
  </w:footnote>
  <w:footnote w:type="continuationSeparator" w:id="0">
    <w:p w14:paraId="5BEACF45" w14:textId="77777777" w:rsidR="00AA1E54" w:rsidRDefault="00AA1E54">
      <w:r>
        <w:continuationSeparator/>
      </w:r>
    </w:p>
  </w:footnote>
  <w:footnote w:id="1">
    <w:p w14:paraId="19ECE21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AA004B"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5D4B"/>
    <w:rsid w:val="000C6B6C"/>
    <w:rsid w:val="000E0020"/>
    <w:rsid w:val="001273FE"/>
    <w:rsid w:val="00156924"/>
    <w:rsid w:val="00166B56"/>
    <w:rsid w:val="00174505"/>
    <w:rsid w:val="00192ECA"/>
    <w:rsid w:val="001C40C0"/>
    <w:rsid w:val="001C733C"/>
    <w:rsid w:val="001D011F"/>
    <w:rsid w:val="0021527A"/>
    <w:rsid w:val="0021797C"/>
    <w:rsid w:val="00225A1A"/>
    <w:rsid w:val="0026242D"/>
    <w:rsid w:val="002904AF"/>
    <w:rsid w:val="002C2CA3"/>
    <w:rsid w:val="002C4B3E"/>
    <w:rsid w:val="002C79D6"/>
    <w:rsid w:val="002E56C1"/>
    <w:rsid w:val="002F3B2D"/>
    <w:rsid w:val="00332B12"/>
    <w:rsid w:val="00354C04"/>
    <w:rsid w:val="00385E76"/>
    <w:rsid w:val="003A7270"/>
    <w:rsid w:val="0040503B"/>
    <w:rsid w:val="00415B59"/>
    <w:rsid w:val="00423C37"/>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2316"/>
    <w:rsid w:val="005C72D9"/>
    <w:rsid w:val="005E0226"/>
    <w:rsid w:val="005F0DCE"/>
    <w:rsid w:val="0061068C"/>
    <w:rsid w:val="0064560F"/>
    <w:rsid w:val="00660727"/>
    <w:rsid w:val="00662A86"/>
    <w:rsid w:val="00673062"/>
    <w:rsid w:val="00691CC7"/>
    <w:rsid w:val="006A37B0"/>
    <w:rsid w:val="006B5057"/>
    <w:rsid w:val="006C4338"/>
    <w:rsid w:val="006D1061"/>
    <w:rsid w:val="006F3DF9"/>
    <w:rsid w:val="007060E5"/>
    <w:rsid w:val="00710FD6"/>
    <w:rsid w:val="0071352F"/>
    <w:rsid w:val="007171DE"/>
    <w:rsid w:val="007179E8"/>
    <w:rsid w:val="00730A78"/>
    <w:rsid w:val="0074250D"/>
    <w:rsid w:val="00757151"/>
    <w:rsid w:val="007909E0"/>
    <w:rsid w:val="0079785C"/>
    <w:rsid w:val="007A6101"/>
    <w:rsid w:val="007C5CF1"/>
    <w:rsid w:val="007D4001"/>
    <w:rsid w:val="007D7A65"/>
    <w:rsid w:val="007F68A6"/>
    <w:rsid w:val="008209AD"/>
    <w:rsid w:val="0083205E"/>
    <w:rsid w:val="00840934"/>
    <w:rsid w:val="00844DAA"/>
    <w:rsid w:val="008450C7"/>
    <w:rsid w:val="00845B18"/>
    <w:rsid w:val="00861EEA"/>
    <w:rsid w:val="00876A73"/>
    <w:rsid w:val="008B2A38"/>
    <w:rsid w:val="00912F0B"/>
    <w:rsid w:val="009272E7"/>
    <w:rsid w:val="00930A5C"/>
    <w:rsid w:val="00934503"/>
    <w:rsid w:val="009407B4"/>
    <w:rsid w:val="00972598"/>
    <w:rsid w:val="00983FF3"/>
    <w:rsid w:val="009B1CD0"/>
    <w:rsid w:val="009B45B9"/>
    <w:rsid w:val="009C4738"/>
    <w:rsid w:val="009C7121"/>
    <w:rsid w:val="009D661E"/>
    <w:rsid w:val="00A34D04"/>
    <w:rsid w:val="00A72AD4"/>
    <w:rsid w:val="00AA1E54"/>
    <w:rsid w:val="00AE76AC"/>
    <w:rsid w:val="00AE7831"/>
    <w:rsid w:val="00B02608"/>
    <w:rsid w:val="00B0289C"/>
    <w:rsid w:val="00B054DA"/>
    <w:rsid w:val="00B07165"/>
    <w:rsid w:val="00B64D44"/>
    <w:rsid w:val="00B87564"/>
    <w:rsid w:val="00B939B2"/>
    <w:rsid w:val="00B94B1D"/>
    <w:rsid w:val="00BA44E5"/>
    <w:rsid w:val="00BD767E"/>
    <w:rsid w:val="00BE6078"/>
    <w:rsid w:val="00C23457"/>
    <w:rsid w:val="00C46A4D"/>
    <w:rsid w:val="00C630AD"/>
    <w:rsid w:val="00C83930"/>
    <w:rsid w:val="00C86795"/>
    <w:rsid w:val="00C91060"/>
    <w:rsid w:val="00C911FE"/>
    <w:rsid w:val="00CA44F3"/>
    <w:rsid w:val="00CD185D"/>
    <w:rsid w:val="00CD46CC"/>
    <w:rsid w:val="00CE67FD"/>
    <w:rsid w:val="00D01E70"/>
    <w:rsid w:val="00D26AD2"/>
    <w:rsid w:val="00D337D7"/>
    <w:rsid w:val="00D412FD"/>
    <w:rsid w:val="00D46BC7"/>
    <w:rsid w:val="00D90A00"/>
    <w:rsid w:val="00DD4FF0"/>
    <w:rsid w:val="00DE2310"/>
    <w:rsid w:val="00E20DB0"/>
    <w:rsid w:val="00E47798"/>
    <w:rsid w:val="00E74C76"/>
    <w:rsid w:val="00E96FF6"/>
    <w:rsid w:val="00F0412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22436D0"/>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RedaliaNormal">
    <w:name w:val="Redalia : Normal"/>
    <w:basedOn w:val="Normal"/>
    <w:qFormat/>
    <w:rsid w:val="00691CC7"/>
    <w:pPr>
      <w:widowControl w:val="0"/>
      <w:tabs>
        <w:tab w:val="left" w:leader="dot" w:pos="8505"/>
      </w:tabs>
      <w:autoSpaceDN w:val="0"/>
      <w:spacing w:before="40"/>
      <w:jc w:val="both"/>
      <w:textAlignment w:val="baseline"/>
    </w:pPr>
    <w:rPr>
      <w:rFonts w:ascii="Arial" w:hAnsi="Arial"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132</TotalTime>
  <Pages>6</Pages>
  <Words>2039</Words>
  <Characters>11215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13228</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MARCHAND Celie</cp:lastModifiedBy>
  <cp:revision>15</cp:revision>
  <cp:lastPrinted>2016-11-04T12:53:00Z</cp:lastPrinted>
  <dcterms:created xsi:type="dcterms:W3CDTF">2022-04-15T15:53:00Z</dcterms:created>
  <dcterms:modified xsi:type="dcterms:W3CDTF">2025-02-26T10:58:00Z</dcterms:modified>
</cp:coreProperties>
</file>