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2649D5"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w:t>
      </w:r>
      <w:proofErr w:type="gramStart"/>
      <w:r w:rsidR="00876A73" w:rsidRPr="00876A73">
        <w:rPr>
          <w:rFonts w:ascii="Arial" w:hAnsi="Arial" w:cs="Arial"/>
          <w:bCs/>
          <w:i/>
          <w:iCs/>
          <w:sz w:val="18"/>
          <w:szCs w:val="18"/>
        </w:rPr>
        <w:t>dossier</w:t>
      </w:r>
      <w:proofErr w:type="gramEnd"/>
      <w:r w:rsidR="00876A73" w:rsidRPr="00876A73">
        <w:rPr>
          <w:rFonts w:ascii="Arial" w:hAnsi="Arial" w:cs="Arial"/>
          <w:bCs/>
          <w:i/>
          <w:iCs/>
          <w:sz w:val="18"/>
          <w:szCs w:val="18"/>
        </w:rPr>
        <w:t xml:space="preserve">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4E401D" w:rsidRPr="004E401D" w:rsidRDefault="004E401D" w:rsidP="004E401D">
      <w:pPr>
        <w:tabs>
          <w:tab w:val="left" w:pos="426"/>
          <w:tab w:val="left" w:pos="851"/>
        </w:tabs>
        <w:jc w:val="both"/>
        <w:rPr>
          <w:rFonts w:ascii="Arial" w:hAnsi="Arial" w:cs="Arial"/>
          <w:b/>
        </w:rPr>
      </w:pPr>
      <w:r w:rsidRPr="004E401D">
        <w:rPr>
          <w:rFonts w:ascii="Arial" w:hAnsi="Arial" w:cs="Arial"/>
          <w:b/>
        </w:rPr>
        <w:t xml:space="preserve">Marché CPAM47 - </w:t>
      </w:r>
      <w:r w:rsidRPr="004E401D">
        <w:rPr>
          <w:rFonts w:ascii="Arial" w:hAnsi="Arial" w:cs="Arial"/>
          <w:b/>
        </w:rPr>
        <w:t>2025-01</w:t>
      </w:r>
      <w:r w:rsidRPr="004E401D">
        <w:rPr>
          <w:rFonts w:ascii="Arial" w:hAnsi="Arial" w:cs="Arial"/>
          <w:b/>
        </w:rPr>
        <w:t xml:space="preserve"> : </w:t>
      </w:r>
      <w:r w:rsidRPr="004E401D">
        <w:rPr>
          <w:rFonts w:ascii="Arial" w:hAnsi="Arial" w:cs="Arial"/>
          <w:b/>
        </w:rPr>
        <w:t>RECHERCHE AMIANTE AVANT TRAVAUX - RAAT</w:t>
      </w:r>
    </w:p>
    <w:p w:rsidR="004E401D" w:rsidRPr="004E401D" w:rsidRDefault="004E401D" w:rsidP="004E401D">
      <w:pPr>
        <w:tabs>
          <w:tab w:val="left" w:pos="426"/>
          <w:tab w:val="left" w:pos="851"/>
        </w:tabs>
        <w:jc w:val="both"/>
        <w:rPr>
          <w:rFonts w:ascii="Arial" w:hAnsi="Arial" w:cs="Arial"/>
        </w:rPr>
      </w:pPr>
      <w:r w:rsidRPr="004E401D">
        <w:rPr>
          <w:rFonts w:ascii="Arial" w:hAnsi="Arial" w:cs="Arial"/>
        </w:rPr>
        <w:t>Marché de service</w:t>
      </w:r>
      <w:r w:rsidRPr="004E401D">
        <w:t xml:space="preserve"> </w:t>
      </w:r>
      <w:r w:rsidRPr="004E401D">
        <w:rPr>
          <w:rFonts w:ascii="Arial" w:hAnsi="Arial" w:cs="Arial"/>
        </w:rPr>
        <w:t>relatif à l’exécution de la mission de Recherche amiante avant travaux de réhabilitation, (selon norme NF X 46-020 août 2017), dans le cadre de la réhabilitation</w:t>
      </w:r>
      <w:r w:rsidRPr="004E401D">
        <w:rPr>
          <w:rFonts w:ascii="Arial" w:hAnsi="Arial" w:cs="Arial"/>
        </w:rPr>
        <w:t xml:space="preserve"> du bâtiment du siège de la CPAM</w:t>
      </w:r>
      <w:r w:rsidRPr="004E401D">
        <w:rPr>
          <w:rFonts w:ascii="Arial" w:hAnsi="Arial" w:cs="Arial"/>
        </w:rPr>
        <w:t>.</w:t>
      </w:r>
    </w:p>
    <w:p w:rsidR="004E401D" w:rsidRDefault="004E401D" w:rsidP="004E401D">
      <w:pPr>
        <w:tabs>
          <w:tab w:val="left" w:pos="426"/>
          <w:tab w:val="left" w:pos="851"/>
        </w:tabs>
        <w:jc w:val="both"/>
        <w:rPr>
          <w:rFonts w:ascii="Arial" w:hAnsi="Arial" w:cs="Arial"/>
        </w:rPr>
      </w:pPr>
    </w:p>
    <w:p w:rsidR="00876A73" w:rsidRDefault="004E401D" w:rsidP="004E401D">
      <w:pPr>
        <w:tabs>
          <w:tab w:val="left" w:pos="426"/>
          <w:tab w:val="left" w:pos="851"/>
        </w:tabs>
        <w:jc w:val="both"/>
        <w:rPr>
          <w:rFonts w:ascii="Arial" w:hAnsi="Arial" w:cs="Arial"/>
        </w:rPr>
      </w:pPr>
      <w:r>
        <w:rPr>
          <w:rFonts w:ascii="Arial" w:hAnsi="Arial" w:cs="Arial"/>
        </w:rPr>
        <w:t>Lieu d’exécution : CPAM de Lot et Garonne – 2 rue Diderot – 47000 AGEN</w:t>
      </w:r>
    </w:p>
    <w:p w:rsidR="004E401D" w:rsidRDefault="004E401D" w:rsidP="004E401D">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4E401D"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4E401D"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4E401D" w:rsidRDefault="004E401D" w:rsidP="005846FB">
      <w:pPr>
        <w:pStyle w:val="fcasegauche"/>
        <w:tabs>
          <w:tab w:val="left" w:pos="851"/>
        </w:tabs>
        <w:spacing w:after="0"/>
        <w:ind w:left="0" w:firstLine="0"/>
        <w:rPr>
          <w:rFonts w:ascii="Arial" w:hAnsi="Arial" w:cs="Arial"/>
        </w:rPr>
      </w:pPr>
    </w:p>
    <w:p w:rsidR="004E401D" w:rsidRDefault="004E401D"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CD185D" w:rsidRDefault="004E401D"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fldChar w:fldCharType="end"/>
      </w:r>
      <w:r>
        <w:rPr>
          <w:rFonts w:ascii="Arial" w:hAnsi="Arial" w:cs="Arial"/>
          <w:lang w:val="en-GB"/>
        </w:rPr>
        <w:t xml:space="preserve"> Conditions </w:t>
      </w:r>
      <w:proofErr w:type="spellStart"/>
      <w:r>
        <w:rPr>
          <w:rFonts w:ascii="Arial" w:hAnsi="Arial" w:cs="Arial"/>
          <w:lang w:val="en-GB"/>
        </w:rPr>
        <w:t>d’exécution</w:t>
      </w:r>
      <w:proofErr w:type="spellEnd"/>
      <w:r w:rsidR="009B1CD0">
        <w:rPr>
          <w:rFonts w:ascii="Arial" w:hAnsi="Arial" w:cs="Arial"/>
          <w:lang w:val="en-GB"/>
        </w:rPr>
        <w:t xml:space="preserve"> </w:t>
      </w:r>
    </w:p>
    <w:p w:rsidR="009B1CD0" w:rsidRPr="00CD185D" w:rsidRDefault="004E401D"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Pr>
          <w:rFonts w:ascii="Arial" w:hAnsi="Arial" w:cs="Arial"/>
          <w:lang w:val="en-GB"/>
        </w:rPr>
        <w:t xml:space="preserve"> </w:t>
      </w:r>
      <w:proofErr w:type="spellStart"/>
      <w:r>
        <w:rPr>
          <w:rFonts w:ascii="Arial" w:hAnsi="Arial" w:cs="Arial"/>
          <w:lang w:val="en-GB"/>
        </w:rPr>
        <w:t>Fournitures</w:t>
      </w:r>
      <w:proofErr w:type="spellEnd"/>
      <w:r>
        <w:rPr>
          <w:rFonts w:ascii="Arial" w:hAnsi="Arial" w:cs="Arial"/>
          <w:lang w:val="en-GB"/>
        </w:rPr>
        <w:t xml:space="preserve"> et Services</w:t>
      </w:r>
    </w:p>
    <w:p w:rsidR="009B1CD0" w:rsidRDefault="004E401D"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 xml:space="preserve"> </w:t>
      </w:r>
      <w:r>
        <w:rPr>
          <w:rFonts w:ascii="Arial" w:hAnsi="Arial" w:cs="Arial"/>
        </w:rPr>
        <w:t>Les documents annexes au marché</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lastRenderedPageBreak/>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Pr="004E401D" w:rsidRDefault="004E401D" w:rsidP="004C5755">
      <w:pPr>
        <w:pStyle w:val="fcase1ertab"/>
        <w:spacing w:before="120"/>
        <w:ind w:left="567" w:firstLine="0"/>
        <w:rPr>
          <w:b/>
        </w:rPr>
      </w:pPr>
      <w:r w:rsidRPr="004E401D">
        <w:rPr>
          <w:rFonts w:ascii="Arial" w:hAnsi="Arial" w:cs="Arial"/>
          <w:b/>
          <w:u w:val="single"/>
        </w:rPr>
        <w:t>ET</w:t>
      </w:r>
    </w:p>
    <w:p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w:t>
      </w:r>
      <w:r w:rsidR="004E401D">
        <w:rPr>
          <w:rFonts w:ascii="Arial" w:hAnsi="Arial" w:cs="Arial"/>
        </w:rPr>
        <w:t>, DPGF,</w:t>
      </w:r>
      <w:r w:rsidR="009B1CD0">
        <w:rPr>
          <w:rFonts w:ascii="Arial" w:hAnsi="Arial" w:cs="Arial"/>
        </w:rPr>
        <w:t xml:space="preserv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r>
      <w:r w:rsidR="009D661E">
        <w:t>Non</w:t>
      </w:r>
      <w:r>
        <w:tab/>
      </w:r>
      <w:r>
        <w:tab/>
      </w:r>
      <w:r>
        <w:tab/>
      </w:r>
      <w:r w:rsidR="004E401D">
        <w:fldChar w:fldCharType="begin">
          <w:ffData>
            <w:name w:val=""/>
            <w:enabled/>
            <w:calcOnExit w:val="0"/>
            <w:checkBox>
              <w:size w:val="20"/>
              <w:default w:val="1"/>
            </w:checkBox>
          </w:ffData>
        </w:fldChar>
      </w:r>
      <w:r w:rsidR="004E401D">
        <w:instrText xml:space="preserve"> FORMCHECKBOX </w:instrText>
      </w:r>
      <w:r w:rsidR="004E401D">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623177">
        <w:rPr>
          <w:rFonts w:ascii="Arial" w:hAnsi="Arial" w:cs="Arial"/>
        </w:rPr>
        <w:t>1,5 mois</w:t>
      </w:r>
      <w:r w:rsidR="004E401D">
        <w:rPr>
          <w:rFonts w:ascii="Arial" w:hAnsi="Arial" w:cs="Arial"/>
        </w:rPr>
        <w:t xml:space="preserve"> </w:t>
      </w:r>
      <w:r>
        <w:rPr>
          <w:rFonts w:ascii="Arial" w:hAnsi="Arial" w:cs="Arial"/>
        </w:rPr>
        <w:t>à compter de :</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4E401D">
        <w:fldChar w:fldCharType="begin">
          <w:ffData>
            <w:name w:val=""/>
            <w:enabled/>
            <w:calcOnExit w:val="0"/>
            <w:checkBox>
              <w:size w:val="20"/>
              <w:default w:val="1"/>
            </w:checkBox>
          </w:ffData>
        </w:fldChar>
      </w:r>
      <w:r w:rsidR="004E401D">
        <w:instrText xml:space="preserve"> FORMCHECKBOX </w:instrText>
      </w:r>
      <w:r w:rsidR="004E401D">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4E401D">
        <w:rPr>
          <w:rFonts w:ascii="Arial" w:hAnsi="Arial" w:cs="Arial"/>
        </w:rPr>
        <w:t xml:space="preserve">, sous réserve </w:t>
      </w:r>
      <w:r w:rsidR="00623177">
        <w:rPr>
          <w:rFonts w:ascii="Arial" w:hAnsi="Arial" w:cs="Arial"/>
        </w:rPr>
        <w:t xml:space="preserve">que la notification intervienne le 15 avril 2025 </w:t>
      </w:r>
      <w:r w:rsidR="009B1CD0">
        <w:rPr>
          <w:rFonts w:ascii="Arial" w:hAnsi="Arial" w:cs="Arial"/>
        </w:rPr>
        <w:t> ;</w:t>
      </w:r>
    </w:p>
    <w:p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623177">
        <w:fldChar w:fldCharType="begin">
          <w:ffData>
            <w:name w:val=""/>
            <w:enabled/>
            <w:calcOnExit w:val="0"/>
            <w:checkBox>
              <w:size w:val="20"/>
              <w:default w:val="1"/>
            </w:checkBox>
          </w:ffData>
        </w:fldChar>
      </w:r>
      <w:r w:rsidR="00623177">
        <w:instrText xml:space="preserve"> FORMCHECKBOX </w:instrText>
      </w:r>
      <w:r w:rsidR="00623177">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r>
      <w:r w:rsidR="009D661E">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623177" w:rsidRDefault="00623177" w:rsidP="009B45B9">
      <w:pPr>
        <w:tabs>
          <w:tab w:val="left" w:pos="426"/>
          <w:tab w:val="left" w:pos="851"/>
        </w:tabs>
        <w:jc w:val="both"/>
        <w:rPr>
          <w:rFonts w:ascii="Arial" w:hAnsi="Arial" w:cs="Arial"/>
        </w:rPr>
      </w:pPr>
    </w:p>
    <w:p w:rsidR="00623177" w:rsidRDefault="00623177" w:rsidP="009B45B9">
      <w:pPr>
        <w:tabs>
          <w:tab w:val="left" w:pos="426"/>
          <w:tab w:val="left" w:pos="851"/>
        </w:tabs>
        <w:jc w:val="both"/>
        <w:rPr>
          <w:rFonts w:ascii="Arial" w:hAnsi="Arial" w:cs="Arial"/>
        </w:rPr>
      </w:pPr>
    </w:p>
    <w:p w:rsidR="00623177" w:rsidRDefault="00623177" w:rsidP="009B45B9">
      <w:pPr>
        <w:tabs>
          <w:tab w:val="left" w:pos="426"/>
          <w:tab w:val="left" w:pos="851"/>
        </w:tabs>
        <w:jc w:val="both"/>
        <w:rPr>
          <w:rFonts w:ascii="Arial" w:hAnsi="Arial" w:cs="Arial"/>
        </w:rPr>
      </w:pPr>
    </w:p>
    <w:p w:rsidR="00623177" w:rsidRDefault="00623177" w:rsidP="009B45B9">
      <w:pPr>
        <w:tabs>
          <w:tab w:val="left" w:pos="426"/>
          <w:tab w:val="left" w:pos="851"/>
        </w:tabs>
        <w:jc w:val="both"/>
        <w:rPr>
          <w:rFonts w:ascii="Arial" w:hAnsi="Arial" w:cs="Arial"/>
        </w:rPr>
      </w:pPr>
    </w:p>
    <w:p w:rsidR="00623177" w:rsidRDefault="00623177" w:rsidP="009B45B9">
      <w:pPr>
        <w:tabs>
          <w:tab w:val="left" w:pos="426"/>
          <w:tab w:val="left" w:pos="851"/>
        </w:tabs>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623177">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623177">
        <w:trPr>
          <w:trHeight w:val="1998"/>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623177" w:rsidRPr="00623177" w:rsidRDefault="00623177" w:rsidP="00623177">
      <w:pPr>
        <w:pStyle w:val="En-tte"/>
        <w:tabs>
          <w:tab w:val="left" w:pos="851"/>
        </w:tabs>
        <w:jc w:val="both"/>
        <w:rPr>
          <w:rFonts w:ascii="Arial" w:hAnsi="Arial" w:cs="Arial"/>
        </w:rPr>
      </w:pPr>
      <w:r w:rsidRPr="00623177">
        <w:rPr>
          <w:rFonts w:ascii="Arial" w:hAnsi="Arial" w:cs="Arial"/>
        </w:rPr>
        <w:t>CPAM DE LOT ET GARONNE</w:t>
      </w:r>
    </w:p>
    <w:p w:rsidR="00623177" w:rsidRPr="00623177" w:rsidRDefault="00623177" w:rsidP="00623177">
      <w:pPr>
        <w:pStyle w:val="En-tte"/>
        <w:tabs>
          <w:tab w:val="left" w:pos="851"/>
        </w:tabs>
        <w:jc w:val="both"/>
        <w:rPr>
          <w:rFonts w:ascii="Arial" w:hAnsi="Arial" w:cs="Arial"/>
        </w:rPr>
      </w:pPr>
      <w:r w:rsidRPr="00623177">
        <w:rPr>
          <w:rFonts w:ascii="Arial" w:hAnsi="Arial" w:cs="Arial"/>
        </w:rPr>
        <w:t>2 rue Diderot</w:t>
      </w:r>
    </w:p>
    <w:p w:rsidR="009B1CD0" w:rsidRDefault="00623177" w:rsidP="00623177">
      <w:pPr>
        <w:pStyle w:val="En-tte"/>
        <w:tabs>
          <w:tab w:val="clear" w:pos="4536"/>
          <w:tab w:val="clear" w:pos="9072"/>
          <w:tab w:val="left" w:pos="851"/>
        </w:tabs>
        <w:jc w:val="both"/>
        <w:rPr>
          <w:rFonts w:ascii="Arial" w:hAnsi="Arial" w:cs="Arial"/>
        </w:rPr>
      </w:pPr>
      <w:r w:rsidRPr="00623177">
        <w:rPr>
          <w:rFonts w:ascii="Arial" w:hAnsi="Arial" w:cs="Arial"/>
        </w:rPr>
        <w:t>47914 AGEN CEDEX 9</w:t>
      </w:r>
    </w:p>
    <w:p w:rsidR="009B1CD0" w:rsidRDefault="009B1CD0" w:rsidP="006F3DF9">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B1CD0" w:rsidRDefault="009B1CD0" w:rsidP="0083205E">
      <w:pPr>
        <w:tabs>
          <w:tab w:val="left" w:pos="851"/>
        </w:tabs>
        <w:jc w:val="both"/>
        <w:rPr>
          <w:rFonts w:ascii="Arial" w:hAnsi="Arial" w:cs="Arial"/>
        </w:rPr>
      </w:pPr>
    </w:p>
    <w:p w:rsidR="009B1CD0" w:rsidRDefault="00623177" w:rsidP="00934503">
      <w:pPr>
        <w:tabs>
          <w:tab w:val="left" w:pos="851"/>
        </w:tabs>
        <w:jc w:val="both"/>
        <w:rPr>
          <w:rFonts w:ascii="Arial" w:hAnsi="Arial" w:cs="Arial"/>
        </w:rPr>
      </w:pPr>
      <w:r>
        <w:rPr>
          <w:rFonts w:ascii="Arial" w:hAnsi="Arial" w:cs="Arial"/>
        </w:rPr>
        <w:t>Monsieur Olivier FILIOL, Directeur</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623177" w:rsidRPr="00623177" w:rsidRDefault="00623177" w:rsidP="00623177">
      <w:pPr>
        <w:tabs>
          <w:tab w:val="left" w:pos="851"/>
        </w:tabs>
        <w:jc w:val="both"/>
        <w:rPr>
          <w:rFonts w:ascii="Arial" w:hAnsi="Arial" w:cs="Arial"/>
        </w:rPr>
      </w:pPr>
      <w:r w:rsidRPr="00623177">
        <w:rPr>
          <w:rFonts w:ascii="Arial" w:hAnsi="Arial" w:cs="Arial"/>
        </w:rPr>
        <w:t xml:space="preserve">Madame Sylvie PUIMALY, Responsable </w:t>
      </w:r>
      <w:r>
        <w:rPr>
          <w:rFonts w:ascii="Arial" w:hAnsi="Arial" w:cs="Arial"/>
        </w:rPr>
        <w:t>Moyens Généraux</w:t>
      </w:r>
    </w:p>
    <w:p w:rsidR="00623177" w:rsidRPr="00623177" w:rsidRDefault="00623177" w:rsidP="00623177">
      <w:pPr>
        <w:tabs>
          <w:tab w:val="left" w:pos="851"/>
        </w:tabs>
        <w:jc w:val="both"/>
        <w:rPr>
          <w:rFonts w:ascii="Arial" w:hAnsi="Arial" w:cs="Arial"/>
        </w:rPr>
      </w:pPr>
      <w:r w:rsidRPr="00623177">
        <w:rPr>
          <w:rFonts w:ascii="Arial" w:hAnsi="Arial" w:cs="Arial"/>
        </w:rPr>
        <w:t xml:space="preserve">         CPAM DE LOT ET GARONNE</w:t>
      </w:r>
    </w:p>
    <w:p w:rsidR="00623177" w:rsidRPr="00623177" w:rsidRDefault="00623177" w:rsidP="00623177">
      <w:pPr>
        <w:tabs>
          <w:tab w:val="left" w:pos="851"/>
        </w:tabs>
        <w:jc w:val="both"/>
        <w:rPr>
          <w:rFonts w:ascii="Arial" w:hAnsi="Arial" w:cs="Arial"/>
        </w:rPr>
      </w:pPr>
      <w:r w:rsidRPr="00623177">
        <w:rPr>
          <w:rFonts w:ascii="Arial" w:hAnsi="Arial" w:cs="Arial"/>
        </w:rPr>
        <w:t xml:space="preserve">         2 rue Diderot</w:t>
      </w:r>
    </w:p>
    <w:p w:rsidR="00623177" w:rsidRPr="00623177" w:rsidRDefault="00623177" w:rsidP="00623177">
      <w:pPr>
        <w:tabs>
          <w:tab w:val="left" w:pos="851"/>
        </w:tabs>
        <w:jc w:val="both"/>
        <w:rPr>
          <w:rFonts w:ascii="Arial" w:hAnsi="Arial" w:cs="Arial"/>
        </w:rPr>
      </w:pPr>
      <w:r w:rsidRPr="00623177">
        <w:rPr>
          <w:rFonts w:ascii="Arial" w:hAnsi="Arial" w:cs="Arial"/>
        </w:rPr>
        <w:t xml:space="preserve">         47914 AGEN CEDEX 9</w:t>
      </w:r>
    </w:p>
    <w:p w:rsidR="00623177" w:rsidRDefault="00623177" w:rsidP="00623177">
      <w:pPr>
        <w:tabs>
          <w:tab w:val="left" w:pos="851"/>
        </w:tabs>
        <w:jc w:val="both"/>
        <w:rPr>
          <w:rFonts w:ascii="Arial" w:hAnsi="Arial" w:cs="Arial"/>
        </w:rPr>
      </w:pPr>
      <w:r w:rsidRPr="00623177">
        <w:rPr>
          <w:rFonts w:ascii="Arial" w:hAnsi="Arial" w:cs="Arial"/>
        </w:rPr>
        <w:t xml:space="preserve">         Tél.  05 53 69 11 40 </w:t>
      </w:r>
    </w:p>
    <w:p w:rsidR="001C40C0" w:rsidRDefault="00623177" w:rsidP="00623177">
      <w:pPr>
        <w:tabs>
          <w:tab w:val="left" w:pos="851"/>
        </w:tabs>
        <w:jc w:val="both"/>
        <w:rPr>
          <w:rFonts w:ascii="Arial" w:hAnsi="Arial" w:cs="Arial"/>
        </w:rPr>
      </w:pPr>
      <w:r w:rsidRPr="00623177">
        <w:rPr>
          <w:rFonts w:ascii="Arial" w:hAnsi="Arial" w:cs="Arial"/>
        </w:rPr>
        <w:t xml:space="preserve">         Mail : marches.cpam-agen@assurance-maladie.fr</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623177" w:rsidRPr="00623177" w:rsidRDefault="00623177" w:rsidP="00623177">
      <w:pPr>
        <w:pStyle w:val="fcase2metab"/>
        <w:rPr>
          <w:rFonts w:ascii="Arial" w:hAnsi="Arial" w:cs="Arial"/>
        </w:rPr>
      </w:pPr>
      <w:r w:rsidRPr="00623177">
        <w:rPr>
          <w:rFonts w:ascii="Arial" w:hAnsi="Arial" w:cs="Arial"/>
        </w:rPr>
        <w:t>Madame Sylvie LE GUERN, Directrice Comptable et Financière</w:t>
      </w:r>
    </w:p>
    <w:p w:rsidR="00623177" w:rsidRPr="00623177" w:rsidRDefault="00623177" w:rsidP="00623177">
      <w:pPr>
        <w:pStyle w:val="fcase2metab"/>
        <w:rPr>
          <w:rFonts w:ascii="Arial" w:hAnsi="Arial" w:cs="Arial"/>
        </w:rPr>
      </w:pPr>
      <w:r w:rsidRPr="00623177">
        <w:rPr>
          <w:rFonts w:ascii="Arial" w:hAnsi="Arial" w:cs="Arial"/>
        </w:rPr>
        <w:t xml:space="preserve">         CPAM DE LOT ET GARONNE</w:t>
      </w:r>
    </w:p>
    <w:p w:rsidR="00623177" w:rsidRPr="00623177" w:rsidRDefault="00623177" w:rsidP="00623177">
      <w:pPr>
        <w:pStyle w:val="fcase2metab"/>
        <w:rPr>
          <w:rFonts w:ascii="Arial" w:hAnsi="Arial" w:cs="Arial"/>
        </w:rPr>
      </w:pPr>
      <w:r w:rsidRPr="00623177">
        <w:rPr>
          <w:rFonts w:ascii="Arial" w:hAnsi="Arial" w:cs="Arial"/>
        </w:rPr>
        <w:t xml:space="preserve">         2 rue Diderot</w:t>
      </w:r>
    </w:p>
    <w:p w:rsidR="001C40C0" w:rsidRDefault="00623177" w:rsidP="00623177">
      <w:pPr>
        <w:pStyle w:val="fcase2metab"/>
        <w:rPr>
          <w:rFonts w:ascii="Arial" w:hAnsi="Arial" w:cs="Arial"/>
        </w:rPr>
      </w:pPr>
      <w:r w:rsidRPr="00623177">
        <w:rPr>
          <w:rFonts w:ascii="Arial" w:hAnsi="Arial" w:cs="Arial"/>
        </w:rPr>
        <w:t xml:space="preserve">         47914 AGEN CEDEX 9</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9B1CD0" w:rsidRDefault="00623177" w:rsidP="009B45B9">
      <w:pPr>
        <w:tabs>
          <w:tab w:val="left" w:pos="851"/>
        </w:tabs>
        <w:rPr>
          <w:rFonts w:ascii="Arial" w:hAnsi="Arial" w:cs="Arial"/>
        </w:rPr>
      </w:pPr>
      <w:r w:rsidRPr="00623177">
        <w:rPr>
          <w:rFonts w:ascii="Arial" w:hAnsi="Arial" w:cs="Arial"/>
        </w:rPr>
        <w:t xml:space="preserve">Assurance Maladie </w:t>
      </w:r>
      <w:r>
        <w:rPr>
          <w:rFonts w:ascii="Arial" w:hAnsi="Arial" w:cs="Arial"/>
        </w:rPr>
        <w:t>–</w:t>
      </w:r>
      <w:r w:rsidRPr="00623177">
        <w:rPr>
          <w:rFonts w:ascii="Arial" w:hAnsi="Arial" w:cs="Arial"/>
        </w:rPr>
        <w:t xml:space="preserve"> FNGA</w:t>
      </w:r>
    </w:p>
    <w:p w:rsidR="00623177" w:rsidRDefault="00623177" w:rsidP="009B45B9">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23177" w:rsidTr="00E72911">
        <w:tc>
          <w:tcPr>
            <w:tcW w:w="10277" w:type="dxa"/>
            <w:shd w:val="clear" w:color="auto" w:fill="66CCFF"/>
          </w:tcPr>
          <w:p w:rsidR="00623177" w:rsidRDefault="00623177" w:rsidP="00E72911">
            <w:r>
              <w:rPr>
                <w:rFonts w:ascii="Arial" w:hAnsi="Arial" w:cs="Arial"/>
              </w:rPr>
              <w:br w:type="page"/>
            </w:r>
            <w:r>
              <w:rPr>
                <w:sz w:val="22"/>
                <w:szCs w:val="22"/>
              </w:rPr>
              <w:t>E – DECISION DU POUVOIR ADJUDICATEUR (Espace réservé au Pouvoir Adjudicateur)</w:t>
            </w:r>
          </w:p>
        </w:tc>
      </w:tr>
    </w:tbl>
    <w:p w:rsidR="00623177" w:rsidRDefault="00623177" w:rsidP="00623177">
      <w:pPr>
        <w:tabs>
          <w:tab w:val="left" w:pos="851"/>
        </w:tabs>
        <w:rPr>
          <w:rFonts w:ascii="Arial" w:hAnsi="Arial" w:cs="Arial"/>
        </w:rPr>
      </w:pPr>
    </w:p>
    <w:p w:rsidR="00623177" w:rsidRPr="00C25255" w:rsidRDefault="00623177" w:rsidP="00623177">
      <w:pPr>
        <w:tabs>
          <w:tab w:val="left" w:pos="851"/>
        </w:tabs>
        <w:rPr>
          <w:rFonts w:ascii="Arial" w:hAnsi="Arial" w:cs="Arial"/>
          <w:b/>
        </w:rPr>
      </w:pPr>
      <w:r w:rsidRPr="00C25255">
        <w:rPr>
          <w:rFonts w:ascii="Arial" w:hAnsi="Arial" w:cs="Arial"/>
          <w:b/>
        </w:rPr>
        <w:t>La présente offre est acceptée :</w:t>
      </w:r>
    </w:p>
    <w:p w:rsidR="00623177" w:rsidRDefault="00623177" w:rsidP="00623177">
      <w:pPr>
        <w:tabs>
          <w:tab w:val="left" w:pos="851"/>
        </w:tabs>
        <w:rPr>
          <w:rFonts w:ascii="Arial" w:hAnsi="Arial" w:cs="Arial"/>
        </w:rPr>
      </w:pPr>
    </w:p>
    <w:p w:rsidR="00623177" w:rsidRDefault="00623177" w:rsidP="00623177">
      <w:pPr>
        <w:tabs>
          <w:tab w:val="left" w:pos="851"/>
        </w:tabs>
        <w:rPr>
          <w:rFonts w:ascii="Arial" w:hAnsi="Arial" w:cs="Arial"/>
          <w:sz w:val="24"/>
          <w:szCs w:val="24"/>
        </w:rPr>
      </w:pPr>
      <w:r>
        <w:rPr>
          <w:rFonts w:ascii="Arial" w:hAnsi="Arial" w:cs="Arial"/>
        </w:rPr>
        <w:tab/>
      </w:r>
      <w:r w:rsidRPr="00C25255">
        <w:rPr>
          <w:rFonts w:ascii="Arial" w:hAnsi="Arial" w:cs="Arial"/>
          <w:sz w:val="28"/>
          <w:szCs w:val="28"/>
        </w:rPr>
        <w:sym w:font="Wingdings" w:char="F0A8"/>
      </w:r>
      <w:r w:rsidRPr="00C25255">
        <w:rPr>
          <w:rFonts w:ascii="Arial" w:hAnsi="Arial" w:cs="Arial"/>
        </w:rPr>
        <w:t xml:space="preserve"> Pour </w:t>
      </w:r>
      <w:r>
        <w:rPr>
          <w:rFonts w:ascii="Arial" w:hAnsi="Arial" w:cs="Arial"/>
        </w:rPr>
        <w:t xml:space="preserve">le prix </w:t>
      </w:r>
      <w:r w:rsidR="002649D5">
        <w:rPr>
          <w:rFonts w:ascii="Arial" w:hAnsi="Arial" w:cs="Arial"/>
        </w:rPr>
        <w:t xml:space="preserve">global et </w:t>
      </w:r>
      <w:r w:rsidRPr="003867D9">
        <w:rPr>
          <w:rFonts w:ascii="Arial" w:hAnsi="Arial" w:cs="Arial"/>
        </w:rPr>
        <w:t>forfaitaire</w:t>
      </w:r>
      <w:r w:rsidRPr="003867D9">
        <w:rPr>
          <w:rFonts w:ascii="Arial" w:hAnsi="Arial" w:cs="Arial"/>
        </w:rPr>
        <w:t xml:space="preserve"> </w:t>
      </w:r>
      <w:r w:rsidR="003867D9" w:rsidRPr="003867D9">
        <w:rPr>
          <w:rFonts w:ascii="Arial" w:hAnsi="Arial" w:cs="Arial"/>
        </w:rPr>
        <w:t>indiqué à l’article B.1</w:t>
      </w:r>
    </w:p>
    <w:p w:rsidR="00623177" w:rsidRDefault="00623177" w:rsidP="00623177">
      <w:pPr>
        <w:tabs>
          <w:tab w:val="left" w:pos="851"/>
        </w:tabs>
        <w:rPr>
          <w:rFonts w:ascii="Arial" w:hAnsi="Arial" w:cs="Arial"/>
        </w:rPr>
      </w:pPr>
      <w:r>
        <w:rPr>
          <w:rFonts w:ascii="Arial" w:hAnsi="Arial" w:cs="Arial"/>
          <w:sz w:val="24"/>
          <w:szCs w:val="24"/>
        </w:rPr>
        <w:tab/>
      </w:r>
      <w:r w:rsidRPr="00C25255">
        <w:rPr>
          <w:rFonts w:ascii="Arial" w:hAnsi="Arial" w:cs="Arial"/>
          <w:sz w:val="28"/>
          <w:szCs w:val="28"/>
        </w:rPr>
        <w:sym w:font="Wingdings" w:char="F0A8"/>
      </w:r>
      <w:r w:rsidRPr="00C25255">
        <w:rPr>
          <w:rFonts w:ascii="Arial" w:hAnsi="Arial" w:cs="Arial"/>
        </w:rPr>
        <w:t xml:space="preserve"> Pour la </w:t>
      </w:r>
      <w:r>
        <w:rPr>
          <w:rFonts w:ascii="Arial" w:hAnsi="Arial" w:cs="Arial"/>
        </w:rPr>
        <w:t>prestation supplémentaire éventuelle :</w:t>
      </w:r>
    </w:p>
    <w:p w:rsidR="00623177" w:rsidRDefault="00623177" w:rsidP="00623177">
      <w:pPr>
        <w:tabs>
          <w:tab w:val="left" w:pos="851"/>
        </w:tabs>
        <w:rPr>
          <w:rFonts w:ascii="Arial" w:hAnsi="Arial" w:cs="Arial"/>
        </w:rPr>
      </w:pPr>
      <w:r>
        <w:rPr>
          <w:rFonts w:ascii="Arial" w:hAnsi="Arial" w:cs="Arial"/>
        </w:rPr>
        <w:tab/>
      </w:r>
    </w:p>
    <w:p w:rsidR="00623177" w:rsidRPr="00C25255" w:rsidRDefault="002649D5" w:rsidP="00623177">
      <w:pPr>
        <w:tabs>
          <w:tab w:val="left" w:pos="851"/>
        </w:tabs>
        <w:rPr>
          <w:rFonts w:ascii="Arial" w:hAnsi="Arial" w:cs="Arial"/>
        </w:rPr>
      </w:pPr>
      <w:r>
        <w:rPr>
          <w:rFonts w:ascii="Arial" w:hAnsi="Arial" w:cs="Arial"/>
        </w:rPr>
        <w:tab/>
        <w:t>Aux</w:t>
      </w:r>
      <w:r w:rsidR="003867D9">
        <w:rPr>
          <w:rFonts w:ascii="Arial" w:hAnsi="Arial" w:cs="Arial"/>
        </w:rPr>
        <w:t xml:space="preserve"> tarifs</w:t>
      </w:r>
      <w:r w:rsidR="00623177">
        <w:rPr>
          <w:rFonts w:ascii="Arial" w:hAnsi="Arial" w:cs="Arial"/>
        </w:rPr>
        <w:t xml:space="preserve"> in</w:t>
      </w:r>
      <w:r w:rsidR="00623177">
        <w:rPr>
          <w:rFonts w:ascii="Arial" w:hAnsi="Arial" w:cs="Arial"/>
        </w:rPr>
        <w:t>diqués dans la</w:t>
      </w:r>
      <w:r>
        <w:rPr>
          <w:rFonts w:ascii="Arial" w:hAnsi="Arial" w:cs="Arial"/>
        </w:rPr>
        <w:t xml:space="preserve"> </w:t>
      </w:r>
      <w:r w:rsidR="00623177">
        <w:rPr>
          <w:rFonts w:ascii="Arial" w:hAnsi="Arial" w:cs="Arial"/>
        </w:rPr>
        <w:t>DPGF</w:t>
      </w:r>
      <w:r w:rsidR="00623177">
        <w:rPr>
          <w:rFonts w:ascii="Arial" w:hAnsi="Arial" w:cs="Arial"/>
        </w:rPr>
        <w:t>.</w:t>
      </w:r>
      <w:bookmarkStart w:id="0" w:name="_GoBack"/>
      <w:bookmarkEnd w:id="0"/>
    </w:p>
    <w:p w:rsidR="00623177" w:rsidRDefault="00623177" w:rsidP="00623177">
      <w:pPr>
        <w:tabs>
          <w:tab w:val="left" w:pos="851"/>
        </w:tabs>
        <w:rPr>
          <w:rFonts w:ascii="Arial" w:hAnsi="Arial" w:cs="Arial"/>
        </w:rPr>
      </w:pPr>
    </w:p>
    <w:p w:rsidR="00623177" w:rsidRDefault="00623177" w:rsidP="00623177">
      <w:pPr>
        <w:tabs>
          <w:tab w:val="left" w:pos="851"/>
        </w:tabs>
        <w:rPr>
          <w:rFonts w:ascii="Arial" w:hAnsi="Arial" w:cs="Arial"/>
        </w:rPr>
      </w:pPr>
    </w:p>
    <w:p w:rsidR="00623177" w:rsidRDefault="00623177" w:rsidP="00623177">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623177" w:rsidRDefault="00623177" w:rsidP="00623177">
      <w:pPr>
        <w:tabs>
          <w:tab w:val="left" w:pos="851"/>
        </w:tabs>
      </w:pPr>
    </w:p>
    <w:p w:rsidR="00623177" w:rsidRDefault="00623177" w:rsidP="00623177">
      <w:pPr>
        <w:tabs>
          <w:tab w:val="left" w:pos="851"/>
        </w:tabs>
      </w:pPr>
    </w:p>
    <w:p w:rsidR="00623177" w:rsidRDefault="00623177" w:rsidP="00623177">
      <w:pPr>
        <w:tabs>
          <w:tab w:val="left" w:pos="851"/>
        </w:tabs>
        <w:ind w:left="6804"/>
        <w:jc w:val="both"/>
        <w:rPr>
          <w:rFonts w:ascii="Arial" w:hAnsi="Arial" w:cs="Arial"/>
          <w:i/>
          <w:sz w:val="18"/>
          <w:szCs w:val="18"/>
        </w:rPr>
      </w:pPr>
      <w:r>
        <w:rPr>
          <w:rFonts w:ascii="Arial" w:hAnsi="Arial" w:cs="Arial"/>
        </w:rPr>
        <w:t>Signature</w:t>
      </w:r>
    </w:p>
    <w:p w:rsidR="00623177" w:rsidRDefault="00623177" w:rsidP="00623177">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rsidR="00623177" w:rsidRDefault="00623177" w:rsidP="009B45B9">
      <w:pPr>
        <w:tabs>
          <w:tab w:val="left" w:pos="851"/>
        </w:tabs>
        <w:rPr>
          <w:rFonts w:ascii="Arial" w:hAnsi="Arial" w:cs="Arial"/>
        </w:rPr>
      </w:pPr>
    </w:p>
    <w:p w:rsidR="00623177" w:rsidRDefault="00623177" w:rsidP="009B45B9">
      <w:pPr>
        <w:tabs>
          <w:tab w:val="left" w:pos="851"/>
        </w:tabs>
        <w:rPr>
          <w:rFonts w:ascii="Arial" w:hAnsi="Arial" w:cs="Arial"/>
        </w:rPr>
      </w:pPr>
    </w:p>
    <w:p w:rsidR="00623177" w:rsidRDefault="00623177" w:rsidP="009B45B9">
      <w:pPr>
        <w:tabs>
          <w:tab w:val="left" w:pos="851"/>
        </w:tabs>
        <w:rPr>
          <w:rFonts w:ascii="Arial" w:hAnsi="Arial" w:cs="Arial"/>
        </w:rPr>
      </w:pPr>
    </w:p>
    <w:p w:rsidR="00623177" w:rsidRDefault="00623177" w:rsidP="009B45B9">
      <w:pPr>
        <w:tabs>
          <w:tab w:val="left" w:pos="851"/>
        </w:tabs>
        <w:rPr>
          <w:rFonts w:ascii="Arial" w:hAnsi="Arial" w:cs="Arial"/>
        </w:rPr>
      </w:pPr>
    </w:p>
    <w:p w:rsidR="00623177" w:rsidRDefault="00623177" w:rsidP="009B45B9">
      <w:pPr>
        <w:tabs>
          <w:tab w:val="left" w:pos="851"/>
        </w:tabs>
        <w:rPr>
          <w:rFonts w:ascii="Arial" w:hAnsi="Arial" w:cs="Arial"/>
        </w:rPr>
      </w:pPr>
    </w:p>
    <w:p w:rsidR="00623177" w:rsidRDefault="00623177" w:rsidP="009B45B9">
      <w:pPr>
        <w:tabs>
          <w:tab w:val="left" w:pos="851"/>
        </w:tabs>
        <w:rPr>
          <w:rFonts w:ascii="Arial" w:hAnsi="Arial" w:cs="Arial"/>
        </w:rPr>
      </w:pPr>
    </w:p>
    <w:p w:rsidR="00623177" w:rsidRDefault="00623177" w:rsidP="009B45B9">
      <w:pPr>
        <w:tabs>
          <w:tab w:val="left" w:pos="851"/>
        </w:tabs>
        <w:rPr>
          <w:rFonts w:ascii="Arial" w:hAnsi="Arial" w:cs="Arial"/>
        </w:rPr>
      </w:pPr>
    </w:p>
    <w:p w:rsidR="00623177" w:rsidRDefault="00623177" w:rsidP="009B45B9">
      <w:pPr>
        <w:tabs>
          <w:tab w:val="left" w:pos="851"/>
        </w:tabs>
        <w:rPr>
          <w:rFonts w:ascii="Arial" w:hAnsi="Arial" w:cs="Arial"/>
        </w:rPr>
      </w:pPr>
    </w:p>
    <w:p w:rsidR="00623177" w:rsidRDefault="00623177" w:rsidP="009B45B9">
      <w:pPr>
        <w:tabs>
          <w:tab w:val="left" w:pos="851"/>
        </w:tabs>
        <w:rPr>
          <w:rFonts w:ascii="Arial" w:hAnsi="Arial" w:cs="Arial"/>
        </w:rPr>
      </w:pPr>
    </w:p>
    <w:sectPr w:rsidR="0062317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2A86" w:rsidRDefault="00662A86">
      <w:r>
        <w:separator/>
      </w:r>
    </w:p>
  </w:endnote>
  <w:endnote w:type="continuationSeparator" w:id="0">
    <w:p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4E401D" w:rsidP="00FE48C9">
          <w:pPr>
            <w:jc w:val="center"/>
            <w:rPr>
              <w:rFonts w:ascii="Arial" w:hAnsi="Arial" w:cs="Arial"/>
              <w:b/>
            </w:rPr>
          </w:pPr>
          <w:r>
            <w:rPr>
              <w:rFonts w:ascii="Arial" w:hAnsi="Arial" w:cs="Arial"/>
              <w:b/>
              <w:i/>
            </w:rPr>
            <w:t>CPAM47 – 2025-01</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867D9">
            <w:rPr>
              <w:rStyle w:val="Numrodepage"/>
              <w:rFonts w:cs="Arial"/>
              <w:b/>
              <w:noProof/>
            </w:rPr>
            <w:t>7</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867D9">
            <w:rPr>
              <w:rStyle w:val="Numrodepage"/>
              <w:rFonts w:cs="Arial"/>
              <w:b/>
              <w:noProof/>
            </w:rPr>
            <w:t>7</w:t>
          </w:r>
          <w:r>
            <w:rPr>
              <w:rStyle w:val="Numrodepage"/>
              <w:rFonts w:cs="Arial"/>
              <w:b/>
            </w:rPr>
            <w:fldChar w:fldCharType="end"/>
          </w:r>
        </w:p>
      </w:tc>
    </w:tr>
  </w:tbl>
  <w:p w:rsidR="005824AE" w:rsidRPr="00623177" w:rsidRDefault="004C5755" w:rsidP="00C83930">
    <w:pPr>
      <w:jc w:val="center"/>
      <w:rPr>
        <w:sz w:val="16"/>
        <w:szCs w:val="16"/>
      </w:rPr>
    </w:pPr>
    <w:r w:rsidRPr="00623177">
      <w:rPr>
        <w:sz w:val="16"/>
        <w:szCs w:val="16"/>
      </w:rPr>
      <w:t>Version code de la commande publique</w:t>
    </w:r>
  </w:p>
  <w:p w:rsidR="00623177" w:rsidRPr="00623177" w:rsidRDefault="00623177" w:rsidP="00C83930">
    <w:pPr>
      <w:jc w:val="center"/>
      <w:rPr>
        <w:sz w:val="16"/>
        <w:szCs w:val="16"/>
      </w:rPr>
    </w:pPr>
    <w:r w:rsidRPr="00623177">
      <w:rPr>
        <w:sz w:val="16"/>
        <w:szCs w:val="16"/>
      </w:rPr>
      <w:t>Date de la dernière mise à jour : 01/04/2019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2A86" w:rsidRDefault="00662A86">
      <w:r>
        <w:separator/>
      </w:r>
    </w:p>
  </w:footnote>
  <w:footnote w:type="continuationSeparator" w:id="0">
    <w:p w:rsidR="00662A86" w:rsidRDefault="00662A86">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67F94"/>
    <w:rsid w:val="000A2E05"/>
    <w:rsid w:val="000E0020"/>
    <w:rsid w:val="00156924"/>
    <w:rsid w:val="00166B56"/>
    <w:rsid w:val="00174505"/>
    <w:rsid w:val="001C40C0"/>
    <w:rsid w:val="001C733C"/>
    <w:rsid w:val="0021527A"/>
    <w:rsid w:val="0021797C"/>
    <w:rsid w:val="00225A1A"/>
    <w:rsid w:val="002649D5"/>
    <w:rsid w:val="002904AF"/>
    <w:rsid w:val="002C2CA3"/>
    <w:rsid w:val="002C4B3E"/>
    <w:rsid w:val="002C79D6"/>
    <w:rsid w:val="002E56C1"/>
    <w:rsid w:val="00332B12"/>
    <w:rsid w:val="00354C04"/>
    <w:rsid w:val="00385E76"/>
    <w:rsid w:val="003867D9"/>
    <w:rsid w:val="003A7270"/>
    <w:rsid w:val="0043706E"/>
    <w:rsid w:val="0044597F"/>
    <w:rsid w:val="004A7169"/>
    <w:rsid w:val="004C5755"/>
    <w:rsid w:val="004E401D"/>
    <w:rsid w:val="004E75A6"/>
    <w:rsid w:val="00514DAF"/>
    <w:rsid w:val="00532EC7"/>
    <w:rsid w:val="00541CA3"/>
    <w:rsid w:val="005546A9"/>
    <w:rsid w:val="005824AE"/>
    <w:rsid w:val="005846FB"/>
    <w:rsid w:val="005A05C1"/>
    <w:rsid w:val="005A4A3B"/>
    <w:rsid w:val="005A4CB5"/>
    <w:rsid w:val="005B2316"/>
    <w:rsid w:val="005F0DCE"/>
    <w:rsid w:val="0061068C"/>
    <w:rsid w:val="00623177"/>
    <w:rsid w:val="0064560F"/>
    <w:rsid w:val="00660727"/>
    <w:rsid w:val="00662A86"/>
    <w:rsid w:val="006A37B0"/>
    <w:rsid w:val="006B5057"/>
    <w:rsid w:val="006C4338"/>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76A73"/>
    <w:rsid w:val="008B2A38"/>
    <w:rsid w:val="00930A5C"/>
    <w:rsid w:val="00934503"/>
    <w:rsid w:val="00972598"/>
    <w:rsid w:val="00983FF3"/>
    <w:rsid w:val="009B1CD0"/>
    <w:rsid w:val="009B45B9"/>
    <w:rsid w:val="009C4738"/>
    <w:rsid w:val="009D661E"/>
    <w:rsid w:val="00A34D04"/>
    <w:rsid w:val="00AE7831"/>
    <w:rsid w:val="00B02608"/>
    <w:rsid w:val="00B0289C"/>
    <w:rsid w:val="00B054DA"/>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14:docId w14:val="4850DAC4"/>
  <w15:chartTrackingRefBased/>
  <w15:docId w15:val="{DB5B1CD7-3005-470C-BE9F-34B7C4B97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2264F-2F8A-4595-8300-30C6B3127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7</Pages>
  <Words>2353</Words>
  <Characters>12942</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15265</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PUIMALY SYLVIE (CPAM LOT ET GARONNE)</cp:lastModifiedBy>
  <cp:revision>3</cp:revision>
  <cp:lastPrinted>2016-11-04T12:53:00Z</cp:lastPrinted>
  <dcterms:created xsi:type="dcterms:W3CDTF">2025-02-27T11:40:00Z</dcterms:created>
  <dcterms:modified xsi:type="dcterms:W3CDTF">2025-02-27T11:42:00Z</dcterms:modified>
</cp:coreProperties>
</file>