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72F405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F3F18CD" w14:textId="77777777">
        <w:trPr>
          <w:trHeight w:val="1132"/>
        </w:trPr>
        <w:tc>
          <w:tcPr>
            <w:tcW w:w="10434" w:type="dxa"/>
            <w:shd w:val="clear" w:color="auto" w:fill="auto"/>
          </w:tcPr>
          <w:p w14:paraId="5AC4F0E6" w14:textId="6352370D" w:rsidR="00541CA3" w:rsidRDefault="001940E6"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03B3F530" wp14:editId="0198FA20">
                  <wp:extent cx="1028700" cy="6096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9600"/>
                          </a:xfrm>
                          <a:prstGeom prst="rect">
                            <a:avLst/>
                          </a:prstGeom>
                          <a:noFill/>
                          <a:ln>
                            <a:noFill/>
                          </a:ln>
                        </pic:spPr>
                      </pic:pic>
                    </a:graphicData>
                  </a:graphic>
                </wp:inline>
              </w:drawing>
            </w:r>
          </w:p>
          <w:p w14:paraId="505A927A"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DB233E1"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87D053E"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2A7654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149570D" w14:textId="77777777">
        <w:tc>
          <w:tcPr>
            <w:tcW w:w="9002" w:type="dxa"/>
            <w:shd w:val="clear" w:color="auto" w:fill="66CCFF"/>
          </w:tcPr>
          <w:p w14:paraId="4AE5824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1C2BE3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707620E" w14:textId="77777777" w:rsidR="009B1CD0" w:rsidRDefault="00E47798" w:rsidP="0083205E">
            <w:pPr>
              <w:pStyle w:val="Titre8"/>
              <w:tabs>
                <w:tab w:val="left" w:pos="851"/>
                <w:tab w:val="right" w:pos="9639"/>
              </w:tabs>
              <w:spacing w:before="120" w:after="120"/>
            </w:pPr>
            <w:r>
              <w:rPr>
                <w:caps/>
                <w:sz w:val="28"/>
                <w:szCs w:val="28"/>
              </w:rPr>
              <w:t>ATTRI1</w:t>
            </w:r>
          </w:p>
        </w:tc>
      </w:tr>
    </w:tbl>
    <w:p w14:paraId="359D6EC1" w14:textId="77777777" w:rsidR="009B1CD0" w:rsidRDefault="009B1CD0" w:rsidP="006C4338">
      <w:pPr>
        <w:tabs>
          <w:tab w:val="left" w:pos="851"/>
        </w:tabs>
      </w:pPr>
    </w:p>
    <w:p w14:paraId="73AEC49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376D4F4" w14:textId="77777777">
        <w:tc>
          <w:tcPr>
            <w:tcW w:w="10277" w:type="dxa"/>
            <w:shd w:val="clear" w:color="auto" w:fill="66CCFF"/>
          </w:tcPr>
          <w:p w14:paraId="12B7E271"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0D46E8D" w14:textId="77777777" w:rsidR="009B1CD0" w:rsidRDefault="009B1CD0" w:rsidP="006C4338">
      <w:pPr>
        <w:tabs>
          <w:tab w:val="left" w:pos="426"/>
          <w:tab w:val="left" w:pos="851"/>
        </w:tabs>
        <w:jc w:val="both"/>
      </w:pPr>
    </w:p>
    <w:p w14:paraId="20A2163A"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8B4D84">
        <w:rPr>
          <w:rFonts w:ascii="Arial" w:hAnsi="Arial" w:cs="Arial"/>
          <w:bCs/>
        </w:rPr>
        <w:t> :</w:t>
      </w:r>
    </w:p>
    <w:p w14:paraId="053B846B" w14:textId="77777777" w:rsidR="00822A5F" w:rsidRDefault="00822A5F" w:rsidP="005846FB">
      <w:pPr>
        <w:tabs>
          <w:tab w:val="left" w:pos="426"/>
          <w:tab w:val="left" w:pos="851"/>
        </w:tabs>
        <w:jc w:val="both"/>
        <w:rPr>
          <w:rFonts w:ascii="Arial" w:hAnsi="Arial" w:cs="Arial"/>
        </w:rPr>
      </w:pPr>
    </w:p>
    <w:p w14:paraId="5753AC13" w14:textId="76CCA771" w:rsidR="00321B53" w:rsidRDefault="002D2C71" w:rsidP="005846FB">
      <w:pPr>
        <w:tabs>
          <w:tab w:val="left" w:pos="426"/>
          <w:tab w:val="left" w:pos="851"/>
        </w:tabs>
        <w:jc w:val="both"/>
        <w:rPr>
          <w:rFonts w:ascii="Arial" w:hAnsi="Arial" w:cs="Arial"/>
        </w:rPr>
      </w:pPr>
      <w:r>
        <w:rPr>
          <w:rFonts w:ascii="Arial" w:hAnsi="Arial" w:cs="Arial"/>
        </w:rPr>
        <w:t xml:space="preserve">TRAVAUX DE MISE EN SECURITE </w:t>
      </w:r>
      <w:r w:rsidR="007E7620">
        <w:rPr>
          <w:rFonts w:ascii="Arial" w:hAnsi="Arial" w:cs="Arial"/>
        </w:rPr>
        <w:t>DE</w:t>
      </w:r>
      <w:r>
        <w:rPr>
          <w:rFonts w:ascii="Arial" w:hAnsi="Arial" w:cs="Arial"/>
        </w:rPr>
        <w:t xml:space="preserve"> L’ENSAIT </w:t>
      </w:r>
      <w:r w:rsidR="007E7620">
        <w:rPr>
          <w:rFonts w:ascii="Arial" w:hAnsi="Arial" w:cs="Arial"/>
        </w:rPr>
        <w:t>A</w:t>
      </w:r>
      <w:r>
        <w:rPr>
          <w:rFonts w:ascii="Arial" w:hAnsi="Arial" w:cs="Arial"/>
        </w:rPr>
        <w:t xml:space="preserve"> ROUBAIX</w:t>
      </w:r>
    </w:p>
    <w:p w14:paraId="44B9E64B" w14:textId="77777777" w:rsidR="002D2C71" w:rsidRDefault="002D2C71" w:rsidP="005846FB">
      <w:pPr>
        <w:tabs>
          <w:tab w:val="left" w:pos="426"/>
          <w:tab w:val="left" w:pos="851"/>
        </w:tabs>
        <w:jc w:val="both"/>
        <w:rPr>
          <w:rFonts w:ascii="Arial" w:hAnsi="Arial" w:cs="Arial"/>
        </w:rPr>
      </w:pPr>
    </w:p>
    <w:p w14:paraId="3FFD3F6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17523FB"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5F259C8" w14:textId="77777777" w:rsidR="009B1CD0" w:rsidRDefault="009B1CD0" w:rsidP="00934503">
      <w:pPr>
        <w:tabs>
          <w:tab w:val="left" w:pos="426"/>
          <w:tab w:val="left" w:pos="851"/>
        </w:tabs>
        <w:jc w:val="both"/>
        <w:rPr>
          <w:rFonts w:ascii="Arial" w:hAnsi="Arial" w:cs="Arial"/>
        </w:rPr>
      </w:pPr>
    </w:p>
    <w:p w14:paraId="2D6B2267" w14:textId="77777777" w:rsidR="009B1CD0" w:rsidRPr="003538CC" w:rsidRDefault="003F3163" w:rsidP="003538CC">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2138D9B"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w:t>
      </w:r>
      <w:r w:rsidR="00313590">
        <w:rPr>
          <w:rFonts w:ascii="Arial" w:hAnsi="Arial" w:cs="Arial"/>
        </w:rPr>
        <w:t>,</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32C3206"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187EB4C" w14:textId="77777777" w:rsidR="009B1CD0" w:rsidRDefault="009B1CD0" w:rsidP="009B45B9">
      <w:pPr>
        <w:pStyle w:val="fcasegauche"/>
        <w:tabs>
          <w:tab w:val="left" w:pos="851"/>
        </w:tabs>
        <w:spacing w:after="0"/>
        <w:rPr>
          <w:rFonts w:ascii="Arial" w:hAnsi="Arial" w:cs="Arial"/>
        </w:rPr>
      </w:pPr>
    </w:p>
    <w:p w14:paraId="265A884B" w14:textId="77777777" w:rsidR="009B1CD0" w:rsidRDefault="009B1CD0" w:rsidP="006C4338">
      <w:pPr>
        <w:pStyle w:val="fcasegauche"/>
        <w:tabs>
          <w:tab w:val="left" w:pos="851"/>
        </w:tabs>
        <w:spacing w:after="0"/>
        <w:ind w:left="0" w:firstLine="0"/>
        <w:rPr>
          <w:rFonts w:ascii="Arial" w:hAnsi="Arial" w:cs="Arial"/>
        </w:rPr>
      </w:pPr>
    </w:p>
    <w:p w14:paraId="7A2B7C3C" w14:textId="77777777" w:rsidR="009B1CD0" w:rsidRDefault="00B67B0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714A0593" w14:textId="77777777" w:rsidR="009B1CD0" w:rsidRDefault="009B1CD0" w:rsidP="005846FB">
      <w:pPr>
        <w:pStyle w:val="fcasegauche"/>
        <w:tabs>
          <w:tab w:val="left" w:pos="851"/>
        </w:tabs>
        <w:spacing w:after="0"/>
        <w:rPr>
          <w:rFonts w:ascii="Arial" w:hAnsi="Arial" w:cs="Arial"/>
        </w:rPr>
      </w:pPr>
    </w:p>
    <w:p w14:paraId="3FC4DB4D"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E1DFF65" w14:textId="77777777" w:rsidR="006B5057" w:rsidRDefault="006B5057" w:rsidP="00AA7CF0">
      <w:pPr>
        <w:pStyle w:val="fcasegauche"/>
        <w:tabs>
          <w:tab w:val="left" w:pos="851"/>
        </w:tabs>
        <w:spacing w:after="0"/>
        <w:ind w:left="0" w:firstLine="0"/>
        <w:rPr>
          <w:rFonts w:ascii="Arial" w:hAnsi="Arial" w:cs="Arial"/>
        </w:rPr>
      </w:pPr>
    </w:p>
    <w:p w14:paraId="5FDBD182"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F013FF9" w14:textId="77777777" w:rsidR="006B5057" w:rsidRDefault="002A24CE" w:rsidP="002A24CE">
      <w:pPr>
        <w:pStyle w:val="fcasegauche"/>
        <w:tabs>
          <w:tab w:val="left" w:pos="7538"/>
        </w:tabs>
        <w:spacing w:after="0"/>
        <w:ind w:left="0" w:firstLine="0"/>
        <w:rPr>
          <w:rFonts w:ascii="Arial" w:hAnsi="Arial" w:cs="Arial"/>
        </w:rPr>
      </w:pPr>
      <w:r>
        <w:rPr>
          <w:rFonts w:ascii="Arial" w:hAnsi="Arial" w:cs="Arial"/>
        </w:rPr>
        <w:tab/>
      </w:r>
    </w:p>
    <w:p w14:paraId="3DFFDB78" w14:textId="77777777" w:rsidR="006B5057" w:rsidRDefault="006B5057" w:rsidP="005846FB">
      <w:pPr>
        <w:pStyle w:val="fcasegauche"/>
        <w:tabs>
          <w:tab w:val="left" w:pos="851"/>
        </w:tabs>
        <w:spacing w:after="0"/>
        <w:ind w:left="0" w:firstLine="0"/>
        <w:rPr>
          <w:rFonts w:ascii="Arial" w:hAnsi="Arial" w:cs="Arial"/>
        </w:rPr>
      </w:pPr>
    </w:p>
    <w:p w14:paraId="1B936449"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AF88740" w14:textId="77777777">
        <w:tc>
          <w:tcPr>
            <w:tcW w:w="10277" w:type="dxa"/>
            <w:shd w:val="clear" w:color="auto" w:fill="66CCFF"/>
          </w:tcPr>
          <w:p w14:paraId="007B0842"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B69495C" w14:textId="77777777" w:rsidR="009B1CD0" w:rsidRDefault="009B1CD0" w:rsidP="006C4338">
      <w:pPr>
        <w:tabs>
          <w:tab w:val="left" w:pos="851"/>
        </w:tabs>
      </w:pPr>
    </w:p>
    <w:p w14:paraId="1130531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5F02A3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99054CC" w14:textId="77777777" w:rsidR="009B1CD0" w:rsidRDefault="009B1CD0" w:rsidP="005846FB">
      <w:pPr>
        <w:tabs>
          <w:tab w:val="left" w:pos="851"/>
        </w:tabs>
        <w:rPr>
          <w:rFonts w:ascii="Arial" w:hAnsi="Arial" w:cs="Arial"/>
        </w:rPr>
      </w:pPr>
    </w:p>
    <w:p w14:paraId="611207A0"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BBB6616" w14:textId="77777777" w:rsidR="009B1CD0" w:rsidRPr="003F3163" w:rsidRDefault="003F3163"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3F3163">
        <w:rPr>
          <w:rFonts w:ascii="Arial" w:hAnsi="Arial" w:cs="Arial"/>
        </w:rPr>
        <w:t xml:space="preserve"> C</w:t>
      </w:r>
      <w:r w:rsidR="00102CFC">
        <w:rPr>
          <w:rFonts w:ascii="Arial" w:hAnsi="Arial" w:cs="Arial"/>
        </w:rPr>
        <w:t>ahier des clauses particulières</w:t>
      </w:r>
    </w:p>
    <w:p w14:paraId="2F480F1E" w14:textId="05524738" w:rsidR="00726616" w:rsidRPr="003F3163" w:rsidRDefault="003F3163" w:rsidP="005846FB">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26616" w:rsidRPr="003F3163">
        <w:rPr>
          <w:rFonts w:ascii="Arial" w:hAnsi="Arial" w:cs="Arial"/>
        </w:rPr>
        <w:t xml:space="preserve"> </w:t>
      </w:r>
      <w:r w:rsidR="00795CA7" w:rsidRPr="00D82759">
        <w:rPr>
          <w:rFonts w:ascii="Arial" w:hAnsi="Arial" w:cs="Arial"/>
        </w:rPr>
        <w:t>CCAG-</w:t>
      </w:r>
      <w:r w:rsidR="00D82759" w:rsidRPr="00D82759">
        <w:rPr>
          <w:rFonts w:ascii="Arial" w:hAnsi="Arial" w:cs="Arial"/>
        </w:rPr>
        <w:t>Travaux</w:t>
      </w:r>
      <w:r w:rsidR="00795CA7" w:rsidRPr="00D82759">
        <w:rPr>
          <w:rFonts w:ascii="Arial" w:hAnsi="Arial" w:cs="Arial"/>
        </w:rPr>
        <w:t xml:space="preserve"> annexé à l’arrêté du 30 mars 2021</w:t>
      </w:r>
    </w:p>
    <w:p w14:paraId="7A78C36B" w14:textId="77777777" w:rsidR="009B1CD0" w:rsidRPr="003F3163" w:rsidRDefault="003F3163" w:rsidP="005846FB">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3F3163">
        <w:rPr>
          <w:rFonts w:ascii="Arial" w:hAnsi="Arial" w:cs="Arial"/>
        </w:rPr>
        <w:t xml:space="preserve"> </w:t>
      </w:r>
      <w:r w:rsidR="00102CFC">
        <w:rPr>
          <w:rFonts w:ascii="Arial" w:hAnsi="Arial" w:cs="Arial"/>
        </w:rPr>
        <w:t>Règlement de consultation</w:t>
      </w:r>
    </w:p>
    <w:p w14:paraId="05EDD1B1"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0F92237C" w14:textId="77777777" w:rsidR="009B1CD0" w:rsidRDefault="009B1CD0" w:rsidP="00710FD6">
      <w:pPr>
        <w:tabs>
          <w:tab w:val="left" w:pos="851"/>
        </w:tabs>
        <w:jc w:val="both"/>
        <w:rPr>
          <w:rFonts w:ascii="Arial" w:hAnsi="Arial" w:cs="Arial"/>
        </w:rPr>
      </w:pPr>
    </w:p>
    <w:p w14:paraId="7467F7A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394B6EE" w14:textId="77777777" w:rsidR="009B1CD0" w:rsidRDefault="009B1CD0" w:rsidP="0083205E">
      <w:pPr>
        <w:tabs>
          <w:tab w:val="left" w:pos="851"/>
        </w:tabs>
        <w:jc w:val="both"/>
        <w:rPr>
          <w:rFonts w:ascii="Arial" w:hAnsi="Arial" w:cs="Arial"/>
        </w:rPr>
      </w:pPr>
    </w:p>
    <w:p w14:paraId="0B3AACA5" w14:textId="77777777" w:rsidR="009B1CD0" w:rsidRDefault="003F3163"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4FDE3CC" w14:textId="77777777" w:rsidR="009B1CD0" w:rsidRDefault="009B1CD0" w:rsidP="0083205E">
      <w:pPr>
        <w:tabs>
          <w:tab w:val="left" w:pos="851"/>
        </w:tabs>
        <w:jc w:val="both"/>
        <w:rPr>
          <w:rFonts w:ascii="Arial" w:hAnsi="Arial" w:cs="Arial"/>
        </w:rPr>
      </w:pPr>
    </w:p>
    <w:p w14:paraId="7B18E93D"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5B8CB1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D53E3A3" w14:textId="77777777" w:rsidR="009B1CD0" w:rsidRDefault="009B1CD0" w:rsidP="00CD46CC">
      <w:pPr>
        <w:tabs>
          <w:tab w:val="left" w:pos="851"/>
        </w:tabs>
        <w:jc w:val="both"/>
        <w:rPr>
          <w:rFonts w:ascii="Arial" w:hAnsi="Arial" w:cs="Arial"/>
        </w:rPr>
      </w:pPr>
    </w:p>
    <w:p w14:paraId="3650931F" w14:textId="77777777" w:rsidR="009B1CD0" w:rsidRDefault="009B1CD0" w:rsidP="009B45B9">
      <w:pPr>
        <w:tabs>
          <w:tab w:val="left" w:pos="851"/>
        </w:tabs>
        <w:jc w:val="both"/>
        <w:rPr>
          <w:rFonts w:ascii="Arial" w:hAnsi="Arial" w:cs="Arial"/>
        </w:rPr>
      </w:pPr>
    </w:p>
    <w:p w14:paraId="4C28DADC" w14:textId="77777777" w:rsidR="008C3D65" w:rsidRDefault="008C3D65" w:rsidP="009B45B9">
      <w:pPr>
        <w:tabs>
          <w:tab w:val="left" w:pos="851"/>
        </w:tabs>
        <w:jc w:val="both"/>
        <w:rPr>
          <w:rFonts w:ascii="Arial" w:hAnsi="Arial" w:cs="Arial"/>
        </w:rPr>
      </w:pPr>
    </w:p>
    <w:p w14:paraId="56611884" w14:textId="77777777" w:rsidR="008C3D65" w:rsidRDefault="008C3D65" w:rsidP="009B45B9">
      <w:pPr>
        <w:tabs>
          <w:tab w:val="left" w:pos="851"/>
        </w:tabs>
        <w:jc w:val="both"/>
        <w:rPr>
          <w:rFonts w:ascii="Arial" w:hAnsi="Arial" w:cs="Arial"/>
        </w:rPr>
      </w:pPr>
    </w:p>
    <w:p w14:paraId="65F65DB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7750BB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04E6E94" w14:textId="77777777" w:rsidR="009B1CD0" w:rsidRDefault="009B1CD0" w:rsidP="009B45B9">
      <w:pPr>
        <w:tabs>
          <w:tab w:val="left" w:pos="851"/>
        </w:tabs>
        <w:jc w:val="both"/>
        <w:rPr>
          <w:rFonts w:ascii="Arial" w:hAnsi="Arial" w:cs="Arial"/>
        </w:rPr>
      </w:pPr>
    </w:p>
    <w:p w14:paraId="7BF4DF1B" w14:textId="77777777" w:rsidR="009B1CD0" w:rsidRDefault="009B1CD0" w:rsidP="009B45B9">
      <w:pPr>
        <w:tabs>
          <w:tab w:val="left" w:pos="851"/>
        </w:tabs>
        <w:jc w:val="both"/>
        <w:rPr>
          <w:rFonts w:ascii="Arial" w:hAnsi="Arial" w:cs="Arial"/>
        </w:rPr>
      </w:pPr>
    </w:p>
    <w:p w14:paraId="7C20099D" w14:textId="77777777" w:rsidR="009B1CD0" w:rsidRDefault="009B1CD0" w:rsidP="009B45B9">
      <w:pPr>
        <w:tabs>
          <w:tab w:val="left" w:pos="851"/>
        </w:tabs>
        <w:jc w:val="both"/>
        <w:rPr>
          <w:rFonts w:ascii="Arial" w:hAnsi="Arial" w:cs="Arial"/>
        </w:rPr>
      </w:pPr>
    </w:p>
    <w:p w14:paraId="741DC125"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3487A50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2D399E5" w14:textId="77777777" w:rsidR="009B1CD0" w:rsidRDefault="009B1CD0" w:rsidP="009B45B9">
      <w:pPr>
        <w:pStyle w:val="fcase1ertab"/>
        <w:tabs>
          <w:tab w:val="left" w:pos="851"/>
        </w:tabs>
        <w:ind w:left="0" w:firstLine="0"/>
        <w:rPr>
          <w:rFonts w:ascii="Arial" w:hAnsi="Arial" w:cs="Arial"/>
        </w:rPr>
      </w:pPr>
    </w:p>
    <w:p w14:paraId="1AC3CC8C" w14:textId="77777777" w:rsidR="009B1CD0" w:rsidRDefault="009B1CD0" w:rsidP="009B45B9">
      <w:pPr>
        <w:pStyle w:val="fcase1ertab"/>
        <w:tabs>
          <w:tab w:val="left" w:pos="851"/>
        </w:tabs>
        <w:ind w:left="0" w:firstLine="0"/>
        <w:rPr>
          <w:rFonts w:ascii="Arial" w:hAnsi="Arial" w:cs="Arial"/>
        </w:rPr>
      </w:pPr>
    </w:p>
    <w:p w14:paraId="648ACEFB" w14:textId="77777777" w:rsidR="004C5755" w:rsidRDefault="004C5755" w:rsidP="009B45B9">
      <w:pPr>
        <w:pStyle w:val="fcase1ertab"/>
        <w:tabs>
          <w:tab w:val="left" w:pos="851"/>
        </w:tabs>
        <w:ind w:left="0" w:firstLine="0"/>
        <w:rPr>
          <w:rFonts w:ascii="Arial" w:hAnsi="Arial" w:cs="Arial"/>
        </w:rPr>
      </w:pPr>
    </w:p>
    <w:p w14:paraId="3C334EE5" w14:textId="77777777" w:rsidR="004C5755" w:rsidRDefault="004C5755" w:rsidP="009B45B9">
      <w:pPr>
        <w:pStyle w:val="fcase1ertab"/>
        <w:tabs>
          <w:tab w:val="left" w:pos="851"/>
        </w:tabs>
        <w:ind w:left="0" w:firstLine="0"/>
        <w:rPr>
          <w:rFonts w:ascii="Arial" w:hAnsi="Arial" w:cs="Arial"/>
        </w:rPr>
      </w:pPr>
    </w:p>
    <w:p w14:paraId="17668D9F" w14:textId="77777777" w:rsidR="004C5755" w:rsidRDefault="004C5755" w:rsidP="009B45B9">
      <w:pPr>
        <w:pStyle w:val="fcase1ertab"/>
        <w:tabs>
          <w:tab w:val="left" w:pos="851"/>
        </w:tabs>
        <w:ind w:left="0" w:firstLine="0"/>
        <w:rPr>
          <w:rFonts w:ascii="Arial" w:hAnsi="Arial" w:cs="Arial"/>
        </w:rPr>
      </w:pPr>
    </w:p>
    <w:p w14:paraId="5453CBDA" w14:textId="77777777" w:rsidR="004C5755" w:rsidRDefault="004C5755" w:rsidP="009B45B9">
      <w:pPr>
        <w:pStyle w:val="fcase1ertab"/>
        <w:tabs>
          <w:tab w:val="left" w:pos="851"/>
        </w:tabs>
        <w:ind w:left="0" w:firstLine="0"/>
        <w:rPr>
          <w:rFonts w:ascii="Arial" w:hAnsi="Arial" w:cs="Arial"/>
        </w:rPr>
      </w:pPr>
    </w:p>
    <w:p w14:paraId="2DC041CA" w14:textId="77777777" w:rsidR="004C5755" w:rsidRDefault="004C5755" w:rsidP="009B45B9">
      <w:pPr>
        <w:pStyle w:val="fcase1ertab"/>
        <w:tabs>
          <w:tab w:val="left" w:pos="851"/>
        </w:tabs>
        <w:ind w:left="0" w:firstLine="0"/>
        <w:rPr>
          <w:rFonts w:ascii="Arial" w:hAnsi="Arial" w:cs="Arial"/>
        </w:rPr>
      </w:pPr>
    </w:p>
    <w:p w14:paraId="43A8A2D2" w14:textId="77777777" w:rsidR="004C5755" w:rsidRDefault="004C5755" w:rsidP="009B45B9">
      <w:pPr>
        <w:pStyle w:val="fcase1ertab"/>
        <w:tabs>
          <w:tab w:val="left" w:pos="851"/>
        </w:tabs>
        <w:ind w:left="0" w:firstLine="0"/>
        <w:rPr>
          <w:rFonts w:ascii="Arial" w:hAnsi="Arial" w:cs="Arial"/>
        </w:rPr>
      </w:pPr>
    </w:p>
    <w:p w14:paraId="377B3439" w14:textId="77777777" w:rsidR="004C5755" w:rsidRDefault="004C5755" w:rsidP="009B45B9">
      <w:pPr>
        <w:pStyle w:val="fcase1ertab"/>
        <w:tabs>
          <w:tab w:val="left" w:pos="851"/>
        </w:tabs>
        <w:ind w:left="0" w:firstLine="0"/>
        <w:rPr>
          <w:rFonts w:ascii="Arial" w:hAnsi="Arial" w:cs="Arial"/>
        </w:rPr>
      </w:pPr>
    </w:p>
    <w:p w14:paraId="0C8F31B2" w14:textId="77777777" w:rsidR="004C5755" w:rsidRDefault="004C5755" w:rsidP="009B45B9">
      <w:pPr>
        <w:pStyle w:val="fcase1ertab"/>
        <w:tabs>
          <w:tab w:val="left" w:pos="851"/>
        </w:tabs>
        <w:ind w:left="0" w:firstLine="0"/>
        <w:rPr>
          <w:rFonts w:ascii="Arial" w:hAnsi="Arial" w:cs="Arial"/>
        </w:rPr>
      </w:pPr>
    </w:p>
    <w:p w14:paraId="6C723BF9" w14:textId="77777777" w:rsidR="004C5755" w:rsidRDefault="004C5755" w:rsidP="009B45B9">
      <w:pPr>
        <w:pStyle w:val="fcase1ertab"/>
        <w:tabs>
          <w:tab w:val="left" w:pos="851"/>
        </w:tabs>
        <w:ind w:left="0" w:firstLine="0"/>
        <w:rPr>
          <w:rFonts w:ascii="Arial" w:hAnsi="Arial" w:cs="Arial"/>
        </w:rPr>
      </w:pPr>
    </w:p>
    <w:p w14:paraId="7573B624" w14:textId="77777777" w:rsidR="004C5755" w:rsidRDefault="004C5755" w:rsidP="009B45B9">
      <w:pPr>
        <w:pStyle w:val="fcase1ertab"/>
        <w:tabs>
          <w:tab w:val="left" w:pos="851"/>
        </w:tabs>
        <w:ind w:left="0" w:firstLine="0"/>
        <w:rPr>
          <w:rFonts w:ascii="Arial" w:hAnsi="Arial" w:cs="Arial"/>
        </w:rPr>
      </w:pPr>
    </w:p>
    <w:p w14:paraId="731F787D" w14:textId="77777777" w:rsidR="004C5755" w:rsidRDefault="004C5755" w:rsidP="009B45B9">
      <w:pPr>
        <w:pStyle w:val="fcase1ertab"/>
        <w:tabs>
          <w:tab w:val="left" w:pos="851"/>
        </w:tabs>
        <w:ind w:left="0" w:firstLine="0"/>
        <w:rPr>
          <w:rFonts w:ascii="Arial" w:hAnsi="Arial" w:cs="Arial"/>
        </w:rPr>
      </w:pPr>
    </w:p>
    <w:p w14:paraId="195E4587" w14:textId="77777777" w:rsidR="004C5755" w:rsidRDefault="004C5755" w:rsidP="009B45B9">
      <w:pPr>
        <w:pStyle w:val="fcase1ertab"/>
        <w:tabs>
          <w:tab w:val="left" w:pos="851"/>
        </w:tabs>
        <w:ind w:left="0" w:firstLine="0"/>
        <w:rPr>
          <w:rFonts w:ascii="Arial" w:hAnsi="Arial" w:cs="Arial"/>
        </w:rPr>
      </w:pPr>
    </w:p>
    <w:p w14:paraId="509E1818" w14:textId="77777777" w:rsidR="006B5057" w:rsidRDefault="006B5057" w:rsidP="009B45B9">
      <w:pPr>
        <w:pStyle w:val="fcase1ertab"/>
        <w:tabs>
          <w:tab w:val="left" w:pos="851"/>
        </w:tabs>
        <w:ind w:left="0" w:firstLine="0"/>
        <w:rPr>
          <w:rFonts w:ascii="Arial" w:hAnsi="Arial" w:cs="Arial"/>
        </w:rPr>
      </w:pPr>
    </w:p>
    <w:p w14:paraId="5C0F3891" w14:textId="77777777" w:rsidR="006B5057" w:rsidRDefault="006B5057" w:rsidP="009B45B9">
      <w:pPr>
        <w:pStyle w:val="fcase1ertab"/>
        <w:tabs>
          <w:tab w:val="left" w:pos="851"/>
        </w:tabs>
        <w:ind w:left="0" w:firstLine="0"/>
        <w:rPr>
          <w:rFonts w:ascii="Arial" w:hAnsi="Arial" w:cs="Arial"/>
        </w:rPr>
      </w:pPr>
    </w:p>
    <w:p w14:paraId="4EFA097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948E3B4"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C545E50"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3BB2E872"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98C3EE5"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455BD17"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18441CC2"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8100CA1"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AC14145"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2F1EA88" w14:textId="77777777" w:rsidR="009B1CD0" w:rsidRDefault="009B1CD0" w:rsidP="009B45B9">
      <w:pPr>
        <w:pStyle w:val="fcase1ertab"/>
        <w:tabs>
          <w:tab w:val="clear" w:pos="426"/>
          <w:tab w:val="left" w:pos="851"/>
        </w:tabs>
        <w:spacing w:before="120"/>
        <w:ind w:firstLine="142"/>
        <w:rPr>
          <w:rFonts w:ascii="Arial" w:hAnsi="Arial" w:cs="Arial"/>
        </w:rPr>
      </w:pPr>
    </w:p>
    <w:p w14:paraId="65BF1D8C" w14:textId="77777777" w:rsidR="009B1CD0" w:rsidRDefault="009B1CD0" w:rsidP="009B45B9">
      <w:pPr>
        <w:pStyle w:val="fcasegauche"/>
        <w:tabs>
          <w:tab w:val="left" w:pos="851"/>
        </w:tabs>
        <w:spacing w:after="0"/>
        <w:ind w:left="0" w:firstLine="0"/>
        <w:rPr>
          <w:rFonts w:ascii="Arial" w:hAnsi="Arial" w:cs="Arial"/>
        </w:rPr>
      </w:pPr>
    </w:p>
    <w:p w14:paraId="6FDD8243" w14:textId="77777777" w:rsidR="002C2CA3" w:rsidRDefault="002C2CA3" w:rsidP="009B45B9">
      <w:pPr>
        <w:pStyle w:val="fcasegauche"/>
        <w:tabs>
          <w:tab w:val="left" w:pos="851"/>
        </w:tabs>
        <w:spacing w:after="0"/>
        <w:ind w:left="0" w:firstLine="0"/>
        <w:rPr>
          <w:rFonts w:ascii="Arial" w:hAnsi="Arial" w:cs="Arial"/>
        </w:rPr>
      </w:pPr>
    </w:p>
    <w:p w14:paraId="1FDB2E97" w14:textId="77777777" w:rsidR="009B1CD0" w:rsidRDefault="009B1CD0" w:rsidP="009B45B9">
      <w:pPr>
        <w:pStyle w:val="fcasegauche"/>
        <w:pageBreakBefore/>
        <w:tabs>
          <w:tab w:val="left" w:pos="851"/>
        </w:tabs>
        <w:spacing w:after="0"/>
        <w:ind w:left="0" w:firstLine="0"/>
        <w:rPr>
          <w:rFonts w:ascii="Arial" w:hAnsi="Arial" w:cs="Arial"/>
        </w:rPr>
      </w:pPr>
    </w:p>
    <w:p w14:paraId="3697203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BB8AC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BC832AF" w14:textId="77777777" w:rsidR="00036500" w:rsidRDefault="00036500" w:rsidP="009B45B9">
      <w:pPr>
        <w:tabs>
          <w:tab w:val="left" w:pos="851"/>
          <w:tab w:val="left" w:pos="6237"/>
        </w:tabs>
        <w:rPr>
          <w:rFonts w:ascii="Arial" w:hAnsi="Arial" w:cs="Arial"/>
          <w:i/>
          <w:iCs/>
          <w:sz w:val="18"/>
          <w:szCs w:val="18"/>
        </w:rPr>
      </w:pPr>
    </w:p>
    <w:p w14:paraId="2A4D5278"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736198D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2314261"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6CC47C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792C55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5EB3EA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D003A2"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282BB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72167AB"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D204A3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4A9799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4AB622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E1AED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5FD2FD1"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18EDFE9" w14:textId="77777777">
        <w:trPr>
          <w:trHeight w:val="1021"/>
        </w:trPr>
        <w:tc>
          <w:tcPr>
            <w:tcW w:w="4503" w:type="dxa"/>
            <w:tcBorders>
              <w:top w:val="single" w:sz="4" w:space="0" w:color="000000"/>
              <w:left w:val="single" w:sz="4" w:space="0" w:color="000000"/>
            </w:tcBorders>
            <w:shd w:val="clear" w:color="auto" w:fill="CCFFFF"/>
          </w:tcPr>
          <w:p w14:paraId="7ACC831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2CDD2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CFF8499" w14:textId="77777777" w:rsidR="009B1CD0" w:rsidRDefault="009B1CD0" w:rsidP="006F3DF9">
            <w:pPr>
              <w:tabs>
                <w:tab w:val="left" w:pos="851"/>
              </w:tabs>
              <w:snapToGrid w:val="0"/>
              <w:jc w:val="both"/>
              <w:rPr>
                <w:rFonts w:ascii="Arial" w:hAnsi="Arial" w:cs="Arial"/>
              </w:rPr>
            </w:pPr>
          </w:p>
        </w:tc>
      </w:tr>
      <w:tr w:rsidR="009B1CD0" w14:paraId="179C84DF" w14:textId="77777777">
        <w:trPr>
          <w:trHeight w:val="1021"/>
        </w:trPr>
        <w:tc>
          <w:tcPr>
            <w:tcW w:w="4503" w:type="dxa"/>
            <w:tcBorders>
              <w:left w:val="single" w:sz="4" w:space="0" w:color="000000"/>
            </w:tcBorders>
            <w:shd w:val="clear" w:color="auto" w:fill="auto"/>
          </w:tcPr>
          <w:p w14:paraId="1130D11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8D1A13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D238B1C" w14:textId="77777777" w:rsidR="009B1CD0" w:rsidRDefault="009B1CD0" w:rsidP="006F3DF9">
            <w:pPr>
              <w:tabs>
                <w:tab w:val="left" w:pos="851"/>
              </w:tabs>
              <w:snapToGrid w:val="0"/>
              <w:jc w:val="both"/>
              <w:rPr>
                <w:rFonts w:ascii="Arial" w:hAnsi="Arial" w:cs="Arial"/>
              </w:rPr>
            </w:pPr>
          </w:p>
        </w:tc>
      </w:tr>
      <w:tr w:rsidR="009B1CD0" w14:paraId="6D6B04E3" w14:textId="77777777">
        <w:trPr>
          <w:trHeight w:val="1021"/>
        </w:trPr>
        <w:tc>
          <w:tcPr>
            <w:tcW w:w="4503" w:type="dxa"/>
            <w:tcBorders>
              <w:left w:val="single" w:sz="4" w:space="0" w:color="000000"/>
              <w:bottom w:val="single" w:sz="4" w:space="0" w:color="000000"/>
            </w:tcBorders>
            <w:shd w:val="clear" w:color="auto" w:fill="CCFFFF"/>
          </w:tcPr>
          <w:p w14:paraId="6AA20E5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0DFE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1DD9A08" w14:textId="77777777" w:rsidR="009B1CD0" w:rsidRDefault="009B1CD0" w:rsidP="006F3DF9">
            <w:pPr>
              <w:tabs>
                <w:tab w:val="left" w:pos="851"/>
              </w:tabs>
              <w:snapToGrid w:val="0"/>
              <w:jc w:val="both"/>
              <w:rPr>
                <w:rFonts w:ascii="Arial" w:hAnsi="Arial" w:cs="Arial"/>
              </w:rPr>
            </w:pPr>
          </w:p>
        </w:tc>
      </w:tr>
    </w:tbl>
    <w:p w14:paraId="3DA76C74" w14:textId="77777777" w:rsidR="009B1CD0" w:rsidRDefault="009B1CD0" w:rsidP="006C4338">
      <w:pPr>
        <w:tabs>
          <w:tab w:val="left" w:pos="851"/>
          <w:tab w:val="left" w:pos="6237"/>
        </w:tabs>
      </w:pPr>
    </w:p>
    <w:p w14:paraId="5AF87EDF" w14:textId="77777777" w:rsidR="009B1CD0" w:rsidRDefault="009B1CD0" w:rsidP="006C4338">
      <w:pPr>
        <w:pStyle w:val="fcasegauche"/>
        <w:tabs>
          <w:tab w:val="left" w:pos="851"/>
        </w:tabs>
        <w:spacing w:after="0"/>
        <w:ind w:left="0" w:firstLine="0"/>
        <w:rPr>
          <w:rFonts w:ascii="Arial" w:hAnsi="Arial" w:cs="Arial"/>
          <w:bCs/>
          <w:iCs/>
        </w:rPr>
      </w:pPr>
    </w:p>
    <w:p w14:paraId="0A281DF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121DE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2117E2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421A590"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9D967C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46EBDF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77A9EEC"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62F96AF"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AB46DF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6EBBE5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CF254D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7ACB2C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752BEB4"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C6ACD64" w14:textId="77777777" w:rsidR="009B1CD0" w:rsidRDefault="009B1CD0" w:rsidP="00934503">
      <w:pPr>
        <w:tabs>
          <w:tab w:val="left" w:pos="426"/>
          <w:tab w:val="left" w:pos="851"/>
        </w:tabs>
        <w:rPr>
          <w:rFonts w:ascii="Arial" w:hAnsi="Arial" w:cs="Arial"/>
          <w:b/>
        </w:rPr>
      </w:pPr>
    </w:p>
    <w:p w14:paraId="0856528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F642E3">
        <w:fldChar w:fldCharType="begin">
          <w:ffData>
            <w:name w:val=""/>
            <w:enabled/>
            <w:calcOnExit w:val="0"/>
            <w:checkBox>
              <w:size w:val="20"/>
              <w:default w:val="0"/>
            </w:checkBox>
          </w:ffData>
        </w:fldChar>
      </w:r>
      <w:r w:rsidR="00F642E3">
        <w:instrText xml:space="preserve"> FORMCHECKBOX </w:instrText>
      </w:r>
      <w:r w:rsidR="00F642E3">
        <w:fldChar w:fldCharType="separate"/>
      </w:r>
      <w:r w:rsidR="00F642E3">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2A9507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48111B7" w14:textId="77777777" w:rsidR="009B1CD0" w:rsidRDefault="009B1CD0" w:rsidP="009B45B9">
      <w:pPr>
        <w:tabs>
          <w:tab w:val="left" w:pos="426"/>
          <w:tab w:val="left" w:pos="851"/>
        </w:tabs>
        <w:jc w:val="both"/>
        <w:rPr>
          <w:rFonts w:ascii="Arial" w:hAnsi="Arial" w:cs="Arial"/>
          <w:b/>
        </w:rPr>
      </w:pPr>
    </w:p>
    <w:p w14:paraId="469178B7" w14:textId="77777777" w:rsidR="009B1CD0" w:rsidRDefault="009B1CD0" w:rsidP="009B45B9">
      <w:pPr>
        <w:tabs>
          <w:tab w:val="left" w:pos="426"/>
          <w:tab w:val="left" w:pos="851"/>
        </w:tabs>
        <w:jc w:val="both"/>
        <w:rPr>
          <w:rFonts w:ascii="Arial" w:hAnsi="Arial" w:cs="Arial"/>
          <w:b/>
        </w:rPr>
      </w:pPr>
    </w:p>
    <w:p w14:paraId="55D0D92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8276A62" w14:textId="77777777" w:rsidR="009B1CD0" w:rsidRDefault="009B1CD0" w:rsidP="009B45B9">
      <w:pPr>
        <w:tabs>
          <w:tab w:val="left" w:pos="576"/>
          <w:tab w:val="left" w:pos="851"/>
        </w:tabs>
        <w:jc w:val="both"/>
        <w:rPr>
          <w:rFonts w:ascii="Arial" w:hAnsi="Arial" w:cs="Arial"/>
        </w:rPr>
      </w:pPr>
    </w:p>
    <w:p w14:paraId="2B291ACD"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w:t>
      </w:r>
      <w:r w:rsidR="0080525B">
        <w:rPr>
          <w:rFonts w:ascii="Arial" w:hAnsi="Arial" w:cs="Arial"/>
        </w:rPr>
        <w:t>commence à compter de</w:t>
      </w:r>
      <w:r>
        <w:rPr>
          <w:rFonts w:ascii="Arial" w:hAnsi="Arial" w:cs="Arial"/>
        </w:rPr>
        <w:t> :</w:t>
      </w:r>
    </w:p>
    <w:p w14:paraId="62F60536" w14:textId="77777777" w:rsidR="009B1CD0" w:rsidRDefault="009B1CD0" w:rsidP="009B45B9">
      <w:pPr>
        <w:tabs>
          <w:tab w:val="left" w:pos="851"/>
        </w:tabs>
      </w:pPr>
      <w:r>
        <w:rPr>
          <w:rFonts w:ascii="Arial" w:hAnsi="Arial" w:cs="Arial"/>
          <w:i/>
          <w:sz w:val="18"/>
          <w:szCs w:val="18"/>
        </w:rPr>
        <w:t>(Cocher la case correspondante.)</w:t>
      </w:r>
    </w:p>
    <w:p w14:paraId="1332C12F" w14:textId="1B75A8F2" w:rsidR="009B1CD0" w:rsidRPr="00B0259D" w:rsidRDefault="00844DAA" w:rsidP="009B45B9">
      <w:pPr>
        <w:tabs>
          <w:tab w:val="left" w:pos="851"/>
        </w:tabs>
        <w:spacing w:before="120"/>
        <w:ind w:left="567"/>
        <w:jc w:val="both"/>
      </w:pPr>
      <w:r>
        <w:tab/>
      </w:r>
      <w:r w:rsidR="00270233" w:rsidRPr="00B0259D">
        <w:fldChar w:fldCharType="begin">
          <w:ffData>
            <w:name w:val=""/>
            <w:enabled/>
            <w:calcOnExit w:val="0"/>
            <w:checkBox>
              <w:size w:val="20"/>
              <w:default w:val="1"/>
            </w:checkBox>
          </w:ffData>
        </w:fldChar>
      </w:r>
      <w:r w:rsidR="00270233" w:rsidRPr="00B0259D">
        <w:instrText xml:space="preserve"> FORMCHECKBOX </w:instrText>
      </w:r>
      <w:r w:rsidR="00270233" w:rsidRPr="00B0259D">
        <w:fldChar w:fldCharType="separate"/>
      </w:r>
      <w:r w:rsidR="00270233" w:rsidRPr="00B0259D">
        <w:fldChar w:fldCharType="end"/>
      </w:r>
      <w:r w:rsidR="009B1CD0" w:rsidRPr="00B0259D">
        <w:rPr>
          <w:rFonts w:ascii="Arial" w:hAnsi="Arial" w:cs="Arial"/>
        </w:rPr>
        <w:tab/>
      </w:r>
      <w:proofErr w:type="gramStart"/>
      <w:r w:rsidR="009B1CD0" w:rsidRPr="00B0259D">
        <w:rPr>
          <w:rFonts w:ascii="Arial" w:hAnsi="Arial" w:cs="Arial"/>
        </w:rPr>
        <w:t>la</w:t>
      </w:r>
      <w:proofErr w:type="gramEnd"/>
      <w:r w:rsidR="009B1CD0" w:rsidRPr="00B0259D">
        <w:rPr>
          <w:rFonts w:ascii="Arial" w:hAnsi="Arial" w:cs="Arial"/>
        </w:rPr>
        <w:t xml:space="preserve"> date de notification du marché </w:t>
      </w:r>
      <w:r w:rsidR="00FE48C9" w:rsidRPr="00B0259D">
        <w:rPr>
          <w:rFonts w:ascii="Arial" w:hAnsi="Arial" w:cs="Arial"/>
        </w:rPr>
        <w:t>public</w:t>
      </w:r>
      <w:r w:rsidR="00D17E5F" w:rsidRPr="00B0259D">
        <w:rPr>
          <w:rFonts w:ascii="Arial" w:hAnsi="Arial" w:cs="Arial"/>
        </w:rPr>
        <w:t xml:space="preserve"> par le maître d’</w:t>
      </w:r>
      <w:r w:rsidR="005F5299" w:rsidRPr="00B0259D">
        <w:rPr>
          <w:rFonts w:ascii="Arial" w:hAnsi="Arial" w:cs="Arial"/>
        </w:rPr>
        <w:t>ouvrage</w:t>
      </w:r>
      <w:r w:rsidR="00253CFE" w:rsidRPr="00B0259D">
        <w:rPr>
          <w:rFonts w:ascii="Arial" w:hAnsi="Arial" w:cs="Arial"/>
        </w:rPr>
        <w:t>.</w:t>
      </w:r>
    </w:p>
    <w:p w14:paraId="1D29F660" w14:textId="77777777" w:rsidR="009B1CD0" w:rsidRPr="00B0259D" w:rsidRDefault="00844DAA" w:rsidP="009B45B9">
      <w:pPr>
        <w:tabs>
          <w:tab w:val="left" w:pos="851"/>
        </w:tabs>
        <w:spacing w:before="120"/>
        <w:ind w:left="567"/>
        <w:jc w:val="both"/>
      </w:pPr>
      <w:r w:rsidRPr="00B0259D">
        <w:tab/>
      </w:r>
      <w:r w:rsidR="008C3D65" w:rsidRPr="00B0259D">
        <w:fldChar w:fldCharType="begin">
          <w:ffData>
            <w:name w:val=""/>
            <w:enabled/>
            <w:calcOnExit w:val="0"/>
            <w:checkBox>
              <w:size w:val="20"/>
              <w:default w:val="0"/>
            </w:checkBox>
          </w:ffData>
        </w:fldChar>
      </w:r>
      <w:r w:rsidR="008C3D65" w:rsidRPr="00B0259D">
        <w:instrText xml:space="preserve"> FORMCHECKBOX </w:instrText>
      </w:r>
      <w:r w:rsidR="008C3D65" w:rsidRPr="00B0259D">
        <w:fldChar w:fldCharType="separate"/>
      </w:r>
      <w:r w:rsidR="008C3D65" w:rsidRPr="00B0259D">
        <w:fldChar w:fldCharType="end"/>
      </w:r>
      <w:r w:rsidR="009B1CD0" w:rsidRPr="00B0259D">
        <w:rPr>
          <w:rFonts w:ascii="Arial" w:hAnsi="Arial" w:cs="Arial"/>
        </w:rPr>
        <w:tab/>
      </w:r>
      <w:proofErr w:type="gramStart"/>
      <w:r w:rsidR="009B1CD0" w:rsidRPr="00B0259D">
        <w:rPr>
          <w:rFonts w:ascii="Arial" w:hAnsi="Arial" w:cs="Arial"/>
        </w:rPr>
        <w:t>la</w:t>
      </w:r>
      <w:proofErr w:type="gramEnd"/>
      <w:r w:rsidR="009B1CD0" w:rsidRPr="00B0259D">
        <w:rPr>
          <w:rFonts w:ascii="Arial" w:hAnsi="Arial" w:cs="Arial"/>
        </w:rPr>
        <w:t xml:space="preserve"> date de notification de l’ordre de service ;</w:t>
      </w:r>
    </w:p>
    <w:p w14:paraId="6DDD9398" w14:textId="77777777" w:rsidR="00726616" w:rsidRPr="00B0259D" w:rsidRDefault="00844DAA" w:rsidP="00726616">
      <w:pPr>
        <w:tabs>
          <w:tab w:val="left" w:pos="851"/>
        </w:tabs>
        <w:spacing w:before="120"/>
        <w:ind w:left="1134" w:hanging="567"/>
        <w:jc w:val="both"/>
        <w:rPr>
          <w:rFonts w:ascii="Arial" w:hAnsi="Arial" w:cs="Arial"/>
          <w:b/>
        </w:rPr>
      </w:pPr>
      <w:r w:rsidRPr="00B0259D">
        <w:tab/>
      </w:r>
      <w:r w:rsidR="00822A5F" w:rsidRPr="00B0259D">
        <w:fldChar w:fldCharType="begin">
          <w:ffData>
            <w:name w:val=""/>
            <w:enabled/>
            <w:calcOnExit w:val="0"/>
            <w:checkBox>
              <w:size w:val="20"/>
              <w:default w:val="0"/>
            </w:checkBox>
          </w:ffData>
        </w:fldChar>
      </w:r>
      <w:r w:rsidR="00822A5F" w:rsidRPr="00B0259D">
        <w:instrText xml:space="preserve"> FORMCHECKBOX </w:instrText>
      </w:r>
      <w:r w:rsidR="00822A5F" w:rsidRPr="00B0259D">
        <w:fldChar w:fldCharType="separate"/>
      </w:r>
      <w:r w:rsidR="00822A5F" w:rsidRPr="00B0259D">
        <w:fldChar w:fldCharType="end"/>
      </w:r>
      <w:r w:rsidR="009B1CD0" w:rsidRPr="00B0259D">
        <w:rPr>
          <w:rFonts w:ascii="Arial" w:hAnsi="Arial" w:cs="Arial"/>
        </w:rPr>
        <w:tab/>
      </w:r>
      <w:proofErr w:type="gramStart"/>
      <w:r w:rsidR="009B1CD0" w:rsidRPr="00B0259D">
        <w:rPr>
          <w:rFonts w:ascii="Arial" w:hAnsi="Arial" w:cs="Arial"/>
        </w:rPr>
        <w:t>la</w:t>
      </w:r>
      <w:proofErr w:type="gramEnd"/>
      <w:r w:rsidR="009B1CD0" w:rsidRPr="00B0259D">
        <w:rPr>
          <w:rFonts w:ascii="Arial" w:hAnsi="Arial" w:cs="Arial"/>
        </w:rPr>
        <w:t xml:space="preserve"> date de début d’exécution prévue par le marché </w:t>
      </w:r>
      <w:r w:rsidR="00FE48C9" w:rsidRPr="00B0259D">
        <w:rPr>
          <w:rFonts w:ascii="Arial" w:hAnsi="Arial" w:cs="Arial"/>
        </w:rPr>
        <w:t>public</w:t>
      </w:r>
      <w:r w:rsidR="009B1CD0" w:rsidRPr="00B0259D">
        <w:rPr>
          <w:rFonts w:ascii="Arial" w:hAnsi="Arial" w:cs="Arial"/>
        </w:rPr>
        <w:t xml:space="preserve"> lorsqu’elle est postér</w:t>
      </w:r>
      <w:r w:rsidR="00726616" w:rsidRPr="00B0259D">
        <w:rPr>
          <w:rFonts w:ascii="Arial" w:hAnsi="Arial" w:cs="Arial"/>
        </w:rPr>
        <w:t>ieure à la d</w:t>
      </w:r>
      <w:r w:rsidR="00822A5F" w:rsidRPr="00B0259D">
        <w:rPr>
          <w:rFonts w:ascii="Arial" w:hAnsi="Arial" w:cs="Arial"/>
        </w:rPr>
        <w:t xml:space="preserve">ate de notification </w:t>
      </w:r>
    </w:p>
    <w:p w14:paraId="68741C70" w14:textId="77777777" w:rsidR="00FA13AE" w:rsidRPr="00B0259D" w:rsidRDefault="00FA13AE" w:rsidP="009B45B9">
      <w:pPr>
        <w:pStyle w:val="fcasegauche"/>
        <w:tabs>
          <w:tab w:val="left" w:pos="426"/>
          <w:tab w:val="left" w:pos="851"/>
        </w:tabs>
        <w:spacing w:after="0"/>
        <w:ind w:left="0" w:firstLine="0"/>
        <w:jc w:val="left"/>
        <w:rPr>
          <w:rFonts w:ascii="Arial" w:hAnsi="Arial" w:cs="Arial"/>
        </w:rPr>
      </w:pPr>
    </w:p>
    <w:p w14:paraId="4973D605" w14:textId="4E411C60" w:rsidR="00FA13AE" w:rsidRDefault="00D17E5F" w:rsidP="00D17E5F">
      <w:pPr>
        <w:pStyle w:val="fcasegauche"/>
        <w:tabs>
          <w:tab w:val="left" w:pos="426"/>
          <w:tab w:val="left" w:pos="851"/>
        </w:tabs>
        <w:spacing w:after="0"/>
        <w:ind w:left="0" w:firstLine="0"/>
        <w:rPr>
          <w:rFonts w:ascii="Arial" w:hAnsi="Arial" w:cs="Arial"/>
        </w:rPr>
      </w:pPr>
      <w:r w:rsidRPr="00B0259D">
        <w:rPr>
          <w:rFonts w:ascii="Arial" w:hAnsi="Arial" w:cs="Arial"/>
        </w:rPr>
        <w:t>Le marché restera en vigueur jusqu’à la fin de la garantie de parfait achèvement. Il restera donc en vigueur 12 mois à compter de la date de réception des travaux.</w:t>
      </w:r>
    </w:p>
    <w:p w14:paraId="4310A1F4" w14:textId="77777777" w:rsidR="00D17E5F" w:rsidRDefault="00D17E5F" w:rsidP="009B45B9">
      <w:pPr>
        <w:pStyle w:val="fcasegauche"/>
        <w:tabs>
          <w:tab w:val="left" w:pos="426"/>
          <w:tab w:val="left" w:pos="851"/>
        </w:tabs>
        <w:spacing w:after="0"/>
        <w:ind w:left="0" w:firstLine="0"/>
        <w:jc w:val="left"/>
        <w:rPr>
          <w:rFonts w:ascii="Arial" w:hAnsi="Arial" w:cs="Arial"/>
        </w:rPr>
      </w:pPr>
    </w:p>
    <w:p w14:paraId="7BE655C7" w14:textId="149D95E0"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D17E5F">
        <w:fldChar w:fldCharType="begin">
          <w:ffData>
            <w:name w:val=""/>
            <w:enabled/>
            <w:calcOnExit w:val="0"/>
            <w:checkBox>
              <w:size w:val="20"/>
              <w:default w:val="1"/>
            </w:checkBox>
          </w:ffData>
        </w:fldChar>
      </w:r>
      <w:r w:rsidR="00D17E5F">
        <w:instrText xml:space="preserve"> FORMCHECKBOX </w:instrText>
      </w:r>
      <w:r w:rsidR="00D17E5F">
        <w:fldChar w:fldCharType="separate"/>
      </w:r>
      <w:r w:rsidR="00D17E5F">
        <w:fldChar w:fldCharType="end"/>
      </w:r>
      <w:r>
        <w:tab/>
      </w:r>
      <w:r w:rsidR="009D661E">
        <w:t>Non</w:t>
      </w:r>
      <w:r>
        <w:tab/>
      </w:r>
      <w:r>
        <w:tab/>
      </w:r>
      <w:r>
        <w:tab/>
      </w:r>
      <w:r w:rsidR="003F3163">
        <w:fldChar w:fldCharType="begin">
          <w:ffData>
            <w:name w:val=""/>
            <w:enabled/>
            <w:calcOnExit w:val="0"/>
            <w:checkBox>
              <w:size w:val="20"/>
              <w:default w:val="0"/>
            </w:checkBox>
          </w:ffData>
        </w:fldChar>
      </w:r>
      <w:r w:rsidR="003F3163">
        <w:instrText xml:space="preserve"> FORMCHECKBOX </w:instrText>
      </w:r>
      <w:r w:rsidR="003F3163">
        <w:fldChar w:fldCharType="separate"/>
      </w:r>
      <w:r w:rsidR="003F3163">
        <w:fldChar w:fldCharType="end"/>
      </w:r>
      <w:r>
        <w:tab/>
      </w:r>
      <w:r w:rsidR="009D661E">
        <w:t>Oui</w:t>
      </w:r>
    </w:p>
    <w:p w14:paraId="4E75BCF0"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5DE1097" w14:textId="77777777" w:rsidR="009B1CD0" w:rsidRDefault="009B1CD0" w:rsidP="009B45B9">
      <w:pPr>
        <w:tabs>
          <w:tab w:val="left" w:pos="426"/>
          <w:tab w:val="left" w:pos="851"/>
        </w:tabs>
        <w:jc w:val="both"/>
        <w:rPr>
          <w:rFonts w:ascii="Arial" w:hAnsi="Arial" w:cs="Arial"/>
        </w:rPr>
      </w:pPr>
    </w:p>
    <w:p w14:paraId="032F3CB0" w14:textId="77777777" w:rsidR="00321B53" w:rsidRDefault="00321B53" w:rsidP="009B45B9">
      <w:pPr>
        <w:tabs>
          <w:tab w:val="left" w:pos="426"/>
          <w:tab w:val="left" w:pos="851"/>
        </w:tabs>
        <w:jc w:val="both"/>
        <w:rPr>
          <w:rFonts w:ascii="Arial" w:hAnsi="Arial" w:cs="Arial"/>
        </w:rPr>
      </w:pPr>
    </w:p>
    <w:p w14:paraId="4637D885" w14:textId="77777777" w:rsidR="00321B53" w:rsidRDefault="00321B53" w:rsidP="009B45B9">
      <w:pPr>
        <w:tabs>
          <w:tab w:val="left" w:pos="426"/>
          <w:tab w:val="left" w:pos="851"/>
        </w:tabs>
        <w:jc w:val="both"/>
        <w:rPr>
          <w:rFonts w:ascii="Arial" w:hAnsi="Arial" w:cs="Arial"/>
        </w:rPr>
      </w:pPr>
    </w:p>
    <w:p w14:paraId="677A4314" w14:textId="77777777" w:rsidR="00321B53" w:rsidRDefault="00321B53"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2774E73" w14:textId="77777777" w:rsidTr="006B412E">
        <w:tc>
          <w:tcPr>
            <w:tcW w:w="10419" w:type="dxa"/>
            <w:shd w:val="clear" w:color="auto" w:fill="66CCFF"/>
          </w:tcPr>
          <w:p w14:paraId="2E4D31A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609901C" w14:textId="77777777" w:rsidR="009B1CD0" w:rsidRDefault="009B1CD0" w:rsidP="006C4338">
      <w:pPr>
        <w:tabs>
          <w:tab w:val="left" w:pos="851"/>
        </w:tabs>
        <w:jc w:val="both"/>
      </w:pPr>
    </w:p>
    <w:p w14:paraId="07EA3F18"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08322AF" w14:textId="77777777" w:rsidR="005824AE" w:rsidRDefault="005824AE" w:rsidP="006C4338">
      <w:pPr>
        <w:tabs>
          <w:tab w:val="left" w:pos="851"/>
        </w:tabs>
        <w:jc w:val="both"/>
      </w:pPr>
    </w:p>
    <w:p w14:paraId="01D6587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70B716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8939A6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D09E5B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FBE8CE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C30313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CE6E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722C2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197B49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3F6F3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3DF7AAE" w14:textId="77777777" w:rsidR="00332B12" w:rsidRDefault="00332B12" w:rsidP="00B054DA">
            <w:pPr>
              <w:tabs>
                <w:tab w:val="left" w:pos="851"/>
              </w:tabs>
              <w:snapToGrid w:val="0"/>
              <w:jc w:val="both"/>
              <w:rPr>
                <w:rFonts w:ascii="Arial" w:hAnsi="Arial" w:cs="Arial"/>
                <w:b/>
                <w:bCs/>
              </w:rPr>
            </w:pPr>
          </w:p>
        </w:tc>
      </w:tr>
    </w:tbl>
    <w:p w14:paraId="7A1547F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7845369" w14:textId="77777777" w:rsidR="006B412E" w:rsidRDefault="006B412E" w:rsidP="00332B12">
      <w:pPr>
        <w:pStyle w:val="fcase1ertab"/>
        <w:tabs>
          <w:tab w:val="left" w:pos="851"/>
        </w:tabs>
        <w:ind w:left="0" w:firstLine="0"/>
        <w:rPr>
          <w:rFonts w:ascii="Arial" w:hAnsi="Arial" w:cs="Arial"/>
          <w:b/>
          <w:sz w:val="22"/>
          <w:szCs w:val="22"/>
        </w:rPr>
      </w:pPr>
    </w:p>
    <w:p w14:paraId="2C8D8B4B" w14:textId="77777777" w:rsidR="006B412E" w:rsidRDefault="006B412E" w:rsidP="00332B12">
      <w:pPr>
        <w:pStyle w:val="fcase1ertab"/>
        <w:tabs>
          <w:tab w:val="left" w:pos="851"/>
        </w:tabs>
        <w:ind w:left="0" w:firstLine="0"/>
        <w:rPr>
          <w:rFonts w:ascii="Arial" w:hAnsi="Arial" w:cs="Arial"/>
          <w:b/>
          <w:sz w:val="22"/>
          <w:szCs w:val="22"/>
        </w:rPr>
      </w:pPr>
    </w:p>
    <w:p w14:paraId="1D776AA3" w14:textId="2A80DC3B"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942ABD6" w14:textId="77777777" w:rsidR="00332B12" w:rsidRDefault="00332B12" w:rsidP="006C4338">
      <w:pPr>
        <w:tabs>
          <w:tab w:val="left" w:pos="851"/>
        </w:tabs>
        <w:jc w:val="both"/>
      </w:pPr>
    </w:p>
    <w:p w14:paraId="5DC6E23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1E06D82"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9D5E9CC" w14:textId="77777777" w:rsidR="009B1CD0" w:rsidRDefault="009B1CD0" w:rsidP="005846FB">
      <w:pPr>
        <w:tabs>
          <w:tab w:val="left" w:pos="851"/>
        </w:tabs>
        <w:rPr>
          <w:rFonts w:ascii="Arial" w:hAnsi="Arial" w:cs="Arial"/>
        </w:rPr>
      </w:pPr>
    </w:p>
    <w:p w14:paraId="6E76FB37" w14:textId="77777777" w:rsidR="00036500" w:rsidRDefault="00036500" w:rsidP="005846FB">
      <w:pPr>
        <w:tabs>
          <w:tab w:val="left" w:pos="851"/>
        </w:tabs>
        <w:rPr>
          <w:rFonts w:ascii="Arial" w:hAnsi="Arial" w:cs="Arial"/>
        </w:rPr>
      </w:pPr>
    </w:p>
    <w:p w14:paraId="6590717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15D4E5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3948D8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506F13B" w14:textId="77777777" w:rsidR="009B1CD0" w:rsidRDefault="009B1CD0" w:rsidP="0083205E">
      <w:pPr>
        <w:tabs>
          <w:tab w:val="left" w:pos="851"/>
        </w:tabs>
        <w:rPr>
          <w:rFonts w:ascii="Arial" w:hAnsi="Arial" w:cs="Arial"/>
        </w:rPr>
      </w:pPr>
    </w:p>
    <w:p w14:paraId="46610ED8" w14:textId="77777777" w:rsidR="001C733C" w:rsidRDefault="001C733C" w:rsidP="00CD46CC">
      <w:pPr>
        <w:tabs>
          <w:tab w:val="left" w:pos="851"/>
        </w:tabs>
        <w:rPr>
          <w:rFonts w:ascii="Arial" w:hAnsi="Arial" w:cs="Arial"/>
        </w:rPr>
      </w:pPr>
    </w:p>
    <w:p w14:paraId="148346F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B464B0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2B9D29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DD1C74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3D6940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9F9DB4F" w14:textId="77777777" w:rsidR="002904AF" w:rsidRDefault="002904AF" w:rsidP="001C733C">
      <w:pPr>
        <w:tabs>
          <w:tab w:val="left" w:pos="851"/>
        </w:tabs>
        <w:rPr>
          <w:rFonts w:ascii="Arial" w:hAnsi="Arial" w:cs="Arial"/>
        </w:rPr>
      </w:pPr>
    </w:p>
    <w:p w14:paraId="615F4ED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05FC86D"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598B3EC" w14:textId="77777777" w:rsidR="002904AF" w:rsidRDefault="002904AF" w:rsidP="002904AF">
      <w:pPr>
        <w:tabs>
          <w:tab w:val="left" w:pos="851"/>
        </w:tabs>
        <w:rPr>
          <w:rFonts w:ascii="Arial" w:hAnsi="Arial" w:cs="Arial"/>
          <w:iCs/>
        </w:rPr>
      </w:pPr>
    </w:p>
    <w:p w14:paraId="1E3B32A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01353A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07C70AD" w14:textId="77777777" w:rsidR="002904AF" w:rsidRDefault="002904AF" w:rsidP="002904AF">
      <w:pPr>
        <w:tabs>
          <w:tab w:val="left" w:pos="851"/>
        </w:tabs>
        <w:ind w:left="1134" w:hanging="850"/>
        <w:rPr>
          <w:rFonts w:ascii="Arial" w:hAnsi="Arial" w:cs="Arial"/>
          <w:i/>
          <w:sz w:val="18"/>
          <w:szCs w:val="18"/>
        </w:rPr>
      </w:pPr>
    </w:p>
    <w:p w14:paraId="20FB7C3C" w14:textId="77777777" w:rsidR="001C733C" w:rsidRDefault="001C733C" w:rsidP="001C733C">
      <w:pPr>
        <w:tabs>
          <w:tab w:val="left" w:pos="851"/>
        </w:tabs>
        <w:rPr>
          <w:rFonts w:ascii="Arial" w:hAnsi="Arial" w:cs="Arial"/>
          <w:i/>
          <w:sz w:val="18"/>
          <w:szCs w:val="18"/>
        </w:rPr>
      </w:pPr>
    </w:p>
    <w:p w14:paraId="6AD9C609"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F8F48F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EF3C1D" w14:textId="77777777" w:rsidR="00036500" w:rsidRDefault="00036500" w:rsidP="005846FB">
      <w:pPr>
        <w:tabs>
          <w:tab w:val="left" w:pos="851"/>
        </w:tabs>
        <w:rPr>
          <w:rFonts w:ascii="Arial" w:hAnsi="Arial" w:cs="Arial"/>
        </w:rPr>
      </w:pPr>
    </w:p>
    <w:p w14:paraId="52E2259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8C7D70F" w14:textId="77777777" w:rsidR="00AE7831" w:rsidRDefault="00AE7831" w:rsidP="009B45B9">
      <w:pPr>
        <w:tabs>
          <w:tab w:val="left" w:pos="851"/>
        </w:tabs>
        <w:ind w:left="1701" w:hanging="850"/>
        <w:jc w:val="both"/>
      </w:pPr>
    </w:p>
    <w:p w14:paraId="35923ACF"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5E6E14E" w14:textId="77777777" w:rsidR="00036500" w:rsidRDefault="00036500" w:rsidP="006C4338">
      <w:pPr>
        <w:tabs>
          <w:tab w:val="left" w:pos="851"/>
        </w:tabs>
        <w:rPr>
          <w:rFonts w:ascii="Arial" w:hAnsi="Arial" w:cs="Arial"/>
          <w:iCs/>
        </w:rPr>
      </w:pPr>
    </w:p>
    <w:p w14:paraId="455E397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ACF52B0"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1587114" w14:textId="77777777" w:rsidR="006B412E" w:rsidRDefault="006B412E" w:rsidP="009B45B9">
      <w:pPr>
        <w:tabs>
          <w:tab w:val="left" w:pos="851"/>
        </w:tabs>
        <w:ind w:left="1134" w:hanging="850"/>
        <w:rPr>
          <w:rFonts w:ascii="Arial" w:hAnsi="Arial" w:cs="Arial"/>
          <w:i/>
          <w:sz w:val="18"/>
          <w:szCs w:val="18"/>
        </w:rPr>
      </w:pPr>
    </w:p>
    <w:p w14:paraId="1F2EF64A" w14:textId="77777777" w:rsidR="006B412E" w:rsidRDefault="006B412E" w:rsidP="009B45B9">
      <w:pPr>
        <w:tabs>
          <w:tab w:val="left" w:pos="851"/>
        </w:tabs>
        <w:ind w:left="1134" w:hanging="850"/>
        <w:rPr>
          <w:rFonts w:ascii="Arial" w:hAnsi="Arial" w:cs="Arial"/>
          <w:i/>
          <w:sz w:val="18"/>
          <w:szCs w:val="18"/>
        </w:rPr>
      </w:pPr>
    </w:p>
    <w:p w14:paraId="2F5A1F03" w14:textId="77777777" w:rsidR="006B412E" w:rsidRDefault="006B412E" w:rsidP="009B45B9">
      <w:pPr>
        <w:tabs>
          <w:tab w:val="left" w:pos="851"/>
        </w:tabs>
        <w:ind w:left="1134" w:hanging="850"/>
        <w:rPr>
          <w:rFonts w:ascii="Arial" w:hAnsi="Arial" w:cs="Arial"/>
          <w:i/>
          <w:sz w:val="18"/>
          <w:szCs w:val="18"/>
        </w:rPr>
      </w:pPr>
    </w:p>
    <w:p w14:paraId="400C4DF8" w14:textId="77777777" w:rsidR="006B412E" w:rsidRDefault="006B412E" w:rsidP="009B45B9">
      <w:pPr>
        <w:tabs>
          <w:tab w:val="left" w:pos="851"/>
        </w:tabs>
        <w:ind w:left="1134" w:hanging="850"/>
        <w:rPr>
          <w:rFonts w:ascii="Arial" w:hAnsi="Arial" w:cs="Arial"/>
        </w:rPr>
      </w:pPr>
    </w:p>
    <w:p w14:paraId="0EA3F63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5EE4A2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329725F"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281590E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6511C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82F5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9D7C2CC" w14:textId="77777777" w:rsidTr="00B054DA">
        <w:trPr>
          <w:trHeight w:val="1021"/>
        </w:trPr>
        <w:tc>
          <w:tcPr>
            <w:tcW w:w="4644" w:type="dxa"/>
            <w:tcBorders>
              <w:top w:val="single" w:sz="4" w:space="0" w:color="000000"/>
              <w:left w:val="single" w:sz="4" w:space="0" w:color="000000"/>
            </w:tcBorders>
            <w:shd w:val="clear" w:color="auto" w:fill="CCFFFF"/>
          </w:tcPr>
          <w:p w14:paraId="61A03A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AF9A2A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5E1932C" w14:textId="77777777" w:rsidR="00332B12" w:rsidRDefault="00332B12" w:rsidP="00B054DA">
            <w:pPr>
              <w:tabs>
                <w:tab w:val="left" w:pos="851"/>
              </w:tabs>
              <w:snapToGrid w:val="0"/>
              <w:jc w:val="both"/>
              <w:rPr>
                <w:rFonts w:ascii="Arial" w:hAnsi="Arial" w:cs="Arial"/>
                <w:b/>
                <w:bCs/>
              </w:rPr>
            </w:pPr>
          </w:p>
        </w:tc>
      </w:tr>
      <w:tr w:rsidR="00332B12" w14:paraId="50F1E179" w14:textId="77777777" w:rsidTr="00B054DA">
        <w:trPr>
          <w:trHeight w:val="1021"/>
        </w:trPr>
        <w:tc>
          <w:tcPr>
            <w:tcW w:w="4644" w:type="dxa"/>
            <w:tcBorders>
              <w:left w:val="single" w:sz="4" w:space="0" w:color="000000"/>
            </w:tcBorders>
            <w:shd w:val="clear" w:color="auto" w:fill="auto"/>
          </w:tcPr>
          <w:p w14:paraId="5558CE5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AF0F5B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90E341C" w14:textId="77777777" w:rsidR="00332B12" w:rsidRDefault="00332B12" w:rsidP="00B054DA">
            <w:pPr>
              <w:tabs>
                <w:tab w:val="left" w:pos="851"/>
              </w:tabs>
              <w:snapToGrid w:val="0"/>
              <w:jc w:val="both"/>
              <w:rPr>
                <w:rFonts w:ascii="Arial" w:hAnsi="Arial" w:cs="Arial"/>
                <w:b/>
                <w:bCs/>
              </w:rPr>
            </w:pPr>
          </w:p>
        </w:tc>
      </w:tr>
      <w:tr w:rsidR="00332B12" w14:paraId="51674090" w14:textId="77777777" w:rsidTr="00B054DA">
        <w:trPr>
          <w:trHeight w:val="1021"/>
        </w:trPr>
        <w:tc>
          <w:tcPr>
            <w:tcW w:w="4644" w:type="dxa"/>
            <w:tcBorders>
              <w:left w:val="single" w:sz="4" w:space="0" w:color="000000"/>
            </w:tcBorders>
            <w:shd w:val="clear" w:color="auto" w:fill="CCFFFF"/>
          </w:tcPr>
          <w:p w14:paraId="6A63CDD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1DCF77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50D7C52" w14:textId="77777777" w:rsidR="00332B12" w:rsidRDefault="00332B12" w:rsidP="00B054DA">
            <w:pPr>
              <w:tabs>
                <w:tab w:val="left" w:pos="851"/>
              </w:tabs>
              <w:snapToGrid w:val="0"/>
              <w:jc w:val="both"/>
              <w:rPr>
                <w:rFonts w:ascii="Arial" w:hAnsi="Arial" w:cs="Arial"/>
                <w:b/>
                <w:bCs/>
              </w:rPr>
            </w:pPr>
          </w:p>
        </w:tc>
      </w:tr>
      <w:tr w:rsidR="00332B12" w14:paraId="505A2512" w14:textId="77777777" w:rsidTr="00B054DA">
        <w:trPr>
          <w:trHeight w:val="1021"/>
        </w:trPr>
        <w:tc>
          <w:tcPr>
            <w:tcW w:w="4644" w:type="dxa"/>
            <w:tcBorders>
              <w:left w:val="single" w:sz="4" w:space="0" w:color="000000"/>
            </w:tcBorders>
            <w:shd w:val="clear" w:color="auto" w:fill="auto"/>
          </w:tcPr>
          <w:p w14:paraId="0124A7F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64B4A9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178BF92" w14:textId="77777777" w:rsidR="00332B12" w:rsidRDefault="00332B12" w:rsidP="00B054DA">
            <w:pPr>
              <w:tabs>
                <w:tab w:val="left" w:pos="851"/>
              </w:tabs>
              <w:snapToGrid w:val="0"/>
              <w:jc w:val="both"/>
              <w:rPr>
                <w:rFonts w:ascii="Arial" w:hAnsi="Arial" w:cs="Arial"/>
                <w:b/>
                <w:bCs/>
              </w:rPr>
            </w:pPr>
          </w:p>
        </w:tc>
      </w:tr>
      <w:tr w:rsidR="00332B12" w14:paraId="3CDCFDD0" w14:textId="77777777" w:rsidTr="00B054DA">
        <w:trPr>
          <w:trHeight w:val="1021"/>
        </w:trPr>
        <w:tc>
          <w:tcPr>
            <w:tcW w:w="4644" w:type="dxa"/>
            <w:tcBorders>
              <w:left w:val="single" w:sz="4" w:space="0" w:color="000000"/>
              <w:bottom w:val="single" w:sz="4" w:space="0" w:color="000000"/>
            </w:tcBorders>
            <w:shd w:val="clear" w:color="auto" w:fill="CCFFFF"/>
          </w:tcPr>
          <w:p w14:paraId="2D4D05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EEBD50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858AC76" w14:textId="77777777" w:rsidR="00332B12" w:rsidRDefault="00332B12" w:rsidP="00B054DA">
            <w:pPr>
              <w:tabs>
                <w:tab w:val="left" w:pos="851"/>
              </w:tabs>
              <w:snapToGrid w:val="0"/>
              <w:jc w:val="both"/>
              <w:rPr>
                <w:rFonts w:ascii="Arial" w:hAnsi="Arial" w:cs="Arial"/>
                <w:b/>
                <w:bCs/>
              </w:rPr>
            </w:pPr>
          </w:p>
        </w:tc>
      </w:tr>
    </w:tbl>
    <w:p w14:paraId="0501F15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693D20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4FC9385" w14:textId="77777777">
        <w:tc>
          <w:tcPr>
            <w:tcW w:w="10277" w:type="dxa"/>
            <w:shd w:val="clear" w:color="auto" w:fill="66CCFF"/>
          </w:tcPr>
          <w:p w14:paraId="5FEDE87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8B4312E" w14:textId="77777777" w:rsidR="009B1CD0" w:rsidRDefault="009B1CD0" w:rsidP="006C4338">
      <w:pPr>
        <w:tabs>
          <w:tab w:val="left" w:pos="851"/>
        </w:tabs>
      </w:pPr>
    </w:p>
    <w:p w14:paraId="23CF7FB7" w14:textId="77777777" w:rsidR="009B1CD0" w:rsidRDefault="009B1CD0" w:rsidP="006C4338">
      <w:pPr>
        <w:tabs>
          <w:tab w:val="left" w:pos="851"/>
        </w:tabs>
      </w:pPr>
    </w:p>
    <w:p w14:paraId="6A63465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D8DDCDA"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65E9D51" w14:textId="77777777" w:rsidR="009B1CD0" w:rsidRDefault="009B1CD0" w:rsidP="009B45B9">
      <w:pPr>
        <w:pStyle w:val="Titre1"/>
        <w:tabs>
          <w:tab w:val="left" w:pos="851"/>
        </w:tabs>
        <w:ind w:left="0"/>
        <w:jc w:val="both"/>
        <w:rPr>
          <w:rFonts w:ascii="Arial" w:hAnsi="Arial" w:cs="Arial"/>
        </w:rPr>
      </w:pPr>
    </w:p>
    <w:p w14:paraId="36C60BA9" w14:textId="77777777" w:rsidR="00EC1E81" w:rsidRPr="00EC1E81" w:rsidRDefault="00EC1E81" w:rsidP="00EC1E81">
      <w:pPr>
        <w:pStyle w:val="En-tte"/>
        <w:tabs>
          <w:tab w:val="left" w:pos="851"/>
        </w:tabs>
        <w:jc w:val="both"/>
        <w:rPr>
          <w:rFonts w:ascii="Arial" w:hAnsi="Arial" w:cs="Arial"/>
        </w:rPr>
      </w:pPr>
      <w:r w:rsidRPr="00EC1E81">
        <w:rPr>
          <w:rFonts w:ascii="Arial" w:hAnsi="Arial" w:cs="Arial"/>
        </w:rPr>
        <w:t>Ecole Nationale Supérieure des Arts et Industries Textiles (ENSAIT)</w:t>
      </w:r>
    </w:p>
    <w:p w14:paraId="66BA2710" w14:textId="77777777" w:rsidR="00EC1E81" w:rsidRPr="00EC1E81" w:rsidRDefault="00EC1E81" w:rsidP="00EC1E81">
      <w:pPr>
        <w:pStyle w:val="En-tte"/>
        <w:tabs>
          <w:tab w:val="left" w:pos="851"/>
        </w:tabs>
        <w:jc w:val="both"/>
        <w:rPr>
          <w:rFonts w:ascii="Arial" w:hAnsi="Arial" w:cs="Arial"/>
        </w:rPr>
      </w:pPr>
      <w:r w:rsidRPr="00EC1E81">
        <w:rPr>
          <w:rFonts w:ascii="Arial" w:hAnsi="Arial" w:cs="Arial"/>
        </w:rPr>
        <w:t>2, Allée Louise et Victor Champier</w:t>
      </w:r>
    </w:p>
    <w:p w14:paraId="0E797465" w14:textId="77777777" w:rsidR="00EC1E81" w:rsidRPr="00EC1E81" w:rsidRDefault="00EC1E81" w:rsidP="00EC1E81">
      <w:pPr>
        <w:pStyle w:val="En-tte"/>
        <w:tabs>
          <w:tab w:val="left" w:pos="851"/>
        </w:tabs>
        <w:jc w:val="both"/>
        <w:rPr>
          <w:rFonts w:ascii="Arial" w:hAnsi="Arial" w:cs="Arial"/>
        </w:rPr>
      </w:pPr>
      <w:r w:rsidRPr="00EC1E81">
        <w:rPr>
          <w:rFonts w:ascii="Arial" w:hAnsi="Arial" w:cs="Arial"/>
        </w:rPr>
        <w:t>59100 Roubaix</w:t>
      </w:r>
    </w:p>
    <w:p w14:paraId="64730987" w14:textId="77777777" w:rsidR="00EC1E81" w:rsidRPr="00EC1E81" w:rsidRDefault="00EC1E81" w:rsidP="00EC1E81">
      <w:pPr>
        <w:pStyle w:val="En-tte"/>
        <w:tabs>
          <w:tab w:val="left" w:pos="851"/>
        </w:tabs>
        <w:jc w:val="both"/>
        <w:rPr>
          <w:rFonts w:ascii="Arial" w:hAnsi="Arial" w:cs="Arial"/>
        </w:rPr>
      </w:pPr>
      <w:r w:rsidRPr="00EC1E81">
        <w:rPr>
          <w:rFonts w:ascii="Arial" w:hAnsi="Arial" w:cs="Arial"/>
        </w:rPr>
        <w:t>Tel : 03.20.25.64.64</w:t>
      </w:r>
    </w:p>
    <w:p w14:paraId="2C415AC8" w14:textId="77777777" w:rsidR="009B1CD0" w:rsidRDefault="00EC1E81" w:rsidP="00EC1E81">
      <w:pPr>
        <w:pStyle w:val="En-tte"/>
        <w:tabs>
          <w:tab w:val="clear" w:pos="4536"/>
          <w:tab w:val="clear" w:pos="9072"/>
          <w:tab w:val="left" w:pos="851"/>
        </w:tabs>
        <w:jc w:val="both"/>
        <w:rPr>
          <w:rFonts w:ascii="Arial" w:hAnsi="Arial" w:cs="Arial"/>
        </w:rPr>
      </w:pPr>
      <w:r w:rsidRPr="00EC1E81">
        <w:rPr>
          <w:rFonts w:ascii="Arial" w:hAnsi="Arial" w:cs="Arial"/>
        </w:rPr>
        <w:t>Fax : 03.20.25.64.61</w:t>
      </w:r>
    </w:p>
    <w:p w14:paraId="62448338" w14:textId="77777777" w:rsidR="009B1CD0" w:rsidRDefault="009B1CD0" w:rsidP="005846FB">
      <w:pPr>
        <w:pStyle w:val="En-tte"/>
        <w:tabs>
          <w:tab w:val="clear" w:pos="4536"/>
          <w:tab w:val="clear" w:pos="9072"/>
          <w:tab w:val="left" w:pos="851"/>
        </w:tabs>
        <w:jc w:val="both"/>
        <w:rPr>
          <w:rFonts w:ascii="Arial" w:hAnsi="Arial" w:cs="Arial"/>
        </w:rPr>
      </w:pPr>
    </w:p>
    <w:p w14:paraId="796AF001"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6864F7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9A2B6A2" w14:textId="77777777" w:rsidR="009B1CD0" w:rsidRDefault="009B1CD0" w:rsidP="0083205E">
      <w:pPr>
        <w:tabs>
          <w:tab w:val="left" w:pos="851"/>
        </w:tabs>
        <w:jc w:val="both"/>
        <w:rPr>
          <w:rFonts w:ascii="Arial" w:hAnsi="Arial" w:cs="Arial"/>
        </w:rPr>
      </w:pPr>
    </w:p>
    <w:p w14:paraId="269F712C" w14:textId="77777777" w:rsidR="00EC1E81" w:rsidRPr="00EC1E81" w:rsidRDefault="00EC1E81" w:rsidP="00EC1E81">
      <w:pPr>
        <w:tabs>
          <w:tab w:val="left" w:pos="851"/>
        </w:tabs>
        <w:jc w:val="both"/>
        <w:rPr>
          <w:rFonts w:ascii="Arial" w:hAnsi="Arial" w:cs="Arial"/>
        </w:rPr>
      </w:pPr>
      <w:r w:rsidRPr="00EC1E81">
        <w:rPr>
          <w:rFonts w:ascii="Arial" w:hAnsi="Arial" w:cs="Arial"/>
        </w:rPr>
        <w:t>Monsieur Éric DEVAUX</w:t>
      </w:r>
    </w:p>
    <w:p w14:paraId="4DC56606" w14:textId="77777777" w:rsidR="009B1CD0" w:rsidRDefault="00EC1E81" w:rsidP="00CD46CC">
      <w:pPr>
        <w:tabs>
          <w:tab w:val="left" w:pos="851"/>
        </w:tabs>
        <w:jc w:val="both"/>
        <w:rPr>
          <w:rFonts w:ascii="Arial" w:hAnsi="Arial" w:cs="Arial"/>
        </w:rPr>
      </w:pPr>
      <w:r w:rsidRPr="00EC1E81">
        <w:rPr>
          <w:rFonts w:ascii="Arial" w:hAnsi="Arial" w:cs="Arial"/>
        </w:rPr>
        <w:t>Directeur de l’Ecole Nationale Supérieure des Arts et Industries Textiles</w:t>
      </w:r>
    </w:p>
    <w:p w14:paraId="28E7C122" w14:textId="77777777" w:rsidR="009B1CD0" w:rsidRDefault="009B1CD0" w:rsidP="009B45B9">
      <w:pPr>
        <w:tabs>
          <w:tab w:val="left" w:pos="851"/>
        </w:tabs>
        <w:jc w:val="both"/>
        <w:rPr>
          <w:rFonts w:ascii="Arial" w:hAnsi="Arial" w:cs="Arial"/>
        </w:rPr>
      </w:pPr>
    </w:p>
    <w:p w14:paraId="5DE8FDBB" w14:textId="77777777" w:rsidR="009B1CD0" w:rsidRDefault="009B1CD0" w:rsidP="009B45B9">
      <w:pPr>
        <w:tabs>
          <w:tab w:val="left" w:pos="851"/>
        </w:tabs>
        <w:jc w:val="both"/>
        <w:rPr>
          <w:rFonts w:ascii="Arial" w:hAnsi="Arial" w:cs="Arial"/>
        </w:rPr>
      </w:pPr>
    </w:p>
    <w:p w14:paraId="4E5ADA9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E8146D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086D051" w14:textId="77777777" w:rsidR="009B1CD0" w:rsidRDefault="009B1CD0" w:rsidP="009B45B9">
      <w:pPr>
        <w:tabs>
          <w:tab w:val="left" w:pos="851"/>
        </w:tabs>
        <w:jc w:val="both"/>
        <w:rPr>
          <w:rFonts w:ascii="Arial" w:hAnsi="Arial" w:cs="Arial"/>
        </w:rPr>
      </w:pPr>
    </w:p>
    <w:p w14:paraId="1EF267BA" w14:textId="77777777" w:rsidR="001C40C0" w:rsidRDefault="001C40C0" w:rsidP="009B45B9">
      <w:pPr>
        <w:tabs>
          <w:tab w:val="left" w:pos="851"/>
        </w:tabs>
        <w:jc w:val="both"/>
        <w:rPr>
          <w:rFonts w:ascii="Arial" w:hAnsi="Arial" w:cs="Arial"/>
        </w:rPr>
      </w:pPr>
    </w:p>
    <w:p w14:paraId="54821C2B" w14:textId="77777777" w:rsidR="00E7125A" w:rsidRPr="00822A5F" w:rsidRDefault="00E7125A" w:rsidP="00E7125A">
      <w:pPr>
        <w:tabs>
          <w:tab w:val="left" w:pos="851"/>
        </w:tabs>
        <w:jc w:val="both"/>
        <w:rPr>
          <w:rFonts w:ascii="Arial" w:hAnsi="Arial" w:cs="Arial"/>
        </w:rPr>
      </w:pPr>
      <w:r w:rsidRPr="00822A5F">
        <w:rPr>
          <w:rFonts w:ascii="Arial" w:hAnsi="Arial" w:cs="Arial"/>
        </w:rPr>
        <w:t>Monsieur Eric DEVAUX</w:t>
      </w:r>
    </w:p>
    <w:p w14:paraId="1E7F700B" w14:textId="77777777" w:rsidR="00E7125A" w:rsidRPr="00822A5F" w:rsidRDefault="00E7125A" w:rsidP="00E7125A">
      <w:pPr>
        <w:tabs>
          <w:tab w:val="left" w:pos="851"/>
        </w:tabs>
        <w:jc w:val="both"/>
        <w:rPr>
          <w:rFonts w:ascii="Arial" w:hAnsi="Arial" w:cs="Arial"/>
        </w:rPr>
      </w:pPr>
      <w:r w:rsidRPr="00822A5F">
        <w:rPr>
          <w:rFonts w:ascii="Arial" w:hAnsi="Arial" w:cs="Arial"/>
        </w:rPr>
        <w:t>Directeur de l’Ecole Nationale Supérieure des Arts et Industries Textiles</w:t>
      </w:r>
    </w:p>
    <w:p w14:paraId="19FA2858" w14:textId="77777777" w:rsidR="00E7125A" w:rsidRPr="00822A5F" w:rsidRDefault="00E7125A" w:rsidP="00E7125A">
      <w:pPr>
        <w:tabs>
          <w:tab w:val="left" w:pos="851"/>
        </w:tabs>
        <w:jc w:val="both"/>
        <w:rPr>
          <w:rFonts w:ascii="Arial" w:hAnsi="Arial" w:cs="Arial"/>
        </w:rPr>
      </w:pPr>
      <w:r w:rsidRPr="00822A5F">
        <w:rPr>
          <w:rFonts w:ascii="Arial" w:hAnsi="Arial" w:cs="Arial"/>
        </w:rPr>
        <w:t>Ecole Nationale Supérieure des Arts et Industries Textiles</w:t>
      </w:r>
    </w:p>
    <w:p w14:paraId="2CEA8359" w14:textId="77777777" w:rsidR="00E7125A" w:rsidRPr="00822A5F" w:rsidRDefault="00E7125A" w:rsidP="00E7125A">
      <w:pPr>
        <w:tabs>
          <w:tab w:val="left" w:pos="851"/>
        </w:tabs>
        <w:jc w:val="both"/>
        <w:rPr>
          <w:rFonts w:ascii="Arial" w:hAnsi="Arial" w:cs="Arial"/>
        </w:rPr>
      </w:pPr>
      <w:r w:rsidRPr="00822A5F">
        <w:rPr>
          <w:rFonts w:ascii="Arial" w:hAnsi="Arial" w:cs="Arial"/>
        </w:rPr>
        <w:t xml:space="preserve">2 </w:t>
      </w:r>
      <w:proofErr w:type="gramStart"/>
      <w:r w:rsidRPr="00822A5F">
        <w:rPr>
          <w:rFonts w:ascii="Arial" w:hAnsi="Arial" w:cs="Arial"/>
        </w:rPr>
        <w:t>allée</w:t>
      </w:r>
      <w:proofErr w:type="gramEnd"/>
      <w:r w:rsidRPr="00822A5F">
        <w:rPr>
          <w:rFonts w:ascii="Arial" w:hAnsi="Arial" w:cs="Arial"/>
        </w:rPr>
        <w:t xml:space="preserve"> Louise et Victor Champier</w:t>
      </w:r>
    </w:p>
    <w:p w14:paraId="3BBDBCD5" w14:textId="77777777" w:rsidR="00E7125A" w:rsidRPr="00822A5F" w:rsidRDefault="00E7125A" w:rsidP="00E7125A">
      <w:pPr>
        <w:tabs>
          <w:tab w:val="left" w:pos="851"/>
        </w:tabs>
        <w:jc w:val="both"/>
        <w:rPr>
          <w:rFonts w:ascii="Arial" w:hAnsi="Arial" w:cs="Arial"/>
        </w:rPr>
      </w:pPr>
      <w:r w:rsidRPr="00822A5F">
        <w:rPr>
          <w:rFonts w:ascii="Arial" w:hAnsi="Arial" w:cs="Arial"/>
        </w:rPr>
        <w:t>BP30329</w:t>
      </w:r>
    </w:p>
    <w:p w14:paraId="79020680" w14:textId="77777777" w:rsidR="001C40C0" w:rsidRPr="00822A5F" w:rsidRDefault="00A30D60" w:rsidP="00E7125A">
      <w:pPr>
        <w:tabs>
          <w:tab w:val="left" w:pos="851"/>
        </w:tabs>
        <w:jc w:val="both"/>
        <w:rPr>
          <w:rFonts w:ascii="Arial" w:hAnsi="Arial" w:cs="Arial"/>
        </w:rPr>
      </w:pPr>
      <w:r>
        <w:rPr>
          <w:rFonts w:ascii="Arial" w:hAnsi="Arial" w:cs="Arial"/>
        </w:rPr>
        <w:t>59100</w:t>
      </w:r>
      <w:r w:rsidR="00E7125A" w:rsidRPr="00822A5F">
        <w:rPr>
          <w:rFonts w:ascii="Arial" w:hAnsi="Arial" w:cs="Arial"/>
        </w:rPr>
        <w:t xml:space="preserve"> ROUBAIX Cedex 1</w:t>
      </w:r>
    </w:p>
    <w:p w14:paraId="5DC05582" w14:textId="77777777" w:rsidR="009B1CD0" w:rsidRDefault="009B1CD0" w:rsidP="009B45B9">
      <w:pPr>
        <w:tabs>
          <w:tab w:val="left" w:pos="851"/>
        </w:tabs>
        <w:jc w:val="both"/>
        <w:rPr>
          <w:rFonts w:ascii="Arial" w:hAnsi="Arial" w:cs="Arial"/>
        </w:rPr>
      </w:pPr>
    </w:p>
    <w:p w14:paraId="369D438E" w14:textId="77777777" w:rsidR="009B1CD0" w:rsidRDefault="009B1CD0" w:rsidP="009B45B9">
      <w:pPr>
        <w:pStyle w:val="fcase2metab"/>
        <w:ind w:left="0" w:firstLine="0"/>
        <w:rPr>
          <w:rFonts w:ascii="Arial" w:hAnsi="Arial" w:cs="Arial"/>
        </w:rPr>
      </w:pPr>
    </w:p>
    <w:p w14:paraId="4A356492" w14:textId="0A6F3800" w:rsidR="009B1CD0" w:rsidRDefault="00E41346"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7D60018A"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727F66E" w14:textId="77777777" w:rsidR="009B1CD0" w:rsidRDefault="009B1CD0" w:rsidP="009B45B9">
      <w:pPr>
        <w:pStyle w:val="fcase2metab"/>
        <w:rPr>
          <w:rFonts w:ascii="Arial" w:hAnsi="Arial" w:cs="Arial"/>
        </w:rPr>
      </w:pPr>
    </w:p>
    <w:p w14:paraId="0325B800" w14:textId="77777777" w:rsidR="00265873" w:rsidRPr="00265873" w:rsidRDefault="00265873" w:rsidP="00265873">
      <w:pPr>
        <w:pStyle w:val="fcase2metab"/>
        <w:rPr>
          <w:rFonts w:ascii="Arial" w:hAnsi="Arial" w:cs="Arial"/>
        </w:rPr>
      </w:pPr>
      <w:r>
        <w:rPr>
          <w:rFonts w:ascii="Arial" w:hAnsi="Arial" w:cs="Arial"/>
        </w:rPr>
        <w:t>Monsieur</w:t>
      </w:r>
      <w:r w:rsidRPr="00265873">
        <w:rPr>
          <w:rFonts w:ascii="Arial" w:hAnsi="Arial" w:cs="Arial"/>
        </w:rPr>
        <w:t xml:space="preserve"> l’Agent Comptable de l’ENSAIT</w:t>
      </w:r>
    </w:p>
    <w:p w14:paraId="591089E7" w14:textId="77777777" w:rsidR="00265873" w:rsidRPr="00265873" w:rsidRDefault="00265873" w:rsidP="00265873">
      <w:pPr>
        <w:pStyle w:val="fcase2metab"/>
        <w:rPr>
          <w:rFonts w:ascii="Arial" w:hAnsi="Arial" w:cs="Arial"/>
        </w:rPr>
      </w:pPr>
      <w:r w:rsidRPr="00265873">
        <w:rPr>
          <w:rFonts w:ascii="Arial" w:hAnsi="Arial" w:cs="Arial"/>
        </w:rPr>
        <w:t xml:space="preserve">2 </w:t>
      </w:r>
      <w:proofErr w:type="gramStart"/>
      <w:r w:rsidRPr="00265873">
        <w:rPr>
          <w:rFonts w:ascii="Arial" w:hAnsi="Arial" w:cs="Arial"/>
        </w:rPr>
        <w:t>allée</w:t>
      </w:r>
      <w:proofErr w:type="gramEnd"/>
      <w:r w:rsidRPr="00265873">
        <w:rPr>
          <w:rFonts w:ascii="Arial" w:hAnsi="Arial" w:cs="Arial"/>
        </w:rPr>
        <w:t xml:space="preserve"> Louise et Victor Champier</w:t>
      </w:r>
    </w:p>
    <w:p w14:paraId="6A873BB5" w14:textId="77777777" w:rsidR="00265873" w:rsidRPr="00265873" w:rsidRDefault="00265873" w:rsidP="00265873">
      <w:pPr>
        <w:pStyle w:val="fcase2metab"/>
        <w:rPr>
          <w:rFonts w:ascii="Arial" w:hAnsi="Arial" w:cs="Arial"/>
        </w:rPr>
      </w:pPr>
      <w:r w:rsidRPr="00265873">
        <w:rPr>
          <w:rFonts w:ascii="Arial" w:hAnsi="Arial" w:cs="Arial"/>
        </w:rPr>
        <w:t>BP30329</w:t>
      </w:r>
    </w:p>
    <w:p w14:paraId="610A88F6" w14:textId="77777777" w:rsidR="001C40C0" w:rsidRDefault="00A30D60" w:rsidP="00265873">
      <w:pPr>
        <w:pStyle w:val="fcase2metab"/>
        <w:rPr>
          <w:rFonts w:ascii="Arial" w:hAnsi="Arial" w:cs="Arial"/>
        </w:rPr>
      </w:pPr>
      <w:r>
        <w:rPr>
          <w:rFonts w:ascii="Arial" w:hAnsi="Arial" w:cs="Arial"/>
        </w:rPr>
        <w:t>59100</w:t>
      </w:r>
      <w:r w:rsidR="00265873" w:rsidRPr="00265873">
        <w:rPr>
          <w:rFonts w:ascii="Arial" w:hAnsi="Arial" w:cs="Arial"/>
        </w:rPr>
        <w:t xml:space="preserve"> ROUBAIX Cedex 1</w:t>
      </w:r>
    </w:p>
    <w:p w14:paraId="6C352905" w14:textId="77777777" w:rsidR="009B1CD0" w:rsidRDefault="00265873" w:rsidP="009B45B9">
      <w:pPr>
        <w:pStyle w:val="fcase2metab"/>
        <w:ind w:left="0" w:firstLine="0"/>
        <w:rPr>
          <w:rFonts w:ascii="Arial" w:hAnsi="Arial" w:cs="Arial"/>
        </w:rPr>
      </w:pPr>
      <w:proofErr w:type="gramStart"/>
      <w:r w:rsidRPr="00265873">
        <w:rPr>
          <w:rFonts w:ascii="Arial" w:hAnsi="Arial" w:cs="Arial"/>
        </w:rPr>
        <w:t>Tel:</w:t>
      </w:r>
      <w:proofErr w:type="gramEnd"/>
      <w:r w:rsidRPr="00265873">
        <w:rPr>
          <w:rFonts w:ascii="Arial" w:hAnsi="Arial" w:cs="Arial"/>
        </w:rPr>
        <w:t xml:space="preserve"> +33 (0)3 20 25 64 50</w:t>
      </w:r>
    </w:p>
    <w:p w14:paraId="4E7394FC" w14:textId="77777777" w:rsidR="009B1CD0" w:rsidRDefault="009B1CD0" w:rsidP="009B45B9">
      <w:pPr>
        <w:pStyle w:val="fcase2metab"/>
        <w:ind w:left="0" w:firstLine="0"/>
        <w:rPr>
          <w:rFonts w:ascii="Arial" w:hAnsi="Arial" w:cs="Arial"/>
        </w:rPr>
      </w:pPr>
    </w:p>
    <w:p w14:paraId="43275E3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8572A11" w14:textId="77777777" w:rsidR="0079785C" w:rsidRDefault="0079785C" w:rsidP="009B45B9">
      <w:pPr>
        <w:pStyle w:val="fcase2metab"/>
        <w:rPr>
          <w:rFonts w:ascii="Arial" w:hAnsi="Arial" w:cs="Arial"/>
        </w:rPr>
      </w:pPr>
    </w:p>
    <w:p w14:paraId="22F5BB33" w14:textId="77777777" w:rsidR="009B1CD0" w:rsidRDefault="009B1CD0" w:rsidP="009B45B9">
      <w:pPr>
        <w:tabs>
          <w:tab w:val="left" w:pos="851"/>
        </w:tabs>
        <w:rPr>
          <w:rFonts w:ascii="Arial" w:hAnsi="Arial" w:cs="Arial"/>
        </w:rPr>
      </w:pPr>
    </w:p>
    <w:p w14:paraId="481B5204"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B265006"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7D8D796" w14:textId="77777777" w:rsidR="009B1CD0" w:rsidRDefault="009B1CD0" w:rsidP="009B45B9">
      <w:pPr>
        <w:tabs>
          <w:tab w:val="left" w:pos="851"/>
        </w:tabs>
        <w:rPr>
          <w:rFonts w:ascii="Arial" w:hAnsi="Arial" w:cs="Arial"/>
        </w:rPr>
      </w:pPr>
    </w:p>
    <w:p w14:paraId="04D3746E" w14:textId="77777777" w:rsidR="009B1CD0" w:rsidRDefault="009B1CD0" w:rsidP="009B45B9">
      <w:pPr>
        <w:tabs>
          <w:tab w:val="left" w:pos="851"/>
        </w:tabs>
        <w:rPr>
          <w:rFonts w:ascii="Arial" w:hAnsi="Arial" w:cs="Arial"/>
        </w:rPr>
      </w:pPr>
    </w:p>
    <w:p w14:paraId="3F2658C2" w14:textId="77777777" w:rsidR="009B1CD0" w:rsidRDefault="009B1CD0" w:rsidP="009B45B9">
      <w:pPr>
        <w:tabs>
          <w:tab w:val="left" w:pos="851"/>
        </w:tabs>
        <w:rPr>
          <w:rFonts w:ascii="Arial" w:hAnsi="Arial" w:cs="Arial"/>
        </w:rPr>
      </w:pPr>
    </w:p>
    <w:p w14:paraId="3D27D82D" w14:textId="77777777" w:rsidR="009B1CD0" w:rsidRDefault="009B1CD0" w:rsidP="003F3163">
      <w:pPr>
        <w:tabs>
          <w:tab w:val="left" w:pos="851"/>
          <w:tab w:val="left" w:pos="7463"/>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r w:rsidR="003F3163">
        <w:rPr>
          <w:rFonts w:ascii="Arial" w:hAnsi="Arial" w:cs="Arial"/>
        </w:rPr>
        <w:tab/>
      </w:r>
    </w:p>
    <w:p w14:paraId="3C9D1E0D" w14:textId="77777777" w:rsidR="009B1CD0" w:rsidRDefault="009B1CD0" w:rsidP="009B45B9">
      <w:pPr>
        <w:tabs>
          <w:tab w:val="left" w:pos="851"/>
        </w:tabs>
      </w:pPr>
    </w:p>
    <w:p w14:paraId="72969B2E" w14:textId="77777777" w:rsidR="009B1CD0" w:rsidRDefault="009B1CD0" w:rsidP="009B45B9">
      <w:pPr>
        <w:tabs>
          <w:tab w:val="left" w:pos="851"/>
        </w:tabs>
      </w:pPr>
    </w:p>
    <w:p w14:paraId="16CC3856" w14:textId="77777777" w:rsidR="009B1CD0" w:rsidRDefault="009B1CD0" w:rsidP="009B45B9">
      <w:pPr>
        <w:tabs>
          <w:tab w:val="left" w:pos="851"/>
        </w:tabs>
      </w:pPr>
    </w:p>
    <w:p w14:paraId="339A0233" w14:textId="77777777" w:rsidR="009B1CD0" w:rsidRDefault="009B1CD0" w:rsidP="009B45B9">
      <w:pPr>
        <w:tabs>
          <w:tab w:val="left" w:pos="851"/>
        </w:tabs>
      </w:pPr>
    </w:p>
    <w:p w14:paraId="365338E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1BA5EEB"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5D819EA" w14:textId="77777777" w:rsidR="009B1CD0" w:rsidRDefault="009B1CD0" w:rsidP="009B45B9">
      <w:pPr>
        <w:tabs>
          <w:tab w:val="left" w:pos="851"/>
        </w:tabs>
        <w:jc w:val="both"/>
      </w:pPr>
    </w:p>
    <w:p w14:paraId="5E66F6DB" w14:textId="77777777" w:rsidR="009B1CD0" w:rsidRDefault="009B1CD0" w:rsidP="0066267B">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541E7" w14:textId="77777777" w:rsidR="00B81D7C" w:rsidRDefault="00B81D7C">
      <w:r>
        <w:separator/>
      </w:r>
    </w:p>
  </w:endnote>
  <w:endnote w:type="continuationSeparator" w:id="0">
    <w:p w14:paraId="0298EC08" w14:textId="77777777" w:rsidR="00B81D7C" w:rsidRDefault="00B81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1B7ED6A" w14:textId="77777777" w:rsidTr="0083205E">
      <w:trPr>
        <w:tblHeader/>
      </w:trPr>
      <w:tc>
        <w:tcPr>
          <w:tcW w:w="2906" w:type="dxa"/>
          <w:shd w:val="clear" w:color="auto" w:fill="66CCFF"/>
        </w:tcPr>
        <w:p w14:paraId="04CFCD50"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3042904" w14:textId="329B8891" w:rsidR="005824AE" w:rsidRDefault="002D2C71" w:rsidP="003B5FCB">
          <w:pPr>
            <w:jc w:val="center"/>
            <w:rPr>
              <w:rFonts w:ascii="Arial" w:hAnsi="Arial" w:cs="Arial"/>
              <w:b/>
            </w:rPr>
          </w:pPr>
          <w:r w:rsidRPr="002D2C71">
            <w:rPr>
              <w:rFonts w:ascii="Arial" w:hAnsi="Arial" w:cs="Arial"/>
              <w:b/>
            </w:rPr>
            <w:t xml:space="preserve">Travaux </w:t>
          </w:r>
          <w:r>
            <w:rPr>
              <w:rFonts w:ascii="Arial" w:hAnsi="Arial" w:cs="Arial"/>
              <w:b/>
            </w:rPr>
            <w:t>d</w:t>
          </w:r>
          <w:r w:rsidRPr="002D2C71">
            <w:rPr>
              <w:rFonts w:ascii="Arial" w:hAnsi="Arial" w:cs="Arial"/>
              <w:b/>
            </w:rPr>
            <w:t xml:space="preserve">e </w:t>
          </w:r>
          <w:r>
            <w:rPr>
              <w:rFonts w:ascii="Arial" w:hAnsi="Arial" w:cs="Arial"/>
              <w:b/>
            </w:rPr>
            <w:t>m</w:t>
          </w:r>
          <w:r w:rsidRPr="002D2C71">
            <w:rPr>
              <w:rFonts w:ascii="Arial" w:hAnsi="Arial" w:cs="Arial"/>
              <w:b/>
            </w:rPr>
            <w:t xml:space="preserve">ise </w:t>
          </w:r>
          <w:r>
            <w:rPr>
              <w:rFonts w:ascii="Arial" w:hAnsi="Arial" w:cs="Arial"/>
              <w:b/>
            </w:rPr>
            <w:t>e</w:t>
          </w:r>
          <w:r w:rsidRPr="002D2C71">
            <w:rPr>
              <w:rFonts w:ascii="Arial" w:hAnsi="Arial" w:cs="Arial"/>
              <w:b/>
            </w:rPr>
            <w:t xml:space="preserve">n </w:t>
          </w:r>
          <w:r>
            <w:rPr>
              <w:rFonts w:ascii="Arial" w:hAnsi="Arial" w:cs="Arial"/>
              <w:b/>
            </w:rPr>
            <w:t>sé</w:t>
          </w:r>
          <w:r w:rsidRPr="002D2C71">
            <w:rPr>
              <w:rFonts w:ascii="Arial" w:hAnsi="Arial" w:cs="Arial"/>
              <w:b/>
            </w:rPr>
            <w:t>curit</w:t>
          </w:r>
          <w:r>
            <w:rPr>
              <w:rFonts w:ascii="Arial" w:hAnsi="Arial" w:cs="Arial"/>
              <w:b/>
            </w:rPr>
            <w:t>é</w:t>
          </w:r>
          <w:r w:rsidRPr="002D2C71">
            <w:rPr>
              <w:rFonts w:ascii="Arial" w:hAnsi="Arial" w:cs="Arial"/>
              <w:b/>
            </w:rPr>
            <w:t xml:space="preserve"> </w:t>
          </w:r>
          <w:r w:rsidR="007E7620">
            <w:rPr>
              <w:rFonts w:ascii="Arial" w:hAnsi="Arial" w:cs="Arial"/>
              <w:b/>
            </w:rPr>
            <w:t>de</w:t>
          </w:r>
          <w:r w:rsidRPr="002D2C71">
            <w:rPr>
              <w:rFonts w:ascii="Arial" w:hAnsi="Arial" w:cs="Arial"/>
              <w:b/>
            </w:rPr>
            <w:t xml:space="preserve"> </w:t>
          </w:r>
          <w:r>
            <w:rPr>
              <w:rFonts w:ascii="Arial" w:hAnsi="Arial" w:cs="Arial"/>
              <w:b/>
            </w:rPr>
            <w:t>l</w:t>
          </w:r>
          <w:r w:rsidRPr="002D2C71">
            <w:rPr>
              <w:rFonts w:ascii="Arial" w:hAnsi="Arial" w:cs="Arial"/>
              <w:b/>
            </w:rPr>
            <w:t>’</w:t>
          </w:r>
          <w:r>
            <w:rPr>
              <w:rFonts w:ascii="Arial" w:hAnsi="Arial" w:cs="Arial"/>
              <w:b/>
            </w:rPr>
            <w:t>ENSAIT</w:t>
          </w:r>
          <w:r w:rsidRPr="002D2C71">
            <w:rPr>
              <w:rFonts w:ascii="Arial" w:hAnsi="Arial" w:cs="Arial"/>
              <w:b/>
            </w:rPr>
            <w:t xml:space="preserve"> </w:t>
          </w:r>
          <w:r w:rsidR="007E7620">
            <w:rPr>
              <w:rFonts w:ascii="Arial" w:hAnsi="Arial" w:cs="Arial"/>
              <w:b/>
            </w:rPr>
            <w:t>à</w:t>
          </w:r>
          <w:r w:rsidRPr="002D2C71">
            <w:rPr>
              <w:rFonts w:ascii="Arial" w:hAnsi="Arial" w:cs="Arial"/>
              <w:b/>
            </w:rPr>
            <w:t xml:space="preserve"> Roubaix</w:t>
          </w:r>
          <w:r>
            <w:rPr>
              <w:rFonts w:ascii="Arial" w:hAnsi="Arial" w:cs="Arial"/>
              <w:b/>
            </w:rPr>
            <w:t xml:space="preserve"> </w:t>
          </w:r>
        </w:p>
      </w:tc>
      <w:tc>
        <w:tcPr>
          <w:tcW w:w="896" w:type="dxa"/>
          <w:shd w:val="clear" w:color="auto" w:fill="66CCFF"/>
        </w:tcPr>
        <w:p w14:paraId="41A645B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2CD26F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53CFE">
            <w:rPr>
              <w:rStyle w:val="Numrodepage"/>
              <w:rFonts w:cs="Arial"/>
              <w:b/>
              <w:noProof/>
            </w:rPr>
            <w:t>6</w:t>
          </w:r>
          <w:r>
            <w:rPr>
              <w:rStyle w:val="Numrodepage"/>
              <w:rFonts w:cs="Arial"/>
              <w:b/>
            </w:rPr>
            <w:fldChar w:fldCharType="end"/>
          </w:r>
        </w:p>
      </w:tc>
      <w:tc>
        <w:tcPr>
          <w:tcW w:w="165" w:type="dxa"/>
          <w:shd w:val="clear" w:color="auto" w:fill="66CCFF"/>
        </w:tcPr>
        <w:p w14:paraId="335DA9E1" w14:textId="77777777" w:rsidR="005824AE" w:rsidRDefault="005824AE">
          <w:pPr>
            <w:jc w:val="center"/>
          </w:pPr>
          <w:r>
            <w:rPr>
              <w:rFonts w:ascii="Arial" w:hAnsi="Arial" w:cs="Arial"/>
              <w:b/>
            </w:rPr>
            <w:t>/</w:t>
          </w:r>
        </w:p>
      </w:tc>
      <w:tc>
        <w:tcPr>
          <w:tcW w:w="544" w:type="dxa"/>
          <w:shd w:val="clear" w:color="auto" w:fill="66CCFF"/>
        </w:tcPr>
        <w:p w14:paraId="2B4ADAC8"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53CFE">
            <w:rPr>
              <w:rStyle w:val="Numrodepage"/>
              <w:rFonts w:cs="Arial"/>
              <w:b/>
              <w:noProof/>
            </w:rPr>
            <w:t>6</w:t>
          </w:r>
          <w:r>
            <w:rPr>
              <w:rStyle w:val="Numrodepage"/>
              <w:rFonts w:cs="Arial"/>
              <w:b/>
            </w:rPr>
            <w:fldChar w:fldCharType="end"/>
          </w:r>
        </w:p>
      </w:tc>
    </w:tr>
  </w:tbl>
  <w:p w14:paraId="381BF5A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C005F" w14:textId="77777777" w:rsidR="00B81D7C" w:rsidRDefault="00B81D7C">
      <w:r>
        <w:separator/>
      </w:r>
    </w:p>
  </w:footnote>
  <w:footnote w:type="continuationSeparator" w:id="0">
    <w:p w14:paraId="47968994" w14:textId="77777777" w:rsidR="00B81D7C" w:rsidRDefault="00B81D7C">
      <w:r>
        <w:continuationSeparator/>
      </w:r>
    </w:p>
  </w:footnote>
  <w:footnote w:id="1">
    <w:p w14:paraId="1BC8C984"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E783CF"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CB83ED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487280032">
    <w:abstractNumId w:val="0"/>
  </w:num>
  <w:num w:numId="2" w16cid:durableId="2004624963">
    <w:abstractNumId w:val="1"/>
  </w:num>
  <w:num w:numId="3" w16cid:durableId="344290942">
    <w:abstractNumId w:val="2"/>
  </w:num>
  <w:num w:numId="4" w16cid:durableId="403600377">
    <w:abstractNumId w:val="4"/>
  </w:num>
  <w:num w:numId="5" w16cid:durableId="1512790718">
    <w:abstractNumId w:val="3"/>
  </w:num>
  <w:num w:numId="6" w16cid:durableId="19442652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4186"/>
    <w:rsid w:val="00036500"/>
    <w:rsid w:val="00055191"/>
    <w:rsid w:val="00055357"/>
    <w:rsid w:val="00067F94"/>
    <w:rsid w:val="000753CF"/>
    <w:rsid w:val="000937CF"/>
    <w:rsid w:val="00097C73"/>
    <w:rsid w:val="000A2E05"/>
    <w:rsid w:val="000A3208"/>
    <w:rsid w:val="000B49F5"/>
    <w:rsid w:val="000C2F99"/>
    <w:rsid w:val="000E0020"/>
    <w:rsid w:val="000F74E3"/>
    <w:rsid w:val="00102CFC"/>
    <w:rsid w:val="001260C0"/>
    <w:rsid w:val="001361B6"/>
    <w:rsid w:val="00156924"/>
    <w:rsid w:val="00166B56"/>
    <w:rsid w:val="001714AD"/>
    <w:rsid w:val="00174505"/>
    <w:rsid w:val="00181D15"/>
    <w:rsid w:val="001825E8"/>
    <w:rsid w:val="0018514E"/>
    <w:rsid w:val="001940E6"/>
    <w:rsid w:val="001B0676"/>
    <w:rsid w:val="001B06F9"/>
    <w:rsid w:val="001C40C0"/>
    <w:rsid w:val="001C733C"/>
    <w:rsid w:val="001E4145"/>
    <w:rsid w:val="001F3B4A"/>
    <w:rsid w:val="0021527A"/>
    <w:rsid w:val="002161D7"/>
    <w:rsid w:val="0021797C"/>
    <w:rsid w:val="00225A1A"/>
    <w:rsid w:val="00253CFE"/>
    <w:rsid w:val="00265873"/>
    <w:rsid w:val="00270233"/>
    <w:rsid w:val="002904AF"/>
    <w:rsid w:val="002A24CE"/>
    <w:rsid w:val="002B6EEC"/>
    <w:rsid w:val="002C2CA3"/>
    <w:rsid w:val="002C4B3E"/>
    <w:rsid w:val="002C79D6"/>
    <w:rsid w:val="002D2C71"/>
    <w:rsid w:val="002D5025"/>
    <w:rsid w:val="002E56C1"/>
    <w:rsid w:val="002F7CE1"/>
    <w:rsid w:val="00313590"/>
    <w:rsid w:val="00321B53"/>
    <w:rsid w:val="00332B12"/>
    <w:rsid w:val="003538CC"/>
    <w:rsid w:val="00354C04"/>
    <w:rsid w:val="00385E76"/>
    <w:rsid w:val="00390C07"/>
    <w:rsid w:val="003960AA"/>
    <w:rsid w:val="003A7270"/>
    <w:rsid w:val="003B5FCB"/>
    <w:rsid w:val="003C48B5"/>
    <w:rsid w:val="003D6597"/>
    <w:rsid w:val="003F3163"/>
    <w:rsid w:val="00413C21"/>
    <w:rsid w:val="0043706E"/>
    <w:rsid w:val="0044597F"/>
    <w:rsid w:val="00455843"/>
    <w:rsid w:val="00462721"/>
    <w:rsid w:val="004874E6"/>
    <w:rsid w:val="004A7169"/>
    <w:rsid w:val="004C5755"/>
    <w:rsid w:val="004E75A6"/>
    <w:rsid w:val="00514DAF"/>
    <w:rsid w:val="00532EC7"/>
    <w:rsid w:val="00541CA3"/>
    <w:rsid w:val="005546A9"/>
    <w:rsid w:val="00555D9A"/>
    <w:rsid w:val="00571205"/>
    <w:rsid w:val="00580DB1"/>
    <w:rsid w:val="005824AE"/>
    <w:rsid w:val="005846FB"/>
    <w:rsid w:val="005A05C1"/>
    <w:rsid w:val="005A4A3B"/>
    <w:rsid w:val="005A4CB5"/>
    <w:rsid w:val="005A54D1"/>
    <w:rsid w:val="005B2316"/>
    <w:rsid w:val="005F0DCE"/>
    <w:rsid w:val="005F5299"/>
    <w:rsid w:val="0061068C"/>
    <w:rsid w:val="0064560F"/>
    <w:rsid w:val="00660727"/>
    <w:rsid w:val="0066267B"/>
    <w:rsid w:val="00662A86"/>
    <w:rsid w:val="00664D02"/>
    <w:rsid w:val="006A37B0"/>
    <w:rsid w:val="006B412E"/>
    <w:rsid w:val="006B5057"/>
    <w:rsid w:val="006C0231"/>
    <w:rsid w:val="006C4338"/>
    <w:rsid w:val="006F3DF9"/>
    <w:rsid w:val="007060E5"/>
    <w:rsid w:val="00710FD6"/>
    <w:rsid w:val="00726616"/>
    <w:rsid w:val="00727878"/>
    <w:rsid w:val="00730A78"/>
    <w:rsid w:val="0074233A"/>
    <w:rsid w:val="00753C54"/>
    <w:rsid w:val="00757151"/>
    <w:rsid w:val="00763AD1"/>
    <w:rsid w:val="00785C99"/>
    <w:rsid w:val="007909E0"/>
    <w:rsid w:val="00795CA7"/>
    <w:rsid w:val="0079785C"/>
    <w:rsid w:val="007C7E57"/>
    <w:rsid w:val="007D4001"/>
    <w:rsid w:val="007D7A65"/>
    <w:rsid w:val="007E7620"/>
    <w:rsid w:val="007F063A"/>
    <w:rsid w:val="007F68A6"/>
    <w:rsid w:val="0080525B"/>
    <w:rsid w:val="00822A5F"/>
    <w:rsid w:val="0083205E"/>
    <w:rsid w:val="00840934"/>
    <w:rsid w:val="00844DAA"/>
    <w:rsid w:val="008450C7"/>
    <w:rsid w:val="00876A73"/>
    <w:rsid w:val="008B2A38"/>
    <w:rsid w:val="008B4D84"/>
    <w:rsid w:val="008C3D65"/>
    <w:rsid w:val="008D323E"/>
    <w:rsid w:val="008D67C9"/>
    <w:rsid w:val="008D6B08"/>
    <w:rsid w:val="008F11DD"/>
    <w:rsid w:val="00930A5C"/>
    <w:rsid w:val="00934503"/>
    <w:rsid w:val="00970876"/>
    <w:rsid w:val="00972598"/>
    <w:rsid w:val="00983FF3"/>
    <w:rsid w:val="009B1CD0"/>
    <w:rsid w:val="009B45B9"/>
    <w:rsid w:val="009C4738"/>
    <w:rsid w:val="009D661E"/>
    <w:rsid w:val="009D7571"/>
    <w:rsid w:val="00A27514"/>
    <w:rsid w:val="00A30D60"/>
    <w:rsid w:val="00A34D04"/>
    <w:rsid w:val="00A407F5"/>
    <w:rsid w:val="00A42509"/>
    <w:rsid w:val="00A551FB"/>
    <w:rsid w:val="00A62307"/>
    <w:rsid w:val="00A64958"/>
    <w:rsid w:val="00A92EE8"/>
    <w:rsid w:val="00AA7CF0"/>
    <w:rsid w:val="00AB11A3"/>
    <w:rsid w:val="00AE7831"/>
    <w:rsid w:val="00AF644C"/>
    <w:rsid w:val="00AF6B48"/>
    <w:rsid w:val="00B0259D"/>
    <w:rsid w:val="00B02608"/>
    <w:rsid w:val="00B0289C"/>
    <w:rsid w:val="00B054DA"/>
    <w:rsid w:val="00B228F0"/>
    <w:rsid w:val="00B24C09"/>
    <w:rsid w:val="00B64702"/>
    <w:rsid w:val="00B67B0F"/>
    <w:rsid w:val="00B81BB8"/>
    <w:rsid w:val="00B81D7C"/>
    <w:rsid w:val="00B87564"/>
    <w:rsid w:val="00BA44E5"/>
    <w:rsid w:val="00BB43E0"/>
    <w:rsid w:val="00BD767E"/>
    <w:rsid w:val="00BE6078"/>
    <w:rsid w:val="00C03874"/>
    <w:rsid w:val="00C23457"/>
    <w:rsid w:val="00C30DC3"/>
    <w:rsid w:val="00C60B56"/>
    <w:rsid w:val="00C630AD"/>
    <w:rsid w:val="00C83930"/>
    <w:rsid w:val="00C91060"/>
    <w:rsid w:val="00C911FE"/>
    <w:rsid w:val="00CD185D"/>
    <w:rsid w:val="00CD46CC"/>
    <w:rsid w:val="00CE1120"/>
    <w:rsid w:val="00CE35E5"/>
    <w:rsid w:val="00CE67FD"/>
    <w:rsid w:val="00D060E5"/>
    <w:rsid w:val="00D17E5F"/>
    <w:rsid w:val="00D26AD2"/>
    <w:rsid w:val="00D30361"/>
    <w:rsid w:val="00D337D7"/>
    <w:rsid w:val="00D412FD"/>
    <w:rsid w:val="00D46444"/>
    <w:rsid w:val="00D46BC7"/>
    <w:rsid w:val="00D52398"/>
    <w:rsid w:val="00D82759"/>
    <w:rsid w:val="00D90A00"/>
    <w:rsid w:val="00D96562"/>
    <w:rsid w:val="00E20DB0"/>
    <w:rsid w:val="00E41346"/>
    <w:rsid w:val="00E4204D"/>
    <w:rsid w:val="00E47798"/>
    <w:rsid w:val="00E7125A"/>
    <w:rsid w:val="00E7322C"/>
    <w:rsid w:val="00E74C76"/>
    <w:rsid w:val="00E95487"/>
    <w:rsid w:val="00E96FF6"/>
    <w:rsid w:val="00EC1E81"/>
    <w:rsid w:val="00EE478C"/>
    <w:rsid w:val="00F2507A"/>
    <w:rsid w:val="00F642E3"/>
    <w:rsid w:val="00F92811"/>
    <w:rsid w:val="00F97BD0"/>
    <w:rsid w:val="00FA13AE"/>
    <w:rsid w:val="00FA479B"/>
    <w:rsid w:val="00FB5386"/>
    <w:rsid w:val="00FD60B8"/>
    <w:rsid w:val="00FD76C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37424092"/>
  <w15:chartTrackingRefBased/>
  <w15:docId w15:val="{AB9A53F1-2B51-40A6-8B65-C8159C013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3AD37-F305-45A0-82CF-7420579AB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6</Pages>
  <Words>1655</Words>
  <Characters>9104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10738</CharactersWithSpaces>
  <SharedDoc>false</SharedDoc>
  <HLinks>
    <vt:vector size="3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Gauthier CARON</cp:lastModifiedBy>
  <cp:revision>6</cp:revision>
  <cp:lastPrinted>2023-06-30T07:29:00Z</cp:lastPrinted>
  <dcterms:created xsi:type="dcterms:W3CDTF">2025-02-10T14:00:00Z</dcterms:created>
  <dcterms:modified xsi:type="dcterms:W3CDTF">2025-02-26T06:36:00Z</dcterms:modified>
</cp:coreProperties>
</file>