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575DF280" w:rsidR="009B1CD0" w:rsidRDefault="009B1CD0" w:rsidP="00584FD6">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9" w14:textId="37AEE6AB" w:rsidR="009B1CD0" w:rsidRPr="002D03BB" w:rsidRDefault="009B1CD0" w:rsidP="006F3DF9">
      <w:pPr>
        <w:pStyle w:val="fcase1ertab"/>
        <w:tabs>
          <w:tab w:val="clear" w:pos="426"/>
          <w:tab w:val="left" w:pos="0"/>
          <w:tab w:val="left" w:pos="851"/>
        </w:tabs>
        <w:ind w:left="0" w:firstLine="0"/>
        <w:rPr>
          <w:rFonts w:ascii="Arial" w:hAnsi="Arial" w:cs="Arial"/>
          <w:color w:val="FF0000"/>
        </w:rPr>
      </w:pPr>
    </w:p>
    <w:p w14:paraId="6A34C9BA" w14:textId="6F18FC80" w:rsidR="009B1CD0" w:rsidRDefault="00584FD6" w:rsidP="005846FB">
      <w:pPr>
        <w:tabs>
          <w:tab w:val="left" w:pos="426"/>
          <w:tab w:val="left" w:pos="851"/>
        </w:tabs>
        <w:jc w:val="both"/>
        <w:rPr>
          <w:rFonts w:ascii="Arial" w:hAnsi="Arial" w:cs="Arial"/>
        </w:rPr>
      </w:pPr>
      <w:r>
        <w:rPr>
          <w:rFonts w:ascii="Arial" w:hAnsi="Arial" w:cs="Arial"/>
        </w:rPr>
        <w:t xml:space="preserve">Maitrise d’œuvre pour l’extension et le réaménagement de la maison du don (MDD) et centre de soins du site EFS de </w:t>
      </w:r>
      <w:r w:rsidRPr="00C837EA">
        <w:rPr>
          <w:rFonts w:ascii="Arial" w:hAnsi="Arial" w:cs="Arial"/>
        </w:rPr>
        <w:t>Dijon</w:t>
      </w:r>
      <w:r w:rsidR="00C837EA" w:rsidRPr="00C837EA">
        <w:rPr>
          <w:rFonts w:ascii="Arial" w:hAnsi="Arial" w:cs="Arial"/>
        </w:rPr>
        <w:t xml:space="preserve"> </w:t>
      </w:r>
      <w:r w:rsidR="00C837EA" w:rsidRPr="00240DB5">
        <w:rPr>
          <w:rFonts w:ascii="Arial" w:hAnsi="Arial" w:cs="Arial"/>
        </w:rPr>
        <w:t>et la création d’un Coworking</w:t>
      </w:r>
      <w:r w:rsidR="006F2836">
        <w:rPr>
          <w:rFonts w:ascii="Arial" w:hAnsi="Arial" w:cs="Arial"/>
        </w:rPr>
        <w:t xml:space="preserve"> / Coliving. </w:t>
      </w:r>
    </w:p>
    <w:p w14:paraId="6A34C9BC" w14:textId="076745D5" w:rsidR="009B1CD0" w:rsidRDefault="009B1CD0"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34A43F51" w:rsidR="00A9775B" w:rsidRDefault="00A9775B" w:rsidP="00A9775B">
      <w:pPr>
        <w:tabs>
          <w:tab w:val="left" w:pos="426"/>
        </w:tabs>
        <w:suppressAutoHyphens w:val="0"/>
        <w:spacing w:before="60"/>
        <w:jc w:val="both"/>
        <w:rPr>
          <w:rFonts w:ascii="Arial" w:hAnsi="Arial" w:cs="Arial"/>
          <w:lang w:eastAsia="fr-FR" w:bidi="ml"/>
        </w:rPr>
      </w:pPr>
      <w:r w:rsidRPr="00A9775B">
        <w:rPr>
          <w:rFonts w:ascii="Arial" w:hAnsi="Arial" w:cs="Arial"/>
          <w:lang w:eastAsia="fr-FR" w:bidi="ml"/>
        </w:rPr>
        <w:t xml:space="preserve">Le </w:t>
      </w:r>
      <w:r w:rsidR="005A5FCD">
        <w:rPr>
          <w:rFonts w:ascii="Arial" w:hAnsi="Arial" w:cs="Arial"/>
          <w:lang w:eastAsia="fr-FR" w:bidi="ml"/>
        </w:rPr>
        <w:t>code</w:t>
      </w:r>
      <w:r w:rsidRPr="00A9775B">
        <w:rPr>
          <w:rFonts w:ascii="Arial" w:hAnsi="Arial" w:cs="Arial"/>
          <w:lang w:eastAsia="fr-FR" w:bidi="ml"/>
        </w:rPr>
        <w:t xml:space="preserve"> CPV des</w:t>
      </w:r>
      <w:r w:rsidRPr="00584FD6">
        <w:rPr>
          <w:rFonts w:ascii="Arial" w:hAnsi="Arial" w:cs="Arial"/>
          <w:lang w:eastAsia="fr-FR" w:bidi="ml"/>
        </w:rPr>
        <w:t xml:space="preserve"> services </w:t>
      </w:r>
      <w:r w:rsidRPr="00A9775B">
        <w:rPr>
          <w:rFonts w:ascii="Arial" w:hAnsi="Arial" w:cs="Arial"/>
          <w:lang w:eastAsia="fr-FR" w:bidi="ml"/>
        </w:rPr>
        <w:t xml:space="preserve">du marché </w:t>
      </w:r>
      <w:r w:rsidR="00584FD6">
        <w:rPr>
          <w:rFonts w:ascii="Arial" w:hAnsi="Arial" w:cs="Arial"/>
          <w:lang w:eastAsia="fr-FR" w:bidi="ml"/>
        </w:rPr>
        <w:t>public est</w:t>
      </w:r>
      <w:r w:rsidRPr="00661A97">
        <w:rPr>
          <w:rFonts w:ascii="Arial" w:hAnsi="Arial" w:cs="Arial"/>
          <w:color w:val="0000FF"/>
          <w:lang w:eastAsia="fr-FR" w:bidi="ml"/>
        </w:rPr>
        <w:t xml:space="preserve"> </w:t>
      </w:r>
      <w:r w:rsidRPr="00A9775B">
        <w:rPr>
          <w:rFonts w:ascii="Arial" w:hAnsi="Arial" w:cs="Arial"/>
          <w:lang w:eastAsia="fr-FR" w:bidi="ml"/>
        </w:rPr>
        <w:t>le</w:t>
      </w:r>
      <w:r w:rsidRPr="00661A97">
        <w:rPr>
          <w:rFonts w:ascii="Arial" w:hAnsi="Arial" w:cs="Arial"/>
          <w:color w:val="0000FF"/>
          <w:lang w:eastAsia="fr-FR" w:bidi="ml"/>
        </w:rPr>
        <w:t xml:space="preserve"> </w:t>
      </w:r>
      <w:r w:rsidRPr="00A9775B">
        <w:rPr>
          <w:rFonts w:ascii="Arial" w:hAnsi="Arial" w:cs="Arial"/>
          <w:lang w:eastAsia="fr-FR" w:bidi="ml"/>
        </w:rPr>
        <w:t>suivant</w:t>
      </w:r>
      <w:r w:rsidRPr="00661A97">
        <w:rPr>
          <w:rFonts w:ascii="Arial" w:hAnsi="Arial" w:cs="Arial"/>
          <w:color w:val="0000FF"/>
          <w:lang w:eastAsia="fr-FR" w:bidi="ml"/>
        </w:rPr>
        <w:t> </w:t>
      </w:r>
      <w:r w:rsidRPr="00A9775B">
        <w:rPr>
          <w:rFonts w:ascii="Arial" w:hAnsi="Arial" w:cs="Arial"/>
          <w:lang w:eastAsia="fr-FR" w:bidi="ml"/>
        </w:rPr>
        <w:t>:</w:t>
      </w:r>
      <w:r w:rsidR="00584FD6">
        <w:rPr>
          <w:rFonts w:ascii="Arial" w:hAnsi="Arial" w:cs="Arial"/>
          <w:lang w:eastAsia="fr-FR" w:bidi="ml"/>
        </w:rPr>
        <w:t xml:space="preserve"> </w:t>
      </w:r>
    </w:p>
    <w:p w14:paraId="1C1DDD92" w14:textId="77A4496B" w:rsidR="00584FD6" w:rsidRDefault="00584FD6" w:rsidP="00A9775B">
      <w:pPr>
        <w:tabs>
          <w:tab w:val="left" w:pos="426"/>
        </w:tabs>
        <w:suppressAutoHyphens w:val="0"/>
        <w:spacing w:before="60"/>
        <w:jc w:val="both"/>
        <w:rPr>
          <w:rFonts w:ascii="Arial" w:hAnsi="Arial" w:cs="Arial"/>
          <w:lang w:eastAsia="fr-FR" w:bidi="ml"/>
        </w:rPr>
      </w:pPr>
    </w:p>
    <w:p w14:paraId="74A193D7" w14:textId="2F838BAA" w:rsidR="00584FD6" w:rsidRPr="00584FD6" w:rsidRDefault="00584FD6" w:rsidP="00A9775B">
      <w:pPr>
        <w:tabs>
          <w:tab w:val="left" w:pos="426"/>
        </w:tabs>
        <w:suppressAutoHyphens w:val="0"/>
        <w:spacing w:before="60"/>
        <w:jc w:val="both"/>
        <w:rPr>
          <w:rFonts w:ascii="Arial" w:hAnsi="Arial" w:cs="Arial"/>
          <w:b/>
          <w:lang w:eastAsia="fr-FR" w:bidi="ml"/>
        </w:rPr>
      </w:pPr>
      <w:r w:rsidRPr="00584FD6">
        <w:rPr>
          <w:rFonts w:ascii="Arial" w:hAnsi="Arial" w:cs="Arial"/>
          <w:b/>
          <w:lang w:eastAsia="fr-FR" w:bidi="ml"/>
        </w:rPr>
        <w:t>71240000 : Services d’architecture, d’ingénierie et de planification</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584FD6"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584FD6">
        <w:rPr>
          <w:rFonts w:ascii="Arial" w:hAnsi="Arial" w:cs="Arial"/>
          <w:lang w:eastAsia="fr-FR" w:bidi="ml"/>
        </w:rPr>
        <w:t>Marché public</w:t>
      </w:r>
      <w:r w:rsidR="00AA05C7" w:rsidRPr="00584FD6">
        <w:rPr>
          <w:rFonts w:ascii="Arial" w:hAnsi="Arial" w:cs="Arial"/>
          <w:lang w:eastAsia="fr-FR" w:bidi="ml"/>
        </w:rPr>
        <w:t xml:space="preserve"> à prix forfaitaire (article R</w:t>
      </w:r>
      <w:r w:rsidRPr="00584FD6">
        <w:rPr>
          <w:rFonts w:ascii="Arial" w:hAnsi="Arial" w:cs="Arial"/>
          <w:lang w:eastAsia="fr-FR" w:bidi="ml"/>
        </w:rPr>
        <w:t>2112-6</w:t>
      </w:r>
      <w:r w:rsidR="00927397" w:rsidRPr="00584FD6">
        <w:rPr>
          <w:rFonts w:ascii="Arial" w:hAnsi="Arial" w:cs="Arial"/>
          <w:lang w:eastAsia="fr-FR" w:bidi="ml"/>
        </w:rPr>
        <w:t xml:space="preserve"> </w:t>
      </w:r>
      <w:r w:rsidR="00F759AA" w:rsidRPr="00584FD6">
        <w:rPr>
          <w:rFonts w:ascii="Arial" w:hAnsi="Arial" w:cs="Arial"/>
          <w:lang w:eastAsia="fr-FR" w:bidi="ml"/>
        </w:rPr>
        <w:t>.2</w:t>
      </w:r>
      <w:r w:rsidR="005923D2" w:rsidRPr="00584FD6">
        <w:rPr>
          <w:rFonts w:ascii="Arial" w:hAnsi="Arial" w:cs="Arial"/>
          <w:vertAlign w:val="superscript"/>
          <w:lang w:eastAsia="fr-FR" w:bidi="ml"/>
        </w:rPr>
        <w:t>°</w:t>
      </w:r>
      <w:r w:rsidRPr="00584FD6">
        <w:rPr>
          <w:rFonts w:ascii="Arial" w:hAnsi="Arial" w:cs="Arial"/>
          <w:lang w:eastAsia="fr-FR" w:bidi="ml"/>
        </w:rPr>
        <w:t xml:space="preserve"> </w:t>
      </w:r>
      <w:r w:rsidR="009A6717" w:rsidRPr="00584FD6">
        <w:rPr>
          <w:rFonts w:ascii="Arial" w:hAnsi="Arial" w:cs="Arial"/>
          <w:lang w:eastAsia="fr-FR" w:bidi="ml"/>
        </w:rPr>
        <w:t xml:space="preserve">du </w:t>
      </w:r>
      <w:r w:rsidR="005A5FCD" w:rsidRPr="00584FD6">
        <w:rPr>
          <w:rFonts w:ascii="Arial" w:hAnsi="Arial" w:cs="Arial"/>
          <w:lang w:eastAsia="fr-FR" w:bidi="ml"/>
        </w:rPr>
        <w:t>code de la commande publique</w:t>
      </w:r>
      <w:r w:rsidRPr="00584FD6">
        <w:rPr>
          <w:rFonts w:ascii="Arial" w:hAnsi="Arial" w:cs="Arial"/>
          <w:lang w:eastAsia="fr-FR" w:bidi="ml"/>
        </w:rPr>
        <w:t>)</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3FFD14AC"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sidR="009B1CD0">
        <w:tab/>
      </w:r>
      <w:proofErr w:type="gramStart"/>
      <w:r w:rsidR="009B1CD0">
        <w:t>à</w:t>
      </w:r>
      <w:proofErr w:type="gramEnd"/>
      <w:r w:rsidR="009B1CD0">
        <w:t xml:space="preserve">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sidRPr="00661A97">
        <w:tab/>
      </w:r>
      <w:proofErr w:type="gramStart"/>
      <w:r w:rsidR="00B05C4B">
        <w:t>à</w:t>
      </w:r>
      <w:proofErr w:type="gramEnd"/>
      <w:r w:rsidR="00B05C4B">
        <w:t xml:space="preserve">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584FD6"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77777777" w:rsidR="009B1CD0" w:rsidRPr="00584FD6" w:rsidRDefault="007D7A65" w:rsidP="006F3DF9">
      <w:pPr>
        <w:pStyle w:val="fcasegauche"/>
        <w:tabs>
          <w:tab w:val="left" w:pos="851"/>
        </w:tabs>
        <w:spacing w:after="0"/>
        <w:ind w:left="851" w:firstLine="0"/>
        <w:rPr>
          <w:rFonts w:ascii="Arial" w:hAnsi="Arial" w:cs="Arial"/>
        </w:rPr>
      </w:pPr>
      <w:r w:rsidRPr="00584FD6">
        <w:fldChar w:fldCharType="begin">
          <w:ffData>
            <w:name w:val=""/>
            <w:enabled/>
            <w:calcOnExit w:val="0"/>
            <w:checkBox>
              <w:size w:val="20"/>
              <w:default w:val="0"/>
            </w:checkBox>
          </w:ffData>
        </w:fldChar>
      </w:r>
      <w:r w:rsidRPr="00584FD6">
        <w:instrText xml:space="preserve"> FORMCHECKBOX </w:instrText>
      </w:r>
      <w:r w:rsidR="00EA5881">
        <w:fldChar w:fldCharType="separate"/>
      </w:r>
      <w:r w:rsidRPr="00584FD6">
        <w:fldChar w:fldCharType="end"/>
      </w:r>
      <w:r w:rsidR="009B1CD0" w:rsidRPr="00584FD6">
        <w:rPr>
          <w:rFonts w:ascii="Arial" w:hAnsi="Arial" w:cs="Arial"/>
        </w:rPr>
        <w:tab/>
      </w:r>
      <w:proofErr w:type="gramStart"/>
      <w:r w:rsidR="009B1CD0" w:rsidRPr="00584FD6">
        <w:rPr>
          <w:rFonts w:ascii="Arial" w:hAnsi="Arial" w:cs="Arial"/>
        </w:rPr>
        <w:t>à</w:t>
      </w:r>
      <w:proofErr w:type="gramEnd"/>
      <w:r w:rsidR="009B1CD0" w:rsidRPr="00584FD6">
        <w:rPr>
          <w:rFonts w:ascii="Arial" w:hAnsi="Arial" w:cs="Arial"/>
        </w:rPr>
        <w:t xml:space="preserve"> l’offre de base.</w:t>
      </w:r>
    </w:p>
    <w:p w14:paraId="6A34C9DB" w14:textId="77777777" w:rsidR="009B1CD0" w:rsidRPr="00584FD6" w:rsidRDefault="009B1CD0" w:rsidP="005846FB">
      <w:pPr>
        <w:pStyle w:val="fcasegauche"/>
        <w:tabs>
          <w:tab w:val="left" w:pos="851"/>
        </w:tabs>
        <w:spacing w:after="0"/>
        <w:rPr>
          <w:rFonts w:ascii="Arial" w:hAnsi="Arial" w:cs="Arial"/>
        </w:rPr>
      </w:pPr>
    </w:p>
    <w:p w14:paraId="6A34C9E1" w14:textId="1AC4E8BF" w:rsidR="005546A9" w:rsidRPr="00584FD6" w:rsidRDefault="007D7A65" w:rsidP="00BD479D">
      <w:pPr>
        <w:pStyle w:val="fcasegauche"/>
        <w:tabs>
          <w:tab w:val="left" w:pos="851"/>
        </w:tabs>
        <w:spacing w:after="0"/>
        <w:ind w:left="851" w:firstLine="0"/>
        <w:rPr>
          <w:rFonts w:ascii="Arial" w:hAnsi="Arial" w:cs="Arial"/>
          <w:i/>
          <w:sz w:val="18"/>
          <w:szCs w:val="18"/>
        </w:rPr>
      </w:pPr>
      <w:r w:rsidRPr="00584FD6">
        <w:fldChar w:fldCharType="begin">
          <w:ffData>
            <w:name w:val=""/>
            <w:enabled/>
            <w:calcOnExit w:val="0"/>
            <w:checkBox>
              <w:size w:val="20"/>
              <w:default w:val="0"/>
            </w:checkBox>
          </w:ffData>
        </w:fldChar>
      </w:r>
      <w:r w:rsidRPr="00584FD6">
        <w:instrText xml:space="preserve"> FORMCHECKBOX </w:instrText>
      </w:r>
      <w:r w:rsidR="00EA5881">
        <w:fldChar w:fldCharType="separate"/>
      </w:r>
      <w:r w:rsidRPr="00584FD6">
        <w:fldChar w:fldCharType="end"/>
      </w:r>
      <w:r w:rsidR="009B1CD0" w:rsidRPr="00584FD6">
        <w:rPr>
          <w:rFonts w:ascii="Arial" w:hAnsi="Arial" w:cs="Arial"/>
        </w:rPr>
        <w:tab/>
      </w:r>
      <w:proofErr w:type="gramStart"/>
      <w:r w:rsidR="009B1CD0" w:rsidRPr="00584FD6">
        <w:rPr>
          <w:rFonts w:ascii="Arial" w:hAnsi="Arial" w:cs="Arial"/>
        </w:rPr>
        <w:t>à</w:t>
      </w:r>
      <w:proofErr w:type="gramEnd"/>
      <w:r w:rsidR="009B1CD0" w:rsidRPr="00584FD6">
        <w:rPr>
          <w:rFonts w:ascii="Arial" w:hAnsi="Arial" w:cs="Arial"/>
        </w:rPr>
        <w:t xml:space="preserve"> la variante suivante : </w:t>
      </w:r>
      <w:r w:rsidR="00B05C4B" w:rsidRPr="00584FD6">
        <w:rPr>
          <w:rFonts w:ascii="Arial" w:hAnsi="Arial" w:cs="Arial"/>
          <w:i/>
          <w:sz w:val="18"/>
          <w:szCs w:val="18"/>
        </w:rPr>
        <w:t>le soumissionnaire indique la variante correspondante.</w:t>
      </w:r>
    </w:p>
    <w:p w14:paraId="0F21982B" w14:textId="77777777" w:rsidR="00E32A79" w:rsidRPr="00584FD6" w:rsidRDefault="00E32A79" w:rsidP="00BD479D">
      <w:pPr>
        <w:pStyle w:val="fcasegauche"/>
        <w:tabs>
          <w:tab w:val="left" w:pos="851"/>
        </w:tabs>
        <w:spacing w:after="0"/>
        <w:ind w:left="851" w:firstLine="0"/>
        <w:rPr>
          <w:rFonts w:ascii="Arial" w:hAnsi="Arial" w:cs="Arial"/>
          <w:i/>
          <w:sz w:val="18"/>
          <w:szCs w:val="18"/>
        </w:rPr>
      </w:pPr>
    </w:p>
    <w:p w14:paraId="6C5CB116" w14:textId="0B9D03CB" w:rsidR="00C70697" w:rsidRDefault="00C70697" w:rsidP="00C70697">
      <w:pPr>
        <w:pStyle w:val="fcasegauche"/>
        <w:tabs>
          <w:tab w:val="left" w:pos="851"/>
        </w:tabs>
        <w:spacing w:after="0"/>
        <w:ind w:left="851" w:firstLine="0"/>
        <w:rPr>
          <w:rFonts w:ascii="Arial" w:hAnsi="Arial" w:cs="Arial"/>
          <w:i/>
          <w:sz w:val="18"/>
          <w:szCs w:val="18"/>
        </w:rPr>
      </w:pPr>
      <w:r w:rsidRPr="00584FD6">
        <w:fldChar w:fldCharType="begin">
          <w:ffData>
            <w:name w:val=""/>
            <w:enabled/>
            <w:calcOnExit w:val="0"/>
            <w:checkBox>
              <w:size w:val="20"/>
              <w:default w:val="0"/>
            </w:checkBox>
          </w:ffData>
        </w:fldChar>
      </w:r>
      <w:r w:rsidRPr="00584FD6">
        <w:instrText xml:space="preserve"> FORMCHECKBOX </w:instrText>
      </w:r>
      <w:r w:rsidR="00EA5881">
        <w:fldChar w:fldCharType="separate"/>
      </w:r>
      <w:r w:rsidRPr="00584FD6">
        <w:fldChar w:fldCharType="end"/>
      </w:r>
      <w:r w:rsidRPr="00584FD6">
        <w:rPr>
          <w:rFonts w:ascii="Arial" w:hAnsi="Arial" w:cs="Arial"/>
        </w:rPr>
        <w:tab/>
      </w:r>
      <w:proofErr w:type="gramStart"/>
      <w:r w:rsidRPr="00584FD6">
        <w:rPr>
          <w:rFonts w:ascii="Arial" w:hAnsi="Arial" w:cs="Arial"/>
        </w:rPr>
        <w:t>à</w:t>
      </w:r>
      <w:proofErr w:type="gramEnd"/>
      <w:r w:rsidRPr="00584FD6">
        <w:rPr>
          <w:rFonts w:ascii="Arial" w:hAnsi="Arial" w:cs="Arial"/>
        </w:rPr>
        <w:t xml:space="preserve"> la Prestation Supplémentaire </w:t>
      </w:r>
      <w:r w:rsidR="00A57DD1" w:rsidRPr="00584FD6">
        <w:rPr>
          <w:rFonts w:ascii="Arial" w:hAnsi="Arial" w:cs="Arial"/>
        </w:rPr>
        <w:t xml:space="preserve">éventuelle </w:t>
      </w:r>
      <w:r w:rsidRPr="00584FD6">
        <w:rPr>
          <w:rFonts w:ascii="Arial" w:hAnsi="Arial" w:cs="Arial"/>
        </w:rPr>
        <w:t xml:space="preserve">suivante : </w:t>
      </w:r>
      <w:r w:rsidRPr="00584FD6">
        <w:rPr>
          <w:rFonts w:ascii="Arial" w:hAnsi="Arial" w:cs="Arial"/>
          <w:i/>
          <w:sz w:val="18"/>
          <w:szCs w:val="18"/>
        </w:rPr>
        <w:t>le soumissionnaire indique la PSE correspondante.</w:t>
      </w:r>
    </w:p>
    <w:p w14:paraId="21A739D2" w14:textId="1F0DB76D" w:rsidR="00584FD6" w:rsidRDefault="00584FD6" w:rsidP="00C70697">
      <w:pPr>
        <w:pStyle w:val="fcasegauche"/>
        <w:tabs>
          <w:tab w:val="left" w:pos="851"/>
        </w:tabs>
        <w:spacing w:after="0"/>
        <w:ind w:left="851" w:firstLine="0"/>
        <w:rPr>
          <w:rFonts w:ascii="Arial" w:hAnsi="Arial" w:cs="Arial"/>
          <w:i/>
          <w:sz w:val="18"/>
          <w:szCs w:val="18"/>
        </w:rPr>
      </w:pPr>
    </w:p>
    <w:p w14:paraId="6C42A1F8" w14:textId="07685205" w:rsidR="00584FD6" w:rsidRDefault="00584FD6" w:rsidP="00C70697">
      <w:pPr>
        <w:pStyle w:val="fcasegauche"/>
        <w:tabs>
          <w:tab w:val="left" w:pos="851"/>
        </w:tabs>
        <w:spacing w:after="0"/>
        <w:ind w:left="851" w:firstLine="0"/>
        <w:rPr>
          <w:rFonts w:ascii="Arial" w:hAnsi="Arial" w:cs="Arial"/>
          <w:i/>
          <w:sz w:val="18"/>
          <w:szCs w:val="18"/>
        </w:rPr>
      </w:pPr>
    </w:p>
    <w:p w14:paraId="481F3ECA" w14:textId="77777777" w:rsidR="00584FD6" w:rsidRPr="00584FD6" w:rsidRDefault="00584FD6" w:rsidP="00C70697">
      <w:pPr>
        <w:pStyle w:val="fcasegauche"/>
        <w:tabs>
          <w:tab w:val="left" w:pos="851"/>
        </w:tabs>
        <w:spacing w:after="0"/>
        <w:ind w:left="851" w:firstLine="0"/>
        <w:rPr>
          <w:rFonts w:ascii="Arial" w:hAnsi="Arial" w:cs="Arial"/>
          <w:i/>
          <w:sz w:val="18"/>
          <w:szCs w:val="18"/>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77777777" w:rsidR="009B1CD0" w:rsidRPr="00E67E3B"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EA5881">
        <w:fldChar w:fldCharType="separate"/>
      </w:r>
      <w:r>
        <w:fldChar w:fldCharType="end"/>
      </w:r>
      <w:r w:rsidR="00EC4A56" w:rsidRPr="00E67E3B">
        <w:rPr>
          <w:rFonts w:ascii="Arial" w:hAnsi="Arial" w:cs="Arial"/>
        </w:rPr>
        <w:t xml:space="preserve"> CC</w:t>
      </w:r>
      <w:r w:rsidR="00EC4A56" w:rsidRPr="00584FD6">
        <w:rPr>
          <w:rFonts w:ascii="Arial" w:hAnsi="Arial" w:cs="Arial"/>
        </w:rPr>
        <w:t>A</w:t>
      </w:r>
      <w:r w:rsidR="00EC4A56" w:rsidRPr="00E67E3B">
        <w:rPr>
          <w:rFonts w:ascii="Arial" w:hAnsi="Arial" w:cs="Arial"/>
        </w:rPr>
        <w:t>P</w:t>
      </w:r>
    </w:p>
    <w:p w14:paraId="6CE1D652" w14:textId="2B99D926" w:rsidR="00584FD6" w:rsidRDefault="007D7A65" w:rsidP="00584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Pr="00E67E3B">
        <w:instrText xml:space="preserve"> FORMCHECKBOX </w:instrText>
      </w:r>
      <w:r w:rsidR="00EA5881">
        <w:fldChar w:fldCharType="separate"/>
      </w:r>
      <w:r>
        <w:fldChar w:fldCharType="end"/>
      </w:r>
      <w:r w:rsidR="009B1CD0" w:rsidRPr="00E67E3B">
        <w:rPr>
          <w:rFonts w:ascii="Arial" w:hAnsi="Arial" w:cs="Arial"/>
        </w:rPr>
        <w:t xml:space="preserve"> </w:t>
      </w:r>
      <w:r w:rsidR="009B1CD0" w:rsidRPr="00584FD6">
        <w:rPr>
          <w:rFonts w:ascii="Arial" w:hAnsi="Arial" w:cs="Arial"/>
        </w:rPr>
        <w:t xml:space="preserve">CCTP </w:t>
      </w:r>
    </w:p>
    <w:p w14:paraId="482C4572" w14:textId="24B86B29" w:rsidR="00584FD6" w:rsidRPr="00584FD6" w:rsidRDefault="00584FD6" w:rsidP="00584FD6">
      <w:pPr>
        <w:tabs>
          <w:tab w:val="left" w:pos="851"/>
        </w:tabs>
        <w:spacing w:before="120"/>
        <w:ind w:left="1135" w:hanging="284"/>
        <w:jc w:val="both"/>
      </w:pPr>
      <w:r>
        <w:fldChar w:fldCharType="begin">
          <w:ffData>
            <w:name w:val=""/>
            <w:enabled/>
            <w:calcOnExit w:val="0"/>
            <w:checkBox>
              <w:size w:val="20"/>
              <w:default w:val="0"/>
            </w:checkBox>
          </w:ffData>
        </w:fldChar>
      </w:r>
      <w:r w:rsidRPr="00E67E3B">
        <w:instrText xml:space="preserve"> FORMCHECKBOX </w:instrText>
      </w:r>
      <w:r w:rsidR="00EA5881">
        <w:fldChar w:fldCharType="separate"/>
      </w:r>
      <w:r>
        <w:fldChar w:fldCharType="end"/>
      </w:r>
      <w:r>
        <w:rPr>
          <w:rFonts w:ascii="Arial" w:hAnsi="Arial" w:cs="Arial"/>
        </w:rPr>
        <w:t xml:space="preserve"> CCAG-MOE 2021 applicable aux marchés publics de maitrise d’œuvre</w:t>
      </w:r>
    </w:p>
    <w:p w14:paraId="6A34C9EC" w14:textId="23CB4B60"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sidR="00584FD6">
        <w:rPr>
          <w:rFonts w:ascii="Arial" w:hAnsi="Arial" w:cs="Arial"/>
        </w:rPr>
        <w:t xml:space="preserve"> Autres : tous les autres documents et pièces du marché dont la liste figure dans le CCAP</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A5881">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A5881">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2695633C" w:rsidR="00A9775B" w:rsidRPr="00584FD6" w:rsidRDefault="00A9775B" w:rsidP="00A9775B">
      <w:pPr>
        <w:tabs>
          <w:tab w:val="left" w:pos="851"/>
        </w:tabs>
        <w:suppressAutoHyphens w:val="0"/>
        <w:spacing w:before="120"/>
        <w:ind w:left="709" w:firstLine="142"/>
        <w:jc w:val="both"/>
        <w:rPr>
          <w:rFonts w:ascii="Arial" w:hAnsi="Arial" w:cs="Arial"/>
          <w:lang w:eastAsia="fr-FR" w:bidi="ml"/>
        </w:rPr>
      </w:pPr>
      <w:r w:rsidRPr="00584FD6">
        <w:rPr>
          <w:rFonts w:ascii="Arial" w:hAnsi="Arial" w:cs="Arial"/>
          <w:lang w:eastAsia="fr-FR" w:bidi="ml"/>
        </w:rPr>
        <w:fldChar w:fldCharType="begin">
          <w:ffData>
            <w:name w:val="CaseACocher108"/>
            <w:enabled/>
            <w:calcOnExit w:val="0"/>
            <w:checkBox>
              <w:sizeAuto/>
              <w:default w:val="0"/>
            </w:checkBox>
          </w:ffData>
        </w:fldChar>
      </w:r>
      <w:r w:rsidRPr="00584FD6">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584FD6">
        <w:rPr>
          <w:rFonts w:ascii="Arial" w:hAnsi="Arial" w:cs="Arial"/>
          <w:lang w:eastAsia="fr-FR" w:bidi="ml"/>
        </w:rPr>
        <w:fldChar w:fldCharType="end"/>
      </w:r>
      <w:r w:rsidR="00B05C4B" w:rsidRPr="00584FD6">
        <w:rPr>
          <w:rFonts w:ascii="Arial" w:hAnsi="Arial" w:cs="Arial"/>
          <w:lang w:eastAsia="fr-FR" w:bidi="ml"/>
        </w:rPr>
        <w:t xml:space="preserve"> </w:t>
      </w:r>
      <w:proofErr w:type="gramStart"/>
      <w:r w:rsidR="00B05C4B" w:rsidRPr="00584FD6">
        <w:rPr>
          <w:rFonts w:ascii="Arial" w:hAnsi="Arial" w:cs="Arial"/>
          <w:lang w:eastAsia="fr-FR" w:bidi="ml"/>
        </w:rPr>
        <w:t>les</w:t>
      </w:r>
      <w:proofErr w:type="gramEnd"/>
      <w:r w:rsidRPr="00584FD6">
        <w:rPr>
          <w:rFonts w:ascii="Arial" w:hAnsi="Arial" w:cs="Arial"/>
          <w:lang w:eastAsia="fr-FR" w:bidi="ml"/>
        </w:rPr>
        <w:t xml:space="preserve"> prix indiqués dans l’annexe financière j</w:t>
      </w:r>
      <w:r w:rsidR="00584FD6" w:rsidRPr="00584FD6">
        <w:rPr>
          <w:rFonts w:ascii="Arial" w:hAnsi="Arial" w:cs="Arial"/>
          <w:lang w:eastAsia="fr-FR" w:bidi="ml"/>
        </w:rPr>
        <w:t>ointe au présent document</w:t>
      </w:r>
    </w:p>
    <w:p w14:paraId="27C05421" w14:textId="77777777" w:rsidR="00584FD6" w:rsidRDefault="00584FD6" w:rsidP="743179C9">
      <w:pPr>
        <w:tabs>
          <w:tab w:val="left" w:pos="426"/>
        </w:tabs>
        <w:suppressAutoHyphens w:val="0"/>
        <w:spacing w:before="120"/>
        <w:jc w:val="both"/>
        <w:rPr>
          <w:rFonts w:ascii="Arial" w:hAnsi="Arial" w:cs="Arial"/>
          <w:color w:val="FF0000"/>
          <w:lang w:eastAsia="fr-FR" w:bidi="ml"/>
        </w:rPr>
      </w:pPr>
    </w:p>
    <w:p w14:paraId="5E496E95" w14:textId="713FA93C" w:rsidR="003E63B0" w:rsidRPr="00584FD6" w:rsidRDefault="00584FD6" w:rsidP="00584FD6">
      <w:pPr>
        <w:pStyle w:val="Paragraphedeliste"/>
        <w:numPr>
          <w:ilvl w:val="0"/>
          <w:numId w:val="11"/>
        </w:numPr>
        <w:tabs>
          <w:tab w:val="left" w:pos="426"/>
        </w:tabs>
        <w:suppressAutoHyphens w:val="0"/>
        <w:spacing w:before="120"/>
        <w:jc w:val="both"/>
        <w:rPr>
          <w:rFonts w:ascii="Arial" w:hAnsi="Arial" w:cs="Arial"/>
          <w:b/>
          <w:lang w:eastAsia="fr-FR" w:bidi="ml"/>
        </w:rPr>
      </w:pPr>
      <w:r w:rsidRPr="00584FD6">
        <w:rPr>
          <w:rFonts w:ascii="Arial" w:hAnsi="Arial" w:cs="Arial"/>
          <w:b/>
          <w:lang w:eastAsia="fr-FR" w:bidi="ml"/>
        </w:rPr>
        <w:t>Forfait définitif de rémunération</w:t>
      </w:r>
    </w:p>
    <w:p w14:paraId="324C5F41" w14:textId="0C763745" w:rsidR="00584FD6" w:rsidRPr="00584FD6" w:rsidRDefault="00584FD6" w:rsidP="743179C9">
      <w:pPr>
        <w:tabs>
          <w:tab w:val="left" w:pos="426"/>
        </w:tabs>
        <w:suppressAutoHyphens w:val="0"/>
        <w:spacing w:before="120"/>
        <w:jc w:val="both"/>
        <w:rPr>
          <w:rFonts w:ascii="Arial" w:hAnsi="Arial" w:cs="Arial"/>
          <w:lang w:eastAsia="fr-FR" w:bidi="ml"/>
        </w:rPr>
      </w:pPr>
      <w:r w:rsidRPr="00584FD6">
        <w:rPr>
          <w:rFonts w:ascii="Arial" w:hAnsi="Arial" w:cs="Arial"/>
          <w:lang w:eastAsia="fr-FR" w:bidi="ml"/>
        </w:rPr>
        <w:t>Le forfait de rémunération fixé dans l’annexe financière jointe au présent document est provisoire. Ce forfait deviendra définitif dans les conditions fixées au CCAP.</w:t>
      </w:r>
    </w:p>
    <w:p w14:paraId="2B3B59A2" w14:textId="77777777" w:rsidR="003E63B0" w:rsidRDefault="003E63B0" w:rsidP="00BD479D">
      <w:pPr>
        <w:tabs>
          <w:tab w:val="left" w:pos="426"/>
        </w:tabs>
        <w:suppressAutoHyphens w:val="0"/>
        <w:spacing w:before="120"/>
        <w:jc w:val="both"/>
        <w:rPr>
          <w:rFonts w:ascii="Arial" w:hAnsi="Arial" w:cs="Arial"/>
          <w:color w:val="FF0000"/>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467ECAF0"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Pr>
          <w:rFonts w:ascii="Arial" w:hAnsi="Arial" w:cs="Arial"/>
          <w:i/>
          <w:iCs/>
        </w:rPr>
        <w:t xml:space="preserve"> </w:t>
      </w:r>
      <w:proofErr w:type="gramStart"/>
      <w:r>
        <w:rPr>
          <w:rFonts w:ascii="Arial" w:hAnsi="Arial" w:cs="Arial"/>
        </w:rPr>
        <w:t>conjoint</w:t>
      </w:r>
      <w:proofErr w:type="gramEnd"/>
      <w:r w:rsidR="004E4EB5">
        <w:rPr>
          <w:rFonts w:ascii="Arial" w:hAnsi="Arial" w:cs="Arial"/>
        </w:rPr>
        <w:t xml:space="preserve"> avec mandataire solidaire</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A5881">
        <w:rPr>
          <w:lang w:eastAsia="fr-FR" w:bidi="ml"/>
        </w:rPr>
      </w:r>
      <w:r w:rsidR="00EA5881">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A5881">
        <w:rPr>
          <w:lang w:eastAsia="fr-FR" w:bidi="ml"/>
        </w:rPr>
      </w:r>
      <w:r w:rsidR="00EA5881">
        <w:rPr>
          <w:lang w:eastAsia="fr-FR" w:bidi="ml"/>
        </w:rPr>
        <w:fldChar w:fldCharType="separate"/>
      </w:r>
      <w:r w:rsidRPr="003261C6">
        <w:rPr>
          <w:lang w:eastAsia="fr-FR" w:bidi="ml"/>
        </w:rPr>
        <w:fldChar w:fldCharType="end"/>
      </w:r>
      <w:r w:rsidRPr="003261C6">
        <w:rPr>
          <w:lang w:eastAsia="fr-FR" w:bidi="ml"/>
        </w:rPr>
        <w:t xml:space="preserve"> non </w:t>
      </w:r>
    </w:p>
    <w:p w14:paraId="6A34CADB" w14:textId="478E1FAB"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w:t>
      </w:r>
      <w:r w:rsidR="00A07030">
        <w:rPr>
          <w:lang w:eastAsia="fr-FR" w:bidi="ml"/>
        </w:rPr>
        <w:t xml:space="preserve">e le taux de TVA applicable aux </w:t>
      </w:r>
      <w:r w:rsidR="00EC4741" w:rsidRPr="00A07030">
        <w:rPr>
          <w:lang w:eastAsia="fr-FR" w:bidi="ml"/>
        </w:rPr>
        <w:t>services</w:t>
      </w:r>
      <w:r w:rsidR="00EC4741">
        <w:rPr>
          <w:lang w:eastAsia="fr-FR" w:bidi="ml"/>
        </w:rPr>
        <w:t xml:space="preserve"> o</w:t>
      </w:r>
      <w:r w:rsidRPr="003261C6">
        <w:rPr>
          <w:lang w:eastAsia="fr-FR" w:bidi="ml"/>
        </w:rPr>
        <w:t>bjets 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lastRenderedPageBreak/>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A5881">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A5881">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6A34CAFA" w14:textId="56ACDF00" w:rsidR="009B1CD0" w:rsidRDefault="00A07030" w:rsidP="00A07030">
      <w:pPr>
        <w:tabs>
          <w:tab w:val="left" w:pos="576"/>
          <w:tab w:val="left" w:pos="851"/>
        </w:tabs>
        <w:jc w:val="both"/>
        <w:rPr>
          <w:rFonts w:ascii="Arial" w:hAnsi="Arial" w:cs="Arial"/>
        </w:rPr>
      </w:pPr>
      <w:r>
        <w:rPr>
          <w:rFonts w:ascii="Arial" w:hAnsi="Arial" w:cs="Arial"/>
        </w:rPr>
        <w:t>Le marché est conclu à compter de sa date de notification et s’achèvera à l’expiration du délai de garantie parfait achèvement.</w:t>
      </w:r>
    </w:p>
    <w:p w14:paraId="6A34CAFB" w14:textId="06D91F9F"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0CC8B37B" w:rsidR="00AE1C9C" w:rsidRPr="00A07030"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indiqué </w:t>
      </w:r>
      <w:r w:rsidRPr="00A07030">
        <w:rPr>
          <w:lang w:eastAsia="fr-FR" w:bidi="ml"/>
        </w:rPr>
        <w:t>dans le règlement de la consultati</w:t>
      </w:r>
      <w:r w:rsidR="00A07030" w:rsidRPr="00A07030">
        <w:rPr>
          <w:lang w:eastAsia="fr-FR" w:bidi="ml"/>
        </w:rPr>
        <w:t>on et dans</w:t>
      </w:r>
      <w:r w:rsidRPr="00A07030">
        <w:rPr>
          <w:lang w:eastAsia="fr-FR" w:bidi="ml"/>
        </w:rPr>
        <w:t xml:space="preserve"> l'avis d'appel public à la concurrence.</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33D0EB51"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Pr>
          <w:rFonts w:ascii="Arial" w:hAnsi="Arial" w:cs="Arial"/>
          <w:i/>
          <w:iCs/>
        </w:rPr>
        <w:t xml:space="preserve"> </w:t>
      </w:r>
      <w:proofErr w:type="gramStart"/>
      <w:r>
        <w:rPr>
          <w:rFonts w:ascii="Arial" w:hAnsi="Arial" w:cs="Arial"/>
        </w:rPr>
        <w:t>conjoint</w:t>
      </w:r>
      <w:proofErr w:type="gramEnd"/>
      <w:r w:rsidR="00A07030">
        <w:rPr>
          <w:rFonts w:ascii="Arial" w:hAnsi="Arial" w:cs="Arial"/>
        </w:rPr>
        <w:t xml:space="preserve"> avec mandataire solidaire</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A588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A588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77777777" w:rsidR="005A5FCD" w:rsidRPr="006E639A" w:rsidRDefault="005A5FCD" w:rsidP="005A5FCD">
      <w:pPr>
        <w:tabs>
          <w:tab w:val="left" w:pos="851"/>
        </w:tabs>
        <w:jc w:val="both"/>
        <w:rPr>
          <w:rFonts w:ascii="Arial" w:hAnsi="Arial" w:cs="Arial"/>
          <w:b/>
          <w:bCs/>
          <w:color w:val="FF0000"/>
        </w:rPr>
      </w:pPr>
      <w:r w:rsidRPr="006E639A">
        <w:rPr>
          <w:rFonts w:ascii="Arial" w:hAnsi="Arial" w:cs="Arial"/>
          <w:b/>
          <w:bCs/>
          <w:color w:val="FF0000"/>
        </w:rPr>
        <w:t>ATTENTION : si en cours de passation ou d’exécution du marché, ces adresses venaient à être modifiées, il revient au soumissionnaire de transmettre cette information à stde.marches.publics@efs.sante.fr</w:t>
      </w:r>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2" w14:textId="45EB7C48" w:rsidR="009B1CD0" w:rsidRPr="00A07030" w:rsidRDefault="009B1CD0" w:rsidP="00912FB2">
      <w:pPr>
        <w:pStyle w:val="Titre1"/>
        <w:tabs>
          <w:tab w:val="left" w:pos="851"/>
        </w:tabs>
        <w:ind w:left="0"/>
        <w:jc w:val="both"/>
        <w:rPr>
          <w:rFonts w:ascii="Arial" w:hAnsi="Arial" w:cs="Arial"/>
          <w:color w:val="FF0000"/>
        </w:rPr>
      </w:pPr>
    </w:p>
    <w:p w14:paraId="6A34CB73" w14:textId="77777777" w:rsidR="009B1CD0" w:rsidRDefault="009B1CD0" w:rsidP="009B45B9">
      <w:pPr>
        <w:pStyle w:val="Titre1"/>
        <w:tabs>
          <w:tab w:val="left" w:pos="851"/>
        </w:tabs>
        <w:ind w:left="0"/>
        <w:jc w:val="both"/>
        <w:rPr>
          <w:rFonts w:ascii="Arial" w:hAnsi="Arial" w:cs="Arial"/>
        </w:rPr>
      </w:pPr>
    </w:p>
    <w:p w14:paraId="3B2AF36F" w14:textId="61A9FFFE" w:rsidR="00C837EA" w:rsidRPr="006F2836" w:rsidRDefault="00C837EA" w:rsidP="006F2836">
      <w:pPr>
        <w:pStyle w:val="Paragraphedeliste"/>
        <w:numPr>
          <w:ilvl w:val="0"/>
          <w:numId w:val="2"/>
        </w:numPr>
        <w:jc w:val="center"/>
        <w:rPr>
          <w:rFonts w:cs="Kartika"/>
          <w:color w:val="0000FF"/>
          <w:lang w:bidi="ml"/>
        </w:rPr>
      </w:pPr>
      <w:r w:rsidRPr="006F2836">
        <w:rPr>
          <w:rFonts w:cs="Kartika"/>
          <w:color w:val="0000FF"/>
          <w:lang w:bidi="ml"/>
        </w:rPr>
        <w:t>Etablissement Français du sang Bourgogne-Franche-Comté</w:t>
      </w:r>
    </w:p>
    <w:p w14:paraId="79C9CC60" w14:textId="77777777" w:rsidR="00C837EA" w:rsidRPr="006F2836" w:rsidRDefault="00C837EA" w:rsidP="006F2836">
      <w:pPr>
        <w:pStyle w:val="Paragraphedeliste"/>
        <w:numPr>
          <w:ilvl w:val="0"/>
          <w:numId w:val="2"/>
        </w:numPr>
        <w:jc w:val="center"/>
        <w:rPr>
          <w:rFonts w:cs="Kartika"/>
          <w:color w:val="0000FF"/>
          <w:lang w:bidi="ml"/>
        </w:rPr>
      </w:pPr>
      <w:r w:rsidRPr="006F2836">
        <w:rPr>
          <w:rFonts w:cs="Kartika"/>
          <w:color w:val="0000FF"/>
          <w:lang w:bidi="ml"/>
        </w:rPr>
        <w:t>8 rue du Dr JFX Girod</w:t>
      </w:r>
    </w:p>
    <w:p w14:paraId="4DB28406" w14:textId="77777777" w:rsidR="00C837EA" w:rsidRPr="006F2836" w:rsidRDefault="00C837EA" w:rsidP="006F2836">
      <w:pPr>
        <w:pStyle w:val="Paragraphedeliste"/>
        <w:numPr>
          <w:ilvl w:val="0"/>
          <w:numId w:val="2"/>
        </w:numPr>
        <w:jc w:val="center"/>
        <w:rPr>
          <w:rFonts w:cs="Kartika"/>
          <w:color w:val="0000FF"/>
          <w:lang w:bidi="ml"/>
        </w:rPr>
      </w:pPr>
      <w:r w:rsidRPr="006F2836">
        <w:rPr>
          <w:rFonts w:cs="Kartika"/>
          <w:color w:val="0000FF"/>
          <w:lang w:bidi="ml"/>
        </w:rPr>
        <w:t>BP 1937</w:t>
      </w:r>
    </w:p>
    <w:p w14:paraId="5D810F0B" w14:textId="28982736" w:rsidR="00C837EA" w:rsidRPr="006F2836" w:rsidRDefault="00C837EA" w:rsidP="00C837EA">
      <w:pPr>
        <w:pStyle w:val="Paragraphedeliste"/>
        <w:numPr>
          <w:ilvl w:val="0"/>
          <w:numId w:val="2"/>
        </w:numPr>
        <w:jc w:val="center"/>
        <w:rPr>
          <w:rFonts w:cs="Kartika"/>
          <w:color w:val="0000FF"/>
          <w:lang w:bidi="ml"/>
        </w:rPr>
      </w:pPr>
      <w:r w:rsidRPr="006F2836">
        <w:rPr>
          <w:rFonts w:cs="Kartika"/>
          <w:color w:val="0000FF"/>
          <w:lang w:bidi="ml"/>
        </w:rPr>
        <w:t>25020 Besançon Cedex</w:t>
      </w:r>
    </w:p>
    <w:p w14:paraId="6A34CB77" w14:textId="77777777" w:rsidR="00EA4CE6" w:rsidRPr="00B86CA7" w:rsidRDefault="00EA4CE6" w:rsidP="00EA4CE6">
      <w:pPr>
        <w:pStyle w:val="Paragraphedeliste"/>
        <w:numPr>
          <w:ilvl w:val="0"/>
          <w:numId w:val="2"/>
        </w:numPr>
        <w:jc w:val="center"/>
        <w:rPr>
          <w:rFonts w:cs="Kartika"/>
          <w:color w:val="0000FF"/>
          <w:lang w:bidi="ml"/>
        </w:rPr>
      </w:pPr>
      <w:r w:rsidRPr="00B86CA7">
        <w:rPr>
          <w:rFonts w:cs="Kartika"/>
          <w:color w:val="0000FF"/>
          <w:lang w:bidi="ml"/>
        </w:rPr>
        <w:t>Téléphone : 01 55 93 95 00</w:t>
      </w:r>
    </w:p>
    <w:p w14:paraId="6A34CB78" w14:textId="77777777" w:rsidR="00EA4CE6" w:rsidRPr="00B86CA7" w:rsidRDefault="00EA4CE6" w:rsidP="00EA4CE6">
      <w:pPr>
        <w:pStyle w:val="Paragraphedeliste"/>
        <w:numPr>
          <w:ilvl w:val="0"/>
          <w:numId w:val="2"/>
        </w:numPr>
        <w:jc w:val="center"/>
        <w:rPr>
          <w:rFonts w:cs="Kartika"/>
          <w:color w:val="0000FF"/>
          <w:lang w:bidi="ml"/>
        </w:rPr>
      </w:pPr>
      <w:r w:rsidRPr="00B86CA7">
        <w:rPr>
          <w:rFonts w:cs="Kartika"/>
          <w:color w:val="0000FF"/>
          <w:lang w:bidi="ml"/>
        </w:rPr>
        <w:t>Télécopie : 01 55 93 96 02</w:t>
      </w:r>
    </w:p>
    <w:p w14:paraId="6A34CB79" w14:textId="77777777" w:rsidR="00EA4CE6" w:rsidRPr="00B86CA7" w:rsidRDefault="00EA4CE6" w:rsidP="00EA4CE6">
      <w:pPr>
        <w:pStyle w:val="En-tte"/>
        <w:numPr>
          <w:ilvl w:val="0"/>
          <w:numId w:val="2"/>
        </w:numPr>
        <w:tabs>
          <w:tab w:val="clear" w:pos="4536"/>
          <w:tab w:val="clear" w:pos="9072"/>
        </w:tabs>
        <w:jc w:val="center"/>
        <w:rPr>
          <w:rFonts w:ascii="Arial" w:hAnsi="Arial" w:cs="Arial"/>
          <w:lang w:bidi="ml"/>
        </w:rPr>
      </w:pP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C" w14:textId="1943EE0A" w:rsidR="00EA4CE6" w:rsidRPr="00B86CA7" w:rsidRDefault="00EA4CE6" w:rsidP="00EA4CE6">
      <w:pPr>
        <w:suppressAutoHyphens w:val="0"/>
        <w:jc w:val="both"/>
        <w:rPr>
          <w:rFonts w:ascii="Arial" w:hAnsi="Arial" w:cs="Arial"/>
          <w:color w:val="0000FF"/>
          <w:lang w:eastAsia="fr-FR" w:bidi="ml"/>
        </w:rPr>
      </w:pPr>
    </w:p>
    <w:p w14:paraId="6A34CB8D" w14:textId="4FB73BD8" w:rsidR="00EA4CE6" w:rsidRPr="00B86CA7" w:rsidRDefault="00EA4CE6" w:rsidP="00EA4CE6">
      <w:pPr>
        <w:suppressAutoHyphens w:val="0"/>
        <w:jc w:val="center"/>
        <w:rPr>
          <w:rFonts w:ascii="Arial" w:hAnsi="Arial" w:cs="Arial"/>
          <w:lang w:eastAsia="fr-FR" w:bidi="ml"/>
        </w:rPr>
      </w:pPr>
      <w:r w:rsidRPr="00B86CA7">
        <w:rPr>
          <w:rFonts w:ascii="Arial" w:hAnsi="Arial" w:cs="Arial"/>
          <w:color w:val="0000FF"/>
          <w:lang w:eastAsia="fr-FR" w:bidi="ml"/>
        </w:rPr>
        <w:t>Madame</w:t>
      </w:r>
      <w:r w:rsidR="006F2836">
        <w:rPr>
          <w:rFonts w:ascii="Arial" w:hAnsi="Arial" w:cs="Arial"/>
          <w:color w:val="0000FF"/>
          <w:lang w:eastAsia="fr-FR" w:bidi="ml"/>
        </w:rPr>
        <w:t xml:space="preserve"> La Directrice</w:t>
      </w:r>
      <w:r w:rsidRPr="00B86CA7">
        <w:rPr>
          <w:rFonts w:ascii="Arial" w:hAnsi="Arial" w:cs="Arial"/>
          <w:color w:val="0000FF"/>
          <w:lang w:eastAsia="fr-FR" w:bidi="ml"/>
        </w:rPr>
        <w:t xml:space="preserve"> de l’</w:t>
      </w:r>
      <w:r w:rsidR="00927397" w:rsidRPr="00B86CA7">
        <w:rPr>
          <w:rFonts w:ascii="Arial" w:hAnsi="Arial" w:cs="Arial"/>
          <w:color w:val="0000FF"/>
          <w:lang w:eastAsia="fr-FR" w:bidi="ml"/>
        </w:rPr>
        <w:t>Établissement</w:t>
      </w:r>
      <w:r w:rsidR="006F2836">
        <w:rPr>
          <w:rFonts w:ascii="Arial" w:hAnsi="Arial" w:cs="Arial"/>
          <w:color w:val="0000FF"/>
          <w:lang w:eastAsia="fr-FR" w:bidi="ml"/>
        </w:rPr>
        <w:t xml:space="preserve">, Fanny </w:t>
      </w:r>
      <w:proofErr w:type="spellStart"/>
      <w:r w:rsidR="006F2836">
        <w:rPr>
          <w:rFonts w:ascii="Arial" w:hAnsi="Arial" w:cs="Arial"/>
          <w:color w:val="0000FF"/>
          <w:lang w:eastAsia="fr-FR" w:bidi="ml"/>
        </w:rPr>
        <w:t>Deletre</w:t>
      </w:r>
      <w:proofErr w:type="spellEnd"/>
    </w:p>
    <w:p w14:paraId="6A34CB8E" w14:textId="77777777" w:rsidR="009B1CD0" w:rsidRDefault="009B1CD0" w:rsidP="00CD46CC">
      <w:pPr>
        <w:tabs>
          <w:tab w:val="left" w:pos="851"/>
        </w:tabs>
        <w:jc w:val="both"/>
        <w:rPr>
          <w:rFonts w:ascii="Arial" w:hAnsi="Arial" w:cs="Arial"/>
        </w:rPr>
      </w:pP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543B8A95" w:rsidR="00EA4CE6" w:rsidRPr="002D03BB" w:rsidRDefault="00EA4CE6" w:rsidP="006F2836">
      <w:pPr>
        <w:suppressAutoHyphens w:val="0"/>
        <w:jc w:val="center"/>
        <w:rPr>
          <w:rFonts w:cs="Kartika"/>
          <w:color w:val="0000FF"/>
          <w:lang w:eastAsia="fr-FR" w:bidi="ml"/>
        </w:rPr>
      </w:pPr>
      <w:r w:rsidRPr="002D03BB">
        <w:rPr>
          <w:rFonts w:ascii="Arial" w:hAnsi="Arial" w:cs="Arial"/>
        </w:rPr>
        <w:tab/>
      </w:r>
      <w:r w:rsidR="006F2836" w:rsidRPr="00B86CA7">
        <w:rPr>
          <w:rFonts w:ascii="Arial" w:hAnsi="Arial" w:cs="Arial"/>
          <w:color w:val="0000FF"/>
          <w:lang w:eastAsia="fr-FR" w:bidi="ml"/>
        </w:rPr>
        <w:t>Madame</w:t>
      </w:r>
      <w:r w:rsidR="006F2836">
        <w:rPr>
          <w:rFonts w:ascii="Arial" w:hAnsi="Arial" w:cs="Arial"/>
          <w:color w:val="0000FF"/>
          <w:lang w:eastAsia="fr-FR" w:bidi="ml"/>
        </w:rPr>
        <w:t xml:space="preserve"> La Directrice</w:t>
      </w:r>
      <w:r w:rsidR="006F2836" w:rsidRPr="00B86CA7">
        <w:rPr>
          <w:rFonts w:ascii="Arial" w:hAnsi="Arial" w:cs="Arial"/>
          <w:color w:val="0000FF"/>
          <w:lang w:eastAsia="fr-FR" w:bidi="ml"/>
        </w:rPr>
        <w:t xml:space="preserve"> de l’Établissement</w:t>
      </w:r>
      <w:r w:rsidR="006F2836">
        <w:rPr>
          <w:rFonts w:ascii="Arial" w:hAnsi="Arial" w:cs="Arial"/>
          <w:color w:val="0000FF"/>
          <w:lang w:eastAsia="fr-FR" w:bidi="ml"/>
        </w:rPr>
        <w:t xml:space="preserve">, Fanny </w:t>
      </w:r>
      <w:proofErr w:type="spellStart"/>
      <w:r w:rsidR="006F2836">
        <w:rPr>
          <w:rFonts w:ascii="Arial" w:hAnsi="Arial" w:cs="Arial"/>
          <w:color w:val="0000FF"/>
          <w:lang w:eastAsia="fr-FR" w:bidi="ml"/>
        </w:rPr>
        <w:t>Deletre</w:t>
      </w:r>
      <w:proofErr w:type="spellEnd"/>
      <w:r w:rsidR="006F2836" w:rsidRPr="00B86CA7" w:rsidDel="006F2836">
        <w:rPr>
          <w:rFonts w:ascii="Arial" w:hAnsi="Arial" w:cs="Arial"/>
          <w:color w:val="0000FF"/>
          <w:lang w:eastAsia="fr-FR" w:bidi="ml"/>
        </w:rPr>
        <w:t xml:space="preserve"> </w:t>
      </w:r>
    </w:p>
    <w:p w14:paraId="6A34CB97" w14:textId="73217126"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B" w14:textId="1AC84E5F" w:rsidR="00EA4CE6" w:rsidRPr="002D03BB" w:rsidRDefault="00EA4CE6" w:rsidP="00A07030">
      <w:pPr>
        <w:tabs>
          <w:tab w:val="left" w:pos="426"/>
          <w:tab w:val="left" w:pos="851"/>
        </w:tabs>
        <w:suppressAutoHyphens w:val="0"/>
        <w:rPr>
          <w:rFonts w:cs="Kartika"/>
          <w:lang w:eastAsia="fr-FR" w:bidi="ml"/>
        </w:rPr>
      </w:pPr>
    </w:p>
    <w:p w14:paraId="6A34CB9C" w14:textId="248AD0EE" w:rsidR="00EA4CE6" w:rsidRPr="002D03BB" w:rsidRDefault="00A07030" w:rsidP="00EA4CE6">
      <w:pPr>
        <w:tabs>
          <w:tab w:val="left" w:pos="426"/>
          <w:tab w:val="left" w:pos="851"/>
        </w:tabs>
        <w:suppressAutoHyphens w:val="0"/>
        <w:jc w:val="center"/>
        <w:rPr>
          <w:rFonts w:ascii="Arial" w:hAnsi="Arial" w:cs="Arial"/>
          <w:color w:val="0000FF"/>
          <w:lang w:eastAsia="fr-FR" w:bidi="ml"/>
        </w:rPr>
      </w:pPr>
      <w:r>
        <w:rPr>
          <w:rFonts w:ascii="Arial" w:hAnsi="Arial" w:cs="Arial"/>
          <w:color w:val="0000FF"/>
          <w:lang w:eastAsia="fr-FR" w:bidi="ml"/>
        </w:rPr>
        <w:t>Madame la Directrice de</w:t>
      </w:r>
      <w:r w:rsidR="00EA4CE6" w:rsidRPr="002D03BB">
        <w:rPr>
          <w:rFonts w:ascii="Arial" w:hAnsi="Arial" w:cs="Arial"/>
          <w:color w:val="0000FF"/>
          <w:lang w:eastAsia="fr-FR" w:bidi="ml"/>
        </w:rPr>
        <w:t xml:space="preserve"> </w:t>
      </w:r>
      <w:r>
        <w:rPr>
          <w:rFonts w:ascii="Arial" w:hAnsi="Arial" w:cs="Arial"/>
          <w:color w:val="0000FF"/>
          <w:lang w:eastAsia="fr-FR" w:bidi="ml"/>
        </w:rPr>
        <w:t>l’établissement désigné</w:t>
      </w:r>
      <w:r w:rsidR="00EA4CE6" w:rsidRPr="002D03BB">
        <w:rPr>
          <w:rFonts w:ascii="Arial" w:hAnsi="Arial" w:cs="Arial"/>
          <w:color w:val="0000FF"/>
          <w:lang w:eastAsia="fr-FR" w:bidi="ml"/>
        </w:rPr>
        <w:t xml:space="preserve"> ci-après :</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39"/>
        <w:gridCol w:w="4200"/>
        <w:gridCol w:w="1794"/>
        <w:gridCol w:w="1859"/>
      </w:tblGrid>
      <w:tr w:rsidR="00E67E3B" w:rsidRPr="00EA4CE6" w14:paraId="6A34CBA2" w14:textId="77777777" w:rsidTr="00A07030">
        <w:trPr>
          <w:trHeight w:val="505"/>
        </w:trPr>
        <w:tc>
          <w:tcPr>
            <w:tcW w:w="263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00"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79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5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E67E3B" w:rsidRPr="00EA4CE6" w14:paraId="6A34CBBB" w14:textId="77777777" w:rsidTr="00A07030">
        <w:trPr>
          <w:trHeight w:val="584"/>
        </w:trPr>
        <w:tc>
          <w:tcPr>
            <w:tcW w:w="263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15" w:type="dxa"/>
              <w:left w:w="15" w:type="dxa"/>
              <w:bottom w:w="0" w:type="dxa"/>
              <w:right w:w="15" w:type="dxa"/>
            </w:tcMar>
            <w:vAlign w:val="center"/>
            <w:hideMark/>
          </w:tcPr>
          <w:p w14:paraId="6A34CBB5" w14:textId="77777777" w:rsidR="00E67E3B" w:rsidRPr="00FD3722" w:rsidRDefault="00E67E3B" w:rsidP="00EA4CE6">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Bourgogne - Franche Comté</w:t>
            </w:r>
          </w:p>
        </w:tc>
        <w:tc>
          <w:tcPr>
            <w:tcW w:w="4200"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6"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8 rue du Dr. Jean-François-Xavier Girod</w:t>
            </w:r>
          </w:p>
          <w:p w14:paraId="6A34CBB7"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BP 1937</w:t>
            </w:r>
          </w:p>
          <w:p w14:paraId="6A34CBB8"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25020 Besançon Cedex</w:t>
            </w:r>
          </w:p>
        </w:tc>
        <w:tc>
          <w:tcPr>
            <w:tcW w:w="179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Pr>
          <w:p w14:paraId="6A34CBB9" w14:textId="77777777" w:rsidR="00E67E3B" w:rsidRPr="00FD3722" w:rsidRDefault="00173ECA" w:rsidP="00E67E3B">
            <w:pPr>
              <w:suppressAutoHyphens w:val="0"/>
              <w:jc w:val="center"/>
              <w:rPr>
                <w:rFonts w:ascii="Arial" w:hAnsi="Arial" w:cs="Arial"/>
                <w:color w:val="000000" w:themeColor="dark1"/>
                <w:kern w:val="24"/>
                <w:lang w:eastAsia="fr-FR"/>
              </w:rPr>
            </w:pPr>
            <w:r w:rsidRPr="00FD3722">
              <w:rPr>
                <w:rFonts w:ascii="Arial" w:hAnsi="Arial" w:cs="Arial"/>
                <w:color w:val="000000" w:themeColor="dark1"/>
                <w:kern w:val="24"/>
                <w:lang w:eastAsia="fr-FR"/>
              </w:rPr>
              <w:t>42882285200052</w:t>
            </w:r>
          </w:p>
        </w:tc>
        <w:tc>
          <w:tcPr>
            <w:tcW w:w="185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DF4"/>
            <w:tcMar>
              <w:top w:w="72" w:type="dxa"/>
              <w:left w:w="144" w:type="dxa"/>
              <w:bottom w:w="72" w:type="dxa"/>
              <w:right w:w="144" w:type="dxa"/>
            </w:tcMar>
            <w:hideMark/>
          </w:tcPr>
          <w:p w14:paraId="6A34CBBA" w14:textId="77777777" w:rsidR="00E67E3B" w:rsidRPr="00FD3722" w:rsidRDefault="00E67E3B" w:rsidP="00EA4CE6">
            <w:pPr>
              <w:suppressAutoHyphens w:val="0"/>
              <w:rPr>
                <w:rFonts w:ascii="Arial" w:hAnsi="Arial" w:cs="Arial"/>
                <w:lang w:eastAsia="fr-FR"/>
              </w:rPr>
            </w:pPr>
            <w:r w:rsidRPr="00FD3722">
              <w:rPr>
                <w:rFonts w:ascii="Arial" w:hAnsi="Arial" w:cs="Arial"/>
                <w:color w:val="000000" w:themeColor="dark1"/>
                <w:kern w:val="24"/>
                <w:lang w:eastAsia="fr-FR"/>
              </w:rPr>
              <w:t>03 81 61 56 15</w:t>
            </w: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6" w14:textId="77777777" w:rsidR="004055D2" w:rsidRPr="002D03BB" w:rsidRDefault="004055D2" w:rsidP="002D03BB">
      <w:pPr>
        <w:tabs>
          <w:tab w:val="left" w:pos="426"/>
          <w:tab w:val="left" w:pos="851"/>
        </w:tabs>
        <w:suppressAutoHyphens w:val="0"/>
        <w:spacing w:after="120"/>
        <w:jc w:val="center"/>
        <w:rPr>
          <w:rFonts w:ascii="Arial" w:hAnsi="Arial" w:cs="Arial"/>
          <w:color w:val="0000FF"/>
          <w:lang w:eastAsia="fr-FR" w:bidi="ml"/>
        </w:rPr>
      </w:pPr>
    </w:p>
    <w:p w14:paraId="6A34CC17" w14:textId="145B3451" w:rsidR="00EA4CE6" w:rsidRPr="001419A7" w:rsidRDefault="00A07030" w:rsidP="002D03BB">
      <w:pPr>
        <w:tabs>
          <w:tab w:val="left" w:pos="426"/>
          <w:tab w:val="left" w:pos="851"/>
        </w:tabs>
        <w:suppressAutoHyphens w:val="0"/>
        <w:spacing w:after="120"/>
        <w:jc w:val="center"/>
        <w:rPr>
          <w:rFonts w:ascii="Arial" w:hAnsi="Arial" w:cs="Arial"/>
          <w:lang w:eastAsia="fr-FR" w:bidi="ml"/>
        </w:rPr>
      </w:pPr>
      <w:r w:rsidRPr="001419A7">
        <w:rPr>
          <w:rFonts w:ascii="Arial" w:hAnsi="Arial" w:cs="Arial"/>
          <w:lang w:eastAsia="fr-FR" w:bidi="ml"/>
        </w:rPr>
        <w:t>Monsieur l’Agent comptable secondaire</w:t>
      </w:r>
      <w:r w:rsidR="001419A7" w:rsidRPr="001419A7">
        <w:rPr>
          <w:rFonts w:ascii="Arial" w:hAnsi="Arial" w:cs="Arial"/>
          <w:lang w:eastAsia="fr-FR" w:bidi="ml"/>
        </w:rPr>
        <w:t xml:space="preserve"> de</w:t>
      </w:r>
      <w:r w:rsidR="00EA4CE6" w:rsidRPr="001419A7">
        <w:rPr>
          <w:rFonts w:ascii="Arial" w:hAnsi="Arial" w:cs="Arial"/>
          <w:lang w:eastAsia="fr-FR" w:bidi="ml"/>
        </w:rPr>
        <w:t xml:space="preserve"> </w:t>
      </w:r>
      <w:r w:rsidR="001419A7" w:rsidRPr="001419A7">
        <w:rPr>
          <w:rFonts w:ascii="Arial" w:hAnsi="Arial" w:cs="Arial"/>
          <w:lang w:eastAsia="fr-FR" w:bidi="ml"/>
        </w:rPr>
        <w:t>l’établissements local</w:t>
      </w:r>
      <w:r w:rsidR="00EA4CE6" w:rsidRPr="001419A7">
        <w:rPr>
          <w:rFonts w:ascii="Arial" w:hAnsi="Arial" w:cs="Arial"/>
          <w:lang w:eastAsia="fr-FR" w:bidi="ml"/>
        </w:rPr>
        <w:t xml:space="preserve"> de l’</w:t>
      </w:r>
      <w:r w:rsidR="009A6717" w:rsidRPr="001419A7">
        <w:rPr>
          <w:rFonts w:ascii="Arial" w:hAnsi="Arial" w:cs="Arial"/>
          <w:lang w:eastAsia="fr-FR" w:bidi="ml"/>
        </w:rPr>
        <w:t>Établissement</w:t>
      </w:r>
      <w:r w:rsidR="001419A7" w:rsidRPr="001419A7">
        <w:rPr>
          <w:rFonts w:ascii="Arial" w:hAnsi="Arial" w:cs="Arial"/>
          <w:lang w:eastAsia="fr-FR" w:bidi="ml"/>
        </w:rPr>
        <w:t xml:space="preserve"> Français du Sang désigné</w:t>
      </w:r>
      <w:r w:rsidR="00EA4CE6" w:rsidRPr="001419A7">
        <w:rPr>
          <w:rFonts w:ascii="Arial" w:hAnsi="Arial" w:cs="Arial"/>
          <w:lang w:eastAsia="fr-FR" w:bidi="ml"/>
        </w:rPr>
        <w:t xml:space="preserve"> ci-dessus</w:t>
      </w:r>
    </w:p>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4A0B6871"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63C7762F"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la totalité du marché </w:t>
      </w:r>
      <w:r w:rsidR="002D03BB">
        <w:rPr>
          <w:rFonts w:ascii="Arial" w:hAnsi="Arial" w:cs="Arial"/>
          <w:lang w:eastAsia="fr-FR" w:bidi="ml"/>
        </w:rPr>
        <w:t>public</w:t>
      </w:r>
      <w:r w:rsidRPr="00791F91">
        <w:rPr>
          <w:rFonts w:ascii="Arial" w:hAnsi="Arial" w:cs="Arial"/>
          <w:lang w:eastAsia="fr-FR" w:bidi="ml"/>
        </w:rPr>
        <w:t xml:space="preserve"> </w:t>
      </w:r>
      <w:r w:rsidR="001419A7">
        <w:rPr>
          <w:rFonts w:ascii="Arial" w:hAnsi="Arial" w:cs="Arial"/>
          <w:lang w:eastAsia="fr-FR" w:bidi="ml"/>
        </w:rPr>
        <w:t>(mission de base + missions complémentaires)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r>
      <w:proofErr w:type="gramStart"/>
      <w:r w:rsidRPr="00791F91">
        <w:rPr>
          <w:rFonts w:ascii="Arial" w:hAnsi="Arial" w:cs="Arial"/>
          <w:lang w:eastAsia="fr-FR" w:bidi="ml"/>
        </w:rPr>
        <w:t>en</w:t>
      </w:r>
      <w:proofErr w:type="gramEnd"/>
      <w:r w:rsidRPr="00791F91">
        <w:rPr>
          <w:rFonts w:ascii="Arial" w:hAnsi="Arial" w:cs="Arial"/>
          <w:lang w:eastAsia="fr-FR" w:bidi="ml"/>
        </w:rPr>
        <w:t xml:space="preserve">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6A34CC29" w14:textId="67901995" w:rsidR="00791F91" w:rsidRPr="001419A7" w:rsidRDefault="00791F91" w:rsidP="00791F91">
      <w:pPr>
        <w:tabs>
          <w:tab w:val="left" w:pos="3600"/>
        </w:tabs>
        <w:suppressAutoHyphens w:val="0"/>
        <w:spacing w:before="120" w:after="120" w:line="360" w:lineRule="auto"/>
        <w:ind w:left="567"/>
        <w:jc w:val="both"/>
        <w:rPr>
          <w:rFonts w:ascii="Arial" w:hAnsi="Arial" w:cs="Kartika"/>
          <w:lang w:eastAsia="fr-FR" w:bidi="ml"/>
        </w:rPr>
      </w:pPr>
      <w:r w:rsidRPr="001419A7">
        <w:rPr>
          <w:rFonts w:ascii="Arial" w:hAnsi="Arial" w:cs="Kartika"/>
          <w:lang w:eastAsia="fr-FR" w:bidi="ml"/>
        </w:rPr>
        <w:fldChar w:fldCharType="begin">
          <w:ffData>
            <w:name w:val="CaseACocher113"/>
            <w:enabled/>
            <w:calcOnExit w:val="0"/>
            <w:checkBox>
              <w:sizeAuto/>
              <w:default w:val="0"/>
            </w:checkBox>
          </w:ffData>
        </w:fldChar>
      </w:r>
      <w:r w:rsidRPr="001419A7">
        <w:rPr>
          <w:rFonts w:ascii="Arial" w:hAnsi="Arial" w:cs="Kartika"/>
          <w:lang w:eastAsia="fr-FR" w:bidi="ml"/>
        </w:rPr>
        <w:instrText xml:space="preserve"> FORMCHECKBOX </w:instrText>
      </w:r>
      <w:r w:rsidR="00EA5881">
        <w:rPr>
          <w:rFonts w:ascii="Arial" w:hAnsi="Arial" w:cs="Kartika"/>
          <w:lang w:eastAsia="fr-FR" w:bidi="ml"/>
        </w:rPr>
      </w:r>
      <w:r w:rsidR="00EA5881">
        <w:rPr>
          <w:rFonts w:ascii="Arial" w:hAnsi="Arial" w:cs="Kartika"/>
          <w:lang w:eastAsia="fr-FR" w:bidi="ml"/>
        </w:rPr>
        <w:fldChar w:fldCharType="separate"/>
      </w:r>
      <w:r w:rsidRPr="001419A7">
        <w:rPr>
          <w:rFonts w:ascii="Arial" w:hAnsi="Arial" w:cs="Kartika"/>
          <w:lang w:eastAsia="fr-FR" w:bidi="ml"/>
        </w:rPr>
        <w:fldChar w:fldCharType="end"/>
      </w:r>
      <w:r w:rsidRPr="001419A7">
        <w:rPr>
          <w:rFonts w:ascii="Arial" w:hAnsi="Arial" w:cs="Kartika"/>
          <w:lang w:eastAsia="fr-FR" w:bidi="ml"/>
        </w:rPr>
        <w:t xml:space="preserve">     </w:t>
      </w:r>
      <w:proofErr w:type="gramStart"/>
      <w:r w:rsidRPr="001419A7">
        <w:rPr>
          <w:rFonts w:ascii="Arial" w:hAnsi="Arial" w:cs="Kartika"/>
          <w:lang w:eastAsia="fr-FR" w:bidi="ml"/>
        </w:rPr>
        <w:t>en</w:t>
      </w:r>
      <w:proofErr w:type="gramEnd"/>
      <w:r w:rsidRPr="001419A7">
        <w:rPr>
          <w:rFonts w:ascii="Arial" w:hAnsi="Arial" w:cs="Kartika"/>
          <w:lang w:eastAsia="fr-FR" w:bidi="ml"/>
        </w:rPr>
        <w:t xml:space="preserve"> ce qui concerne la ou les variantes suivantes </w:t>
      </w:r>
      <w:r w:rsidRPr="001419A7">
        <w:rPr>
          <w:rFonts w:ascii="Arial" w:hAnsi="Arial" w:cs="Kartika"/>
          <w:i/>
          <w:lang w:eastAsia="fr-FR" w:bidi="ml"/>
        </w:rPr>
        <w:t>(indiquer les variantes retenues)</w:t>
      </w:r>
      <w:r w:rsidR="002D03BB" w:rsidRPr="001419A7">
        <w:rPr>
          <w:rFonts w:ascii="Arial" w:hAnsi="Arial" w:cs="Kartika"/>
          <w:lang w:eastAsia="fr-FR" w:bidi="ml"/>
        </w:rPr>
        <w:t>.</w:t>
      </w:r>
    </w:p>
    <w:p w14:paraId="2F588F6C" w14:textId="2D09F5B5" w:rsidR="00293BCF" w:rsidRPr="001419A7" w:rsidRDefault="00293BCF" w:rsidP="00293BCF">
      <w:pPr>
        <w:tabs>
          <w:tab w:val="left" w:pos="3600"/>
        </w:tabs>
        <w:suppressAutoHyphens w:val="0"/>
        <w:spacing w:before="120" w:after="120" w:line="360" w:lineRule="auto"/>
        <w:ind w:left="567"/>
        <w:jc w:val="both"/>
        <w:rPr>
          <w:rFonts w:ascii="Arial" w:hAnsi="Arial" w:cs="Kartika"/>
          <w:lang w:eastAsia="fr-FR" w:bidi="ml"/>
        </w:rPr>
      </w:pPr>
      <w:r w:rsidRPr="001419A7">
        <w:rPr>
          <w:rFonts w:ascii="Arial" w:hAnsi="Arial" w:cs="Kartika"/>
          <w:lang w:eastAsia="fr-FR" w:bidi="ml"/>
        </w:rPr>
        <w:fldChar w:fldCharType="begin">
          <w:ffData>
            <w:name w:val="CaseACocher113"/>
            <w:enabled/>
            <w:calcOnExit w:val="0"/>
            <w:checkBox>
              <w:sizeAuto/>
              <w:default w:val="0"/>
            </w:checkBox>
          </w:ffData>
        </w:fldChar>
      </w:r>
      <w:r w:rsidRPr="001419A7">
        <w:rPr>
          <w:rFonts w:ascii="Arial" w:hAnsi="Arial" w:cs="Kartika"/>
          <w:lang w:eastAsia="fr-FR" w:bidi="ml"/>
        </w:rPr>
        <w:instrText xml:space="preserve"> FORMCHECKBOX </w:instrText>
      </w:r>
      <w:r w:rsidR="00EA5881">
        <w:rPr>
          <w:rFonts w:ascii="Arial" w:hAnsi="Arial" w:cs="Kartika"/>
          <w:lang w:eastAsia="fr-FR" w:bidi="ml"/>
        </w:rPr>
      </w:r>
      <w:r w:rsidR="00EA5881">
        <w:rPr>
          <w:rFonts w:ascii="Arial" w:hAnsi="Arial" w:cs="Kartika"/>
          <w:lang w:eastAsia="fr-FR" w:bidi="ml"/>
        </w:rPr>
        <w:fldChar w:fldCharType="separate"/>
      </w:r>
      <w:r w:rsidRPr="001419A7">
        <w:rPr>
          <w:rFonts w:ascii="Arial" w:hAnsi="Arial" w:cs="Kartika"/>
          <w:lang w:eastAsia="fr-FR" w:bidi="ml"/>
        </w:rPr>
        <w:fldChar w:fldCharType="end"/>
      </w:r>
      <w:r w:rsidRPr="001419A7">
        <w:rPr>
          <w:rFonts w:ascii="Arial" w:hAnsi="Arial" w:cs="Kartika"/>
          <w:lang w:eastAsia="fr-FR" w:bidi="ml"/>
        </w:rPr>
        <w:t xml:space="preserve">     </w:t>
      </w:r>
      <w:proofErr w:type="gramStart"/>
      <w:r w:rsidRPr="001419A7">
        <w:rPr>
          <w:rFonts w:ascii="Arial" w:hAnsi="Arial" w:cs="Kartika"/>
          <w:lang w:eastAsia="fr-FR" w:bidi="ml"/>
        </w:rPr>
        <w:t>en</w:t>
      </w:r>
      <w:proofErr w:type="gramEnd"/>
      <w:r w:rsidRPr="001419A7">
        <w:rPr>
          <w:rFonts w:ascii="Arial" w:hAnsi="Arial" w:cs="Kartika"/>
          <w:lang w:eastAsia="fr-FR" w:bidi="ml"/>
        </w:rPr>
        <w:t xml:space="preserve"> ce qui concerne la ou les Prestations Supplémentaires Eventuelles suivantes </w:t>
      </w:r>
      <w:r w:rsidRPr="001419A7">
        <w:rPr>
          <w:rFonts w:ascii="Arial" w:hAnsi="Arial" w:cs="Kartika"/>
          <w:i/>
          <w:lang w:eastAsia="fr-FR" w:bidi="ml"/>
        </w:rPr>
        <w:t>(indiquer les PSE retenues)</w:t>
      </w:r>
      <w:r w:rsidRPr="001419A7">
        <w:rPr>
          <w:rFonts w:ascii="Arial" w:hAnsi="Arial" w:cs="Kartika"/>
          <w:lang w:eastAsia="fr-FR" w:bidi="ml"/>
        </w:rPr>
        <w:t>.</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0FED0762" w:rsid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1340E982" w14:textId="77777777" w:rsidR="001419A7" w:rsidRPr="00791F91" w:rsidRDefault="001419A7" w:rsidP="00791F91">
      <w:pPr>
        <w:suppressAutoHyphens w:val="0"/>
        <w:rPr>
          <w:rFonts w:ascii="Arial" w:hAnsi="Arial" w:cs="Arial"/>
          <w:lang w:eastAsia="fr-FR" w:bidi="ml"/>
        </w:rPr>
      </w:pPr>
    </w:p>
    <w:p w14:paraId="3062175F" w14:textId="3F82C5CF" w:rsidR="001419A7" w:rsidRPr="002D03BB" w:rsidRDefault="001419A7" w:rsidP="001419A7">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w:t>
      </w:r>
      <w:r>
        <w:rPr>
          <w:rFonts w:ascii="Arial" w:hAnsi="Arial" w:cs="Arial"/>
          <w:lang w:eastAsia="fr-FR" w:bidi="ml"/>
        </w:rPr>
        <w:t xml:space="preserve">financière à l’acte d’engagement en format Excel composée de </w:t>
      </w:r>
      <w:r w:rsidR="00C837EA">
        <w:rPr>
          <w:rFonts w:ascii="Arial" w:hAnsi="Arial" w:cs="Arial"/>
          <w:lang w:eastAsia="fr-FR" w:bidi="ml"/>
        </w:rPr>
        <w:t xml:space="preserve">1 </w:t>
      </w:r>
      <w:r>
        <w:rPr>
          <w:rFonts w:ascii="Arial" w:hAnsi="Arial" w:cs="Arial"/>
          <w:lang w:eastAsia="fr-FR" w:bidi="ml"/>
        </w:rPr>
        <w:t>onglets</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A5881">
        <w:rPr>
          <w:rFonts w:ascii="Arial" w:hAnsi="Arial" w:cs="Arial"/>
          <w:lang w:eastAsia="fr-FR" w:bidi="ml"/>
        </w:rPr>
      </w:r>
      <w:r w:rsidR="00EA5881">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D" w14:textId="33A4459B"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584FD6" w:rsidRPr="005D051E" w:rsidRDefault="00584FD6" w:rsidP="00791F91">
                            <w:pPr>
                              <w:tabs>
                                <w:tab w:val="left" w:pos="3402"/>
                                <w:tab w:val="left" w:pos="6237"/>
                                <w:tab w:val="left" w:pos="9072"/>
                              </w:tabs>
                              <w:spacing w:after="120"/>
                              <w:jc w:val="both"/>
                              <w:rPr>
                                <w:rFonts w:ascii="Arial" w:hAnsi="Arial" w:cs="Arial"/>
                                <w:lang w:bidi="ml"/>
                              </w:rPr>
                            </w:pPr>
                          </w:p>
                          <w:p w14:paraId="6A34CC9D" w14:textId="77777777"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584FD6" w:rsidRPr="005D051E" w:rsidRDefault="00584FD6"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584FD6" w:rsidRPr="00D8507C" w:rsidRDefault="00584FD6"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584FD6" w:rsidRPr="005D051E" w:rsidRDefault="00584FD6" w:rsidP="00791F91">
                      <w:pPr>
                        <w:tabs>
                          <w:tab w:val="left" w:pos="3402"/>
                          <w:tab w:val="left" w:pos="6237"/>
                          <w:tab w:val="left" w:pos="9072"/>
                        </w:tabs>
                        <w:spacing w:after="120"/>
                        <w:jc w:val="both"/>
                        <w:rPr>
                          <w:rFonts w:ascii="Arial" w:hAnsi="Arial" w:cs="Arial"/>
                          <w:lang w:bidi="ml"/>
                        </w:rPr>
                      </w:pPr>
                    </w:p>
                    <w:p w14:paraId="6A34CC9D" w14:textId="77777777" w:rsidR="00584FD6" w:rsidRPr="005D051E" w:rsidRDefault="00584FD6"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w:t>
                      </w:r>
                      <w:proofErr w:type="gramStart"/>
                      <w:r w:rsidRPr="005D051E">
                        <w:rPr>
                          <w:rFonts w:ascii="Arial" w:hAnsi="Arial" w:cs="Arial"/>
                          <w:lang w:bidi="ml"/>
                        </w:rPr>
                        <w:t>…….</w:t>
                      </w:r>
                      <w:proofErr w:type="gramEnd"/>
                      <w:r w:rsidRPr="005D051E">
                        <w:rPr>
                          <w:rFonts w:ascii="Arial" w:hAnsi="Arial" w:cs="Arial"/>
                          <w:lang w:bidi="ml"/>
                        </w:rPr>
                        <w:t>……, le ………………………..</w:t>
                      </w:r>
                      <w:r w:rsidRPr="005D051E">
                        <w:rPr>
                          <w:rFonts w:ascii="Arial" w:hAnsi="Arial" w:cs="Arial"/>
                          <w:lang w:bidi="ml"/>
                        </w:rPr>
                        <w:tab/>
                      </w:r>
                    </w:p>
                    <w:p w14:paraId="6A34CC9E" w14:textId="4CDA89EA" w:rsidR="00584FD6" w:rsidRPr="005D051E" w:rsidRDefault="00584FD6"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584FD6" w:rsidRPr="00D8507C" w:rsidRDefault="00584FD6"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584FD6" w:rsidRPr="00983BB6" w:rsidRDefault="00584FD6"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584FD6" w:rsidRDefault="00584FD6"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584FD6" w:rsidRPr="005D051E" w:rsidRDefault="00584FD6"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584FD6" w:rsidRPr="00983BB6" w:rsidRDefault="00584FD6"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584FD6" w:rsidRDefault="00584FD6"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584FD6" w:rsidRPr="005D051E" w:rsidRDefault="00584FD6"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584FD6" w:rsidRDefault="00584FD6">
      <w:r>
        <w:separator/>
      </w:r>
    </w:p>
  </w:endnote>
  <w:endnote w:type="continuationSeparator" w:id="0">
    <w:p w14:paraId="18DFDB6D" w14:textId="77777777" w:rsidR="00584FD6" w:rsidRDefault="00584F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584FD6" w14:paraId="6A34CC92" w14:textId="77777777" w:rsidTr="00B141CA">
      <w:trPr>
        <w:tblHeader/>
      </w:trPr>
      <w:tc>
        <w:tcPr>
          <w:tcW w:w="3048" w:type="dxa"/>
          <w:shd w:val="clear" w:color="auto" w:fill="66CCFF"/>
        </w:tcPr>
        <w:p w14:paraId="6A34CC8C" w14:textId="6159D42F" w:rsidR="00584FD6" w:rsidRPr="005A5FCD" w:rsidRDefault="00584FD6"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ADAB562" w:rsidR="00584FD6" w:rsidRDefault="00EA5881" w:rsidP="00B05C4B">
          <w:pPr>
            <w:jc w:val="center"/>
            <w:rPr>
              <w:rFonts w:ascii="Arial" w:hAnsi="Arial" w:cs="Arial"/>
              <w:b/>
            </w:rPr>
          </w:pPr>
          <w:r>
            <w:rPr>
              <w:rFonts w:ascii="Arial" w:hAnsi="Arial" w:cs="Arial"/>
              <w:b/>
              <w:i/>
            </w:rPr>
            <w:t>BFCT</w:t>
          </w:r>
          <w:r>
            <w:rPr>
              <w:rFonts w:ascii="Arial" w:hAnsi="Arial" w:cs="Arial"/>
              <w:b/>
              <w:i/>
            </w:rPr>
            <w:t>597</w:t>
          </w:r>
        </w:p>
      </w:tc>
      <w:tc>
        <w:tcPr>
          <w:tcW w:w="896" w:type="dxa"/>
          <w:shd w:val="clear" w:color="auto" w:fill="66CCFF"/>
        </w:tcPr>
        <w:p w14:paraId="6A34CC8E" w14:textId="77777777" w:rsidR="00584FD6" w:rsidRDefault="00584FD6">
          <w:pPr>
            <w:tabs>
              <w:tab w:val="center" w:pos="1366"/>
              <w:tab w:val="right" w:pos="2733"/>
            </w:tabs>
          </w:pPr>
          <w:r>
            <w:rPr>
              <w:rFonts w:ascii="Arial" w:hAnsi="Arial" w:cs="Arial"/>
              <w:b/>
            </w:rPr>
            <w:t xml:space="preserve">Page : </w:t>
          </w:r>
        </w:p>
      </w:tc>
      <w:tc>
        <w:tcPr>
          <w:tcW w:w="567" w:type="dxa"/>
          <w:shd w:val="clear" w:color="auto" w:fill="66CCFF"/>
        </w:tcPr>
        <w:p w14:paraId="6A34CC8F" w14:textId="0FB50A1A" w:rsidR="00584FD6" w:rsidRDefault="00584FD6">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E4EB5">
            <w:rPr>
              <w:rStyle w:val="Numrodepage"/>
              <w:rFonts w:cs="Arial"/>
              <w:b/>
              <w:noProof/>
            </w:rPr>
            <w:t>3</w:t>
          </w:r>
          <w:r>
            <w:rPr>
              <w:rStyle w:val="Numrodepage"/>
              <w:rFonts w:cs="Arial"/>
              <w:b/>
            </w:rPr>
            <w:fldChar w:fldCharType="end"/>
          </w:r>
        </w:p>
      </w:tc>
      <w:tc>
        <w:tcPr>
          <w:tcW w:w="165" w:type="dxa"/>
          <w:shd w:val="clear" w:color="auto" w:fill="66CCFF"/>
        </w:tcPr>
        <w:p w14:paraId="6A34CC90" w14:textId="77777777" w:rsidR="00584FD6" w:rsidRDefault="00584FD6">
          <w:pPr>
            <w:jc w:val="center"/>
          </w:pPr>
          <w:r>
            <w:rPr>
              <w:rFonts w:ascii="Arial" w:hAnsi="Arial" w:cs="Arial"/>
              <w:b/>
            </w:rPr>
            <w:t>/</w:t>
          </w:r>
        </w:p>
      </w:tc>
      <w:tc>
        <w:tcPr>
          <w:tcW w:w="544" w:type="dxa"/>
          <w:shd w:val="clear" w:color="auto" w:fill="66CCFF"/>
        </w:tcPr>
        <w:p w14:paraId="6A34CC91" w14:textId="30C5568B" w:rsidR="00584FD6" w:rsidRDefault="00584FD6">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4EB5">
            <w:rPr>
              <w:rStyle w:val="Numrodepage"/>
              <w:rFonts w:cs="Arial"/>
              <w:b/>
              <w:noProof/>
            </w:rPr>
            <w:t>9</w:t>
          </w:r>
          <w:r>
            <w:rPr>
              <w:rStyle w:val="Numrodepage"/>
              <w:rFonts w:cs="Arial"/>
              <w:b/>
            </w:rPr>
            <w:fldChar w:fldCharType="end"/>
          </w:r>
        </w:p>
      </w:tc>
    </w:tr>
  </w:tbl>
  <w:p w14:paraId="6A34CC93" w14:textId="77777777" w:rsidR="00584FD6" w:rsidRDefault="00584F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584FD6" w:rsidRDefault="00584FD6">
      <w:r>
        <w:separator/>
      </w:r>
    </w:p>
  </w:footnote>
  <w:footnote w:type="continuationSeparator" w:id="0">
    <w:p w14:paraId="1D586A46" w14:textId="77777777" w:rsidR="00584FD6" w:rsidRDefault="00584F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A23CCA"/>
    <w:multiLevelType w:val="hybridMultilevel"/>
    <w:tmpl w:val="8292834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419A7"/>
    <w:rsid w:val="00151DBB"/>
    <w:rsid w:val="00166B56"/>
    <w:rsid w:val="00173ECA"/>
    <w:rsid w:val="001A3AC9"/>
    <w:rsid w:val="001A5CEB"/>
    <w:rsid w:val="001A6626"/>
    <w:rsid w:val="001B0613"/>
    <w:rsid w:val="001C40C0"/>
    <w:rsid w:val="001C733C"/>
    <w:rsid w:val="001C7796"/>
    <w:rsid w:val="001D63A1"/>
    <w:rsid w:val="0021527A"/>
    <w:rsid w:val="0021797C"/>
    <w:rsid w:val="00225A1A"/>
    <w:rsid w:val="00240DB5"/>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4EB5"/>
    <w:rsid w:val="004E75A6"/>
    <w:rsid w:val="00514DAF"/>
    <w:rsid w:val="005204F5"/>
    <w:rsid w:val="00532EC7"/>
    <w:rsid w:val="00541CA3"/>
    <w:rsid w:val="005546A9"/>
    <w:rsid w:val="005561EA"/>
    <w:rsid w:val="00581DB7"/>
    <w:rsid w:val="005846FB"/>
    <w:rsid w:val="00584FD6"/>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2836"/>
    <w:rsid w:val="006F3DF9"/>
    <w:rsid w:val="00705159"/>
    <w:rsid w:val="007060E5"/>
    <w:rsid w:val="00710FD6"/>
    <w:rsid w:val="00757151"/>
    <w:rsid w:val="007909E0"/>
    <w:rsid w:val="00791F91"/>
    <w:rsid w:val="0079785C"/>
    <w:rsid w:val="007A2989"/>
    <w:rsid w:val="007C0BF5"/>
    <w:rsid w:val="007D7A65"/>
    <w:rsid w:val="007F68A6"/>
    <w:rsid w:val="0081250A"/>
    <w:rsid w:val="0083205E"/>
    <w:rsid w:val="00844DAA"/>
    <w:rsid w:val="008A7D6D"/>
    <w:rsid w:val="008C04ED"/>
    <w:rsid w:val="008D2C3C"/>
    <w:rsid w:val="008D3A70"/>
    <w:rsid w:val="00904ED9"/>
    <w:rsid w:val="00926CF0"/>
    <w:rsid w:val="00927397"/>
    <w:rsid w:val="00931D42"/>
    <w:rsid w:val="00934503"/>
    <w:rsid w:val="009737B4"/>
    <w:rsid w:val="00983BB6"/>
    <w:rsid w:val="00983FF3"/>
    <w:rsid w:val="009A6717"/>
    <w:rsid w:val="009A70DA"/>
    <w:rsid w:val="009B1CD0"/>
    <w:rsid w:val="009B45B9"/>
    <w:rsid w:val="009C4D62"/>
    <w:rsid w:val="00A07030"/>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C07B12"/>
    <w:rsid w:val="00C3106D"/>
    <w:rsid w:val="00C62520"/>
    <w:rsid w:val="00C70697"/>
    <w:rsid w:val="00C837EA"/>
    <w:rsid w:val="00C91060"/>
    <w:rsid w:val="00C911FE"/>
    <w:rsid w:val="00C9625C"/>
    <w:rsid w:val="00CB092A"/>
    <w:rsid w:val="00CB1C4C"/>
    <w:rsid w:val="00CD185D"/>
    <w:rsid w:val="00CD46CC"/>
    <w:rsid w:val="00CE0D69"/>
    <w:rsid w:val="00CE7CB8"/>
    <w:rsid w:val="00D0068B"/>
    <w:rsid w:val="00D46BC7"/>
    <w:rsid w:val="00D75A57"/>
    <w:rsid w:val="00D904A2"/>
    <w:rsid w:val="00DA4F40"/>
    <w:rsid w:val="00DB7F85"/>
    <w:rsid w:val="00DC1F0C"/>
    <w:rsid w:val="00E32A79"/>
    <w:rsid w:val="00E40967"/>
    <w:rsid w:val="00E47798"/>
    <w:rsid w:val="00E64C37"/>
    <w:rsid w:val="00E67E3B"/>
    <w:rsid w:val="00E76284"/>
    <w:rsid w:val="00EA4CE6"/>
    <w:rsid w:val="00EA5881"/>
    <w:rsid w:val="00EC46B8"/>
    <w:rsid w:val="00EC4741"/>
    <w:rsid w:val="00EC4A56"/>
    <w:rsid w:val="00F070E7"/>
    <w:rsid w:val="00F102F2"/>
    <w:rsid w:val="00F17207"/>
    <w:rsid w:val="00F174C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paragraph" w:customStyle="1" w:styleId="Titredudocument">
    <w:name w:val="Titre du document"/>
    <w:basedOn w:val="Normal"/>
    <w:qFormat/>
    <w:rsid w:val="00C837EA"/>
    <w:pPr>
      <w:suppressAutoHyphens w:val="0"/>
      <w:spacing w:after="20" w:line="660" w:lineRule="atLeast"/>
    </w:pPr>
    <w:rPr>
      <w:rFonts w:asciiTheme="minorHAnsi" w:eastAsiaTheme="minorHAnsi" w:hAnsiTheme="minorHAnsi" w:cstheme="minorBidi"/>
      <w:b/>
      <w:color w:val="C0504D" w:themeColor="accent2"/>
      <w:sz w:val="60"/>
      <w:szCs w:val="6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5A29B3B-C908-460C-8A16-9F806D79DF6A}">
  <ds:schemaRefs>
    <ds:schemaRef ds:uri="http://schemas.openxmlformats.org/officeDocument/2006/bibliography"/>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3121A2-4891-49C4-A24E-0B9C4F6BF1D0}">
  <ds:schemaRefs>
    <ds:schemaRef ds:uri="http://schemas.microsoft.com/office/2006/metadata/properties"/>
    <ds:schemaRef ds:uri="http://schemas.microsoft.com/office/infopath/2007/PartnerControls"/>
    <ds:schemaRef ds:uri="3db10a5d-558e-4c80-b55c-f43536d34388"/>
    <ds:schemaRef ds:uri="8cabc909-925b-4993-810a-c39a03b082db"/>
    <ds:schemaRef ds:uri="http://schemas.microsoft.com/sharepoint/v3"/>
  </ds:schemaRefs>
</ds:datastoreItem>
</file>

<file path=customXml/itemProps4.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31</TotalTime>
  <Pages>9</Pages>
  <Words>1827</Words>
  <Characters>10051</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GHERRAM Tarik</cp:lastModifiedBy>
  <cp:revision>16</cp:revision>
  <cp:lastPrinted>2016-04-08T14:31:00Z</cp:lastPrinted>
  <dcterms:created xsi:type="dcterms:W3CDTF">2019-09-30T12:19:00Z</dcterms:created>
  <dcterms:modified xsi:type="dcterms:W3CDTF">2025-02-27T13:59:00Z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