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31CB" w14:textId="4B4922FA" w:rsidR="003646F6" w:rsidRPr="001A6BE3" w:rsidRDefault="003646F6" w:rsidP="001A6BE3">
      <w:pPr>
        <w:pStyle w:val="Titre9"/>
        <w:shd w:val="clear" w:color="auto" w:fill="8EAADB" w:themeFill="accent1" w:themeFillTint="99"/>
        <w:rPr>
          <w:rFonts w:ascii="Arial" w:hAnsi="Arial" w:cs="Arial"/>
        </w:rPr>
      </w:pPr>
      <w:r w:rsidRPr="001A6BE3">
        <w:rPr>
          <w:rFonts w:ascii="Arial" w:hAnsi="Arial" w:cs="Arial"/>
        </w:rPr>
        <w:t xml:space="preserve">MARCHE PUBLIC DE </w:t>
      </w:r>
      <w:r w:rsidR="001A756F">
        <w:rPr>
          <w:rFonts w:ascii="Arial" w:hAnsi="Arial" w:cs="Arial"/>
        </w:rPr>
        <w:t>FOURNITURES COURANTES ET DE SERVICES</w:t>
      </w:r>
    </w:p>
    <w:p w14:paraId="6FD36D3D" w14:textId="77777777" w:rsidR="001A756F" w:rsidRDefault="00992A45" w:rsidP="001A756F">
      <w:pPr>
        <w:pStyle w:val="NormalWeb"/>
        <w:pBdr>
          <w:top w:val="double" w:sz="2" w:space="6" w:color="000000"/>
          <w:left w:val="double" w:sz="2" w:space="6" w:color="000000"/>
          <w:bottom w:val="double" w:sz="2" w:space="6" w:color="000000"/>
          <w:right w:val="double" w:sz="2" w:space="31" w:color="000000"/>
        </w:pBdr>
        <w:shd w:val="clear" w:color="auto" w:fill="F2F2F2"/>
        <w:spacing w:before="120" w:after="0"/>
        <w:ind w:left="142" w:right="709"/>
        <w:jc w:val="center"/>
        <w:rPr>
          <w:rFonts w:ascii="Arial" w:hAnsi="Arial" w:cs="Arial"/>
          <w:b/>
          <w:bCs/>
          <w:sz w:val="28"/>
          <w:szCs w:val="28"/>
        </w:rPr>
      </w:pPr>
      <w:r w:rsidRPr="00317139">
        <w:rPr>
          <w:rFonts w:ascii="Arial" w:hAnsi="Arial" w:cs="Arial"/>
          <w:b/>
          <w:bCs/>
          <w:color w:val="000000"/>
          <w:sz w:val="28"/>
          <w:szCs w:val="28"/>
        </w:rPr>
        <w:t>A</w:t>
      </w:r>
      <w:r w:rsidRPr="00317139">
        <w:rPr>
          <w:rFonts w:ascii="Arial" w:hAnsi="Arial" w:cs="Arial"/>
          <w:b/>
          <w:bCs/>
          <w:sz w:val="28"/>
          <w:szCs w:val="28"/>
        </w:rPr>
        <w:t>CTE D'ENGAGEMENT</w:t>
      </w:r>
      <w:r w:rsidR="001A756F">
        <w:rPr>
          <w:rFonts w:ascii="Arial" w:hAnsi="Arial" w:cs="Arial"/>
          <w:b/>
          <w:bCs/>
          <w:sz w:val="28"/>
          <w:szCs w:val="28"/>
        </w:rPr>
        <w:t xml:space="preserve">  </w:t>
      </w:r>
      <w:r w:rsidRPr="00317139">
        <w:rPr>
          <w:rFonts w:ascii="Arial" w:hAnsi="Arial" w:cs="Arial"/>
          <w:b/>
          <w:bCs/>
          <w:sz w:val="28"/>
          <w:szCs w:val="28"/>
        </w:rPr>
        <w:t xml:space="preserve"> </w:t>
      </w:r>
      <w:r w:rsidR="00317139">
        <w:rPr>
          <w:rFonts w:ascii="Arial" w:hAnsi="Arial" w:cs="Arial"/>
          <w:b/>
          <w:bCs/>
          <w:sz w:val="28"/>
          <w:szCs w:val="28"/>
        </w:rPr>
        <w:t>ET</w:t>
      </w:r>
      <w:r w:rsidR="001A756F">
        <w:rPr>
          <w:rFonts w:ascii="Arial" w:hAnsi="Arial" w:cs="Arial"/>
          <w:b/>
          <w:bCs/>
          <w:sz w:val="28"/>
          <w:szCs w:val="28"/>
        </w:rPr>
        <w:t xml:space="preserve">   </w:t>
      </w:r>
    </w:p>
    <w:p w14:paraId="780FFAAC" w14:textId="5E90B097" w:rsidR="00992A45" w:rsidRPr="00317139" w:rsidRDefault="00992A45" w:rsidP="001A756F">
      <w:pPr>
        <w:pStyle w:val="NormalWeb"/>
        <w:pBdr>
          <w:top w:val="double" w:sz="2" w:space="6" w:color="000000"/>
          <w:left w:val="double" w:sz="2" w:space="6" w:color="000000"/>
          <w:bottom w:val="double" w:sz="2" w:space="6" w:color="000000"/>
          <w:right w:val="double" w:sz="2" w:space="31" w:color="000000"/>
        </w:pBdr>
        <w:shd w:val="clear" w:color="auto" w:fill="F2F2F2"/>
        <w:spacing w:before="120" w:after="0"/>
        <w:ind w:left="142" w:right="709"/>
        <w:jc w:val="center"/>
        <w:rPr>
          <w:rFonts w:ascii="Arial" w:hAnsi="Arial" w:cs="Arial"/>
          <w:color w:val="000000"/>
          <w:sz w:val="18"/>
          <w:szCs w:val="22"/>
          <w:lang w:eastAsia="fr-FR"/>
        </w:rPr>
      </w:pPr>
      <w:r w:rsidRPr="00317139">
        <w:rPr>
          <w:rFonts w:ascii="Arial" w:hAnsi="Arial" w:cs="Arial"/>
          <w:b/>
          <w:bCs/>
          <w:sz w:val="28"/>
          <w:szCs w:val="28"/>
        </w:rPr>
        <w:t>CAHIER DES CLAUSES ADMINISTRATI</w:t>
      </w:r>
      <w:r w:rsidR="009739AA" w:rsidRPr="00317139">
        <w:rPr>
          <w:rFonts w:ascii="Arial" w:hAnsi="Arial" w:cs="Arial"/>
          <w:b/>
          <w:bCs/>
          <w:sz w:val="28"/>
          <w:szCs w:val="28"/>
        </w:rPr>
        <w:t>VES PARTICULIERES</w:t>
      </w:r>
    </w:p>
    <w:p w14:paraId="1CE0FEB4" w14:textId="77777777" w:rsidR="003646F6" w:rsidRPr="007E749C" w:rsidRDefault="003646F6" w:rsidP="003646F6">
      <w:pPr>
        <w:rPr>
          <w:rFonts w:eastAsia="Times New Roman"/>
          <w:color w:val="000000"/>
          <w:sz w:val="4"/>
          <w:lang w:eastAsia="fr-FR"/>
        </w:rPr>
      </w:pPr>
    </w:p>
    <w:tbl>
      <w:tblPr>
        <w:tblW w:w="0" w:type="auto"/>
        <w:tblLayout w:type="fixed"/>
        <w:tblCellMar>
          <w:left w:w="68" w:type="dxa"/>
          <w:right w:w="68" w:type="dxa"/>
        </w:tblCellMar>
        <w:tblLook w:val="0000" w:firstRow="0" w:lastRow="0" w:firstColumn="0" w:lastColumn="0" w:noHBand="0" w:noVBand="0"/>
      </w:tblPr>
      <w:tblGrid>
        <w:gridCol w:w="10065"/>
      </w:tblGrid>
      <w:tr w:rsidR="003646F6" w:rsidRPr="001A6BE3" w14:paraId="29DC3753" w14:textId="77777777" w:rsidTr="001A6BE3">
        <w:tc>
          <w:tcPr>
            <w:tcW w:w="10065" w:type="dxa"/>
            <w:tcBorders>
              <w:top w:val="double" w:sz="2" w:space="0" w:color="000000"/>
              <w:left w:val="double" w:sz="2" w:space="0" w:color="000000"/>
              <w:right w:val="double" w:sz="2" w:space="0" w:color="000000"/>
            </w:tcBorders>
            <w:shd w:val="clear" w:color="auto" w:fill="B4C6E7" w:themeFill="accent1" w:themeFillTint="66"/>
          </w:tcPr>
          <w:p w14:paraId="7E980A9D" w14:textId="50354A85" w:rsidR="003646F6" w:rsidRPr="001A6BE3" w:rsidRDefault="00555240" w:rsidP="00316D1C">
            <w:pPr>
              <w:pStyle w:val="Titre4"/>
              <w:shd w:val="clear" w:color="auto" w:fill="auto"/>
              <w:rPr>
                <w:rFonts w:ascii="Arial" w:hAnsi="Arial" w:cs="Arial"/>
              </w:rPr>
            </w:pPr>
            <w:r>
              <w:rPr>
                <w:rFonts w:ascii="Arial" w:hAnsi="Arial" w:cs="Arial"/>
                <w:sz w:val="24"/>
                <w:szCs w:val="24"/>
              </w:rPr>
              <w:t xml:space="preserve">Acheteur </w:t>
            </w:r>
            <w:r w:rsidR="003646F6" w:rsidRPr="00EC240B">
              <w:rPr>
                <w:rFonts w:ascii="Arial" w:hAnsi="Arial" w:cs="Arial"/>
                <w:sz w:val="24"/>
                <w:szCs w:val="24"/>
              </w:rPr>
              <w:t>exerçant la maîtrise d'ouvrage</w:t>
            </w:r>
          </w:p>
        </w:tc>
      </w:tr>
      <w:tr w:rsidR="003646F6" w:rsidRPr="001A6BE3" w14:paraId="5B4A01CD" w14:textId="77777777" w:rsidTr="00C41440">
        <w:tc>
          <w:tcPr>
            <w:tcW w:w="10065" w:type="dxa"/>
            <w:tcBorders>
              <w:left w:val="double" w:sz="2" w:space="0" w:color="000000"/>
              <w:bottom w:val="double" w:sz="2" w:space="0" w:color="000000"/>
              <w:right w:val="double" w:sz="2" w:space="0" w:color="000000"/>
            </w:tcBorders>
            <w:shd w:val="clear" w:color="auto" w:fill="auto"/>
          </w:tcPr>
          <w:p w14:paraId="00434299" w14:textId="02E39EBE" w:rsidR="003646F6" w:rsidRPr="001A6BE3" w:rsidRDefault="003646F6" w:rsidP="00176D77">
            <w:pPr>
              <w:pStyle w:val="Sous-titre"/>
              <w:spacing w:before="60" w:after="60"/>
              <w:rPr>
                <w:lang w:eastAsia="fr-FR"/>
              </w:rPr>
            </w:pPr>
            <w:r w:rsidRPr="001A6BE3">
              <w:rPr>
                <w:lang w:eastAsia="fr-FR"/>
              </w:rPr>
              <w:t xml:space="preserve">État </w:t>
            </w:r>
            <w:r w:rsidR="00A42C24">
              <w:rPr>
                <w:lang w:eastAsia="fr-FR"/>
              </w:rPr>
              <w:t>–</w:t>
            </w:r>
            <w:r w:rsidRPr="001A6BE3">
              <w:rPr>
                <w:lang w:eastAsia="fr-FR"/>
              </w:rPr>
              <w:t xml:space="preserve"> Minist</w:t>
            </w:r>
            <w:r w:rsidR="00A933B2">
              <w:rPr>
                <w:lang w:eastAsia="fr-FR"/>
              </w:rPr>
              <w:t>ère</w:t>
            </w:r>
            <w:r w:rsidR="00A42C24">
              <w:rPr>
                <w:lang w:eastAsia="fr-FR"/>
              </w:rPr>
              <w:t xml:space="preserve"> </w:t>
            </w:r>
            <w:r w:rsidR="00A933B2">
              <w:rPr>
                <w:lang w:eastAsia="fr-FR"/>
              </w:rPr>
              <w:t>chargé des Transports</w:t>
            </w:r>
          </w:p>
          <w:p w14:paraId="2BDC90AD" w14:textId="77777777" w:rsidR="00884CD6" w:rsidRDefault="003646F6" w:rsidP="00176D77">
            <w:pPr>
              <w:pStyle w:val="Sous-titre"/>
              <w:spacing w:before="60" w:after="60"/>
              <w:rPr>
                <w:lang w:eastAsia="fr-FR"/>
              </w:rPr>
            </w:pPr>
            <w:bookmarkStart w:id="0" w:name="R0_p2_a11"/>
            <w:bookmarkStart w:id="1" w:name="R0_p2_a1"/>
            <w:bookmarkStart w:id="2" w:name="R0_p2_a"/>
            <w:bookmarkEnd w:id="0"/>
            <w:bookmarkEnd w:id="1"/>
            <w:bookmarkEnd w:id="2"/>
            <w:r w:rsidRPr="001A6BE3">
              <w:rPr>
                <w:lang w:eastAsia="fr-FR"/>
              </w:rPr>
              <w:t>Direction Générale de l’Aviation Civile</w:t>
            </w:r>
            <w:r w:rsidR="00053E16">
              <w:rPr>
                <w:lang w:eastAsia="fr-FR"/>
              </w:rPr>
              <w:t xml:space="preserve"> (DGA</w:t>
            </w:r>
            <w:r w:rsidR="00884CD6">
              <w:rPr>
                <w:lang w:eastAsia="fr-FR"/>
              </w:rPr>
              <w:t>C)</w:t>
            </w:r>
          </w:p>
          <w:p w14:paraId="2F5E9A16" w14:textId="3E206615" w:rsidR="004D2073" w:rsidRPr="004D2073" w:rsidRDefault="004D2073" w:rsidP="00176D77">
            <w:pPr>
              <w:pStyle w:val="Sous-titre"/>
              <w:spacing w:before="60" w:after="60"/>
              <w:rPr>
                <w:lang w:eastAsia="fr-FR"/>
              </w:rPr>
            </w:pPr>
            <w:r>
              <w:rPr>
                <w:lang w:eastAsia="fr-FR"/>
              </w:rPr>
              <w:t>Service d’Etat de l’Aviation Civile en Polynésie Française (SEAC-PF)</w:t>
            </w:r>
          </w:p>
        </w:tc>
      </w:tr>
    </w:tbl>
    <w:p w14:paraId="41340C76" w14:textId="77777777" w:rsidR="003646F6" w:rsidRPr="007E749C" w:rsidRDefault="003646F6" w:rsidP="003646F6">
      <w:pPr>
        <w:rPr>
          <w:rFonts w:eastAsia="Times New Roman"/>
          <w:color w:val="000000"/>
          <w:sz w:val="4"/>
          <w:lang w:eastAsia="fr-FR"/>
        </w:rPr>
      </w:pPr>
    </w:p>
    <w:tbl>
      <w:tblPr>
        <w:tblW w:w="0" w:type="auto"/>
        <w:tblInd w:w="20" w:type="dxa"/>
        <w:tblLayout w:type="fixed"/>
        <w:tblCellMar>
          <w:left w:w="68" w:type="dxa"/>
          <w:right w:w="68" w:type="dxa"/>
        </w:tblCellMar>
        <w:tblLook w:val="0000" w:firstRow="0" w:lastRow="0" w:firstColumn="0" w:lastColumn="0" w:noHBand="0" w:noVBand="0"/>
      </w:tblPr>
      <w:tblGrid>
        <w:gridCol w:w="10065"/>
      </w:tblGrid>
      <w:tr w:rsidR="003646F6" w:rsidRPr="001A6BE3" w14:paraId="0CF86A28" w14:textId="77777777" w:rsidTr="001A6BE3">
        <w:tc>
          <w:tcPr>
            <w:tcW w:w="10065"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04CECF6E" w14:textId="4FD9474D" w:rsidR="003646F6" w:rsidRPr="001A6BE3" w:rsidRDefault="003646F6" w:rsidP="00316D1C">
            <w:pPr>
              <w:jc w:val="center"/>
              <w:rPr>
                <w:rFonts w:eastAsia="Times New Roman"/>
                <w:b/>
                <w:bCs/>
                <w:i/>
                <w:iCs/>
                <w:color w:val="000000"/>
                <w:sz w:val="28"/>
                <w:szCs w:val="28"/>
                <w:lang w:eastAsia="fr-FR"/>
              </w:rPr>
            </w:pPr>
            <w:r w:rsidRPr="00EC240B">
              <w:rPr>
                <w:rFonts w:eastAsia="Times New Roman"/>
                <w:b/>
                <w:bCs/>
                <w:i/>
                <w:iCs/>
                <w:color w:val="000000"/>
                <w:sz w:val="24"/>
                <w:lang w:eastAsia="fr-FR"/>
              </w:rPr>
              <w:t xml:space="preserve">Représentant </w:t>
            </w:r>
            <w:r w:rsidR="00316D1C" w:rsidRPr="00EC240B">
              <w:rPr>
                <w:rFonts w:eastAsia="Times New Roman"/>
                <w:b/>
                <w:bCs/>
                <w:i/>
                <w:iCs/>
                <w:color w:val="000000"/>
                <w:sz w:val="24"/>
                <w:lang w:eastAsia="fr-FR"/>
              </w:rPr>
              <w:t>d</w:t>
            </w:r>
            <w:r w:rsidR="00555240">
              <w:rPr>
                <w:rFonts w:eastAsia="Times New Roman"/>
                <w:b/>
                <w:bCs/>
                <w:i/>
                <w:iCs/>
                <w:color w:val="000000"/>
                <w:sz w:val="24"/>
                <w:lang w:eastAsia="fr-FR"/>
              </w:rPr>
              <w:t xml:space="preserve">e l’Acheteur </w:t>
            </w:r>
            <w:r w:rsidRPr="00EC240B">
              <w:rPr>
                <w:rFonts w:eastAsia="Times New Roman"/>
                <w:b/>
                <w:bCs/>
                <w:i/>
                <w:iCs/>
                <w:color w:val="000000"/>
                <w:sz w:val="24"/>
                <w:lang w:eastAsia="fr-FR"/>
              </w:rPr>
              <w:t>(RA)</w:t>
            </w:r>
          </w:p>
        </w:tc>
      </w:tr>
      <w:tr w:rsidR="003646F6" w:rsidRPr="001A6BE3" w14:paraId="656B218C" w14:textId="77777777" w:rsidTr="00C41440">
        <w:trPr>
          <w:trHeight w:hRule="exact" w:val="57"/>
        </w:trPr>
        <w:tc>
          <w:tcPr>
            <w:tcW w:w="10065" w:type="dxa"/>
            <w:tcBorders>
              <w:left w:val="double" w:sz="2" w:space="0" w:color="000000"/>
              <w:right w:val="double" w:sz="2" w:space="0" w:color="000000"/>
            </w:tcBorders>
            <w:shd w:val="clear" w:color="auto" w:fill="auto"/>
          </w:tcPr>
          <w:p w14:paraId="310D470A" w14:textId="77777777" w:rsidR="003646F6" w:rsidRPr="001A6BE3" w:rsidRDefault="003646F6" w:rsidP="00C41440">
            <w:pPr>
              <w:snapToGrid w:val="0"/>
              <w:rPr>
                <w:rFonts w:eastAsia="Times New Roman"/>
                <w:color w:val="000000"/>
                <w:szCs w:val="20"/>
                <w:lang w:eastAsia="fr-FR"/>
              </w:rPr>
            </w:pPr>
          </w:p>
        </w:tc>
      </w:tr>
      <w:tr w:rsidR="003646F6" w:rsidRPr="001A6BE3" w14:paraId="2998F518" w14:textId="77777777" w:rsidTr="007E749C">
        <w:trPr>
          <w:trHeight w:val="73"/>
        </w:trPr>
        <w:tc>
          <w:tcPr>
            <w:tcW w:w="10065" w:type="dxa"/>
            <w:tcBorders>
              <w:left w:val="double" w:sz="2" w:space="0" w:color="000000"/>
              <w:bottom w:val="double" w:sz="2" w:space="0" w:color="000000"/>
              <w:right w:val="double" w:sz="2" w:space="0" w:color="000000"/>
            </w:tcBorders>
            <w:shd w:val="clear" w:color="auto" w:fill="auto"/>
          </w:tcPr>
          <w:p w14:paraId="40DE420E" w14:textId="6CBE2778" w:rsidR="003646F6" w:rsidRPr="001A6BE3" w:rsidRDefault="003C6CD1" w:rsidP="001A756F">
            <w:pPr>
              <w:pStyle w:val="Sous-titre"/>
              <w:spacing w:before="120"/>
              <w:rPr>
                <w:rFonts w:eastAsia="Times New Roman"/>
                <w:color w:val="000000"/>
                <w:szCs w:val="20"/>
                <w:lang w:eastAsia="fr-FR"/>
              </w:rPr>
            </w:pPr>
            <w:bookmarkStart w:id="3" w:name="R0_p7_a"/>
            <w:bookmarkEnd w:id="3"/>
            <w:r w:rsidRPr="0034535C">
              <w:rPr>
                <w:lang w:eastAsia="fr-FR"/>
              </w:rPr>
              <w:t xml:space="preserve">Monsieur le </w:t>
            </w:r>
            <w:r w:rsidR="007C13E8">
              <w:rPr>
                <w:lang w:eastAsia="fr-FR"/>
              </w:rPr>
              <w:t xml:space="preserve">directeur </w:t>
            </w:r>
            <w:r w:rsidRPr="0034535C">
              <w:rPr>
                <w:lang w:eastAsia="fr-FR"/>
              </w:rPr>
              <w:t>d</w:t>
            </w:r>
            <w:r w:rsidR="0034535C" w:rsidRPr="0034535C">
              <w:rPr>
                <w:lang w:eastAsia="fr-FR"/>
              </w:rPr>
              <w:t>u Service d’Etat de l’Aviation Civile en Polynésie Française</w:t>
            </w:r>
          </w:p>
        </w:tc>
      </w:tr>
    </w:tbl>
    <w:p w14:paraId="6BFF63AC" w14:textId="77777777" w:rsidR="003646F6" w:rsidRPr="007E749C" w:rsidRDefault="003646F6" w:rsidP="003646F6">
      <w:pPr>
        <w:rPr>
          <w:rFonts w:eastAsia="Times New Roman"/>
          <w:color w:val="000000"/>
          <w:sz w:val="4"/>
          <w:lang w:eastAsia="fr-FR"/>
        </w:rPr>
      </w:pPr>
    </w:p>
    <w:tbl>
      <w:tblPr>
        <w:tblW w:w="10125" w:type="dxa"/>
        <w:tblInd w:w="-41" w:type="dxa"/>
        <w:tblLayout w:type="fixed"/>
        <w:tblCellMar>
          <w:left w:w="68" w:type="dxa"/>
          <w:right w:w="68" w:type="dxa"/>
        </w:tblCellMar>
        <w:tblLook w:val="0000" w:firstRow="0" w:lastRow="0" w:firstColumn="0" w:lastColumn="0" w:noHBand="0" w:noVBand="0"/>
      </w:tblPr>
      <w:tblGrid>
        <w:gridCol w:w="10125"/>
      </w:tblGrid>
      <w:tr w:rsidR="003646F6" w:rsidRPr="001A6BE3" w14:paraId="6A182A7A" w14:textId="77777777" w:rsidTr="009739AA">
        <w:trPr>
          <w:trHeight w:val="394"/>
        </w:trPr>
        <w:tc>
          <w:tcPr>
            <w:tcW w:w="10125" w:type="dxa"/>
            <w:tcBorders>
              <w:top w:val="double" w:sz="2" w:space="0" w:color="000000"/>
              <w:left w:val="double" w:sz="2" w:space="0" w:color="000000"/>
              <w:bottom w:val="double" w:sz="2" w:space="0" w:color="000000"/>
              <w:right w:val="double" w:sz="2" w:space="0" w:color="000000"/>
            </w:tcBorders>
            <w:shd w:val="clear" w:color="auto" w:fill="B4C6E7" w:themeFill="accent1" w:themeFillTint="66"/>
          </w:tcPr>
          <w:p w14:paraId="3F9FA20A" w14:textId="77777777" w:rsidR="003646F6" w:rsidRPr="001A6BE3" w:rsidRDefault="003646F6" w:rsidP="00C41440">
            <w:pPr>
              <w:jc w:val="center"/>
            </w:pPr>
            <w:r w:rsidRPr="00EC240B">
              <w:rPr>
                <w:rFonts w:eastAsia="Times New Roman"/>
                <w:b/>
                <w:bCs/>
                <w:i/>
                <w:iCs/>
                <w:color w:val="000000"/>
                <w:sz w:val="24"/>
                <w:lang w:eastAsia="fr-FR"/>
              </w:rPr>
              <w:t>Objet du marché</w:t>
            </w:r>
          </w:p>
        </w:tc>
      </w:tr>
      <w:tr w:rsidR="003646F6" w:rsidRPr="001A6BE3" w14:paraId="141AA900" w14:textId="77777777" w:rsidTr="001A6BE3">
        <w:trPr>
          <w:trHeight w:val="618"/>
        </w:trPr>
        <w:tc>
          <w:tcPr>
            <w:tcW w:w="10125" w:type="dxa"/>
            <w:tcBorders>
              <w:top w:val="double" w:sz="2" w:space="0" w:color="000000"/>
              <w:left w:val="double" w:sz="2" w:space="0" w:color="000000"/>
              <w:bottom w:val="double" w:sz="2" w:space="0" w:color="000000"/>
              <w:right w:val="double" w:sz="2" w:space="0" w:color="000000"/>
            </w:tcBorders>
            <w:shd w:val="clear" w:color="auto" w:fill="auto"/>
            <w:vAlign w:val="center"/>
          </w:tcPr>
          <w:p w14:paraId="52EA5C8B" w14:textId="77777777" w:rsidR="00C57589" w:rsidRPr="00C57589" w:rsidRDefault="00317139" w:rsidP="002721C0">
            <w:pPr>
              <w:pStyle w:val="Sous-titre"/>
              <w:spacing w:before="240"/>
              <w:rPr>
                <w:b/>
                <w:bCs/>
                <w:lang w:eastAsia="fr-FR"/>
              </w:rPr>
            </w:pPr>
            <w:bookmarkStart w:id="4" w:name="A0_p8_a"/>
            <w:bookmarkStart w:id="5" w:name="R0_p5_a"/>
            <w:bookmarkEnd w:id="4"/>
            <w:bookmarkEnd w:id="5"/>
            <w:r w:rsidRPr="00C57589">
              <w:rPr>
                <w:b/>
                <w:bCs/>
                <w:lang w:eastAsia="fr-FR"/>
              </w:rPr>
              <w:t>CONTRAT D’ENTRETIEN</w:t>
            </w:r>
            <w:r w:rsidR="00F25ED6" w:rsidRPr="00C57589">
              <w:rPr>
                <w:b/>
                <w:bCs/>
                <w:lang w:eastAsia="fr-FR"/>
              </w:rPr>
              <w:t xml:space="preserve"> ET DE MAINTENANCE</w:t>
            </w:r>
            <w:r w:rsidRPr="00C57589">
              <w:rPr>
                <w:b/>
                <w:bCs/>
                <w:lang w:eastAsia="fr-FR"/>
              </w:rPr>
              <w:t xml:space="preserve"> DES </w:t>
            </w:r>
          </w:p>
          <w:p w14:paraId="284063AB" w14:textId="1E057872" w:rsidR="00317139" w:rsidRPr="00002532" w:rsidRDefault="002721C0" w:rsidP="002721C0">
            <w:pPr>
              <w:pStyle w:val="Sous-titre"/>
              <w:spacing w:before="240"/>
              <w:rPr>
                <w:b/>
                <w:bCs/>
                <w:sz w:val="28"/>
                <w:szCs w:val="40"/>
                <w:lang w:eastAsia="fr-FR"/>
              </w:rPr>
            </w:pPr>
            <w:r w:rsidRPr="00002532">
              <w:rPr>
                <w:b/>
                <w:bCs/>
                <w:sz w:val="28"/>
                <w:szCs w:val="40"/>
                <w:lang w:eastAsia="fr-FR"/>
              </w:rPr>
              <w:t>PORTES ET PORTAILS MOTORISES</w:t>
            </w:r>
          </w:p>
          <w:p w14:paraId="3C228A26" w14:textId="40B4DF19" w:rsidR="00317139" w:rsidRPr="00317139" w:rsidRDefault="00317139" w:rsidP="00317139">
            <w:pPr>
              <w:pStyle w:val="Corpsdetexte"/>
              <w:ind w:left="284"/>
              <w:rPr>
                <w:rFonts w:ascii="Arial" w:hAnsi="Arial" w:cs="Arial"/>
                <w:lang w:eastAsia="fr-FR"/>
              </w:rPr>
            </w:pPr>
            <w:r w:rsidRPr="00AC398A">
              <w:rPr>
                <w:rFonts w:ascii="Arial" w:hAnsi="Arial" w:cs="Arial"/>
                <w:sz w:val="22"/>
                <w:szCs w:val="28"/>
                <w:lang w:eastAsia="fr-FR"/>
              </w:rPr>
              <w:t>Patrimoine immobilier DGAC – Site</w:t>
            </w:r>
            <w:r w:rsidR="002721C0">
              <w:rPr>
                <w:rFonts w:ascii="Arial" w:hAnsi="Arial" w:cs="Arial"/>
                <w:sz w:val="22"/>
                <w:szCs w:val="28"/>
                <w:lang w:eastAsia="fr-FR"/>
              </w:rPr>
              <w:t>s</w:t>
            </w:r>
            <w:r w:rsidRPr="00AC398A">
              <w:rPr>
                <w:rFonts w:ascii="Arial" w:hAnsi="Arial" w:cs="Arial"/>
                <w:sz w:val="22"/>
                <w:szCs w:val="28"/>
                <w:lang w:eastAsia="fr-FR"/>
              </w:rPr>
              <w:t xml:space="preserve"> du SEAC-PF </w:t>
            </w:r>
            <w:r w:rsidR="002721C0">
              <w:rPr>
                <w:rFonts w:ascii="Arial" w:hAnsi="Arial" w:cs="Arial"/>
                <w:sz w:val="22"/>
                <w:szCs w:val="28"/>
                <w:lang w:eastAsia="fr-FR"/>
              </w:rPr>
              <w:t>sur l’aéroport de T</w:t>
            </w:r>
            <w:r w:rsidR="00E27688">
              <w:rPr>
                <w:rFonts w:ascii="Arial" w:hAnsi="Arial" w:cs="Arial"/>
                <w:sz w:val="22"/>
                <w:szCs w:val="28"/>
                <w:lang w:eastAsia="fr-FR"/>
              </w:rPr>
              <w:t>ahiti-</w:t>
            </w:r>
            <w:r w:rsidR="002721C0">
              <w:rPr>
                <w:rFonts w:ascii="Arial" w:hAnsi="Arial" w:cs="Arial"/>
                <w:sz w:val="22"/>
                <w:szCs w:val="28"/>
                <w:lang w:eastAsia="fr-FR"/>
              </w:rPr>
              <w:t>Faa’a</w:t>
            </w:r>
          </w:p>
        </w:tc>
      </w:tr>
      <w:tr w:rsidR="003646F6" w:rsidRPr="001A6BE3" w14:paraId="0835699A" w14:textId="77777777" w:rsidTr="00002532">
        <w:trPr>
          <w:trHeight w:val="624"/>
        </w:trPr>
        <w:tc>
          <w:tcPr>
            <w:tcW w:w="10125" w:type="dxa"/>
            <w:tcBorders>
              <w:top w:val="double" w:sz="2" w:space="0" w:color="000000"/>
              <w:left w:val="double" w:sz="2" w:space="0" w:color="000000"/>
              <w:bottom w:val="double" w:sz="2" w:space="0" w:color="000000"/>
              <w:right w:val="double" w:sz="2" w:space="0" w:color="000000"/>
            </w:tcBorders>
            <w:shd w:val="clear" w:color="auto" w:fill="auto"/>
            <w:vAlign w:val="center"/>
          </w:tcPr>
          <w:p w14:paraId="4D6A75C8" w14:textId="77777777" w:rsidR="003646F6" w:rsidRPr="001A6BE3" w:rsidRDefault="003646F6" w:rsidP="00002532">
            <w:pPr>
              <w:pStyle w:val="Sous-titre"/>
              <w:spacing w:after="0"/>
              <w:rPr>
                <w:lang w:eastAsia="fr-FR"/>
              </w:rPr>
            </w:pPr>
            <w:bookmarkStart w:id="6" w:name="A0_p4B_a"/>
            <w:bookmarkEnd w:id="6"/>
            <w:r w:rsidRPr="00002532">
              <w:rPr>
                <w:b/>
                <w:bCs/>
                <w:sz w:val="20"/>
                <w:szCs w:val="28"/>
                <w:lang w:eastAsia="fr-FR"/>
              </w:rPr>
              <w:t>Marché sur procédure adaptée</w:t>
            </w:r>
            <w:r w:rsidRPr="00002532">
              <w:rPr>
                <w:sz w:val="20"/>
                <w:szCs w:val="28"/>
                <w:lang w:eastAsia="fr-FR"/>
              </w:rPr>
              <w:t xml:space="preserve"> en application des articles L.2123-1 et R.2123-1 à R.2123-7 du CCP.</w:t>
            </w:r>
          </w:p>
        </w:tc>
      </w:tr>
    </w:tbl>
    <w:p w14:paraId="0420FAA9" w14:textId="54DEF5EB" w:rsidR="003646F6" w:rsidRPr="009739AA" w:rsidRDefault="003646F6" w:rsidP="009739AA">
      <w:pPr>
        <w:pStyle w:val="NormalWeb"/>
        <w:spacing w:before="0" w:after="120"/>
        <w:jc w:val="left"/>
        <w:rPr>
          <w:rFonts w:ascii="Arial" w:hAnsi="Arial" w:cs="Arial"/>
          <w:b/>
          <w:i/>
          <w:vanish/>
          <w:sz w:val="28"/>
          <w:szCs w:val="28"/>
        </w:rPr>
      </w:pPr>
      <w:bookmarkStart w:id="7" w:name="A0_p5_a"/>
      <w:bookmarkEnd w:id="7"/>
      <w:r w:rsidRPr="009739AA">
        <w:rPr>
          <w:rFonts w:ascii="Arial" w:hAnsi="Arial" w:cs="Arial"/>
          <w:b/>
          <w:bCs/>
        </w:rPr>
        <w:t xml:space="preserve">L’offre a été établie sur la base des conditions économiques en vigueur au mois </w:t>
      </w:r>
      <w:r w:rsidR="00317139">
        <w:rPr>
          <w:rFonts w:ascii="Arial" w:hAnsi="Arial" w:cs="Arial"/>
          <w:b/>
          <w:bCs/>
        </w:rPr>
        <w:t xml:space="preserve">de </w:t>
      </w:r>
      <w:r w:rsidR="002721C0">
        <w:rPr>
          <w:rFonts w:ascii="Arial" w:hAnsi="Arial" w:cs="Arial"/>
          <w:b/>
          <w:bCs/>
        </w:rPr>
        <w:t>MARS</w:t>
      </w:r>
      <w:r w:rsidR="00317139">
        <w:rPr>
          <w:rFonts w:ascii="Arial" w:hAnsi="Arial" w:cs="Arial"/>
          <w:b/>
          <w:bCs/>
        </w:rPr>
        <w:t xml:space="preserve"> 202</w:t>
      </w:r>
      <w:r w:rsidR="001F7603">
        <w:rPr>
          <w:rFonts w:ascii="Arial" w:hAnsi="Arial" w:cs="Arial"/>
          <w:b/>
          <w:bCs/>
        </w:rPr>
        <w:t>5</w:t>
      </w:r>
      <w:r w:rsidR="00317139">
        <w:rPr>
          <w:rFonts w:ascii="Arial" w:hAnsi="Arial" w:cs="Arial"/>
          <w:b/>
          <w:bCs/>
        </w:rPr>
        <w:t xml:space="preserve"> </w:t>
      </w:r>
      <w:r w:rsidRPr="009739AA">
        <w:rPr>
          <w:rFonts w:ascii="Arial" w:hAnsi="Arial" w:cs="Arial"/>
          <w:b/>
          <w:bCs/>
        </w:rPr>
        <w:t>(mois zéro).</w:t>
      </w:r>
    </w:p>
    <w:tbl>
      <w:tblPr>
        <w:tblW w:w="0" w:type="auto"/>
        <w:jc w:val="center"/>
        <w:tblLayout w:type="fixed"/>
        <w:tblCellMar>
          <w:top w:w="75" w:type="dxa"/>
          <w:left w:w="75" w:type="dxa"/>
          <w:bottom w:w="75" w:type="dxa"/>
          <w:right w:w="75" w:type="dxa"/>
        </w:tblCellMar>
        <w:tblLook w:val="0000" w:firstRow="0" w:lastRow="0" w:firstColumn="0" w:lastColumn="0" w:noHBand="0" w:noVBand="0"/>
      </w:tblPr>
      <w:tblGrid>
        <w:gridCol w:w="2014"/>
        <w:gridCol w:w="1985"/>
        <w:gridCol w:w="5922"/>
      </w:tblGrid>
      <w:tr w:rsidR="00F25ED6" w:rsidRPr="001A6BE3" w14:paraId="032DC03E" w14:textId="77777777" w:rsidTr="00BE3D43">
        <w:trPr>
          <w:trHeight w:val="296"/>
          <w:jc w:val="center"/>
        </w:trPr>
        <w:tc>
          <w:tcPr>
            <w:tcW w:w="2014" w:type="dxa"/>
            <w:tcBorders>
              <w:top w:val="single" w:sz="6" w:space="0" w:color="000000"/>
              <w:left w:val="single" w:sz="6" w:space="0" w:color="000000"/>
              <w:bottom w:val="single" w:sz="6" w:space="0" w:color="000000"/>
              <w:right w:val="single" w:sz="4" w:space="0" w:color="auto"/>
            </w:tcBorders>
            <w:shd w:val="clear" w:color="auto" w:fill="B4C6E7" w:themeFill="accent1" w:themeFillTint="66"/>
          </w:tcPr>
          <w:p w14:paraId="003CE457" w14:textId="230BD6EA" w:rsidR="00F25ED6" w:rsidRPr="00F25ED6" w:rsidRDefault="002E0F66" w:rsidP="007E749C">
            <w:pPr>
              <w:pStyle w:val="Textedebulles"/>
              <w:spacing w:before="0" w:after="0"/>
              <w:jc w:val="center"/>
              <w:rPr>
                <w:rFonts w:ascii="Arial" w:eastAsia="Times New Roman" w:hAnsi="Arial" w:cs="Arial"/>
                <w:sz w:val="22"/>
                <w:szCs w:val="22"/>
                <w:lang w:eastAsia="fr-FR"/>
              </w:rPr>
            </w:pPr>
            <w:r>
              <w:rPr>
                <w:rFonts w:ascii="Arial" w:hAnsi="Arial" w:cs="Arial"/>
                <w:b/>
                <w:i/>
                <w:sz w:val="22"/>
                <w:szCs w:val="22"/>
              </w:rPr>
              <w:t>N°EJ</w:t>
            </w:r>
          </w:p>
        </w:tc>
        <w:tc>
          <w:tcPr>
            <w:tcW w:w="1985" w:type="dxa"/>
            <w:tcBorders>
              <w:top w:val="single" w:sz="4" w:space="0" w:color="auto"/>
              <w:left w:val="single" w:sz="4" w:space="0" w:color="auto"/>
              <w:bottom w:val="single" w:sz="4" w:space="0" w:color="auto"/>
              <w:right w:val="single" w:sz="4" w:space="0" w:color="auto"/>
            </w:tcBorders>
          </w:tcPr>
          <w:p w14:paraId="52F2B6DD" w14:textId="77777777" w:rsidR="00F25ED6" w:rsidRPr="001A6BE3" w:rsidRDefault="00F25ED6" w:rsidP="007E749C">
            <w:pPr>
              <w:spacing w:before="0" w:after="0"/>
              <w:jc w:val="center"/>
              <w:rPr>
                <w:rFonts w:eastAsia="Times New Roman"/>
                <w:sz w:val="18"/>
                <w:szCs w:val="18"/>
                <w:lang w:eastAsia="fr-FR"/>
              </w:rPr>
            </w:pPr>
          </w:p>
        </w:tc>
        <w:tc>
          <w:tcPr>
            <w:tcW w:w="5922" w:type="dxa"/>
            <w:tcBorders>
              <w:left w:val="single" w:sz="4" w:space="0" w:color="auto"/>
            </w:tcBorders>
            <w:shd w:val="clear" w:color="auto" w:fill="auto"/>
          </w:tcPr>
          <w:p w14:paraId="3B1080E6" w14:textId="06DC77F5" w:rsidR="00F25ED6" w:rsidRPr="001A6BE3" w:rsidRDefault="00F25ED6" w:rsidP="007E749C">
            <w:pPr>
              <w:spacing w:before="0" w:after="0"/>
              <w:jc w:val="center"/>
            </w:pPr>
            <w:r w:rsidRPr="001A6BE3">
              <w:rPr>
                <w:rFonts w:eastAsia="Times New Roman"/>
                <w:sz w:val="18"/>
                <w:szCs w:val="18"/>
                <w:lang w:eastAsia="fr-FR"/>
              </w:rPr>
              <w:t>(Réservé pour la mention d'exemplaire unique du marché)</w:t>
            </w:r>
          </w:p>
        </w:tc>
      </w:tr>
      <w:tr w:rsidR="002E0F66" w:rsidRPr="001A6BE3" w14:paraId="44634A03" w14:textId="77777777" w:rsidTr="00BE3D43">
        <w:trPr>
          <w:trHeight w:val="296"/>
          <w:jc w:val="center"/>
        </w:trPr>
        <w:tc>
          <w:tcPr>
            <w:tcW w:w="2014" w:type="dxa"/>
            <w:tcBorders>
              <w:top w:val="single" w:sz="6" w:space="0" w:color="000000"/>
              <w:left w:val="single" w:sz="6" w:space="0" w:color="000000"/>
              <w:bottom w:val="single" w:sz="6" w:space="0" w:color="000000"/>
              <w:right w:val="single" w:sz="4" w:space="0" w:color="auto"/>
            </w:tcBorders>
            <w:shd w:val="clear" w:color="auto" w:fill="B4C6E7" w:themeFill="accent1" w:themeFillTint="66"/>
          </w:tcPr>
          <w:p w14:paraId="5186173B" w14:textId="4686237A" w:rsidR="002E0F66" w:rsidRPr="00F25ED6" w:rsidRDefault="002E0F66" w:rsidP="007E749C">
            <w:pPr>
              <w:pStyle w:val="Textedebulles"/>
              <w:spacing w:before="0" w:after="0"/>
              <w:jc w:val="center"/>
              <w:rPr>
                <w:rFonts w:ascii="Arial" w:hAnsi="Arial" w:cs="Arial"/>
                <w:b/>
                <w:i/>
                <w:sz w:val="22"/>
                <w:szCs w:val="22"/>
              </w:rPr>
            </w:pPr>
            <w:r w:rsidRPr="00F25ED6">
              <w:rPr>
                <w:rFonts w:ascii="Arial" w:hAnsi="Arial" w:cs="Arial"/>
                <w:b/>
                <w:i/>
                <w:sz w:val="22"/>
                <w:szCs w:val="22"/>
              </w:rPr>
              <w:t>Date du marché</w:t>
            </w:r>
          </w:p>
        </w:tc>
        <w:tc>
          <w:tcPr>
            <w:tcW w:w="1985" w:type="dxa"/>
            <w:tcBorders>
              <w:top w:val="single" w:sz="4" w:space="0" w:color="auto"/>
              <w:left w:val="single" w:sz="4" w:space="0" w:color="auto"/>
              <w:bottom w:val="single" w:sz="4" w:space="0" w:color="auto"/>
              <w:right w:val="single" w:sz="4" w:space="0" w:color="auto"/>
            </w:tcBorders>
          </w:tcPr>
          <w:p w14:paraId="2036187D" w14:textId="77777777" w:rsidR="002E0F66" w:rsidRPr="001A6BE3" w:rsidRDefault="002E0F66" w:rsidP="007E749C">
            <w:pPr>
              <w:spacing w:before="0" w:after="0"/>
              <w:jc w:val="center"/>
              <w:rPr>
                <w:rFonts w:eastAsia="Times New Roman"/>
                <w:sz w:val="18"/>
                <w:szCs w:val="18"/>
                <w:lang w:eastAsia="fr-FR"/>
              </w:rPr>
            </w:pPr>
          </w:p>
        </w:tc>
        <w:tc>
          <w:tcPr>
            <w:tcW w:w="5922" w:type="dxa"/>
            <w:tcBorders>
              <w:left w:val="single" w:sz="4" w:space="0" w:color="auto"/>
            </w:tcBorders>
            <w:shd w:val="clear" w:color="auto" w:fill="auto"/>
          </w:tcPr>
          <w:p w14:paraId="56563605" w14:textId="77777777" w:rsidR="002E0F66" w:rsidRPr="001A6BE3" w:rsidRDefault="002E0F66" w:rsidP="007E749C">
            <w:pPr>
              <w:spacing w:before="0" w:after="0"/>
              <w:jc w:val="center"/>
              <w:rPr>
                <w:rFonts w:eastAsia="Times New Roman"/>
                <w:sz w:val="18"/>
                <w:szCs w:val="18"/>
                <w:lang w:eastAsia="fr-FR"/>
              </w:rPr>
            </w:pPr>
          </w:p>
        </w:tc>
      </w:tr>
      <w:tr w:rsidR="00F25ED6" w:rsidRPr="001A6BE3" w14:paraId="28CA124B" w14:textId="77777777" w:rsidTr="00BE3D43">
        <w:trPr>
          <w:trHeight w:val="124"/>
          <w:jc w:val="center"/>
        </w:trPr>
        <w:tc>
          <w:tcPr>
            <w:tcW w:w="2014" w:type="dxa"/>
            <w:tcBorders>
              <w:top w:val="single" w:sz="6" w:space="0" w:color="000000"/>
              <w:left w:val="single" w:sz="6" w:space="0" w:color="000000"/>
              <w:bottom w:val="single" w:sz="6" w:space="0" w:color="000000"/>
              <w:right w:val="single" w:sz="4" w:space="0" w:color="auto"/>
            </w:tcBorders>
            <w:shd w:val="clear" w:color="auto" w:fill="B4C6E7" w:themeFill="accent1" w:themeFillTint="66"/>
          </w:tcPr>
          <w:p w14:paraId="0DE980E0" w14:textId="77777777" w:rsidR="00F25ED6" w:rsidRPr="00F25ED6" w:rsidRDefault="00F25ED6" w:rsidP="007E749C">
            <w:pPr>
              <w:pStyle w:val="Textedebulles"/>
              <w:spacing w:before="0" w:after="0"/>
              <w:jc w:val="center"/>
              <w:rPr>
                <w:rFonts w:ascii="Arial" w:eastAsia="Times New Roman" w:hAnsi="Arial" w:cs="Arial"/>
                <w:sz w:val="22"/>
                <w:szCs w:val="22"/>
                <w:lang w:eastAsia="fr-FR"/>
              </w:rPr>
            </w:pPr>
            <w:r w:rsidRPr="00F25ED6">
              <w:rPr>
                <w:rFonts w:ascii="Arial" w:hAnsi="Arial" w:cs="Arial"/>
                <w:b/>
                <w:i/>
                <w:sz w:val="22"/>
                <w:szCs w:val="22"/>
              </w:rPr>
              <w:t>Montant TTC</w:t>
            </w:r>
          </w:p>
        </w:tc>
        <w:tc>
          <w:tcPr>
            <w:tcW w:w="1985" w:type="dxa"/>
            <w:tcBorders>
              <w:top w:val="single" w:sz="4" w:space="0" w:color="auto"/>
              <w:left w:val="single" w:sz="4" w:space="0" w:color="auto"/>
              <w:bottom w:val="single" w:sz="4" w:space="0" w:color="auto"/>
              <w:right w:val="single" w:sz="4" w:space="0" w:color="auto"/>
            </w:tcBorders>
          </w:tcPr>
          <w:p w14:paraId="6FA512B8" w14:textId="77777777" w:rsidR="00F25ED6" w:rsidRPr="007E749C" w:rsidRDefault="00F25ED6" w:rsidP="007E749C">
            <w:pPr>
              <w:pStyle w:val="Textedebulles"/>
              <w:spacing w:before="0" w:after="0"/>
              <w:jc w:val="center"/>
              <w:rPr>
                <w:rFonts w:ascii="Arial" w:hAnsi="Arial" w:cs="Arial"/>
                <w:sz w:val="28"/>
                <w:szCs w:val="28"/>
              </w:rPr>
            </w:pPr>
          </w:p>
        </w:tc>
        <w:tc>
          <w:tcPr>
            <w:tcW w:w="5922" w:type="dxa"/>
            <w:tcBorders>
              <w:left w:val="single" w:sz="4" w:space="0" w:color="auto"/>
            </w:tcBorders>
            <w:shd w:val="clear" w:color="auto" w:fill="auto"/>
          </w:tcPr>
          <w:p w14:paraId="5201C407" w14:textId="2BBC3E0C" w:rsidR="00F25ED6" w:rsidRPr="007E749C" w:rsidRDefault="00F25ED6" w:rsidP="007E749C">
            <w:pPr>
              <w:pStyle w:val="Textedebulles"/>
              <w:spacing w:before="0" w:after="0"/>
              <w:jc w:val="center"/>
              <w:rPr>
                <w:rFonts w:ascii="Arial" w:hAnsi="Arial" w:cs="Arial"/>
                <w:sz w:val="28"/>
                <w:szCs w:val="28"/>
              </w:rPr>
            </w:pPr>
          </w:p>
        </w:tc>
      </w:tr>
      <w:tr w:rsidR="00F25ED6" w:rsidRPr="001A6BE3" w14:paraId="40747B56" w14:textId="77777777" w:rsidTr="00BE3D43">
        <w:trPr>
          <w:trHeight w:val="197"/>
          <w:jc w:val="center"/>
        </w:trPr>
        <w:tc>
          <w:tcPr>
            <w:tcW w:w="2014" w:type="dxa"/>
            <w:tcBorders>
              <w:top w:val="single" w:sz="6" w:space="0" w:color="000000"/>
              <w:left w:val="single" w:sz="6" w:space="0" w:color="000000"/>
              <w:bottom w:val="single" w:sz="6" w:space="0" w:color="000000"/>
              <w:right w:val="single" w:sz="4" w:space="0" w:color="auto"/>
            </w:tcBorders>
            <w:shd w:val="clear" w:color="auto" w:fill="B4C6E7" w:themeFill="accent1" w:themeFillTint="66"/>
          </w:tcPr>
          <w:p w14:paraId="1F594ABA" w14:textId="10D06068" w:rsidR="00F25ED6" w:rsidRPr="00F25ED6" w:rsidRDefault="00F25ED6" w:rsidP="007E749C">
            <w:pPr>
              <w:pStyle w:val="Textedebulles"/>
              <w:spacing w:before="0" w:after="0"/>
              <w:jc w:val="center"/>
              <w:rPr>
                <w:rFonts w:ascii="Arial" w:eastAsia="Times New Roman" w:hAnsi="Arial" w:cs="Arial"/>
                <w:b/>
                <w:bCs/>
                <w:i/>
                <w:iCs/>
                <w:color w:val="000000"/>
                <w:sz w:val="22"/>
                <w:szCs w:val="22"/>
                <w:lang w:eastAsia="fr-FR"/>
              </w:rPr>
            </w:pPr>
            <w:r w:rsidRPr="00F25ED6">
              <w:rPr>
                <w:rFonts w:ascii="Arial" w:hAnsi="Arial" w:cs="Arial"/>
                <w:b/>
                <w:i/>
                <w:sz w:val="22"/>
                <w:szCs w:val="22"/>
              </w:rPr>
              <w:t>Code CPV principa</w:t>
            </w:r>
            <w:r w:rsidR="001F7603">
              <w:rPr>
                <w:rFonts w:ascii="Arial" w:hAnsi="Arial" w:cs="Arial"/>
                <w:b/>
                <w:i/>
                <w:sz w:val="22"/>
                <w:szCs w:val="22"/>
              </w:rPr>
              <w:t>l</w:t>
            </w:r>
          </w:p>
        </w:tc>
        <w:tc>
          <w:tcPr>
            <w:tcW w:w="1985" w:type="dxa"/>
            <w:tcBorders>
              <w:top w:val="single" w:sz="4" w:space="0" w:color="auto"/>
              <w:left w:val="single" w:sz="4" w:space="0" w:color="auto"/>
              <w:bottom w:val="single" w:sz="4" w:space="0" w:color="auto"/>
              <w:right w:val="single" w:sz="4" w:space="0" w:color="auto"/>
            </w:tcBorders>
            <w:vAlign w:val="center"/>
          </w:tcPr>
          <w:p w14:paraId="31C4B3CF" w14:textId="6CC11CA6" w:rsidR="001F7603" w:rsidRPr="001F7603" w:rsidRDefault="001F7603" w:rsidP="007E749C">
            <w:pPr>
              <w:pStyle w:val="Textedebulles"/>
              <w:spacing w:before="0" w:after="0"/>
              <w:jc w:val="center"/>
              <w:rPr>
                <w:rStyle w:val="hgkelc"/>
                <w:b/>
                <w:bCs/>
                <w:sz w:val="20"/>
                <w:szCs w:val="20"/>
              </w:rPr>
            </w:pPr>
            <w:r w:rsidRPr="001F7603">
              <w:rPr>
                <w:rStyle w:val="hgkelc"/>
                <w:b/>
                <w:bCs/>
                <w:sz w:val="20"/>
                <w:szCs w:val="20"/>
              </w:rPr>
              <w:t>50710000-5</w:t>
            </w:r>
          </w:p>
        </w:tc>
        <w:tc>
          <w:tcPr>
            <w:tcW w:w="5922" w:type="dxa"/>
            <w:tcBorders>
              <w:left w:val="single" w:sz="4" w:space="0" w:color="auto"/>
            </w:tcBorders>
            <w:shd w:val="clear" w:color="auto" w:fill="auto"/>
          </w:tcPr>
          <w:p w14:paraId="3F9489BA" w14:textId="7FA32B65" w:rsidR="00F25ED6" w:rsidRPr="007E749C" w:rsidRDefault="00F25ED6" w:rsidP="007E749C">
            <w:pPr>
              <w:pStyle w:val="Textedebulles"/>
              <w:spacing w:before="0" w:after="0"/>
              <w:jc w:val="center"/>
              <w:rPr>
                <w:rFonts w:ascii="Arial" w:hAnsi="Arial" w:cs="Arial"/>
                <w:sz w:val="28"/>
                <w:szCs w:val="28"/>
              </w:rPr>
            </w:pPr>
          </w:p>
        </w:tc>
      </w:tr>
      <w:tr w:rsidR="00F25ED6" w:rsidRPr="001A6BE3" w14:paraId="167E412D" w14:textId="77777777" w:rsidTr="00BE3D43">
        <w:trPr>
          <w:trHeight w:val="342"/>
          <w:jc w:val="center"/>
        </w:trPr>
        <w:tc>
          <w:tcPr>
            <w:tcW w:w="2014" w:type="dxa"/>
            <w:tcBorders>
              <w:top w:val="single" w:sz="6" w:space="0" w:color="000000"/>
              <w:left w:val="single" w:sz="6" w:space="0" w:color="000000"/>
              <w:bottom w:val="single" w:sz="6" w:space="0" w:color="000000"/>
              <w:right w:val="single" w:sz="4" w:space="0" w:color="auto"/>
            </w:tcBorders>
            <w:shd w:val="clear" w:color="auto" w:fill="B4C6E7" w:themeFill="accent1" w:themeFillTint="66"/>
          </w:tcPr>
          <w:p w14:paraId="1207610D" w14:textId="77777777" w:rsidR="00F25ED6" w:rsidRPr="00F25ED6" w:rsidRDefault="00F25ED6" w:rsidP="007E749C">
            <w:pPr>
              <w:pStyle w:val="Textedebulles"/>
              <w:spacing w:before="0" w:after="0"/>
              <w:jc w:val="center"/>
              <w:rPr>
                <w:rFonts w:ascii="Arial" w:eastAsia="Times New Roman" w:hAnsi="Arial" w:cs="Arial"/>
                <w:sz w:val="22"/>
                <w:szCs w:val="22"/>
                <w:lang w:eastAsia="fr-FR"/>
              </w:rPr>
            </w:pPr>
            <w:bookmarkStart w:id="8" w:name="A0_p6A_b"/>
            <w:bookmarkEnd w:id="8"/>
            <w:r w:rsidRPr="00F25ED6">
              <w:rPr>
                <w:rFonts w:ascii="Arial" w:hAnsi="Arial" w:cs="Arial"/>
                <w:b/>
                <w:i/>
                <w:sz w:val="22"/>
                <w:szCs w:val="22"/>
              </w:rPr>
              <w:t>Imputation</w:t>
            </w:r>
          </w:p>
        </w:tc>
        <w:tc>
          <w:tcPr>
            <w:tcW w:w="1985" w:type="dxa"/>
            <w:tcBorders>
              <w:top w:val="single" w:sz="4" w:space="0" w:color="auto"/>
              <w:left w:val="single" w:sz="4" w:space="0" w:color="auto"/>
              <w:bottom w:val="single" w:sz="4" w:space="0" w:color="auto"/>
              <w:right w:val="single" w:sz="4" w:space="0" w:color="auto"/>
            </w:tcBorders>
          </w:tcPr>
          <w:p w14:paraId="3847E47D" w14:textId="77777777" w:rsidR="00F25ED6" w:rsidRPr="007E749C" w:rsidRDefault="00F25ED6" w:rsidP="007E749C">
            <w:pPr>
              <w:pStyle w:val="Textedebulles"/>
              <w:spacing w:before="0" w:after="0"/>
              <w:jc w:val="center"/>
              <w:rPr>
                <w:rFonts w:ascii="Arial" w:hAnsi="Arial" w:cs="Arial"/>
                <w:sz w:val="28"/>
                <w:szCs w:val="28"/>
              </w:rPr>
            </w:pPr>
          </w:p>
        </w:tc>
        <w:tc>
          <w:tcPr>
            <w:tcW w:w="5922" w:type="dxa"/>
            <w:tcBorders>
              <w:left w:val="single" w:sz="4" w:space="0" w:color="auto"/>
            </w:tcBorders>
            <w:shd w:val="clear" w:color="auto" w:fill="auto"/>
          </w:tcPr>
          <w:p w14:paraId="4022EA2B" w14:textId="147A70D9" w:rsidR="00F25ED6" w:rsidRPr="007E749C" w:rsidRDefault="00F25ED6" w:rsidP="007E749C">
            <w:pPr>
              <w:pStyle w:val="Textedebulles"/>
              <w:spacing w:before="0" w:after="0"/>
              <w:jc w:val="center"/>
              <w:rPr>
                <w:rFonts w:ascii="Arial" w:hAnsi="Arial" w:cs="Arial"/>
                <w:sz w:val="28"/>
                <w:szCs w:val="28"/>
              </w:rPr>
            </w:pPr>
          </w:p>
        </w:tc>
      </w:tr>
    </w:tbl>
    <w:p w14:paraId="09520D86" w14:textId="77777777" w:rsidR="003646F6" w:rsidRDefault="003646F6" w:rsidP="003646F6">
      <w:pPr>
        <w:rPr>
          <w:rFonts w:eastAsia="Times New Roman"/>
          <w:color w:val="000000"/>
          <w:sz w:val="6"/>
          <w:lang w:eastAsia="fr-FR"/>
        </w:rPr>
      </w:pPr>
    </w:p>
    <w:tbl>
      <w:tblPr>
        <w:tblW w:w="0" w:type="auto"/>
        <w:tblInd w:w="-41" w:type="dxa"/>
        <w:tblLayout w:type="fixed"/>
        <w:tblCellMar>
          <w:left w:w="68" w:type="dxa"/>
          <w:right w:w="68" w:type="dxa"/>
        </w:tblCellMar>
        <w:tblLook w:val="0000" w:firstRow="0" w:lastRow="0" w:firstColumn="0" w:lastColumn="0" w:noHBand="0" w:noVBand="0"/>
      </w:tblPr>
      <w:tblGrid>
        <w:gridCol w:w="10125"/>
      </w:tblGrid>
      <w:tr w:rsidR="00F25ED6" w:rsidRPr="001A6BE3" w14:paraId="0D822BCC" w14:textId="77777777" w:rsidTr="00BA7A0A">
        <w:tc>
          <w:tcPr>
            <w:tcW w:w="10125"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6E3F4D37" w14:textId="77777777" w:rsidR="00F25ED6" w:rsidRPr="001A6BE3" w:rsidRDefault="00F25ED6" w:rsidP="00BA7A0A">
            <w:pPr>
              <w:jc w:val="center"/>
            </w:pPr>
            <w:r w:rsidRPr="00176D77">
              <w:rPr>
                <w:rFonts w:eastAsia="Times New Roman"/>
                <w:b/>
                <w:bCs/>
                <w:i/>
                <w:iCs/>
                <w:color w:val="000000"/>
                <w:sz w:val="24"/>
                <w:lang w:eastAsia="fr-FR"/>
              </w:rPr>
              <w:t>Remise des offres</w:t>
            </w:r>
          </w:p>
        </w:tc>
      </w:tr>
      <w:tr w:rsidR="00F25ED6" w:rsidRPr="001A6BE3" w14:paraId="31149444" w14:textId="77777777" w:rsidTr="00BA7A0A">
        <w:tc>
          <w:tcPr>
            <w:tcW w:w="10125" w:type="dxa"/>
            <w:tcBorders>
              <w:left w:val="double" w:sz="2" w:space="0" w:color="000000"/>
              <w:right w:val="double" w:sz="2" w:space="0" w:color="000000"/>
            </w:tcBorders>
            <w:shd w:val="clear" w:color="auto" w:fill="auto"/>
          </w:tcPr>
          <w:p w14:paraId="55D6EB7A" w14:textId="77777777" w:rsidR="00F25ED6" w:rsidRPr="001A6BE3" w:rsidRDefault="00F25ED6" w:rsidP="00BA7A0A">
            <w:pPr>
              <w:snapToGrid w:val="0"/>
              <w:spacing w:before="0" w:after="0"/>
              <w:rPr>
                <w:rFonts w:eastAsia="Times New Roman"/>
                <w:color w:val="000000"/>
                <w:szCs w:val="20"/>
                <w:lang w:eastAsia="fr-FR"/>
              </w:rPr>
            </w:pPr>
          </w:p>
        </w:tc>
      </w:tr>
      <w:tr w:rsidR="00F25ED6" w:rsidRPr="001A6BE3" w14:paraId="0503B530" w14:textId="77777777" w:rsidTr="00BA7A0A">
        <w:tc>
          <w:tcPr>
            <w:tcW w:w="10125" w:type="dxa"/>
            <w:tcBorders>
              <w:left w:val="double" w:sz="2" w:space="0" w:color="000000"/>
              <w:right w:val="double" w:sz="2" w:space="0" w:color="000000"/>
            </w:tcBorders>
            <w:shd w:val="clear" w:color="auto" w:fill="auto"/>
          </w:tcPr>
          <w:p w14:paraId="7D88D296" w14:textId="718114A8" w:rsidR="00F25ED6" w:rsidRPr="001A6BE3" w:rsidRDefault="00F25ED6" w:rsidP="00BA7A0A">
            <w:pPr>
              <w:pStyle w:val="Sous-titre"/>
              <w:spacing w:after="0"/>
            </w:pPr>
            <w:bookmarkStart w:id="9" w:name="RC0_p6_a"/>
            <w:bookmarkEnd w:id="9"/>
            <w:r w:rsidRPr="007E749C">
              <w:rPr>
                <w:lang w:eastAsia="fr-FR"/>
              </w:rPr>
              <w:t xml:space="preserve">Date et heure limites de remise des </w:t>
            </w:r>
            <w:r>
              <w:rPr>
                <w:lang w:eastAsia="fr-FR"/>
              </w:rPr>
              <w:t>offres</w:t>
            </w:r>
            <w:r w:rsidRPr="007E749C">
              <w:rPr>
                <w:lang w:eastAsia="fr-FR"/>
              </w:rPr>
              <w:t xml:space="preserve"> : </w:t>
            </w:r>
            <w:r w:rsidR="00E27688" w:rsidRPr="00207943">
              <w:rPr>
                <w:b/>
                <w:lang w:eastAsia="fr-FR"/>
              </w:rPr>
              <w:t xml:space="preserve">Lundi </w:t>
            </w:r>
            <w:r w:rsidR="00F30C83" w:rsidRPr="00207943">
              <w:rPr>
                <w:b/>
                <w:lang w:eastAsia="fr-FR"/>
              </w:rPr>
              <w:t>17</w:t>
            </w:r>
            <w:r w:rsidRPr="00207943">
              <w:rPr>
                <w:b/>
                <w:lang w:eastAsia="fr-FR"/>
              </w:rPr>
              <w:t xml:space="preserve"> mars 202</w:t>
            </w:r>
            <w:r w:rsidR="00E27688" w:rsidRPr="00207943">
              <w:rPr>
                <w:b/>
                <w:lang w:eastAsia="fr-FR"/>
              </w:rPr>
              <w:t>5</w:t>
            </w:r>
            <w:r w:rsidRPr="00207943">
              <w:rPr>
                <w:b/>
                <w:lang w:eastAsia="fr-FR"/>
              </w:rPr>
              <w:t xml:space="preserve"> à 1</w:t>
            </w:r>
            <w:r w:rsidR="00555240" w:rsidRPr="00207943">
              <w:rPr>
                <w:b/>
                <w:lang w:eastAsia="fr-FR"/>
              </w:rPr>
              <w:t>0</w:t>
            </w:r>
            <w:r w:rsidRPr="00207943">
              <w:rPr>
                <w:b/>
                <w:lang w:eastAsia="fr-FR"/>
              </w:rPr>
              <w:t>h00</w:t>
            </w:r>
            <w:r>
              <w:rPr>
                <w:b/>
                <w:lang w:eastAsia="fr-FR"/>
              </w:rPr>
              <w:t xml:space="preserve"> </w:t>
            </w:r>
          </w:p>
        </w:tc>
      </w:tr>
      <w:tr w:rsidR="00F25ED6" w:rsidRPr="001A6BE3" w14:paraId="1DDFC744" w14:textId="77777777" w:rsidTr="00BA7A0A">
        <w:tc>
          <w:tcPr>
            <w:tcW w:w="10125" w:type="dxa"/>
            <w:tcBorders>
              <w:left w:val="double" w:sz="2" w:space="0" w:color="000000"/>
              <w:bottom w:val="double" w:sz="2" w:space="0" w:color="000000"/>
              <w:right w:val="double" w:sz="2" w:space="0" w:color="000000"/>
            </w:tcBorders>
            <w:shd w:val="clear" w:color="auto" w:fill="auto"/>
          </w:tcPr>
          <w:p w14:paraId="7A4AAD1A" w14:textId="77777777" w:rsidR="00F25ED6" w:rsidRPr="001A6BE3" w:rsidRDefault="00F25ED6" w:rsidP="00BA7A0A">
            <w:pPr>
              <w:snapToGrid w:val="0"/>
              <w:spacing w:before="0" w:after="0"/>
              <w:rPr>
                <w:rFonts w:eastAsia="Times New Roman"/>
                <w:color w:val="000000"/>
                <w:szCs w:val="20"/>
                <w:lang w:eastAsia="fr-FR"/>
              </w:rPr>
            </w:pPr>
          </w:p>
        </w:tc>
      </w:tr>
    </w:tbl>
    <w:p w14:paraId="142DBC27" w14:textId="77777777" w:rsidR="00F25ED6" w:rsidRDefault="00F25ED6" w:rsidP="003646F6">
      <w:pPr>
        <w:rPr>
          <w:rFonts w:eastAsia="Times New Roman"/>
          <w:color w:val="000000"/>
          <w:sz w:val="6"/>
          <w:lang w:eastAsia="fr-FR"/>
        </w:rPr>
      </w:pPr>
    </w:p>
    <w:p w14:paraId="125AF98E" w14:textId="2DE0B1FB" w:rsidR="00F25ED6" w:rsidRDefault="00F25ED6">
      <w:pPr>
        <w:spacing w:before="0" w:after="0"/>
        <w:jc w:val="left"/>
        <w:rPr>
          <w:rFonts w:eastAsia="Times New Roman"/>
          <w:color w:val="000000"/>
          <w:sz w:val="6"/>
          <w:lang w:eastAsia="fr-FR"/>
        </w:rPr>
      </w:pPr>
      <w:r>
        <w:rPr>
          <w:rFonts w:eastAsia="Times New Roman"/>
          <w:color w:val="000000"/>
          <w:sz w:val="6"/>
          <w:lang w:eastAsia="fr-FR"/>
        </w:rPr>
        <w:br w:type="page"/>
      </w:r>
    </w:p>
    <w:p w14:paraId="2018B0B2" w14:textId="77777777" w:rsidR="00F25ED6" w:rsidRPr="009739AA" w:rsidRDefault="00F25ED6" w:rsidP="003646F6">
      <w:pPr>
        <w:rPr>
          <w:rFonts w:eastAsia="Times New Roman"/>
          <w:color w:val="000000"/>
          <w:sz w:val="6"/>
          <w:lang w:eastAsia="fr-FR"/>
        </w:rPr>
      </w:pPr>
    </w:p>
    <w:p w14:paraId="109E919F" w14:textId="77777777" w:rsidR="001A756F" w:rsidRPr="001A756F" w:rsidRDefault="00992A45" w:rsidP="00F25ED6">
      <w:pPr>
        <w:pStyle w:val="NormalWeb"/>
        <w:pBdr>
          <w:top w:val="double" w:sz="2" w:space="1" w:color="000000"/>
          <w:left w:val="double" w:sz="2" w:space="6" w:color="000000"/>
          <w:bottom w:val="double" w:sz="2" w:space="6" w:color="000000"/>
          <w:right w:val="double" w:sz="2" w:space="6" w:color="000000"/>
        </w:pBdr>
        <w:shd w:val="clear" w:color="auto" w:fill="F2F2F2"/>
        <w:spacing w:before="120" w:after="0"/>
        <w:ind w:left="142" w:right="425"/>
        <w:jc w:val="center"/>
        <w:rPr>
          <w:rFonts w:ascii="Arial" w:hAnsi="Arial" w:cs="Arial"/>
          <w:b/>
          <w:bCs/>
          <w:sz w:val="24"/>
        </w:rPr>
      </w:pPr>
      <w:r w:rsidRPr="001A756F">
        <w:rPr>
          <w:rFonts w:ascii="Arial" w:hAnsi="Arial" w:cs="Arial"/>
          <w:b/>
          <w:bCs/>
          <w:color w:val="000000"/>
          <w:sz w:val="24"/>
        </w:rPr>
        <w:t>A</w:t>
      </w:r>
      <w:r w:rsidRPr="001A756F">
        <w:rPr>
          <w:rFonts w:ascii="Arial" w:hAnsi="Arial" w:cs="Arial"/>
          <w:b/>
          <w:bCs/>
          <w:sz w:val="24"/>
        </w:rPr>
        <w:t>CTE D'ENGAGEMENT</w:t>
      </w:r>
      <w:r w:rsidR="00A31E2D" w:rsidRPr="001A756F">
        <w:rPr>
          <w:rFonts w:ascii="Arial" w:hAnsi="Arial" w:cs="Arial"/>
          <w:b/>
          <w:bCs/>
          <w:sz w:val="24"/>
        </w:rPr>
        <w:t xml:space="preserve"> E</w:t>
      </w:r>
      <w:r w:rsidRPr="001A756F">
        <w:rPr>
          <w:rFonts w:ascii="Arial" w:hAnsi="Arial" w:cs="Arial"/>
          <w:b/>
          <w:bCs/>
          <w:sz w:val="24"/>
        </w:rPr>
        <w:t xml:space="preserve">T </w:t>
      </w:r>
    </w:p>
    <w:p w14:paraId="5E97EDA0" w14:textId="1480147C" w:rsidR="00992A45" w:rsidRPr="001A756F" w:rsidRDefault="00992A45" w:rsidP="00F25ED6">
      <w:pPr>
        <w:pStyle w:val="NormalWeb"/>
        <w:pBdr>
          <w:top w:val="double" w:sz="2" w:space="1" w:color="000000"/>
          <w:left w:val="double" w:sz="2" w:space="6" w:color="000000"/>
          <w:bottom w:val="double" w:sz="2" w:space="6" w:color="000000"/>
          <w:right w:val="double" w:sz="2" w:space="6" w:color="000000"/>
        </w:pBdr>
        <w:shd w:val="clear" w:color="auto" w:fill="F2F2F2"/>
        <w:spacing w:before="120" w:after="0"/>
        <w:ind w:left="142" w:right="425"/>
        <w:jc w:val="center"/>
        <w:rPr>
          <w:rFonts w:ascii="Arial" w:hAnsi="Arial" w:cs="Arial"/>
          <w:color w:val="000000"/>
          <w:sz w:val="16"/>
          <w:szCs w:val="20"/>
          <w:lang w:eastAsia="fr-FR"/>
        </w:rPr>
      </w:pPr>
      <w:r w:rsidRPr="001A756F">
        <w:rPr>
          <w:rFonts w:ascii="Arial" w:hAnsi="Arial" w:cs="Arial"/>
          <w:b/>
          <w:bCs/>
          <w:sz w:val="24"/>
        </w:rPr>
        <w:t>CAHIER DES CLAUSES ADMINISTRATIVES PARTICULIERES (AE-CCAP)</w:t>
      </w:r>
    </w:p>
    <w:p w14:paraId="6355C02D" w14:textId="77777777" w:rsidR="003646F6" w:rsidRPr="001A6BE3" w:rsidRDefault="003646F6" w:rsidP="007E749C">
      <w:pPr>
        <w:spacing w:before="0" w:after="0"/>
        <w:rPr>
          <w:rFonts w:eastAsia="Times New Roman"/>
          <w:lang w:eastAsia="fr-FR"/>
        </w:rPr>
      </w:pPr>
    </w:p>
    <w:tbl>
      <w:tblPr>
        <w:tblW w:w="0" w:type="auto"/>
        <w:tblInd w:w="-35" w:type="dxa"/>
        <w:tblLayout w:type="fixed"/>
        <w:tblCellMar>
          <w:left w:w="68" w:type="dxa"/>
          <w:right w:w="68" w:type="dxa"/>
        </w:tblCellMar>
        <w:tblLook w:val="0000" w:firstRow="0" w:lastRow="0" w:firstColumn="0" w:lastColumn="0" w:noHBand="0" w:noVBand="0"/>
      </w:tblPr>
      <w:tblGrid>
        <w:gridCol w:w="9884"/>
      </w:tblGrid>
      <w:tr w:rsidR="003646F6" w:rsidRPr="001A6BE3" w14:paraId="6AB5AE7D" w14:textId="77777777" w:rsidTr="001A6BE3">
        <w:tc>
          <w:tcPr>
            <w:tcW w:w="9884"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6BBA7209" w14:textId="459DBF10" w:rsidR="003646F6" w:rsidRPr="001A6BE3" w:rsidRDefault="00316D1C" w:rsidP="001A6BE3">
            <w:pPr>
              <w:pStyle w:val="Titre4"/>
              <w:shd w:val="clear" w:color="auto" w:fill="auto"/>
              <w:rPr>
                <w:rFonts w:ascii="Arial" w:hAnsi="Arial" w:cs="Arial"/>
              </w:rPr>
            </w:pPr>
            <w:r w:rsidRPr="00316D1C">
              <w:rPr>
                <w:rFonts w:ascii="Arial" w:hAnsi="Arial" w:cs="Arial"/>
              </w:rPr>
              <w:t xml:space="preserve">Représentant </w:t>
            </w:r>
            <w:r w:rsidR="00551707">
              <w:rPr>
                <w:rFonts w:ascii="Arial" w:hAnsi="Arial" w:cs="Arial"/>
              </w:rPr>
              <w:t>de l’Acheteur</w:t>
            </w:r>
            <w:r w:rsidRPr="00316D1C">
              <w:rPr>
                <w:rFonts w:ascii="Arial" w:hAnsi="Arial" w:cs="Arial"/>
              </w:rPr>
              <w:t xml:space="preserve"> (RA)</w:t>
            </w:r>
          </w:p>
        </w:tc>
      </w:tr>
      <w:tr w:rsidR="003646F6" w:rsidRPr="001A6BE3" w14:paraId="67216A5C" w14:textId="77777777" w:rsidTr="00C41440">
        <w:tc>
          <w:tcPr>
            <w:tcW w:w="9884" w:type="dxa"/>
            <w:tcBorders>
              <w:left w:val="double" w:sz="2" w:space="0" w:color="000000"/>
              <w:right w:val="double" w:sz="2" w:space="0" w:color="000000"/>
            </w:tcBorders>
            <w:shd w:val="clear" w:color="auto" w:fill="auto"/>
          </w:tcPr>
          <w:p w14:paraId="56F3EEEA" w14:textId="77777777" w:rsidR="003646F6" w:rsidRPr="001A6BE3" w:rsidRDefault="003646F6" w:rsidP="007E749C">
            <w:pPr>
              <w:snapToGrid w:val="0"/>
              <w:spacing w:before="0" w:after="0"/>
              <w:rPr>
                <w:rFonts w:eastAsia="Times New Roman"/>
                <w:color w:val="000000"/>
                <w:szCs w:val="20"/>
                <w:lang w:eastAsia="fr-FR"/>
              </w:rPr>
            </w:pPr>
          </w:p>
        </w:tc>
      </w:tr>
      <w:tr w:rsidR="003646F6" w:rsidRPr="001A6BE3" w14:paraId="275F545E" w14:textId="77777777" w:rsidTr="00C41440">
        <w:tc>
          <w:tcPr>
            <w:tcW w:w="9884" w:type="dxa"/>
            <w:tcBorders>
              <w:left w:val="double" w:sz="2" w:space="0" w:color="000000"/>
              <w:right w:val="double" w:sz="2" w:space="0" w:color="000000"/>
            </w:tcBorders>
            <w:shd w:val="clear" w:color="auto" w:fill="auto"/>
          </w:tcPr>
          <w:p w14:paraId="07FA4615" w14:textId="6BF3D493" w:rsidR="003646F6" w:rsidRPr="00992A45" w:rsidRDefault="0034535C" w:rsidP="007C13E8">
            <w:pPr>
              <w:pStyle w:val="Sous-titre"/>
              <w:rPr>
                <w:lang w:eastAsia="fr-FR"/>
              </w:rPr>
            </w:pPr>
            <w:bookmarkStart w:id="10" w:name="A0_p7_a"/>
            <w:bookmarkEnd w:id="10"/>
            <w:r w:rsidRPr="0034535C">
              <w:rPr>
                <w:lang w:eastAsia="fr-FR"/>
              </w:rPr>
              <w:t xml:space="preserve">Monsieur le </w:t>
            </w:r>
            <w:r w:rsidR="007C13E8">
              <w:rPr>
                <w:lang w:eastAsia="fr-FR"/>
              </w:rPr>
              <w:t xml:space="preserve">directeur </w:t>
            </w:r>
            <w:r w:rsidRPr="0034535C">
              <w:rPr>
                <w:lang w:eastAsia="fr-FR"/>
              </w:rPr>
              <w:t>du Service d’Etat de l’Aviation Civile en Polynésie Française</w:t>
            </w:r>
          </w:p>
        </w:tc>
      </w:tr>
      <w:tr w:rsidR="003646F6" w:rsidRPr="001A6BE3" w14:paraId="69F686B8" w14:textId="77777777" w:rsidTr="00C41440">
        <w:tc>
          <w:tcPr>
            <w:tcW w:w="9884" w:type="dxa"/>
            <w:tcBorders>
              <w:left w:val="double" w:sz="2" w:space="0" w:color="000000"/>
              <w:bottom w:val="double" w:sz="2" w:space="0" w:color="000000"/>
              <w:right w:val="double" w:sz="2" w:space="0" w:color="000000"/>
            </w:tcBorders>
            <w:shd w:val="clear" w:color="auto" w:fill="auto"/>
          </w:tcPr>
          <w:p w14:paraId="0F347198" w14:textId="77777777" w:rsidR="003646F6" w:rsidRPr="001A6BE3" w:rsidRDefault="003646F6" w:rsidP="007E749C">
            <w:pPr>
              <w:snapToGrid w:val="0"/>
              <w:spacing w:before="0" w:after="0"/>
              <w:rPr>
                <w:rFonts w:eastAsia="Times New Roman"/>
                <w:color w:val="000000"/>
                <w:szCs w:val="20"/>
                <w:lang w:eastAsia="fr-FR"/>
              </w:rPr>
            </w:pPr>
          </w:p>
        </w:tc>
      </w:tr>
    </w:tbl>
    <w:p w14:paraId="319B2B05" w14:textId="77777777" w:rsidR="003646F6" w:rsidRPr="001A6BE3" w:rsidRDefault="003646F6" w:rsidP="007E749C">
      <w:pPr>
        <w:spacing w:before="0" w:after="0"/>
        <w:rPr>
          <w:rFonts w:eastAsia="Times New Roman"/>
          <w:lang w:eastAsia="fr-FR"/>
        </w:rPr>
      </w:pPr>
    </w:p>
    <w:tbl>
      <w:tblPr>
        <w:tblW w:w="0" w:type="auto"/>
        <w:tblInd w:w="-35" w:type="dxa"/>
        <w:tblLayout w:type="fixed"/>
        <w:tblCellMar>
          <w:left w:w="68" w:type="dxa"/>
          <w:right w:w="68" w:type="dxa"/>
        </w:tblCellMar>
        <w:tblLook w:val="0000" w:firstRow="0" w:lastRow="0" w:firstColumn="0" w:lastColumn="0" w:noHBand="0" w:noVBand="0"/>
      </w:tblPr>
      <w:tblGrid>
        <w:gridCol w:w="9884"/>
      </w:tblGrid>
      <w:tr w:rsidR="003646F6" w:rsidRPr="001A6BE3" w14:paraId="06D6DF72" w14:textId="77777777" w:rsidTr="001A6BE3">
        <w:tc>
          <w:tcPr>
            <w:tcW w:w="9884"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28CE210E" w14:textId="77777777" w:rsidR="003646F6" w:rsidRPr="001A6BE3" w:rsidRDefault="003646F6" w:rsidP="001A6BE3">
            <w:pPr>
              <w:pStyle w:val="Titre4"/>
              <w:shd w:val="clear" w:color="auto" w:fill="auto"/>
              <w:rPr>
                <w:rFonts w:ascii="Arial" w:hAnsi="Arial" w:cs="Arial"/>
              </w:rPr>
            </w:pPr>
            <w:r w:rsidRPr="001A6BE3">
              <w:rPr>
                <w:rFonts w:ascii="Arial" w:hAnsi="Arial" w:cs="Arial"/>
              </w:rPr>
              <w:t>Personne habilitée à donner les renseignements</w:t>
            </w:r>
          </w:p>
        </w:tc>
      </w:tr>
      <w:tr w:rsidR="003646F6" w:rsidRPr="001A6BE3" w14:paraId="4208E703" w14:textId="77777777" w:rsidTr="00C41440">
        <w:tc>
          <w:tcPr>
            <w:tcW w:w="9884" w:type="dxa"/>
            <w:tcBorders>
              <w:left w:val="double" w:sz="2" w:space="0" w:color="000000"/>
              <w:right w:val="double" w:sz="2" w:space="0" w:color="000000"/>
            </w:tcBorders>
            <w:shd w:val="clear" w:color="auto" w:fill="auto"/>
          </w:tcPr>
          <w:p w14:paraId="7C46C538" w14:textId="77777777" w:rsidR="003646F6" w:rsidRPr="001A6BE3" w:rsidRDefault="003646F6" w:rsidP="007E749C">
            <w:pPr>
              <w:snapToGrid w:val="0"/>
              <w:spacing w:before="0" w:after="0"/>
              <w:rPr>
                <w:rFonts w:eastAsia="Times New Roman"/>
                <w:color w:val="000000"/>
                <w:szCs w:val="20"/>
                <w:lang w:eastAsia="fr-FR"/>
              </w:rPr>
            </w:pPr>
          </w:p>
        </w:tc>
      </w:tr>
      <w:tr w:rsidR="003646F6" w:rsidRPr="001A6BE3" w14:paraId="2E443B23" w14:textId="77777777" w:rsidTr="00C41440">
        <w:tc>
          <w:tcPr>
            <w:tcW w:w="9884" w:type="dxa"/>
            <w:tcBorders>
              <w:left w:val="double" w:sz="2" w:space="0" w:color="000000"/>
              <w:right w:val="double" w:sz="2" w:space="0" w:color="000000"/>
            </w:tcBorders>
            <w:shd w:val="clear" w:color="auto" w:fill="auto"/>
          </w:tcPr>
          <w:p w14:paraId="20D3853B" w14:textId="77EEF090" w:rsidR="0034535C" w:rsidRPr="000D77C3" w:rsidRDefault="0034535C" w:rsidP="00FD53BD">
            <w:pPr>
              <w:pStyle w:val="Sous-titre"/>
              <w:spacing w:after="0"/>
            </w:pPr>
            <w:bookmarkStart w:id="11" w:name="A0_p7_b"/>
            <w:bookmarkStart w:id="12" w:name="A0_p7_b1"/>
            <w:bookmarkEnd w:id="11"/>
            <w:bookmarkEnd w:id="12"/>
            <w:r w:rsidRPr="000D77C3">
              <w:rPr>
                <w:lang w:eastAsia="fr-FR"/>
              </w:rPr>
              <w:t xml:space="preserve">Monsieur le </w:t>
            </w:r>
            <w:r w:rsidR="007C13E8" w:rsidRPr="000D77C3">
              <w:rPr>
                <w:lang w:eastAsia="fr-FR"/>
              </w:rPr>
              <w:t>directeur</w:t>
            </w:r>
            <w:r w:rsidRPr="000D77C3">
              <w:rPr>
                <w:lang w:eastAsia="fr-FR"/>
              </w:rPr>
              <w:t xml:space="preserve"> du Service d’Etat de l’Aviation Civile en Polynésie Française</w:t>
            </w:r>
          </w:p>
          <w:p w14:paraId="333F6759" w14:textId="44E9FF2E" w:rsidR="00FD53BD" w:rsidRPr="000D77C3" w:rsidRDefault="00FD53BD" w:rsidP="00FD53BD">
            <w:pPr>
              <w:pStyle w:val="Sous-titre"/>
              <w:spacing w:after="0"/>
            </w:pPr>
            <w:r w:rsidRPr="000D77C3">
              <w:t xml:space="preserve">Aéroport de </w:t>
            </w:r>
            <w:r w:rsidR="0034535C" w:rsidRPr="000D77C3">
              <w:t>Tahiti-Faa’a</w:t>
            </w:r>
          </w:p>
          <w:p w14:paraId="747C1B8F" w14:textId="2CA3D7E0" w:rsidR="00FD53BD" w:rsidRPr="000D77C3" w:rsidRDefault="0034535C" w:rsidP="00FD53BD">
            <w:pPr>
              <w:pStyle w:val="Sous-titre"/>
              <w:spacing w:after="0"/>
            </w:pPr>
            <w:r w:rsidRPr="000D77C3">
              <w:t>BP6404</w:t>
            </w:r>
          </w:p>
          <w:p w14:paraId="3959349D" w14:textId="11666D25" w:rsidR="003646F6" w:rsidRPr="001A6BE3" w:rsidRDefault="0034535C" w:rsidP="00FD53BD">
            <w:pPr>
              <w:pStyle w:val="Sous-titre"/>
            </w:pPr>
            <w:r w:rsidRPr="000D77C3">
              <w:t>98702 FAA’A</w:t>
            </w:r>
          </w:p>
        </w:tc>
      </w:tr>
      <w:tr w:rsidR="003646F6" w:rsidRPr="001A6BE3" w14:paraId="555E072D" w14:textId="77777777" w:rsidTr="00C41440">
        <w:tc>
          <w:tcPr>
            <w:tcW w:w="9884" w:type="dxa"/>
            <w:tcBorders>
              <w:left w:val="double" w:sz="2" w:space="0" w:color="000000"/>
              <w:bottom w:val="double" w:sz="2" w:space="0" w:color="000000"/>
              <w:right w:val="double" w:sz="2" w:space="0" w:color="000000"/>
            </w:tcBorders>
            <w:shd w:val="clear" w:color="auto" w:fill="auto"/>
          </w:tcPr>
          <w:p w14:paraId="0A9D7354" w14:textId="77777777" w:rsidR="003646F6" w:rsidRPr="001A6BE3" w:rsidRDefault="003646F6" w:rsidP="007E749C">
            <w:pPr>
              <w:snapToGrid w:val="0"/>
              <w:spacing w:before="0" w:after="0"/>
              <w:rPr>
                <w:rFonts w:eastAsia="Times New Roman"/>
                <w:color w:val="000000"/>
                <w:szCs w:val="20"/>
                <w:lang w:eastAsia="fr-FR"/>
              </w:rPr>
            </w:pPr>
          </w:p>
        </w:tc>
      </w:tr>
    </w:tbl>
    <w:p w14:paraId="134622E4" w14:textId="77777777" w:rsidR="003646F6" w:rsidRPr="001A6BE3" w:rsidRDefault="003646F6" w:rsidP="007E749C">
      <w:pPr>
        <w:spacing w:before="0" w:after="0"/>
        <w:rPr>
          <w:rFonts w:eastAsia="Times New Roman"/>
          <w:lang w:eastAsia="fr-FR"/>
        </w:rPr>
      </w:pPr>
    </w:p>
    <w:tbl>
      <w:tblPr>
        <w:tblW w:w="0" w:type="auto"/>
        <w:tblInd w:w="-35" w:type="dxa"/>
        <w:tblLayout w:type="fixed"/>
        <w:tblCellMar>
          <w:left w:w="68" w:type="dxa"/>
          <w:right w:w="68" w:type="dxa"/>
        </w:tblCellMar>
        <w:tblLook w:val="0000" w:firstRow="0" w:lastRow="0" w:firstColumn="0" w:lastColumn="0" w:noHBand="0" w:noVBand="0"/>
      </w:tblPr>
      <w:tblGrid>
        <w:gridCol w:w="9884"/>
      </w:tblGrid>
      <w:tr w:rsidR="003646F6" w:rsidRPr="001A6BE3" w14:paraId="3796F600" w14:textId="77777777" w:rsidTr="001A6BE3">
        <w:tc>
          <w:tcPr>
            <w:tcW w:w="9884"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04B53AA1" w14:textId="0F65AAA5" w:rsidR="003646F6" w:rsidRPr="001A6BE3" w:rsidRDefault="003646F6" w:rsidP="00A42C24">
            <w:pPr>
              <w:pStyle w:val="Titre4"/>
              <w:shd w:val="clear" w:color="auto" w:fill="auto"/>
              <w:rPr>
                <w:rFonts w:ascii="Arial" w:hAnsi="Arial" w:cs="Arial"/>
              </w:rPr>
            </w:pPr>
            <w:r w:rsidRPr="001A6BE3">
              <w:rPr>
                <w:rFonts w:ascii="Arial" w:hAnsi="Arial" w:cs="Arial"/>
              </w:rPr>
              <w:t>Ordonnateur</w:t>
            </w:r>
          </w:p>
        </w:tc>
      </w:tr>
      <w:tr w:rsidR="003646F6" w:rsidRPr="001A6BE3" w14:paraId="783BFB68" w14:textId="77777777" w:rsidTr="00C41440">
        <w:tc>
          <w:tcPr>
            <w:tcW w:w="9884" w:type="dxa"/>
            <w:tcBorders>
              <w:left w:val="double" w:sz="2" w:space="0" w:color="000000"/>
              <w:right w:val="double" w:sz="2" w:space="0" w:color="000000"/>
            </w:tcBorders>
            <w:shd w:val="clear" w:color="auto" w:fill="auto"/>
          </w:tcPr>
          <w:p w14:paraId="35682ABA" w14:textId="77777777" w:rsidR="003646F6" w:rsidRPr="001A6BE3" w:rsidRDefault="003646F6" w:rsidP="007E749C">
            <w:pPr>
              <w:snapToGrid w:val="0"/>
              <w:spacing w:before="0" w:after="0"/>
              <w:rPr>
                <w:rFonts w:eastAsia="Times New Roman"/>
                <w:color w:val="000000"/>
                <w:szCs w:val="20"/>
                <w:lang w:eastAsia="fr-FR"/>
              </w:rPr>
            </w:pPr>
          </w:p>
        </w:tc>
      </w:tr>
      <w:tr w:rsidR="003646F6" w:rsidRPr="001A6BE3" w14:paraId="4A7B719E" w14:textId="77777777" w:rsidTr="00C41440">
        <w:tc>
          <w:tcPr>
            <w:tcW w:w="9884" w:type="dxa"/>
            <w:tcBorders>
              <w:left w:val="double" w:sz="2" w:space="0" w:color="000000"/>
              <w:right w:val="double" w:sz="2" w:space="0" w:color="000000"/>
            </w:tcBorders>
            <w:shd w:val="clear" w:color="auto" w:fill="auto"/>
          </w:tcPr>
          <w:p w14:paraId="7C321548" w14:textId="5746C479" w:rsidR="0034535C" w:rsidRPr="000D77C3" w:rsidRDefault="0034535C" w:rsidP="0034535C">
            <w:pPr>
              <w:pStyle w:val="Sous-titre"/>
              <w:spacing w:after="0"/>
            </w:pPr>
            <w:bookmarkStart w:id="13" w:name="A0_p7_c"/>
            <w:bookmarkEnd w:id="13"/>
            <w:r w:rsidRPr="000D77C3">
              <w:rPr>
                <w:lang w:eastAsia="fr-FR"/>
              </w:rPr>
              <w:t xml:space="preserve">Monsieur le </w:t>
            </w:r>
            <w:r w:rsidR="007C13E8" w:rsidRPr="000D77C3">
              <w:rPr>
                <w:lang w:eastAsia="fr-FR"/>
              </w:rPr>
              <w:t>directeur</w:t>
            </w:r>
            <w:r w:rsidRPr="000D77C3">
              <w:rPr>
                <w:lang w:eastAsia="fr-FR"/>
              </w:rPr>
              <w:t xml:space="preserve"> du Service d’Etat de l’Aviation Civile en Polynésie Française</w:t>
            </w:r>
          </w:p>
          <w:p w14:paraId="2867691D" w14:textId="77777777" w:rsidR="0034535C" w:rsidRPr="000D77C3" w:rsidRDefault="0034535C" w:rsidP="0034535C">
            <w:pPr>
              <w:pStyle w:val="Sous-titre"/>
              <w:spacing w:after="0"/>
            </w:pPr>
            <w:r w:rsidRPr="000D77C3">
              <w:t>Aéroport de Tahiti-Faa’a</w:t>
            </w:r>
          </w:p>
          <w:p w14:paraId="22383E0D" w14:textId="77777777" w:rsidR="0034535C" w:rsidRPr="000D77C3" w:rsidRDefault="0034535C" w:rsidP="0034535C">
            <w:pPr>
              <w:pStyle w:val="Sous-titre"/>
              <w:spacing w:after="0"/>
            </w:pPr>
            <w:r w:rsidRPr="000D77C3">
              <w:t>BP6404</w:t>
            </w:r>
          </w:p>
          <w:p w14:paraId="41A0A234" w14:textId="62B13B42" w:rsidR="003646F6" w:rsidRPr="001A6BE3" w:rsidRDefault="0034535C" w:rsidP="0034535C">
            <w:pPr>
              <w:pStyle w:val="Sous-titre"/>
            </w:pPr>
            <w:r w:rsidRPr="000D77C3">
              <w:t>98702 FAA’A</w:t>
            </w:r>
          </w:p>
        </w:tc>
      </w:tr>
      <w:tr w:rsidR="003646F6" w:rsidRPr="001A6BE3" w14:paraId="4FBDB9D5" w14:textId="77777777" w:rsidTr="00C41440">
        <w:tc>
          <w:tcPr>
            <w:tcW w:w="9884" w:type="dxa"/>
            <w:tcBorders>
              <w:left w:val="double" w:sz="2" w:space="0" w:color="000000"/>
              <w:bottom w:val="double" w:sz="2" w:space="0" w:color="000000"/>
              <w:right w:val="double" w:sz="2" w:space="0" w:color="000000"/>
            </w:tcBorders>
            <w:shd w:val="clear" w:color="auto" w:fill="auto"/>
          </w:tcPr>
          <w:p w14:paraId="7CC2943C" w14:textId="77777777" w:rsidR="003646F6" w:rsidRPr="001A6BE3" w:rsidRDefault="003646F6" w:rsidP="007E749C">
            <w:pPr>
              <w:snapToGrid w:val="0"/>
              <w:spacing w:before="0" w:after="0"/>
              <w:rPr>
                <w:rFonts w:eastAsia="Times New Roman"/>
                <w:color w:val="000000"/>
                <w:szCs w:val="20"/>
                <w:lang w:eastAsia="fr-FR"/>
              </w:rPr>
            </w:pPr>
          </w:p>
        </w:tc>
      </w:tr>
    </w:tbl>
    <w:p w14:paraId="3C8EF9EB" w14:textId="77777777" w:rsidR="003646F6" w:rsidRPr="0005443D" w:rsidRDefault="003646F6" w:rsidP="007E749C">
      <w:pPr>
        <w:spacing w:before="0" w:after="0"/>
        <w:rPr>
          <w:rFonts w:eastAsia="Times New Roman"/>
          <w:lang w:eastAsia="fr-FR"/>
        </w:rPr>
      </w:pPr>
    </w:p>
    <w:tbl>
      <w:tblPr>
        <w:tblW w:w="0" w:type="auto"/>
        <w:tblInd w:w="-35" w:type="dxa"/>
        <w:tblLayout w:type="fixed"/>
        <w:tblCellMar>
          <w:left w:w="68" w:type="dxa"/>
          <w:right w:w="68" w:type="dxa"/>
        </w:tblCellMar>
        <w:tblLook w:val="0000" w:firstRow="0" w:lastRow="0" w:firstColumn="0" w:lastColumn="0" w:noHBand="0" w:noVBand="0"/>
      </w:tblPr>
      <w:tblGrid>
        <w:gridCol w:w="9884"/>
      </w:tblGrid>
      <w:tr w:rsidR="003646F6" w:rsidRPr="001A6BE3" w14:paraId="7F80B347" w14:textId="77777777" w:rsidTr="001A6BE3">
        <w:tc>
          <w:tcPr>
            <w:tcW w:w="9884" w:type="dxa"/>
            <w:tcBorders>
              <w:top w:val="double" w:sz="2" w:space="0" w:color="000000"/>
              <w:left w:val="double" w:sz="2" w:space="0" w:color="000000"/>
              <w:bottom w:val="single" w:sz="6" w:space="0" w:color="000000"/>
              <w:right w:val="double" w:sz="2" w:space="0" w:color="000000"/>
            </w:tcBorders>
            <w:shd w:val="clear" w:color="auto" w:fill="B4C6E7" w:themeFill="accent1" w:themeFillTint="66"/>
          </w:tcPr>
          <w:p w14:paraId="54168888" w14:textId="77777777" w:rsidR="003646F6" w:rsidRPr="001A6BE3" w:rsidRDefault="003646F6" w:rsidP="00C41440">
            <w:pPr>
              <w:pStyle w:val="Titre4"/>
              <w:shd w:val="clear" w:color="auto" w:fill="auto"/>
              <w:rPr>
                <w:rFonts w:ascii="Arial" w:hAnsi="Arial" w:cs="Arial"/>
              </w:rPr>
            </w:pPr>
            <w:r w:rsidRPr="001A6BE3">
              <w:rPr>
                <w:rFonts w:ascii="Arial" w:hAnsi="Arial" w:cs="Arial"/>
              </w:rPr>
              <w:t>Comptable public assignataire</w:t>
            </w:r>
          </w:p>
        </w:tc>
      </w:tr>
      <w:tr w:rsidR="003646F6" w:rsidRPr="001A6BE3" w14:paraId="2037C0F1" w14:textId="77777777" w:rsidTr="00C41440">
        <w:tc>
          <w:tcPr>
            <w:tcW w:w="9884" w:type="dxa"/>
            <w:tcBorders>
              <w:left w:val="double" w:sz="2" w:space="0" w:color="000000"/>
              <w:right w:val="double" w:sz="2" w:space="0" w:color="000000"/>
            </w:tcBorders>
            <w:shd w:val="clear" w:color="auto" w:fill="auto"/>
          </w:tcPr>
          <w:p w14:paraId="076A9DE3" w14:textId="77777777" w:rsidR="003646F6" w:rsidRPr="001A6BE3" w:rsidRDefault="003646F6" w:rsidP="007E749C">
            <w:pPr>
              <w:snapToGrid w:val="0"/>
              <w:spacing w:before="0" w:after="0"/>
              <w:rPr>
                <w:rFonts w:eastAsia="Times New Roman"/>
                <w:color w:val="000000"/>
                <w:lang w:eastAsia="fr-FR"/>
              </w:rPr>
            </w:pPr>
          </w:p>
        </w:tc>
      </w:tr>
      <w:tr w:rsidR="003646F6" w:rsidRPr="001A6BE3" w14:paraId="7778901D" w14:textId="77777777" w:rsidTr="00C41440">
        <w:tc>
          <w:tcPr>
            <w:tcW w:w="9884" w:type="dxa"/>
            <w:tcBorders>
              <w:left w:val="double" w:sz="2" w:space="0" w:color="000000"/>
              <w:right w:val="double" w:sz="2" w:space="0" w:color="000000"/>
            </w:tcBorders>
            <w:shd w:val="clear" w:color="auto" w:fill="auto"/>
          </w:tcPr>
          <w:p w14:paraId="5B8AC17B" w14:textId="77777777" w:rsidR="00A3015F" w:rsidRDefault="00A3015F" w:rsidP="00A3015F">
            <w:pPr>
              <w:spacing w:before="0" w:after="0"/>
              <w:ind w:left="284"/>
              <w:rPr>
                <w:color w:val="000000"/>
                <w:sz w:val="24"/>
              </w:rPr>
            </w:pPr>
            <w:bookmarkStart w:id="14" w:name="A0_p7_d"/>
            <w:bookmarkEnd w:id="14"/>
            <w:r>
              <w:rPr>
                <w:color w:val="000000"/>
                <w:sz w:val="24"/>
              </w:rPr>
              <w:t>Madame l’agent comptable secondaire du BACEA en Polynésie française</w:t>
            </w:r>
          </w:p>
          <w:p w14:paraId="69B0B672" w14:textId="77777777" w:rsidR="00A3015F" w:rsidRDefault="00A3015F" w:rsidP="00A3015F">
            <w:pPr>
              <w:spacing w:before="0" w:after="0"/>
              <w:ind w:left="284"/>
              <w:rPr>
                <w:color w:val="000000"/>
                <w:sz w:val="24"/>
              </w:rPr>
            </w:pPr>
            <w:r>
              <w:rPr>
                <w:color w:val="000000"/>
                <w:sz w:val="24"/>
              </w:rPr>
              <w:t>Service d'État de l'Aviation Civile en Polynésie française</w:t>
            </w:r>
          </w:p>
          <w:p w14:paraId="3B541665" w14:textId="77777777" w:rsidR="00A3015F" w:rsidRDefault="00A3015F" w:rsidP="00A3015F">
            <w:pPr>
              <w:spacing w:before="0" w:after="0"/>
              <w:ind w:left="284"/>
              <w:rPr>
                <w:color w:val="000000"/>
                <w:sz w:val="24"/>
              </w:rPr>
            </w:pPr>
            <w:r>
              <w:rPr>
                <w:color w:val="000000"/>
                <w:sz w:val="24"/>
              </w:rPr>
              <w:t>BP 6404 - 98 702 Faa'a - TAHITI</w:t>
            </w:r>
          </w:p>
          <w:p w14:paraId="0B19CA75" w14:textId="64E0264B" w:rsidR="00A42C24" w:rsidRPr="00A3015F" w:rsidRDefault="00A42C24" w:rsidP="00A3015F">
            <w:pPr>
              <w:spacing w:before="0" w:after="0"/>
              <w:ind w:left="284"/>
              <w:rPr>
                <w:color w:val="000000"/>
                <w:sz w:val="24"/>
              </w:rPr>
            </w:pPr>
          </w:p>
        </w:tc>
      </w:tr>
      <w:tr w:rsidR="003646F6" w:rsidRPr="001A6BE3" w14:paraId="448D6040" w14:textId="77777777" w:rsidTr="00C41440">
        <w:tc>
          <w:tcPr>
            <w:tcW w:w="9884" w:type="dxa"/>
            <w:tcBorders>
              <w:left w:val="double" w:sz="2" w:space="0" w:color="000000"/>
              <w:bottom w:val="double" w:sz="2" w:space="0" w:color="000000"/>
              <w:right w:val="double" w:sz="2" w:space="0" w:color="000000"/>
            </w:tcBorders>
            <w:shd w:val="clear" w:color="auto" w:fill="auto"/>
          </w:tcPr>
          <w:p w14:paraId="673DAFC7" w14:textId="77777777" w:rsidR="003646F6" w:rsidRPr="001A6BE3" w:rsidRDefault="003646F6" w:rsidP="007E749C">
            <w:pPr>
              <w:snapToGrid w:val="0"/>
              <w:spacing w:before="0" w:after="0"/>
              <w:rPr>
                <w:rFonts w:eastAsia="Times New Roman"/>
                <w:color w:val="000000"/>
                <w:lang w:eastAsia="fr-FR"/>
              </w:rPr>
            </w:pPr>
          </w:p>
        </w:tc>
      </w:tr>
    </w:tbl>
    <w:p w14:paraId="54073A13" w14:textId="3A826A65" w:rsidR="003C6CD1" w:rsidRDefault="003C6CD1" w:rsidP="003C6CD1">
      <w:pPr>
        <w:pStyle w:val="NormalWeb"/>
        <w:spacing w:before="238" w:after="0"/>
        <w:rPr>
          <w:rFonts w:ascii="Arial" w:hAnsi="Arial" w:cs="Arial"/>
        </w:rPr>
      </w:pPr>
    </w:p>
    <w:p w14:paraId="419B0D25" w14:textId="71C74BAA" w:rsidR="003C6CD1" w:rsidRPr="007E749C" w:rsidRDefault="009739AA" w:rsidP="003C6CD1">
      <w:pPr>
        <w:pStyle w:val="NormalWeb"/>
        <w:spacing w:before="238" w:after="0"/>
        <w:rPr>
          <w:rFonts w:ascii="Arial" w:hAnsi="Arial" w:cs="Arial"/>
          <w:lang w:eastAsia="fr-FR"/>
        </w:rPr>
      </w:pPr>
      <w:r w:rsidRPr="001A6BE3">
        <w:rPr>
          <w:rFonts w:ascii="Arial" w:hAnsi="Arial" w:cs="Arial"/>
        </w:rPr>
        <w:t>L'</w:t>
      </w:r>
      <w:r>
        <w:rPr>
          <w:rFonts w:ascii="Arial" w:hAnsi="Arial" w:cs="Arial"/>
        </w:rPr>
        <w:t xml:space="preserve">AE-CCAP </w:t>
      </w:r>
      <w:r w:rsidRPr="001A6BE3">
        <w:rPr>
          <w:rFonts w:ascii="Arial" w:hAnsi="Arial" w:cs="Arial"/>
        </w:rPr>
        <w:t xml:space="preserve">comporte </w:t>
      </w:r>
      <w:r w:rsidRPr="001A6BE3">
        <w:rPr>
          <w:rFonts w:ascii="Arial" w:hAnsi="Arial" w:cs="Arial"/>
          <w:color w:val="000000"/>
        </w:rPr>
        <w:fldChar w:fldCharType="begin"/>
      </w:r>
      <w:r w:rsidRPr="001A6BE3">
        <w:rPr>
          <w:rFonts w:ascii="Arial" w:hAnsi="Arial" w:cs="Arial"/>
          <w:color w:val="000000"/>
        </w:rPr>
        <w:instrText xml:space="preserve"> NUMPAGES \* ARABIC </w:instrText>
      </w:r>
      <w:r w:rsidRPr="001A6BE3">
        <w:rPr>
          <w:rFonts w:ascii="Arial" w:hAnsi="Arial" w:cs="Arial"/>
          <w:color w:val="000000"/>
        </w:rPr>
        <w:fldChar w:fldCharType="separate"/>
      </w:r>
      <w:r w:rsidR="00861B72">
        <w:rPr>
          <w:rFonts w:ascii="Arial" w:hAnsi="Arial" w:cs="Arial"/>
          <w:noProof/>
          <w:color w:val="000000"/>
        </w:rPr>
        <w:t>15</w:t>
      </w:r>
      <w:r w:rsidRPr="001A6BE3">
        <w:rPr>
          <w:rFonts w:ascii="Arial" w:hAnsi="Arial" w:cs="Arial"/>
          <w:color w:val="000000"/>
        </w:rPr>
        <w:fldChar w:fldCharType="end"/>
      </w:r>
      <w:r w:rsidRPr="001A6BE3">
        <w:rPr>
          <w:rFonts w:ascii="Arial" w:hAnsi="Arial" w:cs="Arial"/>
          <w:color w:val="000000"/>
        </w:rPr>
        <w:t xml:space="preserve"> </w:t>
      </w:r>
      <w:r w:rsidR="00AD125E">
        <w:rPr>
          <w:rFonts w:ascii="Arial" w:hAnsi="Arial" w:cs="Arial"/>
        </w:rPr>
        <w:t xml:space="preserve">pages et la(les) </w:t>
      </w:r>
      <w:r w:rsidR="00925C54">
        <w:rPr>
          <w:rFonts w:ascii="Arial" w:hAnsi="Arial" w:cs="Arial"/>
        </w:rPr>
        <w:t>annexe</w:t>
      </w:r>
      <w:r w:rsidR="00AD125E">
        <w:rPr>
          <w:rFonts w:ascii="Arial" w:hAnsi="Arial" w:cs="Arial"/>
        </w:rPr>
        <w:t>(s)</w:t>
      </w:r>
      <w:r w:rsidR="00925C54">
        <w:rPr>
          <w:rFonts w:ascii="Arial" w:hAnsi="Arial" w:cs="Arial"/>
        </w:rPr>
        <w:t xml:space="preserve"> n°</w:t>
      </w:r>
      <w:r w:rsidR="00207943">
        <w:rPr>
          <w:rFonts w:ascii="Arial" w:hAnsi="Arial" w:cs="Arial"/>
        </w:rPr>
        <w:t>1 et 2</w:t>
      </w:r>
    </w:p>
    <w:p w14:paraId="24836FA0" w14:textId="77777777" w:rsidR="009739AA" w:rsidRDefault="009739AA" w:rsidP="003646F6">
      <w:pPr>
        <w:spacing w:before="601"/>
        <w:rPr>
          <w:rFonts w:eastAsia="Times New Roman"/>
          <w:b/>
          <w:bCs/>
          <w:i/>
          <w:iCs/>
          <w:szCs w:val="20"/>
          <w:lang w:eastAsia="fr-FR"/>
        </w:rPr>
      </w:pPr>
    </w:p>
    <w:p w14:paraId="7EB253DC" w14:textId="6975AED3" w:rsidR="003646F6" w:rsidRPr="001A6BE3" w:rsidRDefault="003646F6" w:rsidP="003646F6">
      <w:pPr>
        <w:spacing w:before="601"/>
      </w:pPr>
      <w:r w:rsidRPr="001A6BE3">
        <w:rPr>
          <w:rFonts w:eastAsia="Times New Roman"/>
          <w:b/>
          <w:bCs/>
          <w:i/>
          <w:iCs/>
          <w:szCs w:val="20"/>
          <w:lang w:eastAsia="fr-FR"/>
        </w:rPr>
        <w:t xml:space="preserve">Dans la suite du présent document </w:t>
      </w:r>
      <w:r w:rsidR="00E125AC">
        <w:rPr>
          <w:rFonts w:eastAsia="Times New Roman"/>
          <w:b/>
          <w:bCs/>
          <w:i/>
          <w:iCs/>
          <w:szCs w:val="20"/>
          <w:lang w:eastAsia="fr-FR"/>
        </w:rPr>
        <w:t>le pouvoir</w:t>
      </w:r>
      <w:r w:rsidR="00E125AC" w:rsidRPr="001A6BE3">
        <w:rPr>
          <w:rFonts w:eastAsia="Times New Roman"/>
          <w:b/>
          <w:bCs/>
          <w:i/>
          <w:iCs/>
          <w:szCs w:val="20"/>
          <w:lang w:eastAsia="fr-FR"/>
        </w:rPr>
        <w:t xml:space="preserve"> adjudicat</w:t>
      </w:r>
      <w:r w:rsidR="00E125AC">
        <w:rPr>
          <w:rFonts w:eastAsia="Times New Roman"/>
          <w:b/>
          <w:bCs/>
          <w:i/>
          <w:iCs/>
          <w:szCs w:val="20"/>
          <w:lang w:eastAsia="fr-FR"/>
        </w:rPr>
        <w:t>eur</w:t>
      </w:r>
      <w:r w:rsidR="00E125AC" w:rsidRPr="001A6BE3">
        <w:rPr>
          <w:rFonts w:eastAsia="Times New Roman"/>
          <w:b/>
          <w:bCs/>
          <w:i/>
          <w:iCs/>
          <w:szCs w:val="20"/>
          <w:lang w:eastAsia="fr-FR"/>
        </w:rPr>
        <w:t xml:space="preserve"> </w:t>
      </w:r>
      <w:r w:rsidRPr="001A6BE3">
        <w:rPr>
          <w:rFonts w:eastAsia="Times New Roman"/>
          <w:b/>
          <w:bCs/>
          <w:i/>
          <w:iCs/>
          <w:szCs w:val="20"/>
          <w:lang w:eastAsia="fr-FR"/>
        </w:rPr>
        <w:t>est désigné "Maître de l'ouvrage".</w:t>
      </w:r>
    </w:p>
    <w:p w14:paraId="457DBC13" w14:textId="6D48FF9F" w:rsidR="009739AA" w:rsidRPr="009739AA" w:rsidRDefault="003646F6" w:rsidP="009739AA">
      <w:pPr>
        <w:rPr>
          <w:rFonts w:eastAsia="Times New Roman"/>
          <w:b/>
          <w:bCs/>
          <w:i/>
          <w:iCs/>
          <w:szCs w:val="20"/>
          <w:lang w:eastAsia="fr-FR"/>
        </w:rPr>
      </w:pPr>
      <w:r w:rsidRPr="001A6BE3">
        <w:rPr>
          <w:rFonts w:eastAsia="Times New Roman"/>
          <w:b/>
          <w:bCs/>
          <w:i/>
          <w:iCs/>
          <w:szCs w:val="20"/>
          <w:lang w:eastAsia="fr-FR"/>
        </w:rPr>
        <w:t>Dans tout ce document, le code de la commande publique est désigné par l’abréviation CCP.</w:t>
      </w:r>
    </w:p>
    <w:p w14:paraId="03A508A3" w14:textId="77777777" w:rsidR="009739AA" w:rsidRDefault="009739AA" w:rsidP="009739AA"/>
    <w:p w14:paraId="0AB3E70B" w14:textId="77777777" w:rsidR="003646F6" w:rsidRDefault="003646F6" w:rsidP="003646F6">
      <w:pPr>
        <w:pStyle w:val="TitreTR1"/>
        <w:rPr>
          <w:rFonts w:hint="eastAsia"/>
        </w:rPr>
      </w:pPr>
      <w:r>
        <w:lastRenderedPageBreak/>
        <w:t>Table des matières</w:t>
      </w:r>
    </w:p>
    <w:p w14:paraId="64ED9FD7" w14:textId="784AD9A9" w:rsidR="00C707E1" w:rsidRDefault="003646F6">
      <w:pPr>
        <w:pStyle w:val="TM1"/>
        <w:rPr>
          <w:rFonts w:asciiTheme="minorHAnsi" w:eastAsiaTheme="minorEastAsia" w:hAnsiTheme="minorHAnsi" w:cstheme="minorBidi"/>
          <w:noProof/>
          <w:sz w:val="22"/>
          <w:szCs w:val="22"/>
          <w:lang w:eastAsia="fr-FR"/>
        </w:rPr>
      </w:pPr>
      <w:r>
        <w:fldChar w:fldCharType="begin"/>
      </w:r>
      <w:r>
        <w:instrText xml:space="preserve"> TOC \f \o "1-3" \h</w:instrText>
      </w:r>
      <w:r>
        <w:fldChar w:fldCharType="separate"/>
      </w:r>
      <w:hyperlink w:anchor="_Toc149049511" w:history="1">
        <w:r w:rsidR="00C707E1" w:rsidRPr="00F11FC1">
          <w:rPr>
            <w:rStyle w:val="Lienhypertexte"/>
            <w:noProof/>
          </w:rPr>
          <w:t>ARTICLE PREMIER. CONTRACTANT(S)</w:t>
        </w:r>
        <w:r w:rsidR="00C707E1">
          <w:rPr>
            <w:noProof/>
          </w:rPr>
          <w:tab/>
        </w:r>
        <w:r w:rsidR="00C707E1">
          <w:rPr>
            <w:noProof/>
          </w:rPr>
          <w:fldChar w:fldCharType="begin"/>
        </w:r>
        <w:r w:rsidR="00C707E1">
          <w:rPr>
            <w:noProof/>
          </w:rPr>
          <w:instrText xml:space="preserve"> PAGEREF _Toc149049511 \h </w:instrText>
        </w:r>
        <w:r w:rsidR="00C707E1">
          <w:rPr>
            <w:noProof/>
          </w:rPr>
        </w:r>
        <w:r w:rsidR="00C707E1">
          <w:rPr>
            <w:noProof/>
          </w:rPr>
          <w:fldChar w:fldCharType="separate"/>
        </w:r>
        <w:r w:rsidR="00861B72">
          <w:rPr>
            <w:noProof/>
          </w:rPr>
          <w:t>4</w:t>
        </w:r>
        <w:r w:rsidR="00C707E1">
          <w:rPr>
            <w:noProof/>
          </w:rPr>
          <w:fldChar w:fldCharType="end"/>
        </w:r>
      </w:hyperlink>
    </w:p>
    <w:p w14:paraId="0B19F3BE" w14:textId="456C5B1E" w:rsidR="00C707E1" w:rsidRDefault="00000000">
      <w:pPr>
        <w:pStyle w:val="TM1"/>
        <w:rPr>
          <w:rFonts w:asciiTheme="minorHAnsi" w:eastAsiaTheme="minorEastAsia" w:hAnsiTheme="minorHAnsi" w:cstheme="minorBidi"/>
          <w:noProof/>
          <w:sz w:val="22"/>
          <w:szCs w:val="22"/>
          <w:lang w:eastAsia="fr-FR"/>
        </w:rPr>
      </w:pPr>
      <w:hyperlink w:anchor="_Toc149049512" w:history="1">
        <w:r w:rsidR="00C707E1" w:rsidRPr="00F11FC1">
          <w:rPr>
            <w:rStyle w:val="Lienhypertexte"/>
            <w:rFonts w:cs="Arial"/>
            <w:noProof/>
          </w:rPr>
          <w:t>ARTICLE 2. DOCUMENTS CONTRACTUELS – REGLEMENTATION APPLICABLE</w:t>
        </w:r>
        <w:r w:rsidR="00C707E1">
          <w:rPr>
            <w:noProof/>
          </w:rPr>
          <w:tab/>
        </w:r>
        <w:r w:rsidR="00C707E1">
          <w:rPr>
            <w:noProof/>
          </w:rPr>
          <w:fldChar w:fldCharType="begin"/>
        </w:r>
        <w:r w:rsidR="00C707E1">
          <w:rPr>
            <w:noProof/>
          </w:rPr>
          <w:instrText xml:space="preserve"> PAGEREF _Toc149049512 \h </w:instrText>
        </w:r>
        <w:r w:rsidR="00C707E1">
          <w:rPr>
            <w:noProof/>
          </w:rPr>
        </w:r>
        <w:r w:rsidR="00C707E1">
          <w:rPr>
            <w:noProof/>
          </w:rPr>
          <w:fldChar w:fldCharType="separate"/>
        </w:r>
        <w:r w:rsidR="00861B72">
          <w:rPr>
            <w:noProof/>
          </w:rPr>
          <w:t>6</w:t>
        </w:r>
        <w:r w:rsidR="00C707E1">
          <w:rPr>
            <w:noProof/>
          </w:rPr>
          <w:fldChar w:fldCharType="end"/>
        </w:r>
      </w:hyperlink>
    </w:p>
    <w:p w14:paraId="7DA8846E" w14:textId="6AA025A1" w:rsidR="00C707E1" w:rsidRDefault="00000000">
      <w:pPr>
        <w:pStyle w:val="TM2"/>
        <w:rPr>
          <w:rFonts w:asciiTheme="minorHAnsi" w:eastAsiaTheme="minorEastAsia" w:hAnsiTheme="minorHAnsi" w:cstheme="minorBidi"/>
          <w:noProof/>
          <w:sz w:val="22"/>
          <w:szCs w:val="22"/>
          <w:lang w:eastAsia="fr-FR"/>
        </w:rPr>
      </w:pPr>
      <w:hyperlink w:anchor="_Toc149049513" w:history="1">
        <w:r w:rsidR="00C707E1" w:rsidRPr="00F11FC1">
          <w:rPr>
            <w:rStyle w:val="Lienhypertexte"/>
            <w:rFonts w:cs="Arial"/>
            <w:noProof/>
            <w:lang w:eastAsia="fr-FR"/>
          </w:rPr>
          <w:t>2-1. Pièces particulières</w:t>
        </w:r>
        <w:r w:rsidR="00C707E1">
          <w:rPr>
            <w:noProof/>
          </w:rPr>
          <w:tab/>
        </w:r>
        <w:r w:rsidR="00C707E1">
          <w:rPr>
            <w:noProof/>
          </w:rPr>
          <w:fldChar w:fldCharType="begin"/>
        </w:r>
        <w:r w:rsidR="00C707E1">
          <w:rPr>
            <w:noProof/>
          </w:rPr>
          <w:instrText xml:space="preserve"> PAGEREF _Toc149049513 \h </w:instrText>
        </w:r>
        <w:r w:rsidR="00C707E1">
          <w:rPr>
            <w:noProof/>
          </w:rPr>
        </w:r>
        <w:r w:rsidR="00C707E1">
          <w:rPr>
            <w:noProof/>
          </w:rPr>
          <w:fldChar w:fldCharType="separate"/>
        </w:r>
        <w:r w:rsidR="00861B72">
          <w:rPr>
            <w:noProof/>
          </w:rPr>
          <w:t>6</w:t>
        </w:r>
        <w:r w:rsidR="00C707E1">
          <w:rPr>
            <w:noProof/>
          </w:rPr>
          <w:fldChar w:fldCharType="end"/>
        </w:r>
      </w:hyperlink>
    </w:p>
    <w:p w14:paraId="44ED69F2" w14:textId="080D6981" w:rsidR="00C707E1" w:rsidRDefault="00000000">
      <w:pPr>
        <w:pStyle w:val="TM2"/>
        <w:rPr>
          <w:rFonts w:asciiTheme="minorHAnsi" w:eastAsiaTheme="minorEastAsia" w:hAnsiTheme="minorHAnsi" w:cstheme="minorBidi"/>
          <w:noProof/>
          <w:sz w:val="22"/>
          <w:szCs w:val="22"/>
          <w:lang w:eastAsia="fr-FR"/>
        </w:rPr>
      </w:pPr>
      <w:hyperlink w:anchor="_Toc149049514" w:history="1">
        <w:r w:rsidR="00C707E1" w:rsidRPr="00F11FC1">
          <w:rPr>
            <w:rStyle w:val="Lienhypertexte"/>
            <w:rFonts w:cs="Arial"/>
            <w:noProof/>
            <w:lang w:eastAsia="fr-FR"/>
          </w:rPr>
          <w:t>2-2. Pièces générales</w:t>
        </w:r>
        <w:r w:rsidR="00C707E1">
          <w:rPr>
            <w:noProof/>
          </w:rPr>
          <w:tab/>
        </w:r>
        <w:r w:rsidR="00C707E1">
          <w:rPr>
            <w:noProof/>
          </w:rPr>
          <w:fldChar w:fldCharType="begin"/>
        </w:r>
        <w:r w:rsidR="00C707E1">
          <w:rPr>
            <w:noProof/>
          </w:rPr>
          <w:instrText xml:space="preserve"> PAGEREF _Toc149049514 \h </w:instrText>
        </w:r>
        <w:r w:rsidR="00C707E1">
          <w:rPr>
            <w:noProof/>
          </w:rPr>
        </w:r>
        <w:r w:rsidR="00C707E1">
          <w:rPr>
            <w:noProof/>
          </w:rPr>
          <w:fldChar w:fldCharType="separate"/>
        </w:r>
        <w:r w:rsidR="00861B72">
          <w:rPr>
            <w:noProof/>
          </w:rPr>
          <w:t>6</w:t>
        </w:r>
        <w:r w:rsidR="00C707E1">
          <w:rPr>
            <w:noProof/>
          </w:rPr>
          <w:fldChar w:fldCharType="end"/>
        </w:r>
      </w:hyperlink>
    </w:p>
    <w:p w14:paraId="630637A9" w14:textId="458664F6" w:rsidR="00C707E1" w:rsidRDefault="00000000">
      <w:pPr>
        <w:pStyle w:val="TM1"/>
        <w:rPr>
          <w:rFonts w:asciiTheme="minorHAnsi" w:eastAsiaTheme="minorEastAsia" w:hAnsiTheme="minorHAnsi" w:cstheme="minorBidi"/>
          <w:noProof/>
          <w:sz w:val="22"/>
          <w:szCs w:val="22"/>
          <w:lang w:eastAsia="fr-FR"/>
        </w:rPr>
      </w:pPr>
      <w:hyperlink w:anchor="_Toc149049515" w:history="1">
        <w:r w:rsidR="00C707E1" w:rsidRPr="00F11FC1">
          <w:rPr>
            <w:rStyle w:val="Lienhypertexte"/>
            <w:rFonts w:cs="Arial"/>
            <w:noProof/>
          </w:rPr>
          <w:t>ARTICLE 3. INTERVENANTS</w:t>
        </w:r>
        <w:r w:rsidR="00C707E1">
          <w:rPr>
            <w:noProof/>
          </w:rPr>
          <w:tab/>
        </w:r>
        <w:r w:rsidR="00C707E1">
          <w:rPr>
            <w:noProof/>
          </w:rPr>
          <w:fldChar w:fldCharType="begin"/>
        </w:r>
        <w:r w:rsidR="00C707E1">
          <w:rPr>
            <w:noProof/>
          </w:rPr>
          <w:instrText xml:space="preserve"> PAGEREF _Toc149049515 \h </w:instrText>
        </w:r>
        <w:r w:rsidR="00C707E1">
          <w:rPr>
            <w:noProof/>
          </w:rPr>
        </w:r>
        <w:r w:rsidR="00C707E1">
          <w:rPr>
            <w:noProof/>
          </w:rPr>
          <w:fldChar w:fldCharType="separate"/>
        </w:r>
        <w:r w:rsidR="00861B72">
          <w:rPr>
            <w:noProof/>
          </w:rPr>
          <w:t>6</w:t>
        </w:r>
        <w:r w:rsidR="00C707E1">
          <w:rPr>
            <w:noProof/>
          </w:rPr>
          <w:fldChar w:fldCharType="end"/>
        </w:r>
      </w:hyperlink>
    </w:p>
    <w:p w14:paraId="00924AEE" w14:textId="46C3AC24" w:rsidR="00C707E1" w:rsidRDefault="00000000">
      <w:pPr>
        <w:pStyle w:val="TM2"/>
        <w:rPr>
          <w:rFonts w:asciiTheme="minorHAnsi" w:eastAsiaTheme="minorEastAsia" w:hAnsiTheme="minorHAnsi" w:cstheme="minorBidi"/>
          <w:noProof/>
          <w:sz w:val="22"/>
          <w:szCs w:val="22"/>
          <w:lang w:eastAsia="fr-FR"/>
        </w:rPr>
      </w:pPr>
      <w:hyperlink w:anchor="_Toc149049516" w:history="1">
        <w:r w:rsidR="00C707E1" w:rsidRPr="00F11FC1">
          <w:rPr>
            <w:rStyle w:val="Lienhypertexte"/>
            <w:noProof/>
            <w:lang w:eastAsia="fr-FR"/>
          </w:rPr>
          <w:t>3-1. Maître de l'ouvrage</w:t>
        </w:r>
        <w:r w:rsidR="00C707E1">
          <w:rPr>
            <w:noProof/>
          </w:rPr>
          <w:tab/>
        </w:r>
        <w:r w:rsidR="00C707E1">
          <w:rPr>
            <w:noProof/>
          </w:rPr>
          <w:fldChar w:fldCharType="begin"/>
        </w:r>
        <w:r w:rsidR="00C707E1">
          <w:rPr>
            <w:noProof/>
          </w:rPr>
          <w:instrText xml:space="preserve"> PAGEREF _Toc149049516 \h </w:instrText>
        </w:r>
        <w:r w:rsidR="00C707E1">
          <w:rPr>
            <w:noProof/>
          </w:rPr>
        </w:r>
        <w:r w:rsidR="00C707E1">
          <w:rPr>
            <w:noProof/>
          </w:rPr>
          <w:fldChar w:fldCharType="separate"/>
        </w:r>
        <w:r w:rsidR="00861B72">
          <w:rPr>
            <w:noProof/>
          </w:rPr>
          <w:t>6</w:t>
        </w:r>
        <w:r w:rsidR="00C707E1">
          <w:rPr>
            <w:noProof/>
          </w:rPr>
          <w:fldChar w:fldCharType="end"/>
        </w:r>
      </w:hyperlink>
    </w:p>
    <w:p w14:paraId="07513B98" w14:textId="025D1B9F" w:rsidR="00C707E1" w:rsidRDefault="00000000">
      <w:pPr>
        <w:pStyle w:val="TM2"/>
        <w:rPr>
          <w:rFonts w:asciiTheme="minorHAnsi" w:eastAsiaTheme="minorEastAsia" w:hAnsiTheme="minorHAnsi" w:cstheme="minorBidi"/>
          <w:noProof/>
          <w:sz w:val="22"/>
          <w:szCs w:val="22"/>
          <w:lang w:eastAsia="fr-FR"/>
        </w:rPr>
      </w:pPr>
      <w:hyperlink w:anchor="_Toc149049517" w:history="1">
        <w:r w:rsidR="00C707E1" w:rsidRPr="00F11FC1">
          <w:rPr>
            <w:rStyle w:val="Lienhypertexte"/>
            <w:noProof/>
            <w:lang w:eastAsia="fr-FR"/>
          </w:rPr>
          <w:t xml:space="preserve">3-2. </w:t>
        </w:r>
        <w:r w:rsidR="00C707E1" w:rsidRPr="00F11FC1">
          <w:rPr>
            <w:rStyle w:val="Lienhypertexte"/>
            <w:noProof/>
          </w:rPr>
          <w:t>Représentant</w:t>
        </w:r>
        <w:r w:rsidR="00C707E1" w:rsidRPr="00F11FC1">
          <w:rPr>
            <w:rStyle w:val="Lienhypertexte"/>
            <w:noProof/>
            <w:lang w:eastAsia="fr-FR"/>
          </w:rPr>
          <w:t xml:space="preserve"> du pouvoir adjudicateur</w:t>
        </w:r>
        <w:r w:rsidR="00C707E1">
          <w:rPr>
            <w:noProof/>
          </w:rPr>
          <w:tab/>
        </w:r>
        <w:r w:rsidR="00C707E1">
          <w:rPr>
            <w:noProof/>
          </w:rPr>
          <w:fldChar w:fldCharType="begin"/>
        </w:r>
        <w:r w:rsidR="00C707E1">
          <w:rPr>
            <w:noProof/>
          </w:rPr>
          <w:instrText xml:space="preserve"> PAGEREF _Toc149049517 \h </w:instrText>
        </w:r>
        <w:r w:rsidR="00C707E1">
          <w:rPr>
            <w:noProof/>
          </w:rPr>
        </w:r>
        <w:r w:rsidR="00C707E1">
          <w:rPr>
            <w:noProof/>
          </w:rPr>
          <w:fldChar w:fldCharType="separate"/>
        </w:r>
        <w:r w:rsidR="00861B72">
          <w:rPr>
            <w:noProof/>
          </w:rPr>
          <w:t>6</w:t>
        </w:r>
        <w:r w:rsidR="00C707E1">
          <w:rPr>
            <w:noProof/>
          </w:rPr>
          <w:fldChar w:fldCharType="end"/>
        </w:r>
      </w:hyperlink>
    </w:p>
    <w:p w14:paraId="5267F35C" w14:textId="1FC49B78" w:rsidR="00C707E1" w:rsidRDefault="00000000">
      <w:pPr>
        <w:pStyle w:val="TM2"/>
        <w:rPr>
          <w:rFonts w:asciiTheme="minorHAnsi" w:eastAsiaTheme="minorEastAsia" w:hAnsiTheme="minorHAnsi" w:cstheme="minorBidi"/>
          <w:noProof/>
          <w:sz w:val="22"/>
          <w:szCs w:val="22"/>
          <w:lang w:eastAsia="fr-FR"/>
        </w:rPr>
      </w:pPr>
      <w:hyperlink w:anchor="_Toc149049518" w:history="1">
        <w:r w:rsidR="00C707E1" w:rsidRPr="00F11FC1">
          <w:rPr>
            <w:rStyle w:val="Lienhypertexte"/>
            <w:noProof/>
            <w:lang w:eastAsia="fr-FR"/>
          </w:rPr>
          <w:t>3-3. Coordination technique</w:t>
        </w:r>
        <w:r w:rsidR="00C707E1">
          <w:rPr>
            <w:noProof/>
          </w:rPr>
          <w:tab/>
        </w:r>
        <w:r w:rsidR="00C707E1">
          <w:rPr>
            <w:noProof/>
          </w:rPr>
          <w:fldChar w:fldCharType="begin"/>
        </w:r>
        <w:r w:rsidR="00C707E1">
          <w:rPr>
            <w:noProof/>
          </w:rPr>
          <w:instrText xml:space="preserve"> PAGEREF _Toc149049518 \h </w:instrText>
        </w:r>
        <w:r w:rsidR="00C707E1">
          <w:rPr>
            <w:noProof/>
          </w:rPr>
        </w:r>
        <w:r w:rsidR="00C707E1">
          <w:rPr>
            <w:noProof/>
          </w:rPr>
          <w:fldChar w:fldCharType="separate"/>
        </w:r>
        <w:r w:rsidR="00861B72">
          <w:rPr>
            <w:noProof/>
          </w:rPr>
          <w:t>6</w:t>
        </w:r>
        <w:r w:rsidR="00C707E1">
          <w:rPr>
            <w:noProof/>
          </w:rPr>
          <w:fldChar w:fldCharType="end"/>
        </w:r>
      </w:hyperlink>
    </w:p>
    <w:p w14:paraId="78EFFE27" w14:textId="3F8E8F20" w:rsidR="00C707E1" w:rsidRDefault="00000000">
      <w:pPr>
        <w:pStyle w:val="TM1"/>
        <w:rPr>
          <w:rFonts w:asciiTheme="minorHAnsi" w:eastAsiaTheme="minorEastAsia" w:hAnsiTheme="minorHAnsi" w:cstheme="minorBidi"/>
          <w:noProof/>
          <w:sz w:val="22"/>
          <w:szCs w:val="22"/>
          <w:lang w:eastAsia="fr-FR"/>
        </w:rPr>
      </w:pPr>
      <w:hyperlink w:anchor="_Toc149049519" w:history="1">
        <w:r w:rsidR="00C707E1" w:rsidRPr="00F11FC1">
          <w:rPr>
            <w:rStyle w:val="Lienhypertexte"/>
            <w:noProof/>
            <w:lang w:eastAsia="fr-FR"/>
          </w:rPr>
          <w:t>ARTICLE 4. OBJET ET CONDITION D'EXECUTION</w:t>
        </w:r>
        <w:r w:rsidR="00C707E1">
          <w:rPr>
            <w:noProof/>
          </w:rPr>
          <w:tab/>
        </w:r>
        <w:r w:rsidR="00C707E1">
          <w:rPr>
            <w:noProof/>
          </w:rPr>
          <w:fldChar w:fldCharType="begin"/>
        </w:r>
        <w:r w:rsidR="00C707E1">
          <w:rPr>
            <w:noProof/>
          </w:rPr>
          <w:instrText xml:space="preserve"> PAGEREF _Toc149049519 \h </w:instrText>
        </w:r>
        <w:r w:rsidR="00C707E1">
          <w:rPr>
            <w:noProof/>
          </w:rPr>
        </w:r>
        <w:r w:rsidR="00C707E1">
          <w:rPr>
            <w:noProof/>
          </w:rPr>
          <w:fldChar w:fldCharType="separate"/>
        </w:r>
        <w:r w:rsidR="00861B72">
          <w:rPr>
            <w:noProof/>
          </w:rPr>
          <w:t>7</w:t>
        </w:r>
        <w:r w:rsidR="00C707E1">
          <w:rPr>
            <w:noProof/>
          </w:rPr>
          <w:fldChar w:fldCharType="end"/>
        </w:r>
      </w:hyperlink>
    </w:p>
    <w:p w14:paraId="29F60BB7" w14:textId="66EE5A3F" w:rsidR="00C707E1" w:rsidRDefault="00000000">
      <w:pPr>
        <w:pStyle w:val="TM2"/>
        <w:rPr>
          <w:rFonts w:asciiTheme="minorHAnsi" w:eastAsiaTheme="minorEastAsia" w:hAnsiTheme="minorHAnsi" w:cstheme="minorBidi"/>
          <w:noProof/>
          <w:sz w:val="22"/>
          <w:szCs w:val="22"/>
          <w:lang w:eastAsia="fr-FR"/>
        </w:rPr>
      </w:pPr>
      <w:hyperlink w:anchor="_Toc149049520" w:history="1">
        <w:r w:rsidR="00C707E1" w:rsidRPr="00F11FC1">
          <w:rPr>
            <w:rStyle w:val="Lienhypertexte"/>
            <w:noProof/>
            <w:lang w:eastAsia="fr-FR"/>
          </w:rPr>
          <w:t>4-1. Objet du marché</w:t>
        </w:r>
        <w:r w:rsidR="00C707E1">
          <w:rPr>
            <w:noProof/>
          </w:rPr>
          <w:tab/>
        </w:r>
        <w:r w:rsidR="00C707E1">
          <w:rPr>
            <w:noProof/>
          </w:rPr>
          <w:fldChar w:fldCharType="begin"/>
        </w:r>
        <w:r w:rsidR="00C707E1">
          <w:rPr>
            <w:noProof/>
          </w:rPr>
          <w:instrText xml:space="preserve"> PAGEREF _Toc149049520 \h </w:instrText>
        </w:r>
        <w:r w:rsidR="00C707E1">
          <w:rPr>
            <w:noProof/>
          </w:rPr>
        </w:r>
        <w:r w:rsidR="00C707E1">
          <w:rPr>
            <w:noProof/>
          </w:rPr>
          <w:fldChar w:fldCharType="separate"/>
        </w:r>
        <w:r w:rsidR="00861B72">
          <w:rPr>
            <w:noProof/>
          </w:rPr>
          <w:t>7</w:t>
        </w:r>
        <w:r w:rsidR="00C707E1">
          <w:rPr>
            <w:noProof/>
          </w:rPr>
          <w:fldChar w:fldCharType="end"/>
        </w:r>
      </w:hyperlink>
    </w:p>
    <w:p w14:paraId="5F2C3489" w14:textId="3186753A" w:rsidR="00C707E1" w:rsidRDefault="00000000">
      <w:pPr>
        <w:pStyle w:val="TM2"/>
        <w:rPr>
          <w:rFonts w:asciiTheme="minorHAnsi" w:eastAsiaTheme="minorEastAsia" w:hAnsiTheme="minorHAnsi" w:cstheme="minorBidi"/>
          <w:noProof/>
          <w:sz w:val="22"/>
          <w:szCs w:val="22"/>
          <w:lang w:eastAsia="fr-FR"/>
        </w:rPr>
      </w:pPr>
      <w:hyperlink w:anchor="_Toc149049521" w:history="1">
        <w:r w:rsidR="00C707E1" w:rsidRPr="00F11FC1">
          <w:rPr>
            <w:rStyle w:val="Lienhypertexte"/>
            <w:noProof/>
          </w:rPr>
          <w:t>4-2. Contenu des prestations</w:t>
        </w:r>
        <w:r w:rsidR="00C707E1">
          <w:rPr>
            <w:noProof/>
          </w:rPr>
          <w:tab/>
        </w:r>
        <w:r w:rsidR="00C707E1">
          <w:rPr>
            <w:noProof/>
          </w:rPr>
          <w:fldChar w:fldCharType="begin"/>
        </w:r>
        <w:r w:rsidR="00C707E1">
          <w:rPr>
            <w:noProof/>
          </w:rPr>
          <w:instrText xml:space="preserve"> PAGEREF _Toc149049521 \h </w:instrText>
        </w:r>
        <w:r w:rsidR="00C707E1">
          <w:rPr>
            <w:noProof/>
          </w:rPr>
        </w:r>
        <w:r w:rsidR="00C707E1">
          <w:rPr>
            <w:noProof/>
          </w:rPr>
          <w:fldChar w:fldCharType="separate"/>
        </w:r>
        <w:r w:rsidR="00861B72">
          <w:rPr>
            <w:noProof/>
          </w:rPr>
          <w:t>7</w:t>
        </w:r>
        <w:r w:rsidR="00C707E1">
          <w:rPr>
            <w:noProof/>
          </w:rPr>
          <w:fldChar w:fldCharType="end"/>
        </w:r>
      </w:hyperlink>
    </w:p>
    <w:p w14:paraId="3DE8496E" w14:textId="1294E7CF" w:rsidR="00C707E1" w:rsidRDefault="00000000">
      <w:pPr>
        <w:pStyle w:val="TM2"/>
        <w:rPr>
          <w:rFonts w:asciiTheme="minorHAnsi" w:eastAsiaTheme="minorEastAsia" w:hAnsiTheme="minorHAnsi" w:cstheme="minorBidi"/>
          <w:noProof/>
          <w:sz w:val="22"/>
          <w:szCs w:val="22"/>
          <w:lang w:eastAsia="fr-FR"/>
        </w:rPr>
      </w:pPr>
      <w:hyperlink w:anchor="_Toc149049522" w:history="1">
        <w:r w:rsidR="00C707E1" w:rsidRPr="00F11FC1">
          <w:rPr>
            <w:rStyle w:val="Lienhypertexte"/>
            <w:noProof/>
            <w:lang w:eastAsia="fr-FR"/>
          </w:rPr>
          <w:t>4-3. Titulaire du marché</w:t>
        </w:r>
        <w:r w:rsidR="00C707E1">
          <w:rPr>
            <w:noProof/>
          </w:rPr>
          <w:tab/>
        </w:r>
        <w:r w:rsidR="00C707E1">
          <w:rPr>
            <w:noProof/>
          </w:rPr>
          <w:fldChar w:fldCharType="begin"/>
        </w:r>
        <w:r w:rsidR="00C707E1">
          <w:rPr>
            <w:noProof/>
          </w:rPr>
          <w:instrText xml:space="preserve"> PAGEREF _Toc149049522 \h </w:instrText>
        </w:r>
        <w:r w:rsidR="00C707E1">
          <w:rPr>
            <w:noProof/>
          </w:rPr>
        </w:r>
        <w:r w:rsidR="00C707E1">
          <w:rPr>
            <w:noProof/>
          </w:rPr>
          <w:fldChar w:fldCharType="separate"/>
        </w:r>
        <w:r w:rsidR="00861B72">
          <w:rPr>
            <w:noProof/>
          </w:rPr>
          <w:t>7</w:t>
        </w:r>
        <w:r w:rsidR="00C707E1">
          <w:rPr>
            <w:noProof/>
          </w:rPr>
          <w:fldChar w:fldCharType="end"/>
        </w:r>
      </w:hyperlink>
    </w:p>
    <w:p w14:paraId="1355DCC0" w14:textId="5576B966" w:rsidR="00C707E1" w:rsidRDefault="00000000">
      <w:pPr>
        <w:pStyle w:val="TM2"/>
        <w:rPr>
          <w:rFonts w:asciiTheme="minorHAnsi" w:eastAsiaTheme="minorEastAsia" w:hAnsiTheme="minorHAnsi" w:cstheme="minorBidi"/>
          <w:noProof/>
          <w:sz w:val="22"/>
          <w:szCs w:val="22"/>
          <w:lang w:eastAsia="fr-FR"/>
        </w:rPr>
      </w:pPr>
      <w:hyperlink w:anchor="_Toc149049523" w:history="1">
        <w:r w:rsidR="00C707E1" w:rsidRPr="00F11FC1">
          <w:rPr>
            <w:rStyle w:val="Lienhypertexte"/>
            <w:noProof/>
            <w:lang w:eastAsia="fr-FR"/>
          </w:rPr>
          <w:t>4-4. Décomposition en tranches et en lots</w:t>
        </w:r>
        <w:r w:rsidR="00C707E1">
          <w:rPr>
            <w:noProof/>
          </w:rPr>
          <w:tab/>
        </w:r>
        <w:r w:rsidR="00C707E1">
          <w:rPr>
            <w:noProof/>
          </w:rPr>
          <w:fldChar w:fldCharType="begin"/>
        </w:r>
        <w:r w:rsidR="00C707E1">
          <w:rPr>
            <w:noProof/>
          </w:rPr>
          <w:instrText xml:space="preserve"> PAGEREF _Toc149049523 \h </w:instrText>
        </w:r>
        <w:r w:rsidR="00C707E1">
          <w:rPr>
            <w:noProof/>
          </w:rPr>
        </w:r>
        <w:r w:rsidR="00C707E1">
          <w:rPr>
            <w:noProof/>
          </w:rPr>
          <w:fldChar w:fldCharType="separate"/>
        </w:r>
        <w:r w:rsidR="00861B72">
          <w:rPr>
            <w:noProof/>
          </w:rPr>
          <w:t>7</w:t>
        </w:r>
        <w:r w:rsidR="00C707E1">
          <w:rPr>
            <w:noProof/>
          </w:rPr>
          <w:fldChar w:fldCharType="end"/>
        </w:r>
      </w:hyperlink>
    </w:p>
    <w:p w14:paraId="600278C8" w14:textId="6A762FE5" w:rsidR="00C707E1" w:rsidRDefault="00000000">
      <w:pPr>
        <w:pStyle w:val="TM1"/>
        <w:rPr>
          <w:rFonts w:asciiTheme="minorHAnsi" w:eastAsiaTheme="minorEastAsia" w:hAnsiTheme="minorHAnsi" w:cstheme="minorBidi"/>
          <w:noProof/>
          <w:sz w:val="22"/>
          <w:szCs w:val="22"/>
          <w:lang w:eastAsia="fr-FR"/>
        </w:rPr>
      </w:pPr>
      <w:hyperlink w:anchor="_Toc149049524" w:history="1">
        <w:r w:rsidR="00C707E1" w:rsidRPr="00F11FC1">
          <w:rPr>
            <w:rStyle w:val="Lienhypertexte"/>
            <w:noProof/>
            <w:lang w:eastAsia="fr-FR"/>
          </w:rPr>
          <w:t>ARTICLE 5. PRIX ET REGLEMENT DES COMPTES</w:t>
        </w:r>
        <w:r w:rsidR="00C707E1">
          <w:rPr>
            <w:noProof/>
          </w:rPr>
          <w:tab/>
        </w:r>
        <w:r w:rsidR="00C707E1">
          <w:rPr>
            <w:noProof/>
          </w:rPr>
          <w:fldChar w:fldCharType="begin"/>
        </w:r>
        <w:r w:rsidR="00C707E1">
          <w:rPr>
            <w:noProof/>
          </w:rPr>
          <w:instrText xml:space="preserve"> PAGEREF _Toc149049524 \h </w:instrText>
        </w:r>
        <w:r w:rsidR="00C707E1">
          <w:rPr>
            <w:noProof/>
          </w:rPr>
        </w:r>
        <w:r w:rsidR="00C707E1">
          <w:rPr>
            <w:noProof/>
          </w:rPr>
          <w:fldChar w:fldCharType="separate"/>
        </w:r>
        <w:r w:rsidR="00861B72">
          <w:rPr>
            <w:noProof/>
          </w:rPr>
          <w:t>8</w:t>
        </w:r>
        <w:r w:rsidR="00C707E1">
          <w:rPr>
            <w:noProof/>
          </w:rPr>
          <w:fldChar w:fldCharType="end"/>
        </w:r>
      </w:hyperlink>
    </w:p>
    <w:p w14:paraId="59E071FD" w14:textId="6649B0F8" w:rsidR="00C707E1" w:rsidRDefault="00000000">
      <w:pPr>
        <w:pStyle w:val="TM2"/>
        <w:rPr>
          <w:rFonts w:asciiTheme="minorHAnsi" w:eastAsiaTheme="minorEastAsia" w:hAnsiTheme="minorHAnsi" w:cstheme="minorBidi"/>
          <w:noProof/>
          <w:sz w:val="22"/>
          <w:szCs w:val="22"/>
          <w:lang w:eastAsia="fr-FR"/>
        </w:rPr>
      </w:pPr>
      <w:hyperlink w:anchor="_Toc149049525" w:history="1">
        <w:r w:rsidR="00C707E1" w:rsidRPr="00F11FC1">
          <w:rPr>
            <w:rStyle w:val="Lienhypertexte"/>
            <w:noProof/>
            <w:lang w:eastAsia="fr-FR"/>
          </w:rPr>
          <w:t>5-1. Prix</w:t>
        </w:r>
        <w:r w:rsidR="00C707E1">
          <w:rPr>
            <w:noProof/>
          </w:rPr>
          <w:tab/>
        </w:r>
        <w:r w:rsidR="00C707E1">
          <w:rPr>
            <w:noProof/>
          </w:rPr>
          <w:fldChar w:fldCharType="begin"/>
        </w:r>
        <w:r w:rsidR="00C707E1">
          <w:rPr>
            <w:noProof/>
          </w:rPr>
          <w:instrText xml:space="preserve"> PAGEREF _Toc149049525 \h </w:instrText>
        </w:r>
        <w:r w:rsidR="00C707E1">
          <w:rPr>
            <w:noProof/>
          </w:rPr>
        </w:r>
        <w:r w:rsidR="00C707E1">
          <w:rPr>
            <w:noProof/>
          </w:rPr>
          <w:fldChar w:fldCharType="separate"/>
        </w:r>
        <w:r w:rsidR="00861B72">
          <w:rPr>
            <w:noProof/>
          </w:rPr>
          <w:t>8</w:t>
        </w:r>
        <w:r w:rsidR="00C707E1">
          <w:rPr>
            <w:noProof/>
          </w:rPr>
          <w:fldChar w:fldCharType="end"/>
        </w:r>
      </w:hyperlink>
    </w:p>
    <w:p w14:paraId="1281CEE1" w14:textId="73BAB9E7" w:rsidR="00C707E1" w:rsidRDefault="00000000">
      <w:pPr>
        <w:pStyle w:val="TM2"/>
        <w:rPr>
          <w:rFonts w:asciiTheme="minorHAnsi" w:eastAsiaTheme="minorEastAsia" w:hAnsiTheme="minorHAnsi" w:cstheme="minorBidi"/>
          <w:noProof/>
          <w:sz w:val="22"/>
          <w:szCs w:val="22"/>
          <w:lang w:eastAsia="fr-FR"/>
        </w:rPr>
      </w:pPr>
      <w:hyperlink w:anchor="_Toc149049526" w:history="1">
        <w:r w:rsidR="00C707E1" w:rsidRPr="00F11FC1">
          <w:rPr>
            <w:rStyle w:val="Lienhypertexte"/>
            <w:noProof/>
            <w:lang w:eastAsia="fr-FR"/>
          </w:rPr>
          <w:t>5-2. Règlement des comptes</w:t>
        </w:r>
        <w:r w:rsidR="00C707E1">
          <w:rPr>
            <w:noProof/>
          </w:rPr>
          <w:tab/>
        </w:r>
        <w:r w:rsidR="00C707E1">
          <w:rPr>
            <w:noProof/>
          </w:rPr>
          <w:fldChar w:fldCharType="begin"/>
        </w:r>
        <w:r w:rsidR="00C707E1">
          <w:rPr>
            <w:noProof/>
          </w:rPr>
          <w:instrText xml:space="preserve"> PAGEREF _Toc149049526 \h </w:instrText>
        </w:r>
        <w:r w:rsidR="00C707E1">
          <w:rPr>
            <w:noProof/>
          </w:rPr>
        </w:r>
        <w:r w:rsidR="00C707E1">
          <w:rPr>
            <w:noProof/>
          </w:rPr>
          <w:fldChar w:fldCharType="separate"/>
        </w:r>
        <w:r w:rsidR="00861B72">
          <w:rPr>
            <w:noProof/>
          </w:rPr>
          <w:t>9</w:t>
        </w:r>
        <w:r w:rsidR="00C707E1">
          <w:rPr>
            <w:noProof/>
          </w:rPr>
          <w:fldChar w:fldCharType="end"/>
        </w:r>
      </w:hyperlink>
    </w:p>
    <w:p w14:paraId="18EA4AA8" w14:textId="48E301F6" w:rsidR="00C707E1" w:rsidRDefault="00000000">
      <w:pPr>
        <w:pStyle w:val="TM1"/>
        <w:rPr>
          <w:rFonts w:asciiTheme="minorHAnsi" w:eastAsiaTheme="minorEastAsia" w:hAnsiTheme="minorHAnsi" w:cstheme="minorBidi"/>
          <w:noProof/>
          <w:sz w:val="22"/>
          <w:szCs w:val="22"/>
          <w:lang w:eastAsia="fr-FR"/>
        </w:rPr>
      </w:pPr>
      <w:hyperlink w:anchor="_Toc149049527" w:history="1">
        <w:r w:rsidR="00C707E1" w:rsidRPr="00F11FC1">
          <w:rPr>
            <w:rStyle w:val="Lienhypertexte"/>
            <w:noProof/>
            <w:lang w:eastAsia="fr-FR"/>
          </w:rPr>
          <w:t>ARTICLE 6. DUREE ET DELAIS DU CONTRAT</w:t>
        </w:r>
        <w:r w:rsidR="00C707E1">
          <w:rPr>
            <w:noProof/>
          </w:rPr>
          <w:tab/>
        </w:r>
        <w:r w:rsidR="00C707E1">
          <w:rPr>
            <w:noProof/>
          </w:rPr>
          <w:fldChar w:fldCharType="begin"/>
        </w:r>
        <w:r w:rsidR="00C707E1">
          <w:rPr>
            <w:noProof/>
          </w:rPr>
          <w:instrText xml:space="preserve"> PAGEREF _Toc149049527 \h </w:instrText>
        </w:r>
        <w:r w:rsidR="00C707E1">
          <w:rPr>
            <w:noProof/>
          </w:rPr>
        </w:r>
        <w:r w:rsidR="00C707E1">
          <w:rPr>
            <w:noProof/>
          </w:rPr>
          <w:fldChar w:fldCharType="separate"/>
        </w:r>
        <w:r w:rsidR="00861B72">
          <w:rPr>
            <w:noProof/>
          </w:rPr>
          <w:t>10</w:t>
        </w:r>
        <w:r w:rsidR="00C707E1">
          <w:rPr>
            <w:noProof/>
          </w:rPr>
          <w:fldChar w:fldCharType="end"/>
        </w:r>
      </w:hyperlink>
    </w:p>
    <w:p w14:paraId="6F3EDC5B" w14:textId="6E77E4BA" w:rsidR="00C707E1" w:rsidRDefault="00000000">
      <w:pPr>
        <w:pStyle w:val="TM2"/>
        <w:rPr>
          <w:rFonts w:asciiTheme="minorHAnsi" w:eastAsiaTheme="minorEastAsia" w:hAnsiTheme="minorHAnsi" w:cstheme="minorBidi"/>
          <w:noProof/>
          <w:sz w:val="22"/>
          <w:szCs w:val="22"/>
          <w:lang w:eastAsia="fr-FR"/>
        </w:rPr>
      </w:pPr>
      <w:hyperlink w:anchor="_Toc149049528" w:history="1">
        <w:r w:rsidR="00C707E1" w:rsidRPr="00F11FC1">
          <w:rPr>
            <w:rStyle w:val="Lienhypertexte"/>
            <w:noProof/>
            <w:lang w:eastAsia="fr-FR"/>
          </w:rPr>
          <w:t>6-1. Durée</w:t>
        </w:r>
        <w:r w:rsidR="00C707E1">
          <w:rPr>
            <w:noProof/>
          </w:rPr>
          <w:tab/>
        </w:r>
        <w:r w:rsidR="00C707E1">
          <w:rPr>
            <w:noProof/>
          </w:rPr>
          <w:fldChar w:fldCharType="begin"/>
        </w:r>
        <w:r w:rsidR="00C707E1">
          <w:rPr>
            <w:noProof/>
          </w:rPr>
          <w:instrText xml:space="preserve"> PAGEREF _Toc149049528 \h </w:instrText>
        </w:r>
        <w:r w:rsidR="00C707E1">
          <w:rPr>
            <w:noProof/>
          </w:rPr>
        </w:r>
        <w:r w:rsidR="00C707E1">
          <w:rPr>
            <w:noProof/>
          </w:rPr>
          <w:fldChar w:fldCharType="separate"/>
        </w:r>
        <w:r w:rsidR="00861B72">
          <w:rPr>
            <w:noProof/>
          </w:rPr>
          <w:t>10</w:t>
        </w:r>
        <w:r w:rsidR="00C707E1">
          <w:rPr>
            <w:noProof/>
          </w:rPr>
          <w:fldChar w:fldCharType="end"/>
        </w:r>
      </w:hyperlink>
    </w:p>
    <w:p w14:paraId="59987A48" w14:textId="60C25C3B" w:rsidR="00C707E1" w:rsidRDefault="00000000">
      <w:pPr>
        <w:pStyle w:val="TM2"/>
        <w:rPr>
          <w:rFonts w:asciiTheme="minorHAnsi" w:eastAsiaTheme="minorEastAsia" w:hAnsiTheme="minorHAnsi" w:cstheme="minorBidi"/>
          <w:noProof/>
          <w:sz w:val="22"/>
          <w:szCs w:val="22"/>
          <w:lang w:eastAsia="fr-FR"/>
        </w:rPr>
      </w:pPr>
      <w:hyperlink w:anchor="_Toc149049529" w:history="1">
        <w:r w:rsidR="00C707E1" w:rsidRPr="00F11FC1">
          <w:rPr>
            <w:rStyle w:val="Lienhypertexte"/>
            <w:noProof/>
            <w:lang w:eastAsia="fr-FR"/>
          </w:rPr>
          <w:t>6-2. Délais</w:t>
        </w:r>
        <w:r w:rsidR="00C707E1">
          <w:rPr>
            <w:noProof/>
          </w:rPr>
          <w:tab/>
        </w:r>
        <w:r w:rsidR="00C707E1">
          <w:rPr>
            <w:noProof/>
          </w:rPr>
          <w:fldChar w:fldCharType="begin"/>
        </w:r>
        <w:r w:rsidR="00C707E1">
          <w:rPr>
            <w:noProof/>
          </w:rPr>
          <w:instrText xml:space="preserve"> PAGEREF _Toc149049529 \h </w:instrText>
        </w:r>
        <w:r w:rsidR="00C707E1">
          <w:rPr>
            <w:noProof/>
          </w:rPr>
        </w:r>
        <w:r w:rsidR="00C707E1">
          <w:rPr>
            <w:noProof/>
          </w:rPr>
          <w:fldChar w:fldCharType="separate"/>
        </w:r>
        <w:r w:rsidR="00861B72">
          <w:rPr>
            <w:noProof/>
          </w:rPr>
          <w:t>10</w:t>
        </w:r>
        <w:r w:rsidR="00C707E1">
          <w:rPr>
            <w:noProof/>
          </w:rPr>
          <w:fldChar w:fldCharType="end"/>
        </w:r>
      </w:hyperlink>
    </w:p>
    <w:p w14:paraId="4997F34C" w14:textId="4745DB43" w:rsidR="00C707E1" w:rsidRDefault="00000000">
      <w:pPr>
        <w:pStyle w:val="TM1"/>
        <w:rPr>
          <w:rFonts w:asciiTheme="minorHAnsi" w:eastAsiaTheme="minorEastAsia" w:hAnsiTheme="minorHAnsi" w:cstheme="minorBidi"/>
          <w:noProof/>
          <w:sz w:val="22"/>
          <w:szCs w:val="22"/>
          <w:lang w:eastAsia="fr-FR"/>
        </w:rPr>
      </w:pPr>
      <w:hyperlink w:anchor="_Toc149049530" w:history="1">
        <w:r w:rsidR="00C707E1" w:rsidRPr="00F11FC1">
          <w:rPr>
            <w:rStyle w:val="Lienhypertexte"/>
            <w:noProof/>
            <w:lang w:eastAsia="fr-FR"/>
          </w:rPr>
          <w:t>ARTICLE 7. PENALITES</w:t>
        </w:r>
        <w:r w:rsidR="00C707E1">
          <w:rPr>
            <w:noProof/>
          </w:rPr>
          <w:tab/>
        </w:r>
        <w:r w:rsidR="00C707E1">
          <w:rPr>
            <w:noProof/>
          </w:rPr>
          <w:fldChar w:fldCharType="begin"/>
        </w:r>
        <w:r w:rsidR="00C707E1">
          <w:rPr>
            <w:noProof/>
          </w:rPr>
          <w:instrText xml:space="preserve"> PAGEREF _Toc149049530 \h </w:instrText>
        </w:r>
        <w:r w:rsidR="00C707E1">
          <w:rPr>
            <w:noProof/>
          </w:rPr>
        </w:r>
        <w:r w:rsidR="00C707E1">
          <w:rPr>
            <w:noProof/>
          </w:rPr>
          <w:fldChar w:fldCharType="separate"/>
        </w:r>
        <w:r w:rsidR="00861B72">
          <w:rPr>
            <w:noProof/>
          </w:rPr>
          <w:t>11</w:t>
        </w:r>
        <w:r w:rsidR="00C707E1">
          <w:rPr>
            <w:noProof/>
          </w:rPr>
          <w:fldChar w:fldCharType="end"/>
        </w:r>
      </w:hyperlink>
    </w:p>
    <w:p w14:paraId="655D8DF6" w14:textId="45F55B2F" w:rsidR="00C707E1" w:rsidRDefault="00000000">
      <w:pPr>
        <w:pStyle w:val="TM1"/>
        <w:rPr>
          <w:rFonts w:asciiTheme="minorHAnsi" w:eastAsiaTheme="minorEastAsia" w:hAnsiTheme="minorHAnsi" w:cstheme="minorBidi"/>
          <w:noProof/>
          <w:sz w:val="22"/>
          <w:szCs w:val="22"/>
          <w:lang w:eastAsia="fr-FR"/>
        </w:rPr>
      </w:pPr>
      <w:hyperlink w:anchor="_Toc149049531" w:history="1">
        <w:r w:rsidR="00C707E1" w:rsidRPr="00F11FC1">
          <w:rPr>
            <w:rStyle w:val="Lienhypertexte"/>
            <w:noProof/>
            <w:lang w:eastAsia="fr-FR"/>
          </w:rPr>
          <w:t>ARTICLE 8. DEROGATION AUX DOCUMENTS GENERAUX</w:t>
        </w:r>
        <w:r w:rsidR="00C707E1">
          <w:rPr>
            <w:noProof/>
          </w:rPr>
          <w:tab/>
        </w:r>
        <w:r w:rsidR="00C707E1">
          <w:rPr>
            <w:noProof/>
          </w:rPr>
          <w:fldChar w:fldCharType="begin"/>
        </w:r>
        <w:r w:rsidR="00C707E1">
          <w:rPr>
            <w:noProof/>
          </w:rPr>
          <w:instrText xml:space="preserve"> PAGEREF _Toc149049531 \h </w:instrText>
        </w:r>
        <w:r w:rsidR="00C707E1">
          <w:rPr>
            <w:noProof/>
          </w:rPr>
        </w:r>
        <w:r w:rsidR="00C707E1">
          <w:rPr>
            <w:noProof/>
          </w:rPr>
          <w:fldChar w:fldCharType="separate"/>
        </w:r>
        <w:r w:rsidR="00861B72">
          <w:rPr>
            <w:noProof/>
          </w:rPr>
          <w:t>11</w:t>
        </w:r>
        <w:r w:rsidR="00C707E1">
          <w:rPr>
            <w:noProof/>
          </w:rPr>
          <w:fldChar w:fldCharType="end"/>
        </w:r>
      </w:hyperlink>
    </w:p>
    <w:p w14:paraId="511C1106" w14:textId="5D03BEF2" w:rsidR="00C707E1" w:rsidRDefault="00000000">
      <w:pPr>
        <w:pStyle w:val="TM1"/>
        <w:rPr>
          <w:rFonts w:asciiTheme="minorHAnsi" w:eastAsiaTheme="minorEastAsia" w:hAnsiTheme="minorHAnsi" w:cstheme="minorBidi"/>
          <w:noProof/>
          <w:sz w:val="22"/>
          <w:szCs w:val="22"/>
          <w:lang w:eastAsia="fr-FR"/>
        </w:rPr>
      </w:pPr>
      <w:hyperlink w:anchor="_Toc149049532" w:history="1">
        <w:r w:rsidR="00C707E1" w:rsidRPr="00F11FC1">
          <w:rPr>
            <w:rStyle w:val="Lienhypertexte"/>
            <w:rFonts w:cs="Arial"/>
            <w:noProof/>
          </w:rPr>
          <w:t>ANNEXE N°1 : DECOMPOSITION DU PRIX</w:t>
        </w:r>
        <w:r w:rsidR="00C707E1">
          <w:rPr>
            <w:noProof/>
          </w:rPr>
          <w:tab/>
        </w:r>
        <w:r w:rsidR="00C707E1">
          <w:rPr>
            <w:noProof/>
          </w:rPr>
          <w:fldChar w:fldCharType="begin"/>
        </w:r>
        <w:r w:rsidR="00C707E1">
          <w:rPr>
            <w:noProof/>
          </w:rPr>
          <w:instrText xml:space="preserve"> PAGEREF _Toc149049532 \h </w:instrText>
        </w:r>
        <w:r w:rsidR="00C707E1">
          <w:rPr>
            <w:noProof/>
          </w:rPr>
        </w:r>
        <w:r w:rsidR="00C707E1">
          <w:rPr>
            <w:noProof/>
          </w:rPr>
          <w:fldChar w:fldCharType="separate"/>
        </w:r>
        <w:r w:rsidR="00861B72">
          <w:rPr>
            <w:noProof/>
          </w:rPr>
          <w:t>13</w:t>
        </w:r>
        <w:r w:rsidR="00C707E1">
          <w:rPr>
            <w:noProof/>
          </w:rPr>
          <w:fldChar w:fldCharType="end"/>
        </w:r>
      </w:hyperlink>
    </w:p>
    <w:p w14:paraId="76A295DD" w14:textId="3CC5FA48" w:rsidR="003646F6" w:rsidRDefault="003646F6" w:rsidP="00DB1FA3">
      <w:pPr>
        <w:spacing w:before="280"/>
      </w:pPr>
      <w:r>
        <w:fldChar w:fldCharType="end"/>
      </w:r>
    </w:p>
    <w:p w14:paraId="7095C412" w14:textId="39A10095" w:rsidR="00DB1FA3" w:rsidRDefault="00DB1FA3">
      <w:pPr>
        <w:rPr>
          <w:rFonts w:eastAsia="Microsoft YaHei" w:cs="Times New Roman"/>
          <w:b/>
          <w:bCs/>
          <w:szCs w:val="36"/>
          <w:u w:val="single"/>
          <w:lang w:eastAsia="zh-CN"/>
        </w:rPr>
      </w:pPr>
      <w:r>
        <w:br w:type="page"/>
      </w:r>
    </w:p>
    <w:p w14:paraId="565C3A64" w14:textId="4AA68053" w:rsidR="003646F6" w:rsidRPr="001A6BE3" w:rsidRDefault="003646F6" w:rsidP="00DB1FA3">
      <w:pPr>
        <w:pStyle w:val="Titre1"/>
        <w:numPr>
          <w:ilvl w:val="0"/>
          <w:numId w:val="0"/>
        </w:numPr>
      </w:pPr>
      <w:bookmarkStart w:id="15" w:name="_Toc149049511"/>
      <w:r w:rsidRPr="001A6BE3">
        <w:lastRenderedPageBreak/>
        <w:t>ARTICLE PREMIER. CONTRACTANT(S)</w:t>
      </w:r>
      <w:bookmarkEnd w:id="15"/>
    </w:p>
    <w:p w14:paraId="2B38F8F4" w14:textId="3D120D42" w:rsidR="003646F6" w:rsidRDefault="003646F6" w:rsidP="003646F6">
      <w:pPr>
        <w:spacing w:before="280" w:after="119"/>
        <w:ind w:left="-284"/>
        <w:rPr>
          <w:rFonts w:eastAsia="Times New Roman"/>
          <w:b/>
          <w:bCs/>
          <w:szCs w:val="20"/>
          <w:lang w:eastAsia="fr-FR"/>
        </w:rPr>
      </w:pPr>
      <w:r w:rsidRPr="004033EF">
        <w:rPr>
          <w:rFonts w:eastAsia="Wingdings"/>
          <w:sz w:val="32"/>
          <w:szCs w:val="32"/>
          <w:lang w:eastAsia="fr-FR"/>
        </w:rPr>
        <w:t></w:t>
      </w:r>
      <w:r w:rsidRPr="004033EF">
        <w:rPr>
          <w:rFonts w:eastAsia="Times New Roman"/>
          <w:sz w:val="18"/>
          <w:szCs w:val="18"/>
          <w:lang w:eastAsia="fr-FR"/>
        </w:rPr>
        <w:t xml:space="preserve"> </w:t>
      </w:r>
      <w:r w:rsidRPr="004033EF">
        <w:rPr>
          <w:rFonts w:eastAsia="Times New Roman"/>
          <w:b/>
          <w:bCs/>
          <w:szCs w:val="20"/>
          <w:lang w:eastAsia="fr-FR"/>
        </w:rPr>
        <w:t>Je soussigné,</w:t>
      </w:r>
    </w:p>
    <w:tbl>
      <w:tblPr>
        <w:tblW w:w="0" w:type="auto"/>
        <w:tblInd w:w="-28" w:type="dxa"/>
        <w:tblLayout w:type="fixed"/>
        <w:tblCellMar>
          <w:left w:w="0" w:type="dxa"/>
          <w:right w:w="0" w:type="dxa"/>
        </w:tblCellMar>
        <w:tblLook w:val="0000" w:firstRow="0" w:lastRow="0" w:firstColumn="0" w:lastColumn="0" w:noHBand="0" w:noVBand="0"/>
      </w:tblPr>
      <w:tblGrid>
        <w:gridCol w:w="35"/>
        <w:gridCol w:w="44"/>
        <w:gridCol w:w="1064"/>
        <w:gridCol w:w="418"/>
        <w:gridCol w:w="318"/>
        <w:gridCol w:w="550"/>
        <w:gridCol w:w="75"/>
        <w:gridCol w:w="375"/>
        <w:gridCol w:w="30"/>
        <w:gridCol w:w="945"/>
        <w:gridCol w:w="360"/>
        <w:gridCol w:w="645"/>
        <w:gridCol w:w="564"/>
        <w:gridCol w:w="231"/>
        <w:gridCol w:w="52"/>
        <w:gridCol w:w="284"/>
        <w:gridCol w:w="283"/>
        <w:gridCol w:w="284"/>
        <w:gridCol w:w="283"/>
        <w:gridCol w:w="284"/>
        <w:gridCol w:w="283"/>
        <w:gridCol w:w="284"/>
        <w:gridCol w:w="283"/>
        <w:gridCol w:w="284"/>
        <w:gridCol w:w="283"/>
        <w:gridCol w:w="284"/>
        <w:gridCol w:w="283"/>
        <w:gridCol w:w="251"/>
        <w:gridCol w:w="30"/>
        <w:gridCol w:w="48"/>
        <w:gridCol w:w="145"/>
      </w:tblGrid>
      <w:tr w:rsidR="003E7FEA" w:rsidRPr="004033EF" w14:paraId="1076C1CE" w14:textId="77777777" w:rsidTr="00946256">
        <w:trPr>
          <w:trHeight w:hRule="exact" w:val="57"/>
        </w:trPr>
        <w:tc>
          <w:tcPr>
            <w:tcW w:w="35" w:type="dxa"/>
            <w:tcBorders>
              <w:top w:val="single" w:sz="6" w:space="0" w:color="000000"/>
              <w:left w:val="single" w:sz="6" w:space="0" w:color="000000"/>
            </w:tcBorders>
            <w:shd w:val="clear" w:color="auto" w:fill="auto"/>
          </w:tcPr>
          <w:p w14:paraId="2970F7BF" w14:textId="77777777" w:rsidR="003E7FEA" w:rsidRPr="004033EF" w:rsidRDefault="003E7FEA" w:rsidP="00946256">
            <w:pPr>
              <w:snapToGrid w:val="0"/>
              <w:spacing w:after="0"/>
              <w:rPr>
                <w:rFonts w:eastAsia="Times New Roman"/>
                <w:szCs w:val="20"/>
                <w:lang w:eastAsia="fr-FR"/>
              </w:rPr>
            </w:pPr>
          </w:p>
        </w:tc>
        <w:tc>
          <w:tcPr>
            <w:tcW w:w="2469" w:type="dxa"/>
            <w:gridSpan w:val="6"/>
            <w:tcBorders>
              <w:top w:val="single" w:sz="6" w:space="0" w:color="000000"/>
            </w:tcBorders>
            <w:shd w:val="clear" w:color="auto" w:fill="auto"/>
          </w:tcPr>
          <w:p w14:paraId="6DDD1727" w14:textId="77777777" w:rsidR="003E7FEA" w:rsidRPr="004033EF" w:rsidRDefault="003E7FEA" w:rsidP="00946256">
            <w:pPr>
              <w:snapToGrid w:val="0"/>
              <w:spacing w:after="0"/>
              <w:rPr>
                <w:rFonts w:eastAsia="Times New Roman"/>
                <w:szCs w:val="20"/>
                <w:lang w:eastAsia="fr-FR"/>
              </w:rPr>
            </w:pPr>
          </w:p>
        </w:tc>
        <w:tc>
          <w:tcPr>
            <w:tcW w:w="6855" w:type="dxa"/>
            <w:gridSpan w:val="21"/>
            <w:tcBorders>
              <w:top w:val="single" w:sz="6" w:space="0" w:color="000000"/>
            </w:tcBorders>
            <w:shd w:val="clear" w:color="auto" w:fill="auto"/>
          </w:tcPr>
          <w:p w14:paraId="55CE18EB" w14:textId="77777777" w:rsidR="003E7FEA" w:rsidRPr="004033EF" w:rsidRDefault="003E7FEA" w:rsidP="00946256">
            <w:pPr>
              <w:snapToGrid w:val="0"/>
              <w:spacing w:after="0"/>
              <w:rPr>
                <w:rFonts w:eastAsia="Times New Roman"/>
                <w:szCs w:val="20"/>
                <w:lang w:eastAsia="fr-FR"/>
              </w:rPr>
            </w:pPr>
          </w:p>
        </w:tc>
        <w:tc>
          <w:tcPr>
            <w:tcW w:w="223" w:type="dxa"/>
            <w:gridSpan w:val="3"/>
            <w:tcBorders>
              <w:top w:val="single" w:sz="6" w:space="0" w:color="000000"/>
              <w:right w:val="single" w:sz="8" w:space="0" w:color="000000"/>
            </w:tcBorders>
            <w:shd w:val="clear" w:color="auto" w:fill="auto"/>
          </w:tcPr>
          <w:p w14:paraId="5E9EE2FC" w14:textId="77777777" w:rsidR="003E7FEA" w:rsidRPr="004033EF" w:rsidRDefault="003E7FEA" w:rsidP="00946256">
            <w:pPr>
              <w:snapToGrid w:val="0"/>
              <w:spacing w:after="0"/>
              <w:rPr>
                <w:rFonts w:eastAsia="Times New Roman"/>
                <w:szCs w:val="20"/>
                <w:lang w:eastAsia="fr-FR"/>
              </w:rPr>
            </w:pPr>
          </w:p>
        </w:tc>
      </w:tr>
      <w:tr w:rsidR="003E7FEA" w:rsidRPr="004033EF" w14:paraId="3B247620" w14:textId="77777777" w:rsidTr="00946256">
        <w:trPr>
          <w:trHeight w:hRule="exact" w:val="470"/>
        </w:trPr>
        <w:tc>
          <w:tcPr>
            <w:tcW w:w="35" w:type="dxa"/>
            <w:tcBorders>
              <w:left w:val="single" w:sz="6" w:space="0" w:color="000000"/>
            </w:tcBorders>
            <w:shd w:val="clear" w:color="auto" w:fill="auto"/>
          </w:tcPr>
          <w:p w14:paraId="36F5B0A9" w14:textId="77777777" w:rsidR="003E7FEA" w:rsidRPr="004033EF" w:rsidRDefault="003E7FEA" w:rsidP="00946256">
            <w:pPr>
              <w:snapToGrid w:val="0"/>
              <w:spacing w:after="0"/>
              <w:rPr>
                <w:rFonts w:eastAsia="Times New Roman"/>
                <w:szCs w:val="20"/>
                <w:lang w:eastAsia="fr-FR"/>
              </w:rPr>
            </w:pPr>
          </w:p>
        </w:tc>
        <w:tc>
          <w:tcPr>
            <w:tcW w:w="1526" w:type="dxa"/>
            <w:gridSpan w:val="3"/>
            <w:shd w:val="clear" w:color="auto" w:fill="auto"/>
          </w:tcPr>
          <w:p w14:paraId="0A871F69" w14:textId="77777777" w:rsidR="003E7FEA" w:rsidRPr="004033EF" w:rsidRDefault="003E7FEA" w:rsidP="00946256">
            <w:pPr>
              <w:spacing w:after="0"/>
              <w:rPr>
                <w:szCs w:val="20"/>
              </w:rPr>
            </w:pPr>
            <w:r w:rsidRPr="004033EF">
              <w:rPr>
                <w:rFonts w:eastAsia="Times New Roman"/>
                <w:szCs w:val="20"/>
                <w:lang w:eastAsia="fr-FR"/>
              </w:rPr>
              <w:t>Nom et prénom :</w:t>
            </w:r>
          </w:p>
        </w:tc>
        <w:tc>
          <w:tcPr>
            <w:tcW w:w="7828" w:type="dxa"/>
            <w:gridSpan w:val="25"/>
            <w:tcBorders>
              <w:top w:val="single" w:sz="6" w:space="0" w:color="000000"/>
              <w:left w:val="single" w:sz="6" w:space="0" w:color="000000"/>
              <w:bottom w:val="single" w:sz="6" w:space="0" w:color="000000"/>
            </w:tcBorders>
            <w:shd w:val="clear" w:color="auto" w:fill="F2F2F2"/>
          </w:tcPr>
          <w:p w14:paraId="7CCCB4B7" w14:textId="77777777" w:rsidR="003E7FEA" w:rsidRPr="004033EF" w:rsidRDefault="003E7FEA" w:rsidP="00946256">
            <w:pPr>
              <w:pStyle w:val="NormalWeb"/>
              <w:snapToGrid w:val="0"/>
              <w:spacing w:before="0" w:after="0"/>
              <w:rPr>
                <w:rFonts w:ascii="Arial" w:hAnsi="Arial" w:cs="Arial"/>
                <w:szCs w:val="20"/>
              </w:rPr>
            </w:pPr>
          </w:p>
          <w:p w14:paraId="543DCBD0" w14:textId="77777777" w:rsidR="003E7FEA" w:rsidRPr="004033EF" w:rsidRDefault="003E7FEA" w:rsidP="00946256">
            <w:pPr>
              <w:pStyle w:val="NormalWeb"/>
              <w:spacing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61C0C3CD" w14:textId="77777777" w:rsidR="003E7FEA" w:rsidRPr="004033EF" w:rsidRDefault="003E7FEA" w:rsidP="00946256">
            <w:pPr>
              <w:snapToGrid w:val="0"/>
              <w:spacing w:after="0"/>
              <w:rPr>
                <w:rFonts w:eastAsia="Times New Roman"/>
                <w:szCs w:val="20"/>
                <w:lang w:eastAsia="fr-FR"/>
              </w:rPr>
            </w:pPr>
          </w:p>
        </w:tc>
      </w:tr>
      <w:tr w:rsidR="003E7FEA" w:rsidRPr="004033EF" w14:paraId="1DD47107" w14:textId="77777777" w:rsidTr="00946256">
        <w:trPr>
          <w:trHeight w:hRule="exact" w:val="176"/>
        </w:trPr>
        <w:tc>
          <w:tcPr>
            <w:tcW w:w="35" w:type="dxa"/>
            <w:tcBorders>
              <w:left w:val="single" w:sz="6" w:space="0" w:color="000000"/>
            </w:tcBorders>
            <w:shd w:val="clear" w:color="auto" w:fill="auto"/>
          </w:tcPr>
          <w:p w14:paraId="00D47DA0" w14:textId="77777777" w:rsidR="003E7FEA" w:rsidRPr="004033EF" w:rsidRDefault="003E7FEA" w:rsidP="00946256">
            <w:pPr>
              <w:snapToGrid w:val="0"/>
              <w:spacing w:after="0"/>
              <w:rPr>
                <w:rFonts w:eastAsia="Times New Roman"/>
                <w:szCs w:val="20"/>
                <w:lang w:eastAsia="fr-FR"/>
              </w:rPr>
            </w:pPr>
          </w:p>
        </w:tc>
        <w:tc>
          <w:tcPr>
            <w:tcW w:w="2844" w:type="dxa"/>
            <w:gridSpan w:val="7"/>
            <w:shd w:val="clear" w:color="auto" w:fill="auto"/>
          </w:tcPr>
          <w:p w14:paraId="72E407FD" w14:textId="77777777" w:rsidR="003E7FEA" w:rsidRPr="004033EF" w:rsidRDefault="003E7FEA" w:rsidP="00946256">
            <w:pPr>
              <w:snapToGrid w:val="0"/>
              <w:spacing w:after="0"/>
              <w:rPr>
                <w:rFonts w:eastAsia="Times New Roman"/>
                <w:szCs w:val="20"/>
                <w:lang w:eastAsia="fr-FR"/>
              </w:rPr>
            </w:pPr>
          </w:p>
        </w:tc>
        <w:tc>
          <w:tcPr>
            <w:tcW w:w="6510" w:type="dxa"/>
            <w:gridSpan w:val="21"/>
            <w:shd w:val="clear" w:color="auto" w:fill="auto"/>
          </w:tcPr>
          <w:p w14:paraId="31135CD7"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4EDD60B9" w14:textId="77777777" w:rsidR="003E7FEA" w:rsidRPr="004033EF" w:rsidRDefault="003E7FEA" w:rsidP="00946256">
            <w:pPr>
              <w:snapToGrid w:val="0"/>
              <w:spacing w:after="0"/>
              <w:rPr>
                <w:rFonts w:eastAsia="Times New Roman"/>
                <w:szCs w:val="20"/>
                <w:lang w:eastAsia="fr-FR"/>
              </w:rPr>
            </w:pPr>
          </w:p>
        </w:tc>
      </w:tr>
      <w:tr w:rsidR="003E7FEA" w:rsidRPr="004033EF" w14:paraId="499F1846" w14:textId="77777777" w:rsidTr="00946256">
        <w:trPr>
          <w:trHeight w:val="340"/>
        </w:trPr>
        <w:tc>
          <w:tcPr>
            <w:tcW w:w="35" w:type="dxa"/>
            <w:tcBorders>
              <w:top w:val="single" w:sz="6" w:space="0" w:color="000000"/>
              <w:left w:val="single" w:sz="6" w:space="0" w:color="000000"/>
            </w:tcBorders>
            <w:shd w:val="clear" w:color="auto" w:fill="auto"/>
          </w:tcPr>
          <w:p w14:paraId="7A00C885" w14:textId="77777777" w:rsidR="003E7FEA" w:rsidRPr="004033EF" w:rsidRDefault="003E7FEA" w:rsidP="00946256">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0B199240" w14:textId="77777777" w:rsidR="003E7FEA" w:rsidRPr="004033EF" w:rsidRDefault="003E7FEA" w:rsidP="00946256">
            <w:pPr>
              <w:spacing w:after="0"/>
              <w:rPr>
                <w:rFonts w:eastAsia="Times New Roman"/>
                <w:szCs w:val="20"/>
                <w:lang w:eastAsia="fr-FR"/>
              </w:rPr>
            </w:pPr>
            <w:r w:rsidRPr="004033EF">
              <w:rPr>
                <w:rFonts w:eastAsia="Wingdings"/>
                <w:szCs w:val="20"/>
                <w:lang w:eastAsia="fr-FR"/>
              </w:rPr>
              <w:t></w:t>
            </w:r>
            <w:r w:rsidRPr="004033EF">
              <w:rPr>
                <w:rFonts w:eastAsia="Times New Roman"/>
                <w:szCs w:val="20"/>
                <w:lang w:eastAsia="fr-FR"/>
              </w:rPr>
              <w:t xml:space="preserve"> </w:t>
            </w:r>
            <w:r w:rsidRPr="004033EF">
              <w:rPr>
                <w:rFonts w:eastAsia="Times New Roman"/>
                <w:b/>
                <w:bCs/>
                <w:szCs w:val="20"/>
                <w:lang w:eastAsia="fr-FR"/>
              </w:rPr>
              <w:t>Agissant en mon nom personnel</w:t>
            </w:r>
            <w:r w:rsidRPr="004033EF">
              <w:rPr>
                <w:rFonts w:eastAsia="Times New Roman"/>
                <w:szCs w:val="20"/>
                <w:lang w:eastAsia="fr-FR"/>
              </w:rPr>
              <w:t xml:space="preserve"> ou </w:t>
            </w:r>
            <w:r w:rsidRPr="004033EF">
              <w:rPr>
                <w:rFonts w:eastAsia="Times New Roman"/>
                <w:b/>
                <w:bCs/>
                <w:szCs w:val="20"/>
                <w:lang w:eastAsia="fr-FR"/>
              </w:rPr>
              <w:t>sous le nom de</w:t>
            </w:r>
            <w:r w:rsidRPr="004033EF">
              <w:rPr>
                <w:rFonts w:eastAsia="Times New Roman"/>
                <w:szCs w:val="20"/>
                <w:lang w:eastAsia="fr-FR"/>
              </w:rPr>
              <w:t> :</w:t>
            </w:r>
          </w:p>
        </w:tc>
        <w:tc>
          <w:tcPr>
            <w:tcW w:w="193" w:type="dxa"/>
            <w:gridSpan w:val="2"/>
            <w:tcBorders>
              <w:top w:val="single" w:sz="6" w:space="0" w:color="000000"/>
              <w:right w:val="single" w:sz="8" w:space="0" w:color="000000"/>
            </w:tcBorders>
            <w:shd w:val="clear" w:color="auto" w:fill="auto"/>
          </w:tcPr>
          <w:p w14:paraId="6F0C6582" w14:textId="77777777" w:rsidR="003E7FEA" w:rsidRPr="004033EF" w:rsidRDefault="003E7FEA" w:rsidP="00946256">
            <w:pPr>
              <w:snapToGrid w:val="0"/>
              <w:spacing w:after="0"/>
              <w:rPr>
                <w:rFonts w:eastAsia="Times New Roman"/>
                <w:szCs w:val="20"/>
                <w:lang w:eastAsia="fr-FR"/>
              </w:rPr>
            </w:pPr>
          </w:p>
        </w:tc>
      </w:tr>
      <w:tr w:rsidR="003E7FEA" w:rsidRPr="004033EF" w14:paraId="6A83E863" w14:textId="77777777" w:rsidTr="00946256">
        <w:trPr>
          <w:trHeight w:hRule="exact" w:val="284"/>
        </w:trPr>
        <w:tc>
          <w:tcPr>
            <w:tcW w:w="79" w:type="dxa"/>
            <w:gridSpan w:val="2"/>
            <w:tcBorders>
              <w:left w:val="single" w:sz="6" w:space="0" w:color="000000"/>
            </w:tcBorders>
            <w:shd w:val="clear" w:color="auto" w:fill="auto"/>
          </w:tcPr>
          <w:p w14:paraId="77730C91" w14:textId="77777777" w:rsidR="003E7FEA" w:rsidRPr="004033EF" w:rsidRDefault="003E7FEA" w:rsidP="00946256">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13B62066" w14:textId="77777777" w:rsidR="003E7FEA" w:rsidRPr="004033EF" w:rsidRDefault="003E7FEA" w:rsidP="00946256">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4D059723" w14:textId="77777777" w:rsidR="003E7FEA" w:rsidRPr="004033EF" w:rsidRDefault="003E7FEA" w:rsidP="00946256">
            <w:pPr>
              <w:snapToGrid w:val="0"/>
              <w:spacing w:after="0"/>
              <w:rPr>
                <w:rFonts w:eastAsia="Times New Roman"/>
                <w:szCs w:val="20"/>
                <w:lang w:eastAsia="fr-FR"/>
              </w:rPr>
            </w:pPr>
          </w:p>
        </w:tc>
      </w:tr>
      <w:tr w:rsidR="003E7FEA" w:rsidRPr="004033EF" w14:paraId="555FC68E" w14:textId="77777777" w:rsidTr="00946256">
        <w:trPr>
          <w:trHeight w:hRule="exact" w:val="57"/>
        </w:trPr>
        <w:tc>
          <w:tcPr>
            <w:tcW w:w="35" w:type="dxa"/>
            <w:tcBorders>
              <w:left w:val="single" w:sz="6" w:space="0" w:color="000000"/>
            </w:tcBorders>
            <w:shd w:val="clear" w:color="auto" w:fill="auto"/>
          </w:tcPr>
          <w:p w14:paraId="61771387"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3034FBA9"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7BA73F28"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5A2EEDA5" w14:textId="77777777" w:rsidR="003E7FEA" w:rsidRPr="004033EF" w:rsidRDefault="003E7FEA" w:rsidP="00946256">
            <w:pPr>
              <w:snapToGrid w:val="0"/>
              <w:spacing w:after="0"/>
              <w:rPr>
                <w:rFonts w:eastAsia="Times New Roman"/>
                <w:szCs w:val="20"/>
                <w:lang w:eastAsia="fr-FR"/>
              </w:rPr>
            </w:pPr>
          </w:p>
        </w:tc>
      </w:tr>
      <w:tr w:rsidR="003E7FEA" w:rsidRPr="004033EF" w14:paraId="48826406" w14:textId="77777777" w:rsidTr="00946256">
        <w:tc>
          <w:tcPr>
            <w:tcW w:w="35" w:type="dxa"/>
            <w:tcBorders>
              <w:left w:val="single" w:sz="6" w:space="0" w:color="000000"/>
            </w:tcBorders>
            <w:shd w:val="clear" w:color="auto" w:fill="auto"/>
          </w:tcPr>
          <w:p w14:paraId="565119D7" w14:textId="77777777" w:rsidR="003E7FEA" w:rsidRPr="004033EF" w:rsidRDefault="003E7FEA" w:rsidP="00946256">
            <w:pPr>
              <w:snapToGrid w:val="0"/>
              <w:spacing w:after="0"/>
              <w:rPr>
                <w:rFonts w:eastAsia="Times New Roman"/>
                <w:szCs w:val="20"/>
                <w:lang w:eastAsia="fr-FR"/>
              </w:rPr>
            </w:pPr>
          </w:p>
        </w:tc>
        <w:tc>
          <w:tcPr>
            <w:tcW w:w="1108" w:type="dxa"/>
            <w:gridSpan w:val="2"/>
            <w:shd w:val="clear" w:color="auto" w:fill="auto"/>
          </w:tcPr>
          <w:p w14:paraId="0059284C" w14:textId="77777777" w:rsidR="003E7FEA" w:rsidRPr="004033EF" w:rsidRDefault="003E7FEA" w:rsidP="00946256">
            <w:pPr>
              <w:spacing w:after="0"/>
              <w:rPr>
                <w:rFonts w:eastAsia="Times New Roman"/>
                <w:szCs w:val="20"/>
                <w:lang w:eastAsia="fr-FR"/>
              </w:rPr>
            </w:pPr>
            <w:r w:rsidRPr="004033EF">
              <w:rPr>
                <w:rFonts w:eastAsia="Times New Roman"/>
                <w:szCs w:val="20"/>
                <w:lang w:eastAsia="fr-FR"/>
              </w:rPr>
              <w:t>Domicilié à :</w:t>
            </w:r>
          </w:p>
        </w:tc>
        <w:tc>
          <w:tcPr>
            <w:tcW w:w="8246" w:type="dxa"/>
            <w:gridSpan w:val="26"/>
            <w:tcBorders>
              <w:top w:val="single" w:sz="6" w:space="0" w:color="000000"/>
              <w:left w:val="single" w:sz="6" w:space="0" w:color="000000"/>
              <w:bottom w:val="single" w:sz="6" w:space="0" w:color="000000"/>
            </w:tcBorders>
            <w:shd w:val="clear" w:color="auto" w:fill="F2F2F2"/>
          </w:tcPr>
          <w:p w14:paraId="77163CE9" w14:textId="05F3FDA7" w:rsidR="003E7FEA" w:rsidRPr="004033EF" w:rsidRDefault="003E7FEA" w:rsidP="00946256">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B2BC070" w14:textId="77777777" w:rsidR="003E7FEA" w:rsidRPr="004033EF" w:rsidRDefault="003E7FEA" w:rsidP="00946256">
            <w:pPr>
              <w:snapToGrid w:val="0"/>
              <w:spacing w:after="0"/>
              <w:rPr>
                <w:rFonts w:eastAsia="Times New Roman"/>
                <w:szCs w:val="20"/>
                <w:lang w:eastAsia="fr-FR"/>
              </w:rPr>
            </w:pPr>
          </w:p>
        </w:tc>
      </w:tr>
      <w:tr w:rsidR="003E7FEA" w:rsidRPr="004033EF" w14:paraId="252B8A1E" w14:textId="77777777" w:rsidTr="00946256">
        <w:trPr>
          <w:trHeight w:hRule="exact" w:val="57"/>
        </w:trPr>
        <w:tc>
          <w:tcPr>
            <w:tcW w:w="35" w:type="dxa"/>
            <w:tcBorders>
              <w:left w:val="single" w:sz="6" w:space="0" w:color="000000"/>
            </w:tcBorders>
            <w:shd w:val="clear" w:color="auto" w:fill="auto"/>
          </w:tcPr>
          <w:p w14:paraId="4D442421" w14:textId="77777777" w:rsidR="003E7FEA" w:rsidRPr="004033EF" w:rsidRDefault="003E7FEA" w:rsidP="00946256">
            <w:pPr>
              <w:snapToGrid w:val="0"/>
              <w:spacing w:after="0"/>
              <w:rPr>
                <w:rFonts w:eastAsia="Times New Roman"/>
                <w:szCs w:val="20"/>
                <w:lang w:eastAsia="fr-FR"/>
              </w:rPr>
            </w:pPr>
          </w:p>
        </w:tc>
        <w:tc>
          <w:tcPr>
            <w:tcW w:w="4179" w:type="dxa"/>
            <w:gridSpan w:val="10"/>
            <w:shd w:val="clear" w:color="auto" w:fill="auto"/>
          </w:tcPr>
          <w:p w14:paraId="4A2AD9AF" w14:textId="77777777" w:rsidR="003E7FEA" w:rsidRPr="004033EF" w:rsidRDefault="003E7FEA" w:rsidP="00946256">
            <w:pPr>
              <w:snapToGrid w:val="0"/>
              <w:spacing w:after="0"/>
              <w:rPr>
                <w:rFonts w:eastAsia="Times New Roman"/>
                <w:szCs w:val="20"/>
                <w:lang w:eastAsia="fr-FR"/>
              </w:rPr>
            </w:pPr>
          </w:p>
        </w:tc>
        <w:tc>
          <w:tcPr>
            <w:tcW w:w="5175" w:type="dxa"/>
            <w:gridSpan w:val="18"/>
            <w:shd w:val="clear" w:color="auto" w:fill="auto"/>
          </w:tcPr>
          <w:p w14:paraId="68EDE44A"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095BE34C" w14:textId="77777777" w:rsidR="003E7FEA" w:rsidRPr="004033EF" w:rsidRDefault="003E7FEA" w:rsidP="00946256">
            <w:pPr>
              <w:snapToGrid w:val="0"/>
              <w:spacing w:after="0"/>
              <w:rPr>
                <w:rFonts w:eastAsia="Times New Roman"/>
                <w:szCs w:val="20"/>
                <w:lang w:eastAsia="fr-FR"/>
              </w:rPr>
            </w:pPr>
          </w:p>
        </w:tc>
      </w:tr>
      <w:tr w:rsidR="003E7FEA" w:rsidRPr="004033EF" w14:paraId="5E1FB23B" w14:textId="77777777" w:rsidTr="00946256">
        <w:tc>
          <w:tcPr>
            <w:tcW w:w="35" w:type="dxa"/>
            <w:tcBorders>
              <w:left w:val="single" w:sz="6" w:space="0" w:color="000000"/>
            </w:tcBorders>
            <w:shd w:val="clear" w:color="auto" w:fill="auto"/>
          </w:tcPr>
          <w:p w14:paraId="125E5A85"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48C36DF1"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0C5D9749" w14:textId="77777777" w:rsidR="003E7FEA" w:rsidRPr="004033EF" w:rsidRDefault="003E7FEA" w:rsidP="00946256">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7D819219" w14:textId="77777777" w:rsidR="003E7FEA" w:rsidRPr="004033EF" w:rsidRDefault="003E7FEA" w:rsidP="00946256">
            <w:pPr>
              <w:spacing w:before="23" w:after="0"/>
              <w:rPr>
                <w:rFonts w:eastAsia="Times New Roman"/>
                <w:szCs w:val="20"/>
                <w:lang w:eastAsia="fr-FR"/>
              </w:rPr>
            </w:pPr>
            <w:r w:rsidRPr="004033EF">
              <w:rPr>
                <w:rFonts w:eastAsia="Times New Roman"/>
                <w:szCs w:val="20"/>
                <w:lang w:eastAsia="fr-FR"/>
              </w:rPr>
              <w:t xml:space="preserve">  Fax : </w:t>
            </w:r>
          </w:p>
        </w:tc>
        <w:tc>
          <w:tcPr>
            <w:tcW w:w="3735" w:type="dxa"/>
            <w:gridSpan w:val="15"/>
            <w:tcBorders>
              <w:top w:val="single" w:sz="6" w:space="0" w:color="000000"/>
              <w:left w:val="single" w:sz="6" w:space="0" w:color="000000"/>
              <w:bottom w:val="single" w:sz="6" w:space="0" w:color="000000"/>
            </w:tcBorders>
            <w:shd w:val="clear" w:color="auto" w:fill="F2F2F2"/>
          </w:tcPr>
          <w:p w14:paraId="6ECECD54"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0EA80049" w14:textId="77777777" w:rsidR="003E7FEA" w:rsidRPr="004033EF" w:rsidRDefault="003E7FEA" w:rsidP="00946256">
            <w:pPr>
              <w:snapToGrid w:val="0"/>
              <w:spacing w:before="23" w:after="0"/>
              <w:rPr>
                <w:rFonts w:eastAsia="Times New Roman"/>
                <w:szCs w:val="20"/>
                <w:lang w:eastAsia="fr-FR"/>
              </w:rPr>
            </w:pPr>
          </w:p>
        </w:tc>
      </w:tr>
      <w:tr w:rsidR="003E7FEA" w:rsidRPr="004033EF" w14:paraId="310580AB" w14:textId="77777777" w:rsidTr="00946256">
        <w:trPr>
          <w:trHeight w:hRule="exact" w:val="57"/>
        </w:trPr>
        <w:tc>
          <w:tcPr>
            <w:tcW w:w="35" w:type="dxa"/>
            <w:tcBorders>
              <w:left w:val="single" w:sz="6" w:space="0" w:color="000000"/>
            </w:tcBorders>
            <w:shd w:val="clear" w:color="auto" w:fill="auto"/>
          </w:tcPr>
          <w:p w14:paraId="010566BE" w14:textId="77777777" w:rsidR="003E7FEA" w:rsidRPr="004033EF" w:rsidRDefault="003E7FEA" w:rsidP="00946256">
            <w:pPr>
              <w:snapToGrid w:val="0"/>
              <w:spacing w:after="0"/>
              <w:rPr>
                <w:rFonts w:eastAsia="Times New Roman"/>
                <w:szCs w:val="20"/>
                <w:lang w:eastAsia="fr-FR"/>
              </w:rPr>
            </w:pPr>
          </w:p>
        </w:tc>
        <w:tc>
          <w:tcPr>
            <w:tcW w:w="3819" w:type="dxa"/>
            <w:gridSpan w:val="9"/>
            <w:shd w:val="clear" w:color="auto" w:fill="auto"/>
          </w:tcPr>
          <w:p w14:paraId="47432A51" w14:textId="77777777" w:rsidR="003E7FEA" w:rsidRPr="004033EF" w:rsidRDefault="003E7FEA" w:rsidP="00946256">
            <w:pPr>
              <w:snapToGrid w:val="0"/>
              <w:spacing w:after="0"/>
              <w:rPr>
                <w:rFonts w:eastAsia="Times New Roman"/>
                <w:szCs w:val="20"/>
                <w:lang w:eastAsia="fr-FR"/>
              </w:rPr>
            </w:pPr>
          </w:p>
        </w:tc>
        <w:tc>
          <w:tcPr>
            <w:tcW w:w="5535" w:type="dxa"/>
            <w:gridSpan w:val="19"/>
            <w:shd w:val="clear" w:color="auto" w:fill="auto"/>
          </w:tcPr>
          <w:p w14:paraId="76BB2E1B"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05E4AE75" w14:textId="77777777" w:rsidR="003E7FEA" w:rsidRPr="004033EF" w:rsidRDefault="003E7FEA" w:rsidP="00946256">
            <w:pPr>
              <w:snapToGrid w:val="0"/>
              <w:spacing w:after="0"/>
              <w:rPr>
                <w:rFonts w:eastAsia="Times New Roman"/>
                <w:szCs w:val="20"/>
                <w:lang w:eastAsia="fr-FR"/>
              </w:rPr>
            </w:pPr>
          </w:p>
        </w:tc>
      </w:tr>
      <w:tr w:rsidR="003E7FEA" w:rsidRPr="004033EF" w14:paraId="61000809" w14:textId="77777777" w:rsidTr="00946256">
        <w:tc>
          <w:tcPr>
            <w:tcW w:w="35" w:type="dxa"/>
            <w:tcBorders>
              <w:left w:val="single" w:sz="6" w:space="0" w:color="000000"/>
            </w:tcBorders>
            <w:shd w:val="clear" w:color="auto" w:fill="auto"/>
          </w:tcPr>
          <w:p w14:paraId="3B25E282"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376F6C85"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48A2F53F"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EA73DF1" w14:textId="77777777" w:rsidR="003E7FEA" w:rsidRPr="004033EF" w:rsidRDefault="003E7FEA" w:rsidP="00946256">
            <w:pPr>
              <w:snapToGrid w:val="0"/>
              <w:spacing w:before="23" w:after="0"/>
              <w:rPr>
                <w:rFonts w:eastAsia="Times New Roman"/>
                <w:szCs w:val="20"/>
                <w:lang w:eastAsia="fr-FR"/>
              </w:rPr>
            </w:pPr>
          </w:p>
        </w:tc>
      </w:tr>
      <w:tr w:rsidR="003E7FEA" w:rsidRPr="004033EF" w14:paraId="406870FD" w14:textId="77777777" w:rsidTr="00946256">
        <w:trPr>
          <w:trHeight w:hRule="exact" w:val="57"/>
        </w:trPr>
        <w:tc>
          <w:tcPr>
            <w:tcW w:w="35" w:type="dxa"/>
            <w:tcBorders>
              <w:left w:val="single" w:sz="6" w:space="0" w:color="000000"/>
            </w:tcBorders>
            <w:shd w:val="clear" w:color="auto" w:fill="auto"/>
          </w:tcPr>
          <w:p w14:paraId="59413808" w14:textId="77777777" w:rsidR="003E7FEA" w:rsidRPr="004033EF" w:rsidRDefault="003E7FEA" w:rsidP="00946256">
            <w:pPr>
              <w:snapToGrid w:val="0"/>
              <w:spacing w:after="0"/>
              <w:rPr>
                <w:rFonts w:eastAsia="Times New Roman"/>
                <w:szCs w:val="20"/>
                <w:lang w:eastAsia="fr-FR"/>
              </w:rPr>
            </w:pPr>
          </w:p>
        </w:tc>
        <w:tc>
          <w:tcPr>
            <w:tcW w:w="2394" w:type="dxa"/>
            <w:gridSpan w:val="5"/>
            <w:shd w:val="clear" w:color="auto" w:fill="auto"/>
          </w:tcPr>
          <w:p w14:paraId="360F60ED" w14:textId="77777777" w:rsidR="003E7FEA" w:rsidRPr="004033EF" w:rsidRDefault="003E7FEA" w:rsidP="00946256">
            <w:pPr>
              <w:snapToGrid w:val="0"/>
              <w:spacing w:after="0"/>
              <w:rPr>
                <w:rFonts w:eastAsia="Times New Roman"/>
                <w:szCs w:val="20"/>
                <w:lang w:eastAsia="fr-FR"/>
              </w:rPr>
            </w:pPr>
          </w:p>
        </w:tc>
        <w:tc>
          <w:tcPr>
            <w:tcW w:w="6960" w:type="dxa"/>
            <w:gridSpan w:val="23"/>
            <w:shd w:val="clear" w:color="auto" w:fill="auto"/>
          </w:tcPr>
          <w:p w14:paraId="07062BA8"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12C5916B" w14:textId="77777777" w:rsidR="003E7FEA" w:rsidRPr="004033EF" w:rsidRDefault="003E7FEA" w:rsidP="00946256">
            <w:pPr>
              <w:snapToGrid w:val="0"/>
              <w:spacing w:after="0"/>
              <w:rPr>
                <w:rFonts w:eastAsia="Times New Roman"/>
                <w:szCs w:val="20"/>
                <w:lang w:eastAsia="fr-FR"/>
              </w:rPr>
            </w:pPr>
          </w:p>
        </w:tc>
      </w:tr>
      <w:tr w:rsidR="003E7FEA" w:rsidRPr="004033EF" w14:paraId="0BAB0601" w14:textId="77777777" w:rsidTr="00946256">
        <w:trPr>
          <w:trHeight w:hRule="exact" w:val="340"/>
        </w:trPr>
        <w:tc>
          <w:tcPr>
            <w:tcW w:w="35" w:type="dxa"/>
            <w:tcBorders>
              <w:top w:val="single" w:sz="6" w:space="0" w:color="000000"/>
              <w:left w:val="single" w:sz="6" w:space="0" w:color="000000"/>
            </w:tcBorders>
            <w:shd w:val="clear" w:color="auto" w:fill="auto"/>
          </w:tcPr>
          <w:p w14:paraId="01C37FD1" w14:textId="77777777" w:rsidR="003E7FEA" w:rsidRPr="004033EF" w:rsidRDefault="003E7FEA" w:rsidP="00946256">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440B299A" w14:textId="77777777" w:rsidR="003E7FEA" w:rsidRPr="004033EF" w:rsidRDefault="003E7FEA" w:rsidP="00946256">
            <w:pPr>
              <w:spacing w:after="0"/>
              <w:rPr>
                <w:rFonts w:eastAsia="Times New Roman"/>
                <w:szCs w:val="20"/>
                <w:lang w:eastAsia="fr-FR"/>
              </w:rPr>
            </w:pPr>
            <w:r w:rsidRPr="004033EF">
              <w:rPr>
                <w:rFonts w:eastAsia="Wingdings"/>
                <w:lang w:eastAsia="fr-FR"/>
              </w:rPr>
              <w:t></w:t>
            </w:r>
            <w:r w:rsidRPr="004033EF">
              <w:rPr>
                <w:rFonts w:eastAsia="Times New Roman"/>
                <w:szCs w:val="20"/>
                <w:lang w:eastAsia="fr-FR"/>
              </w:rPr>
              <w:t xml:space="preserve"> </w:t>
            </w:r>
            <w:r w:rsidRPr="004033EF">
              <w:rPr>
                <w:rFonts w:eastAsia="Times New Roman"/>
                <w:b/>
                <w:bCs/>
                <w:szCs w:val="20"/>
                <w:lang w:eastAsia="fr-FR"/>
              </w:rPr>
              <w:t>Agissant pour le nom et le compte de la Société</w:t>
            </w:r>
            <w:r w:rsidRPr="004033EF">
              <w:rPr>
                <w:rFonts w:eastAsia="Times New Roman"/>
                <w:szCs w:val="20"/>
                <w:lang w:eastAsia="fr-FR"/>
              </w:rPr>
              <w:t> : (intitulé complet et forme juridique de la société)</w:t>
            </w:r>
          </w:p>
        </w:tc>
        <w:tc>
          <w:tcPr>
            <w:tcW w:w="193" w:type="dxa"/>
            <w:gridSpan w:val="2"/>
            <w:tcBorders>
              <w:top w:val="single" w:sz="6" w:space="0" w:color="000000"/>
              <w:right w:val="single" w:sz="8" w:space="0" w:color="000000"/>
            </w:tcBorders>
            <w:shd w:val="clear" w:color="auto" w:fill="auto"/>
          </w:tcPr>
          <w:p w14:paraId="7B47C705" w14:textId="77777777" w:rsidR="003E7FEA" w:rsidRPr="004033EF" w:rsidRDefault="003E7FEA" w:rsidP="00946256">
            <w:pPr>
              <w:snapToGrid w:val="0"/>
              <w:spacing w:after="0"/>
              <w:rPr>
                <w:rFonts w:eastAsia="Times New Roman"/>
                <w:szCs w:val="20"/>
                <w:lang w:eastAsia="fr-FR"/>
              </w:rPr>
            </w:pPr>
          </w:p>
        </w:tc>
      </w:tr>
      <w:tr w:rsidR="003E7FEA" w:rsidRPr="004033EF" w14:paraId="176EF30F" w14:textId="77777777" w:rsidTr="00946256">
        <w:trPr>
          <w:trHeight w:hRule="exact" w:val="284"/>
        </w:trPr>
        <w:tc>
          <w:tcPr>
            <w:tcW w:w="79" w:type="dxa"/>
            <w:gridSpan w:val="2"/>
            <w:tcBorders>
              <w:left w:val="single" w:sz="6" w:space="0" w:color="000000"/>
            </w:tcBorders>
            <w:shd w:val="clear" w:color="auto" w:fill="auto"/>
          </w:tcPr>
          <w:p w14:paraId="3B11F927" w14:textId="77777777" w:rsidR="003E7FEA" w:rsidRPr="004033EF" w:rsidRDefault="003E7FEA" w:rsidP="00946256">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3B902E20" w14:textId="77777777" w:rsidR="003E7FEA" w:rsidRPr="004033EF" w:rsidRDefault="003E7FEA" w:rsidP="00946256">
            <w:pPr>
              <w:snapToGrid w:val="0"/>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5465D1D" w14:textId="77777777" w:rsidR="003E7FEA" w:rsidRPr="004033EF" w:rsidRDefault="003E7FEA" w:rsidP="00946256">
            <w:pPr>
              <w:snapToGrid w:val="0"/>
              <w:spacing w:after="0"/>
              <w:rPr>
                <w:rFonts w:eastAsia="Times New Roman"/>
                <w:szCs w:val="20"/>
                <w:lang w:eastAsia="fr-FR"/>
              </w:rPr>
            </w:pPr>
          </w:p>
        </w:tc>
      </w:tr>
      <w:tr w:rsidR="003E7FEA" w:rsidRPr="004033EF" w14:paraId="669E2A43" w14:textId="77777777" w:rsidTr="00946256">
        <w:trPr>
          <w:trHeight w:hRule="exact" w:val="57"/>
        </w:trPr>
        <w:tc>
          <w:tcPr>
            <w:tcW w:w="35" w:type="dxa"/>
            <w:tcBorders>
              <w:left w:val="single" w:sz="6" w:space="0" w:color="000000"/>
            </w:tcBorders>
            <w:shd w:val="clear" w:color="auto" w:fill="auto"/>
          </w:tcPr>
          <w:p w14:paraId="166F51E8"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47A5E163"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41C45DF8"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2555C61E" w14:textId="77777777" w:rsidR="003E7FEA" w:rsidRPr="004033EF" w:rsidRDefault="003E7FEA" w:rsidP="00946256">
            <w:pPr>
              <w:snapToGrid w:val="0"/>
              <w:spacing w:after="0"/>
              <w:rPr>
                <w:rFonts w:eastAsia="Times New Roman"/>
                <w:szCs w:val="20"/>
                <w:lang w:eastAsia="fr-FR"/>
              </w:rPr>
            </w:pPr>
          </w:p>
        </w:tc>
      </w:tr>
      <w:tr w:rsidR="003E7FEA" w:rsidRPr="004033EF" w14:paraId="3380ED88" w14:textId="77777777" w:rsidTr="003E7FEA">
        <w:tc>
          <w:tcPr>
            <w:tcW w:w="35" w:type="dxa"/>
            <w:tcBorders>
              <w:left w:val="single" w:sz="6" w:space="0" w:color="000000"/>
            </w:tcBorders>
            <w:shd w:val="clear" w:color="auto" w:fill="auto"/>
          </w:tcPr>
          <w:p w14:paraId="5CC84379" w14:textId="77777777" w:rsidR="003E7FEA" w:rsidRPr="004033EF" w:rsidRDefault="003E7FEA" w:rsidP="00946256">
            <w:pPr>
              <w:snapToGrid w:val="0"/>
              <w:spacing w:after="0"/>
              <w:rPr>
                <w:rFonts w:eastAsia="Times New Roman"/>
                <w:szCs w:val="20"/>
                <w:lang w:eastAsia="fr-FR"/>
              </w:rPr>
            </w:pPr>
          </w:p>
        </w:tc>
        <w:tc>
          <w:tcPr>
            <w:tcW w:w="1844" w:type="dxa"/>
            <w:gridSpan w:val="4"/>
            <w:shd w:val="clear" w:color="auto" w:fill="auto"/>
          </w:tcPr>
          <w:p w14:paraId="09D171D2" w14:textId="77777777" w:rsidR="003E7FEA" w:rsidRPr="004033EF" w:rsidRDefault="003E7FEA" w:rsidP="00946256">
            <w:pPr>
              <w:spacing w:after="0"/>
              <w:rPr>
                <w:szCs w:val="20"/>
              </w:rPr>
            </w:pPr>
            <w:r w:rsidRPr="004033EF">
              <w:rPr>
                <w:rFonts w:eastAsia="Times New Roman"/>
                <w:szCs w:val="20"/>
                <w:lang w:eastAsia="fr-FR"/>
              </w:rPr>
              <w:t>Au capital de :</w:t>
            </w:r>
          </w:p>
        </w:tc>
        <w:tc>
          <w:tcPr>
            <w:tcW w:w="7510" w:type="dxa"/>
            <w:gridSpan w:val="24"/>
            <w:tcBorders>
              <w:top w:val="single" w:sz="6" w:space="0" w:color="000000"/>
              <w:left w:val="single" w:sz="6" w:space="0" w:color="000000"/>
              <w:bottom w:val="single" w:sz="6" w:space="0" w:color="000000"/>
            </w:tcBorders>
            <w:shd w:val="clear" w:color="auto" w:fill="F2F2F2"/>
          </w:tcPr>
          <w:p w14:paraId="4308383E" w14:textId="77777777" w:rsidR="003E7FEA" w:rsidRPr="004033EF" w:rsidRDefault="003E7FEA" w:rsidP="00946256">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2D6269C8" w14:textId="77777777" w:rsidR="003E7FEA" w:rsidRPr="004033EF" w:rsidRDefault="003E7FEA" w:rsidP="00946256">
            <w:pPr>
              <w:snapToGrid w:val="0"/>
              <w:spacing w:after="0"/>
              <w:rPr>
                <w:rFonts w:eastAsia="Times New Roman"/>
                <w:szCs w:val="20"/>
                <w:lang w:eastAsia="fr-FR"/>
              </w:rPr>
            </w:pPr>
          </w:p>
        </w:tc>
      </w:tr>
      <w:tr w:rsidR="003E7FEA" w:rsidRPr="004033EF" w14:paraId="1BB39706" w14:textId="77777777" w:rsidTr="00946256">
        <w:trPr>
          <w:trHeight w:hRule="exact" w:val="57"/>
        </w:trPr>
        <w:tc>
          <w:tcPr>
            <w:tcW w:w="35" w:type="dxa"/>
            <w:tcBorders>
              <w:left w:val="single" w:sz="6" w:space="0" w:color="000000"/>
            </w:tcBorders>
            <w:shd w:val="clear" w:color="auto" w:fill="auto"/>
          </w:tcPr>
          <w:p w14:paraId="74254602"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54FB9F21"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54149E1D"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3602924E" w14:textId="77777777" w:rsidR="003E7FEA" w:rsidRPr="004033EF" w:rsidRDefault="003E7FEA" w:rsidP="00946256">
            <w:pPr>
              <w:snapToGrid w:val="0"/>
              <w:spacing w:after="0"/>
              <w:rPr>
                <w:rFonts w:eastAsia="Times New Roman"/>
                <w:szCs w:val="20"/>
                <w:lang w:eastAsia="fr-FR"/>
              </w:rPr>
            </w:pPr>
          </w:p>
        </w:tc>
      </w:tr>
      <w:tr w:rsidR="003E7FEA" w:rsidRPr="004033EF" w14:paraId="41C36A4A" w14:textId="77777777" w:rsidTr="003E7FEA">
        <w:tc>
          <w:tcPr>
            <w:tcW w:w="35" w:type="dxa"/>
            <w:tcBorders>
              <w:left w:val="single" w:sz="6" w:space="0" w:color="000000"/>
            </w:tcBorders>
            <w:shd w:val="clear" w:color="auto" w:fill="auto"/>
          </w:tcPr>
          <w:p w14:paraId="53B58F1B" w14:textId="77777777" w:rsidR="003E7FEA" w:rsidRPr="004033EF" w:rsidRDefault="003E7FEA" w:rsidP="00946256">
            <w:pPr>
              <w:snapToGrid w:val="0"/>
              <w:spacing w:after="0"/>
              <w:rPr>
                <w:rFonts w:eastAsia="Times New Roman"/>
                <w:szCs w:val="20"/>
                <w:lang w:eastAsia="fr-FR"/>
              </w:rPr>
            </w:pPr>
          </w:p>
        </w:tc>
        <w:tc>
          <w:tcPr>
            <w:tcW w:w="1844" w:type="dxa"/>
            <w:gridSpan w:val="4"/>
            <w:shd w:val="clear" w:color="auto" w:fill="auto"/>
          </w:tcPr>
          <w:p w14:paraId="773FD50C" w14:textId="77777777" w:rsidR="003E7FEA" w:rsidRPr="004033EF" w:rsidRDefault="003E7FEA" w:rsidP="00946256">
            <w:pPr>
              <w:spacing w:after="0"/>
              <w:rPr>
                <w:rFonts w:eastAsia="Times New Roman"/>
                <w:szCs w:val="20"/>
                <w:lang w:eastAsia="fr-FR"/>
              </w:rPr>
            </w:pPr>
            <w:r w:rsidRPr="004033EF">
              <w:rPr>
                <w:rFonts w:eastAsia="Times New Roman"/>
                <w:szCs w:val="20"/>
                <w:lang w:eastAsia="fr-FR"/>
              </w:rPr>
              <w:t>Ayant son siège à :</w:t>
            </w:r>
          </w:p>
        </w:tc>
        <w:tc>
          <w:tcPr>
            <w:tcW w:w="7510" w:type="dxa"/>
            <w:gridSpan w:val="24"/>
            <w:tcBorders>
              <w:top w:val="single" w:sz="6" w:space="0" w:color="000000"/>
              <w:left w:val="single" w:sz="6" w:space="0" w:color="000000"/>
              <w:bottom w:val="single" w:sz="6" w:space="0" w:color="000000"/>
            </w:tcBorders>
            <w:shd w:val="clear" w:color="auto" w:fill="F2F2F2"/>
          </w:tcPr>
          <w:p w14:paraId="66DD302F" w14:textId="77777777" w:rsidR="003E7FEA" w:rsidRPr="004033EF" w:rsidRDefault="003E7FEA" w:rsidP="00946256">
            <w:pPr>
              <w:snapToGrid w:val="0"/>
              <w:spacing w:after="0"/>
              <w:rPr>
                <w:rFonts w:eastAsia="Times New Roman"/>
                <w:szCs w:val="20"/>
                <w:lang w:eastAsia="fr-FR"/>
              </w:rPr>
            </w:pPr>
          </w:p>
          <w:p w14:paraId="4E8E5A9B" w14:textId="77777777" w:rsidR="003E7FEA" w:rsidRPr="004033EF" w:rsidRDefault="003E7FEA" w:rsidP="00946256">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4636DCDA" w14:textId="77777777" w:rsidR="003E7FEA" w:rsidRPr="004033EF" w:rsidRDefault="003E7FEA" w:rsidP="00946256">
            <w:pPr>
              <w:snapToGrid w:val="0"/>
              <w:spacing w:after="0"/>
              <w:rPr>
                <w:rFonts w:eastAsia="Times New Roman"/>
                <w:szCs w:val="20"/>
                <w:lang w:eastAsia="fr-FR"/>
              </w:rPr>
            </w:pPr>
          </w:p>
        </w:tc>
      </w:tr>
      <w:tr w:rsidR="003E7FEA" w:rsidRPr="004033EF" w14:paraId="7131D5F0" w14:textId="77777777" w:rsidTr="00946256">
        <w:trPr>
          <w:trHeight w:hRule="exact" w:val="57"/>
        </w:trPr>
        <w:tc>
          <w:tcPr>
            <w:tcW w:w="35" w:type="dxa"/>
            <w:tcBorders>
              <w:left w:val="single" w:sz="6" w:space="0" w:color="000000"/>
            </w:tcBorders>
            <w:shd w:val="clear" w:color="auto" w:fill="auto"/>
          </w:tcPr>
          <w:p w14:paraId="00D18396" w14:textId="77777777" w:rsidR="003E7FEA" w:rsidRPr="004033EF" w:rsidRDefault="003E7FEA" w:rsidP="00946256">
            <w:pPr>
              <w:snapToGrid w:val="0"/>
              <w:spacing w:after="0"/>
              <w:rPr>
                <w:rFonts w:eastAsia="Times New Roman"/>
                <w:szCs w:val="20"/>
                <w:lang w:eastAsia="fr-FR"/>
              </w:rPr>
            </w:pPr>
          </w:p>
        </w:tc>
        <w:tc>
          <w:tcPr>
            <w:tcW w:w="4179" w:type="dxa"/>
            <w:gridSpan w:val="10"/>
            <w:shd w:val="clear" w:color="auto" w:fill="auto"/>
          </w:tcPr>
          <w:p w14:paraId="00B1B7C9" w14:textId="77777777" w:rsidR="003E7FEA" w:rsidRPr="004033EF" w:rsidRDefault="003E7FEA" w:rsidP="00946256">
            <w:pPr>
              <w:snapToGrid w:val="0"/>
              <w:spacing w:after="0"/>
              <w:rPr>
                <w:rFonts w:eastAsia="Times New Roman"/>
                <w:szCs w:val="20"/>
                <w:lang w:eastAsia="fr-FR"/>
              </w:rPr>
            </w:pPr>
          </w:p>
        </w:tc>
        <w:tc>
          <w:tcPr>
            <w:tcW w:w="5175" w:type="dxa"/>
            <w:gridSpan w:val="18"/>
            <w:shd w:val="clear" w:color="auto" w:fill="auto"/>
          </w:tcPr>
          <w:p w14:paraId="3CE44687"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1C728A56" w14:textId="77777777" w:rsidR="003E7FEA" w:rsidRPr="004033EF" w:rsidRDefault="003E7FEA" w:rsidP="00946256">
            <w:pPr>
              <w:snapToGrid w:val="0"/>
              <w:spacing w:after="0"/>
              <w:rPr>
                <w:rFonts w:eastAsia="Times New Roman"/>
                <w:szCs w:val="20"/>
                <w:lang w:eastAsia="fr-FR"/>
              </w:rPr>
            </w:pPr>
          </w:p>
        </w:tc>
      </w:tr>
      <w:tr w:rsidR="003E7FEA" w:rsidRPr="004033EF" w14:paraId="28E68C83" w14:textId="77777777" w:rsidTr="00946256">
        <w:tc>
          <w:tcPr>
            <w:tcW w:w="35" w:type="dxa"/>
            <w:tcBorders>
              <w:left w:val="single" w:sz="6" w:space="0" w:color="000000"/>
            </w:tcBorders>
            <w:shd w:val="clear" w:color="auto" w:fill="auto"/>
          </w:tcPr>
          <w:p w14:paraId="1FE94A15"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53CBBEB3"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4A5FC646" w14:textId="77777777" w:rsidR="003E7FEA" w:rsidRPr="004033EF" w:rsidRDefault="003E7FEA" w:rsidP="00946256">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57463ED3" w14:textId="77777777" w:rsidR="003E7FEA" w:rsidRPr="004033EF" w:rsidRDefault="003E7FEA" w:rsidP="00946256">
            <w:pPr>
              <w:spacing w:before="23" w:after="0"/>
              <w:rPr>
                <w:rFonts w:eastAsia="Times New Roman"/>
                <w:szCs w:val="20"/>
                <w:lang w:eastAsia="fr-FR"/>
              </w:rPr>
            </w:pPr>
            <w:r w:rsidRPr="004033EF">
              <w:rPr>
                <w:rFonts w:eastAsia="Times New Roman"/>
                <w:szCs w:val="20"/>
                <w:lang w:eastAsia="fr-FR"/>
              </w:rPr>
              <w:t>Fax : </w:t>
            </w:r>
          </w:p>
        </w:tc>
        <w:tc>
          <w:tcPr>
            <w:tcW w:w="3735" w:type="dxa"/>
            <w:gridSpan w:val="15"/>
            <w:tcBorders>
              <w:top w:val="single" w:sz="6" w:space="0" w:color="000000"/>
              <w:left w:val="single" w:sz="6" w:space="0" w:color="000000"/>
              <w:bottom w:val="single" w:sz="6" w:space="0" w:color="000000"/>
            </w:tcBorders>
            <w:shd w:val="clear" w:color="auto" w:fill="F2F2F2"/>
          </w:tcPr>
          <w:p w14:paraId="3CE504DC"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38F84E74" w14:textId="77777777" w:rsidR="003E7FEA" w:rsidRPr="004033EF" w:rsidRDefault="003E7FEA" w:rsidP="00946256">
            <w:pPr>
              <w:snapToGrid w:val="0"/>
              <w:spacing w:before="23" w:after="0"/>
              <w:rPr>
                <w:rFonts w:eastAsia="Times New Roman"/>
                <w:szCs w:val="20"/>
                <w:lang w:eastAsia="fr-FR"/>
              </w:rPr>
            </w:pPr>
          </w:p>
        </w:tc>
      </w:tr>
      <w:tr w:rsidR="003E7FEA" w:rsidRPr="004033EF" w14:paraId="5C765A34" w14:textId="77777777" w:rsidTr="00946256">
        <w:trPr>
          <w:trHeight w:hRule="exact" w:val="57"/>
        </w:trPr>
        <w:tc>
          <w:tcPr>
            <w:tcW w:w="35" w:type="dxa"/>
            <w:tcBorders>
              <w:left w:val="single" w:sz="6" w:space="0" w:color="000000"/>
            </w:tcBorders>
            <w:shd w:val="clear" w:color="auto" w:fill="auto"/>
          </w:tcPr>
          <w:p w14:paraId="2FA9454C" w14:textId="77777777" w:rsidR="003E7FEA" w:rsidRPr="004033EF" w:rsidRDefault="003E7FEA" w:rsidP="00946256">
            <w:pPr>
              <w:snapToGrid w:val="0"/>
              <w:spacing w:after="0"/>
              <w:rPr>
                <w:rFonts w:eastAsia="Times New Roman"/>
                <w:szCs w:val="20"/>
                <w:lang w:eastAsia="fr-FR"/>
              </w:rPr>
            </w:pPr>
          </w:p>
        </w:tc>
        <w:tc>
          <w:tcPr>
            <w:tcW w:w="3819" w:type="dxa"/>
            <w:gridSpan w:val="9"/>
            <w:shd w:val="clear" w:color="auto" w:fill="auto"/>
          </w:tcPr>
          <w:p w14:paraId="0BD447EF" w14:textId="77777777" w:rsidR="003E7FEA" w:rsidRPr="004033EF" w:rsidRDefault="003E7FEA" w:rsidP="00946256">
            <w:pPr>
              <w:snapToGrid w:val="0"/>
              <w:spacing w:after="0"/>
              <w:rPr>
                <w:rFonts w:eastAsia="Times New Roman"/>
                <w:szCs w:val="20"/>
                <w:lang w:eastAsia="fr-FR"/>
              </w:rPr>
            </w:pPr>
          </w:p>
        </w:tc>
        <w:tc>
          <w:tcPr>
            <w:tcW w:w="5535" w:type="dxa"/>
            <w:gridSpan w:val="19"/>
            <w:shd w:val="clear" w:color="auto" w:fill="auto"/>
          </w:tcPr>
          <w:p w14:paraId="69D84EB3"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2A500FAE" w14:textId="77777777" w:rsidR="003E7FEA" w:rsidRPr="004033EF" w:rsidRDefault="003E7FEA" w:rsidP="00946256">
            <w:pPr>
              <w:snapToGrid w:val="0"/>
              <w:spacing w:after="0"/>
              <w:rPr>
                <w:rFonts w:eastAsia="Times New Roman"/>
                <w:szCs w:val="20"/>
                <w:lang w:eastAsia="fr-FR"/>
              </w:rPr>
            </w:pPr>
          </w:p>
        </w:tc>
      </w:tr>
      <w:tr w:rsidR="003E7FEA" w:rsidRPr="004033EF" w14:paraId="6C2A0A56" w14:textId="77777777" w:rsidTr="00946256">
        <w:tc>
          <w:tcPr>
            <w:tcW w:w="35" w:type="dxa"/>
            <w:tcBorders>
              <w:left w:val="single" w:sz="6" w:space="0" w:color="000000"/>
            </w:tcBorders>
            <w:shd w:val="clear" w:color="auto" w:fill="auto"/>
          </w:tcPr>
          <w:p w14:paraId="436F6E7B"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24EE4C9C"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64FDD409"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78BC5587" w14:textId="77777777" w:rsidR="003E7FEA" w:rsidRPr="004033EF" w:rsidRDefault="003E7FEA" w:rsidP="00946256">
            <w:pPr>
              <w:snapToGrid w:val="0"/>
              <w:spacing w:before="23" w:after="0"/>
              <w:rPr>
                <w:rFonts w:eastAsia="Times New Roman"/>
                <w:szCs w:val="20"/>
                <w:lang w:eastAsia="fr-FR"/>
              </w:rPr>
            </w:pPr>
          </w:p>
        </w:tc>
      </w:tr>
      <w:tr w:rsidR="003E7FEA" w:rsidRPr="004033EF" w14:paraId="0ABC38E6" w14:textId="77777777" w:rsidTr="00946256">
        <w:trPr>
          <w:trHeight w:hRule="exact" w:val="57"/>
        </w:trPr>
        <w:tc>
          <w:tcPr>
            <w:tcW w:w="35" w:type="dxa"/>
            <w:tcBorders>
              <w:left w:val="single" w:sz="6" w:space="0" w:color="000000"/>
            </w:tcBorders>
            <w:shd w:val="clear" w:color="auto" w:fill="auto"/>
          </w:tcPr>
          <w:p w14:paraId="23DB6D78"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3403618C"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00C2003F"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2D900FD5" w14:textId="77777777" w:rsidR="003E7FEA" w:rsidRPr="004033EF" w:rsidRDefault="003E7FEA" w:rsidP="00946256">
            <w:pPr>
              <w:snapToGrid w:val="0"/>
              <w:spacing w:after="0"/>
              <w:rPr>
                <w:rFonts w:eastAsia="Times New Roman"/>
                <w:szCs w:val="20"/>
                <w:lang w:eastAsia="fr-FR"/>
              </w:rPr>
            </w:pPr>
          </w:p>
        </w:tc>
      </w:tr>
      <w:tr w:rsidR="003E7FEA" w:rsidRPr="004033EF" w14:paraId="2F83D3A9" w14:textId="77777777" w:rsidTr="00946256">
        <w:tc>
          <w:tcPr>
            <w:tcW w:w="35" w:type="dxa"/>
            <w:tcBorders>
              <w:left w:val="single" w:sz="6" w:space="0" w:color="000000"/>
            </w:tcBorders>
            <w:shd w:val="clear" w:color="auto" w:fill="auto"/>
          </w:tcPr>
          <w:p w14:paraId="71DF785A" w14:textId="77777777" w:rsidR="003E7FEA" w:rsidRPr="003E7FEA" w:rsidRDefault="003E7FEA" w:rsidP="00946256">
            <w:pPr>
              <w:snapToGrid w:val="0"/>
              <w:spacing w:before="23" w:after="0"/>
              <w:rPr>
                <w:rFonts w:eastAsia="Times New Roman"/>
                <w:sz w:val="18"/>
                <w:szCs w:val="18"/>
                <w:lang w:eastAsia="fr-FR"/>
              </w:rPr>
            </w:pPr>
          </w:p>
        </w:tc>
        <w:tc>
          <w:tcPr>
            <w:tcW w:w="5388" w:type="dxa"/>
            <w:gridSpan w:val="12"/>
            <w:shd w:val="clear" w:color="auto" w:fill="auto"/>
          </w:tcPr>
          <w:p w14:paraId="2518FE02" w14:textId="77777777" w:rsidR="003E7FEA" w:rsidRPr="003E7FEA" w:rsidRDefault="003E7FEA" w:rsidP="00946256">
            <w:pPr>
              <w:spacing w:before="40" w:after="0"/>
              <w:rPr>
                <w:rFonts w:eastAsia="Times New Roman"/>
                <w:sz w:val="18"/>
                <w:szCs w:val="18"/>
                <w:lang w:eastAsia="fr-FR"/>
              </w:rPr>
            </w:pPr>
            <w:r w:rsidRPr="003E7FEA">
              <w:rPr>
                <w:rFonts w:eastAsia="Times New Roman"/>
                <w:sz w:val="18"/>
                <w:szCs w:val="18"/>
                <w:lang w:eastAsia="fr-FR"/>
              </w:rPr>
              <w:t>N° d'identité d'établissement (SIRET OU T.A.H.I.T.I) :</w:t>
            </w:r>
          </w:p>
        </w:tc>
        <w:tc>
          <w:tcPr>
            <w:tcW w:w="283" w:type="dxa"/>
            <w:gridSpan w:val="2"/>
            <w:tcBorders>
              <w:top w:val="single" w:sz="6" w:space="0" w:color="000000"/>
              <w:left w:val="single" w:sz="6" w:space="0" w:color="000000"/>
              <w:bottom w:val="single" w:sz="6" w:space="0" w:color="000000"/>
            </w:tcBorders>
            <w:shd w:val="clear" w:color="auto" w:fill="F2F2F2"/>
          </w:tcPr>
          <w:p w14:paraId="4AD564C6"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7787D5CB"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3121D318"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79AC0D6B"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588BA992"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00F52EDE"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5913B28B"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63B56BAA"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41F05703"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3C46EA67"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079B42DE"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6A610321"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26C209F1" w14:textId="77777777" w:rsidR="003E7FEA" w:rsidRPr="004033EF" w:rsidRDefault="003E7FEA" w:rsidP="00946256">
            <w:pPr>
              <w:snapToGrid w:val="0"/>
              <w:spacing w:before="23" w:after="0"/>
              <w:jc w:val="center"/>
              <w:rPr>
                <w:rFonts w:eastAsia="Times New Roman"/>
                <w:szCs w:val="20"/>
                <w:lang w:eastAsia="fr-FR"/>
              </w:rPr>
            </w:pPr>
          </w:p>
        </w:tc>
        <w:tc>
          <w:tcPr>
            <w:tcW w:w="281" w:type="dxa"/>
            <w:gridSpan w:val="2"/>
            <w:tcBorders>
              <w:top w:val="single" w:sz="6" w:space="0" w:color="000000"/>
              <w:left w:val="single" w:sz="6" w:space="0" w:color="000000"/>
              <w:bottom w:val="single" w:sz="6" w:space="0" w:color="000000"/>
            </w:tcBorders>
            <w:shd w:val="clear" w:color="auto" w:fill="F2F2F2"/>
          </w:tcPr>
          <w:p w14:paraId="7D042D2D" w14:textId="77777777" w:rsidR="003E7FEA" w:rsidRPr="004033EF" w:rsidRDefault="003E7FEA" w:rsidP="00946256">
            <w:pPr>
              <w:snapToGrid w:val="0"/>
              <w:spacing w:before="23" w:after="0"/>
              <w:jc w:val="center"/>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4461441" w14:textId="77777777" w:rsidR="003E7FEA" w:rsidRPr="004033EF" w:rsidRDefault="003E7FEA" w:rsidP="00946256">
            <w:pPr>
              <w:snapToGrid w:val="0"/>
              <w:spacing w:before="23" w:after="0"/>
              <w:rPr>
                <w:rFonts w:eastAsia="Times New Roman"/>
                <w:szCs w:val="20"/>
                <w:lang w:eastAsia="fr-FR"/>
              </w:rPr>
            </w:pPr>
          </w:p>
        </w:tc>
      </w:tr>
      <w:tr w:rsidR="003E7FEA" w:rsidRPr="004033EF" w14:paraId="30517A53" w14:textId="77777777" w:rsidTr="00946256">
        <w:trPr>
          <w:trHeight w:hRule="exact" w:val="57"/>
        </w:trPr>
        <w:tc>
          <w:tcPr>
            <w:tcW w:w="9582" w:type="dxa"/>
            <w:gridSpan w:val="31"/>
            <w:tcBorders>
              <w:left w:val="single" w:sz="6" w:space="0" w:color="000000"/>
              <w:right w:val="single" w:sz="8" w:space="0" w:color="000000"/>
            </w:tcBorders>
            <w:shd w:val="clear" w:color="auto" w:fill="auto"/>
          </w:tcPr>
          <w:p w14:paraId="6F5BD043" w14:textId="77777777" w:rsidR="003E7FEA" w:rsidRPr="004033EF" w:rsidRDefault="003E7FEA" w:rsidP="00946256">
            <w:pPr>
              <w:snapToGrid w:val="0"/>
              <w:spacing w:before="23" w:after="0"/>
              <w:rPr>
                <w:rFonts w:eastAsia="Times New Roman"/>
                <w:szCs w:val="20"/>
                <w:lang w:eastAsia="fr-FR"/>
              </w:rPr>
            </w:pPr>
          </w:p>
        </w:tc>
      </w:tr>
      <w:tr w:rsidR="003E7FEA" w:rsidRPr="004033EF" w14:paraId="46BC914A" w14:textId="77777777" w:rsidTr="00946256">
        <w:tc>
          <w:tcPr>
            <w:tcW w:w="35" w:type="dxa"/>
            <w:tcBorders>
              <w:left w:val="single" w:sz="6" w:space="0" w:color="000000"/>
            </w:tcBorders>
            <w:shd w:val="clear" w:color="auto" w:fill="auto"/>
          </w:tcPr>
          <w:p w14:paraId="40CE8FDA" w14:textId="77777777" w:rsidR="003E7FEA" w:rsidRPr="004033EF" w:rsidRDefault="003E7FEA" w:rsidP="00946256">
            <w:pPr>
              <w:snapToGrid w:val="0"/>
              <w:spacing w:before="23" w:after="0"/>
              <w:rPr>
                <w:rFonts w:eastAsia="Times New Roman"/>
                <w:szCs w:val="20"/>
                <w:lang w:eastAsia="fr-FR"/>
              </w:rPr>
            </w:pPr>
          </w:p>
        </w:tc>
        <w:tc>
          <w:tcPr>
            <w:tcW w:w="7372" w:type="dxa"/>
            <w:gridSpan w:val="20"/>
            <w:shd w:val="clear" w:color="auto" w:fill="auto"/>
          </w:tcPr>
          <w:p w14:paraId="4F7185E5" w14:textId="77777777" w:rsidR="003E7FEA" w:rsidRPr="004033EF" w:rsidRDefault="003E7FEA" w:rsidP="00946256">
            <w:pPr>
              <w:spacing w:before="40" w:after="0"/>
              <w:rPr>
                <w:rFonts w:eastAsia="Times New Roman"/>
                <w:szCs w:val="20"/>
                <w:lang w:eastAsia="fr-FR"/>
              </w:rPr>
            </w:pPr>
            <w:r w:rsidRPr="003E7FEA">
              <w:rPr>
                <w:rFonts w:eastAsia="Times New Roman"/>
                <w:sz w:val="18"/>
                <w:szCs w:val="18"/>
                <w:lang w:eastAsia="fr-FR"/>
              </w:rPr>
              <w:t xml:space="preserve">N° d'inscription </w:t>
            </w:r>
            <w:r w:rsidRPr="003E7FEA">
              <w:rPr>
                <w:sz w:val="18"/>
                <w:szCs w:val="18"/>
                <w:lang w:eastAsia="fr-FR"/>
              </w:rPr>
              <w:t></w:t>
            </w:r>
            <w:r w:rsidRPr="003E7FEA">
              <w:rPr>
                <w:rFonts w:eastAsia="Times New Roman"/>
                <w:sz w:val="18"/>
                <w:szCs w:val="18"/>
                <w:lang w:eastAsia="fr-FR"/>
              </w:rPr>
              <w:t xml:space="preserve"> au répertoire des métiers </w:t>
            </w:r>
            <w:r w:rsidRPr="003E7FEA">
              <w:rPr>
                <w:rFonts w:eastAsia="Times New Roman"/>
                <w:b/>
                <w:bCs/>
                <w:sz w:val="18"/>
                <w:szCs w:val="18"/>
                <w:lang w:eastAsia="fr-FR"/>
              </w:rPr>
              <w:t>ou</w:t>
            </w:r>
            <w:r w:rsidRPr="003E7FEA">
              <w:rPr>
                <w:rFonts w:eastAsia="Times New Roman"/>
                <w:sz w:val="18"/>
                <w:szCs w:val="18"/>
                <w:lang w:eastAsia="fr-FR"/>
              </w:rPr>
              <w:t xml:space="preserve"> </w:t>
            </w:r>
            <w:r w:rsidRPr="003E7FEA">
              <w:rPr>
                <w:sz w:val="18"/>
                <w:szCs w:val="18"/>
                <w:lang w:eastAsia="fr-FR"/>
              </w:rPr>
              <w:t></w:t>
            </w:r>
            <w:r w:rsidRPr="003E7FEA">
              <w:rPr>
                <w:rFonts w:eastAsia="Times New Roman"/>
                <w:sz w:val="18"/>
                <w:szCs w:val="18"/>
                <w:lang w:eastAsia="fr-FR"/>
              </w:rPr>
              <w:t xml:space="preserve"> au registre du commerce et des sociétés :</w:t>
            </w:r>
          </w:p>
        </w:tc>
        <w:tc>
          <w:tcPr>
            <w:tcW w:w="1982" w:type="dxa"/>
            <w:gridSpan w:val="8"/>
            <w:tcBorders>
              <w:top w:val="single" w:sz="6" w:space="0" w:color="000000"/>
              <w:left w:val="single" w:sz="6" w:space="0" w:color="000000"/>
              <w:bottom w:val="single" w:sz="6" w:space="0" w:color="000000"/>
            </w:tcBorders>
            <w:shd w:val="clear" w:color="auto" w:fill="F2F2F2"/>
          </w:tcPr>
          <w:p w14:paraId="512A8B04"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823F6B6" w14:textId="77777777" w:rsidR="003E7FEA" w:rsidRPr="004033EF" w:rsidRDefault="003E7FEA" w:rsidP="00946256">
            <w:pPr>
              <w:snapToGrid w:val="0"/>
              <w:spacing w:before="23" w:after="0"/>
              <w:rPr>
                <w:rFonts w:eastAsia="Times New Roman"/>
                <w:szCs w:val="20"/>
                <w:lang w:eastAsia="fr-FR"/>
              </w:rPr>
            </w:pPr>
          </w:p>
        </w:tc>
      </w:tr>
      <w:tr w:rsidR="003E7FEA" w:rsidRPr="004033EF" w14:paraId="4E51E0CD" w14:textId="77777777" w:rsidTr="00946256">
        <w:trPr>
          <w:trHeight w:hRule="exact" w:val="57"/>
        </w:trPr>
        <w:tc>
          <w:tcPr>
            <w:tcW w:w="35" w:type="dxa"/>
            <w:tcBorders>
              <w:left w:val="single" w:sz="6" w:space="0" w:color="000000"/>
              <w:bottom w:val="single" w:sz="6" w:space="0" w:color="000000"/>
            </w:tcBorders>
            <w:shd w:val="clear" w:color="auto" w:fill="auto"/>
          </w:tcPr>
          <w:p w14:paraId="4B1E904F" w14:textId="77777777" w:rsidR="003E7FEA" w:rsidRPr="004033EF" w:rsidRDefault="003E7FEA" w:rsidP="00946256">
            <w:pPr>
              <w:snapToGrid w:val="0"/>
              <w:rPr>
                <w:rFonts w:eastAsia="Times New Roman"/>
                <w:szCs w:val="20"/>
                <w:lang w:eastAsia="fr-FR"/>
              </w:rPr>
            </w:pPr>
          </w:p>
        </w:tc>
        <w:tc>
          <w:tcPr>
            <w:tcW w:w="2844" w:type="dxa"/>
            <w:gridSpan w:val="7"/>
            <w:tcBorders>
              <w:bottom w:val="single" w:sz="6" w:space="0" w:color="000000"/>
            </w:tcBorders>
            <w:shd w:val="clear" w:color="auto" w:fill="auto"/>
          </w:tcPr>
          <w:p w14:paraId="6E930B07" w14:textId="77777777" w:rsidR="003E7FEA" w:rsidRPr="004033EF" w:rsidRDefault="003E7FEA" w:rsidP="00946256">
            <w:pPr>
              <w:keepNext/>
              <w:snapToGrid w:val="0"/>
              <w:rPr>
                <w:rFonts w:eastAsia="Times New Roman"/>
                <w:szCs w:val="20"/>
                <w:lang w:eastAsia="fr-FR"/>
              </w:rPr>
            </w:pPr>
          </w:p>
        </w:tc>
        <w:tc>
          <w:tcPr>
            <w:tcW w:w="6558" w:type="dxa"/>
            <w:gridSpan w:val="22"/>
            <w:tcBorders>
              <w:bottom w:val="single" w:sz="6" w:space="0" w:color="000000"/>
            </w:tcBorders>
            <w:shd w:val="clear" w:color="auto" w:fill="auto"/>
          </w:tcPr>
          <w:p w14:paraId="1A1AEDB4" w14:textId="77777777" w:rsidR="003E7FEA" w:rsidRPr="004033EF" w:rsidRDefault="003E7FEA" w:rsidP="00946256">
            <w:pPr>
              <w:keepNext/>
              <w:snapToGrid w:val="0"/>
              <w:rPr>
                <w:rFonts w:eastAsia="Times New Roman"/>
                <w:szCs w:val="20"/>
                <w:lang w:eastAsia="fr-FR"/>
              </w:rPr>
            </w:pPr>
          </w:p>
        </w:tc>
        <w:tc>
          <w:tcPr>
            <w:tcW w:w="145" w:type="dxa"/>
            <w:tcBorders>
              <w:bottom w:val="single" w:sz="6" w:space="0" w:color="000000"/>
              <w:right w:val="single" w:sz="8" w:space="0" w:color="000000"/>
            </w:tcBorders>
            <w:shd w:val="clear" w:color="auto" w:fill="auto"/>
          </w:tcPr>
          <w:p w14:paraId="161DC412" w14:textId="77777777" w:rsidR="003E7FEA" w:rsidRPr="004033EF" w:rsidRDefault="003E7FEA" w:rsidP="00946256">
            <w:pPr>
              <w:keepNext/>
              <w:snapToGrid w:val="0"/>
              <w:rPr>
                <w:rFonts w:eastAsia="Times New Roman"/>
                <w:szCs w:val="20"/>
                <w:lang w:eastAsia="fr-FR"/>
              </w:rPr>
            </w:pPr>
          </w:p>
          <w:p w14:paraId="0EF7AA6D" w14:textId="77777777" w:rsidR="003E7FEA" w:rsidRPr="004033EF" w:rsidRDefault="003E7FEA" w:rsidP="00946256">
            <w:pPr>
              <w:keepNext/>
              <w:snapToGrid w:val="0"/>
              <w:rPr>
                <w:rFonts w:eastAsia="Times New Roman"/>
                <w:szCs w:val="20"/>
                <w:lang w:eastAsia="fr-FR"/>
              </w:rPr>
            </w:pPr>
          </w:p>
        </w:tc>
      </w:tr>
    </w:tbl>
    <w:p w14:paraId="73B48123" w14:textId="77777777" w:rsidR="003646F6" w:rsidRPr="004033EF" w:rsidRDefault="003646F6" w:rsidP="007E749C">
      <w:pPr>
        <w:spacing w:before="280" w:after="119"/>
        <w:rPr>
          <w:b/>
          <w:szCs w:val="20"/>
          <w:lang w:eastAsia="fr-FR"/>
        </w:rPr>
      </w:pPr>
      <w:r w:rsidRPr="007E749C">
        <w:rPr>
          <w:rFonts w:eastAsia="Wingdings"/>
          <w:sz w:val="32"/>
          <w:szCs w:val="32"/>
          <w:lang w:eastAsia="fr-FR"/>
        </w:rPr>
        <w:t></w:t>
      </w:r>
      <w:r w:rsidRPr="004033EF">
        <w:rPr>
          <w:rFonts w:eastAsia="Times New Roman"/>
          <w:szCs w:val="20"/>
          <w:lang w:eastAsia="fr-FR"/>
        </w:rPr>
        <w:t xml:space="preserve"> </w:t>
      </w:r>
      <w:r w:rsidRPr="004033EF">
        <w:rPr>
          <w:rFonts w:eastAsia="Times New Roman"/>
          <w:b/>
          <w:bCs/>
          <w:szCs w:val="20"/>
          <w:lang w:eastAsia="fr-FR"/>
        </w:rPr>
        <w:t>Nous soussignons,</w:t>
      </w:r>
    </w:p>
    <w:tbl>
      <w:tblPr>
        <w:tblW w:w="0" w:type="auto"/>
        <w:tblInd w:w="-28" w:type="dxa"/>
        <w:tblLayout w:type="fixed"/>
        <w:tblCellMar>
          <w:left w:w="0" w:type="dxa"/>
          <w:right w:w="0" w:type="dxa"/>
        </w:tblCellMar>
        <w:tblLook w:val="0000" w:firstRow="0" w:lastRow="0" w:firstColumn="0" w:lastColumn="0" w:noHBand="0" w:noVBand="0"/>
      </w:tblPr>
      <w:tblGrid>
        <w:gridCol w:w="35"/>
        <w:gridCol w:w="44"/>
        <w:gridCol w:w="1064"/>
        <w:gridCol w:w="418"/>
        <w:gridCol w:w="318"/>
        <w:gridCol w:w="550"/>
        <w:gridCol w:w="75"/>
        <w:gridCol w:w="375"/>
        <w:gridCol w:w="30"/>
        <w:gridCol w:w="945"/>
        <w:gridCol w:w="360"/>
        <w:gridCol w:w="645"/>
        <w:gridCol w:w="564"/>
        <w:gridCol w:w="231"/>
        <w:gridCol w:w="52"/>
        <w:gridCol w:w="284"/>
        <w:gridCol w:w="283"/>
        <w:gridCol w:w="284"/>
        <w:gridCol w:w="283"/>
        <w:gridCol w:w="284"/>
        <w:gridCol w:w="283"/>
        <w:gridCol w:w="284"/>
        <w:gridCol w:w="283"/>
        <w:gridCol w:w="284"/>
        <w:gridCol w:w="283"/>
        <w:gridCol w:w="284"/>
        <w:gridCol w:w="283"/>
        <w:gridCol w:w="251"/>
        <w:gridCol w:w="30"/>
        <w:gridCol w:w="48"/>
        <w:gridCol w:w="145"/>
      </w:tblGrid>
      <w:tr w:rsidR="003E7FEA" w:rsidRPr="004033EF" w14:paraId="50306EE3" w14:textId="77777777" w:rsidTr="00946256">
        <w:trPr>
          <w:trHeight w:hRule="exact" w:val="342"/>
        </w:trPr>
        <w:tc>
          <w:tcPr>
            <w:tcW w:w="9359" w:type="dxa"/>
            <w:gridSpan w:val="28"/>
            <w:tcBorders>
              <w:top w:val="single" w:sz="6" w:space="0" w:color="000000"/>
              <w:left w:val="single" w:sz="6" w:space="0" w:color="000000"/>
            </w:tcBorders>
            <w:shd w:val="clear" w:color="auto" w:fill="A6A6A6"/>
          </w:tcPr>
          <w:p w14:paraId="39C1E9CC" w14:textId="14312982" w:rsidR="003E7FEA" w:rsidRPr="004033EF" w:rsidRDefault="003E7FEA" w:rsidP="00946256">
            <w:pPr>
              <w:pStyle w:val="NormalWeb"/>
              <w:snapToGrid w:val="0"/>
              <w:spacing w:before="0" w:after="0"/>
              <w:jc w:val="center"/>
              <w:rPr>
                <w:rFonts w:ascii="Arial" w:hAnsi="Arial" w:cs="Arial"/>
                <w:b/>
                <w:szCs w:val="20"/>
                <w:lang w:eastAsia="fr-FR"/>
              </w:rPr>
            </w:pPr>
            <w:r w:rsidRPr="004033EF">
              <w:rPr>
                <w:rFonts w:ascii="Arial" w:hAnsi="Arial" w:cs="Arial"/>
                <w:b/>
                <w:szCs w:val="20"/>
                <w:lang w:eastAsia="fr-FR"/>
              </w:rPr>
              <w:t xml:space="preserve">Co-traitant </w:t>
            </w:r>
            <w:r>
              <w:rPr>
                <w:rFonts w:ascii="Arial" w:hAnsi="Arial" w:cs="Arial"/>
                <w:b/>
                <w:szCs w:val="20"/>
                <w:lang w:eastAsia="fr-FR"/>
              </w:rPr>
              <w:t>1</w:t>
            </w:r>
          </w:p>
          <w:p w14:paraId="5F3310CC" w14:textId="77777777" w:rsidR="003E7FEA" w:rsidRPr="004033EF" w:rsidRDefault="003E7FEA" w:rsidP="00946256">
            <w:pPr>
              <w:pStyle w:val="NormalWeb"/>
              <w:snapToGrid w:val="0"/>
              <w:spacing w:before="0" w:after="0"/>
              <w:jc w:val="center"/>
              <w:rPr>
                <w:rFonts w:ascii="Arial" w:hAnsi="Arial" w:cs="Arial"/>
                <w:b/>
                <w:szCs w:val="20"/>
                <w:lang w:eastAsia="fr-FR"/>
              </w:rPr>
            </w:pPr>
          </w:p>
        </w:tc>
        <w:tc>
          <w:tcPr>
            <w:tcW w:w="223" w:type="dxa"/>
            <w:gridSpan w:val="3"/>
            <w:tcBorders>
              <w:top w:val="single" w:sz="6" w:space="0" w:color="000000"/>
              <w:right w:val="single" w:sz="8" w:space="0" w:color="000000"/>
            </w:tcBorders>
            <w:shd w:val="clear" w:color="auto" w:fill="auto"/>
          </w:tcPr>
          <w:p w14:paraId="45184C35" w14:textId="77777777" w:rsidR="003E7FEA" w:rsidRPr="004033EF" w:rsidRDefault="003E7FEA" w:rsidP="00946256">
            <w:pPr>
              <w:snapToGrid w:val="0"/>
              <w:spacing w:after="0"/>
              <w:rPr>
                <w:rFonts w:eastAsia="Times New Roman"/>
                <w:szCs w:val="20"/>
                <w:lang w:eastAsia="fr-FR"/>
              </w:rPr>
            </w:pPr>
          </w:p>
        </w:tc>
      </w:tr>
      <w:tr w:rsidR="003E7FEA" w:rsidRPr="004033EF" w14:paraId="28029E63" w14:textId="77777777" w:rsidTr="00946256">
        <w:trPr>
          <w:trHeight w:hRule="exact" w:val="57"/>
        </w:trPr>
        <w:tc>
          <w:tcPr>
            <w:tcW w:w="35" w:type="dxa"/>
            <w:tcBorders>
              <w:top w:val="single" w:sz="6" w:space="0" w:color="000000"/>
              <w:left w:val="single" w:sz="6" w:space="0" w:color="000000"/>
            </w:tcBorders>
            <w:shd w:val="clear" w:color="auto" w:fill="auto"/>
          </w:tcPr>
          <w:p w14:paraId="6D1AC7F0" w14:textId="77777777" w:rsidR="003E7FEA" w:rsidRPr="004033EF" w:rsidRDefault="003E7FEA" w:rsidP="00946256">
            <w:pPr>
              <w:snapToGrid w:val="0"/>
              <w:spacing w:after="0"/>
              <w:rPr>
                <w:rFonts w:eastAsia="Times New Roman"/>
                <w:szCs w:val="20"/>
                <w:lang w:eastAsia="fr-FR"/>
              </w:rPr>
            </w:pPr>
          </w:p>
        </w:tc>
        <w:tc>
          <w:tcPr>
            <w:tcW w:w="2469" w:type="dxa"/>
            <w:gridSpan w:val="6"/>
            <w:tcBorders>
              <w:top w:val="single" w:sz="6" w:space="0" w:color="000000"/>
            </w:tcBorders>
            <w:shd w:val="clear" w:color="auto" w:fill="auto"/>
          </w:tcPr>
          <w:p w14:paraId="37753B59" w14:textId="77777777" w:rsidR="003E7FEA" w:rsidRPr="004033EF" w:rsidRDefault="003E7FEA" w:rsidP="00946256">
            <w:pPr>
              <w:snapToGrid w:val="0"/>
              <w:spacing w:after="0"/>
              <w:rPr>
                <w:rFonts w:eastAsia="Times New Roman"/>
                <w:szCs w:val="20"/>
                <w:lang w:eastAsia="fr-FR"/>
              </w:rPr>
            </w:pPr>
          </w:p>
        </w:tc>
        <w:tc>
          <w:tcPr>
            <w:tcW w:w="6855" w:type="dxa"/>
            <w:gridSpan w:val="21"/>
            <w:tcBorders>
              <w:top w:val="single" w:sz="6" w:space="0" w:color="000000"/>
            </w:tcBorders>
            <w:shd w:val="clear" w:color="auto" w:fill="auto"/>
          </w:tcPr>
          <w:p w14:paraId="2772943C" w14:textId="77777777" w:rsidR="003E7FEA" w:rsidRPr="004033EF" w:rsidRDefault="003E7FEA" w:rsidP="00946256">
            <w:pPr>
              <w:snapToGrid w:val="0"/>
              <w:spacing w:after="0"/>
              <w:rPr>
                <w:rFonts w:eastAsia="Times New Roman"/>
                <w:szCs w:val="20"/>
                <w:lang w:eastAsia="fr-FR"/>
              </w:rPr>
            </w:pPr>
          </w:p>
        </w:tc>
        <w:tc>
          <w:tcPr>
            <w:tcW w:w="223" w:type="dxa"/>
            <w:gridSpan w:val="3"/>
            <w:tcBorders>
              <w:top w:val="single" w:sz="6" w:space="0" w:color="000000"/>
              <w:right w:val="single" w:sz="8" w:space="0" w:color="000000"/>
            </w:tcBorders>
            <w:shd w:val="clear" w:color="auto" w:fill="auto"/>
          </w:tcPr>
          <w:p w14:paraId="71AD7F89" w14:textId="77777777" w:rsidR="003E7FEA" w:rsidRPr="004033EF" w:rsidRDefault="003E7FEA" w:rsidP="00946256">
            <w:pPr>
              <w:snapToGrid w:val="0"/>
              <w:spacing w:after="0"/>
              <w:rPr>
                <w:rFonts w:eastAsia="Times New Roman"/>
                <w:szCs w:val="20"/>
                <w:lang w:eastAsia="fr-FR"/>
              </w:rPr>
            </w:pPr>
          </w:p>
        </w:tc>
      </w:tr>
      <w:tr w:rsidR="003E7FEA" w:rsidRPr="004033EF" w14:paraId="01253386" w14:textId="77777777" w:rsidTr="00946256">
        <w:trPr>
          <w:trHeight w:hRule="exact" w:val="470"/>
        </w:trPr>
        <w:tc>
          <w:tcPr>
            <w:tcW w:w="35" w:type="dxa"/>
            <w:tcBorders>
              <w:left w:val="single" w:sz="6" w:space="0" w:color="000000"/>
            </w:tcBorders>
            <w:shd w:val="clear" w:color="auto" w:fill="auto"/>
          </w:tcPr>
          <w:p w14:paraId="0782F9EF" w14:textId="77777777" w:rsidR="003E7FEA" w:rsidRPr="004033EF" w:rsidRDefault="003E7FEA" w:rsidP="00946256">
            <w:pPr>
              <w:snapToGrid w:val="0"/>
              <w:spacing w:after="0"/>
              <w:rPr>
                <w:rFonts w:eastAsia="Times New Roman"/>
                <w:szCs w:val="20"/>
                <w:lang w:eastAsia="fr-FR"/>
              </w:rPr>
            </w:pPr>
          </w:p>
        </w:tc>
        <w:tc>
          <w:tcPr>
            <w:tcW w:w="1526" w:type="dxa"/>
            <w:gridSpan w:val="3"/>
            <w:shd w:val="clear" w:color="auto" w:fill="auto"/>
          </w:tcPr>
          <w:p w14:paraId="46BB019E" w14:textId="77777777" w:rsidR="003E7FEA" w:rsidRPr="004033EF" w:rsidRDefault="003E7FEA" w:rsidP="00946256">
            <w:pPr>
              <w:spacing w:after="0"/>
              <w:rPr>
                <w:szCs w:val="20"/>
              </w:rPr>
            </w:pPr>
            <w:r w:rsidRPr="004033EF">
              <w:rPr>
                <w:rFonts w:eastAsia="Times New Roman"/>
                <w:szCs w:val="20"/>
                <w:lang w:eastAsia="fr-FR"/>
              </w:rPr>
              <w:t>Nom et prénom :</w:t>
            </w:r>
          </w:p>
        </w:tc>
        <w:tc>
          <w:tcPr>
            <w:tcW w:w="7828" w:type="dxa"/>
            <w:gridSpan w:val="25"/>
            <w:tcBorders>
              <w:top w:val="single" w:sz="6" w:space="0" w:color="000000"/>
              <w:left w:val="single" w:sz="6" w:space="0" w:color="000000"/>
              <w:bottom w:val="single" w:sz="6" w:space="0" w:color="000000"/>
            </w:tcBorders>
            <w:shd w:val="clear" w:color="auto" w:fill="F2F2F2"/>
          </w:tcPr>
          <w:p w14:paraId="3AAB0D32" w14:textId="11F51179" w:rsidR="003E7FEA" w:rsidRPr="004033EF" w:rsidRDefault="003E7FEA" w:rsidP="00946256">
            <w:pPr>
              <w:pStyle w:val="NormalWeb"/>
              <w:spacing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4F26089C" w14:textId="77777777" w:rsidR="003E7FEA" w:rsidRPr="004033EF" w:rsidRDefault="003E7FEA" w:rsidP="00946256">
            <w:pPr>
              <w:snapToGrid w:val="0"/>
              <w:spacing w:after="0"/>
              <w:rPr>
                <w:rFonts w:eastAsia="Times New Roman"/>
                <w:szCs w:val="20"/>
                <w:lang w:eastAsia="fr-FR"/>
              </w:rPr>
            </w:pPr>
          </w:p>
        </w:tc>
      </w:tr>
      <w:tr w:rsidR="003E7FEA" w:rsidRPr="004033EF" w14:paraId="3C065E32" w14:textId="77777777" w:rsidTr="00946256">
        <w:trPr>
          <w:trHeight w:hRule="exact" w:val="176"/>
        </w:trPr>
        <w:tc>
          <w:tcPr>
            <w:tcW w:w="35" w:type="dxa"/>
            <w:tcBorders>
              <w:left w:val="single" w:sz="6" w:space="0" w:color="000000"/>
            </w:tcBorders>
            <w:shd w:val="clear" w:color="auto" w:fill="auto"/>
          </w:tcPr>
          <w:p w14:paraId="0B364FE9" w14:textId="77777777" w:rsidR="003E7FEA" w:rsidRPr="004033EF" w:rsidRDefault="003E7FEA" w:rsidP="00946256">
            <w:pPr>
              <w:snapToGrid w:val="0"/>
              <w:spacing w:after="0"/>
              <w:rPr>
                <w:rFonts w:eastAsia="Times New Roman"/>
                <w:szCs w:val="20"/>
                <w:lang w:eastAsia="fr-FR"/>
              </w:rPr>
            </w:pPr>
          </w:p>
        </w:tc>
        <w:tc>
          <w:tcPr>
            <w:tcW w:w="2844" w:type="dxa"/>
            <w:gridSpan w:val="7"/>
            <w:shd w:val="clear" w:color="auto" w:fill="auto"/>
          </w:tcPr>
          <w:p w14:paraId="3DA441E9" w14:textId="77777777" w:rsidR="003E7FEA" w:rsidRPr="004033EF" w:rsidRDefault="003E7FEA" w:rsidP="00946256">
            <w:pPr>
              <w:snapToGrid w:val="0"/>
              <w:spacing w:after="0"/>
              <w:rPr>
                <w:rFonts w:eastAsia="Times New Roman"/>
                <w:szCs w:val="20"/>
                <w:lang w:eastAsia="fr-FR"/>
              </w:rPr>
            </w:pPr>
          </w:p>
        </w:tc>
        <w:tc>
          <w:tcPr>
            <w:tcW w:w="6510" w:type="dxa"/>
            <w:gridSpan w:val="21"/>
            <w:shd w:val="clear" w:color="auto" w:fill="auto"/>
          </w:tcPr>
          <w:p w14:paraId="618169B0"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3CC06598" w14:textId="77777777" w:rsidR="003E7FEA" w:rsidRPr="004033EF" w:rsidRDefault="003E7FEA" w:rsidP="00946256">
            <w:pPr>
              <w:snapToGrid w:val="0"/>
              <w:spacing w:after="0"/>
              <w:rPr>
                <w:rFonts w:eastAsia="Times New Roman"/>
                <w:szCs w:val="20"/>
                <w:lang w:eastAsia="fr-FR"/>
              </w:rPr>
            </w:pPr>
          </w:p>
        </w:tc>
      </w:tr>
      <w:tr w:rsidR="003E7FEA" w:rsidRPr="004033EF" w14:paraId="0FA99FE0" w14:textId="77777777" w:rsidTr="00946256">
        <w:trPr>
          <w:trHeight w:val="340"/>
        </w:trPr>
        <w:tc>
          <w:tcPr>
            <w:tcW w:w="35" w:type="dxa"/>
            <w:tcBorders>
              <w:top w:val="single" w:sz="6" w:space="0" w:color="000000"/>
              <w:left w:val="single" w:sz="6" w:space="0" w:color="000000"/>
            </w:tcBorders>
            <w:shd w:val="clear" w:color="auto" w:fill="auto"/>
          </w:tcPr>
          <w:p w14:paraId="5B58862B" w14:textId="77777777" w:rsidR="003E7FEA" w:rsidRPr="004033EF" w:rsidRDefault="003E7FEA" w:rsidP="00946256">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6E200FF0" w14:textId="77777777" w:rsidR="003E7FEA" w:rsidRPr="004033EF" w:rsidRDefault="003E7FEA" w:rsidP="00946256">
            <w:pPr>
              <w:spacing w:after="0"/>
              <w:rPr>
                <w:rFonts w:eastAsia="Times New Roman"/>
                <w:szCs w:val="20"/>
                <w:lang w:eastAsia="fr-FR"/>
              </w:rPr>
            </w:pPr>
            <w:r w:rsidRPr="004033EF">
              <w:rPr>
                <w:rFonts w:eastAsia="Wingdings"/>
                <w:szCs w:val="20"/>
                <w:lang w:eastAsia="fr-FR"/>
              </w:rPr>
              <w:t></w:t>
            </w:r>
            <w:r w:rsidRPr="004033EF">
              <w:rPr>
                <w:rFonts w:eastAsia="Times New Roman"/>
                <w:szCs w:val="20"/>
                <w:lang w:eastAsia="fr-FR"/>
              </w:rPr>
              <w:t xml:space="preserve"> </w:t>
            </w:r>
            <w:r w:rsidRPr="004033EF">
              <w:rPr>
                <w:rFonts w:eastAsia="Times New Roman"/>
                <w:b/>
                <w:bCs/>
                <w:szCs w:val="20"/>
                <w:lang w:eastAsia="fr-FR"/>
              </w:rPr>
              <w:t>Agissant en mon nom personnel</w:t>
            </w:r>
            <w:r w:rsidRPr="004033EF">
              <w:rPr>
                <w:rFonts w:eastAsia="Times New Roman"/>
                <w:szCs w:val="20"/>
                <w:lang w:eastAsia="fr-FR"/>
              </w:rPr>
              <w:t xml:space="preserve"> ou </w:t>
            </w:r>
            <w:r w:rsidRPr="004033EF">
              <w:rPr>
                <w:rFonts w:eastAsia="Times New Roman"/>
                <w:b/>
                <w:bCs/>
                <w:szCs w:val="20"/>
                <w:lang w:eastAsia="fr-FR"/>
              </w:rPr>
              <w:t>sous le nom de</w:t>
            </w:r>
            <w:r w:rsidRPr="004033EF">
              <w:rPr>
                <w:rFonts w:eastAsia="Times New Roman"/>
                <w:szCs w:val="20"/>
                <w:lang w:eastAsia="fr-FR"/>
              </w:rPr>
              <w:t> :</w:t>
            </w:r>
          </w:p>
        </w:tc>
        <w:tc>
          <w:tcPr>
            <w:tcW w:w="193" w:type="dxa"/>
            <w:gridSpan w:val="2"/>
            <w:tcBorders>
              <w:top w:val="single" w:sz="6" w:space="0" w:color="000000"/>
              <w:right w:val="single" w:sz="8" w:space="0" w:color="000000"/>
            </w:tcBorders>
            <w:shd w:val="clear" w:color="auto" w:fill="auto"/>
          </w:tcPr>
          <w:p w14:paraId="5F104EBD" w14:textId="77777777" w:rsidR="003E7FEA" w:rsidRPr="004033EF" w:rsidRDefault="003E7FEA" w:rsidP="00946256">
            <w:pPr>
              <w:snapToGrid w:val="0"/>
              <w:spacing w:after="0"/>
              <w:rPr>
                <w:rFonts w:eastAsia="Times New Roman"/>
                <w:szCs w:val="20"/>
                <w:lang w:eastAsia="fr-FR"/>
              </w:rPr>
            </w:pPr>
          </w:p>
        </w:tc>
      </w:tr>
      <w:tr w:rsidR="003E7FEA" w:rsidRPr="004033EF" w14:paraId="538601B7" w14:textId="77777777" w:rsidTr="00946256">
        <w:trPr>
          <w:trHeight w:hRule="exact" w:val="284"/>
        </w:trPr>
        <w:tc>
          <w:tcPr>
            <w:tcW w:w="79" w:type="dxa"/>
            <w:gridSpan w:val="2"/>
            <w:tcBorders>
              <w:left w:val="single" w:sz="6" w:space="0" w:color="000000"/>
            </w:tcBorders>
            <w:shd w:val="clear" w:color="auto" w:fill="auto"/>
          </w:tcPr>
          <w:p w14:paraId="79670779" w14:textId="77777777" w:rsidR="003E7FEA" w:rsidRPr="004033EF" w:rsidRDefault="003E7FEA" w:rsidP="00946256">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0096A885" w14:textId="77777777" w:rsidR="003E7FEA" w:rsidRPr="004033EF" w:rsidRDefault="003E7FEA" w:rsidP="00946256">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2ECB97A9" w14:textId="77777777" w:rsidR="003E7FEA" w:rsidRPr="004033EF" w:rsidRDefault="003E7FEA" w:rsidP="00946256">
            <w:pPr>
              <w:snapToGrid w:val="0"/>
              <w:spacing w:after="0"/>
              <w:rPr>
                <w:rFonts w:eastAsia="Times New Roman"/>
                <w:szCs w:val="20"/>
                <w:lang w:eastAsia="fr-FR"/>
              </w:rPr>
            </w:pPr>
          </w:p>
        </w:tc>
      </w:tr>
      <w:tr w:rsidR="003E7FEA" w:rsidRPr="004033EF" w14:paraId="139C32F0" w14:textId="77777777" w:rsidTr="00946256">
        <w:trPr>
          <w:trHeight w:hRule="exact" w:val="57"/>
        </w:trPr>
        <w:tc>
          <w:tcPr>
            <w:tcW w:w="35" w:type="dxa"/>
            <w:tcBorders>
              <w:left w:val="single" w:sz="6" w:space="0" w:color="000000"/>
            </w:tcBorders>
            <w:shd w:val="clear" w:color="auto" w:fill="auto"/>
          </w:tcPr>
          <w:p w14:paraId="56FCAE38"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36B48FAF"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47F8F149"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344D46A7" w14:textId="77777777" w:rsidR="003E7FEA" w:rsidRPr="004033EF" w:rsidRDefault="003E7FEA" w:rsidP="00946256">
            <w:pPr>
              <w:snapToGrid w:val="0"/>
              <w:spacing w:after="0"/>
              <w:rPr>
                <w:rFonts w:eastAsia="Times New Roman"/>
                <w:szCs w:val="20"/>
                <w:lang w:eastAsia="fr-FR"/>
              </w:rPr>
            </w:pPr>
          </w:p>
        </w:tc>
      </w:tr>
      <w:tr w:rsidR="003E7FEA" w:rsidRPr="004033EF" w14:paraId="09961A1B" w14:textId="77777777" w:rsidTr="00946256">
        <w:tc>
          <w:tcPr>
            <w:tcW w:w="35" w:type="dxa"/>
            <w:tcBorders>
              <w:left w:val="single" w:sz="6" w:space="0" w:color="000000"/>
            </w:tcBorders>
            <w:shd w:val="clear" w:color="auto" w:fill="auto"/>
          </w:tcPr>
          <w:p w14:paraId="6A5AD27D" w14:textId="77777777" w:rsidR="003E7FEA" w:rsidRPr="004033EF" w:rsidRDefault="003E7FEA" w:rsidP="00946256">
            <w:pPr>
              <w:snapToGrid w:val="0"/>
              <w:spacing w:after="0"/>
              <w:rPr>
                <w:rFonts w:eastAsia="Times New Roman"/>
                <w:szCs w:val="20"/>
                <w:lang w:eastAsia="fr-FR"/>
              </w:rPr>
            </w:pPr>
          </w:p>
        </w:tc>
        <w:tc>
          <w:tcPr>
            <w:tcW w:w="1108" w:type="dxa"/>
            <w:gridSpan w:val="2"/>
            <w:shd w:val="clear" w:color="auto" w:fill="auto"/>
          </w:tcPr>
          <w:p w14:paraId="3949F32E" w14:textId="77777777" w:rsidR="003E7FEA" w:rsidRPr="004033EF" w:rsidRDefault="003E7FEA" w:rsidP="00946256">
            <w:pPr>
              <w:spacing w:after="0"/>
              <w:rPr>
                <w:rFonts w:eastAsia="Times New Roman"/>
                <w:szCs w:val="20"/>
                <w:lang w:eastAsia="fr-FR"/>
              </w:rPr>
            </w:pPr>
            <w:r w:rsidRPr="004033EF">
              <w:rPr>
                <w:rFonts w:eastAsia="Times New Roman"/>
                <w:szCs w:val="20"/>
                <w:lang w:eastAsia="fr-FR"/>
              </w:rPr>
              <w:t>Domicilié à :</w:t>
            </w:r>
          </w:p>
        </w:tc>
        <w:tc>
          <w:tcPr>
            <w:tcW w:w="8246" w:type="dxa"/>
            <w:gridSpan w:val="26"/>
            <w:tcBorders>
              <w:top w:val="single" w:sz="6" w:space="0" w:color="000000"/>
              <w:left w:val="single" w:sz="6" w:space="0" w:color="000000"/>
              <w:bottom w:val="single" w:sz="6" w:space="0" w:color="000000"/>
            </w:tcBorders>
            <w:shd w:val="clear" w:color="auto" w:fill="F2F2F2"/>
          </w:tcPr>
          <w:p w14:paraId="40911D0A" w14:textId="77777777" w:rsidR="003E7FEA" w:rsidRPr="004033EF" w:rsidRDefault="003E7FEA" w:rsidP="00946256">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1A13EDCA" w14:textId="77777777" w:rsidR="003E7FEA" w:rsidRPr="004033EF" w:rsidRDefault="003E7FEA" w:rsidP="00946256">
            <w:pPr>
              <w:snapToGrid w:val="0"/>
              <w:spacing w:after="0"/>
              <w:rPr>
                <w:rFonts w:eastAsia="Times New Roman"/>
                <w:szCs w:val="20"/>
                <w:lang w:eastAsia="fr-FR"/>
              </w:rPr>
            </w:pPr>
          </w:p>
        </w:tc>
      </w:tr>
      <w:tr w:rsidR="003E7FEA" w:rsidRPr="004033EF" w14:paraId="0DE0CD63" w14:textId="77777777" w:rsidTr="00946256">
        <w:trPr>
          <w:trHeight w:hRule="exact" w:val="57"/>
        </w:trPr>
        <w:tc>
          <w:tcPr>
            <w:tcW w:w="35" w:type="dxa"/>
            <w:tcBorders>
              <w:left w:val="single" w:sz="6" w:space="0" w:color="000000"/>
            </w:tcBorders>
            <w:shd w:val="clear" w:color="auto" w:fill="auto"/>
          </w:tcPr>
          <w:p w14:paraId="5E74285E" w14:textId="77777777" w:rsidR="003E7FEA" w:rsidRPr="004033EF" w:rsidRDefault="003E7FEA" w:rsidP="00946256">
            <w:pPr>
              <w:snapToGrid w:val="0"/>
              <w:spacing w:after="0"/>
              <w:rPr>
                <w:rFonts w:eastAsia="Times New Roman"/>
                <w:szCs w:val="20"/>
                <w:lang w:eastAsia="fr-FR"/>
              </w:rPr>
            </w:pPr>
          </w:p>
        </w:tc>
        <w:tc>
          <w:tcPr>
            <w:tcW w:w="4179" w:type="dxa"/>
            <w:gridSpan w:val="10"/>
            <w:shd w:val="clear" w:color="auto" w:fill="auto"/>
          </w:tcPr>
          <w:p w14:paraId="293D7E95" w14:textId="77777777" w:rsidR="003E7FEA" w:rsidRPr="004033EF" w:rsidRDefault="003E7FEA" w:rsidP="00946256">
            <w:pPr>
              <w:snapToGrid w:val="0"/>
              <w:spacing w:after="0"/>
              <w:rPr>
                <w:rFonts w:eastAsia="Times New Roman"/>
                <w:szCs w:val="20"/>
                <w:lang w:eastAsia="fr-FR"/>
              </w:rPr>
            </w:pPr>
          </w:p>
        </w:tc>
        <w:tc>
          <w:tcPr>
            <w:tcW w:w="5175" w:type="dxa"/>
            <w:gridSpan w:val="18"/>
            <w:shd w:val="clear" w:color="auto" w:fill="auto"/>
          </w:tcPr>
          <w:p w14:paraId="372DEB34"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77A4F1E5" w14:textId="77777777" w:rsidR="003E7FEA" w:rsidRPr="004033EF" w:rsidRDefault="003E7FEA" w:rsidP="00946256">
            <w:pPr>
              <w:snapToGrid w:val="0"/>
              <w:spacing w:after="0"/>
              <w:rPr>
                <w:rFonts w:eastAsia="Times New Roman"/>
                <w:szCs w:val="20"/>
                <w:lang w:eastAsia="fr-FR"/>
              </w:rPr>
            </w:pPr>
          </w:p>
        </w:tc>
      </w:tr>
      <w:tr w:rsidR="003E7FEA" w:rsidRPr="004033EF" w14:paraId="329D414C" w14:textId="77777777" w:rsidTr="00946256">
        <w:tc>
          <w:tcPr>
            <w:tcW w:w="35" w:type="dxa"/>
            <w:tcBorders>
              <w:left w:val="single" w:sz="6" w:space="0" w:color="000000"/>
            </w:tcBorders>
            <w:shd w:val="clear" w:color="auto" w:fill="auto"/>
          </w:tcPr>
          <w:p w14:paraId="043417B9"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5D7ED5FE"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65E45D8B" w14:textId="77777777" w:rsidR="003E7FEA" w:rsidRPr="004033EF" w:rsidRDefault="003E7FEA" w:rsidP="00946256">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04E58966" w14:textId="77777777" w:rsidR="003E7FEA" w:rsidRPr="004033EF" w:rsidRDefault="003E7FEA" w:rsidP="00946256">
            <w:pPr>
              <w:spacing w:before="23" w:after="0"/>
              <w:rPr>
                <w:rFonts w:eastAsia="Times New Roman"/>
                <w:szCs w:val="20"/>
                <w:lang w:eastAsia="fr-FR"/>
              </w:rPr>
            </w:pPr>
            <w:r w:rsidRPr="004033EF">
              <w:rPr>
                <w:rFonts w:eastAsia="Times New Roman"/>
                <w:szCs w:val="20"/>
                <w:lang w:eastAsia="fr-FR"/>
              </w:rPr>
              <w:t xml:space="preserve">  Fax : </w:t>
            </w:r>
          </w:p>
        </w:tc>
        <w:tc>
          <w:tcPr>
            <w:tcW w:w="3735" w:type="dxa"/>
            <w:gridSpan w:val="15"/>
            <w:tcBorders>
              <w:top w:val="single" w:sz="6" w:space="0" w:color="000000"/>
              <w:left w:val="single" w:sz="6" w:space="0" w:color="000000"/>
              <w:bottom w:val="single" w:sz="6" w:space="0" w:color="000000"/>
            </w:tcBorders>
            <w:shd w:val="clear" w:color="auto" w:fill="F2F2F2"/>
          </w:tcPr>
          <w:p w14:paraId="74D4B0BE"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1E8D6D0D" w14:textId="77777777" w:rsidR="003E7FEA" w:rsidRPr="004033EF" w:rsidRDefault="003E7FEA" w:rsidP="00946256">
            <w:pPr>
              <w:snapToGrid w:val="0"/>
              <w:spacing w:before="23" w:after="0"/>
              <w:rPr>
                <w:rFonts w:eastAsia="Times New Roman"/>
                <w:szCs w:val="20"/>
                <w:lang w:eastAsia="fr-FR"/>
              </w:rPr>
            </w:pPr>
          </w:p>
        </w:tc>
      </w:tr>
      <w:tr w:rsidR="003E7FEA" w:rsidRPr="004033EF" w14:paraId="06323C9B" w14:textId="77777777" w:rsidTr="00946256">
        <w:trPr>
          <w:trHeight w:hRule="exact" w:val="57"/>
        </w:trPr>
        <w:tc>
          <w:tcPr>
            <w:tcW w:w="35" w:type="dxa"/>
            <w:tcBorders>
              <w:left w:val="single" w:sz="6" w:space="0" w:color="000000"/>
            </w:tcBorders>
            <w:shd w:val="clear" w:color="auto" w:fill="auto"/>
          </w:tcPr>
          <w:p w14:paraId="55DED594" w14:textId="77777777" w:rsidR="003E7FEA" w:rsidRPr="004033EF" w:rsidRDefault="003E7FEA" w:rsidP="00946256">
            <w:pPr>
              <w:snapToGrid w:val="0"/>
              <w:spacing w:after="0"/>
              <w:rPr>
                <w:rFonts w:eastAsia="Times New Roman"/>
                <w:szCs w:val="20"/>
                <w:lang w:eastAsia="fr-FR"/>
              </w:rPr>
            </w:pPr>
          </w:p>
        </w:tc>
        <w:tc>
          <w:tcPr>
            <w:tcW w:w="3819" w:type="dxa"/>
            <w:gridSpan w:val="9"/>
            <w:shd w:val="clear" w:color="auto" w:fill="auto"/>
          </w:tcPr>
          <w:p w14:paraId="60B467DB" w14:textId="77777777" w:rsidR="003E7FEA" w:rsidRPr="004033EF" w:rsidRDefault="003E7FEA" w:rsidP="00946256">
            <w:pPr>
              <w:snapToGrid w:val="0"/>
              <w:spacing w:after="0"/>
              <w:rPr>
                <w:rFonts w:eastAsia="Times New Roman"/>
                <w:szCs w:val="20"/>
                <w:lang w:eastAsia="fr-FR"/>
              </w:rPr>
            </w:pPr>
          </w:p>
        </w:tc>
        <w:tc>
          <w:tcPr>
            <w:tcW w:w="5535" w:type="dxa"/>
            <w:gridSpan w:val="19"/>
            <w:shd w:val="clear" w:color="auto" w:fill="auto"/>
          </w:tcPr>
          <w:p w14:paraId="04011547"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3899FAAB" w14:textId="77777777" w:rsidR="003E7FEA" w:rsidRPr="004033EF" w:rsidRDefault="003E7FEA" w:rsidP="00946256">
            <w:pPr>
              <w:snapToGrid w:val="0"/>
              <w:spacing w:after="0"/>
              <w:rPr>
                <w:rFonts w:eastAsia="Times New Roman"/>
                <w:szCs w:val="20"/>
                <w:lang w:eastAsia="fr-FR"/>
              </w:rPr>
            </w:pPr>
          </w:p>
        </w:tc>
      </w:tr>
      <w:tr w:rsidR="003E7FEA" w:rsidRPr="004033EF" w14:paraId="27056764" w14:textId="77777777" w:rsidTr="00946256">
        <w:tc>
          <w:tcPr>
            <w:tcW w:w="35" w:type="dxa"/>
            <w:tcBorders>
              <w:left w:val="single" w:sz="6" w:space="0" w:color="000000"/>
            </w:tcBorders>
            <w:shd w:val="clear" w:color="auto" w:fill="auto"/>
          </w:tcPr>
          <w:p w14:paraId="504BA88D"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018E0371"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4026ADD7"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6E7D5E5" w14:textId="77777777" w:rsidR="003E7FEA" w:rsidRPr="004033EF" w:rsidRDefault="003E7FEA" w:rsidP="00946256">
            <w:pPr>
              <w:snapToGrid w:val="0"/>
              <w:spacing w:before="23" w:after="0"/>
              <w:rPr>
                <w:rFonts w:eastAsia="Times New Roman"/>
                <w:szCs w:val="20"/>
                <w:lang w:eastAsia="fr-FR"/>
              </w:rPr>
            </w:pPr>
          </w:p>
        </w:tc>
      </w:tr>
      <w:tr w:rsidR="003E7FEA" w:rsidRPr="004033EF" w14:paraId="7A6EAB4F" w14:textId="77777777" w:rsidTr="00946256">
        <w:trPr>
          <w:trHeight w:hRule="exact" w:val="57"/>
        </w:trPr>
        <w:tc>
          <w:tcPr>
            <w:tcW w:w="35" w:type="dxa"/>
            <w:tcBorders>
              <w:left w:val="single" w:sz="6" w:space="0" w:color="000000"/>
            </w:tcBorders>
            <w:shd w:val="clear" w:color="auto" w:fill="auto"/>
          </w:tcPr>
          <w:p w14:paraId="155C3FD2" w14:textId="77777777" w:rsidR="003E7FEA" w:rsidRPr="004033EF" w:rsidRDefault="003E7FEA" w:rsidP="00946256">
            <w:pPr>
              <w:snapToGrid w:val="0"/>
              <w:spacing w:after="0"/>
              <w:rPr>
                <w:rFonts w:eastAsia="Times New Roman"/>
                <w:szCs w:val="20"/>
                <w:lang w:eastAsia="fr-FR"/>
              </w:rPr>
            </w:pPr>
          </w:p>
        </w:tc>
        <w:tc>
          <w:tcPr>
            <w:tcW w:w="2394" w:type="dxa"/>
            <w:gridSpan w:val="5"/>
            <w:shd w:val="clear" w:color="auto" w:fill="auto"/>
          </w:tcPr>
          <w:p w14:paraId="0F0922A0" w14:textId="77777777" w:rsidR="003E7FEA" w:rsidRPr="004033EF" w:rsidRDefault="003E7FEA" w:rsidP="00946256">
            <w:pPr>
              <w:snapToGrid w:val="0"/>
              <w:spacing w:after="0"/>
              <w:rPr>
                <w:rFonts w:eastAsia="Times New Roman"/>
                <w:szCs w:val="20"/>
                <w:lang w:eastAsia="fr-FR"/>
              </w:rPr>
            </w:pPr>
          </w:p>
        </w:tc>
        <w:tc>
          <w:tcPr>
            <w:tcW w:w="6960" w:type="dxa"/>
            <w:gridSpan w:val="23"/>
            <w:shd w:val="clear" w:color="auto" w:fill="auto"/>
          </w:tcPr>
          <w:p w14:paraId="6C82049A"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52F775CA" w14:textId="77777777" w:rsidR="003E7FEA" w:rsidRPr="004033EF" w:rsidRDefault="003E7FEA" w:rsidP="00946256">
            <w:pPr>
              <w:snapToGrid w:val="0"/>
              <w:spacing w:after="0"/>
              <w:rPr>
                <w:rFonts w:eastAsia="Times New Roman"/>
                <w:szCs w:val="20"/>
                <w:lang w:eastAsia="fr-FR"/>
              </w:rPr>
            </w:pPr>
          </w:p>
        </w:tc>
      </w:tr>
      <w:tr w:rsidR="003E7FEA" w:rsidRPr="004033EF" w14:paraId="4445799F" w14:textId="77777777" w:rsidTr="00946256">
        <w:trPr>
          <w:trHeight w:hRule="exact" w:val="340"/>
        </w:trPr>
        <w:tc>
          <w:tcPr>
            <w:tcW w:w="35" w:type="dxa"/>
            <w:tcBorders>
              <w:top w:val="single" w:sz="6" w:space="0" w:color="000000"/>
              <w:left w:val="single" w:sz="6" w:space="0" w:color="000000"/>
            </w:tcBorders>
            <w:shd w:val="clear" w:color="auto" w:fill="auto"/>
          </w:tcPr>
          <w:p w14:paraId="02AEE93E" w14:textId="77777777" w:rsidR="003E7FEA" w:rsidRPr="004033EF" w:rsidRDefault="003E7FEA" w:rsidP="00946256">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0B36A699" w14:textId="77777777" w:rsidR="003E7FEA" w:rsidRPr="004033EF" w:rsidRDefault="003E7FEA" w:rsidP="00946256">
            <w:pPr>
              <w:spacing w:after="0"/>
              <w:rPr>
                <w:rFonts w:eastAsia="Times New Roman"/>
                <w:szCs w:val="20"/>
                <w:lang w:eastAsia="fr-FR"/>
              </w:rPr>
            </w:pPr>
            <w:r w:rsidRPr="004033EF">
              <w:rPr>
                <w:rFonts w:eastAsia="Wingdings"/>
                <w:lang w:eastAsia="fr-FR"/>
              </w:rPr>
              <w:t></w:t>
            </w:r>
            <w:r w:rsidRPr="004033EF">
              <w:rPr>
                <w:rFonts w:eastAsia="Times New Roman"/>
                <w:szCs w:val="20"/>
                <w:lang w:eastAsia="fr-FR"/>
              </w:rPr>
              <w:t xml:space="preserve"> </w:t>
            </w:r>
            <w:r w:rsidRPr="004033EF">
              <w:rPr>
                <w:rFonts w:eastAsia="Times New Roman"/>
                <w:b/>
                <w:bCs/>
                <w:szCs w:val="20"/>
                <w:lang w:eastAsia="fr-FR"/>
              </w:rPr>
              <w:t>Agissant pour le nom et le compte de la Société</w:t>
            </w:r>
            <w:r w:rsidRPr="004033EF">
              <w:rPr>
                <w:rFonts w:eastAsia="Times New Roman"/>
                <w:szCs w:val="20"/>
                <w:lang w:eastAsia="fr-FR"/>
              </w:rPr>
              <w:t> : (intitulé complet et forme juridique de la société)</w:t>
            </w:r>
          </w:p>
        </w:tc>
        <w:tc>
          <w:tcPr>
            <w:tcW w:w="193" w:type="dxa"/>
            <w:gridSpan w:val="2"/>
            <w:tcBorders>
              <w:top w:val="single" w:sz="6" w:space="0" w:color="000000"/>
              <w:right w:val="single" w:sz="8" w:space="0" w:color="000000"/>
            </w:tcBorders>
            <w:shd w:val="clear" w:color="auto" w:fill="auto"/>
          </w:tcPr>
          <w:p w14:paraId="4AA20277" w14:textId="77777777" w:rsidR="003E7FEA" w:rsidRPr="004033EF" w:rsidRDefault="003E7FEA" w:rsidP="00946256">
            <w:pPr>
              <w:snapToGrid w:val="0"/>
              <w:spacing w:after="0"/>
              <w:rPr>
                <w:rFonts w:eastAsia="Times New Roman"/>
                <w:szCs w:val="20"/>
                <w:lang w:eastAsia="fr-FR"/>
              </w:rPr>
            </w:pPr>
          </w:p>
        </w:tc>
      </w:tr>
      <w:tr w:rsidR="003E7FEA" w:rsidRPr="004033EF" w14:paraId="0C4E87F3" w14:textId="77777777" w:rsidTr="00946256">
        <w:trPr>
          <w:trHeight w:hRule="exact" w:val="284"/>
        </w:trPr>
        <w:tc>
          <w:tcPr>
            <w:tcW w:w="79" w:type="dxa"/>
            <w:gridSpan w:val="2"/>
            <w:tcBorders>
              <w:left w:val="single" w:sz="6" w:space="0" w:color="000000"/>
            </w:tcBorders>
            <w:shd w:val="clear" w:color="auto" w:fill="auto"/>
          </w:tcPr>
          <w:p w14:paraId="3857909E" w14:textId="77777777" w:rsidR="003E7FEA" w:rsidRPr="004033EF" w:rsidRDefault="003E7FEA" w:rsidP="00946256">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1253DEA9" w14:textId="77777777" w:rsidR="003E7FEA" w:rsidRPr="004033EF" w:rsidRDefault="003E7FEA" w:rsidP="00946256">
            <w:pPr>
              <w:snapToGrid w:val="0"/>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3691A408" w14:textId="77777777" w:rsidR="003E7FEA" w:rsidRPr="004033EF" w:rsidRDefault="003E7FEA" w:rsidP="00946256">
            <w:pPr>
              <w:snapToGrid w:val="0"/>
              <w:spacing w:after="0"/>
              <w:rPr>
                <w:rFonts w:eastAsia="Times New Roman"/>
                <w:szCs w:val="20"/>
                <w:lang w:eastAsia="fr-FR"/>
              </w:rPr>
            </w:pPr>
          </w:p>
        </w:tc>
      </w:tr>
      <w:tr w:rsidR="003E7FEA" w:rsidRPr="004033EF" w14:paraId="24CC87CD" w14:textId="77777777" w:rsidTr="00946256">
        <w:trPr>
          <w:trHeight w:hRule="exact" w:val="57"/>
        </w:trPr>
        <w:tc>
          <w:tcPr>
            <w:tcW w:w="35" w:type="dxa"/>
            <w:tcBorders>
              <w:left w:val="single" w:sz="6" w:space="0" w:color="000000"/>
            </w:tcBorders>
            <w:shd w:val="clear" w:color="auto" w:fill="auto"/>
          </w:tcPr>
          <w:p w14:paraId="3BC21BDE"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20B3DC08"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2F0CE437"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1C9BEC7F" w14:textId="77777777" w:rsidR="003E7FEA" w:rsidRPr="004033EF" w:rsidRDefault="003E7FEA" w:rsidP="00946256">
            <w:pPr>
              <w:snapToGrid w:val="0"/>
              <w:spacing w:after="0"/>
              <w:rPr>
                <w:rFonts w:eastAsia="Times New Roman"/>
                <w:szCs w:val="20"/>
                <w:lang w:eastAsia="fr-FR"/>
              </w:rPr>
            </w:pPr>
          </w:p>
        </w:tc>
      </w:tr>
      <w:tr w:rsidR="003E7FEA" w:rsidRPr="004033EF" w14:paraId="567C7124" w14:textId="77777777" w:rsidTr="003E7FEA">
        <w:tc>
          <w:tcPr>
            <w:tcW w:w="35" w:type="dxa"/>
            <w:tcBorders>
              <w:left w:val="single" w:sz="6" w:space="0" w:color="000000"/>
            </w:tcBorders>
            <w:shd w:val="clear" w:color="auto" w:fill="auto"/>
          </w:tcPr>
          <w:p w14:paraId="558277C6" w14:textId="77777777" w:rsidR="003E7FEA" w:rsidRPr="004033EF" w:rsidRDefault="003E7FEA" w:rsidP="00946256">
            <w:pPr>
              <w:snapToGrid w:val="0"/>
              <w:spacing w:after="0"/>
              <w:rPr>
                <w:rFonts w:eastAsia="Times New Roman"/>
                <w:szCs w:val="20"/>
                <w:lang w:eastAsia="fr-FR"/>
              </w:rPr>
            </w:pPr>
          </w:p>
        </w:tc>
        <w:tc>
          <w:tcPr>
            <w:tcW w:w="1844" w:type="dxa"/>
            <w:gridSpan w:val="4"/>
            <w:shd w:val="clear" w:color="auto" w:fill="auto"/>
          </w:tcPr>
          <w:p w14:paraId="0939B888" w14:textId="77777777" w:rsidR="003E7FEA" w:rsidRPr="004033EF" w:rsidRDefault="003E7FEA" w:rsidP="00946256">
            <w:pPr>
              <w:spacing w:after="0"/>
              <w:rPr>
                <w:szCs w:val="20"/>
              </w:rPr>
            </w:pPr>
            <w:r w:rsidRPr="004033EF">
              <w:rPr>
                <w:rFonts w:eastAsia="Times New Roman"/>
                <w:szCs w:val="20"/>
                <w:lang w:eastAsia="fr-FR"/>
              </w:rPr>
              <w:t>Au capital de :</w:t>
            </w:r>
          </w:p>
        </w:tc>
        <w:tc>
          <w:tcPr>
            <w:tcW w:w="7510" w:type="dxa"/>
            <w:gridSpan w:val="24"/>
            <w:tcBorders>
              <w:top w:val="single" w:sz="6" w:space="0" w:color="000000"/>
              <w:left w:val="single" w:sz="6" w:space="0" w:color="000000"/>
              <w:bottom w:val="single" w:sz="6" w:space="0" w:color="000000"/>
            </w:tcBorders>
            <w:shd w:val="clear" w:color="auto" w:fill="F2F2F2"/>
          </w:tcPr>
          <w:p w14:paraId="0668E578" w14:textId="77777777" w:rsidR="003E7FEA" w:rsidRPr="004033EF" w:rsidRDefault="003E7FEA" w:rsidP="00946256">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0137D895" w14:textId="77777777" w:rsidR="003E7FEA" w:rsidRPr="004033EF" w:rsidRDefault="003E7FEA" w:rsidP="00946256">
            <w:pPr>
              <w:snapToGrid w:val="0"/>
              <w:spacing w:after="0"/>
              <w:rPr>
                <w:rFonts w:eastAsia="Times New Roman"/>
                <w:szCs w:val="20"/>
                <w:lang w:eastAsia="fr-FR"/>
              </w:rPr>
            </w:pPr>
          </w:p>
        </w:tc>
      </w:tr>
      <w:tr w:rsidR="003E7FEA" w:rsidRPr="004033EF" w14:paraId="4477D379" w14:textId="77777777" w:rsidTr="00946256">
        <w:trPr>
          <w:trHeight w:hRule="exact" w:val="57"/>
        </w:trPr>
        <w:tc>
          <w:tcPr>
            <w:tcW w:w="35" w:type="dxa"/>
            <w:tcBorders>
              <w:left w:val="single" w:sz="6" w:space="0" w:color="000000"/>
            </w:tcBorders>
            <w:shd w:val="clear" w:color="auto" w:fill="auto"/>
          </w:tcPr>
          <w:p w14:paraId="7F0D67F0"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40596324"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403D26C8"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0505A42C" w14:textId="77777777" w:rsidR="003E7FEA" w:rsidRPr="004033EF" w:rsidRDefault="003E7FEA" w:rsidP="00946256">
            <w:pPr>
              <w:snapToGrid w:val="0"/>
              <w:spacing w:after="0"/>
              <w:rPr>
                <w:rFonts w:eastAsia="Times New Roman"/>
                <w:szCs w:val="20"/>
                <w:lang w:eastAsia="fr-FR"/>
              </w:rPr>
            </w:pPr>
          </w:p>
        </w:tc>
      </w:tr>
      <w:tr w:rsidR="003E7FEA" w:rsidRPr="004033EF" w14:paraId="747081EC" w14:textId="77777777" w:rsidTr="003E7FEA">
        <w:trPr>
          <w:trHeight w:val="542"/>
        </w:trPr>
        <w:tc>
          <w:tcPr>
            <w:tcW w:w="35" w:type="dxa"/>
            <w:tcBorders>
              <w:left w:val="single" w:sz="6" w:space="0" w:color="000000"/>
            </w:tcBorders>
            <w:shd w:val="clear" w:color="auto" w:fill="auto"/>
          </w:tcPr>
          <w:p w14:paraId="43F8983B" w14:textId="77777777" w:rsidR="003E7FEA" w:rsidRPr="004033EF" w:rsidRDefault="003E7FEA" w:rsidP="00946256">
            <w:pPr>
              <w:snapToGrid w:val="0"/>
              <w:spacing w:after="0"/>
              <w:rPr>
                <w:rFonts w:eastAsia="Times New Roman"/>
                <w:szCs w:val="20"/>
                <w:lang w:eastAsia="fr-FR"/>
              </w:rPr>
            </w:pPr>
          </w:p>
        </w:tc>
        <w:tc>
          <w:tcPr>
            <w:tcW w:w="1844" w:type="dxa"/>
            <w:gridSpan w:val="4"/>
            <w:shd w:val="clear" w:color="auto" w:fill="auto"/>
          </w:tcPr>
          <w:p w14:paraId="32F4F004" w14:textId="77777777" w:rsidR="003E7FEA" w:rsidRPr="004033EF" w:rsidRDefault="003E7FEA" w:rsidP="00946256">
            <w:pPr>
              <w:spacing w:after="0"/>
              <w:rPr>
                <w:rFonts w:eastAsia="Times New Roman"/>
                <w:szCs w:val="20"/>
                <w:lang w:eastAsia="fr-FR"/>
              </w:rPr>
            </w:pPr>
            <w:r w:rsidRPr="004033EF">
              <w:rPr>
                <w:rFonts w:eastAsia="Times New Roman"/>
                <w:szCs w:val="20"/>
                <w:lang w:eastAsia="fr-FR"/>
              </w:rPr>
              <w:t>Ayant son siège à :</w:t>
            </w:r>
          </w:p>
        </w:tc>
        <w:tc>
          <w:tcPr>
            <w:tcW w:w="7510" w:type="dxa"/>
            <w:gridSpan w:val="24"/>
            <w:tcBorders>
              <w:top w:val="single" w:sz="6" w:space="0" w:color="000000"/>
              <w:left w:val="single" w:sz="6" w:space="0" w:color="000000"/>
              <w:bottom w:val="single" w:sz="6" w:space="0" w:color="000000"/>
            </w:tcBorders>
            <w:shd w:val="clear" w:color="auto" w:fill="F2F2F2"/>
          </w:tcPr>
          <w:p w14:paraId="79A8A876" w14:textId="77777777" w:rsidR="003E7FEA" w:rsidRPr="004033EF" w:rsidRDefault="003E7FEA" w:rsidP="00946256">
            <w:pPr>
              <w:snapToGrid w:val="0"/>
              <w:spacing w:after="0"/>
              <w:rPr>
                <w:rFonts w:eastAsia="Times New Roman"/>
                <w:szCs w:val="20"/>
                <w:lang w:eastAsia="fr-FR"/>
              </w:rPr>
            </w:pPr>
          </w:p>
          <w:p w14:paraId="56539CFE" w14:textId="77777777" w:rsidR="003E7FEA" w:rsidRPr="004033EF" w:rsidRDefault="003E7FEA" w:rsidP="00946256">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0BAAC4A" w14:textId="77777777" w:rsidR="003E7FEA" w:rsidRPr="004033EF" w:rsidRDefault="003E7FEA" w:rsidP="00946256">
            <w:pPr>
              <w:snapToGrid w:val="0"/>
              <w:spacing w:after="0"/>
              <w:rPr>
                <w:rFonts w:eastAsia="Times New Roman"/>
                <w:szCs w:val="20"/>
                <w:lang w:eastAsia="fr-FR"/>
              </w:rPr>
            </w:pPr>
          </w:p>
        </w:tc>
      </w:tr>
      <w:tr w:rsidR="003E7FEA" w:rsidRPr="004033EF" w14:paraId="245EBF00" w14:textId="77777777" w:rsidTr="00946256">
        <w:trPr>
          <w:trHeight w:hRule="exact" w:val="57"/>
        </w:trPr>
        <w:tc>
          <w:tcPr>
            <w:tcW w:w="35" w:type="dxa"/>
            <w:tcBorders>
              <w:left w:val="single" w:sz="6" w:space="0" w:color="000000"/>
            </w:tcBorders>
            <w:shd w:val="clear" w:color="auto" w:fill="auto"/>
          </w:tcPr>
          <w:p w14:paraId="1B354248" w14:textId="77777777" w:rsidR="003E7FEA" w:rsidRPr="004033EF" w:rsidRDefault="003E7FEA" w:rsidP="00946256">
            <w:pPr>
              <w:snapToGrid w:val="0"/>
              <w:spacing w:after="0"/>
              <w:rPr>
                <w:rFonts w:eastAsia="Times New Roman"/>
                <w:szCs w:val="20"/>
                <w:lang w:eastAsia="fr-FR"/>
              </w:rPr>
            </w:pPr>
          </w:p>
        </w:tc>
        <w:tc>
          <w:tcPr>
            <w:tcW w:w="4179" w:type="dxa"/>
            <w:gridSpan w:val="10"/>
            <w:shd w:val="clear" w:color="auto" w:fill="auto"/>
          </w:tcPr>
          <w:p w14:paraId="653C8E42" w14:textId="77777777" w:rsidR="003E7FEA" w:rsidRPr="004033EF" w:rsidRDefault="003E7FEA" w:rsidP="00946256">
            <w:pPr>
              <w:snapToGrid w:val="0"/>
              <w:spacing w:after="0"/>
              <w:rPr>
                <w:rFonts w:eastAsia="Times New Roman"/>
                <w:szCs w:val="20"/>
                <w:lang w:eastAsia="fr-FR"/>
              </w:rPr>
            </w:pPr>
          </w:p>
        </w:tc>
        <w:tc>
          <w:tcPr>
            <w:tcW w:w="5175" w:type="dxa"/>
            <w:gridSpan w:val="18"/>
            <w:shd w:val="clear" w:color="auto" w:fill="auto"/>
          </w:tcPr>
          <w:p w14:paraId="5F2A6C77"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7990000C" w14:textId="77777777" w:rsidR="003E7FEA" w:rsidRPr="004033EF" w:rsidRDefault="003E7FEA" w:rsidP="00946256">
            <w:pPr>
              <w:snapToGrid w:val="0"/>
              <w:spacing w:after="0"/>
              <w:rPr>
                <w:rFonts w:eastAsia="Times New Roman"/>
                <w:szCs w:val="20"/>
                <w:lang w:eastAsia="fr-FR"/>
              </w:rPr>
            </w:pPr>
          </w:p>
        </w:tc>
      </w:tr>
      <w:tr w:rsidR="003E7FEA" w:rsidRPr="004033EF" w14:paraId="52EBA272" w14:textId="77777777" w:rsidTr="00946256">
        <w:tc>
          <w:tcPr>
            <w:tcW w:w="35" w:type="dxa"/>
            <w:tcBorders>
              <w:left w:val="single" w:sz="6" w:space="0" w:color="000000"/>
            </w:tcBorders>
            <w:shd w:val="clear" w:color="auto" w:fill="auto"/>
          </w:tcPr>
          <w:p w14:paraId="61D2398A"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58F65B77"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7E1FD97D" w14:textId="77777777" w:rsidR="003E7FEA" w:rsidRPr="004033EF" w:rsidRDefault="003E7FEA" w:rsidP="00946256">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26E79AE1" w14:textId="77777777" w:rsidR="003E7FEA" w:rsidRPr="004033EF" w:rsidRDefault="003E7FEA" w:rsidP="00946256">
            <w:pPr>
              <w:spacing w:before="23" w:after="0"/>
              <w:rPr>
                <w:rFonts w:eastAsia="Times New Roman"/>
                <w:szCs w:val="20"/>
                <w:lang w:eastAsia="fr-FR"/>
              </w:rPr>
            </w:pPr>
            <w:r w:rsidRPr="004033EF">
              <w:rPr>
                <w:rFonts w:eastAsia="Times New Roman"/>
                <w:szCs w:val="20"/>
                <w:lang w:eastAsia="fr-FR"/>
              </w:rPr>
              <w:t>Fax : </w:t>
            </w:r>
          </w:p>
        </w:tc>
        <w:tc>
          <w:tcPr>
            <w:tcW w:w="3735" w:type="dxa"/>
            <w:gridSpan w:val="15"/>
            <w:tcBorders>
              <w:top w:val="single" w:sz="6" w:space="0" w:color="000000"/>
              <w:left w:val="single" w:sz="6" w:space="0" w:color="000000"/>
              <w:bottom w:val="single" w:sz="6" w:space="0" w:color="000000"/>
            </w:tcBorders>
            <w:shd w:val="clear" w:color="auto" w:fill="F2F2F2"/>
          </w:tcPr>
          <w:p w14:paraId="1E2D76FE"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513AAC2A" w14:textId="77777777" w:rsidR="003E7FEA" w:rsidRPr="004033EF" w:rsidRDefault="003E7FEA" w:rsidP="00946256">
            <w:pPr>
              <w:snapToGrid w:val="0"/>
              <w:spacing w:before="23" w:after="0"/>
              <w:rPr>
                <w:rFonts w:eastAsia="Times New Roman"/>
                <w:szCs w:val="20"/>
                <w:lang w:eastAsia="fr-FR"/>
              </w:rPr>
            </w:pPr>
          </w:p>
        </w:tc>
      </w:tr>
      <w:tr w:rsidR="003E7FEA" w:rsidRPr="004033EF" w14:paraId="1AFD2978" w14:textId="77777777" w:rsidTr="00946256">
        <w:trPr>
          <w:trHeight w:hRule="exact" w:val="57"/>
        </w:trPr>
        <w:tc>
          <w:tcPr>
            <w:tcW w:w="35" w:type="dxa"/>
            <w:tcBorders>
              <w:left w:val="single" w:sz="6" w:space="0" w:color="000000"/>
            </w:tcBorders>
            <w:shd w:val="clear" w:color="auto" w:fill="auto"/>
          </w:tcPr>
          <w:p w14:paraId="34C3CB6D" w14:textId="77777777" w:rsidR="003E7FEA" w:rsidRPr="004033EF" w:rsidRDefault="003E7FEA" w:rsidP="00946256">
            <w:pPr>
              <w:snapToGrid w:val="0"/>
              <w:spacing w:after="0"/>
              <w:rPr>
                <w:rFonts w:eastAsia="Times New Roman"/>
                <w:szCs w:val="20"/>
                <w:lang w:eastAsia="fr-FR"/>
              </w:rPr>
            </w:pPr>
          </w:p>
        </w:tc>
        <w:tc>
          <w:tcPr>
            <w:tcW w:w="3819" w:type="dxa"/>
            <w:gridSpan w:val="9"/>
            <w:shd w:val="clear" w:color="auto" w:fill="auto"/>
          </w:tcPr>
          <w:p w14:paraId="565FF089" w14:textId="77777777" w:rsidR="003E7FEA" w:rsidRPr="004033EF" w:rsidRDefault="003E7FEA" w:rsidP="00946256">
            <w:pPr>
              <w:snapToGrid w:val="0"/>
              <w:spacing w:after="0"/>
              <w:rPr>
                <w:rFonts w:eastAsia="Times New Roman"/>
                <w:szCs w:val="20"/>
                <w:lang w:eastAsia="fr-FR"/>
              </w:rPr>
            </w:pPr>
          </w:p>
        </w:tc>
        <w:tc>
          <w:tcPr>
            <w:tcW w:w="5535" w:type="dxa"/>
            <w:gridSpan w:val="19"/>
            <w:shd w:val="clear" w:color="auto" w:fill="auto"/>
          </w:tcPr>
          <w:p w14:paraId="399B8CBD"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1F7307C1" w14:textId="77777777" w:rsidR="003E7FEA" w:rsidRPr="004033EF" w:rsidRDefault="003E7FEA" w:rsidP="00946256">
            <w:pPr>
              <w:snapToGrid w:val="0"/>
              <w:spacing w:after="0"/>
              <w:rPr>
                <w:rFonts w:eastAsia="Times New Roman"/>
                <w:szCs w:val="20"/>
                <w:lang w:eastAsia="fr-FR"/>
              </w:rPr>
            </w:pPr>
          </w:p>
        </w:tc>
      </w:tr>
      <w:tr w:rsidR="003E7FEA" w:rsidRPr="004033EF" w14:paraId="2D342EFC" w14:textId="77777777" w:rsidTr="00946256">
        <w:tc>
          <w:tcPr>
            <w:tcW w:w="35" w:type="dxa"/>
            <w:tcBorders>
              <w:left w:val="single" w:sz="6" w:space="0" w:color="000000"/>
            </w:tcBorders>
            <w:shd w:val="clear" w:color="auto" w:fill="auto"/>
          </w:tcPr>
          <w:p w14:paraId="7D2C9677" w14:textId="77777777" w:rsidR="003E7FEA" w:rsidRPr="004033EF" w:rsidRDefault="003E7FEA" w:rsidP="00946256">
            <w:pPr>
              <w:snapToGrid w:val="0"/>
              <w:spacing w:before="23" w:after="0"/>
              <w:rPr>
                <w:rFonts w:eastAsia="Times New Roman"/>
                <w:szCs w:val="20"/>
                <w:lang w:eastAsia="fr-FR"/>
              </w:rPr>
            </w:pPr>
          </w:p>
        </w:tc>
        <w:tc>
          <w:tcPr>
            <w:tcW w:w="1108" w:type="dxa"/>
            <w:gridSpan w:val="2"/>
            <w:shd w:val="clear" w:color="auto" w:fill="auto"/>
          </w:tcPr>
          <w:p w14:paraId="32954413" w14:textId="77777777" w:rsidR="003E7FEA" w:rsidRPr="004033EF" w:rsidRDefault="003E7FEA" w:rsidP="00946256">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236155A9"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81FF62E" w14:textId="77777777" w:rsidR="003E7FEA" w:rsidRPr="004033EF" w:rsidRDefault="003E7FEA" w:rsidP="00946256">
            <w:pPr>
              <w:snapToGrid w:val="0"/>
              <w:spacing w:before="23" w:after="0"/>
              <w:rPr>
                <w:rFonts w:eastAsia="Times New Roman"/>
                <w:szCs w:val="20"/>
                <w:lang w:eastAsia="fr-FR"/>
              </w:rPr>
            </w:pPr>
          </w:p>
        </w:tc>
      </w:tr>
      <w:tr w:rsidR="003E7FEA" w:rsidRPr="004033EF" w14:paraId="42AC3A86" w14:textId="77777777" w:rsidTr="00946256">
        <w:trPr>
          <w:trHeight w:hRule="exact" w:val="57"/>
        </w:trPr>
        <w:tc>
          <w:tcPr>
            <w:tcW w:w="35" w:type="dxa"/>
            <w:tcBorders>
              <w:left w:val="single" w:sz="6" w:space="0" w:color="000000"/>
            </w:tcBorders>
            <w:shd w:val="clear" w:color="auto" w:fill="auto"/>
          </w:tcPr>
          <w:p w14:paraId="45FB3F15" w14:textId="77777777" w:rsidR="003E7FEA" w:rsidRPr="004033EF" w:rsidRDefault="003E7FEA" w:rsidP="00946256">
            <w:pPr>
              <w:snapToGrid w:val="0"/>
              <w:spacing w:after="0"/>
              <w:rPr>
                <w:rFonts w:eastAsia="Times New Roman"/>
                <w:szCs w:val="20"/>
                <w:lang w:eastAsia="fr-FR"/>
              </w:rPr>
            </w:pPr>
          </w:p>
        </w:tc>
        <w:tc>
          <w:tcPr>
            <w:tcW w:w="2874" w:type="dxa"/>
            <w:gridSpan w:val="8"/>
            <w:shd w:val="clear" w:color="auto" w:fill="auto"/>
          </w:tcPr>
          <w:p w14:paraId="52AFD1AF" w14:textId="77777777" w:rsidR="003E7FEA" w:rsidRPr="004033EF" w:rsidRDefault="003E7FEA" w:rsidP="00946256">
            <w:pPr>
              <w:snapToGrid w:val="0"/>
              <w:spacing w:after="0"/>
              <w:rPr>
                <w:rFonts w:eastAsia="Times New Roman"/>
                <w:szCs w:val="20"/>
                <w:lang w:eastAsia="fr-FR"/>
              </w:rPr>
            </w:pPr>
          </w:p>
        </w:tc>
        <w:tc>
          <w:tcPr>
            <w:tcW w:w="6480" w:type="dxa"/>
            <w:gridSpan w:val="20"/>
            <w:shd w:val="clear" w:color="auto" w:fill="auto"/>
          </w:tcPr>
          <w:p w14:paraId="3E0C043C" w14:textId="77777777" w:rsidR="003E7FEA" w:rsidRPr="004033EF" w:rsidRDefault="003E7FEA" w:rsidP="00946256">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6E0B4D95" w14:textId="77777777" w:rsidR="003E7FEA" w:rsidRPr="004033EF" w:rsidRDefault="003E7FEA" w:rsidP="00946256">
            <w:pPr>
              <w:snapToGrid w:val="0"/>
              <w:spacing w:after="0"/>
              <w:rPr>
                <w:rFonts w:eastAsia="Times New Roman"/>
                <w:szCs w:val="20"/>
                <w:lang w:eastAsia="fr-FR"/>
              </w:rPr>
            </w:pPr>
          </w:p>
        </w:tc>
      </w:tr>
      <w:tr w:rsidR="003E7FEA" w:rsidRPr="004033EF" w14:paraId="38BFA1AF" w14:textId="77777777" w:rsidTr="00946256">
        <w:tc>
          <w:tcPr>
            <w:tcW w:w="35" w:type="dxa"/>
            <w:tcBorders>
              <w:left w:val="single" w:sz="6" w:space="0" w:color="000000"/>
            </w:tcBorders>
            <w:shd w:val="clear" w:color="auto" w:fill="auto"/>
          </w:tcPr>
          <w:p w14:paraId="644E0802" w14:textId="77777777" w:rsidR="003E7FEA" w:rsidRPr="003E7FEA" w:rsidRDefault="003E7FEA" w:rsidP="00946256">
            <w:pPr>
              <w:snapToGrid w:val="0"/>
              <w:spacing w:before="23" w:after="0"/>
              <w:rPr>
                <w:rFonts w:eastAsia="Times New Roman"/>
                <w:sz w:val="18"/>
                <w:szCs w:val="18"/>
                <w:lang w:eastAsia="fr-FR"/>
              </w:rPr>
            </w:pPr>
          </w:p>
        </w:tc>
        <w:tc>
          <w:tcPr>
            <w:tcW w:w="5388" w:type="dxa"/>
            <w:gridSpan w:val="12"/>
            <w:shd w:val="clear" w:color="auto" w:fill="auto"/>
          </w:tcPr>
          <w:p w14:paraId="2096330F" w14:textId="77777777" w:rsidR="003E7FEA" w:rsidRPr="003E7FEA" w:rsidRDefault="003E7FEA" w:rsidP="00946256">
            <w:pPr>
              <w:spacing w:before="40" w:after="0"/>
              <w:rPr>
                <w:rFonts w:eastAsia="Times New Roman"/>
                <w:sz w:val="18"/>
                <w:szCs w:val="18"/>
                <w:lang w:eastAsia="fr-FR"/>
              </w:rPr>
            </w:pPr>
            <w:r w:rsidRPr="003E7FEA">
              <w:rPr>
                <w:rFonts w:eastAsia="Times New Roman"/>
                <w:sz w:val="18"/>
                <w:szCs w:val="18"/>
                <w:lang w:eastAsia="fr-FR"/>
              </w:rPr>
              <w:t>N° d'identité d'établissement (SIRET OU T.A.H.I.T.I) :</w:t>
            </w:r>
          </w:p>
        </w:tc>
        <w:tc>
          <w:tcPr>
            <w:tcW w:w="283" w:type="dxa"/>
            <w:gridSpan w:val="2"/>
            <w:tcBorders>
              <w:top w:val="single" w:sz="6" w:space="0" w:color="000000"/>
              <w:left w:val="single" w:sz="6" w:space="0" w:color="000000"/>
              <w:bottom w:val="single" w:sz="6" w:space="0" w:color="000000"/>
            </w:tcBorders>
            <w:shd w:val="clear" w:color="auto" w:fill="F2F2F2"/>
          </w:tcPr>
          <w:p w14:paraId="3D31835E"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2F897A7A"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482C5F2E"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694C3EC7"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2D1134AE"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081ECFA1"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211013DB"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00D66D2A"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3D268501"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09C9394E"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07A81E49" w14:textId="77777777" w:rsidR="003E7FEA" w:rsidRPr="004033EF" w:rsidRDefault="003E7FEA" w:rsidP="00946256">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579E8BCB" w14:textId="77777777" w:rsidR="003E7FEA" w:rsidRPr="004033EF" w:rsidRDefault="003E7FEA" w:rsidP="00946256">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7865CA34" w14:textId="77777777" w:rsidR="003E7FEA" w:rsidRPr="004033EF" w:rsidRDefault="003E7FEA" w:rsidP="00946256">
            <w:pPr>
              <w:snapToGrid w:val="0"/>
              <w:spacing w:before="23" w:after="0"/>
              <w:jc w:val="center"/>
              <w:rPr>
                <w:rFonts w:eastAsia="Times New Roman"/>
                <w:szCs w:val="20"/>
                <w:lang w:eastAsia="fr-FR"/>
              </w:rPr>
            </w:pPr>
          </w:p>
        </w:tc>
        <w:tc>
          <w:tcPr>
            <w:tcW w:w="281" w:type="dxa"/>
            <w:gridSpan w:val="2"/>
            <w:tcBorders>
              <w:top w:val="single" w:sz="6" w:space="0" w:color="000000"/>
              <w:left w:val="single" w:sz="6" w:space="0" w:color="000000"/>
              <w:bottom w:val="single" w:sz="6" w:space="0" w:color="000000"/>
            </w:tcBorders>
            <w:shd w:val="clear" w:color="auto" w:fill="F2F2F2"/>
          </w:tcPr>
          <w:p w14:paraId="740B1676" w14:textId="77777777" w:rsidR="003E7FEA" w:rsidRPr="004033EF" w:rsidRDefault="003E7FEA" w:rsidP="00946256">
            <w:pPr>
              <w:snapToGrid w:val="0"/>
              <w:spacing w:before="23" w:after="0"/>
              <w:jc w:val="center"/>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869AA85" w14:textId="77777777" w:rsidR="003E7FEA" w:rsidRPr="004033EF" w:rsidRDefault="003E7FEA" w:rsidP="00946256">
            <w:pPr>
              <w:snapToGrid w:val="0"/>
              <w:spacing w:before="23" w:after="0"/>
              <w:rPr>
                <w:rFonts w:eastAsia="Times New Roman"/>
                <w:szCs w:val="20"/>
                <w:lang w:eastAsia="fr-FR"/>
              </w:rPr>
            </w:pPr>
          </w:p>
        </w:tc>
      </w:tr>
      <w:tr w:rsidR="003E7FEA" w:rsidRPr="004033EF" w14:paraId="6B6D6FF2" w14:textId="77777777" w:rsidTr="00946256">
        <w:trPr>
          <w:trHeight w:hRule="exact" w:val="57"/>
        </w:trPr>
        <w:tc>
          <w:tcPr>
            <w:tcW w:w="9582" w:type="dxa"/>
            <w:gridSpan w:val="31"/>
            <w:tcBorders>
              <w:left w:val="single" w:sz="6" w:space="0" w:color="000000"/>
              <w:right w:val="single" w:sz="8" w:space="0" w:color="000000"/>
            </w:tcBorders>
            <w:shd w:val="clear" w:color="auto" w:fill="auto"/>
          </w:tcPr>
          <w:p w14:paraId="2AAA8999" w14:textId="77777777" w:rsidR="003E7FEA" w:rsidRPr="004033EF" w:rsidRDefault="003E7FEA" w:rsidP="00946256">
            <w:pPr>
              <w:snapToGrid w:val="0"/>
              <w:spacing w:before="23" w:after="0"/>
              <w:rPr>
                <w:rFonts w:eastAsia="Times New Roman"/>
                <w:szCs w:val="20"/>
                <w:lang w:eastAsia="fr-FR"/>
              </w:rPr>
            </w:pPr>
          </w:p>
        </w:tc>
      </w:tr>
      <w:tr w:rsidR="003E7FEA" w:rsidRPr="004033EF" w14:paraId="311B9506" w14:textId="77777777" w:rsidTr="00946256">
        <w:tc>
          <w:tcPr>
            <w:tcW w:w="35" w:type="dxa"/>
            <w:tcBorders>
              <w:left w:val="single" w:sz="6" w:space="0" w:color="000000"/>
            </w:tcBorders>
            <w:shd w:val="clear" w:color="auto" w:fill="auto"/>
          </w:tcPr>
          <w:p w14:paraId="606C8E0C" w14:textId="77777777" w:rsidR="003E7FEA" w:rsidRPr="004033EF" w:rsidRDefault="003E7FEA" w:rsidP="00946256">
            <w:pPr>
              <w:snapToGrid w:val="0"/>
              <w:spacing w:before="23" w:after="0"/>
              <w:rPr>
                <w:rFonts w:eastAsia="Times New Roman"/>
                <w:szCs w:val="20"/>
                <w:lang w:eastAsia="fr-FR"/>
              </w:rPr>
            </w:pPr>
          </w:p>
        </w:tc>
        <w:tc>
          <w:tcPr>
            <w:tcW w:w="7372" w:type="dxa"/>
            <w:gridSpan w:val="20"/>
            <w:shd w:val="clear" w:color="auto" w:fill="auto"/>
          </w:tcPr>
          <w:p w14:paraId="3F925B5E" w14:textId="77777777" w:rsidR="003E7FEA" w:rsidRPr="004033EF" w:rsidRDefault="003E7FEA" w:rsidP="00946256">
            <w:pPr>
              <w:spacing w:before="40" w:after="0"/>
              <w:rPr>
                <w:rFonts w:eastAsia="Times New Roman"/>
                <w:szCs w:val="20"/>
                <w:lang w:eastAsia="fr-FR"/>
              </w:rPr>
            </w:pPr>
            <w:r w:rsidRPr="003E7FEA">
              <w:rPr>
                <w:rFonts w:eastAsia="Times New Roman"/>
                <w:sz w:val="18"/>
                <w:szCs w:val="18"/>
                <w:lang w:eastAsia="fr-FR"/>
              </w:rPr>
              <w:t xml:space="preserve">N° d'inscription </w:t>
            </w:r>
            <w:r w:rsidRPr="003E7FEA">
              <w:rPr>
                <w:sz w:val="18"/>
                <w:szCs w:val="18"/>
                <w:lang w:eastAsia="fr-FR"/>
              </w:rPr>
              <w:t></w:t>
            </w:r>
            <w:r w:rsidRPr="003E7FEA">
              <w:rPr>
                <w:rFonts w:eastAsia="Times New Roman"/>
                <w:sz w:val="18"/>
                <w:szCs w:val="18"/>
                <w:lang w:eastAsia="fr-FR"/>
              </w:rPr>
              <w:t xml:space="preserve"> au répertoire des métiers </w:t>
            </w:r>
            <w:r w:rsidRPr="003E7FEA">
              <w:rPr>
                <w:rFonts w:eastAsia="Times New Roman"/>
                <w:b/>
                <w:bCs/>
                <w:sz w:val="18"/>
                <w:szCs w:val="18"/>
                <w:lang w:eastAsia="fr-FR"/>
              </w:rPr>
              <w:t>ou</w:t>
            </w:r>
            <w:r w:rsidRPr="003E7FEA">
              <w:rPr>
                <w:rFonts w:eastAsia="Times New Roman"/>
                <w:sz w:val="18"/>
                <w:szCs w:val="18"/>
                <w:lang w:eastAsia="fr-FR"/>
              </w:rPr>
              <w:t xml:space="preserve"> </w:t>
            </w:r>
            <w:r w:rsidRPr="003E7FEA">
              <w:rPr>
                <w:sz w:val="18"/>
                <w:szCs w:val="18"/>
                <w:lang w:eastAsia="fr-FR"/>
              </w:rPr>
              <w:t></w:t>
            </w:r>
            <w:r w:rsidRPr="003E7FEA">
              <w:rPr>
                <w:rFonts w:eastAsia="Times New Roman"/>
                <w:sz w:val="18"/>
                <w:szCs w:val="18"/>
                <w:lang w:eastAsia="fr-FR"/>
              </w:rPr>
              <w:t xml:space="preserve"> au registre du commerce et des sociétés :</w:t>
            </w:r>
          </w:p>
        </w:tc>
        <w:tc>
          <w:tcPr>
            <w:tcW w:w="1982" w:type="dxa"/>
            <w:gridSpan w:val="8"/>
            <w:tcBorders>
              <w:top w:val="single" w:sz="6" w:space="0" w:color="000000"/>
              <w:left w:val="single" w:sz="6" w:space="0" w:color="000000"/>
              <w:bottom w:val="single" w:sz="6" w:space="0" w:color="000000"/>
            </w:tcBorders>
            <w:shd w:val="clear" w:color="auto" w:fill="F2F2F2"/>
          </w:tcPr>
          <w:p w14:paraId="6CC80C66" w14:textId="77777777" w:rsidR="003E7FEA" w:rsidRPr="004033EF" w:rsidRDefault="003E7FEA" w:rsidP="00946256">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51908A6F" w14:textId="77777777" w:rsidR="003E7FEA" w:rsidRPr="004033EF" w:rsidRDefault="003E7FEA" w:rsidP="00946256">
            <w:pPr>
              <w:snapToGrid w:val="0"/>
              <w:spacing w:before="23" w:after="0"/>
              <w:rPr>
                <w:rFonts w:eastAsia="Times New Roman"/>
                <w:szCs w:val="20"/>
                <w:lang w:eastAsia="fr-FR"/>
              </w:rPr>
            </w:pPr>
          </w:p>
        </w:tc>
      </w:tr>
      <w:tr w:rsidR="003E7FEA" w:rsidRPr="004033EF" w14:paraId="63F60780" w14:textId="77777777" w:rsidTr="00946256">
        <w:trPr>
          <w:trHeight w:hRule="exact" w:val="57"/>
        </w:trPr>
        <w:tc>
          <w:tcPr>
            <w:tcW w:w="35" w:type="dxa"/>
            <w:tcBorders>
              <w:left w:val="single" w:sz="6" w:space="0" w:color="000000"/>
              <w:bottom w:val="single" w:sz="6" w:space="0" w:color="000000"/>
            </w:tcBorders>
            <w:shd w:val="clear" w:color="auto" w:fill="auto"/>
          </w:tcPr>
          <w:p w14:paraId="0A30D2B6" w14:textId="77777777" w:rsidR="003E7FEA" w:rsidRPr="004033EF" w:rsidRDefault="003E7FEA" w:rsidP="00946256">
            <w:pPr>
              <w:snapToGrid w:val="0"/>
              <w:rPr>
                <w:rFonts w:eastAsia="Times New Roman"/>
                <w:szCs w:val="20"/>
                <w:lang w:eastAsia="fr-FR"/>
              </w:rPr>
            </w:pPr>
          </w:p>
        </w:tc>
        <w:tc>
          <w:tcPr>
            <w:tcW w:w="2844" w:type="dxa"/>
            <w:gridSpan w:val="7"/>
            <w:tcBorders>
              <w:bottom w:val="single" w:sz="6" w:space="0" w:color="000000"/>
            </w:tcBorders>
            <w:shd w:val="clear" w:color="auto" w:fill="auto"/>
          </w:tcPr>
          <w:p w14:paraId="0E104731" w14:textId="77777777" w:rsidR="003E7FEA" w:rsidRPr="004033EF" w:rsidRDefault="003E7FEA" w:rsidP="00946256">
            <w:pPr>
              <w:keepNext/>
              <w:snapToGrid w:val="0"/>
              <w:rPr>
                <w:rFonts w:eastAsia="Times New Roman"/>
                <w:szCs w:val="20"/>
                <w:lang w:eastAsia="fr-FR"/>
              </w:rPr>
            </w:pPr>
          </w:p>
        </w:tc>
        <w:tc>
          <w:tcPr>
            <w:tcW w:w="6558" w:type="dxa"/>
            <w:gridSpan w:val="22"/>
            <w:tcBorders>
              <w:bottom w:val="single" w:sz="6" w:space="0" w:color="000000"/>
            </w:tcBorders>
            <w:shd w:val="clear" w:color="auto" w:fill="auto"/>
          </w:tcPr>
          <w:p w14:paraId="2187E9AF" w14:textId="77777777" w:rsidR="003E7FEA" w:rsidRPr="004033EF" w:rsidRDefault="003E7FEA" w:rsidP="00946256">
            <w:pPr>
              <w:keepNext/>
              <w:snapToGrid w:val="0"/>
              <w:rPr>
                <w:rFonts w:eastAsia="Times New Roman"/>
                <w:szCs w:val="20"/>
                <w:lang w:eastAsia="fr-FR"/>
              </w:rPr>
            </w:pPr>
          </w:p>
        </w:tc>
        <w:tc>
          <w:tcPr>
            <w:tcW w:w="145" w:type="dxa"/>
            <w:tcBorders>
              <w:bottom w:val="single" w:sz="6" w:space="0" w:color="000000"/>
              <w:right w:val="single" w:sz="8" w:space="0" w:color="000000"/>
            </w:tcBorders>
            <w:shd w:val="clear" w:color="auto" w:fill="auto"/>
          </w:tcPr>
          <w:p w14:paraId="761CB1F7" w14:textId="77777777" w:rsidR="003E7FEA" w:rsidRPr="004033EF" w:rsidRDefault="003E7FEA" w:rsidP="00946256">
            <w:pPr>
              <w:keepNext/>
              <w:snapToGrid w:val="0"/>
              <w:rPr>
                <w:rFonts w:eastAsia="Times New Roman"/>
                <w:szCs w:val="20"/>
                <w:lang w:eastAsia="fr-FR"/>
              </w:rPr>
            </w:pPr>
          </w:p>
          <w:p w14:paraId="45E4574D" w14:textId="77777777" w:rsidR="003E7FEA" w:rsidRPr="004033EF" w:rsidRDefault="003E7FEA" w:rsidP="00946256">
            <w:pPr>
              <w:keepNext/>
              <w:snapToGrid w:val="0"/>
              <w:rPr>
                <w:rFonts w:eastAsia="Times New Roman"/>
                <w:szCs w:val="20"/>
                <w:lang w:eastAsia="fr-FR"/>
              </w:rPr>
            </w:pPr>
          </w:p>
        </w:tc>
      </w:tr>
    </w:tbl>
    <w:p w14:paraId="6AAE9F72" w14:textId="04520737" w:rsidR="007E749C" w:rsidRDefault="007E749C" w:rsidP="007E749C">
      <w:pPr>
        <w:spacing w:before="113" w:after="0"/>
        <w:rPr>
          <w:rFonts w:eastAsia="Times New Roman"/>
          <w:lang w:eastAsia="fr-FR"/>
        </w:rPr>
      </w:pPr>
    </w:p>
    <w:p w14:paraId="59EB7A5B" w14:textId="77777777" w:rsidR="003E7FEA" w:rsidRPr="004033EF" w:rsidRDefault="003E7FEA" w:rsidP="007E749C">
      <w:pPr>
        <w:spacing w:before="113" w:after="0"/>
        <w:rPr>
          <w:rFonts w:eastAsia="Times New Roman"/>
          <w:lang w:eastAsia="fr-FR"/>
        </w:rPr>
      </w:pPr>
    </w:p>
    <w:tbl>
      <w:tblPr>
        <w:tblW w:w="0" w:type="auto"/>
        <w:tblInd w:w="-28" w:type="dxa"/>
        <w:tblLayout w:type="fixed"/>
        <w:tblCellMar>
          <w:left w:w="0" w:type="dxa"/>
          <w:right w:w="0" w:type="dxa"/>
        </w:tblCellMar>
        <w:tblLook w:val="0000" w:firstRow="0" w:lastRow="0" w:firstColumn="0" w:lastColumn="0" w:noHBand="0" w:noVBand="0"/>
      </w:tblPr>
      <w:tblGrid>
        <w:gridCol w:w="35"/>
        <w:gridCol w:w="44"/>
        <w:gridCol w:w="1064"/>
        <w:gridCol w:w="418"/>
        <w:gridCol w:w="318"/>
        <w:gridCol w:w="550"/>
        <w:gridCol w:w="75"/>
        <w:gridCol w:w="375"/>
        <w:gridCol w:w="30"/>
        <w:gridCol w:w="945"/>
        <w:gridCol w:w="360"/>
        <w:gridCol w:w="645"/>
        <w:gridCol w:w="564"/>
        <w:gridCol w:w="231"/>
        <w:gridCol w:w="52"/>
        <w:gridCol w:w="284"/>
        <w:gridCol w:w="283"/>
        <w:gridCol w:w="284"/>
        <w:gridCol w:w="283"/>
        <w:gridCol w:w="284"/>
        <w:gridCol w:w="283"/>
        <w:gridCol w:w="284"/>
        <w:gridCol w:w="283"/>
        <w:gridCol w:w="284"/>
        <w:gridCol w:w="283"/>
        <w:gridCol w:w="284"/>
        <w:gridCol w:w="283"/>
        <w:gridCol w:w="251"/>
        <w:gridCol w:w="30"/>
        <w:gridCol w:w="48"/>
        <w:gridCol w:w="145"/>
      </w:tblGrid>
      <w:tr w:rsidR="003646F6" w:rsidRPr="004033EF" w14:paraId="7B34FEB1" w14:textId="77777777" w:rsidTr="00C41440">
        <w:trPr>
          <w:trHeight w:hRule="exact" w:val="342"/>
        </w:trPr>
        <w:tc>
          <w:tcPr>
            <w:tcW w:w="9359" w:type="dxa"/>
            <w:gridSpan w:val="28"/>
            <w:tcBorders>
              <w:top w:val="single" w:sz="6" w:space="0" w:color="000000"/>
              <w:left w:val="single" w:sz="6" w:space="0" w:color="000000"/>
            </w:tcBorders>
            <w:shd w:val="clear" w:color="auto" w:fill="A6A6A6"/>
          </w:tcPr>
          <w:p w14:paraId="19894E5C" w14:textId="77777777" w:rsidR="003646F6" w:rsidRPr="004033EF" w:rsidRDefault="003646F6" w:rsidP="007E749C">
            <w:pPr>
              <w:pStyle w:val="NormalWeb"/>
              <w:snapToGrid w:val="0"/>
              <w:spacing w:before="0" w:after="0"/>
              <w:jc w:val="center"/>
              <w:rPr>
                <w:rFonts w:ascii="Arial" w:hAnsi="Arial" w:cs="Arial"/>
                <w:b/>
                <w:szCs w:val="20"/>
                <w:lang w:eastAsia="fr-FR"/>
              </w:rPr>
            </w:pPr>
            <w:r w:rsidRPr="004033EF">
              <w:rPr>
                <w:rFonts w:ascii="Arial" w:hAnsi="Arial" w:cs="Arial"/>
                <w:b/>
                <w:szCs w:val="20"/>
                <w:lang w:eastAsia="fr-FR"/>
              </w:rPr>
              <w:t>Co-traitant 2</w:t>
            </w:r>
          </w:p>
          <w:p w14:paraId="438FD500" w14:textId="77777777" w:rsidR="003646F6" w:rsidRPr="004033EF" w:rsidRDefault="003646F6" w:rsidP="007E749C">
            <w:pPr>
              <w:pStyle w:val="NormalWeb"/>
              <w:snapToGrid w:val="0"/>
              <w:spacing w:before="0" w:after="0"/>
              <w:jc w:val="center"/>
              <w:rPr>
                <w:rFonts w:ascii="Arial" w:hAnsi="Arial" w:cs="Arial"/>
                <w:b/>
                <w:szCs w:val="20"/>
                <w:lang w:eastAsia="fr-FR"/>
              </w:rPr>
            </w:pPr>
          </w:p>
        </w:tc>
        <w:tc>
          <w:tcPr>
            <w:tcW w:w="223" w:type="dxa"/>
            <w:gridSpan w:val="3"/>
            <w:tcBorders>
              <w:top w:val="single" w:sz="6" w:space="0" w:color="000000"/>
              <w:right w:val="single" w:sz="8" w:space="0" w:color="000000"/>
            </w:tcBorders>
            <w:shd w:val="clear" w:color="auto" w:fill="auto"/>
          </w:tcPr>
          <w:p w14:paraId="7FEB269B" w14:textId="77777777" w:rsidR="003646F6" w:rsidRPr="004033EF" w:rsidRDefault="003646F6" w:rsidP="007E749C">
            <w:pPr>
              <w:snapToGrid w:val="0"/>
              <w:spacing w:after="0"/>
              <w:rPr>
                <w:rFonts w:eastAsia="Times New Roman"/>
                <w:szCs w:val="20"/>
                <w:lang w:eastAsia="fr-FR"/>
              </w:rPr>
            </w:pPr>
          </w:p>
        </w:tc>
      </w:tr>
      <w:tr w:rsidR="003646F6" w:rsidRPr="004033EF" w14:paraId="62B71DBD" w14:textId="77777777" w:rsidTr="00C41440">
        <w:trPr>
          <w:trHeight w:hRule="exact" w:val="57"/>
        </w:trPr>
        <w:tc>
          <w:tcPr>
            <w:tcW w:w="35" w:type="dxa"/>
            <w:tcBorders>
              <w:top w:val="single" w:sz="6" w:space="0" w:color="000000"/>
              <w:left w:val="single" w:sz="6" w:space="0" w:color="000000"/>
            </w:tcBorders>
            <w:shd w:val="clear" w:color="auto" w:fill="auto"/>
          </w:tcPr>
          <w:p w14:paraId="3B1BCC34" w14:textId="77777777" w:rsidR="003646F6" w:rsidRPr="004033EF" w:rsidRDefault="003646F6" w:rsidP="007E749C">
            <w:pPr>
              <w:snapToGrid w:val="0"/>
              <w:spacing w:after="0"/>
              <w:rPr>
                <w:rFonts w:eastAsia="Times New Roman"/>
                <w:szCs w:val="20"/>
                <w:lang w:eastAsia="fr-FR"/>
              </w:rPr>
            </w:pPr>
          </w:p>
        </w:tc>
        <w:tc>
          <w:tcPr>
            <w:tcW w:w="2469" w:type="dxa"/>
            <w:gridSpan w:val="6"/>
            <w:tcBorders>
              <w:top w:val="single" w:sz="6" w:space="0" w:color="000000"/>
            </w:tcBorders>
            <w:shd w:val="clear" w:color="auto" w:fill="auto"/>
          </w:tcPr>
          <w:p w14:paraId="3475C321" w14:textId="77777777" w:rsidR="003646F6" w:rsidRPr="004033EF" w:rsidRDefault="003646F6" w:rsidP="007E749C">
            <w:pPr>
              <w:snapToGrid w:val="0"/>
              <w:spacing w:after="0"/>
              <w:rPr>
                <w:rFonts w:eastAsia="Times New Roman"/>
                <w:szCs w:val="20"/>
                <w:lang w:eastAsia="fr-FR"/>
              </w:rPr>
            </w:pPr>
          </w:p>
        </w:tc>
        <w:tc>
          <w:tcPr>
            <w:tcW w:w="6855" w:type="dxa"/>
            <w:gridSpan w:val="21"/>
            <w:tcBorders>
              <w:top w:val="single" w:sz="6" w:space="0" w:color="000000"/>
            </w:tcBorders>
            <w:shd w:val="clear" w:color="auto" w:fill="auto"/>
          </w:tcPr>
          <w:p w14:paraId="24CB9378" w14:textId="77777777" w:rsidR="003646F6" w:rsidRPr="004033EF" w:rsidRDefault="003646F6" w:rsidP="007E749C">
            <w:pPr>
              <w:snapToGrid w:val="0"/>
              <w:spacing w:after="0"/>
              <w:rPr>
                <w:rFonts w:eastAsia="Times New Roman"/>
                <w:szCs w:val="20"/>
                <w:lang w:eastAsia="fr-FR"/>
              </w:rPr>
            </w:pPr>
          </w:p>
        </w:tc>
        <w:tc>
          <w:tcPr>
            <w:tcW w:w="223" w:type="dxa"/>
            <w:gridSpan w:val="3"/>
            <w:tcBorders>
              <w:top w:val="single" w:sz="6" w:space="0" w:color="000000"/>
              <w:right w:val="single" w:sz="8" w:space="0" w:color="000000"/>
            </w:tcBorders>
            <w:shd w:val="clear" w:color="auto" w:fill="auto"/>
          </w:tcPr>
          <w:p w14:paraId="30E52B33" w14:textId="77777777" w:rsidR="003646F6" w:rsidRPr="004033EF" w:rsidRDefault="003646F6" w:rsidP="007E749C">
            <w:pPr>
              <w:snapToGrid w:val="0"/>
              <w:spacing w:after="0"/>
              <w:rPr>
                <w:rFonts w:eastAsia="Times New Roman"/>
                <w:szCs w:val="20"/>
                <w:lang w:eastAsia="fr-FR"/>
              </w:rPr>
            </w:pPr>
          </w:p>
        </w:tc>
      </w:tr>
      <w:tr w:rsidR="003646F6" w:rsidRPr="004033EF" w14:paraId="171850F6" w14:textId="77777777" w:rsidTr="002736F0">
        <w:trPr>
          <w:trHeight w:hRule="exact" w:val="470"/>
        </w:trPr>
        <w:tc>
          <w:tcPr>
            <w:tcW w:w="35" w:type="dxa"/>
            <w:tcBorders>
              <w:left w:val="single" w:sz="6" w:space="0" w:color="000000"/>
            </w:tcBorders>
            <w:shd w:val="clear" w:color="auto" w:fill="auto"/>
          </w:tcPr>
          <w:p w14:paraId="25FCD02D" w14:textId="77777777" w:rsidR="003646F6" w:rsidRPr="004033EF" w:rsidRDefault="003646F6" w:rsidP="007E749C">
            <w:pPr>
              <w:snapToGrid w:val="0"/>
              <w:spacing w:after="0"/>
              <w:rPr>
                <w:rFonts w:eastAsia="Times New Roman"/>
                <w:szCs w:val="20"/>
                <w:lang w:eastAsia="fr-FR"/>
              </w:rPr>
            </w:pPr>
          </w:p>
        </w:tc>
        <w:tc>
          <w:tcPr>
            <w:tcW w:w="1526" w:type="dxa"/>
            <w:gridSpan w:val="3"/>
            <w:shd w:val="clear" w:color="auto" w:fill="auto"/>
          </w:tcPr>
          <w:p w14:paraId="6ECB1321" w14:textId="77777777" w:rsidR="003646F6" w:rsidRPr="004033EF" w:rsidRDefault="003646F6" w:rsidP="007E749C">
            <w:pPr>
              <w:spacing w:after="0"/>
              <w:rPr>
                <w:szCs w:val="20"/>
              </w:rPr>
            </w:pPr>
            <w:r w:rsidRPr="004033EF">
              <w:rPr>
                <w:rFonts w:eastAsia="Times New Roman"/>
                <w:szCs w:val="20"/>
                <w:lang w:eastAsia="fr-FR"/>
              </w:rPr>
              <w:t>Nom et prénom :</w:t>
            </w:r>
          </w:p>
        </w:tc>
        <w:tc>
          <w:tcPr>
            <w:tcW w:w="7828" w:type="dxa"/>
            <w:gridSpan w:val="25"/>
            <w:tcBorders>
              <w:top w:val="single" w:sz="6" w:space="0" w:color="000000"/>
              <w:left w:val="single" w:sz="6" w:space="0" w:color="000000"/>
              <w:bottom w:val="single" w:sz="6" w:space="0" w:color="000000"/>
            </w:tcBorders>
            <w:shd w:val="clear" w:color="auto" w:fill="F2F2F2"/>
          </w:tcPr>
          <w:p w14:paraId="7FA9CF72" w14:textId="77777777" w:rsidR="003646F6" w:rsidRPr="004033EF" w:rsidRDefault="003646F6" w:rsidP="007E749C">
            <w:pPr>
              <w:pStyle w:val="NormalWeb"/>
              <w:snapToGrid w:val="0"/>
              <w:spacing w:before="0" w:after="0"/>
              <w:rPr>
                <w:rFonts w:ascii="Arial" w:hAnsi="Arial" w:cs="Arial"/>
                <w:szCs w:val="20"/>
              </w:rPr>
            </w:pPr>
          </w:p>
          <w:p w14:paraId="30884F5C" w14:textId="77777777" w:rsidR="003646F6" w:rsidRPr="004033EF" w:rsidRDefault="003646F6" w:rsidP="007E749C">
            <w:pPr>
              <w:pStyle w:val="NormalWeb"/>
              <w:spacing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78595B81" w14:textId="77777777" w:rsidR="003646F6" w:rsidRPr="004033EF" w:rsidRDefault="003646F6" w:rsidP="007E749C">
            <w:pPr>
              <w:snapToGrid w:val="0"/>
              <w:spacing w:after="0"/>
              <w:rPr>
                <w:rFonts w:eastAsia="Times New Roman"/>
                <w:szCs w:val="20"/>
                <w:lang w:eastAsia="fr-FR"/>
              </w:rPr>
            </w:pPr>
          </w:p>
        </w:tc>
      </w:tr>
      <w:tr w:rsidR="003646F6" w:rsidRPr="004033EF" w14:paraId="5F1E6F99" w14:textId="77777777" w:rsidTr="002736F0">
        <w:trPr>
          <w:trHeight w:hRule="exact" w:val="176"/>
        </w:trPr>
        <w:tc>
          <w:tcPr>
            <w:tcW w:w="35" w:type="dxa"/>
            <w:tcBorders>
              <w:left w:val="single" w:sz="6" w:space="0" w:color="000000"/>
            </w:tcBorders>
            <w:shd w:val="clear" w:color="auto" w:fill="auto"/>
          </w:tcPr>
          <w:p w14:paraId="1AE6B2D4" w14:textId="77777777" w:rsidR="003646F6" w:rsidRPr="004033EF" w:rsidRDefault="003646F6" w:rsidP="007E749C">
            <w:pPr>
              <w:snapToGrid w:val="0"/>
              <w:spacing w:after="0"/>
              <w:rPr>
                <w:rFonts w:eastAsia="Times New Roman"/>
                <w:szCs w:val="20"/>
                <w:lang w:eastAsia="fr-FR"/>
              </w:rPr>
            </w:pPr>
          </w:p>
        </w:tc>
        <w:tc>
          <w:tcPr>
            <w:tcW w:w="2844" w:type="dxa"/>
            <w:gridSpan w:val="7"/>
            <w:shd w:val="clear" w:color="auto" w:fill="auto"/>
          </w:tcPr>
          <w:p w14:paraId="1F67311B" w14:textId="77777777" w:rsidR="003646F6" w:rsidRPr="004033EF" w:rsidRDefault="003646F6" w:rsidP="007E749C">
            <w:pPr>
              <w:snapToGrid w:val="0"/>
              <w:spacing w:after="0"/>
              <w:rPr>
                <w:rFonts w:eastAsia="Times New Roman"/>
                <w:szCs w:val="20"/>
                <w:lang w:eastAsia="fr-FR"/>
              </w:rPr>
            </w:pPr>
          </w:p>
        </w:tc>
        <w:tc>
          <w:tcPr>
            <w:tcW w:w="6510" w:type="dxa"/>
            <w:gridSpan w:val="21"/>
            <w:shd w:val="clear" w:color="auto" w:fill="auto"/>
          </w:tcPr>
          <w:p w14:paraId="54D3943A"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53EA507B" w14:textId="77777777" w:rsidR="003646F6" w:rsidRPr="004033EF" w:rsidRDefault="003646F6" w:rsidP="007E749C">
            <w:pPr>
              <w:snapToGrid w:val="0"/>
              <w:spacing w:after="0"/>
              <w:rPr>
                <w:rFonts w:eastAsia="Times New Roman"/>
                <w:szCs w:val="20"/>
                <w:lang w:eastAsia="fr-FR"/>
              </w:rPr>
            </w:pPr>
          </w:p>
        </w:tc>
      </w:tr>
      <w:tr w:rsidR="003646F6" w:rsidRPr="004033EF" w14:paraId="5AFB9BBF" w14:textId="77777777" w:rsidTr="00C41440">
        <w:trPr>
          <w:trHeight w:val="340"/>
        </w:trPr>
        <w:tc>
          <w:tcPr>
            <w:tcW w:w="35" w:type="dxa"/>
            <w:tcBorders>
              <w:top w:val="single" w:sz="6" w:space="0" w:color="000000"/>
              <w:left w:val="single" w:sz="6" w:space="0" w:color="000000"/>
            </w:tcBorders>
            <w:shd w:val="clear" w:color="auto" w:fill="auto"/>
          </w:tcPr>
          <w:p w14:paraId="2DAC3685" w14:textId="77777777" w:rsidR="003646F6" w:rsidRPr="004033EF" w:rsidRDefault="003646F6" w:rsidP="007E749C">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42B46269" w14:textId="77777777" w:rsidR="003646F6" w:rsidRPr="004033EF" w:rsidRDefault="003646F6" w:rsidP="007E749C">
            <w:pPr>
              <w:spacing w:after="0"/>
              <w:rPr>
                <w:rFonts w:eastAsia="Times New Roman"/>
                <w:szCs w:val="20"/>
                <w:lang w:eastAsia="fr-FR"/>
              </w:rPr>
            </w:pPr>
            <w:r w:rsidRPr="004033EF">
              <w:rPr>
                <w:rFonts w:eastAsia="Wingdings"/>
                <w:szCs w:val="20"/>
                <w:lang w:eastAsia="fr-FR"/>
              </w:rPr>
              <w:t></w:t>
            </w:r>
            <w:r w:rsidRPr="004033EF">
              <w:rPr>
                <w:rFonts w:eastAsia="Times New Roman"/>
                <w:szCs w:val="20"/>
                <w:lang w:eastAsia="fr-FR"/>
              </w:rPr>
              <w:t xml:space="preserve"> </w:t>
            </w:r>
            <w:r w:rsidRPr="004033EF">
              <w:rPr>
                <w:rFonts w:eastAsia="Times New Roman"/>
                <w:b/>
                <w:bCs/>
                <w:szCs w:val="20"/>
                <w:lang w:eastAsia="fr-FR"/>
              </w:rPr>
              <w:t>Agissant en mon nom personnel</w:t>
            </w:r>
            <w:r w:rsidRPr="004033EF">
              <w:rPr>
                <w:rFonts w:eastAsia="Times New Roman"/>
                <w:szCs w:val="20"/>
                <w:lang w:eastAsia="fr-FR"/>
              </w:rPr>
              <w:t xml:space="preserve"> ou </w:t>
            </w:r>
            <w:r w:rsidRPr="004033EF">
              <w:rPr>
                <w:rFonts w:eastAsia="Times New Roman"/>
                <w:b/>
                <w:bCs/>
                <w:szCs w:val="20"/>
                <w:lang w:eastAsia="fr-FR"/>
              </w:rPr>
              <w:t>sous le nom de</w:t>
            </w:r>
            <w:r w:rsidRPr="004033EF">
              <w:rPr>
                <w:rFonts w:eastAsia="Times New Roman"/>
                <w:szCs w:val="20"/>
                <w:lang w:eastAsia="fr-FR"/>
              </w:rPr>
              <w:t> :</w:t>
            </w:r>
          </w:p>
        </w:tc>
        <w:tc>
          <w:tcPr>
            <w:tcW w:w="193" w:type="dxa"/>
            <w:gridSpan w:val="2"/>
            <w:tcBorders>
              <w:top w:val="single" w:sz="6" w:space="0" w:color="000000"/>
              <w:right w:val="single" w:sz="8" w:space="0" w:color="000000"/>
            </w:tcBorders>
            <w:shd w:val="clear" w:color="auto" w:fill="auto"/>
          </w:tcPr>
          <w:p w14:paraId="1D3024AC" w14:textId="77777777" w:rsidR="003646F6" w:rsidRPr="004033EF" w:rsidRDefault="003646F6" w:rsidP="007E749C">
            <w:pPr>
              <w:snapToGrid w:val="0"/>
              <w:spacing w:after="0"/>
              <w:rPr>
                <w:rFonts w:eastAsia="Times New Roman"/>
                <w:szCs w:val="20"/>
                <w:lang w:eastAsia="fr-FR"/>
              </w:rPr>
            </w:pPr>
          </w:p>
        </w:tc>
      </w:tr>
      <w:tr w:rsidR="003646F6" w:rsidRPr="004033EF" w14:paraId="2B2C05F8" w14:textId="77777777" w:rsidTr="00C41440">
        <w:trPr>
          <w:trHeight w:hRule="exact" w:val="284"/>
        </w:trPr>
        <w:tc>
          <w:tcPr>
            <w:tcW w:w="79" w:type="dxa"/>
            <w:gridSpan w:val="2"/>
            <w:tcBorders>
              <w:left w:val="single" w:sz="6" w:space="0" w:color="000000"/>
            </w:tcBorders>
            <w:shd w:val="clear" w:color="auto" w:fill="auto"/>
          </w:tcPr>
          <w:p w14:paraId="0192D03F" w14:textId="77777777" w:rsidR="003646F6" w:rsidRPr="004033EF" w:rsidRDefault="003646F6" w:rsidP="007E749C">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784BBCE7" w14:textId="77777777" w:rsidR="003646F6" w:rsidRPr="004033EF" w:rsidRDefault="003646F6" w:rsidP="007E749C">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0C9AD6B8" w14:textId="77777777" w:rsidR="003646F6" w:rsidRPr="004033EF" w:rsidRDefault="003646F6" w:rsidP="007E749C">
            <w:pPr>
              <w:snapToGrid w:val="0"/>
              <w:spacing w:after="0"/>
              <w:rPr>
                <w:rFonts w:eastAsia="Times New Roman"/>
                <w:szCs w:val="20"/>
                <w:lang w:eastAsia="fr-FR"/>
              </w:rPr>
            </w:pPr>
          </w:p>
        </w:tc>
      </w:tr>
      <w:tr w:rsidR="003646F6" w:rsidRPr="004033EF" w14:paraId="22CDECDD" w14:textId="77777777" w:rsidTr="00C41440">
        <w:trPr>
          <w:trHeight w:hRule="exact" w:val="57"/>
        </w:trPr>
        <w:tc>
          <w:tcPr>
            <w:tcW w:w="35" w:type="dxa"/>
            <w:tcBorders>
              <w:left w:val="single" w:sz="6" w:space="0" w:color="000000"/>
            </w:tcBorders>
            <w:shd w:val="clear" w:color="auto" w:fill="auto"/>
          </w:tcPr>
          <w:p w14:paraId="52EDCC9D" w14:textId="77777777" w:rsidR="003646F6" w:rsidRPr="004033EF" w:rsidRDefault="003646F6" w:rsidP="007E749C">
            <w:pPr>
              <w:snapToGrid w:val="0"/>
              <w:spacing w:after="0"/>
              <w:rPr>
                <w:rFonts w:eastAsia="Times New Roman"/>
                <w:szCs w:val="20"/>
                <w:lang w:eastAsia="fr-FR"/>
              </w:rPr>
            </w:pPr>
          </w:p>
        </w:tc>
        <w:tc>
          <w:tcPr>
            <w:tcW w:w="2874" w:type="dxa"/>
            <w:gridSpan w:val="8"/>
            <w:shd w:val="clear" w:color="auto" w:fill="auto"/>
          </w:tcPr>
          <w:p w14:paraId="07CF94DB" w14:textId="77777777" w:rsidR="003646F6" w:rsidRPr="004033EF" w:rsidRDefault="003646F6" w:rsidP="007E749C">
            <w:pPr>
              <w:snapToGrid w:val="0"/>
              <w:spacing w:after="0"/>
              <w:rPr>
                <w:rFonts w:eastAsia="Times New Roman"/>
                <w:szCs w:val="20"/>
                <w:lang w:eastAsia="fr-FR"/>
              </w:rPr>
            </w:pPr>
          </w:p>
        </w:tc>
        <w:tc>
          <w:tcPr>
            <w:tcW w:w="6480" w:type="dxa"/>
            <w:gridSpan w:val="20"/>
            <w:shd w:val="clear" w:color="auto" w:fill="auto"/>
          </w:tcPr>
          <w:p w14:paraId="418E45AA"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0A1355C4" w14:textId="77777777" w:rsidR="003646F6" w:rsidRPr="004033EF" w:rsidRDefault="003646F6" w:rsidP="007E749C">
            <w:pPr>
              <w:snapToGrid w:val="0"/>
              <w:spacing w:after="0"/>
              <w:rPr>
                <w:rFonts w:eastAsia="Times New Roman"/>
                <w:szCs w:val="20"/>
                <w:lang w:eastAsia="fr-FR"/>
              </w:rPr>
            </w:pPr>
          </w:p>
        </w:tc>
      </w:tr>
      <w:tr w:rsidR="003646F6" w:rsidRPr="004033EF" w14:paraId="68F2E62E" w14:textId="77777777" w:rsidTr="00C41440">
        <w:tc>
          <w:tcPr>
            <w:tcW w:w="35" w:type="dxa"/>
            <w:tcBorders>
              <w:left w:val="single" w:sz="6" w:space="0" w:color="000000"/>
            </w:tcBorders>
            <w:shd w:val="clear" w:color="auto" w:fill="auto"/>
          </w:tcPr>
          <w:p w14:paraId="510497A7" w14:textId="77777777" w:rsidR="003646F6" w:rsidRPr="004033EF" w:rsidRDefault="003646F6" w:rsidP="007E749C">
            <w:pPr>
              <w:snapToGrid w:val="0"/>
              <w:spacing w:after="0"/>
              <w:rPr>
                <w:rFonts w:eastAsia="Times New Roman"/>
                <w:szCs w:val="20"/>
                <w:lang w:eastAsia="fr-FR"/>
              </w:rPr>
            </w:pPr>
          </w:p>
        </w:tc>
        <w:tc>
          <w:tcPr>
            <w:tcW w:w="1108" w:type="dxa"/>
            <w:gridSpan w:val="2"/>
            <w:shd w:val="clear" w:color="auto" w:fill="auto"/>
          </w:tcPr>
          <w:p w14:paraId="383AB271" w14:textId="77777777" w:rsidR="003646F6" w:rsidRPr="004033EF" w:rsidRDefault="003646F6" w:rsidP="007E749C">
            <w:pPr>
              <w:spacing w:after="0"/>
              <w:rPr>
                <w:rFonts w:eastAsia="Times New Roman"/>
                <w:szCs w:val="20"/>
                <w:lang w:eastAsia="fr-FR"/>
              </w:rPr>
            </w:pPr>
            <w:r w:rsidRPr="004033EF">
              <w:rPr>
                <w:rFonts w:eastAsia="Times New Roman"/>
                <w:szCs w:val="20"/>
                <w:lang w:eastAsia="fr-FR"/>
              </w:rPr>
              <w:t>Domicilié à :</w:t>
            </w:r>
          </w:p>
        </w:tc>
        <w:tc>
          <w:tcPr>
            <w:tcW w:w="8246" w:type="dxa"/>
            <w:gridSpan w:val="26"/>
            <w:tcBorders>
              <w:top w:val="single" w:sz="6" w:space="0" w:color="000000"/>
              <w:left w:val="single" w:sz="6" w:space="0" w:color="000000"/>
              <w:bottom w:val="single" w:sz="6" w:space="0" w:color="000000"/>
            </w:tcBorders>
            <w:shd w:val="clear" w:color="auto" w:fill="F2F2F2"/>
          </w:tcPr>
          <w:p w14:paraId="2916B32D" w14:textId="77777777" w:rsidR="003646F6" w:rsidRPr="004033EF" w:rsidRDefault="003646F6" w:rsidP="007E749C">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6E48C9A" w14:textId="77777777" w:rsidR="003646F6" w:rsidRPr="004033EF" w:rsidRDefault="003646F6" w:rsidP="007E749C">
            <w:pPr>
              <w:snapToGrid w:val="0"/>
              <w:spacing w:after="0"/>
              <w:rPr>
                <w:rFonts w:eastAsia="Times New Roman"/>
                <w:szCs w:val="20"/>
                <w:lang w:eastAsia="fr-FR"/>
              </w:rPr>
            </w:pPr>
          </w:p>
        </w:tc>
      </w:tr>
      <w:tr w:rsidR="003646F6" w:rsidRPr="004033EF" w14:paraId="31536DA1" w14:textId="77777777" w:rsidTr="00C41440">
        <w:trPr>
          <w:trHeight w:hRule="exact" w:val="57"/>
        </w:trPr>
        <w:tc>
          <w:tcPr>
            <w:tcW w:w="35" w:type="dxa"/>
            <w:tcBorders>
              <w:left w:val="single" w:sz="6" w:space="0" w:color="000000"/>
            </w:tcBorders>
            <w:shd w:val="clear" w:color="auto" w:fill="auto"/>
          </w:tcPr>
          <w:p w14:paraId="497564AD" w14:textId="77777777" w:rsidR="003646F6" w:rsidRPr="004033EF" w:rsidRDefault="003646F6" w:rsidP="007E749C">
            <w:pPr>
              <w:snapToGrid w:val="0"/>
              <w:spacing w:after="0"/>
              <w:rPr>
                <w:rFonts w:eastAsia="Times New Roman"/>
                <w:szCs w:val="20"/>
                <w:lang w:eastAsia="fr-FR"/>
              </w:rPr>
            </w:pPr>
          </w:p>
        </w:tc>
        <w:tc>
          <w:tcPr>
            <w:tcW w:w="4179" w:type="dxa"/>
            <w:gridSpan w:val="10"/>
            <w:shd w:val="clear" w:color="auto" w:fill="auto"/>
          </w:tcPr>
          <w:p w14:paraId="37A42541" w14:textId="77777777" w:rsidR="003646F6" w:rsidRPr="004033EF" w:rsidRDefault="003646F6" w:rsidP="007E749C">
            <w:pPr>
              <w:snapToGrid w:val="0"/>
              <w:spacing w:after="0"/>
              <w:rPr>
                <w:rFonts w:eastAsia="Times New Roman"/>
                <w:szCs w:val="20"/>
                <w:lang w:eastAsia="fr-FR"/>
              </w:rPr>
            </w:pPr>
          </w:p>
        </w:tc>
        <w:tc>
          <w:tcPr>
            <w:tcW w:w="5175" w:type="dxa"/>
            <w:gridSpan w:val="18"/>
            <w:shd w:val="clear" w:color="auto" w:fill="auto"/>
          </w:tcPr>
          <w:p w14:paraId="2F35F160"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4379C3A5" w14:textId="77777777" w:rsidR="003646F6" w:rsidRPr="004033EF" w:rsidRDefault="003646F6" w:rsidP="007E749C">
            <w:pPr>
              <w:snapToGrid w:val="0"/>
              <w:spacing w:after="0"/>
              <w:rPr>
                <w:rFonts w:eastAsia="Times New Roman"/>
                <w:szCs w:val="20"/>
                <w:lang w:eastAsia="fr-FR"/>
              </w:rPr>
            </w:pPr>
          </w:p>
        </w:tc>
      </w:tr>
      <w:tr w:rsidR="003646F6" w:rsidRPr="004033EF" w14:paraId="340F52E4" w14:textId="77777777" w:rsidTr="00C41440">
        <w:tc>
          <w:tcPr>
            <w:tcW w:w="35" w:type="dxa"/>
            <w:tcBorders>
              <w:left w:val="single" w:sz="6" w:space="0" w:color="000000"/>
            </w:tcBorders>
            <w:shd w:val="clear" w:color="auto" w:fill="auto"/>
          </w:tcPr>
          <w:p w14:paraId="68A18769" w14:textId="77777777" w:rsidR="003646F6" w:rsidRPr="004033EF" w:rsidRDefault="003646F6" w:rsidP="007E749C">
            <w:pPr>
              <w:snapToGrid w:val="0"/>
              <w:spacing w:before="23" w:after="0"/>
              <w:rPr>
                <w:rFonts w:eastAsia="Times New Roman"/>
                <w:szCs w:val="20"/>
                <w:lang w:eastAsia="fr-FR"/>
              </w:rPr>
            </w:pPr>
          </w:p>
        </w:tc>
        <w:tc>
          <w:tcPr>
            <w:tcW w:w="1108" w:type="dxa"/>
            <w:gridSpan w:val="2"/>
            <w:shd w:val="clear" w:color="auto" w:fill="auto"/>
          </w:tcPr>
          <w:p w14:paraId="17D4C3C1" w14:textId="77777777" w:rsidR="003646F6" w:rsidRPr="004033EF" w:rsidRDefault="003646F6" w:rsidP="007E749C">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58667936" w14:textId="77777777" w:rsidR="003646F6" w:rsidRPr="004033EF" w:rsidRDefault="003646F6" w:rsidP="007E749C">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6E44EC00" w14:textId="77777777" w:rsidR="003646F6" w:rsidRPr="004033EF" w:rsidRDefault="003646F6" w:rsidP="007E749C">
            <w:pPr>
              <w:spacing w:before="23" w:after="0"/>
              <w:rPr>
                <w:rFonts w:eastAsia="Times New Roman"/>
                <w:szCs w:val="20"/>
                <w:lang w:eastAsia="fr-FR"/>
              </w:rPr>
            </w:pPr>
            <w:r w:rsidRPr="004033EF">
              <w:rPr>
                <w:rFonts w:eastAsia="Times New Roman"/>
                <w:szCs w:val="20"/>
                <w:lang w:eastAsia="fr-FR"/>
              </w:rPr>
              <w:t xml:space="preserve">  Fax : </w:t>
            </w:r>
          </w:p>
        </w:tc>
        <w:tc>
          <w:tcPr>
            <w:tcW w:w="3735" w:type="dxa"/>
            <w:gridSpan w:val="15"/>
            <w:tcBorders>
              <w:top w:val="single" w:sz="6" w:space="0" w:color="000000"/>
              <w:left w:val="single" w:sz="6" w:space="0" w:color="000000"/>
              <w:bottom w:val="single" w:sz="6" w:space="0" w:color="000000"/>
            </w:tcBorders>
            <w:shd w:val="clear" w:color="auto" w:fill="F2F2F2"/>
          </w:tcPr>
          <w:p w14:paraId="651E9E9B" w14:textId="77777777" w:rsidR="003646F6" w:rsidRPr="004033EF" w:rsidRDefault="003646F6" w:rsidP="007E749C">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2B77BA5" w14:textId="77777777" w:rsidR="003646F6" w:rsidRPr="004033EF" w:rsidRDefault="003646F6" w:rsidP="007E749C">
            <w:pPr>
              <w:snapToGrid w:val="0"/>
              <w:spacing w:before="23" w:after="0"/>
              <w:rPr>
                <w:rFonts w:eastAsia="Times New Roman"/>
                <w:szCs w:val="20"/>
                <w:lang w:eastAsia="fr-FR"/>
              </w:rPr>
            </w:pPr>
          </w:p>
        </w:tc>
      </w:tr>
      <w:tr w:rsidR="003646F6" w:rsidRPr="004033EF" w14:paraId="3E59D932" w14:textId="77777777" w:rsidTr="00C41440">
        <w:trPr>
          <w:trHeight w:hRule="exact" w:val="57"/>
        </w:trPr>
        <w:tc>
          <w:tcPr>
            <w:tcW w:w="35" w:type="dxa"/>
            <w:tcBorders>
              <w:left w:val="single" w:sz="6" w:space="0" w:color="000000"/>
            </w:tcBorders>
            <w:shd w:val="clear" w:color="auto" w:fill="auto"/>
          </w:tcPr>
          <w:p w14:paraId="4AEBC886" w14:textId="77777777" w:rsidR="003646F6" w:rsidRPr="004033EF" w:rsidRDefault="003646F6" w:rsidP="007E749C">
            <w:pPr>
              <w:snapToGrid w:val="0"/>
              <w:spacing w:after="0"/>
              <w:rPr>
                <w:rFonts w:eastAsia="Times New Roman"/>
                <w:szCs w:val="20"/>
                <w:lang w:eastAsia="fr-FR"/>
              </w:rPr>
            </w:pPr>
          </w:p>
        </w:tc>
        <w:tc>
          <w:tcPr>
            <w:tcW w:w="3819" w:type="dxa"/>
            <w:gridSpan w:val="9"/>
            <w:shd w:val="clear" w:color="auto" w:fill="auto"/>
          </w:tcPr>
          <w:p w14:paraId="52789266" w14:textId="77777777" w:rsidR="003646F6" w:rsidRPr="004033EF" w:rsidRDefault="003646F6" w:rsidP="007E749C">
            <w:pPr>
              <w:snapToGrid w:val="0"/>
              <w:spacing w:after="0"/>
              <w:rPr>
                <w:rFonts w:eastAsia="Times New Roman"/>
                <w:szCs w:val="20"/>
                <w:lang w:eastAsia="fr-FR"/>
              </w:rPr>
            </w:pPr>
          </w:p>
        </w:tc>
        <w:tc>
          <w:tcPr>
            <w:tcW w:w="5535" w:type="dxa"/>
            <w:gridSpan w:val="19"/>
            <w:shd w:val="clear" w:color="auto" w:fill="auto"/>
          </w:tcPr>
          <w:p w14:paraId="76952519"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52BD2C50" w14:textId="77777777" w:rsidR="003646F6" w:rsidRPr="004033EF" w:rsidRDefault="003646F6" w:rsidP="007E749C">
            <w:pPr>
              <w:snapToGrid w:val="0"/>
              <w:spacing w:after="0"/>
              <w:rPr>
                <w:rFonts w:eastAsia="Times New Roman"/>
                <w:szCs w:val="20"/>
                <w:lang w:eastAsia="fr-FR"/>
              </w:rPr>
            </w:pPr>
          </w:p>
        </w:tc>
      </w:tr>
      <w:tr w:rsidR="003646F6" w:rsidRPr="004033EF" w14:paraId="4EF5CD13" w14:textId="77777777" w:rsidTr="00C41440">
        <w:tc>
          <w:tcPr>
            <w:tcW w:w="35" w:type="dxa"/>
            <w:tcBorders>
              <w:left w:val="single" w:sz="6" w:space="0" w:color="000000"/>
            </w:tcBorders>
            <w:shd w:val="clear" w:color="auto" w:fill="auto"/>
          </w:tcPr>
          <w:p w14:paraId="17EE2EBB" w14:textId="77777777" w:rsidR="003646F6" w:rsidRPr="004033EF" w:rsidRDefault="003646F6" w:rsidP="007E749C">
            <w:pPr>
              <w:snapToGrid w:val="0"/>
              <w:spacing w:before="23" w:after="0"/>
              <w:rPr>
                <w:rFonts w:eastAsia="Times New Roman"/>
                <w:szCs w:val="20"/>
                <w:lang w:eastAsia="fr-FR"/>
              </w:rPr>
            </w:pPr>
          </w:p>
        </w:tc>
        <w:tc>
          <w:tcPr>
            <w:tcW w:w="1108" w:type="dxa"/>
            <w:gridSpan w:val="2"/>
            <w:shd w:val="clear" w:color="auto" w:fill="auto"/>
          </w:tcPr>
          <w:p w14:paraId="27836E10" w14:textId="77777777" w:rsidR="003646F6" w:rsidRPr="004033EF" w:rsidRDefault="003646F6" w:rsidP="007E749C">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78222324" w14:textId="77777777" w:rsidR="003646F6" w:rsidRPr="004033EF" w:rsidRDefault="003646F6" w:rsidP="007E749C">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50AB1948" w14:textId="77777777" w:rsidR="003646F6" w:rsidRPr="004033EF" w:rsidRDefault="003646F6" w:rsidP="007E749C">
            <w:pPr>
              <w:snapToGrid w:val="0"/>
              <w:spacing w:before="23" w:after="0"/>
              <w:rPr>
                <w:rFonts w:eastAsia="Times New Roman"/>
                <w:szCs w:val="20"/>
                <w:lang w:eastAsia="fr-FR"/>
              </w:rPr>
            </w:pPr>
          </w:p>
        </w:tc>
      </w:tr>
      <w:tr w:rsidR="003646F6" w:rsidRPr="004033EF" w14:paraId="32138802" w14:textId="77777777" w:rsidTr="00C41440">
        <w:trPr>
          <w:trHeight w:hRule="exact" w:val="57"/>
        </w:trPr>
        <w:tc>
          <w:tcPr>
            <w:tcW w:w="35" w:type="dxa"/>
            <w:tcBorders>
              <w:left w:val="single" w:sz="6" w:space="0" w:color="000000"/>
            </w:tcBorders>
            <w:shd w:val="clear" w:color="auto" w:fill="auto"/>
          </w:tcPr>
          <w:p w14:paraId="46C93DA6" w14:textId="77777777" w:rsidR="003646F6" w:rsidRPr="004033EF" w:rsidRDefault="003646F6" w:rsidP="007E749C">
            <w:pPr>
              <w:snapToGrid w:val="0"/>
              <w:spacing w:after="0"/>
              <w:rPr>
                <w:rFonts w:eastAsia="Times New Roman"/>
                <w:szCs w:val="20"/>
                <w:lang w:eastAsia="fr-FR"/>
              </w:rPr>
            </w:pPr>
          </w:p>
        </w:tc>
        <w:tc>
          <w:tcPr>
            <w:tcW w:w="2394" w:type="dxa"/>
            <w:gridSpan w:val="5"/>
            <w:shd w:val="clear" w:color="auto" w:fill="auto"/>
          </w:tcPr>
          <w:p w14:paraId="314EEACA" w14:textId="77777777" w:rsidR="003646F6" w:rsidRPr="004033EF" w:rsidRDefault="003646F6" w:rsidP="007E749C">
            <w:pPr>
              <w:snapToGrid w:val="0"/>
              <w:spacing w:after="0"/>
              <w:rPr>
                <w:rFonts w:eastAsia="Times New Roman"/>
                <w:szCs w:val="20"/>
                <w:lang w:eastAsia="fr-FR"/>
              </w:rPr>
            </w:pPr>
          </w:p>
        </w:tc>
        <w:tc>
          <w:tcPr>
            <w:tcW w:w="6960" w:type="dxa"/>
            <w:gridSpan w:val="23"/>
            <w:shd w:val="clear" w:color="auto" w:fill="auto"/>
          </w:tcPr>
          <w:p w14:paraId="3B9206EC"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6C2066C5" w14:textId="77777777" w:rsidR="003646F6" w:rsidRPr="004033EF" w:rsidRDefault="003646F6" w:rsidP="007E749C">
            <w:pPr>
              <w:snapToGrid w:val="0"/>
              <w:spacing w:after="0"/>
              <w:rPr>
                <w:rFonts w:eastAsia="Times New Roman"/>
                <w:szCs w:val="20"/>
                <w:lang w:eastAsia="fr-FR"/>
              </w:rPr>
            </w:pPr>
          </w:p>
        </w:tc>
      </w:tr>
      <w:tr w:rsidR="003646F6" w:rsidRPr="004033EF" w14:paraId="2BD8C101" w14:textId="77777777" w:rsidTr="00C41440">
        <w:trPr>
          <w:trHeight w:hRule="exact" w:val="340"/>
        </w:trPr>
        <w:tc>
          <w:tcPr>
            <w:tcW w:w="35" w:type="dxa"/>
            <w:tcBorders>
              <w:top w:val="single" w:sz="6" w:space="0" w:color="000000"/>
              <w:left w:val="single" w:sz="6" w:space="0" w:color="000000"/>
            </w:tcBorders>
            <w:shd w:val="clear" w:color="auto" w:fill="auto"/>
          </w:tcPr>
          <w:p w14:paraId="325572B2" w14:textId="77777777" w:rsidR="003646F6" w:rsidRPr="004033EF" w:rsidRDefault="003646F6" w:rsidP="007E749C">
            <w:pPr>
              <w:snapToGrid w:val="0"/>
              <w:spacing w:after="0"/>
              <w:rPr>
                <w:rFonts w:eastAsia="Times New Roman"/>
                <w:szCs w:val="20"/>
                <w:lang w:eastAsia="fr-FR"/>
              </w:rPr>
            </w:pPr>
          </w:p>
        </w:tc>
        <w:tc>
          <w:tcPr>
            <w:tcW w:w="9354" w:type="dxa"/>
            <w:gridSpan w:val="28"/>
            <w:tcBorders>
              <w:top w:val="single" w:sz="6" w:space="0" w:color="000000"/>
            </w:tcBorders>
            <w:shd w:val="clear" w:color="auto" w:fill="auto"/>
          </w:tcPr>
          <w:p w14:paraId="131DD276" w14:textId="77777777" w:rsidR="003646F6" w:rsidRPr="004033EF" w:rsidRDefault="003646F6" w:rsidP="007E749C">
            <w:pPr>
              <w:spacing w:after="0"/>
              <w:rPr>
                <w:rFonts w:eastAsia="Times New Roman"/>
                <w:szCs w:val="20"/>
                <w:lang w:eastAsia="fr-FR"/>
              </w:rPr>
            </w:pPr>
            <w:r w:rsidRPr="004033EF">
              <w:rPr>
                <w:rFonts w:eastAsia="Wingdings"/>
                <w:lang w:eastAsia="fr-FR"/>
              </w:rPr>
              <w:t></w:t>
            </w:r>
            <w:r w:rsidRPr="004033EF">
              <w:rPr>
                <w:rFonts w:eastAsia="Times New Roman"/>
                <w:szCs w:val="20"/>
                <w:lang w:eastAsia="fr-FR"/>
              </w:rPr>
              <w:t xml:space="preserve"> </w:t>
            </w:r>
            <w:r w:rsidRPr="004033EF">
              <w:rPr>
                <w:rFonts w:eastAsia="Times New Roman"/>
                <w:b/>
                <w:bCs/>
                <w:szCs w:val="20"/>
                <w:lang w:eastAsia="fr-FR"/>
              </w:rPr>
              <w:t>Agissant pour le nom et le compte de la Société</w:t>
            </w:r>
            <w:r w:rsidRPr="004033EF">
              <w:rPr>
                <w:rFonts w:eastAsia="Times New Roman"/>
                <w:szCs w:val="20"/>
                <w:lang w:eastAsia="fr-FR"/>
              </w:rPr>
              <w:t> : (intitulé complet et forme juridique de la société)</w:t>
            </w:r>
          </w:p>
        </w:tc>
        <w:tc>
          <w:tcPr>
            <w:tcW w:w="193" w:type="dxa"/>
            <w:gridSpan w:val="2"/>
            <w:tcBorders>
              <w:top w:val="single" w:sz="6" w:space="0" w:color="000000"/>
              <w:right w:val="single" w:sz="8" w:space="0" w:color="000000"/>
            </w:tcBorders>
            <w:shd w:val="clear" w:color="auto" w:fill="auto"/>
          </w:tcPr>
          <w:p w14:paraId="7A1FAA64" w14:textId="77777777" w:rsidR="003646F6" w:rsidRPr="004033EF" w:rsidRDefault="003646F6" w:rsidP="007E749C">
            <w:pPr>
              <w:snapToGrid w:val="0"/>
              <w:spacing w:after="0"/>
              <w:rPr>
                <w:rFonts w:eastAsia="Times New Roman"/>
                <w:szCs w:val="20"/>
                <w:lang w:eastAsia="fr-FR"/>
              </w:rPr>
            </w:pPr>
          </w:p>
        </w:tc>
      </w:tr>
      <w:tr w:rsidR="003646F6" w:rsidRPr="004033EF" w14:paraId="50AC56E8" w14:textId="77777777" w:rsidTr="00C41440">
        <w:trPr>
          <w:trHeight w:hRule="exact" w:val="284"/>
        </w:trPr>
        <w:tc>
          <w:tcPr>
            <w:tcW w:w="79" w:type="dxa"/>
            <w:gridSpan w:val="2"/>
            <w:tcBorders>
              <w:left w:val="single" w:sz="6" w:space="0" w:color="000000"/>
            </w:tcBorders>
            <w:shd w:val="clear" w:color="auto" w:fill="auto"/>
          </w:tcPr>
          <w:p w14:paraId="357114D0" w14:textId="77777777" w:rsidR="003646F6" w:rsidRPr="004033EF" w:rsidRDefault="003646F6" w:rsidP="007E749C">
            <w:pPr>
              <w:snapToGrid w:val="0"/>
              <w:spacing w:after="0"/>
              <w:rPr>
                <w:rFonts w:eastAsia="Times New Roman"/>
                <w:szCs w:val="20"/>
                <w:lang w:eastAsia="fr-FR"/>
              </w:rPr>
            </w:pPr>
          </w:p>
        </w:tc>
        <w:tc>
          <w:tcPr>
            <w:tcW w:w="9310" w:type="dxa"/>
            <w:gridSpan w:val="27"/>
            <w:tcBorders>
              <w:top w:val="single" w:sz="6" w:space="0" w:color="000000"/>
              <w:left w:val="single" w:sz="6" w:space="0" w:color="000000"/>
              <w:bottom w:val="single" w:sz="6" w:space="0" w:color="000000"/>
            </w:tcBorders>
            <w:shd w:val="clear" w:color="auto" w:fill="F2F2F2"/>
          </w:tcPr>
          <w:p w14:paraId="4E38340C" w14:textId="77777777" w:rsidR="003646F6" w:rsidRPr="004033EF" w:rsidRDefault="003646F6" w:rsidP="007E749C">
            <w:pPr>
              <w:snapToGrid w:val="0"/>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5D318AF2" w14:textId="77777777" w:rsidR="003646F6" w:rsidRPr="004033EF" w:rsidRDefault="003646F6" w:rsidP="007E749C">
            <w:pPr>
              <w:snapToGrid w:val="0"/>
              <w:spacing w:after="0"/>
              <w:rPr>
                <w:rFonts w:eastAsia="Times New Roman"/>
                <w:szCs w:val="20"/>
                <w:lang w:eastAsia="fr-FR"/>
              </w:rPr>
            </w:pPr>
          </w:p>
        </w:tc>
      </w:tr>
      <w:tr w:rsidR="003646F6" w:rsidRPr="004033EF" w14:paraId="21CE4C8E" w14:textId="77777777" w:rsidTr="00C41440">
        <w:trPr>
          <w:trHeight w:hRule="exact" w:val="57"/>
        </w:trPr>
        <w:tc>
          <w:tcPr>
            <w:tcW w:w="35" w:type="dxa"/>
            <w:tcBorders>
              <w:left w:val="single" w:sz="6" w:space="0" w:color="000000"/>
            </w:tcBorders>
            <w:shd w:val="clear" w:color="auto" w:fill="auto"/>
          </w:tcPr>
          <w:p w14:paraId="7E8ED8D2" w14:textId="77777777" w:rsidR="003646F6" w:rsidRPr="004033EF" w:rsidRDefault="003646F6" w:rsidP="007E749C">
            <w:pPr>
              <w:snapToGrid w:val="0"/>
              <w:spacing w:after="0"/>
              <w:rPr>
                <w:rFonts w:eastAsia="Times New Roman"/>
                <w:szCs w:val="20"/>
                <w:lang w:eastAsia="fr-FR"/>
              </w:rPr>
            </w:pPr>
          </w:p>
        </w:tc>
        <w:tc>
          <w:tcPr>
            <w:tcW w:w="2874" w:type="dxa"/>
            <w:gridSpan w:val="8"/>
            <w:shd w:val="clear" w:color="auto" w:fill="auto"/>
          </w:tcPr>
          <w:p w14:paraId="4920E8A0" w14:textId="77777777" w:rsidR="003646F6" w:rsidRPr="004033EF" w:rsidRDefault="003646F6" w:rsidP="007E749C">
            <w:pPr>
              <w:snapToGrid w:val="0"/>
              <w:spacing w:after="0"/>
              <w:rPr>
                <w:rFonts w:eastAsia="Times New Roman"/>
                <w:szCs w:val="20"/>
                <w:lang w:eastAsia="fr-FR"/>
              </w:rPr>
            </w:pPr>
          </w:p>
        </w:tc>
        <w:tc>
          <w:tcPr>
            <w:tcW w:w="6480" w:type="dxa"/>
            <w:gridSpan w:val="20"/>
            <w:shd w:val="clear" w:color="auto" w:fill="auto"/>
          </w:tcPr>
          <w:p w14:paraId="0E89112D"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3B64B707" w14:textId="77777777" w:rsidR="003646F6" w:rsidRPr="004033EF" w:rsidRDefault="003646F6" w:rsidP="007E749C">
            <w:pPr>
              <w:snapToGrid w:val="0"/>
              <w:spacing w:after="0"/>
              <w:rPr>
                <w:rFonts w:eastAsia="Times New Roman"/>
                <w:szCs w:val="20"/>
                <w:lang w:eastAsia="fr-FR"/>
              </w:rPr>
            </w:pPr>
          </w:p>
        </w:tc>
      </w:tr>
      <w:tr w:rsidR="003646F6" w:rsidRPr="004033EF" w14:paraId="2FF1E50B" w14:textId="77777777" w:rsidTr="003E7FEA">
        <w:tc>
          <w:tcPr>
            <w:tcW w:w="35" w:type="dxa"/>
            <w:tcBorders>
              <w:left w:val="single" w:sz="6" w:space="0" w:color="000000"/>
            </w:tcBorders>
            <w:shd w:val="clear" w:color="auto" w:fill="auto"/>
          </w:tcPr>
          <w:p w14:paraId="025BA23B" w14:textId="77777777" w:rsidR="003646F6" w:rsidRPr="004033EF" w:rsidRDefault="003646F6" w:rsidP="007E749C">
            <w:pPr>
              <w:snapToGrid w:val="0"/>
              <w:spacing w:after="0"/>
              <w:rPr>
                <w:rFonts w:eastAsia="Times New Roman"/>
                <w:szCs w:val="20"/>
                <w:lang w:eastAsia="fr-FR"/>
              </w:rPr>
            </w:pPr>
          </w:p>
        </w:tc>
        <w:tc>
          <w:tcPr>
            <w:tcW w:w="1844" w:type="dxa"/>
            <w:gridSpan w:val="4"/>
            <w:shd w:val="clear" w:color="auto" w:fill="auto"/>
          </w:tcPr>
          <w:p w14:paraId="106B5F38" w14:textId="77777777" w:rsidR="003646F6" w:rsidRPr="004033EF" w:rsidRDefault="003646F6" w:rsidP="007E749C">
            <w:pPr>
              <w:spacing w:after="0"/>
              <w:rPr>
                <w:szCs w:val="20"/>
              </w:rPr>
            </w:pPr>
            <w:r w:rsidRPr="004033EF">
              <w:rPr>
                <w:rFonts w:eastAsia="Times New Roman"/>
                <w:szCs w:val="20"/>
                <w:lang w:eastAsia="fr-FR"/>
              </w:rPr>
              <w:t>Au capital de :</w:t>
            </w:r>
          </w:p>
        </w:tc>
        <w:tc>
          <w:tcPr>
            <w:tcW w:w="7510" w:type="dxa"/>
            <w:gridSpan w:val="24"/>
            <w:tcBorders>
              <w:top w:val="single" w:sz="6" w:space="0" w:color="000000"/>
              <w:left w:val="single" w:sz="6" w:space="0" w:color="000000"/>
              <w:bottom w:val="single" w:sz="6" w:space="0" w:color="000000"/>
            </w:tcBorders>
            <w:shd w:val="clear" w:color="auto" w:fill="F2F2F2"/>
          </w:tcPr>
          <w:p w14:paraId="02309A27" w14:textId="77777777" w:rsidR="003646F6" w:rsidRPr="004033EF" w:rsidRDefault="003646F6" w:rsidP="007E749C">
            <w:pPr>
              <w:pStyle w:val="NormalWeb"/>
              <w:snapToGrid w:val="0"/>
              <w:spacing w:before="0" w:after="0"/>
              <w:rPr>
                <w:rFonts w:ascii="Arial" w:hAnsi="Arial" w:cs="Arial"/>
                <w:szCs w:val="20"/>
              </w:rPr>
            </w:pPr>
          </w:p>
        </w:tc>
        <w:tc>
          <w:tcPr>
            <w:tcW w:w="193" w:type="dxa"/>
            <w:gridSpan w:val="2"/>
            <w:tcBorders>
              <w:left w:val="single" w:sz="6" w:space="0" w:color="000000"/>
              <w:right w:val="single" w:sz="8" w:space="0" w:color="000000"/>
            </w:tcBorders>
            <w:shd w:val="clear" w:color="auto" w:fill="auto"/>
          </w:tcPr>
          <w:p w14:paraId="1D967421" w14:textId="77777777" w:rsidR="003646F6" w:rsidRPr="004033EF" w:rsidRDefault="003646F6" w:rsidP="007E749C">
            <w:pPr>
              <w:snapToGrid w:val="0"/>
              <w:spacing w:after="0"/>
              <w:rPr>
                <w:rFonts w:eastAsia="Times New Roman"/>
                <w:szCs w:val="20"/>
                <w:lang w:eastAsia="fr-FR"/>
              </w:rPr>
            </w:pPr>
          </w:p>
        </w:tc>
      </w:tr>
      <w:tr w:rsidR="003646F6" w:rsidRPr="004033EF" w14:paraId="7BEB5005" w14:textId="77777777" w:rsidTr="00C41440">
        <w:trPr>
          <w:trHeight w:hRule="exact" w:val="57"/>
        </w:trPr>
        <w:tc>
          <w:tcPr>
            <w:tcW w:w="35" w:type="dxa"/>
            <w:tcBorders>
              <w:left w:val="single" w:sz="6" w:space="0" w:color="000000"/>
            </w:tcBorders>
            <w:shd w:val="clear" w:color="auto" w:fill="auto"/>
          </w:tcPr>
          <w:p w14:paraId="6DEC9350" w14:textId="77777777" w:rsidR="003646F6" w:rsidRPr="004033EF" w:rsidRDefault="003646F6" w:rsidP="007E749C">
            <w:pPr>
              <w:snapToGrid w:val="0"/>
              <w:spacing w:after="0"/>
              <w:rPr>
                <w:rFonts w:eastAsia="Times New Roman"/>
                <w:szCs w:val="20"/>
                <w:lang w:eastAsia="fr-FR"/>
              </w:rPr>
            </w:pPr>
          </w:p>
        </w:tc>
        <w:tc>
          <w:tcPr>
            <w:tcW w:w="2874" w:type="dxa"/>
            <w:gridSpan w:val="8"/>
            <w:shd w:val="clear" w:color="auto" w:fill="auto"/>
          </w:tcPr>
          <w:p w14:paraId="27DC465F" w14:textId="77777777" w:rsidR="003646F6" w:rsidRPr="004033EF" w:rsidRDefault="003646F6" w:rsidP="007E749C">
            <w:pPr>
              <w:snapToGrid w:val="0"/>
              <w:spacing w:after="0"/>
              <w:rPr>
                <w:rFonts w:eastAsia="Times New Roman"/>
                <w:szCs w:val="20"/>
                <w:lang w:eastAsia="fr-FR"/>
              </w:rPr>
            </w:pPr>
          </w:p>
        </w:tc>
        <w:tc>
          <w:tcPr>
            <w:tcW w:w="6480" w:type="dxa"/>
            <w:gridSpan w:val="20"/>
            <w:shd w:val="clear" w:color="auto" w:fill="auto"/>
          </w:tcPr>
          <w:p w14:paraId="488469FA"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1AE26FE4" w14:textId="77777777" w:rsidR="003646F6" w:rsidRPr="004033EF" w:rsidRDefault="003646F6" w:rsidP="007E749C">
            <w:pPr>
              <w:snapToGrid w:val="0"/>
              <w:spacing w:after="0"/>
              <w:rPr>
                <w:rFonts w:eastAsia="Times New Roman"/>
                <w:szCs w:val="20"/>
                <w:lang w:eastAsia="fr-FR"/>
              </w:rPr>
            </w:pPr>
          </w:p>
        </w:tc>
      </w:tr>
      <w:tr w:rsidR="003646F6" w:rsidRPr="004033EF" w14:paraId="429BF831" w14:textId="77777777" w:rsidTr="003E7FEA">
        <w:tc>
          <w:tcPr>
            <w:tcW w:w="35" w:type="dxa"/>
            <w:tcBorders>
              <w:left w:val="single" w:sz="6" w:space="0" w:color="000000"/>
            </w:tcBorders>
            <w:shd w:val="clear" w:color="auto" w:fill="auto"/>
          </w:tcPr>
          <w:p w14:paraId="0D69D9FD" w14:textId="77777777" w:rsidR="003646F6" w:rsidRPr="004033EF" w:rsidRDefault="003646F6" w:rsidP="007E749C">
            <w:pPr>
              <w:snapToGrid w:val="0"/>
              <w:spacing w:after="0"/>
              <w:rPr>
                <w:rFonts w:eastAsia="Times New Roman"/>
                <w:szCs w:val="20"/>
                <w:lang w:eastAsia="fr-FR"/>
              </w:rPr>
            </w:pPr>
          </w:p>
        </w:tc>
        <w:tc>
          <w:tcPr>
            <w:tcW w:w="1844" w:type="dxa"/>
            <w:gridSpan w:val="4"/>
            <w:shd w:val="clear" w:color="auto" w:fill="auto"/>
          </w:tcPr>
          <w:p w14:paraId="30DC704A" w14:textId="77777777" w:rsidR="003646F6" w:rsidRPr="004033EF" w:rsidRDefault="003646F6" w:rsidP="007E749C">
            <w:pPr>
              <w:spacing w:after="0"/>
              <w:rPr>
                <w:rFonts w:eastAsia="Times New Roman"/>
                <w:szCs w:val="20"/>
                <w:lang w:eastAsia="fr-FR"/>
              </w:rPr>
            </w:pPr>
            <w:r w:rsidRPr="004033EF">
              <w:rPr>
                <w:rFonts w:eastAsia="Times New Roman"/>
                <w:szCs w:val="20"/>
                <w:lang w:eastAsia="fr-FR"/>
              </w:rPr>
              <w:t>Ayant son siège à :</w:t>
            </w:r>
          </w:p>
        </w:tc>
        <w:tc>
          <w:tcPr>
            <w:tcW w:w="7510" w:type="dxa"/>
            <w:gridSpan w:val="24"/>
            <w:tcBorders>
              <w:top w:val="single" w:sz="6" w:space="0" w:color="000000"/>
              <w:left w:val="single" w:sz="6" w:space="0" w:color="000000"/>
              <w:bottom w:val="single" w:sz="6" w:space="0" w:color="000000"/>
            </w:tcBorders>
            <w:shd w:val="clear" w:color="auto" w:fill="F2F2F2"/>
          </w:tcPr>
          <w:p w14:paraId="13CC9543" w14:textId="77777777" w:rsidR="003646F6" w:rsidRPr="004033EF" w:rsidRDefault="003646F6" w:rsidP="007E749C">
            <w:pPr>
              <w:snapToGrid w:val="0"/>
              <w:spacing w:after="0"/>
              <w:rPr>
                <w:rFonts w:eastAsia="Times New Roman"/>
                <w:szCs w:val="20"/>
                <w:lang w:eastAsia="fr-FR"/>
              </w:rPr>
            </w:pPr>
          </w:p>
          <w:p w14:paraId="2A86DEAB" w14:textId="77777777" w:rsidR="003646F6" w:rsidRPr="004033EF" w:rsidRDefault="003646F6" w:rsidP="007E749C">
            <w:pPr>
              <w:spacing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131909DC" w14:textId="77777777" w:rsidR="003646F6" w:rsidRPr="004033EF" w:rsidRDefault="003646F6" w:rsidP="007E749C">
            <w:pPr>
              <w:snapToGrid w:val="0"/>
              <w:spacing w:after="0"/>
              <w:rPr>
                <w:rFonts w:eastAsia="Times New Roman"/>
                <w:szCs w:val="20"/>
                <w:lang w:eastAsia="fr-FR"/>
              </w:rPr>
            </w:pPr>
          </w:p>
        </w:tc>
      </w:tr>
      <w:tr w:rsidR="003646F6" w:rsidRPr="004033EF" w14:paraId="2F6A0399" w14:textId="77777777" w:rsidTr="00C41440">
        <w:trPr>
          <w:trHeight w:hRule="exact" w:val="57"/>
        </w:trPr>
        <w:tc>
          <w:tcPr>
            <w:tcW w:w="35" w:type="dxa"/>
            <w:tcBorders>
              <w:left w:val="single" w:sz="6" w:space="0" w:color="000000"/>
            </w:tcBorders>
            <w:shd w:val="clear" w:color="auto" w:fill="auto"/>
          </w:tcPr>
          <w:p w14:paraId="748D3D46" w14:textId="77777777" w:rsidR="003646F6" w:rsidRPr="004033EF" w:rsidRDefault="003646F6" w:rsidP="007E749C">
            <w:pPr>
              <w:snapToGrid w:val="0"/>
              <w:spacing w:after="0"/>
              <w:rPr>
                <w:rFonts w:eastAsia="Times New Roman"/>
                <w:szCs w:val="20"/>
                <w:lang w:eastAsia="fr-FR"/>
              </w:rPr>
            </w:pPr>
          </w:p>
        </w:tc>
        <w:tc>
          <w:tcPr>
            <w:tcW w:w="4179" w:type="dxa"/>
            <w:gridSpan w:val="10"/>
            <w:shd w:val="clear" w:color="auto" w:fill="auto"/>
          </w:tcPr>
          <w:p w14:paraId="69749F96" w14:textId="77777777" w:rsidR="003646F6" w:rsidRPr="004033EF" w:rsidRDefault="003646F6" w:rsidP="007E749C">
            <w:pPr>
              <w:snapToGrid w:val="0"/>
              <w:spacing w:after="0"/>
              <w:rPr>
                <w:rFonts w:eastAsia="Times New Roman"/>
                <w:szCs w:val="20"/>
                <w:lang w:eastAsia="fr-FR"/>
              </w:rPr>
            </w:pPr>
          </w:p>
        </w:tc>
        <w:tc>
          <w:tcPr>
            <w:tcW w:w="5175" w:type="dxa"/>
            <w:gridSpan w:val="18"/>
            <w:shd w:val="clear" w:color="auto" w:fill="auto"/>
          </w:tcPr>
          <w:p w14:paraId="3A1B32C1"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4076FA38" w14:textId="77777777" w:rsidR="003646F6" w:rsidRPr="004033EF" w:rsidRDefault="003646F6" w:rsidP="007E749C">
            <w:pPr>
              <w:snapToGrid w:val="0"/>
              <w:spacing w:after="0"/>
              <w:rPr>
                <w:rFonts w:eastAsia="Times New Roman"/>
                <w:szCs w:val="20"/>
                <w:lang w:eastAsia="fr-FR"/>
              </w:rPr>
            </w:pPr>
          </w:p>
        </w:tc>
      </w:tr>
      <w:tr w:rsidR="003646F6" w:rsidRPr="004033EF" w14:paraId="5691C354" w14:textId="77777777" w:rsidTr="00C41440">
        <w:tc>
          <w:tcPr>
            <w:tcW w:w="35" w:type="dxa"/>
            <w:tcBorders>
              <w:left w:val="single" w:sz="6" w:space="0" w:color="000000"/>
            </w:tcBorders>
            <w:shd w:val="clear" w:color="auto" w:fill="auto"/>
          </w:tcPr>
          <w:p w14:paraId="1118C27A" w14:textId="77777777" w:rsidR="003646F6" w:rsidRPr="004033EF" w:rsidRDefault="003646F6" w:rsidP="007E749C">
            <w:pPr>
              <w:snapToGrid w:val="0"/>
              <w:spacing w:before="23" w:after="0"/>
              <w:rPr>
                <w:rFonts w:eastAsia="Times New Roman"/>
                <w:szCs w:val="20"/>
                <w:lang w:eastAsia="fr-FR"/>
              </w:rPr>
            </w:pPr>
          </w:p>
        </w:tc>
        <w:tc>
          <w:tcPr>
            <w:tcW w:w="1108" w:type="dxa"/>
            <w:gridSpan w:val="2"/>
            <w:shd w:val="clear" w:color="auto" w:fill="auto"/>
          </w:tcPr>
          <w:p w14:paraId="7DE97724" w14:textId="77777777" w:rsidR="003646F6" w:rsidRPr="004033EF" w:rsidRDefault="003646F6" w:rsidP="007E749C">
            <w:pPr>
              <w:spacing w:before="40" w:after="0"/>
              <w:rPr>
                <w:rFonts w:eastAsia="Times New Roman"/>
                <w:szCs w:val="20"/>
                <w:lang w:eastAsia="fr-FR"/>
              </w:rPr>
            </w:pPr>
            <w:r w:rsidRPr="004033EF">
              <w:rPr>
                <w:rFonts w:eastAsia="Times New Roman"/>
                <w:szCs w:val="20"/>
                <w:lang w:eastAsia="fr-FR"/>
              </w:rPr>
              <w:t>Tel. : </w:t>
            </w:r>
          </w:p>
        </w:tc>
        <w:tc>
          <w:tcPr>
            <w:tcW w:w="3716" w:type="dxa"/>
            <w:gridSpan w:val="9"/>
            <w:tcBorders>
              <w:top w:val="single" w:sz="6" w:space="0" w:color="000000"/>
              <w:left w:val="single" w:sz="6" w:space="0" w:color="000000"/>
              <w:bottom w:val="single" w:sz="6" w:space="0" w:color="000000"/>
            </w:tcBorders>
            <w:shd w:val="clear" w:color="auto" w:fill="F2F2F2"/>
          </w:tcPr>
          <w:p w14:paraId="008CA275" w14:textId="77777777" w:rsidR="003646F6" w:rsidRPr="004033EF" w:rsidRDefault="003646F6" w:rsidP="007E749C">
            <w:pPr>
              <w:snapToGrid w:val="0"/>
              <w:spacing w:before="23" w:after="0"/>
              <w:rPr>
                <w:rFonts w:eastAsia="Times New Roman"/>
                <w:szCs w:val="20"/>
                <w:lang w:eastAsia="fr-FR"/>
              </w:rPr>
            </w:pPr>
          </w:p>
        </w:tc>
        <w:tc>
          <w:tcPr>
            <w:tcW w:w="795" w:type="dxa"/>
            <w:gridSpan w:val="2"/>
            <w:tcBorders>
              <w:left w:val="single" w:sz="6" w:space="0" w:color="000000"/>
            </w:tcBorders>
            <w:shd w:val="clear" w:color="auto" w:fill="auto"/>
          </w:tcPr>
          <w:p w14:paraId="2E411814" w14:textId="77777777" w:rsidR="003646F6" w:rsidRPr="004033EF" w:rsidRDefault="003646F6" w:rsidP="007E749C">
            <w:pPr>
              <w:spacing w:before="23" w:after="0"/>
              <w:rPr>
                <w:rFonts w:eastAsia="Times New Roman"/>
                <w:szCs w:val="20"/>
                <w:lang w:eastAsia="fr-FR"/>
              </w:rPr>
            </w:pPr>
            <w:r w:rsidRPr="004033EF">
              <w:rPr>
                <w:rFonts w:eastAsia="Times New Roman"/>
                <w:szCs w:val="20"/>
                <w:lang w:eastAsia="fr-FR"/>
              </w:rPr>
              <w:t>Fax : </w:t>
            </w:r>
          </w:p>
        </w:tc>
        <w:tc>
          <w:tcPr>
            <w:tcW w:w="3735" w:type="dxa"/>
            <w:gridSpan w:val="15"/>
            <w:tcBorders>
              <w:top w:val="single" w:sz="6" w:space="0" w:color="000000"/>
              <w:left w:val="single" w:sz="6" w:space="0" w:color="000000"/>
              <w:bottom w:val="single" w:sz="6" w:space="0" w:color="000000"/>
            </w:tcBorders>
            <w:shd w:val="clear" w:color="auto" w:fill="F2F2F2"/>
          </w:tcPr>
          <w:p w14:paraId="12458C3D" w14:textId="77777777" w:rsidR="003646F6" w:rsidRPr="004033EF" w:rsidRDefault="003646F6" w:rsidP="007E749C">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1121BE64" w14:textId="77777777" w:rsidR="003646F6" w:rsidRPr="004033EF" w:rsidRDefault="003646F6" w:rsidP="007E749C">
            <w:pPr>
              <w:snapToGrid w:val="0"/>
              <w:spacing w:before="23" w:after="0"/>
              <w:rPr>
                <w:rFonts w:eastAsia="Times New Roman"/>
                <w:szCs w:val="20"/>
                <w:lang w:eastAsia="fr-FR"/>
              </w:rPr>
            </w:pPr>
          </w:p>
        </w:tc>
      </w:tr>
      <w:tr w:rsidR="003646F6" w:rsidRPr="004033EF" w14:paraId="3188E16E" w14:textId="77777777" w:rsidTr="00C41440">
        <w:trPr>
          <w:trHeight w:hRule="exact" w:val="57"/>
        </w:trPr>
        <w:tc>
          <w:tcPr>
            <w:tcW w:w="35" w:type="dxa"/>
            <w:tcBorders>
              <w:left w:val="single" w:sz="6" w:space="0" w:color="000000"/>
            </w:tcBorders>
            <w:shd w:val="clear" w:color="auto" w:fill="auto"/>
          </w:tcPr>
          <w:p w14:paraId="30FF4A2A" w14:textId="77777777" w:rsidR="003646F6" w:rsidRPr="004033EF" w:rsidRDefault="003646F6" w:rsidP="007E749C">
            <w:pPr>
              <w:snapToGrid w:val="0"/>
              <w:spacing w:after="0"/>
              <w:rPr>
                <w:rFonts w:eastAsia="Times New Roman"/>
                <w:szCs w:val="20"/>
                <w:lang w:eastAsia="fr-FR"/>
              </w:rPr>
            </w:pPr>
          </w:p>
        </w:tc>
        <w:tc>
          <w:tcPr>
            <w:tcW w:w="3819" w:type="dxa"/>
            <w:gridSpan w:val="9"/>
            <w:shd w:val="clear" w:color="auto" w:fill="auto"/>
          </w:tcPr>
          <w:p w14:paraId="4CCD0AEB" w14:textId="77777777" w:rsidR="003646F6" w:rsidRPr="004033EF" w:rsidRDefault="003646F6" w:rsidP="007E749C">
            <w:pPr>
              <w:snapToGrid w:val="0"/>
              <w:spacing w:after="0"/>
              <w:rPr>
                <w:rFonts w:eastAsia="Times New Roman"/>
                <w:szCs w:val="20"/>
                <w:lang w:eastAsia="fr-FR"/>
              </w:rPr>
            </w:pPr>
          </w:p>
        </w:tc>
        <w:tc>
          <w:tcPr>
            <w:tcW w:w="5535" w:type="dxa"/>
            <w:gridSpan w:val="19"/>
            <w:shd w:val="clear" w:color="auto" w:fill="auto"/>
          </w:tcPr>
          <w:p w14:paraId="7128B528"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41BAACED" w14:textId="77777777" w:rsidR="003646F6" w:rsidRPr="004033EF" w:rsidRDefault="003646F6" w:rsidP="007E749C">
            <w:pPr>
              <w:snapToGrid w:val="0"/>
              <w:spacing w:after="0"/>
              <w:rPr>
                <w:rFonts w:eastAsia="Times New Roman"/>
                <w:szCs w:val="20"/>
                <w:lang w:eastAsia="fr-FR"/>
              </w:rPr>
            </w:pPr>
          </w:p>
        </w:tc>
      </w:tr>
      <w:tr w:rsidR="003646F6" w:rsidRPr="004033EF" w14:paraId="007284BB" w14:textId="77777777" w:rsidTr="00C41440">
        <w:tc>
          <w:tcPr>
            <w:tcW w:w="35" w:type="dxa"/>
            <w:tcBorders>
              <w:left w:val="single" w:sz="6" w:space="0" w:color="000000"/>
            </w:tcBorders>
            <w:shd w:val="clear" w:color="auto" w:fill="auto"/>
          </w:tcPr>
          <w:p w14:paraId="6B3D10ED" w14:textId="77777777" w:rsidR="003646F6" w:rsidRPr="004033EF" w:rsidRDefault="003646F6" w:rsidP="007E749C">
            <w:pPr>
              <w:snapToGrid w:val="0"/>
              <w:spacing w:before="23" w:after="0"/>
              <w:rPr>
                <w:rFonts w:eastAsia="Times New Roman"/>
                <w:szCs w:val="20"/>
                <w:lang w:eastAsia="fr-FR"/>
              </w:rPr>
            </w:pPr>
          </w:p>
        </w:tc>
        <w:tc>
          <w:tcPr>
            <w:tcW w:w="1108" w:type="dxa"/>
            <w:gridSpan w:val="2"/>
            <w:shd w:val="clear" w:color="auto" w:fill="auto"/>
          </w:tcPr>
          <w:p w14:paraId="20BF3761" w14:textId="77777777" w:rsidR="003646F6" w:rsidRPr="004033EF" w:rsidRDefault="003646F6" w:rsidP="007E749C">
            <w:pPr>
              <w:spacing w:before="40" w:after="0"/>
              <w:rPr>
                <w:rFonts w:eastAsia="Times New Roman"/>
                <w:szCs w:val="20"/>
                <w:lang w:eastAsia="fr-FR"/>
              </w:rPr>
            </w:pPr>
            <w:r w:rsidRPr="004033EF">
              <w:rPr>
                <w:rFonts w:eastAsia="Times New Roman"/>
                <w:szCs w:val="20"/>
                <w:lang w:eastAsia="fr-FR"/>
              </w:rPr>
              <w:t>Courriel : </w:t>
            </w:r>
          </w:p>
        </w:tc>
        <w:tc>
          <w:tcPr>
            <w:tcW w:w="8246" w:type="dxa"/>
            <w:gridSpan w:val="26"/>
            <w:tcBorders>
              <w:top w:val="single" w:sz="6" w:space="0" w:color="000000"/>
              <w:left w:val="single" w:sz="6" w:space="0" w:color="000000"/>
              <w:bottom w:val="single" w:sz="6" w:space="0" w:color="000000"/>
            </w:tcBorders>
            <w:shd w:val="clear" w:color="auto" w:fill="F2F2F2"/>
          </w:tcPr>
          <w:p w14:paraId="62BC51A3" w14:textId="77777777" w:rsidR="003646F6" w:rsidRPr="004033EF" w:rsidRDefault="003646F6" w:rsidP="007E749C">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6D94CC67" w14:textId="77777777" w:rsidR="003646F6" w:rsidRPr="004033EF" w:rsidRDefault="003646F6" w:rsidP="007E749C">
            <w:pPr>
              <w:snapToGrid w:val="0"/>
              <w:spacing w:before="23" w:after="0"/>
              <w:rPr>
                <w:rFonts w:eastAsia="Times New Roman"/>
                <w:szCs w:val="20"/>
                <w:lang w:eastAsia="fr-FR"/>
              </w:rPr>
            </w:pPr>
          </w:p>
        </w:tc>
      </w:tr>
      <w:tr w:rsidR="003646F6" w:rsidRPr="004033EF" w14:paraId="14F81074" w14:textId="77777777" w:rsidTr="00C41440">
        <w:trPr>
          <w:trHeight w:hRule="exact" w:val="57"/>
        </w:trPr>
        <w:tc>
          <w:tcPr>
            <w:tcW w:w="35" w:type="dxa"/>
            <w:tcBorders>
              <w:left w:val="single" w:sz="6" w:space="0" w:color="000000"/>
            </w:tcBorders>
            <w:shd w:val="clear" w:color="auto" w:fill="auto"/>
          </w:tcPr>
          <w:p w14:paraId="445AB068" w14:textId="77777777" w:rsidR="003646F6" w:rsidRPr="004033EF" w:rsidRDefault="003646F6" w:rsidP="007E749C">
            <w:pPr>
              <w:snapToGrid w:val="0"/>
              <w:spacing w:after="0"/>
              <w:rPr>
                <w:rFonts w:eastAsia="Times New Roman"/>
                <w:szCs w:val="20"/>
                <w:lang w:eastAsia="fr-FR"/>
              </w:rPr>
            </w:pPr>
          </w:p>
        </w:tc>
        <w:tc>
          <w:tcPr>
            <w:tcW w:w="2874" w:type="dxa"/>
            <w:gridSpan w:val="8"/>
            <w:shd w:val="clear" w:color="auto" w:fill="auto"/>
          </w:tcPr>
          <w:p w14:paraId="662E61A4" w14:textId="77777777" w:rsidR="003646F6" w:rsidRPr="004033EF" w:rsidRDefault="003646F6" w:rsidP="007E749C">
            <w:pPr>
              <w:snapToGrid w:val="0"/>
              <w:spacing w:after="0"/>
              <w:rPr>
                <w:rFonts w:eastAsia="Times New Roman"/>
                <w:szCs w:val="20"/>
                <w:lang w:eastAsia="fr-FR"/>
              </w:rPr>
            </w:pPr>
          </w:p>
        </w:tc>
        <w:tc>
          <w:tcPr>
            <w:tcW w:w="6480" w:type="dxa"/>
            <w:gridSpan w:val="20"/>
            <w:shd w:val="clear" w:color="auto" w:fill="auto"/>
          </w:tcPr>
          <w:p w14:paraId="1C64D069" w14:textId="77777777" w:rsidR="003646F6" w:rsidRPr="004033EF" w:rsidRDefault="003646F6" w:rsidP="007E749C">
            <w:pPr>
              <w:snapToGrid w:val="0"/>
              <w:spacing w:after="0"/>
              <w:rPr>
                <w:rFonts w:eastAsia="Times New Roman"/>
                <w:szCs w:val="20"/>
                <w:lang w:eastAsia="fr-FR"/>
              </w:rPr>
            </w:pPr>
          </w:p>
        </w:tc>
        <w:tc>
          <w:tcPr>
            <w:tcW w:w="193" w:type="dxa"/>
            <w:gridSpan w:val="2"/>
            <w:tcBorders>
              <w:right w:val="single" w:sz="8" w:space="0" w:color="000000"/>
            </w:tcBorders>
            <w:shd w:val="clear" w:color="auto" w:fill="auto"/>
          </w:tcPr>
          <w:p w14:paraId="629BFAF9" w14:textId="77777777" w:rsidR="003646F6" w:rsidRPr="004033EF" w:rsidRDefault="003646F6" w:rsidP="007E749C">
            <w:pPr>
              <w:snapToGrid w:val="0"/>
              <w:spacing w:after="0"/>
              <w:rPr>
                <w:rFonts w:eastAsia="Times New Roman"/>
                <w:szCs w:val="20"/>
                <w:lang w:eastAsia="fr-FR"/>
              </w:rPr>
            </w:pPr>
          </w:p>
        </w:tc>
      </w:tr>
      <w:tr w:rsidR="003646F6" w:rsidRPr="004033EF" w14:paraId="038B576F" w14:textId="77777777" w:rsidTr="003E7FEA">
        <w:tc>
          <w:tcPr>
            <w:tcW w:w="35" w:type="dxa"/>
            <w:tcBorders>
              <w:left w:val="single" w:sz="6" w:space="0" w:color="000000"/>
            </w:tcBorders>
            <w:shd w:val="clear" w:color="auto" w:fill="auto"/>
          </w:tcPr>
          <w:p w14:paraId="0B9BFE7F" w14:textId="77777777" w:rsidR="003646F6" w:rsidRPr="003E7FEA" w:rsidRDefault="003646F6" w:rsidP="007E749C">
            <w:pPr>
              <w:snapToGrid w:val="0"/>
              <w:spacing w:before="23" w:after="0"/>
              <w:rPr>
                <w:rFonts w:eastAsia="Times New Roman"/>
                <w:sz w:val="18"/>
                <w:szCs w:val="18"/>
                <w:lang w:eastAsia="fr-FR"/>
              </w:rPr>
            </w:pPr>
          </w:p>
        </w:tc>
        <w:tc>
          <w:tcPr>
            <w:tcW w:w="5388" w:type="dxa"/>
            <w:gridSpan w:val="12"/>
            <w:shd w:val="clear" w:color="auto" w:fill="auto"/>
          </w:tcPr>
          <w:p w14:paraId="7A7F0521" w14:textId="479B97A2" w:rsidR="003646F6" w:rsidRPr="003E7FEA" w:rsidRDefault="003646F6" w:rsidP="007E749C">
            <w:pPr>
              <w:spacing w:before="40" w:after="0"/>
              <w:rPr>
                <w:rFonts w:eastAsia="Times New Roman"/>
                <w:sz w:val="18"/>
                <w:szCs w:val="18"/>
                <w:lang w:eastAsia="fr-FR"/>
              </w:rPr>
            </w:pPr>
            <w:r w:rsidRPr="003E7FEA">
              <w:rPr>
                <w:rFonts w:eastAsia="Times New Roman"/>
                <w:sz w:val="18"/>
                <w:szCs w:val="18"/>
                <w:lang w:eastAsia="fr-FR"/>
              </w:rPr>
              <w:t>N° d'identité d'établissement (SIRET</w:t>
            </w:r>
            <w:r w:rsidR="00E321D1" w:rsidRPr="003E7FEA">
              <w:rPr>
                <w:rFonts w:eastAsia="Times New Roman"/>
                <w:sz w:val="18"/>
                <w:szCs w:val="18"/>
                <w:lang w:eastAsia="fr-FR"/>
              </w:rPr>
              <w:t xml:space="preserve"> OU T</w:t>
            </w:r>
            <w:r w:rsidR="000D77C3" w:rsidRPr="003E7FEA">
              <w:rPr>
                <w:rFonts w:eastAsia="Times New Roman"/>
                <w:sz w:val="18"/>
                <w:szCs w:val="18"/>
                <w:lang w:eastAsia="fr-FR"/>
              </w:rPr>
              <w:t>.</w:t>
            </w:r>
            <w:r w:rsidR="00E321D1" w:rsidRPr="003E7FEA">
              <w:rPr>
                <w:rFonts w:eastAsia="Times New Roman"/>
                <w:sz w:val="18"/>
                <w:szCs w:val="18"/>
                <w:lang w:eastAsia="fr-FR"/>
              </w:rPr>
              <w:t>A</w:t>
            </w:r>
            <w:r w:rsidR="003E7FEA" w:rsidRPr="003E7FEA">
              <w:rPr>
                <w:rFonts w:eastAsia="Times New Roman"/>
                <w:sz w:val="18"/>
                <w:szCs w:val="18"/>
                <w:lang w:eastAsia="fr-FR"/>
              </w:rPr>
              <w:t>.</w:t>
            </w:r>
            <w:r w:rsidR="00E321D1" w:rsidRPr="003E7FEA">
              <w:rPr>
                <w:rFonts w:eastAsia="Times New Roman"/>
                <w:sz w:val="18"/>
                <w:szCs w:val="18"/>
                <w:lang w:eastAsia="fr-FR"/>
              </w:rPr>
              <w:t>H</w:t>
            </w:r>
            <w:r w:rsidR="003E7FEA" w:rsidRPr="003E7FEA">
              <w:rPr>
                <w:rFonts w:eastAsia="Times New Roman"/>
                <w:sz w:val="18"/>
                <w:szCs w:val="18"/>
                <w:lang w:eastAsia="fr-FR"/>
              </w:rPr>
              <w:t>.</w:t>
            </w:r>
            <w:r w:rsidR="00E321D1" w:rsidRPr="003E7FEA">
              <w:rPr>
                <w:rFonts w:eastAsia="Times New Roman"/>
                <w:sz w:val="18"/>
                <w:szCs w:val="18"/>
                <w:lang w:eastAsia="fr-FR"/>
              </w:rPr>
              <w:t>I</w:t>
            </w:r>
            <w:r w:rsidR="003E7FEA" w:rsidRPr="003E7FEA">
              <w:rPr>
                <w:rFonts w:eastAsia="Times New Roman"/>
                <w:sz w:val="18"/>
                <w:szCs w:val="18"/>
                <w:lang w:eastAsia="fr-FR"/>
              </w:rPr>
              <w:t>.</w:t>
            </w:r>
            <w:r w:rsidR="00E321D1" w:rsidRPr="003E7FEA">
              <w:rPr>
                <w:rFonts w:eastAsia="Times New Roman"/>
                <w:sz w:val="18"/>
                <w:szCs w:val="18"/>
                <w:lang w:eastAsia="fr-FR"/>
              </w:rPr>
              <w:t>T</w:t>
            </w:r>
            <w:r w:rsidR="003E7FEA" w:rsidRPr="003E7FEA">
              <w:rPr>
                <w:rFonts w:eastAsia="Times New Roman"/>
                <w:sz w:val="18"/>
                <w:szCs w:val="18"/>
                <w:lang w:eastAsia="fr-FR"/>
              </w:rPr>
              <w:t>.</w:t>
            </w:r>
            <w:r w:rsidR="00E321D1" w:rsidRPr="003E7FEA">
              <w:rPr>
                <w:rFonts w:eastAsia="Times New Roman"/>
                <w:sz w:val="18"/>
                <w:szCs w:val="18"/>
                <w:lang w:eastAsia="fr-FR"/>
              </w:rPr>
              <w:t>I</w:t>
            </w:r>
            <w:r w:rsidRPr="003E7FEA">
              <w:rPr>
                <w:rFonts w:eastAsia="Times New Roman"/>
                <w:sz w:val="18"/>
                <w:szCs w:val="18"/>
                <w:lang w:eastAsia="fr-FR"/>
              </w:rPr>
              <w:t>) :</w:t>
            </w:r>
          </w:p>
        </w:tc>
        <w:tc>
          <w:tcPr>
            <w:tcW w:w="283" w:type="dxa"/>
            <w:gridSpan w:val="2"/>
            <w:tcBorders>
              <w:top w:val="single" w:sz="6" w:space="0" w:color="000000"/>
              <w:left w:val="single" w:sz="6" w:space="0" w:color="000000"/>
              <w:bottom w:val="single" w:sz="6" w:space="0" w:color="000000"/>
            </w:tcBorders>
            <w:shd w:val="clear" w:color="auto" w:fill="F2F2F2"/>
          </w:tcPr>
          <w:p w14:paraId="75F4CFA0" w14:textId="2FAD93E4"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4BCE2B14" w14:textId="16FF5274"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3F578524" w14:textId="00389D83"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1B9B9EFB" w14:textId="338E96B6"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3C2EC20D" w14:textId="67153491"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68D72F68" w14:textId="59AD43F7"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22429BF3" w14:textId="0A1EC662"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706573B8" w14:textId="57D46475"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7F154DC1" w14:textId="5A6B0CBC"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6F54E550" w14:textId="2C4B28DA"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26EE262D" w14:textId="7E8415F4" w:rsidR="003646F6" w:rsidRPr="004033EF" w:rsidRDefault="003646F6" w:rsidP="003E7FEA">
            <w:pPr>
              <w:snapToGrid w:val="0"/>
              <w:spacing w:before="23" w:after="0"/>
              <w:jc w:val="center"/>
              <w:rPr>
                <w:rFonts w:eastAsia="Times New Roman"/>
                <w:szCs w:val="20"/>
                <w:lang w:eastAsia="fr-FR"/>
              </w:rPr>
            </w:pPr>
          </w:p>
        </w:tc>
        <w:tc>
          <w:tcPr>
            <w:tcW w:w="284" w:type="dxa"/>
            <w:tcBorders>
              <w:top w:val="single" w:sz="6" w:space="0" w:color="000000"/>
              <w:left w:val="single" w:sz="6" w:space="0" w:color="000000"/>
              <w:bottom w:val="single" w:sz="6" w:space="0" w:color="000000"/>
            </w:tcBorders>
            <w:shd w:val="clear" w:color="auto" w:fill="F2F2F2"/>
          </w:tcPr>
          <w:p w14:paraId="193B466B" w14:textId="2D931472" w:rsidR="003646F6" w:rsidRPr="004033EF" w:rsidRDefault="003646F6" w:rsidP="003E7FEA">
            <w:pPr>
              <w:snapToGrid w:val="0"/>
              <w:spacing w:before="23" w:after="0"/>
              <w:jc w:val="center"/>
              <w:rPr>
                <w:rFonts w:eastAsia="Times New Roman"/>
                <w:szCs w:val="20"/>
                <w:lang w:eastAsia="fr-FR"/>
              </w:rPr>
            </w:pPr>
          </w:p>
        </w:tc>
        <w:tc>
          <w:tcPr>
            <w:tcW w:w="283" w:type="dxa"/>
            <w:tcBorders>
              <w:top w:val="single" w:sz="6" w:space="0" w:color="000000"/>
              <w:left w:val="single" w:sz="6" w:space="0" w:color="000000"/>
              <w:bottom w:val="single" w:sz="6" w:space="0" w:color="000000"/>
            </w:tcBorders>
            <w:shd w:val="clear" w:color="auto" w:fill="F2F2F2"/>
          </w:tcPr>
          <w:p w14:paraId="120947F2" w14:textId="22157E18" w:rsidR="003646F6" w:rsidRPr="004033EF" w:rsidRDefault="003646F6" w:rsidP="003E7FEA">
            <w:pPr>
              <w:snapToGrid w:val="0"/>
              <w:spacing w:before="23" w:after="0"/>
              <w:jc w:val="center"/>
              <w:rPr>
                <w:rFonts w:eastAsia="Times New Roman"/>
                <w:szCs w:val="20"/>
                <w:lang w:eastAsia="fr-FR"/>
              </w:rPr>
            </w:pPr>
          </w:p>
        </w:tc>
        <w:tc>
          <w:tcPr>
            <w:tcW w:w="281" w:type="dxa"/>
            <w:gridSpan w:val="2"/>
            <w:tcBorders>
              <w:top w:val="single" w:sz="6" w:space="0" w:color="000000"/>
              <w:left w:val="single" w:sz="6" w:space="0" w:color="000000"/>
              <w:bottom w:val="single" w:sz="6" w:space="0" w:color="000000"/>
            </w:tcBorders>
            <w:shd w:val="clear" w:color="auto" w:fill="F2F2F2"/>
          </w:tcPr>
          <w:p w14:paraId="0919D6ED" w14:textId="65164302" w:rsidR="003646F6" w:rsidRPr="004033EF" w:rsidRDefault="003646F6" w:rsidP="003E7FEA">
            <w:pPr>
              <w:snapToGrid w:val="0"/>
              <w:spacing w:before="23" w:after="0"/>
              <w:jc w:val="center"/>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3F56E491" w14:textId="77777777" w:rsidR="003646F6" w:rsidRPr="004033EF" w:rsidRDefault="003646F6" w:rsidP="007E749C">
            <w:pPr>
              <w:snapToGrid w:val="0"/>
              <w:spacing w:before="23" w:after="0"/>
              <w:rPr>
                <w:rFonts w:eastAsia="Times New Roman"/>
                <w:szCs w:val="20"/>
                <w:lang w:eastAsia="fr-FR"/>
              </w:rPr>
            </w:pPr>
          </w:p>
        </w:tc>
      </w:tr>
      <w:tr w:rsidR="003646F6" w:rsidRPr="004033EF" w14:paraId="6238C171" w14:textId="77777777" w:rsidTr="00C41440">
        <w:trPr>
          <w:trHeight w:hRule="exact" w:val="57"/>
        </w:trPr>
        <w:tc>
          <w:tcPr>
            <w:tcW w:w="9582" w:type="dxa"/>
            <w:gridSpan w:val="31"/>
            <w:tcBorders>
              <w:left w:val="single" w:sz="6" w:space="0" w:color="000000"/>
              <w:right w:val="single" w:sz="8" w:space="0" w:color="000000"/>
            </w:tcBorders>
            <w:shd w:val="clear" w:color="auto" w:fill="auto"/>
          </w:tcPr>
          <w:p w14:paraId="13A5FF1D" w14:textId="77777777" w:rsidR="003646F6" w:rsidRPr="004033EF" w:rsidRDefault="003646F6" w:rsidP="007E749C">
            <w:pPr>
              <w:snapToGrid w:val="0"/>
              <w:spacing w:before="23" w:after="0"/>
              <w:rPr>
                <w:rFonts w:eastAsia="Times New Roman"/>
                <w:szCs w:val="20"/>
                <w:lang w:eastAsia="fr-FR"/>
              </w:rPr>
            </w:pPr>
          </w:p>
        </w:tc>
      </w:tr>
      <w:tr w:rsidR="003646F6" w:rsidRPr="004033EF" w14:paraId="35AA79C4" w14:textId="77777777" w:rsidTr="003E7FEA">
        <w:tc>
          <w:tcPr>
            <w:tcW w:w="35" w:type="dxa"/>
            <w:tcBorders>
              <w:left w:val="single" w:sz="6" w:space="0" w:color="000000"/>
            </w:tcBorders>
            <w:shd w:val="clear" w:color="auto" w:fill="auto"/>
          </w:tcPr>
          <w:p w14:paraId="3661F7F3" w14:textId="77777777" w:rsidR="003646F6" w:rsidRPr="004033EF" w:rsidRDefault="003646F6" w:rsidP="007E749C">
            <w:pPr>
              <w:snapToGrid w:val="0"/>
              <w:spacing w:before="23" w:after="0"/>
              <w:rPr>
                <w:rFonts w:eastAsia="Times New Roman"/>
                <w:szCs w:val="20"/>
                <w:lang w:eastAsia="fr-FR"/>
              </w:rPr>
            </w:pPr>
          </w:p>
        </w:tc>
        <w:tc>
          <w:tcPr>
            <w:tcW w:w="7372" w:type="dxa"/>
            <w:gridSpan w:val="20"/>
            <w:shd w:val="clear" w:color="auto" w:fill="auto"/>
          </w:tcPr>
          <w:p w14:paraId="6771EE55" w14:textId="77777777" w:rsidR="003646F6" w:rsidRPr="004033EF" w:rsidRDefault="003646F6" w:rsidP="007E749C">
            <w:pPr>
              <w:spacing w:before="40" w:after="0"/>
              <w:rPr>
                <w:rFonts w:eastAsia="Times New Roman"/>
                <w:szCs w:val="20"/>
                <w:lang w:eastAsia="fr-FR"/>
              </w:rPr>
            </w:pPr>
            <w:r w:rsidRPr="003E7FEA">
              <w:rPr>
                <w:rFonts w:eastAsia="Times New Roman"/>
                <w:sz w:val="18"/>
                <w:szCs w:val="18"/>
                <w:lang w:eastAsia="fr-FR"/>
              </w:rPr>
              <w:t xml:space="preserve">N° d'inscription </w:t>
            </w:r>
            <w:r w:rsidRPr="003E7FEA">
              <w:rPr>
                <w:sz w:val="18"/>
                <w:szCs w:val="18"/>
                <w:lang w:eastAsia="fr-FR"/>
              </w:rPr>
              <w:t></w:t>
            </w:r>
            <w:r w:rsidRPr="003E7FEA">
              <w:rPr>
                <w:rFonts w:eastAsia="Times New Roman"/>
                <w:sz w:val="18"/>
                <w:szCs w:val="18"/>
                <w:lang w:eastAsia="fr-FR"/>
              </w:rPr>
              <w:t xml:space="preserve"> au répertoire des métiers </w:t>
            </w:r>
            <w:r w:rsidRPr="003E7FEA">
              <w:rPr>
                <w:rFonts w:eastAsia="Times New Roman"/>
                <w:b/>
                <w:bCs/>
                <w:sz w:val="18"/>
                <w:szCs w:val="18"/>
                <w:lang w:eastAsia="fr-FR"/>
              </w:rPr>
              <w:t>ou</w:t>
            </w:r>
            <w:r w:rsidRPr="003E7FEA">
              <w:rPr>
                <w:rFonts w:eastAsia="Times New Roman"/>
                <w:sz w:val="18"/>
                <w:szCs w:val="18"/>
                <w:lang w:eastAsia="fr-FR"/>
              </w:rPr>
              <w:t xml:space="preserve"> </w:t>
            </w:r>
            <w:r w:rsidRPr="003E7FEA">
              <w:rPr>
                <w:sz w:val="18"/>
                <w:szCs w:val="18"/>
                <w:lang w:eastAsia="fr-FR"/>
              </w:rPr>
              <w:t></w:t>
            </w:r>
            <w:r w:rsidRPr="003E7FEA">
              <w:rPr>
                <w:rFonts w:eastAsia="Times New Roman"/>
                <w:sz w:val="18"/>
                <w:szCs w:val="18"/>
                <w:lang w:eastAsia="fr-FR"/>
              </w:rPr>
              <w:t xml:space="preserve"> au registre du commerce et des sociétés :</w:t>
            </w:r>
          </w:p>
        </w:tc>
        <w:tc>
          <w:tcPr>
            <w:tcW w:w="1982" w:type="dxa"/>
            <w:gridSpan w:val="8"/>
            <w:tcBorders>
              <w:top w:val="single" w:sz="6" w:space="0" w:color="000000"/>
              <w:left w:val="single" w:sz="6" w:space="0" w:color="000000"/>
              <w:bottom w:val="single" w:sz="6" w:space="0" w:color="000000"/>
            </w:tcBorders>
            <w:shd w:val="clear" w:color="auto" w:fill="F2F2F2"/>
          </w:tcPr>
          <w:p w14:paraId="18D1108B" w14:textId="77777777" w:rsidR="003646F6" w:rsidRPr="004033EF" w:rsidRDefault="003646F6" w:rsidP="007E749C">
            <w:pPr>
              <w:snapToGrid w:val="0"/>
              <w:spacing w:before="23" w:after="0"/>
              <w:rPr>
                <w:rFonts w:eastAsia="Times New Roman"/>
                <w:szCs w:val="20"/>
                <w:lang w:eastAsia="fr-FR"/>
              </w:rPr>
            </w:pPr>
          </w:p>
        </w:tc>
        <w:tc>
          <w:tcPr>
            <w:tcW w:w="193" w:type="dxa"/>
            <w:gridSpan w:val="2"/>
            <w:tcBorders>
              <w:left w:val="single" w:sz="6" w:space="0" w:color="000000"/>
              <w:right w:val="single" w:sz="8" w:space="0" w:color="000000"/>
            </w:tcBorders>
            <w:shd w:val="clear" w:color="auto" w:fill="auto"/>
          </w:tcPr>
          <w:p w14:paraId="277459EC" w14:textId="77777777" w:rsidR="003646F6" w:rsidRPr="004033EF" w:rsidRDefault="003646F6" w:rsidP="007E749C">
            <w:pPr>
              <w:snapToGrid w:val="0"/>
              <w:spacing w:before="23" w:after="0"/>
              <w:rPr>
                <w:rFonts w:eastAsia="Times New Roman"/>
                <w:szCs w:val="20"/>
                <w:lang w:eastAsia="fr-FR"/>
              </w:rPr>
            </w:pPr>
          </w:p>
        </w:tc>
      </w:tr>
      <w:tr w:rsidR="003646F6" w:rsidRPr="004033EF" w14:paraId="7AB8CBD4" w14:textId="77777777" w:rsidTr="00C41440">
        <w:trPr>
          <w:trHeight w:hRule="exact" w:val="57"/>
        </w:trPr>
        <w:tc>
          <w:tcPr>
            <w:tcW w:w="35" w:type="dxa"/>
            <w:tcBorders>
              <w:left w:val="single" w:sz="6" w:space="0" w:color="000000"/>
              <w:bottom w:val="single" w:sz="6" w:space="0" w:color="000000"/>
            </w:tcBorders>
            <w:shd w:val="clear" w:color="auto" w:fill="auto"/>
          </w:tcPr>
          <w:p w14:paraId="680E3588" w14:textId="77777777" w:rsidR="003646F6" w:rsidRPr="004033EF" w:rsidRDefault="003646F6" w:rsidP="00C41440">
            <w:pPr>
              <w:snapToGrid w:val="0"/>
              <w:rPr>
                <w:rFonts w:eastAsia="Times New Roman"/>
                <w:szCs w:val="20"/>
                <w:lang w:eastAsia="fr-FR"/>
              </w:rPr>
            </w:pPr>
          </w:p>
        </w:tc>
        <w:tc>
          <w:tcPr>
            <w:tcW w:w="2844" w:type="dxa"/>
            <w:gridSpan w:val="7"/>
            <w:tcBorders>
              <w:bottom w:val="single" w:sz="6" w:space="0" w:color="000000"/>
            </w:tcBorders>
            <w:shd w:val="clear" w:color="auto" w:fill="auto"/>
          </w:tcPr>
          <w:p w14:paraId="0428A0BD" w14:textId="77777777" w:rsidR="003646F6" w:rsidRPr="004033EF" w:rsidRDefault="003646F6" w:rsidP="00C41440">
            <w:pPr>
              <w:keepNext/>
              <w:snapToGrid w:val="0"/>
              <w:rPr>
                <w:rFonts w:eastAsia="Times New Roman"/>
                <w:szCs w:val="20"/>
                <w:lang w:eastAsia="fr-FR"/>
              </w:rPr>
            </w:pPr>
          </w:p>
        </w:tc>
        <w:tc>
          <w:tcPr>
            <w:tcW w:w="6558" w:type="dxa"/>
            <w:gridSpan w:val="22"/>
            <w:tcBorders>
              <w:bottom w:val="single" w:sz="6" w:space="0" w:color="000000"/>
            </w:tcBorders>
            <w:shd w:val="clear" w:color="auto" w:fill="auto"/>
          </w:tcPr>
          <w:p w14:paraId="25AB2F94" w14:textId="77777777" w:rsidR="003646F6" w:rsidRPr="004033EF" w:rsidRDefault="003646F6" w:rsidP="00C41440">
            <w:pPr>
              <w:keepNext/>
              <w:snapToGrid w:val="0"/>
              <w:rPr>
                <w:rFonts w:eastAsia="Times New Roman"/>
                <w:szCs w:val="20"/>
                <w:lang w:eastAsia="fr-FR"/>
              </w:rPr>
            </w:pPr>
          </w:p>
        </w:tc>
        <w:tc>
          <w:tcPr>
            <w:tcW w:w="145" w:type="dxa"/>
            <w:tcBorders>
              <w:bottom w:val="single" w:sz="6" w:space="0" w:color="000000"/>
              <w:right w:val="single" w:sz="8" w:space="0" w:color="000000"/>
            </w:tcBorders>
            <w:shd w:val="clear" w:color="auto" w:fill="auto"/>
          </w:tcPr>
          <w:p w14:paraId="334D0E18" w14:textId="77777777" w:rsidR="003646F6" w:rsidRPr="004033EF" w:rsidRDefault="003646F6" w:rsidP="00C41440">
            <w:pPr>
              <w:keepNext/>
              <w:snapToGrid w:val="0"/>
              <w:rPr>
                <w:rFonts w:eastAsia="Times New Roman"/>
                <w:szCs w:val="20"/>
                <w:lang w:eastAsia="fr-FR"/>
              </w:rPr>
            </w:pPr>
          </w:p>
          <w:p w14:paraId="2E227394" w14:textId="77777777" w:rsidR="003646F6" w:rsidRPr="004033EF" w:rsidRDefault="003646F6" w:rsidP="00C41440">
            <w:pPr>
              <w:keepNext/>
              <w:snapToGrid w:val="0"/>
              <w:rPr>
                <w:rFonts w:eastAsia="Times New Roman"/>
                <w:szCs w:val="20"/>
                <w:lang w:eastAsia="fr-FR"/>
              </w:rPr>
            </w:pPr>
          </w:p>
        </w:tc>
      </w:tr>
    </w:tbl>
    <w:p w14:paraId="1E7086C5" w14:textId="77777777" w:rsidR="003646F6" w:rsidRPr="004033EF" w:rsidRDefault="003646F6" w:rsidP="00D63E5A">
      <w:pPr>
        <w:numPr>
          <w:ilvl w:val="0"/>
          <w:numId w:val="5"/>
        </w:numPr>
        <w:spacing w:before="113" w:after="113"/>
        <w:rPr>
          <w:rFonts w:eastAsia="Times New Roman"/>
          <w:szCs w:val="20"/>
          <w:lang w:eastAsia="fr-FR"/>
        </w:rPr>
      </w:pPr>
      <w:r w:rsidRPr="004033EF">
        <w:rPr>
          <w:rFonts w:eastAsia="Times New Roman"/>
          <w:b/>
          <w:bCs/>
          <w:szCs w:val="20"/>
          <w:lang w:eastAsia="fr-FR"/>
        </w:rPr>
        <w:t>Après avoir :</w:t>
      </w:r>
    </w:p>
    <w:p w14:paraId="5DEEE5B1" w14:textId="64673562" w:rsidR="003646F6" w:rsidRPr="004033EF" w:rsidRDefault="003646F6" w:rsidP="00D63E5A">
      <w:pPr>
        <w:numPr>
          <w:ilvl w:val="0"/>
          <w:numId w:val="3"/>
        </w:numPr>
        <w:spacing w:before="119"/>
        <w:rPr>
          <w:rFonts w:eastAsia="Times New Roman"/>
          <w:szCs w:val="20"/>
          <w:lang w:eastAsia="fr-FR"/>
        </w:rPr>
      </w:pPr>
      <w:r w:rsidRPr="004033EF">
        <w:rPr>
          <w:rFonts w:eastAsia="Times New Roman"/>
          <w:szCs w:val="20"/>
          <w:lang w:eastAsia="fr-FR"/>
        </w:rPr>
        <w:t xml:space="preserve">pris connaissance du présent acte d'engagement </w:t>
      </w:r>
      <w:r w:rsidR="00CA0F8E">
        <w:rPr>
          <w:rFonts w:eastAsia="Times New Roman"/>
          <w:szCs w:val="20"/>
          <w:lang w:eastAsia="fr-FR"/>
        </w:rPr>
        <w:t>et du</w:t>
      </w:r>
      <w:r w:rsidR="00992A45">
        <w:rPr>
          <w:rFonts w:eastAsia="Times New Roman"/>
          <w:szCs w:val="20"/>
          <w:lang w:eastAsia="fr-FR"/>
        </w:rPr>
        <w:t xml:space="preserve"> Cahier des Clauses </w:t>
      </w:r>
      <w:r w:rsidR="00CE59A0">
        <w:rPr>
          <w:rFonts w:eastAsia="Times New Roman"/>
          <w:szCs w:val="20"/>
          <w:lang w:eastAsia="fr-FR"/>
        </w:rPr>
        <w:t>Administratives</w:t>
      </w:r>
      <w:r w:rsidR="00CA0F8E">
        <w:rPr>
          <w:rFonts w:eastAsia="Times New Roman"/>
          <w:szCs w:val="20"/>
          <w:lang w:eastAsia="fr-FR"/>
        </w:rPr>
        <w:t xml:space="preserve"> </w:t>
      </w:r>
      <w:r w:rsidR="00992A45">
        <w:rPr>
          <w:rFonts w:eastAsia="Times New Roman"/>
          <w:szCs w:val="20"/>
          <w:lang w:eastAsia="fr-FR"/>
        </w:rPr>
        <w:t>Particulières (AE-CC</w:t>
      </w:r>
      <w:r w:rsidR="00CE59A0">
        <w:rPr>
          <w:rFonts w:eastAsia="Times New Roman"/>
          <w:szCs w:val="20"/>
          <w:lang w:eastAsia="fr-FR"/>
        </w:rPr>
        <w:t>A</w:t>
      </w:r>
      <w:r w:rsidRPr="004033EF">
        <w:rPr>
          <w:rFonts w:eastAsia="Times New Roman"/>
          <w:szCs w:val="20"/>
          <w:lang w:eastAsia="fr-FR"/>
        </w:rPr>
        <w:t>P) n</w:t>
      </w:r>
      <w:r w:rsidRPr="004033EF">
        <w:rPr>
          <w:rFonts w:eastAsia="Times New Roman"/>
          <w:b/>
          <w:bCs/>
          <w:szCs w:val="20"/>
          <w:lang w:eastAsia="fr-FR"/>
        </w:rPr>
        <w:t xml:space="preserve">° </w:t>
      </w:r>
      <w:r w:rsidR="003C6CD1" w:rsidRPr="004C1CF5">
        <w:rPr>
          <w:rFonts w:eastAsia="Times New Roman"/>
          <w:b/>
          <w:bCs/>
          <w:szCs w:val="20"/>
          <w:lang w:eastAsia="fr-FR"/>
        </w:rPr>
        <w:t>S</w:t>
      </w:r>
      <w:r w:rsidR="00176D77">
        <w:rPr>
          <w:rFonts w:eastAsia="Times New Roman"/>
          <w:b/>
          <w:bCs/>
          <w:szCs w:val="20"/>
          <w:lang w:eastAsia="fr-FR"/>
        </w:rPr>
        <w:t>EAC-PF_</w:t>
      </w:r>
      <w:r w:rsidR="004C1CF5" w:rsidRPr="004C1CF5">
        <w:rPr>
          <w:rFonts w:eastAsia="Times New Roman"/>
          <w:b/>
          <w:bCs/>
          <w:szCs w:val="20"/>
          <w:lang w:eastAsia="fr-FR"/>
        </w:rPr>
        <w:t>2</w:t>
      </w:r>
      <w:r w:rsidR="00E27688">
        <w:rPr>
          <w:rFonts w:eastAsia="Times New Roman"/>
          <w:b/>
          <w:bCs/>
          <w:szCs w:val="20"/>
          <w:lang w:eastAsia="fr-FR"/>
        </w:rPr>
        <w:t>50</w:t>
      </w:r>
      <w:r w:rsidR="00CA0F8E">
        <w:rPr>
          <w:rFonts w:eastAsia="Times New Roman"/>
          <w:b/>
          <w:bCs/>
          <w:szCs w:val="20"/>
          <w:lang w:eastAsia="fr-FR"/>
        </w:rPr>
        <w:t>1</w:t>
      </w:r>
      <w:r w:rsidR="001F7603">
        <w:rPr>
          <w:rFonts w:eastAsia="Times New Roman"/>
          <w:b/>
          <w:bCs/>
          <w:szCs w:val="20"/>
          <w:lang w:eastAsia="fr-FR"/>
        </w:rPr>
        <w:t>15</w:t>
      </w:r>
      <w:r w:rsidR="003C6CD1">
        <w:rPr>
          <w:rFonts w:eastAsia="Times New Roman"/>
          <w:b/>
          <w:bCs/>
          <w:szCs w:val="20"/>
          <w:lang w:eastAsia="fr-FR"/>
        </w:rPr>
        <w:t xml:space="preserve"> </w:t>
      </w:r>
      <w:r w:rsidRPr="004033EF">
        <w:rPr>
          <w:rFonts w:eastAsia="Times New Roman"/>
          <w:szCs w:val="20"/>
          <w:lang w:eastAsia="fr-FR"/>
        </w:rPr>
        <w:t xml:space="preserve">du </w:t>
      </w:r>
      <w:r w:rsidR="001F7603">
        <w:rPr>
          <w:rFonts w:eastAsia="Times New Roman"/>
          <w:szCs w:val="20"/>
          <w:lang w:eastAsia="fr-FR"/>
        </w:rPr>
        <w:t>15</w:t>
      </w:r>
      <w:r w:rsidR="00E27688">
        <w:rPr>
          <w:rFonts w:eastAsia="Times New Roman"/>
          <w:szCs w:val="20"/>
          <w:lang w:eastAsia="fr-FR"/>
        </w:rPr>
        <w:t xml:space="preserve"> janvier 2025</w:t>
      </w:r>
      <w:r w:rsidRPr="004033EF">
        <w:rPr>
          <w:rFonts w:eastAsia="Times New Roman"/>
          <w:szCs w:val="20"/>
          <w:lang w:eastAsia="fr-FR"/>
        </w:rPr>
        <w:t xml:space="preserve"> et des documents qui y sont mentionnés ;</w:t>
      </w:r>
    </w:p>
    <w:p w14:paraId="30EEA4FF" w14:textId="77777777" w:rsidR="003646F6" w:rsidRPr="004033EF" w:rsidRDefault="003646F6" w:rsidP="00D63E5A">
      <w:pPr>
        <w:numPr>
          <w:ilvl w:val="0"/>
          <w:numId w:val="4"/>
        </w:numPr>
        <w:spacing w:before="119"/>
        <w:rPr>
          <w:rFonts w:eastAsia="Wingdings"/>
          <w:lang w:eastAsia="fr-FR"/>
        </w:rPr>
      </w:pPr>
      <w:r w:rsidRPr="004033EF">
        <w:rPr>
          <w:rFonts w:eastAsia="Times New Roman"/>
          <w:szCs w:val="20"/>
          <w:lang w:eastAsia="fr-FR"/>
        </w:rPr>
        <w:t>produit les documents et renseignements visés aux articles R.2143-3 et R.2143-4 du CCP ;</w:t>
      </w:r>
    </w:p>
    <w:p w14:paraId="4E3CA17A" w14:textId="460C7207" w:rsidR="003646F6" w:rsidRPr="004033EF" w:rsidRDefault="003646F6" w:rsidP="003646F6">
      <w:pPr>
        <w:spacing w:before="119"/>
        <w:ind w:left="567" w:hanging="567"/>
        <w:rPr>
          <w:rFonts w:eastAsia="Times New Roman"/>
          <w:szCs w:val="20"/>
          <w:lang w:eastAsia="fr-FR"/>
        </w:rPr>
      </w:pPr>
      <w:r w:rsidRPr="004033EF">
        <w:rPr>
          <w:rFonts w:eastAsia="Wingdings"/>
          <w:lang w:eastAsia="fr-FR"/>
        </w:rPr>
        <w:t></w:t>
      </w:r>
      <w:r w:rsidRPr="004033EF">
        <w:rPr>
          <w:rFonts w:eastAsia="Times New Roman"/>
          <w:szCs w:val="20"/>
          <w:lang w:eastAsia="fr-FR"/>
        </w:rPr>
        <w:t xml:space="preserve"> </w:t>
      </w:r>
      <w:r w:rsidRPr="004033EF">
        <w:rPr>
          <w:rFonts w:eastAsia="Times New Roman"/>
          <w:b/>
          <w:bCs/>
          <w:szCs w:val="20"/>
          <w:u w:val="single"/>
          <w:lang w:eastAsia="fr-FR"/>
        </w:rPr>
        <w:t>m'engage</w:t>
      </w:r>
      <w:r w:rsidRPr="004033EF">
        <w:rPr>
          <w:rFonts w:eastAsia="Times New Roman"/>
          <w:szCs w:val="20"/>
          <w:lang w:eastAsia="fr-FR"/>
        </w:rPr>
        <w:t xml:space="preserve"> sans réserve, à produire, dans les conditions fixées au règlement de la consultation, les certificats, attestations et déclarations mentionnés aux articles R.2143-6 à R.2143-10 du CCP</w:t>
      </w:r>
      <w:r w:rsidRPr="004033EF">
        <w:rPr>
          <w:szCs w:val="20"/>
        </w:rPr>
        <w:t xml:space="preserve"> </w:t>
      </w:r>
      <w:r w:rsidRPr="004033EF">
        <w:rPr>
          <w:rFonts w:eastAsia="Times New Roman"/>
          <w:szCs w:val="20"/>
          <w:lang w:eastAsia="fr-FR"/>
        </w:rPr>
        <w:t>et, conformément aux stipulations des documents cités ci-dessus, à exécuter les prestations du présent marché dans les conditions ci-après définies.</w:t>
      </w:r>
    </w:p>
    <w:p w14:paraId="070BB32B" w14:textId="7FAA4721" w:rsidR="003646F6" w:rsidRPr="004033EF" w:rsidRDefault="003646F6" w:rsidP="003646F6">
      <w:pPr>
        <w:spacing w:before="119"/>
        <w:ind w:left="567"/>
        <w:rPr>
          <w:rFonts w:eastAsia="Wingdings"/>
          <w:lang w:eastAsia="fr-FR"/>
        </w:rPr>
      </w:pPr>
      <w:bookmarkStart w:id="16" w:name="A1_p2A_a"/>
      <w:bookmarkEnd w:id="16"/>
      <w:r w:rsidRPr="004033EF">
        <w:rPr>
          <w:rFonts w:eastAsia="Times New Roman"/>
          <w:szCs w:val="20"/>
          <w:lang w:eastAsia="fr-FR"/>
        </w:rPr>
        <w:t xml:space="preserve">L'offre ainsi présentée ne </w:t>
      </w:r>
      <w:r w:rsidRPr="004033EF">
        <w:rPr>
          <w:rFonts w:eastAsia="Times New Roman"/>
          <w:b/>
          <w:bCs/>
          <w:szCs w:val="20"/>
          <w:u w:val="single"/>
          <w:lang w:eastAsia="fr-FR"/>
        </w:rPr>
        <w:t>me</w:t>
      </w:r>
      <w:r w:rsidRPr="004033EF">
        <w:rPr>
          <w:rFonts w:eastAsia="Times New Roman"/>
          <w:szCs w:val="20"/>
          <w:lang w:eastAsia="fr-FR"/>
        </w:rPr>
        <w:t xml:space="preserve"> lie toutefois que si son acceptation </w:t>
      </w:r>
      <w:r w:rsidRPr="004033EF">
        <w:rPr>
          <w:rFonts w:eastAsia="Times New Roman"/>
          <w:b/>
          <w:bCs/>
          <w:szCs w:val="20"/>
          <w:u w:val="single"/>
          <w:lang w:eastAsia="fr-FR"/>
        </w:rPr>
        <w:t>m'</w:t>
      </w:r>
      <w:r w:rsidRPr="004033EF">
        <w:rPr>
          <w:rFonts w:eastAsia="Times New Roman"/>
          <w:szCs w:val="20"/>
          <w:lang w:eastAsia="fr-FR"/>
        </w:rPr>
        <w:t xml:space="preserve">est notifiée dans un délai de </w:t>
      </w:r>
      <w:r w:rsidR="00AD125E">
        <w:rPr>
          <w:rFonts w:eastAsia="Times New Roman"/>
          <w:szCs w:val="20"/>
          <w:lang w:eastAsia="fr-FR"/>
        </w:rPr>
        <w:t>9</w:t>
      </w:r>
      <w:r w:rsidRPr="004033EF">
        <w:rPr>
          <w:rFonts w:eastAsia="Times New Roman"/>
          <w:szCs w:val="20"/>
          <w:lang w:eastAsia="fr-FR"/>
        </w:rPr>
        <w:t>0 jours à compter de la date limite de remise des offres fixée en page de garde du présent document.</w:t>
      </w:r>
    </w:p>
    <w:p w14:paraId="027D39E0" w14:textId="236E7B8D" w:rsidR="003646F6" w:rsidRPr="004033EF" w:rsidRDefault="003646F6" w:rsidP="00ED0DA2">
      <w:pPr>
        <w:spacing w:before="119" w:after="119"/>
        <w:rPr>
          <w:szCs w:val="20"/>
        </w:rPr>
      </w:pPr>
      <w:r w:rsidRPr="004033EF">
        <w:rPr>
          <w:rFonts w:eastAsia="Wingdings"/>
          <w:lang w:eastAsia="fr-FR"/>
        </w:rPr>
        <w:t></w:t>
      </w:r>
      <w:r w:rsidRPr="004033EF">
        <w:rPr>
          <w:rFonts w:eastAsia="Times New Roman"/>
          <w:szCs w:val="20"/>
          <w:lang w:eastAsia="fr-FR"/>
        </w:rPr>
        <w:t xml:space="preserve"> </w:t>
      </w:r>
      <w:r w:rsidRPr="004033EF">
        <w:rPr>
          <w:rFonts w:eastAsia="Times New Roman"/>
          <w:b/>
          <w:bCs/>
          <w:szCs w:val="20"/>
          <w:u w:val="single"/>
          <w:lang w:eastAsia="fr-FR"/>
        </w:rPr>
        <w:t>nous engageons</w:t>
      </w:r>
      <w:r w:rsidRPr="004033EF">
        <w:rPr>
          <w:rFonts w:eastAsia="Times New Roman"/>
          <w:szCs w:val="20"/>
          <w:lang w:eastAsia="fr-FR"/>
        </w:rPr>
        <w:t xml:space="preserve"> sans réserve, en tant que cotraitants </w:t>
      </w:r>
      <w:r w:rsidRPr="004033EF">
        <w:rPr>
          <w:rFonts w:eastAsia="Times New Roman"/>
          <w:b/>
          <w:bCs/>
          <w:szCs w:val="20"/>
          <w:lang w:eastAsia="fr-FR"/>
        </w:rPr>
        <w:t>groupés :</w:t>
      </w:r>
      <w:r w:rsidR="00ED0DA2">
        <w:rPr>
          <w:rFonts w:eastAsia="Times New Roman"/>
          <w:b/>
          <w:bCs/>
          <w:szCs w:val="20"/>
          <w:lang w:eastAsia="fr-FR"/>
        </w:rPr>
        <w:t xml:space="preserve">     </w:t>
      </w:r>
      <w:r w:rsidR="00ED0DA2">
        <w:rPr>
          <w:rFonts w:eastAsia="Wingdings"/>
          <w:b/>
          <w:bCs/>
        </w:rPr>
        <w:sym w:font="Wingdings" w:char="F06F"/>
      </w:r>
      <w:r w:rsidRPr="004033EF">
        <w:rPr>
          <w:b/>
          <w:bCs/>
          <w:szCs w:val="20"/>
        </w:rPr>
        <w:t xml:space="preserve"> solidaires</w:t>
      </w:r>
      <w:r w:rsidRPr="004033EF">
        <w:rPr>
          <w:szCs w:val="20"/>
        </w:rPr>
        <w:t xml:space="preserve"> </w:t>
      </w:r>
      <w:r w:rsidR="00ED0DA2">
        <w:rPr>
          <w:szCs w:val="20"/>
        </w:rPr>
        <w:t xml:space="preserve">      </w:t>
      </w:r>
      <w:r w:rsidRPr="004033EF">
        <w:rPr>
          <w:b/>
          <w:bCs/>
          <w:szCs w:val="20"/>
        </w:rPr>
        <w:t>ou</w:t>
      </w:r>
      <w:r w:rsidRPr="004033EF">
        <w:rPr>
          <w:szCs w:val="20"/>
        </w:rPr>
        <w:t xml:space="preserve"> </w:t>
      </w:r>
      <w:r w:rsidR="00ED0DA2">
        <w:rPr>
          <w:szCs w:val="20"/>
        </w:rPr>
        <w:t xml:space="preserve">     </w:t>
      </w:r>
      <w:r w:rsidR="00ED0DA2">
        <w:rPr>
          <w:rFonts w:eastAsia="Wingdings"/>
          <w:b/>
          <w:bCs/>
        </w:rPr>
        <w:sym w:font="Wingdings" w:char="F06F"/>
      </w:r>
      <w:r w:rsidRPr="004033EF">
        <w:rPr>
          <w:b/>
          <w:bCs/>
          <w:szCs w:val="20"/>
        </w:rPr>
        <w:t xml:space="preserve"> conjoints</w:t>
      </w:r>
      <w:r w:rsidRPr="004033EF">
        <w:rPr>
          <w:szCs w:val="20"/>
        </w:rPr>
        <w:t xml:space="preserve">, </w:t>
      </w:r>
    </w:p>
    <w:p w14:paraId="1922058B" w14:textId="77777777" w:rsidR="003646F6" w:rsidRPr="004033EF" w:rsidRDefault="003646F6" w:rsidP="003646F6">
      <w:pPr>
        <w:pStyle w:val="western"/>
        <w:jc w:val="left"/>
        <w:rPr>
          <w:rFonts w:ascii="Arial" w:hAnsi="Arial" w:cs="Arial"/>
          <w:szCs w:val="20"/>
          <w:lang w:eastAsia="fr-FR"/>
        </w:rPr>
      </w:pPr>
      <w:r w:rsidRPr="004033EF">
        <w:rPr>
          <w:rFonts w:ascii="Arial" w:hAnsi="Arial" w:cs="Arial"/>
          <w:szCs w:val="20"/>
        </w:rPr>
        <w:t>représentés par :</w:t>
      </w:r>
    </w:p>
    <w:p w14:paraId="493B5DB2" w14:textId="77777777" w:rsidR="003646F6" w:rsidRPr="004033EF" w:rsidRDefault="003646F6" w:rsidP="003646F6">
      <w:pPr>
        <w:pBdr>
          <w:top w:val="single" w:sz="6" w:space="1" w:color="000000"/>
          <w:left w:val="single" w:sz="6" w:space="1" w:color="000000"/>
          <w:bottom w:val="single" w:sz="6" w:space="1" w:color="000000"/>
          <w:right w:val="single" w:sz="6" w:space="1" w:color="000000"/>
        </w:pBdr>
        <w:shd w:val="clear" w:color="auto" w:fill="F2F2F2"/>
        <w:spacing w:before="280"/>
        <w:ind w:left="567"/>
        <w:rPr>
          <w:rFonts w:eastAsia="Times New Roman"/>
          <w:szCs w:val="20"/>
          <w:lang w:eastAsia="fr-FR"/>
        </w:rPr>
      </w:pPr>
    </w:p>
    <w:p w14:paraId="058648FD" w14:textId="77777777" w:rsidR="003646F6" w:rsidRPr="004033EF" w:rsidRDefault="003646F6" w:rsidP="003646F6">
      <w:pPr>
        <w:pBdr>
          <w:top w:val="single" w:sz="6" w:space="1" w:color="000000"/>
          <w:left w:val="single" w:sz="6" w:space="1" w:color="000000"/>
          <w:bottom w:val="single" w:sz="6" w:space="1" w:color="000000"/>
          <w:right w:val="single" w:sz="6" w:space="1" w:color="000000"/>
        </w:pBdr>
        <w:shd w:val="clear" w:color="auto" w:fill="F2F2F2"/>
        <w:spacing w:before="280"/>
        <w:ind w:left="567"/>
        <w:rPr>
          <w:rFonts w:eastAsia="Times New Roman"/>
          <w:szCs w:val="20"/>
          <w:lang w:eastAsia="fr-FR"/>
        </w:rPr>
      </w:pPr>
    </w:p>
    <w:p w14:paraId="0BAAC4CA" w14:textId="693C041B" w:rsidR="003646F6" w:rsidRPr="004033EF" w:rsidRDefault="003646F6" w:rsidP="003646F6">
      <w:pPr>
        <w:pStyle w:val="Retraitcorpsdetexte"/>
        <w:rPr>
          <w:rFonts w:ascii="Arial" w:hAnsi="Arial" w:cs="Arial"/>
          <w:szCs w:val="20"/>
          <w:lang w:eastAsia="fr-FR"/>
        </w:rPr>
      </w:pPr>
      <w:r w:rsidRPr="004033EF">
        <w:rPr>
          <w:rFonts w:ascii="Arial" w:hAnsi="Arial" w:cs="Arial"/>
          <w:szCs w:val="20"/>
        </w:rPr>
        <w:t xml:space="preserve">mandataire du groupement, à produire, dans les conditions fixées au règlement de la consultation, les certificats, attestations et déclarations mentionnés </w:t>
      </w:r>
      <w:r w:rsidRPr="004033EF">
        <w:rPr>
          <w:rFonts w:ascii="Arial" w:hAnsi="Arial" w:cs="Arial"/>
          <w:szCs w:val="20"/>
          <w:lang w:eastAsia="fr-FR"/>
        </w:rPr>
        <w:t xml:space="preserve">aux articles R.2143-6 à R.2143-10 du CCP </w:t>
      </w:r>
      <w:r w:rsidRPr="004033EF">
        <w:rPr>
          <w:rFonts w:ascii="Arial" w:hAnsi="Arial" w:cs="Arial"/>
          <w:szCs w:val="20"/>
        </w:rPr>
        <w:t>et, conformément aux stipulations des documents cités ci-dessus, à exécuter les prestations du présent marché dans les conditions ci-après définies.</w:t>
      </w:r>
    </w:p>
    <w:p w14:paraId="314C39AC" w14:textId="42D1A567" w:rsidR="003646F6" w:rsidRPr="004033EF" w:rsidRDefault="003646F6" w:rsidP="003646F6">
      <w:pPr>
        <w:spacing w:before="119"/>
        <w:ind w:left="567"/>
        <w:rPr>
          <w:rFonts w:eastAsia="Times New Roman"/>
          <w:szCs w:val="20"/>
          <w:lang w:eastAsia="fr-FR"/>
        </w:rPr>
      </w:pPr>
      <w:bookmarkStart w:id="17" w:name="A1_p3A_a"/>
      <w:bookmarkEnd w:id="17"/>
      <w:r w:rsidRPr="004033EF">
        <w:rPr>
          <w:rFonts w:eastAsia="Times New Roman"/>
          <w:szCs w:val="20"/>
          <w:lang w:eastAsia="fr-FR"/>
        </w:rPr>
        <w:t xml:space="preserve">L'offre ainsi présentée ne </w:t>
      </w:r>
      <w:r w:rsidRPr="004033EF">
        <w:rPr>
          <w:rFonts w:eastAsia="Times New Roman"/>
          <w:b/>
          <w:bCs/>
          <w:szCs w:val="20"/>
          <w:u w:val="single"/>
          <w:lang w:eastAsia="fr-FR"/>
        </w:rPr>
        <w:t>nous</w:t>
      </w:r>
      <w:r w:rsidRPr="004033EF">
        <w:rPr>
          <w:rFonts w:eastAsia="Times New Roman"/>
          <w:szCs w:val="20"/>
          <w:lang w:eastAsia="fr-FR"/>
        </w:rPr>
        <w:t xml:space="preserve"> lie toutefois que si son acceptation </w:t>
      </w:r>
      <w:r w:rsidRPr="004033EF">
        <w:rPr>
          <w:rFonts w:eastAsia="Times New Roman"/>
          <w:b/>
          <w:bCs/>
          <w:szCs w:val="20"/>
          <w:u w:val="single"/>
          <w:lang w:eastAsia="fr-FR"/>
        </w:rPr>
        <w:t>nous</w:t>
      </w:r>
      <w:r w:rsidRPr="004033EF">
        <w:rPr>
          <w:rFonts w:eastAsia="Times New Roman"/>
          <w:szCs w:val="20"/>
          <w:lang w:eastAsia="fr-FR"/>
        </w:rPr>
        <w:t xml:space="preserve"> est notifiée dans un délai de </w:t>
      </w:r>
      <w:r w:rsidR="00AD125E">
        <w:rPr>
          <w:rFonts w:eastAsia="Times New Roman"/>
          <w:szCs w:val="20"/>
          <w:lang w:eastAsia="fr-FR"/>
        </w:rPr>
        <w:t>9</w:t>
      </w:r>
      <w:r w:rsidRPr="004033EF">
        <w:rPr>
          <w:rFonts w:eastAsia="Times New Roman"/>
          <w:szCs w:val="20"/>
          <w:lang w:eastAsia="fr-FR"/>
        </w:rPr>
        <w:t>0 jours à compter de la date limite de remise des offres fixée en page de garde de l’acte d’engagement.</w:t>
      </w:r>
    </w:p>
    <w:p w14:paraId="511E006A" w14:textId="6A31A4A1" w:rsidR="00CE59A0" w:rsidRPr="004033EF" w:rsidRDefault="00CE59A0" w:rsidP="00CE59A0">
      <w:pPr>
        <w:pStyle w:val="Titre1"/>
        <w:rPr>
          <w:rFonts w:cs="Arial"/>
        </w:rPr>
      </w:pPr>
      <w:bookmarkStart w:id="18" w:name="__RefHeading__6185_48600602"/>
      <w:bookmarkStart w:id="19" w:name="__RefHeading__28431_205674078"/>
      <w:bookmarkStart w:id="20" w:name="_Toc149049512"/>
      <w:bookmarkEnd w:id="18"/>
      <w:bookmarkEnd w:id="19"/>
      <w:r w:rsidRPr="004033EF">
        <w:rPr>
          <w:rFonts w:cs="Arial"/>
        </w:rPr>
        <w:lastRenderedPageBreak/>
        <w:t xml:space="preserve">ARTICLE 2. </w:t>
      </w:r>
      <w:r>
        <w:rPr>
          <w:rFonts w:cs="Arial"/>
        </w:rPr>
        <w:t>DOCUMENTS CONTRACTUELS – REGLEMENTATION APPLICABLE</w:t>
      </w:r>
      <w:bookmarkEnd w:id="20"/>
    </w:p>
    <w:p w14:paraId="302B278C" w14:textId="49289E81" w:rsidR="00CE59A0" w:rsidRPr="004033EF" w:rsidRDefault="00CE59A0" w:rsidP="00CE59A0">
      <w:pPr>
        <w:pStyle w:val="Titre2"/>
        <w:rPr>
          <w:rFonts w:cs="Arial"/>
        </w:rPr>
      </w:pPr>
      <w:bookmarkStart w:id="21" w:name="_Toc149049513"/>
      <w:r w:rsidRPr="004033EF">
        <w:rPr>
          <w:rFonts w:cs="Arial"/>
          <w:lang w:eastAsia="fr-FR"/>
        </w:rPr>
        <w:t xml:space="preserve">2-1. </w:t>
      </w:r>
      <w:r>
        <w:rPr>
          <w:rFonts w:cs="Arial"/>
          <w:lang w:eastAsia="fr-FR"/>
        </w:rPr>
        <w:t>Pièces particulières</w:t>
      </w:r>
      <w:bookmarkEnd w:id="21"/>
    </w:p>
    <w:p w14:paraId="3E767E83" w14:textId="695821D6" w:rsidR="00CE59A0" w:rsidRDefault="00CE59A0" w:rsidP="00CE59A0">
      <w:r>
        <w:t xml:space="preserve">Le présent acte d’engagement </w:t>
      </w:r>
      <w:r w:rsidR="00C707E1">
        <w:t>comprenant également le</w:t>
      </w:r>
      <w:r>
        <w:t xml:space="preserve"> cahier des clauses administratives</w:t>
      </w:r>
      <w:r w:rsidR="00317139">
        <w:t xml:space="preserve"> </w:t>
      </w:r>
      <w:r>
        <w:t xml:space="preserve">particulières (AE-CCAP) dont l’exemplaire original conservé dans les archives du maitre d’ouvrage fait seul foi. </w:t>
      </w:r>
    </w:p>
    <w:p w14:paraId="6EACB635" w14:textId="2177EADB" w:rsidR="00317139" w:rsidRDefault="00317139" w:rsidP="00CE59A0">
      <w:r>
        <w:t>Les prestations attendues sont décrites dans le cahier des clauses techniques particulières</w:t>
      </w:r>
      <w:r w:rsidR="00357978">
        <w:t xml:space="preserve"> n°</w:t>
      </w:r>
      <w:r w:rsidR="00357978" w:rsidRPr="00E27CD4">
        <w:rPr>
          <w:lang w:eastAsia="fr-FR"/>
        </w:rPr>
        <w:t>202</w:t>
      </w:r>
      <w:r w:rsidR="00B1435F" w:rsidRPr="00E27CD4">
        <w:rPr>
          <w:lang w:eastAsia="fr-FR"/>
        </w:rPr>
        <w:t>5</w:t>
      </w:r>
      <w:r w:rsidR="00357978" w:rsidRPr="00E27CD4">
        <w:rPr>
          <w:lang w:eastAsia="fr-FR"/>
        </w:rPr>
        <w:t>-CEM-0</w:t>
      </w:r>
      <w:r w:rsidR="001F7603" w:rsidRPr="00E27CD4">
        <w:rPr>
          <w:lang w:eastAsia="fr-FR"/>
        </w:rPr>
        <w:t>3</w:t>
      </w:r>
      <w:r w:rsidR="00357978">
        <w:rPr>
          <w:lang w:eastAsia="fr-FR"/>
        </w:rPr>
        <w:t>.</w:t>
      </w:r>
    </w:p>
    <w:p w14:paraId="6E41C445" w14:textId="61B5D16E" w:rsidR="00CE59A0" w:rsidRPr="004033EF" w:rsidRDefault="00CE59A0" w:rsidP="00CE59A0">
      <w:pPr>
        <w:pStyle w:val="Titre2"/>
        <w:rPr>
          <w:rFonts w:cs="Arial"/>
        </w:rPr>
      </w:pPr>
      <w:bookmarkStart w:id="22" w:name="_Toc149049514"/>
      <w:r w:rsidRPr="004033EF">
        <w:rPr>
          <w:rFonts w:cs="Arial"/>
          <w:lang w:eastAsia="fr-FR"/>
        </w:rPr>
        <w:t>2-</w:t>
      </w:r>
      <w:r>
        <w:rPr>
          <w:rFonts w:cs="Arial"/>
          <w:lang w:eastAsia="fr-FR"/>
        </w:rPr>
        <w:t>2</w:t>
      </w:r>
      <w:r w:rsidRPr="004033EF">
        <w:rPr>
          <w:rFonts w:cs="Arial"/>
          <w:lang w:eastAsia="fr-FR"/>
        </w:rPr>
        <w:t xml:space="preserve">. </w:t>
      </w:r>
      <w:r>
        <w:rPr>
          <w:rFonts w:cs="Arial"/>
          <w:lang w:eastAsia="fr-FR"/>
        </w:rPr>
        <w:t>Pièces générales</w:t>
      </w:r>
      <w:bookmarkEnd w:id="22"/>
    </w:p>
    <w:p w14:paraId="6EF8882A" w14:textId="77777777" w:rsidR="00CE59A0" w:rsidRDefault="00CE59A0" w:rsidP="00CE59A0">
      <w:pPr>
        <w:spacing w:before="280" w:after="119"/>
        <w:rPr>
          <w:rFonts w:eastAsia="Times New Roman"/>
          <w:lang w:eastAsia="fr-FR"/>
        </w:rPr>
      </w:pPr>
      <w:r>
        <w:rPr>
          <w:rFonts w:eastAsia="Times New Roman"/>
          <w:lang w:eastAsia="fr-FR"/>
        </w:rPr>
        <w:t>Les documents applicables sont ceux en vigueur au premier jour du mois d’établissement des prix.</w:t>
      </w:r>
    </w:p>
    <w:p w14:paraId="4F8CA419" w14:textId="76C97C97" w:rsidR="00CE59A0" w:rsidRDefault="00CE59A0" w:rsidP="00D63E5A">
      <w:pPr>
        <w:numPr>
          <w:ilvl w:val="0"/>
          <w:numId w:val="6"/>
        </w:numPr>
        <w:spacing w:before="0" w:after="113"/>
        <w:rPr>
          <w:rFonts w:eastAsia="Times New Roman"/>
          <w:lang w:eastAsia="fr-FR"/>
        </w:rPr>
      </w:pPr>
      <w:r>
        <w:rPr>
          <w:rFonts w:eastAsia="Times New Roman"/>
          <w:lang w:eastAsia="fr-FR"/>
        </w:rPr>
        <w:t xml:space="preserve">Le Cahier des Clauses Administratives Générales applicables aux marchés publics de </w:t>
      </w:r>
      <w:r w:rsidR="00D00926">
        <w:rPr>
          <w:rFonts w:eastAsia="Times New Roman"/>
          <w:lang w:eastAsia="fr-FR"/>
        </w:rPr>
        <w:t>fournitures courantes et services</w:t>
      </w:r>
      <w:r>
        <w:rPr>
          <w:rFonts w:eastAsia="Times New Roman"/>
          <w:lang w:eastAsia="fr-FR"/>
        </w:rPr>
        <w:t xml:space="preserve">, approuvé par l’arrêté du </w:t>
      </w:r>
      <w:r w:rsidR="00EC1AE9">
        <w:rPr>
          <w:rFonts w:eastAsia="Times New Roman"/>
          <w:lang w:eastAsia="fr-FR"/>
        </w:rPr>
        <w:t>30 mars 2021</w:t>
      </w:r>
      <w:r w:rsidR="00083B6B">
        <w:rPr>
          <w:rFonts w:eastAsia="Times New Roman"/>
          <w:lang w:eastAsia="fr-FR"/>
        </w:rPr>
        <w:t> ;</w:t>
      </w:r>
    </w:p>
    <w:p w14:paraId="71D2C5D3" w14:textId="005DBE20" w:rsidR="00E321D1" w:rsidRPr="002051D2" w:rsidRDefault="00D53F6D" w:rsidP="00D63E5A">
      <w:pPr>
        <w:numPr>
          <w:ilvl w:val="0"/>
          <w:numId w:val="6"/>
        </w:numPr>
        <w:spacing w:after="113"/>
        <w:rPr>
          <w:rFonts w:eastAsia="Times New Roman"/>
          <w:lang w:eastAsia="fr-FR"/>
        </w:rPr>
      </w:pPr>
      <w:r w:rsidRPr="002051D2">
        <w:rPr>
          <w:rFonts w:eastAsia="Times New Roman"/>
          <w:lang w:eastAsia="fr-FR"/>
        </w:rPr>
        <w:t xml:space="preserve">Le code de </w:t>
      </w:r>
      <w:r w:rsidR="00DA0AB5">
        <w:rPr>
          <w:rFonts w:eastAsia="Times New Roman"/>
          <w:lang w:eastAsia="fr-FR"/>
        </w:rPr>
        <w:t>la construction</w:t>
      </w:r>
      <w:r w:rsidR="00B1435F">
        <w:rPr>
          <w:rFonts w:eastAsia="Times New Roman"/>
          <w:lang w:eastAsia="fr-FR"/>
        </w:rPr>
        <w:t xml:space="preserve"> et de l’habitation</w:t>
      </w:r>
      <w:r w:rsidRPr="002051D2">
        <w:rPr>
          <w:rFonts w:eastAsia="Times New Roman"/>
          <w:lang w:eastAsia="fr-FR"/>
        </w:rPr>
        <w:t> ;</w:t>
      </w:r>
    </w:p>
    <w:p w14:paraId="1FD190A7" w14:textId="71DF04DF" w:rsidR="00D53F6D" w:rsidRPr="002051D2" w:rsidRDefault="00D53F6D" w:rsidP="00D63E5A">
      <w:pPr>
        <w:numPr>
          <w:ilvl w:val="0"/>
          <w:numId w:val="6"/>
        </w:numPr>
        <w:spacing w:after="113"/>
        <w:rPr>
          <w:rFonts w:eastAsia="Times New Roman"/>
          <w:lang w:eastAsia="fr-FR"/>
        </w:rPr>
      </w:pPr>
      <w:r w:rsidRPr="002051D2">
        <w:rPr>
          <w:rFonts w:eastAsia="Times New Roman"/>
          <w:lang w:eastAsia="fr-FR"/>
        </w:rPr>
        <w:t>Le code d</w:t>
      </w:r>
      <w:r w:rsidR="00B1435F">
        <w:rPr>
          <w:rFonts w:eastAsia="Times New Roman"/>
          <w:lang w:eastAsia="fr-FR"/>
        </w:rPr>
        <w:t>u travail</w:t>
      </w:r>
      <w:r w:rsidRPr="002051D2">
        <w:rPr>
          <w:rFonts w:eastAsia="Times New Roman"/>
          <w:lang w:eastAsia="fr-FR"/>
        </w:rPr>
        <w:t> ;</w:t>
      </w:r>
    </w:p>
    <w:p w14:paraId="50AE4EAC" w14:textId="72149B05" w:rsidR="00CE59A0" w:rsidRPr="002051D2" w:rsidRDefault="00CE59A0" w:rsidP="00D63E5A">
      <w:pPr>
        <w:numPr>
          <w:ilvl w:val="0"/>
          <w:numId w:val="6"/>
        </w:numPr>
        <w:spacing w:after="113"/>
      </w:pPr>
      <w:r w:rsidRPr="002051D2">
        <w:rPr>
          <w:rFonts w:eastAsia="Times New Roman"/>
          <w:lang w:eastAsia="fr-FR"/>
        </w:rPr>
        <w:t>Le code de la santé</w:t>
      </w:r>
      <w:r w:rsidR="00083B6B" w:rsidRPr="002051D2">
        <w:rPr>
          <w:rFonts w:eastAsia="Times New Roman"/>
          <w:lang w:eastAsia="fr-FR"/>
        </w:rPr>
        <w:t>.</w:t>
      </w:r>
    </w:p>
    <w:p w14:paraId="365CF6A0" w14:textId="5D4BA5CF" w:rsidR="00C12E85" w:rsidRPr="004033EF" w:rsidRDefault="00C12E85" w:rsidP="00C12E85">
      <w:pPr>
        <w:pStyle w:val="Titre1"/>
        <w:numPr>
          <w:ilvl w:val="0"/>
          <w:numId w:val="0"/>
        </w:numPr>
        <w:ind w:left="432" w:hanging="432"/>
        <w:rPr>
          <w:rFonts w:cs="Arial"/>
        </w:rPr>
      </w:pPr>
      <w:bookmarkStart w:id="23" w:name="_Toc149049515"/>
      <w:r>
        <w:rPr>
          <w:rFonts w:cs="Arial"/>
        </w:rPr>
        <w:t>ARTICLE 3</w:t>
      </w:r>
      <w:r w:rsidRPr="004033EF">
        <w:rPr>
          <w:rFonts w:cs="Arial"/>
        </w:rPr>
        <w:t xml:space="preserve">. </w:t>
      </w:r>
      <w:r>
        <w:rPr>
          <w:rFonts w:cs="Arial"/>
        </w:rPr>
        <w:t>INTERVENANTS</w:t>
      </w:r>
      <w:bookmarkEnd w:id="23"/>
    </w:p>
    <w:p w14:paraId="499E00E3" w14:textId="7A76E50B" w:rsidR="00C12E85" w:rsidRPr="00C12E85" w:rsidRDefault="00C12E85" w:rsidP="000A72AC">
      <w:pPr>
        <w:pStyle w:val="Titre2"/>
        <w:rPr>
          <w:lang w:eastAsia="fr-FR"/>
        </w:rPr>
      </w:pPr>
      <w:bookmarkStart w:id="24" w:name="_Toc20323750"/>
      <w:bookmarkStart w:id="25" w:name="_Toc149049516"/>
      <w:r w:rsidRPr="00C12E85">
        <w:rPr>
          <w:lang w:eastAsia="fr-FR"/>
        </w:rPr>
        <w:t>3-1. Maître de l'ouvrage</w:t>
      </w:r>
      <w:bookmarkEnd w:id="24"/>
      <w:bookmarkEnd w:id="25"/>
      <w:r w:rsidR="00555240">
        <w:rPr>
          <w:lang w:eastAsia="fr-FR"/>
        </w:rPr>
        <w:t xml:space="preserve"> (Acheteur)</w:t>
      </w:r>
    </w:p>
    <w:tbl>
      <w:tblPr>
        <w:tblW w:w="10068" w:type="dxa"/>
        <w:tblLayout w:type="fixed"/>
        <w:tblCellMar>
          <w:left w:w="0" w:type="dxa"/>
          <w:right w:w="0" w:type="dxa"/>
        </w:tblCellMar>
        <w:tblLook w:val="0000" w:firstRow="0" w:lastRow="0" w:firstColumn="0" w:lastColumn="0" w:noHBand="0" w:noVBand="0"/>
      </w:tblPr>
      <w:tblGrid>
        <w:gridCol w:w="10068"/>
      </w:tblGrid>
      <w:tr w:rsidR="00C12E85" w14:paraId="7C3D27CD" w14:textId="77777777" w:rsidTr="00C12E85">
        <w:tc>
          <w:tcPr>
            <w:tcW w:w="10068" w:type="dxa"/>
            <w:shd w:val="clear" w:color="auto" w:fill="auto"/>
          </w:tcPr>
          <w:p w14:paraId="4D94D144" w14:textId="77777777" w:rsidR="00C12E85" w:rsidRDefault="00C12E85" w:rsidP="007E749C">
            <w:pPr>
              <w:ind w:right="567"/>
              <w:rPr>
                <w:rFonts w:eastAsia="Times New Roman"/>
                <w:b/>
                <w:bCs/>
                <w:lang w:eastAsia="fr-FR"/>
              </w:rPr>
            </w:pPr>
            <w:r>
              <w:rPr>
                <w:rFonts w:eastAsia="Times New Roman"/>
                <w:color w:val="000000"/>
                <w:lang w:eastAsia="fr-FR"/>
              </w:rPr>
              <w:t>Le Maître d'Ouvrage est :</w:t>
            </w:r>
          </w:p>
          <w:tbl>
            <w:tblPr>
              <w:tblW w:w="0" w:type="auto"/>
              <w:tblLayout w:type="fixed"/>
              <w:tblLook w:val="0000" w:firstRow="0" w:lastRow="0" w:firstColumn="0" w:lastColumn="0" w:noHBand="0" w:noVBand="0"/>
            </w:tblPr>
            <w:tblGrid>
              <w:gridCol w:w="10053"/>
            </w:tblGrid>
            <w:tr w:rsidR="00C12E85" w14:paraId="4818F32F" w14:textId="77777777" w:rsidTr="007E749C">
              <w:trPr>
                <w:trHeight w:val="685"/>
              </w:trPr>
              <w:tc>
                <w:tcPr>
                  <w:tcW w:w="10053" w:type="dxa"/>
                  <w:shd w:val="clear" w:color="auto" w:fill="auto"/>
                </w:tcPr>
                <w:p w14:paraId="612CFE82" w14:textId="64209356" w:rsidR="00C12E85" w:rsidRPr="0006433D" w:rsidRDefault="00C12E85" w:rsidP="007E749C">
                  <w:pPr>
                    <w:spacing w:after="0"/>
                    <w:jc w:val="center"/>
                    <w:rPr>
                      <w:rFonts w:eastAsia="Times New Roman"/>
                      <w:lang w:eastAsia="fr-FR"/>
                    </w:rPr>
                  </w:pPr>
                  <w:r w:rsidRPr="0006433D">
                    <w:rPr>
                      <w:rFonts w:eastAsia="Times New Roman"/>
                      <w:lang w:eastAsia="fr-FR"/>
                    </w:rPr>
                    <w:t xml:space="preserve">Etat - Ministère </w:t>
                  </w:r>
                  <w:r w:rsidR="001365FB" w:rsidRPr="0006433D">
                    <w:rPr>
                      <w:rFonts w:eastAsia="Times New Roman"/>
                      <w:lang w:eastAsia="fr-FR"/>
                    </w:rPr>
                    <w:t>chargé des Transports</w:t>
                  </w:r>
                </w:p>
                <w:p w14:paraId="162CB525" w14:textId="77777777" w:rsidR="00C12E85" w:rsidRPr="0006433D" w:rsidRDefault="00C12E85" w:rsidP="002736F0">
                  <w:pPr>
                    <w:spacing w:before="0" w:after="0"/>
                    <w:jc w:val="center"/>
                    <w:rPr>
                      <w:rFonts w:eastAsia="Times New Roman"/>
                      <w:lang w:eastAsia="fr-FR"/>
                    </w:rPr>
                  </w:pPr>
                  <w:r w:rsidRPr="0006433D">
                    <w:rPr>
                      <w:rFonts w:eastAsia="Times New Roman"/>
                      <w:lang w:eastAsia="fr-FR"/>
                    </w:rPr>
                    <w:t>Direction Générale de l'Aviation Civile</w:t>
                  </w:r>
                </w:p>
                <w:p w14:paraId="4C2DFFD8" w14:textId="47C0E914" w:rsidR="00C12E85" w:rsidRPr="001D5F95" w:rsidRDefault="00C12E85" w:rsidP="002736F0">
                  <w:pPr>
                    <w:spacing w:before="0" w:after="0"/>
                    <w:jc w:val="center"/>
                    <w:rPr>
                      <w:rFonts w:eastAsia="Times New Roman"/>
                      <w:b/>
                      <w:bCs/>
                      <w:lang w:eastAsia="fr-FR"/>
                    </w:rPr>
                  </w:pPr>
                  <w:r w:rsidRPr="001D5F95">
                    <w:rPr>
                      <w:rFonts w:eastAsia="Times New Roman"/>
                      <w:b/>
                      <w:bCs/>
                      <w:lang w:eastAsia="fr-FR"/>
                    </w:rPr>
                    <w:t xml:space="preserve">Service </w:t>
                  </w:r>
                  <w:r w:rsidR="00F531CB" w:rsidRPr="001D5F95">
                    <w:rPr>
                      <w:rFonts w:eastAsia="Times New Roman"/>
                      <w:b/>
                      <w:bCs/>
                      <w:lang w:eastAsia="fr-FR"/>
                    </w:rPr>
                    <w:t xml:space="preserve">d’Etat de l’Aviation Civile en Polynésie Française </w:t>
                  </w:r>
                  <w:r w:rsidR="0006433D">
                    <w:rPr>
                      <w:rFonts w:eastAsia="Times New Roman"/>
                      <w:b/>
                      <w:bCs/>
                      <w:lang w:eastAsia="fr-FR"/>
                    </w:rPr>
                    <w:t>(SEAC-PF)</w:t>
                  </w:r>
                </w:p>
                <w:p w14:paraId="1BBCCC2D" w14:textId="1CF2468E" w:rsidR="00C12E85" w:rsidRPr="00DE2A13" w:rsidRDefault="00F531CB" w:rsidP="002736F0">
                  <w:pPr>
                    <w:spacing w:before="0" w:after="0"/>
                    <w:jc w:val="center"/>
                    <w:rPr>
                      <w:rFonts w:eastAsia="Times New Roman"/>
                      <w:i/>
                      <w:lang w:eastAsia="fr-FR"/>
                    </w:rPr>
                  </w:pPr>
                  <w:r w:rsidRPr="00DE2A13">
                    <w:rPr>
                      <w:rFonts w:eastAsia="Times New Roman"/>
                      <w:i/>
                      <w:lang w:eastAsia="fr-FR"/>
                    </w:rPr>
                    <w:t>BP 6404</w:t>
                  </w:r>
                </w:p>
                <w:p w14:paraId="326782FD" w14:textId="0265999D" w:rsidR="00C12E85" w:rsidRPr="00C14607" w:rsidRDefault="00F531CB" w:rsidP="002736F0">
                  <w:pPr>
                    <w:spacing w:before="0"/>
                    <w:jc w:val="center"/>
                    <w:rPr>
                      <w:rFonts w:eastAsia="Times New Roman"/>
                      <w:b/>
                      <w:bCs/>
                      <w:lang w:eastAsia="fr-FR"/>
                    </w:rPr>
                  </w:pPr>
                  <w:r w:rsidRPr="00DE2A13">
                    <w:rPr>
                      <w:rFonts w:eastAsia="Times New Roman"/>
                      <w:i/>
                      <w:lang w:eastAsia="fr-FR"/>
                    </w:rPr>
                    <w:t>98702 FAA’A</w:t>
                  </w:r>
                </w:p>
              </w:tc>
            </w:tr>
          </w:tbl>
          <w:p w14:paraId="192003C4" w14:textId="596486E0" w:rsidR="00C12E85" w:rsidRDefault="00C12E85" w:rsidP="00C12E85">
            <w:pPr>
              <w:spacing w:before="170" w:after="170"/>
              <w:jc w:val="center"/>
              <w:rPr>
                <w:rFonts w:eastAsia="Times New Roman"/>
                <w:lang w:eastAsia="fr-FR"/>
              </w:rPr>
            </w:pPr>
          </w:p>
        </w:tc>
      </w:tr>
    </w:tbl>
    <w:p w14:paraId="051E38F3" w14:textId="78202728" w:rsidR="000A72AC" w:rsidRPr="00C12E85" w:rsidRDefault="000A72AC" w:rsidP="000A72AC">
      <w:pPr>
        <w:pStyle w:val="Titre2"/>
        <w:rPr>
          <w:lang w:eastAsia="fr-FR"/>
        </w:rPr>
      </w:pPr>
      <w:bookmarkStart w:id="26" w:name="_Toc149049517"/>
      <w:r>
        <w:rPr>
          <w:lang w:eastAsia="fr-FR"/>
        </w:rPr>
        <w:t>3-2</w:t>
      </w:r>
      <w:r w:rsidRPr="00C12E85">
        <w:rPr>
          <w:lang w:eastAsia="fr-FR"/>
        </w:rPr>
        <w:t xml:space="preserve">. </w:t>
      </w:r>
      <w:r w:rsidRPr="000A72AC">
        <w:t>Représentant</w:t>
      </w:r>
      <w:r>
        <w:rPr>
          <w:lang w:eastAsia="fr-FR"/>
        </w:rPr>
        <w:t xml:space="preserve"> d</w:t>
      </w:r>
      <w:r w:rsidR="00555240">
        <w:rPr>
          <w:lang w:eastAsia="fr-FR"/>
        </w:rPr>
        <w:t xml:space="preserve">e </w:t>
      </w:r>
      <w:r w:rsidR="00555240" w:rsidRPr="00F30C83">
        <w:rPr>
          <w:lang w:eastAsia="fr-FR"/>
        </w:rPr>
        <w:t>l’Acheteur</w:t>
      </w:r>
      <w:bookmarkEnd w:id="26"/>
    </w:p>
    <w:p w14:paraId="18000C65" w14:textId="22F02C16" w:rsidR="000A72AC" w:rsidRDefault="000A72AC" w:rsidP="000A72AC">
      <w:pPr>
        <w:spacing w:before="170" w:after="170"/>
        <w:rPr>
          <w:rFonts w:eastAsia="Times New Roman"/>
          <w:b/>
          <w:bCs/>
          <w:lang w:eastAsia="fr-FR"/>
        </w:rPr>
      </w:pPr>
      <w:r>
        <w:rPr>
          <w:rFonts w:eastAsia="Times New Roman"/>
          <w:lang w:eastAsia="fr-FR"/>
        </w:rPr>
        <w:t>L</w:t>
      </w:r>
      <w:r w:rsidR="00555240">
        <w:rPr>
          <w:rFonts w:eastAsia="Times New Roman"/>
          <w:lang w:eastAsia="fr-FR"/>
        </w:rPr>
        <w:t xml:space="preserve">’acheteur </w:t>
      </w:r>
      <w:r>
        <w:rPr>
          <w:rFonts w:eastAsia="Times New Roman"/>
          <w:lang w:eastAsia="fr-FR"/>
        </w:rPr>
        <w:t xml:space="preserve">est représenté </w:t>
      </w:r>
      <w:r w:rsidR="004332FC">
        <w:rPr>
          <w:rFonts w:eastAsia="Times New Roman"/>
          <w:lang w:eastAsia="fr-FR"/>
        </w:rPr>
        <w:t xml:space="preserve">principalement </w:t>
      </w:r>
      <w:r>
        <w:rPr>
          <w:rFonts w:eastAsia="Times New Roman"/>
          <w:lang w:eastAsia="fr-FR"/>
        </w:rPr>
        <w:t>par :</w:t>
      </w:r>
    </w:p>
    <w:p w14:paraId="3C82F56B" w14:textId="476619DA" w:rsidR="003C6CD1" w:rsidRDefault="003C6CD1" w:rsidP="003C6CD1">
      <w:pPr>
        <w:spacing w:before="170" w:after="170"/>
        <w:jc w:val="center"/>
        <w:rPr>
          <w:rFonts w:eastAsia="Times New Roman"/>
          <w:b/>
          <w:lang w:eastAsia="fr-FR"/>
        </w:rPr>
      </w:pPr>
      <w:r w:rsidRPr="001D5F95">
        <w:rPr>
          <w:rFonts w:eastAsia="Times New Roman"/>
          <w:b/>
          <w:lang w:eastAsia="fr-FR"/>
        </w:rPr>
        <w:t xml:space="preserve">Monsieur le </w:t>
      </w:r>
      <w:r w:rsidR="001D5F95" w:rsidRPr="001D5F95">
        <w:rPr>
          <w:rFonts w:eastAsia="Times New Roman"/>
          <w:b/>
          <w:lang w:eastAsia="fr-FR"/>
        </w:rPr>
        <w:t xml:space="preserve">directeur du </w:t>
      </w:r>
      <w:r w:rsidR="001D5F95" w:rsidRPr="001D5F95">
        <w:rPr>
          <w:rFonts w:eastAsia="Times New Roman"/>
          <w:b/>
          <w:bCs/>
          <w:lang w:eastAsia="fr-FR"/>
        </w:rPr>
        <w:t>Service d’Etat de l’Aviation Civile en Polynésie ou son représentant</w:t>
      </w:r>
    </w:p>
    <w:p w14:paraId="54584F65" w14:textId="49BF86EA" w:rsidR="00C12E85" w:rsidRPr="00C12E85" w:rsidRDefault="00C12E85" w:rsidP="003C6CD1">
      <w:pPr>
        <w:pStyle w:val="Titre2"/>
        <w:rPr>
          <w:lang w:eastAsia="fr-FR"/>
        </w:rPr>
      </w:pPr>
      <w:bookmarkStart w:id="27" w:name="_Toc149049518"/>
      <w:r w:rsidRPr="00C12E85">
        <w:rPr>
          <w:lang w:eastAsia="fr-FR"/>
        </w:rPr>
        <w:t xml:space="preserve">3-3. </w:t>
      </w:r>
      <w:r w:rsidR="00D00926">
        <w:rPr>
          <w:lang w:eastAsia="fr-FR"/>
        </w:rPr>
        <w:t>Coordination technique</w:t>
      </w:r>
      <w:bookmarkEnd w:id="27"/>
    </w:p>
    <w:p w14:paraId="6A6C2C3A" w14:textId="1E85FDAA" w:rsidR="00D00926" w:rsidRDefault="00C12E85" w:rsidP="00C12E85">
      <w:pPr>
        <w:keepNext/>
        <w:spacing w:before="280" w:after="119"/>
        <w:rPr>
          <w:rFonts w:eastAsia="Times New Roman"/>
          <w:lang w:eastAsia="fr-FR"/>
        </w:rPr>
      </w:pPr>
      <w:bookmarkStart w:id="28" w:name="__RefHeading__28437_205674078"/>
      <w:bookmarkStart w:id="29" w:name="C1_6_2B_a"/>
      <w:bookmarkStart w:id="30" w:name="__RefHeading__28439_205674078"/>
      <w:bookmarkEnd w:id="28"/>
      <w:bookmarkEnd w:id="29"/>
      <w:bookmarkEnd w:id="30"/>
      <w:r>
        <w:rPr>
          <w:rFonts w:eastAsia="Times New Roman"/>
          <w:lang w:eastAsia="fr-FR"/>
        </w:rPr>
        <w:t xml:space="preserve">La </w:t>
      </w:r>
      <w:r w:rsidR="00D00926">
        <w:rPr>
          <w:rFonts w:eastAsia="Times New Roman"/>
          <w:lang w:eastAsia="fr-FR"/>
        </w:rPr>
        <w:t>coordination technique</w:t>
      </w:r>
      <w:r>
        <w:rPr>
          <w:rFonts w:eastAsia="Times New Roman"/>
          <w:lang w:eastAsia="fr-FR"/>
        </w:rPr>
        <w:t xml:space="preserve"> est assurée par</w:t>
      </w:r>
      <w:r w:rsidR="00D00926">
        <w:rPr>
          <w:rFonts w:eastAsia="Times New Roman"/>
          <w:lang w:eastAsia="fr-FR"/>
        </w:rPr>
        <w:t xml:space="preserve"> le service gestionnaire ci-dessous</w:t>
      </w:r>
      <w:r>
        <w:rPr>
          <w:rFonts w:eastAsia="Times New Roman"/>
          <w:lang w:eastAsia="fr-FR"/>
        </w:rPr>
        <w:t> :</w:t>
      </w:r>
      <w:r w:rsidR="00D00926">
        <w:rPr>
          <w:rFonts w:eastAsia="Times New Roman"/>
          <w:lang w:eastAsia="fr-FR"/>
        </w:rPr>
        <w:t xml:space="preserve"> </w:t>
      </w:r>
    </w:p>
    <w:tbl>
      <w:tblPr>
        <w:tblpPr w:leftFromText="141" w:rightFromText="141" w:vertAnchor="text" w:horzAnchor="margin" w:tblpY="72"/>
        <w:tblOverlap w:val="never"/>
        <w:tblW w:w="0" w:type="auto"/>
        <w:tblLayout w:type="fixed"/>
        <w:tblLook w:val="0000" w:firstRow="0" w:lastRow="0" w:firstColumn="0" w:lastColumn="0" w:noHBand="0" w:noVBand="0"/>
      </w:tblPr>
      <w:tblGrid>
        <w:gridCol w:w="9704"/>
      </w:tblGrid>
      <w:tr w:rsidR="00D00926" w:rsidRPr="00091311" w14:paraId="0F1F4551" w14:textId="77777777" w:rsidTr="009D68EC">
        <w:trPr>
          <w:trHeight w:val="984"/>
        </w:trPr>
        <w:tc>
          <w:tcPr>
            <w:tcW w:w="9704" w:type="dxa"/>
            <w:shd w:val="clear" w:color="auto" w:fill="auto"/>
          </w:tcPr>
          <w:p w14:paraId="2FAF17C7" w14:textId="77777777" w:rsidR="00D00926" w:rsidRPr="001D5F95" w:rsidRDefault="00D00926" w:rsidP="00D00926">
            <w:pPr>
              <w:spacing w:before="0" w:after="0"/>
              <w:jc w:val="center"/>
              <w:rPr>
                <w:rFonts w:eastAsia="Times New Roman"/>
                <w:b/>
                <w:bCs/>
                <w:lang w:eastAsia="fr-FR"/>
              </w:rPr>
            </w:pPr>
            <w:r w:rsidRPr="001D5F95">
              <w:rPr>
                <w:rFonts w:eastAsia="Times New Roman"/>
                <w:b/>
                <w:bCs/>
                <w:lang w:eastAsia="fr-FR"/>
              </w:rPr>
              <w:t xml:space="preserve">Service d’Etat de l’Aviation Civile en Polynésie Française </w:t>
            </w:r>
          </w:p>
          <w:p w14:paraId="6B3002DC" w14:textId="77777777" w:rsidR="00D00926" w:rsidRPr="001D5F95" w:rsidRDefault="00D00926" w:rsidP="00D00926">
            <w:pPr>
              <w:spacing w:before="0" w:after="0"/>
              <w:jc w:val="center"/>
              <w:rPr>
                <w:rFonts w:eastAsia="Times New Roman"/>
                <w:b/>
                <w:bCs/>
                <w:lang w:eastAsia="fr-FR"/>
              </w:rPr>
            </w:pPr>
            <w:r w:rsidRPr="001D5F95">
              <w:rPr>
                <w:rFonts w:eastAsia="Times New Roman"/>
                <w:b/>
                <w:bCs/>
                <w:lang w:eastAsia="fr-FR"/>
              </w:rPr>
              <w:t>Département des Ressources et de l’Ingénierie – Division Patrimoine, Logistique et Ingénierie</w:t>
            </w:r>
          </w:p>
          <w:p w14:paraId="2BEA9C66" w14:textId="77777777" w:rsidR="00D00926" w:rsidRPr="001D5F95" w:rsidRDefault="00D00926" w:rsidP="00D00926">
            <w:pPr>
              <w:spacing w:before="0" w:after="0"/>
              <w:jc w:val="center"/>
              <w:rPr>
                <w:rFonts w:eastAsia="Times New Roman"/>
                <w:b/>
                <w:bCs/>
                <w:i/>
                <w:iCs/>
                <w:lang w:eastAsia="fr-FR"/>
              </w:rPr>
            </w:pPr>
            <w:r w:rsidRPr="001D5F95">
              <w:rPr>
                <w:rFonts w:eastAsia="Times New Roman"/>
                <w:b/>
                <w:bCs/>
                <w:i/>
                <w:iCs/>
                <w:lang w:eastAsia="fr-FR"/>
              </w:rPr>
              <w:t>Subdivision Ingénierie et Etudes</w:t>
            </w:r>
          </w:p>
          <w:p w14:paraId="627EACE0" w14:textId="77777777" w:rsidR="00D00926" w:rsidRPr="001D5F95" w:rsidRDefault="00D00926" w:rsidP="00D00926">
            <w:pPr>
              <w:spacing w:before="0" w:after="0"/>
              <w:jc w:val="center"/>
              <w:rPr>
                <w:rFonts w:eastAsia="Times New Roman"/>
                <w:b/>
                <w:bCs/>
                <w:i/>
                <w:szCs w:val="20"/>
                <w:lang w:eastAsia="fr-FR"/>
              </w:rPr>
            </w:pPr>
            <w:r w:rsidRPr="001D5F95">
              <w:rPr>
                <w:rFonts w:eastAsia="Times New Roman"/>
                <w:b/>
                <w:bCs/>
                <w:i/>
                <w:szCs w:val="20"/>
                <w:lang w:eastAsia="fr-FR"/>
              </w:rPr>
              <w:t>BP 6404</w:t>
            </w:r>
          </w:p>
          <w:p w14:paraId="30BAF394" w14:textId="77777777" w:rsidR="00D00926" w:rsidRPr="00091311" w:rsidRDefault="00D00926" w:rsidP="00D00926">
            <w:pPr>
              <w:spacing w:before="0" w:after="0"/>
              <w:jc w:val="center"/>
              <w:rPr>
                <w:rFonts w:eastAsia="Times New Roman"/>
                <w:b/>
                <w:bCs/>
                <w:lang w:eastAsia="fr-FR"/>
              </w:rPr>
            </w:pPr>
            <w:r>
              <w:rPr>
                <w:rFonts w:eastAsia="Times New Roman"/>
                <w:b/>
                <w:bCs/>
                <w:i/>
                <w:szCs w:val="20"/>
                <w:lang w:eastAsia="fr-FR"/>
              </w:rPr>
              <w:t>98702 FAA’A</w:t>
            </w:r>
          </w:p>
        </w:tc>
      </w:tr>
    </w:tbl>
    <w:p w14:paraId="6022BB1D" w14:textId="52550ACB" w:rsidR="00D00926" w:rsidRDefault="00D00926" w:rsidP="00D00926">
      <w:pPr>
        <w:widowControl w:val="0"/>
        <w:spacing w:before="280" w:after="119"/>
        <w:rPr>
          <w:rFonts w:eastAsia="Times New Roman"/>
          <w:lang w:eastAsia="fr-FR"/>
        </w:rPr>
      </w:pPr>
      <w:r>
        <w:rPr>
          <w:rFonts w:eastAsia="Times New Roman"/>
          <w:lang w:eastAsia="fr-FR"/>
        </w:rPr>
        <w:t>Le coordinateur technique (interlocuteur principal du prestataire) est mentionné dans le CCTP.</w:t>
      </w:r>
    </w:p>
    <w:p w14:paraId="0A86ACDD" w14:textId="77777777" w:rsidR="00B1435F" w:rsidRDefault="00B1435F" w:rsidP="00D00926">
      <w:pPr>
        <w:widowControl w:val="0"/>
        <w:spacing w:before="280" w:after="119"/>
        <w:rPr>
          <w:rFonts w:eastAsia="Times New Roman"/>
          <w:lang w:eastAsia="fr-FR"/>
        </w:rPr>
      </w:pPr>
    </w:p>
    <w:p w14:paraId="4B905C86" w14:textId="102D2F8A" w:rsidR="00125A71" w:rsidRPr="00C12E85" w:rsidRDefault="00125A71" w:rsidP="00125A71">
      <w:pPr>
        <w:pStyle w:val="Titre2"/>
        <w:rPr>
          <w:lang w:eastAsia="fr-FR"/>
        </w:rPr>
      </w:pPr>
      <w:r w:rsidRPr="00C12E85">
        <w:rPr>
          <w:lang w:eastAsia="fr-FR"/>
        </w:rPr>
        <w:lastRenderedPageBreak/>
        <w:t>3-</w:t>
      </w:r>
      <w:r>
        <w:rPr>
          <w:lang w:eastAsia="fr-FR"/>
        </w:rPr>
        <w:t>4</w:t>
      </w:r>
      <w:r w:rsidRPr="00C12E85">
        <w:rPr>
          <w:lang w:eastAsia="fr-FR"/>
        </w:rPr>
        <w:t xml:space="preserve">. </w:t>
      </w:r>
      <w:r>
        <w:rPr>
          <w:lang w:eastAsia="fr-FR"/>
        </w:rPr>
        <w:t>Coordonnées du prestataire</w:t>
      </w:r>
      <w:r w:rsidR="00357978">
        <w:rPr>
          <w:u w:val="none"/>
          <w:lang w:eastAsia="fr-FR"/>
        </w:rPr>
        <w:t xml:space="preserve"> (</w:t>
      </w:r>
      <w:r w:rsidR="00357978" w:rsidRPr="00357978">
        <w:rPr>
          <w:highlight w:val="yellow"/>
          <w:u w:val="none"/>
          <w:lang w:eastAsia="fr-FR"/>
        </w:rPr>
        <w:t>A RENSEIGNER</w:t>
      </w:r>
      <w:r w:rsidR="00357978">
        <w:rPr>
          <w:u w:val="none"/>
          <w:lang w:eastAsia="fr-FR"/>
        </w:rPr>
        <w:t>)</w:t>
      </w:r>
    </w:p>
    <w:p w14:paraId="7C3A551F" w14:textId="329161F6" w:rsidR="00125A71" w:rsidRDefault="00125A71" w:rsidP="00125A71">
      <w:pPr>
        <w:keepNext/>
        <w:spacing w:before="280" w:after="119"/>
        <w:rPr>
          <w:rFonts w:eastAsia="Times New Roman"/>
          <w:lang w:eastAsia="fr-FR"/>
        </w:rPr>
      </w:pPr>
      <w:r>
        <w:rPr>
          <w:rFonts w:eastAsia="Times New Roman"/>
          <w:lang w:eastAsia="fr-FR"/>
        </w:rPr>
        <w:t xml:space="preserve">Le prestataire indique ci-dessous les coordonnées du service ou de la personne à contacter dans le cadre des échanges </w:t>
      </w:r>
      <w:r w:rsidR="006007A5">
        <w:rPr>
          <w:rFonts w:eastAsia="Times New Roman"/>
          <w:lang w:eastAsia="fr-FR"/>
        </w:rPr>
        <w:t>propres au déroulement de ce contrat</w:t>
      </w:r>
      <w:r>
        <w:rPr>
          <w:rFonts w:eastAsia="Times New Roman"/>
          <w:lang w:eastAsia="fr-FR"/>
        </w:rPr>
        <w:t xml:space="preserve"> : </w:t>
      </w:r>
    </w:p>
    <w:tbl>
      <w:tblPr>
        <w:tblStyle w:val="Grilledutableau"/>
        <w:tblW w:w="0" w:type="auto"/>
        <w:tblLook w:val="04A0" w:firstRow="1" w:lastRow="0" w:firstColumn="1" w:lastColumn="0" w:noHBand="0" w:noVBand="1"/>
      </w:tblPr>
      <w:tblGrid>
        <w:gridCol w:w="2689"/>
        <w:gridCol w:w="1559"/>
        <w:gridCol w:w="1559"/>
        <w:gridCol w:w="4247"/>
      </w:tblGrid>
      <w:tr w:rsidR="006007A5" w14:paraId="40513FD4" w14:textId="77777777" w:rsidTr="006007A5">
        <w:trPr>
          <w:trHeight w:val="417"/>
        </w:trPr>
        <w:tc>
          <w:tcPr>
            <w:tcW w:w="2689" w:type="dxa"/>
            <w:shd w:val="clear" w:color="auto" w:fill="D9D9D9" w:themeFill="background1" w:themeFillShade="D9"/>
            <w:vAlign w:val="center"/>
          </w:tcPr>
          <w:p w14:paraId="41462D96" w14:textId="52DC2806" w:rsidR="006007A5" w:rsidRPr="006007A5" w:rsidRDefault="006007A5" w:rsidP="006007A5">
            <w:pPr>
              <w:widowControl w:val="0"/>
              <w:spacing w:before="0" w:after="0"/>
              <w:rPr>
                <w:rFonts w:ascii="Arial" w:hAnsi="Arial" w:cs="Arial"/>
                <w:b/>
                <w:bCs/>
                <w:caps/>
              </w:rPr>
            </w:pPr>
            <w:r w:rsidRPr="006007A5">
              <w:rPr>
                <w:rFonts w:ascii="Arial" w:hAnsi="Arial" w:cs="Arial"/>
                <w:b/>
                <w:bCs/>
                <w:caps/>
              </w:rPr>
              <w:t>Nom du contact</w:t>
            </w:r>
          </w:p>
        </w:tc>
        <w:tc>
          <w:tcPr>
            <w:tcW w:w="1559" w:type="dxa"/>
            <w:shd w:val="clear" w:color="auto" w:fill="D9D9D9" w:themeFill="background1" w:themeFillShade="D9"/>
            <w:vAlign w:val="center"/>
          </w:tcPr>
          <w:p w14:paraId="3C4FBCB1" w14:textId="59B440FD" w:rsidR="006007A5" w:rsidRPr="006007A5" w:rsidRDefault="006007A5" w:rsidP="006007A5">
            <w:pPr>
              <w:widowControl w:val="0"/>
              <w:spacing w:before="0" w:after="0"/>
              <w:rPr>
                <w:rFonts w:ascii="Arial" w:hAnsi="Arial" w:cs="Arial"/>
                <w:b/>
                <w:bCs/>
                <w:caps/>
              </w:rPr>
            </w:pPr>
            <w:r w:rsidRPr="006007A5">
              <w:rPr>
                <w:rFonts w:ascii="Arial" w:hAnsi="Arial" w:cs="Arial"/>
                <w:b/>
                <w:bCs/>
                <w:caps/>
              </w:rPr>
              <w:t>Téléphone</w:t>
            </w:r>
          </w:p>
        </w:tc>
        <w:tc>
          <w:tcPr>
            <w:tcW w:w="1559" w:type="dxa"/>
            <w:shd w:val="clear" w:color="auto" w:fill="D9D9D9" w:themeFill="background1" w:themeFillShade="D9"/>
            <w:vAlign w:val="center"/>
          </w:tcPr>
          <w:p w14:paraId="5A06AD0A" w14:textId="4644095F" w:rsidR="006007A5" w:rsidRPr="006007A5" w:rsidRDefault="006007A5" w:rsidP="006007A5">
            <w:pPr>
              <w:widowControl w:val="0"/>
              <w:spacing w:before="0" w:after="0"/>
              <w:rPr>
                <w:rFonts w:ascii="Arial" w:hAnsi="Arial" w:cs="Arial"/>
                <w:b/>
                <w:bCs/>
                <w:caps/>
              </w:rPr>
            </w:pPr>
            <w:r w:rsidRPr="006007A5">
              <w:rPr>
                <w:rFonts w:ascii="Arial" w:hAnsi="Arial" w:cs="Arial"/>
                <w:b/>
                <w:bCs/>
                <w:caps/>
              </w:rPr>
              <w:t>Astreinte</w:t>
            </w:r>
          </w:p>
        </w:tc>
        <w:tc>
          <w:tcPr>
            <w:tcW w:w="4247" w:type="dxa"/>
            <w:shd w:val="clear" w:color="auto" w:fill="D9D9D9" w:themeFill="background1" w:themeFillShade="D9"/>
            <w:vAlign w:val="center"/>
          </w:tcPr>
          <w:p w14:paraId="4D293133" w14:textId="3BE43FCA" w:rsidR="006007A5" w:rsidRPr="006007A5" w:rsidRDefault="006007A5" w:rsidP="006007A5">
            <w:pPr>
              <w:widowControl w:val="0"/>
              <w:spacing w:before="0" w:after="0"/>
              <w:rPr>
                <w:rFonts w:ascii="Arial" w:hAnsi="Arial" w:cs="Arial"/>
                <w:b/>
                <w:bCs/>
                <w:caps/>
              </w:rPr>
            </w:pPr>
            <w:r w:rsidRPr="006007A5">
              <w:rPr>
                <w:rFonts w:ascii="Arial" w:hAnsi="Arial" w:cs="Arial"/>
                <w:b/>
                <w:bCs/>
                <w:caps/>
              </w:rPr>
              <w:t>Mail</w:t>
            </w:r>
          </w:p>
        </w:tc>
      </w:tr>
      <w:tr w:rsidR="006007A5" w14:paraId="26578370" w14:textId="77777777" w:rsidTr="006007A5">
        <w:tc>
          <w:tcPr>
            <w:tcW w:w="2689" w:type="dxa"/>
          </w:tcPr>
          <w:p w14:paraId="080A7ABD" w14:textId="77777777" w:rsidR="006007A5" w:rsidRPr="006007A5" w:rsidRDefault="006007A5" w:rsidP="00D00926">
            <w:pPr>
              <w:widowControl w:val="0"/>
              <w:spacing w:before="280" w:after="119"/>
              <w:rPr>
                <w:rFonts w:ascii="Arial" w:hAnsi="Arial" w:cs="Arial"/>
              </w:rPr>
            </w:pPr>
          </w:p>
        </w:tc>
        <w:tc>
          <w:tcPr>
            <w:tcW w:w="1559" w:type="dxa"/>
          </w:tcPr>
          <w:p w14:paraId="15136C85" w14:textId="77777777" w:rsidR="006007A5" w:rsidRPr="006007A5" w:rsidRDefault="006007A5" w:rsidP="00D00926">
            <w:pPr>
              <w:widowControl w:val="0"/>
              <w:spacing w:before="280" w:after="119"/>
              <w:rPr>
                <w:rFonts w:ascii="Arial" w:hAnsi="Arial" w:cs="Arial"/>
              </w:rPr>
            </w:pPr>
          </w:p>
        </w:tc>
        <w:tc>
          <w:tcPr>
            <w:tcW w:w="1559" w:type="dxa"/>
          </w:tcPr>
          <w:p w14:paraId="2536E536" w14:textId="77777777" w:rsidR="006007A5" w:rsidRPr="006007A5" w:rsidRDefault="006007A5" w:rsidP="00D00926">
            <w:pPr>
              <w:widowControl w:val="0"/>
              <w:spacing w:before="280" w:after="119"/>
              <w:rPr>
                <w:rFonts w:ascii="Arial" w:hAnsi="Arial" w:cs="Arial"/>
              </w:rPr>
            </w:pPr>
          </w:p>
        </w:tc>
        <w:tc>
          <w:tcPr>
            <w:tcW w:w="4247" w:type="dxa"/>
          </w:tcPr>
          <w:p w14:paraId="4604199D" w14:textId="77777777" w:rsidR="006007A5" w:rsidRPr="006007A5" w:rsidRDefault="006007A5" w:rsidP="00D00926">
            <w:pPr>
              <w:widowControl w:val="0"/>
              <w:spacing w:before="280" w:after="119"/>
              <w:rPr>
                <w:rFonts w:ascii="Arial" w:hAnsi="Arial" w:cs="Arial"/>
              </w:rPr>
            </w:pPr>
          </w:p>
        </w:tc>
      </w:tr>
    </w:tbl>
    <w:p w14:paraId="238BF706" w14:textId="516E9E5E" w:rsidR="00125A71" w:rsidRDefault="006007A5" w:rsidP="00EA217D">
      <w:pPr>
        <w:widowControl w:val="0"/>
        <w:spacing w:after="0"/>
        <w:rPr>
          <w:rFonts w:eastAsia="Times New Roman"/>
          <w:lang w:eastAsia="fr-FR"/>
        </w:rPr>
      </w:pPr>
      <w:r>
        <w:rPr>
          <w:rFonts w:eastAsia="Times New Roman"/>
          <w:lang w:eastAsia="fr-FR"/>
        </w:rPr>
        <w:t xml:space="preserve">Les appels téléphoniques </w:t>
      </w:r>
      <w:r w:rsidR="00EA217D">
        <w:rPr>
          <w:rFonts w:eastAsia="Times New Roman"/>
          <w:lang w:eastAsia="fr-FR"/>
        </w:rPr>
        <w:t xml:space="preserve">« courant » </w:t>
      </w:r>
      <w:r>
        <w:rPr>
          <w:rFonts w:eastAsia="Times New Roman"/>
          <w:lang w:eastAsia="fr-FR"/>
        </w:rPr>
        <w:t>pourront être effectués du lundi au vendredi (hors jours fériés) de 7h</w:t>
      </w:r>
      <w:r w:rsidR="00EA217D">
        <w:rPr>
          <w:rFonts w:eastAsia="Times New Roman"/>
          <w:lang w:eastAsia="fr-FR"/>
        </w:rPr>
        <w:t>0</w:t>
      </w:r>
      <w:r>
        <w:rPr>
          <w:rFonts w:eastAsia="Times New Roman"/>
          <w:lang w:eastAsia="fr-FR"/>
        </w:rPr>
        <w:t>0 à 1</w:t>
      </w:r>
      <w:r w:rsidR="00E27688">
        <w:rPr>
          <w:rFonts w:eastAsia="Times New Roman"/>
          <w:lang w:eastAsia="fr-FR"/>
        </w:rPr>
        <w:t>6</w:t>
      </w:r>
      <w:r>
        <w:rPr>
          <w:rFonts w:eastAsia="Times New Roman"/>
          <w:lang w:eastAsia="fr-FR"/>
        </w:rPr>
        <w:t>h00.</w:t>
      </w:r>
    </w:p>
    <w:p w14:paraId="1158BD03" w14:textId="3E6593E0" w:rsidR="006007A5" w:rsidRDefault="006007A5" w:rsidP="00EA217D">
      <w:pPr>
        <w:widowControl w:val="0"/>
        <w:spacing w:after="0"/>
        <w:rPr>
          <w:rFonts w:eastAsia="Times New Roman"/>
          <w:lang w:eastAsia="fr-FR"/>
        </w:rPr>
      </w:pPr>
      <w:r>
        <w:rPr>
          <w:rFonts w:eastAsia="Times New Roman"/>
          <w:lang w:eastAsia="fr-FR"/>
        </w:rPr>
        <w:t xml:space="preserve">Les échanges par mail feront l’objet d’une réponse dans un délai de </w:t>
      </w:r>
      <w:r w:rsidR="00E27CD4">
        <w:rPr>
          <w:rFonts w:eastAsia="Times New Roman"/>
          <w:lang w:eastAsia="fr-FR"/>
        </w:rPr>
        <w:t>4</w:t>
      </w:r>
      <w:r>
        <w:rPr>
          <w:rFonts w:eastAsia="Times New Roman"/>
          <w:lang w:eastAsia="fr-FR"/>
        </w:rPr>
        <w:t xml:space="preserve"> heures maximum (sur les heures ouvrées).</w:t>
      </w:r>
    </w:p>
    <w:p w14:paraId="30D76EDF" w14:textId="62C0E08D" w:rsidR="00EA217D" w:rsidRDefault="00EA217D" w:rsidP="00EA217D">
      <w:pPr>
        <w:widowControl w:val="0"/>
        <w:spacing w:after="0"/>
        <w:rPr>
          <w:rFonts w:eastAsia="Times New Roman"/>
          <w:lang w:eastAsia="fr-FR"/>
        </w:rPr>
      </w:pPr>
      <w:r w:rsidRPr="00B15128">
        <w:rPr>
          <w:rFonts w:eastAsia="Times New Roman"/>
          <w:lang w:eastAsia="fr-FR"/>
        </w:rPr>
        <w:t>L’astreinte devra être accessible 24H/24, 7J/7, 365J/AN  y compris jours fériés.</w:t>
      </w:r>
    </w:p>
    <w:p w14:paraId="79852A2C" w14:textId="0C33CF24" w:rsidR="00C12E85" w:rsidRDefault="00C12E85" w:rsidP="00C12E85">
      <w:pPr>
        <w:pStyle w:val="Titre1"/>
        <w:numPr>
          <w:ilvl w:val="0"/>
          <w:numId w:val="0"/>
        </w:numPr>
        <w:rPr>
          <w:lang w:eastAsia="fr-FR"/>
        </w:rPr>
      </w:pPr>
      <w:bookmarkStart w:id="31" w:name="__RefHeading__28441_205674078"/>
      <w:bookmarkStart w:id="32" w:name="_Toc20323754"/>
      <w:bookmarkStart w:id="33" w:name="_Toc149049519"/>
      <w:bookmarkEnd w:id="31"/>
      <w:r>
        <w:rPr>
          <w:lang w:eastAsia="fr-FR"/>
        </w:rPr>
        <w:t>ARTICLE 4. OBJET ET CONDITION D'EXECUTION</w:t>
      </w:r>
      <w:bookmarkEnd w:id="32"/>
      <w:bookmarkEnd w:id="33"/>
    </w:p>
    <w:p w14:paraId="04AFE295" w14:textId="77777777" w:rsidR="00C12E85" w:rsidRDefault="00C12E85" w:rsidP="00C12E85">
      <w:pPr>
        <w:pStyle w:val="Titre2"/>
        <w:rPr>
          <w:rFonts w:eastAsia="Times New Roman"/>
          <w:lang w:eastAsia="fr-FR"/>
        </w:rPr>
      </w:pPr>
      <w:bookmarkStart w:id="34" w:name="__RefHeading__28564_205674078"/>
      <w:bookmarkStart w:id="35" w:name="_Toc20323755"/>
      <w:bookmarkStart w:id="36" w:name="_Toc149049520"/>
      <w:bookmarkEnd w:id="34"/>
      <w:r>
        <w:rPr>
          <w:lang w:eastAsia="fr-FR"/>
        </w:rPr>
        <w:t>4-1. Objet du marché</w:t>
      </w:r>
      <w:bookmarkEnd w:id="35"/>
      <w:bookmarkEnd w:id="36"/>
    </w:p>
    <w:p w14:paraId="1A5ADE97" w14:textId="570222C1" w:rsidR="000A72AC" w:rsidRPr="00442970" w:rsidRDefault="00C12E85" w:rsidP="00BA6CA4">
      <w:pPr>
        <w:spacing w:before="170" w:after="170"/>
        <w:rPr>
          <w:rFonts w:eastAsia="Times New Roman"/>
          <w:lang w:eastAsia="fr-FR"/>
        </w:rPr>
      </w:pPr>
      <w:r w:rsidRPr="00092181">
        <w:rPr>
          <w:rFonts w:eastAsia="Times New Roman"/>
          <w:lang w:eastAsia="fr-FR"/>
        </w:rPr>
        <w:t xml:space="preserve">Le présent marché </w:t>
      </w:r>
      <w:r w:rsidR="00D619AC">
        <w:rPr>
          <w:rFonts w:eastAsia="Times New Roman"/>
          <w:lang w:eastAsia="fr-FR"/>
        </w:rPr>
        <w:t xml:space="preserve">(contrat) </w:t>
      </w:r>
      <w:r w:rsidRPr="00092181">
        <w:rPr>
          <w:rFonts w:eastAsia="Times New Roman"/>
          <w:lang w:eastAsia="fr-FR"/>
        </w:rPr>
        <w:t xml:space="preserve">concerne </w:t>
      </w:r>
      <w:bookmarkStart w:id="37" w:name="_Hlk135746153"/>
      <w:r w:rsidRPr="00092181">
        <w:rPr>
          <w:rFonts w:eastAsia="Times New Roman"/>
          <w:lang w:eastAsia="fr-FR"/>
        </w:rPr>
        <w:t xml:space="preserve">la réalisation </w:t>
      </w:r>
      <w:r w:rsidR="00D619AC">
        <w:rPr>
          <w:rFonts w:eastAsia="Times New Roman"/>
          <w:lang w:eastAsia="fr-FR"/>
        </w:rPr>
        <w:t>des prestations relatives à l’entretien et la maintenance lors d’interventions préventives ou c</w:t>
      </w:r>
      <w:r w:rsidR="00C707E1">
        <w:rPr>
          <w:rFonts w:eastAsia="Times New Roman"/>
          <w:lang w:eastAsia="fr-FR"/>
        </w:rPr>
        <w:t>orrect</w:t>
      </w:r>
      <w:r w:rsidR="00D619AC">
        <w:rPr>
          <w:rFonts w:eastAsia="Times New Roman"/>
          <w:lang w:eastAsia="fr-FR"/>
        </w:rPr>
        <w:t xml:space="preserve">ives sur les </w:t>
      </w:r>
      <w:r w:rsidR="002E0F66">
        <w:rPr>
          <w:rFonts w:eastAsia="Times New Roman"/>
          <w:lang w:eastAsia="fr-FR"/>
        </w:rPr>
        <w:t>équipements</w:t>
      </w:r>
      <w:r w:rsidR="00D619AC">
        <w:rPr>
          <w:rFonts w:eastAsia="Times New Roman"/>
          <w:lang w:eastAsia="fr-FR"/>
        </w:rPr>
        <w:t xml:space="preserve"> décrits dans le CCTP.</w:t>
      </w:r>
    </w:p>
    <w:bookmarkEnd w:id="37"/>
    <w:p w14:paraId="454B7F23" w14:textId="6C616DF7" w:rsidR="00C12E85" w:rsidRPr="00EC240B" w:rsidRDefault="00C12E85" w:rsidP="00BA6CA4">
      <w:pPr>
        <w:rPr>
          <w:lang w:eastAsia="fr-FR"/>
        </w:rPr>
      </w:pPr>
      <w:r w:rsidRPr="00EC240B">
        <w:rPr>
          <w:lang w:eastAsia="fr-FR"/>
        </w:rPr>
        <w:t xml:space="preserve">Le lieu d'exécution des prestations est : </w:t>
      </w:r>
      <w:r w:rsidR="002E0F66">
        <w:rPr>
          <w:lang w:eastAsia="fr-FR"/>
        </w:rPr>
        <w:t xml:space="preserve"> </w:t>
      </w:r>
      <w:r w:rsidR="002E0F66">
        <w:rPr>
          <w:rFonts w:eastAsia="Times New Roman"/>
          <w:b/>
          <w:bCs/>
          <w:i/>
          <w:lang w:eastAsia="fr-FR"/>
        </w:rPr>
        <w:t>Aéroport de Tahiti-Faa’a (Zones Nord et Sud)</w:t>
      </w:r>
    </w:p>
    <w:p w14:paraId="1D781E61" w14:textId="398EE357" w:rsidR="00223962" w:rsidRPr="00C45D3D" w:rsidRDefault="00223962" w:rsidP="00C45D3D">
      <w:pPr>
        <w:pStyle w:val="Titre2"/>
      </w:pPr>
      <w:bookmarkStart w:id="38" w:name="R1_p2_a1"/>
      <w:bookmarkStart w:id="39" w:name="__RefHeading__28566_205674078"/>
      <w:bookmarkStart w:id="40" w:name="_Toc149049521"/>
      <w:bookmarkEnd w:id="38"/>
      <w:bookmarkEnd w:id="39"/>
      <w:r w:rsidRPr="00C45D3D">
        <w:t xml:space="preserve">4-2. Contenu </w:t>
      </w:r>
      <w:r w:rsidR="00D619AC">
        <w:t>des prestations</w:t>
      </w:r>
      <w:bookmarkEnd w:id="40"/>
    </w:p>
    <w:p w14:paraId="3396B710" w14:textId="72A66FB4" w:rsidR="00A4795C" w:rsidRPr="00744A5B" w:rsidRDefault="00223962" w:rsidP="00D619AC">
      <w:r>
        <w:rPr>
          <w:lang w:eastAsia="fr-FR"/>
        </w:rPr>
        <w:t>L</w:t>
      </w:r>
      <w:r w:rsidR="00D619AC">
        <w:rPr>
          <w:lang w:eastAsia="fr-FR"/>
        </w:rPr>
        <w:t>es opérations et prestations attendues dans l</w:t>
      </w:r>
      <w:r w:rsidR="001A756F">
        <w:rPr>
          <w:lang w:eastAsia="fr-FR"/>
        </w:rPr>
        <w:t>e</w:t>
      </w:r>
      <w:r w:rsidR="00D619AC">
        <w:rPr>
          <w:lang w:eastAsia="fr-FR"/>
        </w:rPr>
        <w:t xml:space="preserve"> cadre de ce contrat sont décrites dans le CCTP.</w:t>
      </w:r>
    </w:p>
    <w:p w14:paraId="0F1B8CE0" w14:textId="38690327" w:rsidR="00C12E85" w:rsidRDefault="00223962" w:rsidP="00C12E85">
      <w:pPr>
        <w:pStyle w:val="Titre2"/>
        <w:numPr>
          <w:ilvl w:val="0"/>
          <w:numId w:val="0"/>
        </w:numPr>
        <w:ind w:left="431" w:hanging="431"/>
        <w:rPr>
          <w:lang w:eastAsia="fr-FR"/>
        </w:rPr>
      </w:pPr>
      <w:bookmarkStart w:id="41" w:name="_Toc20323757"/>
      <w:bookmarkStart w:id="42" w:name="_Toc149049522"/>
      <w:r>
        <w:rPr>
          <w:lang w:eastAsia="fr-FR"/>
        </w:rPr>
        <w:t>4-3</w:t>
      </w:r>
      <w:r w:rsidR="00C12E85">
        <w:rPr>
          <w:lang w:eastAsia="fr-FR"/>
        </w:rPr>
        <w:t>. Titulaire du marché</w:t>
      </w:r>
      <w:bookmarkEnd w:id="41"/>
      <w:bookmarkEnd w:id="42"/>
    </w:p>
    <w:p w14:paraId="2EF821E7" w14:textId="5742E24A" w:rsidR="00C12E85" w:rsidRDefault="00C12E85" w:rsidP="00BC613B">
      <w:pPr>
        <w:rPr>
          <w:lang w:eastAsia="fr-FR"/>
        </w:rPr>
      </w:pPr>
      <w:r>
        <w:rPr>
          <w:lang w:eastAsia="fr-FR"/>
        </w:rPr>
        <w:t>Les caractéristiques du titulaire du marché, désigné dans le présent AE-CC</w:t>
      </w:r>
      <w:r w:rsidR="00296D41">
        <w:rPr>
          <w:lang w:eastAsia="fr-FR"/>
        </w:rPr>
        <w:t>A</w:t>
      </w:r>
      <w:r>
        <w:rPr>
          <w:lang w:eastAsia="fr-FR"/>
        </w:rPr>
        <w:t>P sous le nom de « </w:t>
      </w:r>
      <w:r w:rsidR="00D619AC">
        <w:rPr>
          <w:lang w:eastAsia="fr-FR"/>
        </w:rPr>
        <w:t>prestataire </w:t>
      </w:r>
      <w:r>
        <w:rPr>
          <w:lang w:eastAsia="fr-FR"/>
        </w:rPr>
        <w:t>»</w:t>
      </w:r>
      <w:r w:rsidR="00C707E1">
        <w:rPr>
          <w:lang w:eastAsia="fr-FR"/>
        </w:rPr>
        <w:t xml:space="preserve"> sont mentionnées à l’article 1</w:t>
      </w:r>
      <w:r>
        <w:rPr>
          <w:lang w:eastAsia="fr-FR"/>
        </w:rPr>
        <w:t>.</w:t>
      </w:r>
    </w:p>
    <w:p w14:paraId="33671482" w14:textId="456CC938" w:rsidR="00C12E85" w:rsidRDefault="00C12E85" w:rsidP="00C12E85">
      <w:pPr>
        <w:pStyle w:val="Titre2"/>
        <w:numPr>
          <w:ilvl w:val="0"/>
          <w:numId w:val="0"/>
        </w:numPr>
        <w:ind w:left="431" w:hanging="431"/>
        <w:rPr>
          <w:lang w:eastAsia="fr-FR"/>
        </w:rPr>
      </w:pPr>
      <w:bookmarkStart w:id="43" w:name="__RefHeading__21815_1898515855"/>
      <w:bookmarkStart w:id="44" w:name="_Toc20323758"/>
      <w:bookmarkStart w:id="45" w:name="_Toc149049523"/>
      <w:bookmarkEnd w:id="43"/>
      <w:r>
        <w:rPr>
          <w:lang w:eastAsia="fr-FR"/>
        </w:rPr>
        <w:t>4-</w:t>
      </w:r>
      <w:r w:rsidR="00223962">
        <w:rPr>
          <w:lang w:eastAsia="fr-FR"/>
        </w:rPr>
        <w:t>4</w:t>
      </w:r>
      <w:r>
        <w:rPr>
          <w:lang w:eastAsia="fr-FR"/>
        </w:rPr>
        <w:t>. Décomposition en tranches et en lots</w:t>
      </w:r>
      <w:bookmarkEnd w:id="44"/>
      <w:bookmarkEnd w:id="45"/>
    </w:p>
    <w:p w14:paraId="1AE00DDB" w14:textId="5B9DA47C" w:rsidR="00223962" w:rsidRDefault="00C12E85" w:rsidP="003C6CD1">
      <w:pPr>
        <w:rPr>
          <w:lang w:eastAsia="fr-FR"/>
        </w:rPr>
      </w:pPr>
      <w:r>
        <w:rPr>
          <w:lang w:eastAsia="fr-FR"/>
        </w:rPr>
        <w:t xml:space="preserve">Le marché n’est pas </w:t>
      </w:r>
      <w:r w:rsidR="0055305F">
        <w:rPr>
          <w:lang w:eastAsia="fr-FR"/>
        </w:rPr>
        <w:t xml:space="preserve">fractionné </w:t>
      </w:r>
      <w:r w:rsidR="002E0F66">
        <w:rPr>
          <w:lang w:eastAsia="fr-FR"/>
        </w:rPr>
        <w:t>ni alloti.</w:t>
      </w:r>
    </w:p>
    <w:p w14:paraId="0A85A1C9" w14:textId="77777777" w:rsidR="00D36194" w:rsidRDefault="00D36194" w:rsidP="00D36194">
      <w:pPr>
        <w:pStyle w:val="Titre2"/>
        <w:numPr>
          <w:ilvl w:val="0"/>
          <w:numId w:val="0"/>
        </w:numPr>
        <w:ind w:left="431" w:hanging="431"/>
        <w:rPr>
          <w:lang w:eastAsia="fr-FR"/>
        </w:rPr>
      </w:pPr>
      <w:bookmarkStart w:id="46" w:name="_Toc155086145"/>
      <w:r>
        <w:rPr>
          <w:lang w:eastAsia="fr-FR"/>
        </w:rPr>
        <w:t xml:space="preserve">4-5. </w:t>
      </w:r>
      <w:bookmarkEnd w:id="46"/>
      <w:r>
        <w:rPr>
          <w:lang w:eastAsia="fr-FR"/>
        </w:rPr>
        <w:t>Nature et forme du marché public</w:t>
      </w:r>
    </w:p>
    <w:p w14:paraId="439C5D0F" w14:textId="77777777" w:rsidR="00D36194" w:rsidRDefault="00D36194" w:rsidP="00BC6E9D">
      <w:pPr>
        <w:spacing w:after="0"/>
        <w:jc w:val="left"/>
        <w:rPr>
          <w:lang w:eastAsia="fr-FR"/>
        </w:rPr>
      </w:pPr>
      <w:r w:rsidRPr="00AF6A04">
        <w:rPr>
          <w:lang w:eastAsia="fr-FR"/>
        </w:rPr>
        <w:t>Le présent contrat est un marché public de fournitures courantes et de services. Il s'agit d’un contrat « mixte » avec une partie principale de prestations de service (entretien) et une partie de travaux qui seront réalisés dans le cadre de la réparation (maintenance corrective) et feront l’objet de bons de commande spécifique.</w:t>
      </w:r>
    </w:p>
    <w:p w14:paraId="14C998CD" w14:textId="77777777" w:rsidR="00D36194" w:rsidRDefault="00D36194" w:rsidP="00BC6E9D">
      <w:pPr>
        <w:spacing w:after="0"/>
        <w:jc w:val="left"/>
        <w:rPr>
          <w:lang w:eastAsia="fr-FR"/>
        </w:rPr>
      </w:pPr>
      <w:r w:rsidRPr="00AF6A04">
        <w:rPr>
          <w:lang w:eastAsia="fr-FR"/>
        </w:rPr>
        <w:t>En effet, il comprend :</w:t>
      </w:r>
    </w:p>
    <w:p w14:paraId="7E05942B" w14:textId="315BD3BF" w:rsidR="00D36194" w:rsidRDefault="00D36194" w:rsidP="00BC6E9D">
      <w:pPr>
        <w:spacing w:after="0"/>
        <w:ind w:left="708"/>
        <w:jc w:val="left"/>
        <w:rPr>
          <w:lang w:eastAsia="fr-FR"/>
        </w:rPr>
      </w:pPr>
      <w:r w:rsidRPr="00AF6A04">
        <w:rPr>
          <w:lang w:eastAsia="fr-FR"/>
        </w:rPr>
        <w:t> une partie forfaitaire (marché ordinaire) pour les prestations d’entretien et de maintenance (préventive)</w:t>
      </w:r>
    </w:p>
    <w:p w14:paraId="4D54D7AE" w14:textId="77777777" w:rsidR="00D36194" w:rsidRDefault="00D36194" w:rsidP="00BC6E9D">
      <w:pPr>
        <w:spacing w:after="0"/>
        <w:ind w:left="708"/>
        <w:jc w:val="left"/>
        <w:rPr>
          <w:lang w:eastAsia="fr-FR"/>
        </w:rPr>
      </w:pPr>
      <w:r w:rsidRPr="00AF6A04">
        <w:rPr>
          <w:lang w:eastAsia="fr-FR"/>
        </w:rPr>
        <w:t> et une partie à bons de commande (sur prix unitaires) qui donnera lieu à l'émission de bons de commande selon besoins identifiés et approuvés</w:t>
      </w:r>
    </w:p>
    <w:p w14:paraId="0287CE99" w14:textId="464A9B6B" w:rsidR="00D36194" w:rsidRDefault="00D36194" w:rsidP="00BC6E9D">
      <w:pPr>
        <w:spacing w:after="0"/>
        <w:jc w:val="left"/>
        <w:rPr>
          <w:lang w:eastAsia="fr-FR"/>
        </w:rPr>
      </w:pPr>
      <w:r w:rsidRPr="00AF6A04">
        <w:rPr>
          <w:lang w:eastAsia="fr-FR"/>
        </w:rPr>
        <w:t xml:space="preserve">Le pouvoir adjudicateur fournit, à titre informatif et sans valeur contractuelle, l’estimation de son besoin annuel, à </w:t>
      </w:r>
      <w:r w:rsidR="00CF65C5">
        <w:rPr>
          <w:lang w:eastAsia="fr-FR"/>
        </w:rPr>
        <w:t>1.</w:t>
      </w:r>
      <w:r w:rsidR="00F30C83">
        <w:rPr>
          <w:lang w:eastAsia="fr-FR"/>
        </w:rPr>
        <w:t>0</w:t>
      </w:r>
      <w:r>
        <w:rPr>
          <w:lang w:eastAsia="fr-FR"/>
        </w:rPr>
        <w:t>00</w:t>
      </w:r>
      <w:r w:rsidRPr="00AF6A04">
        <w:rPr>
          <w:lang w:eastAsia="fr-FR"/>
        </w:rPr>
        <w:t>.000 XPF HT tous confondus.</w:t>
      </w:r>
    </w:p>
    <w:p w14:paraId="318C3869" w14:textId="2588C392" w:rsidR="00D36194" w:rsidRDefault="00D36194" w:rsidP="00BC6E9D">
      <w:pPr>
        <w:spacing w:after="0"/>
        <w:jc w:val="left"/>
        <w:rPr>
          <w:lang w:eastAsia="fr-FR"/>
        </w:rPr>
      </w:pPr>
      <w:r w:rsidRPr="00AF6A04">
        <w:rPr>
          <w:lang w:eastAsia="fr-FR"/>
        </w:rPr>
        <w:t xml:space="preserve">Le marché est conclu sans montant minimum et avec un montant maximum de </w:t>
      </w:r>
      <w:r w:rsidR="00CF65C5">
        <w:rPr>
          <w:lang w:eastAsia="fr-FR"/>
        </w:rPr>
        <w:t>1</w:t>
      </w:r>
      <w:r w:rsidR="00F30C83">
        <w:rPr>
          <w:lang w:eastAsia="fr-FR"/>
        </w:rPr>
        <w:t>0</w:t>
      </w:r>
      <w:r w:rsidRPr="00AF6A04">
        <w:rPr>
          <w:lang w:eastAsia="fr-FR"/>
        </w:rPr>
        <w:t>.000.000 XPF HT, toutes prestations confondues (préventif et correctif), sur la durée globale du marché (</w:t>
      </w:r>
      <w:r w:rsidR="00D42D76">
        <w:rPr>
          <w:lang w:eastAsia="fr-FR"/>
        </w:rPr>
        <w:t xml:space="preserve">toutes </w:t>
      </w:r>
      <w:r w:rsidRPr="00AF6A04">
        <w:rPr>
          <w:lang w:eastAsia="fr-FR"/>
        </w:rPr>
        <w:t>reconduction</w:t>
      </w:r>
      <w:r w:rsidR="00D42D76">
        <w:rPr>
          <w:lang w:eastAsia="fr-FR"/>
        </w:rPr>
        <w:t>s</w:t>
      </w:r>
      <w:r w:rsidRPr="00AF6A04">
        <w:rPr>
          <w:lang w:eastAsia="fr-FR"/>
        </w:rPr>
        <w:t xml:space="preserve"> considérée</w:t>
      </w:r>
      <w:r w:rsidR="00D42D76">
        <w:rPr>
          <w:lang w:eastAsia="fr-FR"/>
        </w:rPr>
        <w:t>s</w:t>
      </w:r>
      <w:r w:rsidRPr="00AF6A04">
        <w:rPr>
          <w:lang w:eastAsia="fr-FR"/>
        </w:rPr>
        <w:t>).</w:t>
      </w:r>
    </w:p>
    <w:p w14:paraId="2686555D" w14:textId="2C57063D" w:rsidR="00D36194" w:rsidRDefault="00D36194" w:rsidP="006F6C7F">
      <w:pPr>
        <w:spacing w:after="0"/>
        <w:jc w:val="left"/>
        <w:rPr>
          <w:lang w:eastAsia="fr-FR"/>
        </w:rPr>
      </w:pPr>
      <w:r w:rsidRPr="00AF6A04">
        <w:rPr>
          <w:lang w:eastAsia="fr-FR"/>
        </w:rPr>
        <w:t>Ce montant maximum constitue la limite supérieure des engagements contractuels de l’acheteur et du titulaire mais elles n’impliquent aucune obligation d’atteindre ces maximums ni aucun droit à indemnisation si ces maximums ne sont pas atteints.</w:t>
      </w:r>
    </w:p>
    <w:p w14:paraId="0834E19D" w14:textId="53FA8A54" w:rsidR="00C12E85" w:rsidRDefault="00C12E85" w:rsidP="00C12E85">
      <w:pPr>
        <w:pStyle w:val="Titre1"/>
        <w:shd w:val="clear" w:color="auto" w:fill="D6D7EE"/>
        <w:rPr>
          <w:rFonts w:eastAsia="Times New Roman"/>
          <w:lang w:eastAsia="fr-FR"/>
        </w:rPr>
      </w:pPr>
      <w:bookmarkStart w:id="47" w:name="_Toc20323764"/>
      <w:bookmarkStart w:id="48" w:name="_Toc149049524"/>
      <w:r>
        <w:rPr>
          <w:lang w:eastAsia="fr-FR"/>
        </w:rPr>
        <w:lastRenderedPageBreak/>
        <w:t xml:space="preserve">ARTICLE </w:t>
      </w:r>
      <w:r w:rsidR="00A31E2D">
        <w:rPr>
          <w:lang w:eastAsia="fr-FR"/>
        </w:rPr>
        <w:t>5</w:t>
      </w:r>
      <w:r>
        <w:rPr>
          <w:lang w:eastAsia="fr-FR"/>
        </w:rPr>
        <w:t>. PRIX ET REGLEMENT DES COMPTES</w:t>
      </w:r>
      <w:bookmarkEnd w:id="47"/>
      <w:bookmarkEnd w:id="48"/>
    </w:p>
    <w:p w14:paraId="6FBFE9DF" w14:textId="184B5654" w:rsidR="00C12E85" w:rsidRDefault="00A31E2D" w:rsidP="00C12E85">
      <w:pPr>
        <w:pStyle w:val="Titre2"/>
        <w:rPr>
          <w:rFonts w:eastAsia="Times New Roman"/>
          <w:lang w:eastAsia="fr-FR"/>
        </w:rPr>
      </w:pPr>
      <w:bookmarkStart w:id="49" w:name="_Toc20323765"/>
      <w:bookmarkStart w:id="50" w:name="_Toc149049525"/>
      <w:r>
        <w:rPr>
          <w:lang w:eastAsia="fr-FR"/>
        </w:rPr>
        <w:t>5</w:t>
      </w:r>
      <w:r w:rsidR="00C12E85">
        <w:rPr>
          <w:lang w:eastAsia="fr-FR"/>
        </w:rPr>
        <w:t>-1. Prix</w:t>
      </w:r>
      <w:bookmarkEnd w:id="49"/>
      <w:bookmarkEnd w:id="50"/>
      <w:r w:rsidR="00C12E85">
        <w:rPr>
          <w:lang w:eastAsia="fr-FR"/>
        </w:rPr>
        <w:t xml:space="preserve"> </w:t>
      </w:r>
    </w:p>
    <w:p w14:paraId="307C05CD" w14:textId="19F7022A" w:rsidR="00C12E85" w:rsidRDefault="00C12E85" w:rsidP="00C12E85">
      <w:pPr>
        <w:spacing w:before="119" w:after="0"/>
        <w:rPr>
          <w:rFonts w:eastAsia="Times New Roman"/>
          <w:lang w:eastAsia="fr-FR"/>
        </w:rPr>
      </w:pPr>
      <w:r>
        <w:rPr>
          <w:rFonts w:eastAsia="Times New Roman"/>
          <w:lang w:eastAsia="fr-FR"/>
        </w:rPr>
        <w:t>L'offre de prix est établie sur la base des conditions économiques en vigueur au mois</w:t>
      </w:r>
      <w:r w:rsidR="001A756F">
        <w:rPr>
          <w:rFonts w:eastAsia="Times New Roman"/>
          <w:lang w:eastAsia="fr-FR"/>
        </w:rPr>
        <w:t xml:space="preserve"> défini en page de garde </w:t>
      </w:r>
      <w:r>
        <w:rPr>
          <w:rFonts w:eastAsia="Times New Roman"/>
          <w:lang w:eastAsia="fr-FR"/>
        </w:rPr>
        <w:t>du présent acte d'engagement</w:t>
      </w:r>
      <w:r w:rsidR="00C707E1">
        <w:rPr>
          <w:rFonts w:eastAsia="Times New Roman"/>
          <w:lang w:eastAsia="fr-FR"/>
        </w:rPr>
        <w:t xml:space="preserve"> – cahier des clauses administratives particulières</w:t>
      </w:r>
      <w:r w:rsidR="001A756F">
        <w:rPr>
          <w:rFonts w:eastAsia="Times New Roman"/>
          <w:lang w:eastAsia="fr-FR"/>
        </w:rPr>
        <w:t xml:space="preserve"> (mois zéro)</w:t>
      </w:r>
      <w:r>
        <w:rPr>
          <w:rFonts w:eastAsia="Times New Roman"/>
          <w:lang w:eastAsia="fr-FR"/>
        </w:rPr>
        <w:t>.</w:t>
      </w:r>
    </w:p>
    <w:p w14:paraId="20F751A1" w14:textId="01C29D85" w:rsidR="00C12E85" w:rsidRDefault="00C12E85" w:rsidP="00C12E85">
      <w:pPr>
        <w:spacing w:before="119" w:after="0"/>
        <w:rPr>
          <w:rFonts w:eastAsia="Times New Roman"/>
          <w:lang w:eastAsia="fr-FR"/>
        </w:rPr>
      </w:pPr>
      <w:r>
        <w:rPr>
          <w:rFonts w:eastAsia="Times New Roman"/>
          <w:lang w:eastAsia="fr-FR"/>
        </w:rPr>
        <w:t xml:space="preserve">Le marché est rémunéré </w:t>
      </w:r>
      <w:r w:rsidR="001A756F">
        <w:rPr>
          <w:rFonts w:eastAsia="Times New Roman"/>
          <w:lang w:eastAsia="fr-FR"/>
        </w:rPr>
        <w:t>sur la base d’un prix forfaitaire pour les prestations qui relèvent de la maintenance préventive et sur des prix unitaires</w:t>
      </w:r>
      <w:r w:rsidR="00905EE4">
        <w:rPr>
          <w:rFonts w:eastAsia="Times New Roman"/>
          <w:lang w:eastAsia="fr-FR"/>
        </w:rPr>
        <w:t xml:space="preserve"> ou sur la base de devis</w:t>
      </w:r>
      <w:r w:rsidR="001A756F">
        <w:rPr>
          <w:rFonts w:eastAsia="Times New Roman"/>
          <w:lang w:eastAsia="fr-FR"/>
        </w:rPr>
        <w:t xml:space="preserve"> lors de </w:t>
      </w:r>
      <w:r w:rsidR="00E5503E">
        <w:rPr>
          <w:rFonts w:eastAsia="Times New Roman"/>
          <w:lang w:eastAsia="fr-FR"/>
        </w:rPr>
        <w:t>travaux de maintenance c</w:t>
      </w:r>
      <w:r w:rsidR="00C707E1">
        <w:rPr>
          <w:rFonts w:eastAsia="Times New Roman"/>
          <w:lang w:eastAsia="fr-FR"/>
        </w:rPr>
        <w:t>orrec</w:t>
      </w:r>
      <w:r w:rsidR="00E5503E">
        <w:rPr>
          <w:rFonts w:eastAsia="Times New Roman"/>
          <w:lang w:eastAsia="fr-FR"/>
        </w:rPr>
        <w:t>tives</w:t>
      </w:r>
      <w:r w:rsidR="00C707E1">
        <w:rPr>
          <w:rFonts w:eastAsia="Times New Roman"/>
          <w:lang w:eastAsia="fr-FR"/>
        </w:rPr>
        <w:t xml:space="preserve"> (cf annexe n°1)</w:t>
      </w:r>
      <w:r w:rsidR="00E5503E">
        <w:rPr>
          <w:rFonts w:eastAsia="Times New Roman"/>
          <w:lang w:eastAsia="fr-FR"/>
        </w:rPr>
        <w:t>.</w:t>
      </w:r>
      <w:r w:rsidR="00C707E1">
        <w:rPr>
          <w:rFonts w:eastAsia="Times New Roman"/>
          <w:lang w:eastAsia="fr-FR"/>
        </w:rPr>
        <w:t xml:space="preserve"> </w:t>
      </w:r>
    </w:p>
    <w:p w14:paraId="292FF90E" w14:textId="77777777" w:rsidR="00BC6E9D" w:rsidRDefault="00BC6E9D" w:rsidP="00BC6E9D">
      <w:pPr>
        <w:spacing w:before="119" w:after="0"/>
        <w:rPr>
          <w:rFonts w:eastAsia="Times New Roman"/>
          <w:lang w:eastAsia="fr-FR"/>
        </w:rPr>
      </w:pPr>
      <w:r>
        <w:rPr>
          <w:rFonts w:eastAsia="Times New Roman"/>
          <w:lang w:eastAsia="fr-FR"/>
        </w:rPr>
        <w:t xml:space="preserve">Les prix du marché s’entendent fermes et définitifs pour la première année du contrat. Lors de chaque </w:t>
      </w:r>
      <w:r w:rsidRPr="0078745A">
        <w:rPr>
          <w:rFonts w:eastAsia="Times New Roman"/>
          <w:lang w:eastAsia="fr-FR"/>
        </w:rPr>
        <w:t xml:space="preserve">reconduction, les prix seront révisés sur la base d’une formule proposée ci-dessous au 5-2. </w:t>
      </w:r>
    </w:p>
    <w:p w14:paraId="4B036441" w14:textId="311EE4D0" w:rsidR="00C12E85" w:rsidRDefault="00C12E85" w:rsidP="00C12E85">
      <w:pPr>
        <w:keepNext/>
        <w:spacing w:before="280" w:after="119"/>
        <w:rPr>
          <w:rFonts w:eastAsia="Times New Roman"/>
          <w:lang w:eastAsia="fr-FR"/>
        </w:rPr>
      </w:pPr>
      <w:r>
        <w:rPr>
          <w:rFonts w:eastAsia="Times New Roman"/>
          <w:lang w:eastAsia="fr-FR"/>
        </w:rPr>
        <w:t xml:space="preserve">Le </w:t>
      </w:r>
      <w:r w:rsidRPr="00E5503E">
        <w:rPr>
          <w:rFonts w:eastAsia="Times New Roman"/>
          <w:b/>
          <w:bCs/>
          <w:lang w:eastAsia="fr-FR"/>
        </w:rPr>
        <w:t xml:space="preserve">montant </w:t>
      </w:r>
      <w:r w:rsidR="00E5503E" w:rsidRPr="00E5503E">
        <w:rPr>
          <w:rFonts w:eastAsia="Times New Roman"/>
          <w:b/>
          <w:bCs/>
          <w:lang w:eastAsia="fr-FR"/>
        </w:rPr>
        <w:t>du forfait annuel</w:t>
      </w:r>
      <w:r>
        <w:rPr>
          <w:rFonts w:eastAsia="Times New Roman"/>
          <w:lang w:eastAsia="fr-FR"/>
        </w:rPr>
        <w:t xml:space="preserve"> est égal à :</w:t>
      </w:r>
    </w:p>
    <w:tbl>
      <w:tblPr>
        <w:tblW w:w="0" w:type="auto"/>
        <w:tblLayout w:type="fixed"/>
        <w:tblCellMar>
          <w:left w:w="0" w:type="dxa"/>
          <w:right w:w="0" w:type="dxa"/>
        </w:tblCellMar>
        <w:tblLook w:val="0000" w:firstRow="0" w:lastRow="0" w:firstColumn="0" w:lastColumn="0" w:noHBand="0" w:noVBand="0"/>
      </w:tblPr>
      <w:tblGrid>
        <w:gridCol w:w="2267"/>
        <w:gridCol w:w="285"/>
        <w:gridCol w:w="709"/>
        <w:gridCol w:w="2693"/>
        <w:gridCol w:w="2895"/>
        <w:gridCol w:w="170"/>
      </w:tblGrid>
      <w:tr w:rsidR="00C12E85" w14:paraId="216BF826" w14:textId="77777777" w:rsidTr="00704107">
        <w:tc>
          <w:tcPr>
            <w:tcW w:w="5954" w:type="dxa"/>
            <w:gridSpan w:val="4"/>
            <w:shd w:val="clear" w:color="auto" w:fill="auto"/>
          </w:tcPr>
          <w:p w14:paraId="5C29F87D" w14:textId="3E55C57C" w:rsidR="00C12E85" w:rsidRDefault="00C12E85" w:rsidP="00D63E5A">
            <w:pPr>
              <w:keepNext/>
              <w:numPr>
                <w:ilvl w:val="0"/>
                <w:numId w:val="7"/>
              </w:numPr>
              <w:spacing w:before="0" w:after="0"/>
              <w:ind w:right="6"/>
              <w:rPr>
                <w:rFonts w:eastAsia="Times New Roman"/>
                <w:lang w:eastAsia="fr-FR"/>
              </w:rPr>
            </w:pPr>
            <w:r>
              <w:rPr>
                <w:rFonts w:eastAsia="Times New Roman"/>
                <w:lang w:eastAsia="fr-FR"/>
              </w:rPr>
              <w:t>Montant hors TVA</w:t>
            </w:r>
            <w:r w:rsidR="00CA6A62">
              <w:rPr>
                <w:rFonts w:eastAsia="Times New Roman"/>
                <w:lang w:eastAsia="fr-FR"/>
              </w:rPr>
              <w:t xml:space="preserve"> </w:t>
            </w:r>
            <w:r>
              <w:rPr>
                <w:rFonts w:eastAsia="Times New Roman"/>
                <w:b/>
                <w:bCs/>
                <w:lang w:eastAsia="fr-FR"/>
              </w:rPr>
              <w:t> :</w:t>
            </w:r>
          </w:p>
        </w:tc>
        <w:tc>
          <w:tcPr>
            <w:tcW w:w="2895" w:type="dxa"/>
            <w:tcBorders>
              <w:top w:val="single" w:sz="6" w:space="0" w:color="000000"/>
              <w:left w:val="single" w:sz="6" w:space="0" w:color="000000"/>
              <w:bottom w:val="single" w:sz="6" w:space="0" w:color="000000"/>
            </w:tcBorders>
            <w:shd w:val="clear" w:color="auto" w:fill="F2F2F2"/>
          </w:tcPr>
          <w:p w14:paraId="512EBC4F" w14:textId="0C638611" w:rsidR="00C12E85" w:rsidRPr="00704107" w:rsidRDefault="00C12E85" w:rsidP="00704107">
            <w:pPr>
              <w:keepNext/>
              <w:snapToGrid w:val="0"/>
              <w:spacing w:before="0" w:after="0"/>
              <w:ind w:right="284"/>
              <w:jc w:val="right"/>
              <w:rPr>
                <w:rFonts w:eastAsia="Times New Roman"/>
                <w:sz w:val="28"/>
                <w:szCs w:val="36"/>
                <w:lang w:eastAsia="fr-FR"/>
              </w:rPr>
            </w:pPr>
          </w:p>
        </w:tc>
        <w:tc>
          <w:tcPr>
            <w:tcW w:w="170" w:type="dxa"/>
            <w:tcBorders>
              <w:left w:val="single" w:sz="6" w:space="0" w:color="000000"/>
            </w:tcBorders>
            <w:shd w:val="clear" w:color="auto" w:fill="auto"/>
          </w:tcPr>
          <w:p w14:paraId="08FB07EE" w14:textId="77777777" w:rsidR="00C12E85" w:rsidRDefault="00C12E85" w:rsidP="002736F0">
            <w:pPr>
              <w:snapToGrid w:val="0"/>
              <w:spacing w:before="0" w:after="0"/>
              <w:rPr>
                <w:rFonts w:eastAsia="Times New Roman"/>
                <w:lang w:eastAsia="fr-FR"/>
              </w:rPr>
            </w:pPr>
          </w:p>
        </w:tc>
      </w:tr>
      <w:tr w:rsidR="00C12E85" w14:paraId="2BB0D28B" w14:textId="77777777" w:rsidTr="00704107">
        <w:tblPrEx>
          <w:tblCellMar>
            <w:top w:w="75" w:type="dxa"/>
            <w:left w:w="75" w:type="dxa"/>
            <w:bottom w:w="75" w:type="dxa"/>
            <w:right w:w="75" w:type="dxa"/>
          </w:tblCellMar>
        </w:tblPrEx>
        <w:trPr>
          <w:trHeight w:hRule="exact" w:val="57"/>
        </w:trPr>
        <w:tc>
          <w:tcPr>
            <w:tcW w:w="5954" w:type="dxa"/>
            <w:gridSpan w:val="4"/>
            <w:shd w:val="clear" w:color="auto" w:fill="auto"/>
          </w:tcPr>
          <w:p w14:paraId="461B969B" w14:textId="77777777" w:rsidR="00C12E85" w:rsidRDefault="00C12E85" w:rsidP="002736F0">
            <w:pPr>
              <w:keepNext/>
              <w:snapToGrid w:val="0"/>
              <w:spacing w:before="0" w:after="0"/>
              <w:rPr>
                <w:rFonts w:eastAsia="Times New Roman"/>
                <w:szCs w:val="20"/>
                <w:lang w:eastAsia="fr-FR"/>
              </w:rPr>
            </w:pPr>
          </w:p>
        </w:tc>
        <w:tc>
          <w:tcPr>
            <w:tcW w:w="2895" w:type="dxa"/>
            <w:shd w:val="clear" w:color="auto" w:fill="auto"/>
          </w:tcPr>
          <w:p w14:paraId="2B6D991E" w14:textId="77777777" w:rsidR="00C12E85" w:rsidRPr="00704107" w:rsidRDefault="00C12E85" w:rsidP="00704107">
            <w:pPr>
              <w:keepNext/>
              <w:snapToGrid w:val="0"/>
              <w:spacing w:before="0" w:after="0"/>
              <w:ind w:right="284"/>
              <w:jc w:val="right"/>
              <w:rPr>
                <w:rFonts w:eastAsia="Times New Roman"/>
                <w:sz w:val="28"/>
                <w:szCs w:val="36"/>
                <w:lang w:eastAsia="fr-FR"/>
              </w:rPr>
            </w:pPr>
          </w:p>
        </w:tc>
        <w:tc>
          <w:tcPr>
            <w:tcW w:w="170" w:type="dxa"/>
            <w:shd w:val="clear" w:color="auto" w:fill="auto"/>
          </w:tcPr>
          <w:p w14:paraId="2697E173" w14:textId="77777777" w:rsidR="00C12E85" w:rsidRDefault="00C12E85" w:rsidP="002736F0">
            <w:pPr>
              <w:keepNext/>
              <w:snapToGrid w:val="0"/>
              <w:spacing w:before="0" w:after="0"/>
              <w:rPr>
                <w:rFonts w:eastAsia="Times New Roman"/>
                <w:lang w:eastAsia="fr-FR"/>
              </w:rPr>
            </w:pPr>
          </w:p>
        </w:tc>
      </w:tr>
      <w:tr w:rsidR="00CA6A62" w14:paraId="6D3B2322" w14:textId="77777777" w:rsidTr="00704107">
        <w:tblPrEx>
          <w:tblCellMar>
            <w:top w:w="75" w:type="dxa"/>
            <w:left w:w="75" w:type="dxa"/>
            <w:bottom w:w="75" w:type="dxa"/>
            <w:right w:w="75" w:type="dxa"/>
          </w:tblCellMar>
        </w:tblPrEx>
        <w:trPr>
          <w:trHeight w:hRule="exact" w:val="57"/>
        </w:trPr>
        <w:tc>
          <w:tcPr>
            <w:tcW w:w="5954" w:type="dxa"/>
            <w:gridSpan w:val="4"/>
            <w:shd w:val="clear" w:color="auto" w:fill="auto"/>
          </w:tcPr>
          <w:p w14:paraId="56ACEC8B" w14:textId="77777777" w:rsidR="00CA6A62" w:rsidRDefault="00CA6A62" w:rsidP="00E75E4A">
            <w:pPr>
              <w:keepNext/>
              <w:snapToGrid w:val="0"/>
              <w:spacing w:before="0" w:after="0"/>
              <w:rPr>
                <w:rFonts w:eastAsia="Times New Roman"/>
                <w:szCs w:val="20"/>
                <w:lang w:eastAsia="fr-FR"/>
              </w:rPr>
            </w:pPr>
          </w:p>
        </w:tc>
        <w:tc>
          <w:tcPr>
            <w:tcW w:w="2895" w:type="dxa"/>
            <w:shd w:val="clear" w:color="auto" w:fill="auto"/>
          </w:tcPr>
          <w:p w14:paraId="42FB720E" w14:textId="77777777" w:rsidR="00CA6A62" w:rsidRPr="00704107" w:rsidRDefault="00CA6A62" w:rsidP="00704107">
            <w:pPr>
              <w:keepNext/>
              <w:snapToGrid w:val="0"/>
              <w:spacing w:before="0" w:after="0"/>
              <w:ind w:right="284"/>
              <w:jc w:val="right"/>
              <w:rPr>
                <w:rFonts w:eastAsia="Times New Roman"/>
                <w:sz w:val="28"/>
                <w:szCs w:val="36"/>
                <w:lang w:eastAsia="fr-FR"/>
              </w:rPr>
            </w:pPr>
          </w:p>
        </w:tc>
        <w:tc>
          <w:tcPr>
            <w:tcW w:w="170" w:type="dxa"/>
            <w:shd w:val="clear" w:color="auto" w:fill="auto"/>
          </w:tcPr>
          <w:p w14:paraId="43534998" w14:textId="77777777" w:rsidR="00CA6A62" w:rsidRDefault="00CA6A62" w:rsidP="00E75E4A">
            <w:pPr>
              <w:keepNext/>
              <w:snapToGrid w:val="0"/>
              <w:spacing w:before="0" w:after="0"/>
              <w:rPr>
                <w:rFonts w:eastAsia="Times New Roman"/>
                <w:lang w:eastAsia="fr-FR"/>
              </w:rPr>
            </w:pPr>
          </w:p>
        </w:tc>
      </w:tr>
      <w:tr w:rsidR="00CA6A62" w14:paraId="716C57AB" w14:textId="77777777" w:rsidTr="00704107">
        <w:tblPrEx>
          <w:tblCellMar>
            <w:top w:w="75" w:type="dxa"/>
            <w:left w:w="75" w:type="dxa"/>
            <w:bottom w:w="75" w:type="dxa"/>
            <w:right w:w="75" w:type="dxa"/>
          </w:tblCellMar>
        </w:tblPrEx>
        <w:trPr>
          <w:trHeight w:hRule="exact" w:val="57"/>
        </w:trPr>
        <w:tc>
          <w:tcPr>
            <w:tcW w:w="5954" w:type="dxa"/>
            <w:gridSpan w:val="4"/>
            <w:shd w:val="clear" w:color="auto" w:fill="auto"/>
          </w:tcPr>
          <w:p w14:paraId="134997B7" w14:textId="77777777" w:rsidR="00CA6A62" w:rsidRDefault="00CA6A62" w:rsidP="002736F0">
            <w:pPr>
              <w:keepNext/>
              <w:snapToGrid w:val="0"/>
              <w:spacing w:before="0" w:after="0"/>
              <w:rPr>
                <w:rFonts w:eastAsia="Times New Roman"/>
                <w:szCs w:val="20"/>
                <w:lang w:eastAsia="fr-FR"/>
              </w:rPr>
            </w:pPr>
          </w:p>
        </w:tc>
        <w:tc>
          <w:tcPr>
            <w:tcW w:w="2895" w:type="dxa"/>
            <w:shd w:val="clear" w:color="auto" w:fill="auto"/>
          </w:tcPr>
          <w:p w14:paraId="094DF5DD" w14:textId="77777777" w:rsidR="00CA6A62" w:rsidRPr="00704107" w:rsidRDefault="00CA6A62" w:rsidP="00704107">
            <w:pPr>
              <w:keepNext/>
              <w:snapToGrid w:val="0"/>
              <w:spacing w:before="0" w:after="0"/>
              <w:ind w:right="284"/>
              <w:jc w:val="right"/>
              <w:rPr>
                <w:rFonts w:eastAsia="Times New Roman"/>
                <w:sz w:val="28"/>
                <w:szCs w:val="36"/>
                <w:lang w:eastAsia="fr-FR"/>
              </w:rPr>
            </w:pPr>
          </w:p>
        </w:tc>
        <w:tc>
          <w:tcPr>
            <w:tcW w:w="170" w:type="dxa"/>
            <w:shd w:val="clear" w:color="auto" w:fill="auto"/>
          </w:tcPr>
          <w:p w14:paraId="0EDDE379" w14:textId="77777777" w:rsidR="00CA6A62" w:rsidRDefault="00CA6A62" w:rsidP="002736F0">
            <w:pPr>
              <w:keepNext/>
              <w:snapToGrid w:val="0"/>
              <w:spacing w:before="0" w:after="0"/>
              <w:rPr>
                <w:rFonts w:eastAsia="Times New Roman"/>
                <w:lang w:eastAsia="fr-FR"/>
              </w:rPr>
            </w:pPr>
          </w:p>
        </w:tc>
      </w:tr>
      <w:tr w:rsidR="000B63CE" w14:paraId="4C643FE2" w14:textId="77777777" w:rsidTr="00704107">
        <w:tc>
          <w:tcPr>
            <w:tcW w:w="2552" w:type="dxa"/>
            <w:gridSpan w:val="2"/>
            <w:shd w:val="clear" w:color="auto" w:fill="auto"/>
          </w:tcPr>
          <w:p w14:paraId="0CE8859D" w14:textId="77777777" w:rsidR="000B63CE" w:rsidRDefault="000B63CE" w:rsidP="00946256">
            <w:pPr>
              <w:keepNext/>
              <w:numPr>
                <w:ilvl w:val="0"/>
                <w:numId w:val="2"/>
              </w:numPr>
              <w:spacing w:before="0" w:after="0"/>
              <w:ind w:right="6"/>
              <w:rPr>
                <w:rFonts w:eastAsia="Times New Roman"/>
                <w:lang w:eastAsia="fr-FR"/>
              </w:rPr>
            </w:pPr>
            <w:r>
              <w:rPr>
                <w:rFonts w:eastAsia="Times New Roman"/>
                <w:lang w:eastAsia="fr-FR"/>
              </w:rPr>
              <w:t xml:space="preserve">TVA au taux de :    </w:t>
            </w:r>
          </w:p>
        </w:tc>
        <w:tc>
          <w:tcPr>
            <w:tcW w:w="709" w:type="dxa"/>
            <w:tcBorders>
              <w:top w:val="single" w:sz="6" w:space="0" w:color="000000"/>
              <w:left w:val="single" w:sz="6" w:space="0" w:color="000000"/>
              <w:bottom w:val="single" w:sz="6" w:space="0" w:color="000000"/>
            </w:tcBorders>
            <w:shd w:val="clear" w:color="auto" w:fill="F2F2F2"/>
          </w:tcPr>
          <w:p w14:paraId="4F5A9CD2" w14:textId="77777777" w:rsidR="000B63CE" w:rsidRDefault="000B63CE" w:rsidP="000B63CE">
            <w:pPr>
              <w:keepNext/>
              <w:snapToGrid w:val="0"/>
              <w:spacing w:before="0" w:after="0"/>
              <w:jc w:val="center"/>
              <w:rPr>
                <w:rFonts w:eastAsia="Times New Roman"/>
                <w:lang w:eastAsia="fr-FR"/>
              </w:rPr>
            </w:pPr>
          </w:p>
        </w:tc>
        <w:tc>
          <w:tcPr>
            <w:tcW w:w="2693" w:type="dxa"/>
            <w:tcBorders>
              <w:left w:val="single" w:sz="6" w:space="0" w:color="000000"/>
            </w:tcBorders>
            <w:shd w:val="clear" w:color="auto" w:fill="auto"/>
          </w:tcPr>
          <w:p w14:paraId="623EF463" w14:textId="77777777" w:rsidR="000B63CE" w:rsidRDefault="000B63CE" w:rsidP="00946256">
            <w:pPr>
              <w:keepNext/>
              <w:spacing w:before="0" w:after="0"/>
              <w:rPr>
                <w:rFonts w:eastAsia="Times New Roman"/>
                <w:lang w:eastAsia="fr-FR"/>
              </w:rPr>
            </w:pPr>
            <w:r>
              <w:rPr>
                <w:rFonts w:eastAsia="Times New Roman"/>
                <w:lang w:eastAsia="fr-FR"/>
              </w:rPr>
              <w:t>%,       soit</w:t>
            </w:r>
          </w:p>
        </w:tc>
        <w:tc>
          <w:tcPr>
            <w:tcW w:w="2895" w:type="dxa"/>
            <w:tcBorders>
              <w:top w:val="single" w:sz="6" w:space="0" w:color="000000"/>
              <w:left w:val="single" w:sz="6" w:space="0" w:color="000000"/>
              <w:bottom w:val="single" w:sz="6" w:space="0" w:color="000000"/>
            </w:tcBorders>
            <w:shd w:val="clear" w:color="auto" w:fill="F2F2F2"/>
          </w:tcPr>
          <w:p w14:paraId="24325A79" w14:textId="77777777" w:rsidR="000B63CE" w:rsidRPr="00704107" w:rsidRDefault="000B63CE" w:rsidP="00704107">
            <w:pPr>
              <w:keepNext/>
              <w:snapToGrid w:val="0"/>
              <w:spacing w:before="0" w:after="0"/>
              <w:ind w:right="284"/>
              <w:jc w:val="right"/>
              <w:rPr>
                <w:rFonts w:eastAsia="Times New Roman"/>
                <w:sz w:val="28"/>
                <w:szCs w:val="36"/>
                <w:lang w:eastAsia="fr-FR"/>
              </w:rPr>
            </w:pPr>
          </w:p>
        </w:tc>
        <w:tc>
          <w:tcPr>
            <w:tcW w:w="170" w:type="dxa"/>
            <w:tcBorders>
              <w:left w:val="single" w:sz="6" w:space="0" w:color="000000"/>
            </w:tcBorders>
            <w:shd w:val="clear" w:color="auto" w:fill="auto"/>
          </w:tcPr>
          <w:p w14:paraId="3AC5AC00" w14:textId="77777777" w:rsidR="000B63CE" w:rsidRDefault="000B63CE" w:rsidP="00946256">
            <w:pPr>
              <w:snapToGrid w:val="0"/>
              <w:spacing w:before="0" w:after="0"/>
              <w:rPr>
                <w:rFonts w:eastAsia="Times New Roman"/>
                <w:lang w:eastAsia="fr-FR"/>
              </w:rPr>
            </w:pPr>
          </w:p>
        </w:tc>
      </w:tr>
      <w:tr w:rsidR="00143DF9" w14:paraId="3D4FD493" w14:textId="77777777" w:rsidTr="00704107">
        <w:tblPrEx>
          <w:tblCellMar>
            <w:top w:w="75" w:type="dxa"/>
            <w:left w:w="75" w:type="dxa"/>
            <w:bottom w:w="75" w:type="dxa"/>
            <w:right w:w="75" w:type="dxa"/>
          </w:tblCellMar>
        </w:tblPrEx>
        <w:trPr>
          <w:trHeight w:hRule="exact" w:val="57"/>
        </w:trPr>
        <w:tc>
          <w:tcPr>
            <w:tcW w:w="5954" w:type="dxa"/>
            <w:gridSpan w:val="4"/>
            <w:shd w:val="clear" w:color="auto" w:fill="auto"/>
          </w:tcPr>
          <w:p w14:paraId="25785208" w14:textId="77777777" w:rsidR="00143DF9" w:rsidRDefault="00143DF9" w:rsidP="002736F0">
            <w:pPr>
              <w:keepNext/>
              <w:snapToGrid w:val="0"/>
              <w:spacing w:before="0" w:after="0"/>
              <w:rPr>
                <w:rFonts w:eastAsia="Times New Roman"/>
                <w:szCs w:val="20"/>
                <w:lang w:eastAsia="fr-FR"/>
              </w:rPr>
            </w:pPr>
          </w:p>
        </w:tc>
        <w:tc>
          <w:tcPr>
            <w:tcW w:w="2895" w:type="dxa"/>
            <w:shd w:val="clear" w:color="auto" w:fill="auto"/>
          </w:tcPr>
          <w:p w14:paraId="13EFD4E0" w14:textId="77777777" w:rsidR="00143DF9" w:rsidRPr="00704107" w:rsidRDefault="00143DF9" w:rsidP="00704107">
            <w:pPr>
              <w:keepNext/>
              <w:snapToGrid w:val="0"/>
              <w:spacing w:before="0" w:after="0"/>
              <w:ind w:right="284"/>
              <w:jc w:val="right"/>
              <w:rPr>
                <w:rFonts w:eastAsia="Times New Roman"/>
                <w:sz w:val="28"/>
                <w:szCs w:val="36"/>
                <w:lang w:eastAsia="fr-FR"/>
              </w:rPr>
            </w:pPr>
          </w:p>
        </w:tc>
        <w:tc>
          <w:tcPr>
            <w:tcW w:w="170" w:type="dxa"/>
            <w:shd w:val="clear" w:color="auto" w:fill="auto"/>
          </w:tcPr>
          <w:p w14:paraId="72C6524A" w14:textId="77777777" w:rsidR="00143DF9" w:rsidRDefault="00143DF9" w:rsidP="002736F0">
            <w:pPr>
              <w:keepNext/>
              <w:snapToGrid w:val="0"/>
              <w:spacing w:before="0" w:after="0"/>
              <w:rPr>
                <w:rFonts w:eastAsia="Times New Roman"/>
                <w:lang w:eastAsia="fr-FR"/>
              </w:rPr>
            </w:pPr>
          </w:p>
        </w:tc>
      </w:tr>
      <w:tr w:rsidR="00C12E85" w14:paraId="1BB7EA16" w14:textId="77777777" w:rsidTr="00704107">
        <w:tc>
          <w:tcPr>
            <w:tcW w:w="5954" w:type="dxa"/>
            <w:gridSpan w:val="4"/>
            <w:shd w:val="clear" w:color="auto" w:fill="auto"/>
          </w:tcPr>
          <w:p w14:paraId="368F39CB" w14:textId="77777777" w:rsidR="00C12E85" w:rsidRDefault="00C12E85" w:rsidP="00D63E5A">
            <w:pPr>
              <w:numPr>
                <w:ilvl w:val="0"/>
                <w:numId w:val="5"/>
              </w:numPr>
              <w:spacing w:before="0" w:after="0"/>
              <w:ind w:right="6"/>
              <w:rPr>
                <w:rFonts w:eastAsia="Times New Roman"/>
                <w:lang w:eastAsia="fr-FR"/>
              </w:rPr>
            </w:pPr>
            <w:r>
              <w:rPr>
                <w:rFonts w:eastAsia="Times New Roman"/>
                <w:lang w:eastAsia="fr-FR"/>
              </w:rPr>
              <w:t>Montant TVA incluse :</w:t>
            </w:r>
          </w:p>
        </w:tc>
        <w:tc>
          <w:tcPr>
            <w:tcW w:w="2895" w:type="dxa"/>
            <w:tcBorders>
              <w:top w:val="single" w:sz="6" w:space="0" w:color="000000"/>
              <w:left w:val="single" w:sz="6" w:space="0" w:color="000000"/>
              <w:bottom w:val="single" w:sz="6" w:space="0" w:color="000000"/>
            </w:tcBorders>
            <w:shd w:val="clear" w:color="auto" w:fill="F2F2F2"/>
          </w:tcPr>
          <w:p w14:paraId="2FA8F57E" w14:textId="77777777" w:rsidR="00C12E85" w:rsidRPr="00704107" w:rsidRDefault="00C12E85" w:rsidP="00704107">
            <w:pPr>
              <w:snapToGrid w:val="0"/>
              <w:spacing w:before="0" w:after="0"/>
              <w:ind w:right="284"/>
              <w:jc w:val="right"/>
              <w:rPr>
                <w:rFonts w:eastAsia="Times New Roman"/>
                <w:sz w:val="28"/>
                <w:szCs w:val="36"/>
                <w:lang w:eastAsia="fr-FR"/>
              </w:rPr>
            </w:pPr>
          </w:p>
        </w:tc>
        <w:tc>
          <w:tcPr>
            <w:tcW w:w="170" w:type="dxa"/>
            <w:tcBorders>
              <w:left w:val="single" w:sz="6" w:space="0" w:color="000000"/>
            </w:tcBorders>
            <w:shd w:val="clear" w:color="auto" w:fill="auto"/>
          </w:tcPr>
          <w:p w14:paraId="7FDEA6F4" w14:textId="77777777" w:rsidR="00C12E85" w:rsidRDefault="00C12E85" w:rsidP="002736F0">
            <w:pPr>
              <w:snapToGrid w:val="0"/>
              <w:spacing w:before="0" w:after="0"/>
              <w:rPr>
                <w:rFonts w:eastAsia="Times New Roman"/>
                <w:lang w:eastAsia="fr-FR"/>
              </w:rPr>
            </w:pPr>
          </w:p>
        </w:tc>
      </w:tr>
      <w:tr w:rsidR="00C12E85" w14:paraId="28A4A6AC" w14:textId="77777777" w:rsidTr="00704107">
        <w:tblPrEx>
          <w:tblCellMar>
            <w:top w:w="75" w:type="dxa"/>
            <w:left w:w="75" w:type="dxa"/>
            <w:bottom w:w="75" w:type="dxa"/>
            <w:right w:w="75" w:type="dxa"/>
          </w:tblCellMar>
        </w:tblPrEx>
        <w:trPr>
          <w:trHeight w:hRule="exact" w:val="57"/>
        </w:trPr>
        <w:tc>
          <w:tcPr>
            <w:tcW w:w="5954" w:type="dxa"/>
            <w:gridSpan w:val="4"/>
            <w:shd w:val="clear" w:color="auto" w:fill="auto"/>
          </w:tcPr>
          <w:p w14:paraId="799C02D0" w14:textId="77777777" w:rsidR="00C12E85" w:rsidRDefault="00C12E85" w:rsidP="002736F0">
            <w:pPr>
              <w:keepNext/>
              <w:snapToGrid w:val="0"/>
              <w:spacing w:before="0" w:after="0"/>
              <w:rPr>
                <w:rFonts w:eastAsia="Times New Roman"/>
                <w:szCs w:val="20"/>
                <w:lang w:eastAsia="fr-FR"/>
              </w:rPr>
            </w:pPr>
          </w:p>
        </w:tc>
        <w:tc>
          <w:tcPr>
            <w:tcW w:w="2895" w:type="dxa"/>
            <w:shd w:val="clear" w:color="auto" w:fill="auto"/>
          </w:tcPr>
          <w:p w14:paraId="7124E7EF" w14:textId="77777777" w:rsidR="00C12E85" w:rsidRPr="00704107" w:rsidRDefault="00C12E85" w:rsidP="00704107">
            <w:pPr>
              <w:keepNext/>
              <w:snapToGrid w:val="0"/>
              <w:spacing w:before="0" w:after="0"/>
              <w:ind w:right="284"/>
              <w:jc w:val="right"/>
              <w:rPr>
                <w:rFonts w:eastAsia="Times New Roman"/>
                <w:sz w:val="28"/>
                <w:szCs w:val="36"/>
                <w:lang w:eastAsia="fr-FR"/>
              </w:rPr>
            </w:pPr>
          </w:p>
        </w:tc>
        <w:tc>
          <w:tcPr>
            <w:tcW w:w="170" w:type="dxa"/>
            <w:shd w:val="clear" w:color="auto" w:fill="auto"/>
          </w:tcPr>
          <w:p w14:paraId="2FE2BE20" w14:textId="77777777" w:rsidR="00C12E85" w:rsidRDefault="00C12E85" w:rsidP="002736F0">
            <w:pPr>
              <w:keepNext/>
              <w:snapToGrid w:val="0"/>
              <w:spacing w:before="0" w:after="0"/>
              <w:rPr>
                <w:rFonts w:eastAsia="Times New Roman"/>
                <w:lang w:eastAsia="fr-FR"/>
              </w:rPr>
            </w:pPr>
          </w:p>
        </w:tc>
      </w:tr>
      <w:tr w:rsidR="00C12E85" w14:paraId="39EB543C" w14:textId="77777777" w:rsidTr="007E749C">
        <w:tc>
          <w:tcPr>
            <w:tcW w:w="2267" w:type="dxa"/>
            <w:tcBorders>
              <w:bottom w:val="single" w:sz="6" w:space="0" w:color="000000"/>
            </w:tcBorders>
            <w:shd w:val="clear" w:color="auto" w:fill="auto"/>
          </w:tcPr>
          <w:p w14:paraId="4F9ACE2E" w14:textId="77777777" w:rsidR="00C12E85" w:rsidRDefault="00C12E85" w:rsidP="002736F0">
            <w:pPr>
              <w:keepNext/>
              <w:spacing w:before="0" w:after="0"/>
              <w:ind w:left="284"/>
              <w:rPr>
                <w:rFonts w:eastAsia="Times New Roman"/>
                <w:lang w:eastAsia="fr-FR"/>
              </w:rPr>
            </w:pPr>
            <w:r>
              <w:rPr>
                <w:rFonts w:eastAsia="Times New Roman"/>
                <w:lang w:eastAsia="fr-FR"/>
              </w:rPr>
              <w:t>Arrêté en lettres à</w:t>
            </w:r>
          </w:p>
        </w:tc>
        <w:tc>
          <w:tcPr>
            <w:tcW w:w="6582" w:type="dxa"/>
            <w:gridSpan w:val="4"/>
            <w:tcBorders>
              <w:top w:val="single" w:sz="6" w:space="0" w:color="000000"/>
              <w:left w:val="single" w:sz="6" w:space="0" w:color="000000"/>
            </w:tcBorders>
            <w:shd w:val="clear" w:color="auto" w:fill="F2F2F2"/>
          </w:tcPr>
          <w:p w14:paraId="00E48F4F" w14:textId="77777777" w:rsidR="00C12E85" w:rsidRDefault="00C12E85" w:rsidP="002736F0">
            <w:pPr>
              <w:keepNext/>
              <w:snapToGrid w:val="0"/>
              <w:spacing w:before="0" w:after="0"/>
              <w:rPr>
                <w:rFonts w:eastAsia="Times New Roman"/>
                <w:lang w:eastAsia="fr-FR"/>
              </w:rPr>
            </w:pPr>
          </w:p>
        </w:tc>
        <w:tc>
          <w:tcPr>
            <w:tcW w:w="170" w:type="dxa"/>
            <w:tcBorders>
              <w:left w:val="single" w:sz="6" w:space="0" w:color="000000"/>
            </w:tcBorders>
            <w:shd w:val="clear" w:color="auto" w:fill="auto"/>
          </w:tcPr>
          <w:p w14:paraId="5B5A7FF2" w14:textId="77777777" w:rsidR="00C12E85" w:rsidRDefault="00C12E85" w:rsidP="002736F0">
            <w:pPr>
              <w:snapToGrid w:val="0"/>
              <w:spacing w:before="0" w:after="0"/>
              <w:rPr>
                <w:rFonts w:eastAsia="Times New Roman"/>
                <w:lang w:eastAsia="fr-FR"/>
              </w:rPr>
            </w:pPr>
          </w:p>
        </w:tc>
      </w:tr>
      <w:tr w:rsidR="00C12E85" w14:paraId="55087E3A" w14:textId="77777777" w:rsidTr="007E749C">
        <w:tc>
          <w:tcPr>
            <w:tcW w:w="8849" w:type="dxa"/>
            <w:gridSpan w:val="5"/>
            <w:tcBorders>
              <w:left w:val="single" w:sz="6" w:space="0" w:color="000000"/>
              <w:bottom w:val="single" w:sz="6" w:space="0" w:color="000000"/>
            </w:tcBorders>
            <w:shd w:val="clear" w:color="auto" w:fill="F2F2F2"/>
          </w:tcPr>
          <w:p w14:paraId="140B67A1" w14:textId="77777777" w:rsidR="00C12E85" w:rsidRDefault="00C12E85" w:rsidP="002736F0">
            <w:pPr>
              <w:snapToGrid w:val="0"/>
              <w:spacing w:before="0" w:after="0"/>
              <w:rPr>
                <w:rFonts w:eastAsia="Times New Roman"/>
                <w:szCs w:val="20"/>
                <w:lang w:eastAsia="fr-FR"/>
              </w:rPr>
            </w:pPr>
          </w:p>
          <w:p w14:paraId="14933933" w14:textId="77777777" w:rsidR="00C12E85" w:rsidRDefault="00C12E85" w:rsidP="002736F0">
            <w:pPr>
              <w:spacing w:before="0" w:after="0"/>
              <w:rPr>
                <w:rFonts w:eastAsia="Times New Roman"/>
                <w:lang w:eastAsia="fr-FR"/>
              </w:rPr>
            </w:pPr>
          </w:p>
        </w:tc>
        <w:tc>
          <w:tcPr>
            <w:tcW w:w="170" w:type="dxa"/>
            <w:tcBorders>
              <w:left w:val="single" w:sz="6" w:space="0" w:color="000000"/>
            </w:tcBorders>
            <w:shd w:val="clear" w:color="auto" w:fill="auto"/>
          </w:tcPr>
          <w:p w14:paraId="6F06055C" w14:textId="77777777" w:rsidR="00C12E85" w:rsidRDefault="00C12E85" w:rsidP="002736F0">
            <w:pPr>
              <w:snapToGrid w:val="0"/>
              <w:spacing w:before="0" w:after="0"/>
              <w:rPr>
                <w:rFonts w:eastAsia="Times New Roman"/>
                <w:lang w:eastAsia="fr-FR"/>
              </w:rPr>
            </w:pPr>
          </w:p>
        </w:tc>
      </w:tr>
    </w:tbl>
    <w:p w14:paraId="7A89B74A" w14:textId="34307432" w:rsidR="00877FDC" w:rsidRDefault="00877FDC" w:rsidP="00877FDC">
      <w:bookmarkStart w:id="51" w:name="_Toc20323766"/>
      <w:r>
        <w:t xml:space="preserve">Le prix </w:t>
      </w:r>
      <w:r w:rsidR="00BC6E9D">
        <w:t>du</w:t>
      </w:r>
      <w:r>
        <w:t xml:space="preserve"> forfait</w:t>
      </w:r>
      <w:r w:rsidR="00BC6E9D">
        <w:t xml:space="preserve"> annuel</w:t>
      </w:r>
      <w:r>
        <w:t xml:space="preserve"> est détaillé </w:t>
      </w:r>
      <w:r w:rsidR="00210982">
        <w:t>en annexe 1</w:t>
      </w:r>
      <w:r w:rsidR="00F30C83">
        <w:t xml:space="preserve"> « Bordereau des prix ».</w:t>
      </w:r>
      <w:r w:rsidR="00210982">
        <w:t>.</w:t>
      </w:r>
    </w:p>
    <w:p w14:paraId="2F17C4DA" w14:textId="7248E29A" w:rsidR="00877FDC" w:rsidRPr="00CC5635" w:rsidRDefault="00877FDC" w:rsidP="00877FDC">
      <w:pPr>
        <w:pStyle w:val="Titre2"/>
        <w:ind w:left="578" w:hanging="578"/>
        <w:rPr>
          <w:lang w:eastAsia="fr-FR"/>
        </w:rPr>
      </w:pPr>
      <w:bookmarkStart w:id="52" w:name="_Toc530758270"/>
      <w:r>
        <w:rPr>
          <w:lang w:eastAsia="fr-FR"/>
        </w:rPr>
        <w:t xml:space="preserve">5-2. </w:t>
      </w:r>
      <w:r w:rsidR="001C03F1">
        <w:rPr>
          <w:lang w:eastAsia="fr-FR"/>
        </w:rPr>
        <w:t>Variation des</w:t>
      </w:r>
      <w:r w:rsidRPr="00CC5635">
        <w:rPr>
          <w:lang w:eastAsia="fr-FR"/>
        </w:rPr>
        <w:t xml:space="preserve"> prix</w:t>
      </w:r>
      <w:bookmarkEnd w:id="52"/>
    </w:p>
    <w:p w14:paraId="0DA31089" w14:textId="3711C766" w:rsidR="00877FDC" w:rsidRDefault="00877FDC" w:rsidP="00877FDC">
      <w:pPr>
        <w:rPr>
          <w:bCs/>
        </w:rPr>
      </w:pPr>
      <w:r w:rsidRPr="0047115E">
        <w:rPr>
          <w:bCs/>
        </w:rPr>
        <w:t>Les prix des prest</w:t>
      </w:r>
      <w:r>
        <w:rPr>
          <w:bCs/>
        </w:rPr>
        <w:t xml:space="preserve">ations </w:t>
      </w:r>
      <w:r w:rsidR="00210982">
        <w:rPr>
          <w:bCs/>
        </w:rPr>
        <w:t xml:space="preserve">(partie forfaitaire ou sur prix unitaires) </w:t>
      </w:r>
      <w:r>
        <w:rPr>
          <w:bCs/>
        </w:rPr>
        <w:t xml:space="preserve">sont fermes </w:t>
      </w:r>
      <w:r w:rsidR="00210982">
        <w:rPr>
          <w:bCs/>
        </w:rPr>
        <w:t>pour la première année du contrat et révisables pour chaque année de reconduction.</w:t>
      </w:r>
    </w:p>
    <w:p w14:paraId="77C695BE" w14:textId="052DAE99" w:rsidR="001C03F1" w:rsidRDefault="001C03F1" w:rsidP="00877FDC">
      <w:pPr>
        <w:rPr>
          <w:bCs/>
        </w:rPr>
      </w:pPr>
      <w:r>
        <w:rPr>
          <w:bCs/>
        </w:rPr>
        <w:t xml:space="preserve">Par </w:t>
      </w:r>
      <w:r w:rsidRPr="00F33D01">
        <w:rPr>
          <w:bCs/>
        </w:rPr>
        <w:t>dérogation à l’article 10.</w:t>
      </w:r>
      <w:r w:rsidR="00E27CD4" w:rsidRPr="00F33D01">
        <w:rPr>
          <w:bCs/>
        </w:rPr>
        <w:t>2</w:t>
      </w:r>
      <w:r w:rsidRPr="00F33D01">
        <w:rPr>
          <w:bCs/>
        </w:rPr>
        <w:t>.</w:t>
      </w:r>
      <w:r w:rsidR="00E27CD4" w:rsidRPr="00F33D01">
        <w:rPr>
          <w:bCs/>
        </w:rPr>
        <w:t>2</w:t>
      </w:r>
      <w:r w:rsidRPr="00F33D01">
        <w:rPr>
          <w:bCs/>
        </w:rPr>
        <w:t xml:space="preserve"> du CCAG-FCS,</w:t>
      </w:r>
      <w:r>
        <w:rPr>
          <w:bCs/>
        </w:rPr>
        <w:t xml:space="preserve"> les prix sont ensuite révisables annuellement sur </w:t>
      </w:r>
      <w:r w:rsidRPr="00771527">
        <w:rPr>
          <w:bCs/>
          <w:u w:val="single"/>
        </w:rPr>
        <w:t>demande écrite</w:t>
      </w:r>
      <w:r>
        <w:rPr>
          <w:bCs/>
        </w:rPr>
        <w:t xml:space="preserve"> du titulaire, adressée</w:t>
      </w:r>
      <w:r w:rsidR="00771527">
        <w:rPr>
          <w:bCs/>
        </w:rPr>
        <w:t xml:space="preserve"> au service gestionnaire, au moins un (1) mois avant la date anniversaire (ce qui correspond au 1</w:t>
      </w:r>
      <w:r w:rsidR="00771527" w:rsidRPr="00771527">
        <w:rPr>
          <w:bCs/>
          <w:vertAlign w:val="superscript"/>
        </w:rPr>
        <w:t>er</w:t>
      </w:r>
      <w:r w:rsidR="00771527">
        <w:rPr>
          <w:bCs/>
        </w:rPr>
        <w:t xml:space="preserve"> mars dans le présent cas), et applicables à compter du 1</w:t>
      </w:r>
      <w:r w:rsidR="00771527" w:rsidRPr="00771527">
        <w:rPr>
          <w:bCs/>
          <w:vertAlign w:val="superscript"/>
        </w:rPr>
        <w:t>er</w:t>
      </w:r>
      <w:r w:rsidR="00771527">
        <w:rPr>
          <w:bCs/>
        </w:rPr>
        <w:t xml:space="preserve"> avril de l’année de reconduction.</w:t>
      </w:r>
    </w:p>
    <w:p w14:paraId="5A127C79" w14:textId="2AA8107B" w:rsidR="00771527" w:rsidRDefault="00771527" w:rsidP="00877FDC">
      <w:pPr>
        <w:rPr>
          <w:bCs/>
        </w:rPr>
      </w:pPr>
      <w:r>
        <w:rPr>
          <w:bCs/>
        </w:rPr>
        <w:t>La demande écrite précisera le coefficient de révision applicable et son calcul justificatif.</w:t>
      </w:r>
      <w:r w:rsidR="000F06B3">
        <w:rPr>
          <w:bCs/>
        </w:rPr>
        <w:t xml:space="preserve"> En l’absence de </w:t>
      </w:r>
      <w:r w:rsidR="00BC7F23">
        <w:rPr>
          <w:bCs/>
        </w:rPr>
        <w:t>demande dans ce délai, les prix initiaux ou révisés antérieurement resteront applicables pour la nouvelle année de reconduction.</w:t>
      </w:r>
    </w:p>
    <w:p w14:paraId="7D1D1A24" w14:textId="6FEB17FD" w:rsidR="00210982" w:rsidRDefault="00210982" w:rsidP="00877FDC">
      <w:pPr>
        <w:rPr>
          <w:bCs/>
        </w:rPr>
      </w:pPr>
      <w:r>
        <w:rPr>
          <w:bCs/>
        </w:rPr>
        <w:t>La formule de révision est la suivante</w:t>
      </w:r>
      <w:r w:rsidR="00861B72">
        <w:rPr>
          <w:bCs/>
        </w:rPr>
        <w:t> </w:t>
      </w:r>
      <w:r>
        <w:rPr>
          <w:bCs/>
        </w:rPr>
        <w:t>:</w:t>
      </w:r>
    </w:p>
    <w:p w14:paraId="16EFC0C6" w14:textId="5748B945" w:rsidR="00210982" w:rsidRPr="006D656D" w:rsidRDefault="00210982" w:rsidP="00210982">
      <w:pPr>
        <w:jc w:val="center"/>
        <w:rPr>
          <w:b/>
          <w:i/>
          <w:iCs/>
          <w:sz w:val="24"/>
          <w:szCs w:val="32"/>
        </w:rPr>
      </w:pPr>
      <w:r w:rsidRPr="006D656D">
        <w:rPr>
          <w:b/>
          <w:i/>
          <w:iCs/>
          <w:sz w:val="24"/>
          <w:szCs w:val="32"/>
        </w:rPr>
        <w:t xml:space="preserve">P = Po x </w:t>
      </w:r>
      <w:r w:rsidR="007151CD">
        <w:rPr>
          <w:b/>
          <w:i/>
          <w:iCs/>
          <w:sz w:val="24"/>
          <w:szCs w:val="32"/>
        </w:rPr>
        <w:t xml:space="preserve">{0,7 x </w:t>
      </w:r>
      <w:r w:rsidR="008317FC">
        <w:rPr>
          <w:b/>
          <w:i/>
          <w:iCs/>
          <w:sz w:val="24"/>
          <w:szCs w:val="32"/>
        </w:rPr>
        <w:t>SC</w:t>
      </w:r>
      <w:r w:rsidR="006D656D">
        <w:rPr>
          <w:b/>
          <w:i/>
          <w:iCs/>
          <w:sz w:val="24"/>
          <w:szCs w:val="32"/>
        </w:rPr>
        <w:t>n</w:t>
      </w:r>
      <w:r w:rsidRPr="006D656D">
        <w:rPr>
          <w:b/>
          <w:i/>
          <w:iCs/>
          <w:sz w:val="24"/>
          <w:szCs w:val="32"/>
        </w:rPr>
        <w:t xml:space="preserve"> / </w:t>
      </w:r>
      <w:r w:rsidR="008317FC">
        <w:rPr>
          <w:b/>
          <w:i/>
          <w:iCs/>
          <w:sz w:val="24"/>
          <w:szCs w:val="32"/>
        </w:rPr>
        <w:t>SC</w:t>
      </w:r>
      <w:r w:rsidRPr="006D656D">
        <w:rPr>
          <w:b/>
          <w:i/>
          <w:iCs/>
          <w:sz w:val="24"/>
          <w:szCs w:val="32"/>
        </w:rPr>
        <w:t>o</w:t>
      </w:r>
      <w:r w:rsidR="008317FC">
        <w:rPr>
          <w:b/>
          <w:i/>
          <w:iCs/>
          <w:sz w:val="24"/>
          <w:szCs w:val="32"/>
        </w:rPr>
        <w:t xml:space="preserve"> + 0,3 x PSDn / PSDo}</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3"/>
        <w:gridCol w:w="9350"/>
      </w:tblGrid>
      <w:tr w:rsidR="00210982" w:rsidRPr="00210982" w14:paraId="41098E7C" w14:textId="77777777" w:rsidTr="00771527">
        <w:trPr>
          <w:trHeight w:hRule="exact" w:val="567"/>
        </w:trPr>
        <w:tc>
          <w:tcPr>
            <w:tcW w:w="704" w:type="dxa"/>
          </w:tcPr>
          <w:p w14:paraId="05A7E735" w14:textId="530A734C" w:rsidR="00210982" w:rsidRPr="00210982" w:rsidRDefault="00210982" w:rsidP="003E1A23">
            <w:pPr>
              <w:rPr>
                <w:rFonts w:ascii="Arial" w:hAnsi="Arial" w:cs="Arial"/>
                <w:i/>
                <w:iCs/>
                <w:sz w:val="24"/>
                <w:szCs w:val="24"/>
              </w:rPr>
            </w:pPr>
            <w:r w:rsidRPr="00210982">
              <w:rPr>
                <w:rFonts w:ascii="Arial" w:hAnsi="Arial" w:cs="Arial"/>
                <w:i/>
                <w:iCs/>
                <w:sz w:val="24"/>
                <w:szCs w:val="24"/>
              </w:rPr>
              <w:t>P</w:t>
            </w:r>
          </w:p>
        </w:tc>
        <w:tc>
          <w:tcPr>
            <w:tcW w:w="9350" w:type="dxa"/>
          </w:tcPr>
          <w:p w14:paraId="155D8D7C" w14:textId="53F7D292" w:rsidR="00210982" w:rsidRPr="00210982" w:rsidRDefault="00210982" w:rsidP="003E1A23">
            <w:pPr>
              <w:rPr>
                <w:rFonts w:ascii="Arial" w:hAnsi="Arial" w:cs="Arial"/>
              </w:rPr>
            </w:pPr>
            <w:r>
              <w:rPr>
                <w:rFonts w:ascii="Arial" w:hAnsi="Arial" w:cs="Arial"/>
              </w:rPr>
              <w:t>Prix révisé</w:t>
            </w:r>
            <w:r w:rsidR="0000593A">
              <w:rPr>
                <w:rFonts w:ascii="Arial" w:hAnsi="Arial" w:cs="Arial"/>
              </w:rPr>
              <w:t xml:space="preserve"> (arrondi au franc supérieur)</w:t>
            </w:r>
          </w:p>
        </w:tc>
      </w:tr>
      <w:tr w:rsidR="00210982" w:rsidRPr="00210982" w14:paraId="4C91A64C" w14:textId="77777777" w:rsidTr="00771527">
        <w:trPr>
          <w:trHeight w:hRule="exact" w:val="567"/>
        </w:trPr>
        <w:tc>
          <w:tcPr>
            <w:tcW w:w="704" w:type="dxa"/>
          </w:tcPr>
          <w:p w14:paraId="26AC0CFB" w14:textId="4711F38A" w:rsidR="00210982" w:rsidRPr="00210982" w:rsidRDefault="00210982" w:rsidP="003E1A23">
            <w:pPr>
              <w:rPr>
                <w:rFonts w:ascii="Arial" w:hAnsi="Arial" w:cs="Arial"/>
                <w:i/>
                <w:iCs/>
                <w:sz w:val="24"/>
                <w:szCs w:val="24"/>
              </w:rPr>
            </w:pPr>
            <w:r w:rsidRPr="00210982">
              <w:rPr>
                <w:rFonts w:ascii="Arial" w:hAnsi="Arial" w:cs="Arial"/>
                <w:i/>
                <w:iCs/>
                <w:sz w:val="24"/>
                <w:szCs w:val="24"/>
              </w:rPr>
              <w:t>Po</w:t>
            </w:r>
          </w:p>
        </w:tc>
        <w:tc>
          <w:tcPr>
            <w:tcW w:w="9350" w:type="dxa"/>
          </w:tcPr>
          <w:p w14:paraId="317ABC2C" w14:textId="1D141A32" w:rsidR="00210982" w:rsidRPr="00210982" w:rsidRDefault="00210982" w:rsidP="003E1A23">
            <w:pPr>
              <w:rPr>
                <w:rFonts w:ascii="Arial" w:hAnsi="Arial" w:cs="Arial"/>
              </w:rPr>
            </w:pPr>
            <w:r>
              <w:rPr>
                <w:rFonts w:ascii="Arial" w:hAnsi="Arial" w:cs="Arial"/>
              </w:rPr>
              <w:t>Prix d’ori</w:t>
            </w:r>
            <w:r w:rsidR="006D656D">
              <w:rPr>
                <w:rFonts w:ascii="Arial" w:hAnsi="Arial" w:cs="Arial"/>
              </w:rPr>
              <w:t xml:space="preserve">gine du contrat </w:t>
            </w:r>
            <w:r w:rsidR="0098334A">
              <w:rPr>
                <w:rFonts w:ascii="Arial" w:hAnsi="Arial" w:cs="Arial"/>
              </w:rPr>
              <w:t>au stade de la remise de l’offre</w:t>
            </w:r>
          </w:p>
        </w:tc>
      </w:tr>
      <w:tr w:rsidR="00210982" w:rsidRPr="00210982" w14:paraId="7EA1690D" w14:textId="77777777" w:rsidTr="00771527">
        <w:trPr>
          <w:trHeight w:hRule="exact" w:val="567"/>
        </w:trPr>
        <w:tc>
          <w:tcPr>
            <w:tcW w:w="704" w:type="dxa"/>
          </w:tcPr>
          <w:p w14:paraId="0AA581F0" w14:textId="4D4DF336" w:rsidR="00210982" w:rsidRPr="00210982" w:rsidRDefault="008317FC" w:rsidP="003E1A23">
            <w:pPr>
              <w:rPr>
                <w:rFonts w:ascii="Arial" w:hAnsi="Arial" w:cs="Arial"/>
                <w:i/>
                <w:iCs/>
                <w:sz w:val="24"/>
                <w:szCs w:val="24"/>
              </w:rPr>
            </w:pPr>
            <w:r>
              <w:rPr>
                <w:rFonts w:ascii="Arial" w:hAnsi="Arial" w:cs="Arial"/>
                <w:i/>
                <w:iCs/>
                <w:sz w:val="24"/>
                <w:szCs w:val="24"/>
              </w:rPr>
              <w:t>SC</w:t>
            </w:r>
            <w:r w:rsidR="006D656D">
              <w:rPr>
                <w:rFonts w:ascii="Arial" w:hAnsi="Arial" w:cs="Arial"/>
                <w:i/>
                <w:iCs/>
                <w:sz w:val="24"/>
                <w:szCs w:val="24"/>
              </w:rPr>
              <w:t>n</w:t>
            </w:r>
          </w:p>
        </w:tc>
        <w:tc>
          <w:tcPr>
            <w:tcW w:w="9350" w:type="dxa"/>
          </w:tcPr>
          <w:p w14:paraId="0A767CE1" w14:textId="188032D0" w:rsidR="00210982" w:rsidRPr="00210982" w:rsidRDefault="006D656D" w:rsidP="003E1A23">
            <w:pPr>
              <w:rPr>
                <w:rFonts w:ascii="Arial" w:hAnsi="Arial" w:cs="Arial"/>
              </w:rPr>
            </w:pPr>
            <w:r>
              <w:rPr>
                <w:rFonts w:ascii="Arial" w:hAnsi="Arial" w:cs="Arial"/>
              </w:rPr>
              <w:t xml:space="preserve">Valeur de l’indice </w:t>
            </w:r>
            <w:r w:rsidR="0098334A">
              <w:rPr>
                <w:rFonts w:ascii="Arial" w:hAnsi="Arial" w:cs="Arial"/>
              </w:rPr>
              <w:t>« </w:t>
            </w:r>
            <w:r w:rsidR="007151CD">
              <w:rPr>
                <w:rFonts w:ascii="Arial" w:hAnsi="Arial" w:cs="Arial"/>
              </w:rPr>
              <w:t>Salaires</w:t>
            </w:r>
            <w:r w:rsidR="008317FC">
              <w:rPr>
                <w:rFonts w:ascii="Arial" w:hAnsi="Arial" w:cs="Arial"/>
              </w:rPr>
              <w:t xml:space="preserve"> et charges</w:t>
            </w:r>
            <w:r w:rsidR="0098334A">
              <w:rPr>
                <w:rFonts w:ascii="Arial" w:hAnsi="Arial" w:cs="Arial"/>
              </w:rPr>
              <w:t> » (</w:t>
            </w:r>
            <w:r w:rsidR="008317FC" w:rsidRPr="008317FC">
              <w:rPr>
                <w:rFonts w:ascii="Arial" w:hAnsi="Arial" w:cs="Arial"/>
              </w:rPr>
              <w:t>Index BTP détaillé par poste de charge</w:t>
            </w:r>
            <w:r w:rsidR="0098334A">
              <w:rPr>
                <w:rFonts w:ascii="Arial" w:hAnsi="Arial" w:cs="Arial"/>
              </w:rPr>
              <w:t>) au mois d</w:t>
            </w:r>
            <w:r w:rsidR="005A109D">
              <w:rPr>
                <w:rFonts w:ascii="Arial" w:hAnsi="Arial" w:cs="Arial"/>
              </w:rPr>
              <w:t>e janvier</w:t>
            </w:r>
            <w:r w:rsidR="0098334A">
              <w:rPr>
                <w:rFonts w:ascii="Arial" w:hAnsi="Arial" w:cs="Arial"/>
              </w:rPr>
              <w:t xml:space="preserve"> </w:t>
            </w:r>
            <w:r w:rsidR="005A109D">
              <w:rPr>
                <w:rFonts w:ascii="Arial" w:hAnsi="Arial" w:cs="Arial"/>
              </w:rPr>
              <w:t>de</w:t>
            </w:r>
            <w:r w:rsidR="0098334A">
              <w:rPr>
                <w:rFonts w:ascii="Arial" w:hAnsi="Arial" w:cs="Arial"/>
              </w:rPr>
              <w:t xml:space="preserve"> chaque année de reconduction</w:t>
            </w:r>
            <w:r w:rsidR="00DD1F90">
              <w:rPr>
                <w:rFonts w:ascii="Arial" w:hAnsi="Arial" w:cs="Arial"/>
              </w:rPr>
              <w:t xml:space="preserve"> (</w:t>
            </w:r>
            <w:r w:rsidR="00DD1F90" w:rsidRPr="0000593A">
              <w:rPr>
                <w:rFonts w:ascii="Arial" w:hAnsi="Arial" w:cs="Arial"/>
                <w:i/>
                <w:iCs/>
              </w:rPr>
              <w:t>ex janvier 202</w:t>
            </w:r>
            <w:r w:rsidR="00F30C83">
              <w:rPr>
                <w:rFonts w:ascii="Arial" w:hAnsi="Arial" w:cs="Arial"/>
                <w:i/>
                <w:iCs/>
              </w:rPr>
              <w:t>6</w:t>
            </w:r>
            <w:r w:rsidR="00DD1F90" w:rsidRPr="0000593A">
              <w:rPr>
                <w:rFonts w:ascii="Arial" w:hAnsi="Arial" w:cs="Arial"/>
                <w:i/>
                <w:iCs/>
              </w:rPr>
              <w:t xml:space="preserve"> pour une reconduction au 1</w:t>
            </w:r>
            <w:r w:rsidR="00DD1F90" w:rsidRPr="0000593A">
              <w:rPr>
                <w:rFonts w:ascii="Arial" w:hAnsi="Arial" w:cs="Arial"/>
                <w:i/>
                <w:iCs/>
                <w:vertAlign w:val="superscript"/>
              </w:rPr>
              <w:t>er</w:t>
            </w:r>
            <w:r w:rsidR="00DD1F90" w:rsidRPr="0000593A">
              <w:rPr>
                <w:rFonts w:ascii="Arial" w:hAnsi="Arial" w:cs="Arial"/>
                <w:i/>
                <w:iCs/>
              </w:rPr>
              <w:t xml:space="preserve"> avril 202</w:t>
            </w:r>
            <w:r w:rsidR="00F30C83">
              <w:rPr>
                <w:rFonts w:ascii="Arial" w:hAnsi="Arial" w:cs="Arial"/>
                <w:i/>
                <w:iCs/>
              </w:rPr>
              <w:t>6</w:t>
            </w:r>
            <w:r w:rsidR="00DD1F90">
              <w:rPr>
                <w:rFonts w:ascii="Arial" w:hAnsi="Arial" w:cs="Arial"/>
              </w:rPr>
              <w:t>)</w:t>
            </w:r>
            <w:r w:rsidR="0098334A">
              <w:rPr>
                <w:rFonts w:ascii="Arial" w:hAnsi="Arial" w:cs="Arial"/>
              </w:rPr>
              <w:t>.</w:t>
            </w:r>
          </w:p>
        </w:tc>
      </w:tr>
      <w:tr w:rsidR="00210982" w:rsidRPr="00210982" w14:paraId="5B783139" w14:textId="77777777" w:rsidTr="00F30C83">
        <w:trPr>
          <w:trHeight w:hRule="exact" w:val="850"/>
        </w:trPr>
        <w:tc>
          <w:tcPr>
            <w:tcW w:w="704" w:type="dxa"/>
          </w:tcPr>
          <w:p w14:paraId="11480319" w14:textId="229769F9" w:rsidR="00210982" w:rsidRPr="00210982" w:rsidRDefault="008317FC" w:rsidP="003E1A23">
            <w:pPr>
              <w:rPr>
                <w:rFonts w:ascii="Arial" w:hAnsi="Arial" w:cs="Arial"/>
                <w:i/>
                <w:iCs/>
                <w:sz w:val="24"/>
                <w:szCs w:val="24"/>
              </w:rPr>
            </w:pPr>
            <w:r>
              <w:rPr>
                <w:rFonts w:ascii="Arial" w:hAnsi="Arial" w:cs="Arial"/>
                <w:i/>
                <w:iCs/>
                <w:sz w:val="24"/>
                <w:szCs w:val="24"/>
              </w:rPr>
              <w:t>S</w:t>
            </w:r>
            <w:r w:rsidR="00861B72">
              <w:rPr>
                <w:rFonts w:ascii="Arial" w:hAnsi="Arial" w:cs="Arial"/>
                <w:i/>
                <w:iCs/>
                <w:sz w:val="24"/>
                <w:szCs w:val="24"/>
              </w:rPr>
              <w:t>c</w:t>
            </w:r>
            <w:r w:rsidR="00210982" w:rsidRPr="00210982">
              <w:rPr>
                <w:rFonts w:ascii="Arial" w:hAnsi="Arial" w:cs="Arial"/>
                <w:i/>
                <w:iCs/>
                <w:sz w:val="24"/>
                <w:szCs w:val="24"/>
              </w:rPr>
              <w:t>o</w:t>
            </w:r>
          </w:p>
        </w:tc>
        <w:tc>
          <w:tcPr>
            <w:tcW w:w="9350" w:type="dxa"/>
          </w:tcPr>
          <w:p w14:paraId="12AB94CD" w14:textId="4F73809E" w:rsidR="00210982" w:rsidRPr="00210982" w:rsidRDefault="006D656D" w:rsidP="003E1A23">
            <w:pPr>
              <w:rPr>
                <w:rFonts w:ascii="Arial" w:hAnsi="Arial" w:cs="Arial"/>
              </w:rPr>
            </w:pPr>
            <w:r>
              <w:rPr>
                <w:rFonts w:ascii="Arial" w:hAnsi="Arial" w:cs="Arial"/>
              </w:rPr>
              <w:t>Valeur de l’indice</w:t>
            </w:r>
            <w:r w:rsidR="0098334A">
              <w:rPr>
                <w:rFonts w:ascii="Arial" w:hAnsi="Arial" w:cs="Arial"/>
              </w:rPr>
              <w:t xml:space="preserve"> </w:t>
            </w:r>
            <w:r w:rsidR="008317FC">
              <w:rPr>
                <w:rFonts w:ascii="Arial" w:hAnsi="Arial" w:cs="Arial"/>
              </w:rPr>
              <w:t>« Salaires et charges » (</w:t>
            </w:r>
            <w:r w:rsidR="008317FC" w:rsidRPr="008317FC">
              <w:rPr>
                <w:rFonts w:ascii="Arial" w:hAnsi="Arial" w:cs="Arial"/>
              </w:rPr>
              <w:t>Index BTP détaillé par poste de charge</w:t>
            </w:r>
            <w:r w:rsidR="008317FC">
              <w:rPr>
                <w:rFonts w:ascii="Arial" w:hAnsi="Arial" w:cs="Arial"/>
              </w:rPr>
              <w:t>)</w:t>
            </w:r>
            <w:r w:rsidR="0098334A">
              <w:rPr>
                <w:rFonts w:ascii="Arial" w:hAnsi="Arial" w:cs="Arial"/>
              </w:rPr>
              <w:t xml:space="preserve"> au mois </w:t>
            </w:r>
            <w:r w:rsidR="005A109D">
              <w:rPr>
                <w:rFonts w:ascii="Arial" w:hAnsi="Arial" w:cs="Arial"/>
              </w:rPr>
              <w:t>de janvier 202</w:t>
            </w:r>
            <w:r w:rsidR="00F30C83">
              <w:rPr>
                <w:rFonts w:ascii="Arial" w:hAnsi="Arial" w:cs="Arial"/>
              </w:rPr>
              <w:t>5</w:t>
            </w:r>
            <w:r w:rsidR="0098334A">
              <w:rPr>
                <w:rFonts w:ascii="Arial" w:hAnsi="Arial" w:cs="Arial"/>
              </w:rPr>
              <w:t xml:space="preserve">, considéré comme le mois d’origine des prix (avec un décalage de deux mois par rapport à la remise des offres en </w:t>
            </w:r>
            <w:r w:rsidR="005A109D">
              <w:rPr>
                <w:rFonts w:ascii="Arial" w:hAnsi="Arial" w:cs="Arial"/>
              </w:rPr>
              <w:t>mars 202</w:t>
            </w:r>
            <w:r w:rsidR="00F30C83">
              <w:rPr>
                <w:rFonts w:ascii="Arial" w:hAnsi="Arial" w:cs="Arial"/>
              </w:rPr>
              <w:t>5</w:t>
            </w:r>
            <w:r w:rsidR="0098334A">
              <w:rPr>
                <w:rFonts w:ascii="Arial" w:hAnsi="Arial" w:cs="Arial"/>
              </w:rPr>
              <w:t>). (</w:t>
            </w:r>
            <w:r w:rsidR="0000593A">
              <w:rPr>
                <w:rFonts w:ascii="Arial" w:hAnsi="Arial" w:cs="Arial"/>
              </w:rPr>
              <w:t xml:space="preserve">Indice </w:t>
            </w:r>
            <w:r w:rsidR="0098334A">
              <w:rPr>
                <w:rFonts w:ascii="Arial" w:hAnsi="Arial" w:cs="Arial"/>
              </w:rPr>
              <w:t>avec 3 décimales)</w:t>
            </w:r>
          </w:p>
        </w:tc>
      </w:tr>
      <w:tr w:rsidR="008317FC" w:rsidRPr="00210982" w14:paraId="451EE9E0" w14:textId="77777777" w:rsidTr="00771527">
        <w:trPr>
          <w:trHeight w:hRule="exact" w:val="567"/>
        </w:trPr>
        <w:tc>
          <w:tcPr>
            <w:tcW w:w="704" w:type="dxa"/>
          </w:tcPr>
          <w:p w14:paraId="6C4595AC" w14:textId="07C017A9" w:rsidR="008317FC" w:rsidRPr="008317FC" w:rsidRDefault="008317FC" w:rsidP="003E1A23">
            <w:pPr>
              <w:rPr>
                <w:rFonts w:ascii="Arial" w:hAnsi="Arial" w:cs="Arial"/>
                <w:i/>
                <w:iCs/>
                <w:sz w:val="24"/>
                <w:szCs w:val="24"/>
              </w:rPr>
            </w:pPr>
            <w:r w:rsidRPr="008317FC">
              <w:rPr>
                <w:rFonts w:ascii="Arial" w:hAnsi="Arial" w:cs="Arial"/>
                <w:i/>
                <w:iCs/>
                <w:sz w:val="24"/>
                <w:szCs w:val="24"/>
              </w:rPr>
              <w:t>PSDn</w:t>
            </w:r>
          </w:p>
        </w:tc>
        <w:tc>
          <w:tcPr>
            <w:tcW w:w="9350" w:type="dxa"/>
          </w:tcPr>
          <w:p w14:paraId="448BE00B" w14:textId="638A1E59" w:rsidR="008317FC" w:rsidRDefault="008317FC" w:rsidP="003E1A23">
            <w:r>
              <w:rPr>
                <w:rFonts w:ascii="Arial" w:hAnsi="Arial" w:cs="Arial"/>
              </w:rPr>
              <w:t>Valeur de l’indice « Produits et Services Divers » (</w:t>
            </w:r>
            <w:r w:rsidRPr="008317FC">
              <w:rPr>
                <w:rFonts w:ascii="Arial" w:hAnsi="Arial" w:cs="Arial"/>
              </w:rPr>
              <w:t xml:space="preserve">Index BTP détaillé </w:t>
            </w:r>
            <w:r w:rsidR="002C4276">
              <w:rPr>
                <w:rFonts w:ascii="Arial" w:hAnsi="Arial" w:cs="Arial"/>
              </w:rPr>
              <w:t>au secteur d’activité</w:t>
            </w:r>
            <w:r>
              <w:rPr>
                <w:rFonts w:ascii="Arial" w:hAnsi="Arial" w:cs="Arial"/>
              </w:rPr>
              <w:t>) au mois d</w:t>
            </w:r>
            <w:r w:rsidR="005A109D">
              <w:rPr>
                <w:rFonts w:ascii="Arial" w:hAnsi="Arial" w:cs="Arial"/>
              </w:rPr>
              <w:t>e janvier de</w:t>
            </w:r>
            <w:r>
              <w:rPr>
                <w:rFonts w:ascii="Arial" w:hAnsi="Arial" w:cs="Arial"/>
              </w:rPr>
              <w:t xml:space="preserve"> chaque année de reconduction.</w:t>
            </w:r>
          </w:p>
        </w:tc>
      </w:tr>
      <w:tr w:rsidR="008317FC" w:rsidRPr="00210982" w14:paraId="0DFAC5F4" w14:textId="77777777" w:rsidTr="00F30C83">
        <w:trPr>
          <w:trHeight w:hRule="exact" w:val="842"/>
        </w:trPr>
        <w:tc>
          <w:tcPr>
            <w:tcW w:w="704" w:type="dxa"/>
          </w:tcPr>
          <w:p w14:paraId="4DFF1515" w14:textId="5C56BFCB" w:rsidR="008317FC" w:rsidRPr="008317FC" w:rsidRDefault="008317FC" w:rsidP="003E1A23">
            <w:pPr>
              <w:rPr>
                <w:rFonts w:ascii="Arial" w:hAnsi="Arial" w:cs="Arial"/>
                <w:i/>
                <w:iCs/>
                <w:sz w:val="24"/>
                <w:szCs w:val="24"/>
              </w:rPr>
            </w:pPr>
            <w:r w:rsidRPr="008317FC">
              <w:rPr>
                <w:rFonts w:ascii="Arial" w:hAnsi="Arial" w:cs="Arial"/>
                <w:i/>
                <w:iCs/>
                <w:sz w:val="24"/>
                <w:szCs w:val="24"/>
              </w:rPr>
              <w:t>PSDo</w:t>
            </w:r>
          </w:p>
        </w:tc>
        <w:tc>
          <w:tcPr>
            <w:tcW w:w="9350" w:type="dxa"/>
          </w:tcPr>
          <w:p w14:paraId="4DD8B73F" w14:textId="404E149F" w:rsidR="008317FC" w:rsidRDefault="002C4276" w:rsidP="003E1A23">
            <w:r>
              <w:rPr>
                <w:rFonts w:ascii="Arial" w:hAnsi="Arial" w:cs="Arial"/>
              </w:rPr>
              <w:t>Valeur de l’indice « Produits et Services Divers » (</w:t>
            </w:r>
            <w:r w:rsidRPr="008317FC">
              <w:rPr>
                <w:rFonts w:ascii="Arial" w:hAnsi="Arial" w:cs="Arial"/>
              </w:rPr>
              <w:t xml:space="preserve">Index BTP détaillé </w:t>
            </w:r>
            <w:r>
              <w:rPr>
                <w:rFonts w:ascii="Arial" w:hAnsi="Arial" w:cs="Arial"/>
              </w:rPr>
              <w:t xml:space="preserve">au secteur d’activité) au mois </w:t>
            </w:r>
            <w:r w:rsidR="00DD1F90">
              <w:rPr>
                <w:rFonts w:ascii="Arial" w:hAnsi="Arial" w:cs="Arial"/>
              </w:rPr>
              <w:t>de janvier 202</w:t>
            </w:r>
            <w:r w:rsidR="00F30C83">
              <w:rPr>
                <w:rFonts w:ascii="Arial" w:hAnsi="Arial" w:cs="Arial"/>
              </w:rPr>
              <w:t>5</w:t>
            </w:r>
            <w:r>
              <w:rPr>
                <w:rFonts w:ascii="Arial" w:hAnsi="Arial" w:cs="Arial"/>
              </w:rPr>
              <w:t xml:space="preserve">, considéré comme le mois d’origine des prix (avec un décalage de deux mois par rapport à la remise des offres en </w:t>
            </w:r>
            <w:r w:rsidR="00DD1F90">
              <w:rPr>
                <w:rFonts w:ascii="Arial" w:hAnsi="Arial" w:cs="Arial"/>
              </w:rPr>
              <w:t>mars 202</w:t>
            </w:r>
            <w:r w:rsidR="00F30C83">
              <w:rPr>
                <w:rFonts w:ascii="Arial" w:hAnsi="Arial" w:cs="Arial"/>
              </w:rPr>
              <w:t>5</w:t>
            </w:r>
            <w:r>
              <w:rPr>
                <w:rFonts w:ascii="Arial" w:hAnsi="Arial" w:cs="Arial"/>
              </w:rPr>
              <w:t>). (</w:t>
            </w:r>
            <w:r w:rsidR="0000593A">
              <w:rPr>
                <w:rFonts w:ascii="Arial" w:hAnsi="Arial" w:cs="Arial"/>
              </w:rPr>
              <w:t xml:space="preserve">Indice </w:t>
            </w:r>
            <w:r>
              <w:rPr>
                <w:rFonts w:ascii="Arial" w:hAnsi="Arial" w:cs="Arial"/>
              </w:rPr>
              <w:t>avec 3 décimales)</w:t>
            </w:r>
          </w:p>
        </w:tc>
      </w:tr>
    </w:tbl>
    <w:p w14:paraId="6672378F" w14:textId="77777777" w:rsidR="007151CD" w:rsidRPr="007151CD" w:rsidRDefault="00A31E2D" w:rsidP="00595B9E">
      <w:pPr>
        <w:pStyle w:val="Titre2"/>
        <w:tabs>
          <w:tab w:val="left" w:pos="709"/>
        </w:tabs>
        <w:rPr>
          <w:color w:val="808080"/>
        </w:rPr>
      </w:pPr>
      <w:bookmarkStart w:id="53" w:name="_Toc149049526"/>
      <w:r>
        <w:rPr>
          <w:lang w:eastAsia="fr-FR"/>
        </w:rPr>
        <w:lastRenderedPageBreak/>
        <w:t>5</w:t>
      </w:r>
      <w:r w:rsidR="00C12E85">
        <w:rPr>
          <w:lang w:eastAsia="fr-FR"/>
        </w:rPr>
        <w:t>-2. Règlement des comptes</w:t>
      </w:r>
      <w:bookmarkStart w:id="54" w:name="C3_2_4_p0B_a"/>
      <w:bookmarkEnd w:id="51"/>
      <w:bookmarkEnd w:id="53"/>
      <w:bookmarkEnd w:id="54"/>
    </w:p>
    <w:p w14:paraId="327DD931" w14:textId="453D9461" w:rsidR="00993547" w:rsidRPr="007151CD" w:rsidRDefault="00A31E2D" w:rsidP="007151CD">
      <w:pPr>
        <w:tabs>
          <w:tab w:val="left" w:pos="709"/>
        </w:tabs>
        <w:spacing w:before="360" w:after="240"/>
        <w:rPr>
          <w:rFonts w:eastAsia="Microsoft YaHei"/>
          <w:bCs/>
          <w:color w:val="808080"/>
          <w:lang w:eastAsia="zh-CN"/>
        </w:rPr>
      </w:pPr>
      <w:r w:rsidRPr="007151CD">
        <w:rPr>
          <w:rFonts w:eastAsia="Microsoft YaHei"/>
          <w:bCs/>
          <w:color w:val="808080"/>
          <w:lang w:eastAsia="zh-CN"/>
        </w:rPr>
        <w:t>5</w:t>
      </w:r>
      <w:r w:rsidR="00993547" w:rsidRPr="007151CD">
        <w:rPr>
          <w:rFonts w:eastAsia="Microsoft YaHei"/>
          <w:bCs/>
          <w:color w:val="808080"/>
          <w:lang w:eastAsia="zh-CN"/>
        </w:rPr>
        <w:t>-2.1 Dématérialisation des factures</w:t>
      </w:r>
    </w:p>
    <w:p w14:paraId="65AE9448" w14:textId="77777777" w:rsidR="00993547" w:rsidRPr="0062736A" w:rsidRDefault="00993547" w:rsidP="00993547">
      <w:pPr>
        <w:spacing w:after="240"/>
      </w:pPr>
      <w:r w:rsidRPr="0062736A">
        <w:t>L’ordonnance n° 2014-697 du 26 juin 2014 applicable en Polynésie française pour les services de l’Etat, rend obligatoire à compter du 1</w:t>
      </w:r>
      <w:r w:rsidRPr="00861B72">
        <w:rPr>
          <w:vertAlign w:val="superscript"/>
        </w:rPr>
        <w:t>er</w:t>
      </w:r>
      <w:r w:rsidRPr="0062736A">
        <w:t xml:space="preserve"> janvier 2020 l’émission de factures électroniques pour toutes les entreprises.</w:t>
      </w:r>
    </w:p>
    <w:p w14:paraId="757B8883" w14:textId="3405AA09" w:rsidR="00993547" w:rsidRDefault="00993547" w:rsidP="00993547">
      <w:r w:rsidRPr="0062736A">
        <w:t>Conformément à l’ordonnance précitée et au décret n° 2016-1478 du 02 novembre 2016, les factures seront dématérialisées et déposées via la solution CHORUS PRO à l’adresse suivante</w:t>
      </w:r>
      <w:r w:rsidR="00861B72">
        <w:t> </w:t>
      </w:r>
      <w:r w:rsidRPr="0062736A">
        <w:t>:</w:t>
      </w:r>
    </w:p>
    <w:p w14:paraId="1F30FB2F" w14:textId="72927E18" w:rsidR="00993547" w:rsidRPr="0062736A" w:rsidRDefault="00000000" w:rsidP="00607CE1">
      <w:pPr>
        <w:jc w:val="center"/>
      </w:pPr>
      <w:hyperlink r:id="rId8" w:history="1">
        <w:r w:rsidR="00861B72" w:rsidRPr="00053DA0">
          <w:rPr>
            <w:rStyle w:val="Lienhypertexte"/>
          </w:rPr>
          <w:t>http://chorus-pro.gouv.fr/</w:t>
        </w:r>
      </w:hyperlink>
    </w:p>
    <w:p w14:paraId="4D627395" w14:textId="0679E491" w:rsidR="00993547" w:rsidRPr="0062736A" w:rsidRDefault="00993547" w:rsidP="00993547">
      <w:r w:rsidRPr="0062736A">
        <w:t>Outre les mentions légales, le titulaire devra également porter sur les factures (à renseigner sur le portail CHORUS PRO</w:t>
      </w:r>
      <w:r>
        <w:t xml:space="preserve"> lors du dépôt</w:t>
      </w:r>
      <w:r w:rsidRPr="0062736A">
        <w:t>) les références obligatoires suivantes</w:t>
      </w:r>
      <w:r w:rsidR="00861B72">
        <w:t> </w:t>
      </w:r>
      <w:r w:rsidRPr="0062736A">
        <w:t>:</w:t>
      </w:r>
    </w:p>
    <w:p w14:paraId="6CA9ED79" w14:textId="44942573" w:rsidR="00993547" w:rsidRPr="0062736A" w:rsidRDefault="00993547" w:rsidP="00046805">
      <w:pPr>
        <w:ind w:left="708"/>
        <w:rPr>
          <w:b/>
        </w:rPr>
      </w:pPr>
      <w:r w:rsidRPr="0062736A">
        <w:rPr>
          <w:bCs/>
        </w:rPr>
        <w:t>Siret </w:t>
      </w:r>
      <w:r>
        <w:rPr>
          <w:bCs/>
        </w:rPr>
        <w:t>de la DGAC</w:t>
      </w:r>
      <w:r w:rsidR="00861B72">
        <w:rPr>
          <w:bCs/>
        </w:rPr>
        <w:t> </w:t>
      </w:r>
      <w:r w:rsidRPr="0062736A">
        <w:rPr>
          <w:bCs/>
        </w:rPr>
        <w:t>:</w:t>
      </w:r>
      <w:r w:rsidRPr="0062736A">
        <w:rPr>
          <w:b/>
        </w:rPr>
        <w:t xml:space="preserve"> 12006401900074</w:t>
      </w:r>
    </w:p>
    <w:p w14:paraId="4E08232F" w14:textId="3D599E03" w:rsidR="00993547" w:rsidRPr="0062736A" w:rsidRDefault="00993547" w:rsidP="00046805">
      <w:pPr>
        <w:ind w:left="708"/>
        <w:rPr>
          <w:b/>
          <w:color w:val="FF0000"/>
        </w:rPr>
      </w:pPr>
      <w:r w:rsidRPr="0062736A">
        <w:rPr>
          <w:bCs/>
        </w:rPr>
        <w:t>N° Engagement Juridique</w:t>
      </w:r>
      <w:r w:rsidR="00861B72">
        <w:rPr>
          <w:bCs/>
        </w:rPr>
        <w:t> </w:t>
      </w:r>
      <w:r w:rsidRPr="0062736A">
        <w:rPr>
          <w:bCs/>
        </w:rPr>
        <w:t>:</w:t>
      </w:r>
      <w:r w:rsidRPr="0062736A">
        <w:rPr>
          <w:b/>
        </w:rPr>
        <w:t xml:space="preserve"> </w:t>
      </w:r>
      <w:r w:rsidRPr="00C707E1">
        <w:rPr>
          <w:b/>
          <w:highlight w:val="yellow"/>
        </w:rPr>
        <w:t>(</w:t>
      </w:r>
      <w:r w:rsidRPr="00C707E1">
        <w:rPr>
          <w:b/>
          <w:color w:val="000000"/>
          <w:highlight w:val="yellow"/>
        </w:rPr>
        <w:t>numéro à 10 chiffres communiqué au titulaire retenu)</w:t>
      </w:r>
    </w:p>
    <w:p w14:paraId="293A8F07" w14:textId="1FA95921" w:rsidR="00993547" w:rsidRPr="0062736A" w:rsidRDefault="00993547" w:rsidP="00046805">
      <w:pPr>
        <w:ind w:left="708"/>
        <w:rPr>
          <w:b/>
        </w:rPr>
      </w:pPr>
      <w:r w:rsidRPr="0062736A">
        <w:rPr>
          <w:bCs/>
        </w:rPr>
        <w:t>Code service</w:t>
      </w:r>
      <w:r>
        <w:rPr>
          <w:bCs/>
        </w:rPr>
        <w:t xml:space="preserve"> du SEAC/PF</w:t>
      </w:r>
      <w:r w:rsidR="00861B72">
        <w:rPr>
          <w:bCs/>
        </w:rPr>
        <w:t> </w:t>
      </w:r>
      <w:r w:rsidRPr="0062736A">
        <w:rPr>
          <w:bCs/>
        </w:rPr>
        <w:t>:</w:t>
      </w:r>
      <w:r w:rsidRPr="0062736A">
        <w:rPr>
          <w:b/>
        </w:rPr>
        <w:t xml:space="preserve"> 23</w:t>
      </w:r>
    </w:p>
    <w:p w14:paraId="483B9468" w14:textId="5B1E5CF7" w:rsidR="00993547" w:rsidRPr="0062736A" w:rsidRDefault="00993547" w:rsidP="00993547">
      <w:r w:rsidRPr="0062736A">
        <w:t>Attention à cocher « NON » dans la zone « le destinataire est-il un service de l’Etat</w:t>
      </w:r>
      <w:r w:rsidR="00861B72">
        <w:t> </w:t>
      </w:r>
      <w:r w:rsidRPr="0062736A">
        <w:t xml:space="preserve">? ». </w:t>
      </w:r>
    </w:p>
    <w:p w14:paraId="4C180B45" w14:textId="39F9A27E" w:rsidR="00993547" w:rsidRPr="0062736A" w:rsidRDefault="00993547" w:rsidP="00993547">
      <w:pPr>
        <w:shd w:val="clear" w:color="auto" w:fill="FFFFFF"/>
        <w:spacing w:before="57"/>
        <w:rPr>
          <w:rStyle w:val="Lienhypertexte"/>
        </w:rPr>
      </w:pPr>
      <w:r w:rsidRPr="0062736A">
        <w:rPr>
          <w:color w:val="00000A"/>
        </w:rPr>
        <w:t xml:space="preserve">Les modalités d’utilisation du portail </w:t>
      </w:r>
      <w:r w:rsidR="00861B72">
        <w:rPr>
          <w:color w:val="00000A"/>
        </w:rPr>
        <w:t>« </w:t>
      </w:r>
      <w:r w:rsidRPr="0062736A">
        <w:rPr>
          <w:color w:val="00000A"/>
        </w:rPr>
        <w:t>Chorus Pro</w:t>
      </w:r>
      <w:r w:rsidR="00861B72">
        <w:rPr>
          <w:color w:val="00000A"/>
        </w:rPr>
        <w:t> »</w:t>
      </w:r>
      <w:r w:rsidRPr="0062736A">
        <w:rPr>
          <w:color w:val="00000A"/>
        </w:rPr>
        <w:t xml:space="preserve"> sont disponibles </w:t>
      </w:r>
      <w:r>
        <w:rPr>
          <w:color w:val="00000A"/>
        </w:rPr>
        <w:t>via</w:t>
      </w:r>
      <w:r w:rsidRPr="0062736A">
        <w:rPr>
          <w:color w:val="00000A"/>
        </w:rPr>
        <w:t xml:space="preserve"> sur </w:t>
      </w:r>
      <w:r>
        <w:rPr>
          <w:color w:val="00000A"/>
        </w:rPr>
        <w:t>l’url</w:t>
      </w:r>
      <w:r w:rsidRPr="0062736A">
        <w:rPr>
          <w:color w:val="00000A"/>
        </w:rPr>
        <w:t xml:space="preserve"> </w:t>
      </w:r>
      <w:r>
        <w:rPr>
          <w:color w:val="00000A"/>
        </w:rPr>
        <w:t>suivant</w:t>
      </w:r>
      <w:r w:rsidR="00861B72">
        <w:rPr>
          <w:color w:val="00000A"/>
        </w:rPr>
        <w:t> </w:t>
      </w:r>
      <w:r w:rsidRPr="0062736A">
        <w:rPr>
          <w:color w:val="00000A"/>
        </w:rPr>
        <w:t xml:space="preserve">: </w:t>
      </w:r>
      <w:hyperlink r:id="rId9" w:history="1">
        <w:r w:rsidR="00861B72" w:rsidRPr="00053DA0">
          <w:rPr>
            <w:rStyle w:val="Lienhypertexte"/>
          </w:rPr>
          <w:t>https://communaute.chorus-pro.gouv.fr/</w:t>
        </w:r>
      </w:hyperlink>
    </w:p>
    <w:p w14:paraId="517530BB" w14:textId="5B88D3E3" w:rsidR="00993547" w:rsidRPr="0062736A" w:rsidRDefault="00993547" w:rsidP="00993547">
      <w:r w:rsidRPr="0062736A">
        <w:t xml:space="preserve">En cas de difficultés ou pour plus de précisions vous pouvez nous contacter sur les boîtes </w:t>
      </w:r>
      <w:r w:rsidR="002B682B" w:rsidRPr="0062736A">
        <w:t>fonctionnelles</w:t>
      </w:r>
      <w:r w:rsidR="00861B72">
        <w:t> </w:t>
      </w:r>
      <w:r w:rsidR="002B682B" w:rsidRPr="0062736A">
        <w:t>:</w:t>
      </w:r>
    </w:p>
    <w:p w14:paraId="17DB4789" w14:textId="77777777" w:rsidR="00993547" w:rsidRPr="00B31BD0" w:rsidRDefault="00000000" w:rsidP="00993547">
      <w:pPr>
        <w:tabs>
          <w:tab w:val="left" w:pos="709"/>
        </w:tabs>
        <w:rPr>
          <w:color w:val="5770BE"/>
        </w:rPr>
      </w:pPr>
      <w:hyperlink r:id="rId10" w:history="1">
        <w:r w:rsidR="00993547" w:rsidRPr="00B31BD0">
          <w:rPr>
            <w:color w:val="5770BE"/>
          </w:rPr>
          <w:t>sg-demat-factures-bf@aviation-civile.gouv.fr</w:t>
        </w:r>
      </w:hyperlink>
    </w:p>
    <w:p w14:paraId="4130042A" w14:textId="4B62D9B0" w:rsidR="00993547" w:rsidRPr="008D5E68" w:rsidRDefault="00000000" w:rsidP="00993547">
      <w:pPr>
        <w:tabs>
          <w:tab w:val="left" w:pos="709"/>
        </w:tabs>
        <w:rPr>
          <w:color w:val="5770BE"/>
        </w:rPr>
      </w:pPr>
      <w:hyperlink r:id="rId11" w:history="1">
        <w:r w:rsidR="00861B72" w:rsidRPr="00053DA0">
          <w:rPr>
            <w:rStyle w:val="Lienhypertexte"/>
          </w:rPr>
          <w:t>seac-pf-dri-finances-bf@aviation-civile.gouv.fr</w:t>
        </w:r>
      </w:hyperlink>
    </w:p>
    <w:p w14:paraId="6A1C8EE8" w14:textId="6B310BD1" w:rsidR="00993547" w:rsidRPr="00090114" w:rsidRDefault="00A31E2D" w:rsidP="008D5E68">
      <w:pPr>
        <w:tabs>
          <w:tab w:val="left" w:pos="709"/>
        </w:tabs>
        <w:spacing w:before="360" w:after="240"/>
        <w:rPr>
          <w:rFonts w:eastAsia="Microsoft YaHei"/>
          <w:bCs/>
          <w:color w:val="808080"/>
          <w:lang w:eastAsia="zh-CN"/>
        </w:rPr>
      </w:pPr>
      <w:r>
        <w:rPr>
          <w:rFonts w:eastAsia="Microsoft YaHei"/>
          <w:bCs/>
          <w:color w:val="808080"/>
          <w:lang w:eastAsia="zh-CN"/>
        </w:rPr>
        <w:t>5</w:t>
      </w:r>
      <w:r w:rsidR="00993547" w:rsidRPr="00090114">
        <w:rPr>
          <w:rFonts w:eastAsia="Microsoft YaHei"/>
          <w:bCs/>
          <w:color w:val="808080"/>
          <w:lang w:eastAsia="zh-CN"/>
        </w:rPr>
        <w:t>-2.2 Modalités de facturation et de paiement</w:t>
      </w:r>
    </w:p>
    <w:p w14:paraId="648EF55F" w14:textId="5DE54C20" w:rsidR="00993547" w:rsidRPr="0062736A" w:rsidRDefault="00993547" w:rsidP="00993547">
      <w:pPr>
        <w:tabs>
          <w:tab w:val="left" w:pos="709"/>
        </w:tabs>
      </w:pPr>
      <w:r w:rsidRPr="0062736A">
        <w:t>Aucun frais de facturation n</w:t>
      </w:r>
      <w:r w:rsidR="00861B72">
        <w:t>’</w:t>
      </w:r>
      <w:r w:rsidRPr="0062736A">
        <w:t xml:space="preserve">est admis. </w:t>
      </w:r>
    </w:p>
    <w:p w14:paraId="4573F0ED" w14:textId="36F979AB" w:rsidR="00993547" w:rsidRPr="0062736A" w:rsidRDefault="00993547" w:rsidP="00993547">
      <w:pPr>
        <w:tabs>
          <w:tab w:val="left" w:pos="709"/>
        </w:tabs>
      </w:pPr>
      <w:r w:rsidRPr="0062736A">
        <w:t xml:space="preserve">L’administration déduira le cas échéant les pénalités prévues à </w:t>
      </w:r>
      <w:r w:rsidRPr="00C707E1">
        <w:t xml:space="preserve">l’article </w:t>
      </w:r>
      <w:r w:rsidR="00C707E1" w:rsidRPr="00C707E1">
        <w:t>7</w:t>
      </w:r>
      <w:r w:rsidRPr="0062736A">
        <w:t>.</w:t>
      </w:r>
    </w:p>
    <w:p w14:paraId="57F936AE" w14:textId="4801832F" w:rsidR="00993547" w:rsidRPr="0062736A" w:rsidRDefault="00993547" w:rsidP="00993547">
      <w:pPr>
        <w:rPr>
          <w:i/>
          <w:iCs/>
        </w:rPr>
      </w:pPr>
      <w:r w:rsidRPr="0062736A">
        <w:rPr>
          <w:i/>
          <w:iCs/>
          <w:u w:val="single"/>
        </w:rPr>
        <w:t>Important</w:t>
      </w:r>
      <w:r w:rsidR="00861B72">
        <w:rPr>
          <w:i/>
          <w:iCs/>
        </w:rPr>
        <w:t> </w:t>
      </w:r>
      <w:r w:rsidRPr="0062736A">
        <w:rPr>
          <w:i/>
          <w:iCs/>
        </w:rPr>
        <w:t>: Mentionner les coordonnées bancaires sur les factures.</w:t>
      </w:r>
    </w:p>
    <w:p w14:paraId="1A8B10A5" w14:textId="4811BE39" w:rsidR="00993547" w:rsidRPr="0062736A" w:rsidRDefault="00993547" w:rsidP="00993547">
      <w:r w:rsidRPr="0062736A">
        <w:t>Adresse de facturation</w:t>
      </w:r>
      <w:r w:rsidR="00861B72">
        <w:t> </w:t>
      </w:r>
      <w:r w:rsidRPr="0062736A">
        <w:t>:</w:t>
      </w:r>
    </w:p>
    <w:p w14:paraId="640A4D3A" w14:textId="72117AEA" w:rsidR="00993547" w:rsidRPr="0062736A" w:rsidRDefault="00993547" w:rsidP="00993547">
      <w:pPr>
        <w:ind w:left="1701"/>
      </w:pPr>
      <w:r w:rsidRPr="0062736A">
        <w:t>Service d</w:t>
      </w:r>
      <w:r w:rsidR="00861B72">
        <w:t>’</w:t>
      </w:r>
      <w:r w:rsidRPr="0062736A">
        <w:t>État de l</w:t>
      </w:r>
      <w:r w:rsidR="00861B72">
        <w:t>’</w:t>
      </w:r>
      <w:r w:rsidRPr="0062736A">
        <w:t>Aviation Civile en Polynésie Française (SEAC/PF)</w:t>
      </w:r>
    </w:p>
    <w:p w14:paraId="7A418840" w14:textId="172D0AC9" w:rsidR="00993547" w:rsidRPr="0062736A" w:rsidRDefault="00993547" w:rsidP="00993547">
      <w:pPr>
        <w:ind w:left="993" w:firstLine="708"/>
      </w:pPr>
      <w:r w:rsidRPr="0062736A">
        <w:t xml:space="preserve">Aéroport de </w:t>
      </w:r>
      <w:r w:rsidR="000B63CE">
        <w:t>Tahiti</w:t>
      </w:r>
      <w:r w:rsidRPr="0062736A">
        <w:t xml:space="preserve"> </w:t>
      </w:r>
      <w:r w:rsidR="00861B72">
        <w:t>–</w:t>
      </w:r>
      <w:r w:rsidRPr="0062736A">
        <w:t xml:space="preserve"> Faa’a</w:t>
      </w:r>
    </w:p>
    <w:p w14:paraId="3F150BD1" w14:textId="2158BFE9" w:rsidR="00993547" w:rsidRPr="0062736A" w:rsidRDefault="00993547" w:rsidP="00993547">
      <w:pPr>
        <w:ind w:left="993" w:firstLine="708"/>
      </w:pPr>
      <w:r w:rsidRPr="0062736A">
        <w:t xml:space="preserve">BP 6404 </w:t>
      </w:r>
      <w:r w:rsidR="00861B72">
        <w:t>–</w:t>
      </w:r>
      <w:r w:rsidRPr="0062736A">
        <w:t xml:space="preserve"> 98702 Faa</w:t>
      </w:r>
      <w:r w:rsidR="00861B72">
        <w:t>’</w:t>
      </w:r>
      <w:r w:rsidRPr="0062736A">
        <w:t xml:space="preserve">a </w:t>
      </w:r>
      <w:r w:rsidR="00861B72">
        <w:t>–</w:t>
      </w:r>
      <w:r w:rsidRPr="0062736A">
        <w:t xml:space="preserve"> Tahiti </w:t>
      </w:r>
      <w:r w:rsidR="00861B72">
        <w:t>–</w:t>
      </w:r>
      <w:r w:rsidRPr="0062736A">
        <w:t xml:space="preserve"> Polynésie Française </w:t>
      </w:r>
    </w:p>
    <w:p w14:paraId="23347922" w14:textId="29089589" w:rsidR="00B37768" w:rsidRPr="00B37768" w:rsidRDefault="00B37768" w:rsidP="00B37768">
      <w:r w:rsidRPr="00B37768">
        <w:t>Le règlement s</w:t>
      </w:r>
      <w:r w:rsidR="00861B72">
        <w:t>’</w:t>
      </w:r>
      <w:r w:rsidRPr="00B37768">
        <w:t xml:space="preserve">effectuera à terme échu </w:t>
      </w:r>
      <w:r>
        <w:t xml:space="preserve">(après intervention et remise du compte-rendu) </w:t>
      </w:r>
      <w:r w:rsidRPr="00B37768">
        <w:t>par mandat administratif avec un délai global de paiement de 30 jours maximum (conformément à l’article R.2192-10 du code de la commande publique) qui court à compter de la plus tardive des deux dates suivantes</w:t>
      </w:r>
      <w:r w:rsidR="00861B72">
        <w:t> </w:t>
      </w:r>
      <w:r w:rsidRPr="00B37768">
        <w:t>:</w:t>
      </w:r>
    </w:p>
    <w:p w14:paraId="2F17E398" w14:textId="77777777" w:rsidR="00B37768" w:rsidRPr="00B37768" w:rsidRDefault="00B37768" w:rsidP="00B37768">
      <w:pPr>
        <w:numPr>
          <w:ilvl w:val="0"/>
          <w:numId w:val="24"/>
        </w:numPr>
        <w:spacing w:before="0"/>
      </w:pPr>
      <w:r w:rsidRPr="00B37768">
        <w:t>date de réception de la facture par la Personne publique,</w:t>
      </w:r>
    </w:p>
    <w:p w14:paraId="42831AAE" w14:textId="77777777" w:rsidR="00B37768" w:rsidRPr="00B37768" w:rsidRDefault="00B37768" w:rsidP="00B37768">
      <w:pPr>
        <w:numPr>
          <w:ilvl w:val="0"/>
          <w:numId w:val="24"/>
        </w:numPr>
        <w:spacing w:before="0"/>
      </w:pPr>
      <w:r w:rsidRPr="00B37768">
        <w:t>date du service fait pour ouverture des droits à paiement.</w:t>
      </w:r>
    </w:p>
    <w:p w14:paraId="6F04B8DA" w14:textId="77777777" w:rsidR="00B37768" w:rsidRDefault="00B37768" w:rsidP="00993547"/>
    <w:p w14:paraId="6012140F" w14:textId="1FFE93A9" w:rsidR="00993547" w:rsidRDefault="00993547" w:rsidP="00993547">
      <w:pPr>
        <w:tabs>
          <w:tab w:val="left" w:pos="709"/>
        </w:tabs>
        <w:ind w:left="680"/>
      </w:pPr>
      <w:r w:rsidRPr="0062736A">
        <w:t>Nota bene</w:t>
      </w:r>
      <w:r w:rsidR="00861B72">
        <w:t> </w:t>
      </w:r>
      <w:r w:rsidRPr="0062736A">
        <w:t xml:space="preserve">: si la facture est postérieure à la constatation du service fait mais que sa réception n’a pas été datée, c’est la date de la facture augmentée de deux jours qui fait foi (cf. Décret n°2013-269 du 29 mars 2013). </w:t>
      </w:r>
    </w:p>
    <w:p w14:paraId="610328C2" w14:textId="5EFF6B01" w:rsidR="00993547" w:rsidRDefault="00993547" w:rsidP="00993547">
      <w:pPr>
        <w:tabs>
          <w:tab w:val="left" w:pos="709"/>
        </w:tabs>
      </w:pPr>
      <w:r>
        <w:t xml:space="preserve">L’administration </w:t>
      </w:r>
      <w:r w:rsidRPr="0062736A">
        <w:t>se libèr</w:t>
      </w:r>
      <w:r>
        <w:t>e</w:t>
      </w:r>
      <w:r w:rsidRPr="0062736A">
        <w:t xml:space="preserve"> des sommes dues au titre du présent marché en faisant porter le montant au crédit du compte (joindre un RIB ou RIP)</w:t>
      </w:r>
      <w:r w:rsidR="00861B72">
        <w:t> </w:t>
      </w:r>
      <w:r w:rsidRPr="0062736A">
        <w:t>:</w:t>
      </w:r>
    </w:p>
    <w:tbl>
      <w:tblPr>
        <w:tblW w:w="0" w:type="auto"/>
        <w:tblInd w:w="-96" w:type="dxa"/>
        <w:tblLayout w:type="fixed"/>
        <w:tblCellMar>
          <w:top w:w="60" w:type="dxa"/>
          <w:left w:w="60" w:type="dxa"/>
          <w:bottom w:w="60" w:type="dxa"/>
          <w:right w:w="60" w:type="dxa"/>
        </w:tblCellMar>
        <w:tblLook w:val="0000" w:firstRow="0" w:lastRow="0" w:firstColumn="0" w:lastColumn="0" w:noHBand="0" w:noVBand="0"/>
      </w:tblPr>
      <w:tblGrid>
        <w:gridCol w:w="52"/>
        <w:gridCol w:w="219"/>
        <w:gridCol w:w="51"/>
        <w:gridCol w:w="11"/>
        <w:gridCol w:w="734"/>
        <w:gridCol w:w="289"/>
        <w:gridCol w:w="284"/>
        <w:gridCol w:w="290"/>
        <w:gridCol w:w="131"/>
        <w:gridCol w:w="42"/>
        <w:gridCol w:w="112"/>
        <w:gridCol w:w="215"/>
        <w:gridCol w:w="71"/>
        <w:gridCol w:w="23"/>
        <w:gridCol w:w="193"/>
        <w:gridCol w:w="71"/>
        <w:gridCol w:w="155"/>
        <w:gridCol w:w="60"/>
        <w:gridCol w:w="71"/>
        <w:gridCol w:w="216"/>
        <w:gridCol w:w="63"/>
        <w:gridCol w:w="8"/>
        <w:gridCol w:w="206"/>
        <w:gridCol w:w="9"/>
        <w:gridCol w:w="71"/>
        <w:gridCol w:w="116"/>
        <w:gridCol w:w="100"/>
        <w:gridCol w:w="71"/>
        <w:gridCol w:w="57"/>
        <w:gridCol w:w="164"/>
        <w:gridCol w:w="17"/>
        <w:gridCol w:w="48"/>
        <w:gridCol w:w="84"/>
        <w:gridCol w:w="141"/>
        <w:gridCol w:w="1"/>
        <w:gridCol w:w="61"/>
        <w:gridCol w:w="227"/>
        <w:gridCol w:w="59"/>
        <w:gridCol w:w="78"/>
        <w:gridCol w:w="158"/>
        <w:gridCol w:w="51"/>
        <w:gridCol w:w="242"/>
        <w:gridCol w:w="25"/>
        <w:gridCol w:w="26"/>
        <w:gridCol w:w="287"/>
        <w:gridCol w:w="102"/>
        <w:gridCol w:w="85"/>
        <w:gridCol w:w="99"/>
        <w:gridCol w:w="202"/>
        <w:gridCol w:w="97"/>
        <w:gridCol w:w="38"/>
        <w:gridCol w:w="96"/>
        <w:gridCol w:w="287"/>
        <w:gridCol w:w="89"/>
        <w:gridCol w:w="92"/>
        <w:gridCol w:w="10"/>
        <w:gridCol w:w="283"/>
        <w:gridCol w:w="40"/>
        <w:gridCol w:w="111"/>
        <w:gridCol w:w="55"/>
        <w:gridCol w:w="219"/>
        <w:gridCol w:w="38"/>
        <w:gridCol w:w="246"/>
        <w:gridCol w:w="179"/>
        <w:gridCol w:w="104"/>
        <w:gridCol w:w="278"/>
        <w:gridCol w:w="6"/>
        <w:gridCol w:w="207"/>
        <w:gridCol w:w="76"/>
        <w:gridCol w:w="142"/>
        <w:gridCol w:w="142"/>
        <w:gridCol w:w="283"/>
        <w:gridCol w:w="284"/>
        <w:gridCol w:w="69"/>
        <w:gridCol w:w="214"/>
        <w:gridCol w:w="284"/>
        <w:gridCol w:w="130"/>
        <w:gridCol w:w="53"/>
      </w:tblGrid>
      <w:tr w:rsidR="00993547" w14:paraId="4202615D" w14:textId="77777777" w:rsidTr="000D77C3">
        <w:trPr>
          <w:gridBefore w:val="1"/>
          <w:cantSplit/>
          <w:trHeight w:hRule="exact" w:val="57"/>
        </w:trPr>
        <w:tc>
          <w:tcPr>
            <w:tcW w:w="281" w:type="dxa"/>
            <w:gridSpan w:val="3"/>
            <w:tcBorders>
              <w:top w:val="single" w:sz="6" w:space="0" w:color="000000"/>
              <w:left w:val="single" w:sz="6" w:space="0" w:color="000000"/>
            </w:tcBorders>
            <w:shd w:val="clear" w:color="auto" w:fill="auto"/>
          </w:tcPr>
          <w:p w14:paraId="2D51D668" w14:textId="77777777" w:rsidR="00993547" w:rsidRDefault="00993547" w:rsidP="000D77C3">
            <w:pPr>
              <w:keepNext/>
              <w:snapToGrid w:val="0"/>
              <w:spacing w:before="0" w:after="0"/>
              <w:rPr>
                <w:rFonts w:eastAsia="Times New Roman"/>
                <w:lang w:eastAsia="fr-FR"/>
              </w:rPr>
            </w:pPr>
          </w:p>
        </w:tc>
        <w:tc>
          <w:tcPr>
            <w:tcW w:w="5912" w:type="dxa"/>
            <w:gridSpan w:val="46"/>
            <w:tcBorders>
              <w:top w:val="single" w:sz="6" w:space="0" w:color="000000"/>
            </w:tcBorders>
            <w:shd w:val="clear" w:color="auto" w:fill="auto"/>
          </w:tcPr>
          <w:p w14:paraId="379B198A" w14:textId="77777777" w:rsidR="00993547" w:rsidRDefault="00993547" w:rsidP="000D77C3">
            <w:pPr>
              <w:keepNext/>
              <w:snapToGrid w:val="0"/>
              <w:spacing w:before="0" w:after="0"/>
              <w:rPr>
                <w:rFonts w:eastAsia="Times New Roman"/>
                <w:lang w:eastAsia="fr-FR"/>
              </w:rPr>
            </w:pPr>
          </w:p>
        </w:tc>
        <w:tc>
          <w:tcPr>
            <w:tcW w:w="2171" w:type="dxa"/>
            <w:gridSpan w:val="17"/>
            <w:tcBorders>
              <w:top w:val="single" w:sz="6" w:space="0" w:color="000000"/>
            </w:tcBorders>
            <w:shd w:val="clear" w:color="auto" w:fill="auto"/>
          </w:tcPr>
          <w:p w14:paraId="542FA118" w14:textId="77777777" w:rsidR="00993547" w:rsidRDefault="00993547" w:rsidP="000D77C3">
            <w:pPr>
              <w:keepNext/>
              <w:snapToGrid w:val="0"/>
              <w:spacing w:before="0" w:after="0"/>
              <w:rPr>
                <w:rFonts w:eastAsia="Times New Roman"/>
                <w:lang w:eastAsia="fr-FR"/>
              </w:rPr>
            </w:pPr>
          </w:p>
        </w:tc>
        <w:tc>
          <w:tcPr>
            <w:tcW w:w="1884" w:type="dxa"/>
            <w:gridSpan w:val="11"/>
            <w:tcBorders>
              <w:top w:val="single" w:sz="6" w:space="0" w:color="000000"/>
              <w:right w:val="single" w:sz="8" w:space="0" w:color="000000"/>
            </w:tcBorders>
            <w:shd w:val="clear" w:color="auto" w:fill="auto"/>
          </w:tcPr>
          <w:p w14:paraId="4243E704" w14:textId="77777777" w:rsidR="00993547" w:rsidRDefault="00993547" w:rsidP="000D77C3">
            <w:pPr>
              <w:keepNext/>
              <w:snapToGrid w:val="0"/>
              <w:spacing w:before="0" w:after="0"/>
              <w:rPr>
                <w:rFonts w:eastAsia="Times New Roman"/>
                <w:lang w:eastAsia="fr-FR"/>
              </w:rPr>
            </w:pPr>
          </w:p>
        </w:tc>
      </w:tr>
      <w:tr w:rsidR="00993547" w14:paraId="4DB3DF62" w14:textId="77777777" w:rsidTr="000D77C3">
        <w:trPr>
          <w:gridBefore w:val="1"/>
          <w:cantSplit/>
          <w:trHeight w:val="254"/>
        </w:trPr>
        <w:tc>
          <w:tcPr>
            <w:tcW w:w="281" w:type="dxa"/>
            <w:gridSpan w:val="3"/>
            <w:tcBorders>
              <w:left w:val="single" w:sz="6" w:space="0" w:color="000000"/>
            </w:tcBorders>
            <w:shd w:val="clear" w:color="auto" w:fill="auto"/>
          </w:tcPr>
          <w:p w14:paraId="705E0F9D" w14:textId="77777777" w:rsidR="00993547" w:rsidRDefault="00993547" w:rsidP="000D77C3">
            <w:pPr>
              <w:keepNext/>
              <w:snapToGrid w:val="0"/>
              <w:spacing w:before="0" w:after="0"/>
              <w:rPr>
                <w:rFonts w:eastAsia="Times New Roman"/>
                <w:szCs w:val="20"/>
                <w:lang w:eastAsia="fr-FR"/>
              </w:rPr>
            </w:pPr>
          </w:p>
        </w:tc>
        <w:tc>
          <w:tcPr>
            <w:tcW w:w="3971" w:type="dxa"/>
            <w:gridSpan w:val="29"/>
            <w:shd w:val="clear" w:color="auto" w:fill="auto"/>
          </w:tcPr>
          <w:p w14:paraId="6389EA47" w14:textId="614CAF94" w:rsidR="00993547" w:rsidRDefault="00993547" w:rsidP="000D77C3">
            <w:pPr>
              <w:keepNext/>
              <w:spacing w:before="0" w:after="0"/>
              <w:rPr>
                <w:rFonts w:eastAsia="Times New Roman"/>
                <w:lang w:eastAsia="fr-FR"/>
              </w:rPr>
            </w:pPr>
            <w:r>
              <w:rPr>
                <w:rFonts w:eastAsia="Times New Roman"/>
                <w:lang w:eastAsia="fr-FR"/>
              </w:rPr>
              <w:t>compte ouvert à l</w:t>
            </w:r>
            <w:r w:rsidR="00861B72">
              <w:rPr>
                <w:rFonts w:eastAsia="Times New Roman"/>
                <w:lang w:eastAsia="fr-FR"/>
              </w:rPr>
              <w:t>’</w:t>
            </w:r>
            <w:r>
              <w:rPr>
                <w:rFonts w:eastAsia="Times New Roman"/>
                <w:lang w:eastAsia="fr-FR"/>
              </w:rPr>
              <w:t>organisme bancaire</w:t>
            </w:r>
            <w:r w:rsidR="00861B72">
              <w:rPr>
                <w:rFonts w:eastAsia="Times New Roman"/>
                <w:lang w:eastAsia="fr-FR"/>
              </w:rPr>
              <w:t> </w:t>
            </w:r>
            <w:r>
              <w:rPr>
                <w:rFonts w:eastAsia="Times New Roman"/>
                <w:lang w:eastAsia="fr-FR"/>
              </w:rPr>
              <w:t>:</w:t>
            </w:r>
          </w:p>
        </w:tc>
        <w:tc>
          <w:tcPr>
            <w:tcW w:w="5813" w:type="dxa"/>
            <w:gridSpan w:val="43"/>
            <w:tcBorders>
              <w:top w:val="single" w:sz="6" w:space="0" w:color="000000"/>
              <w:left w:val="single" w:sz="6" w:space="0" w:color="000000"/>
              <w:bottom w:val="single" w:sz="6" w:space="0" w:color="000000"/>
            </w:tcBorders>
            <w:shd w:val="clear" w:color="auto" w:fill="F2F2F2"/>
          </w:tcPr>
          <w:p w14:paraId="3CED8387" w14:textId="77777777" w:rsidR="00993547" w:rsidRDefault="00993547" w:rsidP="000D77C3">
            <w:pPr>
              <w:keepNext/>
              <w:snapToGrid w:val="0"/>
              <w:spacing w:before="0" w:after="0"/>
              <w:rPr>
                <w:rFonts w:eastAsia="Times New Roman"/>
                <w:lang w:eastAsia="fr-FR"/>
              </w:rPr>
            </w:pPr>
          </w:p>
        </w:tc>
        <w:tc>
          <w:tcPr>
            <w:tcW w:w="183" w:type="dxa"/>
            <w:gridSpan w:val="2"/>
            <w:tcBorders>
              <w:left w:val="single" w:sz="6" w:space="0" w:color="000000"/>
              <w:right w:val="single" w:sz="8" w:space="0" w:color="000000"/>
            </w:tcBorders>
            <w:shd w:val="clear" w:color="auto" w:fill="auto"/>
          </w:tcPr>
          <w:p w14:paraId="7EDBB4CC" w14:textId="77777777" w:rsidR="00993547" w:rsidRDefault="00993547" w:rsidP="000D77C3">
            <w:pPr>
              <w:keepNext/>
              <w:snapToGrid w:val="0"/>
              <w:spacing w:before="0" w:after="0"/>
              <w:rPr>
                <w:rFonts w:eastAsia="Times New Roman"/>
                <w:lang w:eastAsia="fr-FR"/>
              </w:rPr>
            </w:pPr>
          </w:p>
        </w:tc>
      </w:tr>
      <w:tr w:rsidR="00993547" w14:paraId="2C9E9B11" w14:textId="77777777" w:rsidTr="000D77C3">
        <w:trPr>
          <w:gridBefore w:val="1"/>
          <w:cantSplit/>
          <w:trHeight w:hRule="exact" w:val="57"/>
        </w:trPr>
        <w:tc>
          <w:tcPr>
            <w:tcW w:w="281" w:type="dxa"/>
            <w:gridSpan w:val="3"/>
            <w:tcBorders>
              <w:left w:val="single" w:sz="6" w:space="0" w:color="000000"/>
            </w:tcBorders>
            <w:shd w:val="clear" w:color="auto" w:fill="auto"/>
          </w:tcPr>
          <w:p w14:paraId="088D9463" w14:textId="77777777" w:rsidR="00993547" w:rsidRDefault="00993547" w:rsidP="000D77C3">
            <w:pPr>
              <w:keepNext/>
              <w:snapToGrid w:val="0"/>
              <w:spacing w:before="0" w:after="0"/>
              <w:rPr>
                <w:rFonts w:eastAsia="Times New Roman"/>
                <w:szCs w:val="20"/>
                <w:lang w:eastAsia="fr-FR"/>
              </w:rPr>
            </w:pPr>
          </w:p>
        </w:tc>
        <w:tc>
          <w:tcPr>
            <w:tcW w:w="5912" w:type="dxa"/>
            <w:gridSpan w:val="46"/>
            <w:shd w:val="clear" w:color="auto" w:fill="auto"/>
          </w:tcPr>
          <w:p w14:paraId="3A824F04" w14:textId="77777777" w:rsidR="00993547" w:rsidRDefault="00993547" w:rsidP="000D77C3">
            <w:pPr>
              <w:keepNext/>
              <w:snapToGrid w:val="0"/>
              <w:spacing w:before="0" w:after="0"/>
              <w:rPr>
                <w:rFonts w:eastAsia="Times New Roman"/>
                <w:lang w:eastAsia="fr-FR"/>
              </w:rPr>
            </w:pPr>
          </w:p>
        </w:tc>
        <w:tc>
          <w:tcPr>
            <w:tcW w:w="3872" w:type="dxa"/>
            <w:gridSpan w:val="26"/>
            <w:shd w:val="clear" w:color="auto" w:fill="auto"/>
          </w:tcPr>
          <w:p w14:paraId="341E1702" w14:textId="77777777" w:rsidR="00993547" w:rsidRDefault="00993547" w:rsidP="000D77C3">
            <w:pPr>
              <w:keepNext/>
              <w:snapToGrid w:val="0"/>
              <w:spacing w:before="0" w:after="0"/>
              <w:rPr>
                <w:rFonts w:eastAsia="Times New Roman"/>
                <w:lang w:eastAsia="fr-FR"/>
              </w:rPr>
            </w:pPr>
          </w:p>
        </w:tc>
        <w:tc>
          <w:tcPr>
            <w:tcW w:w="183" w:type="dxa"/>
            <w:gridSpan w:val="2"/>
            <w:tcBorders>
              <w:right w:val="single" w:sz="8" w:space="0" w:color="000000"/>
            </w:tcBorders>
            <w:shd w:val="clear" w:color="auto" w:fill="auto"/>
          </w:tcPr>
          <w:p w14:paraId="0165774E" w14:textId="77777777" w:rsidR="00993547" w:rsidRDefault="00993547" w:rsidP="000D77C3">
            <w:pPr>
              <w:keepNext/>
              <w:snapToGrid w:val="0"/>
              <w:spacing w:before="0" w:after="0"/>
              <w:rPr>
                <w:rFonts w:eastAsia="Times New Roman"/>
                <w:lang w:eastAsia="fr-FR"/>
              </w:rPr>
            </w:pPr>
          </w:p>
        </w:tc>
      </w:tr>
      <w:tr w:rsidR="00993547" w14:paraId="37A7B60F" w14:textId="77777777" w:rsidTr="000D77C3">
        <w:trPr>
          <w:gridBefore w:val="1"/>
          <w:cantSplit/>
        </w:trPr>
        <w:tc>
          <w:tcPr>
            <w:tcW w:w="281" w:type="dxa"/>
            <w:gridSpan w:val="3"/>
            <w:tcBorders>
              <w:left w:val="single" w:sz="6" w:space="0" w:color="000000"/>
            </w:tcBorders>
            <w:shd w:val="clear" w:color="auto" w:fill="auto"/>
          </w:tcPr>
          <w:p w14:paraId="5BAFA9B3" w14:textId="77777777" w:rsidR="00993547" w:rsidRDefault="00993547" w:rsidP="000D77C3">
            <w:pPr>
              <w:keepNext/>
              <w:snapToGrid w:val="0"/>
              <w:spacing w:before="0" w:after="0"/>
              <w:rPr>
                <w:rFonts w:eastAsia="Times New Roman"/>
                <w:szCs w:val="20"/>
                <w:lang w:eastAsia="fr-FR"/>
              </w:rPr>
            </w:pPr>
          </w:p>
        </w:tc>
        <w:tc>
          <w:tcPr>
            <w:tcW w:w="3971" w:type="dxa"/>
            <w:gridSpan w:val="29"/>
            <w:shd w:val="clear" w:color="auto" w:fill="auto"/>
          </w:tcPr>
          <w:p w14:paraId="7D0E2B27" w14:textId="3F04EA53" w:rsidR="00993547" w:rsidRDefault="00993547" w:rsidP="000D77C3">
            <w:pPr>
              <w:keepNext/>
              <w:spacing w:before="0" w:after="0"/>
              <w:rPr>
                <w:rFonts w:eastAsia="Times New Roman"/>
                <w:lang w:eastAsia="fr-FR"/>
              </w:rPr>
            </w:pPr>
            <w:r>
              <w:rPr>
                <w:rFonts w:eastAsia="Times New Roman"/>
                <w:lang w:eastAsia="fr-FR"/>
              </w:rPr>
              <w:t>à</w:t>
            </w:r>
            <w:r w:rsidR="00861B72">
              <w:rPr>
                <w:rFonts w:eastAsia="Times New Roman"/>
                <w:lang w:eastAsia="fr-FR"/>
              </w:rPr>
              <w:t> </w:t>
            </w:r>
            <w:r>
              <w:rPr>
                <w:rFonts w:eastAsia="Times New Roman"/>
                <w:lang w:eastAsia="fr-FR"/>
              </w:rPr>
              <w:t>:</w:t>
            </w:r>
          </w:p>
        </w:tc>
        <w:tc>
          <w:tcPr>
            <w:tcW w:w="5813" w:type="dxa"/>
            <w:gridSpan w:val="43"/>
            <w:tcBorders>
              <w:top w:val="single" w:sz="6" w:space="0" w:color="000000"/>
              <w:left w:val="single" w:sz="6" w:space="0" w:color="000000"/>
              <w:bottom w:val="single" w:sz="6" w:space="0" w:color="000000"/>
            </w:tcBorders>
            <w:shd w:val="clear" w:color="auto" w:fill="F2F2F2"/>
          </w:tcPr>
          <w:p w14:paraId="239A67B6" w14:textId="77777777" w:rsidR="00993547" w:rsidRDefault="00993547" w:rsidP="000D77C3">
            <w:pPr>
              <w:keepNext/>
              <w:snapToGrid w:val="0"/>
              <w:spacing w:before="0" w:after="0"/>
              <w:rPr>
                <w:rFonts w:eastAsia="Times New Roman"/>
                <w:lang w:eastAsia="fr-FR"/>
              </w:rPr>
            </w:pPr>
          </w:p>
        </w:tc>
        <w:tc>
          <w:tcPr>
            <w:tcW w:w="183" w:type="dxa"/>
            <w:gridSpan w:val="2"/>
            <w:tcBorders>
              <w:left w:val="single" w:sz="6" w:space="0" w:color="000000"/>
              <w:right w:val="single" w:sz="8" w:space="0" w:color="000000"/>
            </w:tcBorders>
            <w:shd w:val="clear" w:color="auto" w:fill="auto"/>
          </w:tcPr>
          <w:p w14:paraId="7589845C" w14:textId="77777777" w:rsidR="00993547" w:rsidRDefault="00993547" w:rsidP="000D77C3">
            <w:pPr>
              <w:keepNext/>
              <w:snapToGrid w:val="0"/>
              <w:spacing w:before="0" w:after="0"/>
              <w:rPr>
                <w:rFonts w:eastAsia="Times New Roman"/>
                <w:lang w:eastAsia="fr-FR"/>
              </w:rPr>
            </w:pPr>
          </w:p>
        </w:tc>
      </w:tr>
      <w:tr w:rsidR="00993547" w14:paraId="12942B31" w14:textId="77777777" w:rsidTr="000D77C3">
        <w:trPr>
          <w:gridBefore w:val="1"/>
          <w:cantSplit/>
          <w:trHeight w:hRule="exact" w:val="57"/>
        </w:trPr>
        <w:tc>
          <w:tcPr>
            <w:tcW w:w="281" w:type="dxa"/>
            <w:gridSpan w:val="3"/>
            <w:tcBorders>
              <w:left w:val="single" w:sz="6" w:space="0" w:color="000000"/>
            </w:tcBorders>
            <w:shd w:val="clear" w:color="auto" w:fill="auto"/>
          </w:tcPr>
          <w:p w14:paraId="38002202" w14:textId="77777777" w:rsidR="00993547" w:rsidRDefault="00993547" w:rsidP="000D77C3">
            <w:pPr>
              <w:keepNext/>
              <w:snapToGrid w:val="0"/>
              <w:spacing w:before="0" w:after="0"/>
              <w:rPr>
                <w:rFonts w:eastAsia="Times New Roman"/>
                <w:szCs w:val="20"/>
                <w:lang w:eastAsia="fr-FR"/>
              </w:rPr>
            </w:pPr>
          </w:p>
        </w:tc>
        <w:tc>
          <w:tcPr>
            <w:tcW w:w="5912" w:type="dxa"/>
            <w:gridSpan w:val="46"/>
            <w:shd w:val="clear" w:color="auto" w:fill="auto"/>
          </w:tcPr>
          <w:p w14:paraId="78258848" w14:textId="77777777" w:rsidR="00993547" w:rsidRDefault="00993547" w:rsidP="000D77C3">
            <w:pPr>
              <w:keepNext/>
              <w:snapToGrid w:val="0"/>
              <w:spacing w:before="0" w:after="0"/>
              <w:rPr>
                <w:rFonts w:eastAsia="Times New Roman"/>
                <w:lang w:eastAsia="fr-FR"/>
              </w:rPr>
            </w:pPr>
          </w:p>
        </w:tc>
        <w:tc>
          <w:tcPr>
            <w:tcW w:w="3872" w:type="dxa"/>
            <w:gridSpan w:val="26"/>
            <w:shd w:val="clear" w:color="auto" w:fill="auto"/>
          </w:tcPr>
          <w:p w14:paraId="52EA1F07" w14:textId="77777777" w:rsidR="00993547" w:rsidRDefault="00993547" w:rsidP="000D77C3">
            <w:pPr>
              <w:keepNext/>
              <w:snapToGrid w:val="0"/>
              <w:spacing w:before="0" w:after="0"/>
              <w:rPr>
                <w:rFonts w:eastAsia="Times New Roman"/>
                <w:lang w:eastAsia="fr-FR"/>
              </w:rPr>
            </w:pPr>
          </w:p>
        </w:tc>
        <w:tc>
          <w:tcPr>
            <w:tcW w:w="183" w:type="dxa"/>
            <w:gridSpan w:val="2"/>
            <w:tcBorders>
              <w:right w:val="single" w:sz="8" w:space="0" w:color="000000"/>
            </w:tcBorders>
            <w:shd w:val="clear" w:color="auto" w:fill="auto"/>
          </w:tcPr>
          <w:p w14:paraId="7AB52688" w14:textId="77777777" w:rsidR="00993547" w:rsidRDefault="00993547" w:rsidP="000D77C3">
            <w:pPr>
              <w:keepNext/>
              <w:snapToGrid w:val="0"/>
              <w:spacing w:before="0" w:after="0"/>
              <w:rPr>
                <w:rFonts w:eastAsia="Times New Roman"/>
                <w:lang w:eastAsia="fr-FR"/>
              </w:rPr>
            </w:pPr>
          </w:p>
        </w:tc>
      </w:tr>
      <w:tr w:rsidR="00993547" w14:paraId="2BFC0CD2" w14:textId="77777777" w:rsidTr="000D77C3">
        <w:trPr>
          <w:gridBefore w:val="1"/>
          <w:cantSplit/>
        </w:trPr>
        <w:tc>
          <w:tcPr>
            <w:tcW w:w="281" w:type="dxa"/>
            <w:gridSpan w:val="3"/>
            <w:tcBorders>
              <w:left w:val="single" w:sz="6" w:space="0" w:color="000000"/>
            </w:tcBorders>
            <w:shd w:val="clear" w:color="auto" w:fill="auto"/>
          </w:tcPr>
          <w:p w14:paraId="5949ACF9" w14:textId="77777777" w:rsidR="00993547" w:rsidRDefault="00993547" w:rsidP="000D77C3">
            <w:pPr>
              <w:keepNext/>
              <w:snapToGrid w:val="0"/>
              <w:spacing w:before="0" w:after="0"/>
              <w:rPr>
                <w:rFonts w:eastAsia="Times New Roman"/>
                <w:szCs w:val="20"/>
                <w:lang w:eastAsia="fr-FR"/>
              </w:rPr>
            </w:pPr>
          </w:p>
        </w:tc>
        <w:tc>
          <w:tcPr>
            <w:tcW w:w="3971" w:type="dxa"/>
            <w:gridSpan w:val="29"/>
            <w:shd w:val="clear" w:color="auto" w:fill="auto"/>
          </w:tcPr>
          <w:p w14:paraId="7A7DB2CE" w14:textId="63E1F772" w:rsidR="00993547" w:rsidRDefault="00993547" w:rsidP="000D77C3">
            <w:pPr>
              <w:keepNext/>
              <w:spacing w:before="0" w:after="0"/>
              <w:rPr>
                <w:rFonts w:eastAsia="Times New Roman"/>
                <w:lang w:eastAsia="fr-FR"/>
              </w:rPr>
            </w:pPr>
            <w:r>
              <w:rPr>
                <w:rFonts w:eastAsia="Times New Roman"/>
                <w:lang w:eastAsia="fr-FR"/>
              </w:rPr>
              <w:t>au nom de</w:t>
            </w:r>
            <w:r w:rsidR="00861B72">
              <w:rPr>
                <w:rFonts w:eastAsia="Times New Roman"/>
                <w:lang w:eastAsia="fr-FR"/>
              </w:rPr>
              <w:t> </w:t>
            </w:r>
            <w:r>
              <w:rPr>
                <w:rFonts w:eastAsia="Times New Roman"/>
                <w:lang w:eastAsia="fr-FR"/>
              </w:rPr>
              <w:t>:</w:t>
            </w:r>
          </w:p>
        </w:tc>
        <w:tc>
          <w:tcPr>
            <w:tcW w:w="5813" w:type="dxa"/>
            <w:gridSpan w:val="43"/>
            <w:tcBorders>
              <w:top w:val="single" w:sz="6" w:space="0" w:color="000000"/>
              <w:left w:val="single" w:sz="6" w:space="0" w:color="000000"/>
              <w:bottom w:val="single" w:sz="6" w:space="0" w:color="000000"/>
            </w:tcBorders>
            <w:shd w:val="clear" w:color="auto" w:fill="F2F2F2"/>
          </w:tcPr>
          <w:p w14:paraId="43418DAF" w14:textId="77777777" w:rsidR="00993547" w:rsidRDefault="00993547" w:rsidP="000D77C3">
            <w:pPr>
              <w:keepNext/>
              <w:snapToGrid w:val="0"/>
              <w:spacing w:before="0" w:after="0"/>
              <w:rPr>
                <w:rFonts w:eastAsia="Times New Roman"/>
                <w:lang w:eastAsia="fr-FR"/>
              </w:rPr>
            </w:pPr>
          </w:p>
        </w:tc>
        <w:tc>
          <w:tcPr>
            <w:tcW w:w="183" w:type="dxa"/>
            <w:gridSpan w:val="2"/>
            <w:tcBorders>
              <w:left w:val="single" w:sz="6" w:space="0" w:color="000000"/>
              <w:right w:val="single" w:sz="8" w:space="0" w:color="000000"/>
            </w:tcBorders>
            <w:shd w:val="clear" w:color="auto" w:fill="auto"/>
          </w:tcPr>
          <w:p w14:paraId="44E54E5D" w14:textId="77777777" w:rsidR="00993547" w:rsidRDefault="00993547" w:rsidP="000D77C3">
            <w:pPr>
              <w:keepNext/>
              <w:snapToGrid w:val="0"/>
              <w:spacing w:before="0" w:after="0"/>
              <w:rPr>
                <w:rFonts w:eastAsia="Times New Roman"/>
                <w:lang w:eastAsia="fr-FR"/>
              </w:rPr>
            </w:pPr>
          </w:p>
        </w:tc>
      </w:tr>
      <w:tr w:rsidR="00993547" w14:paraId="3C07F68B" w14:textId="77777777" w:rsidTr="000D77C3">
        <w:trPr>
          <w:gridBefore w:val="1"/>
          <w:cantSplit/>
          <w:trHeight w:hRule="exact" w:val="57"/>
        </w:trPr>
        <w:tc>
          <w:tcPr>
            <w:tcW w:w="281" w:type="dxa"/>
            <w:gridSpan w:val="3"/>
            <w:tcBorders>
              <w:left w:val="single" w:sz="6" w:space="0" w:color="000000"/>
            </w:tcBorders>
            <w:shd w:val="clear" w:color="auto" w:fill="auto"/>
          </w:tcPr>
          <w:p w14:paraId="7F848F41" w14:textId="77777777" w:rsidR="00993547" w:rsidRDefault="00993547" w:rsidP="000D77C3">
            <w:pPr>
              <w:keepNext/>
              <w:snapToGrid w:val="0"/>
              <w:spacing w:before="0" w:after="0"/>
              <w:rPr>
                <w:rFonts w:eastAsia="Times New Roman"/>
                <w:szCs w:val="20"/>
                <w:lang w:eastAsia="fr-FR"/>
              </w:rPr>
            </w:pPr>
          </w:p>
        </w:tc>
        <w:tc>
          <w:tcPr>
            <w:tcW w:w="5429" w:type="dxa"/>
            <w:gridSpan w:val="42"/>
            <w:shd w:val="clear" w:color="auto" w:fill="auto"/>
          </w:tcPr>
          <w:p w14:paraId="1B78AEF2" w14:textId="77777777" w:rsidR="00993547" w:rsidRDefault="00993547" w:rsidP="000D77C3">
            <w:pPr>
              <w:keepNext/>
              <w:snapToGrid w:val="0"/>
              <w:spacing w:before="0" w:after="0"/>
              <w:rPr>
                <w:rFonts w:eastAsia="Times New Roman"/>
                <w:lang w:eastAsia="fr-FR"/>
              </w:rPr>
            </w:pPr>
          </w:p>
        </w:tc>
        <w:tc>
          <w:tcPr>
            <w:tcW w:w="4355" w:type="dxa"/>
            <w:gridSpan w:val="30"/>
            <w:shd w:val="clear" w:color="auto" w:fill="auto"/>
          </w:tcPr>
          <w:p w14:paraId="7FDC36FA" w14:textId="77777777" w:rsidR="00993547" w:rsidRDefault="00993547" w:rsidP="000D77C3">
            <w:pPr>
              <w:keepNext/>
              <w:snapToGrid w:val="0"/>
              <w:spacing w:before="0" w:after="0"/>
              <w:rPr>
                <w:rFonts w:eastAsia="Times New Roman"/>
                <w:lang w:eastAsia="fr-FR"/>
              </w:rPr>
            </w:pPr>
          </w:p>
        </w:tc>
        <w:tc>
          <w:tcPr>
            <w:tcW w:w="183" w:type="dxa"/>
            <w:gridSpan w:val="2"/>
            <w:tcBorders>
              <w:right w:val="single" w:sz="8" w:space="0" w:color="000000"/>
            </w:tcBorders>
            <w:shd w:val="clear" w:color="auto" w:fill="auto"/>
          </w:tcPr>
          <w:p w14:paraId="3E361672" w14:textId="77777777" w:rsidR="00993547" w:rsidRDefault="00993547" w:rsidP="000D77C3">
            <w:pPr>
              <w:keepNext/>
              <w:snapToGrid w:val="0"/>
              <w:spacing w:before="0" w:after="0"/>
              <w:rPr>
                <w:rFonts w:eastAsia="Times New Roman"/>
                <w:lang w:eastAsia="fr-FR"/>
              </w:rPr>
            </w:pPr>
          </w:p>
        </w:tc>
      </w:tr>
      <w:tr w:rsidR="00993547" w14:paraId="5FCF6957" w14:textId="77777777" w:rsidTr="000D77C3">
        <w:trPr>
          <w:gridBefore w:val="1"/>
          <w:cantSplit/>
          <w:trHeight w:val="325"/>
        </w:trPr>
        <w:tc>
          <w:tcPr>
            <w:tcW w:w="281" w:type="dxa"/>
            <w:gridSpan w:val="3"/>
            <w:tcBorders>
              <w:left w:val="single" w:sz="6" w:space="0" w:color="000000"/>
            </w:tcBorders>
            <w:shd w:val="clear" w:color="auto" w:fill="auto"/>
          </w:tcPr>
          <w:p w14:paraId="188A1840" w14:textId="77777777" w:rsidR="00993547" w:rsidRDefault="00993547" w:rsidP="000D77C3">
            <w:pPr>
              <w:keepNext/>
              <w:snapToGrid w:val="0"/>
              <w:spacing w:before="0" w:after="0"/>
              <w:rPr>
                <w:rFonts w:eastAsia="Times New Roman"/>
                <w:szCs w:val="20"/>
                <w:lang w:eastAsia="fr-FR"/>
              </w:rPr>
            </w:pPr>
          </w:p>
        </w:tc>
        <w:tc>
          <w:tcPr>
            <w:tcW w:w="1728" w:type="dxa"/>
            <w:gridSpan w:val="5"/>
            <w:shd w:val="clear" w:color="auto" w:fill="auto"/>
          </w:tcPr>
          <w:p w14:paraId="04D11C5B" w14:textId="731EA447" w:rsidR="00993547" w:rsidRDefault="00993547" w:rsidP="000D77C3">
            <w:pPr>
              <w:keepNext/>
              <w:spacing w:before="0" w:after="0"/>
              <w:rPr>
                <w:rFonts w:eastAsia="Times New Roman"/>
                <w:lang w:eastAsia="fr-FR"/>
              </w:rPr>
            </w:pPr>
            <w:r>
              <w:rPr>
                <w:rFonts w:eastAsia="Times New Roman"/>
                <w:lang w:eastAsia="fr-FR"/>
              </w:rPr>
              <w:t>sous le numéro</w:t>
            </w:r>
            <w:r w:rsidR="00861B72">
              <w:rPr>
                <w:rFonts w:eastAsia="Times New Roman"/>
                <w:lang w:eastAsia="fr-FR"/>
              </w:rPr>
              <w:t> </w:t>
            </w:r>
            <w:r>
              <w:rPr>
                <w:rFonts w:eastAsia="Times New Roman"/>
                <w:lang w:eastAsia="fr-FR"/>
              </w:rPr>
              <w:t>:</w:t>
            </w:r>
          </w:p>
        </w:tc>
        <w:tc>
          <w:tcPr>
            <w:tcW w:w="463" w:type="dxa"/>
            <w:gridSpan w:val="5"/>
            <w:tcBorders>
              <w:top w:val="single" w:sz="6" w:space="0" w:color="000000"/>
              <w:left w:val="single" w:sz="6" w:space="0" w:color="000000"/>
              <w:bottom w:val="single" w:sz="6" w:space="0" w:color="000000"/>
            </w:tcBorders>
            <w:shd w:val="clear" w:color="auto" w:fill="F2F2F2"/>
          </w:tcPr>
          <w:p w14:paraId="65397F03" w14:textId="7CCCFCE4" w:rsidR="00993547" w:rsidRDefault="00993547" w:rsidP="000B63CE">
            <w:pPr>
              <w:keepNext/>
              <w:snapToGrid w:val="0"/>
              <w:spacing w:before="0" w:after="0"/>
              <w:jc w:val="center"/>
              <w:rPr>
                <w:rFonts w:eastAsia="Times New Roman"/>
                <w:lang w:eastAsia="fr-FR"/>
              </w:rPr>
            </w:pPr>
          </w:p>
        </w:tc>
        <w:tc>
          <w:tcPr>
            <w:tcW w:w="419" w:type="dxa"/>
            <w:gridSpan w:val="3"/>
            <w:tcBorders>
              <w:top w:val="single" w:sz="6" w:space="0" w:color="000000"/>
              <w:left w:val="single" w:sz="6" w:space="0" w:color="000000"/>
              <w:bottom w:val="single" w:sz="6" w:space="0" w:color="000000"/>
            </w:tcBorders>
            <w:shd w:val="clear" w:color="auto" w:fill="F2F2F2"/>
          </w:tcPr>
          <w:p w14:paraId="69CA7984" w14:textId="77777777" w:rsidR="00993547" w:rsidRDefault="00993547" w:rsidP="000B63CE">
            <w:pPr>
              <w:keepNext/>
              <w:snapToGrid w:val="0"/>
              <w:spacing w:before="0" w:after="0"/>
              <w:jc w:val="center"/>
              <w:rPr>
                <w:rFonts w:eastAsia="Times New Roman"/>
                <w:lang w:eastAsia="fr-FR"/>
              </w:rPr>
            </w:pPr>
          </w:p>
        </w:tc>
        <w:tc>
          <w:tcPr>
            <w:tcW w:w="410" w:type="dxa"/>
            <w:gridSpan w:val="4"/>
            <w:tcBorders>
              <w:top w:val="single" w:sz="6" w:space="0" w:color="000000"/>
              <w:left w:val="single" w:sz="6" w:space="0" w:color="000000"/>
              <w:bottom w:val="single" w:sz="6" w:space="0" w:color="000000"/>
            </w:tcBorders>
            <w:shd w:val="clear" w:color="auto" w:fill="F2F2F2"/>
          </w:tcPr>
          <w:p w14:paraId="17A4BE95" w14:textId="77777777" w:rsidR="00993547" w:rsidRDefault="00993547" w:rsidP="000B63CE">
            <w:pPr>
              <w:keepNext/>
              <w:snapToGrid w:val="0"/>
              <w:spacing w:before="0" w:after="0"/>
              <w:jc w:val="center"/>
              <w:rPr>
                <w:rFonts w:eastAsia="Times New Roman"/>
                <w:lang w:eastAsia="fr-FR"/>
              </w:rPr>
            </w:pPr>
          </w:p>
        </w:tc>
        <w:tc>
          <w:tcPr>
            <w:tcW w:w="214" w:type="dxa"/>
            <w:gridSpan w:val="2"/>
            <w:tcBorders>
              <w:left w:val="single" w:sz="6" w:space="0" w:color="000000"/>
            </w:tcBorders>
            <w:shd w:val="clear" w:color="auto" w:fill="auto"/>
          </w:tcPr>
          <w:p w14:paraId="263016BF" w14:textId="77777777" w:rsidR="00993547" w:rsidRDefault="00993547" w:rsidP="000B63CE">
            <w:pPr>
              <w:keepNext/>
              <w:snapToGrid w:val="0"/>
              <w:spacing w:before="0" w:after="0"/>
              <w:jc w:val="center"/>
              <w:rPr>
                <w:rFonts w:eastAsia="Times New Roman"/>
                <w:lang w:eastAsia="fr-FR"/>
              </w:rPr>
            </w:pPr>
          </w:p>
        </w:tc>
        <w:tc>
          <w:tcPr>
            <w:tcW w:w="424" w:type="dxa"/>
            <w:gridSpan w:val="6"/>
            <w:tcBorders>
              <w:top w:val="single" w:sz="6" w:space="0" w:color="000000"/>
              <w:left w:val="single" w:sz="6" w:space="0" w:color="000000"/>
              <w:bottom w:val="single" w:sz="6" w:space="0" w:color="000000"/>
            </w:tcBorders>
            <w:shd w:val="clear" w:color="auto" w:fill="F2F2F2"/>
          </w:tcPr>
          <w:p w14:paraId="1DE57535" w14:textId="77777777" w:rsidR="00993547" w:rsidRDefault="00993547" w:rsidP="000B63CE">
            <w:pPr>
              <w:keepNext/>
              <w:snapToGrid w:val="0"/>
              <w:spacing w:before="0" w:after="0"/>
              <w:jc w:val="center"/>
              <w:rPr>
                <w:rFonts w:eastAsia="Times New Roman"/>
                <w:lang w:eastAsia="fr-FR"/>
              </w:rPr>
            </w:pPr>
          </w:p>
        </w:tc>
        <w:tc>
          <w:tcPr>
            <w:tcW w:w="455" w:type="dxa"/>
            <w:gridSpan w:val="6"/>
            <w:tcBorders>
              <w:top w:val="single" w:sz="6" w:space="0" w:color="000000"/>
              <w:left w:val="single" w:sz="6" w:space="0" w:color="000000"/>
              <w:bottom w:val="single" w:sz="6" w:space="0" w:color="000000"/>
            </w:tcBorders>
            <w:shd w:val="clear" w:color="auto" w:fill="F2F2F2"/>
          </w:tcPr>
          <w:p w14:paraId="06CE213D" w14:textId="77777777" w:rsidR="00993547" w:rsidRDefault="00993547" w:rsidP="000B63CE">
            <w:pPr>
              <w:keepNext/>
              <w:snapToGrid w:val="0"/>
              <w:spacing w:before="0" w:after="0"/>
              <w:jc w:val="center"/>
              <w:rPr>
                <w:rFonts w:eastAsia="Times New Roman"/>
                <w:lang w:eastAsia="fr-FR"/>
              </w:rPr>
            </w:pPr>
          </w:p>
        </w:tc>
        <w:tc>
          <w:tcPr>
            <w:tcW w:w="425" w:type="dxa"/>
            <w:gridSpan w:val="4"/>
            <w:tcBorders>
              <w:top w:val="single" w:sz="6" w:space="0" w:color="000000"/>
              <w:left w:val="single" w:sz="6" w:space="0" w:color="000000"/>
              <w:bottom w:val="single" w:sz="6" w:space="0" w:color="000000"/>
            </w:tcBorders>
            <w:shd w:val="clear" w:color="auto" w:fill="F2F2F2"/>
          </w:tcPr>
          <w:p w14:paraId="2CDDD05E" w14:textId="77777777" w:rsidR="00993547" w:rsidRDefault="00993547" w:rsidP="000B63CE">
            <w:pPr>
              <w:keepNext/>
              <w:snapToGrid w:val="0"/>
              <w:spacing w:before="0" w:after="0"/>
              <w:jc w:val="center"/>
              <w:rPr>
                <w:rFonts w:eastAsia="Times New Roman"/>
                <w:lang w:eastAsia="fr-FR"/>
              </w:rPr>
            </w:pPr>
          </w:p>
        </w:tc>
        <w:tc>
          <w:tcPr>
            <w:tcW w:w="476" w:type="dxa"/>
            <w:gridSpan w:val="4"/>
            <w:tcBorders>
              <w:top w:val="single" w:sz="6" w:space="0" w:color="000000"/>
              <w:left w:val="single" w:sz="6" w:space="0" w:color="000000"/>
              <w:bottom w:val="single" w:sz="6" w:space="0" w:color="000000"/>
            </w:tcBorders>
            <w:shd w:val="clear" w:color="auto" w:fill="F2F2F2"/>
          </w:tcPr>
          <w:p w14:paraId="548F6A42" w14:textId="77777777" w:rsidR="00993547" w:rsidRDefault="00993547" w:rsidP="000B63CE">
            <w:pPr>
              <w:keepNext/>
              <w:snapToGrid w:val="0"/>
              <w:spacing w:before="0" w:after="0"/>
              <w:jc w:val="center"/>
              <w:rPr>
                <w:rFonts w:eastAsia="Times New Roman"/>
                <w:lang w:eastAsia="fr-FR"/>
              </w:rPr>
            </w:pPr>
          </w:p>
        </w:tc>
        <w:tc>
          <w:tcPr>
            <w:tcW w:w="415" w:type="dxa"/>
            <w:gridSpan w:val="3"/>
            <w:tcBorders>
              <w:top w:val="single" w:sz="6" w:space="0" w:color="000000"/>
              <w:left w:val="single" w:sz="6" w:space="0" w:color="000000"/>
              <w:bottom w:val="single" w:sz="6" w:space="0" w:color="000000"/>
            </w:tcBorders>
            <w:shd w:val="clear" w:color="auto" w:fill="F2F2F2"/>
          </w:tcPr>
          <w:p w14:paraId="1CEC4417" w14:textId="77777777" w:rsidR="00993547" w:rsidRDefault="00993547" w:rsidP="000B63CE">
            <w:pPr>
              <w:keepNext/>
              <w:snapToGrid w:val="0"/>
              <w:spacing w:before="0" w:after="0"/>
              <w:jc w:val="center"/>
              <w:rPr>
                <w:rFonts w:eastAsia="Times New Roman"/>
                <w:lang w:eastAsia="fr-FR"/>
              </w:rPr>
            </w:pPr>
          </w:p>
        </w:tc>
        <w:tc>
          <w:tcPr>
            <w:tcW w:w="521" w:type="dxa"/>
            <w:gridSpan w:val="5"/>
            <w:tcBorders>
              <w:top w:val="single" w:sz="6" w:space="0" w:color="000000"/>
              <w:left w:val="single" w:sz="6" w:space="0" w:color="000000"/>
              <w:bottom w:val="single" w:sz="6" w:space="0" w:color="000000"/>
            </w:tcBorders>
            <w:shd w:val="clear" w:color="auto" w:fill="F2F2F2"/>
          </w:tcPr>
          <w:p w14:paraId="2EFCDF3A" w14:textId="77777777" w:rsidR="00993547" w:rsidRDefault="00993547" w:rsidP="000B63CE">
            <w:pPr>
              <w:keepNext/>
              <w:snapToGrid w:val="0"/>
              <w:spacing w:before="0" w:after="0"/>
              <w:jc w:val="center"/>
              <w:rPr>
                <w:rFonts w:eastAsia="Times New Roman"/>
                <w:lang w:eastAsia="fr-FR"/>
              </w:rPr>
            </w:pPr>
          </w:p>
        </w:tc>
        <w:tc>
          <w:tcPr>
            <w:tcW w:w="564" w:type="dxa"/>
            <w:gridSpan w:val="4"/>
            <w:tcBorders>
              <w:top w:val="single" w:sz="6" w:space="0" w:color="000000"/>
              <w:left w:val="single" w:sz="6" w:space="0" w:color="000000"/>
              <w:bottom w:val="single" w:sz="6" w:space="0" w:color="000000"/>
            </w:tcBorders>
            <w:shd w:val="clear" w:color="auto" w:fill="F2F2F2"/>
          </w:tcPr>
          <w:p w14:paraId="360C88BD" w14:textId="77777777" w:rsidR="00993547" w:rsidRDefault="00993547" w:rsidP="000B63CE">
            <w:pPr>
              <w:keepNext/>
              <w:snapToGrid w:val="0"/>
              <w:spacing w:before="0" w:after="0"/>
              <w:jc w:val="center"/>
              <w:rPr>
                <w:rFonts w:eastAsia="Times New Roman"/>
                <w:lang w:eastAsia="fr-FR"/>
              </w:rPr>
            </w:pPr>
          </w:p>
        </w:tc>
        <w:tc>
          <w:tcPr>
            <w:tcW w:w="444" w:type="dxa"/>
            <w:gridSpan w:val="4"/>
            <w:tcBorders>
              <w:top w:val="single" w:sz="6" w:space="0" w:color="000000"/>
              <w:left w:val="single" w:sz="6" w:space="0" w:color="000000"/>
              <w:bottom w:val="single" w:sz="6" w:space="0" w:color="000000"/>
            </w:tcBorders>
            <w:shd w:val="clear" w:color="auto" w:fill="F2F2F2"/>
          </w:tcPr>
          <w:p w14:paraId="19E69E3E" w14:textId="77777777" w:rsidR="00993547" w:rsidRDefault="00993547" w:rsidP="000B63CE">
            <w:pPr>
              <w:keepNext/>
              <w:snapToGrid w:val="0"/>
              <w:spacing w:before="0" w:after="0"/>
              <w:jc w:val="center"/>
              <w:rPr>
                <w:rFonts w:eastAsia="Times New Roman"/>
                <w:lang w:eastAsia="fr-FR"/>
              </w:rPr>
            </w:pPr>
          </w:p>
        </w:tc>
        <w:tc>
          <w:tcPr>
            <w:tcW w:w="1119" w:type="dxa"/>
            <w:gridSpan w:val="7"/>
            <w:tcBorders>
              <w:left w:val="single" w:sz="6" w:space="0" w:color="000000"/>
            </w:tcBorders>
            <w:shd w:val="clear" w:color="auto" w:fill="auto"/>
          </w:tcPr>
          <w:p w14:paraId="3F51735C" w14:textId="50DF1D3F" w:rsidR="00993547" w:rsidRDefault="00993547" w:rsidP="000D77C3">
            <w:pPr>
              <w:keepNext/>
              <w:spacing w:before="0" w:after="0"/>
              <w:rPr>
                <w:rFonts w:eastAsia="Times New Roman"/>
                <w:lang w:eastAsia="fr-FR"/>
              </w:rPr>
            </w:pPr>
            <w:r>
              <w:rPr>
                <w:rFonts w:eastAsia="Times New Roman"/>
                <w:lang w:eastAsia="fr-FR"/>
              </w:rPr>
              <w:t xml:space="preserve"> clé RIB</w:t>
            </w:r>
            <w:r w:rsidR="00861B72">
              <w:rPr>
                <w:rFonts w:eastAsia="Times New Roman"/>
                <w:lang w:eastAsia="fr-FR"/>
              </w:rPr>
              <w:t> </w:t>
            </w:r>
            <w:r>
              <w:rPr>
                <w:rFonts w:eastAsia="Times New Roman"/>
                <w:lang w:eastAsia="fr-FR"/>
              </w:rPr>
              <w:t>:</w:t>
            </w:r>
          </w:p>
        </w:tc>
        <w:tc>
          <w:tcPr>
            <w:tcW w:w="431" w:type="dxa"/>
            <w:gridSpan w:val="4"/>
            <w:tcBorders>
              <w:top w:val="single" w:sz="6" w:space="0" w:color="000000"/>
              <w:left w:val="single" w:sz="6" w:space="0" w:color="000000"/>
              <w:bottom w:val="single" w:sz="6" w:space="0" w:color="000000"/>
            </w:tcBorders>
            <w:shd w:val="clear" w:color="auto" w:fill="F2F2F2"/>
          </w:tcPr>
          <w:p w14:paraId="32C36B29" w14:textId="77777777" w:rsidR="00993547" w:rsidRDefault="00993547" w:rsidP="000B63CE">
            <w:pPr>
              <w:keepNext/>
              <w:snapToGrid w:val="0"/>
              <w:spacing w:before="0" w:after="0"/>
              <w:jc w:val="center"/>
              <w:rPr>
                <w:rFonts w:eastAsia="Times New Roman"/>
                <w:lang w:eastAsia="fr-FR"/>
              </w:rPr>
            </w:pPr>
          </w:p>
        </w:tc>
        <w:tc>
          <w:tcPr>
            <w:tcW w:w="425" w:type="dxa"/>
            <w:gridSpan w:val="2"/>
            <w:tcBorders>
              <w:top w:val="single" w:sz="6" w:space="0" w:color="000000"/>
              <w:left w:val="single" w:sz="6" w:space="0" w:color="000000"/>
              <w:bottom w:val="single" w:sz="6" w:space="0" w:color="000000"/>
            </w:tcBorders>
            <w:shd w:val="clear" w:color="auto" w:fill="F2F2F2"/>
          </w:tcPr>
          <w:p w14:paraId="0DF2DC77" w14:textId="77777777" w:rsidR="00993547" w:rsidRDefault="00993547" w:rsidP="000B63CE">
            <w:pPr>
              <w:keepNext/>
              <w:snapToGrid w:val="0"/>
              <w:spacing w:before="0" w:after="0"/>
              <w:jc w:val="center"/>
              <w:rPr>
                <w:rFonts w:eastAsia="Times New Roman"/>
                <w:lang w:eastAsia="fr-FR"/>
              </w:rPr>
            </w:pPr>
          </w:p>
        </w:tc>
        <w:tc>
          <w:tcPr>
            <w:tcW w:w="1034" w:type="dxa"/>
            <w:gridSpan w:val="6"/>
            <w:tcBorders>
              <w:left w:val="single" w:sz="6" w:space="0" w:color="000000"/>
              <w:right w:val="single" w:sz="8" w:space="0" w:color="000000"/>
            </w:tcBorders>
            <w:shd w:val="clear" w:color="auto" w:fill="auto"/>
          </w:tcPr>
          <w:p w14:paraId="3900692B" w14:textId="77777777" w:rsidR="00993547" w:rsidRDefault="00993547" w:rsidP="000D77C3">
            <w:pPr>
              <w:keepNext/>
              <w:snapToGrid w:val="0"/>
              <w:spacing w:before="0" w:after="0"/>
              <w:rPr>
                <w:rFonts w:eastAsia="Times New Roman"/>
                <w:lang w:eastAsia="fr-FR"/>
              </w:rPr>
            </w:pPr>
          </w:p>
        </w:tc>
      </w:tr>
      <w:tr w:rsidR="00993547" w14:paraId="6F41C601" w14:textId="77777777" w:rsidTr="000D77C3">
        <w:trPr>
          <w:gridBefore w:val="1"/>
          <w:cantSplit/>
          <w:trHeight w:hRule="exact" w:val="57"/>
        </w:trPr>
        <w:tc>
          <w:tcPr>
            <w:tcW w:w="281" w:type="dxa"/>
            <w:gridSpan w:val="3"/>
            <w:tcBorders>
              <w:left w:val="single" w:sz="6" w:space="0" w:color="000000"/>
            </w:tcBorders>
            <w:shd w:val="clear" w:color="auto" w:fill="auto"/>
          </w:tcPr>
          <w:p w14:paraId="33091CD3" w14:textId="77777777" w:rsidR="00993547" w:rsidRDefault="00993547" w:rsidP="000D77C3">
            <w:pPr>
              <w:keepNext/>
              <w:snapToGrid w:val="0"/>
              <w:spacing w:before="0" w:after="0"/>
              <w:rPr>
                <w:rFonts w:eastAsia="Times New Roman"/>
                <w:szCs w:val="20"/>
                <w:lang w:eastAsia="fr-FR"/>
              </w:rPr>
            </w:pPr>
          </w:p>
        </w:tc>
        <w:tc>
          <w:tcPr>
            <w:tcW w:w="5429" w:type="dxa"/>
            <w:gridSpan w:val="42"/>
            <w:shd w:val="clear" w:color="auto" w:fill="auto"/>
          </w:tcPr>
          <w:p w14:paraId="7FA3ABE8" w14:textId="77777777" w:rsidR="00993547" w:rsidRDefault="00993547" w:rsidP="000D77C3">
            <w:pPr>
              <w:keepNext/>
              <w:snapToGrid w:val="0"/>
              <w:spacing w:before="0" w:after="0"/>
              <w:rPr>
                <w:rFonts w:eastAsia="Times New Roman"/>
                <w:lang w:eastAsia="fr-FR"/>
              </w:rPr>
            </w:pPr>
          </w:p>
        </w:tc>
        <w:tc>
          <w:tcPr>
            <w:tcW w:w="2654" w:type="dxa"/>
            <w:gridSpan w:val="21"/>
            <w:shd w:val="clear" w:color="auto" w:fill="auto"/>
          </w:tcPr>
          <w:p w14:paraId="4506DAA4" w14:textId="77777777" w:rsidR="00993547" w:rsidRDefault="00993547" w:rsidP="000D77C3">
            <w:pPr>
              <w:keepNext/>
              <w:snapToGrid w:val="0"/>
              <w:spacing w:before="0" w:after="0"/>
              <w:rPr>
                <w:rFonts w:eastAsia="Times New Roman"/>
                <w:lang w:eastAsia="fr-FR"/>
              </w:rPr>
            </w:pPr>
          </w:p>
        </w:tc>
        <w:tc>
          <w:tcPr>
            <w:tcW w:w="1884" w:type="dxa"/>
            <w:gridSpan w:val="11"/>
            <w:tcBorders>
              <w:right w:val="single" w:sz="8" w:space="0" w:color="000000"/>
            </w:tcBorders>
            <w:shd w:val="clear" w:color="auto" w:fill="auto"/>
          </w:tcPr>
          <w:p w14:paraId="32FEAD0E" w14:textId="77777777" w:rsidR="00993547" w:rsidRDefault="00993547" w:rsidP="000D77C3">
            <w:pPr>
              <w:keepNext/>
              <w:snapToGrid w:val="0"/>
              <w:spacing w:before="0" w:after="0"/>
              <w:rPr>
                <w:rFonts w:eastAsia="Times New Roman"/>
                <w:lang w:eastAsia="fr-FR"/>
              </w:rPr>
            </w:pPr>
          </w:p>
        </w:tc>
      </w:tr>
      <w:tr w:rsidR="00993547" w14:paraId="0E1C73BC" w14:textId="77777777" w:rsidTr="000D77C3">
        <w:trPr>
          <w:gridBefore w:val="1"/>
          <w:cantSplit/>
          <w:trHeight w:val="195"/>
        </w:trPr>
        <w:tc>
          <w:tcPr>
            <w:tcW w:w="281" w:type="dxa"/>
            <w:gridSpan w:val="3"/>
            <w:tcBorders>
              <w:left w:val="single" w:sz="6" w:space="0" w:color="000000"/>
            </w:tcBorders>
            <w:shd w:val="clear" w:color="auto" w:fill="auto"/>
          </w:tcPr>
          <w:p w14:paraId="4955FEFC" w14:textId="77777777" w:rsidR="00993547" w:rsidRDefault="00993547" w:rsidP="000D77C3">
            <w:pPr>
              <w:keepNext/>
              <w:snapToGrid w:val="0"/>
              <w:spacing w:before="0" w:after="0"/>
              <w:rPr>
                <w:rFonts w:eastAsia="Times New Roman"/>
                <w:szCs w:val="20"/>
                <w:lang w:eastAsia="fr-FR"/>
              </w:rPr>
            </w:pPr>
          </w:p>
        </w:tc>
        <w:tc>
          <w:tcPr>
            <w:tcW w:w="1728" w:type="dxa"/>
            <w:gridSpan w:val="5"/>
            <w:shd w:val="clear" w:color="auto" w:fill="auto"/>
          </w:tcPr>
          <w:p w14:paraId="0323F5AC" w14:textId="1F9A2CCA" w:rsidR="00993547" w:rsidRDefault="00993547" w:rsidP="000D77C3">
            <w:pPr>
              <w:keepNext/>
              <w:spacing w:before="0" w:after="0" w:line="195" w:lineRule="atLeast"/>
              <w:rPr>
                <w:rFonts w:eastAsia="Times New Roman"/>
                <w:lang w:eastAsia="fr-FR"/>
              </w:rPr>
            </w:pPr>
            <w:r>
              <w:rPr>
                <w:rFonts w:eastAsia="Times New Roman"/>
                <w:lang w:eastAsia="fr-FR"/>
              </w:rPr>
              <w:t>code banque</w:t>
            </w:r>
            <w:r w:rsidR="00861B72">
              <w:rPr>
                <w:rFonts w:eastAsia="Times New Roman"/>
                <w:lang w:eastAsia="fr-FR"/>
              </w:rPr>
              <w:t> </w:t>
            </w:r>
            <w:r>
              <w:rPr>
                <w:rFonts w:eastAsia="Times New Roman"/>
                <w:lang w:eastAsia="fr-FR"/>
              </w:rPr>
              <w:t>:</w:t>
            </w:r>
          </w:p>
        </w:tc>
        <w:tc>
          <w:tcPr>
            <w:tcW w:w="463" w:type="dxa"/>
            <w:gridSpan w:val="5"/>
            <w:tcBorders>
              <w:top w:val="single" w:sz="6" w:space="0" w:color="000000"/>
              <w:left w:val="single" w:sz="6" w:space="0" w:color="000000"/>
              <w:bottom w:val="single" w:sz="6" w:space="0" w:color="000000"/>
            </w:tcBorders>
            <w:shd w:val="clear" w:color="auto" w:fill="F2F2F2"/>
          </w:tcPr>
          <w:p w14:paraId="15947F16" w14:textId="77777777" w:rsidR="00993547" w:rsidRDefault="00993547" w:rsidP="000B63CE">
            <w:pPr>
              <w:keepNext/>
              <w:snapToGrid w:val="0"/>
              <w:spacing w:before="0" w:after="0"/>
              <w:jc w:val="center"/>
              <w:rPr>
                <w:rFonts w:eastAsia="Times New Roman"/>
                <w:lang w:eastAsia="fr-FR"/>
              </w:rPr>
            </w:pPr>
          </w:p>
        </w:tc>
        <w:tc>
          <w:tcPr>
            <w:tcW w:w="419" w:type="dxa"/>
            <w:gridSpan w:val="3"/>
            <w:tcBorders>
              <w:top w:val="single" w:sz="6" w:space="0" w:color="000000"/>
              <w:left w:val="single" w:sz="6" w:space="0" w:color="000000"/>
              <w:bottom w:val="single" w:sz="6" w:space="0" w:color="000000"/>
            </w:tcBorders>
            <w:shd w:val="clear" w:color="auto" w:fill="F2F2F2"/>
          </w:tcPr>
          <w:p w14:paraId="7CDC19ED" w14:textId="77777777" w:rsidR="00993547" w:rsidRDefault="00993547" w:rsidP="000B63CE">
            <w:pPr>
              <w:keepNext/>
              <w:snapToGrid w:val="0"/>
              <w:spacing w:before="0" w:after="0"/>
              <w:jc w:val="center"/>
              <w:rPr>
                <w:rFonts w:eastAsia="Times New Roman"/>
                <w:lang w:eastAsia="fr-FR"/>
              </w:rPr>
            </w:pPr>
          </w:p>
        </w:tc>
        <w:tc>
          <w:tcPr>
            <w:tcW w:w="410" w:type="dxa"/>
            <w:gridSpan w:val="4"/>
            <w:tcBorders>
              <w:top w:val="single" w:sz="6" w:space="0" w:color="000000"/>
              <w:left w:val="single" w:sz="6" w:space="0" w:color="000000"/>
              <w:bottom w:val="single" w:sz="6" w:space="0" w:color="000000"/>
            </w:tcBorders>
            <w:shd w:val="clear" w:color="auto" w:fill="F2F2F2"/>
          </w:tcPr>
          <w:p w14:paraId="22DB8D04" w14:textId="77777777" w:rsidR="00993547" w:rsidRDefault="00993547" w:rsidP="000B63CE">
            <w:pPr>
              <w:keepNext/>
              <w:snapToGrid w:val="0"/>
              <w:spacing w:before="0" w:after="0"/>
              <w:jc w:val="center"/>
              <w:rPr>
                <w:rFonts w:eastAsia="Times New Roman"/>
                <w:lang w:eastAsia="fr-FR"/>
              </w:rPr>
            </w:pPr>
          </w:p>
        </w:tc>
        <w:tc>
          <w:tcPr>
            <w:tcW w:w="410" w:type="dxa"/>
            <w:gridSpan w:val="5"/>
            <w:tcBorders>
              <w:top w:val="single" w:sz="6" w:space="0" w:color="000000"/>
              <w:left w:val="single" w:sz="6" w:space="0" w:color="000000"/>
              <w:bottom w:val="single" w:sz="6" w:space="0" w:color="000000"/>
            </w:tcBorders>
            <w:shd w:val="clear" w:color="auto" w:fill="F2F2F2"/>
          </w:tcPr>
          <w:p w14:paraId="5BBD85ED" w14:textId="77777777" w:rsidR="00993547" w:rsidRDefault="00993547" w:rsidP="000B63CE">
            <w:pPr>
              <w:keepNext/>
              <w:snapToGrid w:val="0"/>
              <w:spacing w:before="0" w:after="0"/>
              <w:jc w:val="center"/>
              <w:rPr>
                <w:rFonts w:eastAsia="Times New Roman"/>
                <w:lang w:eastAsia="fr-FR"/>
              </w:rPr>
            </w:pPr>
          </w:p>
        </w:tc>
        <w:tc>
          <w:tcPr>
            <w:tcW w:w="409" w:type="dxa"/>
            <w:gridSpan w:val="5"/>
            <w:tcBorders>
              <w:top w:val="single" w:sz="6" w:space="0" w:color="000000"/>
              <w:left w:val="single" w:sz="6" w:space="0" w:color="000000"/>
              <w:bottom w:val="single" w:sz="6" w:space="0" w:color="000000"/>
            </w:tcBorders>
            <w:shd w:val="clear" w:color="auto" w:fill="F2F2F2"/>
          </w:tcPr>
          <w:p w14:paraId="10C7CD23" w14:textId="77777777" w:rsidR="00993547" w:rsidRDefault="00993547" w:rsidP="000B63CE">
            <w:pPr>
              <w:keepNext/>
              <w:snapToGrid w:val="0"/>
              <w:spacing w:before="0" w:after="0"/>
              <w:jc w:val="center"/>
              <w:rPr>
                <w:rFonts w:eastAsia="Times New Roman"/>
                <w:lang w:eastAsia="fr-FR"/>
              </w:rPr>
            </w:pPr>
          </w:p>
        </w:tc>
        <w:tc>
          <w:tcPr>
            <w:tcW w:w="1675" w:type="dxa"/>
            <w:gridSpan w:val="16"/>
            <w:tcBorders>
              <w:left w:val="single" w:sz="6" w:space="0" w:color="000000"/>
            </w:tcBorders>
            <w:shd w:val="clear" w:color="auto" w:fill="auto"/>
          </w:tcPr>
          <w:p w14:paraId="5C156ABD" w14:textId="5646F25D" w:rsidR="00993547" w:rsidRDefault="00993547" w:rsidP="000D77C3">
            <w:pPr>
              <w:keepNext/>
              <w:spacing w:before="0" w:after="0" w:line="195" w:lineRule="atLeast"/>
              <w:rPr>
                <w:rFonts w:eastAsia="Times New Roman"/>
                <w:lang w:eastAsia="fr-FR"/>
              </w:rPr>
            </w:pPr>
            <w:r>
              <w:rPr>
                <w:rFonts w:eastAsia="Times New Roman"/>
                <w:lang w:eastAsia="fr-FR"/>
              </w:rPr>
              <w:t xml:space="preserve">   code guichet</w:t>
            </w:r>
            <w:r w:rsidR="00861B72">
              <w:rPr>
                <w:rFonts w:eastAsia="Times New Roman"/>
                <w:lang w:eastAsia="fr-FR"/>
              </w:rPr>
              <w:t> </w:t>
            </w:r>
            <w:r>
              <w:rPr>
                <w:rFonts w:eastAsia="Times New Roman"/>
                <w:lang w:eastAsia="fr-FR"/>
              </w:rPr>
              <w:t>:</w:t>
            </w:r>
          </w:p>
        </w:tc>
        <w:tc>
          <w:tcPr>
            <w:tcW w:w="436" w:type="dxa"/>
            <w:gridSpan w:val="4"/>
            <w:tcBorders>
              <w:top w:val="single" w:sz="6" w:space="0" w:color="000000"/>
              <w:left w:val="single" w:sz="6" w:space="0" w:color="000000"/>
              <w:bottom w:val="single" w:sz="6" w:space="0" w:color="000000"/>
            </w:tcBorders>
            <w:shd w:val="clear" w:color="auto" w:fill="F2F2F2"/>
          </w:tcPr>
          <w:p w14:paraId="3CACC940" w14:textId="77777777" w:rsidR="00993547" w:rsidRDefault="00993547" w:rsidP="000B63CE">
            <w:pPr>
              <w:keepNext/>
              <w:snapToGrid w:val="0"/>
              <w:spacing w:before="0" w:after="0"/>
              <w:jc w:val="center"/>
              <w:rPr>
                <w:rFonts w:eastAsia="Times New Roman"/>
                <w:lang w:eastAsia="fr-FR"/>
              </w:rPr>
            </w:pPr>
          </w:p>
        </w:tc>
        <w:tc>
          <w:tcPr>
            <w:tcW w:w="472" w:type="dxa"/>
            <w:gridSpan w:val="3"/>
            <w:tcBorders>
              <w:top w:val="single" w:sz="6" w:space="0" w:color="000000"/>
              <w:left w:val="single" w:sz="6" w:space="0" w:color="000000"/>
              <w:bottom w:val="single" w:sz="6" w:space="0" w:color="000000"/>
            </w:tcBorders>
            <w:shd w:val="clear" w:color="auto" w:fill="F2F2F2"/>
          </w:tcPr>
          <w:p w14:paraId="4BB16801" w14:textId="77777777" w:rsidR="00993547" w:rsidRDefault="00993547" w:rsidP="000B63CE">
            <w:pPr>
              <w:keepNext/>
              <w:snapToGrid w:val="0"/>
              <w:spacing w:before="0" w:after="0"/>
              <w:jc w:val="center"/>
              <w:rPr>
                <w:rFonts w:eastAsia="Times New Roman"/>
                <w:lang w:eastAsia="fr-FR"/>
              </w:rPr>
            </w:pPr>
          </w:p>
        </w:tc>
        <w:tc>
          <w:tcPr>
            <w:tcW w:w="425" w:type="dxa"/>
            <w:gridSpan w:val="4"/>
            <w:tcBorders>
              <w:top w:val="single" w:sz="6" w:space="0" w:color="000000"/>
              <w:left w:val="single" w:sz="6" w:space="0" w:color="000000"/>
              <w:bottom w:val="single" w:sz="6" w:space="0" w:color="000000"/>
            </w:tcBorders>
            <w:shd w:val="clear" w:color="auto" w:fill="F2F2F2"/>
          </w:tcPr>
          <w:p w14:paraId="6FEFBA57" w14:textId="77777777" w:rsidR="00993547" w:rsidRDefault="00993547" w:rsidP="000B63CE">
            <w:pPr>
              <w:keepNext/>
              <w:snapToGrid w:val="0"/>
              <w:spacing w:before="0" w:after="0"/>
              <w:jc w:val="center"/>
              <w:rPr>
                <w:rFonts w:eastAsia="Times New Roman"/>
                <w:lang w:eastAsia="fr-FR"/>
              </w:rPr>
            </w:pPr>
          </w:p>
        </w:tc>
        <w:tc>
          <w:tcPr>
            <w:tcW w:w="423" w:type="dxa"/>
            <w:gridSpan w:val="4"/>
            <w:tcBorders>
              <w:top w:val="single" w:sz="6" w:space="0" w:color="000000"/>
              <w:left w:val="single" w:sz="6" w:space="0" w:color="000000"/>
              <w:bottom w:val="single" w:sz="6" w:space="0" w:color="000000"/>
            </w:tcBorders>
            <w:shd w:val="clear" w:color="auto" w:fill="F2F2F2"/>
          </w:tcPr>
          <w:p w14:paraId="5ACC7C7D" w14:textId="77777777" w:rsidR="00993547" w:rsidRDefault="00993547" w:rsidP="000B63CE">
            <w:pPr>
              <w:keepNext/>
              <w:snapToGrid w:val="0"/>
              <w:spacing w:before="0" w:after="0"/>
              <w:jc w:val="center"/>
              <w:rPr>
                <w:rFonts w:eastAsia="Times New Roman"/>
                <w:lang w:eastAsia="fr-FR"/>
              </w:rPr>
            </w:pPr>
          </w:p>
        </w:tc>
        <w:tc>
          <w:tcPr>
            <w:tcW w:w="425" w:type="dxa"/>
            <w:gridSpan w:val="2"/>
            <w:tcBorders>
              <w:top w:val="single" w:sz="6" w:space="0" w:color="000000"/>
              <w:left w:val="single" w:sz="6" w:space="0" w:color="000000"/>
              <w:bottom w:val="single" w:sz="6" w:space="0" w:color="000000"/>
            </w:tcBorders>
            <w:shd w:val="clear" w:color="auto" w:fill="F2F2F2"/>
          </w:tcPr>
          <w:p w14:paraId="71D09C00" w14:textId="77777777" w:rsidR="00993547" w:rsidRDefault="00993547" w:rsidP="000B63CE">
            <w:pPr>
              <w:keepNext/>
              <w:snapToGrid w:val="0"/>
              <w:spacing w:before="0" w:after="0"/>
              <w:jc w:val="center"/>
              <w:rPr>
                <w:rFonts w:eastAsia="Times New Roman"/>
                <w:lang w:eastAsia="fr-FR"/>
              </w:rPr>
            </w:pPr>
          </w:p>
        </w:tc>
        <w:tc>
          <w:tcPr>
            <w:tcW w:w="388" w:type="dxa"/>
            <w:gridSpan w:val="3"/>
            <w:tcBorders>
              <w:left w:val="single" w:sz="6" w:space="0" w:color="000000"/>
            </w:tcBorders>
            <w:shd w:val="clear" w:color="auto" w:fill="auto"/>
          </w:tcPr>
          <w:p w14:paraId="6AFDAEF9" w14:textId="77777777" w:rsidR="00993547" w:rsidRDefault="00993547" w:rsidP="000D77C3">
            <w:pPr>
              <w:keepNext/>
              <w:snapToGrid w:val="0"/>
              <w:spacing w:before="0" w:after="0"/>
              <w:rPr>
                <w:rFonts w:eastAsia="Times New Roman"/>
                <w:lang w:eastAsia="fr-FR"/>
              </w:rPr>
            </w:pPr>
          </w:p>
        </w:tc>
        <w:tc>
          <w:tcPr>
            <w:tcW w:w="1884" w:type="dxa"/>
            <w:gridSpan w:val="11"/>
            <w:tcBorders>
              <w:right w:val="single" w:sz="8" w:space="0" w:color="000000"/>
            </w:tcBorders>
            <w:shd w:val="clear" w:color="auto" w:fill="auto"/>
          </w:tcPr>
          <w:p w14:paraId="212E73C8" w14:textId="77777777" w:rsidR="00993547" w:rsidRDefault="00993547" w:rsidP="000D77C3">
            <w:pPr>
              <w:keepNext/>
              <w:snapToGrid w:val="0"/>
              <w:spacing w:before="0" w:after="0"/>
              <w:rPr>
                <w:rFonts w:eastAsia="Times New Roman"/>
                <w:lang w:eastAsia="fr-FR"/>
              </w:rPr>
            </w:pPr>
          </w:p>
        </w:tc>
      </w:tr>
      <w:tr w:rsidR="00993547" w14:paraId="6DBC5BB1" w14:textId="77777777" w:rsidTr="000D77C3">
        <w:tblPrEx>
          <w:tblCellMar>
            <w:top w:w="0" w:type="dxa"/>
            <w:left w:w="0" w:type="dxa"/>
            <w:bottom w:w="0" w:type="dxa"/>
            <w:right w:w="0" w:type="dxa"/>
          </w:tblCellMar>
        </w:tblPrEx>
        <w:trPr>
          <w:gridBefore w:val="1"/>
          <w:cantSplit/>
          <w:trHeight w:hRule="exact" w:val="57"/>
        </w:trPr>
        <w:tc>
          <w:tcPr>
            <w:tcW w:w="10248" w:type="dxa"/>
            <w:gridSpan w:val="77"/>
            <w:tcBorders>
              <w:left w:val="single" w:sz="6" w:space="0" w:color="000000"/>
              <w:right w:val="single" w:sz="8" w:space="0" w:color="000000"/>
            </w:tcBorders>
            <w:shd w:val="clear" w:color="auto" w:fill="auto"/>
          </w:tcPr>
          <w:p w14:paraId="7490AFFC" w14:textId="77777777" w:rsidR="00993547" w:rsidRDefault="00993547" w:rsidP="000D77C3">
            <w:pPr>
              <w:keepNext/>
              <w:snapToGrid w:val="0"/>
              <w:spacing w:before="0" w:after="0"/>
              <w:rPr>
                <w:rFonts w:eastAsia="Times New Roman"/>
                <w:szCs w:val="20"/>
                <w:lang w:eastAsia="fr-FR"/>
              </w:rPr>
            </w:pPr>
          </w:p>
        </w:tc>
      </w:tr>
      <w:tr w:rsidR="00993547" w14:paraId="667E83C3" w14:textId="77777777" w:rsidTr="000D77C3">
        <w:tblPrEx>
          <w:tblCellMar>
            <w:top w:w="0" w:type="dxa"/>
            <w:left w:w="0" w:type="dxa"/>
            <w:bottom w:w="0" w:type="dxa"/>
            <w:right w:w="57" w:type="dxa"/>
          </w:tblCellMar>
        </w:tblPrEx>
        <w:trPr>
          <w:gridBefore w:val="1"/>
          <w:cantSplit/>
          <w:trHeight w:val="357"/>
        </w:trPr>
        <w:tc>
          <w:tcPr>
            <w:tcW w:w="270" w:type="dxa"/>
            <w:gridSpan w:val="2"/>
            <w:tcBorders>
              <w:left w:val="single" w:sz="6" w:space="0" w:color="000000"/>
            </w:tcBorders>
            <w:shd w:val="clear" w:color="auto" w:fill="auto"/>
          </w:tcPr>
          <w:p w14:paraId="6E168CF5" w14:textId="77777777" w:rsidR="00993547" w:rsidRDefault="00993547" w:rsidP="000D77C3">
            <w:pPr>
              <w:keepNext/>
              <w:snapToGrid w:val="0"/>
              <w:spacing w:before="0" w:after="0"/>
              <w:rPr>
                <w:rFonts w:eastAsia="Times New Roman"/>
                <w:sz w:val="22"/>
                <w:szCs w:val="20"/>
                <w:lang w:eastAsia="fr-FR"/>
              </w:rPr>
            </w:pPr>
          </w:p>
        </w:tc>
        <w:tc>
          <w:tcPr>
            <w:tcW w:w="745" w:type="dxa"/>
            <w:gridSpan w:val="2"/>
            <w:shd w:val="clear" w:color="auto" w:fill="auto"/>
          </w:tcPr>
          <w:p w14:paraId="722A965A" w14:textId="77777777" w:rsidR="00993547" w:rsidRDefault="00993547" w:rsidP="000D77C3">
            <w:pPr>
              <w:keepNext/>
              <w:spacing w:before="0" w:after="0" w:line="225" w:lineRule="atLeast"/>
              <w:rPr>
                <w:rFonts w:eastAsia="Times New Roman"/>
                <w:sz w:val="22"/>
                <w:lang w:eastAsia="fr-FR"/>
              </w:rPr>
            </w:pPr>
            <w:r>
              <w:rPr>
                <w:rFonts w:eastAsia="Times New Roman"/>
                <w:lang w:eastAsia="fr-FR"/>
              </w:rPr>
              <w:t>IBAN</w:t>
            </w:r>
          </w:p>
        </w:tc>
        <w:tc>
          <w:tcPr>
            <w:tcW w:w="289" w:type="dxa"/>
            <w:tcBorders>
              <w:top w:val="single" w:sz="6" w:space="0" w:color="000000"/>
              <w:left w:val="single" w:sz="6" w:space="0" w:color="000000"/>
              <w:bottom w:val="single" w:sz="6" w:space="0" w:color="000000"/>
            </w:tcBorders>
            <w:shd w:val="clear" w:color="auto" w:fill="F2F2F2"/>
          </w:tcPr>
          <w:p w14:paraId="66D6E491" w14:textId="77777777" w:rsidR="00993547" w:rsidRDefault="00993547" w:rsidP="000B63CE">
            <w:pPr>
              <w:keepNext/>
              <w:snapToGrid w:val="0"/>
              <w:spacing w:before="0" w:after="0"/>
              <w:jc w:val="center"/>
              <w:rPr>
                <w:rFonts w:eastAsia="Times New Roman"/>
                <w:sz w:val="22"/>
                <w:lang w:eastAsia="fr-FR"/>
              </w:rPr>
            </w:pPr>
          </w:p>
        </w:tc>
        <w:tc>
          <w:tcPr>
            <w:tcW w:w="284" w:type="dxa"/>
            <w:tcBorders>
              <w:top w:val="single" w:sz="6" w:space="0" w:color="000000"/>
              <w:left w:val="single" w:sz="6" w:space="0" w:color="000000"/>
              <w:bottom w:val="single" w:sz="6" w:space="0" w:color="000000"/>
            </w:tcBorders>
            <w:shd w:val="clear" w:color="auto" w:fill="F2F2F2"/>
          </w:tcPr>
          <w:p w14:paraId="5D0B81D7" w14:textId="77777777" w:rsidR="00993547" w:rsidRDefault="00993547" w:rsidP="000B63CE">
            <w:pPr>
              <w:keepNext/>
              <w:snapToGrid w:val="0"/>
              <w:spacing w:before="0" w:after="0"/>
              <w:jc w:val="center"/>
              <w:rPr>
                <w:rFonts w:eastAsia="Times New Roman"/>
                <w:sz w:val="22"/>
                <w:lang w:eastAsia="fr-FR"/>
              </w:rPr>
            </w:pPr>
          </w:p>
        </w:tc>
        <w:tc>
          <w:tcPr>
            <w:tcW w:w="290" w:type="dxa"/>
            <w:tcBorders>
              <w:top w:val="single" w:sz="6" w:space="0" w:color="000000"/>
              <w:left w:val="single" w:sz="6" w:space="0" w:color="000000"/>
              <w:bottom w:val="single" w:sz="6" w:space="0" w:color="000000"/>
            </w:tcBorders>
            <w:shd w:val="clear" w:color="auto" w:fill="F2F2F2"/>
          </w:tcPr>
          <w:p w14:paraId="1D80F5EA" w14:textId="77777777" w:rsidR="00993547" w:rsidRDefault="00993547" w:rsidP="000B63CE">
            <w:pPr>
              <w:keepNext/>
              <w:snapToGrid w:val="0"/>
              <w:spacing w:before="0" w:after="0"/>
              <w:jc w:val="center"/>
              <w:rPr>
                <w:rFonts w:eastAsia="Times New Roman"/>
                <w:sz w:val="22"/>
                <w:lang w:eastAsia="fr-FR"/>
              </w:rPr>
            </w:pPr>
          </w:p>
        </w:tc>
        <w:tc>
          <w:tcPr>
            <w:tcW w:w="285" w:type="dxa"/>
            <w:gridSpan w:val="3"/>
            <w:tcBorders>
              <w:top w:val="single" w:sz="6" w:space="0" w:color="000000"/>
              <w:left w:val="single" w:sz="6" w:space="0" w:color="000000"/>
              <w:bottom w:val="single" w:sz="6" w:space="0" w:color="000000"/>
            </w:tcBorders>
            <w:shd w:val="clear" w:color="auto" w:fill="F2F2F2"/>
          </w:tcPr>
          <w:p w14:paraId="7766DF8E" w14:textId="77777777" w:rsidR="00993547" w:rsidRDefault="00993547" w:rsidP="000B63CE">
            <w:pPr>
              <w:keepNext/>
              <w:snapToGrid w:val="0"/>
              <w:spacing w:before="0" w:after="0"/>
              <w:jc w:val="center"/>
              <w:rPr>
                <w:rFonts w:eastAsia="Times New Roman"/>
                <w:sz w:val="22"/>
                <w:lang w:eastAsia="fr-FR"/>
              </w:rPr>
            </w:pPr>
          </w:p>
        </w:tc>
        <w:tc>
          <w:tcPr>
            <w:tcW w:w="286" w:type="dxa"/>
            <w:gridSpan w:val="2"/>
            <w:tcBorders>
              <w:top w:val="single" w:sz="6" w:space="0" w:color="000000"/>
              <w:left w:val="single" w:sz="6" w:space="0" w:color="000000"/>
              <w:bottom w:val="single" w:sz="6" w:space="0" w:color="000000"/>
            </w:tcBorders>
            <w:shd w:val="clear" w:color="auto" w:fill="F2F2F2"/>
          </w:tcPr>
          <w:p w14:paraId="409B4AB7"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208E1956" w14:textId="77777777" w:rsidR="00993547" w:rsidRDefault="00993547" w:rsidP="000B63CE">
            <w:pPr>
              <w:keepNext/>
              <w:snapToGrid w:val="0"/>
              <w:spacing w:before="0" w:after="0"/>
              <w:jc w:val="center"/>
              <w:rPr>
                <w:rFonts w:eastAsia="Times New Roman"/>
                <w:sz w:val="22"/>
                <w:lang w:eastAsia="fr-FR"/>
              </w:rPr>
            </w:pPr>
          </w:p>
        </w:tc>
        <w:tc>
          <w:tcPr>
            <w:tcW w:w="286" w:type="dxa"/>
            <w:gridSpan w:val="3"/>
            <w:tcBorders>
              <w:top w:val="single" w:sz="6" w:space="0" w:color="000000"/>
              <w:left w:val="single" w:sz="6" w:space="0" w:color="000000"/>
              <w:bottom w:val="single" w:sz="6" w:space="0" w:color="000000"/>
            </w:tcBorders>
            <w:shd w:val="clear" w:color="auto" w:fill="F2F2F2"/>
          </w:tcPr>
          <w:p w14:paraId="066EBD54"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6162051F" w14:textId="77777777" w:rsidR="00993547" w:rsidRDefault="00993547" w:rsidP="000B63CE">
            <w:pPr>
              <w:keepNext/>
              <w:snapToGrid w:val="0"/>
              <w:spacing w:before="0" w:after="0"/>
              <w:jc w:val="center"/>
              <w:rPr>
                <w:rFonts w:eastAsia="Times New Roman"/>
                <w:sz w:val="22"/>
                <w:lang w:eastAsia="fr-FR"/>
              </w:rPr>
            </w:pPr>
          </w:p>
        </w:tc>
        <w:tc>
          <w:tcPr>
            <w:tcW w:w="286" w:type="dxa"/>
            <w:gridSpan w:val="3"/>
            <w:tcBorders>
              <w:top w:val="single" w:sz="6" w:space="0" w:color="000000"/>
              <w:left w:val="single" w:sz="6" w:space="0" w:color="000000"/>
              <w:bottom w:val="single" w:sz="6" w:space="0" w:color="000000"/>
            </w:tcBorders>
            <w:shd w:val="clear" w:color="auto" w:fill="F2F2F2"/>
          </w:tcPr>
          <w:p w14:paraId="086B6CA7"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1C33F5D9" w14:textId="77777777" w:rsidR="00993547" w:rsidRDefault="00993547" w:rsidP="000B63CE">
            <w:pPr>
              <w:keepNext/>
              <w:snapToGrid w:val="0"/>
              <w:spacing w:before="0" w:after="0"/>
              <w:jc w:val="center"/>
              <w:rPr>
                <w:rFonts w:eastAsia="Times New Roman"/>
                <w:sz w:val="22"/>
                <w:lang w:eastAsia="fr-FR"/>
              </w:rPr>
            </w:pPr>
          </w:p>
        </w:tc>
        <w:tc>
          <w:tcPr>
            <w:tcW w:w="286" w:type="dxa"/>
            <w:gridSpan w:val="4"/>
            <w:tcBorders>
              <w:top w:val="single" w:sz="6" w:space="0" w:color="000000"/>
              <w:left w:val="single" w:sz="6" w:space="0" w:color="000000"/>
              <w:bottom w:val="single" w:sz="6" w:space="0" w:color="000000"/>
            </w:tcBorders>
            <w:shd w:val="clear" w:color="auto" w:fill="F2F2F2"/>
          </w:tcPr>
          <w:p w14:paraId="106B3BA2" w14:textId="77777777" w:rsidR="00993547" w:rsidRDefault="00993547" w:rsidP="000B63CE">
            <w:pPr>
              <w:keepNext/>
              <w:snapToGrid w:val="0"/>
              <w:spacing w:before="0" w:after="0"/>
              <w:jc w:val="center"/>
              <w:rPr>
                <w:rFonts w:eastAsia="Times New Roman"/>
                <w:sz w:val="22"/>
                <w:lang w:eastAsia="fr-FR"/>
              </w:rPr>
            </w:pPr>
          </w:p>
        </w:tc>
        <w:tc>
          <w:tcPr>
            <w:tcW w:w="287" w:type="dxa"/>
            <w:gridSpan w:val="4"/>
            <w:tcBorders>
              <w:top w:val="single" w:sz="6" w:space="0" w:color="000000"/>
              <w:left w:val="single" w:sz="6" w:space="0" w:color="000000"/>
              <w:bottom w:val="single" w:sz="6" w:space="0" w:color="000000"/>
            </w:tcBorders>
            <w:shd w:val="clear" w:color="auto" w:fill="F2F2F2"/>
          </w:tcPr>
          <w:p w14:paraId="7CDB795C" w14:textId="77777777" w:rsidR="00993547" w:rsidRDefault="00993547" w:rsidP="000B63CE">
            <w:pPr>
              <w:keepNext/>
              <w:snapToGrid w:val="0"/>
              <w:spacing w:before="0" w:after="0"/>
              <w:jc w:val="center"/>
              <w:rPr>
                <w:rFonts w:eastAsia="Times New Roman"/>
                <w:sz w:val="22"/>
                <w:lang w:eastAsia="fr-FR"/>
              </w:rPr>
            </w:pPr>
          </w:p>
        </w:tc>
        <w:tc>
          <w:tcPr>
            <w:tcW w:w="286" w:type="dxa"/>
            <w:gridSpan w:val="2"/>
            <w:tcBorders>
              <w:top w:val="single" w:sz="6" w:space="0" w:color="000000"/>
              <w:left w:val="single" w:sz="6" w:space="0" w:color="000000"/>
              <w:bottom w:val="single" w:sz="6" w:space="0" w:color="000000"/>
            </w:tcBorders>
            <w:shd w:val="clear" w:color="auto" w:fill="F2F2F2"/>
          </w:tcPr>
          <w:p w14:paraId="0ACBB184"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4365C86E" w14:textId="77777777" w:rsidR="00993547" w:rsidRDefault="00993547" w:rsidP="000B63CE">
            <w:pPr>
              <w:keepNext/>
              <w:snapToGrid w:val="0"/>
              <w:spacing w:before="0" w:after="0"/>
              <w:jc w:val="center"/>
              <w:rPr>
                <w:rFonts w:eastAsia="Times New Roman"/>
                <w:sz w:val="22"/>
                <w:lang w:eastAsia="fr-FR"/>
              </w:rPr>
            </w:pPr>
          </w:p>
        </w:tc>
        <w:tc>
          <w:tcPr>
            <w:tcW w:w="293" w:type="dxa"/>
            <w:gridSpan w:val="3"/>
            <w:tcBorders>
              <w:top w:val="single" w:sz="6" w:space="0" w:color="000000"/>
              <w:left w:val="single" w:sz="6" w:space="0" w:color="000000"/>
              <w:bottom w:val="single" w:sz="6" w:space="0" w:color="000000"/>
            </w:tcBorders>
            <w:shd w:val="clear" w:color="auto" w:fill="F2F2F2"/>
          </w:tcPr>
          <w:p w14:paraId="32C6F5A2" w14:textId="77777777" w:rsidR="00993547" w:rsidRDefault="00993547" w:rsidP="000B63CE">
            <w:pPr>
              <w:keepNext/>
              <w:snapToGrid w:val="0"/>
              <w:spacing w:before="0" w:after="0"/>
              <w:jc w:val="center"/>
              <w:rPr>
                <w:rFonts w:eastAsia="Times New Roman"/>
                <w:sz w:val="22"/>
                <w:lang w:eastAsia="fr-FR"/>
              </w:rPr>
            </w:pPr>
          </w:p>
        </w:tc>
        <w:tc>
          <w:tcPr>
            <w:tcW w:w="287" w:type="dxa"/>
            <w:tcBorders>
              <w:top w:val="single" w:sz="6" w:space="0" w:color="000000"/>
              <w:left w:val="single" w:sz="6" w:space="0" w:color="000000"/>
              <w:bottom w:val="single" w:sz="6" w:space="0" w:color="000000"/>
            </w:tcBorders>
            <w:shd w:val="clear" w:color="auto" w:fill="F2F2F2"/>
          </w:tcPr>
          <w:p w14:paraId="15CA213E" w14:textId="77777777" w:rsidR="00993547" w:rsidRDefault="00993547" w:rsidP="000B63CE">
            <w:pPr>
              <w:keepNext/>
              <w:snapToGrid w:val="0"/>
              <w:spacing w:before="0" w:after="0"/>
              <w:jc w:val="center"/>
              <w:rPr>
                <w:rFonts w:eastAsia="Times New Roman"/>
                <w:sz w:val="22"/>
                <w:lang w:eastAsia="fr-FR"/>
              </w:rPr>
            </w:pPr>
          </w:p>
        </w:tc>
        <w:tc>
          <w:tcPr>
            <w:tcW w:w="286" w:type="dxa"/>
            <w:gridSpan w:val="3"/>
            <w:tcBorders>
              <w:top w:val="single" w:sz="6" w:space="0" w:color="000000"/>
              <w:left w:val="single" w:sz="6" w:space="0" w:color="000000"/>
              <w:bottom w:val="single" w:sz="6" w:space="0" w:color="000000"/>
            </w:tcBorders>
            <w:shd w:val="clear" w:color="auto" w:fill="F2F2F2"/>
          </w:tcPr>
          <w:p w14:paraId="066A15C1" w14:textId="77777777" w:rsidR="00993547" w:rsidRDefault="00993547" w:rsidP="000B63CE">
            <w:pPr>
              <w:keepNext/>
              <w:snapToGrid w:val="0"/>
              <w:spacing w:before="0" w:after="0"/>
              <w:jc w:val="center"/>
              <w:rPr>
                <w:rFonts w:eastAsia="Times New Roman"/>
                <w:sz w:val="22"/>
                <w:lang w:eastAsia="fr-FR"/>
              </w:rPr>
            </w:pPr>
          </w:p>
        </w:tc>
        <w:tc>
          <w:tcPr>
            <w:tcW w:w="202" w:type="dxa"/>
            <w:tcBorders>
              <w:top w:val="single" w:sz="6" w:space="0" w:color="000000"/>
              <w:left w:val="single" w:sz="6" w:space="0" w:color="000000"/>
              <w:bottom w:val="single" w:sz="6" w:space="0" w:color="000000"/>
            </w:tcBorders>
            <w:shd w:val="clear" w:color="auto" w:fill="F2F2F2"/>
          </w:tcPr>
          <w:p w14:paraId="2ED13281" w14:textId="77777777" w:rsidR="00993547" w:rsidRDefault="00993547" w:rsidP="000B63CE">
            <w:pPr>
              <w:keepNext/>
              <w:snapToGrid w:val="0"/>
              <w:spacing w:before="0" w:after="0"/>
              <w:jc w:val="center"/>
              <w:rPr>
                <w:rFonts w:eastAsia="Times New Roman"/>
                <w:sz w:val="22"/>
                <w:lang w:eastAsia="fr-FR"/>
              </w:rPr>
            </w:pPr>
          </w:p>
        </w:tc>
        <w:tc>
          <w:tcPr>
            <w:tcW w:w="231" w:type="dxa"/>
            <w:gridSpan w:val="3"/>
            <w:tcBorders>
              <w:top w:val="single" w:sz="6" w:space="0" w:color="000000"/>
              <w:left w:val="single" w:sz="6" w:space="0" w:color="000000"/>
              <w:bottom w:val="single" w:sz="6" w:space="0" w:color="000000"/>
            </w:tcBorders>
            <w:shd w:val="clear" w:color="auto" w:fill="F2F2F2"/>
          </w:tcPr>
          <w:p w14:paraId="2A8B4AD8" w14:textId="77777777" w:rsidR="00993547" w:rsidRDefault="00993547" w:rsidP="000B63CE">
            <w:pPr>
              <w:keepNext/>
              <w:snapToGrid w:val="0"/>
              <w:spacing w:before="0" w:after="0"/>
              <w:jc w:val="center"/>
              <w:rPr>
                <w:rFonts w:eastAsia="Times New Roman"/>
                <w:sz w:val="22"/>
                <w:lang w:eastAsia="fr-FR"/>
              </w:rPr>
            </w:pPr>
          </w:p>
        </w:tc>
        <w:tc>
          <w:tcPr>
            <w:tcW w:w="287" w:type="dxa"/>
            <w:tcBorders>
              <w:top w:val="single" w:sz="6" w:space="0" w:color="000000"/>
              <w:left w:val="single" w:sz="6" w:space="0" w:color="000000"/>
              <w:bottom w:val="single" w:sz="6" w:space="0" w:color="000000"/>
            </w:tcBorders>
            <w:shd w:val="clear" w:color="auto" w:fill="F2F2F2"/>
          </w:tcPr>
          <w:p w14:paraId="3CC2FAFD" w14:textId="77777777" w:rsidR="00993547" w:rsidRDefault="00993547" w:rsidP="000B63CE">
            <w:pPr>
              <w:keepNext/>
              <w:snapToGrid w:val="0"/>
              <w:spacing w:before="0" w:after="0"/>
              <w:jc w:val="center"/>
              <w:rPr>
                <w:rFonts w:eastAsia="Times New Roman"/>
                <w:sz w:val="22"/>
                <w:lang w:eastAsia="fr-FR"/>
              </w:rPr>
            </w:pPr>
          </w:p>
        </w:tc>
        <w:tc>
          <w:tcPr>
            <w:tcW w:w="191" w:type="dxa"/>
            <w:gridSpan w:val="3"/>
            <w:tcBorders>
              <w:top w:val="single" w:sz="6" w:space="0" w:color="000000"/>
              <w:left w:val="single" w:sz="6" w:space="0" w:color="000000"/>
              <w:bottom w:val="single" w:sz="6" w:space="0" w:color="000000"/>
            </w:tcBorders>
            <w:shd w:val="clear" w:color="auto" w:fill="F2F2F2"/>
          </w:tcPr>
          <w:p w14:paraId="1F23906E" w14:textId="77777777" w:rsidR="00993547" w:rsidRDefault="00993547" w:rsidP="000B63CE">
            <w:pPr>
              <w:keepNext/>
              <w:snapToGrid w:val="0"/>
              <w:spacing w:before="0" w:after="0"/>
              <w:jc w:val="center"/>
              <w:rPr>
                <w:rFonts w:eastAsia="Times New Roman"/>
                <w:sz w:val="22"/>
                <w:lang w:eastAsia="fr-FR"/>
              </w:rPr>
            </w:pPr>
          </w:p>
        </w:tc>
        <w:tc>
          <w:tcPr>
            <w:tcW w:w="283" w:type="dxa"/>
            <w:tcBorders>
              <w:top w:val="single" w:sz="6" w:space="0" w:color="000000"/>
              <w:left w:val="single" w:sz="6" w:space="0" w:color="000000"/>
              <w:bottom w:val="single" w:sz="6" w:space="0" w:color="000000"/>
            </w:tcBorders>
            <w:shd w:val="clear" w:color="auto" w:fill="F2F2F2"/>
          </w:tcPr>
          <w:p w14:paraId="3268A19B" w14:textId="77777777" w:rsidR="00993547" w:rsidRDefault="00993547" w:rsidP="000B63CE">
            <w:pPr>
              <w:keepNext/>
              <w:snapToGrid w:val="0"/>
              <w:spacing w:before="0" w:after="0"/>
              <w:jc w:val="center"/>
              <w:rPr>
                <w:rFonts w:eastAsia="Times New Roman"/>
                <w:sz w:val="22"/>
                <w:lang w:eastAsia="fr-FR"/>
              </w:rPr>
            </w:pPr>
          </w:p>
        </w:tc>
        <w:tc>
          <w:tcPr>
            <w:tcW w:w="206" w:type="dxa"/>
            <w:gridSpan w:val="3"/>
            <w:tcBorders>
              <w:top w:val="single" w:sz="6" w:space="0" w:color="000000"/>
              <w:left w:val="single" w:sz="6" w:space="0" w:color="000000"/>
              <w:bottom w:val="single" w:sz="6" w:space="0" w:color="000000"/>
            </w:tcBorders>
            <w:shd w:val="clear" w:color="auto" w:fill="F2F2F2"/>
          </w:tcPr>
          <w:p w14:paraId="730C8262" w14:textId="77777777" w:rsidR="00993547" w:rsidRDefault="00993547" w:rsidP="000B63CE">
            <w:pPr>
              <w:keepNext/>
              <w:snapToGrid w:val="0"/>
              <w:spacing w:before="0" w:after="0"/>
              <w:jc w:val="center"/>
              <w:rPr>
                <w:rFonts w:eastAsia="Times New Roman"/>
                <w:sz w:val="22"/>
                <w:lang w:eastAsia="fr-FR"/>
              </w:rPr>
            </w:pPr>
          </w:p>
        </w:tc>
        <w:tc>
          <w:tcPr>
            <w:tcW w:w="219" w:type="dxa"/>
            <w:tcBorders>
              <w:top w:val="single" w:sz="6" w:space="0" w:color="000000"/>
              <w:left w:val="single" w:sz="6" w:space="0" w:color="000000"/>
              <w:bottom w:val="single" w:sz="6" w:space="0" w:color="000000"/>
            </w:tcBorders>
            <w:shd w:val="clear" w:color="auto" w:fill="F2F2F2"/>
          </w:tcPr>
          <w:p w14:paraId="41F2E9F4" w14:textId="77777777" w:rsidR="00993547" w:rsidRDefault="00993547" w:rsidP="000B63CE">
            <w:pPr>
              <w:keepNext/>
              <w:snapToGrid w:val="0"/>
              <w:spacing w:before="0" w:after="0"/>
              <w:jc w:val="center"/>
              <w:rPr>
                <w:rFonts w:eastAsia="Times New Roman"/>
                <w:sz w:val="22"/>
                <w:lang w:eastAsia="fr-FR"/>
              </w:rPr>
            </w:pPr>
          </w:p>
        </w:tc>
        <w:tc>
          <w:tcPr>
            <w:tcW w:w="284" w:type="dxa"/>
            <w:gridSpan w:val="2"/>
            <w:tcBorders>
              <w:top w:val="single" w:sz="6" w:space="0" w:color="000000"/>
              <w:left w:val="single" w:sz="6" w:space="0" w:color="000000"/>
              <w:bottom w:val="single" w:sz="6" w:space="0" w:color="000000"/>
            </w:tcBorders>
            <w:shd w:val="clear" w:color="auto" w:fill="F2F2F2"/>
          </w:tcPr>
          <w:p w14:paraId="1F061554" w14:textId="77777777" w:rsidR="00993547" w:rsidRDefault="00993547" w:rsidP="000B63CE">
            <w:pPr>
              <w:keepNext/>
              <w:snapToGrid w:val="0"/>
              <w:spacing w:before="0" w:after="0"/>
              <w:jc w:val="center"/>
              <w:rPr>
                <w:rFonts w:eastAsia="Times New Roman"/>
                <w:sz w:val="22"/>
                <w:lang w:eastAsia="fr-FR"/>
              </w:rPr>
            </w:pPr>
          </w:p>
        </w:tc>
        <w:tc>
          <w:tcPr>
            <w:tcW w:w="283" w:type="dxa"/>
            <w:gridSpan w:val="2"/>
            <w:tcBorders>
              <w:top w:val="single" w:sz="6" w:space="0" w:color="000000"/>
              <w:left w:val="single" w:sz="6" w:space="0" w:color="000000"/>
              <w:bottom w:val="single" w:sz="6" w:space="0" w:color="000000"/>
            </w:tcBorders>
            <w:shd w:val="clear" w:color="auto" w:fill="F2F2F2"/>
          </w:tcPr>
          <w:p w14:paraId="476CE945" w14:textId="77777777" w:rsidR="00993547" w:rsidRDefault="00993547" w:rsidP="000B63CE">
            <w:pPr>
              <w:keepNext/>
              <w:snapToGrid w:val="0"/>
              <w:spacing w:before="0" w:after="0"/>
              <w:jc w:val="center"/>
              <w:rPr>
                <w:rFonts w:eastAsia="Times New Roman"/>
                <w:sz w:val="22"/>
                <w:lang w:eastAsia="fr-FR"/>
              </w:rPr>
            </w:pPr>
          </w:p>
        </w:tc>
        <w:tc>
          <w:tcPr>
            <w:tcW w:w="284" w:type="dxa"/>
            <w:gridSpan w:val="2"/>
            <w:tcBorders>
              <w:top w:val="single" w:sz="6" w:space="0" w:color="000000"/>
              <w:left w:val="single" w:sz="6" w:space="0" w:color="000000"/>
              <w:bottom w:val="single" w:sz="6" w:space="0" w:color="000000"/>
            </w:tcBorders>
            <w:shd w:val="clear" w:color="auto" w:fill="F2F2F2"/>
          </w:tcPr>
          <w:p w14:paraId="383DC6EC" w14:textId="77777777" w:rsidR="00993547" w:rsidRDefault="00993547" w:rsidP="000B63CE">
            <w:pPr>
              <w:keepNext/>
              <w:snapToGrid w:val="0"/>
              <w:spacing w:before="0" w:after="0"/>
              <w:jc w:val="center"/>
              <w:rPr>
                <w:rFonts w:eastAsia="Times New Roman"/>
                <w:sz w:val="22"/>
                <w:lang w:eastAsia="fr-FR"/>
              </w:rPr>
            </w:pPr>
          </w:p>
        </w:tc>
        <w:tc>
          <w:tcPr>
            <w:tcW w:w="283" w:type="dxa"/>
            <w:gridSpan w:val="2"/>
            <w:tcBorders>
              <w:top w:val="single" w:sz="6" w:space="0" w:color="000000"/>
              <w:left w:val="single" w:sz="6" w:space="0" w:color="000000"/>
              <w:bottom w:val="single" w:sz="6" w:space="0" w:color="000000"/>
            </w:tcBorders>
            <w:shd w:val="clear" w:color="auto" w:fill="F2F2F2"/>
          </w:tcPr>
          <w:p w14:paraId="350510D2" w14:textId="77777777" w:rsidR="00993547" w:rsidRDefault="00993547" w:rsidP="000B63CE">
            <w:pPr>
              <w:keepNext/>
              <w:snapToGrid w:val="0"/>
              <w:spacing w:before="0" w:after="0"/>
              <w:jc w:val="center"/>
              <w:rPr>
                <w:rFonts w:eastAsia="Times New Roman"/>
                <w:sz w:val="22"/>
                <w:lang w:eastAsia="fr-FR"/>
              </w:rPr>
            </w:pPr>
          </w:p>
        </w:tc>
        <w:tc>
          <w:tcPr>
            <w:tcW w:w="284" w:type="dxa"/>
            <w:gridSpan w:val="2"/>
            <w:tcBorders>
              <w:top w:val="single" w:sz="6" w:space="0" w:color="000000"/>
              <w:left w:val="single" w:sz="6" w:space="0" w:color="000000"/>
              <w:bottom w:val="single" w:sz="6" w:space="0" w:color="000000"/>
            </w:tcBorders>
            <w:shd w:val="clear" w:color="auto" w:fill="F2F2F2"/>
          </w:tcPr>
          <w:p w14:paraId="1E630DE6" w14:textId="77777777" w:rsidR="00993547" w:rsidRDefault="00993547" w:rsidP="000B63CE">
            <w:pPr>
              <w:keepNext/>
              <w:snapToGrid w:val="0"/>
              <w:spacing w:before="0" w:after="0"/>
              <w:jc w:val="center"/>
              <w:rPr>
                <w:rFonts w:eastAsia="Times New Roman"/>
                <w:sz w:val="22"/>
                <w:lang w:eastAsia="fr-FR"/>
              </w:rPr>
            </w:pPr>
          </w:p>
        </w:tc>
        <w:tc>
          <w:tcPr>
            <w:tcW w:w="283" w:type="dxa"/>
            <w:tcBorders>
              <w:top w:val="single" w:sz="6" w:space="0" w:color="000000"/>
              <w:left w:val="single" w:sz="6" w:space="0" w:color="000000"/>
              <w:bottom w:val="single" w:sz="6" w:space="0" w:color="000000"/>
            </w:tcBorders>
            <w:shd w:val="clear" w:color="auto" w:fill="F2F2F2"/>
          </w:tcPr>
          <w:p w14:paraId="59190094" w14:textId="77777777" w:rsidR="00993547" w:rsidRDefault="00993547" w:rsidP="000B63CE">
            <w:pPr>
              <w:keepNext/>
              <w:snapToGrid w:val="0"/>
              <w:spacing w:before="0" w:after="0"/>
              <w:jc w:val="center"/>
              <w:rPr>
                <w:rFonts w:eastAsia="Times New Roman"/>
                <w:sz w:val="22"/>
                <w:lang w:eastAsia="fr-FR"/>
              </w:rPr>
            </w:pPr>
          </w:p>
        </w:tc>
        <w:tc>
          <w:tcPr>
            <w:tcW w:w="284" w:type="dxa"/>
            <w:tcBorders>
              <w:top w:val="single" w:sz="6" w:space="0" w:color="000000"/>
              <w:left w:val="single" w:sz="6" w:space="0" w:color="000000"/>
              <w:bottom w:val="single" w:sz="6" w:space="0" w:color="000000"/>
            </w:tcBorders>
            <w:shd w:val="clear" w:color="auto" w:fill="F2F2F2"/>
          </w:tcPr>
          <w:p w14:paraId="2F38074E" w14:textId="77777777" w:rsidR="00993547" w:rsidRDefault="00993547" w:rsidP="000B63CE">
            <w:pPr>
              <w:keepNext/>
              <w:snapToGrid w:val="0"/>
              <w:spacing w:before="0" w:after="0"/>
              <w:jc w:val="center"/>
              <w:rPr>
                <w:rFonts w:eastAsia="Times New Roman"/>
                <w:sz w:val="22"/>
                <w:lang w:eastAsia="fr-FR"/>
              </w:rPr>
            </w:pPr>
          </w:p>
        </w:tc>
        <w:tc>
          <w:tcPr>
            <w:tcW w:w="283" w:type="dxa"/>
            <w:gridSpan w:val="2"/>
            <w:tcBorders>
              <w:top w:val="single" w:sz="6" w:space="0" w:color="000000"/>
              <w:left w:val="single" w:sz="6" w:space="0" w:color="000000"/>
              <w:bottom w:val="single" w:sz="6" w:space="0" w:color="000000"/>
            </w:tcBorders>
            <w:shd w:val="clear" w:color="auto" w:fill="F2F2F2"/>
          </w:tcPr>
          <w:p w14:paraId="137D1780" w14:textId="77777777" w:rsidR="00993547" w:rsidRDefault="00993547" w:rsidP="000B63CE">
            <w:pPr>
              <w:keepNext/>
              <w:snapToGrid w:val="0"/>
              <w:spacing w:before="0" w:after="0"/>
              <w:jc w:val="center"/>
              <w:rPr>
                <w:rFonts w:eastAsia="Times New Roman"/>
                <w:sz w:val="22"/>
                <w:lang w:eastAsia="fr-FR"/>
              </w:rPr>
            </w:pPr>
          </w:p>
        </w:tc>
        <w:tc>
          <w:tcPr>
            <w:tcW w:w="284" w:type="dxa"/>
            <w:tcBorders>
              <w:top w:val="single" w:sz="6" w:space="0" w:color="000000"/>
              <w:left w:val="single" w:sz="6" w:space="0" w:color="000000"/>
              <w:bottom w:val="single" w:sz="6" w:space="0" w:color="000000"/>
            </w:tcBorders>
            <w:shd w:val="clear" w:color="auto" w:fill="F2F2F2"/>
          </w:tcPr>
          <w:p w14:paraId="40FB4D03" w14:textId="77777777" w:rsidR="00993547" w:rsidRDefault="00993547" w:rsidP="000B63CE">
            <w:pPr>
              <w:keepNext/>
              <w:snapToGrid w:val="0"/>
              <w:spacing w:before="0" w:after="0"/>
              <w:jc w:val="center"/>
              <w:rPr>
                <w:rFonts w:eastAsia="Times New Roman"/>
                <w:sz w:val="22"/>
                <w:lang w:eastAsia="fr-FR"/>
              </w:rPr>
            </w:pPr>
          </w:p>
        </w:tc>
        <w:tc>
          <w:tcPr>
            <w:tcW w:w="183" w:type="dxa"/>
            <w:gridSpan w:val="2"/>
            <w:tcBorders>
              <w:left w:val="single" w:sz="6" w:space="0" w:color="000000"/>
              <w:right w:val="single" w:sz="8" w:space="0" w:color="000000"/>
            </w:tcBorders>
          </w:tcPr>
          <w:p w14:paraId="03C638D2" w14:textId="77777777" w:rsidR="00993547" w:rsidRDefault="00993547" w:rsidP="000D77C3">
            <w:pPr>
              <w:keepNext/>
              <w:snapToGrid w:val="0"/>
              <w:spacing w:before="0" w:after="0"/>
              <w:rPr>
                <w:rFonts w:eastAsia="Times New Roman"/>
                <w:sz w:val="22"/>
                <w:lang w:eastAsia="fr-FR"/>
              </w:rPr>
            </w:pPr>
          </w:p>
        </w:tc>
      </w:tr>
      <w:tr w:rsidR="00993547" w14:paraId="59ADB5C3" w14:textId="77777777" w:rsidTr="000D77C3">
        <w:tblPrEx>
          <w:tblCellMar>
            <w:top w:w="0" w:type="dxa"/>
            <w:left w:w="0" w:type="dxa"/>
            <w:bottom w:w="0" w:type="dxa"/>
            <w:right w:w="0" w:type="dxa"/>
          </w:tblCellMar>
        </w:tblPrEx>
        <w:trPr>
          <w:gridBefore w:val="1"/>
          <w:cantSplit/>
          <w:trHeight w:hRule="exact" w:val="57"/>
        </w:trPr>
        <w:tc>
          <w:tcPr>
            <w:tcW w:w="10248" w:type="dxa"/>
            <w:gridSpan w:val="77"/>
            <w:tcBorders>
              <w:left w:val="single" w:sz="6" w:space="0" w:color="000000"/>
              <w:right w:val="single" w:sz="8" w:space="0" w:color="000000"/>
            </w:tcBorders>
            <w:shd w:val="clear" w:color="auto" w:fill="auto"/>
          </w:tcPr>
          <w:p w14:paraId="1E91C7E1" w14:textId="77777777" w:rsidR="00993547" w:rsidRDefault="00993547" w:rsidP="000D77C3">
            <w:pPr>
              <w:keepNext/>
              <w:snapToGrid w:val="0"/>
              <w:spacing w:before="0" w:after="0"/>
              <w:rPr>
                <w:rFonts w:eastAsia="Times New Roman"/>
                <w:szCs w:val="20"/>
                <w:lang w:eastAsia="fr-FR"/>
              </w:rPr>
            </w:pPr>
          </w:p>
        </w:tc>
      </w:tr>
      <w:tr w:rsidR="00993547" w14:paraId="7713A009" w14:textId="77777777" w:rsidTr="000D77C3">
        <w:tblPrEx>
          <w:tblInd w:w="-148" w:type="dxa"/>
          <w:tblCellMar>
            <w:top w:w="0" w:type="dxa"/>
            <w:left w:w="0" w:type="dxa"/>
            <w:bottom w:w="0" w:type="dxa"/>
            <w:right w:w="57" w:type="dxa"/>
          </w:tblCellMar>
        </w:tblPrEx>
        <w:trPr>
          <w:gridAfter w:val="1"/>
          <w:cantSplit/>
          <w:trHeight w:val="348"/>
        </w:trPr>
        <w:tc>
          <w:tcPr>
            <w:tcW w:w="271" w:type="dxa"/>
            <w:gridSpan w:val="2"/>
            <w:tcBorders>
              <w:left w:val="single" w:sz="6" w:space="0" w:color="000000"/>
            </w:tcBorders>
            <w:shd w:val="clear" w:color="auto" w:fill="auto"/>
          </w:tcPr>
          <w:p w14:paraId="7822EE6D" w14:textId="77777777" w:rsidR="00993547" w:rsidRDefault="00993547" w:rsidP="000D77C3">
            <w:pPr>
              <w:keepNext/>
              <w:snapToGrid w:val="0"/>
              <w:spacing w:before="0" w:after="0"/>
              <w:rPr>
                <w:rFonts w:eastAsia="Times New Roman"/>
                <w:sz w:val="22"/>
                <w:szCs w:val="20"/>
                <w:lang w:eastAsia="fr-FR"/>
              </w:rPr>
            </w:pPr>
          </w:p>
        </w:tc>
        <w:tc>
          <w:tcPr>
            <w:tcW w:w="1832" w:type="dxa"/>
            <w:gridSpan w:val="8"/>
            <w:shd w:val="clear" w:color="auto" w:fill="auto"/>
          </w:tcPr>
          <w:p w14:paraId="6F21BDB6" w14:textId="77777777" w:rsidR="00993547" w:rsidRDefault="00993547" w:rsidP="000D77C3">
            <w:pPr>
              <w:keepNext/>
              <w:spacing w:before="0" w:after="0" w:line="225" w:lineRule="atLeast"/>
              <w:rPr>
                <w:rFonts w:eastAsia="Times New Roman"/>
                <w:sz w:val="22"/>
                <w:lang w:eastAsia="fr-FR"/>
              </w:rPr>
            </w:pPr>
            <w:r>
              <w:rPr>
                <w:rFonts w:eastAsia="Times New Roman"/>
                <w:lang w:eastAsia="fr-FR"/>
              </w:rPr>
              <w:t xml:space="preserve">BIC (par </w:t>
            </w:r>
            <w:r>
              <w:rPr>
                <w:rFonts w:eastAsia="Times New Roman"/>
                <w:szCs w:val="20"/>
                <w:lang w:eastAsia="fr-FR"/>
              </w:rPr>
              <w:t>SWIFT</w:t>
            </w:r>
            <w:r>
              <w:rPr>
                <w:rFonts w:eastAsia="Times New Roman"/>
                <w:lang w:eastAsia="fr-FR"/>
              </w:rPr>
              <w:t>)</w:t>
            </w:r>
          </w:p>
        </w:tc>
        <w:tc>
          <w:tcPr>
            <w:tcW w:w="327" w:type="dxa"/>
            <w:gridSpan w:val="2"/>
            <w:tcBorders>
              <w:top w:val="single" w:sz="6" w:space="0" w:color="000000"/>
              <w:left w:val="single" w:sz="6" w:space="0" w:color="000000"/>
              <w:bottom w:val="single" w:sz="6" w:space="0" w:color="000000"/>
            </w:tcBorders>
            <w:shd w:val="clear" w:color="auto" w:fill="F2F2F2"/>
          </w:tcPr>
          <w:p w14:paraId="7C77E188"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1E140656" w14:textId="77777777" w:rsidR="00993547" w:rsidRDefault="00993547" w:rsidP="000B63CE">
            <w:pPr>
              <w:keepNext/>
              <w:snapToGrid w:val="0"/>
              <w:spacing w:before="0" w:after="0"/>
              <w:jc w:val="center"/>
              <w:rPr>
                <w:rFonts w:eastAsia="Times New Roman"/>
                <w:sz w:val="22"/>
                <w:lang w:eastAsia="fr-FR"/>
              </w:rPr>
            </w:pPr>
          </w:p>
        </w:tc>
        <w:tc>
          <w:tcPr>
            <w:tcW w:w="286" w:type="dxa"/>
            <w:gridSpan w:val="3"/>
            <w:tcBorders>
              <w:top w:val="single" w:sz="6" w:space="0" w:color="000000"/>
              <w:left w:val="single" w:sz="6" w:space="0" w:color="000000"/>
              <w:bottom w:val="single" w:sz="6" w:space="0" w:color="000000"/>
            </w:tcBorders>
            <w:shd w:val="clear" w:color="auto" w:fill="F2F2F2"/>
          </w:tcPr>
          <w:p w14:paraId="0143C253" w14:textId="77777777" w:rsidR="00993547" w:rsidRDefault="00993547" w:rsidP="000B63CE">
            <w:pPr>
              <w:keepNext/>
              <w:snapToGrid w:val="0"/>
              <w:spacing w:before="0" w:after="0"/>
              <w:jc w:val="center"/>
              <w:rPr>
                <w:rFonts w:eastAsia="Times New Roman"/>
                <w:sz w:val="22"/>
                <w:lang w:eastAsia="fr-FR"/>
              </w:rPr>
            </w:pPr>
          </w:p>
        </w:tc>
        <w:tc>
          <w:tcPr>
            <w:tcW w:w="287" w:type="dxa"/>
            <w:gridSpan w:val="2"/>
            <w:tcBorders>
              <w:top w:val="single" w:sz="6" w:space="0" w:color="000000"/>
              <w:left w:val="single" w:sz="6" w:space="0" w:color="000000"/>
              <w:bottom w:val="single" w:sz="6" w:space="0" w:color="000000"/>
            </w:tcBorders>
            <w:shd w:val="clear" w:color="auto" w:fill="F2F2F2"/>
          </w:tcPr>
          <w:p w14:paraId="1F829CA8" w14:textId="77777777" w:rsidR="00993547" w:rsidRDefault="00993547" w:rsidP="000B63CE">
            <w:pPr>
              <w:keepNext/>
              <w:snapToGrid w:val="0"/>
              <w:spacing w:before="0" w:after="0"/>
              <w:jc w:val="center"/>
              <w:rPr>
                <w:rFonts w:eastAsia="Times New Roman"/>
                <w:sz w:val="22"/>
                <w:lang w:eastAsia="fr-FR"/>
              </w:rPr>
            </w:pPr>
          </w:p>
        </w:tc>
        <w:tc>
          <w:tcPr>
            <w:tcW w:w="286" w:type="dxa"/>
            <w:gridSpan w:val="4"/>
            <w:tcBorders>
              <w:top w:val="single" w:sz="6" w:space="0" w:color="000000"/>
              <w:left w:val="single" w:sz="6" w:space="0" w:color="000000"/>
              <w:bottom w:val="single" w:sz="6" w:space="0" w:color="000000"/>
            </w:tcBorders>
            <w:shd w:val="clear" w:color="auto" w:fill="F2F2F2"/>
          </w:tcPr>
          <w:p w14:paraId="70C09CD7" w14:textId="77777777" w:rsidR="00993547" w:rsidRDefault="00993547" w:rsidP="000B63CE">
            <w:pPr>
              <w:keepNext/>
              <w:snapToGrid w:val="0"/>
              <w:spacing w:before="0" w:after="0"/>
              <w:jc w:val="center"/>
              <w:rPr>
                <w:rFonts w:eastAsia="Times New Roman"/>
                <w:sz w:val="22"/>
                <w:lang w:eastAsia="fr-FR"/>
              </w:rPr>
            </w:pPr>
          </w:p>
        </w:tc>
        <w:tc>
          <w:tcPr>
            <w:tcW w:w="287" w:type="dxa"/>
            <w:gridSpan w:val="3"/>
            <w:tcBorders>
              <w:top w:val="single" w:sz="6" w:space="0" w:color="000000"/>
              <w:left w:val="single" w:sz="6" w:space="0" w:color="000000"/>
              <w:bottom w:val="single" w:sz="6" w:space="0" w:color="000000"/>
            </w:tcBorders>
            <w:shd w:val="clear" w:color="auto" w:fill="F2F2F2"/>
          </w:tcPr>
          <w:p w14:paraId="284DD835" w14:textId="77777777" w:rsidR="00993547" w:rsidRDefault="00993547" w:rsidP="000B63CE">
            <w:pPr>
              <w:keepNext/>
              <w:snapToGrid w:val="0"/>
              <w:spacing w:before="0" w:after="0"/>
              <w:jc w:val="center"/>
              <w:rPr>
                <w:rFonts w:eastAsia="Times New Roman"/>
                <w:sz w:val="22"/>
                <w:lang w:eastAsia="fr-FR"/>
              </w:rPr>
            </w:pPr>
          </w:p>
        </w:tc>
        <w:tc>
          <w:tcPr>
            <w:tcW w:w="292" w:type="dxa"/>
            <w:gridSpan w:val="3"/>
            <w:tcBorders>
              <w:top w:val="single" w:sz="6" w:space="0" w:color="000000"/>
              <w:left w:val="single" w:sz="6" w:space="0" w:color="000000"/>
              <w:bottom w:val="single" w:sz="6" w:space="0" w:color="000000"/>
            </w:tcBorders>
            <w:shd w:val="clear" w:color="auto" w:fill="F2F2F2"/>
          </w:tcPr>
          <w:p w14:paraId="4D6C414B" w14:textId="77777777" w:rsidR="00993547" w:rsidRDefault="00993547" w:rsidP="000B63CE">
            <w:pPr>
              <w:keepNext/>
              <w:snapToGrid w:val="0"/>
              <w:spacing w:before="0" w:after="0"/>
              <w:jc w:val="center"/>
              <w:rPr>
                <w:rFonts w:eastAsia="Times New Roman"/>
                <w:sz w:val="22"/>
                <w:lang w:eastAsia="fr-FR"/>
              </w:rPr>
            </w:pPr>
          </w:p>
        </w:tc>
        <w:tc>
          <w:tcPr>
            <w:tcW w:w="290" w:type="dxa"/>
            <w:gridSpan w:val="4"/>
            <w:tcBorders>
              <w:top w:val="single" w:sz="6" w:space="0" w:color="000000"/>
              <w:left w:val="single" w:sz="6" w:space="0" w:color="000000"/>
              <w:bottom w:val="single" w:sz="6" w:space="0" w:color="000000"/>
            </w:tcBorders>
            <w:shd w:val="clear" w:color="auto" w:fill="F2F2F2"/>
          </w:tcPr>
          <w:p w14:paraId="4D11C47E" w14:textId="77777777" w:rsidR="00993547" w:rsidRDefault="00993547" w:rsidP="000B63CE">
            <w:pPr>
              <w:keepNext/>
              <w:snapToGrid w:val="0"/>
              <w:spacing w:before="0" w:after="0"/>
              <w:jc w:val="center"/>
              <w:rPr>
                <w:rFonts w:eastAsia="Times New Roman"/>
                <w:sz w:val="22"/>
                <w:lang w:eastAsia="fr-FR"/>
              </w:rPr>
            </w:pPr>
          </w:p>
        </w:tc>
        <w:tc>
          <w:tcPr>
            <w:tcW w:w="289" w:type="dxa"/>
            <w:gridSpan w:val="3"/>
            <w:tcBorders>
              <w:top w:val="single" w:sz="6" w:space="0" w:color="000000"/>
              <w:left w:val="single" w:sz="6" w:space="0" w:color="000000"/>
              <w:bottom w:val="single" w:sz="6" w:space="0" w:color="000000"/>
            </w:tcBorders>
            <w:shd w:val="clear" w:color="auto" w:fill="F2F2F2"/>
          </w:tcPr>
          <w:p w14:paraId="3DAC0558" w14:textId="77777777" w:rsidR="00993547" w:rsidRDefault="00993547" w:rsidP="000B63CE">
            <w:pPr>
              <w:keepNext/>
              <w:snapToGrid w:val="0"/>
              <w:spacing w:before="0" w:after="0"/>
              <w:jc w:val="center"/>
              <w:rPr>
                <w:rFonts w:eastAsia="Times New Roman"/>
                <w:sz w:val="22"/>
                <w:lang w:eastAsia="fr-FR"/>
              </w:rPr>
            </w:pPr>
          </w:p>
        </w:tc>
        <w:tc>
          <w:tcPr>
            <w:tcW w:w="295" w:type="dxa"/>
            <w:gridSpan w:val="3"/>
            <w:tcBorders>
              <w:top w:val="single" w:sz="6" w:space="0" w:color="000000"/>
              <w:left w:val="single" w:sz="6" w:space="0" w:color="000000"/>
              <w:bottom w:val="single" w:sz="6" w:space="0" w:color="000000"/>
            </w:tcBorders>
            <w:shd w:val="clear" w:color="auto" w:fill="F2F2F2"/>
          </w:tcPr>
          <w:p w14:paraId="0B55C635" w14:textId="77777777" w:rsidR="00993547" w:rsidRDefault="00993547" w:rsidP="000B63CE">
            <w:pPr>
              <w:keepNext/>
              <w:snapToGrid w:val="0"/>
              <w:spacing w:before="0" w:after="0"/>
              <w:jc w:val="center"/>
              <w:rPr>
                <w:rFonts w:eastAsia="Times New Roman"/>
                <w:sz w:val="22"/>
                <w:lang w:eastAsia="fr-FR"/>
              </w:rPr>
            </w:pPr>
          </w:p>
        </w:tc>
        <w:tc>
          <w:tcPr>
            <w:tcW w:w="293" w:type="dxa"/>
            <w:gridSpan w:val="2"/>
            <w:tcBorders>
              <w:top w:val="single" w:sz="6" w:space="0" w:color="000000"/>
              <w:left w:val="single" w:sz="6" w:space="0" w:color="000000"/>
              <w:bottom w:val="single" w:sz="6" w:space="0" w:color="000000"/>
            </w:tcBorders>
            <w:shd w:val="clear" w:color="auto" w:fill="F2F2F2"/>
          </w:tcPr>
          <w:p w14:paraId="74A18C6F" w14:textId="77777777" w:rsidR="00993547" w:rsidRDefault="00993547" w:rsidP="000B63CE">
            <w:pPr>
              <w:keepNext/>
              <w:snapToGrid w:val="0"/>
              <w:spacing w:before="0" w:after="0"/>
              <w:jc w:val="center"/>
              <w:rPr>
                <w:rFonts w:eastAsia="Times New Roman"/>
                <w:sz w:val="22"/>
                <w:lang w:eastAsia="fr-FR"/>
              </w:rPr>
            </w:pPr>
          </w:p>
        </w:tc>
        <w:tc>
          <w:tcPr>
            <w:tcW w:w="3301" w:type="dxa"/>
            <w:gridSpan w:val="26"/>
            <w:tcBorders>
              <w:left w:val="single" w:sz="6" w:space="0" w:color="000000"/>
            </w:tcBorders>
            <w:shd w:val="clear" w:color="auto" w:fill="auto"/>
          </w:tcPr>
          <w:p w14:paraId="74956C77" w14:textId="77777777" w:rsidR="00993547" w:rsidRDefault="00993547" w:rsidP="000D77C3">
            <w:pPr>
              <w:keepNext/>
              <w:snapToGrid w:val="0"/>
              <w:spacing w:before="0" w:after="0"/>
              <w:rPr>
                <w:rFonts w:eastAsia="Times New Roman"/>
                <w:sz w:val="22"/>
                <w:lang w:eastAsia="fr-FR"/>
              </w:rPr>
            </w:pPr>
          </w:p>
        </w:tc>
        <w:tc>
          <w:tcPr>
            <w:tcW w:w="1624" w:type="dxa"/>
            <w:gridSpan w:val="9"/>
            <w:tcBorders>
              <w:right w:val="single" w:sz="8" w:space="0" w:color="000000"/>
            </w:tcBorders>
            <w:shd w:val="clear" w:color="auto" w:fill="auto"/>
          </w:tcPr>
          <w:p w14:paraId="236F1209" w14:textId="77777777" w:rsidR="00993547" w:rsidRDefault="00993547" w:rsidP="000D77C3">
            <w:pPr>
              <w:snapToGrid w:val="0"/>
              <w:spacing w:before="0" w:after="0"/>
              <w:rPr>
                <w:rFonts w:eastAsia="Times New Roman"/>
                <w:sz w:val="22"/>
                <w:lang w:eastAsia="fr-FR"/>
              </w:rPr>
            </w:pPr>
          </w:p>
        </w:tc>
      </w:tr>
      <w:tr w:rsidR="00993547" w14:paraId="6ACE5F2A" w14:textId="77777777" w:rsidTr="000D77C3">
        <w:tblPrEx>
          <w:tblInd w:w="-148" w:type="dxa"/>
        </w:tblPrEx>
        <w:trPr>
          <w:gridAfter w:val="1"/>
          <w:cantSplit/>
          <w:trHeight w:hRule="exact" w:val="57"/>
        </w:trPr>
        <w:tc>
          <w:tcPr>
            <w:tcW w:w="271" w:type="dxa"/>
            <w:gridSpan w:val="2"/>
            <w:tcBorders>
              <w:left w:val="single" w:sz="6" w:space="0" w:color="000000"/>
              <w:bottom w:val="single" w:sz="18" w:space="0" w:color="000000"/>
            </w:tcBorders>
            <w:shd w:val="clear" w:color="auto" w:fill="auto"/>
          </w:tcPr>
          <w:p w14:paraId="46EF5F06" w14:textId="77777777" w:rsidR="00993547" w:rsidRDefault="00993547" w:rsidP="000D77C3">
            <w:pPr>
              <w:keepNext/>
              <w:snapToGrid w:val="0"/>
              <w:spacing w:before="0" w:after="0"/>
              <w:rPr>
                <w:rFonts w:eastAsia="Times New Roman"/>
                <w:szCs w:val="20"/>
                <w:lang w:eastAsia="fr-FR"/>
              </w:rPr>
            </w:pPr>
          </w:p>
        </w:tc>
        <w:tc>
          <w:tcPr>
            <w:tcW w:w="9348" w:type="dxa"/>
            <w:gridSpan w:val="72"/>
            <w:tcBorders>
              <w:bottom w:val="single" w:sz="18" w:space="0" w:color="000000"/>
            </w:tcBorders>
            <w:shd w:val="clear" w:color="auto" w:fill="auto"/>
          </w:tcPr>
          <w:p w14:paraId="681D366E" w14:textId="77777777" w:rsidR="00993547" w:rsidRDefault="00993547" w:rsidP="000D77C3">
            <w:pPr>
              <w:keepNext/>
              <w:snapToGrid w:val="0"/>
              <w:spacing w:before="0" w:after="0"/>
              <w:rPr>
                <w:rFonts w:eastAsia="Times New Roman"/>
                <w:lang w:eastAsia="fr-FR"/>
              </w:rPr>
            </w:pPr>
          </w:p>
        </w:tc>
        <w:tc>
          <w:tcPr>
            <w:tcW w:w="628" w:type="dxa"/>
            <w:gridSpan w:val="3"/>
            <w:tcBorders>
              <w:bottom w:val="single" w:sz="18" w:space="0" w:color="000000"/>
              <w:right w:val="single" w:sz="8" w:space="0" w:color="000000"/>
            </w:tcBorders>
            <w:shd w:val="clear" w:color="auto" w:fill="auto"/>
          </w:tcPr>
          <w:p w14:paraId="43BDFE37" w14:textId="77777777" w:rsidR="00993547" w:rsidRDefault="00993547" w:rsidP="000D77C3">
            <w:pPr>
              <w:keepNext/>
              <w:snapToGrid w:val="0"/>
              <w:spacing w:before="0" w:after="0"/>
              <w:rPr>
                <w:rFonts w:eastAsia="Times New Roman"/>
                <w:lang w:eastAsia="fr-FR"/>
              </w:rPr>
            </w:pPr>
          </w:p>
        </w:tc>
      </w:tr>
    </w:tbl>
    <w:p w14:paraId="4F6AA488" w14:textId="1E8B7842" w:rsidR="00993547" w:rsidRPr="00090114" w:rsidRDefault="00A31E2D" w:rsidP="008D5E68">
      <w:pPr>
        <w:tabs>
          <w:tab w:val="left" w:pos="709"/>
        </w:tabs>
        <w:spacing w:before="360" w:after="240"/>
        <w:rPr>
          <w:rFonts w:eastAsia="Microsoft YaHei"/>
          <w:bCs/>
          <w:color w:val="808080"/>
          <w:lang w:eastAsia="zh-CN"/>
        </w:rPr>
      </w:pPr>
      <w:r>
        <w:rPr>
          <w:rFonts w:eastAsia="Microsoft YaHei"/>
          <w:bCs/>
          <w:color w:val="808080"/>
          <w:lang w:eastAsia="zh-CN"/>
        </w:rPr>
        <w:t>5</w:t>
      </w:r>
      <w:r w:rsidR="00993547" w:rsidRPr="00090114">
        <w:rPr>
          <w:rFonts w:eastAsia="Microsoft YaHei"/>
          <w:bCs/>
          <w:color w:val="808080"/>
          <w:lang w:eastAsia="zh-CN"/>
        </w:rPr>
        <w:t>-2.3 Retard de paiement</w:t>
      </w:r>
    </w:p>
    <w:p w14:paraId="373AB9BE" w14:textId="77777777" w:rsidR="00F30C83" w:rsidRPr="0062736A" w:rsidRDefault="00F30C83" w:rsidP="00F30C83">
      <w:pPr>
        <w:tabs>
          <w:tab w:val="left" w:pos="709"/>
        </w:tabs>
      </w:pPr>
      <w:r w:rsidRPr="0062736A">
        <w:t>En cas de retard de paiement, des intérêts moratoires sont dus de droit au fournisseur (art. L2192-13 du code de la commande publique).</w:t>
      </w:r>
    </w:p>
    <w:p w14:paraId="62F48BFB" w14:textId="77777777" w:rsidR="00F30C83" w:rsidRPr="0062736A" w:rsidRDefault="00F30C83" w:rsidP="00F30C83">
      <w:pPr>
        <w:tabs>
          <w:tab w:val="left" w:pos="709"/>
        </w:tabs>
      </w:pPr>
      <w:r w:rsidRPr="0062736A">
        <w:t xml:space="preserve">Il sera fait application du taux de refinancement de la Banque centrale européenne (BCE) en vigueur au 1er jour du semestre au cours duquel les intérêts moratoires ont commencé à courir, majoré de 8 points de pourcentage auxquels s’ajoutera une indemnité forfaitaire pour frais de recouvrement de </w:t>
      </w:r>
      <w:r w:rsidRPr="00090114">
        <w:rPr>
          <w:b/>
          <w:bCs/>
        </w:rPr>
        <w:t>40€</w:t>
      </w:r>
      <w:r>
        <w:t xml:space="preserve"> (4775 CFP).</w:t>
      </w:r>
    </w:p>
    <w:p w14:paraId="4CAFFE84" w14:textId="220C7EAD" w:rsidR="00993547" w:rsidRDefault="00F30C83" w:rsidP="00F30C83">
      <w:pPr>
        <w:tabs>
          <w:tab w:val="left" w:pos="709"/>
        </w:tabs>
      </w:pPr>
      <w:r w:rsidRPr="0062736A">
        <w:t>Le taux des intérêts moratoires applicables entre le 1er janvier 202</w:t>
      </w:r>
      <w:r>
        <w:t>5</w:t>
      </w:r>
      <w:r w:rsidRPr="0062736A">
        <w:t xml:space="preserve"> et le 30 juin 202</w:t>
      </w:r>
      <w:r>
        <w:t>5</w:t>
      </w:r>
      <w:r w:rsidRPr="0062736A">
        <w:t xml:space="preserve"> est de </w:t>
      </w:r>
      <w:r w:rsidRPr="00090114">
        <w:rPr>
          <w:b/>
          <w:bCs/>
        </w:rPr>
        <w:t>1</w:t>
      </w:r>
      <w:r>
        <w:rPr>
          <w:b/>
          <w:bCs/>
        </w:rPr>
        <w:t>1</w:t>
      </w:r>
      <w:r w:rsidRPr="00090114">
        <w:rPr>
          <w:b/>
          <w:bCs/>
        </w:rPr>
        <w:t>,</w:t>
      </w:r>
      <w:r>
        <w:rPr>
          <w:b/>
          <w:bCs/>
        </w:rPr>
        <w:t>1</w:t>
      </w:r>
      <w:r w:rsidRPr="00090114">
        <w:rPr>
          <w:b/>
          <w:bCs/>
        </w:rPr>
        <w:t>5 %</w:t>
      </w:r>
      <w:r w:rsidRPr="0062736A">
        <w:t xml:space="preserve"> décomposé comme suit : </w:t>
      </w:r>
      <w:r>
        <w:t>3,1</w:t>
      </w:r>
      <w:r w:rsidRPr="0062736A">
        <w:t xml:space="preserve">5 % (taux de la BCE </w:t>
      </w:r>
      <w:r>
        <w:t>depuis le 18 décembre 2024</w:t>
      </w:r>
      <w:r w:rsidRPr="0062736A">
        <w:t>) + 8.</w:t>
      </w:r>
    </w:p>
    <w:p w14:paraId="094F65E4" w14:textId="69D9D1C8" w:rsidR="00C12E85" w:rsidRPr="00994EE2" w:rsidRDefault="003B16A9" w:rsidP="00994EE2">
      <w:pPr>
        <w:pStyle w:val="Titre1"/>
        <w:numPr>
          <w:ilvl w:val="0"/>
          <w:numId w:val="0"/>
        </w:numPr>
        <w:spacing w:after="240"/>
        <w:rPr>
          <w:lang w:eastAsia="fr-FR"/>
        </w:rPr>
      </w:pPr>
      <w:bookmarkStart w:id="55" w:name="_Toc20323771"/>
      <w:bookmarkStart w:id="56" w:name="_Toc149049527"/>
      <w:r>
        <w:rPr>
          <w:lang w:eastAsia="fr-FR"/>
        </w:rPr>
        <w:t xml:space="preserve">ARTICLE </w:t>
      </w:r>
      <w:r w:rsidR="00A31E2D">
        <w:rPr>
          <w:lang w:eastAsia="fr-FR"/>
        </w:rPr>
        <w:t>6</w:t>
      </w:r>
      <w:r>
        <w:rPr>
          <w:lang w:eastAsia="fr-FR"/>
        </w:rPr>
        <w:t xml:space="preserve">. </w:t>
      </w:r>
      <w:bookmarkEnd w:id="55"/>
      <w:r w:rsidR="008D4513" w:rsidRPr="00994EE2">
        <w:rPr>
          <w:lang w:eastAsia="fr-FR"/>
        </w:rPr>
        <w:t xml:space="preserve">DUREE </w:t>
      </w:r>
      <w:r w:rsidR="00495EFE">
        <w:rPr>
          <w:lang w:eastAsia="fr-FR"/>
        </w:rPr>
        <w:t xml:space="preserve">ET DELAIS </w:t>
      </w:r>
      <w:r w:rsidR="008D4513" w:rsidRPr="00994EE2">
        <w:rPr>
          <w:lang w:eastAsia="fr-FR"/>
        </w:rPr>
        <w:t>DU CONTRAT</w:t>
      </w:r>
      <w:bookmarkEnd w:id="56"/>
    </w:p>
    <w:p w14:paraId="27A67C08" w14:textId="670C76A2" w:rsidR="00495EFE" w:rsidRDefault="00495EFE" w:rsidP="00495EFE">
      <w:pPr>
        <w:pStyle w:val="Titre2"/>
        <w:rPr>
          <w:rFonts w:eastAsia="Times New Roman"/>
          <w:lang w:eastAsia="fr-FR"/>
        </w:rPr>
      </w:pPr>
      <w:bookmarkStart w:id="57" w:name="_Toc149049528"/>
      <w:r>
        <w:rPr>
          <w:lang w:eastAsia="fr-FR"/>
        </w:rPr>
        <w:t>6-1. Durée</w:t>
      </w:r>
      <w:bookmarkEnd w:id="57"/>
    </w:p>
    <w:p w14:paraId="38106723" w14:textId="36E619F2" w:rsidR="00994EE2" w:rsidRDefault="00994EE2" w:rsidP="00994EE2">
      <w:r w:rsidRPr="00994EE2">
        <w:t xml:space="preserve">En vertu de l’article L2112-5 du code de la commande publique, le contrat est souscrit </w:t>
      </w:r>
      <w:r w:rsidRPr="0000593A">
        <w:rPr>
          <w:b/>
          <w:bCs/>
          <w:color w:val="2E74B5" w:themeColor="accent5" w:themeShade="BF"/>
        </w:rPr>
        <w:t>à compter du 1</w:t>
      </w:r>
      <w:r w:rsidRPr="0000593A">
        <w:rPr>
          <w:b/>
          <w:bCs/>
          <w:color w:val="2E74B5" w:themeColor="accent5" w:themeShade="BF"/>
          <w:vertAlign w:val="superscript"/>
        </w:rPr>
        <w:t>er</w:t>
      </w:r>
      <w:r w:rsidRPr="0000593A">
        <w:rPr>
          <w:b/>
          <w:bCs/>
          <w:color w:val="2E74B5" w:themeColor="accent5" w:themeShade="BF"/>
        </w:rPr>
        <w:t xml:space="preserve"> </w:t>
      </w:r>
      <w:r w:rsidR="002C4276" w:rsidRPr="0000593A">
        <w:rPr>
          <w:b/>
          <w:bCs/>
          <w:color w:val="2E74B5" w:themeColor="accent5" w:themeShade="BF"/>
        </w:rPr>
        <w:t>avril</w:t>
      </w:r>
      <w:r w:rsidR="001C3333" w:rsidRPr="0000593A">
        <w:rPr>
          <w:b/>
          <w:bCs/>
          <w:color w:val="2E74B5" w:themeColor="accent5" w:themeShade="BF"/>
        </w:rPr>
        <w:t xml:space="preserve"> </w:t>
      </w:r>
      <w:r w:rsidRPr="0000593A">
        <w:rPr>
          <w:b/>
          <w:bCs/>
          <w:color w:val="2E74B5" w:themeColor="accent5" w:themeShade="BF"/>
        </w:rPr>
        <w:t>202</w:t>
      </w:r>
      <w:r w:rsidR="00CD2805">
        <w:rPr>
          <w:b/>
          <w:bCs/>
          <w:color w:val="2E74B5" w:themeColor="accent5" w:themeShade="BF"/>
        </w:rPr>
        <w:t>5</w:t>
      </w:r>
      <w:r w:rsidRPr="0000593A">
        <w:rPr>
          <w:color w:val="2E74B5" w:themeColor="accent5" w:themeShade="BF"/>
        </w:rPr>
        <w:t xml:space="preserve"> jusqu’au 3</w:t>
      </w:r>
      <w:r w:rsidR="001C3333" w:rsidRPr="0000593A">
        <w:rPr>
          <w:color w:val="2E74B5" w:themeColor="accent5" w:themeShade="BF"/>
        </w:rPr>
        <w:t>1</w:t>
      </w:r>
      <w:r w:rsidRPr="0000593A">
        <w:rPr>
          <w:color w:val="2E74B5" w:themeColor="accent5" w:themeShade="BF"/>
        </w:rPr>
        <w:t>/</w:t>
      </w:r>
      <w:r w:rsidR="002C4276" w:rsidRPr="0000593A">
        <w:rPr>
          <w:color w:val="2E74B5" w:themeColor="accent5" w:themeShade="BF"/>
        </w:rPr>
        <w:t>03</w:t>
      </w:r>
      <w:r w:rsidRPr="0000593A">
        <w:rPr>
          <w:color w:val="2E74B5" w:themeColor="accent5" w:themeShade="BF"/>
        </w:rPr>
        <w:t>/202</w:t>
      </w:r>
      <w:r w:rsidR="00CD2805">
        <w:rPr>
          <w:color w:val="2E74B5" w:themeColor="accent5" w:themeShade="BF"/>
        </w:rPr>
        <w:t>6</w:t>
      </w:r>
      <w:r w:rsidRPr="0000593A">
        <w:rPr>
          <w:color w:val="2E74B5" w:themeColor="accent5" w:themeShade="BF"/>
        </w:rPr>
        <w:t xml:space="preserve"> inclus </w:t>
      </w:r>
      <w:r w:rsidRPr="00994EE2">
        <w:t xml:space="preserve">et est renouvelable </w:t>
      </w:r>
      <w:r w:rsidR="00776C1C">
        <w:t xml:space="preserve">tacitement </w:t>
      </w:r>
      <w:r w:rsidR="00181859">
        <w:t>trois</w:t>
      </w:r>
      <w:r w:rsidRPr="00994EE2">
        <w:t xml:space="preserve"> (</w:t>
      </w:r>
      <w:r w:rsidR="00181859">
        <w:t>3</w:t>
      </w:r>
      <w:r w:rsidRPr="00994EE2">
        <w:t xml:space="preserve">) fois pour une période de douze mois chacune. Il prendra fin au plus tard le </w:t>
      </w:r>
      <w:r w:rsidRPr="0000593A">
        <w:rPr>
          <w:color w:val="2E74B5" w:themeColor="accent5" w:themeShade="BF"/>
        </w:rPr>
        <w:t>3</w:t>
      </w:r>
      <w:r w:rsidR="001C3333" w:rsidRPr="0000593A">
        <w:rPr>
          <w:color w:val="2E74B5" w:themeColor="accent5" w:themeShade="BF"/>
        </w:rPr>
        <w:t>1</w:t>
      </w:r>
      <w:r w:rsidRPr="0000593A">
        <w:rPr>
          <w:color w:val="2E74B5" w:themeColor="accent5" w:themeShade="BF"/>
        </w:rPr>
        <w:t>/</w:t>
      </w:r>
      <w:r w:rsidR="002C4276" w:rsidRPr="0000593A">
        <w:rPr>
          <w:color w:val="2E74B5" w:themeColor="accent5" w:themeShade="BF"/>
        </w:rPr>
        <w:t>03</w:t>
      </w:r>
      <w:r w:rsidRPr="0000593A">
        <w:rPr>
          <w:color w:val="2E74B5" w:themeColor="accent5" w:themeShade="BF"/>
        </w:rPr>
        <w:t>/202</w:t>
      </w:r>
      <w:r w:rsidR="00CD2805">
        <w:rPr>
          <w:color w:val="2E74B5" w:themeColor="accent5" w:themeShade="BF"/>
        </w:rPr>
        <w:t>9</w:t>
      </w:r>
      <w:r w:rsidRPr="0000593A">
        <w:rPr>
          <w:color w:val="2E74B5" w:themeColor="accent5" w:themeShade="BF"/>
        </w:rPr>
        <w:t xml:space="preserve"> inclus</w:t>
      </w:r>
      <w:r w:rsidRPr="00994EE2">
        <w:t>.</w:t>
      </w:r>
    </w:p>
    <w:p w14:paraId="3F6D24E4" w14:textId="77777777" w:rsidR="00D36194" w:rsidRPr="00AF6A04" w:rsidRDefault="00D36194" w:rsidP="00D36194">
      <w:r w:rsidRPr="00AF6A04">
        <w:t>En application des dispositions de l’article R. 2112-4 du Code de la commande publique, le titulaire ne peut refuser la reconduction.</w:t>
      </w:r>
    </w:p>
    <w:p w14:paraId="592D1631" w14:textId="034C207C" w:rsidR="00D36194" w:rsidRPr="00AF6A04" w:rsidRDefault="00D36194" w:rsidP="00D36194">
      <w:r w:rsidRPr="00AF6A04">
        <w:t>Si l</w:t>
      </w:r>
      <w:r w:rsidR="00F30C83">
        <w:t xml:space="preserve">’acheteur </w:t>
      </w:r>
      <w:r w:rsidRPr="00AF6A04">
        <w:t>décide de ne pas reconduire le marché, il en informe le titulaire au plus tard deux (2) mois avant la fin de la période en cours d’exécution. En cas de non-reconduction, le titulaire ne peut prétendre à aucune indemnité.</w:t>
      </w:r>
    </w:p>
    <w:p w14:paraId="0ED29364" w14:textId="1BC893AF" w:rsidR="00D36194" w:rsidRPr="00994EE2" w:rsidRDefault="00D36194" w:rsidP="00994EE2">
      <w:r w:rsidRPr="00AF6A04">
        <w:t xml:space="preserve">A l’issue du présent marché, si aucun prestataire n’est désigné ou que la mise en service d’une solution de remplacement n’est pas encore effective, le titulaire du présent marché est alors tenu de poursuivre l’exécution de l’ensemble des services dans les mêmes conditions techniques et économiques, pour une durée qui ne saurait excéder </w:t>
      </w:r>
      <w:r w:rsidR="00F30C83">
        <w:t>six</w:t>
      </w:r>
      <w:r w:rsidRPr="00AF6A04">
        <w:t xml:space="preserve"> (</w:t>
      </w:r>
      <w:r w:rsidR="00F30C83">
        <w:t>6</w:t>
      </w:r>
      <w:r w:rsidRPr="00AF6A04">
        <w:t>) mois.</w:t>
      </w:r>
    </w:p>
    <w:p w14:paraId="206FFC4B" w14:textId="0182C5F9" w:rsidR="00495EFE" w:rsidRDefault="00495EFE" w:rsidP="00495EFE">
      <w:pPr>
        <w:pStyle w:val="Titre2"/>
        <w:rPr>
          <w:rFonts w:eastAsia="Times New Roman"/>
          <w:lang w:eastAsia="fr-FR"/>
        </w:rPr>
      </w:pPr>
      <w:bookmarkStart w:id="58" w:name="_Toc149049529"/>
      <w:r>
        <w:rPr>
          <w:lang w:eastAsia="fr-FR"/>
        </w:rPr>
        <w:t>6-2. Délais</w:t>
      </w:r>
      <w:bookmarkEnd w:id="58"/>
    </w:p>
    <w:p w14:paraId="2D63347D" w14:textId="5135A791" w:rsidR="00495EFE" w:rsidRPr="00BE5033" w:rsidRDefault="000A54D0" w:rsidP="00380411">
      <w:r w:rsidRPr="005A5746">
        <w:t>Le</w:t>
      </w:r>
      <w:r w:rsidR="00495EFE">
        <w:t>s</w:t>
      </w:r>
      <w:r w:rsidRPr="005A5746">
        <w:t xml:space="preserve"> délai</w:t>
      </w:r>
      <w:r w:rsidR="00495EFE">
        <w:t>s</w:t>
      </w:r>
      <w:r w:rsidRPr="005A5746">
        <w:t xml:space="preserve"> </w:t>
      </w:r>
      <w:r w:rsidR="00495EFE" w:rsidRPr="00BE5033">
        <w:t>s’entendent en fonction du type d’interventions</w:t>
      </w:r>
      <w:r w:rsidR="00861B72">
        <w:t> </w:t>
      </w:r>
      <w:r w:rsidR="00495EFE" w:rsidRPr="00BE5033">
        <w:t>:</w:t>
      </w:r>
    </w:p>
    <w:p w14:paraId="2F8C4092" w14:textId="19BB9D56" w:rsidR="00495EFE" w:rsidRPr="00BE5033" w:rsidRDefault="00495EFE" w:rsidP="00495EFE">
      <w:pPr>
        <w:pStyle w:val="Paragraphedeliste"/>
        <w:numPr>
          <w:ilvl w:val="0"/>
          <w:numId w:val="24"/>
        </w:numPr>
      </w:pPr>
      <w:r w:rsidRPr="00BE5033">
        <w:t xml:space="preserve">La maintenance préventive est effectuée au cours </w:t>
      </w:r>
      <w:r w:rsidR="00BE5033" w:rsidRPr="00BE5033">
        <w:t xml:space="preserve">des visites périodiques (semestrielle/annuelle) et fait l’objet d’une planification </w:t>
      </w:r>
      <w:r w:rsidR="00C57589">
        <w:t xml:space="preserve">convenue </w:t>
      </w:r>
      <w:bookmarkStart w:id="59" w:name="_Hlk190352559"/>
      <w:r w:rsidR="00C57589">
        <w:t>entre</w:t>
      </w:r>
      <w:r w:rsidR="00BE5033" w:rsidRPr="00BE5033">
        <w:t xml:space="preserve"> </w:t>
      </w:r>
      <w:r w:rsidR="00C57589">
        <w:t xml:space="preserve">le coordinateur technique et </w:t>
      </w:r>
      <w:r w:rsidR="00BE5033" w:rsidRPr="00BE5033">
        <w:t>le prestataire (</w:t>
      </w:r>
      <w:r w:rsidR="00C57589">
        <w:t>échéances envisagées en avril et en octobre)</w:t>
      </w:r>
    </w:p>
    <w:bookmarkEnd w:id="59"/>
    <w:p w14:paraId="3BE4A39E" w14:textId="49C33F3B" w:rsidR="00607CE1" w:rsidRPr="00BE5033" w:rsidRDefault="00A175AA" w:rsidP="00495EFE">
      <w:pPr>
        <w:pStyle w:val="Paragraphedeliste"/>
        <w:numPr>
          <w:ilvl w:val="0"/>
          <w:numId w:val="24"/>
        </w:numPr>
      </w:pPr>
      <w:r w:rsidRPr="00BE5033">
        <w:t xml:space="preserve">Les interventions </w:t>
      </w:r>
      <w:r w:rsidR="00BE5033" w:rsidRPr="00BE5033">
        <w:t>de dépannage sont soumis à un délai en fonction</w:t>
      </w:r>
      <w:r w:rsidR="00F30C83">
        <w:t xml:space="preserve"> du niveau de sûreté attendu </w:t>
      </w:r>
      <w:r w:rsidR="00505064">
        <w:t xml:space="preserve">selon les équipements </w:t>
      </w:r>
      <w:r w:rsidR="00BE5033" w:rsidRPr="00BE5033">
        <w:t>– Voir CCTP</w:t>
      </w:r>
      <w:r w:rsidR="00F30C83">
        <w:t xml:space="preserve"> article 8</w:t>
      </w:r>
      <w:r w:rsidR="00BE5033" w:rsidRPr="00BE5033">
        <w:t>.</w:t>
      </w:r>
    </w:p>
    <w:p w14:paraId="3738339F" w14:textId="77777777" w:rsidR="00A175AA" w:rsidRPr="005A5746" w:rsidRDefault="00A175AA" w:rsidP="008D5E68">
      <w:pPr>
        <w:pStyle w:val="Paragraphedeliste"/>
        <w:ind w:left="907"/>
      </w:pPr>
    </w:p>
    <w:p w14:paraId="2A96E124" w14:textId="6CC28C8B" w:rsidR="00994EE2" w:rsidRPr="00994EE2" w:rsidRDefault="00994EE2" w:rsidP="00994EE2">
      <w:pPr>
        <w:pStyle w:val="Titre1"/>
        <w:numPr>
          <w:ilvl w:val="0"/>
          <w:numId w:val="0"/>
        </w:numPr>
        <w:spacing w:after="240"/>
        <w:rPr>
          <w:lang w:eastAsia="fr-FR"/>
        </w:rPr>
      </w:pPr>
      <w:bookmarkStart w:id="60" w:name="_Toc149049530"/>
      <w:r>
        <w:rPr>
          <w:lang w:eastAsia="fr-FR"/>
        </w:rPr>
        <w:lastRenderedPageBreak/>
        <w:t>ARTICLE 7. PENALITES</w:t>
      </w:r>
      <w:bookmarkEnd w:id="60"/>
    </w:p>
    <w:p w14:paraId="366EEB26" w14:textId="1301E662" w:rsidR="00C12E85" w:rsidRPr="0039077A" w:rsidRDefault="00C12E85" w:rsidP="00380411">
      <w:pPr>
        <w:rPr>
          <w:lang w:eastAsia="fr-FR"/>
        </w:rPr>
      </w:pPr>
      <w:r w:rsidRPr="0039077A">
        <w:rPr>
          <w:lang w:eastAsia="fr-FR"/>
        </w:rPr>
        <w:t xml:space="preserve">Par dérogation </w:t>
      </w:r>
      <w:r w:rsidR="00A54E7D">
        <w:rPr>
          <w:lang w:eastAsia="fr-FR"/>
        </w:rPr>
        <w:t>à l’article</w:t>
      </w:r>
      <w:r w:rsidRPr="0039077A">
        <w:rPr>
          <w:lang w:eastAsia="fr-FR"/>
        </w:rPr>
        <w:t xml:space="preserve"> 14-1 du CCAG-</w:t>
      </w:r>
      <w:r w:rsidR="00EC42B9">
        <w:rPr>
          <w:lang w:eastAsia="fr-FR"/>
        </w:rPr>
        <w:t>FCS</w:t>
      </w:r>
      <w:r w:rsidRPr="0039077A">
        <w:rPr>
          <w:lang w:eastAsia="fr-FR"/>
        </w:rPr>
        <w:t>, l</w:t>
      </w:r>
      <w:r w:rsidR="00EC42B9">
        <w:rPr>
          <w:lang w:eastAsia="fr-FR"/>
        </w:rPr>
        <w:t>es</w:t>
      </w:r>
      <w:r w:rsidRPr="0039077A">
        <w:rPr>
          <w:lang w:eastAsia="fr-FR"/>
        </w:rPr>
        <w:t xml:space="preserve"> pénalité</w:t>
      </w:r>
      <w:r w:rsidR="00EC42B9">
        <w:rPr>
          <w:lang w:eastAsia="fr-FR"/>
        </w:rPr>
        <w:t>s</w:t>
      </w:r>
      <w:r w:rsidRPr="0039077A">
        <w:rPr>
          <w:lang w:eastAsia="fr-FR"/>
        </w:rPr>
        <w:t xml:space="preserve"> suivante</w:t>
      </w:r>
      <w:r w:rsidR="00EC42B9">
        <w:rPr>
          <w:lang w:eastAsia="fr-FR"/>
        </w:rPr>
        <w:t>s</w:t>
      </w:r>
      <w:r w:rsidR="00A54E7D">
        <w:rPr>
          <w:lang w:eastAsia="fr-FR"/>
        </w:rPr>
        <w:t xml:space="preserve"> pourr</w:t>
      </w:r>
      <w:r w:rsidR="00EC42B9">
        <w:rPr>
          <w:lang w:eastAsia="fr-FR"/>
        </w:rPr>
        <w:t>ont</w:t>
      </w:r>
      <w:r w:rsidR="00A54E7D">
        <w:rPr>
          <w:lang w:eastAsia="fr-FR"/>
        </w:rPr>
        <w:t xml:space="preserve"> être appliquée</w:t>
      </w:r>
      <w:r w:rsidR="00EC42B9">
        <w:rPr>
          <w:lang w:eastAsia="fr-FR"/>
        </w:rPr>
        <w:t>s, sans autre formalité et sans exonération</w:t>
      </w:r>
      <w:r w:rsidR="00861B72">
        <w:rPr>
          <w:lang w:eastAsia="fr-FR"/>
        </w:rPr>
        <w:t> </w:t>
      </w:r>
      <w:r w:rsidRPr="0039077A">
        <w:rPr>
          <w:lang w:eastAsia="fr-FR"/>
        </w:rPr>
        <w:t>:</w:t>
      </w:r>
    </w:p>
    <w:p w14:paraId="0FAA7FE5" w14:textId="47AF2431" w:rsidR="00AF12D1" w:rsidRDefault="00AF12D1" w:rsidP="00A54E7D">
      <w:pPr>
        <w:pStyle w:val="Paragraphedeliste"/>
        <w:numPr>
          <w:ilvl w:val="0"/>
          <w:numId w:val="18"/>
        </w:numPr>
        <w:rPr>
          <w:lang w:eastAsia="fr-FR"/>
        </w:rPr>
      </w:pPr>
      <w:r>
        <w:rPr>
          <w:lang w:eastAsia="fr-FR"/>
        </w:rPr>
        <w:t>Non-respect des échéances de maintenance préventive (au-delà de la tolérance de 15 jours) : 2.5</w:t>
      </w:r>
      <w:r w:rsidRPr="00046805">
        <w:rPr>
          <w:lang w:eastAsia="fr-FR"/>
        </w:rPr>
        <w:t>00 CPF</w:t>
      </w:r>
      <w:r>
        <w:rPr>
          <w:lang w:eastAsia="fr-FR"/>
        </w:rPr>
        <w:t xml:space="preserve"> HT / jour</w:t>
      </w:r>
    </w:p>
    <w:p w14:paraId="5342C8D7" w14:textId="14FE8114" w:rsidR="00207943" w:rsidRDefault="00207943" w:rsidP="00207943">
      <w:pPr>
        <w:pStyle w:val="Paragraphedeliste"/>
        <w:numPr>
          <w:ilvl w:val="0"/>
          <w:numId w:val="18"/>
        </w:numPr>
        <w:rPr>
          <w:lang w:eastAsia="fr-FR"/>
        </w:rPr>
      </w:pPr>
      <w:r>
        <w:rPr>
          <w:lang w:eastAsia="fr-FR"/>
        </w:rPr>
        <w:t>Réponse tardive à un mail</w:t>
      </w:r>
      <w:r w:rsidRPr="00207943">
        <w:rPr>
          <w:lang w:eastAsia="fr-FR"/>
        </w:rPr>
        <w:t xml:space="preserve"> </w:t>
      </w:r>
      <w:r>
        <w:rPr>
          <w:lang w:eastAsia="fr-FR"/>
        </w:rPr>
        <w:t>au-delà de 4h00 : 1.0</w:t>
      </w:r>
      <w:r w:rsidRPr="00046805">
        <w:rPr>
          <w:lang w:eastAsia="fr-FR"/>
        </w:rPr>
        <w:t>00 CPF</w:t>
      </w:r>
      <w:r>
        <w:rPr>
          <w:lang w:eastAsia="fr-FR"/>
        </w:rPr>
        <w:t xml:space="preserve"> HT / heure (par tranche d’heure entamée)</w:t>
      </w:r>
    </w:p>
    <w:p w14:paraId="4A3A5F59" w14:textId="02FA3152" w:rsidR="00AA40F4" w:rsidRDefault="00AA40F4" w:rsidP="00A54E7D">
      <w:pPr>
        <w:pStyle w:val="Paragraphedeliste"/>
        <w:numPr>
          <w:ilvl w:val="0"/>
          <w:numId w:val="18"/>
        </w:numPr>
        <w:rPr>
          <w:lang w:eastAsia="fr-FR"/>
        </w:rPr>
      </w:pPr>
      <w:r>
        <w:rPr>
          <w:lang w:eastAsia="fr-FR"/>
        </w:rPr>
        <w:t>Remise tardive d’un devis au-delà de 24h00 : 1.5</w:t>
      </w:r>
      <w:r w:rsidRPr="00046805">
        <w:rPr>
          <w:lang w:eastAsia="fr-FR"/>
        </w:rPr>
        <w:t>00 CPF</w:t>
      </w:r>
      <w:r>
        <w:rPr>
          <w:lang w:eastAsia="fr-FR"/>
        </w:rPr>
        <w:t xml:space="preserve"> HT / heure (par tranche d’heure entamée)</w:t>
      </w:r>
    </w:p>
    <w:p w14:paraId="79F8AF75" w14:textId="35AED83E" w:rsidR="00EC42B9" w:rsidRDefault="00EC42B9" w:rsidP="00A54E7D">
      <w:pPr>
        <w:pStyle w:val="Paragraphedeliste"/>
        <w:numPr>
          <w:ilvl w:val="0"/>
          <w:numId w:val="18"/>
        </w:numPr>
        <w:rPr>
          <w:lang w:eastAsia="fr-FR"/>
        </w:rPr>
      </w:pPr>
      <w:r>
        <w:rPr>
          <w:lang w:eastAsia="fr-FR"/>
        </w:rPr>
        <w:t>Re</w:t>
      </w:r>
      <w:r w:rsidR="00704107">
        <w:rPr>
          <w:lang w:eastAsia="fr-FR"/>
        </w:rPr>
        <w:t xml:space="preserve">mise tardive du rapport </w:t>
      </w:r>
      <w:r w:rsidR="0013655B">
        <w:rPr>
          <w:lang w:eastAsia="fr-FR"/>
        </w:rPr>
        <w:t>au-delà du délai d</w:t>
      </w:r>
      <w:r w:rsidR="00704107">
        <w:rPr>
          <w:lang w:eastAsia="fr-FR"/>
        </w:rPr>
        <w:t xml:space="preserve">e </w:t>
      </w:r>
      <w:r w:rsidR="00AF12D1">
        <w:rPr>
          <w:lang w:eastAsia="fr-FR"/>
        </w:rPr>
        <w:t>3 semaines</w:t>
      </w:r>
      <w:r w:rsidR="00861B72">
        <w:rPr>
          <w:lang w:eastAsia="fr-FR"/>
        </w:rPr>
        <w:t> </w:t>
      </w:r>
      <w:r>
        <w:rPr>
          <w:lang w:eastAsia="fr-FR"/>
        </w:rPr>
        <w:t>: 2.</w:t>
      </w:r>
      <w:r w:rsidR="0013655B">
        <w:rPr>
          <w:lang w:eastAsia="fr-FR"/>
        </w:rPr>
        <w:t>5</w:t>
      </w:r>
      <w:r w:rsidRPr="00046805">
        <w:rPr>
          <w:lang w:eastAsia="fr-FR"/>
        </w:rPr>
        <w:t>00 CPF</w:t>
      </w:r>
      <w:r>
        <w:rPr>
          <w:lang w:eastAsia="fr-FR"/>
        </w:rPr>
        <w:t xml:space="preserve"> HT / </w:t>
      </w:r>
      <w:r w:rsidR="00704107">
        <w:rPr>
          <w:lang w:eastAsia="fr-FR"/>
        </w:rPr>
        <w:t>jour</w:t>
      </w:r>
    </w:p>
    <w:p w14:paraId="2FECD2C8" w14:textId="3101AD10" w:rsidR="0013655B" w:rsidRDefault="0013655B" w:rsidP="00A54E7D">
      <w:pPr>
        <w:pStyle w:val="Paragraphedeliste"/>
        <w:numPr>
          <w:ilvl w:val="0"/>
          <w:numId w:val="18"/>
        </w:numPr>
        <w:rPr>
          <w:lang w:eastAsia="fr-FR"/>
        </w:rPr>
      </w:pPr>
      <w:r>
        <w:rPr>
          <w:lang w:eastAsia="fr-FR"/>
        </w:rPr>
        <w:t xml:space="preserve">Retard </w:t>
      </w:r>
      <w:r w:rsidR="00F33D01">
        <w:rPr>
          <w:lang w:eastAsia="fr-FR"/>
        </w:rPr>
        <w:t>sur délais</w:t>
      </w:r>
      <w:r>
        <w:rPr>
          <w:lang w:eastAsia="fr-FR"/>
        </w:rPr>
        <w:t xml:space="preserve"> astreinte et remise en service</w:t>
      </w:r>
      <w:r w:rsidR="00861B72">
        <w:rPr>
          <w:lang w:eastAsia="fr-FR"/>
        </w:rPr>
        <w:t> </w:t>
      </w:r>
      <w:r>
        <w:rPr>
          <w:lang w:eastAsia="fr-FR"/>
        </w:rPr>
        <w:t>: 1.5</w:t>
      </w:r>
      <w:r w:rsidRPr="00046805">
        <w:rPr>
          <w:lang w:eastAsia="fr-FR"/>
        </w:rPr>
        <w:t>00 CPF</w:t>
      </w:r>
      <w:r>
        <w:rPr>
          <w:lang w:eastAsia="fr-FR"/>
        </w:rPr>
        <w:t xml:space="preserve"> HT / heure (par tranche d’heure entamée)</w:t>
      </w:r>
    </w:p>
    <w:p w14:paraId="322B08C6" w14:textId="77777777" w:rsidR="001A220E" w:rsidRDefault="001A220E" w:rsidP="00C12E85">
      <w:pPr>
        <w:rPr>
          <w:lang w:eastAsia="fr-FR"/>
        </w:rPr>
      </w:pPr>
    </w:p>
    <w:p w14:paraId="03C05CDB" w14:textId="62FB8E4A" w:rsidR="000C480D" w:rsidRPr="00994EE2" w:rsidRDefault="000C480D" w:rsidP="000C480D">
      <w:pPr>
        <w:pStyle w:val="Titre1"/>
        <w:numPr>
          <w:ilvl w:val="0"/>
          <w:numId w:val="0"/>
        </w:numPr>
        <w:spacing w:after="240"/>
        <w:rPr>
          <w:lang w:eastAsia="fr-FR"/>
        </w:rPr>
      </w:pPr>
      <w:r>
        <w:rPr>
          <w:lang w:eastAsia="fr-FR"/>
        </w:rPr>
        <w:t>ARTICLE 8. RESILIATION</w:t>
      </w:r>
    </w:p>
    <w:p w14:paraId="4811D0E6" w14:textId="73E91D65" w:rsidR="000C480D" w:rsidRPr="00A830D0" w:rsidRDefault="00505064" w:rsidP="000C480D">
      <w:pPr>
        <w:spacing w:line="250" w:lineRule="auto"/>
        <w:ind w:left="-6" w:hanging="11"/>
      </w:pPr>
      <w:r>
        <w:t>En application de l’article 41 du CCAG, l’acheteur</w:t>
      </w:r>
      <w:r w:rsidR="000C480D" w:rsidRPr="00A830D0">
        <w:t xml:space="preserve"> peut résilier le marché si, après mise en demeure restée sans effet, le titulaire ne se conforme pas aux termes du marché.</w:t>
      </w:r>
    </w:p>
    <w:p w14:paraId="6E87E61D" w14:textId="77777777" w:rsidR="000C480D" w:rsidRDefault="000C480D" w:rsidP="000C480D">
      <w:pPr>
        <w:spacing w:line="250" w:lineRule="auto"/>
        <w:ind w:left="-6" w:hanging="11"/>
      </w:pPr>
      <w:r w:rsidRPr="00A830D0">
        <w:t>Le marché est résilié aux frais et risques du titulaire.</w:t>
      </w:r>
    </w:p>
    <w:p w14:paraId="62237825" w14:textId="5167CDF1" w:rsidR="000C480D" w:rsidRPr="00994EE2" w:rsidRDefault="000C480D" w:rsidP="000C480D">
      <w:pPr>
        <w:pStyle w:val="Titre1"/>
        <w:numPr>
          <w:ilvl w:val="0"/>
          <w:numId w:val="0"/>
        </w:numPr>
        <w:spacing w:after="240"/>
        <w:rPr>
          <w:lang w:eastAsia="fr-FR"/>
        </w:rPr>
      </w:pPr>
      <w:r>
        <w:rPr>
          <w:lang w:eastAsia="fr-FR"/>
        </w:rPr>
        <w:t>ARTICLE 9. RESILIATION</w:t>
      </w:r>
    </w:p>
    <w:p w14:paraId="6E880CE3" w14:textId="5119920B" w:rsidR="000C480D" w:rsidRDefault="000C480D" w:rsidP="00C12E85">
      <w:r w:rsidRPr="00A830D0">
        <w:t>Toutes contestations auxquelles pourrait donner lieu l</w:t>
      </w:r>
      <w:r w:rsidR="00861B72">
        <w:t>’</w:t>
      </w:r>
      <w:r w:rsidRPr="00A830D0">
        <w:t>exécution des présentes prestations seront soumises au Tribunal administratif de Papeete</w:t>
      </w:r>
    </w:p>
    <w:p w14:paraId="7544E9F9" w14:textId="77777777" w:rsidR="00355229" w:rsidRPr="00971DC0" w:rsidRDefault="00355229" w:rsidP="00355229">
      <w:pPr>
        <w:autoSpaceDE w:val="0"/>
        <w:autoSpaceDN w:val="0"/>
        <w:adjustRightInd w:val="0"/>
        <w:spacing w:before="0" w:after="0"/>
        <w:jc w:val="center"/>
        <w:rPr>
          <w:b/>
          <w:bCs/>
          <w:szCs w:val="20"/>
        </w:rPr>
      </w:pPr>
      <w:r w:rsidRPr="00971DC0">
        <w:rPr>
          <w:b/>
          <w:bCs/>
          <w:szCs w:val="20"/>
        </w:rPr>
        <w:t>Tribunal administratif</w:t>
      </w:r>
      <w:r>
        <w:rPr>
          <w:b/>
          <w:bCs/>
          <w:szCs w:val="20"/>
        </w:rPr>
        <w:t xml:space="preserve"> de la Polynésie française</w:t>
      </w:r>
    </w:p>
    <w:p w14:paraId="6FD0FA4D" w14:textId="77777777" w:rsidR="00355229" w:rsidRDefault="00355229" w:rsidP="00355229">
      <w:pPr>
        <w:autoSpaceDE w:val="0"/>
        <w:autoSpaceDN w:val="0"/>
        <w:adjustRightInd w:val="0"/>
        <w:spacing w:before="0" w:after="0"/>
        <w:jc w:val="center"/>
        <w:rPr>
          <w:b/>
          <w:bCs/>
          <w:szCs w:val="20"/>
        </w:rPr>
      </w:pPr>
      <w:r>
        <w:t>Avenue Pouvana'a a OOPA</w:t>
      </w:r>
    </w:p>
    <w:p w14:paraId="3F1F5E20" w14:textId="77777777" w:rsidR="00355229" w:rsidRPr="001D5CFD" w:rsidRDefault="00355229" w:rsidP="00355229">
      <w:pPr>
        <w:autoSpaceDE w:val="0"/>
        <w:autoSpaceDN w:val="0"/>
        <w:adjustRightInd w:val="0"/>
        <w:spacing w:before="0" w:after="0"/>
        <w:jc w:val="center"/>
        <w:rPr>
          <w:szCs w:val="20"/>
        </w:rPr>
      </w:pPr>
      <w:r w:rsidRPr="001D5CFD">
        <w:rPr>
          <w:szCs w:val="20"/>
        </w:rPr>
        <w:t>BP4522</w:t>
      </w:r>
    </w:p>
    <w:p w14:paraId="316AB8BC" w14:textId="77777777" w:rsidR="00355229" w:rsidRPr="001D5CFD" w:rsidRDefault="00355229" w:rsidP="00355229">
      <w:pPr>
        <w:autoSpaceDE w:val="0"/>
        <w:autoSpaceDN w:val="0"/>
        <w:adjustRightInd w:val="0"/>
        <w:spacing w:before="0" w:after="0"/>
        <w:jc w:val="center"/>
        <w:rPr>
          <w:szCs w:val="20"/>
        </w:rPr>
      </w:pPr>
      <w:r w:rsidRPr="001D5CFD">
        <w:rPr>
          <w:szCs w:val="20"/>
        </w:rPr>
        <w:t>98713 Papeete</w:t>
      </w:r>
    </w:p>
    <w:p w14:paraId="663DC63B" w14:textId="77777777" w:rsidR="00355229" w:rsidRPr="001D5CFD" w:rsidRDefault="00355229" w:rsidP="00355229">
      <w:pPr>
        <w:autoSpaceDE w:val="0"/>
        <w:autoSpaceDN w:val="0"/>
        <w:adjustRightInd w:val="0"/>
        <w:spacing w:before="0" w:after="0"/>
        <w:jc w:val="center"/>
        <w:rPr>
          <w:szCs w:val="20"/>
        </w:rPr>
      </w:pPr>
      <w:r w:rsidRPr="001D5CFD">
        <w:rPr>
          <w:szCs w:val="20"/>
        </w:rPr>
        <w:t>tél. : +689 40 50 90 25</w:t>
      </w:r>
    </w:p>
    <w:p w14:paraId="6AEABFA4" w14:textId="77777777" w:rsidR="00355229" w:rsidRPr="00CC7CA1" w:rsidRDefault="00000000" w:rsidP="00355229">
      <w:pPr>
        <w:autoSpaceDE w:val="0"/>
        <w:autoSpaceDN w:val="0"/>
        <w:adjustRightInd w:val="0"/>
        <w:spacing w:before="0" w:after="0"/>
        <w:jc w:val="center"/>
      </w:pPr>
      <w:hyperlink r:id="rId12" w:history="1">
        <w:r w:rsidR="00355229" w:rsidRPr="001C66FE">
          <w:rPr>
            <w:rStyle w:val="Lienhypertexte"/>
          </w:rPr>
          <w:t>greffe.ta-papeete@juradm.fr</w:t>
        </w:r>
      </w:hyperlink>
      <w:r w:rsidR="00355229">
        <w:t xml:space="preserve"> </w:t>
      </w:r>
      <w:r w:rsidR="00355229" w:rsidRPr="00CC7CA1">
        <w:t xml:space="preserve">- </w:t>
      </w:r>
      <w:r w:rsidR="00355229" w:rsidRPr="00E172BC">
        <w:rPr>
          <w:rStyle w:val="Lienhypertexte"/>
        </w:rPr>
        <w:t>https://polynesie-francaise.tribunal-administratif.fr/</w:t>
      </w:r>
    </w:p>
    <w:p w14:paraId="0D936117" w14:textId="77777777" w:rsidR="00355229" w:rsidRDefault="00355229" w:rsidP="00C12E85">
      <w:pPr>
        <w:rPr>
          <w:lang w:eastAsia="fr-FR"/>
        </w:rPr>
      </w:pPr>
    </w:p>
    <w:p w14:paraId="6A424C39" w14:textId="6F7A93AE" w:rsidR="00C12E85" w:rsidRPr="00994EE2" w:rsidRDefault="00C12E85" w:rsidP="00994EE2">
      <w:pPr>
        <w:pStyle w:val="Titre1"/>
        <w:numPr>
          <w:ilvl w:val="0"/>
          <w:numId w:val="0"/>
        </w:numPr>
        <w:spacing w:after="240"/>
        <w:rPr>
          <w:lang w:eastAsia="fr-FR"/>
        </w:rPr>
      </w:pPr>
      <w:bookmarkStart w:id="61" w:name="_Toc20323774"/>
      <w:bookmarkStart w:id="62" w:name="_Toc149049531"/>
      <w:r>
        <w:rPr>
          <w:lang w:eastAsia="fr-FR"/>
        </w:rPr>
        <w:t xml:space="preserve">ARTICLE </w:t>
      </w:r>
      <w:r w:rsidR="000C480D">
        <w:rPr>
          <w:lang w:eastAsia="fr-FR"/>
        </w:rPr>
        <w:t>10</w:t>
      </w:r>
      <w:r>
        <w:rPr>
          <w:lang w:eastAsia="fr-FR"/>
        </w:rPr>
        <w:t>. DEROGATION AUX DOCUMENTS GENERAUX</w:t>
      </w:r>
      <w:bookmarkEnd w:id="61"/>
      <w:bookmarkEnd w:id="62"/>
    </w:p>
    <w:p w14:paraId="0C7317C7" w14:textId="51B5330F" w:rsidR="00C12E85" w:rsidRPr="005F45D4" w:rsidRDefault="00C12E85" w:rsidP="00C12E85">
      <w:pPr>
        <w:rPr>
          <w:lang w:eastAsia="fr-FR"/>
        </w:rPr>
      </w:pPr>
      <w:r w:rsidRPr="005F45D4">
        <w:rPr>
          <w:lang w:eastAsia="fr-FR"/>
        </w:rPr>
        <w:t>Les dérogations explicitées dans les articles désignés ci-après d</w:t>
      </w:r>
      <w:r>
        <w:rPr>
          <w:lang w:eastAsia="fr-FR"/>
        </w:rPr>
        <w:t>e l’AE</w:t>
      </w:r>
      <w:r w:rsidR="00A175AA">
        <w:rPr>
          <w:lang w:eastAsia="fr-FR"/>
        </w:rPr>
        <w:t>-</w:t>
      </w:r>
      <w:r w:rsidRPr="005F45D4">
        <w:rPr>
          <w:lang w:eastAsia="fr-FR"/>
        </w:rPr>
        <w:t>CC</w:t>
      </w:r>
      <w:r w:rsidR="00917649">
        <w:rPr>
          <w:lang w:eastAsia="fr-FR"/>
        </w:rPr>
        <w:t>A</w:t>
      </w:r>
      <w:r w:rsidRPr="005F45D4">
        <w:rPr>
          <w:lang w:eastAsia="fr-FR"/>
        </w:rPr>
        <w:t>P sont apportées aux articles suivants des documents et des normes françaises homologuées ci-après</w:t>
      </w:r>
      <w:r w:rsidR="00861B72">
        <w:rPr>
          <w:lang w:eastAsia="fr-FR"/>
        </w:rPr>
        <w:t> </w:t>
      </w:r>
      <w:r w:rsidRPr="005F45D4">
        <w:rPr>
          <w:lang w:eastAsia="fr-FR"/>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2391"/>
        <w:gridCol w:w="3685"/>
      </w:tblGrid>
      <w:tr w:rsidR="00177387" w:rsidRPr="005F45D4" w14:paraId="727D0307" w14:textId="77777777" w:rsidTr="002736F0">
        <w:trPr>
          <w:trHeight w:hRule="exact" w:val="428"/>
        </w:trPr>
        <w:tc>
          <w:tcPr>
            <w:tcW w:w="3279" w:type="dxa"/>
            <w:shd w:val="clear" w:color="auto" w:fill="auto"/>
            <w:vAlign w:val="center"/>
          </w:tcPr>
          <w:p w14:paraId="7963021C" w14:textId="620C3701" w:rsidR="00177387" w:rsidRDefault="00177387" w:rsidP="002736F0">
            <w:pPr>
              <w:spacing w:before="0" w:after="0"/>
              <w:rPr>
                <w:lang w:eastAsia="fr-FR"/>
              </w:rPr>
            </w:pPr>
            <w:r>
              <w:rPr>
                <w:lang w:eastAsia="fr-FR"/>
              </w:rPr>
              <w:t>L’article 5.2</w:t>
            </w:r>
            <w:r w:rsidRPr="005F45D4">
              <w:rPr>
                <w:lang w:eastAsia="fr-FR"/>
              </w:rPr>
              <w:t xml:space="preserve"> d</w:t>
            </w:r>
            <w:r w:rsidRPr="007A7E38">
              <w:rPr>
                <w:lang w:eastAsia="fr-FR"/>
              </w:rPr>
              <w:t>e l’AE-CC</w:t>
            </w:r>
            <w:r>
              <w:rPr>
                <w:lang w:eastAsia="fr-FR"/>
              </w:rPr>
              <w:t>A</w:t>
            </w:r>
            <w:r w:rsidRPr="005F45D4">
              <w:rPr>
                <w:lang w:eastAsia="fr-FR"/>
              </w:rPr>
              <w:t>P</w:t>
            </w:r>
          </w:p>
        </w:tc>
        <w:tc>
          <w:tcPr>
            <w:tcW w:w="2391" w:type="dxa"/>
            <w:shd w:val="clear" w:color="auto" w:fill="auto"/>
            <w:vAlign w:val="center"/>
          </w:tcPr>
          <w:p w14:paraId="6654E536" w14:textId="462DE5AA" w:rsidR="00177387" w:rsidRPr="005F45D4" w:rsidRDefault="00177387" w:rsidP="002736F0">
            <w:pPr>
              <w:spacing w:before="0" w:after="0"/>
              <w:rPr>
                <w:lang w:eastAsia="fr-FR"/>
              </w:rPr>
            </w:pPr>
            <w:r w:rsidRPr="005F45D4">
              <w:rPr>
                <w:lang w:eastAsia="fr-FR"/>
              </w:rPr>
              <w:t xml:space="preserve">déroge </w:t>
            </w:r>
            <w:r>
              <w:rPr>
                <w:lang w:eastAsia="fr-FR"/>
              </w:rPr>
              <w:t>à l’article</w:t>
            </w:r>
          </w:p>
        </w:tc>
        <w:tc>
          <w:tcPr>
            <w:tcW w:w="3685" w:type="dxa"/>
            <w:shd w:val="clear" w:color="auto" w:fill="auto"/>
            <w:vAlign w:val="center"/>
          </w:tcPr>
          <w:p w14:paraId="61EA3EED" w14:textId="72615D02" w:rsidR="00177387" w:rsidRDefault="00177387" w:rsidP="002736F0">
            <w:pPr>
              <w:spacing w:before="0" w:after="0"/>
              <w:rPr>
                <w:lang w:eastAsia="fr-FR"/>
              </w:rPr>
            </w:pPr>
            <w:r w:rsidRPr="00177387">
              <w:rPr>
                <w:bCs/>
              </w:rPr>
              <w:t>10.2.2 du CCAG-FCS</w:t>
            </w:r>
          </w:p>
        </w:tc>
      </w:tr>
      <w:tr w:rsidR="00C12E85" w:rsidRPr="005F45D4" w14:paraId="4E45862F" w14:textId="77777777" w:rsidTr="002736F0">
        <w:trPr>
          <w:trHeight w:hRule="exact" w:val="428"/>
        </w:trPr>
        <w:tc>
          <w:tcPr>
            <w:tcW w:w="3279" w:type="dxa"/>
            <w:shd w:val="clear" w:color="auto" w:fill="auto"/>
            <w:vAlign w:val="center"/>
          </w:tcPr>
          <w:p w14:paraId="18672BC9" w14:textId="49B1E2D3" w:rsidR="00C12E85" w:rsidRPr="005F45D4" w:rsidRDefault="00C12E85" w:rsidP="002736F0">
            <w:pPr>
              <w:spacing w:before="0" w:after="0"/>
              <w:rPr>
                <w:lang w:eastAsia="fr-FR"/>
              </w:rPr>
            </w:pPr>
            <w:r>
              <w:rPr>
                <w:lang w:eastAsia="fr-FR"/>
              </w:rPr>
              <w:t xml:space="preserve">L’article </w:t>
            </w:r>
            <w:r w:rsidR="00A175AA">
              <w:rPr>
                <w:lang w:eastAsia="fr-FR"/>
              </w:rPr>
              <w:t>7</w:t>
            </w:r>
            <w:r w:rsidRPr="005F45D4">
              <w:rPr>
                <w:lang w:eastAsia="fr-FR"/>
              </w:rPr>
              <w:t xml:space="preserve"> d</w:t>
            </w:r>
            <w:r w:rsidRPr="007A7E38">
              <w:rPr>
                <w:lang w:eastAsia="fr-FR"/>
              </w:rPr>
              <w:t>e l’AE-CC</w:t>
            </w:r>
            <w:r w:rsidR="00917649">
              <w:rPr>
                <w:lang w:eastAsia="fr-FR"/>
              </w:rPr>
              <w:t>A</w:t>
            </w:r>
            <w:r w:rsidRPr="005F45D4">
              <w:rPr>
                <w:lang w:eastAsia="fr-FR"/>
              </w:rPr>
              <w:t>P</w:t>
            </w:r>
          </w:p>
        </w:tc>
        <w:tc>
          <w:tcPr>
            <w:tcW w:w="2391" w:type="dxa"/>
            <w:shd w:val="clear" w:color="auto" w:fill="auto"/>
            <w:vAlign w:val="center"/>
          </w:tcPr>
          <w:p w14:paraId="49077325" w14:textId="04FEDD84" w:rsidR="00C12E85" w:rsidRPr="005F45D4" w:rsidRDefault="00C12E85" w:rsidP="002736F0">
            <w:pPr>
              <w:spacing w:before="0" w:after="0"/>
              <w:rPr>
                <w:lang w:eastAsia="fr-FR"/>
              </w:rPr>
            </w:pPr>
            <w:r w:rsidRPr="005F45D4">
              <w:rPr>
                <w:lang w:eastAsia="fr-FR"/>
              </w:rPr>
              <w:t xml:space="preserve">déroge </w:t>
            </w:r>
            <w:r w:rsidR="00177387">
              <w:rPr>
                <w:lang w:eastAsia="fr-FR"/>
              </w:rPr>
              <w:t>à l’article</w:t>
            </w:r>
          </w:p>
        </w:tc>
        <w:tc>
          <w:tcPr>
            <w:tcW w:w="3685" w:type="dxa"/>
            <w:shd w:val="clear" w:color="auto" w:fill="auto"/>
            <w:vAlign w:val="center"/>
          </w:tcPr>
          <w:p w14:paraId="3DD923F7" w14:textId="7D90E60C" w:rsidR="00C12E85" w:rsidRPr="005F45D4" w:rsidRDefault="00C12E85" w:rsidP="002736F0">
            <w:pPr>
              <w:spacing w:before="0" w:after="0"/>
              <w:rPr>
                <w:lang w:eastAsia="fr-FR"/>
              </w:rPr>
            </w:pPr>
            <w:r>
              <w:rPr>
                <w:lang w:eastAsia="fr-FR"/>
              </w:rPr>
              <w:t>14</w:t>
            </w:r>
            <w:r w:rsidR="00A54E7D">
              <w:rPr>
                <w:lang w:eastAsia="fr-FR"/>
              </w:rPr>
              <w:t>-1</w:t>
            </w:r>
            <w:r w:rsidRPr="007A7E38">
              <w:rPr>
                <w:lang w:eastAsia="fr-FR"/>
              </w:rPr>
              <w:t xml:space="preserve"> </w:t>
            </w:r>
            <w:r w:rsidRPr="005F45D4">
              <w:rPr>
                <w:lang w:eastAsia="fr-FR"/>
              </w:rPr>
              <w:t>du CCAG-</w:t>
            </w:r>
            <w:r w:rsidR="00A175AA">
              <w:rPr>
                <w:lang w:eastAsia="fr-FR"/>
              </w:rPr>
              <w:t>FCS</w:t>
            </w:r>
          </w:p>
        </w:tc>
      </w:tr>
    </w:tbl>
    <w:p w14:paraId="6AB774CA" w14:textId="24F4C7E0" w:rsidR="001C3333" w:rsidRDefault="001C3333" w:rsidP="00380411">
      <w:pPr>
        <w:rPr>
          <w:szCs w:val="20"/>
          <w:lang w:eastAsia="fr-FR"/>
        </w:rPr>
      </w:pPr>
    </w:p>
    <w:p w14:paraId="3B541D4C" w14:textId="77777777" w:rsidR="00A54E7D" w:rsidRDefault="00A54E7D" w:rsidP="00380411">
      <w:pPr>
        <w:rPr>
          <w:szCs w:val="20"/>
          <w:lang w:eastAsia="fr-FR"/>
        </w:rPr>
      </w:pPr>
    </w:p>
    <w:p w14:paraId="743C3185" w14:textId="77777777" w:rsidR="00F33D01" w:rsidRDefault="00F33D01" w:rsidP="00380411">
      <w:pPr>
        <w:rPr>
          <w:szCs w:val="20"/>
          <w:lang w:eastAsia="fr-FR"/>
        </w:rPr>
      </w:pPr>
    </w:p>
    <w:p w14:paraId="0D89AAFE" w14:textId="77777777" w:rsidR="00F33D01" w:rsidRDefault="00F33D01" w:rsidP="00380411">
      <w:pPr>
        <w:rPr>
          <w:szCs w:val="20"/>
          <w:lang w:eastAsia="fr-FR"/>
        </w:rPr>
      </w:pPr>
    </w:p>
    <w:p w14:paraId="1D619CBA" w14:textId="77777777" w:rsidR="00F33D01" w:rsidRDefault="00F33D01" w:rsidP="00380411">
      <w:pPr>
        <w:rPr>
          <w:szCs w:val="20"/>
          <w:lang w:eastAsia="fr-FR"/>
        </w:rPr>
      </w:pPr>
    </w:p>
    <w:p w14:paraId="09588864" w14:textId="24751568" w:rsidR="00F33D01" w:rsidRDefault="00F33D01">
      <w:pPr>
        <w:spacing w:before="0" w:after="0"/>
        <w:jc w:val="left"/>
        <w:rPr>
          <w:szCs w:val="20"/>
          <w:lang w:eastAsia="fr-FR"/>
        </w:rPr>
      </w:pPr>
      <w:r>
        <w:rPr>
          <w:szCs w:val="20"/>
          <w:lang w:eastAsia="fr-FR"/>
        </w:rPr>
        <w:br w:type="page"/>
      </w:r>
    </w:p>
    <w:p w14:paraId="3AC30FA6" w14:textId="77777777" w:rsidR="00F33D01" w:rsidRPr="004033EF" w:rsidRDefault="00F33D01" w:rsidP="00380411">
      <w:pPr>
        <w:rPr>
          <w:szCs w:val="20"/>
          <w:lang w:eastAsia="fr-FR"/>
        </w:rPr>
      </w:pPr>
    </w:p>
    <w:tbl>
      <w:tblPr>
        <w:tblpPr w:leftFromText="141" w:rightFromText="141" w:vertAnchor="text" w:horzAnchor="margin" w:tblpY="124"/>
        <w:tblW w:w="0" w:type="auto"/>
        <w:tblLayout w:type="fixed"/>
        <w:tblCellMar>
          <w:left w:w="0" w:type="dxa"/>
          <w:right w:w="0" w:type="dxa"/>
        </w:tblCellMar>
        <w:tblLook w:val="0000" w:firstRow="0" w:lastRow="0" w:firstColumn="0" w:lastColumn="0" w:noHBand="0" w:noVBand="0"/>
      </w:tblPr>
      <w:tblGrid>
        <w:gridCol w:w="540"/>
        <w:gridCol w:w="4018"/>
        <w:gridCol w:w="497"/>
        <w:gridCol w:w="3928"/>
        <w:gridCol w:w="286"/>
        <w:gridCol w:w="316"/>
      </w:tblGrid>
      <w:tr w:rsidR="00F33D01" w:rsidRPr="004033EF" w14:paraId="668DC773" w14:textId="77777777" w:rsidTr="00F33D01">
        <w:tc>
          <w:tcPr>
            <w:tcW w:w="9585" w:type="dxa"/>
            <w:gridSpan w:val="6"/>
            <w:tcBorders>
              <w:top w:val="single" w:sz="6" w:space="0" w:color="000000"/>
              <w:left w:val="single" w:sz="6" w:space="0" w:color="000000"/>
              <w:right w:val="single" w:sz="8" w:space="0" w:color="000000"/>
            </w:tcBorders>
            <w:shd w:val="clear" w:color="auto" w:fill="auto"/>
          </w:tcPr>
          <w:p w14:paraId="07446971" w14:textId="77777777" w:rsidR="00F33D01" w:rsidRPr="004033EF" w:rsidRDefault="00F33D01" w:rsidP="00F33D01">
            <w:pPr>
              <w:keepNext/>
              <w:ind w:left="74"/>
              <w:rPr>
                <w:szCs w:val="20"/>
              </w:rPr>
            </w:pPr>
            <w:r w:rsidRPr="004033EF">
              <w:rPr>
                <w:rFonts w:eastAsia="Times New Roman"/>
                <w:szCs w:val="20"/>
                <w:lang w:eastAsia="fr-FR"/>
              </w:rPr>
              <w:t>Fait en un seul original</w:t>
            </w:r>
          </w:p>
        </w:tc>
      </w:tr>
      <w:tr w:rsidR="00F33D01" w:rsidRPr="004033EF" w14:paraId="23D77447" w14:textId="77777777" w:rsidTr="00F33D01">
        <w:tc>
          <w:tcPr>
            <w:tcW w:w="540" w:type="dxa"/>
            <w:tcBorders>
              <w:left w:val="single" w:sz="6" w:space="0" w:color="000000"/>
            </w:tcBorders>
            <w:shd w:val="clear" w:color="auto" w:fill="auto"/>
          </w:tcPr>
          <w:p w14:paraId="682977D8" w14:textId="77777777" w:rsidR="00F33D01" w:rsidRPr="004033EF" w:rsidRDefault="00F33D01" w:rsidP="00F33D01">
            <w:pPr>
              <w:keepNext/>
              <w:ind w:left="74"/>
              <w:rPr>
                <w:rFonts w:eastAsia="Times New Roman"/>
                <w:lang w:eastAsia="fr-FR"/>
              </w:rPr>
            </w:pPr>
            <w:r w:rsidRPr="004033EF">
              <w:rPr>
                <w:rFonts w:eastAsia="Times New Roman"/>
                <w:szCs w:val="20"/>
                <w:lang w:eastAsia="fr-FR"/>
              </w:rPr>
              <w:t>à</w:t>
            </w:r>
            <w:r>
              <w:rPr>
                <w:rFonts w:eastAsia="Times New Roman"/>
                <w:szCs w:val="20"/>
                <w:lang w:eastAsia="fr-FR"/>
              </w:rPr>
              <w:t> </w:t>
            </w:r>
            <w:r w:rsidRPr="004033EF">
              <w:rPr>
                <w:rFonts w:eastAsia="Times New Roman"/>
                <w:lang w:eastAsia="fr-FR"/>
              </w:rPr>
              <w:t>:</w:t>
            </w:r>
          </w:p>
        </w:tc>
        <w:tc>
          <w:tcPr>
            <w:tcW w:w="4018" w:type="dxa"/>
            <w:tcBorders>
              <w:top w:val="single" w:sz="6" w:space="0" w:color="000000"/>
              <w:left w:val="single" w:sz="6" w:space="0" w:color="000000"/>
              <w:bottom w:val="single" w:sz="6" w:space="0" w:color="000000"/>
            </w:tcBorders>
            <w:shd w:val="clear" w:color="auto" w:fill="F2F2F2"/>
          </w:tcPr>
          <w:p w14:paraId="19E776FB" w14:textId="77777777" w:rsidR="00F33D01" w:rsidRPr="004033EF" w:rsidRDefault="00F33D01" w:rsidP="00F33D01">
            <w:pPr>
              <w:keepNext/>
              <w:snapToGrid w:val="0"/>
              <w:rPr>
                <w:rFonts w:eastAsia="Times New Roman"/>
                <w:lang w:eastAsia="fr-FR"/>
              </w:rPr>
            </w:pPr>
          </w:p>
        </w:tc>
        <w:tc>
          <w:tcPr>
            <w:tcW w:w="497" w:type="dxa"/>
            <w:tcBorders>
              <w:left w:val="single" w:sz="6" w:space="0" w:color="000000"/>
            </w:tcBorders>
            <w:shd w:val="clear" w:color="auto" w:fill="auto"/>
          </w:tcPr>
          <w:p w14:paraId="5FCC4908" w14:textId="77777777" w:rsidR="00F33D01" w:rsidRPr="004033EF" w:rsidRDefault="00F33D01" w:rsidP="00F33D01">
            <w:pPr>
              <w:keepNext/>
              <w:rPr>
                <w:rFonts w:eastAsia="Times New Roman"/>
                <w:lang w:eastAsia="fr-FR"/>
              </w:rPr>
            </w:pPr>
            <w:r w:rsidRPr="004033EF">
              <w:rPr>
                <w:rFonts w:eastAsia="Times New Roman"/>
                <w:lang w:eastAsia="fr-FR"/>
              </w:rPr>
              <w:t>le</w:t>
            </w:r>
            <w:r>
              <w:rPr>
                <w:rFonts w:eastAsia="Times New Roman"/>
                <w:lang w:eastAsia="fr-FR"/>
              </w:rPr>
              <w:t> </w:t>
            </w:r>
            <w:r w:rsidRPr="004033EF">
              <w:rPr>
                <w:rFonts w:eastAsia="Times New Roman"/>
                <w:lang w:eastAsia="fr-FR"/>
              </w:rPr>
              <w:t>:</w:t>
            </w:r>
          </w:p>
        </w:tc>
        <w:tc>
          <w:tcPr>
            <w:tcW w:w="4214" w:type="dxa"/>
            <w:gridSpan w:val="2"/>
            <w:tcBorders>
              <w:top w:val="single" w:sz="6" w:space="0" w:color="000000"/>
              <w:left w:val="single" w:sz="6" w:space="0" w:color="000000"/>
              <w:bottom w:val="single" w:sz="6" w:space="0" w:color="000000"/>
            </w:tcBorders>
            <w:shd w:val="clear" w:color="auto" w:fill="F2F2F2"/>
          </w:tcPr>
          <w:p w14:paraId="3B1AAD8B" w14:textId="77777777" w:rsidR="00F33D01" w:rsidRPr="004033EF" w:rsidRDefault="00F33D01" w:rsidP="00F33D01">
            <w:pPr>
              <w:keepNext/>
              <w:snapToGrid w:val="0"/>
              <w:rPr>
                <w:rFonts w:eastAsia="Times New Roman"/>
                <w:lang w:eastAsia="fr-FR"/>
              </w:rPr>
            </w:pPr>
          </w:p>
        </w:tc>
        <w:tc>
          <w:tcPr>
            <w:tcW w:w="316" w:type="dxa"/>
            <w:tcBorders>
              <w:left w:val="single" w:sz="6" w:space="0" w:color="000000"/>
              <w:right w:val="single" w:sz="8" w:space="0" w:color="000000"/>
            </w:tcBorders>
            <w:shd w:val="clear" w:color="auto" w:fill="auto"/>
          </w:tcPr>
          <w:p w14:paraId="09808E15" w14:textId="77777777" w:rsidR="00F33D01" w:rsidRPr="004033EF" w:rsidRDefault="00F33D01" w:rsidP="00F33D01">
            <w:pPr>
              <w:keepNext/>
              <w:snapToGrid w:val="0"/>
              <w:rPr>
                <w:rFonts w:eastAsia="Times New Roman"/>
                <w:lang w:eastAsia="fr-FR"/>
              </w:rPr>
            </w:pPr>
          </w:p>
        </w:tc>
      </w:tr>
      <w:tr w:rsidR="00F33D01" w:rsidRPr="004033EF" w14:paraId="244FAD8C" w14:textId="77777777" w:rsidTr="00F33D01">
        <w:trPr>
          <w:trHeight w:hRule="exact" w:val="57"/>
        </w:trPr>
        <w:tc>
          <w:tcPr>
            <w:tcW w:w="540" w:type="dxa"/>
            <w:tcBorders>
              <w:left w:val="single" w:sz="6" w:space="0" w:color="000000"/>
            </w:tcBorders>
            <w:shd w:val="clear" w:color="auto" w:fill="auto"/>
          </w:tcPr>
          <w:p w14:paraId="1B94878F" w14:textId="77777777" w:rsidR="00F33D01" w:rsidRPr="004033EF" w:rsidRDefault="00F33D01" w:rsidP="00F33D01">
            <w:pPr>
              <w:keepNext/>
              <w:snapToGrid w:val="0"/>
              <w:rPr>
                <w:rFonts w:eastAsia="Times New Roman"/>
                <w:szCs w:val="20"/>
                <w:lang w:eastAsia="fr-FR"/>
              </w:rPr>
            </w:pPr>
          </w:p>
        </w:tc>
        <w:tc>
          <w:tcPr>
            <w:tcW w:w="4018" w:type="dxa"/>
            <w:shd w:val="clear" w:color="auto" w:fill="auto"/>
          </w:tcPr>
          <w:p w14:paraId="2C214288" w14:textId="77777777" w:rsidR="00F33D01" w:rsidRPr="004033EF" w:rsidRDefault="00F33D01" w:rsidP="00F33D01">
            <w:pPr>
              <w:keepNext/>
              <w:snapToGrid w:val="0"/>
              <w:rPr>
                <w:rFonts w:eastAsia="Times New Roman"/>
                <w:lang w:eastAsia="fr-FR"/>
              </w:rPr>
            </w:pPr>
          </w:p>
        </w:tc>
        <w:tc>
          <w:tcPr>
            <w:tcW w:w="497" w:type="dxa"/>
            <w:shd w:val="clear" w:color="auto" w:fill="auto"/>
          </w:tcPr>
          <w:p w14:paraId="13021D1F" w14:textId="77777777" w:rsidR="00F33D01" w:rsidRPr="004033EF" w:rsidRDefault="00F33D01" w:rsidP="00F33D01">
            <w:pPr>
              <w:keepNext/>
              <w:snapToGrid w:val="0"/>
              <w:rPr>
                <w:rFonts w:eastAsia="Times New Roman"/>
                <w:lang w:eastAsia="fr-FR"/>
              </w:rPr>
            </w:pPr>
          </w:p>
        </w:tc>
        <w:tc>
          <w:tcPr>
            <w:tcW w:w="4530" w:type="dxa"/>
            <w:gridSpan w:val="3"/>
            <w:tcBorders>
              <w:right w:val="single" w:sz="8" w:space="0" w:color="000000"/>
            </w:tcBorders>
            <w:shd w:val="clear" w:color="auto" w:fill="auto"/>
          </w:tcPr>
          <w:p w14:paraId="5323ED33" w14:textId="77777777" w:rsidR="00F33D01" w:rsidRPr="004033EF" w:rsidRDefault="00F33D01" w:rsidP="00F33D01">
            <w:pPr>
              <w:keepNext/>
              <w:snapToGrid w:val="0"/>
              <w:rPr>
                <w:rFonts w:eastAsia="Times New Roman"/>
                <w:lang w:eastAsia="fr-FR"/>
              </w:rPr>
            </w:pPr>
          </w:p>
        </w:tc>
      </w:tr>
      <w:tr w:rsidR="00F33D01" w:rsidRPr="004033EF" w14:paraId="619F3B50" w14:textId="77777777" w:rsidTr="00F33D01">
        <w:tc>
          <w:tcPr>
            <w:tcW w:w="9585" w:type="dxa"/>
            <w:gridSpan w:val="6"/>
            <w:tcBorders>
              <w:left w:val="single" w:sz="6" w:space="0" w:color="000000"/>
              <w:right w:val="single" w:sz="8" w:space="0" w:color="000000"/>
            </w:tcBorders>
            <w:shd w:val="clear" w:color="auto" w:fill="auto"/>
          </w:tcPr>
          <w:p w14:paraId="1FC19C8B" w14:textId="77777777" w:rsidR="00F33D01" w:rsidRPr="004033EF" w:rsidRDefault="00F33D01" w:rsidP="00F33D01">
            <w:pPr>
              <w:keepNext/>
              <w:ind w:left="74"/>
              <w:rPr>
                <w:szCs w:val="20"/>
              </w:rPr>
            </w:pPr>
            <w:r w:rsidRPr="004033EF">
              <w:rPr>
                <w:rFonts w:eastAsia="Times New Roman"/>
                <w:szCs w:val="20"/>
                <w:lang w:eastAsia="fr-FR"/>
              </w:rPr>
              <w:t xml:space="preserve">Mention(s) manuscrite(s) </w:t>
            </w:r>
            <w:r>
              <w:rPr>
                <w:rFonts w:eastAsia="Times New Roman"/>
                <w:szCs w:val="20"/>
                <w:lang w:eastAsia="fr-FR"/>
              </w:rPr>
              <w:t>« </w:t>
            </w:r>
            <w:r w:rsidRPr="004033EF">
              <w:rPr>
                <w:rFonts w:eastAsia="Times New Roman"/>
                <w:szCs w:val="20"/>
                <w:lang w:eastAsia="fr-FR"/>
              </w:rPr>
              <w:t>lu et approuvé</w:t>
            </w:r>
            <w:r>
              <w:rPr>
                <w:rFonts w:eastAsia="Times New Roman"/>
                <w:szCs w:val="20"/>
                <w:lang w:eastAsia="fr-FR"/>
              </w:rPr>
              <w:t> »</w:t>
            </w:r>
            <w:r w:rsidRPr="004033EF">
              <w:rPr>
                <w:rFonts w:eastAsia="Times New Roman"/>
                <w:szCs w:val="20"/>
                <w:lang w:eastAsia="fr-FR"/>
              </w:rPr>
              <w:t xml:space="preserve"> signature(s) de l</w:t>
            </w:r>
            <w:r>
              <w:rPr>
                <w:rFonts w:eastAsia="Times New Roman"/>
                <w:szCs w:val="20"/>
                <w:lang w:eastAsia="fr-FR"/>
              </w:rPr>
              <w:t>’</w:t>
            </w:r>
            <w:r w:rsidRPr="004033EF">
              <w:rPr>
                <w:rFonts w:eastAsia="Times New Roman"/>
                <w:szCs w:val="20"/>
                <w:lang w:eastAsia="fr-FR"/>
              </w:rPr>
              <w:t xml:space="preserve">/des </w:t>
            </w:r>
            <w:r w:rsidRPr="004033EF">
              <w:rPr>
                <w:rFonts w:eastAsia="Times New Roman"/>
                <w:color w:val="000000"/>
                <w:szCs w:val="20"/>
                <w:lang w:eastAsia="fr-FR"/>
              </w:rPr>
              <w:t>entreprise</w:t>
            </w:r>
            <w:r w:rsidRPr="004033EF">
              <w:rPr>
                <w:rFonts w:eastAsia="Times New Roman"/>
                <w:szCs w:val="20"/>
                <w:lang w:eastAsia="fr-FR"/>
              </w:rPr>
              <w:t>(s)</w:t>
            </w:r>
            <w:r>
              <w:rPr>
                <w:rFonts w:eastAsia="Times New Roman"/>
                <w:szCs w:val="20"/>
                <w:lang w:eastAsia="fr-FR"/>
              </w:rPr>
              <w:t> </w:t>
            </w:r>
            <w:r w:rsidRPr="004033EF">
              <w:rPr>
                <w:rFonts w:eastAsia="Times New Roman"/>
                <w:szCs w:val="20"/>
                <w:lang w:eastAsia="fr-FR"/>
              </w:rPr>
              <w:t>:</w:t>
            </w:r>
          </w:p>
        </w:tc>
      </w:tr>
      <w:tr w:rsidR="00F33D01" w:rsidRPr="004033EF" w14:paraId="16897A60" w14:textId="77777777" w:rsidTr="00F33D01">
        <w:tc>
          <w:tcPr>
            <w:tcW w:w="540" w:type="dxa"/>
            <w:tcBorders>
              <w:left w:val="single" w:sz="6" w:space="0" w:color="000000"/>
            </w:tcBorders>
            <w:shd w:val="clear" w:color="auto" w:fill="auto"/>
          </w:tcPr>
          <w:p w14:paraId="34B35C75" w14:textId="77777777" w:rsidR="00F33D01" w:rsidRPr="004033EF" w:rsidRDefault="00F33D01" w:rsidP="00F33D01">
            <w:pPr>
              <w:keepNext/>
              <w:snapToGrid w:val="0"/>
              <w:rPr>
                <w:rFonts w:eastAsia="Times New Roman"/>
                <w:szCs w:val="20"/>
                <w:lang w:eastAsia="fr-FR"/>
              </w:rPr>
            </w:pPr>
          </w:p>
        </w:tc>
        <w:tc>
          <w:tcPr>
            <w:tcW w:w="8729" w:type="dxa"/>
            <w:gridSpan w:val="4"/>
            <w:tcBorders>
              <w:top w:val="single" w:sz="6" w:space="0" w:color="000000"/>
              <w:left w:val="single" w:sz="6" w:space="0" w:color="000000"/>
              <w:bottom w:val="single" w:sz="6" w:space="0" w:color="000000"/>
            </w:tcBorders>
            <w:shd w:val="clear" w:color="auto" w:fill="F2F2F2"/>
          </w:tcPr>
          <w:p w14:paraId="5FEEB9A9" w14:textId="77777777" w:rsidR="00F33D01" w:rsidRPr="004033EF" w:rsidRDefault="00F33D01" w:rsidP="00F33D01">
            <w:pPr>
              <w:keepNext/>
              <w:snapToGrid w:val="0"/>
              <w:rPr>
                <w:rFonts w:eastAsia="Times New Roman"/>
                <w:lang w:eastAsia="fr-FR"/>
              </w:rPr>
            </w:pPr>
          </w:p>
          <w:p w14:paraId="64557B55" w14:textId="77777777" w:rsidR="00F33D01" w:rsidRPr="004033EF" w:rsidRDefault="00F33D01" w:rsidP="00F33D01">
            <w:pPr>
              <w:keepNext/>
              <w:spacing w:before="280"/>
              <w:rPr>
                <w:rFonts w:eastAsia="Times New Roman"/>
                <w:lang w:eastAsia="fr-FR"/>
              </w:rPr>
            </w:pPr>
          </w:p>
          <w:p w14:paraId="3E695E25" w14:textId="77777777" w:rsidR="00F33D01" w:rsidRPr="004033EF" w:rsidRDefault="00F33D01" w:rsidP="00F33D01">
            <w:pPr>
              <w:keepNext/>
              <w:spacing w:before="280"/>
              <w:rPr>
                <w:rFonts w:eastAsia="Times New Roman"/>
                <w:lang w:eastAsia="fr-FR"/>
              </w:rPr>
            </w:pPr>
          </w:p>
          <w:p w14:paraId="6B4D8B5A" w14:textId="77777777" w:rsidR="00F33D01" w:rsidRPr="004033EF" w:rsidRDefault="00F33D01" w:rsidP="00F33D01">
            <w:pPr>
              <w:keepNext/>
              <w:spacing w:before="280"/>
              <w:rPr>
                <w:rFonts w:eastAsia="Times New Roman"/>
                <w:lang w:eastAsia="fr-FR"/>
              </w:rPr>
            </w:pPr>
          </w:p>
        </w:tc>
        <w:tc>
          <w:tcPr>
            <w:tcW w:w="316" w:type="dxa"/>
            <w:tcBorders>
              <w:right w:val="single" w:sz="8" w:space="0" w:color="000000"/>
            </w:tcBorders>
            <w:shd w:val="clear" w:color="auto" w:fill="auto"/>
          </w:tcPr>
          <w:p w14:paraId="18E7FAB4" w14:textId="77777777" w:rsidR="00F33D01" w:rsidRPr="004033EF" w:rsidRDefault="00F33D01" w:rsidP="00F33D01">
            <w:pPr>
              <w:keepNext/>
              <w:snapToGrid w:val="0"/>
              <w:rPr>
                <w:rFonts w:eastAsia="Times New Roman"/>
                <w:lang w:eastAsia="fr-FR"/>
              </w:rPr>
            </w:pPr>
          </w:p>
        </w:tc>
      </w:tr>
      <w:tr w:rsidR="00F33D01" w:rsidRPr="004033EF" w14:paraId="0ECDC2A9" w14:textId="77777777" w:rsidTr="00F33D01">
        <w:trPr>
          <w:trHeight w:val="60"/>
        </w:trPr>
        <w:tc>
          <w:tcPr>
            <w:tcW w:w="540" w:type="dxa"/>
            <w:tcBorders>
              <w:left w:val="single" w:sz="6" w:space="0" w:color="000000"/>
              <w:bottom w:val="single" w:sz="8" w:space="0" w:color="000000"/>
            </w:tcBorders>
            <w:shd w:val="clear" w:color="auto" w:fill="auto"/>
          </w:tcPr>
          <w:p w14:paraId="33286415" w14:textId="77777777" w:rsidR="00F33D01" w:rsidRPr="004033EF" w:rsidRDefault="00F33D01" w:rsidP="00F33D01">
            <w:pPr>
              <w:keepNext/>
              <w:snapToGrid w:val="0"/>
              <w:rPr>
                <w:rFonts w:eastAsia="Times New Roman"/>
                <w:sz w:val="6"/>
                <w:szCs w:val="20"/>
                <w:lang w:eastAsia="fr-FR"/>
              </w:rPr>
            </w:pPr>
          </w:p>
        </w:tc>
        <w:tc>
          <w:tcPr>
            <w:tcW w:w="4018" w:type="dxa"/>
            <w:tcBorders>
              <w:bottom w:val="single" w:sz="8" w:space="0" w:color="000000"/>
            </w:tcBorders>
            <w:shd w:val="clear" w:color="auto" w:fill="auto"/>
          </w:tcPr>
          <w:p w14:paraId="2F943DBD" w14:textId="77777777" w:rsidR="00F33D01" w:rsidRPr="004033EF" w:rsidRDefault="00F33D01" w:rsidP="00F33D01">
            <w:pPr>
              <w:keepNext/>
              <w:snapToGrid w:val="0"/>
              <w:rPr>
                <w:rFonts w:eastAsia="Times New Roman"/>
                <w:sz w:val="6"/>
                <w:lang w:eastAsia="fr-FR"/>
              </w:rPr>
            </w:pPr>
          </w:p>
        </w:tc>
        <w:tc>
          <w:tcPr>
            <w:tcW w:w="497" w:type="dxa"/>
            <w:tcBorders>
              <w:bottom w:val="single" w:sz="8" w:space="0" w:color="000000"/>
            </w:tcBorders>
            <w:shd w:val="clear" w:color="auto" w:fill="auto"/>
          </w:tcPr>
          <w:p w14:paraId="651159C5" w14:textId="77777777" w:rsidR="00F33D01" w:rsidRPr="004033EF" w:rsidRDefault="00F33D01" w:rsidP="00F33D01">
            <w:pPr>
              <w:keepNext/>
              <w:snapToGrid w:val="0"/>
              <w:rPr>
                <w:rFonts w:eastAsia="Times New Roman"/>
                <w:sz w:val="6"/>
                <w:lang w:eastAsia="fr-FR"/>
              </w:rPr>
            </w:pPr>
          </w:p>
        </w:tc>
        <w:tc>
          <w:tcPr>
            <w:tcW w:w="3928" w:type="dxa"/>
            <w:tcBorders>
              <w:bottom w:val="single" w:sz="8" w:space="0" w:color="000000"/>
            </w:tcBorders>
            <w:shd w:val="clear" w:color="auto" w:fill="auto"/>
          </w:tcPr>
          <w:p w14:paraId="65ADB9CC" w14:textId="77777777" w:rsidR="00F33D01" w:rsidRPr="004033EF" w:rsidRDefault="00F33D01" w:rsidP="00F33D01">
            <w:pPr>
              <w:keepNext/>
              <w:snapToGrid w:val="0"/>
              <w:rPr>
                <w:rFonts w:eastAsia="Times New Roman"/>
                <w:sz w:val="6"/>
                <w:lang w:eastAsia="fr-FR"/>
              </w:rPr>
            </w:pPr>
          </w:p>
        </w:tc>
        <w:tc>
          <w:tcPr>
            <w:tcW w:w="602" w:type="dxa"/>
            <w:gridSpan w:val="2"/>
            <w:tcBorders>
              <w:bottom w:val="single" w:sz="8" w:space="0" w:color="000000"/>
              <w:right w:val="single" w:sz="8" w:space="0" w:color="000000"/>
            </w:tcBorders>
            <w:shd w:val="clear" w:color="auto" w:fill="auto"/>
          </w:tcPr>
          <w:p w14:paraId="54BDC224" w14:textId="77777777" w:rsidR="00F33D01" w:rsidRPr="004033EF" w:rsidRDefault="00F33D01" w:rsidP="00F33D01">
            <w:pPr>
              <w:keepNext/>
              <w:snapToGrid w:val="0"/>
              <w:rPr>
                <w:rFonts w:eastAsia="Times New Roman"/>
                <w:sz w:val="6"/>
                <w:lang w:eastAsia="fr-FR"/>
              </w:rPr>
            </w:pPr>
          </w:p>
        </w:tc>
      </w:tr>
    </w:tbl>
    <w:p w14:paraId="124DE13C" w14:textId="77777777" w:rsidR="003646F6" w:rsidRPr="004033EF" w:rsidRDefault="003646F6" w:rsidP="003646F6">
      <w:pPr>
        <w:rPr>
          <w:rFonts w:eastAsia="Times New Roman"/>
          <w:sz w:val="16"/>
          <w:szCs w:val="16"/>
          <w:lang w:eastAsia="fr-FR"/>
        </w:rPr>
      </w:pPr>
    </w:p>
    <w:p w14:paraId="3DD0BD0A" w14:textId="77777777" w:rsidR="00DB1FA3" w:rsidRDefault="00DB1FA3" w:rsidP="003646F6">
      <w:pPr>
        <w:pStyle w:val="Liste"/>
        <w:spacing w:after="113" w:line="240" w:lineRule="auto"/>
        <w:rPr>
          <w:rFonts w:ascii="Arial" w:eastAsia="Times New Roman" w:hAnsi="Arial" w:cs="Arial"/>
          <w:lang w:eastAsia="fr-FR"/>
        </w:rPr>
      </w:pPr>
    </w:p>
    <w:p w14:paraId="2DD8CB5C" w14:textId="77777777" w:rsidR="00F33D01" w:rsidRDefault="00F33D01" w:rsidP="003646F6">
      <w:pPr>
        <w:pStyle w:val="Liste"/>
        <w:spacing w:after="113" w:line="240" w:lineRule="auto"/>
        <w:rPr>
          <w:rFonts w:ascii="Arial" w:eastAsia="Times New Roman" w:hAnsi="Arial" w:cs="Arial"/>
          <w:lang w:eastAsia="fr-FR"/>
        </w:rPr>
      </w:pPr>
    </w:p>
    <w:p w14:paraId="644F9C22" w14:textId="77777777" w:rsidR="00F33D01" w:rsidRDefault="00F33D01" w:rsidP="003646F6">
      <w:pPr>
        <w:pStyle w:val="Liste"/>
        <w:spacing w:after="113" w:line="240" w:lineRule="auto"/>
        <w:rPr>
          <w:rFonts w:ascii="Arial" w:eastAsia="Times New Roman" w:hAnsi="Arial" w:cs="Arial"/>
          <w:lang w:eastAsia="fr-FR"/>
        </w:rPr>
      </w:pPr>
    </w:p>
    <w:p w14:paraId="0A79E9B7" w14:textId="77777777" w:rsidR="00F33D01" w:rsidRDefault="00F33D01" w:rsidP="003646F6">
      <w:pPr>
        <w:pStyle w:val="Liste"/>
        <w:spacing w:after="113" w:line="240" w:lineRule="auto"/>
        <w:rPr>
          <w:rFonts w:ascii="Arial" w:eastAsia="Times New Roman" w:hAnsi="Arial" w:cs="Arial"/>
          <w:lang w:eastAsia="fr-FR"/>
        </w:rPr>
      </w:pPr>
    </w:p>
    <w:p w14:paraId="7CEE15C3" w14:textId="77777777" w:rsidR="00F33D01" w:rsidRDefault="00F33D01" w:rsidP="003646F6">
      <w:pPr>
        <w:pStyle w:val="Liste"/>
        <w:spacing w:after="113" w:line="240" w:lineRule="auto"/>
        <w:rPr>
          <w:rFonts w:ascii="Arial" w:eastAsia="Times New Roman" w:hAnsi="Arial" w:cs="Arial"/>
          <w:lang w:eastAsia="fr-FR"/>
        </w:rPr>
      </w:pPr>
    </w:p>
    <w:p w14:paraId="444DCC0D" w14:textId="77777777" w:rsidR="00F33D01" w:rsidRDefault="00F33D01" w:rsidP="003646F6">
      <w:pPr>
        <w:pStyle w:val="Liste"/>
        <w:spacing w:after="113" w:line="240" w:lineRule="auto"/>
        <w:rPr>
          <w:rFonts w:ascii="Arial" w:eastAsia="Times New Roman" w:hAnsi="Arial" w:cs="Arial"/>
          <w:lang w:eastAsia="fr-FR"/>
        </w:rPr>
      </w:pPr>
    </w:p>
    <w:p w14:paraId="67A98067" w14:textId="77777777" w:rsidR="00F33D01" w:rsidRDefault="00F33D01" w:rsidP="003646F6">
      <w:pPr>
        <w:pStyle w:val="Liste"/>
        <w:spacing w:after="113" w:line="240" w:lineRule="auto"/>
        <w:rPr>
          <w:rFonts w:ascii="Arial" w:eastAsia="Times New Roman" w:hAnsi="Arial" w:cs="Arial"/>
          <w:lang w:eastAsia="fr-FR"/>
        </w:rPr>
      </w:pPr>
    </w:p>
    <w:p w14:paraId="32DF0B93" w14:textId="77777777" w:rsidR="00F33D01" w:rsidRDefault="00F33D01" w:rsidP="003646F6">
      <w:pPr>
        <w:pStyle w:val="Liste"/>
        <w:spacing w:after="113" w:line="240" w:lineRule="auto"/>
        <w:rPr>
          <w:rFonts w:ascii="Arial" w:eastAsia="Times New Roman" w:hAnsi="Arial" w:cs="Arial"/>
          <w:lang w:eastAsia="fr-FR"/>
        </w:rPr>
      </w:pPr>
    </w:p>
    <w:p w14:paraId="74C5836F" w14:textId="77777777" w:rsidR="00F33D01" w:rsidRDefault="00F33D01" w:rsidP="003646F6">
      <w:pPr>
        <w:pStyle w:val="Liste"/>
        <w:spacing w:after="113" w:line="240" w:lineRule="auto"/>
        <w:rPr>
          <w:rFonts w:ascii="Arial" w:eastAsia="Times New Roman" w:hAnsi="Arial" w:cs="Arial"/>
          <w:lang w:eastAsia="fr-FR"/>
        </w:rPr>
      </w:pPr>
    </w:p>
    <w:p w14:paraId="18C18189" w14:textId="77777777" w:rsidR="00F33D01" w:rsidRDefault="00F33D01" w:rsidP="003646F6">
      <w:pPr>
        <w:pStyle w:val="Liste"/>
        <w:spacing w:after="113" w:line="240" w:lineRule="auto"/>
        <w:rPr>
          <w:rFonts w:ascii="Arial" w:eastAsia="Times New Roman" w:hAnsi="Arial" w:cs="Arial"/>
          <w:lang w:eastAsia="fr-FR"/>
        </w:rPr>
      </w:pPr>
    </w:p>
    <w:p w14:paraId="6FD3DD88" w14:textId="77777777" w:rsidR="00F33D01" w:rsidRDefault="00F33D01" w:rsidP="003646F6">
      <w:pPr>
        <w:pStyle w:val="Liste"/>
        <w:spacing w:after="113" w:line="240" w:lineRule="auto"/>
        <w:rPr>
          <w:rFonts w:ascii="Arial" w:eastAsia="Times New Roman" w:hAnsi="Arial" w:cs="Arial"/>
          <w:lang w:eastAsia="fr-FR"/>
        </w:rPr>
      </w:pPr>
    </w:p>
    <w:p w14:paraId="020FB852" w14:textId="77777777" w:rsidR="00F33D01" w:rsidRDefault="00F33D01" w:rsidP="003646F6">
      <w:pPr>
        <w:pStyle w:val="Liste"/>
        <w:spacing w:after="113" w:line="240" w:lineRule="auto"/>
        <w:rPr>
          <w:rFonts w:ascii="Arial" w:eastAsia="Times New Roman" w:hAnsi="Arial" w:cs="Arial"/>
          <w:lang w:eastAsia="fr-FR"/>
        </w:rPr>
      </w:pPr>
    </w:p>
    <w:tbl>
      <w:tblPr>
        <w:tblW w:w="0" w:type="auto"/>
        <w:tblInd w:w="74" w:type="dxa"/>
        <w:tblLayout w:type="fixed"/>
        <w:tblCellMar>
          <w:left w:w="74" w:type="dxa"/>
          <w:right w:w="74" w:type="dxa"/>
        </w:tblCellMar>
        <w:tblLook w:val="0000" w:firstRow="0" w:lastRow="0" w:firstColumn="0" w:lastColumn="0" w:noHBand="0" w:noVBand="0"/>
      </w:tblPr>
      <w:tblGrid>
        <w:gridCol w:w="4264"/>
        <w:gridCol w:w="5375"/>
      </w:tblGrid>
      <w:tr w:rsidR="00F33D01" w:rsidRPr="004033EF" w14:paraId="49480B08" w14:textId="77777777" w:rsidTr="00EF7056">
        <w:trPr>
          <w:cantSplit/>
        </w:trPr>
        <w:tc>
          <w:tcPr>
            <w:tcW w:w="9639" w:type="dxa"/>
            <w:gridSpan w:val="2"/>
            <w:tcBorders>
              <w:top w:val="single" w:sz="6" w:space="0" w:color="000000"/>
              <w:left w:val="single" w:sz="6" w:space="0" w:color="000000"/>
              <w:bottom w:val="single" w:sz="6" w:space="0" w:color="000000"/>
              <w:right w:val="single" w:sz="8" w:space="0" w:color="000000"/>
            </w:tcBorders>
            <w:shd w:val="clear" w:color="auto" w:fill="B4C6E7" w:themeFill="accent1" w:themeFillTint="66"/>
          </w:tcPr>
          <w:p w14:paraId="4CC8AAAA" w14:textId="77777777" w:rsidR="00F33D01" w:rsidRPr="004033EF" w:rsidRDefault="00F33D01" w:rsidP="00EF7056">
            <w:pPr>
              <w:pStyle w:val="Titre8"/>
              <w:rPr>
                <w:rFonts w:ascii="Arial" w:hAnsi="Arial" w:cs="Arial"/>
                <w:szCs w:val="20"/>
              </w:rPr>
            </w:pPr>
            <w:r w:rsidRPr="004033EF">
              <w:rPr>
                <w:rFonts w:ascii="Arial" w:hAnsi="Arial" w:cs="Arial"/>
                <w:szCs w:val="20"/>
              </w:rPr>
              <w:t>Acceptation de l</w:t>
            </w:r>
            <w:r>
              <w:rPr>
                <w:rFonts w:ascii="Arial" w:hAnsi="Arial" w:cs="Arial"/>
                <w:szCs w:val="20"/>
              </w:rPr>
              <w:t>’</w:t>
            </w:r>
            <w:r w:rsidRPr="004033EF">
              <w:rPr>
                <w:rFonts w:ascii="Arial" w:hAnsi="Arial" w:cs="Arial"/>
                <w:szCs w:val="20"/>
              </w:rPr>
              <w:t>offre</w:t>
            </w:r>
          </w:p>
        </w:tc>
      </w:tr>
      <w:tr w:rsidR="00F33D01" w:rsidRPr="004033EF" w14:paraId="74BE246B" w14:textId="77777777" w:rsidTr="00EF7056">
        <w:trPr>
          <w:cantSplit/>
          <w:trHeight w:val="255"/>
        </w:trPr>
        <w:tc>
          <w:tcPr>
            <w:tcW w:w="9639" w:type="dxa"/>
            <w:gridSpan w:val="2"/>
            <w:tcBorders>
              <w:top w:val="single" w:sz="6" w:space="0" w:color="000000"/>
              <w:left w:val="single" w:sz="6" w:space="0" w:color="000000"/>
              <w:right w:val="single" w:sz="8" w:space="0" w:color="000000"/>
            </w:tcBorders>
            <w:shd w:val="clear" w:color="auto" w:fill="auto"/>
          </w:tcPr>
          <w:p w14:paraId="6BDC127D" w14:textId="77777777" w:rsidR="00F33D01" w:rsidRPr="004033EF" w:rsidRDefault="00F33D01" w:rsidP="00EF7056">
            <w:pPr>
              <w:keepNext/>
              <w:rPr>
                <w:szCs w:val="20"/>
              </w:rPr>
            </w:pPr>
            <w:r w:rsidRPr="004033EF">
              <w:rPr>
                <w:rFonts w:eastAsia="Times New Roman"/>
                <w:szCs w:val="20"/>
                <w:lang w:eastAsia="fr-FR"/>
              </w:rPr>
              <w:t>Est acceptée la présente offre pour valoir acte d</w:t>
            </w:r>
            <w:r>
              <w:rPr>
                <w:rFonts w:eastAsia="Times New Roman"/>
                <w:szCs w:val="20"/>
                <w:lang w:eastAsia="fr-FR"/>
              </w:rPr>
              <w:t>’</w:t>
            </w:r>
            <w:r w:rsidRPr="004033EF">
              <w:rPr>
                <w:rFonts w:eastAsia="Times New Roman"/>
                <w:szCs w:val="20"/>
                <w:lang w:eastAsia="fr-FR"/>
              </w:rPr>
              <w:t>engagement.</w:t>
            </w:r>
          </w:p>
        </w:tc>
      </w:tr>
      <w:tr w:rsidR="00F33D01" w:rsidRPr="004033EF" w14:paraId="25E7E0A8" w14:textId="77777777" w:rsidTr="00EF7056">
        <w:trPr>
          <w:cantSplit/>
        </w:trPr>
        <w:tc>
          <w:tcPr>
            <w:tcW w:w="9639" w:type="dxa"/>
            <w:gridSpan w:val="2"/>
            <w:tcBorders>
              <w:left w:val="single" w:sz="6" w:space="0" w:color="000000"/>
              <w:right w:val="single" w:sz="8" w:space="0" w:color="000000"/>
            </w:tcBorders>
            <w:shd w:val="clear" w:color="auto" w:fill="auto"/>
          </w:tcPr>
          <w:p w14:paraId="3D880300" w14:textId="6DC07DFC" w:rsidR="00F33D01" w:rsidRPr="004033EF" w:rsidRDefault="00F33D01" w:rsidP="00EF7056">
            <w:pPr>
              <w:keepNext/>
              <w:rPr>
                <w:szCs w:val="20"/>
              </w:rPr>
            </w:pPr>
            <w:r>
              <w:rPr>
                <w:rFonts w:eastAsia="Times New Roman"/>
                <w:szCs w:val="20"/>
                <w:lang w:eastAsia="fr-FR"/>
              </w:rPr>
              <w:t>Le représentant de l’acheteur</w:t>
            </w:r>
          </w:p>
        </w:tc>
      </w:tr>
      <w:tr w:rsidR="00F33D01" w:rsidRPr="004033EF" w14:paraId="0E952079" w14:textId="77777777" w:rsidTr="00EF7056">
        <w:tblPrEx>
          <w:tblCellMar>
            <w:left w:w="0" w:type="dxa"/>
            <w:right w:w="68" w:type="dxa"/>
          </w:tblCellMar>
        </w:tblPrEx>
        <w:trPr>
          <w:cantSplit/>
          <w:trHeight w:val="1830"/>
        </w:trPr>
        <w:tc>
          <w:tcPr>
            <w:tcW w:w="4264" w:type="dxa"/>
            <w:tcBorders>
              <w:left w:val="single" w:sz="6" w:space="0" w:color="000000"/>
              <w:bottom w:val="single" w:sz="8" w:space="0" w:color="000000"/>
            </w:tcBorders>
            <w:shd w:val="clear" w:color="auto" w:fill="auto"/>
          </w:tcPr>
          <w:p w14:paraId="4BA255B6" w14:textId="77777777" w:rsidR="00F33D01" w:rsidRPr="004033EF" w:rsidRDefault="00F33D01" w:rsidP="00EF7056">
            <w:pPr>
              <w:pStyle w:val="Corpsdetexte31"/>
              <w:keepNext/>
              <w:spacing w:before="0" w:after="113"/>
              <w:rPr>
                <w:rFonts w:ascii="Arial" w:hAnsi="Arial" w:cs="Arial"/>
                <w:lang w:eastAsia="fr-FR"/>
              </w:rPr>
            </w:pPr>
            <w:r w:rsidRPr="004033EF">
              <w:rPr>
                <w:rFonts w:ascii="Arial" w:hAnsi="Arial" w:cs="Arial"/>
                <w:lang w:eastAsia="fr-FR"/>
              </w:rPr>
              <w:t xml:space="preserve"> à</w:t>
            </w:r>
            <w:r>
              <w:rPr>
                <w:rFonts w:ascii="Arial" w:hAnsi="Arial" w:cs="Arial"/>
                <w:lang w:eastAsia="fr-FR"/>
              </w:rPr>
              <w:t> </w:t>
            </w:r>
            <w:r w:rsidRPr="004033EF">
              <w:rPr>
                <w:rFonts w:ascii="Arial" w:hAnsi="Arial" w:cs="Arial"/>
                <w:lang w:eastAsia="fr-FR"/>
              </w:rPr>
              <w:t>:</w:t>
            </w:r>
          </w:p>
        </w:tc>
        <w:tc>
          <w:tcPr>
            <w:tcW w:w="5375" w:type="dxa"/>
            <w:tcBorders>
              <w:bottom w:val="single" w:sz="8" w:space="0" w:color="000000"/>
              <w:right w:val="single" w:sz="8" w:space="0" w:color="000000"/>
            </w:tcBorders>
            <w:shd w:val="clear" w:color="auto" w:fill="auto"/>
          </w:tcPr>
          <w:p w14:paraId="2DBF084D" w14:textId="77777777" w:rsidR="00F33D01" w:rsidRPr="004033EF" w:rsidRDefault="00F33D01" w:rsidP="00EF7056">
            <w:pPr>
              <w:keepNext/>
              <w:rPr>
                <w:rFonts w:eastAsia="Times New Roman"/>
                <w:szCs w:val="20"/>
                <w:lang w:eastAsia="fr-FR"/>
              </w:rPr>
            </w:pPr>
            <w:r w:rsidRPr="004033EF">
              <w:rPr>
                <w:rFonts w:eastAsia="Times New Roman"/>
                <w:szCs w:val="20"/>
                <w:lang w:eastAsia="fr-FR"/>
              </w:rPr>
              <w:t>le</w:t>
            </w:r>
            <w:r>
              <w:rPr>
                <w:rFonts w:eastAsia="Times New Roman"/>
                <w:szCs w:val="20"/>
                <w:lang w:eastAsia="fr-FR"/>
              </w:rPr>
              <w:t> </w:t>
            </w:r>
            <w:r w:rsidRPr="004033EF">
              <w:rPr>
                <w:rFonts w:eastAsia="Times New Roman"/>
                <w:szCs w:val="20"/>
                <w:lang w:eastAsia="fr-FR"/>
              </w:rPr>
              <w:t>:</w:t>
            </w:r>
          </w:p>
          <w:p w14:paraId="14AE3C01" w14:textId="77777777" w:rsidR="00F33D01" w:rsidRPr="004033EF" w:rsidRDefault="00F33D01" w:rsidP="00EF7056">
            <w:pPr>
              <w:keepNext/>
              <w:spacing w:before="280"/>
              <w:rPr>
                <w:rFonts w:eastAsia="Times New Roman"/>
                <w:szCs w:val="20"/>
                <w:lang w:eastAsia="fr-FR"/>
              </w:rPr>
            </w:pPr>
          </w:p>
          <w:p w14:paraId="7B40B785" w14:textId="77777777" w:rsidR="00F33D01" w:rsidRPr="004033EF" w:rsidRDefault="00F33D01" w:rsidP="00EF7056">
            <w:pPr>
              <w:keepNext/>
              <w:spacing w:before="280"/>
              <w:rPr>
                <w:rFonts w:eastAsia="Times New Roman"/>
                <w:szCs w:val="20"/>
                <w:lang w:eastAsia="fr-FR"/>
              </w:rPr>
            </w:pPr>
          </w:p>
          <w:p w14:paraId="7CCD5C41" w14:textId="77777777" w:rsidR="00F33D01" w:rsidRPr="004033EF" w:rsidRDefault="00F33D01" w:rsidP="00EF7056">
            <w:pPr>
              <w:keepNext/>
              <w:spacing w:before="280"/>
              <w:rPr>
                <w:rFonts w:eastAsia="Times New Roman"/>
                <w:szCs w:val="20"/>
                <w:lang w:eastAsia="fr-FR"/>
              </w:rPr>
            </w:pPr>
          </w:p>
          <w:p w14:paraId="6D591C07" w14:textId="77777777" w:rsidR="00F33D01" w:rsidRPr="004033EF" w:rsidRDefault="00F33D01" w:rsidP="00EF7056">
            <w:pPr>
              <w:keepNext/>
              <w:spacing w:before="280"/>
              <w:rPr>
                <w:rFonts w:eastAsia="Times New Roman"/>
                <w:szCs w:val="20"/>
                <w:lang w:eastAsia="fr-FR"/>
              </w:rPr>
            </w:pPr>
          </w:p>
        </w:tc>
      </w:tr>
    </w:tbl>
    <w:p w14:paraId="2A867C44" w14:textId="77777777" w:rsidR="00F33D01" w:rsidRDefault="00F33D01" w:rsidP="003646F6">
      <w:pPr>
        <w:pStyle w:val="Liste"/>
        <w:spacing w:after="113" w:line="240" w:lineRule="auto"/>
        <w:rPr>
          <w:rFonts w:ascii="Arial" w:eastAsia="Times New Roman" w:hAnsi="Arial" w:cs="Arial"/>
          <w:lang w:eastAsia="fr-FR"/>
        </w:rPr>
      </w:pPr>
    </w:p>
    <w:p w14:paraId="0D483961" w14:textId="77777777" w:rsidR="00F33D01" w:rsidRDefault="00F33D01" w:rsidP="003646F6">
      <w:pPr>
        <w:pStyle w:val="Liste"/>
        <w:spacing w:after="113" w:line="240" w:lineRule="auto"/>
        <w:rPr>
          <w:rFonts w:ascii="Arial" w:eastAsia="Times New Roman" w:hAnsi="Arial" w:cs="Arial"/>
          <w:lang w:eastAsia="fr-FR"/>
        </w:rPr>
      </w:pPr>
    </w:p>
    <w:p w14:paraId="4939E310" w14:textId="77777777" w:rsidR="00F33D01" w:rsidRPr="004033EF" w:rsidRDefault="00F33D01" w:rsidP="003646F6">
      <w:pPr>
        <w:pStyle w:val="Liste"/>
        <w:spacing w:after="113" w:line="240" w:lineRule="auto"/>
        <w:rPr>
          <w:rFonts w:ascii="Arial" w:eastAsia="Times New Roman" w:hAnsi="Arial" w:cs="Arial"/>
          <w:lang w:eastAsia="fr-FR"/>
        </w:rPr>
      </w:pPr>
    </w:p>
    <w:p w14:paraId="36A29D05" w14:textId="77777777" w:rsidR="00DB1FA3" w:rsidRDefault="00DB1FA3">
      <w:pPr>
        <w:rPr>
          <w:rFonts w:eastAsia="Microsoft YaHei"/>
          <w:b/>
          <w:bCs/>
          <w:szCs w:val="36"/>
          <w:u w:val="single"/>
          <w:lang w:eastAsia="zh-CN"/>
        </w:rPr>
      </w:pPr>
      <w:bookmarkStart w:id="63" w:name="__RefHeading__6201_48600602"/>
      <w:bookmarkEnd w:id="63"/>
      <w:r>
        <w:br w:type="page"/>
      </w:r>
    </w:p>
    <w:p w14:paraId="5B422558" w14:textId="45C97FEC" w:rsidR="00BE4D54" w:rsidRDefault="00BE4D54" w:rsidP="00BE4D54">
      <w:pPr>
        <w:pStyle w:val="Titre1"/>
        <w:rPr>
          <w:rFonts w:cs="Arial"/>
        </w:rPr>
      </w:pPr>
      <w:bookmarkStart w:id="64" w:name="_Toc149049532"/>
      <w:r w:rsidRPr="004033EF">
        <w:rPr>
          <w:rFonts w:cs="Arial"/>
        </w:rPr>
        <w:lastRenderedPageBreak/>
        <w:t>ANNEXE N°</w:t>
      </w:r>
      <w:r w:rsidR="00A31E2D">
        <w:rPr>
          <w:rFonts w:cs="Arial"/>
        </w:rPr>
        <w:t>1</w:t>
      </w:r>
      <w:r w:rsidR="00861B72">
        <w:rPr>
          <w:rFonts w:cs="Arial"/>
        </w:rPr>
        <w:t> </w:t>
      </w:r>
      <w:r>
        <w:rPr>
          <w:rFonts w:cs="Arial"/>
        </w:rPr>
        <w:t xml:space="preserve">: </w:t>
      </w:r>
      <w:bookmarkEnd w:id="64"/>
      <w:r w:rsidR="00D35395">
        <w:rPr>
          <w:rFonts w:cs="Arial"/>
        </w:rPr>
        <w:t>BORDEREAU</w:t>
      </w:r>
      <w:r w:rsidR="00845B56">
        <w:rPr>
          <w:rFonts w:cs="Arial"/>
        </w:rPr>
        <w:t>X</w:t>
      </w:r>
      <w:r w:rsidR="00D35395">
        <w:rPr>
          <w:rFonts w:cs="Arial"/>
        </w:rPr>
        <w:t xml:space="preserve"> DES PRIX</w:t>
      </w:r>
      <w:r>
        <w:rPr>
          <w:rFonts w:cs="Arial"/>
        </w:rPr>
        <w:t xml:space="preserve"> </w:t>
      </w:r>
    </w:p>
    <w:p w14:paraId="18A10772" w14:textId="7356AA92" w:rsidR="00BE4D54" w:rsidRDefault="00BE4D54" w:rsidP="00BE4D54">
      <w:pPr>
        <w:pStyle w:val="Corpsdetexte"/>
      </w:pPr>
    </w:p>
    <w:tbl>
      <w:tblPr>
        <w:tblStyle w:val="Grilledutableau"/>
        <w:tblW w:w="10050" w:type="dxa"/>
        <w:jc w:val="center"/>
        <w:tblLayout w:type="fixed"/>
        <w:tblLook w:val="04A0" w:firstRow="1" w:lastRow="0" w:firstColumn="1" w:lastColumn="0" w:noHBand="0" w:noVBand="1"/>
      </w:tblPr>
      <w:tblGrid>
        <w:gridCol w:w="708"/>
        <w:gridCol w:w="3833"/>
        <w:gridCol w:w="567"/>
        <w:gridCol w:w="850"/>
        <w:gridCol w:w="1267"/>
        <w:gridCol w:w="1426"/>
        <w:gridCol w:w="699"/>
        <w:gridCol w:w="700"/>
      </w:tblGrid>
      <w:tr w:rsidR="00356B9D" w:rsidRPr="009F0EE2" w14:paraId="35CD21BD" w14:textId="77777777" w:rsidTr="00861B72">
        <w:trPr>
          <w:jc w:val="center"/>
        </w:trPr>
        <w:tc>
          <w:tcPr>
            <w:tcW w:w="708" w:type="dxa"/>
            <w:shd w:val="clear" w:color="auto" w:fill="BFBFBF" w:themeFill="background1" w:themeFillShade="BF"/>
            <w:vAlign w:val="center"/>
          </w:tcPr>
          <w:p w14:paraId="5EBE9633" w14:textId="0452EF44" w:rsidR="00356B9D" w:rsidRPr="009F0EE2" w:rsidRDefault="00356B9D" w:rsidP="00356B9D">
            <w:pPr>
              <w:pStyle w:val="Corpsdetexte"/>
              <w:spacing w:after="120" w:line="240" w:lineRule="auto"/>
              <w:jc w:val="center"/>
              <w:rPr>
                <w:rFonts w:ascii="Arial" w:hAnsi="Arial" w:cs="Arial"/>
              </w:rPr>
            </w:pPr>
            <w:r w:rsidRPr="009F0EE2">
              <w:rPr>
                <w:rFonts w:ascii="Arial" w:hAnsi="Arial" w:cs="Arial"/>
              </w:rPr>
              <w:t>PRIX</w:t>
            </w:r>
          </w:p>
        </w:tc>
        <w:tc>
          <w:tcPr>
            <w:tcW w:w="3833" w:type="dxa"/>
            <w:shd w:val="clear" w:color="auto" w:fill="BFBFBF" w:themeFill="background1" w:themeFillShade="BF"/>
            <w:vAlign w:val="center"/>
          </w:tcPr>
          <w:p w14:paraId="23EA069F" w14:textId="77777777" w:rsidR="00356B9D" w:rsidRDefault="00356B9D" w:rsidP="00356B9D">
            <w:pPr>
              <w:pStyle w:val="Corpsdetexte"/>
              <w:spacing w:after="120" w:line="240" w:lineRule="auto"/>
              <w:jc w:val="left"/>
              <w:rPr>
                <w:rFonts w:ascii="Arial" w:hAnsi="Arial" w:cs="Arial"/>
              </w:rPr>
            </w:pPr>
            <w:r>
              <w:rPr>
                <w:rFonts w:ascii="Arial" w:hAnsi="Arial" w:cs="Arial"/>
              </w:rPr>
              <w:t xml:space="preserve">DESIGNATION </w:t>
            </w:r>
          </w:p>
          <w:p w14:paraId="5094FD44" w14:textId="62E91C28" w:rsidR="00356B9D" w:rsidRPr="009F0EE2" w:rsidRDefault="00356B9D" w:rsidP="00356B9D">
            <w:pPr>
              <w:pStyle w:val="Corpsdetexte"/>
              <w:spacing w:after="120" w:line="240" w:lineRule="auto"/>
              <w:jc w:val="left"/>
              <w:rPr>
                <w:rFonts w:ascii="Arial" w:hAnsi="Arial" w:cs="Arial"/>
              </w:rPr>
            </w:pPr>
            <w:r w:rsidRPr="00E864E4">
              <w:rPr>
                <w:rFonts w:ascii="Arial" w:hAnsi="Arial" w:cs="Arial"/>
                <w:b/>
                <w:bCs/>
              </w:rPr>
              <w:t>PARTIE FORFAITAIRE</w:t>
            </w:r>
          </w:p>
        </w:tc>
        <w:tc>
          <w:tcPr>
            <w:tcW w:w="567" w:type="dxa"/>
            <w:shd w:val="clear" w:color="auto" w:fill="BFBFBF" w:themeFill="background1" w:themeFillShade="BF"/>
            <w:vAlign w:val="center"/>
          </w:tcPr>
          <w:p w14:paraId="2ACC1618" w14:textId="57ED872F" w:rsidR="00356B9D" w:rsidRDefault="00356B9D" w:rsidP="00356B9D">
            <w:pPr>
              <w:pStyle w:val="Corpsdetexte"/>
              <w:spacing w:after="120" w:line="240" w:lineRule="auto"/>
              <w:jc w:val="center"/>
              <w:rPr>
                <w:rFonts w:ascii="Arial" w:hAnsi="Arial" w:cs="Arial"/>
              </w:rPr>
            </w:pPr>
            <w:r>
              <w:rPr>
                <w:rFonts w:ascii="Arial" w:hAnsi="Arial" w:cs="Arial"/>
              </w:rPr>
              <w:t>Nb</w:t>
            </w:r>
          </w:p>
        </w:tc>
        <w:tc>
          <w:tcPr>
            <w:tcW w:w="850" w:type="dxa"/>
            <w:shd w:val="clear" w:color="auto" w:fill="BFBFBF" w:themeFill="background1" w:themeFillShade="BF"/>
            <w:vAlign w:val="center"/>
          </w:tcPr>
          <w:p w14:paraId="7EC4F244" w14:textId="5CD321FF" w:rsidR="00356B9D" w:rsidRPr="009F0EE2" w:rsidRDefault="00356B9D" w:rsidP="00356B9D">
            <w:pPr>
              <w:pStyle w:val="Corpsdetexte"/>
              <w:spacing w:after="120" w:line="240" w:lineRule="auto"/>
              <w:jc w:val="center"/>
              <w:rPr>
                <w:rFonts w:ascii="Arial" w:hAnsi="Arial" w:cs="Arial"/>
              </w:rPr>
            </w:pPr>
            <w:r>
              <w:rPr>
                <w:rFonts w:ascii="Arial" w:hAnsi="Arial" w:cs="Arial"/>
              </w:rPr>
              <w:t>Unité</w:t>
            </w:r>
          </w:p>
        </w:tc>
        <w:tc>
          <w:tcPr>
            <w:tcW w:w="1267" w:type="dxa"/>
            <w:shd w:val="clear" w:color="auto" w:fill="BFBFBF" w:themeFill="background1" w:themeFillShade="BF"/>
            <w:vAlign w:val="center"/>
          </w:tcPr>
          <w:p w14:paraId="6E5190DB" w14:textId="7FEAA5CA" w:rsidR="00356B9D" w:rsidRDefault="00356B9D" w:rsidP="00356B9D">
            <w:pPr>
              <w:pStyle w:val="Corpsdetexte"/>
              <w:spacing w:after="120" w:line="240" w:lineRule="auto"/>
              <w:jc w:val="center"/>
              <w:rPr>
                <w:rFonts w:ascii="Arial" w:hAnsi="Arial" w:cs="Arial"/>
              </w:rPr>
            </w:pPr>
            <w:r>
              <w:rPr>
                <w:rFonts w:ascii="Arial" w:hAnsi="Arial" w:cs="Arial"/>
              </w:rPr>
              <w:t>Semestre 1</w:t>
            </w:r>
          </w:p>
          <w:p w14:paraId="66291A21" w14:textId="0D90C331" w:rsidR="00356B9D" w:rsidRPr="00356B9D" w:rsidRDefault="00356B9D" w:rsidP="00356B9D">
            <w:pPr>
              <w:pStyle w:val="Corpsdetexte"/>
              <w:spacing w:after="120" w:line="240" w:lineRule="auto"/>
              <w:jc w:val="center"/>
              <w:rPr>
                <w:rFonts w:ascii="Arial" w:hAnsi="Arial" w:cs="Arial"/>
                <w:b/>
                <w:bCs/>
              </w:rPr>
            </w:pPr>
            <w:r w:rsidRPr="00356B9D">
              <w:rPr>
                <w:rFonts w:ascii="Arial" w:hAnsi="Arial" w:cs="Arial"/>
                <w:b/>
                <w:bCs/>
                <w:sz w:val="22"/>
                <w:szCs w:val="22"/>
              </w:rPr>
              <w:t>S1</w:t>
            </w:r>
          </w:p>
        </w:tc>
        <w:tc>
          <w:tcPr>
            <w:tcW w:w="1426" w:type="dxa"/>
            <w:shd w:val="clear" w:color="auto" w:fill="BFBFBF" w:themeFill="background1" w:themeFillShade="BF"/>
            <w:vAlign w:val="center"/>
          </w:tcPr>
          <w:p w14:paraId="45584C43" w14:textId="77777777" w:rsidR="00356B9D" w:rsidRDefault="00356B9D" w:rsidP="00356B9D">
            <w:pPr>
              <w:pStyle w:val="Corpsdetexte"/>
              <w:spacing w:after="120" w:line="240" w:lineRule="auto"/>
              <w:jc w:val="center"/>
              <w:rPr>
                <w:rFonts w:ascii="Arial" w:hAnsi="Arial" w:cs="Arial"/>
              </w:rPr>
            </w:pPr>
            <w:r>
              <w:rPr>
                <w:rFonts w:ascii="Arial" w:hAnsi="Arial" w:cs="Arial"/>
              </w:rPr>
              <w:t>Semestre 2</w:t>
            </w:r>
          </w:p>
          <w:p w14:paraId="648F0F5D" w14:textId="303BC468" w:rsidR="00356B9D" w:rsidRPr="00356B9D" w:rsidRDefault="00356B9D" w:rsidP="00356B9D">
            <w:pPr>
              <w:pStyle w:val="Corpsdetexte"/>
              <w:spacing w:after="120" w:line="240" w:lineRule="auto"/>
              <w:jc w:val="center"/>
              <w:rPr>
                <w:rFonts w:ascii="Arial" w:hAnsi="Arial" w:cs="Arial"/>
                <w:b/>
                <w:bCs/>
              </w:rPr>
            </w:pPr>
            <w:r w:rsidRPr="00356B9D">
              <w:rPr>
                <w:rFonts w:ascii="Arial" w:hAnsi="Arial" w:cs="Arial"/>
                <w:b/>
                <w:bCs/>
                <w:sz w:val="22"/>
                <w:szCs w:val="22"/>
              </w:rPr>
              <w:t>S2</w:t>
            </w:r>
          </w:p>
        </w:tc>
        <w:tc>
          <w:tcPr>
            <w:tcW w:w="1399" w:type="dxa"/>
            <w:gridSpan w:val="2"/>
            <w:shd w:val="clear" w:color="auto" w:fill="BFBFBF" w:themeFill="background1" w:themeFillShade="BF"/>
            <w:vAlign w:val="center"/>
          </w:tcPr>
          <w:p w14:paraId="26DFFEC9" w14:textId="77777777" w:rsidR="00356B9D" w:rsidRDefault="00356B9D" w:rsidP="00356B9D">
            <w:pPr>
              <w:pStyle w:val="Corpsdetexte"/>
              <w:spacing w:after="120" w:line="240" w:lineRule="auto"/>
              <w:jc w:val="center"/>
              <w:rPr>
                <w:rFonts w:ascii="Arial" w:hAnsi="Arial" w:cs="Arial"/>
              </w:rPr>
            </w:pPr>
            <w:r>
              <w:rPr>
                <w:rFonts w:ascii="Arial" w:hAnsi="Arial" w:cs="Arial"/>
              </w:rPr>
              <w:t>Montant HT</w:t>
            </w:r>
          </w:p>
          <w:p w14:paraId="5F4D5BF1" w14:textId="5687E502" w:rsidR="00356B9D" w:rsidRPr="00356B9D" w:rsidRDefault="00356B9D" w:rsidP="00356B9D">
            <w:pPr>
              <w:pStyle w:val="Corpsdetexte"/>
              <w:spacing w:after="120" w:line="240" w:lineRule="auto"/>
              <w:jc w:val="center"/>
              <w:rPr>
                <w:rFonts w:ascii="Arial" w:hAnsi="Arial" w:cs="Arial"/>
                <w:b/>
                <w:bCs/>
              </w:rPr>
            </w:pPr>
            <w:r w:rsidRPr="00356B9D">
              <w:rPr>
                <w:rFonts w:ascii="Arial" w:hAnsi="Arial" w:cs="Arial"/>
                <w:b/>
                <w:bCs/>
                <w:sz w:val="22"/>
                <w:szCs w:val="22"/>
              </w:rPr>
              <w:t>(S1 + S2)</w:t>
            </w:r>
          </w:p>
        </w:tc>
      </w:tr>
      <w:tr w:rsidR="00356B9D" w:rsidRPr="009F0EE2" w14:paraId="0093E064" w14:textId="77777777" w:rsidTr="00356B9D">
        <w:trPr>
          <w:jc w:val="center"/>
        </w:trPr>
        <w:tc>
          <w:tcPr>
            <w:tcW w:w="708" w:type="dxa"/>
          </w:tcPr>
          <w:p w14:paraId="19942CCC" w14:textId="77777777" w:rsidR="00356B9D" w:rsidRPr="009F0EE2" w:rsidRDefault="00356B9D" w:rsidP="00BE4D54">
            <w:pPr>
              <w:pStyle w:val="Corpsdetexte"/>
              <w:rPr>
                <w:rFonts w:ascii="Arial" w:hAnsi="Arial" w:cs="Arial"/>
              </w:rPr>
            </w:pPr>
          </w:p>
        </w:tc>
        <w:tc>
          <w:tcPr>
            <w:tcW w:w="9342" w:type="dxa"/>
            <w:gridSpan w:val="7"/>
          </w:tcPr>
          <w:p w14:paraId="32A1B46F" w14:textId="7278641E" w:rsidR="00356B9D" w:rsidRPr="009F0EE2" w:rsidRDefault="00356B9D" w:rsidP="00BE4D54">
            <w:pPr>
              <w:pStyle w:val="Corpsdetexte"/>
              <w:rPr>
                <w:rFonts w:ascii="Arial" w:hAnsi="Arial" w:cs="Arial"/>
              </w:rPr>
            </w:pPr>
            <w:r w:rsidRPr="003B44CA">
              <w:rPr>
                <w:rFonts w:ascii="Arial" w:hAnsi="Arial" w:cs="Arial"/>
                <w:b/>
                <w:bCs/>
              </w:rPr>
              <w:t>Forfait annuel</w:t>
            </w:r>
            <w:r>
              <w:rPr>
                <w:rFonts w:ascii="Arial" w:hAnsi="Arial" w:cs="Arial"/>
              </w:rPr>
              <w:t xml:space="preserve"> pour l’entretien et la maintenance préventive (déplacement compris)</w:t>
            </w:r>
          </w:p>
        </w:tc>
      </w:tr>
      <w:tr w:rsidR="00356B9D" w:rsidRPr="009F0EE2" w14:paraId="38123BD6" w14:textId="77777777" w:rsidTr="00861B72">
        <w:trPr>
          <w:trHeight w:hRule="exact" w:val="454"/>
          <w:jc w:val="center"/>
        </w:trPr>
        <w:tc>
          <w:tcPr>
            <w:tcW w:w="708" w:type="dxa"/>
            <w:vAlign w:val="center"/>
          </w:tcPr>
          <w:p w14:paraId="44141C8B" w14:textId="7B85EC2D" w:rsidR="00356B9D" w:rsidRPr="009F0EE2" w:rsidRDefault="00356B9D" w:rsidP="003B44CA">
            <w:pPr>
              <w:pStyle w:val="Corpsdetexte"/>
              <w:jc w:val="center"/>
              <w:rPr>
                <w:rFonts w:ascii="Arial" w:hAnsi="Arial" w:cs="Arial"/>
              </w:rPr>
            </w:pPr>
            <w:r>
              <w:rPr>
                <w:rFonts w:ascii="Arial" w:hAnsi="Arial" w:cs="Arial"/>
              </w:rPr>
              <w:t>01</w:t>
            </w:r>
          </w:p>
        </w:tc>
        <w:tc>
          <w:tcPr>
            <w:tcW w:w="3833" w:type="dxa"/>
          </w:tcPr>
          <w:p w14:paraId="5297CD86" w14:textId="668E46F2" w:rsidR="00356B9D" w:rsidRPr="009F0EE2" w:rsidRDefault="00356B9D" w:rsidP="003B44CA">
            <w:pPr>
              <w:pStyle w:val="Corpsdetexte"/>
              <w:rPr>
                <w:rFonts w:ascii="Arial" w:hAnsi="Arial" w:cs="Arial"/>
              </w:rPr>
            </w:pPr>
            <w:r>
              <w:rPr>
                <w:rFonts w:ascii="Arial" w:hAnsi="Arial" w:cs="Arial"/>
                <w:b/>
                <w:bCs/>
              </w:rPr>
              <w:t>PC-0</w:t>
            </w:r>
            <w:r w:rsidRPr="00105D9C">
              <w:rPr>
                <w:rFonts w:ascii="Arial" w:hAnsi="Arial" w:cs="Arial"/>
                <w:b/>
                <w:bCs/>
              </w:rPr>
              <w:t>1</w:t>
            </w:r>
            <w:r>
              <w:rPr>
                <w:rFonts w:ascii="Arial" w:hAnsi="Arial" w:cs="Arial"/>
              </w:rPr>
              <w:t xml:space="preserve"> Bloc technique [B006]</w:t>
            </w:r>
          </w:p>
        </w:tc>
        <w:tc>
          <w:tcPr>
            <w:tcW w:w="567" w:type="dxa"/>
            <w:shd w:val="clear" w:color="auto" w:fill="D9D9D9" w:themeFill="background1" w:themeFillShade="D9"/>
          </w:tcPr>
          <w:p w14:paraId="00D824BD" w14:textId="78C2270D" w:rsidR="00356B9D" w:rsidRDefault="00977630" w:rsidP="003B44CA">
            <w:pPr>
              <w:pStyle w:val="Corpsdetexte"/>
              <w:jc w:val="center"/>
              <w:rPr>
                <w:rFonts w:ascii="Arial" w:hAnsi="Arial" w:cs="Arial"/>
              </w:rPr>
            </w:pPr>
            <w:r>
              <w:rPr>
                <w:rFonts w:ascii="Arial" w:hAnsi="Arial" w:cs="Arial"/>
              </w:rPr>
              <w:t>1</w:t>
            </w:r>
          </w:p>
        </w:tc>
        <w:tc>
          <w:tcPr>
            <w:tcW w:w="850" w:type="dxa"/>
          </w:tcPr>
          <w:p w14:paraId="24B4687F" w14:textId="6586D64D" w:rsidR="00356B9D" w:rsidRPr="009F0EE2" w:rsidRDefault="00356B9D" w:rsidP="003B44CA">
            <w:pPr>
              <w:pStyle w:val="Corpsdetexte"/>
              <w:jc w:val="center"/>
              <w:rPr>
                <w:rFonts w:ascii="Arial" w:hAnsi="Arial" w:cs="Arial"/>
              </w:rPr>
            </w:pPr>
            <w:r>
              <w:rPr>
                <w:rFonts w:ascii="Arial" w:hAnsi="Arial" w:cs="Arial"/>
              </w:rPr>
              <w:t>Forfait</w:t>
            </w:r>
          </w:p>
        </w:tc>
        <w:tc>
          <w:tcPr>
            <w:tcW w:w="1267" w:type="dxa"/>
            <w:shd w:val="clear" w:color="auto" w:fill="auto"/>
            <w:vAlign w:val="center"/>
          </w:tcPr>
          <w:p w14:paraId="73881718" w14:textId="0390D8BD" w:rsidR="00356B9D" w:rsidRPr="009F0EE2" w:rsidRDefault="00356B9D" w:rsidP="00977630">
            <w:pPr>
              <w:pStyle w:val="Corpsdetexte"/>
              <w:spacing w:before="0" w:after="0" w:line="240" w:lineRule="auto"/>
              <w:jc w:val="center"/>
              <w:rPr>
                <w:rFonts w:ascii="Arial" w:hAnsi="Arial" w:cs="Arial"/>
              </w:rPr>
            </w:pPr>
          </w:p>
        </w:tc>
        <w:tc>
          <w:tcPr>
            <w:tcW w:w="1426" w:type="dxa"/>
            <w:shd w:val="clear" w:color="auto" w:fill="auto"/>
            <w:vAlign w:val="center"/>
          </w:tcPr>
          <w:p w14:paraId="3819894F" w14:textId="51743E55" w:rsidR="00356B9D" w:rsidRPr="009F0EE2" w:rsidRDefault="00356B9D" w:rsidP="00977630">
            <w:pPr>
              <w:pStyle w:val="Corpsdetexte"/>
              <w:spacing w:before="0" w:after="0" w:line="240" w:lineRule="auto"/>
              <w:jc w:val="center"/>
              <w:rPr>
                <w:rFonts w:ascii="Arial" w:hAnsi="Arial" w:cs="Arial"/>
              </w:rPr>
            </w:pPr>
          </w:p>
        </w:tc>
        <w:tc>
          <w:tcPr>
            <w:tcW w:w="1399" w:type="dxa"/>
            <w:gridSpan w:val="2"/>
            <w:vAlign w:val="center"/>
          </w:tcPr>
          <w:p w14:paraId="46B565E1" w14:textId="6C1123C9" w:rsidR="00356B9D" w:rsidRPr="009F0EE2" w:rsidRDefault="00356B9D" w:rsidP="00977630">
            <w:pPr>
              <w:pStyle w:val="Corpsdetexte"/>
              <w:spacing w:before="0" w:after="0" w:line="240" w:lineRule="auto"/>
              <w:rPr>
                <w:rFonts w:ascii="Arial" w:hAnsi="Arial" w:cs="Arial"/>
              </w:rPr>
            </w:pPr>
          </w:p>
        </w:tc>
      </w:tr>
      <w:tr w:rsidR="00356B9D" w:rsidRPr="009F0EE2" w14:paraId="3D4C3ACC" w14:textId="77777777" w:rsidTr="00861B72">
        <w:trPr>
          <w:trHeight w:hRule="exact" w:val="454"/>
          <w:jc w:val="center"/>
        </w:trPr>
        <w:tc>
          <w:tcPr>
            <w:tcW w:w="708" w:type="dxa"/>
            <w:vAlign w:val="center"/>
          </w:tcPr>
          <w:p w14:paraId="2E8E4514" w14:textId="5BC27B26" w:rsidR="00356B9D" w:rsidRPr="009F0EE2" w:rsidRDefault="00356B9D" w:rsidP="003B44CA">
            <w:pPr>
              <w:pStyle w:val="Corpsdetexte"/>
              <w:jc w:val="center"/>
              <w:rPr>
                <w:rFonts w:ascii="Arial" w:hAnsi="Arial" w:cs="Arial"/>
              </w:rPr>
            </w:pPr>
            <w:r>
              <w:rPr>
                <w:rFonts w:ascii="Arial" w:hAnsi="Arial" w:cs="Arial"/>
              </w:rPr>
              <w:t>02</w:t>
            </w:r>
          </w:p>
        </w:tc>
        <w:tc>
          <w:tcPr>
            <w:tcW w:w="3833" w:type="dxa"/>
          </w:tcPr>
          <w:p w14:paraId="22FCDCEB" w14:textId="7B448DC6" w:rsidR="00356B9D" w:rsidRPr="009F0EE2" w:rsidRDefault="00356B9D" w:rsidP="003B44CA">
            <w:pPr>
              <w:pStyle w:val="Corpsdetexte"/>
              <w:rPr>
                <w:rFonts w:ascii="Arial" w:hAnsi="Arial" w:cs="Arial"/>
              </w:rPr>
            </w:pPr>
            <w:r>
              <w:rPr>
                <w:rFonts w:ascii="Arial" w:hAnsi="Arial" w:cs="Arial"/>
                <w:b/>
                <w:bCs/>
              </w:rPr>
              <w:t>PC-02</w:t>
            </w:r>
            <w:r>
              <w:rPr>
                <w:rFonts w:ascii="Arial" w:hAnsi="Arial" w:cs="Arial"/>
              </w:rPr>
              <w:t xml:space="preserve"> Centrale électrique [B009] </w:t>
            </w:r>
          </w:p>
        </w:tc>
        <w:tc>
          <w:tcPr>
            <w:tcW w:w="567" w:type="dxa"/>
            <w:shd w:val="clear" w:color="auto" w:fill="D9D9D9" w:themeFill="background1" w:themeFillShade="D9"/>
          </w:tcPr>
          <w:p w14:paraId="2767CAED" w14:textId="4B611323" w:rsidR="00356B9D" w:rsidRDefault="00977630" w:rsidP="003B44CA">
            <w:pPr>
              <w:pStyle w:val="Corpsdetexte"/>
              <w:jc w:val="center"/>
              <w:rPr>
                <w:rFonts w:ascii="Arial" w:hAnsi="Arial" w:cs="Arial"/>
              </w:rPr>
            </w:pPr>
            <w:r>
              <w:rPr>
                <w:rFonts w:ascii="Arial" w:hAnsi="Arial" w:cs="Arial"/>
              </w:rPr>
              <w:t>1</w:t>
            </w:r>
          </w:p>
        </w:tc>
        <w:tc>
          <w:tcPr>
            <w:tcW w:w="850" w:type="dxa"/>
          </w:tcPr>
          <w:p w14:paraId="59B3F63E" w14:textId="7F061530" w:rsidR="00356B9D" w:rsidRPr="009F0EE2" w:rsidRDefault="00356B9D" w:rsidP="003B44CA">
            <w:pPr>
              <w:pStyle w:val="Corpsdetexte"/>
              <w:jc w:val="center"/>
              <w:rPr>
                <w:rFonts w:ascii="Arial" w:hAnsi="Arial" w:cs="Arial"/>
              </w:rPr>
            </w:pPr>
            <w:r>
              <w:rPr>
                <w:rFonts w:ascii="Arial" w:hAnsi="Arial" w:cs="Arial"/>
              </w:rPr>
              <w:t>Forfait</w:t>
            </w:r>
          </w:p>
        </w:tc>
        <w:tc>
          <w:tcPr>
            <w:tcW w:w="1267" w:type="dxa"/>
            <w:shd w:val="clear" w:color="auto" w:fill="auto"/>
            <w:vAlign w:val="center"/>
          </w:tcPr>
          <w:p w14:paraId="2B03F254" w14:textId="77777777" w:rsidR="00356B9D" w:rsidRPr="009F0EE2" w:rsidRDefault="00356B9D" w:rsidP="00977630">
            <w:pPr>
              <w:pStyle w:val="Corpsdetexte"/>
              <w:spacing w:before="0" w:after="0" w:line="240" w:lineRule="auto"/>
              <w:jc w:val="center"/>
              <w:rPr>
                <w:rFonts w:ascii="Arial" w:hAnsi="Arial" w:cs="Arial"/>
              </w:rPr>
            </w:pPr>
          </w:p>
        </w:tc>
        <w:tc>
          <w:tcPr>
            <w:tcW w:w="1426" w:type="dxa"/>
            <w:shd w:val="clear" w:color="auto" w:fill="auto"/>
            <w:vAlign w:val="center"/>
          </w:tcPr>
          <w:p w14:paraId="67FA7E50" w14:textId="3E10F140" w:rsidR="00356B9D" w:rsidRPr="009F0EE2" w:rsidRDefault="00356B9D" w:rsidP="00977630">
            <w:pPr>
              <w:pStyle w:val="Corpsdetexte"/>
              <w:spacing w:before="0" w:after="0" w:line="240" w:lineRule="auto"/>
              <w:jc w:val="center"/>
              <w:rPr>
                <w:rFonts w:ascii="Arial" w:hAnsi="Arial" w:cs="Arial"/>
              </w:rPr>
            </w:pPr>
          </w:p>
        </w:tc>
        <w:tc>
          <w:tcPr>
            <w:tcW w:w="1399" w:type="dxa"/>
            <w:gridSpan w:val="2"/>
            <w:vAlign w:val="center"/>
          </w:tcPr>
          <w:p w14:paraId="0FCCC272" w14:textId="77777777" w:rsidR="00356B9D" w:rsidRPr="009F0EE2" w:rsidRDefault="00356B9D" w:rsidP="00977630">
            <w:pPr>
              <w:pStyle w:val="Corpsdetexte"/>
              <w:spacing w:before="0" w:after="0" w:line="240" w:lineRule="auto"/>
              <w:rPr>
                <w:rFonts w:ascii="Arial" w:hAnsi="Arial" w:cs="Arial"/>
              </w:rPr>
            </w:pPr>
          </w:p>
        </w:tc>
      </w:tr>
      <w:tr w:rsidR="00356B9D" w:rsidRPr="009F0EE2" w14:paraId="2251BFD5" w14:textId="77777777" w:rsidTr="00861B72">
        <w:trPr>
          <w:trHeight w:hRule="exact" w:val="454"/>
          <w:jc w:val="center"/>
        </w:trPr>
        <w:tc>
          <w:tcPr>
            <w:tcW w:w="708" w:type="dxa"/>
            <w:vAlign w:val="center"/>
          </w:tcPr>
          <w:p w14:paraId="30788478" w14:textId="4EFB43EF" w:rsidR="00356B9D" w:rsidRPr="009F0EE2" w:rsidRDefault="00356B9D" w:rsidP="003B44CA">
            <w:pPr>
              <w:pStyle w:val="Corpsdetexte"/>
              <w:jc w:val="center"/>
              <w:rPr>
                <w:rFonts w:ascii="Arial" w:hAnsi="Arial" w:cs="Arial"/>
              </w:rPr>
            </w:pPr>
            <w:r>
              <w:rPr>
                <w:rFonts w:ascii="Arial" w:hAnsi="Arial" w:cs="Arial"/>
              </w:rPr>
              <w:t>03</w:t>
            </w:r>
          </w:p>
        </w:tc>
        <w:tc>
          <w:tcPr>
            <w:tcW w:w="3833" w:type="dxa"/>
          </w:tcPr>
          <w:p w14:paraId="1A7EB9B3" w14:textId="457CBC8A" w:rsidR="00356B9D" w:rsidRPr="009F0EE2" w:rsidRDefault="00356B9D" w:rsidP="003B44CA">
            <w:pPr>
              <w:pStyle w:val="Corpsdetexte"/>
              <w:rPr>
                <w:rFonts w:ascii="Arial" w:hAnsi="Arial" w:cs="Arial"/>
              </w:rPr>
            </w:pPr>
            <w:r>
              <w:rPr>
                <w:rFonts w:ascii="Arial" w:hAnsi="Arial" w:cs="Arial"/>
                <w:b/>
                <w:bCs/>
              </w:rPr>
              <w:t>PC-03</w:t>
            </w:r>
            <w:r>
              <w:rPr>
                <w:rFonts w:ascii="Arial" w:hAnsi="Arial" w:cs="Arial"/>
              </w:rPr>
              <w:t xml:space="preserve"> Radar mont Marau [B024]</w:t>
            </w:r>
          </w:p>
        </w:tc>
        <w:tc>
          <w:tcPr>
            <w:tcW w:w="567" w:type="dxa"/>
            <w:shd w:val="clear" w:color="auto" w:fill="D9D9D9" w:themeFill="background1" w:themeFillShade="D9"/>
          </w:tcPr>
          <w:p w14:paraId="6C9E14FC" w14:textId="6627F177" w:rsidR="00356B9D" w:rsidRDefault="00977630" w:rsidP="003B44CA">
            <w:pPr>
              <w:pStyle w:val="Corpsdetexte"/>
              <w:jc w:val="center"/>
              <w:rPr>
                <w:rFonts w:ascii="Arial" w:hAnsi="Arial" w:cs="Arial"/>
              </w:rPr>
            </w:pPr>
            <w:r>
              <w:rPr>
                <w:rFonts w:ascii="Arial" w:hAnsi="Arial" w:cs="Arial"/>
              </w:rPr>
              <w:t>1</w:t>
            </w:r>
          </w:p>
        </w:tc>
        <w:tc>
          <w:tcPr>
            <w:tcW w:w="850" w:type="dxa"/>
          </w:tcPr>
          <w:p w14:paraId="0AA6D428" w14:textId="53E0A81C" w:rsidR="00356B9D" w:rsidRPr="009F0EE2" w:rsidRDefault="00356B9D" w:rsidP="003B44CA">
            <w:pPr>
              <w:pStyle w:val="Corpsdetexte"/>
              <w:jc w:val="center"/>
              <w:rPr>
                <w:rFonts w:ascii="Arial" w:hAnsi="Arial" w:cs="Arial"/>
              </w:rPr>
            </w:pPr>
            <w:r>
              <w:rPr>
                <w:rFonts w:ascii="Arial" w:hAnsi="Arial" w:cs="Arial"/>
              </w:rPr>
              <w:t>Forfait</w:t>
            </w:r>
          </w:p>
        </w:tc>
        <w:tc>
          <w:tcPr>
            <w:tcW w:w="1267" w:type="dxa"/>
            <w:shd w:val="clear" w:color="auto" w:fill="auto"/>
            <w:vAlign w:val="center"/>
          </w:tcPr>
          <w:p w14:paraId="118BDFAF" w14:textId="77777777" w:rsidR="00356B9D" w:rsidRPr="009F0EE2" w:rsidRDefault="00356B9D" w:rsidP="00977630">
            <w:pPr>
              <w:pStyle w:val="Corpsdetexte"/>
              <w:spacing w:before="0" w:after="0" w:line="240" w:lineRule="auto"/>
              <w:jc w:val="center"/>
              <w:rPr>
                <w:rFonts w:ascii="Arial" w:hAnsi="Arial" w:cs="Arial"/>
              </w:rPr>
            </w:pPr>
          </w:p>
        </w:tc>
        <w:tc>
          <w:tcPr>
            <w:tcW w:w="1426" w:type="dxa"/>
            <w:shd w:val="clear" w:color="auto" w:fill="auto"/>
            <w:vAlign w:val="center"/>
          </w:tcPr>
          <w:p w14:paraId="3D25CAFD" w14:textId="6EE2E584" w:rsidR="00356B9D" w:rsidRPr="009F0EE2" w:rsidRDefault="00356B9D" w:rsidP="00977630">
            <w:pPr>
              <w:pStyle w:val="Corpsdetexte"/>
              <w:spacing w:before="0" w:after="0" w:line="240" w:lineRule="auto"/>
              <w:jc w:val="center"/>
              <w:rPr>
                <w:rFonts w:ascii="Arial" w:hAnsi="Arial" w:cs="Arial"/>
              </w:rPr>
            </w:pPr>
          </w:p>
        </w:tc>
        <w:tc>
          <w:tcPr>
            <w:tcW w:w="1399" w:type="dxa"/>
            <w:gridSpan w:val="2"/>
            <w:vAlign w:val="center"/>
          </w:tcPr>
          <w:p w14:paraId="6DE9182F" w14:textId="77777777" w:rsidR="00356B9D" w:rsidRPr="009F0EE2" w:rsidRDefault="00356B9D" w:rsidP="00977630">
            <w:pPr>
              <w:pStyle w:val="Corpsdetexte"/>
              <w:spacing w:before="0" w:after="0" w:line="240" w:lineRule="auto"/>
              <w:rPr>
                <w:rFonts w:ascii="Arial" w:hAnsi="Arial" w:cs="Arial"/>
              </w:rPr>
            </w:pPr>
          </w:p>
        </w:tc>
      </w:tr>
      <w:tr w:rsidR="00356B9D" w:rsidRPr="009F0EE2" w14:paraId="77DB4C69" w14:textId="77777777" w:rsidTr="00861B72">
        <w:trPr>
          <w:trHeight w:hRule="exact" w:val="454"/>
          <w:jc w:val="center"/>
        </w:trPr>
        <w:tc>
          <w:tcPr>
            <w:tcW w:w="708" w:type="dxa"/>
            <w:vAlign w:val="center"/>
          </w:tcPr>
          <w:p w14:paraId="0AC4B800" w14:textId="6F163C24" w:rsidR="00356B9D" w:rsidRDefault="00356B9D" w:rsidP="003D7907">
            <w:pPr>
              <w:pStyle w:val="Corpsdetexte"/>
              <w:jc w:val="center"/>
              <w:rPr>
                <w:rFonts w:ascii="Arial" w:hAnsi="Arial" w:cs="Arial"/>
              </w:rPr>
            </w:pPr>
            <w:r>
              <w:rPr>
                <w:rFonts w:ascii="Arial" w:hAnsi="Arial" w:cs="Arial"/>
              </w:rPr>
              <w:t>04</w:t>
            </w:r>
          </w:p>
        </w:tc>
        <w:tc>
          <w:tcPr>
            <w:tcW w:w="3833" w:type="dxa"/>
          </w:tcPr>
          <w:p w14:paraId="37D39B83" w14:textId="77AD1147" w:rsidR="00356B9D" w:rsidRDefault="00356B9D" w:rsidP="003D7907">
            <w:pPr>
              <w:pStyle w:val="Corpsdetexte"/>
              <w:rPr>
                <w:rFonts w:ascii="Arial" w:hAnsi="Arial" w:cs="Arial"/>
                <w:b/>
                <w:bCs/>
              </w:rPr>
            </w:pPr>
            <w:r>
              <w:rPr>
                <w:rFonts w:ascii="Arial" w:hAnsi="Arial" w:cs="Arial"/>
                <w:b/>
                <w:bCs/>
              </w:rPr>
              <w:t>RE-05</w:t>
            </w:r>
            <w:r>
              <w:rPr>
                <w:rFonts w:ascii="Arial" w:hAnsi="Arial" w:cs="Arial"/>
              </w:rPr>
              <w:t xml:space="preserve"> Rideau bâtiment DRI [B011]</w:t>
            </w:r>
          </w:p>
        </w:tc>
        <w:tc>
          <w:tcPr>
            <w:tcW w:w="567" w:type="dxa"/>
            <w:shd w:val="clear" w:color="auto" w:fill="D9D9D9" w:themeFill="background1" w:themeFillShade="D9"/>
          </w:tcPr>
          <w:p w14:paraId="6988DAE1" w14:textId="25675493" w:rsidR="00356B9D" w:rsidRPr="00021B74" w:rsidRDefault="00977630" w:rsidP="003D7907">
            <w:pPr>
              <w:pStyle w:val="Corpsdetexte"/>
              <w:jc w:val="center"/>
              <w:rPr>
                <w:rFonts w:ascii="Arial" w:hAnsi="Arial" w:cs="Arial"/>
              </w:rPr>
            </w:pPr>
            <w:r>
              <w:rPr>
                <w:rFonts w:ascii="Arial" w:hAnsi="Arial" w:cs="Arial"/>
              </w:rPr>
              <w:t>1</w:t>
            </w:r>
          </w:p>
        </w:tc>
        <w:tc>
          <w:tcPr>
            <w:tcW w:w="850" w:type="dxa"/>
          </w:tcPr>
          <w:p w14:paraId="4C01BD51" w14:textId="0797E716" w:rsidR="00356B9D" w:rsidRDefault="00356B9D" w:rsidP="003D7907">
            <w:pPr>
              <w:pStyle w:val="Corpsdetexte"/>
              <w:jc w:val="center"/>
              <w:rPr>
                <w:rFonts w:ascii="Arial" w:hAnsi="Arial" w:cs="Arial"/>
              </w:rPr>
            </w:pPr>
            <w:r w:rsidRPr="00021B74">
              <w:rPr>
                <w:rFonts w:ascii="Arial" w:hAnsi="Arial" w:cs="Arial"/>
              </w:rPr>
              <w:t>Forfait</w:t>
            </w:r>
          </w:p>
        </w:tc>
        <w:tc>
          <w:tcPr>
            <w:tcW w:w="1267" w:type="dxa"/>
            <w:shd w:val="clear" w:color="auto" w:fill="auto"/>
            <w:vAlign w:val="center"/>
          </w:tcPr>
          <w:p w14:paraId="7703FBE1" w14:textId="77777777" w:rsidR="00356B9D" w:rsidRDefault="00356B9D" w:rsidP="00977630">
            <w:pPr>
              <w:pStyle w:val="Corpsdetexte"/>
              <w:spacing w:before="0" w:after="0" w:line="240" w:lineRule="auto"/>
              <w:jc w:val="center"/>
              <w:rPr>
                <w:rFonts w:ascii="Arial" w:hAnsi="Arial" w:cs="Arial"/>
              </w:rPr>
            </w:pPr>
          </w:p>
        </w:tc>
        <w:tc>
          <w:tcPr>
            <w:tcW w:w="1426" w:type="dxa"/>
            <w:shd w:val="clear" w:color="auto" w:fill="808080" w:themeFill="background1" w:themeFillShade="80"/>
            <w:vAlign w:val="center"/>
          </w:tcPr>
          <w:p w14:paraId="79C8A643" w14:textId="220B8812" w:rsidR="00356B9D" w:rsidRPr="00977630" w:rsidRDefault="00977630" w:rsidP="00977630">
            <w:pPr>
              <w:pStyle w:val="Corpsdetexte"/>
              <w:spacing w:before="0" w:after="0" w:line="240" w:lineRule="auto"/>
              <w:jc w:val="center"/>
              <w:rPr>
                <w:rFonts w:ascii="Arial" w:hAnsi="Arial" w:cs="Arial"/>
                <w:b/>
                <w:bCs/>
              </w:rPr>
            </w:pPr>
            <w:r w:rsidRPr="00977630">
              <w:rPr>
                <w:rFonts w:ascii="Arial" w:hAnsi="Arial" w:cs="Arial"/>
                <w:b/>
                <w:bCs/>
                <w:color w:val="FFFFFF" w:themeColor="background1"/>
              </w:rPr>
              <w:t>N/A</w:t>
            </w:r>
          </w:p>
        </w:tc>
        <w:tc>
          <w:tcPr>
            <w:tcW w:w="1399" w:type="dxa"/>
            <w:gridSpan w:val="2"/>
            <w:vAlign w:val="center"/>
          </w:tcPr>
          <w:p w14:paraId="219F5061" w14:textId="77777777" w:rsidR="00356B9D" w:rsidRPr="009F0EE2" w:rsidRDefault="00356B9D" w:rsidP="00977630">
            <w:pPr>
              <w:pStyle w:val="Corpsdetexte"/>
              <w:spacing w:before="0" w:after="0" w:line="240" w:lineRule="auto"/>
              <w:rPr>
                <w:rFonts w:ascii="Arial" w:hAnsi="Arial" w:cs="Arial"/>
              </w:rPr>
            </w:pPr>
          </w:p>
        </w:tc>
      </w:tr>
      <w:tr w:rsidR="00356B9D" w:rsidRPr="009F0EE2" w14:paraId="3FAB9DC5" w14:textId="77777777" w:rsidTr="00861B72">
        <w:trPr>
          <w:trHeight w:hRule="exact" w:val="454"/>
          <w:jc w:val="center"/>
        </w:trPr>
        <w:tc>
          <w:tcPr>
            <w:tcW w:w="708" w:type="dxa"/>
            <w:vAlign w:val="center"/>
          </w:tcPr>
          <w:p w14:paraId="1BA927D1" w14:textId="12A5078F" w:rsidR="00356B9D" w:rsidRDefault="00356B9D" w:rsidP="003D7907">
            <w:pPr>
              <w:pStyle w:val="Corpsdetexte"/>
              <w:jc w:val="center"/>
              <w:rPr>
                <w:rFonts w:ascii="Arial" w:hAnsi="Arial" w:cs="Arial"/>
              </w:rPr>
            </w:pPr>
            <w:r>
              <w:rPr>
                <w:rFonts w:ascii="Arial" w:hAnsi="Arial" w:cs="Arial"/>
              </w:rPr>
              <w:t>05</w:t>
            </w:r>
          </w:p>
        </w:tc>
        <w:tc>
          <w:tcPr>
            <w:tcW w:w="3833" w:type="dxa"/>
          </w:tcPr>
          <w:p w14:paraId="43693B91" w14:textId="4BA4430C" w:rsidR="00356B9D" w:rsidRDefault="00356B9D" w:rsidP="003D7907">
            <w:pPr>
              <w:pStyle w:val="Corpsdetexte"/>
              <w:rPr>
                <w:rFonts w:ascii="Arial" w:hAnsi="Arial" w:cs="Arial"/>
                <w:b/>
                <w:bCs/>
              </w:rPr>
            </w:pPr>
            <w:r>
              <w:rPr>
                <w:rFonts w:ascii="Arial" w:hAnsi="Arial" w:cs="Arial"/>
                <w:b/>
                <w:bCs/>
              </w:rPr>
              <w:t>RE-06</w:t>
            </w:r>
            <w:r>
              <w:rPr>
                <w:rFonts w:ascii="Arial" w:hAnsi="Arial" w:cs="Arial"/>
              </w:rPr>
              <w:t xml:space="preserve"> Rideau hangar LOG [B019]</w:t>
            </w:r>
          </w:p>
        </w:tc>
        <w:tc>
          <w:tcPr>
            <w:tcW w:w="567" w:type="dxa"/>
            <w:shd w:val="clear" w:color="auto" w:fill="D9D9D9" w:themeFill="background1" w:themeFillShade="D9"/>
          </w:tcPr>
          <w:p w14:paraId="75C133D5" w14:textId="082445ED" w:rsidR="00356B9D" w:rsidRPr="00021B74" w:rsidRDefault="00977630" w:rsidP="003D7907">
            <w:pPr>
              <w:pStyle w:val="Corpsdetexte"/>
              <w:jc w:val="center"/>
              <w:rPr>
                <w:rFonts w:ascii="Arial" w:hAnsi="Arial" w:cs="Arial"/>
              </w:rPr>
            </w:pPr>
            <w:r>
              <w:rPr>
                <w:rFonts w:ascii="Arial" w:hAnsi="Arial" w:cs="Arial"/>
              </w:rPr>
              <w:t>1</w:t>
            </w:r>
          </w:p>
        </w:tc>
        <w:tc>
          <w:tcPr>
            <w:tcW w:w="850" w:type="dxa"/>
          </w:tcPr>
          <w:p w14:paraId="371EFDD2" w14:textId="4241EA2A" w:rsidR="00356B9D" w:rsidRDefault="00356B9D" w:rsidP="003D7907">
            <w:pPr>
              <w:pStyle w:val="Corpsdetexte"/>
              <w:jc w:val="center"/>
              <w:rPr>
                <w:rFonts w:ascii="Arial" w:hAnsi="Arial" w:cs="Arial"/>
              </w:rPr>
            </w:pPr>
            <w:r w:rsidRPr="00021B74">
              <w:rPr>
                <w:rFonts w:ascii="Arial" w:hAnsi="Arial" w:cs="Arial"/>
              </w:rPr>
              <w:t>Forfait</w:t>
            </w:r>
          </w:p>
        </w:tc>
        <w:tc>
          <w:tcPr>
            <w:tcW w:w="1267" w:type="dxa"/>
            <w:shd w:val="clear" w:color="auto" w:fill="auto"/>
            <w:vAlign w:val="center"/>
          </w:tcPr>
          <w:p w14:paraId="32D876C2" w14:textId="77777777" w:rsidR="00356B9D" w:rsidRDefault="00356B9D" w:rsidP="00977630">
            <w:pPr>
              <w:pStyle w:val="Corpsdetexte"/>
              <w:spacing w:before="0" w:after="0" w:line="240" w:lineRule="auto"/>
              <w:jc w:val="center"/>
              <w:rPr>
                <w:rFonts w:ascii="Arial" w:hAnsi="Arial" w:cs="Arial"/>
              </w:rPr>
            </w:pPr>
          </w:p>
        </w:tc>
        <w:tc>
          <w:tcPr>
            <w:tcW w:w="1426" w:type="dxa"/>
            <w:shd w:val="clear" w:color="auto" w:fill="808080" w:themeFill="background1" w:themeFillShade="80"/>
            <w:vAlign w:val="center"/>
          </w:tcPr>
          <w:p w14:paraId="3AFC3A74" w14:textId="729C7F07" w:rsidR="00356B9D" w:rsidRDefault="00977630" w:rsidP="00977630">
            <w:pPr>
              <w:pStyle w:val="Corpsdetexte"/>
              <w:spacing w:before="0" w:after="0" w:line="240" w:lineRule="auto"/>
              <w:jc w:val="center"/>
              <w:rPr>
                <w:rFonts w:ascii="Arial" w:hAnsi="Arial" w:cs="Arial"/>
              </w:rPr>
            </w:pPr>
            <w:r w:rsidRPr="00977630">
              <w:rPr>
                <w:rFonts w:ascii="Arial" w:hAnsi="Arial" w:cs="Arial"/>
                <w:b/>
                <w:bCs/>
                <w:color w:val="FFFFFF" w:themeColor="background1"/>
              </w:rPr>
              <w:t>N/A</w:t>
            </w:r>
          </w:p>
        </w:tc>
        <w:tc>
          <w:tcPr>
            <w:tcW w:w="1399" w:type="dxa"/>
            <w:gridSpan w:val="2"/>
            <w:vAlign w:val="center"/>
          </w:tcPr>
          <w:p w14:paraId="795B53D2" w14:textId="77777777" w:rsidR="00356B9D" w:rsidRPr="009F0EE2" w:rsidRDefault="00356B9D" w:rsidP="00977630">
            <w:pPr>
              <w:pStyle w:val="Corpsdetexte"/>
              <w:spacing w:before="0" w:after="0" w:line="240" w:lineRule="auto"/>
              <w:rPr>
                <w:rFonts w:ascii="Arial" w:hAnsi="Arial" w:cs="Arial"/>
              </w:rPr>
            </w:pPr>
          </w:p>
        </w:tc>
      </w:tr>
      <w:tr w:rsidR="00356B9D" w:rsidRPr="009F0EE2" w14:paraId="6D059D83" w14:textId="77777777" w:rsidTr="00861B72">
        <w:trPr>
          <w:trHeight w:hRule="exact" w:val="454"/>
          <w:jc w:val="center"/>
        </w:trPr>
        <w:tc>
          <w:tcPr>
            <w:tcW w:w="708" w:type="dxa"/>
            <w:vAlign w:val="center"/>
          </w:tcPr>
          <w:p w14:paraId="04FE10BD" w14:textId="3B20B805" w:rsidR="00356B9D" w:rsidRDefault="00356B9D" w:rsidP="003D7907">
            <w:pPr>
              <w:pStyle w:val="Corpsdetexte"/>
              <w:jc w:val="center"/>
              <w:rPr>
                <w:rFonts w:ascii="Arial" w:hAnsi="Arial" w:cs="Arial"/>
              </w:rPr>
            </w:pPr>
            <w:r>
              <w:rPr>
                <w:rFonts w:ascii="Arial" w:hAnsi="Arial" w:cs="Arial"/>
              </w:rPr>
              <w:t>06</w:t>
            </w:r>
          </w:p>
        </w:tc>
        <w:tc>
          <w:tcPr>
            <w:tcW w:w="3833" w:type="dxa"/>
          </w:tcPr>
          <w:p w14:paraId="21D4E74C" w14:textId="74941E1E" w:rsidR="00356B9D" w:rsidRDefault="00356B9D" w:rsidP="003D7907">
            <w:pPr>
              <w:pStyle w:val="Corpsdetexte"/>
              <w:rPr>
                <w:rFonts w:ascii="Arial" w:hAnsi="Arial" w:cs="Arial"/>
                <w:b/>
                <w:bCs/>
              </w:rPr>
            </w:pPr>
            <w:r>
              <w:rPr>
                <w:rFonts w:ascii="Arial" w:hAnsi="Arial" w:cs="Arial"/>
                <w:b/>
                <w:bCs/>
              </w:rPr>
              <w:t>RE-07</w:t>
            </w:r>
            <w:r>
              <w:rPr>
                <w:rFonts w:ascii="Arial" w:hAnsi="Arial" w:cs="Arial"/>
              </w:rPr>
              <w:t xml:space="preserve"> Rideau</w:t>
            </w:r>
            <w:r w:rsidR="007A6D1A">
              <w:rPr>
                <w:rFonts w:ascii="Arial" w:hAnsi="Arial" w:cs="Arial"/>
              </w:rPr>
              <w:t xml:space="preserve"> Ouest</w:t>
            </w:r>
            <w:r>
              <w:rPr>
                <w:rFonts w:ascii="Arial" w:hAnsi="Arial" w:cs="Arial"/>
              </w:rPr>
              <w:t xml:space="preserve"> </w:t>
            </w:r>
            <w:r w:rsidR="007A6D1A">
              <w:rPr>
                <w:rFonts w:ascii="Arial" w:hAnsi="Arial" w:cs="Arial"/>
              </w:rPr>
              <w:t xml:space="preserve">hangar PMG </w:t>
            </w:r>
            <w:r>
              <w:rPr>
                <w:rFonts w:ascii="Arial" w:hAnsi="Arial" w:cs="Arial"/>
              </w:rPr>
              <w:t>[B01</w:t>
            </w:r>
            <w:r w:rsidR="00977630">
              <w:rPr>
                <w:rFonts w:ascii="Arial" w:hAnsi="Arial" w:cs="Arial"/>
              </w:rPr>
              <w:t>2</w:t>
            </w:r>
            <w:r>
              <w:rPr>
                <w:rFonts w:ascii="Arial" w:hAnsi="Arial" w:cs="Arial"/>
              </w:rPr>
              <w:t>]</w:t>
            </w:r>
          </w:p>
        </w:tc>
        <w:tc>
          <w:tcPr>
            <w:tcW w:w="567" w:type="dxa"/>
            <w:shd w:val="clear" w:color="auto" w:fill="D9D9D9" w:themeFill="background1" w:themeFillShade="D9"/>
          </w:tcPr>
          <w:p w14:paraId="47C305EA" w14:textId="729B4340" w:rsidR="00356B9D" w:rsidRPr="00021B74" w:rsidRDefault="00977630" w:rsidP="003D7907">
            <w:pPr>
              <w:pStyle w:val="Corpsdetexte"/>
              <w:jc w:val="center"/>
              <w:rPr>
                <w:rFonts w:ascii="Arial" w:hAnsi="Arial" w:cs="Arial"/>
              </w:rPr>
            </w:pPr>
            <w:r>
              <w:rPr>
                <w:rFonts w:ascii="Arial" w:hAnsi="Arial" w:cs="Arial"/>
              </w:rPr>
              <w:t>1</w:t>
            </w:r>
          </w:p>
        </w:tc>
        <w:tc>
          <w:tcPr>
            <w:tcW w:w="850" w:type="dxa"/>
          </w:tcPr>
          <w:p w14:paraId="7FBA10C4" w14:textId="0FEE65C6" w:rsidR="00356B9D" w:rsidRDefault="00356B9D" w:rsidP="003D7907">
            <w:pPr>
              <w:pStyle w:val="Corpsdetexte"/>
              <w:jc w:val="center"/>
              <w:rPr>
                <w:rFonts w:ascii="Arial" w:hAnsi="Arial" w:cs="Arial"/>
              </w:rPr>
            </w:pPr>
            <w:r w:rsidRPr="00021B74">
              <w:rPr>
                <w:rFonts w:ascii="Arial" w:hAnsi="Arial" w:cs="Arial"/>
              </w:rPr>
              <w:t>Forfait</w:t>
            </w:r>
          </w:p>
        </w:tc>
        <w:tc>
          <w:tcPr>
            <w:tcW w:w="1267" w:type="dxa"/>
            <w:shd w:val="clear" w:color="auto" w:fill="auto"/>
            <w:vAlign w:val="center"/>
          </w:tcPr>
          <w:p w14:paraId="78F93673" w14:textId="77777777" w:rsidR="00356B9D" w:rsidRDefault="00356B9D" w:rsidP="00977630">
            <w:pPr>
              <w:pStyle w:val="Corpsdetexte"/>
              <w:spacing w:before="0" w:after="0" w:line="240" w:lineRule="auto"/>
              <w:jc w:val="center"/>
              <w:rPr>
                <w:rFonts w:ascii="Arial" w:hAnsi="Arial" w:cs="Arial"/>
              </w:rPr>
            </w:pPr>
          </w:p>
        </w:tc>
        <w:tc>
          <w:tcPr>
            <w:tcW w:w="1426" w:type="dxa"/>
            <w:shd w:val="clear" w:color="auto" w:fill="auto"/>
            <w:vAlign w:val="center"/>
          </w:tcPr>
          <w:p w14:paraId="20223E52" w14:textId="4A3F49A6" w:rsidR="00356B9D" w:rsidRDefault="00356B9D" w:rsidP="00977630">
            <w:pPr>
              <w:pStyle w:val="Corpsdetexte"/>
              <w:spacing w:before="0" w:after="0" w:line="240" w:lineRule="auto"/>
              <w:jc w:val="center"/>
              <w:rPr>
                <w:rFonts w:ascii="Arial" w:hAnsi="Arial" w:cs="Arial"/>
              </w:rPr>
            </w:pPr>
          </w:p>
        </w:tc>
        <w:tc>
          <w:tcPr>
            <w:tcW w:w="1399" w:type="dxa"/>
            <w:gridSpan w:val="2"/>
            <w:vAlign w:val="center"/>
          </w:tcPr>
          <w:p w14:paraId="5CBD80DE" w14:textId="77777777" w:rsidR="00356B9D" w:rsidRPr="009F0EE2" w:rsidRDefault="00356B9D" w:rsidP="00977630">
            <w:pPr>
              <w:pStyle w:val="Corpsdetexte"/>
              <w:spacing w:before="0" w:after="0" w:line="240" w:lineRule="auto"/>
              <w:rPr>
                <w:rFonts w:ascii="Arial" w:hAnsi="Arial" w:cs="Arial"/>
              </w:rPr>
            </w:pPr>
          </w:p>
        </w:tc>
      </w:tr>
      <w:tr w:rsidR="00356B9D" w:rsidRPr="009F0EE2" w14:paraId="4BA86EF6" w14:textId="77777777" w:rsidTr="00861B72">
        <w:trPr>
          <w:trHeight w:hRule="exact" w:val="454"/>
          <w:jc w:val="center"/>
        </w:trPr>
        <w:tc>
          <w:tcPr>
            <w:tcW w:w="708" w:type="dxa"/>
            <w:vAlign w:val="center"/>
          </w:tcPr>
          <w:p w14:paraId="418DDFCE" w14:textId="31BF6509" w:rsidR="00356B9D" w:rsidRDefault="00356B9D" w:rsidP="003D7907">
            <w:pPr>
              <w:pStyle w:val="Corpsdetexte"/>
              <w:jc w:val="center"/>
              <w:rPr>
                <w:rFonts w:ascii="Arial" w:hAnsi="Arial" w:cs="Arial"/>
              </w:rPr>
            </w:pPr>
            <w:r>
              <w:rPr>
                <w:rFonts w:ascii="Arial" w:hAnsi="Arial" w:cs="Arial"/>
              </w:rPr>
              <w:t>07</w:t>
            </w:r>
          </w:p>
        </w:tc>
        <w:tc>
          <w:tcPr>
            <w:tcW w:w="3833" w:type="dxa"/>
          </w:tcPr>
          <w:p w14:paraId="7ACFB83A" w14:textId="6AFABC43" w:rsidR="00356B9D" w:rsidRDefault="00356B9D" w:rsidP="003D7907">
            <w:pPr>
              <w:pStyle w:val="Corpsdetexte"/>
              <w:rPr>
                <w:rFonts w:ascii="Arial" w:hAnsi="Arial" w:cs="Arial"/>
                <w:b/>
                <w:bCs/>
              </w:rPr>
            </w:pPr>
            <w:r w:rsidRPr="00D3469F">
              <w:rPr>
                <w:rFonts w:ascii="Arial" w:hAnsi="Arial" w:cs="Arial"/>
                <w:b/>
                <w:bCs/>
              </w:rPr>
              <w:t>RE-0</w:t>
            </w:r>
            <w:r>
              <w:rPr>
                <w:rFonts w:ascii="Arial" w:hAnsi="Arial" w:cs="Arial"/>
                <w:b/>
                <w:bCs/>
              </w:rPr>
              <w:t>8</w:t>
            </w:r>
            <w:r w:rsidRPr="00D3469F">
              <w:rPr>
                <w:rFonts w:ascii="Arial" w:hAnsi="Arial" w:cs="Arial"/>
              </w:rPr>
              <w:t xml:space="preserve"> </w:t>
            </w:r>
            <w:r w:rsidR="007A6D1A">
              <w:rPr>
                <w:rFonts w:ascii="Arial" w:hAnsi="Arial" w:cs="Arial"/>
              </w:rPr>
              <w:t>Rideau Est hangar PMG [B012]</w:t>
            </w:r>
          </w:p>
        </w:tc>
        <w:tc>
          <w:tcPr>
            <w:tcW w:w="567" w:type="dxa"/>
            <w:shd w:val="clear" w:color="auto" w:fill="D9D9D9" w:themeFill="background1" w:themeFillShade="D9"/>
          </w:tcPr>
          <w:p w14:paraId="282F4DD7" w14:textId="496FEA42" w:rsidR="00356B9D" w:rsidRPr="00021B74" w:rsidRDefault="00977630" w:rsidP="003D7907">
            <w:pPr>
              <w:pStyle w:val="Corpsdetexte"/>
              <w:jc w:val="center"/>
              <w:rPr>
                <w:rFonts w:ascii="Arial" w:hAnsi="Arial" w:cs="Arial"/>
              </w:rPr>
            </w:pPr>
            <w:r>
              <w:rPr>
                <w:rFonts w:ascii="Arial" w:hAnsi="Arial" w:cs="Arial"/>
              </w:rPr>
              <w:t>1</w:t>
            </w:r>
          </w:p>
        </w:tc>
        <w:tc>
          <w:tcPr>
            <w:tcW w:w="850" w:type="dxa"/>
          </w:tcPr>
          <w:p w14:paraId="0DDB7379" w14:textId="1FC6C990" w:rsidR="00356B9D" w:rsidRDefault="00356B9D" w:rsidP="003D7907">
            <w:pPr>
              <w:pStyle w:val="Corpsdetexte"/>
              <w:jc w:val="center"/>
              <w:rPr>
                <w:rFonts w:ascii="Arial" w:hAnsi="Arial" w:cs="Arial"/>
              </w:rPr>
            </w:pPr>
            <w:r w:rsidRPr="00021B74">
              <w:rPr>
                <w:rFonts w:ascii="Arial" w:hAnsi="Arial" w:cs="Arial"/>
              </w:rPr>
              <w:t>Forfait</w:t>
            </w:r>
          </w:p>
        </w:tc>
        <w:tc>
          <w:tcPr>
            <w:tcW w:w="1267" w:type="dxa"/>
            <w:shd w:val="clear" w:color="auto" w:fill="auto"/>
            <w:vAlign w:val="center"/>
          </w:tcPr>
          <w:p w14:paraId="21941D93" w14:textId="77777777" w:rsidR="00356B9D" w:rsidRDefault="00356B9D" w:rsidP="00977630">
            <w:pPr>
              <w:pStyle w:val="Corpsdetexte"/>
              <w:spacing w:before="0" w:after="0" w:line="240" w:lineRule="auto"/>
              <w:jc w:val="center"/>
              <w:rPr>
                <w:rFonts w:ascii="Arial" w:hAnsi="Arial" w:cs="Arial"/>
              </w:rPr>
            </w:pPr>
          </w:p>
        </w:tc>
        <w:tc>
          <w:tcPr>
            <w:tcW w:w="1426" w:type="dxa"/>
            <w:shd w:val="clear" w:color="auto" w:fill="auto"/>
            <w:vAlign w:val="center"/>
          </w:tcPr>
          <w:p w14:paraId="36E999BC" w14:textId="39C04E99" w:rsidR="00356B9D" w:rsidRDefault="00356B9D" w:rsidP="00977630">
            <w:pPr>
              <w:pStyle w:val="Corpsdetexte"/>
              <w:spacing w:before="0" w:after="0" w:line="240" w:lineRule="auto"/>
              <w:jc w:val="center"/>
              <w:rPr>
                <w:rFonts w:ascii="Arial" w:hAnsi="Arial" w:cs="Arial"/>
              </w:rPr>
            </w:pPr>
          </w:p>
        </w:tc>
        <w:tc>
          <w:tcPr>
            <w:tcW w:w="1399" w:type="dxa"/>
            <w:gridSpan w:val="2"/>
            <w:vAlign w:val="center"/>
          </w:tcPr>
          <w:p w14:paraId="3ABBA4A7" w14:textId="77777777" w:rsidR="00356B9D" w:rsidRPr="009F0EE2" w:rsidRDefault="00356B9D" w:rsidP="00977630">
            <w:pPr>
              <w:pStyle w:val="Corpsdetexte"/>
              <w:spacing w:before="0" w:after="0" w:line="240" w:lineRule="auto"/>
              <w:rPr>
                <w:rFonts w:ascii="Arial" w:hAnsi="Arial" w:cs="Arial"/>
              </w:rPr>
            </w:pPr>
          </w:p>
        </w:tc>
      </w:tr>
      <w:tr w:rsidR="00977630" w:rsidRPr="009F0EE2" w14:paraId="2E1322BF" w14:textId="77777777" w:rsidTr="00861B72">
        <w:trPr>
          <w:trHeight w:hRule="exact" w:val="454"/>
          <w:jc w:val="center"/>
        </w:trPr>
        <w:tc>
          <w:tcPr>
            <w:tcW w:w="708" w:type="dxa"/>
            <w:vAlign w:val="center"/>
          </w:tcPr>
          <w:p w14:paraId="4662371B" w14:textId="427D7986" w:rsidR="00977630" w:rsidRDefault="00977630" w:rsidP="00977630">
            <w:pPr>
              <w:pStyle w:val="Corpsdetexte"/>
              <w:jc w:val="center"/>
              <w:rPr>
                <w:rFonts w:ascii="Arial" w:hAnsi="Arial" w:cs="Arial"/>
              </w:rPr>
            </w:pPr>
            <w:r>
              <w:rPr>
                <w:rFonts w:ascii="Arial" w:hAnsi="Arial" w:cs="Arial"/>
              </w:rPr>
              <w:t>08</w:t>
            </w:r>
          </w:p>
        </w:tc>
        <w:tc>
          <w:tcPr>
            <w:tcW w:w="3833" w:type="dxa"/>
          </w:tcPr>
          <w:p w14:paraId="40E8E059" w14:textId="5E20D190" w:rsidR="00977630" w:rsidRDefault="00977630" w:rsidP="00977630">
            <w:pPr>
              <w:pStyle w:val="Corpsdetexte"/>
              <w:rPr>
                <w:rFonts w:ascii="Arial" w:hAnsi="Arial" w:cs="Arial"/>
                <w:b/>
                <w:bCs/>
              </w:rPr>
            </w:pPr>
            <w:r w:rsidRPr="00D3469F">
              <w:rPr>
                <w:rFonts w:ascii="Arial" w:hAnsi="Arial" w:cs="Arial"/>
                <w:b/>
                <w:bCs/>
              </w:rPr>
              <w:t>RE-0</w:t>
            </w:r>
            <w:r>
              <w:rPr>
                <w:rFonts w:ascii="Arial" w:hAnsi="Arial" w:cs="Arial"/>
                <w:b/>
                <w:bCs/>
              </w:rPr>
              <w:t>9</w:t>
            </w:r>
            <w:r w:rsidRPr="00D3469F">
              <w:rPr>
                <w:rFonts w:ascii="Arial" w:hAnsi="Arial" w:cs="Arial"/>
              </w:rPr>
              <w:t xml:space="preserve"> Rideau </w:t>
            </w:r>
            <w:r>
              <w:rPr>
                <w:rFonts w:ascii="Arial" w:hAnsi="Arial" w:cs="Arial"/>
              </w:rPr>
              <w:t>garage BGTA</w:t>
            </w:r>
            <w:r w:rsidRPr="00D3469F">
              <w:rPr>
                <w:rFonts w:ascii="Arial" w:hAnsi="Arial" w:cs="Arial"/>
              </w:rPr>
              <w:t xml:space="preserve"> [B0</w:t>
            </w:r>
            <w:r>
              <w:rPr>
                <w:rFonts w:ascii="Arial" w:hAnsi="Arial" w:cs="Arial"/>
              </w:rPr>
              <w:t>04</w:t>
            </w:r>
            <w:r w:rsidRPr="00D3469F">
              <w:rPr>
                <w:rFonts w:ascii="Arial" w:hAnsi="Arial" w:cs="Arial"/>
              </w:rPr>
              <w:t>]</w:t>
            </w:r>
          </w:p>
        </w:tc>
        <w:tc>
          <w:tcPr>
            <w:tcW w:w="567" w:type="dxa"/>
            <w:shd w:val="clear" w:color="auto" w:fill="D9D9D9" w:themeFill="background1" w:themeFillShade="D9"/>
          </w:tcPr>
          <w:p w14:paraId="1338C3F3" w14:textId="657AB121" w:rsidR="00977630" w:rsidRPr="00021B74" w:rsidRDefault="00977630" w:rsidP="00977630">
            <w:pPr>
              <w:pStyle w:val="Corpsdetexte"/>
              <w:jc w:val="center"/>
              <w:rPr>
                <w:rFonts w:ascii="Arial" w:hAnsi="Arial" w:cs="Arial"/>
              </w:rPr>
            </w:pPr>
            <w:r>
              <w:rPr>
                <w:rFonts w:ascii="Arial" w:hAnsi="Arial" w:cs="Arial"/>
              </w:rPr>
              <w:t>1</w:t>
            </w:r>
          </w:p>
        </w:tc>
        <w:tc>
          <w:tcPr>
            <w:tcW w:w="850" w:type="dxa"/>
          </w:tcPr>
          <w:p w14:paraId="40F3927E" w14:textId="39C9F13F" w:rsidR="00977630" w:rsidRDefault="00977630" w:rsidP="00977630">
            <w:pPr>
              <w:pStyle w:val="Corpsdetexte"/>
              <w:jc w:val="center"/>
              <w:rPr>
                <w:rFonts w:ascii="Arial" w:hAnsi="Arial" w:cs="Arial"/>
              </w:rPr>
            </w:pPr>
            <w:r w:rsidRPr="00021B74">
              <w:rPr>
                <w:rFonts w:ascii="Arial" w:hAnsi="Arial" w:cs="Arial"/>
              </w:rPr>
              <w:t>Forfait</w:t>
            </w:r>
          </w:p>
        </w:tc>
        <w:tc>
          <w:tcPr>
            <w:tcW w:w="1267" w:type="dxa"/>
            <w:shd w:val="clear" w:color="auto" w:fill="auto"/>
            <w:vAlign w:val="center"/>
          </w:tcPr>
          <w:p w14:paraId="6E11BE59" w14:textId="77777777" w:rsidR="00977630" w:rsidRDefault="00977630" w:rsidP="00977630">
            <w:pPr>
              <w:pStyle w:val="Corpsdetexte"/>
              <w:spacing w:before="0" w:after="0" w:line="240" w:lineRule="auto"/>
              <w:jc w:val="center"/>
              <w:rPr>
                <w:rFonts w:ascii="Arial" w:hAnsi="Arial" w:cs="Arial"/>
              </w:rPr>
            </w:pPr>
          </w:p>
        </w:tc>
        <w:tc>
          <w:tcPr>
            <w:tcW w:w="1426" w:type="dxa"/>
            <w:shd w:val="clear" w:color="auto" w:fill="808080" w:themeFill="background1" w:themeFillShade="80"/>
            <w:vAlign w:val="center"/>
          </w:tcPr>
          <w:p w14:paraId="5B47D5A5" w14:textId="24F27FBD" w:rsidR="00977630" w:rsidRDefault="00977630" w:rsidP="00977630">
            <w:pPr>
              <w:pStyle w:val="Corpsdetexte"/>
              <w:spacing w:before="0" w:after="0" w:line="240" w:lineRule="auto"/>
              <w:jc w:val="center"/>
              <w:rPr>
                <w:rFonts w:ascii="Arial" w:hAnsi="Arial" w:cs="Arial"/>
              </w:rPr>
            </w:pPr>
            <w:r w:rsidRPr="00977630">
              <w:rPr>
                <w:rFonts w:ascii="Arial" w:hAnsi="Arial" w:cs="Arial"/>
                <w:b/>
                <w:bCs/>
                <w:color w:val="FFFFFF" w:themeColor="background1"/>
              </w:rPr>
              <w:t>N/A</w:t>
            </w:r>
          </w:p>
        </w:tc>
        <w:tc>
          <w:tcPr>
            <w:tcW w:w="1399" w:type="dxa"/>
            <w:gridSpan w:val="2"/>
            <w:vAlign w:val="center"/>
          </w:tcPr>
          <w:p w14:paraId="6DDC0E07" w14:textId="77777777" w:rsidR="00977630" w:rsidRPr="009F0EE2" w:rsidRDefault="00977630" w:rsidP="00977630">
            <w:pPr>
              <w:pStyle w:val="Corpsdetexte"/>
              <w:spacing w:before="0" w:after="0" w:line="240" w:lineRule="auto"/>
              <w:rPr>
                <w:rFonts w:ascii="Arial" w:hAnsi="Arial" w:cs="Arial"/>
              </w:rPr>
            </w:pPr>
          </w:p>
        </w:tc>
      </w:tr>
      <w:tr w:rsidR="00977630" w:rsidRPr="009F0EE2" w14:paraId="225CA66B" w14:textId="77777777" w:rsidTr="00861B72">
        <w:trPr>
          <w:trHeight w:hRule="exact" w:val="454"/>
          <w:jc w:val="center"/>
        </w:trPr>
        <w:tc>
          <w:tcPr>
            <w:tcW w:w="708" w:type="dxa"/>
            <w:tcBorders>
              <w:bottom w:val="single" w:sz="4" w:space="0" w:color="auto"/>
            </w:tcBorders>
            <w:vAlign w:val="center"/>
          </w:tcPr>
          <w:p w14:paraId="33DF09DC" w14:textId="797A7D82" w:rsidR="00977630" w:rsidRDefault="00977630" w:rsidP="00977630">
            <w:pPr>
              <w:pStyle w:val="Corpsdetexte"/>
              <w:jc w:val="center"/>
              <w:rPr>
                <w:rFonts w:ascii="Arial" w:hAnsi="Arial" w:cs="Arial"/>
              </w:rPr>
            </w:pPr>
            <w:r>
              <w:rPr>
                <w:rFonts w:ascii="Arial" w:hAnsi="Arial" w:cs="Arial"/>
              </w:rPr>
              <w:t>09</w:t>
            </w:r>
          </w:p>
        </w:tc>
        <w:tc>
          <w:tcPr>
            <w:tcW w:w="3833" w:type="dxa"/>
            <w:tcBorders>
              <w:bottom w:val="single" w:sz="4" w:space="0" w:color="auto"/>
            </w:tcBorders>
          </w:tcPr>
          <w:p w14:paraId="0E8A1CC2" w14:textId="40044593" w:rsidR="00977630" w:rsidRDefault="00977630" w:rsidP="00977630">
            <w:pPr>
              <w:pStyle w:val="Corpsdetexte"/>
              <w:rPr>
                <w:rFonts w:ascii="Arial" w:hAnsi="Arial" w:cs="Arial"/>
                <w:b/>
                <w:bCs/>
              </w:rPr>
            </w:pPr>
            <w:r w:rsidRPr="00D3469F">
              <w:rPr>
                <w:rFonts w:ascii="Arial" w:hAnsi="Arial" w:cs="Arial"/>
                <w:b/>
                <w:bCs/>
              </w:rPr>
              <w:t>RE-</w:t>
            </w:r>
            <w:r>
              <w:rPr>
                <w:rFonts w:ascii="Arial" w:hAnsi="Arial" w:cs="Arial"/>
                <w:b/>
                <w:bCs/>
              </w:rPr>
              <w:t>10 à 1</w:t>
            </w:r>
            <w:r w:rsidR="00254B3B">
              <w:rPr>
                <w:rFonts w:ascii="Arial" w:hAnsi="Arial" w:cs="Arial"/>
                <w:b/>
                <w:bCs/>
              </w:rPr>
              <w:t>5</w:t>
            </w:r>
            <w:r w:rsidRPr="00D3469F">
              <w:rPr>
                <w:rFonts w:ascii="Arial" w:hAnsi="Arial" w:cs="Arial"/>
              </w:rPr>
              <w:t xml:space="preserve"> Rideau</w:t>
            </w:r>
            <w:r>
              <w:rPr>
                <w:rFonts w:ascii="Arial" w:hAnsi="Arial" w:cs="Arial"/>
              </w:rPr>
              <w:t>x</w:t>
            </w:r>
            <w:r w:rsidRPr="00D3469F">
              <w:rPr>
                <w:rFonts w:ascii="Arial" w:hAnsi="Arial" w:cs="Arial"/>
              </w:rPr>
              <w:t xml:space="preserve"> </w:t>
            </w:r>
            <w:r>
              <w:rPr>
                <w:rFonts w:ascii="Arial" w:hAnsi="Arial" w:cs="Arial"/>
              </w:rPr>
              <w:t>FMT</w:t>
            </w:r>
            <w:r w:rsidRPr="00D3469F">
              <w:rPr>
                <w:rFonts w:ascii="Arial" w:hAnsi="Arial" w:cs="Arial"/>
              </w:rPr>
              <w:t xml:space="preserve"> [B0</w:t>
            </w:r>
            <w:r>
              <w:rPr>
                <w:rFonts w:ascii="Arial" w:hAnsi="Arial" w:cs="Arial"/>
              </w:rPr>
              <w:t>30</w:t>
            </w:r>
            <w:r w:rsidRPr="00D3469F">
              <w:rPr>
                <w:rFonts w:ascii="Arial" w:hAnsi="Arial" w:cs="Arial"/>
              </w:rPr>
              <w:t>]</w:t>
            </w:r>
          </w:p>
        </w:tc>
        <w:tc>
          <w:tcPr>
            <w:tcW w:w="567" w:type="dxa"/>
            <w:tcBorders>
              <w:bottom w:val="single" w:sz="4" w:space="0" w:color="auto"/>
            </w:tcBorders>
            <w:shd w:val="clear" w:color="auto" w:fill="D9D9D9" w:themeFill="background1" w:themeFillShade="D9"/>
          </w:tcPr>
          <w:p w14:paraId="41E30CC7" w14:textId="2EEA1FF2" w:rsidR="00977630" w:rsidRPr="00021B74" w:rsidRDefault="00977630" w:rsidP="00977630">
            <w:pPr>
              <w:pStyle w:val="Corpsdetexte"/>
              <w:jc w:val="center"/>
              <w:rPr>
                <w:rFonts w:ascii="Arial" w:hAnsi="Arial" w:cs="Arial"/>
              </w:rPr>
            </w:pPr>
            <w:r>
              <w:rPr>
                <w:rFonts w:ascii="Arial" w:hAnsi="Arial" w:cs="Arial"/>
              </w:rPr>
              <w:t>6</w:t>
            </w:r>
          </w:p>
        </w:tc>
        <w:tc>
          <w:tcPr>
            <w:tcW w:w="850" w:type="dxa"/>
            <w:tcBorders>
              <w:bottom w:val="single" w:sz="4" w:space="0" w:color="auto"/>
            </w:tcBorders>
          </w:tcPr>
          <w:p w14:paraId="637DFE2A" w14:textId="03C1EE63" w:rsidR="00977630" w:rsidRDefault="00977630" w:rsidP="00977630">
            <w:pPr>
              <w:pStyle w:val="Corpsdetexte"/>
              <w:jc w:val="center"/>
              <w:rPr>
                <w:rFonts w:ascii="Arial" w:hAnsi="Arial" w:cs="Arial"/>
              </w:rPr>
            </w:pPr>
            <w:r w:rsidRPr="00021B74">
              <w:rPr>
                <w:rFonts w:ascii="Arial" w:hAnsi="Arial" w:cs="Arial"/>
              </w:rPr>
              <w:t>Forfait</w:t>
            </w:r>
          </w:p>
        </w:tc>
        <w:tc>
          <w:tcPr>
            <w:tcW w:w="1267" w:type="dxa"/>
            <w:tcBorders>
              <w:bottom w:val="double" w:sz="4" w:space="0" w:color="auto"/>
            </w:tcBorders>
            <w:shd w:val="clear" w:color="auto" w:fill="auto"/>
            <w:vAlign w:val="center"/>
          </w:tcPr>
          <w:p w14:paraId="46DEB958" w14:textId="77777777" w:rsidR="00977630" w:rsidRDefault="00977630" w:rsidP="00977630">
            <w:pPr>
              <w:pStyle w:val="Corpsdetexte"/>
              <w:spacing w:before="0" w:after="0" w:line="240" w:lineRule="auto"/>
              <w:jc w:val="center"/>
              <w:rPr>
                <w:rFonts w:ascii="Arial" w:hAnsi="Arial" w:cs="Arial"/>
              </w:rPr>
            </w:pPr>
          </w:p>
        </w:tc>
        <w:tc>
          <w:tcPr>
            <w:tcW w:w="1426" w:type="dxa"/>
            <w:tcBorders>
              <w:bottom w:val="double" w:sz="4" w:space="0" w:color="auto"/>
            </w:tcBorders>
            <w:shd w:val="clear" w:color="auto" w:fill="808080" w:themeFill="background1" w:themeFillShade="80"/>
            <w:vAlign w:val="center"/>
          </w:tcPr>
          <w:p w14:paraId="738C7A3B" w14:textId="061B30DB" w:rsidR="00977630" w:rsidRDefault="00977630" w:rsidP="00977630">
            <w:pPr>
              <w:pStyle w:val="Corpsdetexte"/>
              <w:spacing w:before="0" w:after="0" w:line="240" w:lineRule="auto"/>
              <w:jc w:val="center"/>
              <w:rPr>
                <w:rFonts w:ascii="Arial" w:hAnsi="Arial" w:cs="Arial"/>
              </w:rPr>
            </w:pPr>
            <w:r w:rsidRPr="00977630">
              <w:rPr>
                <w:rFonts w:ascii="Arial" w:hAnsi="Arial" w:cs="Arial"/>
                <w:b/>
                <w:bCs/>
                <w:color w:val="FFFFFF" w:themeColor="background1"/>
              </w:rPr>
              <w:t>N/A</w:t>
            </w:r>
          </w:p>
        </w:tc>
        <w:tc>
          <w:tcPr>
            <w:tcW w:w="1399" w:type="dxa"/>
            <w:gridSpan w:val="2"/>
            <w:tcBorders>
              <w:bottom w:val="single" w:sz="4" w:space="0" w:color="auto"/>
            </w:tcBorders>
            <w:vAlign w:val="center"/>
          </w:tcPr>
          <w:p w14:paraId="6F3A15A1" w14:textId="77777777" w:rsidR="00977630" w:rsidRPr="009F0EE2" w:rsidRDefault="00977630" w:rsidP="00977630">
            <w:pPr>
              <w:pStyle w:val="Corpsdetexte"/>
              <w:spacing w:before="0" w:after="0" w:line="240" w:lineRule="auto"/>
              <w:rPr>
                <w:rFonts w:ascii="Arial" w:hAnsi="Arial" w:cs="Arial"/>
              </w:rPr>
            </w:pPr>
          </w:p>
        </w:tc>
      </w:tr>
      <w:tr w:rsidR="00861B72" w:rsidRPr="009F0EE2" w14:paraId="17518E1D" w14:textId="77777777" w:rsidTr="00861B72">
        <w:trPr>
          <w:trHeight w:hRule="exact" w:val="454"/>
          <w:jc w:val="center"/>
        </w:trPr>
        <w:tc>
          <w:tcPr>
            <w:tcW w:w="5958" w:type="dxa"/>
            <w:gridSpan w:val="4"/>
            <w:tcBorders>
              <w:bottom w:val="single" w:sz="4" w:space="0" w:color="auto"/>
            </w:tcBorders>
            <w:vAlign w:val="center"/>
          </w:tcPr>
          <w:p w14:paraId="619BFB07" w14:textId="3AA9F01D" w:rsidR="00861B72" w:rsidRPr="00021B74" w:rsidRDefault="00861B72" w:rsidP="00861B72">
            <w:pPr>
              <w:pStyle w:val="Corpsdetexte"/>
              <w:jc w:val="right"/>
              <w:rPr>
                <w:rFonts w:ascii="Arial" w:hAnsi="Arial" w:cs="Arial"/>
              </w:rPr>
            </w:pPr>
            <w:r>
              <w:rPr>
                <w:rFonts w:ascii="Arial" w:hAnsi="Arial" w:cs="Arial"/>
              </w:rPr>
              <w:t>Sous-total par semestre</w:t>
            </w:r>
          </w:p>
        </w:tc>
        <w:tc>
          <w:tcPr>
            <w:tcW w:w="1267" w:type="dxa"/>
            <w:tcBorders>
              <w:top w:val="double" w:sz="4" w:space="0" w:color="auto"/>
              <w:bottom w:val="single" w:sz="4" w:space="0" w:color="auto"/>
            </w:tcBorders>
            <w:shd w:val="clear" w:color="auto" w:fill="auto"/>
            <w:vAlign w:val="center"/>
          </w:tcPr>
          <w:p w14:paraId="37FA35C0" w14:textId="77777777" w:rsidR="00861B72" w:rsidRDefault="00861B72" w:rsidP="00977630">
            <w:pPr>
              <w:pStyle w:val="Corpsdetexte"/>
              <w:spacing w:before="0" w:after="0" w:line="240" w:lineRule="auto"/>
              <w:jc w:val="center"/>
              <w:rPr>
                <w:rFonts w:ascii="Arial" w:hAnsi="Arial" w:cs="Arial"/>
              </w:rPr>
            </w:pPr>
          </w:p>
        </w:tc>
        <w:tc>
          <w:tcPr>
            <w:tcW w:w="1426" w:type="dxa"/>
            <w:tcBorders>
              <w:top w:val="double" w:sz="4" w:space="0" w:color="auto"/>
              <w:bottom w:val="single" w:sz="4" w:space="0" w:color="auto"/>
            </w:tcBorders>
            <w:shd w:val="clear" w:color="auto" w:fill="auto"/>
            <w:vAlign w:val="center"/>
          </w:tcPr>
          <w:p w14:paraId="14ECEA68" w14:textId="77777777" w:rsidR="00861B72" w:rsidRPr="00861B72" w:rsidRDefault="00861B72" w:rsidP="00977630">
            <w:pPr>
              <w:pStyle w:val="Corpsdetexte"/>
              <w:spacing w:before="0" w:after="0" w:line="240" w:lineRule="auto"/>
              <w:jc w:val="center"/>
              <w:rPr>
                <w:rFonts w:ascii="Arial" w:hAnsi="Arial" w:cs="Arial"/>
                <w:b/>
                <w:bCs/>
              </w:rPr>
            </w:pPr>
          </w:p>
        </w:tc>
        <w:tc>
          <w:tcPr>
            <w:tcW w:w="699" w:type="dxa"/>
            <w:tcBorders>
              <w:right w:val="nil"/>
              <w:tl2br w:val="double" w:sz="4" w:space="0" w:color="auto"/>
            </w:tcBorders>
            <w:shd w:val="clear" w:color="auto" w:fill="D9D9D9" w:themeFill="background1" w:themeFillShade="D9"/>
            <w:vAlign w:val="center"/>
          </w:tcPr>
          <w:p w14:paraId="579281E3" w14:textId="77777777" w:rsidR="00861B72" w:rsidRPr="009F0EE2" w:rsidRDefault="00861B72" w:rsidP="00977630">
            <w:pPr>
              <w:pStyle w:val="Corpsdetexte"/>
              <w:spacing w:before="0" w:after="0" w:line="240" w:lineRule="auto"/>
              <w:rPr>
                <w:rFonts w:ascii="Arial" w:hAnsi="Arial" w:cs="Arial"/>
              </w:rPr>
            </w:pPr>
          </w:p>
        </w:tc>
        <w:tc>
          <w:tcPr>
            <w:tcW w:w="700" w:type="dxa"/>
            <w:tcBorders>
              <w:left w:val="nil"/>
              <w:tr2bl w:val="double" w:sz="4" w:space="0" w:color="auto"/>
            </w:tcBorders>
            <w:shd w:val="clear" w:color="auto" w:fill="D9D9D9" w:themeFill="background1" w:themeFillShade="D9"/>
            <w:vAlign w:val="center"/>
          </w:tcPr>
          <w:p w14:paraId="5FE96196" w14:textId="2AC4B64D" w:rsidR="00861B72" w:rsidRPr="009F0EE2" w:rsidRDefault="00861B72" w:rsidP="00977630">
            <w:pPr>
              <w:pStyle w:val="Corpsdetexte"/>
              <w:spacing w:before="0" w:after="0" w:line="240" w:lineRule="auto"/>
              <w:rPr>
                <w:rFonts w:ascii="Arial" w:hAnsi="Arial" w:cs="Arial"/>
              </w:rPr>
            </w:pPr>
          </w:p>
        </w:tc>
      </w:tr>
      <w:tr w:rsidR="00356B9D" w:rsidRPr="009F0EE2" w14:paraId="2707917C" w14:textId="77777777" w:rsidTr="00AA69D9">
        <w:trPr>
          <w:trHeight w:hRule="exact" w:val="454"/>
          <w:jc w:val="center"/>
        </w:trPr>
        <w:tc>
          <w:tcPr>
            <w:tcW w:w="8651" w:type="dxa"/>
            <w:gridSpan w:val="6"/>
            <w:vAlign w:val="center"/>
          </w:tcPr>
          <w:p w14:paraId="116BE9E5" w14:textId="79C721B2" w:rsidR="00356B9D" w:rsidRPr="009F0EE2" w:rsidRDefault="00356B9D" w:rsidP="003B44CA">
            <w:pPr>
              <w:pStyle w:val="Corpsdetexte"/>
              <w:jc w:val="right"/>
              <w:rPr>
                <w:rFonts w:ascii="Arial" w:hAnsi="Arial" w:cs="Arial"/>
              </w:rPr>
            </w:pPr>
            <w:r>
              <w:rPr>
                <w:rFonts w:ascii="Arial" w:hAnsi="Arial" w:cs="Arial"/>
              </w:rPr>
              <w:t>Montant total du forfait annuel HT</w:t>
            </w:r>
          </w:p>
        </w:tc>
        <w:tc>
          <w:tcPr>
            <w:tcW w:w="1399" w:type="dxa"/>
            <w:gridSpan w:val="2"/>
          </w:tcPr>
          <w:p w14:paraId="73F8B368" w14:textId="77777777" w:rsidR="00356B9D" w:rsidRPr="009F0EE2" w:rsidRDefault="00356B9D" w:rsidP="00BE4D54">
            <w:pPr>
              <w:pStyle w:val="Corpsdetexte"/>
              <w:rPr>
                <w:rFonts w:ascii="Arial" w:hAnsi="Arial" w:cs="Arial"/>
              </w:rPr>
            </w:pPr>
          </w:p>
        </w:tc>
      </w:tr>
      <w:tr w:rsidR="00356B9D" w:rsidRPr="009F0EE2" w14:paraId="262AAE63" w14:textId="77777777" w:rsidTr="00AA69D9">
        <w:trPr>
          <w:trHeight w:hRule="exact" w:val="454"/>
          <w:jc w:val="center"/>
        </w:trPr>
        <w:tc>
          <w:tcPr>
            <w:tcW w:w="8651" w:type="dxa"/>
            <w:gridSpan w:val="6"/>
            <w:vAlign w:val="center"/>
          </w:tcPr>
          <w:p w14:paraId="023037DE" w14:textId="5DD159A2" w:rsidR="00356B9D" w:rsidRPr="009F0EE2" w:rsidRDefault="00356B9D" w:rsidP="003B44CA">
            <w:pPr>
              <w:pStyle w:val="Corpsdetexte"/>
              <w:jc w:val="right"/>
              <w:rPr>
                <w:rFonts w:ascii="Arial" w:hAnsi="Arial" w:cs="Arial"/>
              </w:rPr>
            </w:pPr>
            <w:r>
              <w:rPr>
                <w:rFonts w:ascii="Arial" w:hAnsi="Arial" w:cs="Arial"/>
              </w:rPr>
              <w:t>TVA 13%</w:t>
            </w:r>
          </w:p>
        </w:tc>
        <w:tc>
          <w:tcPr>
            <w:tcW w:w="1399" w:type="dxa"/>
            <w:gridSpan w:val="2"/>
          </w:tcPr>
          <w:p w14:paraId="0EDBED48" w14:textId="77777777" w:rsidR="00356B9D" w:rsidRPr="009F0EE2" w:rsidRDefault="00356B9D" w:rsidP="00BE4D54">
            <w:pPr>
              <w:pStyle w:val="Corpsdetexte"/>
              <w:rPr>
                <w:rFonts w:ascii="Arial" w:hAnsi="Arial" w:cs="Arial"/>
              </w:rPr>
            </w:pPr>
          </w:p>
        </w:tc>
      </w:tr>
      <w:tr w:rsidR="00356B9D" w:rsidRPr="009F0EE2" w14:paraId="78924C09" w14:textId="77777777" w:rsidTr="00AA69D9">
        <w:trPr>
          <w:trHeight w:hRule="exact" w:val="454"/>
          <w:jc w:val="center"/>
        </w:trPr>
        <w:tc>
          <w:tcPr>
            <w:tcW w:w="8651" w:type="dxa"/>
            <w:gridSpan w:val="6"/>
            <w:tcBorders>
              <w:bottom w:val="single" w:sz="4" w:space="0" w:color="auto"/>
            </w:tcBorders>
            <w:vAlign w:val="center"/>
          </w:tcPr>
          <w:p w14:paraId="49BC48B3" w14:textId="39F63976" w:rsidR="00356B9D" w:rsidRPr="009F0EE2" w:rsidRDefault="00356B9D" w:rsidP="003B44CA">
            <w:pPr>
              <w:pStyle w:val="Corpsdetexte"/>
              <w:jc w:val="right"/>
              <w:rPr>
                <w:rFonts w:ascii="Arial" w:hAnsi="Arial" w:cs="Arial"/>
              </w:rPr>
            </w:pPr>
            <w:r>
              <w:rPr>
                <w:rFonts w:ascii="Arial" w:hAnsi="Arial" w:cs="Arial"/>
              </w:rPr>
              <w:t>Montant total du forfait annuel TTC</w:t>
            </w:r>
          </w:p>
        </w:tc>
        <w:tc>
          <w:tcPr>
            <w:tcW w:w="1399" w:type="dxa"/>
            <w:gridSpan w:val="2"/>
          </w:tcPr>
          <w:p w14:paraId="573DCA9A" w14:textId="77777777" w:rsidR="00356B9D" w:rsidRPr="009F0EE2" w:rsidRDefault="00356B9D" w:rsidP="00BE4D54">
            <w:pPr>
              <w:pStyle w:val="Corpsdetexte"/>
              <w:rPr>
                <w:rFonts w:ascii="Arial" w:hAnsi="Arial" w:cs="Arial"/>
              </w:rPr>
            </w:pPr>
          </w:p>
        </w:tc>
      </w:tr>
    </w:tbl>
    <w:p w14:paraId="5024861D" w14:textId="77777777" w:rsidR="009F0EE2" w:rsidRDefault="009F0EE2" w:rsidP="00BE4D54">
      <w:pPr>
        <w:pStyle w:val="Corpsdetexte"/>
      </w:pPr>
    </w:p>
    <w:tbl>
      <w:tblPr>
        <w:tblStyle w:val="Grilledutableau"/>
        <w:tblW w:w="0" w:type="auto"/>
        <w:jc w:val="center"/>
        <w:tblLook w:val="04A0" w:firstRow="1" w:lastRow="0" w:firstColumn="1" w:lastColumn="0" w:noHBand="0" w:noVBand="1"/>
      </w:tblPr>
      <w:tblGrid>
        <w:gridCol w:w="704"/>
        <w:gridCol w:w="5991"/>
        <w:gridCol w:w="834"/>
        <w:gridCol w:w="1113"/>
        <w:gridCol w:w="1412"/>
      </w:tblGrid>
      <w:tr w:rsidR="003C0DFC" w:rsidRPr="00D17CA4" w14:paraId="0AC1AEAF" w14:textId="77777777" w:rsidTr="00845336">
        <w:trPr>
          <w:jc w:val="center"/>
        </w:trPr>
        <w:tc>
          <w:tcPr>
            <w:tcW w:w="704" w:type="dxa"/>
            <w:shd w:val="clear" w:color="auto" w:fill="BFBFBF" w:themeFill="background1" w:themeFillShade="BF"/>
          </w:tcPr>
          <w:p w14:paraId="65C5E191" w14:textId="497CE618" w:rsidR="003C0DFC" w:rsidRPr="00D17CA4" w:rsidRDefault="00E864E4" w:rsidP="00A31E2D">
            <w:pPr>
              <w:rPr>
                <w:rFonts w:ascii="Arial" w:hAnsi="Arial" w:cs="Arial"/>
              </w:rPr>
            </w:pPr>
            <w:r>
              <w:rPr>
                <w:rFonts w:ascii="Arial" w:hAnsi="Arial" w:cs="Arial"/>
              </w:rPr>
              <w:t>P</w:t>
            </w:r>
            <w:r w:rsidR="003C0DFC">
              <w:rPr>
                <w:rFonts w:ascii="Arial" w:hAnsi="Arial" w:cs="Arial"/>
              </w:rPr>
              <w:t>RIX</w:t>
            </w:r>
          </w:p>
        </w:tc>
        <w:tc>
          <w:tcPr>
            <w:tcW w:w="5991" w:type="dxa"/>
            <w:shd w:val="clear" w:color="auto" w:fill="BFBFBF" w:themeFill="background1" w:themeFillShade="BF"/>
          </w:tcPr>
          <w:p w14:paraId="5150D591" w14:textId="305BA629" w:rsidR="003C0DFC" w:rsidRDefault="006B02E3" w:rsidP="00A31E2D">
            <w:r>
              <w:rPr>
                <w:rFonts w:ascii="Arial" w:hAnsi="Arial" w:cs="Arial"/>
              </w:rPr>
              <w:t xml:space="preserve">DESIGNATION - </w:t>
            </w:r>
            <w:r w:rsidRPr="00D17CA4">
              <w:rPr>
                <w:rFonts w:ascii="Arial" w:hAnsi="Arial" w:cs="Arial"/>
                <w:b/>
                <w:bCs/>
              </w:rPr>
              <w:t>PARTIE SUR PRIX UNITAIRES</w:t>
            </w:r>
          </w:p>
        </w:tc>
        <w:tc>
          <w:tcPr>
            <w:tcW w:w="834" w:type="dxa"/>
            <w:shd w:val="clear" w:color="auto" w:fill="BFBFBF" w:themeFill="background1" w:themeFillShade="BF"/>
          </w:tcPr>
          <w:p w14:paraId="736B55C8" w14:textId="6DA796CB" w:rsidR="003C0DFC" w:rsidRPr="00D17CA4" w:rsidRDefault="003C0DFC" w:rsidP="00A31E2D">
            <w:pPr>
              <w:rPr>
                <w:rFonts w:ascii="Arial" w:hAnsi="Arial" w:cs="Arial"/>
              </w:rPr>
            </w:pPr>
            <w:r>
              <w:rPr>
                <w:rFonts w:ascii="Arial" w:hAnsi="Arial" w:cs="Arial"/>
              </w:rPr>
              <w:t>Unité</w:t>
            </w:r>
          </w:p>
        </w:tc>
        <w:tc>
          <w:tcPr>
            <w:tcW w:w="1113" w:type="dxa"/>
            <w:shd w:val="clear" w:color="auto" w:fill="BFBFBF" w:themeFill="background1" w:themeFillShade="BF"/>
          </w:tcPr>
          <w:p w14:paraId="77C6DF40" w14:textId="010E6542" w:rsidR="003C0DFC" w:rsidRPr="00D17CA4" w:rsidRDefault="003C0DFC" w:rsidP="00A31E2D">
            <w:pPr>
              <w:rPr>
                <w:rFonts w:ascii="Arial" w:hAnsi="Arial" w:cs="Arial"/>
              </w:rPr>
            </w:pPr>
            <w:r>
              <w:rPr>
                <w:rFonts w:ascii="Arial" w:hAnsi="Arial" w:cs="Arial"/>
              </w:rPr>
              <w:t>Quantité</w:t>
            </w:r>
          </w:p>
        </w:tc>
        <w:tc>
          <w:tcPr>
            <w:tcW w:w="1412" w:type="dxa"/>
            <w:shd w:val="clear" w:color="auto" w:fill="BFBFBF" w:themeFill="background1" w:themeFillShade="BF"/>
          </w:tcPr>
          <w:p w14:paraId="236F955C" w14:textId="303DD76A" w:rsidR="003C0DFC" w:rsidRPr="00D17CA4" w:rsidRDefault="003C0DFC" w:rsidP="00A31E2D">
            <w:pPr>
              <w:rPr>
                <w:rFonts w:ascii="Arial" w:hAnsi="Arial" w:cs="Arial"/>
              </w:rPr>
            </w:pPr>
            <w:r w:rsidRPr="00D17CA4">
              <w:rPr>
                <w:rFonts w:ascii="Arial" w:hAnsi="Arial" w:cs="Arial"/>
              </w:rPr>
              <w:t>Montant HT</w:t>
            </w:r>
          </w:p>
        </w:tc>
      </w:tr>
      <w:tr w:rsidR="003C0DFC" w:rsidRPr="00D17CA4" w14:paraId="145E95FB" w14:textId="77777777" w:rsidTr="00845336">
        <w:trPr>
          <w:trHeight w:hRule="exact" w:val="454"/>
          <w:jc w:val="center"/>
        </w:trPr>
        <w:tc>
          <w:tcPr>
            <w:tcW w:w="704" w:type="dxa"/>
            <w:vAlign w:val="center"/>
          </w:tcPr>
          <w:p w14:paraId="43573542" w14:textId="736E774D" w:rsidR="003C0DFC" w:rsidRPr="00D17CA4" w:rsidRDefault="006B02E3" w:rsidP="003C0DFC">
            <w:pPr>
              <w:jc w:val="center"/>
              <w:rPr>
                <w:rFonts w:ascii="Arial" w:hAnsi="Arial" w:cs="Arial"/>
              </w:rPr>
            </w:pPr>
            <w:r>
              <w:rPr>
                <w:rFonts w:ascii="Arial" w:hAnsi="Arial" w:cs="Arial"/>
              </w:rPr>
              <w:t>101</w:t>
            </w:r>
          </w:p>
        </w:tc>
        <w:tc>
          <w:tcPr>
            <w:tcW w:w="5991" w:type="dxa"/>
          </w:tcPr>
          <w:p w14:paraId="0B940148" w14:textId="77944A3C" w:rsidR="003C0DFC" w:rsidRDefault="003C0DFC" w:rsidP="003C0DFC">
            <w:pPr>
              <w:jc w:val="left"/>
            </w:pPr>
            <w:r>
              <w:rPr>
                <w:rFonts w:ascii="Arial" w:hAnsi="Arial" w:cs="Arial"/>
              </w:rPr>
              <w:t xml:space="preserve">Main d’œuvre </w:t>
            </w:r>
            <w:r w:rsidR="00AA69D9">
              <w:rPr>
                <w:rFonts w:ascii="Arial" w:hAnsi="Arial" w:cs="Arial"/>
              </w:rPr>
              <w:t xml:space="preserve">technicien </w:t>
            </w:r>
            <w:r>
              <w:rPr>
                <w:rFonts w:ascii="Arial" w:hAnsi="Arial" w:cs="Arial"/>
              </w:rPr>
              <w:t>(jours et heures ouvr</w:t>
            </w:r>
            <w:r w:rsidR="00AB70EE">
              <w:rPr>
                <w:rFonts w:ascii="Arial" w:hAnsi="Arial" w:cs="Arial"/>
              </w:rPr>
              <w:t>és</w:t>
            </w:r>
            <w:r>
              <w:rPr>
                <w:rFonts w:ascii="Arial" w:hAnsi="Arial" w:cs="Arial"/>
              </w:rPr>
              <w:t>)</w:t>
            </w:r>
          </w:p>
        </w:tc>
        <w:tc>
          <w:tcPr>
            <w:tcW w:w="834" w:type="dxa"/>
            <w:vAlign w:val="center"/>
          </w:tcPr>
          <w:p w14:paraId="03A2FBF9" w14:textId="251E0434" w:rsidR="003C0DFC" w:rsidRPr="00D17CA4" w:rsidRDefault="003C0DFC" w:rsidP="003C0DFC">
            <w:pPr>
              <w:jc w:val="center"/>
              <w:rPr>
                <w:rFonts w:ascii="Arial" w:hAnsi="Arial" w:cs="Arial"/>
              </w:rPr>
            </w:pPr>
            <w:r>
              <w:rPr>
                <w:rFonts w:ascii="Arial" w:hAnsi="Arial" w:cs="Arial"/>
              </w:rPr>
              <w:t>H</w:t>
            </w:r>
          </w:p>
        </w:tc>
        <w:tc>
          <w:tcPr>
            <w:tcW w:w="1113" w:type="dxa"/>
            <w:vAlign w:val="center"/>
          </w:tcPr>
          <w:p w14:paraId="1EA92E84" w14:textId="3737223A" w:rsidR="003C0DFC" w:rsidRPr="00D17CA4" w:rsidRDefault="003C0DFC" w:rsidP="003C0DFC">
            <w:pPr>
              <w:jc w:val="center"/>
              <w:rPr>
                <w:rFonts w:ascii="Arial" w:hAnsi="Arial" w:cs="Arial"/>
              </w:rPr>
            </w:pPr>
            <w:r>
              <w:rPr>
                <w:rFonts w:ascii="Arial" w:hAnsi="Arial" w:cs="Arial"/>
              </w:rPr>
              <w:t>1</w:t>
            </w:r>
          </w:p>
        </w:tc>
        <w:tc>
          <w:tcPr>
            <w:tcW w:w="1412" w:type="dxa"/>
            <w:vAlign w:val="center"/>
          </w:tcPr>
          <w:p w14:paraId="5B6A3420" w14:textId="77777777" w:rsidR="003C0DFC" w:rsidRPr="00D17CA4" w:rsidRDefault="003C0DFC" w:rsidP="003C0DFC">
            <w:pPr>
              <w:jc w:val="center"/>
              <w:rPr>
                <w:rFonts w:ascii="Arial" w:hAnsi="Arial" w:cs="Arial"/>
              </w:rPr>
            </w:pPr>
          </w:p>
        </w:tc>
      </w:tr>
      <w:tr w:rsidR="003C0DFC" w:rsidRPr="00D17CA4" w14:paraId="066F216C" w14:textId="77777777" w:rsidTr="00845336">
        <w:trPr>
          <w:trHeight w:hRule="exact" w:val="454"/>
          <w:jc w:val="center"/>
        </w:trPr>
        <w:tc>
          <w:tcPr>
            <w:tcW w:w="704" w:type="dxa"/>
            <w:tcBorders>
              <w:bottom w:val="single" w:sz="4" w:space="0" w:color="auto"/>
            </w:tcBorders>
            <w:vAlign w:val="center"/>
          </w:tcPr>
          <w:p w14:paraId="0BAC764F" w14:textId="6FC32E0C" w:rsidR="003C0DFC" w:rsidRPr="00D17CA4" w:rsidRDefault="006B02E3" w:rsidP="003C0DFC">
            <w:pPr>
              <w:jc w:val="center"/>
              <w:rPr>
                <w:rFonts w:ascii="Arial" w:hAnsi="Arial" w:cs="Arial"/>
              </w:rPr>
            </w:pPr>
            <w:r>
              <w:rPr>
                <w:rFonts w:ascii="Arial" w:hAnsi="Arial" w:cs="Arial"/>
              </w:rPr>
              <w:t>102</w:t>
            </w:r>
          </w:p>
        </w:tc>
        <w:tc>
          <w:tcPr>
            <w:tcW w:w="5991" w:type="dxa"/>
          </w:tcPr>
          <w:p w14:paraId="09CB8EED" w14:textId="7F290E0C" w:rsidR="003C0DFC" w:rsidRDefault="003C0DFC" w:rsidP="003C0DFC">
            <w:pPr>
              <w:jc w:val="left"/>
            </w:pPr>
            <w:r>
              <w:rPr>
                <w:rFonts w:ascii="Arial" w:hAnsi="Arial" w:cs="Arial"/>
              </w:rPr>
              <w:t>Main d’œuvre technicien (</w:t>
            </w:r>
            <w:r w:rsidR="005B23C3">
              <w:rPr>
                <w:rFonts w:ascii="Arial" w:hAnsi="Arial" w:cs="Arial"/>
              </w:rPr>
              <w:t>HORS</w:t>
            </w:r>
            <w:r>
              <w:rPr>
                <w:rFonts w:ascii="Arial" w:hAnsi="Arial" w:cs="Arial"/>
              </w:rPr>
              <w:t xml:space="preserve"> jours et heures ouvr</w:t>
            </w:r>
            <w:r w:rsidR="00AB70EE">
              <w:rPr>
                <w:rFonts w:ascii="Arial" w:hAnsi="Arial" w:cs="Arial"/>
              </w:rPr>
              <w:t>és</w:t>
            </w:r>
            <w:r>
              <w:rPr>
                <w:rFonts w:ascii="Arial" w:hAnsi="Arial" w:cs="Arial"/>
              </w:rPr>
              <w:t>)</w:t>
            </w:r>
          </w:p>
        </w:tc>
        <w:tc>
          <w:tcPr>
            <w:tcW w:w="834" w:type="dxa"/>
            <w:vAlign w:val="center"/>
          </w:tcPr>
          <w:p w14:paraId="72436A0C" w14:textId="4801D816" w:rsidR="003C0DFC" w:rsidRPr="00D17CA4" w:rsidRDefault="003C0DFC" w:rsidP="003C0DFC">
            <w:pPr>
              <w:jc w:val="center"/>
              <w:rPr>
                <w:rFonts w:ascii="Arial" w:hAnsi="Arial" w:cs="Arial"/>
              </w:rPr>
            </w:pPr>
            <w:r>
              <w:rPr>
                <w:rFonts w:ascii="Arial" w:hAnsi="Arial" w:cs="Arial"/>
              </w:rPr>
              <w:t>H</w:t>
            </w:r>
          </w:p>
        </w:tc>
        <w:tc>
          <w:tcPr>
            <w:tcW w:w="1113" w:type="dxa"/>
            <w:vAlign w:val="center"/>
          </w:tcPr>
          <w:p w14:paraId="1F4834CA" w14:textId="5928CBA8" w:rsidR="003C0DFC" w:rsidRPr="00D17CA4" w:rsidRDefault="003C0DFC" w:rsidP="003C0DFC">
            <w:pPr>
              <w:jc w:val="center"/>
              <w:rPr>
                <w:rFonts w:ascii="Arial" w:hAnsi="Arial" w:cs="Arial"/>
              </w:rPr>
            </w:pPr>
            <w:r>
              <w:rPr>
                <w:rFonts w:ascii="Arial" w:hAnsi="Arial" w:cs="Arial"/>
              </w:rPr>
              <w:t>1</w:t>
            </w:r>
          </w:p>
        </w:tc>
        <w:tc>
          <w:tcPr>
            <w:tcW w:w="1412" w:type="dxa"/>
            <w:vAlign w:val="center"/>
          </w:tcPr>
          <w:p w14:paraId="301DE88C" w14:textId="77777777" w:rsidR="003C0DFC" w:rsidRPr="00D17CA4" w:rsidRDefault="003C0DFC" w:rsidP="003C0DFC">
            <w:pPr>
              <w:jc w:val="center"/>
              <w:rPr>
                <w:rFonts w:ascii="Arial" w:hAnsi="Arial" w:cs="Arial"/>
              </w:rPr>
            </w:pPr>
          </w:p>
        </w:tc>
      </w:tr>
      <w:tr w:rsidR="003C0DFC" w:rsidRPr="00D17CA4" w14:paraId="3376FD37" w14:textId="77777777" w:rsidTr="00845336">
        <w:tblPrEx>
          <w:jc w:val="left"/>
        </w:tblPrEx>
        <w:trPr>
          <w:trHeight w:hRule="exact" w:val="454"/>
        </w:trPr>
        <w:tc>
          <w:tcPr>
            <w:tcW w:w="704" w:type="dxa"/>
            <w:vAlign w:val="center"/>
          </w:tcPr>
          <w:p w14:paraId="18BE488B" w14:textId="26FF07C3" w:rsidR="003C0DFC" w:rsidRPr="006B02E3" w:rsidRDefault="006B02E3" w:rsidP="003C0DFC">
            <w:pPr>
              <w:jc w:val="center"/>
              <w:rPr>
                <w:rFonts w:ascii="Arial" w:hAnsi="Arial" w:cs="Arial"/>
              </w:rPr>
            </w:pPr>
            <w:r w:rsidRPr="006B02E3">
              <w:rPr>
                <w:rFonts w:ascii="Arial" w:hAnsi="Arial" w:cs="Arial"/>
              </w:rPr>
              <w:t>103</w:t>
            </w:r>
          </w:p>
        </w:tc>
        <w:tc>
          <w:tcPr>
            <w:tcW w:w="5991" w:type="dxa"/>
          </w:tcPr>
          <w:p w14:paraId="0229722B" w14:textId="4CE641D8" w:rsidR="003C0DFC" w:rsidRDefault="00845336" w:rsidP="003C0DFC">
            <w:pPr>
              <w:jc w:val="left"/>
            </w:pPr>
            <w:r>
              <w:rPr>
                <w:rFonts w:ascii="Arial" w:hAnsi="Arial" w:cs="Arial"/>
              </w:rPr>
              <w:t xml:space="preserve">Frais de déplacement </w:t>
            </w:r>
            <w:r w:rsidR="003C0DFC">
              <w:rPr>
                <w:rFonts w:ascii="Arial" w:hAnsi="Arial" w:cs="Arial"/>
              </w:rPr>
              <w:t>sur plateforme de Tahiti-Faa’a</w:t>
            </w:r>
          </w:p>
        </w:tc>
        <w:tc>
          <w:tcPr>
            <w:tcW w:w="834" w:type="dxa"/>
          </w:tcPr>
          <w:p w14:paraId="56F1B97D" w14:textId="77AE7442" w:rsidR="003C0DFC" w:rsidRPr="001B7503" w:rsidRDefault="001B7503" w:rsidP="003C0DFC">
            <w:pPr>
              <w:jc w:val="center"/>
              <w:rPr>
                <w:rFonts w:ascii="Arial" w:hAnsi="Arial" w:cs="Arial"/>
              </w:rPr>
            </w:pPr>
            <w:r>
              <w:rPr>
                <w:rFonts w:ascii="Arial" w:hAnsi="Arial" w:cs="Arial"/>
              </w:rPr>
              <w:t>Forfait</w:t>
            </w:r>
          </w:p>
        </w:tc>
        <w:tc>
          <w:tcPr>
            <w:tcW w:w="1113" w:type="dxa"/>
          </w:tcPr>
          <w:p w14:paraId="1265C4B5" w14:textId="7AAEFF42" w:rsidR="003C0DFC" w:rsidRPr="001B7503" w:rsidRDefault="001B7503" w:rsidP="003C0DFC">
            <w:pPr>
              <w:jc w:val="center"/>
              <w:rPr>
                <w:rFonts w:ascii="Arial" w:hAnsi="Arial" w:cs="Arial"/>
              </w:rPr>
            </w:pPr>
            <w:r>
              <w:rPr>
                <w:rFonts w:ascii="Arial" w:hAnsi="Arial" w:cs="Arial"/>
              </w:rPr>
              <w:t>1</w:t>
            </w:r>
          </w:p>
        </w:tc>
        <w:tc>
          <w:tcPr>
            <w:tcW w:w="1412" w:type="dxa"/>
          </w:tcPr>
          <w:p w14:paraId="6538147D" w14:textId="77777777" w:rsidR="003C0DFC" w:rsidRPr="001B7503" w:rsidRDefault="003C0DFC" w:rsidP="003C0DFC">
            <w:pPr>
              <w:jc w:val="center"/>
              <w:rPr>
                <w:rFonts w:ascii="Arial" w:hAnsi="Arial" w:cs="Arial"/>
              </w:rPr>
            </w:pPr>
          </w:p>
        </w:tc>
      </w:tr>
      <w:tr w:rsidR="00C95C2C" w:rsidRPr="00D17CA4" w14:paraId="3F5ED769" w14:textId="77777777" w:rsidTr="00845336">
        <w:tblPrEx>
          <w:jc w:val="left"/>
        </w:tblPrEx>
        <w:trPr>
          <w:trHeight w:hRule="exact" w:val="454"/>
        </w:trPr>
        <w:tc>
          <w:tcPr>
            <w:tcW w:w="704" w:type="dxa"/>
            <w:vAlign w:val="center"/>
          </w:tcPr>
          <w:p w14:paraId="7E448DB7" w14:textId="150FC7C7" w:rsidR="00C95C2C" w:rsidRPr="00C95C2C" w:rsidRDefault="00C95C2C" w:rsidP="003C0DFC">
            <w:pPr>
              <w:jc w:val="center"/>
              <w:rPr>
                <w:rFonts w:ascii="Arial" w:hAnsi="Arial" w:cs="Arial"/>
              </w:rPr>
            </w:pPr>
            <w:r w:rsidRPr="00C95C2C">
              <w:rPr>
                <w:rFonts w:ascii="Arial" w:hAnsi="Arial" w:cs="Arial"/>
              </w:rPr>
              <w:t>104</w:t>
            </w:r>
          </w:p>
        </w:tc>
        <w:tc>
          <w:tcPr>
            <w:tcW w:w="5991" w:type="dxa"/>
          </w:tcPr>
          <w:p w14:paraId="26FDB379" w14:textId="4FB20C9C" w:rsidR="00C95C2C" w:rsidRPr="00C95C2C" w:rsidRDefault="00AB70EE" w:rsidP="003C0DFC">
            <w:pPr>
              <w:jc w:val="left"/>
              <w:rPr>
                <w:rFonts w:ascii="Arial" w:hAnsi="Arial" w:cs="Arial"/>
              </w:rPr>
            </w:pPr>
            <w:r>
              <w:rPr>
                <w:rFonts w:ascii="Arial" w:hAnsi="Arial" w:cs="Arial"/>
              </w:rPr>
              <w:t>Coût maintenance corrective</w:t>
            </w:r>
          </w:p>
        </w:tc>
        <w:tc>
          <w:tcPr>
            <w:tcW w:w="834" w:type="dxa"/>
          </w:tcPr>
          <w:p w14:paraId="6DDAE486" w14:textId="5E625169" w:rsidR="00C95C2C" w:rsidRPr="00C95C2C" w:rsidRDefault="00AB70EE" w:rsidP="003C0DFC">
            <w:pPr>
              <w:jc w:val="center"/>
              <w:rPr>
                <w:rFonts w:ascii="Arial" w:hAnsi="Arial" w:cs="Arial"/>
              </w:rPr>
            </w:pPr>
            <w:r>
              <w:rPr>
                <w:rFonts w:ascii="Arial" w:hAnsi="Arial" w:cs="Arial"/>
              </w:rPr>
              <w:t>Ens</w:t>
            </w:r>
          </w:p>
        </w:tc>
        <w:tc>
          <w:tcPr>
            <w:tcW w:w="1113" w:type="dxa"/>
          </w:tcPr>
          <w:p w14:paraId="017DD208" w14:textId="7CDA005C" w:rsidR="00C95C2C" w:rsidRPr="00C95C2C" w:rsidRDefault="00AB70EE" w:rsidP="003C0DFC">
            <w:pPr>
              <w:jc w:val="center"/>
              <w:rPr>
                <w:rFonts w:ascii="Arial" w:hAnsi="Arial" w:cs="Arial"/>
              </w:rPr>
            </w:pPr>
            <w:r>
              <w:rPr>
                <w:rFonts w:ascii="Arial" w:hAnsi="Arial" w:cs="Arial"/>
              </w:rPr>
              <w:t>1</w:t>
            </w:r>
          </w:p>
        </w:tc>
        <w:tc>
          <w:tcPr>
            <w:tcW w:w="1412" w:type="dxa"/>
          </w:tcPr>
          <w:p w14:paraId="52EF3F5E" w14:textId="7ACEF95F" w:rsidR="00C95C2C" w:rsidRPr="00C95C2C" w:rsidRDefault="00AB70EE" w:rsidP="003C0DFC">
            <w:pPr>
              <w:jc w:val="center"/>
              <w:rPr>
                <w:rFonts w:ascii="Arial" w:hAnsi="Arial" w:cs="Arial"/>
              </w:rPr>
            </w:pPr>
            <w:r>
              <w:rPr>
                <w:rFonts w:ascii="Arial" w:hAnsi="Arial" w:cs="Arial"/>
              </w:rPr>
              <w:t>Sur devis</w:t>
            </w:r>
          </w:p>
        </w:tc>
      </w:tr>
      <w:tr w:rsidR="003C0DFC" w:rsidRPr="00D17CA4" w14:paraId="062881B3" w14:textId="77777777" w:rsidTr="00845336">
        <w:trPr>
          <w:trHeight w:hRule="exact" w:val="1146"/>
          <w:jc w:val="center"/>
        </w:trPr>
        <w:tc>
          <w:tcPr>
            <w:tcW w:w="704" w:type="dxa"/>
            <w:vAlign w:val="center"/>
          </w:tcPr>
          <w:p w14:paraId="60FCE632" w14:textId="543780D6" w:rsidR="003C0DFC" w:rsidRPr="00DB7D5F" w:rsidRDefault="00A963AD" w:rsidP="003C0DFC">
            <w:pPr>
              <w:jc w:val="center"/>
              <w:rPr>
                <w:rFonts w:ascii="Arial" w:hAnsi="Arial" w:cs="Arial"/>
              </w:rPr>
            </w:pPr>
            <w:r>
              <w:rPr>
                <w:rFonts w:ascii="Arial" w:hAnsi="Arial" w:cs="Arial"/>
              </w:rPr>
              <w:t>10</w:t>
            </w:r>
            <w:r w:rsidR="00CC7C55">
              <w:rPr>
                <w:rFonts w:ascii="Arial" w:hAnsi="Arial" w:cs="Arial"/>
              </w:rPr>
              <w:t>5</w:t>
            </w:r>
          </w:p>
        </w:tc>
        <w:tc>
          <w:tcPr>
            <w:tcW w:w="5991" w:type="dxa"/>
          </w:tcPr>
          <w:p w14:paraId="1F7A2350" w14:textId="54407AB9" w:rsidR="003C0DFC" w:rsidRPr="00A67598" w:rsidRDefault="003C0DFC" w:rsidP="003C0DFC">
            <w:pPr>
              <w:jc w:val="left"/>
            </w:pPr>
            <w:r w:rsidRPr="00DB7D5F">
              <w:rPr>
                <w:rFonts w:ascii="Arial" w:hAnsi="Arial" w:cs="Arial"/>
              </w:rPr>
              <w:t>Mise à disposition d’un technicien lors de la visite périodique réglementaire</w:t>
            </w:r>
            <w:r>
              <w:rPr>
                <w:rFonts w:ascii="Arial" w:hAnsi="Arial" w:cs="Arial"/>
              </w:rPr>
              <w:t xml:space="preserve"> (CVPO)</w:t>
            </w:r>
            <w:r w:rsidRPr="00DB7D5F">
              <w:rPr>
                <w:rFonts w:ascii="Arial" w:hAnsi="Arial" w:cs="Arial"/>
              </w:rPr>
              <w:t xml:space="preserve"> d’un organisme de contrôl</w:t>
            </w:r>
            <w:r>
              <w:rPr>
                <w:rFonts w:ascii="Arial" w:hAnsi="Arial" w:cs="Arial"/>
              </w:rPr>
              <w:t>e, compris les frais de déplacement – Sur demande du coordinateur technique (SEAC-PF)</w:t>
            </w:r>
            <w:r w:rsidR="00861B72">
              <w:rPr>
                <w:rFonts w:ascii="Arial" w:hAnsi="Arial" w:cs="Arial"/>
              </w:rPr>
              <w:t xml:space="preserve"> – Forfait 2H00</w:t>
            </w:r>
          </w:p>
        </w:tc>
        <w:tc>
          <w:tcPr>
            <w:tcW w:w="834" w:type="dxa"/>
            <w:vAlign w:val="center"/>
          </w:tcPr>
          <w:p w14:paraId="6117E600" w14:textId="0B0D7CD1" w:rsidR="003C0DFC" w:rsidRPr="00A67598" w:rsidRDefault="003C0DFC" w:rsidP="003C0DFC">
            <w:pPr>
              <w:jc w:val="center"/>
              <w:rPr>
                <w:rFonts w:ascii="Arial" w:hAnsi="Arial" w:cs="Arial"/>
              </w:rPr>
            </w:pPr>
            <w:r w:rsidRPr="00A67598">
              <w:rPr>
                <w:rFonts w:ascii="Arial" w:hAnsi="Arial" w:cs="Arial"/>
              </w:rPr>
              <w:t>Forfait</w:t>
            </w:r>
          </w:p>
        </w:tc>
        <w:tc>
          <w:tcPr>
            <w:tcW w:w="1113" w:type="dxa"/>
            <w:vAlign w:val="center"/>
          </w:tcPr>
          <w:p w14:paraId="6CDF8608" w14:textId="31FF06BD" w:rsidR="003C0DFC" w:rsidRPr="00F53738" w:rsidRDefault="003C0DFC" w:rsidP="003C0DFC">
            <w:pPr>
              <w:jc w:val="center"/>
              <w:rPr>
                <w:rFonts w:ascii="Arial" w:hAnsi="Arial" w:cs="Arial"/>
              </w:rPr>
            </w:pPr>
            <w:r w:rsidRPr="00F53738">
              <w:rPr>
                <w:rFonts w:ascii="Arial" w:hAnsi="Arial" w:cs="Arial"/>
              </w:rPr>
              <w:t>1</w:t>
            </w:r>
          </w:p>
        </w:tc>
        <w:tc>
          <w:tcPr>
            <w:tcW w:w="1412" w:type="dxa"/>
            <w:vAlign w:val="center"/>
          </w:tcPr>
          <w:p w14:paraId="5625E0A8" w14:textId="77777777" w:rsidR="003C0DFC" w:rsidRPr="001B7503" w:rsidRDefault="003C0DFC" w:rsidP="003C0DFC">
            <w:pPr>
              <w:jc w:val="center"/>
              <w:rPr>
                <w:rFonts w:ascii="Arial" w:hAnsi="Arial" w:cs="Arial"/>
              </w:rPr>
            </w:pPr>
          </w:p>
        </w:tc>
      </w:tr>
    </w:tbl>
    <w:p w14:paraId="5D2CABFC" w14:textId="45156757" w:rsidR="004746E0" w:rsidRDefault="00A31E2D" w:rsidP="00AA27B6">
      <w:pPr>
        <w:spacing w:before="100" w:beforeAutospacing="1"/>
        <w:rPr>
          <w:rFonts w:eastAsia="Times New Roman"/>
          <w:szCs w:val="20"/>
          <w:lang w:eastAsia="fr-FR"/>
        </w:rPr>
      </w:pPr>
      <w:r>
        <w:rPr>
          <w:rFonts w:eastAsia="Times New Roman"/>
          <w:szCs w:val="20"/>
          <w:lang w:eastAsia="fr-FR"/>
        </w:rPr>
        <w:t>Ces prix sont assujettis à la TVA au taux de 13%.</w:t>
      </w:r>
    </w:p>
    <w:p w14:paraId="3CB41403" w14:textId="77777777" w:rsidR="00845B56" w:rsidRDefault="00845B56">
      <w:pPr>
        <w:spacing w:before="0" w:after="0"/>
        <w:jc w:val="left"/>
        <w:rPr>
          <w:rFonts w:eastAsia="Times New Roman"/>
          <w:szCs w:val="20"/>
          <w:lang w:eastAsia="fr-FR"/>
        </w:rPr>
      </w:pPr>
    </w:p>
    <w:p w14:paraId="7AC7F498" w14:textId="77777777" w:rsidR="00845B56" w:rsidRDefault="00845B56" w:rsidP="00845B56">
      <w:pPr>
        <w:spacing w:before="0" w:after="0"/>
        <w:jc w:val="left"/>
        <w:rPr>
          <w:rFonts w:eastAsia="Times New Roman"/>
          <w:szCs w:val="20"/>
          <w:lang w:eastAsia="fr-FR"/>
        </w:rPr>
      </w:pPr>
      <w:r>
        <w:rPr>
          <w:rFonts w:eastAsia="Times New Roman"/>
          <w:szCs w:val="20"/>
          <w:lang w:eastAsia="fr-FR"/>
        </w:rPr>
        <w:br w:type="page"/>
      </w:r>
    </w:p>
    <w:p w14:paraId="19A3E0E1" w14:textId="77777777" w:rsidR="00000A90" w:rsidRDefault="00000A90">
      <w:pPr>
        <w:spacing w:before="0" w:after="0"/>
        <w:jc w:val="left"/>
        <w:rPr>
          <w:rFonts w:eastAsia="Times New Roman"/>
          <w:szCs w:val="20"/>
          <w:lang w:eastAsia="fr-FR"/>
        </w:rPr>
      </w:pPr>
    </w:p>
    <w:p w14:paraId="5EF1324D" w14:textId="1E7756A5" w:rsidR="002E67B3" w:rsidRDefault="002E67B3" w:rsidP="002E67B3">
      <w:pPr>
        <w:pStyle w:val="Titre1"/>
        <w:rPr>
          <w:rFonts w:cs="Arial"/>
        </w:rPr>
      </w:pPr>
      <w:r w:rsidRPr="004033EF">
        <w:rPr>
          <w:rFonts w:cs="Arial"/>
        </w:rPr>
        <w:t>ANNEXE N°</w:t>
      </w:r>
      <w:r>
        <w:rPr>
          <w:rFonts w:cs="Arial"/>
        </w:rPr>
        <w:t xml:space="preserve">2 : CLAUSES DE CONFIDENTIALITE </w:t>
      </w:r>
    </w:p>
    <w:p w14:paraId="6623A616" w14:textId="77777777" w:rsidR="002E67B3" w:rsidRDefault="002E67B3" w:rsidP="002E67B3">
      <w:pPr>
        <w:pStyle w:val="Corpsdetexte"/>
      </w:pPr>
    </w:p>
    <w:p w14:paraId="5A9D6E7C" w14:textId="69FB90ED" w:rsidR="002E67B3" w:rsidRDefault="002E67B3" w:rsidP="002E67B3">
      <w:r>
        <w:t>Par la signature de l’acte d’engagement, le prestataire s’engage à respecter les présentes clauses décrites ci-après.</w:t>
      </w:r>
    </w:p>
    <w:p w14:paraId="64A46974" w14:textId="24287426" w:rsidR="002E67B3" w:rsidRPr="00592C28" w:rsidRDefault="002E67B3" w:rsidP="002E67B3">
      <w:r w:rsidRPr="00592C28">
        <w:t>Les supports informatiques et documents fournis par le SEAC-P</w:t>
      </w:r>
      <w:r>
        <w:t>F</w:t>
      </w:r>
      <w:r w:rsidRPr="00592C28">
        <w:t xml:space="preserve"> </w:t>
      </w:r>
      <w:r>
        <w:t xml:space="preserve">au prestataire </w:t>
      </w:r>
      <w:r w:rsidRPr="00592C28">
        <w:t>restent la propriété du SEAC-P</w:t>
      </w:r>
      <w:r>
        <w:t>F</w:t>
      </w:r>
      <w:r w:rsidRPr="00592C28">
        <w:t>.</w:t>
      </w:r>
    </w:p>
    <w:p w14:paraId="126E8240" w14:textId="2719E165" w:rsidR="002E67B3" w:rsidRPr="00592C28" w:rsidRDefault="002E67B3" w:rsidP="002E67B3">
      <w:r w:rsidRPr="00592C28">
        <w:t xml:space="preserve">Les données contenues dans ces supports et documents sont strictement couvertes par le secret professionnel (article 226-13 du code pénal), il en va de même pour toutes les données </w:t>
      </w:r>
      <w:r>
        <w:t xml:space="preserve">dont le prestataire </w:t>
      </w:r>
      <w:r w:rsidRPr="00592C28">
        <w:t xml:space="preserve">prend connaissance à l’occasion de la constitution de l’offre </w:t>
      </w:r>
      <w:r>
        <w:t>au présent contrat</w:t>
      </w:r>
      <w:r w:rsidRPr="00592C28">
        <w:t>.</w:t>
      </w:r>
    </w:p>
    <w:p w14:paraId="34879570" w14:textId="52854647" w:rsidR="002E67B3" w:rsidRPr="00592C28" w:rsidRDefault="002E67B3" w:rsidP="002E67B3">
      <w:r w:rsidRPr="00592C28">
        <w:t>Conformément à l’article 34 de la loi informatique et libertés modifiée, l</w:t>
      </w:r>
      <w:r>
        <w:t xml:space="preserve">e prestataire </w:t>
      </w:r>
      <w:r w:rsidRPr="00592C28">
        <w:t>s’engage à prendre toutes précautions utiles afin de préserver la sécurité des informations et notamment d’empêcher qu’elles ne soient déformées, endommagées ou communiquées à des personnes non autorisées. L</w:t>
      </w:r>
      <w:r>
        <w:t>e prestataire</w:t>
      </w:r>
      <w:r w:rsidRPr="00592C28">
        <w:t xml:space="preserve"> s’engage donc à respecter les obligations suivantes et à les faire respecter par son personnel :</w:t>
      </w:r>
    </w:p>
    <w:p w14:paraId="507CA867" w14:textId="1E33EDE1" w:rsidR="002E67B3" w:rsidRPr="00F23B73" w:rsidRDefault="002E67B3" w:rsidP="002E67B3">
      <w:pPr>
        <w:pStyle w:val="Paragraphedeliste"/>
        <w:spacing w:after="0"/>
        <w:ind w:left="1065" w:hanging="357"/>
        <w:contextualSpacing w:val="0"/>
      </w:pPr>
      <w:r>
        <w:sym w:font="Wingdings" w:char="F071"/>
      </w:r>
      <w:r>
        <w:t xml:space="preserve"> </w:t>
      </w:r>
      <w:r w:rsidRPr="00F23B73">
        <w:t>Ne prendre aucune copie des documents et supports d’informations qui lui sont confiés, à l’exception de celles nécessaires à la constitution de son offre ;</w:t>
      </w:r>
    </w:p>
    <w:p w14:paraId="59555288" w14:textId="3B6ECDDE" w:rsidR="002E67B3" w:rsidRPr="00F23B73" w:rsidRDefault="002E67B3" w:rsidP="002E67B3">
      <w:pPr>
        <w:pStyle w:val="Paragraphedeliste"/>
        <w:spacing w:after="0"/>
        <w:ind w:left="1065" w:hanging="357"/>
        <w:contextualSpacing w:val="0"/>
      </w:pPr>
      <w:r>
        <w:sym w:font="Wingdings" w:char="F071"/>
      </w:r>
      <w:r>
        <w:t xml:space="preserve"> </w:t>
      </w:r>
      <w:r w:rsidRPr="00F23B73">
        <w:t>Ne pas utiliser les documents et informations traités à des fins autres que la constitution de son offre.</w:t>
      </w:r>
    </w:p>
    <w:p w14:paraId="394C0073" w14:textId="4F95FBE6" w:rsidR="002E67B3" w:rsidRPr="00F23B73" w:rsidRDefault="002E67B3" w:rsidP="002E67B3">
      <w:pPr>
        <w:pStyle w:val="Paragraphedeliste"/>
        <w:spacing w:after="0"/>
        <w:ind w:left="1065" w:hanging="357"/>
        <w:contextualSpacing w:val="0"/>
      </w:pPr>
      <w:r>
        <w:sym w:font="Wingdings" w:char="F071"/>
      </w:r>
      <w:r>
        <w:t xml:space="preserve"> </w:t>
      </w:r>
      <w:r w:rsidRPr="00F23B73">
        <w:t>Ne pas divulguer ces documents ou informations à d’autres personnes, qu’il s’agisse de personnes privées ou publiques, physiques ou morales sans l’accord préalable du SEAC-Pf ;</w:t>
      </w:r>
    </w:p>
    <w:p w14:paraId="33BA1BD6" w14:textId="7AF9FFA8" w:rsidR="002E67B3" w:rsidRPr="00F23B73" w:rsidRDefault="002E67B3" w:rsidP="002E67B3">
      <w:pPr>
        <w:pStyle w:val="Paragraphedeliste"/>
        <w:spacing w:after="0"/>
        <w:ind w:left="1065" w:hanging="357"/>
        <w:contextualSpacing w:val="0"/>
      </w:pPr>
      <w:r>
        <w:sym w:font="Wingdings" w:char="F071"/>
      </w:r>
      <w:r>
        <w:t xml:space="preserve"> </w:t>
      </w:r>
      <w:r w:rsidRPr="00F23B73">
        <w:t>Prendre toutes mesures permettant d’éviter toute utilisation détournée ou frauduleuse des fichiers informatiques pendant toute la durée nécessaire à la constitution de son offre;</w:t>
      </w:r>
    </w:p>
    <w:p w14:paraId="05CAB557" w14:textId="32597C72" w:rsidR="002E67B3" w:rsidRPr="00F23B73" w:rsidRDefault="002E67B3" w:rsidP="002E67B3">
      <w:pPr>
        <w:pStyle w:val="Paragraphedeliste"/>
        <w:spacing w:after="0"/>
        <w:ind w:left="1065" w:hanging="357"/>
        <w:contextualSpacing w:val="0"/>
      </w:pPr>
      <w:r>
        <w:sym w:font="Wingdings" w:char="F071"/>
      </w:r>
      <w:r>
        <w:t xml:space="preserve"> </w:t>
      </w:r>
      <w:r w:rsidRPr="00F23B73">
        <w:t>Prendre toutes mesures de sécurité, notamment matérielles, pour assurer la conservation et l’intégrité des documents et informations traités pendant toute la durée de la procédure d’appel d’offre ;</w:t>
      </w:r>
    </w:p>
    <w:p w14:paraId="4C9B80DA" w14:textId="7060B980" w:rsidR="002E67B3" w:rsidRPr="00F23B73" w:rsidRDefault="002E67B3" w:rsidP="002E67B3">
      <w:pPr>
        <w:pStyle w:val="Paragraphedeliste"/>
        <w:spacing w:after="0"/>
        <w:ind w:left="1065" w:hanging="357"/>
        <w:contextualSpacing w:val="0"/>
      </w:pPr>
      <w:r>
        <w:sym w:font="Wingdings" w:char="F071"/>
      </w:r>
      <w:r>
        <w:t xml:space="preserve"> </w:t>
      </w:r>
      <w:r w:rsidRPr="00F23B73">
        <w:t xml:space="preserve">Et à procéder à la destruction de tous fichiers manuels ou informatisés stockant les informations saisies dans le cas où </w:t>
      </w:r>
      <w:r>
        <w:t>le prestataire</w:t>
      </w:r>
      <w:r w:rsidRPr="00F23B73">
        <w:t xml:space="preserve"> ne serait pas retenue comme titulaire au marché.</w:t>
      </w:r>
    </w:p>
    <w:p w14:paraId="04AB1885" w14:textId="7C533C07" w:rsidR="002E67B3" w:rsidRPr="00592C28" w:rsidRDefault="002E67B3" w:rsidP="002E67B3">
      <w:r w:rsidRPr="00592C28">
        <w:t>Le SEAC-P</w:t>
      </w:r>
      <w:r>
        <w:t>F</w:t>
      </w:r>
      <w:r w:rsidRPr="00592C28">
        <w:t xml:space="preserve"> se réserve le droit de procéder à toute vérification qui lui paraîtrait utile pour constater le respect des obligations précitées par </w:t>
      </w:r>
      <w:r>
        <w:t>le prestataire</w:t>
      </w:r>
      <w:r w:rsidRPr="00592C28">
        <w:t>.</w:t>
      </w:r>
    </w:p>
    <w:p w14:paraId="72631A34" w14:textId="77777777" w:rsidR="002E67B3" w:rsidRDefault="002E67B3" w:rsidP="00AA27B6">
      <w:pPr>
        <w:spacing w:before="100" w:beforeAutospacing="1"/>
        <w:rPr>
          <w:rFonts w:eastAsia="Times New Roman"/>
          <w:szCs w:val="20"/>
          <w:lang w:eastAsia="fr-FR"/>
        </w:rPr>
      </w:pPr>
    </w:p>
    <w:p w14:paraId="57D2C3B8" w14:textId="6B1F8044" w:rsidR="00481EED" w:rsidRDefault="00481EED" w:rsidP="00481EED">
      <w:r w:rsidRPr="00CC7C55">
        <w:t>La société</w:t>
      </w:r>
      <w:r w:rsidR="008D064A" w:rsidRPr="00CC7C55">
        <w:t xml:space="preserve"> </w:t>
      </w:r>
      <w:r w:rsidRPr="00CC7C55">
        <w:t>s’engage à ne divulguer aucun renseignement ou document pouvant porter préjudice à ses clients.</w:t>
      </w:r>
    </w:p>
    <w:p w14:paraId="5D54026B" w14:textId="77777777" w:rsidR="00481EED" w:rsidRDefault="00481EED" w:rsidP="00AA27B6">
      <w:pPr>
        <w:spacing w:before="100" w:beforeAutospacing="1"/>
        <w:rPr>
          <w:rFonts w:eastAsia="Times New Roman"/>
          <w:szCs w:val="20"/>
          <w:lang w:eastAsia="fr-FR"/>
        </w:rPr>
      </w:pPr>
    </w:p>
    <w:p w14:paraId="0CC0B454" w14:textId="77777777" w:rsidR="00481EED" w:rsidRPr="00AA15D1" w:rsidRDefault="00481EED" w:rsidP="00AA27B6">
      <w:pPr>
        <w:spacing w:before="100" w:beforeAutospacing="1"/>
        <w:rPr>
          <w:rFonts w:eastAsia="Times New Roman"/>
          <w:szCs w:val="20"/>
          <w:lang w:eastAsia="fr-FR"/>
        </w:rPr>
      </w:pPr>
    </w:p>
    <w:p w14:paraId="6202CC00" w14:textId="69BD495B" w:rsidR="00B97F5F" w:rsidRDefault="00DC2A1B" w:rsidP="003646F6">
      <w:pPr>
        <w:tabs>
          <w:tab w:val="left" w:pos="1728"/>
        </w:tabs>
        <w:sectPr w:rsidR="00B97F5F" w:rsidSect="001D3DB1">
          <w:headerReference w:type="default" r:id="rId13"/>
          <w:footerReference w:type="default" r:id="rId14"/>
          <w:type w:val="continuous"/>
          <w:pgSz w:w="11900" w:h="16840"/>
          <w:pgMar w:top="567" w:right="851" w:bottom="397" w:left="851" w:header="709" w:footer="709" w:gutter="0"/>
          <w:cols w:space="708"/>
          <w:docGrid w:linePitch="360"/>
        </w:sectPr>
      </w:pPr>
      <w:r>
        <w:tab/>
      </w:r>
    </w:p>
    <w:p w14:paraId="67CBF91E" w14:textId="6834DCAE" w:rsidR="00B97F5F" w:rsidRDefault="00B97F5F" w:rsidP="00DC2A1B">
      <w:pPr>
        <w:tabs>
          <w:tab w:val="left" w:pos="1728"/>
        </w:tabs>
      </w:pPr>
    </w:p>
    <w:p w14:paraId="6C6B5120" w14:textId="6B57CC84" w:rsidR="00B97F5F" w:rsidRDefault="00B97F5F" w:rsidP="00DC2A1B">
      <w:pPr>
        <w:tabs>
          <w:tab w:val="left" w:pos="1728"/>
        </w:tabs>
      </w:pPr>
    </w:p>
    <w:p w14:paraId="6C14280A" w14:textId="77777777" w:rsidR="00B97F5F" w:rsidRDefault="00B97F5F" w:rsidP="00DC2A1B">
      <w:pPr>
        <w:tabs>
          <w:tab w:val="left" w:pos="1728"/>
        </w:tabs>
      </w:pPr>
    </w:p>
    <w:p w14:paraId="5C510BBB" w14:textId="06178358" w:rsidR="00B97F5F" w:rsidRDefault="00B97F5F" w:rsidP="00DC2A1B">
      <w:pPr>
        <w:tabs>
          <w:tab w:val="left" w:pos="1728"/>
        </w:tabs>
      </w:pPr>
    </w:p>
    <w:p w14:paraId="2C3BE7C4" w14:textId="6F1DD65E" w:rsidR="00B97F5F" w:rsidRPr="003E47D4" w:rsidRDefault="0045444E" w:rsidP="00DC2A1B">
      <w:pPr>
        <w:tabs>
          <w:tab w:val="left" w:pos="1728"/>
        </w:tabs>
      </w:pPr>
      <w:r>
        <w:rPr>
          <w:noProof/>
          <w:lang w:eastAsia="fr-FR"/>
        </w:rPr>
        <mc:AlternateContent>
          <mc:Choice Requires="wps">
            <w:drawing>
              <wp:anchor distT="0" distB="0" distL="114300" distR="114300" simplePos="0" relativeHeight="251660288" behindDoc="0" locked="0" layoutInCell="1" allowOverlap="1" wp14:anchorId="66B5BF5E" wp14:editId="474DAF8F">
                <wp:simplePos x="0" y="0"/>
                <wp:positionH relativeFrom="column">
                  <wp:posOffset>1549400</wp:posOffset>
                </wp:positionH>
                <wp:positionV relativeFrom="paragraph">
                  <wp:posOffset>7762875</wp:posOffset>
                </wp:positionV>
                <wp:extent cx="1879600" cy="1083310"/>
                <wp:effectExtent l="0" t="0" r="0" b="2540"/>
                <wp:wrapSquare wrapText="bothSides"/>
                <wp:docPr id="51" name="Zone de texte 51"/>
                <wp:cNvGraphicFramePr/>
                <a:graphic xmlns:a="http://schemas.openxmlformats.org/drawingml/2006/main">
                  <a:graphicData uri="http://schemas.microsoft.com/office/word/2010/wordprocessingShape">
                    <wps:wsp>
                      <wps:cNvSpPr txBox="1"/>
                      <wps:spPr>
                        <a:xfrm>
                          <a:off x="0" y="0"/>
                          <a:ext cx="1879600" cy="10833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A99889" w14:textId="155ED2C8" w:rsidR="000D77C3" w:rsidRPr="00457C83" w:rsidRDefault="000D77C3" w:rsidP="0045444E">
                            <w:pPr>
                              <w:pStyle w:val="p1"/>
                              <w:jc w:val="left"/>
                              <w:rPr>
                                <w:rFonts w:ascii="Arial" w:hAnsi="Arial" w:cs="Arial"/>
                                <w:b/>
                                <w:sz w:val="15"/>
                                <w:szCs w:val="15"/>
                              </w:rPr>
                            </w:pPr>
                            <w:r w:rsidRPr="00457C83">
                              <w:rPr>
                                <w:rFonts w:ascii="Arial" w:hAnsi="Arial" w:cs="Arial"/>
                                <w:b/>
                                <w:sz w:val="15"/>
                                <w:szCs w:val="15"/>
                              </w:rPr>
                              <w:t>Direction générale de l’Aviation civile</w:t>
                            </w:r>
                          </w:p>
                          <w:p w14:paraId="4E4369F5" w14:textId="7D692622" w:rsidR="000D77C3" w:rsidRDefault="000D77C3" w:rsidP="0066481E">
                            <w:pPr>
                              <w:pStyle w:val="p1"/>
                              <w:jc w:val="left"/>
                              <w:rPr>
                                <w:rFonts w:ascii="Arial" w:hAnsi="Arial" w:cs="Arial"/>
                                <w:b/>
                                <w:sz w:val="15"/>
                                <w:szCs w:val="15"/>
                              </w:rPr>
                            </w:pPr>
                            <w:r w:rsidRPr="0066481E">
                              <w:rPr>
                                <w:rFonts w:ascii="Arial" w:hAnsi="Arial" w:cs="Arial"/>
                                <w:b/>
                                <w:sz w:val="15"/>
                                <w:szCs w:val="15"/>
                              </w:rPr>
                              <w:t>S</w:t>
                            </w:r>
                            <w:r>
                              <w:rPr>
                                <w:rFonts w:ascii="Arial" w:hAnsi="Arial" w:cs="Arial"/>
                                <w:b/>
                                <w:sz w:val="15"/>
                                <w:szCs w:val="15"/>
                              </w:rPr>
                              <w:t>EAC-PF</w:t>
                            </w:r>
                          </w:p>
                          <w:p w14:paraId="0B44B5D9" w14:textId="40E683E2" w:rsidR="000D77C3" w:rsidRPr="0066481E" w:rsidRDefault="000D77C3" w:rsidP="0066481E">
                            <w:pPr>
                              <w:pStyle w:val="p1"/>
                              <w:jc w:val="left"/>
                              <w:rPr>
                                <w:rFonts w:ascii="Arial" w:hAnsi="Arial" w:cs="Arial"/>
                                <w:sz w:val="15"/>
                                <w:szCs w:val="15"/>
                              </w:rPr>
                            </w:pPr>
                            <w:r w:rsidRPr="0066481E">
                              <w:rPr>
                                <w:rFonts w:ascii="Arial" w:hAnsi="Arial" w:cs="Arial"/>
                                <w:sz w:val="15"/>
                                <w:szCs w:val="15"/>
                              </w:rPr>
                              <w:t xml:space="preserve">Aéroport de </w:t>
                            </w:r>
                            <w:r>
                              <w:rPr>
                                <w:rFonts w:ascii="Arial" w:hAnsi="Arial" w:cs="Arial"/>
                                <w:sz w:val="15"/>
                                <w:szCs w:val="15"/>
                              </w:rPr>
                              <w:t>Tahiti-Faa’a</w:t>
                            </w:r>
                          </w:p>
                          <w:p w14:paraId="6600F123" w14:textId="648A9984" w:rsidR="000D77C3" w:rsidRPr="0066481E" w:rsidRDefault="000D77C3" w:rsidP="0066481E">
                            <w:pPr>
                              <w:pStyle w:val="p1"/>
                              <w:jc w:val="left"/>
                              <w:rPr>
                                <w:rFonts w:ascii="Arial" w:hAnsi="Arial" w:cs="Arial"/>
                                <w:sz w:val="15"/>
                                <w:szCs w:val="15"/>
                              </w:rPr>
                            </w:pPr>
                            <w:r>
                              <w:rPr>
                                <w:rFonts w:ascii="Arial" w:hAnsi="Arial" w:cs="Arial"/>
                                <w:sz w:val="15"/>
                                <w:szCs w:val="15"/>
                              </w:rPr>
                              <w:t>BP6404</w:t>
                            </w:r>
                          </w:p>
                          <w:p w14:paraId="4D2FCB78" w14:textId="6E2817A6" w:rsidR="000D77C3" w:rsidRPr="0066481E" w:rsidRDefault="000D77C3" w:rsidP="0066481E">
                            <w:pPr>
                              <w:pStyle w:val="p1"/>
                              <w:jc w:val="left"/>
                              <w:rPr>
                                <w:rFonts w:ascii="Arial" w:hAnsi="Arial" w:cs="Arial"/>
                                <w:sz w:val="15"/>
                                <w:szCs w:val="15"/>
                              </w:rPr>
                            </w:pPr>
                            <w:r>
                              <w:rPr>
                                <w:rFonts w:ascii="Arial" w:hAnsi="Arial" w:cs="Arial"/>
                                <w:sz w:val="15"/>
                                <w:szCs w:val="15"/>
                              </w:rPr>
                              <w:t>98702 FAA’A</w:t>
                            </w:r>
                          </w:p>
                          <w:p w14:paraId="3D9D88D2" w14:textId="77777777" w:rsidR="000D77C3" w:rsidRPr="0066481E" w:rsidRDefault="000D77C3" w:rsidP="0066481E">
                            <w:pPr>
                              <w:jc w:val="right"/>
                              <w:rPr>
                                <w:rFonts w:ascii="Liberation Sans" w:hAnsi="Liberation Sans" w:cs="Liberation Sans"/>
                                <w:b/>
                                <w:sz w:val="12"/>
                              </w:rPr>
                            </w:pPr>
                          </w:p>
                          <w:p w14:paraId="5F96AC0A" w14:textId="77777777" w:rsidR="000D77C3" w:rsidRPr="0066481E" w:rsidRDefault="000D77C3" w:rsidP="0066481E">
                            <w:pPr>
                              <w:pStyle w:val="p1"/>
                              <w:jc w:val="left"/>
                              <w:rPr>
                                <w:rFonts w:ascii="Arial" w:hAnsi="Arial" w:cs="Arial"/>
                                <w:sz w:val="15"/>
                                <w:szCs w:val="15"/>
                              </w:rPr>
                            </w:pPr>
                            <w:r w:rsidRPr="0066481E">
                              <w:rPr>
                                <w:rFonts w:ascii="Arial" w:hAnsi="Arial" w:cs="Arial"/>
                                <w:sz w:val="15"/>
                                <w:szCs w:val="15"/>
                              </w:rPr>
                              <w:t>Tél. : 0493172023</w:t>
                            </w:r>
                          </w:p>
                          <w:p w14:paraId="2CC72687" w14:textId="77777777" w:rsidR="000D77C3" w:rsidRPr="00DC2A1B" w:rsidRDefault="000D77C3" w:rsidP="0045444E">
                            <w:pP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B5BF5E" id="_x0000_t202" coordsize="21600,21600" o:spt="202" path="m,l,21600r21600,l21600,xe">
                <v:stroke joinstyle="miter"/>
                <v:path gradientshapeok="t" o:connecttype="rect"/>
              </v:shapetype>
              <v:shape id="Zone de texte 51" o:spid="_x0000_s1026" type="#_x0000_t202" style="position:absolute;left:0;text-align:left;margin-left:122pt;margin-top:611.25pt;width:148pt;height:8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" filled="f" stroked="f">
                <v:textbox>
                  <w:txbxContent>
                    <w:p w14:paraId="11A99889" w14:textId="155ED2C8" w:rsidR="000D77C3" w:rsidRPr="00457C83" w:rsidRDefault="000D77C3" w:rsidP="0045444E">
                      <w:pPr>
                        <w:pStyle w:val="p1"/>
                        <w:jc w:val="left"/>
                        <w:rPr>
                          <w:rFonts w:ascii="Arial" w:hAnsi="Arial" w:cs="Arial"/>
                          <w:b/>
                          <w:sz w:val="15"/>
                          <w:szCs w:val="15"/>
                        </w:rPr>
                      </w:pPr>
                      <w:r w:rsidRPr="00457C83">
                        <w:rPr>
                          <w:rFonts w:ascii="Arial" w:hAnsi="Arial" w:cs="Arial"/>
                          <w:b/>
                          <w:sz w:val="15"/>
                          <w:szCs w:val="15"/>
                        </w:rPr>
                        <w:t>Direction générale de l’Aviation civile</w:t>
                      </w:r>
                    </w:p>
                    <w:p w14:paraId="4E4369F5" w14:textId="7D692622" w:rsidR="000D77C3" w:rsidRDefault="000D77C3" w:rsidP="0066481E">
                      <w:pPr>
                        <w:pStyle w:val="p1"/>
                        <w:jc w:val="left"/>
                        <w:rPr>
                          <w:rFonts w:ascii="Arial" w:hAnsi="Arial" w:cs="Arial"/>
                          <w:b/>
                          <w:sz w:val="15"/>
                          <w:szCs w:val="15"/>
                        </w:rPr>
                      </w:pPr>
                      <w:r w:rsidRPr="0066481E">
                        <w:rPr>
                          <w:rFonts w:ascii="Arial" w:hAnsi="Arial" w:cs="Arial"/>
                          <w:b/>
                          <w:sz w:val="15"/>
                          <w:szCs w:val="15"/>
                        </w:rPr>
                        <w:t>S</w:t>
                      </w:r>
                      <w:r>
                        <w:rPr>
                          <w:rFonts w:ascii="Arial" w:hAnsi="Arial" w:cs="Arial"/>
                          <w:b/>
                          <w:sz w:val="15"/>
                          <w:szCs w:val="15"/>
                        </w:rPr>
                        <w:t>EAC-PF</w:t>
                      </w:r>
                    </w:p>
                    <w:p w14:paraId="0B44B5D9" w14:textId="40E683E2" w:rsidR="000D77C3" w:rsidRPr="0066481E" w:rsidRDefault="000D77C3" w:rsidP="0066481E">
                      <w:pPr>
                        <w:pStyle w:val="p1"/>
                        <w:jc w:val="left"/>
                        <w:rPr>
                          <w:rFonts w:ascii="Arial" w:hAnsi="Arial" w:cs="Arial"/>
                          <w:sz w:val="15"/>
                          <w:szCs w:val="15"/>
                        </w:rPr>
                      </w:pPr>
                      <w:r w:rsidRPr="0066481E">
                        <w:rPr>
                          <w:rFonts w:ascii="Arial" w:hAnsi="Arial" w:cs="Arial"/>
                          <w:sz w:val="15"/>
                          <w:szCs w:val="15"/>
                        </w:rPr>
                        <w:t xml:space="preserve">Aéroport de </w:t>
                      </w:r>
                      <w:r>
                        <w:rPr>
                          <w:rFonts w:ascii="Arial" w:hAnsi="Arial" w:cs="Arial"/>
                          <w:sz w:val="15"/>
                          <w:szCs w:val="15"/>
                        </w:rPr>
                        <w:t>Tahiti-Faa’a</w:t>
                      </w:r>
                    </w:p>
                    <w:p w14:paraId="6600F123" w14:textId="648A9984" w:rsidR="000D77C3" w:rsidRPr="0066481E" w:rsidRDefault="000D77C3" w:rsidP="0066481E">
                      <w:pPr>
                        <w:pStyle w:val="p1"/>
                        <w:jc w:val="left"/>
                        <w:rPr>
                          <w:rFonts w:ascii="Arial" w:hAnsi="Arial" w:cs="Arial"/>
                          <w:sz w:val="15"/>
                          <w:szCs w:val="15"/>
                        </w:rPr>
                      </w:pPr>
                      <w:r>
                        <w:rPr>
                          <w:rFonts w:ascii="Arial" w:hAnsi="Arial" w:cs="Arial"/>
                          <w:sz w:val="15"/>
                          <w:szCs w:val="15"/>
                        </w:rPr>
                        <w:t>BP6404</w:t>
                      </w:r>
                    </w:p>
                    <w:p w14:paraId="4D2FCB78" w14:textId="6E2817A6" w:rsidR="000D77C3" w:rsidRPr="0066481E" w:rsidRDefault="000D77C3" w:rsidP="0066481E">
                      <w:pPr>
                        <w:pStyle w:val="p1"/>
                        <w:jc w:val="left"/>
                        <w:rPr>
                          <w:rFonts w:ascii="Arial" w:hAnsi="Arial" w:cs="Arial"/>
                          <w:sz w:val="15"/>
                          <w:szCs w:val="15"/>
                        </w:rPr>
                      </w:pPr>
                      <w:r>
                        <w:rPr>
                          <w:rFonts w:ascii="Arial" w:hAnsi="Arial" w:cs="Arial"/>
                          <w:sz w:val="15"/>
                          <w:szCs w:val="15"/>
                        </w:rPr>
                        <w:t>98702 FAA’A</w:t>
                      </w:r>
                    </w:p>
                    <w:p w14:paraId="3D9D88D2" w14:textId="77777777" w:rsidR="000D77C3" w:rsidRPr="0066481E" w:rsidRDefault="000D77C3" w:rsidP="0066481E">
                      <w:pPr>
                        <w:jc w:val="right"/>
                        <w:rPr>
                          <w:rFonts w:ascii="Liberation Sans" w:hAnsi="Liberation Sans" w:cs="Liberation Sans"/>
                          <w:b/>
                          <w:sz w:val="12"/>
                        </w:rPr>
                      </w:pPr>
                    </w:p>
                    <w:p w14:paraId="5F96AC0A" w14:textId="77777777" w:rsidR="000D77C3" w:rsidRPr="0066481E" w:rsidRDefault="000D77C3" w:rsidP="0066481E">
                      <w:pPr>
                        <w:pStyle w:val="p1"/>
                        <w:jc w:val="left"/>
                        <w:rPr>
                          <w:rFonts w:ascii="Arial" w:hAnsi="Arial" w:cs="Arial"/>
                          <w:sz w:val="15"/>
                          <w:szCs w:val="15"/>
                        </w:rPr>
                      </w:pPr>
                      <w:r w:rsidRPr="0066481E">
                        <w:rPr>
                          <w:rFonts w:ascii="Arial" w:hAnsi="Arial" w:cs="Arial"/>
                          <w:sz w:val="15"/>
                          <w:szCs w:val="15"/>
                        </w:rPr>
                        <w:t>Tél. : 0493172023</w:t>
                      </w:r>
                    </w:p>
                    <w:p w14:paraId="2CC72687" w14:textId="77777777" w:rsidR="000D77C3" w:rsidRPr="00DC2A1B" w:rsidRDefault="000D77C3" w:rsidP="0045444E">
                      <w:pPr>
                        <w:rPr>
                          <w:sz w:val="15"/>
                          <w:szCs w:val="15"/>
                        </w:rPr>
                      </w:pPr>
                    </w:p>
                  </w:txbxContent>
                </v:textbox>
                <w10:wrap type="square"/>
              </v:shape>
            </w:pict>
          </mc:Fallback>
        </mc:AlternateContent>
      </w:r>
      <w:r>
        <w:rPr>
          <w:noProof/>
          <w:lang w:eastAsia="fr-FR"/>
        </w:rPr>
        <w:drawing>
          <wp:anchor distT="0" distB="0" distL="114300" distR="114300" simplePos="0" relativeHeight="251661312" behindDoc="1" locked="0" layoutInCell="1" allowOverlap="1" wp14:anchorId="4C83C806" wp14:editId="769D6279">
            <wp:simplePos x="0" y="0"/>
            <wp:positionH relativeFrom="column">
              <wp:posOffset>470535</wp:posOffset>
            </wp:positionH>
            <wp:positionV relativeFrom="paragraph">
              <wp:posOffset>7847965</wp:posOffset>
            </wp:positionV>
            <wp:extent cx="712800" cy="71280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GAC.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2800" cy="712800"/>
                    </a:xfrm>
                    <a:prstGeom prst="rect">
                      <a:avLst/>
                    </a:prstGeom>
                  </pic:spPr>
                </pic:pic>
              </a:graphicData>
            </a:graphic>
            <wp14:sizeRelH relativeFrom="margin">
              <wp14:pctWidth>0</wp14:pctWidth>
            </wp14:sizeRelH>
            <wp14:sizeRelV relativeFrom="margin">
              <wp14:pctHeight>0</wp14:pctHeight>
            </wp14:sizeRelV>
          </wp:anchor>
        </w:drawing>
      </w:r>
    </w:p>
    <w:sectPr w:rsidR="00B97F5F" w:rsidRPr="003E47D4" w:rsidSect="00B97F5F">
      <w:headerReference w:type="default" r:id="rId16"/>
      <w:footerReference w:type="default" r:id="rId17"/>
      <w:pgSz w:w="11900" w:h="16840"/>
      <w:pgMar w:top="1417" w:right="1417" w:bottom="399" w:left="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A4593" w14:textId="77777777" w:rsidR="0049337F" w:rsidRDefault="0049337F" w:rsidP="002D45FB">
      <w:r>
        <w:separator/>
      </w:r>
    </w:p>
  </w:endnote>
  <w:endnote w:type="continuationSeparator" w:id="0">
    <w:p w14:paraId="65EC4DA3" w14:textId="77777777" w:rsidR="0049337F" w:rsidRDefault="0049337F" w:rsidP="002D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rianne">
    <w:altName w:val="Arial"/>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353508"/>
      <w:docPartObj>
        <w:docPartGallery w:val="Page Numbers (Bottom of Page)"/>
        <w:docPartUnique/>
      </w:docPartObj>
    </w:sdtPr>
    <w:sdtContent>
      <w:p w14:paraId="4231682C" w14:textId="05289AAD" w:rsidR="000D77C3" w:rsidRPr="00207943" w:rsidRDefault="00207943" w:rsidP="00207943">
        <w:pPr>
          <w:pStyle w:val="En-tte"/>
          <w:tabs>
            <w:tab w:val="clear" w:pos="4536"/>
            <w:tab w:val="right" w:pos="9000"/>
          </w:tabs>
          <w:rPr>
            <w:rFonts w:ascii="Arial Narrow" w:hAnsi="Arial Narrow"/>
            <w:sz w:val="16"/>
            <w:szCs w:val="16"/>
          </w:rPr>
        </w:pPr>
        <w:r>
          <w:t xml:space="preserve">AE-CCAP – </w:t>
        </w:r>
        <w:r>
          <w:rPr>
            <w:b/>
            <w:bCs/>
          </w:rPr>
          <w:t>CEM</w:t>
        </w:r>
        <w:r>
          <w:t xml:space="preserve"> / Portes &amp; Portails motorisés | SEAC-PF à Tahiti</w:t>
        </w:r>
        <w:r>
          <w:rPr>
            <w:rFonts w:ascii="Arial Narrow" w:hAnsi="Arial Narrow"/>
            <w:sz w:val="16"/>
            <w:szCs w:val="16"/>
          </w:rPr>
          <w:tab/>
        </w:r>
        <w:r>
          <w:rPr>
            <w:rFonts w:ascii="Arial Narrow" w:hAnsi="Arial Narrow"/>
            <w:sz w:val="16"/>
            <w:szCs w:val="16"/>
          </w:rPr>
          <w:tab/>
        </w:r>
        <w:r w:rsidR="000D77C3">
          <w:fldChar w:fldCharType="begin"/>
        </w:r>
        <w:r w:rsidR="000D77C3">
          <w:instrText>PAGE   \* MERGEFORMAT</w:instrText>
        </w:r>
        <w:r w:rsidR="000D77C3">
          <w:fldChar w:fldCharType="separate"/>
        </w:r>
        <w:r w:rsidR="000D77C3">
          <w:t>2</w:t>
        </w:r>
        <w:r w:rsidR="000D77C3">
          <w:fldChar w:fldCharType="end"/>
        </w:r>
        <w:r>
          <w:t>/</w:t>
        </w:r>
        <w:r w:rsidRPr="004A685C">
          <w:rPr>
            <w:bCs/>
          </w:rPr>
          <w:fldChar w:fldCharType="begin"/>
        </w:r>
        <w:r w:rsidRPr="004A685C">
          <w:rPr>
            <w:bCs/>
          </w:rPr>
          <w:instrText>NUMPAGES  \* Arabic  \* MERGEFORMAT</w:instrText>
        </w:r>
        <w:r w:rsidRPr="004A685C">
          <w:rPr>
            <w:bCs/>
          </w:rPr>
          <w:fldChar w:fldCharType="separate"/>
        </w:r>
        <w:r>
          <w:rPr>
            <w:bCs/>
          </w:rPr>
          <w:t>14</w:t>
        </w:r>
        <w:r w:rsidRPr="004A685C">
          <w:rPr>
            <w:bCs/>
          </w:rPr>
          <w:fldChar w:fldCharType="end"/>
        </w:r>
      </w:p>
    </w:sdtContent>
  </w:sdt>
  <w:p w14:paraId="31E5816C" w14:textId="77777777" w:rsidR="000D77C3" w:rsidRDefault="000D77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FEE3" w14:textId="77777777" w:rsidR="000D77C3" w:rsidRDefault="000D77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459D8" w14:textId="77777777" w:rsidR="0049337F" w:rsidRDefault="0049337F" w:rsidP="002D45FB">
      <w:r>
        <w:separator/>
      </w:r>
    </w:p>
  </w:footnote>
  <w:footnote w:type="continuationSeparator" w:id="0">
    <w:p w14:paraId="6CB26D53" w14:textId="77777777" w:rsidR="0049337F" w:rsidRDefault="0049337F" w:rsidP="002D4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9087" w14:textId="61CD9B32" w:rsidR="000D77C3" w:rsidRPr="000D77C3" w:rsidRDefault="000D77C3" w:rsidP="000D77C3">
    <w:pPr>
      <w:pStyle w:val="Pieddepage"/>
      <w:jc w:val="right"/>
      <w:rPr>
        <w:i/>
        <w:color w:val="808080" w:themeColor="background1" w:themeShade="80"/>
        <w:sz w:val="16"/>
      </w:rPr>
    </w:pPr>
    <w:r w:rsidRPr="00E27CD4">
      <w:rPr>
        <w:i/>
        <w:color w:val="808080" w:themeColor="background1" w:themeShade="80"/>
        <w:sz w:val="16"/>
      </w:rPr>
      <w:t>AE-CCAP n°SEAC-PF_2</w:t>
    </w:r>
    <w:r w:rsidR="00E27688" w:rsidRPr="00E27CD4">
      <w:rPr>
        <w:i/>
        <w:color w:val="808080" w:themeColor="background1" w:themeShade="80"/>
        <w:sz w:val="16"/>
      </w:rPr>
      <w:t>501</w:t>
    </w:r>
    <w:r w:rsidR="001F7603" w:rsidRPr="00E27CD4">
      <w:rPr>
        <w:i/>
        <w:color w:val="808080" w:themeColor="background1" w:themeShade="80"/>
        <w:sz w:val="16"/>
      </w:rPr>
      <w:t>15</w:t>
    </w:r>
    <w:r w:rsidRPr="00F25ED6">
      <w:rPr>
        <w:noProof/>
        <w:highlight w:val="yellow"/>
        <w:lang w:eastAsia="fr-FR"/>
      </w:rPr>
      <w:drawing>
        <wp:anchor distT="0" distB="0" distL="114300" distR="114300" simplePos="0" relativeHeight="251660800" behindDoc="1" locked="0" layoutInCell="1" allowOverlap="1" wp14:anchorId="7041A5DD" wp14:editId="292DF6A3">
          <wp:simplePos x="0" y="0"/>
          <wp:positionH relativeFrom="column">
            <wp:posOffset>9077960</wp:posOffset>
          </wp:positionH>
          <wp:positionV relativeFrom="paragraph">
            <wp:posOffset>9149080</wp:posOffset>
          </wp:positionV>
          <wp:extent cx="744855" cy="74485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GAC.png"/>
                  <pic:cNvPicPr/>
                </pic:nvPicPr>
                <pic:blipFill>
                  <a:blip r:embed="rId1" cstate="print">
                    <a:extLst>
                      <a:ext uri="{28A0092B-C50C-407E-A947-70E740481C1C}">
                        <a14:useLocalDpi xmlns:a14="http://schemas.microsoft.com/office/drawing/2010/main"/>
                      </a:ext>
                    </a:extLst>
                  </a:blip>
                  <a:stretch>
                    <a:fillRect/>
                  </a:stretch>
                </pic:blipFill>
                <pic:spPr>
                  <a:xfrm>
                    <a:off x="0" y="0"/>
                    <a:ext cx="744855" cy="74485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838F" w14:textId="3CBBCC76" w:rsidR="000D77C3" w:rsidRDefault="000D77C3">
    <w:pPr>
      <w:pStyle w:val="En-tte"/>
    </w:pPr>
    <w:r>
      <w:rPr>
        <w:noProof/>
        <w:lang w:eastAsia="fr-FR"/>
      </w:rPr>
      <w:drawing>
        <wp:anchor distT="0" distB="0" distL="114300" distR="114300" simplePos="0" relativeHeight="251701248" behindDoc="1" locked="0" layoutInCell="1" allowOverlap="1" wp14:anchorId="7967888D" wp14:editId="459A5A51">
          <wp:simplePos x="0" y="0"/>
          <wp:positionH relativeFrom="column">
            <wp:posOffset>9077960</wp:posOffset>
          </wp:positionH>
          <wp:positionV relativeFrom="paragraph">
            <wp:posOffset>9149080</wp:posOffset>
          </wp:positionV>
          <wp:extent cx="744855" cy="744855"/>
          <wp:effectExtent l="0" t="0" r="0" b="0"/>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GAC.png"/>
                  <pic:cNvPicPr/>
                </pic:nvPicPr>
                <pic:blipFill>
                  <a:blip r:embed="rId1" cstate="print">
                    <a:extLst>
                      <a:ext uri="{28A0092B-C50C-407E-A947-70E740481C1C}">
                        <a14:useLocalDpi xmlns:a14="http://schemas.microsoft.com/office/drawing/2010/main"/>
                      </a:ext>
                    </a:extLst>
                  </a:blip>
                  <a:stretch>
                    <a:fillRect/>
                  </a:stretch>
                </pic:blipFill>
                <pic:spPr>
                  <a:xfrm>
                    <a:off x="0" y="0"/>
                    <a:ext cx="744855" cy="744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69289F70"/>
    <w:name w:val="WW8Num2"/>
    <w:lvl w:ilvl="0">
      <w:start w:val="1"/>
      <w:numFmt w:val="none"/>
      <w:pStyle w:val="Titre1"/>
      <w:suff w:val="nothing"/>
      <w:lvlText w:val=""/>
      <w:lvlJc w:val="left"/>
      <w:pPr>
        <w:tabs>
          <w:tab w:val="num" w:pos="0"/>
        </w:tabs>
        <w:ind w:left="432" w:hanging="432"/>
      </w:pPr>
      <w:rPr>
        <w:rFonts w:eastAsia="Times New Roman"/>
        <w:lang w:eastAsia="fr-FR"/>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lang w:eastAsia="fr-FR"/>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1069" w:hanging="360"/>
      </w:pPr>
      <w:rPr>
        <w:rFonts w:ascii="Wingdings" w:hAnsi="Wingdings" w:cs="Wingdings" w:hint="default"/>
        <w:sz w:val="20"/>
        <w:szCs w:val="20"/>
        <w:lang w:eastAsia="fr-FR"/>
      </w:rPr>
    </w:lvl>
  </w:abstractNum>
  <w:abstractNum w:abstractNumId="4" w15:restartNumberingAfterBreak="0">
    <w:nsid w:val="00000006"/>
    <w:multiLevelType w:val="multilevel"/>
    <w:tmpl w:val="00000006"/>
    <w:name w:val="WW8Num7"/>
    <w:lvl w:ilvl="0">
      <w:start w:val="1"/>
      <w:numFmt w:val="bullet"/>
      <w:lvlText w:val=""/>
      <w:lvlJc w:val="left"/>
      <w:pPr>
        <w:tabs>
          <w:tab w:val="num" w:pos="1069"/>
        </w:tabs>
        <w:ind w:left="1069" w:hanging="360"/>
      </w:pPr>
      <w:rPr>
        <w:rFonts w:ascii="Wingdings" w:hAnsi="Wingdings" w:cs="Wingdings" w:hint="default"/>
        <w:sz w:val="20"/>
      </w:rPr>
    </w:lvl>
    <w:lvl w:ilvl="1">
      <w:start w:val="1"/>
      <w:numFmt w:val="bullet"/>
      <w:lvlText w:val="o"/>
      <w:lvlJc w:val="left"/>
      <w:pPr>
        <w:tabs>
          <w:tab w:val="num" w:pos="1789"/>
        </w:tabs>
        <w:ind w:left="1789" w:hanging="360"/>
      </w:pPr>
      <w:rPr>
        <w:rFonts w:ascii="Courier New" w:hAnsi="Courier New" w:cs="Courier New" w:hint="default"/>
        <w:sz w:val="20"/>
      </w:rPr>
    </w:lvl>
    <w:lvl w:ilvl="2">
      <w:start w:val="1"/>
      <w:numFmt w:val="bullet"/>
      <w:lvlText w:val=""/>
      <w:lvlJc w:val="left"/>
      <w:pPr>
        <w:tabs>
          <w:tab w:val="num" w:pos="2509"/>
        </w:tabs>
        <w:ind w:left="2509" w:hanging="360"/>
      </w:pPr>
      <w:rPr>
        <w:rFonts w:ascii="Wingdings" w:hAnsi="Wingdings" w:cs="Wingdings" w:hint="default"/>
        <w:sz w:val="20"/>
      </w:rPr>
    </w:lvl>
    <w:lvl w:ilvl="3">
      <w:start w:val="1"/>
      <w:numFmt w:val="bullet"/>
      <w:lvlText w:val=""/>
      <w:lvlJc w:val="left"/>
      <w:pPr>
        <w:tabs>
          <w:tab w:val="num" w:pos="3229"/>
        </w:tabs>
        <w:ind w:left="3229" w:hanging="360"/>
      </w:pPr>
      <w:rPr>
        <w:rFonts w:ascii="Wingdings" w:hAnsi="Wingdings" w:cs="Wingdings" w:hint="default"/>
        <w:sz w:val="20"/>
      </w:rPr>
    </w:lvl>
    <w:lvl w:ilvl="4">
      <w:start w:val="1"/>
      <w:numFmt w:val="bullet"/>
      <w:lvlText w:val=""/>
      <w:lvlJc w:val="left"/>
      <w:pPr>
        <w:tabs>
          <w:tab w:val="num" w:pos="3949"/>
        </w:tabs>
        <w:ind w:left="3949" w:hanging="360"/>
      </w:pPr>
      <w:rPr>
        <w:rFonts w:ascii="Wingdings" w:hAnsi="Wingdings" w:cs="Wingdings" w:hint="default"/>
        <w:sz w:val="20"/>
      </w:rPr>
    </w:lvl>
    <w:lvl w:ilvl="5">
      <w:start w:val="1"/>
      <w:numFmt w:val="bullet"/>
      <w:lvlText w:val=""/>
      <w:lvlJc w:val="left"/>
      <w:pPr>
        <w:tabs>
          <w:tab w:val="num" w:pos="4669"/>
        </w:tabs>
        <w:ind w:left="4669" w:hanging="360"/>
      </w:pPr>
      <w:rPr>
        <w:rFonts w:ascii="Wingdings" w:hAnsi="Wingdings" w:cs="Wingdings" w:hint="default"/>
        <w:sz w:val="20"/>
      </w:rPr>
    </w:lvl>
    <w:lvl w:ilvl="6">
      <w:start w:val="1"/>
      <w:numFmt w:val="bullet"/>
      <w:lvlText w:val=""/>
      <w:lvlJc w:val="left"/>
      <w:pPr>
        <w:tabs>
          <w:tab w:val="num" w:pos="5389"/>
        </w:tabs>
        <w:ind w:left="5389" w:hanging="360"/>
      </w:pPr>
      <w:rPr>
        <w:rFonts w:ascii="Wingdings" w:hAnsi="Wingdings" w:cs="Wingdings" w:hint="default"/>
        <w:sz w:val="20"/>
      </w:rPr>
    </w:lvl>
    <w:lvl w:ilvl="7">
      <w:start w:val="1"/>
      <w:numFmt w:val="bullet"/>
      <w:lvlText w:val=""/>
      <w:lvlJc w:val="left"/>
      <w:pPr>
        <w:tabs>
          <w:tab w:val="num" w:pos="6109"/>
        </w:tabs>
        <w:ind w:left="6109" w:hanging="360"/>
      </w:pPr>
      <w:rPr>
        <w:rFonts w:ascii="Wingdings" w:hAnsi="Wingdings" w:cs="Wingdings" w:hint="default"/>
        <w:sz w:val="20"/>
      </w:rPr>
    </w:lvl>
    <w:lvl w:ilvl="8">
      <w:start w:val="1"/>
      <w:numFmt w:val="bullet"/>
      <w:lvlText w:val=""/>
      <w:lvlJc w:val="left"/>
      <w:pPr>
        <w:tabs>
          <w:tab w:val="num" w:pos="6829"/>
        </w:tabs>
        <w:ind w:left="6829" w:hanging="360"/>
      </w:pPr>
      <w:rPr>
        <w:rFonts w:ascii="Wingdings" w:hAnsi="Wingdings" w:cs="Wingdings" w:hint="default"/>
        <w:sz w:val="20"/>
      </w:rPr>
    </w:lvl>
  </w:abstractNum>
  <w:abstractNum w:abstractNumId="5"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0000000B"/>
    <w:multiLevelType w:val="multilevel"/>
    <w:tmpl w:val="0000000B"/>
    <w:name w:val="WW8Num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0000000C"/>
    <w:multiLevelType w:val="multilevel"/>
    <w:tmpl w:val="0000000C"/>
    <w:name w:val="WW8Num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0000000D"/>
    <w:multiLevelType w:val="multilevel"/>
    <w:tmpl w:val="0000000D"/>
    <w:name w:val="WW8Num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000000E"/>
    <w:multiLevelType w:val="multilevel"/>
    <w:tmpl w:val="0000000E"/>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006843A9"/>
    <w:multiLevelType w:val="hybridMultilevel"/>
    <w:tmpl w:val="C55E5EEE"/>
    <w:lvl w:ilvl="0" w:tplc="E9E0E5BA">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0C245F3"/>
    <w:multiLevelType w:val="multilevel"/>
    <w:tmpl w:val="5D1EC8CA"/>
    <w:styleLink w:val="WW8Num4"/>
    <w:lvl w:ilvl="0">
      <w:numFmt w:val="bullet"/>
      <w:pStyle w:val="List1"/>
      <w:lvlText w:val=""/>
      <w:lvlJc w:val="left"/>
      <w:pPr>
        <w:ind w:left="360" w:hanging="360"/>
      </w:pPr>
      <w:rPr>
        <w:rFonts w:ascii="Wingdings 2" w:hAnsi="Wingdings 2"/>
      </w:rPr>
    </w:lvl>
    <w:lvl w:ilvl="1">
      <w:numFmt w:val="bullet"/>
      <w:lvlText w:val=""/>
      <w:lvlJc w:val="left"/>
      <w:pPr>
        <w:ind w:left="2007" w:hanging="360"/>
      </w:pPr>
      <w:rPr>
        <w:rFonts w:ascii="Wingdings 2" w:eastAsia="Times New Roman" w:hAnsi="Wingdings 2" w:cs="Arial"/>
        <w:b/>
        <w:color w:val="B4409A"/>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15" w15:restartNumberingAfterBreak="0">
    <w:nsid w:val="036A28D9"/>
    <w:multiLevelType w:val="hybridMultilevel"/>
    <w:tmpl w:val="2E8E7F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8FD7B1B"/>
    <w:multiLevelType w:val="multilevel"/>
    <w:tmpl w:val="0FA46A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9FA5AD6"/>
    <w:multiLevelType w:val="multilevel"/>
    <w:tmpl w:val="F7344D76"/>
    <w:styleLink w:val="Outline"/>
    <w:lvl w:ilvl="0">
      <w:start w:val="1"/>
      <w:numFmt w:val="decimal"/>
      <w:lvlText w:val="Chapitre %1. "/>
      <w:lvlJc w:val="left"/>
      <w:rPr>
        <w:u w:val="single"/>
      </w:rPr>
    </w:lvl>
    <w:lvl w:ilvl="1">
      <w:start w:val="1"/>
      <w:numFmt w:val="decimal"/>
      <w:lvlText w:val="%1.%2. "/>
      <w:lvlJc w:val="left"/>
      <w:pPr>
        <w:ind w:left="240" w:firstLine="0"/>
      </w:pPr>
      <w:rPr>
        <w:u w:val="single"/>
      </w:rPr>
    </w:lvl>
    <w:lvl w:ilvl="2">
      <w:start w:val="1"/>
      <w:numFmt w:val="decimal"/>
      <w:lvlText w:val="%1.%2.%3. "/>
      <w:lvlJc w:val="left"/>
      <w:pPr>
        <w:ind w:left="720" w:firstLine="0"/>
      </w:pPr>
      <w:rPr>
        <w:rFonts w:ascii="Symbol" w:hAnsi="Symbol" w:cs="Symbol"/>
        <w:b/>
        <w:bCs/>
        <w:sz w:val="24"/>
      </w:rPr>
    </w:lvl>
    <w:lvl w:ilvl="3">
      <w:start w:val="1"/>
      <w:numFmt w:val="decimal"/>
      <w:lvlText w:val="%1.%2.%3.%4. "/>
      <w:lvlJc w:val="left"/>
      <w:rPr>
        <w:b/>
        <w:i w:val="0"/>
        <w:sz w:val="24"/>
        <w:u w:val="singl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B3C3161"/>
    <w:multiLevelType w:val="hybridMultilevel"/>
    <w:tmpl w:val="1A4E9BD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0E2009D9"/>
    <w:multiLevelType w:val="multilevel"/>
    <w:tmpl w:val="05AA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4F6C2F"/>
    <w:multiLevelType w:val="hybridMultilevel"/>
    <w:tmpl w:val="4B904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3E28BB"/>
    <w:multiLevelType w:val="hybridMultilevel"/>
    <w:tmpl w:val="F07A1B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B21250"/>
    <w:multiLevelType w:val="multilevel"/>
    <w:tmpl w:val="658E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1B64AD"/>
    <w:multiLevelType w:val="multilevel"/>
    <w:tmpl w:val="261A301C"/>
    <w:styleLink w:val="WW8Num2"/>
    <w:lvl w:ilvl="0">
      <w:numFmt w:val="bullet"/>
      <w:lvlText w:val="-"/>
      <w:lvlJc w:val="left"/>
      <w:pPr>
        <w:ind w:left="72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43F971E8"/>
    <w:multiLevelType w:val="hybridMultilevel"/>
    <w:tmpl w:val="60A89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AD7233"/>
    <w:multiLevelType w:val="hybridMultilevel"/>
    <w:tmpl w:val="D2A8ED4E"/>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DA272A0"/>
    <w:multiLevelType w:val="hybridMultilevel"/>
    <w:tmpl w:val="6D7A6F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1B1814"/>
    <w:multiLevelType w:val="hybridMultilevel"/>
    <w:tmpl w:val="73A4D76A"/>
    <w:lvl w:ilvl="0" w:tplc="7B1AF1FC">
      <w:start w:val="2"/>
      <w:numFmt w:val="bullet"/>
      <w:lvlText w:val="-"/>
      <w:lvlJc w:val="left"/>
      <w:pPr>
        <w:tabs>
          <w:tab w:val="num" w:pos="907"/>
        </w:tabs>
        <w:ind w:left="907" w:hanging="227"/>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787EE9"/>
    <w:multiLevelType w:val="multilevel"/>
    <w:tmpl w:val="EFC84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98363B"/>
    <w:multiLevelType w:val="hybridMultilevel"/>
    <w:tmpl w:val="43824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3225F0"/>
    <w:multiLevelType w:val="hybridMultilevel"/>
    <w:tmpl w:val="E9C6E6A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43F63EE"/>
    <w:multiLevelType w:val="hybridMultilevel"/>
    <w:tmpl w:val="B3D0B3CE"/>
    <w:lvl w:ilvl="0" w:tplc="84B816C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0991850">
    <w:abstractNumId w:val="0"/>
  </w:num>
  <w:num w:numId="2" w16cid:durableId="1965382284">
    <w:abstractNumId w:val="2"/>
  </w:num>
  <w:num w:numId="3" w16cid:durableId="1118068835">
    <w:abstractNumId w:val="3"/>
  </w:num>
  <w:num w:numId="4" w16cid:durableId="2129930007">
    <w:abstractNumId w:val="4"/>
  </w:num>
  <w:num w:numId="5" w16cid:durableId="263463152">
    <w:abstractNumId w:val="6"/>
  </w:num>
  <w:num w:numId="6" w16cid:durableId="1008560549">
    <w:abstractNumId w:val="11"/>
  </w:num>
  <w:num w:numId="7" w16cid:durableId="592474395">
    <w:abstractNumId w:val="12"/>
  </w:num>
  <w:num w:numId="8" w16cid:durableId="1690178860">
    <w:abstractNumId w:val="24"/>
  </w:num>
  <w:num w:numId="9" w16cid:durableId="626859802">
    <w:abstractNumId w:val="21"/>
  </w:num>
  <w:num w:numId="10" w16cid:durableId="2135832643">
    <w:abstractNumId w:val="30"/>
  </w:num>
  <w:num w:numId="11" w16cid:durableId="682823917">
    <w:abstractNumId w:val="25"/>
  </w:num>
  <w:num w:numId="12" w16cid:durableId="1717316826">
    <w:abstractNumId w:val="22"/>
  </w:num>
  <w:num w:numId="13" w16cid:durableId="2094281807">
    <w:abstractNumId w:val="26"/>
  </w:num>
  <w:num w:numId="14" w16cid:durableId="326251909">
    <w:abstractNumId w:val="29"/>
  </w:num>
  <w:num w:numId="15" w16cid:durableId="1007753739">
    <w:abstractNumId w:val="18"/>
  </w:num>
  <w:num w:numId="16" w16cid:durableId="736052410">
    <w:abstractNumId w:val="19"/>
  </w:num>
  <w:num w:numId="17" w16cid:durableId="1399788918">
    <w:abstractNumId w:val="28"/>
  </w:num>
  <w:num w:numId="18" w16cid:durableId="2061586659">
    <w:abstractNumId w:val="13"/>
  </w:num>
  <w:num w:numId="19" w16cid:durableId="223376586">
    <w:abstractNumId w:val="17"/>
  </w:num>
  <w:num w:numId="20" w16cid:durableId="846754598">
    <w:abstractNumId w:val="23"/>
  </w:num>
  <w:num w:numId="21" w16cid:durableId="604656560">
    <w:abstractNumId w:val="14"/>
  </w:num>
  <w:num w:numId="22" w16cid:durableId="1378507420">
    <w:abstractNumId w:val="23"/>
  </w:num>
  <w:num w:numId="23" w16cid:durableId="453448005">
    <w:abstractNumId w:val="15"/>
  </w:num>
  <w:num w:numId="24" w16cid:durableId="965895265">
    <w:abstractNumId w:val="27"/>
  </w:num>
  <w:num w:numId="25" w16cid:durableId="1086346199">
    <w:abstractNumId w:val="0"/>
  </w:num>
  <w:num w:numId="26" w16cid:durableId="1326978327">
    <w:abstractNumId w:val="0"/>
  </w:num>
  <w:num w:numId="27" w16cid:durableId="1209218936">
    <w:abstractNumId w:val="0"/>
  </w:num>
  <w:num w:numId="28" w16cid:durableId="7753290">
    <w:abstractNumId w:val="0"/>
  </w:num>
  <w:num w:numId="29" w16cid:durableId="1208444237">
    <w:abstractNumId w:val="20"/>
  </w:num>
  <w:num w:numId="30" w16cid:durableId="485971956">
    <w:abstractNumId w:val="16"/>
  </w:num>
  <w:num w:numId="31" w16cid:durableId="900562078">
    <w:abstractNumId w:val="0"/>
  </w:num>
  <w:num w:numId="32" w16cid:durableId="739137973">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950"/>
    <w:rsid w:val="00000A90"/>
    <w:rsid w:val="00002532"/>
    <w:rsid w:val="0000593A"/>
    <w:rsid w:val="0002201A"/>
    <w:rsid w:val="00046805"/>
    <w:rsid w:val="00046BAC"/>
    <w:rsid w:val="00053E16"/>
    <w:rsid w:val="0005443D"/>
    <w:rsid w:val="00055D50"/>
    <w:rsid w:val="0006433D"/>
    <w:rsid w:val="0006777A"/>
    <w:rsid w:val="00073BEB"/>
    <w:rsid w:val="00083B6B"/>
    <w:rsid w:val="00092181"/>
    <w:rsid w:val="000A090A"/>
    <w:rsid w:val="000A0EF1"/>
    <w:rsid w:val="000A54D0"/>
    <w:rsid w:val="000A72AC"/>
    <w:rsid w:val="000A7A15"/>
    <w:rsid w:val="000B14B7"/>
    <w:rsid w:val="000B63CE"/>
    <w:rsid w:val="000C480D"/>
    <w:rsid w:val="000D1F0B"/>
    <w:rsid w:val="000D6526"/>
    <w:rsid w:val="000D77C3"/>
    <w:rsid w:val="000E3113"/>
    <w:rsid w:val="000F06B3"/>
    <w:rsid w:val="000F73F5"/>
    <w:rsid w:val="00100000"/>
    <w:rsid w:val="00105D9C"/>
    <w:rsid w:val="00106E45"/>
    <w:rsid w:val="00125A71"/>
    <w:rsid w:val="0013655B"/>
    <w:rsid w:val="001365FB"/>
    <w:rsid w:val="00137FC8"/>
    <w:rsid w:val="00143DF9"/>
    <w:rsid w:val="001700D6"/>
    <w:rsid w:val="00175A7F"/>
    <w:rsid w:val="00176D77"/>
    <w:rsid w:val="00177387"/>
    <w:rsid w:val="00181859"/>
    <w:rsid w:val="00182726"/>
    <w:rsid w:val="00184811"/>
    <w:rsid w:val="001A106C"/>
    <w:rsid w:val="001A220E"/>
    <w:rsid w:val="001A4AE6"/>
    <w:rsid w:val="001A59FF"/>
    <w:rsid w:val="001A6BE3"/>
    <w:rsid w:val="001A756F"/>
    <w:rsid w:val="001B7503"/>
    <w:rsid w:val="001B7D33"/>
    <w:rsid w:val="001C03F1"/>
    <w:rsid w:val="001C232C"/>
    <w:rsid w:val="001C3333"/>
    <w:rsid w:val="001D3DB1"/>
    <w:rsid w:val="001D3E2E"/>
    <w:rsid w:val="001D5F95"/>
    <w:rsid w:val="001E0AEE"/>
    <w:rsid w:val="001E6DE8"/>
    <w:rsid w:val="001E79D4"/>
    <w:rsid w:val="001F06C6"/>
    <w:rsid w:val="001F28C6"/>
    <w:rsid w:val="001F36D3"/>
    <w:rsid w:val="001F7603"/>
    <w:rsid w:val="002051D2"/>
    <w:rsid w:val="00206C9F"/>
    <w:rsid w:val="00207943"/>
    <w:rsid w:val="00210982"/>
    <w:rsid w:val="002161B6"/>
    <w:rsid w:val="00223962"/>
    <w:rsid w:val="002320DA"/>
    <w:rsid w:val="00235FD9"/>
    <w:rsid w:val="00245343"/>
    <w:rsid w:val="00246BCB"/>
    <w:rsid w:val="0025338D"/>
    <w:rsid w:val="0025425A"/>
    <w:rsid w:val="00254B3B"/>
    <w:rsid w:val="002555C2"/>
    <w:rsid w:val="0026055B"/>
    <w:rsid w:val="00265A0D"/>
    <w:rsid w:val="002721C0"/>
    <w:rsid w:val="002736F0"/>
    <w:rsid w:val="00290498"/>
    <w:rsid w:val="00291A4F"/>
    <w:rsid w:val="00296D41"/>
    <w:rsid w:val="002A1535"/>
    <w:rsid w:val="002A7EEF"/>
    <w:rsid w:val="002B682B"/>
    <w:rsid w:val="002C0812"/>
    <w:rsid w:val="002C1152"/>
    <w:rsid w:val="002C4276"/>
    <w:rsid w:val="002D45FB"/>
    <w:rsid w:val="002E0C2D"/>
    <w:rsid w:val="002E0F66"/>
    <w:rsid w:val="002E54F7"/>
    <w:rsid w:val="002E67B3"/>
    <w:rsid w:val="002F02BB"/>
    <w:rsid w:val="002F5500"/>
    <w:rsid w:val="002F7C66"/>
    <w:rsid w:val="00306B58"/>
    <w:rsid w:val="0031007A"/>
    <w:rsid w:val="0031419E"/>
    <w:rsid w:val="00316D1C"/>
    <w:rsid w:val="00316D4D"/>
    <w:rsid w:val="00317139"/>
    <w:rsid w:val="00321A95"/>
    <w:rsid w:val="003275C3"/>
    <w:rsid w:val="00330FB4"/>
    <w:rsid w:val="0034535C"/>
    <w:rsid w:val="00355229"/>
    <w:rsid w:val="00356B9D"/>
    <w:rsid w:val="00357978"/>
    <w:rsid w:val="003646F6"/>
    <w:rsid w:val="00374436"/>
    <w:rsid w:val="00380411"/>
    <w:rsid w:val="00393586"/>
    <w:rsid w:val="00397152"/>
    <w:rsid w:val="003B16A9"/>
    <w:rsid w:val="003B44CA"/>
    <w:rsid w:val="003C0DFC"/>
    <w:rsid w:val="003C2205"/>
    <w:rsid w:val="003C6CD1"/>
    <w:rsid w:val="003D7907"/>
    <w:rsid w:val="003E1A23"/>
    <w:rsid w:val="003E47D4"/>
    <w:rsid w:val="003E7FEA"/>
    <w:rsid w:val="003F028C"/>
    <w:rsid w:val="003F3F92"/>
    <w:rsid w:val="004033EF"/>
    <w:rsid w:val="0040752B"/>
    <w:rsid w:val="00421A04"/>
    <w:rsid w:val="00432D39"/>
    <w:rsid w:val="004332FC"/>
    <w:rsid w:val="0044279C"/>
    <w:rsid w:val="00442970"/>
    <w:rsid w:val="0045444E"/>
    <w:rsid w:val="00456E6D"/>
    <w:rsid w:val="00457C83"/>
    <w:rsid w:val="00460AB1"/>
    <w:rsid w:val="004746E0"/>
    <w:rsid w:val="00475C3C"/>
    <w:rsid w:val="004818B2"/>
    <w:rsid w:val="00481EED"/>
    <w:rsid w:val="00483EB8"/>
    <w:rsid w:val="00487110"/>
    <w:rsid w:val="0049337F"/>
    <w:rsid w:val="00495EFE"/>
    <w:rsid w:val="004A4BF6"/>
    <w:rsid w:val="004B640A"/>
    <w:rsid w:val="004C0AED"/>
    <w:rsid w:val="004C1CF5"/>
    <w:rsid w:val="004C59BD"/>
    <w:rsid w:val="004D2073"/>
    <w:rsid w:val="004D488B"/>
    <w:rsid w:val="004D5D30"/>
    <w:rsid w:val="004D6C65"/>
    <w:rsid w:val="004E0E02"/>
    <w:rsid w:val="004E3AE6"/>
    <w:rsid w:val="004E5685"/>
    <w:rsid w:val="004E6F3D"/>
    <w:rsid w:val="00503D29"/>
    <w:rsid w:val="00505064"/>
    <w:rsid w:val="00507E6B"/>
    <w:rsid w:val="00510BD6"/>
    <w:rsid w:val="005269E8"/>
    <w:rsid w:val="00544659"/>
    <w:rsid w:val="00551707"/>
    <w:rsid w:val="0055305F"/>
    <w:rsid w:val="0055419D"/>
    <w:rsid w:val="0055506B"/>
    <w:rsid w:val="00555240"/>
    <w:rsid w:val="00557F54"/>
    <w:rsid w:val="00574895"/>
    <w:rsid w:val="00586730"/>
    <w:rsid w:val="00587D9C"/>
    <w:rsid w:val="005972E5"/>
    <w:rsid w:val="005975E6"/>
    <w:rsid w:val="005A109D"/>
    <w:rsid w:val="005A142B"/>
    <w:rsid w:val="005A3D53"/>
    <w:rsid w:val="005A5746"/>
    <w:rsid w:val="005A6D2B"/>
    <w:rsid w:val="005B0D8F"/>
    <w:rsid w:val="005B0E8C"/>
    <w:rsid w:val="005B23C3"/>
    <w:rsid w:val="005C59AD"/>
    <w:rsid w:val="005D6609"/>
    <w:rsid w:val="005F239F"/>
    <w:rsid w:val="005F33D3"/>
    <w:rsid w:val="005F3CB8"/>
    <w:rsid w:val="006007A5"/>
    <w:rsid w:val="00600FC8"/>
    <w:rsid w:val="00601540"/>
    <w:rsid w:val="00607CE1"/>
    <w:rsid w:val="00625209"/>
    <w:rsid w:val="00661ABD"/>
    <w:rsid w:val="0066481E"/>
    <w:rsid w:val="00666050"/>
    <w:rsid w:val="00671841"/>
    <w:rsid w:val="00686563"/>
    <w:rsid w:val="00690F40"/>
    <w:rsid w:val="006929D7"/>
    <w:rsid w:val="006955C5"/>
    <w:rsid w:val="006A3DD1"/>
    <w:rsid w:val="006B02E3"/>
    <w:rsid w:val="006B6592"/>
    <w:rsid w:val="006C2642"/>
    <w:rsid w:val="006C3669"/>
    <w:rsid w:val="006D656D"/>
    <w:rsid w:val="006F33BC"/>
    <w:rsid w:val="006F6C7F"/>
    <w:rsid w:val="00701F32"/>
    <w:rsid w:val="00704107"/>
    <w:rsid w:val="00712C72"/>
    <w:rsid w:val="007151CD"/>
    <w:rsid w:val="0072404D"/>
    <w:rsid w:val="00725023"/>
    <w:rsid w:val="00732B55"/>
    <w:rsid w:val="00743950"/>
    <w:rsid w:val="007466DA"/>
    <w:rsid w:val="00754F30"/>
    <w:rsid w:val="0077099E"/>
    <w:rsid w:val="00771527"/>
    <w:rsid w:val="00771C37"/>
    <w:rsid w:val="00776C1C"/>
    <w:rsid w:val="00787A12"/>
    <w:rsid w:val="007900B6"/>
    <w:rsid w:val="00790C5C"/>
    <w:rsid w:val="007A22ED"/>
    <w:rsid w:val="007A410C"/>
    <w:rsid w:val="007A6239"/>
    <w:rsid w:val="007A6D1A"/>
    <w:rsid w:val="007C13E8"/>
    <w:rsid w:val="007D4D8D"/>
    <w:rsid w:val="007D6D28"/>
    <w:rsid w:val="007E1F0E"/>
    <w:rsid w:val="007E749C"/>
    <w:rsid w:val="007F6280"/>
    <w:rsid w:val="008075AC"/>
    <w:rsid w:val="00822A66"/>
    <w:rsid w:val="008317FC"/>
    <w:rsid w:val="008343A6"/>
    <w:rsid w:val="00835143"/>
    <w:rsid w:val="0083626C"/>
    <w:rsid w:val="0084391B"/>
    <w:rsid w:val="00845054"/>
    <w:rsid w:val="00845336"/>
    <w:rsid w:val="00845B56"/>
    <w:rsid w:val="00845B6D"/>
    <w:rsid w:val="00850DA6"/>
    <w:rsid w:val="00857BF0"/>
    <w:rsid w:val="00860CFA"/>
    <w:rsid w:val="00861B72"/>
    <w:rsid w:val="00877FDC"/>
    <w:rsid w:val="0088378B"/>
    <w:rsid w:val="00884CD6"/>
    <w:rsid w:val="0088501D"/>
    <w:rsid w:val="008955CE"/>
    <w:rsid w:val="00897D02"/>
    <w:rsid w:val="008B0144"/>
    <w:rsid w:val="008B7271"/>
    <w:rsid w:val="008B76FC"/>
    <w:rsid w:val="008C6388"/>
    <w:rsid w:val="008D064A"/>
    <w:rsid w:val="008D4513"/>
    <w:rsid w:val="008D5E68"/>
    <w:rsid w:val="008D6D44"/>
    <w:rsid w:val="008E2FA8"/>
    <w:rsid w:val="008E34B8"/>
    <w:rsid w:val="008E4598"/>
    <w:rsid w:val="008E46E6"/>
    <w:rsid w:val="008F77E8"/>
    <w:rsid w:val="00905EE4"/>
    <w:rsid w:val="009065DE"/>
    <w:rsid w:val="00912D56"/>
    <w:rsid w:val="00917649"/>
    <w:rsid w:val="00925C54"/>
    <w:rsid w:val="0093737E"/>
    <w:rsid w:val="00941DC7"/>
    <w:rsid w:val="0094325A"/>
    <w:rsid w:val="00944B57"/>
    <w:rsid w:val="00956DAE"/>
    <w:rsid w:val="00956E23"/>
    <w:rsid w:val="00957429"/>
    <w:rsid w:val="00967BE2"/>
    <w:rsid w:val="009739AA"/>
    <w:rsid w:val="00977630"/>
    <w:rsid w:val="0098334A"/>
    <w:rsid w:val="0098612A"/>
    <w:rsid w:val="00992A45"/>
    <w:rsid w:val="00993547"/>
    <w:rsid w:val="00994EE2"/>
    <w:rsid w:val="009B5D6B"/>
    <w:rsid w:val="009E4C34"/>
    <w:rsid w:val="009F0EE2"/>
    <w:rsid w:val="00A05A94"/>
    <w:rsid w:val="00A175AA"/>
    <w:rsid w:val="00A3015F"/>
    <w:rsid w:val="00A30556"/>
    <w:rsid w:val="00A31E2D"/>
    <w:rsid w:val="00A34936"/>
    <w:rsid w:val="00A42C24"/>
    <w:rsid w:val="00A44266"/>
    <w:rsid w:val="00A4795C"/>
    <w:rsid w:val="00A504B4"/>
    <w:rsid w:val="00A5366D"/>
    <w:rsid w:val="00A54E7D"/>
    <w:rsid w:val="00A62B8B"/>
    <w:rsid w:val="00A631A2"/>
    <w:rsid w:val="00A67598"/>
    <w:rsid w:val="00A77483"/>
    <w:rsid w:val="00A933B2"/>
    <w:rsid w:val="00A9631C"/>
    <w:rsid w:val="00A963AD"/>
    <w:rsid w:val="00AA15D1"/>
    <w:rsid w:val="00AA20AC"/>
    <w:rsid w:val="00AA27B6"/>
    <w:rsid w:val="00AA40F4"/>
    <w:rsid w:val="00AA69D9"/>
    <w:rsid w:val="00AB33A4"/>
    <w:rsid w:val="00AB68AE"/>
    <w:rsid w:val="00AB70EE"/>
    <w:rsid w:val="00AC398A"/>
    <w:rsid w:val="00AD125E"/>
    <w:rsid w:val="00AD1647"/>
    <w:rsid w:val="00AD495E"/>
    <w:rsid w:val="00AE21A8"/>
    <w:rsid w:val="00AE5952"/>
    <w:rsid w:val="00AF0A20"/>
    <w:rsid w:val="00AF12D1"/>
    <w:rsid w:val="00B02C34"/>
    <w:rsid w:val="00B139E8"/>
    <w:rsid w:val="00B1435F"/>
    <w:rsid w:val="00B14C7F"/>
    <w:rsid w:val="00B15128"/>
    <w:rsid w:val="00B3224B"/>
    <w:rsid w:val="00B36D3D"/>
    <w:rsid w:val="00B37768"/>
    <w:rsid w:val="00B45936"/>
    <w:rsid w:val="00B566BA"/>
    <w:rsid w:val="00B64557"/>
    <w:rsid w:val="00B75A64"/>
    <w:rsid w:val="00B97024"/>
    <w:rsid w:val="00B97F5F"/>
    <w:rsid w:val="00BA6CA4"/>
    <w:rsid w:val="00BC4855"/>
    <w:rsid w:val="00BC613B"/>
    <w:rsid w:val="00BC6E9D"/>
    <w:rsid w:val="00BC7F23"/>
    <w:rsid w:val="00BD3D23"/>
    <w:rsid w:val="00BE3D43"/>
    <w:rsid w:val="00BE41B1"/>
    <w:rsid w:val="00BE4D54"/>
    <w:rsid w:val="00BE5033"/>
    <w:rsid w:val="00BE6208"/>
    <w:rsid w:val="00BE6941"/>
    <w:rsid w:val="00BF029C"/>
    <w:rsid w:val="00BF1342"/>
    <w:rsid w:val="00BF153B"/>
    <w:rsid w:val="00BF7DC1"/>
    <w:rsid w:val="00C06751"/>
    <w:rsid w:val="00C12E85"/>
    <w:rsid w:val="00C23824"/>
    <w:rsid w:val="00C248A6"/>
    <w:rsid w:val="00C35474"/>
    <w:rsid w:val="00C41440"/>
    <w:rsid w:val="00C4228D"/>
    <w:rsid w:val="00C44D56"/>
    <w:rsid w:val="00C45D3D"/>
    <w:rsid w:val="00C52468"/>
    <w:rsid w:val="00C5747D"/>
    <w:rsid w:val="00C57589"/>
    <w:rsid w:val="00C60B82"/>
    <w:rsid w:val="00C662E0"/>
    <w:rsid w:val="00C707E1"/>
    <w:rsid w:val="00C80ED5"/>
    <w:rsid w:val="00C83BD0"/>
    <w:rsid w:val="00C857BB"/>
    <w:rsid w:val="00C85F71"/>
    <w:rsid w:val="00C951DE"/>
    <w:rsid w:val="00C95C2C"/>
    <w:rsid w:val="00CA0F8E"/>
    <w:rsid w:val="00CA6A62"/>
    <w:rsid w:val="00CB31D0"/>
    <w:rsid w:val="00CB3746"/>
    <w:rsid w:val="00CC78B6"/>
    <w:rsid w:val="00CC7C55"/>
    <w:rsid w:val="00CD2805"/>
    <w:rsid w:val="00CD6595"/>
    <w:rsid w:val="00CE59A0"/>
    <w:rsid w:val="00CF2A35"/>
    <w:rsid w:val="00CF2D96"/>
    <w:rsid w:val="00CF65C5"/>
    <w:rsid w:val="00D00926"/>
    <w:rsid w:val="00D17CA4"/>
    <w:rsid w:val="00D201E6"/>
    <w:rsid w:val="00D23BF2"/>
    <w:rsid w:val="00D302E1"/>
    <w:rsid w:val="00D35395"/>
    <w:rsid w:val="00D36194"/>
    <w:rsid w:val="00D42D76"/>
    <w:rsid w:val="00D43D1C"/>
    <w:rsid w:val="00D46F68"/>
    <w:rsid w:val="00D53F6D"/>
    <w:rsid w:val="00D6194C"/>
    <w:rsid w:val="00D619AC"/>
    <w:rsid w:val="00D627B6"/>
    <w:rsid w:val="00D63E5A"/>
    <w:rsid w:val="00D655B1"/>
    <w:rsid w:val="00D65F50"/>
    <w:rsid w:val="00D73D00"/>
    <w:rsid w:val="00D82F3A"/>
    <w:rsid w:val="00D83541"/>
    <w:rsid w:val="00DA0AB5"/>
    <w:rsid w:val="00DA2CB8"/>
    <w:rsid w:val="00DB1FA3"/>
    <w:rsid w:val="00DB7D5F"/>
    <w:rsid w:val="00DC2A1B"/>
    <w:rsid w:val="00DD1F90"/>
    <w:rsid w:val="00DD3944"/>
    <w:rsid w:val="00DE2A13"/>
    <w:rsid w:val="00DF4E8B"/>
    <w:rsid w:val="00E02555"/>
    <w:rsid w:val="00E125AC"/>
    <w:rsid w:val="00E27688"/>
    <w:rsid w:val="00E27CD4"/>
    <w:rsid w:val="00E321D1"/>
    <w:rsid w:val="00E33929"/>
    <w:rsid w:val="00E40A82"/>
    <w:rsid w:val="00E47CD7"/>
    <w:rsid w:val="00E531B5"/>
    <w:rsid w:val="00E534AF"/>
    <w:rsid w:val="00E5503E"/>
    <w:rsid w:val="00E606EB"/>
    <w:rsid w:val="00E63E12"/>
    <w:rsid w:val="00E66996"/>
    <w:rsid w:val="00E72061"/>
    <w:rsid w:val="00E76DE0"/>
    <w:rsid w:val="00E864E4"/>
    <w:rsid w:val="00E97C31"/>
    <w:rsid w:val="00EA217D"/>
    <w:rsid w:val="00EA2B09"/>
    <w:rsid w:val="00EA6FD8"/>
    <w:rsid w:val="00EC1AE9"/>
    <w:rsid w:val="00EC240B"/>
    <w:rsid w:val="00EC42B9"/>
    <w:rsid w:val="00ED0DA2"/>
    <w:rsid w:val="00EE423D"/>
    <w:rsid w:val="00EF6B83"/>
    <w:rsid w:val="00F064BA"/>
    <w:rsid w:val="00F25ED6"/>
    <w:rsid w:val="00F30C83"/>
    <w:rsid w:val="00F33D01"/>
    <w:rsid w:val="00F531CB"/>
    <w:rsid w:val="00F53738"/>
    <w:rsid w:val="00F563F8"/>
    <w:rsid w:val="00F571F3"/>
    <w:rsid w:val="00F70B40"/>
    <w:rsid w:val="00F75852"/>
    <w:rsid w:val="00F86B86"/>
    <w:rsid w:val="00FA4872"/>
    <w:rsid w:val="00FB0B18"/>
    <w:rsid w:val="00FB4473"/>
    <w:rsid w:val="00FB7E25"/>
    <w:rsid w:val="00FD03E7"/>
    <w:rsid w:val="00FD4A4B"/>
    <w:rsid w:val="00FD53BD"/>
    <w:rsid w:val="00FE080E"/>
    <w:rsid w:val="00FE5F69"/>
    <w:rsid w:val="00FF5428"/>
    <w:rsid w:val="00FF6FE3"/>
    <w:rsid w:val="00FF7B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62DE4"/>
  <w14:defaultImageDpi w14:val="32767"/>
  <w15:docId w15:val="{EB4DDE9F-1DBA-4E30-BA89-2A3E4C70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CA4"/>
    <w:pPr>
      <w:spacing w:before="120" w:after="120"/>
      <w:jc w:val="both"/>
    </w:pPr>
    <w:rPr>
      <w:sz w:val="20"/>
    </w:rPr>
  </w:style>
  <w:style w:type="paragraph" w:styleId="Titre1">
    <w:name w:val="heading 1"/>
    <w:basedOn w:val="Titre10"/>
    <w:next w:val="Corpsdetexte"/>
    <w:link w:val="Titre1Car"/>
    <w:uiPriority w:val="9"/>
    <w:qFormat/>
    <w:rsid w:val="001A6BE3"/>
    <w:pPr>
      <w:numPr>
        <w:numId w:val="1"/>
      </w:numPr>
      <w:shd w:val="clear" w:color="auto" w:fill="B4C6E7" w:themeFill="accent1" w:themeFillTint="66"/>
      <w:outlineLvl w:val="0"/>
    </w:pPr>
    <w:rPr>
      <w:rFonts w:ascii="Arial" w:hAnsi="Arial" w:cs="Times New Roman"/>
      <w:b/>
      <w:bCs/>
      <w:sz w:val="24"/>
      <w:szCs w:val="36"/>
      <w:u w:val="single"/>
    </w:rPr>
  </w:style>
  <w:style w:type="paragraph" w:styleId="Titre2">
    <w:name w:val="heading 2"/>
    <w:basedOn w:val="Titre10"/>
    <w:next w:val="Corpsdetexte"/>
    <w:link w:val="Titre2Car"/>
    <w:uiPriority w:val="9"/>
    <w:qFormat/>
    <w:rsid w:val="00C45D3D"/>
    <w:pPr>
      <w:numPr>
        <w:ilvl w:val="1"/>
        <w:numId w:val="1"/>
      </w:numPr>
      <w:spacing w:before="360" w:after="240"/>
      <w:outlineLvl w:val="1"/>
    </w:pPr>
    <w:rPr>
      <w:rFonts w:ascii="Arial" w:hAnsi="Arial" w:cs="Times New Roman"/>
      <w:b/>
      <w:bCs/>
      <w:sz w:val="24"/>
      <w:szCs w:val="32"/>
      <w:u w:val="single"/>
    </w:rPr>
  </w:style>
  <w:style w:type="paragraph" w:styleId="Titre3">
    <w:name w:val="heading 3"/>
    <w:basedOn w:val="Titre10"/>
    <w:next w:val="Corpsdetexte"/>
    <w:link w:val="Titre3Car"/>
    <w:uiPriority w:val="9"/>
    <w:qFormat/>
    <w:rsid w:val="003646F6"/>
    <w:pPr>
      <w:numPr>
        <w:ilvl w:val="2"/>
        <w:numId w:val="1"/>
      </w:numPr>
      <w:spacing w:before="140"/>
      <w:outlineLvl w:val="2"/>
    </w:pPr>
    <w:rPr>
      <w:bCs/>
      <w:color w:val="808080"/>
    </w:rPr>
  </w:style>
  <w:style w:type="paragraph" w:styleId="Titre4">
    <w:name w:val="heading 4"/>
    <w:basedOn w:val="Normal"/>
    <w:next w:val="Normal"/>
    <w:link w:val="Titre4Car"/>
    <w:uiPriority w:val="9"/>
    <w:qFormat/>
    <w:rsid w:val="003646F6"/>
    <w:pPr>
      <w:keepNext/>
      <w:shd w:val="clear" w:color="auto" w:fill="9999CC"/>
      <w:suppressAutoHyphens/>
      <w:jc w:val="center"/>
      <w:outlineLvl w:val="3"/>
    </w:pPr>
    <w:rPr>
      <w:rFonts w:ascii="Times New Roman" w:eastAsia="Times New Roman" w:hAnsi="Times New Roman" w:cs="Times New Roman"/>
      <w:b/>
      <w:bCs/>
      <w:i/>
      <w:iCs/>
      <w:color w:val="000000"/>
      <w:sz w:val="28"/>
      <w:szCs w:val="28"/>
      <w:lang w:eastAsia="zh-CN"/>
    </w:rPr>
  </w:style>
  <w:style w:type="paragraph" w:styleId="Titre5">
    <w:name w:val="heading 5"/>
    <w:basedOn w:val="Normal"/>
    <w:next w:val="Normal"/>
    <w:link w:val="Titre5Car"/>
    <w:qFormat/>
    <w:rsid w:val="003646F6"/>
    <w:pPr>
      <w:keepNext/>
      <w:outlineLvl w:val="4"/>
    </w:pPr>
    <w:rPr>
      <w:rFonts w:ascii="Times New Roman" w:eastAsia="Times New Roman" w:hAnsi="Times New Roman" w:cs="Times New Roman"/>
      <w:b/>
      <w:bCs/>
      <w:lang w:eastAsia="zh-CN"/>
    </w:rPr>
  </w:style>
  <w:style w:type="paragraph" w:styleId="Titre6">
    <w:name w:val="heading 6"/>
    <w:basedOn w:val="Normal"/>
    <w:next w:val="Normal"/>
    <w:link w:val="Titre6Car"/>
    <w:qFormat/>
    <w:rsid w:val="003646F6"/>
    <w:pPr>
      <w:keepNext/>
      <w:jc w:val="center"/>
      <w:outlineLvl w:val="5"/>
    </w:pPr>
    <w:rPr>
      <w:rFonts w:ascii="Times New Roman" w:eastAsia="Times New Roman" w:hAnsi="Times New Roman" w:cs="Times New Roman"/>
      <w:b/>
      <w:bCs/>
      <w:lang w:eastAsia="zh-CN"/>
    </w:rPr>
  </w:style>
  <w:style w:type="paragraph" w:styleId="Titre7">
    <w:name w:val="heading 7"/>
    <w:basedOn w:val="Normal"/>
    <w:next w:val="Normal"/>
    <w:link w:val="Titre7Car"/>
    <w:qFormat/>
    <w:rsid w:val="003646F6"/>
    <w:pPr>
      <w:keepNext/>
      <w:outlineLvl w:val="6"/>
    </w:pPr>
    <w:rPr>
      <w:rFonts w:ascii="Times New Roman" w:eastAsia="Times New Roman" w:hAnsi="Times New Roman" w:cs="Times New Roman"/>
      <w:b/>
      <w:bCs/>
      <w:i/>
      <w:iCs/>
      <w:lang w:eastAsia="zh-CN"/>
    </w:rPr>
  </w:style>
  <w:style w:type="paragraph" w:styleId="Titre8">
    <w:name w:val="heading 8"/>
    <w:basedOn w:val="Normal"/>
    <w:next w:val="Normal"/>
    <w:link w:val="Titre8Car"/>
    <w:qFormat/>
    <w:rsid w:val="003646F6"/>
    <w:pPr>
      <w:keepNext/>
      <w:spacing w:after="113"/>
      <w:ind w:firstLine="142"/>
      <w:outlineLvl w:val="7"/>
    </w:pPr>
    <w:rPr>
      <w:rFonts w:ascii="Times New Roman" w:eastAsia="Cambria" w:hAnsi="Times New Roman" w:cs="Times New Roman"/>
      <w:b/>
      <w:lang w:eastAsia="zh-CN"/>
    </w:rPr>
  </w:style>
  <w:style w:type="paragraph" w:styleId="Titre9">
    <w:name w:val="heading 9"/>
    <w:basedOn w:val="Normal"/>
    <w:next w:val="Normal"/>
    <w:link w:val="Titre9Car"/>
    <w:qFormat/>
    <w:rsid w:val="003646F6"/>
    <w:pPr>
      <w:keepNext/>
      <w:pageBreakBefore/>
      <w:shd w:val="clear" w:color="auto" w:fill="9999CC"/>
      <w:suppressAutoHyphens/>
      <w:spacing w:before="280"/>
      <w:ind w:right="6"/>
      <w:jc w:val="center"/>
      <w:outlineLvl w:val="8"/>
    </w:pPr>
    <w:rPr>
      <w:rFonts w:ascii="Times New Roman" w:eastAsia="Times New Roman" w:hAnsi="Times New Roman" w:cs="Times New Roman"/>
      <w:b/>
      <w:bCs/>
      <w:color w:val="000000"/>
      <w:sz w:val="32"/>
      <w:szCs w:val="3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D45FB"/>
    <w:pPr>
      <w:tabs>
        <w:tab w:val="center" w:pos="4536"/>
        <w:tab w:val="right" w:pos="9072"/>
      </w:tabs>
    </w:pPr>
  </w:style>
  <w:style w:type="character" w:customStyle="1" w:styleId="En-tteCar">
    <w:name w:val="En-tête Car"/>
    <w:basedOn w:val="Policepardfaut"/>
    <w:link w:val="En-tte"/>
    <w:rsid w:val="002D45FB"/>
  </w:style>
  <w:style w:type="paragraph" w:styleId="Pieddepage">
    <w:name w:val="footer"/>
    <w:basedOn w:val="Normal"/>
    <w:link w:val="PieddepageCar"/>
    <w:uiPriority w:val="99"/>
    <w:unhideWhenUsed/>
    <w:rsid w:val="002D45FB"/>
    <w:pPr>
      <w:tabs>
        <w:tab w:val="center" w:pos="4536"/>
        <w:tab w:val="right" w:pos="9072"/>
      </w:tabs>
    </w:pPr>
  </w:style>
  <w:style w:type="character" w:customStyle="1" w:styleId="PieddepageCar">
    <w:name w:val="Pied de page Car"/>
    <w:basedOn w:val="Policepardfaut"/>
    <w:link w:val="Pieddepage"/>
    <w:uiPriority w:val="99"/>
    <w:rsid w:val="002D45FB"/>
  </w:style>
  <w:style w:type="paragraph" w:customStyle="1" w:styleId="m-adresse">
    <w:name w:val="m-adresse"/>
    <w:basedOn w:val="Normal"/>
    <w:rsid w:val="004E5685"/>
    <w:pPr>
      <w:suppressAutoHyphens/>
      <w:jc w:val="right"/>
    </w:pPr>
    <w:rPr>
      <w:rFonts w:ascii="Liberation Sans" w:eastAsia="Times New Roman" w:hAnsi="Liberation Sans" w:cs="Times New Roman"/>
      <w:sz w:val="14"/>
      <w:lang w:eastAsia="ar-SA"/>
    </w:rPr>
  </w:style>
  <w:style w:type="paragraph" w:customStyle="1" w:styleId="p1">
    <w:name w:val="p1"/>
    <w:basedOn w:val="Normal"/>
    <w:rsid w:val="00DC2A1B"/>
    <w:pPr>
      <w:jc w:val="right"/>
    </w:pPr>
    <w:rPr>
      <w:rFonts w:ascii="Marianne" w:hAnsi="Marianne" w:cs="Times New Roman"/>
      <w:sz w:val="11"/>
      <w:szCs w:val="11"/>
      <w:lang w:eastAsia="fr-FR"/>
    </w:rPr>
  </w:style>
  <w:style w:type="paragraph" w:styleId="Textedebulles">
    <w:name w:val="Balloon Text"/>
    <w:basedOn w:val="Normal"/>
    <w:link w:val="TextedebullesCar"/>
    <w:unhideWhenUsed/>
    <w:rsid w:val="003646F6"/>
    <w:rPr>
      <w:rFonts w:ascii="Tahoma" w:hAnsi="Tahoma" w:cs="Tahoma"/>
      <w:sz w:val="16"/>
      <w:szCs w:val="16"/>
    </w:rPr>
  </w:style>
  <w:style w:type="character" w:customStyle="1" w:styleId="TextedebullesCar">
    <w:name w:val="Texte de bulles Car"/>
    <w:basedOn w:val="Policepardfaut"/>
    <w:link w:val="Textedebulles"/>
    <w:rsid w:val="003646F6"/>
    <w:rPr>
      <w:rFonts w:ascii="Tahoma" w:hAnsi="Tahoma" w:cs="Tahoma"/>
      <w:sz w:val="16"/>
      <w:szCs w:val="16"/>
    </w:rPr>
  </w:style>
  <w:style w:type="character" w:customStyle="1" w:styleId="Titre1Car">
    <w:name w:val="Titre 1 Car"/>
    <w:basedOn w:val="Policepardfaut"/>
    <w:link w:val="Titre1"/>
    <w:rsid w:val="001A6BE3"/>
    <w:rPr>
      <w:rFonts w:eastAsia="Microsoft YaHei" w:cs="Times New Roman"/>
      <w:b/>
      <w:bCs/>
      <w:szCs w:val="36"/>
      <w:u w:val="single"/>
      <w:shd w:val="clear" w:color="auto" w:fill="B4C6E7" w:themeFill="accent1" w:themeFillTint="66"/>
      <w:lang w:eastAsia="zh-CN"/>
    </w:rPr>
  </w:style>
  <w:style w:type="character" w:customStyle="1" w:styleId="Titre2Car">
    <w:name w:val="Titre 2 Car"/>
    <w:basedOn w:val="Policepardfaut"/>
    <w:link w:val="Titre2"/>
    <w:rsid w:val="00C45D3D"/>
    <w:rPr>
      <w:rFonts w:eastAsia="Microsoft YaHei" w:cs="Times New Roman"/>
      <w:b/>
      <w:bCs/>
      <w:szCs w:val="32"/>
      <w:u w:val="single"/>
      <w:lang w:eastAsia="zh-CN"/>
    </w:rPr>
  </w:style>
  <w:style w:type="character" w:customStyle="1" w:styleId="Titre3Car">
    <w:name w:val="Titre 3 Car"/>
    <w:basedOn w:val="Policepardfaut"/>
    <w:link w:val="Titre3"/>
    <w:rsid w:val="003646F6"/>
    <w:rPr>
      <w:rFonts w:ascii="Liberation Sans" w:eastAsia="Microsoft YaHei" w:hAnsi="Liberation Sans" w:cs="Mangal"/>
      <w:bCs/>
      <w:color w:val="808080"/>
      <w:sz w:val="28"/>
      <w:szCs w:val="28"/>
      <w:lang w:eastAsia="zh-CN"/>
    </w:rPr>
  </w:style>
  <w:style w:type="character" w:customStyle="1" w:styleId="Titre4Car">
    <w:name w:val="Titre 4 Car"/>
    <w:basedOn w:val="Policepardfaut"/>
    <w:link w:val="Titre4"/>
    <w:rsid w:val="003646F6"/>
    <w:rPr>
      <w:rFonts w:ascii="Times New Roman" w:eastAsia="Times New Roman" w:hAnsi="Times New Roman" w:cs="Times New Roman"/>
      <w:b/>
      <w:bCs/>
      <w:i/>
      <w:iCs/>
      <w:color w:val="000000"/>
      <w:sz w:val="28"/>
      <w:szCs w:val="28"/>
      <w:shd w:val="clear" w:color="auto" w:fill="9999CC"/>
      <w:lang w:eastAsia="zh-CN"/>
    </w:rPr>
  </w:style>
  <w:style w:type="character" w:customStyle="1" w:styleId="Titre5Car">
    <w:name w:val="Titre 5 Car"/>
    <w:basedOn w:val="Policepardfaut"/>
    <w:link w:val="Titre5"/>
    <w:rsid w:val="003646F6"/>
    <w:rPr>
      <w:rFonts w:ascii="Times New Roman" w:eastAsia="Times New Roman" w:hAnsi="Times New Roman" w:cs="Times New Roman"/>
      <w:b/>
      <w:bCs/>
      <w:lang w:eastAsia="zh-CN"/>
    </w:rPr>
  </w:style>
  <w:style w:type="character" w:customStyle="1" w:styleId="Titre6Car">
    <w:name w:val="Titre 6 Car"/>
    <w:basedOn w:val="Policepardfaut"/>
    <w:link w:val="Titre6"/>
    <w:rsid w:val="003646F6"/>
    <w:rPr>
      <w:rFonts w:ascii="Times New Roman" w:eastAsia="Times New Roman" w:hAnsi="Times New Roman" w:cs="Times New Roman"/>
      <w:b/>
      <w:bCs/>
      <w:lang w:eastAsia="zh-CN"/>
    </w:rPr>
  </w:style>
  <w:style w:type="character" w:customStyle="1" w:styleId="Titre7Car">
    <w:name w:val="Titre 7 Car"/>
    <w:basedOn w:val="Policepardfaut"/>
    <w:link w:val="Titre7"/>
    <w:rsid w:val="003646F6"/>
    <w:rPr>
      <w:rFonts w:ascii="Times New Roman" w:eastAsia="Times New Roman" w:hAnsi="Times New Roman" w:cs="Times New Roman"/>
      <w:b/>
      <w:bCs/>
      <w:i/>
      <w:iCs/>
      <w:lang w:eastAsia="zh-CN"/>
    </w:rPr>
  </w:style>
  <w:style w:type="character" w:customStyle="1" w:styleId="Titre8Car">
    <w:name w:val="Titre 8 Car"/>
    <w:basedOn w:val="Policepardfaut"/>
    <w:link w:val="Titre8"/>
    <w:rsid w:val="003646F6"/>
    <w:rPr>
      <w:rFonts w:ascii="Times New Roman" w:eastAsia="Cambria" w:hAnsi="Times New Roman" w:cs="Times New Roman"/>
      <w:b/>
      <w:lang w:eastAsia="zh-CN"/>
    </w:rPr>
  </w:style>
  <w:style w:type="character" w:customStyle="1" w:styleId="Titre9Car">
    <w:name w:val="Titre 9 Car"/>
    <w:basedOn w:val="Policepardfaut"/>
    <w:link w:val="Titre9"/>
    <w:rsid w:val="003646F6"/>
    <w:rPr>
      <w:rFonts w:ascii="Times New Roman" w:eastAsia="Times New Roman" w:hAnsi="Times New Roman" w:cs="Times New Roman"/>
      <w:b/>
      <w:bCs/>
      <w:color w:val="000000"/>
      <w:sz w:val="32"/>
      <w:szCs w:val="32"/>
      <w:shd w:val="clear" w:color="auto" w:fill="9999CC"/>
      <w:lang w:eastAsia="zh-CN"/>
    </w:rPr>
  </w:style>
  <w:style w:type="character" w:customStyle="1" w:styleId="WW8Num1z0">
    <w:name w:val="WW8Num1z0"/>
    <w:rsid w:val="003646F6"/>
  </w:style>
  <w:style w:type="character" w:customStyle="1" w:styleId="WW8Num1z1">
    <w:name w:val="WW8Num1z1"/>
    <w:rsid w:val="003646F6"/>
  </w:style>
  <w:style w:type="character" w:customStyle="1" w:styleId="WW8Num1z2">
    <w:name w:val="WW8Num1z2"/>
    <w:rsid w:val="003646F6"/>
  </w:style>
  <w:style w:type="character" w:customStyle="1" w:styleId="WW8Num1z3">
    <w:name w:val="WW8Num1z3"/>
    <w:rsid w:val="003646F6"/>
  </w:style>
  <w:style w:type="character" w:customStyle="1" w:styleId="WW8Num1z4">
    <w:name w:val="WW8Num1z4"/>
    <w:rsid w:val="003646F6"/>
  </w:style>
  <w:style w:type="character" w:customStyle="1" w:styleId="WW8Num1z5">
    <w:name w:val="WW8Num1z5"/>
    <w:rsid w:val="003646F6"/>
  </w:style>
  <w:style w:type="character" w:customStyle="1" w:styleId="WW8Num1z6">
    <w:name w:val="WW8Num1z6"/>
    <w:rsid w:val="003646F6"/>
  </w:style>
  <w:style w:type="character" w:customStyle="1" w:styleId="WW8Num1z7">
    <w:name w:val="WW8Num1z7"/>
    <w:rsid w:val="003646F6"/>
  </w:style>
  <w:style w:type="character" w:customStyle="1" w:styleId="WW8Num1z8">
    <w:name w:val="WW8Num1z8"/>
    <w:rsid w:val="003646F6"/>
  </w:style>
  <w:style w:type="character" w:customStyle="1" w:styleId="WW8Num2z0">
    <w:name w:val="WW8Num2z0"/>
    <w:rsid w:val="003646F6"/>
    <w:rPr>
      <w:rFonts w:eastAsia="Times New Roman"/>
      <w:lang w:eastAsia="fr-FR"/>
    </w:rPr>
  </w:style>
  <w:style w:type="character" w:customStyle="1" w:styleId="WW8Num2z1">
    <w:name w:val="WW8Num2z1"/>
    <w:rsid w:val="003646F6"/>
  </w:style>
  <w:style w:type="character" w:customStyle="1" w:styleId="WW8Num2z2">
    <w:name w:val="WW8Num2z2"/>
    <w:rsid w:val="003646F6"/>
  </w:style>
  <w:style w:type="character" w:customStyle="1" w:styleId="WW8Num2z3">
    <w:name w:val="WW8Num2z3"/>
    <w:rsid w:val="003646F6"/>
  </w:style>
  <w:style w:type="character" w:customStyle="1" w:styleId="WW8Num2z4">
    <w:name w:val="WW8Num2z4"/>
    <w:rsid w:val="003646F6"/>
  </w:style>
  <w:style w:type="character" w:customStyle="1" w:styleId="WW8Num2z5">
    <w:name w:val="WW8Num2z5"/>
    <w:rsid w:val="003646F6"/>
  </w:style>
  <w:style w:type="character" w:customStyle="1" w:styleId="WW8Num2z6">
    <w:name w:val="WW8Num2z6"/>
    <w:rsid w:val="003646F6"/>
  </w:style>
  <w:style w:type="character" w:customStyle="1" w:styleId="WW8Num2z7">
    <w:name w:val="WW8Num2z7"/>
    <w:rsid w:val="003646F6"/>
  </w:style>
  <w:style w:type="character" w:customStyle="1" w:styleId="WW8Num2z8">
    <w:name w:val="WW8Num2z8"/>
    <w:rsid w:val="003646F6"/>
  </w:style>
  <w:style w:type="character" w:customStyle="1" w:styleId="WW8Num3z0">
    <w:name w:val="WW8Num3z0"/>
    <w:rsid w:val="003646F6"/>
    <w:rPr>
      <w:rFonts w:ascii="Symbol" w:hAnsi="Symbol" w:cs="Symbol" w:hint="default"/>
      <w:sz w:val="20"/>
      <w:lang w:eastAsia="fr-FR"/>
    </w:rPr>
  </w:style>
  <w:style w:type="character" w:customStyle="1" w:styleId="WW8Num3z1">
    <w:name w:val="WW8Num3z1"/>
    <w:rsid w:val="003646F6"/>
    <w:rPr>
      <w:rFonts w:ascii="Courier New" w:hAnsi="Courier New" w:cs="Courier New" w:hint="default"/>
      <w:sz w:val="20"/>
    </w:rPr>
  </w:style>
  <w:style w:type="character" w:customStyle="1" w:styleId="WW8Num3z2">
    <w:name w:val="WW8Num3z2"/>
    <w:rsid w:val="003646F6"/>
    <w:rPr>
      <w:rFonts w:ascii="Wingdings" w:hAnsi="Wingdings" w:cs="Wingdings" w:hint="default"/>
      <w:sz w:val="20"/>
    </w:rPr>
  </w:style>
  <w:style w:type="character" w:customStyle="1" w:styleId="WW8Num4z0">
    <w:name w:val="WW8Num4z0"/>
    <w:rsid w:val="003646F6"/>
    <w:rPr>
      <w:rFonts w:ascii="Symbol" w:hAnsi="Symbol" w:cs="Symbol" w:hint="default"/>
      <w:sz w:val="20"/>
    </w:rPr>
  </w:style>
  <w:style w:type="character" w:customStyle="1" w:styleId="WW8Num4z1">
    <w:name w:val="WW8Num4z1"/>
    <w:rsid w:val="003646F6"/>
    <w:rPr>
      <w:rFonts w:ascii="Courier New" w:hAnsi="Courier New" w:cs="Courier New" w:hint="default"/>
      <w:sz w:val="20"/>
    </w:rPr>
  </w:style>
  <w:style w:type="character" w:customStyle="1" w:styleId="WW8Num4z2">
    <w:name w:val="WW8Num4z2"/>
    <w:rsid w:val="003646F6"/>
    <w:rPr>
      <w:rFonts w:ascii="Wingdings" w:hAnsi="Wingdings" w:cs="Wingdings" w:hint="default"/>
      <w:sz w:val="20"/>
    </w:rPr>
  </w:style>
  <w:style w:type="character" w:customStyle="1" w:styleId="WW8Num5z0">
    <w:name w:val="WW8Num5z0"/>
    <w:rsid w:val="003646F6"/>
    <w:rPr>
      <w:rFonts w:ascii="Symbol" w:hAnsi="Symbol" w:cs="Symbol" w:hint="default"/>
      <w:sz w:val="20"/>
    </w:rPr>
  </w:style>
  <w:style w:type="character" w:customStyle="1" w:styleId="WW8Num5z1">
    <w:name w:val="WW8Num5z1"/>
    <w:rsid w:val="003646F6"/>
    <w:rPr>
      <w:rFonts w:ascii="Courier New" w:hAnsi="Courier New" w:cs="Courier New" w:hint="default"/>
      <w:sz w:val="20"/>
    </w:rPr>
  </w:style>
  <w:style w:type="character" w:customStyle="1" w:styleId="WW8Num5z2">
    <w:name w:val="WW8Num5z2"/>
    <w:rsid w:val="003646F6"/>
    <w:rPr>
      <w:rFonts w:ascii="Wingdings" w:hAnsi="Wingdings" w:cs="Wingdings" w:hint="default"/>
      <w:sz w:val="20"/>
    </w:rPr>
  </w:style>
  <w:style w:type="character" w:customStyle="1" w:styleId="WW8Num6z0">
    <w:name w:val="WW8Num6z0"/>
    <w:rsid w:val="003646F6"/>
    <w:rPr>
      <w:rFonts w:ascii="Wingdings" w:eastAsia="Times New Roman" w:hAnsi="Wingdings" w:cs="Wingdings" w:hint="default"/>
      <w:sz w:val="20"/>
      <w:szCs w:val="20"/>
      <w:lang w:eastAsia="fr-FR"/>
    </w:rPr>
  </w:style>
  <w:style w:type="character" w:customStyle="1" w:styleId="WW8Num7z0">
    <w:name w:val="WW8Num7z0"/>
    <w:rsid w:val="003646F6"/>
    <w:rPr>
      <w:rFonts w:ascii="Wingdings" w:hAnsi="Wingdings" w:cs="Wingdings" w:hint="default"/>
      <w:sz w:val="20"/>
    </w:rPr>
  </w:style>
  <w:style w:type="character" w:customStyle="1" w:styleId="WW8Num7z1">
    <w:name w:val="WW8Num7z1"/>
    <w:rsid w:val="003646F6"/>
    <w:rPr>
      <w:rFonts w:ascii="Courier New" w:hAnsi="Courier New" w:cs="Courier New" w:hint="default"/>
      <w:sz w:val="20"/>
    </w:rPr>
  </w:style>
  <w:style w:type="character" w:customStyle="1" w:styleId="WW8Num8z0">
    <w:name w:val="WW8Num8z0"/>
    <w:rsid w:val="003646F6"/>
    <w:rPr>
      <w:rFonts w:ascii="Symbol" w:hAnsi="Symbol" w:cs="Symbol" w:hint="default"/>
      <w:sz w:val="20"/>
    </w:rPr>
  </w:style>
  <w:style w:type="character" w:customStyle="1" w:styleId="WW8Num8z1">
    <w:name w:val="WW8Num8z1"/>
    <w:rsid w:val="003646F6"/>
    <w:rPr>
      <w:rFonts w:ascii="Courier New" w:hAnsi="Courier New" w:cs="Courier New" w:hint="default"/>
      <w:sz w:val="20"/>
    </w:rPr>
  </w:style>
  <w:style w:type="character" w:customStyle="1" w:styleId="WW8Num8z2">
    <w:name w:val="WW8Num8z2"/>
    <w:rsid w:val="003646F6"/>
    <w:rPr>
      <w:rFonts w:ascii="Wingdings" w:hAnsi="Wingdings" w:cs="Wingdings" w:hint="default"/>
      <w:sz w:val="20"/>
    </w:rPr>
  </w:style>
  <w:style w:type="character" w:customStyle="1" w:styleId="WW8Num9z0">
    <w:name w:val="WW8Num9z0"/>
    <w:rsid w:val="003646F6"/>
    <w:rPr>
      <w:rFonts w:ascii="Symbol" w:hAnsi="Symbol" w:cs="Symbol" w:hint="default"/>
      <w:sz w:val="20"/>
    </w:rPr>
  </w:style>
  <w:style w:type="character" w:customStyle="1" w:styleId="WW8Num9z1">
    <w:name w:val="WW8Num9z1"/>
    <w:rsid w:val="003646F6"/>
    <w:rPr>
      <w:rFonts w:ascii="Courier New" w:hAnsi="Courier New" w:cs="Courier New" w:hint="default"/>
      <w:sz w:val="20"/>
    </w:rPr>
  </w:style>
  <w:style w:type="character" w:customStyle="1" w:styleId="WW8Num9z2">
    <w:name w:val="WW8Num9z2"/>
    <w:rsid w:val="003646F6"/>
    <w:rPr>
      <w:rFonts w:ascii="Wingdings" w:hAnsi="Wingdings" w:cs="Wingdings" w:hint="default"/>
      <w:sz w:val="20"/>
    </w:rPr>
  </w:style>
  <w:style w:type="character" w:customStyle="1" w:styleId="WW8Num10z0">
    <w:name w:val="WW8Num10z0"/>
    <w:rsid w:val="003646F6"/>
    <w:rPr>
      <w:rFonts w:ascii="Symbol" w:hAnsi="Symbol" w:cs="Symbol" w:hint="default"/>
      <w:sz w:val="20"/>
    </w:rPr>
  </w:style>
  <w:style w:type="character" w:customStyle="1" w:styleId="WW8Num10z1">
    <w:name w:val="WW8Num10z1"/>
    <w:rsid w:val="003646F6"/>
    <w:rPr>
      <w:rFonts w:ascii="Courier New" w:hAnsi="Courier New" w:cs="Courier New" w:hint="default"/>
      <w:sz w:val="20"/>
    </w:rPr>
  </w:style>
  <w:style w:type="character" w:customStyle="1" w:styleId="WW8Num10z2">
    <w:name w:val="WW8Num10z2"/>
    <w:rsid w:val="003646F6"/>
    <w:rPr>
      <w:rFonts w:ascii="Wingdings" w:hAnsi="Wingdings" w:cs="Wingdings" w:hint="default"/>
      <w:sz w:val="20"/>
    </w:rPr>
  </w:style>
  <w:style w:type="character" w:customStyle="1" w:styleId="WW8Num11z0">
    <w:name w:val="WW8Num11z0"/>
    <w:rsid w:val="003646F6"/>
    <w:rPr>
      <w:rFonts w:ascii="Symbol" w:hAnsi="Symbol" w:cs="Symbol" w:hint="default"/>
      <w:sz w:val="20"/>
    </w:rPr>
  </w:style>
  <w:style w:type="character" w:customStyle="1" w:styleId="WW8Num11z1">
    <w:name w:val="WW8Num11z1"/>
    <w:rsid w:val="003646F6"/>
    <w:rPr>
      <w:rFonts w:ascii="Courier New" w:hAnsi="Courier New" w:cs="Courier New" w:hint="default"/>
      <w:sz w:val="20"/>
    </w:rPr>
  </w:style>
  <w:style w:type="character" w:customStyle="1" w:styleId="WW8Num11z2">
    <w:name w:val="WW8Num11z2"/>
    <w:rsid w:val="003646F6"/>
    <w:rPr>
      <w:rFonts w:ascii="Wingdings" w:hAnsi="Wingdings" w:cs="Wingdings" w:hint="default"/>
      <w:sz w:val="20"/>
    </w:rPr>
  </w:style>
  <w:style w:type="character" w:customStyle="1" w:styleId="WW8Num12z0">
    <w:name w:val="WW8Num12z0"/>
    <w:rsid w:val="003646F6"/>
    <w:rPr>
      <w:rFonts w:ascii="Wingdings" w:hAnsi="Wingdings" w:cs="Wingdings" w:hint="default"/>
      <w:sz w:val="20"/>
    </w:rPr>
  </w:style>
  <w:style w:type="character" w:customStyle="1" w:styleId="WW8Num12z1">
    <w:name w:val="WW8Num12z1"/>
    <w:rsid w:val="003646F6"/>
    <w:rPr>
      <w:rFonts w:ascii="Courier New" w:hAnsi="Courier New" w:cs="Courier New" w:hint="default"/>
      <w:sz w:val="20"/>
    </w:rPr>
  </w:style>
  <w:style w:type="character" w:customStyle="1" w:styleId="WW8Num13z0">
    <w:name w:val="WW8Num13z0"/>
    <w:rsid w:val="003646F6"/>
    <w:rPr>
      <w:rFonts w:ascii="Symbol" w:hAnsi="Symbol" w:cs="Symbol" w:hint="default"/>
      <w:sz w:val="20"/>
      <w:lang w:eastAsia="fr-FR"/>
    </w:rPr>
  </w:style>
  <w:style w:type="character" w:customStyle="1" w:styleId="WW8Num13z1">
    <w:name w:val="WW8Num13z1"/>
    <w:rsid w:val="003646F6"/>
    <w:rPr>
      <w:rFonts w:ascii="Courier New" w:hAnsi="Courier New" w:cs="Courier New" w:hint="default"/>
      <w:sz w:val="20"/>
    </w:rPr>
  </w:style>
  <w:style w:type="character" w:customStyle="1" w:styleId="WW8Num13z2">
    <w:name w:val="WW8Num13z2"/>
    <w:rsid w:val="003646F6"/>
    <w:rPr>
      <w:rFonts w:ascii="Wingdings" w:hAnsi="Wingdings" w:cs="Wingdings" w:hint="default"/>
      <w:sz w:val="20"/>
    </w:rPr>
  </w:style>
  <w:style w:type="character" w:customStyle="1" w:styleId="WW8Num14z0">
    <w:name w:val="WW8Num14z0"/>
    <w:rsid w:val="003646F6"/>
    <w:rPr>
      <w:rFonts w:ascii="Symbol" w:hAnsi="Symbol" w:cs="Symbol" w:hint="default"/>
      <w:sz w:val="20"/>
    </w:rPr>
  </w:style>
  <w:style w:type="character" w:customStyle="1" w:styleId="WW8Num14z1">
    <w:name w:val="WW8Num14z1"/>
    <w:rsid w:val="003646F6"/>
    <w:rPr>
      <w:rFonts w:ascii="Courier New" w:hAnsi="Courier New" w:cs="Courier New" w:hint="default"/>
      <w:sz w:val="20"/>
    </w:rPr>
  </w:style>
  <w:style w:type="character" w:customStyle="1" w:styleId="WW8Num14z2">
    <w:name w:val="WW8Num14z2"/>
    <w:rsid w:val="003646F6"/>
    <w:rPr>
      <w:rFonts w:ascii="Wingdings" w:hAnsi="Wingdings" w:cs="Wingdings" w:hint="default"/>
      <w:sz w:val="20"/>
    </w:rPr>
  </w:style>
  <w:style w:type="character" w:customStyle="1" w:styleId="WW8Num15z0">
    <w:name w:val="WW8Num15z0"/>
    <w:rsid w:val="003646F6"/>
    <w:rPr>
      <w:rFonts w:ascii="Symbol" w:hAnsi="Symbol" w:cs="Symbol" w:hint="default"/>
      <w:sz w:val="20"/>
    </w:rPr>
  </w:style>
  <w:style w:type="character" w:customStyle="1" w:styleId="WW8Num15z1">
    <w:name w:val="WW8Num15z1"/>
    <w:rsid w:val="003646F6"/>
    <w:rPr>
      <w:rFonts w:ascii="Courier New" w:hAnsi="Courier New" w:cs="Courier New" w:hint="default"/>
      <w:sz w:val="20"/>
    </w:rPr>
  </w:style>
  <w:style w:type="character" w:customStyle="1" w:styleId="WW8Num15z2">
    <w:name w:val="WW8Num15z2"/>
    <w:rsid w:val="003646F6"/>
    <w:rPr>
      <w:rFonts w:ascii="Wingdings" w:hAnsi="Wingdings" w:cs="Wingdings" w:hint="default"/>
      <w:sz w:val="20"/>
    </w:rPr>
  </w:style>
  <w:style w:type="character" w:customStyle="1" w:styleId="WW8Num16z0">
    <w:name w:val="WW8Num16z0"/>
    <w:rsid w:val="003646F6"/>
    <w:rPr>
      <w:rFonts w:ascii="Symbol" w:hAnsi="Symbol" w:cs="Symbol" w:hint="default"/>
      <w:sz w:val="20"/>
    </w:rPr>
  </w:style>
  <w:style w:type="character" w:customStyle="1" w:styleId="WW8Num16z1">
    <w:name w:val="WW8Num16z1"/>
    <w:rsid w:val="003646F6"/>
    <w:rPr>
      <w:rFonts w:ascii="Courier New" w:hAnsi="Courier New" w:cs="Courier New" w:hint="default"/>
      <w:sz w:val="20"/>
    </w:rPr>
  </w:style>
  <w:style w:type="character" w:customStyle="1" w:styleId="WW8Num16z2">
    <w:name w:val="WW8Num16z2"/>
    <w:rsid w:val="003646F6"/>
    <w:rPr>
      <w:rFonts w:ascii="Wingdings" w:hAnsi="Wingdings" w:cs="Wingdings" w:hint="default"/>
      <w:sz w:val="20"/>
    </w:rPr>
  </w:style>
  <w:style w:type="character" w:customStyle="1" w:styleId="WW8Num17z0">
    <w:name w:val="WW8Num17z0"/>
    <w:rsid w:val="003646F6"/>
    <w:rPr>
      <w:rFonts w:ascii="Symbol" w:hAnsi="Symbol" w:cs="Symbol" w:hint="default"/>
      <w:sz w:val="20"/>
    </w:rPr>
  </w:style>
  <w:style w:type="character" w:customStyle="1" w:styleId="WW8Num17z1">
    <w:name w:val="WW8Num17z1"/>
    <w:rsid w:val="003646F6"/>
    <w:rPr>
      <w:rFonts w:ascii="Courier New" w:hAnsi="Courier New" w:cs="Courier New" w:hint="default"/>
      <w:sz w:val="20"/>
    </w:rPr>
  </w:style>
  <w:style w:type="character" w:customStyle="1" w:styleId="WW8Num17z2">
    <w:name w:val="WW8Num17z2"/>
    <w:rsid w:val="003646F6"/>
    <w:rPr>
      <w:rFonts w:ascii="Wingdings" w:hAnsi="Wingdings" w:cs="Wingdings" w:hint="default"/>
      <w:sz w:val="20"/>
    </w:rPr>
  </w:style>
  <w:style w:type="character" w:customStyle="1" w:styleId="WW8Num18z0">
    <w:name w:val="WW8Num18z0"/>
    <w:rsid w:val="003646F6"/>
    <w:rPr>
      <w:rFonts w:ascii="Symbol" w:hAnsi="Symbol" w:cs="Symbol" w:hint="default"/>
      <w:sz w:val="20"/>
    </w:rPr>
  </w:style>
  <w:style w:type="character" w:customStyle="1" w:styleId="WW8Num18z1">
    <w:name w:val="WW8Num18z1"/>
    <w:rsid w:val="003646F6"/>
    <w:rPr>
      <w:rFonts w:ascii="Courier New" w:hAnsi="Courier New" w:cs="Courier New" w:hint="default"/>
      <w:sz w:val="20"/>
    </w:rPr>
  </w:style>
  <w:style w:type="character" w:customStyle="1" w:styleId="WW8Num18z2">
    <w:name w:val="WW8Num18z2"/>
    <w:rsid w:val="003646F6"/>
    <w:rPr>
      <w:rFonts w:ascii="Wingdings" w:hAnsi="Wingdings" w:cs="Wingdings" w:hint="default"/>
      <w:sz w:val="20"/>
    </w:rPr>
  </w:style>
  <w:style w:type="character" w:customStyle="1" w:styleId="WW8Num19z0">
    <w:name w:val="WW8Num19z0"/>
    <w:rsid w:val="003646F6"/>
    <w:rPr>
      <w:rFonts w:ascii="Symbol" w:hAnsi="Symbol" w:cs="Symbol" w:hint="default"/>
    </w:rPr>
  </w:style>
  <w:style w:type="character" w:customStyle="1" w:styleId="WW8Num19z1">
    <w:name w:val="WW8Num19z1"/>
    <w:rsid w:val="003646F6"/>
    <w:rPr>
      <w:rFonts w:ascii="Courier New" w:hAnsi="Courier New" w:cs="Courier New" w:hint="default"/>
    </w:rPr>
  </w:style>
  <w:style w:type="character" w:customStyle="1" w:styleId="WW8Num19z2">
    <w:name w:val="WW8Num19z2"/>
    <w:rsid w:val="003646F6"/>
    <w:rPr>
      <w:rFonts w:ascii="Wingdings" w:hAnsi="Wingdings" w:cs="Wingdings" w:hint="default"/>
    </w:rPr>
  </w:style>
  <w:style w:type="character" w:customStyle="1" w:styleId="WW8Num20z0">
    <w:name w:val="WW8Num20z0"/>
    <w:rsid w:val="003646F6"/>
    <w:rPr>
      <w:rFonts w:ascii="Symbol" w:hAnsi="Symbol" w:cs="Symbol" w:hint="default"/>
    </w:rPr>
  </w:style>
  <w:style w:type="character" w:customStyle="1" w:styleId="WW8Num20z1">
    <w:name w:val="WW8Num20z1"/>
    <w:rsid w:val="003646F6"/>
    <w:rPr>
      <w:rFonts w:ascii="Courier New" w:hAnsi="Courier New" w:cs="Courier New" w:hint="default"/>
    </w:rPr>
  </w:style>
  <w:style w:type="character" w:customStyle="1" w:styleId="WW8Num20z2">
    <w:name w:val="WW8Num20z2"/>
    <w:rsid w:val="003646F6"/>
    <w:rPr>
      <w:rFonts w:ascii="Wingdings" w:hAnsi="Wingdings" w:cs="Wingdings" w:hint="default"/>
    </w:rPr>
  </w:style>
  <w:style w:type="character" w:customStyle="1" w:styleId="WW8Num21z0">
    <w:name w:val="WW8Num21z0"/>
    <w:rsid w:val="003646F6"/>
    <w:rPr>
      <w:rFonts w:ascii="Symbol" w:hAnsi="Symbol" w:cs="Symbol" w:hint="default"/>
      <w:sz w:val="20"/>
    </w:rPr>
  </w:style>
  <w:style w:type="character" w:customStyle="1" w:styleId="WW8Num21z1">
    <w:name w:val="WW8Num21z1"/>
    <w:rsid w:val="003646F6"/>
    <w:rPr>
      <w:rFonts w:ascii="Courier New" w:hAnsi="Courier New" w:cs="Courier New" w:hint="default"/>
      <w:sz w:val="20"/>
    </w:rPr>
  </w:style>
  <w:style w:type="character" w:customStyle="1" w:styleId="WW8Num21z2">
    <w:name w:val="WW8Num21z2"/>
    <w:rsid w:val="003646F6"/>
    <w:rPr>
      <w:rFonts w:ascii="Wingdings" w:hAnsi="Wingdings" w:cs="Wingdings" w:hint="default"/>
      <w:sz w:val="20"/>
    </w:rPr>
  </w:style>
  <w:style w:type="character" w:customStyle="1" w:styleId="WW8Num22z0">
    <w:name w:val="WW8Num22z0"/>
    <w:rsid w:val="003646F6"/>
    <w:rPr>
      <w:rFonts w:ascii="Symbol" w:hAnsi="Symbol" w:cs="Symbol" w:hint="default"/>
      <w:sz w:val="20"/>
    </w:rPr>
  </w:style>
  <w:style w:type="character" w:customStyle="1" w:styleId="WW8Num22z1">
    <w:name w:val="WW8Num22z1"/>
    <w:rsid w:val="003646F6"/>
    <w:rPr>
      <w:rFonts w:ascii="Courier New" w:hAnsi="Courier New" w:cs="Courier New" w:hint="default"/>
      <w:sz w:val="20"/>
    </w:rPr>
  </w:style>
  <w:style w:type="character" w:customStyle="1" w:styleId="WW8Num22z2">
    <w:name w:val="WW8Num22z2"/>
    <w:rsid w:val="003646F6"/>
    <w:rPr>
      <w:rFonts w:ascii="Wingdings" w:hAnsi="Wingdings" w:cs="Wingdings" w:hint="default"/>
      <w:sz w:val="20"/>
    </w:rPr>
  </w:style>
  <w:style w:type="character" w:customStyle="1" w:styleId="WW8Num23z0">
    <w:name w:val="WW8Num23z0"/>
    <w:rsid w:val="003646F6"/>
    <w:rPr>
      <w:rFonts w:ascii="Symbol" w:hAnsi="Symbol" w:cs="Symbol" w:hint="default"/>
      <w:sz w:val="20"/>
    </w:rPr>
  </w:style>
  <w:style w:type="character" w:customStyle="1" w:styleId="WW8Num23z1">
    <w:name w:val="WW8Num23z1"/>
    <w:rsid w:val="003646F6"/>
    <w:rPr>
      <w:rFonts w:ascii="Courier New" w:hAnsi="Courier New" w:cs="Courier New" w:hint="default"/>
      <w:sz w:val="20"/>
    </w:rPr>
  </w:style>
  <w:style w:type="character" w:customStyle="1" w:styleId="WW8Num23z2">
    <w:name w:val="WW8Num23z2"/>
    <w:rsid w:val="003646F6"/>
    <w:rPr>
      <w:rFonts w:ascii="Wingdings" w:hAnsi="Wingdings" w:cs="Wingdings" w:hint="default"/>
      <w:sz w:val="20"/>
    </w:rPr>
  </w:style>
  <w:style w:type="character" w:customStyle="1" w:styleId="WW8Num24z0">
    <w:name w:val="WW8Num24z0"/>
    <w:rsid w:val="003646F6"/>
    <w:rPr>
      <w:rFonts w:ascii="Symbol" w:hAnsi="Symbol" w:cs="Symbol" w:hint="default"/>
      <w:sz w:val="20"/>
    </w:rPr>
  </w:style>
  <w:style w:type="character" w:customStyle="1" w:styleId="WW8Num24z1">
    <w:name w:val="WW8Num24z1"/>
    <w:rsid w:val="003646F6"/>
    <w:rPr>
      <w:rFonts w:ascii="Courier New" w:hAnsi="Courier New" w:cs="Courier New" w:hint="default"/>
      <w:sz w:val="20"/>
    </w:rPr>
  </w:style>
  <w:style w:type="character" w:customStyle="1" w:styleId="WW8Num24z2">
    <w:name w:val="WW8Num24z2"/>
    <w:rsid w:val="003646F6"/>
    <w:rPr>
      <w:rFonts w:ascii="Wingdings" w:hAnsi="Wingdings" w:cs="Wingdings" w:hint="default"/>
      <w:sz w:val="20"/>
    </w:rPr>
  </w:style>
  <w:style w:type="character" w:customStyle="1" w:styleId="Policepardfaut5">
    <w:name w:val="Police par défaut5"/>
    <w:rsid w:val="003646F6"/>
  </w:style>
  <w:style w:type="character" w:customStyle="1" w:styleId="WW8Num12z2">
    <w:name w:val="WW8Num12z2"/>
    <w:rsid w:val="003646F6"/>
    <w:rPr>
      <w:rFonts w:ascii="Wingdings" w:hAnsi="Wingdings" w:cs="Wingdings" w:hint="default"/>
      <w:sz w:val="20"/>
    </w:rPr>
  </w:style>
  <w:style w:type="character" w:customStyle="1" w:styleId="Policepardfaut4">
    <w:name w:val="Police par défaut4"/>
    <w:rsid w:val="003646F6"/>
  </w:style>
  <w:style w:type="character" w:customStyle="1" w:styleId="WW8Num6z1">
    <w:name w:val="WW8Num6z1"/>
    <w:rsid w:val="003646F6"/>
    <w:rPr>
      <w:rFonts w:ascii="Courier New" w:hAnsi="Courier New" w:cs="Courier New" w:hint="default"/>
      <w:sz w:val="20"/>
    </w:rPr>
  </w:style>
  <w:style w:type="character" w:customStyle="1" w:styleId="WW8Num6z2">
    <w:name w:val="WW8Num6z2"/>
    <w:rsid w:val="003646F6"/>
    <w:rPr>
      <w:rFonts w:ascii="Wingdings" w:hAnsi="Wingdings" w:cs="Wingdings" w:hint="default"/>
      <w:sz w:val="20"/>
    </w:rPr>
  </w:style>
  <w:style w:type="character" w:customStyle="1" w:styleId="WW8Num7z2">
    <w:name w:val="WW8Num7z2"/>
    <w:rsid w:val="003646F6"/>
    <w:rPr>
      <w:rFonts w:ascii="Wingdings" w:hAnsi="Wingdings" w:cs="Wingdings" w:hint="default"/>
      <w:sz w:val="20"/>
    </w:rPr>
  </w:style>
  <w:style w:type="character" w:customStyle="1" w:styleId="WW8Num23z3">
    <w:name w:val="WW8Num23z3"/>
    <w:rsid w:val="003646F6"/>
    <w:rPr>
      <w:rFonts w:ascii="Symbol" w:hAnsi="Symbol" w:cs="Symbol" w:hint="default"/>
    </w:rPr>
  </w:style>
  <w:style w:type="character" w:customStyle="1" w:styleId="WW8Num25z0">
    <w:name w:val="WW8Num25z0"/>
    <w:rsid w:val="003646F6"/>
    <w:rPr>
      <w:rFonts w:ascii="Symbol" w:hAnsi="Symbol" w:cs="Symbol" w:hint="default"/>
      <w:sz w:val="20"/>
    </w:rPr>
  </w:style>
  <w:style w:type="character" w:customStyle="1" w:styleId="WW8Num25z1">
    <w:name w:val="WW8Num25z1"/>
    <w:rsid w:val="003646F6"/>
    <w:rPr>
      <w:rFonts w:ascii="Courier New" w:hAnsi="Courier New" w:cs="Courier New" w:hint="default"/>
      <w:sz w:val="20"/>
    </w:rPr>
  </w:style>
  <w:style w:type="character" w:customStyle="1" w:styleId="WW8Num25z2">
    <w:name w:val="WW8Num25z2"/>
    <w:rsid w:val="003646F6"/>
    <w:rPr>
      <w:rFonts w:ascii="Wingdings" w:hAnsi="Wingdings" w:cs="Wingdings" w:hint="default"/>
      <w:sz w:val="20"/>
    </w:rPr>
  </w:style>
  <w:style w:type="character" w:customStyle="1" w:styleId="WW8Num26z0">
    <w:name w:val="WW8Num26z0"/>
    <w:rsid w:val="003646F6"/>
    <w:rPr>
      <w:rFonts w:ascii="Symbol" w:hAnsi="Symbol" w:cs="Symbol" w:hint="default"/>
      <w:sz w:val="20"/>
    </w:rPr>
  </w:style>
  <w:style w:type="character" w:customStyle="1" w:styleId="WW8Num26z1">
    <w:name w:val="WW8Num26z1"/>
    <w:rsid w:val="003646F6"/>
    <w:rPr>
      <w:rFonts w:ascii="Courier New" w:hAnsi="Courier New" w:cs="Courier New" w:hint="default"/>
      <w:sz w:val="20"/>
    </w:rPr>
  </w:style>
  <w:style w:type="character" w:customStyle="1" w:styleId="WW8Num26z2">
    <w:name w:val="WW8Num26z2"/>
    <w:rsid w:val="003646F6"/>
    <w:rPr>
      <w:rFonts w:ascii="Wingdings" w:hAnsi="Wingdings" w:cs="Wingdings" w:hint="default"/>
      <w:sz w:val="20"/>
    </w:rPr>
  </w:style>
  <w:style w:type="character" w:customStyle="1" w:styleId="WW8Num27z0">
    <w:name w:val="WW8Num27z0"/>
    <w:rsid w:val="003646F6"/>
    <w:rPr>
      <w:rFonts w:ascii="Symbol" w:hAnsi="Symbol" w:cs="Symbol" w:hint="default"/>
      <w:sz w:val="20"/>
    </w:rPr>
  </w:style>
  <w:style w:type="character" w:customStyle="1" w:styleId="WW8Num27z1">
    <w:name w:val="WW8Num27z1"/>
    <w:rsid w:val="003646F6"/>
    <w:rPr>
      <w:rFonts w:ascii="Courier New" w:hAnsi="Courier New" w:cs="Courier New" w:hint="default"/>
      <w:sz w:val="20"/>
    </w:rPr>
  </w:style>
  <w:style w:type="character" w:customStyle="1" w:styleId="WW8Num27z2">
    <w:name w:val="WW8Num27z2"/>
    <w:rsid w:val="003646F6"/>
    <w:rPr>
      <w:rFonts w:ascii="Wingdings" w:hAnsi="Wingdings" w:cs="Wingdings" w:hint="default"/>
      <w:sz w:val="20"/>
    </w:rPr>
  </w:style>
  <w:style w:type="character" w:customStyle="1" w:styleId="WW8Num28z0">
    <w:name w:val="WW8Num28z0"/>
    <w:rsid w:val="003646F6"/>
    <w:rPr>
      <w:rFonts w:ascii="Symbol" w:hAnsi="Symbol" w:cs="Symbol" w:hint="default"/>
      <w:sz w:val="20"/>
    </w:rPr>
  </w:style>
  <w:style w:type="character" w:customStyle="1" w:styleId="WW8Num28z1">
    <w:name w:val="WW8Num28z1"/>
    <w:rsid w:val="003646F6"/>
    <w:rPr>
      <w:rFonts w:ascii="Courier New" w:hAnsi="Courier New" w:cs="Courier New" w:hint="default"/>
      <w:sz w:val="20"/>
    </w:rPr>
  </w:style>
  <w:style w:type="character" w:customStyle="1" w:styleId="WW8Num28z2">
    <w:name w:val="WW8Num28z2"/>
    <w:rsid w:val="003646F6"/>
    <w:rPr>
      <w:rFonts w:ascii="Wingdings" w:hAnsi="Wingdings" w:cs="Wingdings" w:hint="default"/>
      <w:sz w:val="20"/>
    </w:rPr>
  </w:style>
  <w:style w:type="character" w:customStyle="1" w:styleId="WW8Num29z0">
    <w:name w:val="WW8Num29z0"/>
    <w:rsid w:val="003646F6"/>
    <w:rPr>
      <w:rFonts w:ascii="Symbol" w:hAnsi="Symbol" w:cs="Symbol" w:hint="default"/>
      <w:sz w:val="20"/>
    </w:rPr>
  </w:style>
  <w:style w:type="character" w:customStyle="1" w:styleId="WW8Num29z1">
    <w:name w:val="WW8Num29z1"/>
    <w:rsid w:val="003646F6"/>
    <w:rPr>
      <w:rFonts w:ascii="Courier New" w:hAnsi="Courier New" w:cs="Courier New" w:hint="default"/>
      <w:sz w:val="20"/>
    </w:rPr>
  </w:style>
  <w:style w:type="character" w:customStyle="1" w:styleId="WW8Num29z2">
    <w:name w:val="WW8Num29z2"/>
    <w:rsid w:val="003646F6"/>
    <w:rPr>
      <w:rFonts w:ascii="Wingdings" w:hAnsi="Wingdings" w:cs="Wingdings" w:hint="default"/>
      <w:sz w:val="20"/>
    </w:rPr>
  </w:style>
  <w:style w:type="character" w:customStyle="1" w:styleId="WW8Num30z0">
    <w:name w:val="WW8Num30z0"/>
    <w:rsid w:val="003646F6"/>
    <w:rPr>
      <w:rFonts w:ascii="Wingdings" w:hAnsi="Wingdings" w:cs="Wingdings" w:hint="default"/>
      <w:sz w:val="20"/>
    </w:rPr>
  </w:style>
  <w:style w:type="character" w:customStyle="1" w:styleId="WW8Num30z1">
    <w:name w:val="WW8Num30z1"/>
    <w:rsid w:val="003646F6"/>
    <w:rPr>
      <w:rFonts w:ascii="Courier New" w:hAnsi="Courier New" w:cs="Courier New" w:hint="default"/>
      <w:sz w:val="20"/>
    </w:rPr>
  </w:style>
  <w:style w:type="character" w:customStyle="1" w:styleId="WW8Num31z0">
    <w:name w:val="WW8Num31z0"/>
    <w:rsid w:val="003646F6"/>
    <w:rPr>
      <w:rFonts w:ascii="Symbol" w:eastAsia="Times New Roman" w:hAnsi="Symbol" w:cs="Symbol" w:hint="default"/>
      <w:sz w:val="20"/>
    </w:rPr>
  </w:style>
  <w:style w:type="character" w:customStyle="1" w:styleId="WW8Num31z1">
    <w:name w:val="WW8Num31z1"/>
    <w:rsid w:val="003646F6"/>
    <w:rPr>
      <w:rFonts w:ascii="Courier New" w:hAnsi="Courier New" w:cs="Courier New" w:hint="default"/>
      <w:sz w:val="20"/>
    </w:rPr>
  </w:style>
  <w:style w:type="character" w:customStyle="1" w:styleId="WW8Num31z2">
    <w:name w:val="WW8Num31z2"/>
    <w:rsid w:val="003646F6"/>
    <w:rPr>
      <w:rFonts w:ascii="Wingdings" w:hAnsi="Wingdings" w:cs="Wingdings" w:hint="default"/>
      <w:sz w:val="20"/>
    </w:rPr>
  </w:style>
  <w:style w:type="character" w:customStyle="1" w:styleId="WW8Num32z0">
    <w:name w:val="WW8Num32z0"/>
    <w:rsid w:val="003646F6"/>
    <w:rPr>
      <w:rFonts w:ascii="Symbol" w:hAnsi="Symbol" w:cs="Symbol" w:hint="default"/>
      <w:sz w:val="20"/>
    </w:rPr>
  </w:style>
  <w:style w:type="character" w:customStyle="1" w:styleId="WW8Num32z1">
    <w:name w:val="WW8Num32z1"/>
    <w:rsid w:val="003646F6"/>
    <w:rPr>
      <w:rFonts w:ascii="Courier New" w:hAnsi="Courier New" w:cs="Courier New" w:hint="default"/>
      <w:sz w:val="20"/>
    </w:rPr>
  </w:style>
  <w:style w:type="character" w:customStyle="1" w:styleId="WW8Num32z2">
    <w:name w:val="WW8Num32z2"/>
    <w:rsid w:val="003646F6"/>
    <w:rPr>
      <w:rFonts w:ascii="Wingdings" w:hAnsi="Wingdings" w:cs="Wingdings" w:hint="default"/>
      <w:sz w:val="20"/>
    </w:rPr>
  </w:style>
  <w:style w:type="character" w:customStyle="1" w:styleId="WW8Num33z0">
    <w:name w:val="WW8Num33z0"/>
    <w:rsid w:val="003646F6"/>
    <w:rPr>
      <w:rFonts w:ascii="Symbol" w:hAnsi="Symbol" w:cs="Symbol" w:hint="default"/>
      <w:sz w:val="20"/>
    </w:rPr>
  </w:style>
  <w:style w:type="character" w:customStyle="1" w:styleId="WW8Num33z1">
    <w:name w:val="WW8Num33z1"/>
    <w:rsid w:val="003646F6"/>
    <w:rPr>
      <w:rFonts w:ascii="Courier New" w:hAnsi="Courier New" w:cs="Courier New" w:hint="default"/>
      <w:sz w:val="20"/>
    </w:rPr>
  </w:style>
  <w:style w:type="character" w:customStyle="1" w:styleId="WW8Num33z2">
    <w:name w:val="WW8Num33z2"/>
    <w:rsid w:val="003646F6"/>
    <w:rPr>
      <w:rFonts w:ascii="Wingdings" w:hAnsi="Wingdings" w:cs="Wingdings" w:hint="default"/>
      <w:sz w:val="20"/>
    </w:rPr>
  </w:style>
  <w:style w:type="character" w:customStyle="1" w:styleId="WW8Num34z0">
    <w:name w:val="WW8Num34z0"/>
    <w:rsid w:val="003646F6"/>
    <w:rPr>
      <w:rFonts w:ascii="Symbol" w:hAnsi="Symbol" w:cs="Symbol" w:hint="default"/>
      <w:sz w:val="20"/>
    </w:rPr>
  </w:style>
  <w:style w:type="character" w:customStyle="1" w:styleId="WW8Num34z1">
    <w:name w:val="WW8Num34z1"/>
    <w:rsid w:val="003646F6"/>
    <w:rPr>
      <w:rFonts w:ascii="Courier New" w:hAnsi="Courier New" w:cs="Courier New" w:hint="default"/>
      <w:sz w:val="20"/>
    </w:rPr>
  </w:style>
  <w:style w:type="character" w:customStyle="1" w:styleId="WW8Num34z2">
    <w:name w:val="WW8Num34z2"/>
    <w:rsid w:val="003646F6"/>
    <w:rPr>
      <w:rFonts w:ascii="Wingdings" w:hAnsi="Wingdings" w:cs="Wingdings" w:hint="default"/>
      <w:sz w:val="20"/>
    </w:rPr>
  </w:style>
  <w:style w:type="character" w:customStyle="1" w:styleId="WW8Num35z0">
    <w:name w:val="WW8Num35z0"/>
    <w:rsid w:val="003646F6"/>
    <w:rPr>
      <w:rFonts w:ascii="Symbol" w:hAnsi="Symbol" w:cs="Symbol" w:hint="default"/>
      <w:sz w:val="20"/>
    </w:rPr>
  </w:style>
  <w:style w:type="character" w:customStyle="1" w:styleId="WW8Num35z1">
    <w:name w:val="WW8Num35z1"/>
    <w:rsid w:val="003646F6"/>
    <w:rPr>
      <w:rFonts w:ascii="Courier New" w:hAnsi="Courier New" w:cs="Courier New" w:hint="default"/>
      <w:sz w:val="20"/>
    </w:rPr>
  </w:style>
  <w:style w:type="character" w:customStyle="1" w:styleId="WW8Num35z2">
    <w:name w:val="WW8Num35z2"/>
    <w:rsid w:val="003646F6"/>
    <w:rPr>
      <w:rFonts w:ascii="Wingdings" w:hAnsi="Wingdings" w:cs="Wingdings" w:hint="default"/>
      <w:sz w:val="20"/>
    </w:rPr>
  </w:style>
  <w:style w:type="character" w:customStyle="1" w:styleId="Policepardfaut3">
    <w:name w:val="Police par défaut3"/>
    <w:rsid w:val="003646F6"/>
  </w:style>
  <w:style w:type="character" w:customStyle="1" w:styleId="Policepardfaut2">
    <w:name w:val="Police par défaut2"/>
    <w:rsid w:val="003646F6"/>
  </w:style>
  <w:style w:type="character" w:customStyle="1" w:styleId="WW8Num3z3">
    <w:name w:val="WW8Num3z3"/>
    <w:rsid w:val="003646F6"/>
  </w:style>
  <w:style w:type="character" w:customStyle="1" w:styleId="WW8Num3z4">
    <w:name w:val="WW8Num3z4"/>
    <w:rsid w:val="003646F6"/>
  </w:style>
  <w:style w:type="character" w:customStyle="1" w:styleId="WW8Num3z5">
    <w:name w:val="WW8Num3z5"/>
    <w:rsid w:val="003646F6"/>
  </w:style>
  <w:style w:type="character" w:customStyle="1" w:styleId="WW8Num3z6">
    <w:name w:val="WW8Num3z6"/>
    <w:rsid w:val="003646F6"/>
  </w:style>
  <w:style w:type="character" w:customStyle="1" w:styleId="WW8Num3z7">
    <w:name w:val="WW8Num3z7"/>
    <w:rsid w:val="003646F6"/>
  </w:style>
  <w:style w:type="character" w:customStyle="1" w:styleId="WW8Num3z8">
    <w:name w:val="WW8Num3z8"/>
    <w:rsid w:val="003646F6"/>
  </w:style>
  <w:style w:type="character" w:customStyle="1" w:styleId="Policepardfaut1">
    <w:name w:val="Police par défaut1"/>
    <w:rsid w:val="003646F6"/>
  </w:style>
  <w:style w:type="character" w:styleId="Lienhypertexte">
    <w:name w:val="Hyperlink"/>
    <w:uiPriority w:val="99"/>
    <w:rsid w:val="003646F6"/>
    <w:rPr>
      <w:color w:val="000080"/>
      <w:u w:val="single"/>
    </w:rPr>
  </w:style>
  <w:style w:type="character" w:customStyle="1" w:styleId="Sautdindex">
    <w:name w:val="Saut d'index"/>
    <w:rsid w:val="003646F6"/>
  </w:style>
  <w:style w:type="character" w:customStyle="1" w:styleId="Puces">
    <w:name w:val="Puces"/>
    <w:rsid w:val="003646F6"/>
    <w:rPr>
      <w:rFonts w:ascii="OpenSymbol" w:eastAsia="OpenSymbol" w:hAnsi="OpenSymbol" w:cs="OpenSymbol"/>
    </w:rPr>
  </w:style>
  <w:style w:type="character" w:customStyle="1" w:styleId="Corpsdetexte2Car">
    <w:name w:val="Corps de texte 2 Car"/>
    <w:rsid w:val="003646F6"/>
    <w:rPr>
      <w:sz w:val="24"/>
      <w:szCs w:val="24"/>
    </w:rPr>
  </w:style>
  <w:style w:type="character" w:customStyle="1" w:styleId="Corpsdetexte2Car1">
    <w:name w:val="Corps de texte 2 Car1"/>
    <w:rsid w:val="003646F6"/>
    <w:rPr>
      <w:b/>
      <w:bCs/>
      <w:i/>
      <w:iCs/>
    </w:rPr>
  </w:style>
  <w:style w:type="character" w:customStyle="1" w:styleId="RetraitcorpsdetexteCar">
    <w:name w:val="Retrait corps de texte Car"/>
    <w:rsid w:val="003646F6"/>
    <w:rPr>
      <w:sz w:val="24"/>
      <w:szCs w:val="24"/>
    </w:rPr>
  </w:style>
  <w:style w:type="character" w:customStyle="1" w:styleId="Corpsdetexte3Car">
    <w:name w:val="Corps de texte 3 Car"/>
    <w:basedOn w:val="Policepardfaut5"/>
    <w:rsid w:val="003646F6"/>
  </w:style>
  <w:style w:type="paragraph" w:customStyle="1" w:styleId="Titre50">
    <w:name w:val="Titre5"/>
    <w:basedOn w:val="Normal"/>
    <w:next w:val="Corpsdetexte"/>
    <w:rsid w:val="003646F6"/>
    <w:pPr>
      <w:keepNext/>
      <w:suppressAutoHyphens/>
      <w:spacing w:before="240"/>
    </w:pPr>
    <w:rPr>
      <w:rFonts w:ascii="Liberation Sans" w:eastAsia="Microsoft YaHei" w:hAnsi="Liberation Sans" w:cs="Mangal"/>
      <w:sz w:val="28"/>
      <w:szCs w:val="28"/>
      <w:lang w:eastAsia="zh-CN"/>
    </w:rPr>
  </w:style>
  <w:style w:type="paragraph" w:styleId="Corpsdetexte">
    <w:name w:val="Body Text"/>
    <w:basedOn w:val="Normal"/>
    <w:link w:val="CorpsdetexteCar"/>
    <w:rsid w:val="003646F6"/>
    <w:pPr>
      <w:suppressAutoHyphens/>
      <w:spacing w:after="140" w:line="288" w:lineRule="auto"/>
    </w:pPr>
    <w:rPr>
      <w:rFonts w:ascii="Times New Roman" w:eastAsia="Cambria" w:hAnsi="Times New Roman" w:cs="Times New Roman"/>
      <w:lang w:eastAsia="zh-CN"/>
    </w:rPr>
  </w:style>
  <w:style w:type="character" w:customStyle="1" w:styleId="CorpsdetexteCar">
    <w:name w:val="Corps de texte Car"/>
    <w:basedOn w:val="Policepardfaut"/>
    <w:link w:val="Corpsdetexte"/>
    <w:rsid w:val="003646F6"/>
    <w:rPr>
      <w:rFonts w:ascii="Times New Roman" w:eastAsia="Cambria" w:hAnsi="Times New Roman" w:cs="Times New Roman"/>
      <w:lang w:eastAsia="zh-CN"/>
    </w:rPr>
  </w:style>
  <w:style w:type="paragraph" w:styleId="Liste">
    <w:name w:val="List"/>
    <w:basedOn w:val="Corpsdetexte"/>
    <w:rsid w:val="003646F6"/>
    <w:rPr>
      <w:rFonts w:cs="Mangal"/>
    </w:rPr>
  </w:style>
  <w:style w:type="paragraph" w:styleId="Lgende">
    <w:name w:val="caption"/>
    <w:basedOn w:val="Normal"/>
    <w:qFormat/>
    <w:rsid w:val="003646F6"/>
    <w:pPr>
      <w:suppressLineNumbers/>
      <w:suppressAutoHyphens/>
    </w:pPr>
    <w:rPr>
      <w:rFonts w:ascii="Times New Roman" w:eastAsia="Cambria" w:hAnsi="Times New Roman" w:cs="Mangal"/>
      <w:i/>
      <w:iCs/>
      <w:lang w:eastAsia="zh-CN"/>
    </w:rPr>
  </w:style>
  <w:style w:type="paragraph" w:customStyle="1" w:styleId="Index">
    <w:name w:val="Index"/>
    <w:basedOn w:val="Normal"/>
    <w:rsid w:val="003646F6"/>
    <w:pPr>
      <w:suppressLineNumbers/>
      <w:suppressAutoHyphens/>
      <w:spacing w:after="113"/>
    </w:pPr>
    <w:rPr>
      <w:rFonts w:ascii="Times New Roman" w:eastAsia="Cambria" w:hAnsi="Times New Roman" w:cs="Mangal"/>
      <w:lang w:eastAsia="zh-CN"/>
    </w:rPr>
  </w:style>
  <w:style w:type="paragraph" w:customStyle="1" w:styleId="Titre10">
    <w:name w:val="Titre1"/>
    <w:basedOn w:val="Normal"/>
    <w:next w:val="Corpsdetexte"/>
    <w:rsid w:val="003646F6"/>
    <w:pPr>
      <w:keepNext/>
      <w:suppressAutoHyphens/>
      <w:spacing w:before="240"/>
    </w:pPr>
    <w:rPr>
      <w:rFonts w:ascii="Liberation Sans" w:eastAsia="Microsoft YaHei" w:hAnsi="Liberation Sans" w:cs="Mangal"/>
      <w:sz w:val="28"/>
      <w:szCs w:val="28"/>
      <w:lang w:eastAsia="zh-CN"/>
    </w:rPr>
  </w:style>
  <w:style w:type="paragraph" w:customStyle="1" w:styleId="Titre40">
    <w:name w:val="Titre4"/>
    <w:basedOn w:val="Normal"/>
    <w:next w:val="Corpsdetexte"/>
    <w:rsid w:val="003646F6"/>
    <w:pPr>
      <w:keepNext/>
      <w:suppressAutoHyphens/>
      <w:spacing w:before="240"/>
    </w:pPr>
    <w:rPr>
      <w:rFonts w:ascii="Liberation Sans" w:eastAsia="Microsoft YaHei" w:hAnsi="Liberation Sans" w:cs="Mangal"/>
      <w:sz w:val="28"/>
      <w:szCs w:val="28"/>
      <w:lang w:eastAsia="zh-CN"/>
    </w:rPr>
  </w:style>
  <w:style w:type="paragraph" w:customStyle="1" w:styleId="Titre30">
    <w:name w:val="Titre3"/>
    <w:basedOn w:val="Normal"/>
    <w:next w:val="Corpsdetexte"/>
    <w:rsid w:val="003646F6"/>
    <w:pPr>
      <w:keepNext/>
      <w:suppressAutoHyphens/>
      <w:spacing w:before="240"/>
    </w:pPr>
    <w:rPr>
      <w:rFonts w:ascii="Liberation Sans" w:eastAsia="Microsoft YaHei" w:hAnsi="Liberation Sans" w:cs="Mangal"/>
      <w:sz w:val="28"/>
      <w:szCs w:val="28"/>
      <w:lang w:eastAsia="zh-CN"/>
    </w:rPr>
  </w:style>
  <w:style w:type="paragraph" w:customStyle="1" w:styleId="Titre20">
    <w:name w:val="Titre2"/>
    <w:basedOn w:val="Titre10"/>
    <w:next w:val="Corpsdetexte"/>
    <w:rsid w:val="003646F6"/>
    <w:pPr>
      <w:jc w:val="center"/>
    </w:pPr>
    <w:rPr>
      <w:b/>
      <w:bCs/>
      <w:sz w:val="56"/>
      <w:szCs w:val="56"/>
    </w:rPr>
  </w:style>
  <w:style w:type="paragraph" w:customStyle="1" w:styleId="m-Rapports">
    <w:name w:val="m-Rapports"/>
    <w:basedOn w:val="Normal"/>
    <w:rsid w:val="003646F6"/>
    <w:pPr>
      <w:widowControl w:val="0"/>
      <w:suppressAutoHyphens/>
      <w:spacing w:after="113"/>
      <w:ind w:left="57"/>
    </w:pPr>
    <w:rPr>
      <w:rFonts w:ascii="Liberation Sans" w:eastAsia="Times New Roman" w:hAnsi="Liberation Sans" w:cs="Times New Roman"/>
      <w:b/>
      <w:caps/>
      <w:color w:val="FFFFFF"/>
      <w:sz w:val="30"/>
      <w:szCs w:val="20"/>
      <w:lang w:eastAsia="zh-CN"/>
    </w:rPr>
  </w:style>
  <w:style w:type="paragraph" w:customStyle="1" w:styleId="m-NomDirection">
    <w:name w:val="m-NomDirection"/>
    <w:basedOn w:val="Normal"/>
    <w:rsid w:val="003646F6"/>
    <w:pPr>
      <w:widowControl w:val="0"/>
      <w:suppressAutoHyphens/>
      <w:spacing w:after="170" w:line="220" w:lineRule="exact"/>
      <w:ind w:left="57"/>
    </w:pPr>
    <w:rPr>
      <w:rFonts w:ascii="Liberation Sans" w:eastAsia="Times New Roman" w:hAnsi="Liberation Sans" w:cs="Times New Roman"/>
      <w:i/>
      <w:color w:val="FFFFFF"/>
      <w:sz w:val="18"/>
      <w:szCs w:val="20"/>
      <w:lang w:eastAsia="zh-CN"/>
    </w:rPr>
  </w:style>
  <w:style w:type="paragraph" w:customStyle="1" w:styleId="m-DateRapports">
    <w:name w:val="m-DateRapports"/>
    <w:basedOn w:val="Normal"/>
    <w:rsid w:val="003646F6"/>
    <w:pPr>
      <w:widowControl w:val="0"/>
      <w:suppressAutoHyphens/>
      <w:spacing w:after="3118"/>
      <w:ind w:left="57"/>
      <w:textAlignment w:val="center"/>
    </w:pPr>
    <w:rPr>
      <w:rFonts w:ascii="Liberation Sans" w:eastAsia="Times New Roman" w:hAnsi="Liberation Sans" w:cs="Times New Roman"/>
      <w:i/>
      <w:color w:val="FFFFFF"/>
      <w:sz w:val="22"/>
      <w:szCs w:val="20"/>
      <w:lang w:eastAsia="zh-CN"/>
    </w:rPr>
  </w:style>
  <w:style w:type="paragraph" w:customStyle="1" w:styleId="m-TitreRapport">
    <w:name w:val="m-TitreRapport"/>
    <w:basedOn w:val="Normal"/>
    <w:rsid w:val="003646F6"/>
    <w:pPr>
      <w:widowControl w:val="0"/>
      <w:suppressAutoHyphens/>
      <w:spacing w:after="113"/>
      <w:jc w:val="right"/>
    </w:pPr>
    <w:rPr>
      <w:rFonts w:ascii="Liberation Sans" w:eastAsia="Times New Roman" w:hAnsi="Liberation Sans" w:cs="Times New Roman"/>
      <w:b/>
      <w:i/>
      <w:color w:val="78B41E"/>
      <w:sz w:val="62"/>
      <w:szCs w:val="20"/>
      <w:lang w:eastAsia="zh-CN"/>
    </w:rPr>
  </w:style>
  <w:style w:type="paragraph" w:customStyle="1" w:styleId="m-AdresseWeb">
    <w:name w:val="m-Adresse_Web"/>
    <w:basedOn w:val="Normal"/>
    <w:next w:val="Normal"/>
    <w:rsid w:val="003646F6"/>
    <w:pPr>
      <w:widowControl w:val="0"/>
      <w:suppressAutoHyphens/>
      <w:spacing w:after="113" w:line="100" w:lineRule="atLeast"/>
      <w:jc w:val="right"/>
    </w:pPr>
    <w:rPr>
      <w:rFonts w:ascii="Liberation Sans" w:eastAsia="Times New Roman" w:hAnsi="Liberation Sans" w:cs="Times New Roman"/>
      <w:color w:val="FFFFFF"/>
      <w:sz w:val="15"/>
      <w:szCs w:val="20"/>
      <w:lang w:eastAsia="zh-CN"/>
    </w:rPr>
  </w:style>
  <w:style w:type="paragraph" w:customStyle="1" w:styleId="mAdresseMinistere">
    <w:name w:val="m_Adresse_Ministere"/>
    <w:basedOn w:val="m-AdresseWeb"/>
    <w:rsid w:val="003646F6"/>
    <w:rPr>
      <w:sz w:val="19"/>
    </w:rPr>
  </w:style>
  <w:style w:type="paragraph" w:customStyle="1" w:styleId="Contenudetableau">
    <w:name w:val="Contenu de tableau"/>
    <w:basedOn w:val="Normal"/>
    <w:rsid w:val="003646F6"/>
    <w:pPr>
      <w:widowControl w:val="0"/>
      <w:suppressLineNumbers/>
      <w:suppressAutoHyphens/>
      <w:spacing w:after="113"/>
    </w:pPr>
    <w:rPr>
      <w:rFonts w:ascii="Liberation Sans" w:eastAsia="Times New Roman" w:hAnsi="Liberation Sans" w:cs="Times New Roman"/>
      <w:color w:val="000000"/>
      <w:szCs w:val="20"/>
      <w:lang w:eastAsia="zh-CN"/>
    </w:rPr>
  </w:style>
  <w:style w:type="paragraph" w:customStyle="1" w:styleId="madressefin">
    <w:name w:val="m_adresse_fin"/>
    <w:basedOn w:val="Normal"/>
    <w:rsid w:val="003646F6"/>
    <w:pPr>
      <w:suppressAutoHyphens/>
      <w:autoSpaceDE w:val="0"/>
      <w:spacing w:after="113" w:line="100" w:lineRule="atLeast"/>
      <w:ind w:right="5340"/>
      <w:jc w:val="right"/>
    </w:pPr>
    <w:rPr>
      <w:rFonts w:ascii="Liberation Sans" w:eastAsia="Times New Roman" w:hAnsi="Liberation Sans" w:cs="Times New Roman"/>
      <w:b/>
      <w:color w:val="000000"/>
      <w:sz w:val="14"/>
      <w:szCs w:val="18"/>
      <w:lang w:eastAsia="zh-CN"/>
    </w:rPr>
  </w:style>
  <w:style w:type="paragraph" w:customStyle="1" w:styleId="Contenudecadre">
    <w:name w:val="Contenu de cadre"/>
    <w:basedOn w:val="Normal"/>
    <w:rsid w:val="003646F6"/>
    <w:pPr>
      <w:suppressAutoHyphens/>
      <w:spacing w:after="113"/>
    </w:pPr>
    <w:rPr>
      <w:rFonts w:ascii="Times New Roman" w:eastAsia="Cambria" w:hAnsi="Times New Roman" w:cs="Times New Roman"/>
      <w:lang w:eastAsia="zh-CN"/>
    </w:rPr>
  </w:style>
  <w:style w:type="paragraph" w:customStyle="1" w:styleId="Titredetableau">
    <w:name w:val="Titre de tableau"/>
    <w:basedOn w:val="Contenudetableau"/>
    <w:rsid w:val="003646F6"/>
    <w:pPr>
      <w:jc w:val="center"/>
    </w:pPr>
    <w:rPr>
      <w:b/>
      <w:bCs/>
    </w:rPr>
  </w:style>
  <w:style w:type="paragraph" w:customStyle="1" w:styleId="En-ttegauche">
    <w:name w:val="En-tête gauche"/>
    <w:basedOn w:val="Normal"/>
    <w:rsid w:val="003646F6"/>
    <w:pPr>
      <w:suppressLineNumbers/>
      <w:tabs>
        <w:tab w:val="center" w:pos="5034"/>
        <w:tab w:val="right" w:pos="10068"/>
      </w:tabs>
      <w:suppressAutoHyphens/>
      <w:spacing w:after="113"/>
    </w:pPr>
    <w:rPr>
      <w:rFonts w:ascii="Times New Roman" w:eastAsia="Cambria" w:hAnsi="Times New Roman" w:cs="Times New Roman"/>
      <w:lang w:eastAsia="zh-CN"/>
    </w:rPr>
  </w:style>
  <w:style w:type="paragraph" w:customStyle="1" w:styleId="Quotations">
    <w:name w:val="Quotations"/>
    <w:basedOn w:val="Normal"/>
    <w:rsid w:val="003646F6"/>
    <w:pPr>
      <w:suppressAutoHyphens/>
      <w:spacing w:after="283"/>
      <w:ind w:left="567" w:right="567"/>
    </w:pPr>
    <w:rPr>
      <w:rFonts w:ascii="Times New Roman" w:eastAsia="Cambria" w:hAnsi="Times New Roman" w:cs="Times New Roman"/>
      <w:lang w:eastAsia="zh-CN"/>
    </w:rPr>
  </w:style>
  <w:style w:type="paragraph" w:styleId="Sous-titre">
    <w:name w:val="Subtitle"/>
    <w:basedOn w:val="Normal"/>
    <w:next w:val="Corpsdetexte"/>
    <w:link w:val="Sous-titreCar"/>
    <w:qFormat/>
    <w:rsid w:val="00296D41"/>
    <w:pPr>
      <w:spacing w:before="0"/>
      <w:ind w:left="284"/>
    </w:pPr>
    <w:rPr>
      <w:sz w:val="24"/>
      <w:szCs w:val="36"/>
    </w:rPr>
  </w:style>
  <w:style w:type="character" w:customStyle="1" w:styleId="Sous-titreCar">
    <w:name w:val="Sous-titre Car"/>
    <w:basedOn w:val="Policepardfaut"/>
    <w:link w:val="Sous-titre"/>
    <w:rsid w:val="00296D41"/>
    <w:rPr>
      <w:szCs w:val="36"/>
    </w:rPr>
  </w:style>
  <w:style w:type="paragraph" w:customStyle="1" w:styleId="TitreTR1">
    <w:name w:val="Titre TR1"/>
    <w:basedOn w:val="Titre10"/>
    <w:rsid w:val="003646F6"/>
    <w:pPr>
      <w:suppressLineNumbers/>
    </w:pPr>
    <w:rPr>
      <w:b/>
      <w:bCs/>
      <w:sz w:val="32"/>
      <w:szCs w:val="32"/>
    </w:rPr>
  </w:style>
  <w:style w:type="paragraph" w:styleId="TM1">
    <w:name w:val="toc 1"/>
    <w:basedOn w:val="Index"/>
    <w:uiPriority w:val="39"/>
    <w:rsid w:val="003646F6"/>
    <w:pPr>
      <w:tabs>
        <w:tab w:val="right" w:leader="dot" w:pos="10068"/>
      </w:tabs>
    </w:pPr>
  </w:style>
  <w:style w:type="paragraph" w:styleId="TM2">
    <w:name w:val="toc 2"/>
    <w:basedOn w:val="Index"/>
    <w:uiPriority w:val="39"/>
    <w:rsid w:val="003646F6"/>
    <w:pPr>
      <w:tabs>
        <w:tab w:val="right" w:leader="dot" w:pos="9785"/>
      </w:tabs>
      <w:ind w:left="283"/>
    </w:pPr>
  </w:style>
  <w:style w:type="paragraph" w:styleId="TM3">
    <w:name w:val="toc 3"/>
    <w:basedOn w:val="Index"/>
    <w:uiPriority w:val="39"/>
    <w:rsid w:val="003646F6"/>
    <w:pPr>
      <w:tabs>
        <w:tab w:val="right" w:leader="dot" w:pos="9502"/>
      </w:tabs>
      <w:ind w:left="566"/>
    </w:pPr>
  </w:style>
  <w:style w:type="paragraph" w:styleId="NormalWeb">
    <w:name w:val="Normal (Web)"/>
    <w:basedOn w:val="Normal"/>
    <w:uiPriority w:val="99"/>
    <w:rsid w:val="003646F6"/>
    <w:pPr>
      <w:spacing w:before="280" w:after="119"/>
    </w:pPr>
    <w:rPr>
      <w:rFonts w:ascii="Times New Roman" w:eastAsia="Times New Roman" w:hAnsi="Times New Roman" w:cs="Times New Roman"/>
      <w:lang w:eastAsia="zh-CN"/>
    </w:rPr>
  </w:style>
  <w:style w:type="paragraph" w:customStyle="1" w:styleId="Corpsdetexte21">
    <w:name w:val="Corps de texte 21"/>
    <w:basedOn w:val="Normal"/>
    <w:rsid w:val="003646F6"/>
    <w:rPr>
      <w:rFonts w:ascii="Times New Roman" w:eastAsia="Times New Roman" w:hAnsi="Times New Roman" w:cs="Times New Roman"/>
      <w:lang w:eastAsia="zh-CN"/>
    </w:rPr>
  </w:style>
  <w:style w:type="paragraph" w:customStyle="1" w:styleId="western">
    <w:name w:val="western"/>
    <w:basedOn w:val="Normal"/>
    <w:rsid w:val="003646F6"/>
    <w:pPr>
      <w:spacing w:before="280" w:after="119"/>
    </w:pPr>
    <w:rPr>
      <w:rFonts w:ascii="Times New Roman" w:eastAsia="Times New Roman" w:hAnsi="Times New Roman" w:cs="Times New Roman"/>
      <w:color w:val="000000"/>
      <w:lang w:eastAsia="zh-CN"/>
    </w:rPr>
  </w:style>
  <w:style w:type="paragraph" w:customStyle="1" w:styleId="Corpsdetexte22">
    <w:name w:val="Corps de texte 22"/>
    <w:basedOn w:val="Normal"/>
    <w:rsid w:val="003646F6"/>
    <w:pPr>
      <w:spacing w:before="601"/>
    </w:pPr>
    <w:rPr>
      <w:rFonts w:ascii="Times New Roman" w:eastAsia="Times New Roman" w:hAnsi="Times New Roman" w:cs="Times New Roman"/>
      <w:b/>
      <w:bCs/>
      <w:i/>
      <w:iCs/>
      <w:szCs w:val="20"/>
      <w:lang w:eastAsia="zh-CN"/>
    </w:rPr>
  </w:style>
  <w:style w:type="paragraph" w:styleId="Retraitcorpsdetexte">
    <w:name w:val="Body Text Indent"/>
    <w:basedOn w:val="Normal"/>
    <w:link w:val="RetraitcorpsdetexteCar1"/>
    <w:rsid w:val="003646F6"/>
    <w:pPr>
      <w:spacing w:before="119"/>
      <w:ind w:left="567"/>
    </w:pPr>
    <w:rPr>
      <w:rFonts w:ascii="Times New Roman" w:eastAsia="Times New Roman" w:hAnsi="Times New Roman" w:cs="Times New Roman"/>
      <w:lang w:eastAsia="zh-CN"/>
    </w:rPr>
  </w:style>
  <w:style w:type="character" w:customStyle="1" w:styleId="RetraitcorpsdetexteCar1">
    <w:name w:val="Retrait corps de texte Car1"/>
    <w:basedOn w:val="Policepardfaut"/>
    <w:link w:val="Retraitcorpsdetexte"/>
    <w:rsid w:val="003646F6"/>
    <w:rPr>
      <w:rFonts w:ascii="Times New Roman" w:eastAsia="Times New Roman" w:hAnsi="Times New Roman" w:cs="Times New Roman"/>
      <w:lang w:eastAsia="zh-CN"/>
    </w:rPr>
  </w:style>
  <w:style w:type="paragraph" w:customStyle="1" w:styleId="Corpsdetexte31">
    <w:name w:val="Corps de texte 31"/>
    <w:basedOn w:val="Normal"/>
    <w:rsid w:val="003646F6"/>
    <w:pPr>
      <w:spacing w:before="119"/>
    </w:pPr>
    <w:rPr>
      <w:rFonts w:ascii="Times New Roman" w:eastAsia="Times New Roman" w:hAnsi="Times New Roman" w:cs="Times New Roman"/>
      <w:szCs w:val="20"/>
      <w:lang w:eastAsia="zh-CN"/>
    </w:rPr>
  </w:style>
  <w:style w:type="character" w:styleId="Marquedecommentaire">
    <w:name w:val="annotation reference"/>
    <w:unhideWhenUsed/>
    <w:rsid w:val="003646F6"/>
    <w:rPr>
      <w:sz w:val="16"/>
      <w:szCs w:val="16"/>
    </w:rPr>
  </w:style>
  <w:style w:type="paragraph" w:styleId="Commentaire">
    <w:name w:val="annotation text"/>
    <w:basedOn w:val="Normal"/>
    <w:link w:val="CommentaireCar"/>
    <w:unhideWhenUsed/>
    <w:rsid w:val="003646F6"/>
    <w:pPr>
      <w:suppressAutoHyphens/>
      <w:spacing w:after="113"/>
    </w:pPr>
    <w:rPr>
      <w:rFonts w:ascii="Times New Roman" w:eastAsia="Cambria" w:hAnsi="Times New Roman" w:cs="Times New Roman"/>
      <w:szCs w:val="20"/>
      <w:lang w:eastAsia="zh-CN"/>
    </w:rPr>
  </w:style>
  <w:style w:type="character" w:customStyle="1" w:styleId="CommentaireCar">
    <w:name w:val="Commentaire Car"/>
    <w:basedOn w:val="Policepardfaut"/>
    <w:link w:val="Commentaire"/>
    <w:rsid w:val="003646F6"/>
    <w:rPr>
      <w:rFonts w:ascii="Times New Roman" w:eastAsia="Cambria"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646F6"/>
    <w:rPr>
      <w:b/>
      <w:bCs/>
    </w:rPr>
  </w:style>
  <w:style w:type="character" w:customStyle="1" w:styleId="ObjetducommentaireCar">
    <w:name w:val="Objet du commentaire Car"/>
    <w:basedOn w:val="CommentaireCar"/>
    <w:link w:val="Objetducommentaire"/>
    <w:uiPriority w:val="99"/>
    <w:semiHidden/>
    <w:rsid w:val="003646F6"/>
    <w:rPr>
      <w:rFonts w:ascii="Times New Roman" w:eastAsia="Cambria" w:hAnsi="Times New Roman" w:cs="Times New Roman"/>
      <w:b/>
      <w:bCs/>
      <w:sz w:val="20"/>
      <w:szCs w:val="20"/>
      <w:lang w:eastAsia="zh-CN"/>
    </w:rPr>
  </w:style>
  <w:style w:type="paragraph" w:customStyle="1" w:styleId="m-TexteCourant">
    <w:name w:val="m-TexteCourant"/>
    <w:basedOn w:val="Normal"/>
    <w:rsid w:val="003646F6"/>
    <w:pPr>
      <w:autoSpaceDE w:val="0"/>
      <w:spacing w:line="260" w:lineRule="exact"/>
      <w:ind w:left="851"/>
    </w:pPr>
    <w:rPr>
      <w:rFonts w:ascii="Liberation Sans" w:eastAsia="Times New Roman" w:hAnsi="Liberation Sans" w:cs="Times New Roman"/>
      <w:color w:val="000000"/>
      <w:szCs w:val="18"/>
      <w:lang w:eastAsia="fr-FR"/>
    </w:rPr>
  </w:style>
  <w:style w:type="table" w:styleId="Grilledutableau">
    <w:name w:val="Table Grid"/>
    <w:basedOn w:val="TableauNormal"/>
    <w:rsid w:val="003646F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ab n1"/>
    <w:basedOn w:val="Normal"/>
    <w:link w:val="ParagraphedelisteCar"/>
    <w:uiPriority w:val="34"/>
    <w:qFormat/>
    <w:rsid w:val="0002201A"/>
    <w:pPr>
      <w:ind w:left="720"/>
      <w:contextualSpacing/>
    </w:pPr>
  </w:style>
  <w:style w:type="character" w:styleId="lev">
    <w:name w:val="Strong"/>
    <w:basedOn w:val="Policepardfaut"/>
    <w:uiPriority w:val="22"/>
    <w:qFormat/>
    <w:rsid w:val="00AA27B6"/>
    <w:rPr>
      <w:b/>
      <w:bCs/>
    </w:rPr>
  </w:style>
  <w:style w:type="numbering" w:customStyle="1" w:styleId="Outline">
    <w:name w:val="Outline"/>
    <w:basedOn w:val="Aucuneliste"/>
    <w:rsid w:val="00BF153B"/>
    <w:pPr>
      <w:numPr>
        <w:numId w:val="19"/>
      </w:numPr>
    </w:pPr>
  </w:style>
  <w:style w:type="paragraph" w:customStyle="1" w:styleId="Standard">
    <w:name w:val="Standard"/>
    <w:rsid w:val="00BF153B"/>
    <w:pPr>
      <w:suppressAutoHyphens/>
      <w:autoSpaceDN w:val="0"/>
      <w:jc w:val="both"/>
      <w:textAlignment w:val="baseline"/>
    </w:pPr>
    <w:rPr>
      <w:rFonts w:eastAsia="Times New Roman"/>
      <w:kern w:val="3"/>
      <w:sz w:val="22"/>
      <w:szCs w:val="20"/>
      <w:lang w:eastAsia="zh-CN"/>
    </w:rPr>
  </w:style>
  <w:style w:type="paragraph" w:customStyle="1" w:styleId="List1">
    <w:name w:val="List 1"/>
    <w:basedOn w:val="Standard"/>
    <w:rsid w:val="00BF153B"/>
    <w:pPr>
      <w:numPr>
        <w:numId w:val="21"/>
      </w:numPr>
      <w:autoSpaceDE w:val="0"/>
      <w:spacing w:before="120" w:after="120"/>
    </w:pPr>
    <w:rPr>
      <w:bCs/>
      <w:szCs w:val="18"/>
    </w:rPr>
  </w:style>
  <w:style w:type="paragraph" w:customStyle="1" w:styleId="Normal2">
    <w:name w:val="Normal2"/>
    <w:basedOn w:val="Standard"/>
    <w:rsid w:val="00BF153B"/>
    <w:pPr>
      <w:keepLines/>
      <w:ind w:left="284" w:firstLine="284"/>
    </w:pPr>
  </w:style>
  <w:style w:type="paragraph" w:customStyle="1" w:styleId="Normal1">
    <w:name w:val="Normal1"/>
    <w:basedOn w:val="Standard"/>
    <w:rsid w:val="00BF153B"/>
    <w:pPr>
      <w:keepLines/>
      <w:ind w:firstLine="284"/>
    </w:pPr>
  </w:style>
  <w:style w:type="character" w:customStyle="1" w:styleId="Internetlink">
    <w:name w:val="Internet link"/>
    <w:rsid w:val="00BF153B"/>
    <w:rPr>
      <w:color w:val="0000FF"/>
      <w:u w:val="single"/>
    </w:rPr>
  </w:style>
  <w:style w:type="numbering" w:customStyle="1" w:styleId="WW8Num2">
    <w:name w:val="WW8Num2"/>
    <w:basedOn w:val="Aucuneliste"/>
    <w:rsid w:val="00BF153B"/>
    <w:pPr>
      <w:numPr>
        <w:numId w:val="20"/>
      </w:numPr>
    </w:pPr>
  </w:style>
  <w:style w:type="numbering" w:customStyle="1" w:styleId="WW8Num4">
    <w:name w:val="WW8Num4"/>
    <w:basedOn w:val="Aucuneliste"/>
    <w:rsid w:val="00BF153B"/>
    <w:pPr>
      <w:numPr>
        <w:numId w:val="21"/>
      </w:numPr>
    </w:pPr>
  </w:style>
  <w:style w:type="character" w:styleId="Mentionnonrsolue">
    <w:name w:val="Unresolved Mention"/>
    <w:basedOn w:val="Policepardfaut"/>
    <w:uiPriority w:val="99"/>
    <w:semiHidden/>
    <w:unhideWhenUsed/>
    <w:rsid w:val="00790C5C"/>
    <w:rPr>
      <w:color w:val="605E5C"/>
      <w:shd w:val="clear" w:color="auto" w:fill="E1DFDD"/>
    </w:rPr>
  </w:style>
  <w:style w:type="table" w:customStyle="1" w:styleId="Grilledutableau1">
    <w:name w:val="Grille du tableau1"/>
    <w:basedOn w:val="TableauNormal"/>
    <w:next w:val="Grilledutableau"/>
    <w:uiPriority w:val="59"/>
    <w:rsid w:val="00877FD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DA0AB5"/>
  </w:style>
  <w:style w:type="character" w:customStyle="1" w:styleId="ParagraphedelisteCar">
    <w:name w:val="Paragraphe de liste Car"/>
    <w:aliases w:val="Tab n1 Car"/>
    <w:link w:val="Paragraphedeliste"/>
    <w:uiPriority w:val="34"/>
    <w:rsid w:val="002E67B3"/>
    <w:rPr>
      <w:sz w:val="20"/>
    </w:rPr>
  </w:style>
  <w:style w:type="table" w:customStyle="1" w:styleId="TableGrid">
    <w:name w:val="TableGrid"/>
    <w:rsid w:val="003C0DFC"/>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75064">
      <w:bodyDiv w:val="1"/>
      <w:marLeft w:val="0"/>
      <w:marRight w:val="0"/>
      <w:marTop w:val="0"/>
      <w:marBottom w:val="0"/>
      <w:divBdr>
        <w:top w:val="none" w:sz="0" w:space="0" w:color="auto"/>
        <w:left w:val="none" w:sz="0" w:space="0" w:color="auto"/>
        <w:bottom w:val="none" w:sz="0" w:space="0" w:color="auto"/>
        <w:right w:val="none" w:sz="0" w:space="0" w:color="auto"/>
      </w:divBdr>
    </w:div>
    <w:div w:id="738749295">
      <w:bodyDiv w:val="1"/>
      <w:marLeft w:val="0"/>
      <w:marRight w:val="0"/>
      <w:marTop w:val="0"/>
      <w:marBottom w:val="0"/>
      <w:divBdr>
        <w:top w:val="none" w:sz="0" w:space="0" w:color="auto"/>
        <w:left w:val="none" w:sz="0" w:space="0" w:color="auto"/>
        <w:bottom w:val="none" w:sz="0" w:space="0" w:color="auto"/>
        <w:right w:val="none" w:sz="0" w:space="0" w:color="auto"/>
      </w:divBdr>
    </w:div>
    <w:div w:id="891967855">
      <w:bodyDiv w:val="1"/>
      <w:marLeft w:val="0"/>
      <w:marRight w:val="0"/>
      <w:marTop w:val="0"/>
      <w:marBottom w:val="0"/>
      <w:divBdr>
        <w:top w:val="none" w:sz="0" w:space="0" w:color="auto"/>
        <w:left w:val="none" w:sz="0" w:space="0" w:color="auto"/>
        <w:bottom w:val="none" w:sz="0" w:space="0" w:color="auto"/>
        <w:right w:val="none" w:sz="0" w:space="0" w:color="auto"/>
      </w:divBdr>
    </w:div>
    <w:div w:id="1007755101">
      <w:bodyDiv w:val="1"/>
      <w:marLeft w:val="0"/>
      <w:marRight w:val="0"/>
      <w:marTop w:val="0"/>
      <w:marBottom w:val="0"/>
      <w:divBdr>
        <w:top w:val="none" w:sz="0" w:space="0" w:color="auto"/>
        <w:left w:val="none" w:sz="0" w:space="0" w:color="auto"/>
        <w:bottom w:val="none" w:sz="0" w:space="0" w:color="auto"/>
        <w:right w:val="none" w:sz="0" w:space="0" w:color="auto"/>
      </w:divBdr>
    </w:div>
    <w:div w:id="1061834116">
      <w:bodyDiv w:val="1"/>
      <w:marLeft w:val="0"/>
      <w:marRight w:val="0"/>
      <w:marTop w:val="0"/>
      <w:marBottom w:val="0"/>
      <w:divBdr>
        <w:top w:val="none" w:sz="0" w:space="0" w:color="auto"/>
        <w:left w:val="none" w:sz="0" w:space="0" w:color="auto"/>
        <w:bottom w:val="none" w:sz="0" w:space="0" w:color="auto"/>
        <w:right w:val="none" w:sz="0" w:space="0" w:color="auto"/>
      </w:divBdr>
    </w:div>
    <w:div w:id="1167282284">
      <w:bodyDiv w:val="1"/>
      <w:marLeft w:val="0"/>
      <w:marRight w:val="0"/>
      <w:marTop w:val="0"/>
      <w:marBottom w:val="0"/>
      <w:divBdr>
        <w:top w:val="none" w:sz="0" w:space="0" w:color="auto"/>
        <w:left w:val="none" w:sz="0" w:space="0" w:color="auto"/>
        <w:bottom w:val="none" w:sz="0" w:space="0" w:color="auto"/>
        <w:right w:val="none" w:sz="0" w:space="0" w:color="auto"/>
      </w:divBdr>
    </w:div>
    <w:div w:id="1668745422">
      <w:bodyDiv w:val="1"/>
      <w:marLeft w:val="0"/>
      <w:marRight w:val="0"/>
      <w:marTop w:val="0"/>
      <w:marBottom w:val="0"/>
      <w:divBdr>
        <w:top w:val="none" w:sz="0" w:space="0" w:color="auto"/>
        <w:left w:val="none" w:sz="0" w:space="0" w:color="auto"/>
        <w:bottom w:val="none" w:sz="0" w:space="0" w:color="auto"/>
        <w:right w:val="none" w:sz="0" w:space="0" w:color="auto"/>
      </w:divBdr>
    </w:div>
    <w:div w:id="1720931521">
      <w:bodyDiv w:val="1"/>
      <w:marLeft w:val="0"/>
      <w:marRight w:val="0"/>
      <w:marTop w:val="0"/>
      <w:marBottom w:val="0"/>
      <w:divBdr>
        <w:top w:val="none" w:sz="0" w:space="0" w:color="auto"/>
        <w:left w:val="none" w:sz="0" w:space="0" w:color="auto"/>
        <w:bottom w:val="none" w:sz="0" w:space="0" w:color="auto"/>
        <w:right w:val="none" w:sz="0" w:space="0" w:color="auto"/>
      </w:divBdr>
    </w:div>
    <w:div w:id="185375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horus-pro.gouv.f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peete@jurad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ac-pf-dri-finances-bf@aviation-civile.gouv.f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sg-demat-factures-bf@aviation-civile.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munaute.chorus-pro.gouv.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file>

<file path=customXml/itemProps1.xml><?xml version="1.0" encoding="utf-8"?>
<ds:datastoreItem xmlns:ds="http://schemas.openxmlformats.org/officeDocument/2006/customXml" ds:itemID="{67BFCE2A-8982-45C0-B3B8-E5A115A8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1539</TotalTime>
  <Pages>15</Pages>
  <Words>3858</Words>
  <Characters>21224</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DelCaz</Company>
  <LinksUpToDate>false</LinksUpToDate>
  <CharactersWithSpaces>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de Microsoft Office</dc:creator>
  <cp:lastModifiedBy>Michael Chaleil-Anchisi</cp:lastModifiedBy>
  <cp:revision>39</cp:revision>
  <cp:lastPrinted>2021-03-11T17:37:00Z</cp:lastPrinted>
  <dcterms:created xsi:type="dcterms:W3CDTF">2023-10-28T03:08:00Z</dcterms:created>
  <dcterms:modified xsi:type="dcterms:W3CDTF">2025-02-25T21:07:00Z</dcterms:modified>
</cp:coreProperties>
</file>