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E51BDD" w14:textId="354804F3" w:rsidR="006D7E45" w:rsidRPr="009139EA" w:rsidRDefault="006D7E45" w:rsidP="008A378A">
      <w:pPr>
        <w:pStyle w:val="pagedegarde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46AD5BB" w14:textId="77777777" w:rsidR="002A4A42" w:rsidRPr="009139EA" w:rsidRDefault="002A4A42" w:rsidP="008A378A">
      <w:pPr>
        <w:pStyle w:val="pagedegarde"/>
        <w:jc w:val="both"/>
        <w:rPr>
          <w:rFonts w:asciiTheme="minorHAnsi" w:hAnsiTheme="minorHAnsi" w:cstheme="minorHAnsi"/>
          <w:sz w:val="22"/>
          <w:szCs w:val="22"/>
        </w:rPr>
      </w:pPr>
    </w:p>
    <w:p w14:paraId="41966F14" w14:textId="77777777" w:rsidR="006D7E45" w:rsidRPr="009139EA" w:rsidRDefault="00C07915">
      <w:pPr>
        <w:pStyle w:val="pagedegarde"/>
        <w:rPr>
          <w:rFonts w:asciiTheme="minorHAnsi" w:hAnsiTheme="minorHAnsi" w:cstheme="minorHAnsi"/>
          <w:b/>
          <w:caps/>
          <w:sz w:val="22"/>
          <w:szCs w:val="22"/>
        </w:rPr>
      </w:pPr>
      <w:r w:rsidRPr="009139EA">
        <w:rPr>
          <w:rFonts w:asciiTheme="minorHAnsi" w:hAnsiTheme="minorHAnsi" w:cstheme="minorHAnsi"/>
          <w:b/>
          <w:caps/>
          <w:sz w:val="22"/>
          <w:szCs w:val="22"/>
        </w:rPr>
        <w:t xml:space="preserve">Cadre </w:t>
      </w:r>
      <w:r w:rsidR="009D7CB9" w:rsidRPr="009139EA">
        <w:rPr>
          <w:rFonts w:asciiTheme="minorHAnsi" w:hAnsiTheme="minorHAnsi" w:cstheme="minorHAnsi"/>
          <w:b/>
          <w:caps/>
          <w:sz w:val="22"/>
          <w:szCs w:val="22"/>
        </w:rPr>
        <w:t xml:space="preserve">DE </w:t>
      </w:r>
      <w:r w:rsidR="00D0278D" w:rsidRPr="009139EA">
        <w:rPr>
          <w:rFonts w:asciiTheme="minorHAnsi" w:hAnsiTheme="minorHAnsi" w:cstheme="minorHAnsi"/>
          <w:b/>
          <w:caps/>
          <w:sz w:val="22"/>
          <w:szCs w:val="22"/>
        </w:rPr>
        <w:t>MÉmoire technique (Cmt</w:t>
      </w:r>
      <w:r w:rsidRPr="009139EA">
        <w:rPr>
          <w:rFonts w:asciiTheme="minorHAnsi" w:hAnsiTheme="minorHAnsi" w:cstheme="minorHAnsi"/>
          <w:b/>
          <w:caps/>
          <w:sz w:val="22"/>
          <w:szCs w:val="22"/>
        </w:rPr>
        <w:t xml:space="preserve">) </w:t>
      </w:r>
    </w:p>
    <w:p w14:paraId="43302DC1" w14:textId="59A90F93" w:rsidR="00532C82" w:rsidRPr="009139EA" w:rsidRDefault="00871703" w:rsidP="002A4A42">
      <w:pPr>
        <w:suppressAutoHyphens w:val="0"/>
        <w:spacing w:after="57"/>
        <w:ind w:left="91"/>
        <w:jc w:val="center"/>
        <w:rPr>
          <w:rFonts w:asciiTheme="minorHAnsi" w:hAnsiTheme="minorHAnsi" w:cstheme="minorHAnsi"/>
          <w:color w:val="000000"/>
          <w:sz w:val="22"/>
          <w:szCs w:val="22"/>
          <w:lang w:eastAsia="fr-FR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fr-FR"/>
        </w:rPr>
        <w:t xml:space="preserve">Annexe </w:t>
      </w:r>
      <w:r w:rsidR="00013BE7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2</w:t>
      </w:r>
      <w:r w:rsidR="00104DAA" w:rsidRPr="009139EA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 xml:space="preserve"> au RC</w:t>
      </w:r>
      <w:r w:rsidR="00D4537C" w:rsidRPr="009139EA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 xml:space="preserve"> </w:t>
      </w:r>
      <w:r w:rsidR="00AF2D78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202</w:t>
      </w:r>
      <w:r w:rsidR="00710E70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4</w:t>
      </w:r>
      <w:r w:rsidR="00AF2D78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-</w:t>
      </w:r>
      <w:r w:rsidR="00F22333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42</w:t>
      </w:r>
      <w:r w:rsidR="006C1256">
        <w:rPr>
          <w:rFonts w:asciiTheme="minorHAnsi" w:hAnsiTheme="minorHAnsi" w:cstheme="minorHAnsi"/>
          <w:color w:val="000000"/>
          <w:sz w:val="22"/>
          <w:szCs w:val="22"/>
          <w:lang w:eastAsia="fr-FR"/>
        </w:rPr>
        <w:t>-SRH</w:t>
      </w:r>
    </w:p>
    <w:p w14:paraId="2A5816A3" w14:textId="77777777" w:rsidR="00532C82" w:rsidRPr="009139EA" w:rsidRDefault="00532C82" w:rsidP="008A378A">
      <w:pPr>
        <w:suppressAutoHyphens w:val="0"/>
        <w:spacing w:before="57" w:after="240"/>
        <w:rPr>
          <w:rFonts w:asciiTheme="minorHAnsi" w:hAnsiTheme="minorHAnsi" w:cstheme="minorHAnsi"/>
          <w:color w:val="000000"/>
          <w:sz w:val="22"/>
          <w:szCs w:val="22"/>
          <w:lang w:eastAsia="fr-FR"/>
        </w:rPr>
      </w:pPr>
    </w:p>
    <w:p w14:paraId="106936AC" w14:textId="77777777" w:rsidR="00834FCF" w:rsidRPr="009139EA" w:rsidRDefault="00834FCF" w:rsidP="008A378A">
      <w:pPr>
        <w:suppressAutoHyphens w:val="0"/>
        <w:spacing w:before="57" w:after="240"/>
        <w:rPr>
          <w:rFonts w:asciiTheme="minorHAnsi" w:hAnsiTheme="minorHAnsi" w:cstheme="minorHAnsi"/>
          <w:color w:val="000000"/>
          <w:sz w:val="22"/>
          <w:szCs w:val="22"/>
          <w:lang w:eastAsia="fr-FR"/>
        </w:rPr>
      </w:pPr>
    </w:p>
    <w:p w14:paraId="03DD2927" w14:textId="23E191C5" w:rsidR="00511C6B" w:rsidRPr="00511C6B" w:rsidRDefault="00532C82" w:rsidP="00511C6B">
      <w:pPr>
        <w:rPr>
          <w:rFonts w:asciiTheme="minorHAnsi" w:hAnsiTheme="minorHAnsi" w:cstheme="minorHAnsi"/>
        </w:rPr>
      </w:pPr>
      <w:r w:rsidRPr="009139EA">
        <w:rPr>
          <w:rFonts w:asciiTheme="minorHAnsi" w:hAnsiTheme="minorHAnsi" w:cstheme="minorHAnsi"/>
          <w:b/>
          <w:bCs/>
          <w:sz w:val="22"/>
          <w:szCs w:val="22"/>
          <w:lang w:eastAsia="fr-FR"/>
        </w:rPr>
        <w:t xml:space="preserve">Intitulé de la consultation </w:t>
      </w:r>
      <w:r w:rsidRPr="009139EA">
        <w:rPr>
          <w:rFonts w:asciiTheme="minorHAnsi" w:hAnsiTheme="minorHAnsi" w:cstheme="minorHAnsi"/>
          <w:bCs/>
          <w:sz w:val="22"/>
          <w:szCs w:val="22"/>
          <w:lang w:eastAsia="fr-FR"/>
        </w:rPr>
        <w:t xml:space="preserve">: </w:t>
      </w:r>
      <w:r w:rsidR="00F22333">
        <w:rPr>
          <w:rFonts w:asciiTheme="minorHAnsi" w:hAnsiTheme="minorHAnsi" w:cstheme="minorHAnsi"/>
        </w:rPr>
        <w:t xml:space="preserve">Prestation de service de médecine de prévention </w:t>
      </w:r>
    </w:p>
    <w:p w14:paraId="2F631497" w14:textId="79992995" w:rsidR="00B93A33" w:rsidRPr="009139EA" w:rsidRDefault="00B93A33" w:rsidP="00AC27E4">
      <w:pPr>
        <w:rPr>
          <w:rFonts w:asciiTheme="minorHAnsi" w:hAnsiTheme="minorHAnsi" w:cstheme="minorHAnsi"/>
          <w:sz w:val="22"/>
          <w:szCs w:val="22"/>
        </w:rPr>
      </w:pPr>
    </w:p>
    <w:p w14:paraId="0719AFDD" w14:textId="77777777" w:rsidR="001C486A" w:rsidRPr="009139EA" w:rsidRDefault="001C486A" w:rsidP="00AC27E4">
      <w:pPr>
        <w:rPr>
          <w:rFonts w:asciiTheme="minorHAnsi" w:hAnsiTheme="minorHAnsi" w:cstheme="minorHAnsi"/>
          <w:sz w:val="22"/>
          <w:szCs w:val="22"/>
        </w:rPr>
      </w:pPr>
    </w:p>
    <w:p w14:paraId="7F7C5DF0" w14:textId="39146997" w:rsidR="00532C82" w:rsidRPr="009139EA" w:rsidRDefault="0082381F" w:rsidP="00B93A33">
      <w:pPr>
        <w:suppressAutoHyphens w:val="0"/>
        <w:spacing w:after="57"/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</w:pPr>
      <w:r w:rsidRPr="009139EA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Numéro de consultation : 20</w:t>
      </w:r>
      <w:r w:rsidR="0012336F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2</w:t>
      </w:r>
      <w:r w:rsidR="00DF58A2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4</w:t>
      </w:r>
      <w:r w:rsidR="0012336F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-</w:t>
      </w:r>
      <w:r w:rsidR="00F22333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42</w:t>
      </w:r>
      <w:r w:rsidR="00E86010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-SRH</w:t>
      </w:r>
      <w:r w:rsidR="001F5136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-</w:t>
      </w:r>
      <w:r w:rsidR="005D0222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>Médecine de prévention</w:t>
      </w:r>
    </w:p>
    <w:p w14:paraId="612CCA47" w14:textId="77777777" w:rsidR="00532C82" w:rsidRPr="009139EA" w:rsidRDefault="00532C82" w:rsidP="00532C82">
      <w:pPr>
        <w:suppressAutoHyphens w:val="0"/>
        <w:spacing w:after="240"/>
        <w:ind w:left="91"/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</w:pPr>
    </w:p>
    <w:p w14:paraId="6C436175" w14:textId="77777777" w:rsidR="00F22333" w:rsidRPr="00F22333" w:rsidRDefault="00F65907" w:rsidP="00F22333">
      <w:pPr>
        <w:rPr>
          <w:rFonts w:asciiTheme="minorHAnsi" w:hAnsiTheme="minorHAnsi" w:cstheme="minorHAnsi"/>
          <w:sz w:val="22"/>
          <w:szCs w:val="18"/>
        </w:rPr>
      </w:pPr>
      <w:r w:rsidRPr="009139EA">
        <w:rPr>
          <w:rFonts w:asciiTheme="minorHAnsi" w:hAnsiTheme="minorHAnsi" w:cstheme="minorHAnsi"/>
          <w:b/>
          <w:bCs/>
          <w:color w:val="000000"/>
          <w:sz w:val="22"/>
          <w:szCs w:val="22"/>
          <w:lang w:eastAsia="fr-FR"/>
        </w:rPr>
        <w:t xml:space="preserve">Procédure de passation : </w:t>
      </w:r>
      <w:r w:rsidR="00F22333" w:rsidRPr="00F22333">
        <w:rPr>
          <w:rFonts w:asciiTheme="minorHAnsi" w:hAnsiTheme="minorHAnsi" w:cstheme="minorHAnsi"/>
          <w:sz w:val="22"/>
          <w:szCs w:val="18"/>
        </w:rPr>
        <w:t>Procédure adaptée (article R2123-1 3° du code de la commande publique)</w:t>
      </w:r>
    </w:p>
    <w:p w14:paraId="0E58FD02" w14:textId="6FFEBF09" w:rsidR="00F65907" w:rsidRPr="009139EA" w:rsidRDefault="00F65907" w:rsidP="00F6590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before="57" w:after="240"/>
        <w:ind w:left="28"/>
        <w:rPr>
          <w:rFonts w:asciiTheme="minorHAnsi" w:eastAsia="Lucida Sans Unicode" w:hAnsiTheme="minorHAnsi" w:cstheme="minorHAnsi"/>
          <w:kern w:val="2"/>
          <w:sz w:val="22"/>
          <w:szCs w:val="22"/>
          <w:lang w:eastAsia="fr-FR"/>
        </w:rPr>
      </w:pPr>
    </w:p>
    <w:p w14:paraId="06EEE8D5" w14:textId="77777777" w:rsidR="008A378A" w:rsidRPr="009139EA" w:rsidRDefault="008A378A" w:rsidP="00F65907">
      <w:pPr>
        <w:suppressAutoHyphens w:val="0"/>
        <w:spacing w:before="119" w:after="24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666E236" w14:textId="40C3001A" w:rsidR="008A378A" w:rsidRPr="009139EA" w:rsidRDefault="008A378A" w:rsidP="008A378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33D4D"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  <w:t xml:space="preserve">Dénomination sociale du </w:t>
      </w:r>
      <w:r w:rsidR="004A3922" w:rsidRPr="00233D4D"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  <w:t>soumissionnaire</w:t>
      </w:r>
      <w:r w:rsidRPr="00233D4D"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  <w:t> </w:t>
      </w:r>
      <w:r w:rsidR="00233D4D" w:rsidRPr="00233D4D"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  <w:t xml:space="preserve">(à renseigner) </w:t>
      </w:r>
      <w:r w:rsidRPr="00233D4D"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A378A" w:rsidRPr="009139EA" w14:paraId="3466D89A" w14:textId="77777777" w:rsidTr="003A52E4">
        <w:tc>
          <w:tcPr>
            <w:tcW w:w="9210" w:type="dxa"/>
            <w:shd w:val="clear" w:color="auto" w:fill="auto"/>
          </w:tcPr>
          <w:p w14:paraId="0400F941" w14:textId="77777777" w:rsidR="008A378A" w:rsidRPr="009139EA" w:rsidRDefault="008A378A" w:rsidP="003A52E4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6890694E" w14:textId="77777777" w:rsidR="008A378A" w:rsidRPr="009139EA" w:rsidRDefault="008A378A" w:rsidP="008A378A">
      <w:pPr>
        <w:rPr>
          <w:rFonts w:asciiTheme="minorHAnsi" w:hAnsiTheme="minorHAnsi" w:cstheme="minorHAnsi"/>
          <w:sz w:val="22"/>
          <w:szCs w:val="22"/>
        </w:rPr>
      </w:pPr>
    </w:p>
    <w:p w14:paraId="395FFCCB" w14:textId="3F3E1607" w:rsidR="000C64DF" w:rsidRPr="009139EA" w:rsidRDefault="000C64DF" w:rsidP="008A378A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31FA0F" w14:textId="77777777" w:rsidR="00CD2238" w:rsidRPr="009139EA" w:rsidRDefault="00CD2238" w:rsidP="00CD2238">
      <w:pPr>
        <w:pStyle w:val="pagedegarde"/>
        <w:jc w:val="both"/>
        <w:rPr>
          <w:rFonts w:asciiTheme="minorHAnsi" w:hAnsiTheme="minorHAnsi" w:cstheme="minorHAnsi"/>
          <w:sz w:val="22"/>
          <w:szCs w:val="22"/>
        </w:rPr>
      </w:pPr>
    </w:p>
    <w:p w14:paraId="4452D123" w14:textId="77777777" w:rsidR="00CD2238" w:rsidRPr="009139EA" w:rsidRDefault="00CD2238" w:rsidP="00CD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9139EA">
        <w:rPr>
          <w:rFonts w:asciiTheme="minorHAnsi" w:hAnsiTheme="minorHAnsi" w:cstheme="minorHAnsi"/>
          <w:b/>
          <w:sz w:val="22"/>
          <w:szCs w:val="22"/>
        </w:rPr>
        <w:t xml:space="preserve">AVERTISSEMENTS : </w:t>
      </w:r>
    </w:p>
    <w:p w14:paraId="382E14B1" w14:textId="77777777" w:rsidR="00BD7CD1" w:rsidRPr="009139EA" w:rsidRDefault="00BD7CD1" w:rsidP="00BD7CD1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i/>
          <w:iCs/>
          <w:sz w:val="22"/>
          <w:szCs w:val="22"/>
        </w:rPr>
      </w:pPr>
      <w:r w:rsidRPr="009139EA">
        <w:rPr>
          <w:rFonts w:asciiTheme="minorHAnsi" w:hAnsiTheme="minorHAnsi" w:cstheme="minorHAnsi"/>
          <w:i/>
          <w:iCs/>
          <w:sz w:val="22"/>
          <w:szCs w:val="22"/>
        </w:rPr>
        <w:t>Le soumissionnaire d</w:t>
      </w:r>
      <w:r w:rsidR="00825329" w:rsidRPr="009139EA">
        <w:rPr>
          <w:rFonts w:asciiTheme="minorHAnsi" w:hAnsiTheme="minorHAnsi" w:cstheme="minorHAnsi"/>
          <w:i/>
          <w:iCs/>
          <w:sz w:val="22"/>
          <w:szCs w:val="22"/>
        </w:rPr>
        <w:t>oit</w:t>
      </w:r>
      <w:r w:rsidRPr="009139EA">
        <w:rPr>
          <w:rFonts w:asciiTheme="minorHAnsi" w:hAnsiTheme="minorHAnsi" w:cstheme="minorHAnsi"/>
          <w:i/>
          <w:iCs/>
          <w:sz w:val="22"/>
          <w:szCs w:val="22"/>
        </w:rPr>
        <w:t xml:space="preserve"> obligatoirement remettre un mémoire technique reprenant le contenu de ce présent cadre. Ce mémoire technique aura une valeur contractuelle.</w:t>
      </w:r>
    </w:p>
    <w:p w14:paraId="5ADC9022" w14:textId="15A9878B" w:rsidR="00CD2238" w:rsidRPr="009139EA" w:rsidRDefault="00CD2238" w:rsidP="00CD2238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De manière générale, le présent cadre de </w:t>
      </w:r>
      <w:r w:rsidR="00A31A7C" w:rsidRPr="009139EA">
        <w:rPr>
          <w:rFonts w:asciiTheme="minorHAnsi" w:hAnsiTheme="minorHAnsi" w:cstheme="minorHAnsi"/>
          <w:bCs/>
          <w:i/>
          <w:sz w:val="22"/>
          <w:szCs w:val="22"/>
        </w:rPr>
        <w:t>mémoire technique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comprend tous les élémen</w:t>
      </w:r>
      <w:r w:rsidR="002A3E42" w:rsidRPr="009139EA">
        <w:rPr>
          <w:rFonts w:asciiTheme="minorHAnsi" w:hAnsiTheme="minorHAnsi" w:cstheme="minorHAnsi"/>
          <w:bCs/>
          <w:i/>
          <w:sz w:val="22"/>
          <w:szCs w:val="22"/>
        </w:rPr>
        <w:t>ts nécessaires à l’acheteur</w:t>
      </w:r>
      <w:r w:rsidR="00264460"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pour évaluer </w:t>
      </w:r>
      <w:r w:rsidR="00A31A7C" w:rsidRPr="009139EA">
        <w:rPr>
          <w:rFonts w:asciiTheme="minorHAnsi" w:hAnsiTheme="minorHAnsi" w:cstheme="minorHAnsi"/>
          <w:bCs/>
          <w:i/>
          <w:sz w:val="22"/>
          <w:szCs w:val="22"/>
        </w:rPr>
        <w:t>l’offre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conformément aux critères </w:t>
      </w:r>
      <w:r w:rsidR="00A31A7C" w:rsidRPr="009139EA">
        <w:rPr>
          <w:rFonts w:asciiTheme="minorHAnsi" w:hAnsiTheme="minorHAnsi" w:cstheme="minorHAnsi"/>
          <w:bCs/>
          <w:i/>
          <w:sz w:val="22"/>
          <w:szCs w:val="22"/>
        </w:rPr>
        <w:t>d’analyse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mentionnés </w:t>
      </w:r>
      <w:r w:rsidR="00A31A7C"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dans </w:t>
      </w:r>
      <w:r w:rsidR="008B3EBD"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le </w:t>
      </w:r>
      <w:r w:rsidR="00827319" w:rsidRPr="009139EA">
        <w:rPr>
          <w:rFonts w:asciiTheme="minorHAnsi" w:hAnsiTheme="minorHAnsi" w:cstheme="minorHAnsi"/>
          <w:bCs/>
          <w:i/>
          <w:sz w:val="22"/>
          <w:szCs w:val="22"/>
        </w:rPr>
        <w:t>règlement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de consultation.</w:t>
      </w:r>
      <w:r w:rsidRPr="009139E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</w:p>
    <w:p w14:paraId="5A924D47" w14:textId="77777777" w:rsidR="001C486A" w:rsidRPr="009139EA" w:rsidRDefault="00CD2238" w:rsidP="001C486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i/>
          <w:sz w:val="22"/>
          <w:szCs w:val="22"/>
        </w:rPr>
      </w:pPr>
      <w:r w:rsidRPr="009139EA">
        <w:rPr>
          <w:rFonts w:asciiTheme="minorHAnsi" w:hAnsiTheme="minorHAnsi" w:cstheme="minorHAnsi"/>
          <w:i/>
          <w:sz w:val="22"/>
          <w:szCs w:val="22"/>
        </w:rPr>
        <w:t>La liste des éléments ci-après constitue le cadre minimum de réponse attendu par l’administration. Il peut être complété par tout élément que le soumissionnaire juge nécessaire à la bonne c</w:t>
      </w:r>
      <w:r w:rsidR="00733632" w:rsidRPr="009139EA">
        <w:rPr>
          <w:rFonts w:asciiTheme="minorHAnsi" w:hAnsiTheme="minorHAnsi" w:cstheme="minorHAnsi"/>
          <w:i/>
          <w:sz w:val="22"/>
          <w:szCs w:val="22"/>
        </w:rPr>
        <w:t>ompréhension de</w:t>
      </w:r>
      <w:r w:rsidR="00BD7CD1" w:rsidRPr="009139EA">
        <w:rPr>
          <w:rFonts w:asciiTheme="minorHAnsi" w:hAnsiTheme="minorHAnsi" w:cstheme="minorHAnsi"/>
          <w:i/>
          <w:sz w:val="22"/>
          <w:szCs w:val="22"/>
        </w:rPr>
        <w:t xml:space="preserve"> son offre</w:t>
      </w:r>
      <w:r w:rsidR="005A11AE" w:rsidRPr="009139EA">
        <w:rPr>
          <w:rFonts w:asciiTheme="minorHAnsi" w:hAnsiTheme="minorHAnsi" w:cstheme="minorHAnsi"/>
          <w:i/>
          <w:sz w:val="22"/>
          <w:szCs w:val="22"/>
        </w:rPr>
        <w:t>.</w:t>
      </w:r>
    </w:p>
    <w:p w14:paraId="39AB9055" w14:textId="77777777" w:rsidR="001C486A" w:rsidRPr="009139E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5CCEA2B" w14:textId="77777777" w:rsidR="001C486A" w:rsidRPr="009139E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1402C92" w14:textId="77777777" w:rsidR="001C486A" w:rsidRPr="009139E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5FA9250" w14:textId="77777777" w:rsidR="001C486A" w:rsidRPr="009139E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8CBE685" w14:textId="77777777" w:rsidR="001C486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2D96AA9" w14:textId="77777777" w:rsidR="00025F35" w:rsidRDefault="00025F35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633BE19" w14:textId="77777777" w:rsidR="00025F35" w:rsidRPr="009139EA" w:rsidRDefault="00025F35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15765E3" w14:textId="02566646" w:rsidR="001C486A" w:rsidRDefault="001C486A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79E2A4D" w14:textId="7C567A4B" w:rsidR="006C1256" w:rsidRDefault="006C1256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C9E9C43" w14:textId="6941371C" w:rsidR="006C1256" w:rsidRDefault="006C1256" w:rsidP="0082381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98EFA64" w14:textId="1CDA9B17" w:rsidR="00B54E93" w:rsidRPr="009139EA" w:rsidRDefault="00B54E93" w:rsidP="0082381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u w:val="single"/>
          <w:lang w:eastAsia="fr-FR"/>
        </w:rPr>
      </w:pPr>
    </w:p>
    <w:p w14:paraId="452E6F6B" w14:textId="51314DF3" w:rsidR="00530C40" w:rsidRPr="00530C40" w:rsidRDefault="00530C40" w:rsidP="00530C40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fr-FR"/>
        </w:rPr>
      </w:pPr>
      <w:r w:rsidRPr="00530C40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lastRenderedPageBreak/>
        <w:t>C</w:t>
      </w:r>
      <w:r w:rsidR="00B871FD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 xml:space="preserve">ritère 1 : </w:t>
      </w:r>
      <w:r w:rsidR="00017D57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>Valeur technique</w:t>
      </w:r>
      <w:r w:rsidR="00B871FD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 xml:space="preserve"> (</w:t>
      </w:r>
      <w:r w:rsidR="00017D57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>5</w:t>
      </w:r>
      <w:r w:rsidRPr="00530C40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>0%)</w:t>
      </w:r>
    </w:p>
    <w:p w14:paraId="73E20A40" w14:textId="60E488B1" w:rsidR="00530C40" w:rsidRPr="00A93AEE" w:rsidRDefault="00530C40" w:rsidP="00A93AEE">
      <w:pPr>
        <w:rPr>
          <w:rFonts w:asciiTheme="minorHAnsi" w:hAnsiTheme="minorHAnsi" w:cstheme="minorHAnsi"/>
        </w:rPr>
      </w:pPr>
    </w:p>
    <w:p w14:paraId="4D289296" w14:textId="097BD321" w:rsidR="00CD77EB" w:rsidRPr="00DF58A2" w:rsidRDefault="00A93AEE" w:rsidP="0082381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Sous-critère 1</w:t>
      </w:r>
      <w:r w:rsidR="0082381F"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 : </w:t>
      </w:r>
      <w:r w:rsidR="005704A7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E</w:t>
      </w:r>
      <w:r w:rsidR="004D52D3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quipe dédiée</w:t>
      </w:r>
      <w:r w:rsidR="00017D57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 </w:t>
      </w:r>
      <w:r w:rsidR="00F65907"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(</w:t>
      </w:r>
      <w:r w:rsidR="007E6E66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5</w:t>
      </w:r>
      <w:r w:rsidR="005F7C9B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0</w:t>
      </w:r>
      <w:r w:rsidR="0082381F"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%)</w:t>
      </w:r>
    </w:p>
    <w:p w14:paraId="288C708A" w14:textId="77777777" w:rsidR="00CD77EB" w:rsidRPr="009139EA" w:rsidRDefault="00CD77EB" w:rsidP="00CD77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14:paraId="04F0E20C" w14:textId="2741950F" w:rsidR="001D153C" w:rsidRPr="00731BF6" w:rsidRDefault="00467998" w:rsidP="00CD77EB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  <w:r w:rsidRPr="00731BF6">
        <w:rPr>
          <w:rFonts w:asciiTheme="minorHAnsi" w:hAnsiTheme="minorHAnsi" w:cstheme="minorHAnsi"/>
          <w:lang w:val="fr-FR"/>
        </w:rPr>
        <w:t xml:space="preserve">Le </w:t>
      </w:r>
      <w:r w:rsidR="00DD2E6B">
        <w:rPr>
          <w:rFonts w:asciiTheme="minorHAnsi" w:hAnsiTheme="minorHAnsi" w:cstheme="minorHAnsi"/>
          <w:lang w:val="fr-FR"/>
        </w:rPr>
        <w:t>candidat</w:t>
      </w:r>
      <w:r w:rsidRPr="00731BF6">
        <w:rPr>
          <w:rFonts w:asciiTheme="minorHAnsi" w:hAnsiTheme="minorHAnsi" w:cstheme="minorHAnsi"/>
          <w:lang w:val="fr-FR"/>
        </w:rPr>
        <w:t xml:space="preserve"> présente le profil </w:t>
      </w:r>
      <w:r w:rsidR="00E3568B" w:rsidRPr="00731BF6">
        <w:rPr>
          <w:rFonts w:asciiTheme="minorHAnsi" w:hAnsiTheme="minorHAnsi" w:cstheme="minorHAnsi"/>
          <w:lang w:val="fr-FR"/>
        </w:rPr>
        <w:t xml:space="preserve">du ou </w:t>
      </w:r>
      <w:r w:rsidRPr="00731BF6">
        <w:rPr>
          <w:rFonts w:asciiTheme="minorHAnsi" w:hAnsiTheme="minorHAnsi" w:cstheme="minorHAnsi"/>
          <w:lang w:val="fr-FR"/>
        </w:rPr>
        <w:t>des intervenants</w:t>
      </w:r>
      <w:r w:rsidR="001D153C" w:rsidRPr="00731BF6">
        <w:rPr>
          <w:rFonts w:asciiTheme="minorHAnsi" w:hAnsiTheme="minorHAnsi" w:cstheme="minorHAnsi"/>
          <w:lang w:val="fr-FR"/>
        </w:rPr>
        <w:t xml:space="preserve"> qu’il mobiliser</w:t>
      </w:r>
      <w:r w:rsidR="00DF58A2" w:rsidRPr="00731BF6">
        <w:rPr>
          <w:rFonts w:asciiTheme="minorHAnsi" w:hAnsiTheme="minorHAnsi" w:cstheme="minorHAnsi"/>
          <w:lang w:val="fr-FR"/>
        </w:rPr>
        <w:t>a</w:t>
      </w:r>
      <w:r w:rsidR="001D153C" w:rsidRPr="00731BF6">
        <w:rPr>
          <w:rFonts w:asciiTheme="minorHAnsi" w:hAnsiTheme="minorHAnsi" w:cstheme="minorHAnsi"/>
          <w:lang w:val="fr-FR"/>
        </w:rPr>
        <w:t xml:space="preserve"> pour répondre aux dem</w:t>
      </w:r>
      <w:r w:rsidR="00E7441E" w:rsidRPr="00731BF6">
        <w:rPr>
          <w:rFonts w:asciiTheme="minorHAnsi" w:hAnsiTheme="minorHAnsi" w:cstheme="minorHAnsi"/>
          <w:lang w:val="fr-FR"/>
        </w:rPr>
        <w:t>andes formulées</w:t>
      </w:r>
      <w:r w:rsidRPr="00731BF6">
        <w:rPr>
          <w:rFonts w:asciiTheme="minorHAnsi" w:hAnsiTheme="minorHAnsi" w:cstheme="minorHAnsi"/>
          <w:lang w:val="fr-FR"/>
        </w:rPr>
        <w:t xml:space="preserve"> dans le cadre du marché.</w:t>
      </w:r>
    </w:p>
    <w:p w14:paraId="1B99C302" w14:textId="77777777" w:rsidR="00530C40" w:rsidRPr="00731BF6" w:rsidRDefault="00530C40" w:rsidP="00CD77EB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</w:p>
    <w:p w14:paraId="0EABAA74" w14:textId="7B7A9D41" w:rsidR="00E875EE" w:rsidRPr="00731BF6" w:rsidRDefault="00CD77EB" w:rsidP="00E7441E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  <w:r w:rsidRPr="00731BF6">
        <w:rPr>
          <w:rFonts w:asciiTheme="minorHAnsi" w:hAnsiTheme="minorHAnsi" w:cstheme="minorHAnsi"/>
        </w:rPr>
        <w:t xml:space="preserve">À partir de la fiche intitulée « EXPERIENCES </w:t>
      </w:r>
      <w:r w:rsidR="00E31B0C" w:rsidRPr="00731BF6">
        <w:rPr>
          <w:rFonts w:asciiTheme="minorHAnsi" w:hAnsiTheme="minorHAnsi" w:cstheme="minorHAnsi"/>
        </w:rPr>
        <w:t>DES INTERVENANTS DANS LES PRESTATIONS</w:t>
      </w:r>
      <w:r w:rsidRPr="00731BF6">
        <w:rPr>
          <w:rFonts w:asciiTheme="minorHAnsi" w:hAnsiTheme="minorHAnsi" w:cstheme="minorHAnsi"/>
        </w:rPr>
        <w:t xml:space="preserve"> »</w:t>
      </w:r>
      <w:r w:rsidR="009C0F6C" w:rsidRPr="00731BF6">
        <w:rPr>
          <w:rFonts w:asciiTheme="minorHAnsi" w:hAnsiTheme="minorHAnsi" w:cstheme="minorHAnsi"/>
        </w:rPr>
        <w:t xml:space="preserve"> présentée ci-après</w:t>
      </w:r>
      <w:r w:rsidRPr="00731BF6">
        <w:rPr>
          <w:rFonts w:asciiTheme="minorHAnsi" w:hAnsiTheme="minorHAnsi" w:cstheme="minorHAnsi"/>
        </w:rPr>
        <w:t>, il est attendu du candidat qu’il présente les profils des intervenants en détaillant leurs diplômes</w:t>
      </w:r>
      <w:r w:rsidR="00F81B12">
        <w:rPr>
          <w:rFonts w:asciiTheme="minorHAnsi" w:hAnsiTheme="minorHAnsi" w:cstheme="minorHAnsi"/>
        </w:rPr>
        <w:t xml:space="preserve">, leurs qualifications </w:t>
      </w:r>
      <w:r w:rsidRPr="00731BF6">
        <w:rPr>
          <w:rFonts w:asciiTheme="minorHAnsi" w:hAnsiTheme="minorHAnsi" w:cstheme="minorHAnsi"/>
        </w:rPr>
        <w:t xml:space="preserve">et leurs expériences en matière </w:t>
      </w:r>
      <w:r w:rsidR="00DF58A2" w:rsidRPr="00731BF6">
        <w:rPr>
          <w:rFonts w:asciiTheme="minorHAnsi" w:hAnsiTheme="minorHAnsi" w:cstheme="minorHAnsi"/>
          <w:lang w:val="fr-FR"/>
        </w:rPr>
        <w:t xml:space="preserve">de conduite de </w:t>
      </w:r>
      <w:r w:rsidR="004D52D3">
        <w:rPr>
          <w:rFonts w:asciiTheme="minorHAnsi" w:hAnsiTheme="minorHAnsi" w:cstheme="minorHAnsi"/>
          <w:lang w:val="fr-FR"/>
        </w:rPr>
        <w:t xml:space="preserve">prestation de service de médecine de prévention. </w:t>
      </w:r>
    </w:p>
    <w:p w14:paraId="5BDEEE00" w14:textId="77777777" w:rsidR="00E875EE" w:rsidRPr="00731BF6" w:rsidRDefault="00E875EE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14:paraId="50F7585C" w14:textId="3069E83D" w:rsidR="00731BF6" w:rsidRPr="00731BF6" w:rsidRDefault="00E7441E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  <w:r w:rsidRPr="00731BF6">
        <w:rPr>
          <w:rFonts w:asciiTheme="minorHAnsi" w:hAnsiTheme="minorHAnsi" w:cstheme="minorHAnsi"/>
        </w:rPr>
        <w:t xml:space="preserve">Pour présenter </w:t>
      </w:r>
      <w:r w:rsidR="00E3568B" w:rsidRPr="00731BF6">
        <w:rPr>
          <w:rFonts w:asciiTheme="minorHAnsi" w:hAnsiTheme="minorHAnsi" w:cstheme="minorHAnsi"/>
          <w:lang w:val="fr-FR"/>
        </w:rPr>
        <w:t xml:space="preserve">les intervenants </w:t>
      </w:r>
      <w:r w:rsidR="004D52D3">
        <w:rPr>
          <w:rFonts w:asciiTheme="minorHAnsi" w:hAnsiTheme="minorHAnsi" w:cstheme="minorHAnsi"/>
          <w:lang w:val="fr-FR"/>
        </w:rPr>
        <w:t xml:space="preserve">(équipe </w:t>
      </w:r>
      <w:r w:rsidR="00E7765D">
        <w:rPr>
          <w:rFonts w:asciiTheme="minorHAnsi" w:hAnsiTheme="minorHAnsi" w:cstheme="minorHAnsi"/>
          <w:lang w:val="fr-FR"/>
        </w:rPr>
        <w:t xml:space="preserve">médicale et administrative) </w:t>
      </w:r>
      <w:r w:rsidR="00E3568B" w:rsidRPr="00731BF6">
        <w:rPr>
          <w:rFonts w:asciiTheme="minorHAnsi" w:hAnsiTheme="minorHAnsi" w:cstheme="minorHAnsi"/>
          <w:lang w:val="fr-FR"/>
        </w:rPr>
        <w:t>susceptibles d’être</w:t>
      </w:r>
      <w:r w:rsidR="00E3568B" w:rsidRPr="00731BF6">
        <w:rPr>
          <w:rFonts w:asciiTheme="minorHAnsi" w:hAnsiTheme="minorHAnsi" w:cstheme="minorHAnsi"/>
        </w:rPr>
        <w:t xml:space="preserve"> </w:t>
      </w:r>
      <w:r w:rsidR="00E3568B" w:rsidRPr="00731BF6">
        <w:rPr>
          <w:rFonts w:asciiTheme="minorHAnsi" w:hAnsiTheme="minorHAnsi" w:cstheme="minorHAnsi"/>
          <w:lang w:val="fr-FR"/>
        </w:rPr>
        <w:t>dédiés</w:t>
      </w:r>
      <w:r w:rsidR="00E3568B" w:rsidRPr="00731BF6">
        <w:rPr>
          <w:rFonts w:asciiTheme="minorHAnsi" w:hAnsiTheme="minorHAnsi" w:cstheme="minorHAnsi"/>
        </w:rPr>
        <w:t xml:space="preserve"> </w:t>
      </w:r>
      <w:r w:rsidRPr="00731BF6">
        <w:rPr>
          <w:rFonts w:asciiTheme="minorHAnsi" w:hAnsiTheme="minorHAnsi" w:cstheme="minorHAnsi"/>
        </w:rPr>
        <w:t xml:space="preserve">au projet, il met en évidence, pour chaque profil, les expériences en lien avec des projets de même dimensionnement dans un contexte similaire </w:t>
      </w:r>
      <w:r w:rsidR="004D52D3">
        <w:rPr>
          <w:rFonts w:asciiTheme="minorHAnsi" w:hAnsiTheme="minorHAnsi" w:cstheme="minorHAnsi"/>
        </w:rPr>
        <w:t xml:space="preserve">(service public) </w:t>
      </w:r>
      <w:r w:rsidRPr="00731BF6">
        <w:rPr>
          <w:rFonts w:asciiTheme="minorHAnsi" w:hAnsiTheme="minorHAnsi" w:cstheme="minorHAnsi"/>
        </w:rPr>
        <w:t>à celui faisant l’objet de la présente consultation.</w:t>
      </w:r>
      <w:r w:rsidR="00DD2E6B">
        <w:rPr>
          <w:rFonts w:asciiTheme="minorHAnsi" w:hAnsiTheme="minorHAnsi" w:cstheme="minorHAnsi"/>
        </w:rPr>
        <w:t xml:space="preserve"> Il précise également la répartitions des tâches au sein de l’équipe. </w:t>
      </w:r>
    </w:p>
    <w:p w14:paraId="2A630505" w14:textId="78F7028A" w:rsidR="00E875EE" w:rsidRDefault="00E875EE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14:paraId="34BB5710" w14:textId="1E89D960" w:rsidR="00E7765D" w:rsidRDefault="00E7765D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</w:t>
      </w:r>
      <w:r w:rsidR="00F81B12">
        <w:rPr>
          <w:rFonts w:asciiTheme="minorHAnsi" w:hAnsiTheme="minorHAnsi" w:cstheme="minorHAnsi"/>
        </w:rPr>
        <w:t>candidat</w:t>
      </w:r>
      <w:r>
        <w:rPr>
          <w:rFonts w:asciiTheme="minorHAnsi" w:hAnsiTheme="minorHAnsi" w:cstheme="minorHAnsi"/>
        </w:rPr>
        <w:t xml:space="preserve"> précise </w:t>
      </w:r>
      <w:r w:rsidR="00F81B12">
        <w:rPr>
          <w:rFonts w:asciiTheme="minorHAnsi" w:hAnsiTheme="minorHAnsi" w:cstheme="minorHAnsi"/>
        </w:rPr>
        <w:t>également</w:t>
      </w:r>
      <w:r>
        <w:rPr>
          <w:rFonts w:asciiTheme="minorHAnsi" w:hAnsiTheme="minorHAnsi" w:cstheme="minorHAnsi"/>
        </w:rPr>
        <w:t xml:space="preserve"> dans </w:t>
      </w:r>
      <w:r w:rsidR="00F81B12">
        <w:rPr>
          <w:rFonts w:asciiTheme="minorHAnsi" w:hAnsiTheme="minorHAnsi" w:cstheme="minorHAnsi"/>
        </w:rPr>
        <w:t>son</w:t>
      </w:r>
      <w:r>
        <w:rPr>
          <w:rFonts w:asciiTheme="minorHAnsi" w:hAnsiTheme="minorHAnsi" w:cstheme="minorHAnsi"/>
        </w:rPr>
        <w:t xml:space="preserve"> mémoire technique le nombre d’agent</w:t>
      </w:r>
      <w:r w:rsidR="00F81B12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suivis par le ou les médecin</w:t>
      </w:r>
      <w:r w:rsidR="00F81B12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</w:t>
      </w:r>
      <w:r w:rsidR="00F81B1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et infirmier(s). </w:t>
      </w:r>
    </w:p>
    <w:p w14:paraId="4A218229" w14:textId="77777777" w:rsidR="00E7765D" w:rsidRDefault="00E7765D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14:paraId="7D4859BF" w14:textId="13526816" w:rsidR="00C07912" w:rsidRDefault="00C07912" w:rsidP="00E7441E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Le </w:t>
      </w:r>
      <w:r w:rsidR="00F81B12">
        <w:rPr>
          <w:rFonts w:asciiTheme="minorHAnsi" w:hAnsiTheme="minorHAnsi" w:cstheme="minorHAnsi"/>
          <w:lang w:val="fr-FR"/>
        </w:rPr>
        <w:t>candidat</w:t>
      </w:r>
      <w:r w:rsidR="005E0284">
        <w:rPr>
          <w:rFonts w:asciiTheme="minorHAnsi" w:hAnsiTheme="minorHAnsi" w:cstheme="minorHAnsi"/>
          <w:lang w:val="fr-FR"/>
        </w:rPr>
        <w:t xml:space="preserve"> présente également l</w:t>
      </w:r>
      <w:r w:rsidR="00F3181A">
        <w:rPr>
          <w:rFonts w:asciiTheme="minorHAnsi" w:hAnsiTheme="minorHAnsi" w:cstheme="minorHAnsi"/>
          <w:lang w:val="fr-FR"/>
        </w:rPr>
        <w:t>e ou les profils de(s) interlocuteur(s) désigné(s) pour le représenter auprès de l’</w:t>
      </w:r>
      <w:r w:rsidR="00644C63">
        <w:rPr>
          <w:rFonts w:asciiTheme="minorHAnsi" w:hAnsiTheme="minorHAnsi" w:cstheme="minorHAnsi"/>
          <w:lang w:val="fr-FR"/>
        </w:rPr>
        <w:t>A</w:t>
      </w:r>
      <w:r w:rsidR="00F3181A">
        <w:rPr>
          <w:rFonts w:asciiTheme="minorHAnsi" w:hAnsiTheme="minorHAnsi" w:cstheme="minorHAnsi"/>
          <w:lang w:val="fr-FR"/>
        </w:rPr>
        <w:t>cheteur pour les besoins de l’exécution du marché</w:t>
      </w:r>
      <w:r w:rsidR="00FB4AF7">
        <w:rPr>
          <w:rFonts w:asciiTheme="minorHAnsi" w:hAnsiTheme="minorHAnsi" w:cstheme="minorHAnsi"/>
          <w:lang w:val="fr-FR"/>
        </w:rPr>
        <w:t xml:space="preserve"> 202</w:t>
      </w:r>
      <w:r w:rsidR="00DF58A2">
        <w:rPr>
          <w:rFonts w:asciiTheme="minorHAnsi" w:hAnsiTheme="minorHAnsi" w:cstheme="minorHAnsi"/>
          <w:lang w:val="fr-FR"/>
        </w:rPr>
        <w:t>4</w:t>
      </w:r>
      <w:r w:rsidR="00FB4AF7">
        <w:rPr>
          <w:rFonts w:asciiTheme="minorHAnsi" w:hAnsiTheme="minorHAnsi" w:cstheme="minorHAnsi"/>
          <w:lang w:val="fr-FR"/>
        </w:rPr>
        <w:t>-</w:t>
      </w:r>
      <w:r w:rsidR="004D52D3">
        <w:rPr>
          <w:rFonts w:asciiTheme="minorHAnsi" w:hAnsiTheme="minorHAnsi" w:cstheme="minorHAnsi"/>
          <w:lang w:val="fr-FR"/>
        </w:rPr>
        <w:t>42</w:t>
      </w:r>
      <w:r w:rsidR="00644C63">
        <w:rPr>
          <w:rFonts w:asciiTheme="minorHAnsi" w:hAnsiTheme="minorHAnsi" w:cstheme="minorHAnsi"/>
          <w:lang w:val="fr-FR"/>
        </w:rPr>
        <w:t>-SRH</w:t>
      </w:r>
      <w:r w:rsidR="00F3181A">
        <w:rPr>
          <w:rFonts w:asciiTheme="minorHAnsi" w:hAnsiTheme="minorHAnsi" w:cstheme="minorHAnsi"/>
          <w:lang w:val="fr-FR"/>
        </w:rPr>
        <w:t xml:space="preserve">. </w:t>
      </w:r>
    </w:p>
    <w:p w14:paraId="77F3D243" w14:textId="77777777" w:rsidR="005E0284" w:rsidRPr="00C07912" w:rsidRDefault="005E0284" w:rsidP="00E7441E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</w:p>
    <w:p w14:paraId="6CADF3C2" w14:textId="02D1BE00" w:rsidR="001D153C" w:rsidRDefault="00E7441E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</w:t>
      </w:r>
      <w:r w:rsidR="001D153C" w:rsidRPr="009139EA">
        <w:rPr>
          <w:rFonts w:asciiTheme="minorHAnsi" w:hAnsiTheme="minorHAnsi" w:cstheme="minorHAnsi"/>
        </w:rPr>
        <w:t xml:space="preserve"> </w:t>
      </w:r>
      <w:r w:rsidR="00F81B12">
        <w:rPr>
          <w:rFonts w:asciiTheme="minorHAnsi" w:hAnsiTheme="minorHAnsi" w:cstheme="minorHAnsi"/>
        </w:rPr>
        <w:t>candidat</w:t>
      </w:r>
      <w:r w:rsidR="001D153C" w:rsidRPr="009139EA">
        <w:rPr>
          <w:rFonts w:asciiTheme="minorHAnsi" w:hAnsiTheme="minorHAnsi" w:cstheme="minorHAnsi"/>
        </w:rPr>
        <w:t xml:space="preserve"> peut compléter son offre par tout élément illustrant l’adéquation des profils proposés au besoin.</w:t>
      </w:r>
    </w:p>
    <w:p w14:paraId="79411A6D" w14:textId="77777777" w:rsidR="00731BF6" w:rsidRDefault="00731BF6" w:rsidP="00E7441E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14:paraId="70D74A21" w14:textId="77777777" w:rsidR="005C0A28" w:rsidRPr="00562BF4" w:rsidRDefault="005C0A28" w:rsidP="005C0A28">
      <w:pPr>
        <w:rPr>
          <w:rFonts w:asciiTheme="minorHAnsi" w:eastAsia="Calibri" w:hAnsiTheme="minorHAnsi" w:cstheme="minorHAnsi"/>
          <w:lang w:eastAsia="fr-FR"/>
        </w:rPr>
      </w:pPr>
      <w:r w:rsidRPr="00AD6092">
        <w:rPr>
          <w:rFonts w:asciiTheme="minorHAnsi" w:hAnsiTheme="minorHAnsi" w:cstheme="minorHAnsi"/>
          <w:b/>
          <w:bCs/>
        </w:rPr>
        <w:t>EXPERIENCES DES INTERVENANTS DANS LES PRESTATIONS</w:t>
      </w:r>
    </w:p>
    <w:p w14:paraId="0E43D6AB" w14:textId="77777777" w:rsidR="005C0A28" w:rsidRPr="009139EA" w:rsidRDefault="005C0A28" w:rsidP="005C0A2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8F0934" w14:textId="77777777" w:rsidR="005C0A28" w:rsidRPr="009139EA" w:rsidRDefault="005C0A28" w:rsidP="005C0A28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  <w:u w:val="dotted"/>
        </w:rPr>
        <w:t xml:space="preserve">INTERVENANT : 1 </w:t>
      </w:r>
    </w:p>
    <w:p w14:paraId="1960FABE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387FFF40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Type d’expertise :</w:t>
      </w:r>
    </w:p>
    <w:p w14:paraId="217004E1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61780247" w14:textId="7D4A18BD" w:rsidR="005C0A28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Nombre d’années d’expérience professionnelle dans le domaine</w:t>
      </w:r>
      <w:r w:rsidRPr="009139EA">
        <w:rPr>
          <w:rFonts w:asciiTheme="minorHAnsi" w:hAnsiTheme="minorHAnsi" w:cstheme="minorHAnsi"/>
          <w:sz w:val="22"/>
          <w:szCs w:val="22"/>
          <w:lang w:bidi="fr-FR"/>
        </w:rPr>
        <w:t> </w:t>
      </w:r>
      <w:r>
        <w:rPr>
          <w:rFonts w:asciiTheme="minorHAnsi" w:hAnsiTheme="minorHAnsi" w:cstheme="minorHAnsi"/>
          <w:bCs/>
          <w:sz w:val="22"/>
          <w:szCs w:val="22"/>
        </w:rPr>
        <w:t>(santé</w:t>
      </w:r>
      <w:r w:rsidR="00F81B12">
        <w:rPr>
          <w:rFonts w:asciiTheme="minorHAnsi" w:hAnsiTheme="minorHAnsi" w:cstheme="minorHAnsi"/>
          <w:bCs/>
          <w:sz w:val="22"/>
          <w:szCs w:val="22"/>
        </w:rPr>
        <w:t>, médecine de prévention</w:t>
      </w:r>
      <w:r>
        <w:rPr>
          <w:rFonts w:asciiTheme="minorHAnsi" w:hAnsiTheme="minorHAnsi" w:cstheme="minorHAnsi"/>
          <w:bCs/>
          <w:sz w:val="22"/>
          <w:szCs w:val="22"/>
        </w:rPr>
        <w:t>…) :</w:t>
      </w:r>
    </w:p>
    <w:p w14:paraId="53FC5620" w14:textId="77777777" w:rsidR="005C0A28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1280FEE4" w14:textId="77777777" w:rsidR="005C0A28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Références/Expérience</w:t>
      </w:r>
      <w:r w:rsidRPr="009139EA">
        <w:rPr>
          <w:rFonts w:asciiTheme="minorHAnsi" w:hAnsiTheme="minorHAnsi" w:cstheme="minorHAnsi"/>
          <w:bCs/>
          <w:sz w:val="22"/>
          <w:szCs w:val="22"/>
        </w:rPr>
        <w:t xml:space="preserve"> dans le </w:t>
      </w:r>
      <w:r>
        <w:rPr>
          <w:rFonts w:asciiTheme="minorHAnsi" w:hAnsiTheme="minorHAnsi" w:cstheme="minorHAnsi"/>
          <w:bCs/>
          <w:sz w:val="22"/>
          <w:szCs w:val="22"/>
        </w:rPr>
        <w:t>champ de la fonction publique d’Etat, territoriale ou hospitalière :</w:t>
      </w:r>
    </w:p>
    <w:p w14:paraId="79BF2E91" w14:textId="77777777" w:rsidR="005C0A28" w:rsidRPr="009139EA" w:rsidRDefault="005C0A28" w:rsidP="005C0A28">
      <w:pPr>
        <w:rPr>
          <w:rFonts w:asciiTheme="minorHAnsi" w:hAnsiTheme="minorHAnsi" w:cstheme="minorHAnsi"/>
          <w:sz w:val="22"/>
          <w:szCs w:val="22"/>
          <w:lang w:bidi="fr-FR"/>
        </w:rPr>
      </w:pPr>
    </w:p>
    <w:p w14:paraId="366A644B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2A964F37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9139EA">
        <w:rPr>
          <w:rFonts w:asciiTheme="minorHAnsi" w:hAnsiTheme="minorHAnsi" w:cstheme="minorHAnsi"/>
          <w:bCs/>
          <w:sz w:val="22"/>
          <w:szCs w:val="22"/>
          <w:u w:val="single"/>
        </w:rPr>
        <w:t>FORMATION INITIALE et COMPETENCES DEVELOPPEES :</w:t>
      </w:r>
    </w:p>
    <w:p w14:paraId="6369ACC5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6815FFD2" w14:textId="77777777" w:rsidR="005C0A28" w:rsidRPr="009139EA" w:rsidRDefault="005C0A28" w:rsidP="005C0A28">
      <w:pPr>
        <w:numPr>
          <w:ilvl w:val="0"/>
          <w:numId w:val="14"/>
        </w:numPr>
        <w:suppressAutoHyphens w:val="0"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 xml:space="preserve">Préciser le niveau de diplôme, d’études ou toutes autres formations ayant trait à l’objet </w:t>
      </w:r>
      <w:r>
        <w:rPr>
          <w:rFonts w:asciiTheme="minorHAnsi" w:hAnsiTheme="minorHAnsi" w:cstheme="minorHAnsi"/>
          <w:bCs/>
          <w:sz w:val="22"/>
          <w:szCs w:val="22"/>
        </w:rPr>
        <w:t>du marché</w:t>
      </w:r>
    </w:p>
    <w:p w14:paraId="2F03F79A" w14:textId="77777777" w:rsidR="005C0A28" w:rsidRPr="009139EA" w:rsidRDefault="005C0A28" w:rsidP="005C0A28">
      <w:pPr>
        <w:ind w:left="720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463EA064" w14:textId="77777777" w:rsidR="005C0A28" w:rsidRPr="009139EA" w:rsidRDefault="005C0A28" w:rsidP="005C0A28">
      <w:pPr>
        <w:numPr>
          <w:ilvl w:val="0"/>
          <w:numId w:val="14"/>
        </w:numPr>
        <w:suppressAutoHyphens w:val="0"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Préciser les compétences spécifiques à l’intervenant</w:t>
      </w:r>
    </w:p>
    <w:p w14:paraId="6B9C072C" w14:textId="77777777" w:rsidR="005C0A28" w:rsidRPr="009139EA" w:rsidRDefault="005C0A28" w:rsidP="005C0A2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CC23EF" w14:textId="77777777" w:rsidR="005C0A28" w:rsidRPr="00A377E0" w:rsidRDefault="005C0A28" w:rsidP="005C0A28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77E0">
        <w:rPr>
          <w:rFonts w:asciiTheme="minorHAnsi" w:hAnsiTheme="minorHAnsi" w:cstheme="minorHAnsi"/>
          <w:bCs/>
          <w:sz w:val="22"/>
          <w:szCs w:val="22"/>
          <w:u w:val="single"/>
        </w:rPr>
        <w:t>EXPERIENCES SIMILAIRES A L’OBJET DU MARCHE :</w:t>
      </w:r>
    </w:p>
    <w:p w14:paraId="418B78E4" w14:textId="77777777" w:rsidR="005C0A28" w:rsidRPr="009139EA" w:rsidRDefault="005C0A28" w:rsidP="005C0A28">
      <w:pPr>
        <w:rPr>
          <w:rFonts w:asciiTheme="minorHAnsi" w:hAnsiTheme="minorHAnsi" w:cstheme="minorHAnsi"/>
          <w:bCs/>
          <w:sz w:val="22"/>
          <w:szCs w:val="22"/>
        </w:rPr>
      </w:pPr>
    </w:p>
    <w:p w14:paraId="1EA9A057" w14:textId="77777777" w:rsidR="005C0A28" w:rsidRPr="009139EA" w:rsidRDefault="005C0A28" w:rsidP="005C0A28">
      <w:pPr>
        <w:numPr>
          <w:ilvl w:val="1"/>
          <w:numId w:val="15"/>
        </w:numPr>
        <w:suppressAutoHyphens w:val="0"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 xml:space="preserve">la date (année) : </w:t>
      </w:r>
    </w:p>
    <w:p w14:paraId="6C78F774" w14:textId="77777777" w:rsidR="005C0A28" w:rsidRPr="009139EA" w:rsidRDefault="005C0A28" w:rsidP="005C0A28">
      <w:pPr>
        <w:numPr>
          <w:ilvl w:val="1"/>
          <w:numId w:val="15"/>
        </w:numPr>
        <w:suppressAutoHyphens w:val="0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la durée des missions :</w:t>
      </w:r>
    </w:p>
    <w:p w14:paraId="77BA12C6" w14:textId="77777777" w:rsidR="005C0A28" w:rsidRPr="009139EA" w:rsidRDefault="005C0A28" w:rsidP="005C0A28">
      <w:pPr>
        <w:numPr>
          <w:ilvl w:val="1"/>
          <w:numId w:val="15"/>
        </w:numPr>
        <w:suppressAutoHyphens w:val="0"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l’organisme destinataire de la mission en précisant s’il s’agit d’une entité privée ou publique</w:t>
      </w:r>
    </w:p>
    <w:p w14:paraId="386F3D07" w14:textId="77777777" w:rsidR="005C0A28" w:rsidRPr="009139EA" w:rsidRDefault="005C0A28" w:rsidP="005C0A28">
      <w:pPr>
        <w:numPr>
          <w:ilvl w:val="1"/>
          <w:numId w:val="15"/>
        </w:numPr>
        <w:suppressAutoHyphens w:val="0"/>
        <w:rPr>
          <w:rFonts w:asciiTheme="minorHAnsi" w:hAnsiTheme="minorHAnsi" w:cstheme="minorHAnsi"/>
          <w:bCs/>
          <w:sz w:val="22"/>
          <w:szCs w:val="22"/>
        </w:rPr>
      </w:pPr>
      <w:r w:rsidRPr="009139EA">
        <w:rPr>
          <w:rFonts w:asciiTheme="minorHAnsi" w:hAnsiTheme="minorHAnsi" w:cstheme="minorHAnsi"/>
          <w:bCs/>
          <w:sz w:val="22"/>
          <w:szCs w:val="22"/>
        </w:rPr>
        <w:t>la nature des missions</w:t>
      </w:r>
    </w:p>
    <w:p w14:paraId="781302A4" w14:textId="77777777" w:rsidR="00D97990" w:rsidRDefault="00D97990" w:rsidP="001D153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690885D5" w14:textId="07620EF8" w:rsidR="00DF58A2" w:rsidRPr="00DF58A2" w:rsidRDefault="00DF58A2" w:rsidP="00DF58A2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Sous-critère 2 : </w:t>
      </w:r>
      <w:r w:rsidR="006272CA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Moyens mis en œuvre pour le déroulement des prestations réglementaires : </w:t>
      </w: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(</w:t>
      </w:r>
      <w:r w:rsidR="00F81B1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2</w:t>
      </w: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0%)</w:t>
      </w:r>
    </w:p>
    <w:p w14:paraId="5CBE3DE8" w14:textId="77777777" w:rsidR="00DF58A2" w:rsidRDefault="00DF58A2" w:rsidP="00DF58A2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5E56354A" w14:textId="6A366EAD" w:rsidR="00DD00AB" w:rsidRDefault="00DF58A2" w:rsidP="00DD00AB">
      <w:pPr>
        <w:pStyle w:val="Paragraphedeliste"/>
        <w:ind w:left="0"/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</w:rPr>
        <w:t xml:space="preserve">Le </w:t>
      </w:r>
      <w:r w:rsidR="00DD00AB">
        <w:rPr>
          <w:rFonts w:asciiTheme="minorHAnsi" w:hAnsiTheme="minorHAnsi" w:cstheme="minorHAnsi"/>
        </w:rPr>
        <w:t>candidat</w:t>
      </w:r>
      <w:r w:rsidRPr="00A93A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décrit</w:t>
      </w:r>
      <w:r w:rsidRPr="00A93A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dans son mémoire technique </w:t>
      </w:r>
      <w:r w:rsidR="006272CA">
        <w:rPr>
          <w:rFonts w:asciiTheme="minorHAnsi" w:hAnsiTheme="minorHAnsi" w:cstheme="minorHAnsi"/>
        </w:rPr>
        <w:t xml:space="preserve">les moyens </w:t>
      </w:r>
      <w:r w:rsidR="00F2668A">
        <w:rPr>
          <w:rFonts w:asciiTheme="minorHAnsi" w:hAnsiTheme="minorHAnsi" w:cstheme="minorHAnsi"/>
        </w:rPr>
        <w:t>mis en œuvre</w:t>
      </w:r>
      <w:r>
        <w:rPr>
          <w:rFonts w:asciiTheme="minorHAnsi" w:hAnsiTheme="minorHAnsi" w:cstheme="minorHAnsi"/>
        </w:rPr>
        <w:t xml:space="preserve"> pour mener à bien la prestation</w:t>
      </w:r>
      <w:r w:rsidR="00DD00AB">
        <w:rPr>
          <w:rFonts w:asciiTheme="minorHAnsi" w:hAnsiTheme="minorHAnsi" w:cstheme="minorHAnsi"/>
          <w:lang w:val="fr-FR"/>
        </w:rPr>
        <w:t> :</w:t>
      </w:r>
    </w:p>
    <w:p w14:paraId="038604E3" w14:textId="35BE175B" w:rsidR="0098737C" w:rsidRDefault="00DD2E6B" w:rsidP="00DD00AB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Locaux</w:t>
      </w:r>
      <w:r w:rsidR="006272CA">
        <w:rPr>
          <w:rFonts w:asciiTheme="minorHAnsi" w:hAnsiTheme="minorHAnsi" w:cstheme="minorHAnsi"/>
          <w:lang w:val="fr-FR"/>
        </w:rPr>
        <w:t xml:space="preserve"> mis à disposition</w:t>
      </w:r>
      <w:r w:rsidR="000C0AA0">
        <w:rPr>
          <w:rFonts w:asciiTheme="minorHAnsi" w:hAnsiTheme="minorHAnsi" w:cstheme="minorHAnsi"/>
          <w:lang w:val="fr-FR"/>
        </w:rPr>
        <w:t xml:space="preserve">, </w:t>
      </w:r>
    </w:p>
    <w:p w14:paraId="51276E21" w14:textId="2E989DB1" w:rsidR="00F2668A" w:rsidRDefault="00DD2E6B" w:rsidP="00F2668A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Description</w:t>
      </w:r>
      <w:r w:rsidR="00F2668A">
        <w:rPr>
          <w:rFonts w:asciiTheme="minorHAnsi" w:hAnsiTheme="minorHAnsi" w:cstheme="minorHAnsi"/>
          <w:lang w:val="fr-FR"/>
        </w:rPr>
        <w:t xml:space="preserve"> des visite</w:t>
      </w:r>
      <w:r>
        <w:rPr>
          <w:rFonts w:asciiTheme="minorHAnsi" w:hAnsiTheme="minorHAnsi" w:cstheme="minorHAnsi"/>
          <w:lang w:val="fr-FR"/>
        </w:rPr>
        <w:t>s</w:t>
      </w:r>
      <w:r w:rsidR="00F2668A">
        <w:rPr>
          <w:rFonts w:asciiTheme="minorHAnsi" w:hAnsiTheme="minorHAnsi" w:cstheme="minorHAnsi"/>
          <w:lang w:val="fr-FR"/>
        </w:rPr>
        <w:t xml:space="preserve"> de suivi périodique</w:t>
      </w:r>
      <w:r>
        <w:rPr>
          <w:rFonts w:asciiTheme="minorHAnsi" w:hAnsiTheme="minorHAnsi" w:cstheme="minorHAnsi"/>
          <w:lang w:val="fr-FR"/>
        </w:rPr>
        <w:t xml:space="preserve"> (déroulement, durée…)</w:t>
      </w:r>
      <w:r w:rsidR="00F2668A">
        <w:rPr>
          <w:rFonts w:asciiTheme="minorHAnsi" w:hAnsiTheme="minorHAnsi" w:cstheme="minorHAnsi"/>
          <w:lang w:val="fr-FR"/>
        </w:rPr>
        <w:t xml:space="preserve">, </w:t>
      </w:r>
    </w:p>
    <w:p w14:paraId="6DC727D1" w14:textId="61E60F13" w:rsidR="00DD2E6B" w:rsidRDefault="00DD2E6B" w:rsidP="00F2668A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Description des visites à la demande, </w:t>
      </w:r>
    </w:p>
    <w:p w14:paraId="069D0723" w14:textId="017ADC2F" w:rsidR="00F2668A" w:rsidRDefault="00DD2E6B" w:rsidP="00DD00AB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Description</w:t>
      </w:r>
      <w:r w:rsidR="00F2668A">
        <w:rPr>
          <w:rFonts w:asciiTheme="minorHAnsi" w:hAnsiTheme="minorHAnsi" w:cstheme="minorHAnsi"/>
          <w:lang w:val="fr-FR"/>
        </w:rPr>
        <w:t xml:space="preserve"> des actions en milieu de travail, </w:t>
      </w:r>
    </w:p>
    <w:p w14:paraId="20AE3CAD" w14:textId="70E2B9B8" w:rsidR="00F2668A" w:rsidRPr="00F2668A" w:rsidRDefault="00DD2E6B" w:rsidP="00F2668A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Description </w:t>
      </w:r>
      <w:r w:rsidR="00F2668A">
        <w:rPr>
          <w:rFonts w:asciiTheme="minorHAnsi" w:hAnsiTheme="minorHAnsi" w:cstheme="minorHAnsi"/>
          <w:lang w:val="fr-FR"/>
        </w:rPr>
        <w:t xml:space="preserve">des actions de sensibilisations, </w:t>
      </w:r>
    </w:p>
    <w:p w14:paraId="482043E1" w14:textId="08AF57B3" w:rsidR="0098737C" w:rsidRDefault="00DD2E6B" w:rsidP="0098737C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Participation</w:t>
      </w:r>
      <w:r w:rsidR="00F2668A">
        <w:rPr>
          <w:rFonts w:asciiTheme="minorHAnsi" w:hAnsiTheme="minorHAnsi" w:cstheme="minorHAnsi"/>
          <w:lang w:val="fr-FR"/>
        </w:rPr>
        <w:t xml:space="preserve"> aux réunions d</w:t>
      </w:r>
      <w:r>
        <w:rPr>
          <w:rFonts w:asciiTheme="minorHAnsi" w:hAnsiTheme="minorHAnsi" w:cstheme="minorHAnsi"/>
          <w:lang w:val="fr-FR"/>
        </w:rPr>
        <w:t xml:space="preserve">es </w:t>
      </w:r>
      <w:r w:rsidR="00F2668A">
        <w:rPr>
          <w:rFonts w:asciiTheme="minorHAnsi" w:hAnsiTheme="minorHAnsi" w:cstheme="minorHAnsi"/>
          <w:lang w:val="fr-FR"/>
        </w:rPr>
        <w:t>instance</w:t>
      </w:r>
      <w:r>
        <w:rPr>
          <w:rFonts w:asciiTheme="minorHAnsi" w:hAnsiTheme="minorHAnsi" w:cstheme="minorHAnsi"/>
          <w:lang w:val="fr-FR"/>
        </w:rPr>
        <w:t xml:space="preserve">s </w:t>
      </w:r>
      <w:r w:rsidR="00F2668A">
        <w:rPr>
          <w:rFonts w:asciiTheme="minorHAnsi" w:hAnsiTheme="minorHAnsi" w:cstheme="minorHAnsi"/>
          <w:lang w:val="fr-FR"/>
        </w:rPr>
        <w:t>représentative</w:t>
      </w:r>
      <w:r>
        <w:rPr>
          <w:rFonts w:asciiTheme="minorHAnsi" w:hAnsiTheme="minorHAnsi" w:cstheme="minorHAnsi"/>
          <w:lang w:val="fr-FR"/>
        </w:rPr>
        <w:t>s</w:t>
      </w:r>
      <w:r w:rsidR="00F2668A">
        <w:rPr>
          <w:rFonts w:asciiTheme="minorHAnsi" w:hAnsiTheme="minorHAnsi" w:cstheme="minorHAnsi"/>
          <w:lang w:val="fr-FR"/>
        </w:rPr>
        <w:t xml:space="preserve"> du personnel</w:t>
      </w:r>
      <w:r>
        <w:rPr>
          <w:rFonts w:asciiTheme="minorHAnsi" w:hAnsiTheme="minorHAnsi" w:cstheme="minorHAnsi"/>
          <w:lang w:val="fr-FR"/>
        </w:rPr>
        <w:t xml:space="preserve"> et aux comité médicaux. </w:t>
      </w:r>
    </w:p>
    <w:p w14:paraId="5EBC9F0F" w14:textId="7E619FD5" w:rsidR="00DD2E6B" w:rsidRDefault="00DD2E6B" w:rsidP="0098737C">
      <w:pPr>
        <w:pStyle w:val="Paragraphedeliste"/>
        <w:numPr>
          <w:ilvl w:val="0"/>
          <w:numId w:val="31"/>
        </w:num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Indiquez les modalités d’éventuelles téléconsultations. </w:t>
      </w:r>
    </w:p>
    <w:p w14:paraId="4D30ED32" w14:textId="77777777" w:rsidR="00DF58A2" w:rsidRPr="009139EA" w:rsidRDefault="00DF58A2" w:rsidP="001D153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4B4B1E18" w14:textId="3DD8622F" w:rsidR="006F735D" w:rsidRPr="00DF58A2" w:rsidRDefault="006F735D" w:rsidP="00A93AE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Sous-critère </w:t>
      </w:r>
      <w:r w:rsidR="00DF58A2"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3 </w:t>
      </w:r>
      <w:r w:rsidR="00A93AEE"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: </w:t>
      </w:r>
      <w:r w:rsidR="00B62C7E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Qualité et moyens mis en œuvre pour le déroulement des prestations complémentaires </w:t>
      </w:r>
      <w:r w:rsidR="005F7C9B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(</w:t>
      </w:r>
      <w:r w:rsidR="00F81B1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2</w:t>
      </w: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0%</w:t>
      </w:r>
      <w:r w:rsidR="005F7C9B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)</w:t>
      </w:r>
    </w:p>
    <w:p w14:paraId="17CB2CB0" w14:textId="77777777" w:rsidR="00A93AEE" w:rsidRDefault="00A93AEE" w:rsidP="00A93AEE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u w:val="single"/>
          <w:lang w:eastAsia="fr-FR"/>
        </w:rPr>
      </w:pPr>
    </w:p>
    <w:p w14:paraId="15E155C9" w14:textId="7A0B4CAF" w:rsidR="00B62C7E" w:rsidRPr="009162DF" w:rsidRDefault="000A6A30" w:rsidP="00B62C7E">
      <w:pPr>
        <w:rPr>
          <w:rFonts w:asciiTheme="minorHAnsi" w:hAnsiTheme="minorHAnsi" w:cstheme="minorHAnsi"/>
          <w:sz w:val="22"/>
          <w:szCs w:val="22"/>
        </w:rPr>
      </w:pPr>
      <w:r w:rsidRPr="009162DF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Le </w:t>
      </w:r>
      <w:r w:rsidR="007E6E66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candidat </w:t>
      </w:r>
      <w:r w:rsidR="007E6E66" w:rsidRPr="009162DF">
        <w:rPr>
          <w:rFonts w:asciiTheme="minorHAnsi" w:eastAsia="Calibri" w:hAnsiTheme="minorHAnsi" w:cstheme="minorHAnsi"/>
          <w:sz w:val="22"/>
          <w:szCs w:val="22"/>
          <w:lang w:eastAsia="fr-FR"/>
        </w:rPr>
        <w:t>décrit</w:t>
      </w:r>
      <w:r w:rsidR="009162DF" w:rsidRPr="009162DF">
        <w:rPr>
          <w:rFonts w:asciiTheme="minorHAnsi" w:eastAsia="Calibri" w:hAnsiTheme="minorHAnsi" w:cstheme="minorHAnsi"/>
          <w:sz w:val="22"/>
          <w:szCs w:val="22"/>
          <w:lang w:eastAsia="fr-FR"/>
        </w:rPr>
        <w:t>, dans</w:t>
      </w:r>
      <w:r w:rsidRPr="009162DF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 son mémoire </w:t>
      </w:r>
      <w:r w:rsidR="009162DF" w:rsidRPr="009162DF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technique, </w:t>
      </w:r>
      <w:r w:rsidR="009162DF" w:rsidRPr="009162DF">
        <w:rPr>
          <w:rFonts w:asciiTheme="minorHAnsi" w:hAnsiTheme="minorHAnsi" w:cstheme="minorHAnsi"/>
          <w:sz w:val="22"/>
          <w:szCs w:val="22"/>
        </w:rPr>
        <w:t>la</w:t>
      </w:r>
      <w:r w:rsidR="00B62C7E" w:rsidRPr="009162DF">
        <w:rPr>
          <w:rFonts w:asciiTheme="minorHAnsi" w:hAnsiTheme="minorHAnsi" w:cstheme="minorHAnsi"/>
          <w:sz w:val="22"/>
          <w:szCs w:val="22"/>
        </w:rPr>
        <w:t xml:space="preserve"> nature des actions qu’il est en mesure de proposer ainsi que des informations sur les modalités de mise en œuvre des action</w:t>
      </w:r>
      <w:r w:rsidR="009162DF" w:rsidRPr="009162DF">
        <w:rPr>
          <w:rFonts w:asciiTheme="minorHAnsi" w:hAnsiTheme="minorHAnsi" w:cstheme="minorHAnsi"/>
          <w:sz w:val="22"/>
          <w:szCs w:val="22"/>
        </w:rPr>
        <w:t xml:space="preserve">s suivantes : </w:t>
      </w:r>
    </w:p>
    <w:p w14:paraId="549190E2" w14:textId="3A1D0317" w:rsidR="00B62C7E" w:rsidRPr="009162DF" w:rsidRDefault="00B62C7E" w:rsidP="00DF58A2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240C0CE4" w14:textId="0474F5E7" w:rsidR="00B62C7E" w:rsidRPr="009162DF" w:rsidRDefault="00B62C7E" w:rsidP="00B62C7E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lang w:eastAsia="fr-FR"/>
        </w:rPr>
      </w:pPr>
      <w:r w:rsidRPr="009162DF">
        <w:rPr>
          <w:rFonts w:asciiTheme="minorHAnsi" w:hAnsiTheme="minorHAnsi" w:cstheme="minorHAnsi"/>
          <w:lang w:eastAsia="fr-FR"/>
        </w:rPr>
        <w:t xml:space="preserve">Description des actions de formations proposées; </w:t>
      </w:r>
    </w:p>
    <w:p w14:paraId="789CEF76" w14:textId="4EB7B366" w:rsidR="00B62C7E" w:rsidRPr="009162DF" w:rsidRDefault="00B62C7E" w:rsidP="00B62C7E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lang w:eastAsia="fr-FR"/>
        </w:rPr>
      </w:pPr>
      <w:r w:rsidRPr="009162DF">
        <w:rPr>
          <w:rFonts w:asciiTheme="minorHAnsi" w:hAnsiTheme="minorHAnsi" w:cstheme="minorHAnsi"/>
          <w:lang w:eastAsia="fr-FR"/>
        </w:rPr>
        <w:t>Description des actions de sensibilisations proposées;</w:t>
      </w:r>
    </w:p>
    <w:p w14:paraId="36BD002D" w14:textId="713C859B" w:rsidR="00B62C7E" w:rsidRPr="009162DF" w:rsidRDefault="009162DF" w:rsidP="00B62C7E">
      <w:pPr>
        <w:pStyle w:val="Paragraphedeliste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HAnsi"/>
          <w:lang w:eastAsia="fr-FR"/>
        </w:rPr>
      </w:pPr>
      <w:r w:rsidRPr="009162DF">
        <w:rPr>
          <w:rFonts w:asciiTheme="minorHAnsi" w:hAnsiTheme="minorHAnsi" w:cstheme="minorHAnsi"/>
        </w:rPr>
        <w:t xml:space="preserve">Description des diagnostic et / d’accompagnement proposés; </w:t>
      </w:r>
    </w:p>
    <w:p w14:paraId="6E454C16" w14:textId="7B26D910" w:rsidR="009162DF" w:rsidRPr="009162DF" w:rsidRDefault="009162DF" w:rsidP="009162DF">
      <w:pPr>
        <w:rPr>
          <w:rFonts w:asciiTheme="minorHAnsi" w:hAnsiTheme="minorHAnsi" w:cstheme="minorHAnsi"/>
          <w:sz w:val="22"/>
          <w:szCs w:val="22"/>
        </w:rPr>
      </w:pPr>
      <w:r w:rsidRPr="009162DF">
        <w:rPr>
          <w:rFonts w:asciiTheme="minorHAnsi" w:hAnsiTheme="minorHAnsi" w:cstheme="minorHAnsi"/>
          <w:sz w:val="22"/>
          <w:szCs w:val="22"/>
        </w:rPr>
        <w:t xml:space="preserve">Le </w:t>
      </w:r>
      <w:r w:rsidR="0009068C">
        <w:rPr>
          <w:rFonts w:asciiTheme="minorHAnsi" w:hAnsiTheme="minorHAnsi" w:cstheme="minorHAnsi"/>
          <w:sz w:val="22"/>
          <w:szCs w:val="22"/>
        </w:rPr>
        <w:t>candidat</w:t>
      </w:r>
      <w:r w:rsidRPr="009162DF">
        <w:rPr>
          <w:rFonts w:asciiTheme="minorHAnsi" w:hAnsiTheme="minorHAnsi" w:cstheme="minorHAnsi"/>
          <w:sz w:val="22"/>
          <w:szCs w:val="22"/>
        </w:rPr>
        <w:t xml:space="preserve"> présente également le type d’actions d’accompagnement qu’il est en mesure de proposer et mettre en œuvre à la suite d’un signalement effectué par un agent, qui viserait à alerter l’administration sur un sujet de santé ou de sécurité au travail.</w:t>
      </w:r>
    </w:p>
    <w:p w14:paraId="1AD1210E" w14:textId="77777777" w:rsidR="00B62C7E" w:rsidRDefault="00B62C7E" w:rsidP="00DF58A2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77D4F546" w14:textId="09B39915" w:rsidR="009162DF" w:rsidRDefault="009162DF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Sous-critère 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4</w:t>
      </w: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 : </w:t>
      </w:r>
      <w:r w:rsidR="007E6E66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 xml:space="preserve">Respect des délais et capacité à pallier rapidement les absences de personnels médical 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(</w:t>
      </w:r>
      <w:r w:rsidR="007E6E66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1</w:t>
      </w:r>
      <w:r w:rsidRPr="00DF58A2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0%</w:t>
      </w: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  <w:t>)</w:t>
      </w:r>
    </w:p>
    <w:p w14:paraId="069EFDA4" w14:textId="77777777" w:rsidR="009162DF" w:rsidRDefault="009162DF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43FF234B" w14:textId="5AD8DF75" w:rsidR="007E6E66" w:rsidRPr="007E6E66" w:rsidRDefault="007E6E66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  <w:r w:rsidRPr="007E6E66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Le candidat décrit dans son mémoire technique les moyens mis en œuvre pour garantir le respect des délais. </w:t>
      </w:r>
    </w:p>
    <w:p w14:paraId="290E7AD3" w14:textId="77777777" w:rsidR="007E6E66" w:rsidRPr="007E6E66" w:rsidRDefault="007E6E66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4D488839" w14:textId="0920CC77" w:rsidR="007E6E66" w:rsidRPr="007E6E66" w:rsidRDefault="007E6E66" w:rsidP="007E6E66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  <w:r w:rsidRPr="007E6E66">
        <w:rPr>
          <w:rFonts w:asciiTheme="minorHAnsi" w:eastAsia="Calibri" w:hAnsiTheme="minorHAnsi" w:cstheme="minorHAnsi"/>
          <w:sz w:val="22"/>
          <w:szCs w:val="22"/>
          <w:lang w:eastAsia="fr-FR"/>
        </w:rPr>
        <w:t>Il précise également les moyens mis en œuvre pour garantir la continuité des prestations</w:t>
      </w:r>
      <w:r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 en cas d’absences du personnel médical. </w:t>
      </w:r>
    </w:p>
    <w:p w14:paraId="06D4B1F5" w14:textId="729EC31A" w:rsidR="007E6E66" w:rsidRDefault="007E6E66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1CFFAD50" w14:textId="77777777" w:rsidR="0018458D" w:rsidRDefault="0018458D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39FE8A4B" w14:textId="77777777" w:rsidR="0018458D" w:rsidRDefault="0018458D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70C5F4DC" w14:textId="77777777" w:rsidR="0018458D" w:rsidRPr="00DF58A2" w:rsidRDefault="0018458D" w:rsidP="009162DF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6167A33C" w14:textId="77777777" w:rsidR="00485A4E" w:rsidRDefault="00485A4E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127F8632" w14:textId="48B36CAA" w:rsidR="002B5B51" w:rsidRPr="00530C40" w:rsidRDefault="002B5B51" w:rsidP="002B5B51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fr-FR"/>
        </w:rPr>
      </w:pPr>
      <w:r w:rsidRPr="00530C40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lastRenderedPageBreak/>
        <w:t>C</w:t>
      </w:r>
      <w:r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>ritère 2 : Performance environnementale (1</w:t>
      </w:r>
      <w:r w:rsidRPr="00530C40">
        <w:rPr>
          <w:rFonts w:asciiTheme="minorHAnsi" w:eastAsia="Calibri" w:hAnsiTheme="minorHAnsi" w:cstheme="minorHAnsi"/>
          <w:b/>
          <w:sz w:val="22"/>
          <w:szCs w:val="22"/>
          <w:lang w:eastAsia="fr-FR"/>
        </w:rPr>
        <w:t>0%)</w:t>
      </w:r>
    </w:p>
    <w:p w14:paraId="4EB96696" w14:textId="3EF68600" w:rsidR="00485A4E" w:rsidRPr="005F7C9B" w:rsidRDefault="00485A4E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14971885" w14:textId="77777777" w:rsidR="005F7C9B" w:rsidRPr="005F7C9B" w:rsidRDefault="005F7C9B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eastAsia="fr-FR"/>
        </w:rPr>
      </w:pPr>
    </w:p>
    <w:p w14:paraId="53455FD9" w14:textId="4F80D690" w:rsidR="00DF58A2" w:rsidRDefault="00965DF4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  <w:r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Afin de répondre </w:t>
      </w:r>
      <w:r w:rsidR="00235842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de l’article </w:t>
      </w:r>
      <w:r w:rsidR="0009068C">
        <w:rPr>
          <w:rFonts w:asciiTheme="minorHAnsi" w:eastAsia="Calibri" w:hAnsiTheme="minorHAnsi" w:cstheme="minorHAnsi"/>
          <w:sz w:val="22"/>
          <w:szCs w:val="22"/>
          <w:lang w:eastAsia="fr-FR"/>
        </w:rPr>
        <w:t>4.4</w:t>
      </w:r>
      <w:r w:rsidR="00235842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 du CCAP et à l’article </w:t>
      </w:r>
      <w:r w:rsidR="006272CA">
        <w:rPr>
          <w:rFonts w:asciiTheme="minorHAnsi" w:eastAsia="Calibri" w:hAnsiTheme="minorHAnsi" w:cstheme="minorHAnsi"/>
          <w:sz w:val="22"/>
          <w:szCs w:val="22"/>
          <w:lang w:eastAsia="fr-FR"/>
        </w:rPr>
        <w:t>5</w:t>
      </w:r>
      <w:r w:rsidR="00235842">
        <w:rPr>
          <w:rFonts w:asciiTheme="minorHAnsi" w:eastAsia="Calibri" w:hAnsiTheme="minorHAnsi" w:cstheme="minorHAnsi"/>
          <w:sz w:val="22"/>
          <w:szCs w:val="22"/>
          <w:lang w:eastAsia="fr-FR"/>
        </w:rPr>
        <w:t xml:space="preserve"> du CCTP, le soumissionnaire présente les actions qu’il entend mener dans le cadre des missions qui peuvent lui être confiée comme suit : </w:t>
      </w:r>
    </w:p>
    <w:p w14:paraId="6B161900" w14:textId="77777777" w:rsidR="00235842" w:rsidRDefault="00235842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3501384B" w14:textId="77777777" w:rsidR="00235842" w:rsidRDefault="00235842" w:rsidP="00235842">
      <w:pPr>
        <w:rPr>
          <w:rFonts w:asciiTheme="minorHAnsi" w:hAnsiTheme="minorHAnsi" w:cstheme="minorHAnsi"/>
          <w:sz w:val="22"/>
          <w:lang w:eastAsia="fr-FR"/>
        </w:rPr>
      </w:pPr>
      <w:r w:rsidRPr="00530C40">
        <w:rPr>
          <w:rFonts w:asciiTheme="minorHAnsi" w:hAnsiTheme="minorHAnsi" w:cstheme="minorHAnsi"/>
          <w:sz w:val="22"/>
          <w:lang w:eastAsia="fr-FR"/>
        </w:rPr>
        <w:t>Action 1</w:t>
      </w:r>
      <w:r>
        <w:rPr>
          <w:rFonts w:asciiTheme="minorHAnsi" w:hAnsiTheme="minorHAnsi" w:cstheme="minorHAnsi"/>
          <w:sz w:val="22"/>
          <w:lang w:eastAsia="fr-FR"/>
        </w:rPr>
        <w:t> </w:t>
      </w:r>
      <w:r w:rsidRPr="009139EA">
        <w:rPr>
          <w:rFonts w:asciiTheme="minorHAnsi" w:hAnsiTheme="minorHAnsi" w:cstheme="minorHAnsi"/>
          <w:bCs/>
          <w:i/>
          <w:sz w:val="22"/>
          <w:szCs w:val="22"/>
          <w:u w:val="dotted"/>
        </w:rPr>
        <w:t>(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>à dupliquer selon le nombre d’</w:t>
      </w:r>
      <w:r>
        <w:rPr>
          <w:rFonts w:asciiTheme="minorHAnsi" w:hAnsiTheme="minorHAnsi" w:cstheme="minorHAnsi"/>
          <w:bCs/>
          <w:i/>
          <w:sz w:val="22"/>
          <w:szCs w:val="22"/>
        </w:rPr>
        <w:t>actions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 xml:space="preserve"> proposé</w:t>
      </w:r>
      <w:r>
        <w:rPr>
          <w:rFonts w:asciiTheme="minorHAnsi" w:hAnsiTheme="minorHAnsi" w:cstheme="minorHAnsi"/>
          <w:bCs/>
          <w:i/>
          <w:sz w:val="22"/>
          <w:szCs w:val="22"/>
        </w:rPr>
        <w:t>e</w:t>
      </w:r>
      <w:r w:rsidRPr="009139EA">
        <w:rPr>
          <w:rFonts w:asciiTheme="minorHAnsi" w:hAnsiTheme="minorHAnsi" w:cstheme="minorHAnsi"/>
          <w:bCs/>
          <w:i/>
          <w:sz w:val="22"/>
          <w:szCs w:val="22"/>
        </w:rPr>
        <w:t>s)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lang w:eastAsia="fr-FR"/>
        </w:rPr>
        <w:t>:</w:t>
      </w:r>
    </w:p>
    <w:p w14:paraId="0AD97528" w14:textId="77777777" w:rsidR="00235842" w:rsidRDefault="00235842" w:rsidP="00235842">
      <w:pPr>
        <w:pStyle w:val="Paragraphedeliste"/>
        <w:numPr>
          <w:ilvl w:val="0"/>
          <w:numId w:val="28"/>
        </w:numPr>
        <w:rPr>
          <w:rFonts w:asciiTheme="minorHAnsi" w:hAnsiTheme="minorHAnsi" w:cstheme="minorHAnsi"/>
          <w:lang w:eastAsia="fr-FR"/>
        </w:rPr>
      </w:pPr>
      <w:r w:rsidRPr="00ED64BD">
        <w:rPr>
          <w:rFonts w:asciiTheme="minorHAnsi" w:hAnsiTheme="minorHAnsi" w:cstheme="minorHAnsi"/>
          <w:lang w:eastAsia="fr-FR"/>
        </w:rPr>
        <w:t>Description de l’</w:t>
      </w:r>
      <w:r>
        <w:rPr>
          <w:rFonts w:asciiTheme="minorHAnsi" w:hAnsiTheme="minorHAnsi" w:cstheme="minorHAnsi"/>
          <w:lang w:eastAsia="fr-FR"/>
        </w:rPr>
        <w:t>action </w:t>
      </w:r>
      <w:r w:rsidRPr="00ED64BD">
        <w:rPr>
          <w:rFonts w:asciiTheme="minorHAnsi" w:hAnsiTheme="minorHAnsi" w:cstheme="minorHAnsi"/>
          <w:lang w:eastAsia="fr-FR"/>
        </w:rPr>
        <w:t xml:space="preserve"> </w:t>
      </w:r>
    </w:p>
    <w:p w14:paraId="53704630" w14:textId="77777777" w:rsidR="00235842" w:rsidRPr="00ED64BD" w:rsidRDefault="00235842" w:rsidP="00235842">
      <w:pPr>
        <w:pStyle w:val="Paragraphedeliste"/>
        <w:numPr>
          <w:ilvl w:val="0"/>
          <w:numId w:val="28"/>
        </w:numPr>
        <w:jc w:val="both"/>
        <w:rPr>
          <w:rFonts w:asciiTheme="minorHAnsi" w:hAnsiTheme="minorHAnsi" w:cstheme="minorHAnsi"/>
          <w:lang w:eastAsia="fr-FR"/>
        </w:rPr>
      </w:pPr>
      <w:r w:rsidRPr="00ED64BD">
        <w:rPr>
          <w:rFonts w:asciiTheme="minorHAnsi" w:hAnsiTheme="minorHAnsi" w:cstheme="minorHAnsi"/>
          <w:lang w:val="fr-FR" w:eastAsia="fr-FR"/>
        </w:rPr>
        <w:t>Le mome</w:t>
      </w:r>
      <w:r>
        <w:rPr>
          <w:rFonts w:asciiTheme="minorHAnsi" w:hAnsiTheme="minorHAnsi" w:cstheme="minorHAnsi"/>
          <w:lang w:val="fr-FR" w:eastAsia="fr-FR"/>
        </w:rPr>
        <w:t xml:space="preserve">nt où l’action serait réalisée durant le marché </w:t>
      </w:r>
    </w:p>
    <w:p w14:paraId="1541844B" w14:textId="77777777" w:rsidR="00235842" w:rsidRPr="00ED64BD" w:rsidRDefault="00235842" w:rsidP="00235842">
      <w:pPr>
        <w:pStyle w:val="Paragraphedeliste"/>
        <w:numPr>
          <w:ilvl w:val="0"/>
          <w:numId w:val="28"/>
        </w:numPr>
        <w:rPr>
          <w:rFonts w:asciiTheme="minorHAnsi" w:hAnsiTheme="minorHAnsi" w:cstheme="minorHAnsi"/>
          <w:lang w:eastAsia="fr-FR"/>
        </w:rPr>
      </w:pPr>
      <w:r>
        <w:rPr>
          <w:rFonts w:asciiTheme="minorHAnsi" w:hAnsiTheme="minorHAnsi" w:cstheme="minorHAnsi"/>
          <w:lang w:val="fr-FR" w:eastAsia="fr-FR"/>
        </w:rPr>
        <w:t>Préciser les caractéristiques nécessaires à la réalisation de l’action si celles-ci existent</w:t>
      </w:r>
    </w:p>
    <w:p w14:paraId="0D7CF775" w14:textId="77777777" w:rsidR="00235842" w:rsidRPr="00ED64BD" w:rsidRDefault="00235842" w:rsidP="00235842">
      <w:pPr>
        <w:pStyle w:val="Paragraphedeliste"/>
        <w:numPr>
          <w:ilvl w:val="0"/>
          <w:numId w:val="28"/>
        </w:numPr>
        <w:jc w:val="both"/>
        <w:rPr>
          <w:rFonts w:asciiTheme="minorHAnsi" w:hAnsiTheme="minorHAnsi" w:cstheme="minorHAnsi"/>
          <w:lang w:eastAsia="fr-FR"/>
        </w:rPr>
      </w:pPr>
      <w:r w:rsidRPr="00ED64BD">
        <w:rPr>
          <w:rFonts w:asciiTheme="minorHAnsi" w:hAnsiTheme="minorHAnsi" w:cstheme="minorHAnsi"/>
          <w:lang w:val="fr-FR" w:eastAsia="fr-FR"/>
        </w:rPr>
        <w:t>Effet escompté</w:t>
      </w:r>
      <w:r>
        <w:rPr>
          <w:rFonts w:asciiTheme="minorHAnsi" w:hAnsiTheme="minorHAnsi" w:cstheme="minorHAnsi"/>
          <w:lang w:val="fr-FR" w:eastAsia="fr-FR"/>
        </w:rPr>
        <w:t>/objectif à atteindre</w:t>
      </w:r>
    </w:p>
    <w:p w14:paraId="64BF6A20" w14:textId="77777777" w:rsidR="00235842" w:rsidRPr="005F7C9B" w:rsidRDefault="00235842" w:rsidP="005F7C9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fr-FR"/>
        </w:rPr>
      </w:pPr>
    </w:p>
    <w:p w14:paraId="5DA7D546" w14:textId="77777777" w:rsidR="001864C5" w:rsidRPr="009139EA" w:rsidRDefault="001864C5" w:rsidP="001864C5">
      <w:pPr>
        <w:rPr>
          <w:rFonts w:asciiTheme="minorHAnsi" w:hAnsiTheme="minorHAnsi" w:cstheme="minorHAnsi"/>
          <w:bCs/>
          <w:sz w:val="22"/>
          <w:szCs w:val="22"/>
        </w:rPr>
      </w:pPr>
    </w:p>
    <w:p w14:paraId="63E602AF" w14:textId="489B1096" w:rsidR="00B366CE" w:rsidRPr="00562BF4" w:rsidRDefault="00B366CE" w:rsidP="00F31B82">
      <w:pPr>
        <w:suppressAutoHyphens w:val="0"/>
        <w:rPr>
          <w:rFonts w:asciiTheme="minorHAnsi" w:hAnsiTheme="minorHAnsi" w:cstheme="minorHAnsi"/>
          <w:bCs/>
          <w:sz w:val="22"/>
          <w:szCs w:val="22"/>
        </w:rPr>
      </w:pPr>
    </w:p>
    <w:sectPr w:rsidR="00B366CE" w:rsidRPr="00562BF4" w:rsidSect="00D706FA">
      <w:headerReference w:type="default" r:id="rId11"/>
      <w:footerReference w:type="default" r:id="rId12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ABD0" w14:textId="77777777" w:rsidR="004A10F6" w:rsidRDefault="004A10F6">
      <w:r>
        <w:separator/>
      </w:r>
    </w:p>
  </w:endnote>
  <w:endnote w:type="continuationSeparator" w:id="0">
    <w:p w14:paraId="2F40E953" w14:textId="77777777" w:rsidR="004A10F6" w:rsidRDefault="004A10F6">
      <w:r>
        <w:continuationSeparator/>
      </w:r>
    </w:p>
  </w:endnote>
  <w:endnote w:type="continuationNotice" w:id="1">
    <w:p w14:paraId="0CADEC11" w14:textId="77777777" w:rsidR="004A10F6" w:rsidRDefault="004A10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N)">
    <w:altName w:val="Gene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0CD" w14:textId="072F2E3B" w:rsidR="00B24620" w:rsidRPr="00A03626" w:rsidRDefault="00B24620" w:rsidP="00A03626">
    <w:pPr>
      <w:pStyle w:val="Pieddepage"/>
      <w:rPr>
        <w:rFonts w:ascii="Arial" w:hAnsi="Arial" w:cs="Arial"/>
        <w:i/>
      </w:rPr>
    </w:pPr>
    <w:r>
      <w:rPr>
        <w:rStyle w:val="Numrodepage"/>
        <w:rFonts w:ascii="Arial" w:hAnsi="Arial" w:cs="Arial"/>
        <w:sz w:val="18"/>
        <w:lang w:val="fr-FR"/>
      </w:rPr>
      <w:t>C</w:t>
    </w:r>
    <w:r w:rsidR="00A31A7C">
      <w:rPr>
        <w:rStyle w:val="Numrodepage"/>
        <w:rFonts w:ascii="Arial" w:hAnsi="Arial" w:cs="Arial"/>
        <w:sz w:val="18"/>
        <w:lang w:val="fr-FR"/>
      </w:rPr>
      <w:t>MT</w:t>
    </w:r>
    <w:r w:rsidR="00532C82">
      <w:rPr>
        <w:rStyle w:val="Numrodepage"/>
        <w:rFonts w:ascii="Arial" w:hAnsi="Arial" w:cs="Arial"/>
        <w:sz w:val="18"/>
      </w:rPr>
      <w:t xml:space="preserve"> </w:t>
    </w:r>
    <w:r w:rsidR="00532C82">
      <w:rPr>
        <w:rStyle w:val="Numrodepage"/>
        <w:rFonts w:ascii="Arial" w:hAnsi="Arial" w:cs="Arial"/>
        <w:sz w:val="18"/>
      </w:rPr>
      <w:tab/>
    </w:r>
    <w:r w:rsidRPr="00307E86">
      <w:rPr>
        <w:rStyle w:val="Numrodepage"/>
        <w:rFonts w:ascii="Arial" w:hAnsi="Arial" w:cs="Arial"/>
        <w:i/>
        <w:sz w:val="18"/>
        <w:lang w:val="fr-FR"/>
      </w:rPr>
      <w:t xml:space="preserve">Cadre de </w:t>
    </w:r>
    <w:r w:rsidR="00A31A7C">
      <w:rPr>
        <w:rStyle w:val="Numrodepage"/>
        <w:rFonts w:ascii="Arial" w:hAnsi="Arial" w:cs="Arial"/>
        <w:i/>
        <w:sz w:val="18"/>
        <w:lang w:val="fr-FR"/>
      </w:rPr>
      <w:t>mémoire technique</w:t>
    </w:r>
    <w:r w:rsidRPr="00307E86">
      <w:rPr>
        <w:rStyle w:val="Numrodepage"/>
        <w:rFonts w:ascii="Arial" w:hAnsi="Arial" w:cs="Arial"/>
        <w:i/>
        <w:sz w:val="18"/>
      </w:rPr>
      <w:tab/>
    </w:r>
    <w:r w:rsidRPr="00307E86">
      <w:rPr>
        <w:rStyle w:val="Numrodepage"/>
        <w:rFonts w:ascii="Arial" w:hAnsi="Arial" w:cs="Arial"/>
        <w:i/>
        <w:sz w:val="18"/>
        <w:szCs w:val="18"/>
      </w:rPr>
      <w:t xml:space="preserve">Page 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PAGE \*ARABIC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7003F4">
      <w:rPr>
        <w:rStyle w:val="Numrodepage"/>
        <w:rFonts w:ascii="Arial" w:hAnsi="Arial" w:cs="Arial"/>
        <w:i/>
        <w:noProof/>
        <w:sz w:val="18"/>
        <w:szCs w:val="18"/>
      </w:rPr>
      <w:t>3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  <w:r w:rsidRPr="00307E86">
      <w:rPr>
        <w:rStyle w:val="Numrodepage"/>
        <w:rFonts w:ascii="Arial" w:hAnsi="Arial" w:cs="Arial"/>
        <w:i/>
        <w:sz w:val="18"/>
        <w:szCs w:val="18"/>
      </w:rPr>
      <w:t>/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307E86">
      <w:rPr>
        <w:rStyle w:val="Numrodepage"/>
        <w:rFonts w:ascii="Arial" w:hAnsi="Arial" w:cs="Arial"/>
        <w:i/>
        <w:sz w:val="18"/>
        <w:szCs w:val="18"/>
      </w:rPr>
      <w:instrText xml:space="preserve"> NUMPAGES </w:instrTex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7003F4">
      <w:rPr>
        <w:rStyle w:val="Numrodepage"/>
        <w:rFonts w:ascii="Arial" w:hAnsi="Arial" w:cs="Arial"/>
        <w:i/>
        <w:noProof/>
        <w:sz w:val="18"/>
        <w:szCs w:val="18"/>
      </w:rPr>
      <w:t>3</w:t>
    </w:r>
    <w:r w:rsidRPr="00307E86">
      <w:rPr>
        <w:rStyle w:val="Numrodepage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6CB3" w14:textId="77777777" w:rsidR="004A10F6" w:rsidRDefault="004A10F6">
      <w:r>
        <w:separator/>
      </w:r>
    </w:p>
  </w:footnote>
  <w:footnote w:type="continuationSeparator" w:id="0">
    <w:p w14:paraId="38A4C951" w14:textId="77777777" w:rsidR="004A10F6" w:rsidRDefault="004A10F6">
      <w:r>
        <w:continuationSeparator/>
      </w:r>
    </w:p>
  </w:footnote>
  <w:footnote w:type="continuationNotice" w:id="1">
    <w:p w14:paraId="42A7CF0E" w14:textId="77777777" w:rsidR="004A10F6" w:rsidRDefault="004A10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14D9" w14:textId="48BC2B6D" w:rsidR="00B24620" w:rsidRPr="00025F35" w:rsidRDefault="00025F35" w:rsidP="00025F35">
    <w:pPr>
      <w:pStyle w:val="En-tte"/>
    </w:pPr>
    <w:r w:rsidRPr="009139E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75DAC358" wp14:editId="6485037F">
          <wp:extent cx="1438275" cy="1095375"/>
          <wp:effectExtent l="0" t="0" r="0" b="0"/>
          <wp:docPr id="1458115796" name="Image 1458115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CAC27A"/>
    <w:lvl w:ilvl="0">
      <w:start w:val="1"/>
      <w:numFmt w:val="upperRoman"/>
      <w:pStyle w:val="Titre1"/>
      <w:lvlText w:val="%1."/>
      <w:lvlJc w:val="right"/>
      <w:pPr>
        <w:tabs>
          <w:tab w:val="num" w:pos="680"/>
        </w:tabs>
        <w:ind w:left="680" w:hanging="680"/>
      </w:pPr>
      <w:rPr>
        <w:rFonts w:cs="Symbol" w:hint="default"/>
        <w:bCs/>
        <w:caps/>
        <w:sz w:val="24"/>
        <w:szCs w:val="24"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Titre5"/>
      <w:lvlText w:val="%1"/>
      <w:lvlJc w:val="left"/>
      <w:pPr>
        <w:tabs>
          <w:tab w:val="num" w:pos="-1837"/>
        </w:tabs>
        <w:ind w:left="183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693"/>
        </w:tabs>
        <w:ind w:left="169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80"/>
        <w:spacing w:val="0"/>
        <w:kern w:val="1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701"/>
        </w:tabs>
        <w:ind w:left="1701" w:hanging="567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-1117"/>
        </w:tabs>
        <w:ind w:left="11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73"/>
        </w:tabs>
        <w:ind w:left="97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29"/>
        </w:tabs>
        <w:ind w:left="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685"/>
        </w:tabs>
        <w:ind w:left="685" w:hanging="1584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upperRoman"/>
      <w:pStyle w:val="Style2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upperRoman"/>
      <w:pStyle w:val="Style1"/>
      <w:lvlText w:val="%1"/>
      <w:lvlJc w:val="left"/>
      <w:pPr>
        <w:tabs>
          <w:tab w:val="num" w:pos="680"/>
        </w:tabs>
        <w:ind w:left="680" w:hanging="680"/>
      </w:pPr>
      <w:rPr>
        <w:rFonts w:ascii="Symbol" w:hAnsi="Symbol" w:cs="Symbol"/>
        <w:bCs/>
        <w:caps/>
        <w:sz w:val="24"/>
        <w:szCs w:val="24"/>
        <w:u w:val="singl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aps/>
      </w:rPr>
    </w:lvl>
  </w:abstractNum>
  <w:abstractNum w:abstractNumId="10" w15:restartNumberingAfterBreak="0">
    <w:nsid w:val="02EE05D9"/>
    <w:multiLevelType w:val="multilevel"/>
    <w:tmpl w:val="00A4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29204F"/>
    <w:multiLevelType w:val="multilevel"/>
    <w:tmpl w:val="69E62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E549B1"/>
    <w:multiLevelType w:val="hybridMultilevel"/>
    <w:tmpl w:val="590690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C09ED"/>
    <w:multiLevelType w:val="hybridMultilevel"/>
    <w:tmpl w:val="2E4A4C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8717E5"/>
    <w:multiLevelType w:val="hybridMultilevel"/>
    <w:tmpl w:val="AC7A34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E26E8"/>
    <w:multiLevelType w:val="multilevel"/>
    <w:tmpl w:val="947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95681"/>
    <w:multiLevelType w:val="hybridMultilevel"/>
    <w:tmpl w:val="4454DE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502FD8"/>
    <w:multiLevelType w:val="hybridMultilevel"/>
    <w:tmpl w:val="4C20F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92189"/>
    <w:multiLevelType w:val="hybridMultilevel"/>
    <w:tmpl w:val="6AA6CCD4"/>
    <w:lvl w:ilvl="0" w:tplc="32A2CDB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A4F9F"/>
    <w:multiLevelType w:val="hybridMultilevel"/>
    <w:tmpl w:val="978A35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D1032"/>
    <w:multiLevelType w:val="multilevel"/>
    <w:tmpl w:val="0FFE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B31334"/>
    <w:multiLevelType w:val="hybridMultilevel"/>
    <w:tmpl w:val="B732A9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D175F"/>
    <w:multiLevelType w:val="hybridMultilevel"/>
    <w:tmpl w:val="336888AC"/>
    <w:lvl w:ilvl="0" w:tplc="CBEA6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30E5F"/>
    <w:multiLevelType w:val="hybridMultilevel"/>
    <w:tmpl w:val="2DE4E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43229"/>
    <w:multiLevelType w:val="hybridMultilevel"/>
    <w:tmpl w:val="FEEE7BDC"/>
    <w:lvl w:ilvl="0" w:tplc="2FA8A1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E1406"/>
    <w:multiLevelType w:val="hybridMultilevel"/>
    <w:tmpl w:val="9DBA8BAC"/>
    <w:lvl w:ilvl="0" w:tplc="79506DCA">
      <w:start w:val="3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15CAB"/>
    <w:multiLevelType w:val="hybridMultilevel"/>
    <w:tmpl w:val="D56AC360"/>
    <w:lvl w:ilvl="0" w:tplc="312A8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00AA5"/>
    <w:multiLevelType w:val="hybridMultilevel"/>
    <w:tmpl w:val="1B70D646"/>
    <w:lvl w:ilvl="0" w:tplc="15E2EB14">
      <w:numFmt w:val="bullet"/>
      <w:lvlText w:val="-"/>
      <w:lvlJc w:val="left"/>
      <w:pPr>
        <w:ind w:left="70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1178FF"/>
    <w:multiLevelType w:val="hybridMultilevel"/>
    <w:tmpl w:val="5972F7C0"/>
    <w:lvl w:ilvl="0" w:tplc="B3A8BA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57522A"/>
    <w:multiLevelType w:val="hybridMultilevel"/>
    <w:tmpl w:val="941A1888"/>
    <w:lvl w:ilvl="0" w:tplc="C5A4C29C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F230E"/>
    <w:multiLevelType w:val="hybridMultilevel"/>
    <w:tmpl w:val="6518D2C6"/>
    <w:lvl w:ilvl="0" w:tplc="93B4DAC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1" w15:restartNumberingAfterBreak="0">
    <w:nsid w:val="6939782E"/>
    <w:multiLevelType w:val="hybridMultilevel"/>
    <w:tmpl w:val="7B70EB10"/>
    <w:lvl w:ilvl="0" w:tplc="17429E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0A5DAB"/>
    <w:multiLevelType w:val="hybridMultilevel"/>
    <w:tmpl w:val="6C86AEDE"/>
    <w:lvl w:ilvl="0" w:tplc="B2F4AE8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E078FF"/>
    <w:multiLevelType w:val="hybridMultilevel"/>
    <w:tmpl w:val="BDFE4572"/>
    <w:lvl w:ilvl="0" w:tplc="A37C5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764BB"/>
    <w:multiLevelType w:val="hybridMultilevel"/>
    <w:tmpl w:val="34307272"/>
    <w:lvl w:ilvl="0" w:tplc="1460160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460160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E5EDC"/>
    <w:multiLevelType w:val="hybridMultilevel"/>
    <w:tmpl w:val="F2DC62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330559">
    <w:abstractNumId w:val="1"/>
  </w:num>
  <w:num w:numId="2" w16cid:durableId="792333893">
    <w:abstractNumId w:val="2"/>
  </w:num>
  <w:num w:numId="3" w16cid:durableId="1659764782">
    <w:abstractNumId w:val="3"/>
  </w:num>
  <w:num w:numId="4" w16cid:durableId="633102488">
    <w:abstractNumId w:val="5"/>
  </w:num>
  <w:num w:numId="5" w16cid:durableId="308828740">
    <w:abstractNumId w:val="0"/>
  </w:num>
  <w:num w:numId="6" w16cid:durableId="1765375803">
    <w:abstractNumId w:val="27"/>
  </w:num>
  <w:num w:numId="7" w16cid:durableId="2051147043">
    <w:abstractNumId w:val="23"/>
  </w:num>
  <w:num w:numId="8" w16cid:durableId="1629971320">
    <w:abstractNumId w:val="11"/>
  </w:num>
  <w:num w:numId="9" w16cid:durableId="749042746">
    <w:abstractNumId w:val="15"/>
  </w:num>
  <w:num w:numId="10" w16cid:durableId="1333412791">
    <w:abstractNumId w:val="10"/>
  </w:num>
  <w:num w:numId="11" w16cid:durableId="1013341393">
    <w:abstractNumId w:val="33"/>
  </w:num>
  <w:num w:numId="12" w16cid:durableId="1146243045">
    <w:abstractNumId w:val="22"/>
  </w:num>
  <w:num w:numId="13" w16cid:durableId="1856843887">
    <w:abstractNumId w:val="20"/>
  </w:num>
  <w:num w:numId="14" w16cid:durableId="916088402">
    <w:abstractNumId w:val="14"/>
  </w:num>
  <w:num w:numId="15" w16cid:durableId="172769694">
    <w:abstractNumId w:val="16"/>
  </w:num>
  <w:num w:numId="16" w16cid:durableId="133371360">
    <w:abstractNumId w:val="17"/>
  </w:num>
  <w:num w:numId="17" w16cid:durableId="345982385">
    <w:abstractNumId w:val="19"/>
  </w:num>
  <w:num w:numId="18" w16cid:durableId="2120559151">
    <w:abstractNumId w:val="26"/>
  </w:num>
  <w:num w:numId="19" w16cid:durableId="1231381749">
    <w:abstractNumId w:val="35"/>
  </w:num>
  <w:num w:numId="20" w16cid:durableId="137693466">
    <w:abstractNumId w:val="21"/>
  </w:num>
  <w:num w:numId="21" w16cid:durableId="689987244">
    <w:abstractNumId w:val="13"/>
  </w:num>
  <w:num w:numId="22" w16cid:durableId="1902280217">
    <w:abstractNumId w:val="28"/>
  </w:num>
  <w:num w:numId="23" w16cid:durableId="360282098">
    <w:abstractNumId w:val="12"/>
  </w:num>
  <w:num w:numId="24" w16cid:durableId="866331196">
    <w:abstractNumId w:val="24"/>
  </w:num>
  <w:num w:numId="25" w16cid:durableId="104232557">
    <w:abstractNumId w:val="30"/>
  </w:num>
  <w:num w:numId="26" w16cid:durableId="985931788">
    <w:abstractNumId w:val="32"/>
  </w:num>
  <w:num w:numId="27" w16cid:durableId="375815884">
    <w:abstractNumId w:val="34"/>
  </w:num>
  <w:num w:numId="28" w16cid:durableId="594019324">
    <w:abstractNumId w:val="18"/>
  </w:num>
  <w:num w:numId="29" w16cid:durableId="673386070">
    <w:abstractNumId w:val="31"/>
  </w:num>
  <w:num w:numId="30" w16cid:durableId="813839463">
    <w:abstractNumId w:val="25"/>
  </w:num>
  <w:num w:numId="31" w16cid:durableId="1119185509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characterSpacingControl w:val="doNotCompress"/>
  <w:hdrShapeDefaults>
    <o:shapedefaults v:ext="edit" spidmax="890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45"/>
    <w:rsid w:val="00001C7C"/>
    <w:rsid w:val="0000611A"/>
    <w:rsid w:val="00013BE7"/>
    <w:rsid w:val="000174F2"/>
    <w:rsid w:val="00017D57"/>
    <w:rsid w:val="000209A9"/>
    <w:rsid w:val="00025F35"/>
    <w:rsid w:val="00025F5A"/>
    <w:rsid w:val="00026586"/>
    <w:rsid w:val="00026B0D"/>
    <w:rsid w:val="00026BBB"/>
    <w:rsid w:val="000342FA"/>
    <w:rsid w:val="00042CE3"/>
    <w:rsid w:val="00050B1C"/>
    <w:rsid w:val="000534D4"/>
    <w:rsid w:val="0005384D"/>
    <w:rsid w:val="00055C73"/>
    <w:rsid w:val="00055D33"/>
    <w:rsid w:val="00056A3B"/>
    <w:rsid w:val="00062538"/>
    <w:rsid w:val="000710FC"/>
    <w:rsid w:val="00071B89"/>
    <w:rsid w:val="0007201B"/>
    <w:rsid w:val="0009068C"/>
    <w:rsid w:val="00092273"/>
    <w:rsid w:val="00096ECB"/>
    <w:rsid w:val="00097D69"/>
    <w:rsid w:val="000A0892"/>
    <w:rsid w:val="000A0D3D"/>
    <w:rsid w:val="000A6A30"/>
    <w:rsid w:val="000C0AA0"/>
    <w:rsid w:val="000C0ED1"/>
    <w:rsid w:val="000C2B4E"/>
    <w:rsid w:val="000C3616"/>
    <w:rsid w:val="000C64DF"/>
    <w:rsid w:val="000D28D4"/>
    <w:rsid w:val="000E7B4C"/>
    <w:rsid w:val="000E7DC4"/>
    <w:rsid w:val="000F0486"/>
    <w:rsid w:val="00104A13"/>
    <w:rsid w:val="00104DAA"/>
    <w:rsid w:val="001151FC"/>
    <w:rsid w:val="00117D72"/>
    <w:rsid w:val="0012104A"/>
    <w:rsid w:val="00122B0F"/>
    <w:rsid w:val="0012336F"/>
    <w:rsid w:val="00126053"/>
    <w:rsid w:val="00126382"/>
    <w:rsid w:val="00130B66"/>
    <w:rsid w:val="00140E69"/>
    <w:rsid w:val="00142AE1"/>
    <w:rsid w:val="00152D6A"/>
    <w:rsid w:val="00156D99"/>
    <w:rsid w:val="001605B7"/>
    <w:rsid w:val="00160E3C"/>
    <w:rsid w:val="00163B95"/>
    <w:rsid w:val="0017199E"/>
    <w:rsid w:val="0018458D"/>
    <w:rsid w:val="00185858"/>
    <w:rsid w:val="001864C5"/>
    <w:rsid w:val="00197DF4"/>
    <w:rsid w:val="001A2E71"/>
    <w:rsid w:val="001A7574"/>
    <w:rsid w:val="001B41AC"/>
    <w:rsid w:val="001B60B6"/>
    <w:rsid w:val="001B6B84"/>
    <w:rsid w:val="001C15B6"/>
    <w:rsid w:val="001C45B4"/>
    <w:rsid w:val="001C486A"/>
    <w:rsid w:val="001C5181"/>
    <w:rsid w:val="001D153C"/>
    <w:rsid w:val="001D29F7"/>
    <w:rsid w:val="001E50C2"/>
    <w:rsid w:val="001E6B89"/>
    <w:rsid w:val="001E6EE9"/>
    <w:rsid w:val="001F4704"/>
    <w:rsid w:val="001F5136"/>
    <w:rsid w:val="001F7EA2"/>
    <w:rsid w:val="00207855"/>
    <w:rsid w:val="00215CB9"/>
    <w:rsid w:val="002264B3"/>
    <w:rsid w:val="002305F9"/>
    <w:rsid w:val="002320F5"/>
    <w:rsid w:val="00233D4D"/>
    <w:rsid w:val="00234009"/>
    <w:rsid w:val="00235842"/>
    <w:rsid w:val="00235A92"/>
    <w:rsid w:val="00241256"/>
    <w:rsid w:val="00244F5A"/>
    <w:rsid w:val="002450A9"/>
    <w:rsid w:val="0024573F"/>
    <w:rsid w:val="00246C13"/>
    <w:rsid w:val="0025141A"/>
    <w:rsid w:val="00253894"/>
    <w:rsid w:val="00253DCB"/>
    <w:rsid w:val="00263DE1"/>
    <w:rsid w:val="00264460"/>
    <w:rsid w:val="0026640C"/>
    <w:rsid w:val="00272415"/>
    <w:rsid w:val="00277CE4"/>
    <w:rsid w:val="00291847"/>
    <w:rsid w:val="00291E8D"/>
    <w:rsid w:val="00294CAE"/>
    <w:rsid w:val="002A090C"/>
    <w:rsid w:val="002A3E42"/>
    <w:rsid w:val="002A4348"/>
    <w:rsid w:val="002A4A42"/>
    <w:rsid w:val="002A6AA2"/>
    <w:rsid w:val="002A6CAC"/>
    <w:rsid w:val="002B3008"/>
    <w:rsid w:val="002B5B51"/>
    <w:rsid w:val="002B7F1A"/>
    <w:rsid w:val="002C18F3"/>
    <w:rsid w:val="002C488D"/>
    <w:rsid w:val="002C4FEF"/>
    <w:rsid w:val="002D064A"/>
    <w:rsid w:val="002E0F39"/>
    <w:rsid w:val="002E1F32"/>
    <w:rsid w:val="002E4371"/>
    <w:rsid w:val="002E47BD"/>
    <w:rsid w:val="002F13F3"/>
    <w:rsid w:val="002F3692"/>
    <w:rsid w:val="002F3E50"/>
    <w:rsid w:val="00300D0A"/>
    <w:rsid w:val="0030178F"/>
    <w:rsid w:val="00302C0A"/>
    <w:rsid w:val="00307E86"/>
    <w:rsid w:val="0031078D"/>
    <w:rsid w:val="00313A94"/>
    <w:rsid w:val="00313FB6"/>
    <w:rsid w:val="00314433"/>
    <w:rsid w:val="00333106"/>
    <w:rsid w:val="00334022"/>
    <w:rsid w:val="003442CF"/>
    <w:rsid w:val="00347839"/>
    <w:rsid w:val="00350420"/>
    <w:rsid w:val="003566F3"/>
    <w:rsid w:val="00356D32"/>
    <w:rsid w:val="00361F2B"/>
    <w:rsid w:val="003639E6"/>
    <w:rsid w:val="00370104"/>
    <w:rsid w:val="0037557E"/>
    <w:rsid w:val="003774B6"/>
    <w:rsid w:val="00382B90"/>
    <w:rsid w:val="0038473A"/>
    <w:rsid w:val="00386537"/>
    <w:rsid w:val="003935AF"/>
    <w:rsid w:val="00394862"/>
    <w:rsid w:val="00394F65"/>
    <w:rsid w:val="003A3E80"/>
    <w:rsid w:val="003A4328"/>
    <w:rsid w:val="003A52E4"/>
    <w:rsid w:val="003B6A6A"/>
    <w:rsid w:val="003C744F"/>
    <w:rsid w:val="003D1D5F"/>
    <w:rsid w:val="003D5726"/>
    <w:rsid w:val="003D6AC7"/>
    <w:rsid w:val="003E23F3"/>
    <w:rsid w:val="003E3271"/>
    <w:rsid w:val="003F391C"/>
    <w:rsid w:val="003F41B1"/>
    <w:rsid w:val="003F547A"/>
    <w:rsid w:val="00401013"/>
    <w:rsid w:val="00403D82"/>
    <w:rsid w:val="00423214"/>
    <w:rsid w:val="004252C7"/>
    <w:rsid w:val="00425A78"/>
    <w:rsid w:val="00427D1A"/>
    <w:rsid w:val="00430799"/>
    <w:rsid w:val="00432B5C"/>
    <w:rsid w:val="00434802"/>
    <w:rsid w:val="00435C78"/>
    <w:rsid w:val="00440D4A"/>
    <w:rsid w:val="0044315D"/>
    <w:rsid w:val="00443F56"/>
    <w:rsid w:val="0044637E"/>
    <w:rsid w:val="00447F2C"/>
    <w:rsid w:val="004510EB"/>
    <w:rsid w:val="00462D23"/>
    <w:rsid w:val="00467185"/>
    <w:rsid w:val="00467998"/>
    <w:rsid w:val="00470A7F"/>
    <w:rsid w:val="00472488"/>
    <w:rsid w:val="0047420B"/>
    <w:rsid w:val="00475F33"/>
    <w:rsid w:val="00485A4E"/>
    <w:rsid w:val="00485CC1"/>
    <w:rsid w:val="004876B3"/>
    <w:rsid w:val="00497B44"/>
    <w:rsid w:val="004A0816"/>
    <w:rsid w:val="004A10F6"/>
    <w:rsid w:val="004A2D62"/>
    <w:rsid w:val="004A3922"/>
    <w:rsid w:val="004A4B22"/>
    <w:rsid w:val="004A59F5"/>
    <w:rsid w:val="004B18F9"/>
    <w:rsid w:val="004B4E68"/>
    <w:rsid w:val="004B705E"/>
    <w:rsid w:val="004C0812"/>
    <w:rsid w:val="004C2ADB"/>
    <w:rsid w:val="004C2E4F"/>
    <w:rsid w:val="004C345E"/>
    <w:rsid w:val="004C34DC"/>
    <w:rsid w:val="004D0BE5"/>
    <w:rsid w:val="004D194C"/>
    <w:rsid w:val="004D29B5"/>
    <w:rsid w:val="004D3FFF"/>
    <w:rsid w:val="004D52D3"/>
    <w:rsid w:val="004D6B99"/>
    <w:rsid w:val="004D6C1E"/>
    <w:rsid w:val="004F1EEB"/>
    <w:rsid w:val="004F77EC"/>
    <w:rsid w:val="00507801"/>
    <w:rsid w:val="00511C6B"/>
    <w:rsid w:val="00512552"/>
    <w:rsid w:val="0052010F"/>
    <w:rsid w:val="00522653"/>
    <w:rsid w:val="00525E69"/>
    <w:rsid w:val="00526F6B"/>
    <w:rsid w:val="005307FE"/>
    <w:rsid w:val="00530C40"/>
    <w:rsid w:val="0053156C"/>
    <w:rsid w:val="00532C82"/>
    <w:rsid w:val="0053470C"/>
    <w:rsid w:val="00535521"/>
    <w:rsid w:val="00536469"/>
    <w:rsid w:val="005411C3"/>
    <w:rsid w:val="0055020B"/>
    <w:rsid w:val="00557DD7"/>
    <w:rsid w:val="00562BF4"/>
    <w:rsid w:val="00562E49"/>
    <w:rsid w:val="00564DA2"/>
    <w:rsid w:val="005704A7"/>
    <w:rsid w:val="0057411A"/>
    <w:rsid w:val="00576DA8"/>
    <w:rsid w:val="0058130C"/>
    <w:rsid w:val="0058236C"/>
    <w:rsid w:val="00592EC7"/>
    <w:rsid w:val="00596D6B"/>
    <w:rsid w:val="005A11AE"/>
    <w:rsid w:val="005A6957"/>
    <w:rsid w:val="005A7687"/>
    <w:rsid w:val="005B37DD"/>
    <w:rsid w:val="005C0A28"/>
    <w:rsid w:val="005C6ED5"/>
    <w:rsid w:val="005D0222"/>
    <w:rsid w:val="005D1BE3"/>
    <w:rsid w:val="005D25E6"/>
    <w:rsid w:val="005D2BA2"/>
    <w:rsid w:val="005E0284"/>
    <w:rsid w:val="005E2450"/>
    <w:rsid w:val="005F08DD"/>
    <w:rsid w:val="005F41EC"/>
    <w:rsid w:val="005F5472"/>
    <w:rsid w:val="005F577C"/>
    <w:rsid w:val="005F7C9B"/>
    <w:rsid w:val="005F7F54"/>
    <w:rsid w:val="00601929"/>
    <w:rsid w:val="0060407B"/>
    <w:rsid w:val="00607E6C"/>
    <w:rsid w:val="00611CB9"/>
    <w:rsid w:val="00622B04"/>
    <w:rsid w:val="00623E02"/>
    <w:rsid w:val="0062458D"/>
    <w:rsid w:val="006272CA"/>
    <w:rsid w:val="006276A3"/>
    <w:rsid w:val="00635F13"/>
    <w:rsid w:val="006362DD"/>
    <w:rsid w:val="0063640F"/>
    <w:rsid w:val="0063691F"/>
    <w:rsid w:val="0064159F"/>
    <w:rsid w:val="00644979"/>
    <w:rsid w:val="00644C63"/>
    <w:rsid w:val="006537AF"/>
    <w:rsid w:val="00656672"/>
    <w:rsid w:val="0066092B"/>
    <w:rsid w:val="0066427E"/>
    <w:rsid w:val="00665C3D"/>
    <w:rsid w:val="00671C67"/>
    <w:rsid w:val="0067246E"/>
    <w:rsid w:val="00672E9C"/>
    <w:rsid w:val="00676FEF"/>
    <w:rsid w:val="00684181"/>
    <w:rsid w:val="00691ABE"/>
    <w:rsid w:val="006944F7"/>
    <w:rsid w:val="00696E30"/>
    <w:rsid w:val="00697D79"/>
    <w:rsid w:val="006A0A74"/>
    <w:rsid w:val="006A5929"/>
    <w:rsid w:val="006B0226"/>
    <w:rsid w:val="006B3B6F"/>
    <w:rsid w:val="006C0F63"/>
    <w:rsid w:val="006C1256"/>
    <w:rsid w:val="006C12A6"/>
    <w:rsid w:val="006C550C"/>
    <w:rsid w:val="006C56F7"/>
    <w:rsid w:val="006C7357"/>
    <w:rsid w:val="006D02EC"/>
    <w:rsid w:val="006D7E45"/>
    <w:rsid w:val="006E1706"/>
    <w:rsid w:val="006E2E26"/>
    <w:rsid w:val="006E3E66"/>
    <w:rsid w:val="006F434C"/>
    <w:rsid w:val="006F735D"/>
    <w:rsid w:val="007003F4"/>
    <w:rsid w:val="007035B3"/>
    <w:rsid w:val="00704FB5"/>
    <w:rsid w:val="0071047B"/>
    <w:rsid w:val="00710E70"/>
    <w:rsid w:val="00714829"/>
    <w:rsid w:val="007178D5"/>
    <w:rsid w:val="00721150"/>
    <w:rsid w:val="00721B55"/>
    <w:rsid w:val="00725C71"/>
    <w:rsid w:val="00727658"/>
    <w:rsid w:val="00727714"/>
    <w:rsid w:val="00731229"/>
    <w:rsid w:val="00731BF6"/>
    <w:rsid w:val="00732109"/>
    <w:rsid w:val="00732D2B"/>
    <w:rsid w:val="00733632"/>
    <w:rsid w:val="00740237"/>
    <w:rsid w:val="00742E1D"/>
    <w:rsid w:val="007442A6"/>
    <w:rsid w:val="007463FD"/>
    <w:rsid w:val="00754BFA"/>
    <w:rsid w:val="00762741"/>
    <w:rsid w:val="007722EB"/>
    <w:rsid w:val="00773A82"/>
    <w:rsid w:val="0077599E"/>
    <w:rsid w:val="00781931"/>
    <w:rsid w:val="00784ED8"/>
    <w:rsid w:val="00785AB5"/>
    <w:rsid w:val="00786A4B"/>
    <w:rsid w:val="00790783"/>
    <w:rsid w:val="00792BC7"/>
    <w:rsid w:val="007955FF"/>
    <w:rsid w:val="007A27CA"/>
    <w:rsid w:val="007A5084"/>
    <w:rsid w:val="007A527A"/>
    <w:rsid w:val="007B302E"/>
    <w:rsid w:val="007B36D5"/>
    <w:rsid w:val="007B4664"/>
    <w:rsid w:val="007D246D"/>
    <w:rsid w:val="007E1632"/>
    <w:rsid w:val="007E3A4A"/>
    <w:rsid w:val="007E4F14"/>
    <w:rsid w:val="007E6E66"/>
    <w:rsid w:val="007F0E34"/>
    <w:rsid w:val="007F6DD3"/>
    <w:rsid w:val="00804C9D"/>
    <w:rsid w:val="008143E9"/>
    <w:rsid w:val="00816494"/>
    <w:rsid w:val="00820964"/>
    <w:rsid w:val="008228B8"/>
    <w:rsid w:val="0082381F"/>
    <w:rsid w:val="00824AD0"/>
    <w:rsid w:val="00825329"/>
    <w:rsid w:val="008260F2"/>
    <w:rsid w:val="00827319"/>
    <w:rsid w:val="0083126C"/>
    <w:rsid w:val="00834537"/>
    <w:rsid w:val="00834D79"/>
    <w:rsid w:val="00834FCF"/>
    <w:rsid w:val="008445D2"/>
    <w:rsid w:val="00844F42"/>
    <w:rsid w:val="008456A8"/>
    <w:rsid w:val="00861104"/>
    <w:rsid w:val="00867D0C"/>
    <w:rsid w:val="008709EA"/>
    <w:rsid w:val="00871703"/>
    <w:rsid w:val="00876BD3"/>
    <w:rsid w:val="008830B1"/>
    <w:rsid w:val="00884320"/>
    <w:rsid w:val="0088451E"/>
    <w:rsid w:val="0089019E"/>
    <w:rsid w:val="008937D7"/>
    <w:rsid w:val="008A378A"/>
    <w:rsid w:val="008A78BF"/>
    <w:rsid w:val="008B3EBD"/>
    <w:rsid w:val="008B446A"/>
    <w:rsid w:val="008B4C5C"/>
    <w:rsid w:val="008B78A6"/>
    <w:rsid w:val="008C16C6"/>
    <w:rsid w:val="008C3618"/>
    <w:rsid w:val="008C6A37"/>
    <w:rsid w:val="008D1696"/>
    <w:rsid w:val="008D27C5"/>
    <w:rsid w:val="008D4A43"/>
    <w:rsid w:val="008E0E50"/>
    <w:rsid w:val="008E4204"/>
    <w:rsid w:val="008E7962"/>
    <w:rsid w:val="008E79A7"/>
    <w:rsid w:val="008F60DB"/>
    <w:rsid w:val="009073A0"/>
    <w:rsid w:val="009139EA"/>
    <w:rsid w:val="00913F30"/>
    <w:rsid w:val="009146EA"/>
    <w:rsid w:val="009162DF"/>
    <w:rsid w:val="00924439"/>
    <w:rsid w:val="0093154D"/>
    <w:rsid w:val="00940357"/>
    <w:rsid w:val="00945A2B"/>
    <w:rsid w:val="00946BBB"/>
    <w:rsid w:val="009470F5"/>
    <w:rsid w:val="009535AA"/>
    <w:rsid w:val="00955C0C"/>
    <w:rsid w:val="00961ADE"/>
    <w:rsid w:val="00962F28"/>
    <w:rsid w:val="00965DF4"/>
    <w:rsid w:val="009660F5"/>
    <w:rsid w:val="00972A8C"/>
    <w:rsid w:val="00981597"/>
    <w:rsid w:val="0098737C"/>
    <w:rsid w:val="00990F6D"/>
    <w:rsid w:val="00992120"/>
    <w:rsid w:val="0099540F"/>
    <w:rsid w:val="009A2189"/>
    <w:rsid w:val="009A5032"/>
    <w:rsid w:val="009B31DD"/>
    <w:rsid w:val="009B381B"/>
    <w:rsid w:val="009C0F6C"/>
    <w:rsid w:val="009C5A5D"/>
    <w:rsid w:val="009D1206"/>
    <w:rsid w:val="009D1B0E"/>
    <w:rsid w:val="009D3D6B"/>
    <w:rsid w:val="009D488F"/>
    <w:rsid w:val="009D7533"/>
    <w:rsid w:val="009D7CB9"/>
    <w:rsid w:val="009E3FA3"/>
    <w:rsid w:val="009E442F"/>
    <w:rsid w:val="009F153E"/>
    <w:rsid w:val="009F4E4D"/>
    <w:rsid w:val="00A02D4B"/>
    <w:rsid w:val="00A03626"/>
    <w:rsid w:val="00A03F44"/>
    <w:rsid w:val="00A04FCB"/>
    <w:rsid w:val="00A0562B"/>
    <w:rsid w:val="00A058B9"/>
    <w:rsid w:val="00A10F21"/>
    <w:rsid w:val="00A13E17"/>
    <w:rsid w:val="00A2748E"/>
    <w:rsid w:val="00A31A7C"/>
    <w:rsid w:val="00A3599E"/>
    <w:rsid w:val="00A37072"/>
    <w:rsid w:val="00A377E0"/>
    <w:rsid w:val="00A37DE1"/>
    <w:rsid w:val="00A4075F"/>
    <w:rsid w:val="00A407D8"/>
    <w:rsid w:val="00A41105"/>
    <w:rsid w:val="00A50B73"/>
    <w:rsid w:val="00A52794"/>
    <w:rsid w:val="00A5610E"/>
    <w:rsid w:val="00A60768"/>
    <w:rsid w:val="00A6082F"/>
    <w:rsid w:val="00A62042"/>
    <w:rsid w:val="00A63AD8"/>
    <w:rsid w:val="00A71AEC"/>
    <w:rsid w:val="00A72B68"/>
    <w:rsid w:val="00A72C8B"/>
    <w:rsid w:val="00A7427E"/>
    <w:rsid w:val="00A750D1"/>
    <w:rsid w:val="00A76067"/>
    <w:rsid w:val="00A77C32"/>
    <w:rsid w:val="00A81DB1"/>
    <w:rsid w:val="00A82F4C"/>
    <w:rsid w:val="00A859FF"/>
    <w:rsid w:val="00A908C7"/>
    <w:rsid w:val="00A914CC"/>
    <w:rsid w:val="00A93AEE"/>
    <w:rsid w:val="00A975FF"/>
    <w:rsid w:val="00AA44E3"/>
    <w:rsid w:val="00AA548C"/>
    <w:rsid w:val="00AC27E4"/>
    <w:rsid w:val="00AD0F79"/>
    <w:rsid w:val="00AD2382"/>
    <w:rsid w:val="00AD2D99"/>
    <w:rsid w:val="00AD6092"/>
    <w:rsid w:val="00AE2A45"/>
    <w:rsid w:val="00AF1481"/>
    <w:rsid w:val="00AF2D78"/>
    <w:rsid w:val="00AF5D31"/>
    <w:rsid w:val="00AF71F3"/>
    <w:rsid w:val="00B1438E"/>
    <w:rsid w:val="00B16882"/>
    <w:rsid w:val="00B20129"/>
    <w:rsid w:val="00B24620"/>
    <w:rsid w:val="00B366CE"/>
    <w:rsid w:val="00B40D2F"/>
    <w:rsid w:val="00B43961"/>
    <w:rsid w:val="00B47380"/>
    <w:rsid w:val="00B54769"/>
    <w:rsid w:val="00B54E93"/>
    <w:rsid w:val="00B6209D"/>
    <w:rsid w:val="00B629A5"/>
    <w:rsid w:val="00B62C7E"/>
    <w:rsid w:val="00B656BD"/>
    <w:rsid w:val="00B70BD6"/>
    <w:rsid w:val="00B71226"/>
    <w:rsid w:val="00B741C5"/>
    <w:rsid w:val="00B74C28"/>
    <w:rsid w:val="00B777F2"/>
    <w:rsid w:val="00B811A2"/>
    <w:rsid w:val="00B8270C"/>
    <w:rsid w:val="00B86839"/>
    <w:rsid w:val="00B871FD"/>
    <w:rsid w:val="00B93A33"/>
    <w:rsid w:val="00BA1506"/>
    <w:rsid w:val="00BB1829"/>
    <w:rsid w:val="00BB348C"/>
    <w:rsid w:val="00BB4A2D"/>
    <w:rsid w:val="00BC16C4"/>
    <w:rsid w:val="00BC1AD0"/>
    <w:rsid w:val="00BD24DC"/>
    <w:rsid w:val="00BD7CD1"/>
    <w:rsid w:val="00BE0AB2"/>
    <w:rsid w:val="00BF1965"/>
    <w:rsid w:val="00BF25BC"/>
    <w:rsid w:val="00BF5E4A"/>
    <w:rsid w:val="00C018AD"/>
    <w:rsid w:val="00C04A83"/>
    <w:rsid w:val="00C05180"/>
    <w:rsid w:val="00C07912"/>
    <w:rsid w:val="00C07915"/>
    <w:rsid w:val="00C1014D"/>
    <w:rsid w:val="00C11D1A"/>
    <w:rsid w:val="00C142E6"/>
    <w:rsid w:val="00C14E74"/>
    <w:rsid w:val="00C30EC6"/>
    <w:rsid w:val="00C339D5"/>
    <w:rsid w:val="00C41D5A"/>
    <w:rsid w:val="00C45A03"/>
    <w:rsid w:val="00C46B04"/>
    <w:rsid w:val="00C50105"/>
    <w:rsid w:val="00C5445D"/>
    <w:rsid w:val="00C55CE6"/>
    <w:rsid w:val="00C66694"/>
    <w:rsid w:val="00C66B16"/>
    <w:rsid w:val="00C70398"/>
    <w:rsid w:val="00C80166"/>
    <w:rsid w:val="00C8112D"/>
    <w:rsid w:val="00C817BC"/>
    <w:rsid w:val="00C83C59"/>
    <w:rsid w:val="00C85689"/>
    <w:rsid w:val="00C86339"/>
    <w:rsid w:val="00C92867"/>
    <w:rsid w:val="00C9421C"/>
    <w:rsid w:val="00C94227"/>
    <w:rsid w:val="00C95927"/>
    <w:rsid w:val="00C977A0"/>
    <w:rsid w:val="00CA4B49"/>
    <w:rsid w:val="00CB0BE4"/>
    <w:rsid w:val="00CB6D86"/>
    <w:rsid w:val="00CB73DE"/>
    <w:rsid w:val="00CC19DC"/>
    <w:rsid w:val="00CD2238"/>
    <w:rsid w:val="00CD4B35"/>
    <w:rsid w:val="00CD77EB"/>
    <w:rsid w:val="00CE3FC6"/>
    <w:rsid w:val="00CF2808"/>
    <w:rsid w:val="00CF6D74"/>
    <w:rsid w:val="00D01B71"/>
    <w:rsid w:val="00D020CB"/>
    <w:rsid w:val="00D0278D"/>
    <w:rsid w:val="00D136F1"/>
    <w:rsid w:val="00D17C39"/>
    <w:rsid w:val="00D24F11"/>
    <w:rsid w:val="00D26269"/>
    <w:rsid w:val="00D26A4B"/>
    <w:rsid w:val="00D26C27"/>
    <w:rsid w:val="00D4537C"/>
    <w:rsid w:val="00D50B8F"/>
    <w:rsid w:val="00D53BEA"/>
    <w:rsid w:val="00D60DC9"/>
    <w:rsid w:val="00D656B4"/>
    <w:rsid w:val="00D706FA"/>
    <w:rsid w:val="00D73870"/>
    <w:rsid w:val="00D76302"/>
    <w:rsid w:val="00D76CB8"/>
    <w:rsid w:val="00D8195C"/>
    <w:rsid w:val="00D84BBC"/>
    <w:rsid w:val="00D91DF7"/>
    <w:rsid w:val="00D96190"/>
    <w:rsid w:val="00D97990"/>
    <w:rsid w:val="00DA7297"/>
    <w:rsid w:val="00DB0F5E"/>
    <w:rsid w:val="00DB42BB"/>
    <w:rsid w:val="00DC0793"/>
    <w:rsid w:val="00DC1B52"/>
    <w:rsid w:val="00DC4934"/>
    <w:rsid w:val="00DC797A"/>
    <w:rsid w:val="00DD00AB"/>
    <w:rsid w:val="00DD2410"/>
    <w:rsid w:val="00DD2E6B"/>
    <w:rsid w:val="00DD2F3C"/>
    <w:rsid w:val="00DD3349"/>
    <w:rsid w:val="00DD7F73"/>
    <w:rsid w:val="00DE031C"/>
    <w:rsid w:val="00DE3C31"/>
    <w:rsid w:val="00DE40E3"/>
    <w:rsid w:val="00DE4A5B"/>
    <w:rsid w:val="00DE575E"/>
    <w:rsid w:val="00DF144D"/>
    <w:rsid w:val="00DF4AE0"/>
    <w:rsid w:val="00DF58A2"/>
    <w:rsid w:val="00E050D9"/>
    <w:rsid w:val="00E31B0C"/>
    <w:rsid w:val="00E3568B"/>
    <w:rsid w:val="00E40351"/>
    <w:rsid w:val="00E40E2D"/>
    <w:rsid w:val="00E420E6"/>
    <w:rsid w:val="00E45A96"/>
    <w:rsid w:val="00E45B43"/>
    <w:rsid w:val="00E5147F"/>
    <w:rsid w:val="00E54390"/>
    <w:rsid w:val="00E55BD3"/>
    <w:rsid w:val="00E60558"/>
    <w:rsid w:val="00E6453C"/>
    <w:rsid w:val="00E72521"/>
    <w:rsid w:val="00E73595"/>
    <w:rsid w:val="00E7441E"/>
    <w:rsid w:val="00E74933"/>
    <w:rsid w:val="00E77404"/>
    <w:rsid w:val="00E7765D"/>
    <w:rsid w:val="00E824E6"/>
    <w:rsid w:val="00E86010"/>
    <w:rsid w:val="00E875EE"/>
    <w:rsid w:val="00E87BB1"/>
    <w:rsid w:val="00E94466"/>
    <w:rsid w:val="00E95EC0"/>
    <w:rsid w:val="00EA0B7F"/>
    <w:rsid w:val="00EA5381"/>
    <w:rsid w:val="00EB1AEE"/>
    <w:rsid w:val="00EB2938"/>
    <w:rsid w:val="00EC1D16"/>
    <w:rsid w:val="00EC74B8"/>
    <w:rsid w:val="00ED0641"/>
    <w:rsid w:val="00ED24E7"/>
    <w:rsid w:val="00ED64BD"/>
    <w:rsid w:val="00EE0B18"/>
    <w:rsid w:val="00EE44BA"/>
    <w:rsid w:val="00EE72EA"/>
    <w:rsid w:val="00EF1292"/>
    <w:rsid w:val="00EF4D7B"/>
    <w:rsid w:val="00EF55F0"/>
    <w:rsid w:val="00EF6D6B"/>
    <w:rsid w:val="00F153C4"/>
    <w:rsid w:val="00F16560"/>
    <w:rsid w:val="00F22333"/>
    <w:rsid w:val="00F2668A"/>
    <w:rsid w:val="00F26E3D"/>
    <w:rsid w:val="00F26FA9"/>
    <w:rsid w:val="00F27005"/>
    <w:rsid w:val="00F3181A"/>
    <w:rsid w:val="00F31B82"/>
    <w:rsid w:val="00F3200E"/>
    <w:rsid w:val="00F32C44"/>
    <w:rsid w:val="00F33336"/>
    <w:rsid w:val="00F3679A"/>
    <w:rsid w:val="00F415D5"/>
    <w:rsid w:val="00F43842"/>
    <w:rsid w:val="00F44F07"/>
    <w:rsid w:val="00F4721A"/>
    <w:rsid w:val="00F50E9B"/>
    <w:rsid w:val="00F54953"/>
    <w:rsid w:val="00F6162B"/>
    <w:rsid w:val="00F65907"/>
    <w:rsid w:val="00F716FE"/>
    <w:rsid w:val="00F81B12"/>
    <w:rsid w:val="00F84392"/>
    <w:rsid w:val="00F857B4"/>
    <w:rsid w:val="00F857C7"/>
    <w:rsid w:val="00F92871"/>
    <w:rsid w:val="00F9348A"/>
    <w:rsid w:val="00F95E7D"/>
    <w:rsid w:val="00FA1AE0"/>
    <w:rsid w:val="00FA4B75"/>
    <w:rsid w:val="00FB1859"/>
    <w:rsid w:val="00FB4AF7"/>
    <w:rsid w:val="00FB4E11"/>
    <w:rsid w:val="00FC0476"/>
    <w:rsid w:val="00FC05B2"/>
    <w:rsid w:val="00FC201B"/>
    <w:rsid w:val="00FC730E"/>
    <w:rsid w:val="00FD3E1E"/>
    <w:rsid w:val="00FD76DB"/>
    <w:rsid w:val="00FE1565"/>
    <w:rsid w:val="00FE2269"/>
    <w:rsid w:val="00FE2877"/>
    <w:rsid w:val="00FE2F4C"/>
    <w:rsid w:val="00FE5A3D"/>
    <w:rsid w:val="00FF1B51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4:docId w14:val="5F564D8A"/>
  <w15:docId w15:val="{70762875-838D-40EE-BF02-9377C993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FA"/>
    <w:pPr>
      <w:suppressAutoHyphens/>
      <w:jc w:val="both"/>
    </w:pPr>
    <w:rPr>
      <w:sz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D706FA"/>
    <w:pPr>
      <w:keepNext/>
      <w:numPr>
        <w:numId w:val="5"/>
      </w:numPr>
      <w:spacing w:before="120" w:after="120"/>
      <w:outlineLvl w:val="0"/>
    </w:pPr>
    <w:rPr>
      <w:rFonts w:ascii="Arial" w:hAnsi="Arial" w:cs="Arial"/>
      <w:b/>
      <w:bCs/>
      <w:caps/>
      <w:kern w:val="1"/>
      <w:sz w:val="22"/>
      <w:szCs w:val="22"/>
      <w:u w:val="single"/>
    </w:rPr>
  </w:style>
  <w:style w:type="paragraph" w:styleId="Titre2">
    <w:name w:val="heading 2"/>
    <w:basedOn w:val="Titre1"/>
    <w:next w:val="Titre3"/>
    <w:qFormat/>
    <w:rsid w:val="00D706FA"/>
    <w:pPr>
      <w:numPr>
        <w:ilvl w:val="1"/>
      </w:numPr>
      <w:spacing w:before="360" w:after="240"/>
      <w:outlineLvl w:val="1"/>
    </w:pPr>
    <w:rPr>
      <w:rFonts w:ascii="Arial Gras" w:hAnsi="Arial Gras" w:cs="Arial Gras"/>
      <w:smallCaps/>
      <w:color w:val="000080"/>
    </w:rPr>
  </w:style>
  <w:style w:type="paragraph" w:styleId="Titre3">
    <w:name w:val="heading 3"/>
    <w:basedOn w:val="Titre2"/>
    <w:next w:val="Titre4"/>
    <w:qFormat/>
    <w:rsid w:val="00D706FA"/>
    <w:pPr>
      <w:numPr>
        <w:ilvl w:val="2"/>
      </w:numPr>
      <w:tabs>
        <w:tab w:val="left" w:pos="-3261"/>
        <w:tab w:val="left" w:pos="-2268"/>
        <w:tab w:val="left" w:pos="-1985"/>
      </w:tabs>
      <w:spacing w:before="480"/>
      <w:outlineLvl w:val="2"/>
    </w:pPr>
    <w:rPr>
      <w:rFonts w:ascii="Times New Roman" w:hAnsi="Times New Roman" w:cs="Times New Roman"/>
      <w:color w:val="auto"/>
      <w:sz w:val="24"/>
      <w:szCs w:val="28"/>
    </w:rPr>
  </w:style>
  <w:style w:type="paragraph" w:styleId="Titre4">
    <w:name w:val="heading 4"/>
    <w:basedOn w:val="Titre3"/>
    <w:next w:val="Normal"/>
    <w:qFormat/>
    <w:rsid w:val="00D706FA"/>
    <w:pPr>
      <w:numPr>
        <w:ilvl w:val="3"/>
      </w:numPr>
      <w:outlineLvl w:val="3"/>
    </w:pPr>
    <w:rPr>
      <w:bCs w:val="0"/>
      <w:i/>
      <w:szCs w:val="24"/>
    </w:rPr>
  </w:style>
  <w:style w:type="paragraph" w:styleId="Titre5">
    <w:name w:val="heading 5"/>
    <w:basedOn w:val="Titre4"/>
    <w:next w:val="Normal"/>
    <w:qFormat/>
    <w:rsid w:val="00D706FA"/>
    <w:pPr>
      <w:numPr>
        <w:ilvl w:val="0"/>
        <w:numId w:val="1"/>
      </w:numPr>
      <w:outlineLvl w:val="4"/>
    </w:pPr>
    <w:rPr>
      <w:bCs/>
      <w:i w:val="0"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D706FA"/>
    <w:pPr>
      <w:keepNext/>
      <w:suppressAutoHyphens w:val="0"/>
      <w:spacing w:before="60" w:after="60"/>
      <w:outlineLvl w:val="5"/>
    </w:pPr>
    <w:rPr>
      <w:rFonts w:ascii="Verdana" w:hAnsi="Verdana"/>
      <w:b/>
      <w:bCs/>
      <w:color w:val="000000"/>
      <w:sz w:val="20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D706FA"/>
    <w:pPr>
      <w:suppressAutoHyphens w:val="0"/>
      <w:spacing w:before="240" w:after="60"/>
      <w:jc w:val="left"/>
      <w:outlineLvl w:val="6"/>
    </w:pPr>
    <w:rPr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D706FA"/>
    <w:pPr>
      <w:suppressAutoHyphens w:val="0"/>
      <w:spacing w:before="240" w:after="60"/>
      <w:jc w:val="left"/>
      <w:outlineLvl w:val="7"/>
    </w:pPr>
    <w:rPr>
      <w:i/>
      <w:iCs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D706FA"/>
    <w:pPr>
      <w:suppressAutoHyphens w:val="0"/>
      <w:spacing w:before="240" w:after="60"/>
      <w:jc w:val="left"/>
      <w:outlineLvl w:val="8"/>
    </w:pPr>
    <w:rPr>
      <w:rFonts w:ascii="Verdana" w:hAnsi="Verdan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z1">
    <w:name w:val="WW8Num1z1"/>
    <w:rsid w:val="00D706FA"/>
    <w:rPr>
      <w:rFonts w:hint="default"/>
    </w:rPr>
  </w:style>
  <w:style w:type="character" w:customStyle="1" w:styleId="WW8Num1z4">
    <w:name w:val="WW8Num1z4"/>
    <w:rsid w:val="00D706FA"/>
  </w:style>
  <w:style w:type="character" w:customStyle="1" w:styleId="WW8Num1z5">
    <w:name w:val="WW8Num1z5"/>
    <w:rsid w:val="00D706FA"/>
  </w:style>
  <w:style w:type="character" w:customStyle="1" w:styleId="WW8Num1z6">
    <w:name w:val="WW8Num1z6"/>
    <w:rsid w:val="00D706FA"/>
  </w:style>
  <w:style w:type="character" w:customStyle="1" w:styleId="WW8Num1z7">
    <w:name w:val="WW8Num1z7"/>
    <w:rsid w:val="00D706FA"/>
  </w:style>
  <w:style w:type="character" w:customStyle="1" w:styleId="WW8Num1z8">
    <w:name w:val="WW8Num1z8"/>
    <w:rsid w:val="00D706FA"/>
  </w:style>
  <w:style w:type="character" w:customStyle="1" w:styleId="WW8Num2z0">
    <w:name w:val="WW8Num2z0"/>
    <w:rsid w:val="00D706FA"/>
    <w:rPr>
      <w:rFonts w:hint="default"/>
    </w:rPr>
  </w:style>
  <w:style w:type="character" w:customStyle="1" w:styleId="WW8Num2z2">
    <w:name w:val="WW8Num2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2z4">
    <w:name w:val="WW8Num2z4"/>
    <w:rsid w:val="00D706FA"/>
    <w:rPr>
      <w:rFonts w:hint="default"/>
      <w:sz w:val="22"/>
    </w:rPr>
  </w:style>
  <w:style w:type="character" w:customStyle="1" w:styleId="WW8Num3z0">
    <w:name w:val="WW8Num3z0"/>
    <w:rsid w:val="00D706FA"/>
    <w:rPr>
      <w:rFonts w:ascii="Symbol" w:hAnsi="Symbol" w:cs="Symbol" w:hint="default"/>
      <w:sz w:val="16"/>
    </w:rPr>
  </w:style>
  <w:style w:type="character" w:customStyle="1" w:styleId="WW8Num4z0">
    <w:name w:val="WW8Num4z0"/>
    <w:rsid w:val="00D706FA"/>
    <w:rPr>
      <w:rFonts w:hint="default"/>
    </w:rPr>
  </w:style>
  <w:style w:type="character" w:customStyle="1" w:styleId="WW8Num5z0">
    <w:name w:val="WW8Num5z0"/>
    <w:rsid w:val="00D706FA"/>
    <w:rPr>
      <w:rFonts w:ascii="Symbol" w:hAnsi="Symbol" w:cs="Symbol" w:hint="default"/>
    </w:rPr>
  </w:style>
  <w:style w:type="character" w:customStyle="1" w:styleId="WW8Num6z0">
    <w:name w:val="WW8Num6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6z1">
    <w:name w:val="WW8Num6z1"/>
    <w:rsid w:val="00D706FA"/>
    <w:rPr>
      <w:rFonts w:hint="default"/>
    </w:rPr>
  </w:style>
  <w:style w:type="character" w:customStyle="1" w:styleId="WW8Num7z0">
    <w:name w:val="WW8Num7z0"/>
    <w:rsid w:val="00D706FA"/>
    <w:rPr>
      <w:rFonts w:ascii="Symbol" w:hAnsi="Symbol" w:cs="Symbol" w:hint="default"/>
    </w:rPr>
  </w:style>
  <w:style w:type="character" w:customStyle="1" w:styleId="WW8Num8z0">
    <w:name w:val="WW8Num8z0"/>
    <w:rsid w:val="00D706FA"/>
    <w:rPr>
      <w:rFonts w:ascii="Symbol" w:hAnsi="Symbol" w:cs="Symbol" w:hint="default"/>
      <w:color w:val="000000"/>
    </w:rPr>
  </w:style>
  <w:style w:type="character" w:customStyle="1" w:styleId="WW8Num9z0">
    <w:name w:val="WW8Num9z0"/>
    <w:rsid w:val="00D706FA"/>
    <w:rPr>
      <w:rFonts w:ascii="Symbol" w:hAnsi="Symbol" w:cs="Symbol" w:hint="default"/>
      <w:color w:val="000000"/>
    </w:rPr>
  </w:style>
  <w:style w:type="character" w:customStyle="1" w:styleId="WW8Num9z1">
    <w:name w:val="WW8Num9z1"/>
    <w:rsid w:val="00D706FA"/>
    <w:rPr>
      <w:rFonts w:ascii="Arial" w:eastAsia="Times New Roman" w:hAnsi="Arial" w:cs="Arial" w:hint="default"/>
    </w:rPr>
  </w:style>
  <w:style w:type="character" w:customStyle="1" w:styleId="WW8Num9z2">
    <w:name w:val="WW8Num9z2"/>
    <w:rsid w:val="00D706FA"/>
    <w:rPr>
      <w:rFonts w:ascii="Wingdings" w:hAnsi="Wingdings" w:cs="Wingdings" w:hint="default"/>
    </w:rPr>
  </w:style>
  <w:style w:type="character" w:customStyle="1" w:styleId="WW8Num9z4">
    <w:name w:val="WW8Num9z4"/>
    <w:rsid w:val="00D706FA"/>
    <w:rPr>
      <w:rFonts w:ascii="Courier New" w:hAnsi="Courier New" w:cs="Courier New" w:hint="default"/>
    </w:rPr>
  </w:style>
  <w:style w:type="character" w:customStyle="1" w:styleId="WW8Num10z0">
    <w:name w:val="WW8Num10z0"/>
    <w:rsid w:val="00D706FA"/>
    <w:rPr>
      <w:rFonts w:ascii="Symbol" w:hAnsi="Symbol" w:cs="Symbol" w:hint="default"/>
      <w:color w:val="000000"/>
    </w:rPr>
  </w:style>
  <w:style w:type="character" w:customStyle="1" w:styleId="WW8Num10z1">
    <w:name w:val="WW8Num10z1"/>
    <w:rsid w:val="00D706FA"/>
    <w:rPr>
      <w:rFonts w:ascii="Courier New" w:hAnsi="Courier New" w:cs="Courier New" w:hint="default"/>
    </w:rPr>
  </w:style>
  <w:style w:type="character" w:customStyle="1" w:styleId="WW8Num10z2">
    <w:name w:val="WW8Num10z2"/>
    <w:rsid w:val="00D706FA"/>
    <w:rPr>
      <w:rFonts w:ascii="Wingdings" w:hAnsi="Wingdings" w:cs="Wingdings" w:hint="default"/>
    </w:rPr>
  </w:style>
  <w:style w:type="character" w:customStyle="1" w:styleId="WW8Num11z0">
    <w:name w:val="WW8Num11z0"/>
    <w:rsid w:val="00D706FA"/>
  </w:style>
  <w:style w:type="character" w:customStyle="1" w:styleId="WW8Num11z1">
    <w:name w:val="WW8Num11z1"/>
    <w:rsid w:val="00D706FA"/>
  </w:style>
  <w:style w:type="character" w:customStyle="1" w:styleId="WW8Num11z2">
    <w:name w:val="WW8Num11z2"/>
    <w:rsid w:val="00D706FA"/>
  </w:style>
  <w:style w:type="character" w:customStyle="1" w:styleId="WW8Num11z3">
    <w:name w:val="WW8Num11z3"/>
    <w:rsid w:val="00D706FA"/>
  </w:style>
  <w:style w:type="character" w:customStyle="1" w:styleId="WW8Num11z4">
    <w:name w:val="WW8Num11z4"/>
    <w:rsid w:val="00D706FA"/>
  </w:style>
  <w:style w:type="character" w:customStyle="1" w:styleId="WW8Num11z5">
    <w:name w:val="WW8Num11z5"/>
    <w:rsid w:val="00D706FA"/>
  </w:style>
  <w:style w:type="character" w:customStyle="1" w:styleId="WW8Num11z6">
    <w:name w:val="WW8Num11z6"/>
    <w:rsid w:val="00D706FA"/>
  </w:style>
  <w:style w:type="character" w:customStyle="1" w:styleId="WW8Num11z7">
    <w:name w:val="WW8Num11z7"/>
    <w:rsid w:val="00D706FA"/>
  </w:style>
  <w:style w:type="character" w:customStyle="1" w:styleId="WW8Num11z8">
    <w:name w:val="WW8Num11z8"/>
    <w:rsid w:val="00D706FA"/>
  </w:style>
  <w:style w:type="character" w:customStyle="1" w:styleId="WW8Num12z0">
    <w:name w:val="WW8Num12z0"/>
    <w:rsid w:val="00D706FA"/>
    <w:rPr>
      <w:caps/>
    </w:rPr>
  </w:style>
  <w:style w:type="character" w:customStyle="1" w:styleId="WW8Num12z1">
    <w:name w:val="WW8Num12z1"/>
    <w:rsid w:val="00D706FA"/>
  </w:style>
  <w:style w:type="character" w:customStyle="1" w:styleId="WW8Num12z2">
    <w:name w:val="WW8Num12z2"/>
    <w:rsid w:val="00D706FA"/>
  </w:style>
  <w:style w:type="character" w:customStyle="1" w:styleId="WW8Num12z3">
    <w:name w:val="WW8Num12z3"/>
    <w:rsid w:val="00D706FA"/>
  </w:style>
  <w:style w:type="character" w:customStyle="1" w:styleId="WW8Num12z4">
    <w:name w:val="WW8Num12z4"/>
    <w:rsid w:val="00D706FA"/>
  </w:style>
  <w:style w:type="character" w:customStyle="1" w:styleId="WW8Num12z5">
    <w:name w:val="WW8Num12z5"/>
    <w:rsid w:val="00D706FA"/>
  </w:style>
  <w:style w:type="character" w:customStyle="1" w:styleId="WW8Num12z6">
    <w:name w:val="WW8Num12z6"/>
    <w:rsid w:val="00D706FA"/>
  </w:style>
  <w:style w:type="character" w:customStyle="1" w:styleId="WW8Num12z7">
    <w:name w:val="WW8Num12z7"/>
    <w:rsid w:val="00D706FA"/>
  </w:style>
  <w:style w:type="character" w:customStyle="1" w:styleId="WW8Num12z8">
    <w:name w:val="WW8Num12z8"/>
    <w:rsid w:val="00D706FA"/>
  </w:style>
  <w:style w:type="character" w:customStyle="1" w:styleId="WW8Num13z0">
    <w:name w:val="WW8Num13z0"/>
    <w:rsid w:val="00D706FA"/>
    <w:rPr>
      <w:rFonts w:ascii="Symbol" w:hAnsi="Symbol" w:cs="Symbol" w:hint="default"/>
    </w:rPr>
  </w:style>
  <w:style w:type="character" w:customStyle="1" w:styleId="WW8Num13z1">
    <w:name w:val="WW8Num13z1"/>
    <w:rsid w:val="00D706FA"/>
    <w:rPr>
      <w:rFonts w:ascii="Courier New" w:hAnsi="Courier New" w:cs="Courier New" w:hint="default"/>
    </w:rPr>
  </w:style>
  <w:style w:type="character" w:customStyle="1" w:styleId="WW8Num13z2">
    <w:name w:val="WW8Num13z2"/>
    <w:rsid w:val="00D706FA"/>
    <w:rPr>
      <w:rFonts w:ascii="Wingdings" w:hAnsi="Wingdings" w:cs="Wingdings" w:hint="default"/>
    </w:rPr>
  </w:style>
  <w:style w:type="character" w:customStyle="1" w:styleId="WW8Num14z0">
    <w:name w:val="WW8Num14z0"/>
    <w:rsid w:val="00D706FA"/>
  </w:style>
  <w:style w:type="character" w:customStyle="1" w:styleId="WW8Num14z1">
    <w:name w:val="WW8Num14z1"/>
    <w:rsid w:val="00D706FA"/>
  </w:style>
  <w:style w:type="character" w:customStyle="1" w:styleId="WW8Num14z2">
    <w:name w:val="WW8Num14z2"/>
    <w:rsid w:val="00D706FA"/>
  </w:style>
  <w:style w:type="character" w:customStyle="1" w:styleId="WW8Num14z3">
    <w:name w:val="WW8Num14z3"/>
    <w:rsid w:val="00D706FA"/>
  </w:style>
  <w:style w:type="character" w:customStyle="1" w:styleId="WW8Num14z4">
    <w:name w:val="WW8Num14z4"/>
    <w:rsid w:val="00D706FA"/>
  </w:style>
  <w:style w:type="character" w:customStyle="1" w:styleId="WW8Num14z5">
    <w:name w:val="WW8Num14z5"/>
    <w:rsid w:val="00D706FA"/>
  </w:style>
  <w:style w:type="character" w:customStyle="1" w:styleId="WW8Num14z6">
    <w:name w:val="WW8Num14z6"/>
    <w:rsid w:val="00D706FA"/>
  </w:style>
  <w:style w:type="character" w:customStyle="1" w:styleId="WW8Num14z7">
    <w:name w:val="WW8Num14z7"/>
    <w:rsid w:val="00D706FA"/>
  </w:style>
  <w:style w:type="character" w:customStyle="1" w:styleId="WW8Num14z8">
    <w:name w:val="WW8Num14z8"/>
    <w:rsid w:val="00D706FA"/>
  </w:style>
  <w:style w:type="character" w:customStyle="1" w:styleId="Policepardfaut2">
    <w:name w:val="Police par défaut2"/>
    <w:rsid w:val="00D706FA"/>
  </w:style>
  <w:style w:type="character" w:customStyle="1" w:styleId="WW8Num1z2">
    <w:name w:val="WW8Num1z2"/>
    <w:rsid w:val="00D706FA"/>
    <w:rPr>
      <w:rFonts w:ascii="Times New Roman" w:hAnsi="Times New Roman"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8"/>
      <w:szCs w:val="28"/>
      <w:u w:val="none"/>
      <w:vertAlign w:val="baseline"/>
      <w:em w:val="none"/>
    </w:rPr>
  </w:style>
  <w:style w:type="character" w:customStyle="1" w:styleId="WW8Num4z4">
    <w:name w:val="WW8Num4z4"/>
    <w:rsid w:val="00D706FA"/>
    <w:rPr>
      <w:rFonts w:hint="default"/>
      <w:sz w:val="22"/>
    </w:rPr>
  </w:style>
  <w:style w:type="character" w:customStyle="1" w:styleId="WW8Num6z4">
    <w:name w:val="WW8Num6z4"/>
    <w:rsid w:val="00D706FA"/>
    <w:rPr>
      <w:rFonts w:hint="default"/>
      <w:sz w:val="22"/>
    </w:rPr>
  </w:style>
  <w:style w:type="character" w:customStyle="1" w:styleId="WW8Num8z1">
    <w:name w:val="WW8Num8z1"/>
    <w:rsid w:val="00D706FA"/>
    <w:rPr>
      <w:rFonts w:ascii="Courier New" w:hAnsi="Courier New" w:cs="Courier New" w:hint="default"/>
    </w:rPr>
  </w:style>
  <w:style w:type="character" w:customStyle="1" w:styleId="WW8Num8z2">
    <w:name w:val="WW8Num8z2"/>
    <w:rsid w:val="00D706FA"/>
    <w:rPr>
      <w:rFonts w:ascii="Wingdings" w:hAnsi="Wingdings" w:cs="Wingdings" w:hint="default"/>
    </w:rPr>
  </w:style>
  <w:style w:type="character" w:customStyle="1" w:styleId="WW8Num10z4">
    <w:name w:val="WW8Num10z4"/>
    <w:rsid w:val="00D706FA"/>
    <w:rPr>
      <w:rFonts w:cs="Symbol" w:hint="default"/>
      <w:b/>
      <w:bCs/>
      <w:i w:val="0"/>
      <w:iCs w:val="0"/>
      <w:caps w:val="0"/>
      <w:smallCaps w:val="0"/>
      <w:strike w:val="0"/>
      <w:dstrike w:val="0"/>
      <w:vanish w:val="0"/>
      <w:color w:val="000080"/>
      <w:spacing w:val="0"/>
      <w:kern w:val="1"/>
      <w:position w:val="0"/>
      <w:sz w:val="22"/>
      <w:szCs w:val="28"/>
      <w:u w:val="none"/>
      <w:vertAlign w:val="baseline"/>
      <w:em w:val="none"/>
    </w:rPr>
  </w:style>
  <w:style w:type="character" w:customStyle="1" w:styleId="WW8Num15z0">
    <w:name w:val="WW8Num15z0"/>
    <w:rsid w:val="00D706FA"/>
    <w:rPr>
      <w:rFonts w:ascii="Symbol" w:hAnsi="Symbol" w:cs="Symbol"/>
      <w:bCs/>
      <w:caps/>
      <w:sz w:val="24"/>
      <w:szCs w:val="24"/>
      <w:u w:val="single"/>
    </w:rPr>
  </w:style>
  <w:style w:type="character" w:customStyle="1" w:styleId="WW8Num15z1">
    <w:name w:val="WW8Num15z1"/>
    <w:rsid w:val="00D706FA"/>
    <w:rPr>
      <w:rFonts w:hint="default"/>
    </w:rPr>
  </w:style>
  <w:style w:type="character" w:customStyle="1" w:styleId="WW8Num16z0">
    <w:name w:val="WW8Num16z0"/>
    <w:rsid w:val="00D706FA"/>
  </w:style>
  <w:style w:type="character" w:customStyle="1" w:styleId="WW8Num17z0">
    <w:name w:val="WW8Num17z0"/>
    <w:rsid w:val="00D706FA"/>
    <w:rPr>
      <w:rFonts w:ascii="Symbol" w:hAnsi="Symbol" w:cs="Symbol" w:hint="default"/>
    </w:rPr>
  </w:style>
  <w:style w:type="character" w:customStyle="1" w:styleId="WW8Num17z1">
    <w:name w:val="WW8Num17z1"/>
    <w:rsid w:val="00D706FA"/>
    <w:rPr>
      <w:rFonts w:ascii="Courier New" w:hAnsi="Courier New" w:cs="Courier New" w:hint="default"/>
    </w:rPr>
  </w:style>
  <w:style w:type="character" w:customStyle="1" w:styleId="WW8Num17z2">
    <w:name w:val="WW8Num17z2"/>
    <w:rsid w:val="00D706FA"/>
    <w:rPr>
      <w:rFonts w:ascii="Wingdings" w:hAnsi="Wingdings" w:cs="Wingdings" w:hint="default"/>
    </w:rPr>
  </w:style>
  <w:style w:type="character" w:customStyle="1" w:styleId="WW8Num18z0">
    <w:name w:val="WW8Num18z0"/>
    <w:rsid w:val="00D706FA"/>
    <w:rPr>
      <w:rFonts w:ascii="Symbol" w:hAnsi="Symbol" w:cs="Symbol" w:hint="default"/>
      <w:color w:val="000000"/>
    </w:rPr>
  </w:style>
  <w:style w:type="character" w:customStyle="1" w:styleId="WW8Num18z1">
    <w:name w:val="WW8Num18z1"/>
    <w:rsid w:val="00D706FA"/>
    <w:rPr>
      <w:rFonts w:ascii="Courier New" w:hAnsi="Courier New" w:cs="Courier New" w:hint="default"/>
    </w:rPr>
  </w:style>
  <w:style w:type="character" w:customStyle="1" w:styleId="WW8Num18z2">
    <w:name w:val="WW8Num18z2"/>
    <w:rsid w:val="00D706FA"/>
    <w:rPr>
      <w:rFonts w:ascii="Wingdings" w:hAnsi="Wingdings" w:cs="Wingdings" w:hint="default"/>
    </w:rPr>
  </w:style>
  <w:style w:type="character" w:customStyle="1" w:styleId="Policepardfaut1">
    <w:name w:val="Police par défaut1"/>
    <w:rsid w:val="00D706FA"/>
  </w:style>
  <w:style w:type="character" w:styleId="Numrodepage">
    <w:name w:val="page number"/>
    <w:basedOn w:val="Policepardfaut1"/>
    <w:rsid w:val="00D706FA"/>
  </w:style>
  <w:style w:type="character" w:customStyle="1" w:styleId="ExplorateurdedocumentsCar">
    <w:name w:val="Explorateur de documents Car"/>
    <w:rsid w:val="00D706FA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D706FA"/>
    <w:rPr>
      <w:sz w:val="16"/>
      <w:szCs w:val="16"/>
    </w:rPr>
  </w:style>
  <w:style w:type="character" w:customStyle="1" w:styleId="CommentaireCar">
    <w:name w:val="Commentaire Car"/>
    <w:basedOn w:val="Policepardfaut1"/>
    <w:uiPriority w:val="99"/>
    <w:rsid w:val="00D706FA"/>
  </w:style>
  <w:style w:type="character" w:customStyle="1" w:styleId="ObjetducommentaireCar">
    <w:name w:val="Objet du commentaire Car"/>
    <w:rsid w:val="00D706FA"/>
    <w:rPr>
      <w:b/>
      <w:bCs/>
    </w:rPr>
  </w:style>
  <w:style w:type="character" w:customStyle="1" w:styleId="TitreCar">
    <w:name w:val="Titre Car"/>
    <w:rsid w:val="00D706FA"/>
    <w:rPr>
      <w:rFonts w:ascii="Arial" w:eastAsia="Times New Roman" w:hAnsi="Arial" w:cs="Times New Roman"/>
      <w:b/>
      <w:bCs/>
      <w:kern w:val="1"/>
      <w:sz w:val="32"/>
      <w:szCs w:val="32"/>
    </w:rPr>
  </w:style>
  <w:style w:type="character" w:customStyle="1" w:styleId="fontstyle01">
    <w:name w:val="fontstyle01"/>
    <w:rsid w:val="00D706FA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quedecommentaire2">
    <w:name w:val="Marque de commentaire2"/>
    <w:rsid w:val="00D706FA"/>
    <w:rPr>
      <w:sz w:val="16"/>
      <w:szCs w:val="16"/>
    </w:rPr>
  </w:style>
  <w:style w:type="character" w:customStyle="1" w:styleId="CommentaireCar1">
    <w:name w:val="Commentaire Car1"/>
    <w:uiPriority w:val="99"/>
    <w:rsid w:val="00D706FA"/>
    <w:rPr>
      <w:lang w:eastAsia="zh-CN"/>
    </w:rPr>
  </w:style>
  <w:style w:type="paragraph" w:customStyle="1" w:styleId="Titre20">
    <w:name w:val="Titre2"/>
    <w:basedOn w:val="Normal"/>
    <w:next w:val="Corpsdetexte"/>
    <w:rsid w:val="00D706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D706FA"/>
    <w:pPr>
      <w:spacing w:after="120"/>
    </w:pPr>
    <w:rPr>
      <w:sz w:val="20"/>
    </w:rPr>
  </w:style>
  <w:style w:type="paragraph" w:styleId="Liste">
    <w:name w:val="List"/>
    <w:basedOn w:val="Corpsdetexte"/>
    <w:rsid w:val="00D706FA"/>
    <w:rPr>
      <w:rFonts w:cs="Mangal"/>
    </w:rPr>
  </w:style>
  <w:style w:type="paragraph" w:styleId="Lgende">
    <w:name w:val="caption"/>
    <w:basedOn w:val="Normal"/>
    <w:qFormat/>
    <w:rsid w:val="00D706F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D706FA"/>
    <w:pPr>
      <w:suppressLineNumbers/>
    </w:pPr>
    <w:rPr>
      <w:rFonts w:cs="Mangal"/>
    </w:rPr>
  </w:style>
  <w:style w:type="paragraph" w:customStyle="1" w:styleId="Titre10">
    <w:name w:val="Titre1"/>
    <w:basedOn w:val="Normal"/>
    <w:next w:val="Normal"/>
    <w:rsid w:val="00D706FA"/>
    <w:pPr>
      <w:spacing w:before="240" w:after="60"/>
      <w:jc w:val="center"/>
    </w:pPr>
    <w:rPr>
      <w:rFonts w:ascii="Arial" w:hAnsi="Arial"/>
      <w:b/>
      <w:bCs/>
      <w:kern w:val="1"/>
      <w:sz w:val="32"/>
      <w:szCs w:val="32"/>
    </w:rPr>
  </w:style>
  <w:style w:type="paragraph" w:styleId="En-tte">
    <w:name w:val="header"/>
    <w:basedOn w:val="Normal"/>
    <w:link w:val="En-tt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styleId="Pieddepage">
    <w:name w:val="footer"/>
    <w:basedOn w:val="Normal"/>
    <w:link w:val="PieddepageCar"/>
    <w:uiPriority w:val="99"/>
    <w:rsid w:val="00D706FA"/>
    <w:pPr>
      <w:tabs>
        <w:tab w:val="center" w:pos="4536"/>
        <w:tab w:val="right" w:pos="9072"/>
      </w:tabs>
    </w:pPr>
    <w:rPr>
      <w:lang w:val="x-none"/>
    </w:rPr>
  </w:style>
  <w:style w:type="paragraph" w:customStyle="1" w:styleId="StyleTitre3Gauche0cmPremireligne0cmDroite0">
    <w:name w:val="Style Titre 3 + Gauche :  0 cm Première ligne : 0 cm Droite :  0 ..."/>
    <w:basedOn w:val="Titre2"/>
    <w:next w:val="Titre4"/>
    <w:rsid w:val="00D706FA"/>
    <w:pPr>
      <w:numPr>
        <w:ilvl w:val="0"/>
        <w:numId w:val="0"/>
      </w:numPr>
      <w:spacing w:before="120"/>
    </w:pPr>
    <w:rPr>
      <w:bCs w:val="0"/>
      <w:sz w:val="24"/>
    </w:rPr>
  </w:style>
  <w:style w:type="paragraph" w:customStyle="1" w:styleId="Style1">
    <w:name w:val="Style1"/>
    <w:basedOn w:val="Titre5"/>
    <w:rsid w:val="00D706FA"/>
    <w:pPr>
      <w:keepNext w:val="0"/>
      <w:numPr>
        <w:numId w:val="4"/>
      </w:numPr>
      <w:spacing w:before="240" w:after="60"/>
    </w:pPr>
    <w:rPr>
      <w:b w:val="0"/>
      <w:i/>
      <w:caps w:val="0"/>
      <w:smallCaps w:val="0"/>
      <w:sz w:val="26"/>
    </w:rPr>
  </w:style>
  <w:style w:type="paragraph" w:customStyle="1" w:styleId="Style2">
    <w:name w:val="Style2"/>
    <w:basedOn w:val="Titre1"/>
    <w:rsid w:val="00D706FA"/>
    <w:pPr>
      <w:numPr>
        <w:numId w:val="3"/>
      </w:numPr>
    </w:pPr>
    <w:rPr>
      <w:rFonts w:cs="Times New Roman"/>
      <w:color w:val="FF0000"/>
      <w:szCs w:val="20"/>
    </w:rPr>
  </w:style>
  <w:style w:type="paragraph" w:customStyle="1" w:styleId="Annexe">
    <w:name w:val="Annexe"/>
    <w:basedOn w:val="Normal"/>
    <w:rsid w:val="00D706FA"/>
    <w:rPr>
      <w:b/>
      <w:sz w:val="32"/>
      <w:szCs w:val="22"/>
    </w:rPr>
  </w:style>
  <w:style w:type="paragraph" w:customStyle="1" w:styleId="Item1">
    <w:name w:val="Item 1"/>
    <w:basedOn w:val="Normal"/>
    <w:rsid w:val="00D706FA"/>
    <w:pPr>
      <w:keepLines/>
      <w:tabs>
        <w:tab w:val="left" w:pos="2977"/>
      </w:tabs>
    </w:pPr>
  </w:style>
  <w:style w:type="paragraph" w:customStyle="1" w:styleId="Listepuces1">
    <w:name w:val="Liste à puces1"/>
    <w:basedOn w:val="Normal"/>
    <w:rsid w:val="00D706FA"/>
    <w:pPr>
      <w:spacing w:before="120"/>
      <w:ind w:left="709"/>
    </w:pPr>
    <w:rPr>
      <w:u w:val="single"/>
    </w:rPr>
  </w:style>
  <w:style w:type="paragraph" w:customStyle="1" w:styleId="n">
    <w:name w:val="n"/>
    <w:basedOn w:val="Normal"/>
    <w:rsid w:val="00D706FA"/>
  </w:style>
  <w:style w:type="paragraph" w:customStyle="1" w:styleId="Fauxparagraphe">
    <w:name w:val="Faux paragraphe"/>
    <w:basedOn w:val="Normal"/>
    <w:rsid w:val="00D706FA"/>
    <w:pPr>
      <w:widowControl w:val="0"/>
    </w:pPr>
    <w:rPr>
      <w:rFonts w:ascii="CG Times (WN)" w:hAnsi="CG Times (WN)" w:cs="CG Times (WN)"/>
    </w:rPr>
  </w:style>
  <w:style w:type="paragraph" w:customStyle="1" w:styleId="BodyText21">
    <w:name w:val="Body Text 21"/>
    <w:basedOn w:val="Normal"/>
    <w:rsid w:val="00D706FA"/>
    <w:pPr>
      <w:jc w:val="left"/>
    </w:pPr>
  </w:style>
  <w:style w:type="paragraph" w:styleId="Textedebulles">
    <w:name w:val="Balloon Text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EN">
    <w:name w:val="EN"/>
    <w:basedOn w:val="Normal"/>
    <w:rsid w:val="00D706FA"/>
    <w:pPr>
      <w:numPr>
        <w:numId w:val="2"/>
      </w:numPr>
      <w:tabs>
        <w:tab w:val="left" w:pos="1636"/>
      </w:tabs>
      <w:spacing w:before="120"/>
      <w:ind w:left="1633" w:right="567" w:hanging="357"/>
    </w:pPr>
    <w:rPr>
      <w:sz w:val="20"/>
    </w:rPr>
  </w:style>
  <w:style w:type="paragraph" w:customStyle="1" w:styleId="Explorateurdedocuments1">
    <w:name w:val="Explorateur de documents1"/>
    <w:basedOn w:val="Normal"/>
    <w:rsid w:val="00D706FA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sid w:val="00D706FA"/>
    <w:rPr>
      <w:sz w:val="20"/>
    </w:rPr>
  </w:style>
  <w:style w:type="paragraph" w:styleId="Objetducommentaire">
    <w:name w:val="annotation subject"/>
    <w:basedOn w:val="Commentaire1"/>
    <w:next w:val="Commentaire1"/>
    <w:rsid w:val="00D706FA"/>
    <w:rPr>
      <w:b/>
      <w:bCs/>
    </w:rPr>
  </w:style>
  <w:style w:type="paragraph" w:styleId="Rvision">
    <w:name w:val="Revision"/>
    <w:rsid w:val="00D706FA"/>
    <w:pPr>
      <w:suppressAutoHyphens/>
    </w:pPr>
    <w:rPr>
      <w:sz w:val="24"/>
      <w:lang w:eastAsia="zh-CN"/>
    </w:rPr>
  </w:style>
  <w:style w:type="paragraph" w:customStyle="1" w:styleId="Contenudetableau">
    <w:name w:val="Contenu de tableau"/>
    <w:basedOn w:val="Normal"/>
    <w:qFormat/>
    <w:rsid w:val="00D706FA"/>
    <w:pPr>
      <w:suppressLineNumbers/>
    </w:pPr>
  </w:style>
  <w:style w:type="paragraph" w:customStyle="1" w:styleId="Titredetableau">
    <w:name w:val="Titre de tableau"/>
    <w:basedOn w:val="Contenudetableau"/>
    <w:rsid w:val="00D706FA"/>
    <w:pPr>
      <w:jc w:val="center"/>
    </w:pPr>
    <w:rPr>
      <w:b/>
      <w:bCs/>
    </w:rPr>
  </w:style>
  <w:style w:type="paragraph" w:customStyle="1" w:styleId="Commentaire2">
    <w:name w:val="Commentaire2"/>
    <w:basedOn w:val="Normal"/>
    <w:rsid w:val="00D706FA"/>
    <w:rPr>
      <w:sz w:val="20"/>
    </w:rPr>
  </w:style>
  <w:style w:type="character" w:styleId="Marquedecommentaire">
    <w:name w:val="annotation reference"/>
    <w:unhideWhenUsed/>
    <w:rsid w:val="00D706FA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unhideWhenUsed/>
    <w:qFormat/>
    <w:rsid w:val="00D706FA"/>
    <w:rPr>
      <w:sz w:val="20"/>
      <w:lang w:val="x-none"/>
    </w:rPr>
  </w:style>
  <w:style w:type="character" w:customStyle="1" w:styleId="CommentaireCar2">
    <w:name w:val="Commentaire Car2"/>
    <w:link w:val="Commentaire"/>
    <w:uiPriority w:val="99"/>
    <w:rsid w:val="00D706FA"/>
    <w:rPr>
      <w:lang w:eastAsia="zh-CN"/>
    </w:rPr>
  </w:style>
  <w:style w:type="paragraph" w:customStyle="1" w:styleId="pagedegarde">
    <w:name w:val="page de garde"/>
    <w:basedOn w:val="Normal"/>
    <w:rsid w:val="00D706FA"/>
    <w:pPr>
      <w:suppressAutoHyphens w:val="0"/>
      <w:spacing w:before="120"/>
      <w:jc w:val="center"/>
    </w:pPr>
    <w:rPr>
      <w:sz w:val="26"/>
      <w:szCs w:val="26"/>
      <w:lang w:eastAsia="fr-FR"/>
    </w:rPr>
  </w:style>
  <w:style w:type="paragraph" w:customStyle="1" w:styleId="WW-Corpsdetexte3">
    <w:name w:val="WW-Corps de texte 3"/>
    <w:basedOn w:val="Normal"/>
    <w:rsid w:val="00D706FA"/>
    <w:pPr>
      <w:spacing w:before="120" w:after="120"/>
    </w:pPr>
    <w:rPr>
      <w:rFonts w:ascii="Arial" w:hAnsi="Arial" w:cs="Arial"/>
      <w:color w:val="0000FF"/>
      <w:szCs w:val="24"/>
      <w:lang w:eastAsia="fr-FR"/>
    </w:rPr>
  </w:style>
  <w:style w:type="character" w:customStyle="1" w:styleId="Titre6Car">
    <w:name w:val="Titre 6 Car"/>
    <w:link w:val="Titre6"/>
    <w:rsid w:val="00D706FA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link w:val="Titre7"/>
    <w:rsid w:val="00D706FA"/>
    <w:rPr>
      <w:sz w:val="24"/>
      <w:szCs w:val="24"/>
    </w:rPr>
  </w:style>
  <w:style w:type="character" w:customStyle="1" w:styleId="Titre8Car">
    <w:name w:val="Titre 8 Car"/>
    <w:link w:val="Titre8"/>
    <w:rsid w:val="00D706FA"/>
    <w:rPr>
      <w:i/>
      <w:iCs/>
      <w:sz w:val="24"/>
      <w:szCs w:val="24"/>
    </w:rPr>
  </w:style>
  <w:style w:type="character" w:customStyle="1" w:styleId="Titre9Car">
    <w:name w:val="Titre 9 Car"/>
    <w:link w:val="Titre9"/>
    <w:rsid w:val="00D706FA"/>
    <w:rPr>
      <w:rFonts w:ascii="Verdana" w:hAnsi="Verdana" w:cs="Arial"/>
      <w:sz w:val="22"/>
      <w:szCs w:val="22"/>
    </w:rPr>
  </w:style>
  <w:style w:type="paragraph" w:customStyle="1" w:styleId="2Centr">
    <w:name w:val="2 Centré"/>
    <w:basedOn w:val="Normal"/>
    <w:link w:val="2CentrCar"/>
    <w:uiPriority w:val="3"/>
    <w:qFormat/>
    <w:rsid w:val="00D706FA"/>
    <w:pPr>
      <w:suppressAutoHyphens w:val="0"/>
      <w:autoSpaceDE w:val="0"/>
      <w:jc w:val="center"/>
    </w:pPr>
    <w:rPr>
      <w:rFonts w:ascii="Arial" w:eastAsia="MS Mincho" w:hAnsi="Arial"/>
      <w:sz w:val="22"/>
      <w:szCs w:val="24"/>
      <w:lang w:val="x-none" w:eastAsia="x-none"/>
    </w:rPr>
  </w:style>
  <w:style w:type="character" w:customStyle="1" w:styleId="2CentrCar">
    <w:name w:val="2 Centré Car"/>
    <w:link w:val="2Centr"/>
    <w:uiPriority w:val="3"/>
    <w:rsid w:val="00D706FA"/>
    <w:rPr>
      <w:rFonts w:ascii="Arial" w:eastAsia="MS Mincho" w:hAnsi="Arial"/>
      <w:sz w:val="22"/>
      <w:szCs w:val="24"/>
    </w:rPr>
  </w:style>
  <w:style w:type="paragraph" w:styleId="Listepuces">
    <w:name w:val="List Bullet"/>
    <w:basedOn w:val="Normal"/>
    <w:autoRedefine/>
    <w:rsid w:val="00D706FA"/>
    <w:pPr>
      <w:suppressAutoHyphens w:val="0"/>
      <w:spacing w:before="120"/>
      <w:ind w:left="709"/>
    </w:pPr>
    <w:rPr>
      <w:u w:val="single"/>
      <w:lang w:eastAsia="fr-FR"/>
    </w:rPr>
  </w:style>
  <w:style w:type="table" w:styleId="Grilledutableau">
    <w:name w:val="Table Grid"/>
    <w:basedOn w:val="TableauNormal"/>
    <w:rsid w:val="00D706F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D706FA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Standard">
    <w:name w:val="Standard"/>
    <w:rsid w:val="00D706FA"/>
    <w:pPr>
      <w:suppressAutoHyphens/>
      <w:overflowPunct w:val="0"/>
      <w:autoSpaceDE w:val="0"/>
      <w:autoSpaceDN w:val="0"/>
      <w:textAlignment w:val="baseline"/>
    </w:pPr>
    <w:rPr>
      <w:rFonts w:ascii="Liberation Serif" w:hAnsi="Liberation Serif"/>
      <w:kern w:val="3"/>
      <w:sz w:val="24"/>
      <w:szCs w:val="24"/>
      <w:lang w:eastAsia="zh-CN" w:bidi="hi-IN"/>
    </w:rPr>
  </w:style>
  <w:style w:type="character" w:customStyle="1" w:styleId="PieddepageCar">
    <w:name w:val="Pied de page Car"/>
    <w:link w:val="Pieddepage"/>
    <w:uiPriority w:val="99"/>
    <w:rsid w:val="00D706FA"/>
    <w:rPr>
      <w:sz w:val="24"/>
      <w:lang w:eastAsia="zh-CN"/>
    </w:rPr>
  </w:style>
  <w:style w:type="character" w:styleId="Textedelespacerserv">
    <w:name w:val="Placeholder Text"/>
    <w:uiPriority w:val="99"/>
    <w:semiHidden/>
    <w:rsid w:val="00D706FA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qFormat/>
    <w:rsid w:val="00DE031C"/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link w:val="En-tte"/>
    <w:uiPriority w:val="99"/>
    <w:rsid w:val="00152D6A"/>
    <w:rPr>
      <w:sz w:val="24"/>
      <w:lang w:eastAsia="zh-CN"/>
    </w:rPr>
  </w:style>
  <w:style w:type="character" w:customStyle="1" w:styleId="ServiceInfoHeaderCar">
    <w:name w:val="Service Info Header Car"/>
    <w:link w:val="ServiceInfoHeader"/>
    <w:qFormat/>
    <w:locked/>
    <w:rsid w:val="00152D6A"/>
    <w:rPr>
      <w:rFonts w:ascii="Arial" w:eastAsia="Arial" w:hAnsi="Arial" w:cs="Arial"/>
      <w:b/>
      <w:bCs/>
      <w:sz w:val="24"/>
      <w:szCs w:val="24"/>
    </w:rPr>
  </w:style>
  <w:style w:type="paragraph" w:customStyle="1" w:styleId="ServiceInfoHeader">
    <w:name w:val="Service Info Header"/>
    <w:basedOn w:val="Normal"/>
    <w:next w:val="Corpsdetexte"/>
    <w:link w:val="ServiceInfoHeaderCar"/>
    <w:qFormat/>
    <w:rsid w:val="00152D6A"/>
    <w:pPr>
      <w:widowControl w:val="0"/>
      <w:tabs>
        <w:tab w:val="right" w:pos="9026"/>
      </w:tabs>
      <w:jc w:val="right"/>
    </w:pPr>
    <w:rPr>
      <w:rFonts w:ascii="Arial" w:eastAsia="Arial" w:hAnsi="Arial"/>
      <w:b/>
      <w:bCs/>
      <w:szCs w:val="24"/>
      <w:lang w:val="x-none" w:eastAsia="x-none"/>
    </w:rPr>
  </w:style>
  <w:style w:type="character" w:customStyle="1" w:styleId="Titre1Car">
    <w:name w:val="Titre 1 Car"/>
    <w:link w:val="Titre1"/>
    <w:rsid w:val="00104DAA"/>
    <w:rPr>
      <w:rFonts w:ascii="Arial" w:hAnsi="Arial" w:cs="Arial"/>
      <w:b/>
      <w:bCs/>
      <w:caps/>
      <w:kern w:val="1"/>
      <w:sz w:val="22"/>
      <w:szCs w:val="22"/>
      <w:u w:val="single"/>
      <w:lang w:eastAsia="zh-CN"/>
    </w:rPr>
  </w:style>
  <w:style w:type="paragraph" w:styleId="Sansinterligne">
    <w:name w:val="No Spacing"/>
    <w:uiPriority w:val="1"/>
    <w:qFormat/>
    <w:rsid w:val="00733632"/>
    <w:pPr>
      <w:suppressAutoHyphens/>
      <w:jc w:val="both"/>
    </w:pPr>
    <w:rPr>
      <w:sz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F25BC"/>
    <w:pPr>
      <w:suppressAutoHyphens w:val="0"/>
      <w:spacing w:before="57"/>
      <w:jc w:val="left"/>
    </w:pPr>
    <w:rPr>
      <w:szCs w:val="24"/>
      <w:lang w:eastAsia="fr-FR"/>
    </w:rPr>
  </w:style>
  <w:style w:type="paragraph" w:customStyle="1" w:styleId="western">
    <w:name w:val="western"/>
    <w:basedOn w:val="Normal"/>
    <w:rsid w:val="00BF25BC"/>
    <w:pPr>
      <w:suppressAutoHyphens w:val="0"/>
      <w:spacing w:before="57"/>
      <w:jc w:val="left"/>
    </w:pPr>
    <w:rPr>
      <w:rFonts w:ascii="Arial" w:hAnsi="Arial" w:cs="Arial"/>
      <w:b/>
      <w:bCs/>
      <w:sz w:val="20"/>
      <w:lang w:eastAsia="fr-FR"/>
    </w:rPr>
  </w:style>
  <w:style w:type="paragraph" w:customStyle="1" w:styleId="retrait-de-corps-de-texte">
    <w:name w:val="retrait-de-corps-de-texte"/>
    <w:basedOn w:val="Normal"/>
    <w:rsid w:val="00B54E93"/>
    <w:pPr>
      <w:suppressAutoHyphens w:val="0"/>
      <w:spacing w:before="100" w:beforeAutospacing="1"/>
      <w:ind w:left="284"/>
    </w:pPr>
    <w:rPr>
      <w:szCs w:val="24"/>
      <w:lang w:eastAsia="fr-FR"/>
    </w:rPr>
  </w:style>
  <w:style w:type="paragraph" w:customStyle="1" w:styleId="puce-1-western">
    <w:name w:val="puce-1-western"/>
    <w:basedOn w:val="Normal"/>
    <w:rsid w:val="00B54E93"/>
    <w:pPr>
      <w:suppressAutoHyphens w:val="0"/>
      <w:spacing w:before="100" w:beforeAutospacing="1" w:after="119"/>
      <w:ind w:left="363" w:hanging="363"/>
    </w:pPr>
    <w:rPr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04662738BBE4E892DA82EC7CBD9CA" ma:contentTypeVersion="10" ma:contentTypeDescription="Crée un document." ma:contentTypeScope="" ma:versionID="6e5a24ccc4fc51bab9fcb5b3a90fb1de">
  <xsd:schema xmlns:xsd="http://www.w3.org/2001/XMLSchema" xmlns:xs="http://www.w3.org/2001/XMLSchema" xmlns:p="http://schemas.microsoft.com/office/2006/metadata/properties" xmlns:ns2="b09a469a-17d5-4cf0-98a7-34b88b8598c4" xmlns:ns3="7a2b3d1d-1ff8-4278-939a-fb0c5e891675" targetNamespace="http://schemas.microsoft.com/office/2006/metadata/properties" ma:root="true" ma:fieldsID="3c23f10c1c86cd6f974ed561329a6e6f" ns2:_="" ns3:_="">
    <xsd:import namespace="b09a469a-17d5-4cf0-98a7-34b88b8598c4"/>
    <xsd:import namespace="7a2b3d1d-1ff8-4278-939a-fb0c5e891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a469a-17d5-4cf0-98a7-34b88b859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b3d1d-1ff8-4278-939a-fb0c5e89167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E9945-065A-42AE-A87F-F7EC46C119CC}">
  <ds:schemaRefs>
    <ds:schemaRef ds:uri="b09a469a-17d5-4cf0-98a7-34b88b8598c4"/>
    <ds:schemaRef ds:uri="7a2b3d1d-1ff8-4278-939a-fb0c5e89167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668B9F-CDD9-43D1-A868-2F8CF54B1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F45B6-D73C-44E9-86A0-4F744035C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a469a-17d5-4cf0-98a7-34b88b8598c4"/>
    <ds:schemaRef ds:uri="7a2b3d1d-1ff8-4278-939a-fb0c5e891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C68C7-1758-4EFC-9EE9-81D6C74F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800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I – Cadre de réponse technique</vt:lpstr>
      <vt:lpstr>ANNEXE I – Cadre de réponse technique</vt:lpstr>
    </vt:vector>
  </TitlesOfParts>
  <Company>DSIC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 – Cadre de réponse technique</dc:title>
  <dc:subject/>
  <dc:creator>BREVART Maxime</dc:creator>
  <cp:keywords/>
  <dc:description/>
  <cp:lastModifiedBy>BERGER Blanche</cp:lastModifiedBy>
  <cp:revision>3</cp:revision>
  <cp:lastPrinted>2023-04-12T12:17:00Z</cp:lastPrinted>
  <dcterms:created xsi:type="dcterms:W3CDTF">2025-02-21T18:16:00Z</dcterms:created>
  <dcterms:modified xsi:type="dcterms:W3CDTF">2025-02-24T16:17:00Z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0x0101004D804662738BBE4E892DA82EC7CBD9CA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2024-10-15T14:20:18Z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cd1dfc5b-da49-4a42-9c77-360af924010e</vt:lpwstr>
  </property>
  <property fmtid="{D5CDD505-2E9C-101B-9397-08002B2CF9AE}" pid="9" name="MSIP_Label_a55150b5-9709-4135-863a-f4680a6d2cae_ContentBits">
    <vt:lpwstr>0</vt:lpwstr>
  </property>
</Properties>
</file>