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4D0C3" w14:textId="77777777" w:rsidR="00B3007A" w:rsidRDefault="00B3007A" w:rsidP="00B3007A">
      <w:pPr>
        <w:ind w:right="-19" w:firstLine="0"/>
        <w:jc w:val="center"/>
        <w:rPr>
          <w:color w:val="3F3F3F" w:themeColor="text1"/>
          <w:szCs w:val="20"/>
        </w:rPr>
      </w:pPr>
      <w:bookmarkStart w:id="0" w:name="_Hlk161297849"/>
      <w:bookmarkStart w:id="1" w:name="_Hlk116545339"/>
      <w:bookmarkStart w:id="2" w:name="_Toc97645098"/>
      <w:bookmarkStart w:id="3" w:name="_Hlk104984907"/>
      <w:bookmarkEnd w:id="0"/>
      <w:r>
        <w:rPr>
          <w:noProof/>
          <w:color w:val="3F3F3F" w:themeColor="text1"/>
          <w:szCs w:val="20"/>
        </w:rPr>
        <w:drawing>
          <wp:inline distT="0" distB="0" distL="0" distR="0" wp14:anchorId="41BF35BA" wp14:editId="5F7D05CC">
            <wp:extent cx="3860714" cy="1307805"/>
            <wp:effectExtent l="0" t="0" r="6985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83" r="-683"/>
                    <a:stretch/>
                  </pic:blipFill>
                  <pic:spPr>
                    <a:xfrm>
                      <a:off x="0" y="0"/>
                      <a:ext cx="3891361" cy="131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E98741" w14:textId="77777777" w:rsidR="00B3007A" w:rsidRPr="0005045C" w:rsidRDefault="00B3007A" w:rsidP="00B3007A">
      <w:pPr>
        <w:ind w:right="-19" w:firstLine="0"/>
        <w:jc w:val="center"/>
        <w:rPr>
          <w:color w:val="3F3F3F" w:themeColor="text1"/>
          <w:szCs w:val="20"/>
        </w:rPr>
      </w:pPr>
    </w:p>
    <w:p w14:paraId="7BF6AE36" w14:textId="77777777" w:rsidR="00B3007A" w:rsidRPr="0027327E" w:rsidRDefault="00B3007A" w:rsidP="00B3007A">
      <w:pPr>
        <w:ind w:firstLine="0"/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41865982" w14:textId="77777777" w:rsidR="00B3007A" w:rsidRPr="0027327E" w:rsidRDefault="00B3007A" w:rsidP="00B3007A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5A24AEDC" w14:textId="77777777" w:rsidR="00B3007A" w:rsidRPr="0027327E" w:rsidRDefault="00B3007A" w:rsidP="00B3007A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4C551792" w14:textId="77777777" w:rsidR="00B3007A" w:rsidRPr="0005045C" w:rsidRDefault="00B3007A" w:rsidP="00B3007A">
      <w:pPr>
        <w:ind w:left="3400" w:right="3360"/>
        <w:rPr>
          <w:color w:val="3F3F3F" w:themeColor="text1"/>
          <w:sz w:val="2"/>
        </w:rPr>
      </w:pPr>
    </w:p>
    <w:p w14:paraId="77761A39" w14:textId="2BC991CB" w:rsidR="00B3007A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5AC2D0CA" w14:textId="7ED0B43D" w:rsidR="0038213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279F86B7" w14:textId="77777777" w:rsidR="0038213C" w:rsidRPr="00CC6635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08D8E2EA" w14:textId="77777777" w:rsidR="00B3007A" w:rsidRDefault="00B3007A" w:rsidP="00B3007A">
      <w:pPr>
        <w:ind w:firstLine="0"/>
        <w:jc w:val="center"/>
        <w:rPr>
          <w:b/>
          <w:caps/>
          <w:color w:val="000000"/>
          <w:sz w:val="24"/>
        </w:rPr>
      </w:pPr>
      <w:r>
        <w:rPr>
          <w:b/>
          <w:caps/>
          <w:color w:val="000000"/>
          <w:sz w:val="24"/>
        </w:rPr>
        <w:t>marche de travaux</w:t>
      </w:r>
      <w:bookmarkEnd w:id="1"/>
    </w:p>
    <w:p w14:paraId="0385D532" w14:textId="2DFFEC61" w:rsidR="00B3007A" w:rsidRDefault="00B3007A" w:rsidP="00B3007A">
      <w:pPr>
        <w:ind w:firstLine="0"/>
        <w:jc w:val="center"/>
        <w:rPr>
          <w:b/>
          <w:caps/>
          <w:color w:val="000000"/>
          <w:sz w:val="24"/>
        </w:rPr>
      </w:pPr>
    </w:p>
    <w:p w14:paraId="4E1C0D2B" w14:textId="253212D9" w:rsidR="0038213C" w:rsidRDefault="0038213C" w:rsidP="00B3007A">
      <w:pPr>
        <w:ind w:firstLine="0"/>
        <w:jc w:val="center"/>
        <w:rPr>
          <w:b/>
          <w:caps/>
          <w:color w:val="000000"/>
          <w:sz w:val="24"/>
        </w:rPr>
      </w:pPr>
    </w:p>
    <w:p w14:paraId="0D09DBB6" w14:textId="4E3E9687" w:rsidR="0038213C" w:rsidRDefault="0038213C" w:rsidP="00B3007A">
      <w:pPr>
        <w:ind w:firstLine="0"/>
        <w:jc w:val="center"/>
        <w:rPr>
          <w:b/>
          <w:caps/>
          <w:color w:val="000000"/>
          <w:sz w:val="24"/>
        </w:rPr>
      </w:pPr>
    </w:p>
    <w:p w14:paraId="5221A8D6" w14:textId="7056F3E1" w:rsidR="0038213C" w:rsidRDefault="0038213C" w:rsidP="00B3007A">
      <w:pPr>
        <w:ind w:firstLine="0"/>
        <w:jc w:val="center"/>
        <w:rPr>
          <w:b/>
          <w:caps/>
          <w:color w:val="000000"/>
          <w:sz w:val="24"/>
        </w:rPr>
      </w:pPr>
    </w:p>
    <w:p w14:paraId="52D6EC48" w14:textId="1A337594" w:rsidR="0038213C" w:rsidRDefault="0038213C" w:rsidP="00B3007A">
      <w:pPr>
        <w:ind w:firstLine="0"/>
        <w:jc w:val="center"/>
        <w:rPr>
          <w:b/>
          <w:caps/>
          <w:color w:val="000000"/>
          <w:sz w:val="24"/>
        </w:rPr>
      </w:pPr>
    </w:p>
    <w:p w14:paraId="43326610" w14:textId="77777777" w:rsidR="0038213C" w:rsidRDefault="0038213C" w:rsidP="00B3007A">
      <w:pPr>
        <w:ind w:firstLine="0"/>
        <w:jc w:val="center"/>
        <w:rPr>
          <w:b/>
          <w:caps/>
          <w:color w:val="000000"/>
          <w:sz w:val="24"/>
        </w:rPr>
      </w:pPr>
    </w:p>
    <w:p w14:paraId="40509CC1" w14:textId="00CBB37D" w:rsidR="00B3007A" w:rsidRPr="005D28A6" w:rsidRDefault="005D28A6" w:rsidP="00B3007A">
      <w:pPr>
        <w:ind w:firstLine="284"/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784389702"/>
          <w:placeholder>
            <w:docPart w:val="DA0ED851333449728172361DD983B5E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Pr="005D28A6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Marché 2025PATXORD001</w:t>
          </w:r>
        </w:sdtContent>
      </w:sdt>
    </w:p>
    <w:p w14:paraId="6F9A7DCA" w14:textId="7F824F99" w:rsidR="00B3007A" w:rsidRDefault="00B3007A" w:rsidP="00B3007A">
      <w:pPr>
        <w:ind w:firstLine="284"/>
        <w:jc w:val="center"/>
        <w:rPr>
          <w:b/>
          <w:i/>
          <w:sz w:val="24"/>
        </w:rPr>
      </w:pPr>
    </w:p>
    <w:p w14:paraId="45348DFA" w14:textId="0C379128" w:rsidR="0038213C" w:rsidRDefault="0038213C" w:rsidP="00B3007A">
      <w:pPr>
        <w:ind w:firstLine="284"/>
        <w:jc w:val="center"/>
        <w:rPr>
          <w:b/>
          <w:i/>
          <w:sz w:val="24"/>
        </w:rPr>
      </w:pPr>
    </w:p>
    <w:p w14:paraId="4AC85D22" w14:textId="77777777" w:rsidR="0038213C" w:rsidRPr="00B3007A" w:rsidRDefault="0038213C" w:rsidP="00B3007A">
      <w:pPr>
        <w:ind w:firstLine="284"/>
        <w:jc w:val="center"/>
        <w:rPr>
          <w:b/>
          <w:i/>
          <w:sz w:val="24"/>
        </w:rPr>
      </w:pPr>
    </w:p>
    <w:p w14:paraId="14D89AE2" w14:textId="77777777" w:rsidR="00B3007A" w:rsidRPr="00B3007A" w:rsidRDefault="00B3007A" w:rsidP="00B3007A">
      <w:pPr>
        <w:ind w:firstLine="284"/>
        <w:jc w:val="center"/>
        <w:rPr>
          <w:b/>
          <w:i/>
          <w:sz w:val="24"/>
        </w:rPr>
      </w:pPr>
    </w:p>
    <w:p w14:paraId="54BA842D" w14:textId="4429F2AD" w:rsidR="00B3007A" w:rsidRPr="00B3007A" w:rsidRDefault="005D28A6" w:rsidP="00B3007A">
      <w:pPr>
        <w:tabs>
          <w:tab w:val="left" w:pos="1134"/>
          <w:tab w:val="right" w:pos="3828"/>
        </w:tabs>
        <w:ind w:firstLine="284"/>
        <w:jc w:val="center"/>
        <w:rPr>
          <w:b/>
          <w:bCs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335236040"/>
          <w:placeholder>
            <w:docPart w:val="FE5BE8D583CA4E2A8152D5BE6063F56F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Pr="005D28A6">
            <w:rPr>
              <w:rFonts w:eastAsia="Trebuchet MS"/>
              <w:b/>
              <w:sz w:val="36"/>
              <w:szCs w:val="36"/>
            </w:rPr>
            <w:t>Confortements des superstructures et fondations du bâtiment 7 – Université Toulouse Jean Jaurès – site de Foi</w:t>
          </w:r>
          <w:r w:rsidRPr="005D28A6">
            <w:rPr>
              <w:rFonts w:eastAsia="Trebuchet MS"/>
              <w:b/>
              <w:sz w:val="36"/>
              <w:szCs w:val="36"/>
            </w:rPr>
            <w:t>x</w:t>
          </w:r>
        </w:sdtContent>
      </w:sdt>
    </w:p>
    <w:p w14:paraId="126D9568" w14:textId="03A9C4A3" w:rsidR="00B3007A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22E9482E" w14:textId="6A82D191" w:rsidR="0038213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37AEA51B" w14:textId="4200D932" w:rsidR="0038213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35992B95" w14:textId="77777777" w:rsidR="0038213C" w:rsidRPr="0089094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11096F35" w14:textId="77777777" w:rsidR="00B3007A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31FBEF1D" w14:textId="77777777" w:rsidR="00B3007A" w:rsidRPr="0089094C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2911017B" w14:textId="758BF9F3" w:rsidR="00B3007A" w:rsidRPr="00B444CA" w:rsidRDefault="00B3007A" w:rsidP="00B3007A">
      <w:pPr>
        <w:pStyle w:val="Corpsdetexte"/>
        <w:ind w:firstLine="284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Acte d’Engagement</w:t>
      </w:r>
    </w:p>
    <w:p w14:paraId="0C728C46" w14:textId="78A08DDA" w:rsidR="00B3007A" w:rsidRPr="00DD4665" w:rsidRDefault="00B3007A" w:rsidP="00B3007A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aps/>
          <w:color w:val="000000"/>
          <w:sz w:val="36"/>
          <w:szCs w:val="36"/>
        </w:rPr>
        <w:t>a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  <w:r>
        <w:rPr>
          <w:rFonts w:cs="Arial"/>
          <w:b/>
          <w:bCs/>
          <w:color w:val="000000"/>
          <w:sz w:val="36"/>
          <w:szCs w:val="36"/>
        </w:rPr>
        <w:t>E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</w:p>
    <w:p w14:paraId="217C22F0" w14:textId="77777777" w:rsidR="00B3007A" w:rsidRDefault="00B3007A" w:rsidP="00B3007A">
      <w:pPr>
        <w:rPr>
          <w:color w:val="000000"/>
          <w:sz w:val="24"/>
        </w:rPr>
      </w:pPr>
    </w:p>
    <w:p w14:paraId="32550BEF" w14:textId="77777777" w:rsidR="00B3007A" w:rsidRPr="00924445" w:rsidRDefault="00B3007A" w:rsidP="00B3007A">
      <w:pPr>
        <w:rPr>
          <w:color w:val="000000"/>
          <w:sz w:val="24"/>
        </w:rPr>
      </w:pPr>
    </w:p>
    <w:p w14:paraId="49CF1E47" w14:textId="77777777" w:rsidR="00B3007A" w:rsidRDefault="00B3007A" w:rsidP="00B3007A">
      <w:pPr>
        <w:ind w:firstLine="284"/>
        <w:rPr>
          <w:sz w:val="24"/>
        </w:rPr>
      </w:pPr>
    </w:p>
    <w:p w14:paraId="29C97850" w14:textId="40E06C15" w:rsidR="005D28A6" w:rsidRDefault="005D28A6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sz w:val="24"/>
        </w:rPr>
      </w:pPr>
      <w:r>
        <w:rPr>
          <w:sz w:val="24"/>
        </w:rPr>
        <w:br w:type="page"/>
      </w:r>
    </w:p>
    <w:p w14:paraId="7C9F2FB3" w14:textId="77777777" w:rsidR="00B3007A" w:rsidRPr="00EC2497" w:rsidRDefault="00B3007A" w:rsidP="00B3007A">
      <w:pPr>
        <w:ind w:firstLine="284"/>
        <w:rPr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Pr="005D28A6" w:rsidRDefault="007310CD" w:rsidP="00B60256">
          <w:pPr>
            <w:pStyle w:val="En-ttedetabledesmatires"/>
            <w:rPr>
              <w:rFonts w:ascii="Arial" w:hAnsi="Arial" w:cs="Arial"/>
            </w:rPr>
          </w:pPr>
          <w:r w:rsidRPr="005D28A6">
            <w:rPr>
              <w:rFonts w:ascii="Arial" w:hAnsi="Arial" w:cs="Arial"/>
            </w:rPr>
            <w:t>Table des matières</w:t>
          </w:r>
        </w:p>
        <w:p w14:paraId="72941F02" w14:textId="0DDA12B3" w:rsidR="0038213C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6859593" w:history="1">
            <w:r w:rsidR="0038213C" w:rsidRPr="007C3E2C">
              <w:rPr>
                <w:rStyle w:val="Lienhypertexte"/>
              </w:rPr>
              <w:t>1.</w:t>
            </w:r>
            <w:r w:rsidR="0038213C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8213C" w:rsidRPr="007C3E2C">
              <w:rPr>
                <w:rStyle w:val="Lienhypertexte"/>
              </w:rPr>
              <w:t>Identifiant</w:t>
            </w:r>
            <w:r w:rsidR="0038213C">
              <w:rPr>
                <w:webHidden/>
              </w:rPr>
              <w:tab/>
            </w:r>
            <w:r w:rsidR="0038213C">
              <w:rPr>
                <w:webHidden/>
              </w:rPr>
              <w:fldChar w:fldCharType="begin"/>
            </w:r>
            <w:r w:rsidR="0038213C">
              <w:rPr>
                <w:webHidden/>
              </w:rPr>
              <w:instrText xml:space="preserve"> PAGEREF _Toc166859593 \h </w:instrText>
            </w:r>
            <w:r w:rsidR="0038213C">
              <w:rPr>
                <w:webHidden/>
              </w:rPr>
            </w:r>
            <w:r w:rsidR="0038213C">
              <w:rPr>
                <w:webHidden/>
              </w:rPr>
              <w:fldChar w:fldCharType="separate"/>
            </w:r>
            <w:r w:rsidR="0038213C">
              <w:rPr>
                <w:webHidden/>
              </w:rPr>
              <w:t>3</w:t>
            </w:r>
            <w:r w:rsidR="0038213C">
              <w:rPr>
                <w:webHidden/>
              </w:rPr>
              <w:fldChar w:fldCharType="end"/>
            </w:r>
          </w:hyperlink>
        </w:p>
        <w:p w14:paraId="377689C9" w14:textId="43CADA5C" w:rsidR="0038213C" w:rsidRDefault="005D28A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6859594" w:history="1">
            <w:r w:rsidR="0038213C" w:rsidRPr="007C3E2C">
              <w:rPr>
                <w:rStyle w:val="Lienhypertexte"/>
                <w:rFonts w:eastAsia="Gill Sans MT"/>
              </w:rPr>
              <w:t>1.</w:t>
            </w:r>
            <w:r w:rsidR="0038213C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8213C" w:rsidRPr="007C3E2C">
              <w:rPr>
                <w:rStyle w:val="Lienhypertexte"/>
                <w:rFonts w:eastAsia="Gill Sans MT"/>
              </w:rPr>
              <w:t>Dispositions générales</w:t>
            </w:r>
            <w:r w:rsidR="0038213C">
              <w:rPr>
                <w:webHidden/>
              </w:rPr>
              <w:tab/>
            </w:r>
            <w:r w:rsidR="0038213C">
              <w:rPr>
                <w:webHidden/>
              </w:rPr>
              <w:fldChar w:fldCharType="begin"/>
            </w:r>
            <w:r w:rsidR="0038213C">
              <w:rPr>
                <w:webHidden/>
              </w:rPr>
              <w:instrText xml:space="preserve"> PAGEREF _Toc166859594 \h </w:instrText>
            </w:r>
            <w:r w:rsidR="0038213C">
              <w:rPr>
                <w:webHidden/>
              </w:rPr>
            </w:r>
            <w:r w:rsidR="0038213C">
              <w:rPr>
                <w:webHidden/>
              </w:rPr>
              <w:fldChar w:fldCharType="separate"/>
            </w:r>
            <w:r w:rsidR="0038213C">
              <w:rPr>
                <w:webHidden/>
              </w:rPr>
              <w:t>4</w:t>
            </w:r>
            <w:r w:rsidR="0038213C">
              <w:rPr>
                <w:webHidden/>
              </w:rPr>
              <w:fldChar w:fldCharType="end"/>
            </w:r>
          </w:hyperlink>
        </w:p>
        <w:p w14:paraId="5990B9D0" w14:textId="7AE16BDB" w:rsidR="0038213C" w:rsidRDefault="005D28A6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6859595" w:history="1">
            <w:r w:rsidR="0038213C" w:rsidRPr="007C3E2C">
              <w:rPr>
                <w:rStyle w:val="Lienhypertexte"/>
              </w:rPr>
              <w:t>1.1</w:t>
            </w:r>
            <w:r w:rsidR="0038213C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8213C" w:rsidRPr="007C3E2C">
              <w:rPr>
                <w:rStyle w:val="Lienhypertexte"/>
              </w:rPr>
              <w:t>Objet</w:t>
            </w:r>
            <w:r w:rsidR="0038213C">
              <w:rPr>
                <w:webHidden/>
              </w:rPr>
              <w:tab/>
            </w:r>
            <w:r w:rsidR="0038213C">
              <w:rPr>
                <w:webHidden/>
              </w:rPr>
              <w:fldChar w:fldCharType="begin"/>
            </w:r>
            <w:r w:rsidR="0038213C">
              <w:rPr>
                <w:webHidden/>
              </w:rPr>
              <w:instrText xml:space="preserve"> PAGEREF _Toc166859595 \h </w:instrText>
            </w:r>
            <w:r w:rsidR="0038213C">
              <w:rPr>
                <w:webHidden/>
              </w:rPr>
            </w:r>
            <w:r w:rsidR="0038213C">
              <w:rPr>
                <w:webHidden/>
              </w:rPr>
              <w:fldChar w:fldCharType="separate"/>
            </w:r>
            <w:r w:rsidR="0038213C">
              <w:rPr>
                <w:webHidden/>
              </w:rPr>
              <w:t>4</w:t>
            </w:r>
            <w:r w:rsidR="0038213C">
              <w:rPr>
                <w:webHidden/>
              </w:rPr>
              <w:fldChar w:fldCharType="end"/>
            </w:r>
          </w:hyperlink>
        </w:p>
        <w:p w14:paraId="20353994" w14:textId="14DCB703" w:rsidR="0038213C" w:rsidRDefault="005D28A6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6859596" w:history="1">
            <w:r w:rsidR="0038213C" w:rsidRPr="007C3E2C">
              <w:rPr>
                <w:rStyle w:val="Lienhypertexte"/>
              </w:rPr>
              <w:t>1.2</w:t>
            </w:r>
            <w:r w:rsidR="0038213C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8213C" w:rsidRPr="007C3E2C">
              <w:rPr>
                <w:rStyle w:val="Lienhypertexte"/>
              </w:rPr>
              <w:t>Mode de passation</w:t>
            </w:r>
            <w:r w:rsidR="0038213C">
              <w:rPr>
                <w:webHidden/>
              </w:rPr>
              <w:tab/>
            </w:r>
            <w:r w:rsidR="0038213C">
              <w:rPr>
                <w:webHidden/>
              </w:rPr>
              <w:fldChar w:fldCharType="begin"/>
            </w:r>
            <w:r w:rsidR="0038213C">
              <w:rPr>
                <w:webHidden/>
              </w:rPr>
              <w:instrText xml:space="preserve"> PAGEREF _Toc166859596 \h </w:instrText>
            </w:r>
            <w:r w:rsidR="0038213C">
              <w:rPr>
                <w:webHidden/>
              </w:rPr>
            </w:r>
            <w:r w:rsidR="0038213C">
              <w:rPr>
                <w:webHidden/>
              </w:rPr>
              <w:fldChar w:fldCharType="separate"/>
            </w:r>
            <w:r w:rsidR="0038213C">
              <w:rPr>
                <w:webHidden/>
              </w:rPr>
              <w:t>4</w:t>
            </w:r>
            <w:r w:rsidR="0038213C">
              <w:rPr>
                <w:webHidden/>
              </w:rPr>
              <w:fldChar w:fldCharType="end"/>
            </w:r>
          </w:hyperlink>
        </w:p>
        <w:p w14:paraId="34EEB483" w14:textId="6AC9B763" w:rsidR="0038213C" w:rsidRDefault="005D28A6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6859597" w:history="1">
            <w:r w:rsidR="0038213C" w:rsidRPr="007C3E2C">
              <w:rPr>
                <w:rStyle w:val="Lienhypertexte"/>
              </w:rPr>
              <w:t>1.3</w:t>
            </w:r>
            <w:r w:rsidR="0038213C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8213C" w:rsidRPr="007C3E2C">
              <w:rPr>
                <w:rStyle w:val="Lienhypertexte"/>
              </w:rPr>
              <w:t>Forme du marché</w:t>
            </w:r>
            <w:r w:rsidR="0038213C">
              <w:rPr>
                <w:webHidden/>
              </w:rPr>
              <w:tab/>
            </w:r>
            <w:r w:rsidR="0038213C">
              <w:rPr>
                <w:webHidden/>
              </w:rPr>
              <w:fldChar w:fldCharType="begin"/>
            </w:r>
            <w:r w:rsidR="0038213C">
              <w:rPr>
                <w:webHidden/>
              </w:rPr>
              <w:instrText xml:space="preserve"> PAGEREF _Toc166859597 \h </w:instrText>
            </w:r>
            <w:r w:rsidR="0038213C">
              <w:rPr>
                <w:webHidden/>
              </w:rPr>
            </w:r>
            <w:r w:rsidR="0038213C">
              <w:rPr>
                <w:webHidden/>
              </w:rPr>
              <w:fldChar w:fldCharType="separate"/>
            </w:r>
            <w:r w:rsidR="0038213C">
              <w:rPr>
                <w:webHidden/>
              </w:rPr>
              <w:t>4</w:t>
            </w:r>
            <w:r w:rsidR="0038213C">
              <w:rPr>
                <w:webHidden/>
              </w:rPr>
              <w:fldChar w:fldCharType="end"/>
            </w:r>
          </w:hyperlink>
        </w:p>
        <w:p w14:paraId="448FE5F3" w14:textId="0269C05C" w:rsidR="0038213C" w:rsidRDefault="005D28A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6859598" w:history="1">
            <w:r w:rsidR="0038213C" w:rsidRPr="007C3E2C">
              <w:rPr>
                <w:rStyle w:val="Lienhypertexte"/>
              </w:rPr>
              <w:t>2.</w:t>
            </w:r>
            <w:r w:rsidR="0038213C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8213C" w:rsidRPr="007C3E2C">
              <w:rPr>
                <w:rStyle w:val="Lienhypertexte"/>
              </w:rPr>
              <w:t>Engagement du candidat</w:t>
            </w:r>
            <w:r w:rsidR="0038213C">
              <w:rPr>
                <w:webHidden/>
              </w:rPr>
              <w:tab/>
            </w:r>
            <w:r w:rsidR="0038213C">
              <w:rPr>
                <w:webHidden/>
              </w:rPr>
              <w:fldChar w:fldCharType="begin"/>
            </w:r>
            <w:r w:rsidR="0038213C">
              <w:rPr>
                <w:webHidden/>
              </w:rPr>
              <w:instrText xml:space="preserve"> PAGEREF _Toc166859598 \h </w:instrText>
            </w:r>
            <w:r w:rsidR="0038213C">
              <w:rPr>
                <w:webHidden/>
              </w:rPr>
            </w:r>
            <w:r w:rsidR="0038213C">
              <w:rPr>
                <w:webHidden/>
              </w:rPr>
              <w:fldChar w:fldCharType="separate"/>
            </w:r>
            <w:r w:rsidR="0038213C">
              <w:rPr>
                <w:webHidden/>
              </w:rPr>
              <w:t>4</w:t>
            </w:r>
            <w:r w:rsidR="0038213C">
              <w:rPr>
                <w:webHidden/>
              </w:rPr>
              <w:fldChar w:fldCharType="end"/>
            </w:r>
          </w:hyperlink>
        </w:p>
        <w:p w14:paraId="5F756561" w14:textId="3C0F0B09" w:rsidR="0038213C" w:rsidRDefault="005D28A6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6859599" w:history="1">
            <w:r w:rsidR="0038213C" w:rsidRPr="007C3E2C">
              <w:rPr>
                <w:rStyle w:val="Lienhypertexte"/>
              </w:rPr>
              <w:t>2.1</w:t>
            </w:r>
            <w:r w:rsidR="0038213C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8213C" w:rsidRPr="007C3E2C">
              <w:rPr>
                <w:rStyle w:val="Lienhypertexte"/>
              </w:rPr>
              <w:t>En tant que candidat seul</w:t>
            </w:r>
            <w:r w:rsidR="0038213C">
              <w:rPr>
                <w:webHidden/>
              </w:rPr>
              <w:tab/>
            </w:r>
            <w:r w:rsidR="0038213C">
              <w:rPr>
                <w:webHidden/>
              </w:rPr>
              <w:fldChar w:fldCharType="begin"/>
            </w:r>
            <w:r w:rsidR="0038213C">
              <w:rPr>
                <w:webHidden/>
              </w:rPr>
              <w:instrText xml:space="preserve"> PAGEREF _Toc166859599 \h </w:instrText>
            </w:r>
            <w:r w:rsidR="0038213C">
              <w:rPr>
                <w:webHidden/>
              </w:rPr>
            </w:r>
            <w:r w:rsidR="0038213C">
              <w:rPr>
                <w:webHidden/>
              </w:rPr>
              <w:fldChar w:fldCharType="separate"/>
            </w:r>
            <w:r w:rsidR="0038213C">
              <w:rPr>
                <w:webHidden/>
              </w:rPr>
              <w:t>4</w:t>
            </w:r>
            <w:r w:rsidR="0038213C">
              <w:rPr>
                <w:webHidden/>
              </w:rPr>
              <w:fldChar w:fldCharType="end"/>
            </w:r>
          </w:hyperlink>
        </w:p>
        <w:p w14:paraId="35BF2CBB" w14:textId="0537CB55" w:rsidR="0038213C" w:rsidRDefault="005D28A6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6859600" w:history="1">
            <w:r w:rsidR="0038213C" w:rsidRPr="007C3E2C">
              <w:rPr>
                <w:rStyle w:val="Lienhypertexte"/>
              </w:rPr>
              <w:t>2.2</w:t>
            </w:r>
            <w:r w:rsidR="0038213C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8213C" w:rsidRPr="007C3E2C">
              <w:rPr>
                <w:rStyle w:val="Lienhypertexte"/>
              </w:rPr>
              <w:t>En tant que groupement</w:t>
            </w:r>
            <w:r w:rsidR="0038213C">
              <w:rPr>
                <w:webHidden/>
              </w:rPr>
              <w:tab/>
            </w:r>
            <w:r w:rsidR="0038213C">
              <w:rPr>
                <w:webHidden/>
              </w:rPr>
              <w:fldChar w:fldCharType="begin"/>
            </w:r>
            <w:r w:rsidR="0038213C">
              <w:rPr>
                <w:webHidden/>
              </w:rPr>
              <w:instrText xml:space="preserve"> PAGEREF _Toc166859600 \h </w:instrText>
            </w:r>
            <w:r w:rsidR="0038213C">
              <w:rPr>
                <w:webHidden/>
              </w:rPr>
            </w:r>
            <w:r w:rsidR="0038213C">
              <w:rPr>
                <w:webHidden/>
              </w:rPr>
              <w:fldChar w:fldCharType="separate"/>
            </w:r>
            <w:r w:rsidR="0038213C">
              <w:rPr>
                <w:webHidden/>
              </w:rPr>
              <w:t>5</w:t>
            </w:r>
            <w:r w:rsidR="0038213C">
              <w:rPr>
                <w:webHidden/>
              </w:rPr>
              <w:fldChar w:fldCharType="end"/>
            </w:r>
          </w:hyperlink>
        </w:p>
        <w:p w14:paraId="0223CA65" w14:textId="34300F74" w:rsidR="0038213C" w:rsidRDefault="005D28A6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6859601" w:history="1">
            <w:r w:rsidR="0038213C" w:rsidRPr="007C3E2C">
              <w:rPr>
                <w:rStyle w:val="Lienhypertexte"/>
                <w:noProof/>
              </w:rPr>
              <w:t>2.2.1 Mandataire</w:t>
            </w:r>
            <w:r w:rsidR="0038213C">
              <w:rPr>
                <w:noProof/>
                <w:webHidden/>
              </w:rPr>
              <w:tab/>
            </w:r>
            <w:r w:rsidR="0038213C">
              <w:rPr>
                <w:noProof/>
                <w:webHidden/>
              </w:rPr>
              <w:fldChar w:fldCharType="begin"/>
            </w:r>
            <w:r w:rsidR="0038213C">
              <w:rPr>
                <w:noProof/>
                <w:webHidden/>
              </w:rPr>
              <w:instrText xml:space="preserve"> PAGEREF _Toc166859601 \h </w:instrText>
            </w:r>
            <w:r w:rsidR="0038213C">
              <w:rPr>
                <w:noProof/>
                <w:webHidden/>
              </w:rPr>
            </w:r>
            <w:r w:rsidR="0038213C">
              <w:rPr>
                <w:noProof/>
                <w:webHidden/>
              </w:rPr>
              <w:fldChar w:fldCharType="separate"/>
            </w:r>
            <w:r w:rsidR="0038213C">
              <w:rPr>
                <w:noProof/>
                <w:webHidden/>
              </w:rPr>
              <w:t>5</w:t>
            </w:r>
            <w:r w:rsidR="0038213C">
              <w:rPr>
                <w:noProof/>
                <w:webHidden/>
              </w:rPr>
              <w:fldChar w:fldCharType="end"/>
            </w:r>
          </w:hyperlink>
        </w:p>
        <w:p w14:paraId="32182A9B" w14:textId="03FDFD7F" w:rsidR="0038213C" w:rsidRDefault="005D28A6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6859602" w:history="1">
            <w:r w:rsidR="0038213C" w:rsidRPr="007C3E2C">
              <w:rPr>
                <w:rStyle w:val="Lienhypertexte"/>
                <w:noProof/>
              </w:rPr>
              <w:t>2.2.2 Membres du groupement</w:t>
            </w:r>
            <w:r w:rsidR="0038213C">
              <w:rPr>
                <w:noProof/>
                <w:webHidden/>
              </w:rPr>
              <w:tab/>
            </w:r>
            <w:r w:rsidR="0038213C">
              <w:rPr>
                <w:noProof/>
                <w:webHidden/>
              </w:rPr>
              <w:fldChar w:fldCharType="begin"/>
            </w:r>
            <w:r w:rsidR="0038213C">
              <w:rPr>
                <w:noProof/>
                <w:webHidden/>
              </w:rPr>
              <w:instrText xml:space="preserve"> PAGEREF _Toc166859602 \h </w:instrText>
            </w:r>
            <w:r w:rsidR="0038213C">
              <w:rPr>
                <w:noProof/>
                <w:webHidden/>
              </w:rPr>
            </w:r>
            <w:r w:rsidR="0038213C">
              <w:rPr>
                <w:noProof/>
                <w:webHidden/>
              </w:rPr>
              <w:fldChar w:fldCharType="separate"/>
            </w:r>
            <w:r w:rsidR="0038213C">
              <w:rPr>
                <w:noProof/>
                <w:webHidden/>
              </w:rPr>
              <w:t>6</w:t>
            </w:r>
            <w:r w:rsidR="0038213C">
              <w:rPr>
                <w:noProof/>
                <w:webHidden/>
              </w:rPr>
              <w:fldChar w:fldCharType="end"/>
            </w:r>
          </w:hyperlink>
        </w:p>
        <w:p w14:paraId="642752B4" w14:textId="3E27F5CF" w:rsidR="0038213C" w:rsidRDefault="005D28A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6859603" w:history="1">
            <w:r w:rsidR="0038213C" w:rsidRPr="007C3E2C">
              <w:rPr>
                <w:rStyle w:val="Lienhypertexte"/>
              </w:rPr>
              <w:t>3.</w:t>
            </w:r>
            <w:r w:rsidR="0038213C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8213C" w:rsidRPr="007C3E2C">
              <w:rPr>
                <w:rStyle w:val="Lienhypertexte"/>
              </w:rPr>
              <w:t>Paiement</w:t>
            </w:r>
            <w:r w:rsidR="0038213C">
              <w:rPr>
                <w:webHidden/>
              </w:rPr>
              <w:tab/>
            </w:r>
            <w:r w:rsidR="0038213C">
              <w:rPr>
                <w:webHidden/>
              </w:rPr>
              <w:fldChar w:fldCharType="begin"/>
            </w:r>
            <w:r w:rsidR="0038213C">
              <w:rPr>
                <w:webHidden/>
              </w:rPr>
              <w:instrText xml:space="preserve"> PAGEREF _Toc166859603 \h </w:instrText>
            </w:r>
            <w:r w:rsidR="0038213C">
              <w:rPr>
                <w:webHidden/>
              </w:rPr>
            </w:r>
            <w:r w:rsidR="0038213C">
              <w:rPr>
                <w:webHidden/>
              </w:rPr>
              <w:fldChar w:fldCharType="separate"/>
            </w:r>
            <w:r w:rsidR="0038213C">
              <w:rPr>
                <w:webHidden/>
              </w:rPr>
              <w:t>8</w:t>
            </w:r>
            <w:r w:rsidR="0038213C">
              <w:rPr>
                <w:webHidden/>
              </w:rPr>
              <w:fldChar w:fldCharType="end"/>
            </w:r>
          </w:hyperlink>
        </w:p>
        <w:p w14:paraId="539C9E6D" w14:textId="78F3DF23" w:rsidR="0038213C" w:rsidRDefault="005D28A6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6859604" w:history="1">
            <w:r w:rsidR="0038213C" w:rsidRPr="007C3E2C">
              <w:rPr>
                <w:rStyle w:val="Lienhypertexte"/>
              </w:rPr>
              <w:t>3.1</w:t>
            </w:r>
            <w:r w:rsidR="0038213C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8213C" w:rsidRPr="007C3E2C">
              <w:rPr>
                <w:rStyle w:val="Lienhypertexte"/>
              </w:rPr>
              <w:t>Prestataire unique</w:t>
            </w:r>
            <w:r w:rsidR="0038213C">
              <w:rPr>
                <w:webHidden/>
              </w:rPr>
              <w:tab/>
            </w:r>
            <w:r w:rsidR="0038213C">
              <w:rPr>
                <w:webHidden/>
              </w:rPr>
              <w:fldChar w:fldCharType="begin"/>
            </w:r>
            <w:r w:rsidR="0038213C">
              <w:rPr>
                <w:webHidden/>
              </w:rPr>
              <w:instrText xml:space="preserve"> PAGEREF _Toc166859604 \h </w:instrText>
            </w:r>
            <w:r w:rsidR="0038213C">
              <w:rPr>
                <w:webHidden/>
              </w:rPr>
            </w:r>
            <w:r w:rsidR="0038213C">
              <w:rPr>
                <w:webHidden/>
              </w:rPr>
              <w:fldChar w:fldCharType="separate"/>
            </w:r>
            <w:r w:rsidR="0038213C">
              <w:rPr>
                <w:webHidden/>
              </w:rPr>
              <w:t>8</w:t>
            </w:r>
            <w:r w:rsidR="0038213C">
              <w:rPr>
                <w:webHidden/>
              </w:rPr>
              <w:fldChar w:fldCharType="end"/>
            </w:r>
          </w:hyperlink>
        </w:p>
        <w:p w14:paraId="3A76B009" w14:textId="1A9E75E9" w:rsidR="0038213C" w:rsidRDefault="005D28A6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6859605" w:history="1">
            <w:r w:rsidR="0038213C" w:rsidRPr="007C3E2C">
              <w:rPr>
                <w:rStyle w:val="Lienhypertexte"/>
              </w:rPr>
              <w:t>3.2</w:t>
            </w:r>
            <w:r w:rsidR="0038213C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8213C" w:rsidRPr="007C3E2C">
              <w:rPr>
                <w:rStyle w:val="Lienhypertexte"/>
              </w:rPr>
              <w:t>Groupement</w:t>
            </w:r>
            <w:r w:rsidR="0038213C">
              <w:rPr>
                <w:webHidden/>
              </w:rPr>
              <w:tab/>
            </w:r>
            <w:r w:rsidR="0038213C">
              <w:rPr>
                <w:webHidden/>
              </w:rPr>
              <w:fldChar w:fldCharType="begin"/>
            </w:r>
            <w:r w:rsidR="0038213C">
              <w:rPr>
                <w:webHidden/>
              </w:rPr>
              <w:instrText xml:space="preserve"> PAGEREF _Toc166859605 \h </w:instrText>
            </w:r>
            <w:r w:rsidR="0038213C">
              <w:rPr>
                <w:webHidden/>
              </w:rPr>
            </w:r>
            <w:r w:rsidR="0038213C">
              <w:rPr>
                <w:webHidden/>
              </w:rPr>
              <w:fldChar w:fldCharType="separate"/>
            </w:r>
            <w:r w:rsidR="0038213C">
              <w:rPr>
                <w:webHidden/>
              </w:rPr>
              <w:t>8</w:t>
            </w:r>
            <w:r w:rsidR="0038213C">
              <w:rPr>
                <w:webHidden/>
              </w:rPr>
              <w:fldChar w:fldCharType="end"/>
            </w:r>
          </w:hyperlink>
        </w:p>
        <w:p w14:paraId="764C2D72" w14:textId="26F296F1" w:rsidR="0038213C" w:rsidRDefault="005D28A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6859606" w:history="1">
            <w:r w:rsidR="0038213C" w:rsidRPr="007C3E2C">
              <w:rPr>
                <w:rStyle w:val="Lienhypertexte"/>
              </w:rPr>
              <w:t>4.</w:t>
            </w:r>
            <w:r w:rsidR="0038213C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8213C" w:rsidRPr="007C3E2C">
              <w:rPr>
                <w:rStyle w:val="Lienhypertexte"/>
              </w:rPr>
              <w:t>Avance</w:t>
            </w:r>
            <w:r w:rsidR="0038213C">
              <w:rPr>
                <w:webHidden/>
              </w:rPr>
              <w:tab/>
            </w:r>
            <w:r w:rsidR="0038213C">
              <w:rPr>
                <w:webHidden/>
              </w:rPr>
              <w:fldChar w:fldCharType="begin"/>
            </w:r>
            <w:r w:rsidR="0038213C">
              <w:rPr>
                <w:webHidden/>
              </w:rPr>
              <w:instrText xml:space="preserve"> PAGEREF _Toc166859606 \h </w:instrText>
            </w:r>
            <w:r w:rsidR="0038213C">
              <w:rPr>
                <w:webHidden/>
              </w:rPr>
            </w:r>
            <w:r w:rsidR="0038213C">
              <w:rPr>
                <w:webHidden/>
              </w:rPr>
              <w:fldChar w:fldCharType="separate"/>
            </w:r>
            <w:r w:rsidR="0038213C">
              <w:rPr>
                <w:webHidden/>
              </w:rPr>
              <w:t>9</w:t>
            </w:r>
            <w:r w:rsidR="0038213C">
              <w:rPr>
                <w:webHidden/>
              </w:rPr>
              <w:fldChar w:fldCharType="end"/>
            </w:r>
          </w:hyperlink>
        </w:p>
        <w:p w14:paraId="637868FF" w14:textId="7F3DB25A" w:rsidR="0038213C" w:rsidRDefault="005D28A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6859607" w:history="1">
            <w:r w:rsidR="0038213C" w:rsidRPr="007C3E2C">
              <w:rPr>
                <w:rStyle w:val="Lienhypertexte"/>
              </w:rPr>
              <w:t>5.</w:t>
            </w:r>
            <w:r w:rsidR="0038213C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8213C" w:rsidRPr="007C3E2C">
              <w:rPr>
                <w:rStyle w:val="Lienhypertexte"/>
              </w:rPr>
              <w:t>Signature</w:t>
            </w:r>
            <w:r w:rsidR="0038213C">
              <w:rPr>
                <w:webHidden/>
              </w:rPr>
              <w:tab/>
            </w:r>
            <w:r w:rsidR="0038213C">
              <w:rPr>
                <w:webHidden/>
              </w:rPr>
              <w:fldChar w:fldCharType="begin"/>
            </w:r>
            <w:r w:rsidR="0038213C">
              <w:rPr>
                <w:webHidden/>
              </w:rPr>
              <w:instrText xml:space="preserve"> PAGEREF _Toc166859607 \h </w:instrText>
            </w:r>
            <w:r w:rsidR="0038213C">
              <w:rPr>
                <w:webHidden/>
              </w:rPr>
            </w:r>
            <w:r w:rsidR="0038213C">
              <w:rPr>
                <w:webHidden/>
              </w:rPr>
              <w:fldChar w:fldCharType="separate"/>
            </w:r>
            <w:r w:rsidR="0038213C">
              <w:rPr>
                <w:webHidden/>
              </w:rPr>
              <w:t>9</w:t>
            </w:r>
            <w:r w:rsidR="0038213C">
              <w:rPr>
                <w:webHidden/>
              </w:rPr>
              <w:fldChar w:fldCharType="end"/>
            </w:r>
          </w:hyperlink>
        </w:p>
        <w:p w14:paraId="1D60DEC6" w14:textId="1CDBD5B3" w:rsidR="0038213C" w:rsidRDefault="005D28A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6859608" w:history="1">
            <w:r w:rsidR="0038213C" w:rsidRPr="007C3E2C">
              <w:rPr>
                <w:rStyle w:val="Lienhypertexte"/>
              </w:rPr>
              <w:t>6.</w:t>
            </w:r>
            <w:r w:rsidR="0038213C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8213C" w:rsidRPr="007C3E2C">
              <w:rPr>
                <w:rStyle w:val="Lienhypertexte"/>
              </w:rPr>
              <w:t>Acceptation de l’offre par le Pouvoir Adjudicateur</w:t>
            </w:r>
            <w:r w:rsidR="0038213C">
              <w:rPr>
                <w:webHidden/>
              </w:rPr>
              <w:tab/>
            </w:r>
            <w:r w:rsidR="0038213C">
              <w:rPr>
                <w:webHidden/>
              </w:rPr>
              <w:fldChar w:fldCharType="begin"/>
            </w:r>
            <w:r w:rsidR="0038213C">
              <w:rPr>
                <w:webHidden/>
              </w:rPr>
              <w:instrText xml:space="preserve"> PAGEREF _Toc166859608 \h </w:instrText>
            </w:r>
            <w:r w:rsidR="0038213C">
              <w:rPr>
                <w:webHidden/>
              </w:rPr>
            </w:r>
            <w:r w:rsidR="0038213C">
              <w:rPr>
                <w:webHidden/>
              </w:rPr>
              <w:fldChar w:fldCharType="separate"/>
            </w:r>
            <w:r w:rsidR="0038213C">
              <w:rPr>
                <w:webHidden/>
              </w:rPr>
              <w:t>10</w:t>
            </w:r>
            <w:r w:rsidR="0038213C">
              <w:rPr>
                <w:webHidden/>
              </w:rPr>
              <w:fldChar w:fldCharType="end"/>
            </w:r>
          </w:hyperlink>
        </w:p>
        <w:p w14:paraId="284F0721" w14:textId="00CEC05C" w:rsidR="0038213C" w:rsidRDefault="005D28A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6859609" w:history="1">
            <w:r w:rsidR="0038213C" w:rsidRPr="007C3E2C">
              <w:rPr>
                <w:rStyle w:val="Lienhypertexte"/>
              </w:rPr>
              <w:t>Annexe n°1 : Nantissement ou cession de créances</w:t>
            </w:r>
            <w:r w:rsidR="0038213C">
              <w:rPr>
                <w:webHidden/>
              </w:rPr>
              <w:tab/>
            </w:r>
            <w:r w:rsidR="0038213C">
              <w:rPr>
                <w:webHidden/>
              </w:rPr>
              <w:fldChar w:fldCharType="begin"/>
            </w:r>
            <w:r w:rsidR="0038213C">
              <w:rPr>
                <w:webHidden/>
              </w:rPr>
              <w:instrText xml:space="preserve"> PAGEREF _Toc166859609 \h </w:instrText>
            </w:r>
            <w:r w:rsidR="0038213C">
              <w:rPr>
                <w:webHidden/>
              </w:rPr>
            </w:r>
            <w:r w:rsidR="0038213C">
              <w:rPr>
                <w:webHidden/>
              </w:rPr>
              <w:fldChar w:fldCharType="separate"/>
            </w:r>
            <w:r w:rsidR="0038213C">
              <w:rPr>
                <w:webHidden/>
              </w:rPr>
              <w:t>11</w:t>
            </w:r>
            <w:r w:rsidR="0038213C">
              <w:rPr>
                <w:webHidden/>
              </w:rPr>
              <w:fldChar w:fldCharType="end"/>
            </w:r>
          </w:hyperlink>
        </w:p>
        <w:p w14:paraId="5C479280" w14:textId="7AD1557A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A6ABA64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4" w:name="_Toc97645099"/>
      <w:bookmarkStart w:id="5" w:name="_Hlk104974280"/>
      <w:bookmarkEnd w:id="2"/>
      <w:r>
        <w:br w:type="page"/>
      </w:r>
    </w:p>
    <w:bookmarkEnd w:id="4"/>
    <w:bookmarkEnd w:id="5"/>
    <w:p w14:paraId="017E0F6D" w14:textId="77777777" w:rsidR="0051148A" w:rsidRDefault="0051148A" w:rsidP="0051148A"/>
    <w:p w14:paraId="2F49F5BF" w14:textId="77777777" w:rsidR="0051148A" w:rsidRDefault="0051148A" w:rsidP="0051148A"/>
    <w:p w14:paraId="2251CB52" w14:textId="77777777" w:rsidR="0051148A" w:rsidRDefault="0051148A" w:rsidP="0051148A"/>
    <w:p w14:paraId="3BFBDE16" w14:textId="43655A9B" w:rsidR="00A451C1" w:rsidRDefault="005D4312" w:rsidP="000C01D8">
      <w:pPr>
        <w:pStyle w:val="DirectionAchats1Title"/>
      </w:pPr>
      <w:bookmarkStart w:id="6" w:name="_Toc166859593"/>
      <w:proofErr w:type="spellStart"/>
      <w:r>
        <w:t>Identifiant</w:t>
      </w:r>
      <w:bookmarkEnd w:id="6"/>
      <w:proofErr w:type="spellEnd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  <w:bookmarkStart w:id="7" w:name="_Toc97645100"/>
      <w:bookmarkStart w:id="8" w:name="_Hlk104974426"/>
    </w:p>
    <w:p w14:paraId="728A8437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66D877F" w14:textId="37D4549C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Jean</w:t>
      </w:r>
      <w:r w:rsidR="00EB7044">
        <w:rPr>
          <w:b/>
          <w:bCs/>
          <w:sz w:val="24"/>
        </w:rPr>
        <w:t xml:space="preserve"> </w:t>
      </w:r>
      <w:r w:rsidRPr="003D383B">
        <w:rPr>
          <w:b/>
          <w:bCs/>
          <w:sz w:val="24"/>
        </w:rPr>
        <w:t>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</w:pPr>
      <w:r w:rsidRPr="00BA35EF">
        <w:t>5 allées Antonio Machado</w:t>
      </w:r>
    </w:p>
    <w:p w14:paraId="761F1451" w14:textId="3FA78C2D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46C3A9ED" w14:textId="123AD8EC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2E138C8" w14:textId="77777777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>Représentant du Pouvoir Adjudicateur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19077723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5D4312">
        <w:rPr>
          <w:color w:val="000000"/>
          <w:szCs w:val="20"/>
        </w:rPr>
        <w:t>L</w:t>
      </w:r>
      <w:r w:rsidR="006C1701">
        <w:rPr>
          <w:color w:val="000000"/>
          <w:szCs w:val="20"/>
        </w:rPr>
        <w:t>a</w:t>
      </w:r>
      <w:r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Pr="005D4312">
        <w:rPr>
          <w:color w:val="000000"/>
          <w:szCs w:val="20"/>
        </w:rPr>
        <w:t xml:space="preserve"> de l’Université Toulouse </w:t>
      </w:r>
      <w:r w:rsidR="00EB7044">
        <w:rPr>
          <w:color w:val="000000"/>
          <w:szCs w:val="20"/>
        </w:rPr>
        <w:t>J</w:t>
      </w:r>
      <w:r w:rsidR="006C1701">
        <w:rPr>
          <w:color w:val="000000"/>
          <w:szCs w:val="20"/>
        </w:rPr>
        <w:t>ean Jaurès</w:t>
      </w:r>
      <w:r w:rsidRPr="005D4312">
        <w:rPr>
          <w:color w:val="000000"/>
          <w:szCs w:val="20"/>
        </w:rPr>
        <w:t xml:space="preserve"> 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C36E767" w14:textId="11D9ED53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BA35EF">
        <w:t>L</w:t>
      </w:r>
      <w:r>
        <w:t>a</w:t>
      </w:r>
      <w:r w:rsidRPr="00BA35EF">
        <w:t xml:space="preserve"> Président</w:t>
      </w:r>
      <w:r>
        <w:t>e</w:t>
      </w:r>
      <w:r w:rsidRPr="00BA35EF">
        <w:t xml:space="preserve"> de l’Université Toulouse Jean</w:t>
      </w:r>
      <w:r w:rsidR="00EB7044">
        <w:t xml:space="preserve"> </w:t>
      </w:r>
      <w:r w:rsidRPr="00BA35EF">
        <w:t>Jaurès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rPr>
          <w:b/>
          <w:i/>
          <w:sz w:val="28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A380ADD" w14:textId="689E28E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 xml:space="preserve">Monsieur l’Agent Comptable </w:t>
      </w:r>
      <w:r w:rsidRPr="00BA35EF">
        <w:t>de l’Université Toulouse Jean Jaurès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7"/>
    <w:bookmarkEnd w:id="8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77777777" w:rsidR="007E5880" w:rsidRPr="007E5880" w:rsidRDefault="007E588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bookmarkStart w:id="9" w:name="_Toc166859594"/>
      <w:r w:rsidRPr="007E5880">
        <w:rPr>
          <w:rFonts w:eastAsia="Gill Sans MT"/>
        </w:rPr>
        <w:lastRenderedPageBreak/>
        <w:t xml:space="preserve">Dispositions </w:t>
      </w:r>
      <w:proofErr w:type="spellStart"/>
      <w:r w:rsidRPr="007E5880">
        <w:rPr>
          <w:rFonts w:eastAsia="Gill Sans MT"/>
        </w:rPr>
        <w:t>générales</w:t>
      </w:r>
      <w:bookmarkEnd w:id="9"/>
      <w:proofErr w:type="spellEnd"/>
    </w:p>
    <w:p w14:paraId="5955CFDB" w14:textId="77777777" w:rsidR="007E5880" w:rsidRPr="00014338" w:rsidRDefault="007E5880" w:rsidP="00014338">
      <w:pPr>
        <w:pStyle w:val="DirectionAchats2Title"/>
      </w:pPr>
      <w:bookmarkStart w:id="10" w:name="_Toc124433053"/>
      <w:bookmarkStart w:id="11" w:name="_Toc166859595"/>
      <w:r w:rsidRPr="00014338">
        <w:t>Objet</w:t>
      </w:r>
      <w:bookmarkEnd w:id="10"/>
      <w:bookmarkEnd w:id="11"/>
    </w:p>
    <w:p w14:paraId="4C13E7B0" w14:textId="0B110D8B" w:rsidR="007E5880" w:rsidRDefault="007E5880" w:rsidP="007E5880">
      <w:r>
        <w:t xml:space="preserve">Le présent Acte d'Engagement concerne </w:t>
      </w:r>
      <w:r w:rsidRPr="00AB2C59">
        <w:rPr>
          <w:szCs w:val="20"/>
        </w:rPr>
        <w:t>l</w:t>
      </w:r>
      <w:r w:rsidR="00376A07">
        <w:rPr>
          <w:szCs w:val="20"/>
        </w:rPr>
        <w:t xml:space="preserve">e </w:t>
      </w:r>
      <w:sdt>
        <w:sdtPr>
          <w:rPr>
            <w:szCs w:val="20"/>
          </w:rPr>
          <w:alias w:val="N° du marché"/>
          <w:tag w:val=""/>
          <w:id w:val="1359548689"/>
          <w:placeholder>
            <w:docPart w:val="07DE72F09D944C42A66D37697E1E0504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5D28A6">
            <w:rPr>
              <w:szCs w:val="20"/>
            </w:rPr>
            <w:t>Marché 2025PATXORD001</w:t>
          </w:r>
        </w:sdtContent>
      </w:sdt>
      <w:r w:rsidR="005D28A6">
        <w:rPr>
          <w:szCs w:val="20"/>
        </w:rPr>
        <w:t> :</w:t>
      </w:r>
      <w:r w:rsidRPr="00690561">
        <w:rPr>
          <w:szCs w:val="20"/>
        </w:rPr>
        <w:t xml:space="preserve"> </w:t>
      </w:r>
      <w:sdt>
        <w:sdtPr>
          <w:rPr>
            <w:szCs w:val="20"/>
          </w:rPr>
          <w:alias w:val="Objet du marché"/>
          <w:tag w:val=""/>
          <w:id w:val="-69122437"/>
          <w:placeholder>
            <w:docPart w:val="6F2F815432E74B7AAA8827E51C31787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D28A6">
            <w:rPr>
              <w:szCs w:val="20"/>
            </w:rPr>
            <w:t>Confortements des superstructures et fondations du bâtiment 7 – Université Toulouse Jean Jaurès – site de Foix</w:t>
          </w:r>
        </w:sdtContent>
      </w:sdt>
      <w:r>
        <w:rPr>
          <w:szCs w:val="20"/>
        </w:rPr>
        <w:t>.</w:t>
      </w:r>
    </w:p>
    <w:p w14:paraId="32AC30B1" w14:textId="77777777" w:rsidR="007E5880" w:rsidRPr="00014338" w:rsidRDefault="007E5880" w:rsidP="00014338">
      <w:pPr>
        <w:pStyle w:val="DirectionAchats2Title"/>
      </w:pPr>
      <w:bookmarkStart w:id="12" w:name="_Toc124433054"/>
      <w:bookmarkStart w:id="13" w:name="_Toc166859596"/>
      <w:r w:rsidRPr="00014338">
        <w:t>Mode de passation</w:t>
      </w:r>
      <w:bookmarkEnd w:id="12"/>
      <w:bookmarkEnd w:id="13"/>
    </w:p>
    <w:p w14:paraId="5D8C1423" w14:textId="1F49F3A3" w:rsidR="00376A07" w:rsidRPr="00602459" w:rsidRDefault="00376A07" w:rsidP="00376A07">
      <w:pPr>
        <w:rPr>
          <w:szCs w:val="20"/>
        </w:rPr>
      </w:pPr>
      <w:bookmarkStart w:id="14" w:name="_Hlk137631834"/>
      <w:bookmarkStart w:id="15" w:name="_Toc124433055"/>
      <w:r w:rsidRPr="00602459">
        <w:t>La procédure de passation utilisée est la procédure adaptée ouverte. Elle est soumise aux dispositions des articles L. 2123-1 et R. 2123-1 1° du Code de la commande publique.</w:t>
      </w:r>
    </w:p>
    <w:p w14:paraId="00B03BBB" w14:textId="5BA4D7AC" w:rsidR="007E5880" w:rsidRDefault="00376A07" w:rsidP="00014338">
      <w:pPr>
        <w:pStyle w:val="DirectionAchats2Title"/>
      </w:pPr>
      <w:bookmarkStart w:id="16" w:name="_Toc166859597"/>
      <w:bookmarkEnd w:id="14"/>
      <w:bookmarkEnd w:id="15"/>
      <w:r>
        <w:t>Forme du marché</w:t>
      </w:r>
      <w:bookmarkEnd w:id="16"/>
    </w:p>
    <w:p w14:paraId="6F571305" w14:textId="77777777" w:rsidR="005D28A6" w:rsidRDefault="005D28A6" w:rsidP="005D28A6">
      <w:bookmarkStart w:id="17" w:name="_Hlk115897753"/>
      <w:bookmarkStart w:id="18" w:name="_Hlk115430243"/>
      <w:r>
        <w:t xml:space="preserve">Le </w:t>
      </w:r>
      <w:proofErr w:type="spellStart"/>
      <w:r>
        <w:t>marché</w:t>
      </w:r>
      <w:proofErr w:type="spellEnd"/>
      <w:r>
        <w:t xml:space="preserve"> </w:t>
      </w:r>
      <w:proofErr w:type="spellStart"/>
      <w:r>
        <w:t>prend</w:t>
      </w:r>
      <w:proofErr w:type="spellEnd"/>
      <w:r>
        <w:t xml:space="preserve"> la </w:t>
      </w:r>
      <w:proofErr w:type="spellStart"/>
      <w:r>
        <w:t>forme</w:t>
      </w:r>
      <w:proofErr w:type="spellEnd"/>
      <w:r>
        <w:t xml:space="preserve"> d’un </w:t>
      </w:r>
      <w:proofErr w:type="spellStart"/>
      <w:r>
        <w:t>marché</w:t>
      </w:r>
      <w:proofErr w:type="spellEnd"/>
      <w:r>
        <w:t xml:space="preserve"> public ordinaire</w:t>
      </w:r>
      <w:r>
        <w:rPr>
          <w:b/>
          <w:bCs/>
        </w:rPr>
        <w:t>.</w:t>
      </w:r>
    </w:p>
    <w:bookmarkEnd w:id="17"/>
    <w:bookmarkEnd w:id="18"/>
    <w:p w14:paraId="30B4E179" w14:textId="263AB13B" w:rsidR="007E5880" w:rsidRDefault="007E5880" w:rsidP="007E5880"/>
    <w:p w14:paraId="34ADE8D8" w14:textId="0ECA7A18" w:rsidR="007E5880" w:rsidRDefault="007E5880" w:rsidP="007E5880"/>
    <w:p w14:paraId="08BA931C" w14:textId="78AA48F9" w:rsidR="007E5880" w:rsidRDefault="007E5880" w:rsidP="007E5880"/>
    <w:p w14:paraId="37BE7450" w14:textId="77777777" w:rsidR="007E5880" w:rsidRDefault="007E5880" w:rsidP="007E5880">
      <w:pPr>
        <w:rPr>
          <w:color w:val="000000"/>
        </w:rPr>
      </w:pPr>
    </w:p>
    <w:p w14:paraId="7B08A929" w14:textId="6504542A" w:rsidR="00103CE3" w:rsidRDefault="005D4312" w:rsidP="000C01D8">
      <w:pPr>
        <w:pStyle w:val="DirectionAchats1Title"/>
      </w:pPr>
      <w:bookmarkStart w:id="19" w:name="_Toc166859598"/>
      <w:r>
        <w:t xml:space="preserve">Engagement du </w:t>
      </w:r>
      <w:proofErr w:type="spellStart"/>
      <w:r w:rsidR="00103CE3">
        <w:t>candidat</w:t>
      </w:r>
      <w:bookmarkEnd w:id="19"/>
      <w:proofErr w:type="spellEnd"/>
    </w:p>
    <w:p w14:paraId="5E8D6D65" w14:textId="1DFD08B4" w:rsidR="00103CE3" w:rsidRDefault="00103CE3" w:rsidP="00014338">
      <w:pPr>
        <w:pStyle w:val="DirectionAchats2Title"/>
      </w:pPr>
      <w:bookmarkStart w:id="20" w:name="_Toc166859599"/>
      <w:r>
        <w:t>En tant que candidat seul</w:t>
      </w:r>
      <w:bookmarkEnd w:id="20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77777777" w:rsidR="00EF4C25" w:rsidRPr="00602459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602459">
              <w:rPr>
                <w:b/>
                <w:sz w:val="22"/>
                <w:szCs w:val="22"/>
              </w:rPr>
              <w:t>Cotraitant 3</w:t>
            </w:r>
          </w:p>
        </w:tc>
      </w:tr>
      <w:tr w:rsidR="00602459" w:rsidRPr="00602459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Pr="00602459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Pr="00602459" w:rsidRDefault="00EF4C25" w:rsidP="009A4116">
            <w:pPr>
              <w:snapToGrid w:val="0"/>
              <w:ind w:firstLine="0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5D28A6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en mon nom personnel</w:t>
            </w:r>
            <w:r w:rsidRPr="00602459">
              <w:rPr>
                <w:sz w:val="22"/>
              </w:rPr>
              <w:t xml:space="preserve"> ou </w:t>
            </w:r>
            <w:r w:rsidRPr="00602459">
              <w:rPr>
                <w:b/>
                <w:sz w:val="22"/>
              </w:rPr>
              <w:t>sous le nom de</w:t>
            </w:r>
            <w:r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Pr="00602459" w:rsidRDefault="00EF4C25" w:rsidP="009A4116">
            <w:pPr>
              <w:snapToGrid w:val="0"/>
            </w:pPr>
          </w:p>
        </w:tc>
      </w:tr>
      <w:tr w:rsidR="00602459" w:rsidRPr="00602459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Pr="00602459" w:rsidRDefault="00EF4C25" w:rsidP="009A4116">
            <w:pPr>
              <w:rPr>
                <w:sz w:val="18"/>
              </w:rPr>
            </w:pPr>
          </w:p>
          <w:p w14:paraId="29147687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Pr="00602459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Pr="00602459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5D28A6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pour le nom et le compte de la Société</w:t>
            </w:r>
            <w:r w:rsidRPr="00602459">
              <w:rPr>
                <w:sz w:val="22"/>
              </w:rPr>
              <w:t xml:space="preserve"> : </w:t>
            </w:r>
            <w:r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Pr="00602459" w:rsidRDefault="00EF4C25" w:rsidP="009A4116">
            <w:pPr>
              <w:rPr>
                <w:sz w:val="18"/>
              </w:rPr>
            </w:pPr>
          </w:p>
          <w:p w14:paraId="6E5DCEA2" w14:textId="77777777" w:rsidR="00EF4C25" w:rsidRPr="00602459" w:rsidRDefault="00EF4C25" w:rsidP="009A4116">
            <w:pPr>
              <w:rPr>
                <w:sz w:val="18"/>
              </w:rPr>
            </w:pPr>
          </w:p>
          <w:p w14:paraId="1FCD0B4C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Pr="00602459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Pr="00602459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Pr="00602459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Pr="00602459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Pr="00602459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Pr="00602459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 xml:space="preserve">N° d'inscription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5D28A6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répertoire des métiers </w:t>
            </w:r>
            <w:r w:rsidRPr="00602459">
              <w:rPr>
                <w:b/>
                <w:sz w:val="18"/>
              </w:rPr>
              <w:t>ou</w:t>
            </w:r>
            <w:r w:rsidRPr="00602459">
              <w:rPr>
                <w:sz w:val="18"/>
              </w:rPr>
              <w:t xml:space="preserve">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5D28A6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676E221" w14:textId="77777777" w:rsidR="00602459" w:rsidRDefault="00602459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92BC"/>
          <w:sz w:val="26"/>
          <w:szCs w:val="26"/>
          <w:highlight w:val="lightGray"/>
        </w:rPr>
      </w:pPr>
      <w:r>
        <w:rPr>
          <w:highlight w:val="lightGray"/>
        </w:rPr>
        <w:br w:type="page"/>
      </w:r>
    </w:p>
    <w:p w14:paraId="560DF42A" w14:textId="2C377456" w:rsidR="00A451C1" w:rsidRDefault="00EF4C25" w:rsidP="00602459">
      <w:pPr>
        <w:pStyle w:val="DirectionAchats2Title"/>
      </w:pPr>
      <w:bookmarkStart w:id="21" w:name="_Toc166859600"/>
      <w:r>
        <w:lastRenderedPageBreak/>
        <w:t xml:space="preserve">En tant que </w:t>
      </w:r>
      <w:r w:rsidR="003C2164">
        <w:t>groupement</w:t>
      </w:r>
      <w:bookmarkEnd w:id="21"/>
    </w:p>
    <w:p w14:paraId="6C94483A" w14:textId="73AACD79" w:rsidR="00552F24" w:rsidRDefault="009C2EF3" w:rsidP="009C2EF3">
      <w:pPr>
        <w:pStyle w:val="DirectionAchats3Title"/>
      </w:pPr>
      <w:bookmarkStart w:id="22" w:name="_Toc166859601"/>
      <w:bookmarkStart w:id="23" w:name="_Toc97645101"/>
      <w:r>
        <w:t>Mandataire</w:t>
      </w:r>
      <w:bookmarkEnd w:id="22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602459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602459">
              <w:rPr>
                <w:b/>
                <w:sz w:val="22"/>
                <w:szCs w:val="22"/>
              </w:rPr>
              <w:t>Cotraitant 1</w:t>
            </w:r>
          </w:p>
        </w:tc>
      </w:tr>
      <w:tr w:rsidR="00602459" w:rsidRPr="00602459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Pr="00602459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Pr="00602459" w:rsidRDefault="00C02F16" w:rsidP="00C02F16">
            <w:pPr>
              <w:snapToGrid w:val="0"/>
              <w:ind w:firstLine="97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5D28A6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en mon nom personnel</w:t>
            </w:r>
            <w:r w:rsidR="00552F24" w:rsidRPr="00602459">
              <w:rPr>
                <w:sz w:val="22"/>
              </w:rPr>
              <w:t xml:space="preserve"> ou </w:t>
            </w:r>
            <w:r w:rsidR="00552F24" w:rsidRPr="00602459">
              <w:rPr>
                <w:b/>
                <w:sz w:val="22"/>
              </w:rPr>
              <w:t>sous le nom de</w:t>
            </w:r>
            <w:r w:rsidR="00552F24"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Pr="00602459" w:rsidRDefault="00552F24" w:rsidP="00607BCA">
            <w:pPr>
              <w:snapToGrid w:val="0"/>
            </w:pPr>
          </w:p>
        </w:tc>
      </w:tr>
      <w:tr w:rsidR="00602459" w:rsidRPr="00602459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Pr="00602459" w:rsidRDefault="00552F24" w:rsidP="00607BCA">
            <w:pPr>
              <w:rPr>
                <w:sz w:val="18"/>
              </w:rPr>
            </w:pPr>
          </w:p>
          <w:p w14:paraId="27C5E103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Pr="00602459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Pr="00602459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Pr="00602459" w:rsidRDefault="00C02F16" w:rsidP="00C02F16">
            <w:pPr>
              <w:snapToGrid w:val="0"/>
              <w:ind w:firstLine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5D28A6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pour le nom et le compte de la Société</w:t>
            </w:r>
            <w:r w:rsidR="00552F24" w:rsidRPr="00602459">
              <w:rPr>
                <w:sz w:val="22"/>
              </w:rPr>
              <w:t xml:space="preserve"> : </w:t>
            </w:r>
            <w:r w:rsidR="00552F24"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Pr="00602459" w:rsidRDefault="00552F24" w:rsidP="00607BCA">
            <w:pPr>
              <w:rPr>
                <w:sz w:val="18"/>
              </w:rPr>
            </w:pPr>
          </w:p>
          <w:p w14:paraId="1CF3DF4B" w14:textId="77777777" w:rsidR="00C02F16" w:rsidRPr="00602459" w:rsidRDefault="00C02F16" w:rsidP="00607BCA">
            <w:pPr>
              <w:rPr>
                <w:sz w:val="18"/>
              </w:rPr>
            </w:pPr>
          </w:p>
          <w:p w14:paraId="0640A37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Pr="00602459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Pr="00602459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Pr="00602459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Pr="00602459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Pr="00602459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Pr="00602459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Pr="00602459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Pr="00602459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N</w:t>
            </w:r>
            <w:r w:rsidRPr="00602459">
              <w:rPr>
                <w:sz w:val="18"/>
                <w:szCs w:val="18"/>
              </w:rPr>
              <w:t xml:space="preserve">° d'inscription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5D28A6">
              <w:rPr>
                <w:sz w:val="18"/>
                <w:szCs w:val="18"/>
              </w:rPr>
            </w:r>
            <w:r w:rsidR="005D28A6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répertoire des métiers </w:t>
            </w:r>
            <w:r w:rsidRPr="00602459">
              <w:rPr>
                <w:b/>
                <w:sz w:val="18"/>
                <w:szCs w:val="18"/>
              </w:rPr>
              <w:t>ou</w:t>
            </w:r>
            <w:r w:rsidRPr="00602459">
              <w:rPr>
                <w:sz w:val="18"/>
                <w:szCs w:val="18"/>
              </w:rPr>
              <w:t xml:space="preserve">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5D28A6">
              <w:rPr>
                <w:sz w:val="18"/>
                <w:szCs w:val="18"/>
              </w:rPr>
            </w:r>
            <w:r w:rsidR="005D28A6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Pr="00602459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Pr="00602459" w:rsidRDefault="009C2EF3" w:rsidP="00552F24">
      <w:pPr>
        <w:rPr>
          <w:b/>
          <w:bCs/>
          <w:sz w:val="22"/>
          <w:szCs w:val="22"/>
        </w:rPr>
      </w:pPr>
      <w:proofErr w:type="gramStart"/>
      <w:r w:rsidRPr="00602459">
        <w:rPr>
          <w:rFonts w:ascii="Trebuchet MS" w:eastAsia="Trebuchet MS" w:hAnsi="Trebuchet MS" w:cs="Trebuchet MS"/>
        </w:rPr>
        <w:t>désigné</w:t>
      </w:r>
      <w:proofErr w:type="gramEnd"/>
      <w:r w:rsidRPr="00602459">
        <w:rPr>
          <w:rFonts w:ascii="Trebuchet MS" w:eastAsia="Trebuchet MS" w:hAnsi="Trebuchet MS" w:cs="Trebuchet MS"/>
        </w:rPr>
        <w:t xml:space="preserve"> mandataire :</w:t>
      </w:r>
    </w:p>
    <w:p w14:paraId="3D584358" w14:textId="030247D5" w:rsidR="009C2EF3" w:rsidRPr="00602459" w:rsidRDefault="009C2EF3" w:rsidP="00552F24">
      <w:pPr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5D28A6">
        <w:rPr>
          <w:sz w:val="18"/>
          <w:szCs w:val="18"/>
        </w:rPr>
      </w:r>
      <w:r w:rsidR="005D28A6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du</w:t>
      </w:r>
      <w:proofErr w:type="gramEnd"/>
      <w:r w:rsidRPr="00602459">
        <w:rPr>
          <w:rFonts w:ascii="Trebuchet MS" w:eastAsia="Trebuchet MS" w:hAnsi="Trebuchet MS" w:cs="Trebuchet MS"/>
        </w:rPr>
        <w:t xml:space="preserve"> groupement solidaire</w:t>
      </w:r>
    </w:p>
    <w:p w14:paraId="21A977A6" w14:textId="203C4F04" w:rsidR="009C2EF3" w:rsidRPr="00602459" w:rsidRDefault="009C2EF3" w:rsidP="00552F24">
      <w:pPr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5D28A6">
        <w:rPr>
          <w:sz w:val="18"/>
          <w:szCs w:val="18"/>
        </w:rPr>
      </w:r>
      <w:r w:rsidR="005D28A6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solidaire</w:t>
      </w:r>
      <w:proofErr w:type="gramEnd"/>
      <w:r w:rsidRPr="00602459">
        <w:rPr>
          <w:rFonts w:ascii="Trebuchet MS" w:eastAsia="Trebuchet MS" w:hAnsi="Trebuchet MS" w:cs="Trebuchet MS"/>
        </w:rPr>
        <w:t xml:space="preserve"> du groupement conjoint</w:t>
      </w:r>
    </w:p>
    <w:p w14:paraId="632FF66D" w14:textId="32A898BE" w:rsidR="009C2EF3" w:rsidRPr="00602459" w:rsidRDefault="009C2EF3" w:rsidP="00552F24">
      <w:pPr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5D28A6">
        <w:rPr>
          <w:sz w:val="18"/>
          <w:szCs w:val="18"/>
        </w:rPr>
      </w:r>
      <w:r w:rsidR="005D28A6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non</w:t>
      </w:r>
      <w:proofErr w:type="gramEnd"/>
      <w:r w:rsidRPr="00602459">
        <w:rPr>
          <w:rFonts w:ascii="Trebuchet MS" w:eastAsia="Trebuchet MS" w:hAnsi="Trebuchet MS" w:cs="Trebuchet MS"/>
        </w:rPr>
        <w:t xml:space="preserve"> solidaire du groupement conjoint</w:t>
      </w:r>
    </w:p>
    <w:p w14:paraId="093B6A2F" w14:textId="08F86FAB" w:rsidR="009C2EF3" w:rsidRPr="00602459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bCs/>
          <w:sz w:val="22"/>
          <w:szCs w:val="22"/>
        </w:rPr>
      </w:pPr>
      <w:r w:rsidRPr="00602459"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24" w:name="_Toc166859602"/>
      <w:r>
        <w:lastRenderedPageBreak/>
        <w:t>Membres du groupement</w:t>
      </w:r>
      <w:bookmarkEnd w:id="24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D28A6">
              <w:rPr>
                <w:color w:val="3F3F3F" w:themeColor="text1"/>
              </w:rPr>
            </w:r>
            <w:r w:rsidR="005D28A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D28A6">
              <w:rPr>
                <w:color w:val="3F3F3F" w:themeColor="text1"/>
              </w:rPr>
            </w:r>
            <w:r w:rsidR="005D28A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D28A6">
              <w:rPr>
                <w:color w:val="3F3F3F" w:themeColor="text1"/>
              </w:rPr>
            </w:r>
            <w:r w:rsidR="005D28A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D28A6">
              <w:rPr>
                <w:color w:val="3F3F3F" w:themeColor="text1"/>
              </w:rPr>
            </w:r>
            <w:r w:rsidR="005D28A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D28A6">
              <w:rPr>
                <w:color w:val="3F3F3F" w:themeColor="text1"/>
              </w:rPr>
            </w:r>
            <w:r w:rsidR="005D28A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D28A6">
              <w:rPr>
                <w:color w:val="3F3F3F" w:themeColor="text1"/>
              </w:rPr>
            </w:r>
            <w:r w:rsidR="005D28A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D28A6">
              <w:rPr>
                <w:color w:val="3F3F3F" w:themeColor="text1"/>
              </w:rPr>
            </w:r>
            <w:r w:rsidR="005D28A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D28A6">
              <w:rPr>
                <w:color w:val="3F3F3F" w:themeColor="text1"/>
              </w:rPr>
            </w:r>
            <w:r w:rsidR="005D28A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26E28EB7" w14:textId="0DC54F6E" w:rsidR="00552F24" w:rsidRDefault="00552F24" w:rsidP="00552F24">
      <w:pPr>
        <w:rPr>
          <w:b/>
          <w:bCs/>
          <w:sz w:val="22"/>
          <w:szCs w:val="22"/>
        </w:rPr>
      </w:pPr>
    </w:p>
    <w:p w14:paraId="0EECEE77" w14:textId="3284FF28" w:rsidR="00956372" w:rsidRDefault="00956372" w:rsidP="00552F24">
      <w:pPr>
        <w:rPr>
          <w:b/>
          <w:bCs/>
          <w:sz w:val="22"/>
          <w:szCs w:val="22"/>
        </w:rPr>
      </w:pPr>
    </w:p>
    <w:p w14:paraId="492ED9C5" w14:textId="77777777" w:rsidR="007F3E50" w:rsidRDefault="007F3E5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szCs w:val="20"/>
        </w:rPr>
      </w:pPr>
      <w:r>
        <w:rPr>
          <w:szCs w:val="20"/>
        </w:rPr>
        <w:br w:type="page"/>
      </w:r>
    </w:p>
    <w:p w14:paraId="7DC31E53" w14:textId="41CD3D8B" w:rsidR="009C2EF3" w:rsidRPr="00602459" w:rsidRDefault="009C2EF3" w:rsidP="009C2EF3">
      <w:pPr>
        <w:rPr>
          <w:szCs w:val="20"/>
        </w:rPr>
      </w:pPr>
      <w:r w:rsidRPr="00602459">
        <w:rPr>
          <w:szCs w:val="20"/>
        </w:rPr>
        <w:lastRenderedPageBreak/>
        <w:t xml:space="preserve">Après avoir pris connaissance du Cahier des Clauses </w:t>
      </w:r>
      <w:r w:rsidR="00D83D60" w:rsidRPr="00602459">
        <w:rPr>
          <w:szCs w:val="20"/>
        </w:rPr>
        <w:t xml:space="preserve">Administratives </w:t>
      </w:r>
      <w:r w:rsidRPr="00602459">
        <w:rPr>
          <w:szCs w:val="20"/>
        </w:rPr>
        <w:t>Particulières (C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C</w:t>
      </w:r>
      <w:r w:rsidR="001D0A60" w:rsidRPr="00602459">
        <w:rPr>
          <w:szCs w:val="20"/>
        </w:rPr>
        <w:t>.A.</w:t>
      </w:r>
      <w:r w:rsidRPr="00602459">
        <w:rPr>
          <w:szCs w:val="20"/>
        </w:rPr>
        <w:t>P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)</w:t>
      </w:r>
      <w:r w:rsidR="001D0A60" w:rsidRPr="00602459">
        <w:rPr>
          <w:szCs w:val="20"/>
        </w:rPr>
        <w:t xml:space="preserve"> et du Cahier des Clauses Techniques Particulières (C.C.T.P.) du</w:t>
      </w:r>
      <w:r w:rsidRPr="00602459">
        <w:rPr>
          <w:szCs w:val="20"/>
        </w:rPr>
        <w:t xml:space="preserve"> </w:t>
      </w:r>
      <w:sdt>
        <w:sdtPr>
          <w:rPr>
            <w:szCs w:val="20"/>
          </w:rPr>
          <w:alias w:val="N° du marché"/>
          <w:tag w:val=""/>
          <w:id w:val="-2080052240"/>
          <w:placeholder>
            <w:docPart w:val="89641741E0374996A960053397192EF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5D28A6">
            <w:rPr>
              <w:szCs w:val="20"/>
            </w:rPr>
            <w:t>Marché 2025PATXORD001</w:t>
          </w:r>
        </w:sdtContent>
      </w:sdt>
      <w:r w:rsidR="00AB2C59" w:rsidRPr="00602459">
        <w:rPr>
          <w:szCs w:val="20"/>
        </w:rPr>
        <w:t xml:space="preserve"> </w:t>
      </w:r>
      <w:r w:rsidRPr="00602459">
        <w:rPr>
          <w:szCs w:val="20"/>
        </w:rPr>
        <w:t xml:space="preserve"> </w:t>
      </w:r>
      <w:sdt>
        <w:sdtPr>
          <w:rPr>
            <w:szCs w:val="20"/>
          </w:rPr>
          <w:alias w:val="Objet du marché"/>
          <w:tag w:val=""/>
          <w:id w:val="1977865783"/>
          <w:placeholder>
            <w:docPart w:val="5016241EE9E34E9BA57F0C6B2E551A3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D28A6">
            <w:rPr>
              <w:szCs w:val="20"/>
            </w:rPr>
            <w:t>Confortements des superstructures et fondations du bâtiment 7 – Université Toulouse Jean Jaurès – site de Foix</w:t>
          </w:r>
        </w:sdtContent>
      </w:sdt>
      <w:r w:rsidRPr="00602459">
        <w:rPr>
          <w:szCs w:val="20"/>
        </w:rPr>
        <w:t xml:space="preserve"> et des documents qui y sont mentionnés et produit les documents, certificats, attestations et déclarations demandés et exigibles.</w:t>
      </w:r>
    </w:p>
    <w:p w14:paraId="4EB040FA" w14:textId="77777777" w:rsidR="00AB2C59" w:rsidRPr="00602459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602459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Je</w:t>
      </w:r>
      <w:r w:rsidR="002A4F6E" w:rsidRPr="00602459">
        <w:rPr>
          <w:rFonts w:cs="Arial"/>
          <w:b/>
          <w:sz w:val="20"/>
        </w:rPr>
        <w:t xml:space="preserve"> déclare (nous déclarons)</w:t>
      </w:r>
      <w:r w:rsidRPr="00602459">
        <w:rPr>
          <w:rFonts w:cs="Arial"/>
          <w:b/>
          <w:sz w:val="20"/>
        </w:rPr>
        <w:t xml:space="preserve"> accepter sans modifications, ni réserves, </w:t>
      </w:r>
    </w:p>
    <w:p w14:paraId="43F57B8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5D28A6">
        <w:rPr>
          <w:iCs/>
        </w:rPr>
      </w:r>
      <w:r w:rsidR="005D28A6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ma société.</w:t>
      </w:r>
    </w:p>
    <w:p w14:paraId="3B90CA0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5D28A6">
        <w:rPr>
          <w:iCs/>
        </w:rPr>
      </w:r>
      <w:r w:rsidR="005D28A6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5D28A6">
        <w:rPr>
          <w:iCs/>
        </w:rPr>
      </w:r>
      <w:r w:rsidR="005D28A6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Que l’ensemble des membres du groupement s’engagent, sur la base de l’offre du groupement</w:t>
      </w:r>
    </w:p>
    <w:p w14:paraId="0660360A" w14:textId="77777777" w:rsidR="00ED09AD" w:rsidRPr="00602459" w:rsidRDefault="00ED09AD" w:rsidP="00552F24">
      <w:pPr>
        <w:rPr>
          <w:b/>
          <w:bCs/>
          <w:sz w:val="22"/>
          <w:szCs w:val="22"/>
        </w:rPr>
      </w:pPr>
    </w:p>
    <w:p w14:paraId="738BDE99" w14:textId="3ABE11C9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m’</w:t>
      </w:r>
      <w:r w:rsidR="007E5880" w:rsidRPr="00602459">
        <w:rPr>
          <w:rFonts w:cs="Arial"/>
          <w:b/>
          <w:sz w:val="20"/>
        </w:rPr>
        <w:t>engage</w:t>
      </w:r>
      <w:r w:rsidRPr="00602459">
        <w:rPr>
          <w:rFonts w:cs="Arial"/>
          <w:b/>
          <w:sz w:val="20"/>
        </w:rPr>
        <w:t xml:space="preserve"> (nous </w:t>
      </w:r>
      <w:r w:rsidR="002C60BA" w:rsidRPr="00602459">
        <w:rPr>
          <w:rFonts w:cs="Arial"/>
          <w:b/>
          <w:sz w:val="20"/>
        </w:rPr>
        <w:t xml:space="preserve">nous </w:t>
      </w:r>
      <w:r w:rsidRPr="00602459">
        <w:rPr>
          <w:rFonts w:cs="Arial"/>
          <w:b/>
          <w:sz w:val="20"/>
        </w:rPr>
        <w:t>engageons)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bCs/>
          <w:sz w:val="20"/>
        </w:rPr>
        <w:t xml:space="preserve">à exécuter les prestations du dit </w:t>
      </w:r>
      <w:r w:rsidR="000871B8" w:rsidRPr="00602459">
        <w:rPr>
          <w:rFonts w:cs="Arial"/>
          <w:bCs/>
          <w:sz w:val="20"/>
        </w:rPr>
        <w:t>marché</w:t>
      </w:r>
      <w:r w:rsidR="007E5880" w:rsidRPr="00602459">
        <w:rPr>
          <w:rFonts w:cs="Arial"/>
          <w:bCs/>
          <w:sz w:val="20"/>
        </w:rPr>
        <w:t xml:space="preserve"> </w:t>
      </w:r>
      <w:r w:rsidR="00024210" w:rsidRPr="00602459">
        <w:rPr>
          <w:rFonts w:cs="Arial"/>
          <w:bCs/>
          <w:sz w:val="20"/>
        </w:rPr>
        <w:t>sur le prix ci-dessous et détaill</w:t>
      </w:r>
      <w:r w:rsidR="00EB7044">
        <w:rPr>
          <w:rFonts w:cs="Arial"/>
          <w:bCs/>
          <w:sz w:val="20"/>
        </w:rPr>
        <w:t>é</w:t>
      </w:r>
      <w:r w:rsidR="00024210" w:rsidRPr="00602459">
        <w:rPr>
          <w:rFonts w:cs="Arial"/>
          <w:bCs/>
          <w:sz w:val="20"/>
        </w:rPr>
        <w:t xml:space="preserve"> dans </w:t>
      </w:r>
      <w:r w:rsidR="000871B8" w:rsidRPr="00602459">
        <w:rPr>
          <w:rFonts w:cs="Arial"/>
          <w:bCs/>
          <w:sz w:val="20"/>
        </w:rPr>
        <w:t>la Décomposition du Prix Global et Forfaitaire (D.P.G.F.)</w:t>
      </w:r>
      <w:r w:rsidR="007E5880" w:rsidRPr="00602459">
        <w:rPr>
          <w:rFonts w:cs="Arial"/>
          <w:bCs/>
          <w:sz w:val="20"/>
        </w:rPr>
        <w:t>.</w:t>
      </w:r>
      <w:r w:rsidR="00B01001" w:rsidRPr="00602459">
        <w:rPr>
          <w:rFonts w:cs="Arial"/>
          <w:bCs/>
          <w:sz w:val="20"/>
        </w:rPr>
        <w:t xml:space="preserve"> </w:t>
      </w:r>
    </w:p>
    <w:p w14:paraId="435BACCD" w14:textId="3348F75E" w:rsidR="00024210" w:rsidRPr="00602459" w:rsidRDefault="00024210" w:rsidP="00024210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 xml:space="preserve">Montant global et forfaitaire </w:t>
      </w:r>
      <w:r w:rsidR="00ED09AD" w:rsidRPr="00602459">
        <w:rPr>
          <w:rFonts w:cs="Arial"/>
          <w:bCs/>
          <w:sz w:val="20"/>
        </w:rPr>
        <w:t xml:space="preserve">en Euros </w:t>
      </w:r>
      <w:r w:rsidRPr="00602459">
        <w:rPr>
          <w:rFonts w:cs="Arial"/>
          <w:bCs/>
          <w:sz w:val="20"/>
        </w:rPr>
        <w:t xml:space="preserve">HT : </w:t>
      </w:r>
      <w:r w:rsidRPr="00602459">
        <w:rPr>
          <w:rFonts w:cs="Arial"/>
          <w:bCs/>
          <w:sz w:val="20"/>
        </w:rPr>
        <w:tab/>
      </w:r>
    </w:p>
    <w:p w14:paraId="74F6A1FE" w14:textId="6A7AC825" w:rsidR="00024210" w:rsidRPr="00602459" w:rsidRDefault="00024210" w:rsidP="00024210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 xml:space="preserve">TVA : </w:t>
      </w:r>
      <w:r w:rsidRPr="00602459">
        <w:rPr>
          <w:rFonts w:cs="Arial"/>
          <w:bCs/>
          <w:sz w:val="20"/>
        </w:rPr>
        <w:tab/>
      </w:r>
    </w:p>
    <w:p w14:paraId="035D2ABB" w14:textId="1E029C88" w:rsidR="00024210" w:rsidRPr="00602459" w:rsidRDefault="00024210" w:rsidP="00024210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 xml:space="preserve">Montant global et forfaitaire </w:t>
      </w:r>
      <w:r w:rsidR="00ED09AD" w:rsidRPr="00602459">
        <w:rPr>
          <w:rFonts w:cs="Arial"/>
          <w:bCs/>
          <w:sz w:val="20"/>
        </w:rPr>
        <w:t xml:space="preserve">en Euros </w:t>
      </w:r>
      <w:r w:rsidRPr="00602459">
        <w:rPr>
          <w:rFonts w:cs="Arial"/>
          <w:bCs/>
          <w:sz w:val="20"/>
        </w:rPr>
        <w:t xml:space="preserve">TTC : </w:t>
      </w:r>
      <w:r w:rsidRPr="00602459">
        <w:rPr>
          <w:rFonts w:cs="Arial"/>
          <w:bCs/>
          <w:sz w:val="20"/>
        </w:rPr>
        <w:tab/>
      </w:r>
    </w:p>
    <w:p w14:paraId="34CED63A" w14:textId="653BC8E6" w:rsidR="00024210" w:rsidRPr="00602459" w:rsidRDefault="00024210" w:rsidP="00024210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 xml:space="preserve">En lettres en Euros HT : </w:t>
      </w:r>
      <w:r w:rsidRPr="00602459">
        <w:rPr>
          <w:rFonts w:cs="Arial"/>
          <w:bCs/>
          <w:sz w:val="20"/>
        </w:rPr>
        <w:tab/>
      </w:r>
    </w:p>
    <w:p w14:paraId="419701F0" w14:textId="59321A9E" w:rsidR="00ED09AD" w:rsidRPr="00602459" w:rsidRDefault="00ED09AD" w:rsidP="00024210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ab/>
      </w:r>
    </w:p>
    <w:p w14:paraId="66CA7E0B" w14:textId="1FA4636D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</w:t>
      </w:r>
      <w:r w:rsidR="007E5880" w:rsidRPr="00602459">
        <w:rPr>
          <w:rFonts w:cs="Arial"/>
          <w:b/>
          <w:sz w:val="20"/>
        </w:rPr>
        <w:t>’engage</w:t>
      </w:r>
      <w:r w:rsidRPr="00602459">
        <w:rPr>
          <w:rFonts w:cs="Arial"/>
          <w:b/>
          <w:sz w:val="20"/>
        </w:rPr>
        <w:t xml:space="preserve"> (nous</w:t>
      </w:r>
      <w:r w:rsidR="002C60BA" w:rsidRPr="00602459">
        <w:rPr>
          <w:rFonts w:cs="Arial"/>
          <w:b/>
          <w:sz w:val="20"/>
        </w:rPr>
        <w:t xml:space="preserve"> nous</w:t>
      </w:r>
      <w:r w:rsidRPr="00602459">
        <w:rPr>
          <w:rFonts w:cs="Arial"/>
          <w:b/>
          <w:sz w:val="20"/>
        </w:rPr>
        <w:t xml:space="preserve"> engageons)</w:t>
      </w:r>
      <w:r w:rsidR="007E5880" w:rsidRPr="00602459">
        <w:rPr>
          <w:rFonts w:cs="Arial"/>
          <w:sz w:val="20"/>
        </w:rPr>
        <w:t xml:space="preserve"> à fournir tous les renseignements sur les prix demandés (taxes, frais de douane, frais de dossiers et TVA applicable).</w:t>
      </w:r>
    </w:p>
    <w:p w14:paraId="00871A74" w14:textId="77777777" w:rsidR="00ED09AD" w:rsidRPr="00602459" w:rsidRDefault="00ED09AD" w:rsidP="00ED09AD">
      <w:pPr>
        <w:pStyle w:val="Corpsdetexte"/>
        <w:suppressAutoHyphens/>
        <w:spacing w:after="120"/>
        <w:ind w:left="567" w:firstLine="0"/>
        <w:rPr>
          <w:rFonts w:cs="Arial"/>
          <w:sz w:val="20"/>
        </w:rPr>
      </w:pPr>
    </w:p>
    <w:p w14:paraId="66411046" w14:textId="5A0E7D0D" w:rsidR="002A4F6E" w:rsidRPr="00602459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 xml:space="preserve">J'affirme (nous affirmons) </w:t>
      </w:r>
      <w:r w:rsidRPr="00602459">
        <w:rPr>
          <w:rFonts w:cs="Arial"/>
          <w:bCs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D7666CF" w14:textId="77777777" w:rsidR="00ED09AD" w:rsidRPr="00602459" w:rsidRDefault="00ED09AD" w:rsidP="00ED09AD">
      <w:pPr>
        <w:pStyle w:val="Paragraphedeliste"/>
        <w:rPr>
          <w:b/>
        </w:rPr>
      </w:pPr>
    </w:p>
    <w:p w14:paraId="1B48E89E" w14:textId="56F92ED9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sz w:val="20"/>
        </w:rPr>
      </w:pPr>
      <w:r w:rsidRPr="00602459">
        <w:rPr>
          <w:rFonts w:cs="Arial"/>
          <w:b/>
          <w:sz w:val="20"/>
        </w:rPr>
        <w:t>Je d</w:t>
      </w:r>
      <w:r w:rsidR="007E5880" w:rsidRPr="00602459">
        <w:rPr>
          <w:rFonts w:cs="Arial"/>
          <w:b/>
          <w:sz w:val="20"/>
        </w:rPr>
        <w:t>ésigne</w:t>
      </w:r>
      <w:r w:rsidRPr="00602459">
        <w:rPr>
          <w:rFonts w:cs="Arial"/>
          <w:b/>
          <w:sz w:val="20"/>
        </w:rPr>
        <w:t xml:space="preserve"> (nous désignons)</w:t>
      </w:r>
      <w:r w:rsidR="007E5880" w:rsidRPr="00602459">
        <w:rPr>
          <w:rFonts w:cs="Arial"/>
          <w:sz w:val="20"/>
        </w:rPr>
        <w:t xml:space="preserve"> la personne ci-après comme interlocuteur unique durant l’exécution du contrat, selon les prescriptions du </w:t>
      </w:r>
      <w:r w:rsidR="007E5880" w:rsidRPr="00602459">
        <w:rPr>
          <w:rFonts w:cs="Arial"/>
          <w:b/>
          <w:sz w:val="20"/>
        </w:rPr>
        <w:t>C.C.</w:t>
      </w:r>
      <w:r w:rsidR="001D0A60" w:rsidRPr="00602459">
        <w:rPr>
          <w:rFonts w:cs="Arial"/>
          <w:b/>
          <w:sz w:val="20"/>
        </w:rPr>
        <w:t>A.</w:t>
      </w:r>
      <w:r w:rsidR="007E5880" w:rsidRPr="00602459">
        <w:rPr>
          <w:rFonts w:cs="Arial"/>
          <w:b/>
          <w:sz w:val="20"/>
        </w:rPr>
        <w:t>P.</w:t>
      </w:r>
      <w:r w:rsidR="001D0A60" w:rsidRPr="00602459">
        <w:rPr>
          <w:rFonts w:cs="Arial"/>
          <w:b/>
          <w:sz w:val="20"/>
        </w:rPr>
        <w:t xml:space="preserve"> et du C.C.T.P.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sz w:val="20"/>
        </w:rPr>
        <w:t>:</w:t>
      </w:r>
    </w:p>
    <w:p w14:paraId="5710A846" w14:textId="77777777" w:rsidR="007E5880" w:rsidRPr="00602459" w:rsidRDefault="007E5880" w:rsidP="007E5880">
      <w:pPr>
        <w:pStyle w:val="Corpsdetexte"/>
        <w:suppressAutoHyphens/>
        <w:ind w:left="567"/>
        <w:rPr>
          <w:rFonts w:cs="Arial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33C54F16" w14:textId="77777777" w:rsidR="007E5880" w:rsidRPr="00602459" w:rsidRDefault="007E5880" w:rsidP="007E5880">
      <w:pPr>
        <w:pStyle w:val="Corpsdetexte"/>
        <w:ind w:left="567"/>
        <w:rPr>
          <w:rFonts w:cs="Arial"/>
          <w:sz w:val="20"/>
        </w:rPr>
      </w:pPr>
    </w:p>
    <w:p w14:paraId="3377C820" w14:textId="77777777" w:rsidR="007E5880" w:rsidRPr="00602459" w:rsidRDefault="007E5880" w:rsidP="007E5880">
      <w:r w:rsidRPr="00602459">
        <w:rPr>
          <w:iCs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2138EF12" w14:textId="77777777" w:rsidR="007E5880" w:rsidRPr="00602459" w:rsidRDefault="007E5880" w:rsidP="007E5880">
      <w:pPr>
        <w:rPr>
          <w:b/>
        </w:rPr>
      </w:pPr>
    </w:p>
    <w:p w14:paraId="2038381E" w14:textId="5252F162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</w:t>
      </w:r>
      <w:r w:rsidR="002C60BA" w:rsidRPr="00602459">
        <w:rPr>
          <w:rFonts w:cs="Arial"/>
          <w:b/>
          <w:bCs/>
          <w:sz w:val="20"/>
        </w:rPr>
        <w:t>e m</w:t>
      </w:r>
      <w:r w:rsidRPr="00602459">
        <w:rPr>
          <w:rFonts w:cs="Arial"/>
          <w:b/>
          <w:bCs/>
          <w:sz w:val="20"/>
        </w:rPr>
        <w:t>’</w:t>
      </w:r>
      <w:r w:rsidR="007E5880" w:rsidRPr="00602459">
        <w:rPr>
          <w:rFonts w:cs="Arial"/>
          <w:b/>
          <w:bCs/>
          <w:sz w:val="20"/>
        </w:rPr>
        <w:t>engage</w:t>
      </w:r>
      <w:r w:rsidRPr="00602459">
        <w:rPr>
          <w:rFonts w:cs="Arial"/>
          <w:b/>
          <w:bCs/>
          <w:sz w:val="20"/>
        </w:rPr>
        <w:t xml:space="preserve"> (nous </w:t>
      </w:r>
      <w:r w:rsidR="002C60BA" w:rsidRPr="00602459">
        <w:rPr>
          <w:rFonts w:cs="Arial"/>
          <w:b/>
          <w:bCs/>
          <w:sz w:val="20"/>
        </w:rPr>
        <w:t xml:space="preserve">nous </w:t>
      </w:r>
      <w:r w:rsidRPr="00602459">
        <w:rPr>
          <w:rFonts w:cs="Arial"/>
          <w:b/>
          <w:bCs/>
          <w:sz w:val="20"/>
        </w:rPr>
        <w:t>engageons)</w:t>
      </w:r>
      <w:r w:rsidR="007E5880" w:rsidRPr="00602459">
        <w:rPr>
          <w:rFonts w:cs="Arial"/>
          <w:sz w:val="20"/>
        </w:rPr>
        <w:t xml:space="preserve"> sur le cadre du mémoire technique </w:t>
      </w:r>
      <w:r w:rsidRPr="00602459">
        <w:rPr>
          <w:rFonts w:cs="Arial"/>
          <w:sz w:val="20"/>
        </w:rPr>
        <w:t>r</w:t>
      </w:r>
      <w:r w:rsidR="007E5880" w:rsidRPr="00602459">
        <w:rPr>
          <w:rFonts w:cs="Arial"/>
          <w:sz w:val="20"/>
        </w:rPr>
        <w:t>emis dans mon offre</w:t>
      </w:r>
    </w:p>
    <w:p w14:paraId="530322CE" w14:textId="77777777" w:rsidR="00ED09AD" w:rsidRPr="00602459" w:rsidRDefault="00ED09AD" w:rsidP="00ED09AD">
      <w:pPr>
        <w:pStyle w:val="Corpsdetexte"/>
        <w:suppressAutoHyphens/>
        <w:spacing w:after="120"/>
        <w:ind w:left="567" w:firstLine="0"/>
        <w:rPr>
          <w:rFonts w:cs="Arial"/>
          <w:sz w:val="20"/>
        </w:rPr>
      </w:pPr>
    </w:p>
    <w:p w14:paraId="06D9E26C" w14:textId="3A5B0962" w:rsidR="002A4F6E" w:rsidRPr="00602459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sz w:val="20"/>
        </w:rPr>
        <w:t xml:space="preserve">L'offre ainsi présentée ne </w:t>
      </w:r>
      <w:r w:rsidRPr="00602459">
        <w:rPr>
          <w:rFonts w:cs="Arial"/>
          <w:b/>
          <w:bCs/>
          <w:sz w:val="20"/>
        </w:rPr>
        <w:t>me (nous) lie</w:t>
      </w:r>
      <w:r w:rsidRPr="00602459">
        <w:rPr>
          <w:rFonts w:cs="Arial"/>
          <w:sz w:val="20"/>
        </w:rPr>
        <w:t xml:space="preserve"> toutefois que si son acceptation </w:t>
      </w:r>
      <w:r w:rsidR="002C60BA" w:rsidRPr="00602459">
        <w:rPr>
          <w:rFonts w:cs="Arial"/>
          <w:sz w:val="20"/>
        </w:rPr>
        <w:t xml:space="preserve">a </w:t>
      </w:r>
      <w:r w:rsidR="003B05FC" w:rsidRPr="00602459">
        <w:rPr>
          <w:rFonts w:cs="Arial"/>
          <w:sz w:val="20"/>
        </w:rPr>
        <w:t xml:space="preserve">été </w:t>
      </w:r>
      <w:r w:rsidRPr="00602459">
        <w:rPr>
          <w:rFonts w:cs="Arial"/>
          <w:sz w:val="20"/>
        </w:rPr>
        <w:t xml:space="preserve">notifiée dans un délai de </w:t>
      </w:r>
      <w:bookmarkStart w:id="25" w:name="A1_p3A_a"/>
      <w:r w:rsidRPr="00602459">
        <w:rPr>
          <w:rFonts w:cs="Arial"/>
          <w:sz w:val="20"/>
        </w:rPr>
        <w:t>120 jours</w:t>
      </w:r>
      <w:bookmarkEnd w:id="25"/>
      <w:r w:rsidRPr="00602459">
        <w:rPr>
          <w:rFonts w:cs="Arial"/>
          <w:sz w:val="20"/>
        </w:rPr>
        <w:t xml:space="preserve"> à compter de la date limite de remise des offres fixée par le règlement de la consultation.</w:t>
      </w:r>
    </w:p>
    <w:p w14:paraId="4A17A543" w14:textId="77777777" w:rsidR="00ED09AD" w:rsidRPr="00602459" w:rsidRDefault="00ED09AD" w:rsidP="00ED09AD">
      <w:pPr>
        <w:pStyle w:val="Paragraphedeliste"/>
      </w:pPr>
    </w:p>
    <w:p w14:paraId="6A89B63E" w14:textId="1C890E36" w:rsidR="007E5880" w:rsidRPr="00602459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Je d</w:t>
      </w:r>
      <w:r w:rsidR="007E5880" w:rsidRPr="00602459">
        <w:rPr>
          <w:rFonts w:cs="Arial"/>
          <w:b/>
          <w:bCs/>
          <w:sz w:val="20"/>
        </w:rPr>
        <w:t>éclare</w:t>
      </w:r>
      <w:r w:rsidRPr="00602459">
        <w:rPr>
          <w:rFonts w:cs="Arial"/>
          <w:b/>
          <w:bCs/>
          <w:sz w:val="20"/>
        </w:rPr>
        <w:t xml:space="preserve"> (nous déclarons)</w:t>
      </w:r>
      <w:r w:rsidR="007E5880" w:rsidRPr="00602459">
        <w:rPr>
          <w:rFonts w:cs="Arial"/>
          <w:sz w:val="20"/>
        </w:rPr>
        <w:t xml:space="preserve"> avoir pris connaissance des pièces du marché et m’engage dans une démarche de développement durable.</w:t>
      </w:r>
    </w:p>
    <w:p w14:paraId="40215E89" w14:textId="6E145621" w:rsidR="007E5880" w:rsidRPr="00602459" w:rsidRDefault="007E5880" w:rsidP="00ED09AD">
      <w:pPr>
        <w:spacing w:after="120"/>
        <w:ind w:left="567"/>
      </w:pPr>
      <w:r w:rsidRPr="00602459">
        <w:t>Dans le cadre de ce dispositif, je</w:t>
      </w:r>
      <w:r w:rsidR="002C60BA" w:rsidRPr="00602459">
        <w:t xml:space="preserve"> </w:t>
      </w:r>
      <w:r w:rsidRPr="00602459">
        <w:rPr>
          <w:iCs/>
        </w:rPr>
        <w:t xml:space="preserve">désigne </w:t>
      </w:r>
      <w:r w:rsidR="002C60BA" w:rsidRPr="00602459">
        <w:rPr>
          <w:iCs/>
        </w:rPr>
        <w:t xml:space="preserve">(nous désignons) </w:t>
      </w:r>
      <w:r w:rsidRPr="00602459">
        <w:rPr>
          <w:bCs/>
          <w:iCs/>
        </w:rPr>
        <w:t>un correspondant</w:t>
      </w:r>
      <w:r w:rsidRPr="00602459">
        <w:rPr>
          <w:iCs/>
        </w:rPr>
        <w:t xml:space="preserve"> pour le suivi de la clause environnementale</w:t>
      </w:r>
      <w:r w:rsidR="00ED09AD" w:rsidRPr="00602459">
        <w:rPr>
          <w:iCs/>
        </w:rPr>
        <w:t>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25634EE3" w14:textId="3EB99B00" w:rsidR="00680EFC" w:rsidRDefault="00680EFC" w:rsidP="00680EFC">
      <w:pPr>
        <w:pStyle w:val="DirectionAchats1Title"/>
      </w:pPr>
      <w:bookmarkStart w:id="26" w:name="_Toc166859603"/>
      <w:proofErr w:type="spellStart"/>
      <w:r>
        <w:lastRenderedPageBreak/>
        <w:t>Paiement</w:t>
      </w:r>
      <w:bookmarkEnd w:id="26"/>
      <w:proofErr w:type="spellEnd"/>
    </w:p>
    <w:p w14:paraId="5BD88655" w14:textId="293EA0F9" w:rsidR="00680EFC" w:rsidRPr="00AE239F" w:rsidRDefault="00680EFC" w:rsidP="00680EFC">
      <w:r w:rsidRPr="00AE239F">
        <w:t>Les modalités du règlement des comptes du marché sont spécifiées à l'article 4</w:t>
      </w:r>
      <w:r w:rsidR="00AA5685">
        <w:t>.4</w:t>
      </w:r>
      <w:r w:rsidRPr="00AE239F">
        <w:t xml:space="preserve"> du C</w:t>
      </w:r>
      <w:r w:rsidR="000E7C5D" w:rsidRPr="00AE239F">
        <w:t>.C.A.</w:t>
      </w:r>
      <w:r w:rsidRPr="00AE239F">
        <w:t>P.</w:t>
      </w:r>
    </w:p>
    <w:p w14:paraId="1CA6476B" w14:textId="7F487B49" w:rsidR="00680EFC" w:rsidRPr="00602459" w:rsidRDefault="00680EFC" w:rsidP="00680EFC">
      <w:pPr>
        <w:rPr>
          <w:highlight w:val="yellow"/>
        </w:rPr>
      </w:pPr>
    </w:p>
    <w:p w14:paraId="1AAEA053" w14:textId="5E2F13A5" w:rsidR="00BC28AF" w:rsidRPr="00602459" w:rsidRDefault="00BC28AF" w:rsidP="00680EFC">
      <w:r w:rsidRPr="00602459">
        <w:t>L’Administration règlera les sommes dues au titre du présent accord-cadre en faisant porter le montant au crédit du compte suivant</w:t>
      </w:r>
      <w:r w:rsidR="0038213C">
        <w:t> :</w:t>
      </w:r>
    </w:p>
    <w:p w14:paraId="141F0E4B" w14:textId="2824C361" w:rsidR="00BC28AF" w:rsidRPr="00BC28AF" w:rsidRDefault="00BC28AF" w:rsidP="00014338">
      <w:pPr>
        <w:pStyle w:val="DirectionAchats2Title"/>
      </w:pPr>
      <w:bookmarkStart w:id="27" w:name="_Toc166859604"/>
      <w:r>
        <w:t>Prestataire unique</w:t>
      </w:r>
      <w:bookmarkEnd w:id="27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38213C" w:rsidRDefault="00BC28AF" w:rsidP="00BC28AF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260B16AB" w14:textId="77777777" w:rsidR="00BC28AF" w:rsidRDefault="00BC28AF" w:rsidP="000E7C5D"/>
    <w:p w14:paraId="774FDEF1" w14:textId="1E8E47F4" w:rsidR="00BC28AF" w:rsidRDefault="00BC28AF" w:rsidP="00014338">
      <w:pPr>
        <w:pStyle w:val="DirectionAchats2Title"/>
      </w:pPr>
      <w:bookmarkStart w:id="28" w:name="_Toc166859605"/>
      <w:r>
        <w:t>Groupement</w:t>
      </w:r>
      <w:bookmarkEnd w:id="28"/>
    </w:p>
    <w:p w14:paraId="46ED9CC4" w14:textId="4DF4CF86" w:rsidR="000E7C5D" w:rsidRPr="0038213C" w:rsidRDefault="000E7C5D" w:rsidP="000E7C5D">
      <w:r w:rsidRPr="0038213C"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38213C" w:rsidRPr="0038213C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Pr="0038213C" w:rsidRDefault="000E7C5D" w:rsidP="000E7C5D">
            <w:pPr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Pr="0038213C" w:rsidRDefault="000E7C5D" w:rsidP="000E7C5D"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5D28A6">
              <w:fldChar w:fldCharType="separate"/>
            </w:r>
            <w:r w:rsidRPr="0038213C">
              <w:fldChar w:fldCharType="end"/>
            </w:r>
            <w:r w:rsidRPr="0038213C">
              <w:t xml:space="preserve"> </w:t>
            </w:r>
            <w:proofErr w:type="gramStart"/>
            <w:r w:rsidRPr="0038213C">
              <w:t>un</w:t>
            </w:r>
            <w:proofErr w:type="gramEnd"/>
            <w:r w:rsidRPr="0038213C">
              <w:t xml:space="preserve"> compte unique ouvert au nom du mandataire ;</w:t>
            </w:r>
          </w:p>
        </w:tc>
      </w:tr>
      <w:tr w:rsidR="0038213C" w:rsidRPr="0038213C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Pr="0038213C" w:rsidRDefault="000E7C5D" w:rsidP="000E7C5D"/>
        </w:tc>
      </w:tr>
      <w:tr w:rsidR="0038213C" w:rsidRPr="0038213C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Pr="0038213C" w:rsidRDefault="000E7C5D" w:rsidP="000E7C5D">
            <w:pPr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Pr="0038213C" w:rsidRDefault="000E7C5D" w:rsidP="000E7C5D"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5D28A6">
              <w:fldChar w:fldCharType="separate"/>
            </w:r>
            <w:r w:rsidRPr="0038213C">
              <w:fldChar w:fldCharType="end"/>
            </w:r>
            <w:r w:rsidR="00001A40" w:rsidRPr="0038213C">
              <w:t xml:space="preserve"> </w:t>
            </w:r>
            <w:proofErr w:type="gramStart"/>
            <w:r w:rsidRPr="0038213C">
              <w:t>les</w:t>
            </w:r>
            <w:proofErr w:type="gramEnd"/>
            <w:r w:rsidRPr="0038213C">
              <w:t xml:space="preserve"> comptes de chacun des membres du groupement suivant les répartitions indiquées en annexe du présent document.</w:t>
            </w:r>
          </w:p>
        </w:tc>
      </w:tr>
      <w:tr w:rsidR="000E7C5D" w:rsidRPr="0038213C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Pr="0038213C" w:rsidRDefault="000E7C5D" w:rsidP="000E7C5D"/>
        </w:tc>
      </w:tr>
    </w:tbl>
    <w:p w14:paraId="32BABE93" w14:textId="77777777" w:rsidR="000E7C5D" w:rsidRPr="0038213C" w:rsidRDefault="000E7C5D" w:rsidP="000E7C5D">
      <w:pPr>
        <w:rPr>
          <w:sz w:val="2"/>
        </w:rPr>
      </w:pPr>
    </w:p>
    <w:p w14:paraId="16F37F62" w14:textId="3E69D56B" w:rsidR="000E7C5D" w:rsidRPr="0038213C" w:rsidRDefault="000E7C5D" w:rsidP="000E7C5D">
      <w:r w:rsidRPr="0038213C">
        <w:rPr>
          <w:b/>
        </w:rPr>
        <w:t xml:space="preserve">Nota : </w:t>
      </w:r>
      <w:r w:rsidRPr="0038213C">
        <w:t xml:space="preserve">Si aucune case n'est cochée, ou si les deux cases sont cochées, le pouvoir adjudicateur considérera que </w:t>
      </w:r>
      <w:r w:rsidR="00001A40" w:rsidRPr="0038213C">
        <w:t>le second choix s’applique</w:t>
      </w:r>
      <w:r w:rsidRPr="0038213C">
        <w:t>.</w:t>
      </w:r>
    </w:p>
    <w:p w14:paraId="6EC64262" w14:textId="77777777" w:rsidR="000E7C5D" w:rsidRPr="0038213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Pr="0038213C" w:rsidRDefault="00680EFC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compte</w:t>
            </w:r>
            <w:proofErr w:type="gramEnd"/>
            <w:r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à</w:t>
            </w:r>
            <w:proofErr w:type="gramEnd"/>
            <w:r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au</w:t>
            </w:r>
            <w:proofErr w:type="gramEnd"/>
            <w:r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sous</w:t>
            </w:r>
            <w:proofErr w:type="gramEnd"/>
            <w:r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Pr="0038213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 w:rsidRPr="0038213C">
              <w:t>clé</w:t>
            </w:r>
            <w:proofErr w:type="gramEnd"/>
            <w:r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Pr="0038213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25089D16" w:rsidR="00680EFC" w:rsidRPr="0038213C" w:rsidRDefault="00C20879" w:rsidP="00910360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567F0B50" w14:textId="77777777" w:rsidR="00AA5685" w:rsidRPr="0038213C" w:rsidRDefault="00AA5685" w:rsidP="00910360">
      <w:pPr>
        <w:ind w:firstLine="708"/>
        <w:rPr>
          <w:b/>
          <w:bCs/>
          <w:iCs/>
          <w:sz w:val="16"/>
          <w:szCs w:val="16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compte</w:t>
            </w:r>
            <w:proofErr w:type="gramEnd"/>
            <w:r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à</w:t>
            </w:r>
            <w:proofErr w:type="gramEnd"/>
            <w:r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au</w:t>
            </w:r>
            <w:proofErr w:type="gramEnd"/>
            <w:r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sous</w:t>
            </w:r>
            <w:proofErr w:type="gramEnd"/>
            <w:r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Pr="0038213C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 w:rsidRPr="0038213C">
              <w:t>clé</w:t>
            </w:r>
            <w:proofErr w:type="gramEnd"/>
            <w:r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Pr="0038213C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240917D3" w14:textId="77777777" w:rsidR="00C20879" w:rsidRPr="0038213C" w:rsidRDefault="00C20879" w:rsidP="00C20879">
      <w:pPr>
        <w:ind w:firstLine="708"/>
        <w:rPr>
          <w:iCs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compte</w:t>
            </w:r>
            <w:proofErr w:type="gramEnd"/>
            <w:r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à</w:t>
            </w:r>
            <w:proofErr w:type="gramEnd"/>
            <w:r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au</w:t>
            </w:r>
            <w:proofErr w:type="gramEnd"/>
            <w:r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sous</w:t>
            </w:r>
            <w:proofErr w:type="gramEnd"/>
            <w:r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Pr="0038213C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 w:rsidRPr="0038213C">
              <w:t>clé</w:t>
            </w:r>
            <w:proofErr w:type="gramEnd"/>
            <w:r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Pr="0038213C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386CFD0D" w14:textId="77777777" w:rsidR="00C20879" w:rsidRPr="0038213C" w:rsidRDefault="00C20879" w:rsidP="00C20879">
      <w:pPr>
        <w:ind w:firstLine="708"/>
        <w:rPr>
          <w:iCs/>
        </w:rPr>
      </w:pPr>
    </w:p>
    <w:p w14:paraId="4A211379" w14:textId="794406BF" w:rsidR="00680EFC" w:rsidRPr="0038213C" w:rsidRDefault="00680EFC" w:rsidP="00910360">
      <w:pPr>
        <w:ind w:firstLine="708"/>
        <w:rPr>
          <w:iCs/>
        </w:rPr>
      </w:pPr>
    </w:p>
    <w:p w14:paraId="41C3D3BC" w14:textId="77777777" w:rsidR="00AA5685" w:rsidRPr="0038213C" w:rsidRDefault="00AA5685" w:rsidP="00910360">
      <w:pPr>
        <w:ind w:firstLine="708"/>
        <w:rPr>
          <w:iCs/>
        </w:rPr>
      </w:pPr>
    </w:p>
    <w:p w14:paraId="10CE82F1" w14:textId="77777777" w:rsidR="00AA5685" w:rsidRPr="0038213C" w:rsidRDefault="00AA5685" w:rsidP="00910360">
      <w:pPr>
        <w:ind w:firstLine="708"/>
        <w:rPr>
          <w:iCs/>
        </w:rPr>
      </w:pPr>
    </w:p>
    <w:p w14:paraId="4711A265" w14:textId="1AD18592" w:rsidR="002C46C6" w:rsidRDefault="002C46C6" w:rsidP="002C46C6">
      <w:pPr>
        <w:pStyle w:val="DirectionAchats1Title"/>
      </w:pPr>
      <w:bookmarkStart w:id="29" w:name="_Toc166859606"/>
      <w:proofErr w:type="spellStart"/>
      <w:r>
        <w:t>A</w:t>
      </w:r>
      <w:r w:rsidR="009660CB">
        <w:t>vance</w:t>
      </w:r>
      <w:bookmarkEnd w:id="29"/>
      <w:proofErr w:type="spellEnd"/>
    </w:p>
    <w:p w14:paraId="68FC95F3" w14:textId="0BD7317D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5D28A6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5D28A6">
        <w:fldChar w:fldCharType="separate"/>
      </w:r>
      <w:r w:rsidRPr="0038213C">
        <w:fldChar w:fldCharType="end"/>
      </w:r>
      <w:r w:rsidR="009660CB" w:rsidRPr="0038213C">
        <w:t>-</w:t>
      </w:r>
      <w:r w:rsidRPr="0038213C">
        <w:t xml:space="preserve"> Je ne refuse pas 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 (aux articles R. 2191-3 à R. 2191-12 du Code de la commande publique)</w:t>
      </w:r>
      <w:r w:rsidR="009660CB" w:rsidRPr="0038213C">
        <w:t xml:space="preserve"> </w:t>
      </w:r>
      <w:r w:rsidRPr="0038213C">
        <w:t>(</w:t>
      </w:r>
      <w:r w:rsidR="00445567" w:rsidRPr="0038213C">
        <w:rPr>
          <w:vertAlign w:val="superscript"/>
        </w:rPr>
        <w:t>2</w:t>
      </w:r>
      <w:r w:rsidRPr="0038213C">
        <w:t>)</w:t>
      </w:r>
    </w:p>
    <w:p w14:paraId="3D1171DB" w14:textId="77777777" w:rsidR="002C46C6" w:rsidRPr="0038213C" w:rsidRDefault="002C46C6" w:rsidP="002C46C6"/>
    <w:p w14:paraId="6149AB95" w14:textId="5AC945AB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5D28A6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5D28A6">
        <w:fldChar w:fldCharType="separate"/>
      </w:r>
      <w:r w:rsidRPr="0038213C">
        <w:fldChar w:fldCharType="end"/>
      </w:r>
      <w:r w:rsidR="009660CB" w:rsidRPr="0038213C">
        <w:t>-</w:t>
      </w:r>
      <w:r w:rsidRPr="0038213C">
        <w:t xml:space="preserve"> Je refuse 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</w:t>
      </w:r>
    </w:p>
    <w:p w14:paraId="624868D7" w14:textId="538E88CB" w:rsidR="002C46C6" w:rsidRPr="0038213C" w:rsidRDefault="002C46C6" w:rsidP="002C46C6">
      <w:pPr>
        <w:ind w:left="360"/>
      </w:pPr>
      <w:r w:rsidRPr="0038213C">
        <w:t>(Conformément aux articles R. 2191-3 à R. 2191-12 du Code de la commande publique)</w:t>
      </w:r>
      <w:r w:rsidRPr="0038213C">
        <w:rPr>
          <w:rStyle w:val="Appelnotedebasdep"/>
        </w:rPr>
        <w:footnoteReference w:id="1"/>
      </w:r>
      <w:r w:rsidRPr="0038213C">
        <w:t xml:space="preserve"> </w:t>
      </w:r>
    </w:p>
    <w:p w14:paraId="0EEAE7A9" w14:textId="77777777" w:rsidR="002C46C6" w:rsidRPr="0038213C" w:rsidRDefault="002C46C6" w:rsidP="002C46C6">
      <w:pPr>
        <w:pStyle w:val="Paragraphedeliste"/>
        <w:rPr>
          <w:szCs w:val="20"/>
        </w:rPr>
      </w:pPr>
    </w:p>
    <w:p w14:paraId="6FFA8FCB" w14:textId="76F6675E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5D28A6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5D28A6">
        <w:fldChar w:fldCharType="separate"/>
      </w:r>
      <w:r w:rsidRPr="0038213C">
        <w:fldChar w:fldCharType="end"/>
      </w:r>
      <w:r w:rsidR="009660CB" w:rsidRPr="0038213C">
        <w:t>-</w:t>
      </w:r>
      <w:r w:rsidRPr="0038213C">
        <w:t xml:space="preserve"> Je déclare être une entreprise répondant à la définition d’une PME/TPE </w:t>
      </w:r>
      <w:r w:rsidRPr="0038213C">
        <w:rPr>
          <w:rStyle w:val="Appelnotedebasdep"/>
        </w:rPr>
        <w:footnoteReference w:id="2"/>
      </w:r>
      <w:r w:rsidRPr="0038213C">
        <w:t>(2)</w:t>
      </w:r>
    </w:p>
    <w:p w14:paraId="7A6B4612" w14:textId="551CAC29" w:rsidR="002C46C6" w:rsidRPr="0038213C" w:rsidRDefault="002C46C6" w:rsidP="002C46C6">
      <w:pPr>
        <w:pStyle w:val="Paragraphedeliste"/>
        <w:rPr>
          <w:szCs w:val="20"/>
        </w:rPr>
      </w:pPr>
    </w:p>
    <w:p w14:paraId="48057809" w14:textId="5D820DA6" w:rsidR="00001A40" w:rsidRPr="0038213C" w:rsidRDefault="00001A40" w:rsidP="002C46C6">
      <w:pPr>
        <w:pStyle w:val="Paragraphedeliste"/>
        <w:rPr>
          <w:szCs w:val="20"/>
        </w:rPr>
      </w:pPr>
    </w:p>
    <w:p w14:paraId="615278B0" w14:textId="3E4C9254" w:rsidR="00AA5685" w:rsidRPr="0038213C" w:rsidRDefault="00AA5685" w:rsidP="002C46C6">
      <w:pPr>
        <w:pStyle w:val="Paragraphedeliste"/>
        <w:rPr>
          <w:szCs w:val="20"/>
        </w:rPr>
      </w:pPr>
    </w:p>
    <w:p w14:paraId="1A967437" w14:textId="77777777" w:rsidR="00AA5685" w:rsidRPr="0038213C" w:rsidRDefault="00AA5685" w:rsidP="002C46C6">
      <w:pPr>
        <w:pStyle w:val="Paragraphedeliste"/>
        <w:rPr>
          <w:szCs w:val="20"/>
        </w:rPr>
      </w:pPr>
    </w:p>
    <w:p w14:paraId="006C0CF7" w14:textId="0E107812" w:rsidR="002C46C6" w:rsidRDefault="00001A40" w:rsidP="00001A40">
      <w:pPr>
        <w:pStyle w:val="DirectionAchats1Title"/>
      </w:pPr>
      <w:bookmarkStart w:id="30" w:name="_Toc166859607"/>
      <w:r>
        <w:t>Signature</w:t>
      </w:r>
      <w:bookmarkEnd w:id="30"/>
      <w:r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21A4E892" w14:textId="77777777" w:rsidR="00001A40" w:rsidRDefault="00001A40" w:rsidP="00001A40">
      <w:r>
        <w:t>A .............................................</w:t>
      </w:r>
    </w:p>
    <w:p w14:paraId="4E7AFC95" w14:textId="77777777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214E2DB8" w14:textId="402E215B" w:rsidR="00001A40" w:rsidRDefault="00001A40" w:rsidP="00001A40">
      <w:r>
        <w:t xml:space="preserve">Signature du candidat, du mandataire du groupement </w:t>
      </w:r>
      <w:r>
        <w:rPr>
          <w:sz w:val="16"/>
          <w:vertAlign w:val="superscript"/>
        </w:rPr>
        <w:t>1</w:t>
      </w:r>
    </w:p>
    <w:p w14:paraId="719E58FB" w14:textId="77777777" w:rsidR="00001A40" w:rsidRDefault="00001A40" w:rsidP="00001A40">
      <w:pPr>
        <w:ind w:left="4248" w:hanging="3681"/>
        <w:rPr>
          <w:color w:val="000000"/>
        </w:rPr>
      </w:pPr>
    </w:p>
    <w:p w14:paraId="40D62E37" w14:textId="77777777" w:rsidR="00001A40" w:rsidRDefault="00001A40" w:rsidP="00001A40">
      <w:pPr>
        <w:ind w:left="4248" w:hanging="3681"/>
        <w:rPr>
          <w:color w:val="000000"/>
        </w:rPr>
      </w:pPr>
    </w:p>
    <w:p w14:paraId="6FAD7ED0" w14:textId="62C87FA8" w:rsidR="002C46C6" w:rsidRDefault="002C46C6" w:rsidP="002C46C6">
      <w:pPr>
        <w:ind w:left="4248" w:firstLine="708"/>
        <w:rPr>
          <w:color w:val="000000"/>
        </w:rPr>
      </w:pPr>
      <w:r>
        <w:rPr>
          <w:color w:val="000000"/>
        </w:rPr>
        <w:t xml:space="preserve">A                   </w:t>
      </w:r>
      <w:proofErr w:type="gramStart"/>
      <w:r>
        <w:rPr>
          <w:color w:val="000000"/>
        </w:rPr>
        <w:t xml:space="preserve">  ,</w:t>
      </w:r>
      <w:proofErr w:type="gramEnd"/>
      <w:r>
        <w:rPr>
          <w:color w:val="000000"/>
        </w:rPr>
        <w:t xml:space="preserve"> le</w:t>
      </w:r>
    </w:p>
    <w:p w14:paraId="6DE6EE3E" w14:textId="77777777" w:rsidR="002C46C6" w:rsidRDefault="002C46C6" w:rsidP="002C46C6">
      <w:pPr>
        <w:rPr>
          <w:color w:val="000000"/>
        </w:rPr>
      </w:pPr>
    </w:p>
    <w:p w14:paraId="4F4EA3F4" w14:textId="261AF411" w:rsidR="002C46C6" w:rsidRPr="009660CB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Le candidat, Nom :</w:t>
      </w:r>
      <w:r w:rsidR="009660CB" w:rsidRPr="009660CB">
        <w:rPr>
          <w:color w:val="3F3F3F" w:themeColor="text1"/>
        </w:rPr>
        <w:t xml:space="preserve"> </w:t>
      </w:r>
      <w:r w:rsidR="009660CB">
        <w:rPr>
          <w:color w:val="3F3F3F" w:themeColor="text1"/>
        </w:rPr>
        <w:tab/>
      </w:r>
    </w:p>
    <w:p w14:paraId="16F4A2FB" w14:textId="29822786" w:rsidR="002C46C6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Signature :</w:t>
      </w:r>
      <w:r w:rsidR="009660CB">
        <w:rPr>
          <w:color w:val="3F3F3F" w:themeColor="text1"/>
        </w:rPr>
        <w:tab/>
      </w:r>
    </w:p>
    <w:p w14:paraId="0133024C" w14:textId="1CEBD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1E34057F" w14:textId="28DB0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421D3AC5" w14:textId="77777777" w:rsidR="002C46C6" w:rsidRDefault="002C46C6" w:rsidP="002C46C6">
      <w:pPr>
        <w:pStyle w:val="Corpsdetexte3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La signature devra être précédée de la mention « Lu et approuvé » </w:t>
      </w:r>
      <w:r>
        <w:rPr>
          <w:rFonts w:ascii="Arial" w:hAnsi="Arial" w:cs="Arial"/>
          <w:color w:val="000000"/>
          <w:sz w:val="20"/>
        </w:rPr>
        <w:tab/>
        <w:t>et cachet de la Société</w:t>
      </w:r>
    </w:p>
    <w:p w14:paraId="4D5939E5" w14:textId="210D5F9C" w:rsidR="009660CB" w:rsidRDefault="009660CB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41BF287B" w:rsidR="009660CB" w:rsidRDefault="009660CB" w:rsidP="009660CB">
      <w:pPr>
        <w:pStyle w:val="DirectionAchats1Title"/>
      </w:pPr>
      <w:bookmarkStart w:id="31" w:name="_Toc166859608"/>
      <w:r>
        <w:t xml:space="preserve">Acceptation de </w:t>
      </w:r>
      <w:proofErr w:type="spellStart"/>
      <w:r>
        <w:t>l’offre</w:t>
      </w:r>
      <w:proofErr w:type="spellEnd"/>
      <w:r>
        <w:t xml:space="preserve"> </w:t>
      </w:r>
      <w:r w:rsidR="00C953DB">
        <w:t xml:space="preserve">par le </w:t>
      </w:r>
      <w:proofErr w:type="spellStart"/>
      <w:r w:rsidR="00C953DB">
        <w:t>Pouvoir</w:t>
      </w:r>
      <w:proofErr w:type="spellEnd"/>
      <w:r w:rsidR="00C953DB">
        <w:t xml:space="preserve"> </w:t>
      </w:r>
      <w:proofErr w:type="spellStart"/>
      <w:r w:rsidR="00C953DB">
        <w:t>Adjudicateur</w:t>
      </w:r>
      <w:bookmarkEnd w:id="31"/>
      <w:proofErr w:type="spellEnd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 xml:space="preserve">Emmanuelle </w:t>
      </w:r>
      <w:proofErr w:type="spellStart"/>
      <w:r w:rsidRPr="00AA5685">
        <w:t>GARNIER</w:t>
      </w:r>
      <w:r w:rsidR="009660CB" w:rsidRPr="00AA5685">
        <w:rPr>
          <w:color w:val="FFFFFF" w:themeColor="background1"/>
        </w:rPr>
        <w:t>gnature</w:t>
      </w:r>
      <w:proofErr w:type="spellEnd"/>
      <w:r w:rsidR="009660CB" w:rsidRPr="00AA5685">
        <w:rPr>
          <w:color w:val="FFFFFF" w:themeColor="background1"/>
        </w:rPr>
        <w:t>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3"/>
    <w:bookmarkEnd w:id="23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32" w:name="_Toc166859609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32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</w:t>
            </w:r>
            <w:proofErr w:type="gramStart"/>
            <w:r w:rsidRPr="004C2E98">
              <w:t>afférent</w:t>
            </w:r>
            <w:proofErr w:type="gramEnd"/>
            <w:r w:rsidRPr="004C2E98">
              <w:t xml:space="preserve">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proofErr w:type="gramStart"/>
      <w:r w:rsidRPr="004C2E98">
        <w:t>et</w:t>
      </w:r>
      <w:proofErr w:type="gramEnd"/>
      <w:r w:rsidRPr="004C2E98">
        <w:t xml:space="preserve">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5D28A6">
              <w:rPr>
                <w:color w:val="000000"/>
              </w:rPr>
            </w:r>
            <w:r w:rsidR="005D28A6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membre</w:t>
            </w:r>
            <w:proofErr w:type="gramEnd"/>
            <w:r w:rsidR="004C2E98" w:rsidRPr="004C2E98">
              <w:t xml:space="preserve">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5D28A6">
              <w:rPr>
                <w:color w:val="000000"/>
              </w:rPr>
            </w:r>
            <w:r w:rsidR="005D28A6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sous</w:t>
            </w:r>
            <w:proofErr w:type="gramEnd"/>
            <w:r w:rsidR="004C2E98" w:rsidRPr="004C2E98">
              <w:t>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33" w:name="_Toc124433062"/>
    </w:p>
    <w:bookmarkEnd w:id="33"/>
    <w:sectPr w:rsidR="00B60256" w:rsidSect="005D28A6">
      <w:headerReference w:type="default" r:id="rId14"/>
      <w:footerReference w:type="default" r:id="rId15"/>
      <w:footerReference w:type="first" r:id="rId16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5A128312" w:rsidR="00B83E07" w:rsidRPr="00712002" w:rsidRDefault="003B05FC" w:rsidP="006274D7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268891E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376A07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proofErr w:type="gramStart"/>
      <w:r w:rsidR="00C20879">
        <w:rPr>
          <w:i/>
          <w:color w:val="8064A2"/>
          <w:sz w:val="14"/>
          <w:szCs w:val="14"/>
        </w:rPr>
        <w:t>4;</w:t>
      </w:r>
      <w:proofErr w:type="gramEnd"/>
      <w:r w:rsidR="00C20879">
        <w:rPr>
          <w:i/>
          <w:color w:val="8064A2"/>
          <w:sz w:val="14"/>
          <w:szCs w:val="14"/>
        </w:rPr>
        <w:t>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781DF179" w:rsidR="00B83E07" w:rsidRDefault="00B83E07" w:rsidP="0027327E">
    <w:pPr>
      <w:pStyle w:val="En-tte"/>
      <w:ind w:firstLine="0"/>
      <w:jc w:val="center"/>
      <w:rPr>
        <w:b/>
        <w:i/>
        <w:color w:val="0070C0"/>
        <w:sz w:val="16"/>
        <w:szCs w:val="16"/>
      </w:rPr>
    </w:pPr>
    <w:bookmarkStart w:id="34" w:name="_Hlk158901512"/>
    <w:bookmarkStart w:id="35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4"/>
  <w:bookmarkEnd w:id="35"/>
  <w:p w14:paraId="2C8BD22E" w14:textId="16D3E5B8" w:rsidR="00B83E07" w:rsidRPr="005D28A6" w:rsidRDefault="005D28A6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B5E5937140C547B192E31EE57A8E3AC9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Pr="005D28A6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Marché 2025PATXORD001</w:t>
        </w:r>
      </w:sdtContent>
    </w:sdt>
    <w:r w:rsidR="00602459" w:rsidRPr="005D28A6"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: </w:t>
    </w: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FE5BE8D583CA4E2A8152D5BE6063F56F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Pr="005D28A6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Confortements des superstructures et fondations du bâtiment 7 – Université Toulouse Jean Jaurès – site de Foix</w:t>
        </w:r>
      </w:sdtContent>
    </w:sdt>
  </w:p>
  <w:p w14:paraId="751F65C5" w14:textId="77777777" w:rsidR="00602459" w:rsidRPr="00573AEF" w:rsidRDefault="00602459" w:rsidP="00740830">
    <w:pPr>
      <w:tabs>
        <w:tab w:val="left" w:pos="1134"/>
        <w:tab w:val="right" w:pos="3828"/>
      </w:tabs>
      <w:ind w:firstLine="284"/>
      <w:jc w:val="center"/>
      <w:rPr>
        <w:b/>
        <w:bCs/>
        <w:color w:val="7030A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023667"/>
    <w:multiLevelType w:val="multilevel"/>
    <w:tmpl w:val="B03682C6"/>
    <w:numStyleLink w:val="CNSbulletlist"/>
  </w:abstractNum>
  <w:abstractNum w:abstractNumId="10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397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21210"/>
    <w:rsid w:val="00024210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1B8"/>
    <w:rsid w:val="0008743B"/>
    <w:rsid w:val="00096391"/>
    <w:rsid w:val="000A3A6C"/>
    <w:rsid w:val="000A74EA"/>
    <w:rsid w:val="000C01D8"/>
    <w:rsid w:val="000C40C4"/>
    <w:rsid w:val="000C77F2"/>
    <w:rsid w:val="000D12EC"/>
    <w:rsid w:val="000D164D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641C2"/>
    <w:rsid w:val="00173540"/>
    <w:rsid w:val="00187A5D"/>
    <w:rsid w:val="00191F4B"/>
    <w:rsid w:val="001A4AD5"/>
    <w:rsid w:val="001A5195"/>
    <w:rsid w:val="001B41BE"/>
    <w:rsid w:val="001B4A63"/>
    <w:rsid w:val="001B56B9"/>
    <w:rsid w:val="001C295A"/>
    <w:rsid w:val="001C50D3"/>
    <w:rsid w:val="001C6B45"/>
    <w:rsid w:val="001D0A60"/>
    <w:rsid w:val="001D23CE"/>
    <w:rsid w:val="001E0D04"/>
    <w:rsid w:val="001E0E31"/>
    <w:rsid w:val="001E3178"/>
    <w:rsid w:val="001E6963"/>
    <w:rsid w:val="001F508A"/>
    <w:rsid w:val="00206477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A07"/>
    <w:rsid w:val="00376B50"/>
    <w:rsid w:val="0037727C"/>
    <w:rsid w:val="0038213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0D36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D699E"/>
    <w:rsid w:val="004E4C1A"/>
    <w:rsid w:val="004E6A32"/>
    <w:rsid w:val="004F472F"/>
    <w:rsid w:val="00507F0D"/>
    <w:rsid w:val="0051148A"/>
    <w:rsid w:val="00517885"/>
    <w:rsid w:val="0052091E"/>
    <w:rsid w:val="00527327"/>
    <w:rsid w:val="00527B26"/>
    <w:rsid w:val="00534AF1"/>
    <w:rsid w:val="00540F29"/>
    <w:rsid w:val="00544632"/>
    <w:rsid w:val="00552F24"/>
    <w:rsid w:val="0055784C"/>
    <w:rsid w:val="0056009D"/>
    <w:rsid w:val="005723A1"/>
    <w:rsid w:val="00581BC2"/>
    <w:rsid w:val="00595658"/>
    <w:rsid w:val="00596692"/>
    <w:rsid w:val="00597B16"/>
    <w:rsid w:val="005A3280"/>
    <w:rsid w:val="005A328F"/>
    <w:rsid w:val="005A491C"/>
    <w:rsid w:val="005A653D"/>
    <w:rsid w:val="005B0F8B"/>
    <w:rsid w:val="005B19DD"/>
    <w:rsid w:val="005B6925"/>
    <w:rsid w:val="005B7341"/>
    <w:rsid w:val="005C6E3D"/>
    <w:rsid w:val="005D28A6"/>
    <w:rsid w:val="005D29D6"/>
    <w:rsid w:val="005D30E5"/>
    <w:rsid w:val="005D39B1"/>
    <w:rsid w:val="005D4312"/>
    <w:rsid w:val="005E7BAE"/>
    <w:rsid w:val="005F1499"/>
    <w:rsid w:val="005F46C0"/>
    <w:rsid w:val="00602459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A25B4"/>
    <w:rsid w:val="006A6359"/>
    <w:rsid w:val="006B01E5"/>
    <w:rsid w:val="006B1165"/>
    <w:rsid w:val="006C1701"/>
    <w:rsid w:val="006C690F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8528C"/>
    <w:rsid w:val="0078557B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B2C59"/>
    <w:rsid w:val="00AC6037"/>
    <w:rsid w:val="00AD3B8D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007A"/>
    <w:rsid w:val="00B350BE"/>
    <w:rsid w:val="00B36774"/>
    <w:rsid w:val="00B41593"/>
    <w:rsid w:val="00B41EF3"/>
    <w:rsid w:val="00B43012"/>
    <w:rsid w:val="00B467BB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6543"/>
    <w:rsid w:val="00CA67BD"/>
    <w:rsid w:val="00CB6056"/>
    <w:rsid w:val="00CC34B7"/>
    <w:rsid w:val="00CC4AC4"/>
    <w:rsid w:val="00CC643B"/>
    <w:rsid w:val="00CD0C5D"/>
    <w:rsid w:val="00CE0AA1"/>
    <w:rsid w:val="00CE0DE3"/>
    <w:rsid w:val="00CE74F7"/>
    <w:rsid w:val="00CE766B"/>
    <w:rsid w:val="00D054B3"/>
    <w:rsid w:val="00D228FB"/>
    <w:rsid w:val="00D26B8C"/>
    <w:rsid w:val="00D45365"/>
    <w:rsid w:val="00D55AEC"/>
    <w:rsid w:val="00D61501"/>
    <w:rsid w:val="00D62CE3"/>
    <w:rsid w:val="00D65CEF"/>
    <w:rsid w:val="00D65F0F"/>
    <w:rsid w:val="00D81A07"/>
    <w:rsid w:val="00D83D60"/>
    <w:rsid w:val="00D96608"/>
    <w:rsid w:val="00D976A3"/>
    <w:rsid w:val="00DA72E3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A33C6"/>
    <w:rsid w:val="00EB7044"/>
    <w:rsid w:val="00EC6D37"/>
    <w:rsid w:val="00EC7DFF"/>
    <w:rsid w:val="00ED03B2"/>
    <w:rsid w:val="00ED09AD"/>
    <w:rsid w:val="00ED3C74"/>
    <w:rsid w:val="00ED3FF7"/>
    <w:rsid w:val="00EE23A8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67B2"/>
    <w:rsid w:val="00FC5D36"/>
    <w:rsid w:val="00FD2B6F"/>
    <w:rsid w:val="00FD7F50"/>
    <w:rsid w:val="00FE5F7F"/>
    <w:rsid w:val="00F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3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 w:firstLine="0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ind w:firstLine="0"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61501"/>
    <w:pPr>
      <w:overflowPunct/>
      <w:autoSpaceDE/>
      <w:adjustRightInd/>
      <w:spacing w:after="120"/>
      <w:ind w:firstLine="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ind w:firstLine="0"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16241EE9E34E9BA57F0C6B2E551A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5A218D-A704-4118-B50C-14727A6DFBEF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89641741E0374996A960053397192E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FDF29C-098A-40BF-BA13-4207C02B40DB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07DE72F09D944C42A66D37697E1E05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0C6FD5-7F63-4656-BCB7-9FDBDD843DAD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6F2F815432E74B7AAA8827E51C317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D21BCC-B216-4783-8A55-401D5ABB9543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DA0ED851333449728172361DD983B5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C28C21-C18F-434E-9AC2-30EFF56132AA}"/>
      </w:docPartPr>
      <w:docPartBody>
        <w:p w:rsidR="00B008B3" w:rsidRDefault="00687313" w:rsidP="00687313">
          <w:pPr>
            <w:pStyle w:val="DA0ED851333449728172361DD983B5E1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FE5BE8D583CA4E2A8152D5BE6063F5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2F9CCA-A0FC-4CC3-9B54-BE19D3E44305}"/>
      </w:docPartPr>
      <w:docPartBody>
        <w:p w:rsidR="00B008B3" w:rsidRDefault="00687313" w:rsidP="00687313">
          <w:pPr>
            <w:pStyle w:val="FE5BE8D583CA4E2A8152D5BE6063F56F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B5E5937140C547B192E31EE57A8E3A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E34AD4-5818-4138-B92E-3F64CABC3BD1}"/>
      </w:docPartPr>
      <w:docPartBody>
        <w:p w:rsidR="00B008B3" w:rsidRDefault="00687313" w:rsidP="00687313">
          <w:pPr>
            <w:pStyle w:val="B5E5937140C547B192E31EE57A8E3AC9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3358BC"/>
    <w:rsid w:val="00451034"/>
    <w:rsid w:val="00687313"/>
    <w:rsid w:val="00936CAE"/>
    <w:rsid w:val="00B008B3"/>
    <w:rsid w:val="00C9428E"/>
    <w:rsid w:val="00D95487"/>
    <w:rsid w:val="00DD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87313"/>
    <w:rPr>
      <w:color w:val="808080"/>
    </w:rPr>
  </w:style>
  <w:style w:type="paragraph" w:customStyle="1" w:styleId="DA0ED851333449728172361DD983B5E1">
    <w:name w:val="DA0ED851333449728172361DD983B5E1"/>
    <w:rsid w:val="00687313"/>
  </w:style>
  <w:style w:type="paragraph" w:customStyle="1" w:styleId="FE5BE8D583CA4E2A8152D5BE6063F56F">
    <w:name w:val="FE5BE8D583CA4E2A8152D5BE6063F56F"/>
    <w:rsid w:val="00687313"/>
  </w:style>
  <w:style w:type="paragraph" w:customStyle="1" w:styleId="B5E5937140C547B192E31EE57A8E3AC9">
    <w:name w:val="B5E5937140C547B192E31EE57A8E3AC9"/>
    <w:rsid w:val="006873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11</Pages>
  <Words>1908</Words>
  <Characters>10498</Characters>
  <Application>Microsoft Office Word</Application>
  <DocSecurity>0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Confortements des superstructures et fondations du bâtiment 7 – Université Toulouse Jean Jaurès – site de Foix</dc:description>
  <cp:lastModifiedBy>sandrine.allaire-grosdoy@i-univ-tlse2.fr</cp:lastModifiedBy>
  <cp:revision>12</cp:revision>
  <cp:lastPrinted>2022-08-25T08:03:00Z</cp:lastPrinted>
  <dcterms:created xsi:type="dcterms:W3CDTF">2024-03-24T17:00:00Z</dcterms:created>
  <dcterms:modified xsi:type="dcterms:W3CDTF">2025-02-20T12:31:00Z</dcterms:modified>
  <cp:category>Marché 2025PATXORD001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