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B22AC2"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w:t>
      </w:r>
      <w:r w:rsidRPr="00B22AC2">
        <w:rPr>
          <w:b/>
          <w:sz w:val="18"/>
          <w:szCs w:val="18"/>
        </w:rPr>
        <w:t xml:space="preserve">d’engagement </w:t>
      </w:r>
      <w:r w:rsidRPr="00B22AC2">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B22AC2" w:rsidRDefault="00D367E8" w:rsidP="00D367E8">
      <w:pPr>
        <w:shd w:val="clear" w:color="auto" w:fill="F2DBDB"/>
        <w:tabs>
          <w:tab w:val="left" w:pos="851"/>
        </w:tabs>
        <w:jc w:val="both"/>
        <w:rPr>
          <w:sz w:val="18"/>
          <w:szCs w:val="18"/>
        </w:rPr>
      </w:pPr>
      <w:r w:rsidRPr="00B22AC2">
        <w:rPr>
          <w:sz w:val="18"/>
          <w:szCs w:val="18"/>
        </w:rPr>
        <w:t xml:space="preserve">- Il est également demandé </w:t>
      </w:r>
      <w:r w:rsidRPr="00B22AC2">
        <w:rPr>
          <w:b/>
          <w:sz w:val="18"/>
          <w:szCs w:val="18"/>
        </w:rPr>
        <w:t>la version word dûment complétée de l’acte d’engagement</w:t>
      </w:r>
    </w:p>
    <w:p w:rsidR="009B1CD0" w:rsidRPr="00B22AC2" w:rsidRDefault="00D367E8" w:rsidP="00E06251">
      <w:pPr>
        <w:pStyle w:val="Corpsdetexte31"/>
        <w:shd w:val="clear" w:color="auto" w:fill="F2DBDB"/>
        <w:tabs>
          <w:tab w:val="left" w:pos="851"/>
        </w:tabs>
        <w:jc w:val="both"/>
        <w:rPr>
          <w:sz w:val="18"/>
          <w:szCs w:val="18"/>
        </w:rPr>
      </w:pPr>
      <w:r w:rsidRPr="00B22AC2">
        <w:rPr>
          <w:sz w:val="18"/>
          <w:szCs w:val="18"/>
        </w:rPr>
        <w:t>NB : En cas de signature, le candidat doit impérativement remettre un rapport de signature valide associé au fichier signé.</w:t>
      </w:r>
    </w:p>
    <w:p w:rsidR="00D367E8" w:rsidRPr="00B22AC2" w:rsidRDefault="00D367E8" w:rsidP="00E06251">
      <w:pPr>
        <w:pStyle w:val="Corpsdetexte31"/>
        <w:shd w:val="clear" w:color="auto" w:fill="F2DBDB"/>
        <w:tabs>
          <w:tab w:val="left" w:pos="851"/>
        </w:tabs>
        <w:jc w:val="both"/>
        <w:rPr>
          <w:sz w:val="18"/>
          <w:szCs w:val="18"/>
        </w:rPr>
      </w:pPr>
    </w:p>
    <w:p w:rsidR="00D367E8" w:rsidRDefault="00410A44" w:rsidP="00E06251">
      <w:pPr>
        <w:pStyle w:val="Corpsdetexte31"/>
        <w:shd w:val="clear" w:color="auto" w:fill="F2DBDB"/>
        <w:tabs>
          <w:tab w:val="left" w:pos="851"/>
        </w:tabs>
        <w:jc w:val="both"/>
        <w:rPr>
          <w:i w:val="0"/>
          <w:sz w:val="18"/>
          <w:szCs w:val="18"/>
        </w:rPr>
      </w:pPr>
      <w:r>
        <w:rPr>
          <w:i w:val="0"/>
          <w:sz w:val="18"/>
          <w:szCs w:val="18"/>
        </w:rPr>
        <w:t>2) En cas d’attribution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B22AC2"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 xml:space="preserve">Objet </w:t>
      </w:r>
      <w:r w:rsidR="00CD185D" w:rsidRPr="00B22AC2">
        <w:rPr>
          <w:rFonts w:ascii="Arial" w:hAnsi="Arial" w:cs="Arial"/>
          <w:bCs/>
        </w:rPr>
        <w:t xml:space="preserve">du marché </w:t>
      </w:r>
      <w:r w:rsidR="00FE48C9" w:rsidRPr="00B22AC2">
        <w:rPr>
          <w:rFonts w:ascii="Arial" w:hAnsi="Arial" w:cs="Arial"/>
          <w:bCs/>
        </w:rPr>
        <w:t>public</w:t>
      </w:r>
    </w:p>
    <w:p w:rsidR="00876A73" w:rsidRPr="00B22AC2" w:rsidRDefault="00876A73" w:rsidP="005846FB">
      <w:pPr>
        <w:tabs>
          <w:tab w:val="left" w:pos="426"/>
          <w:tab w:val="left" w:pos="851"/>
        </w:tabs>
        <w:jc w:val="both"/>
        <w:rPr>
          <w:rFonts w:ascii="Arial" w:hAnsi="Arial" w:cs="Arial"/>
        </w:rPr>
      </w:pPr>
    </w:p>
    <w:p w:rsidR="002726A8" w:rsidRPr="008947FA" w:rsidRDefault="00410A44" w:rsidP="002726A8">
      <w:pPr>
        <w:tabs>
          <w:tab w:val="left" w:pos="426"/>
          <w:tab w:val="left" w:pos="851"/>
        </w:tabs>
        <w:jc w:val="both"/>
        <w:rPr>
          <w:rFonts w:ascii="Arial" w:hAnsi="Arial" w:cs="Arial"/>
          <w:b/>
          <w:bCs/>
        </w:rPr>
      </w:pPr>
      <w:r>
        <w:rPr>
          <w:rFonts w:ascii="Arial" w:hAnsi="Arial" w:cs="Arial"/>
          <w:b/>
        </w:rPr>
        <w:t>AOO-25023</w:t>
      </w:r>
      <w:r w:rsidR="002726A8">
        <w:rPr>
          <w:rFonts w:ascii="Arial" w:hAnsi="Arial" w:cs="Arial"/>
          <w:b/>
        </w:rPr>
        <w:t xml:space="preserve"> </w:t>
      </w:r>
      <w:r w:rsidR="002726A8" w:rsidRPr="008947FA">
        <w:rPr>
          <w:rFonts w:ascii="Arial" w:hAnsi="Arial" w:cs="Arial"/>
          <w:b/>
          <w:bCs/>
        </w:rPr>
        <w:t>MARCHE DE FOURNITURE, INSTALLATION ET MAINTENANCE</w:t>
      </w:r>
      <w:r w:rsidR="002726A8">
        <w:rPr>
          <w:rFonts w:ascii="Arial" w:hAnsi="Arial" w:cs="Arial"/>
          <w:b/>
          <w:bCs/>
        </w:rPr>
        <w:t xml:space="preserve"> </w:t>
      </w:r>
      <w:r w:rsidR="002726A8" w:rsidRPr="008947FA">
        <w:rPr>
          <w:rFonts w:ascii="Arial" w:hAnsi="Arial" w:cs="Arial"/>
          <w:b/>
          <w:bCs/>
        </w:rPr>
        <w:t xml:space="preserve">DES SYSTEMES DE SURETE (CONTROLE D’ACCES, INTRUSION, INTERPHONIE ET VIDEOSURVEILLANCE) </w:t>
      </w:r>
    </w:p>
    <w:p w:rsidR="009B1CD0" w:rsidRPr="00B22AC2" w:rsidRDefault="009B1CD0" w:rsidP="005846FB">
      <w:pPr>
        <w:tabs>
          <w:tab w:val="left" w:pos="426"/>
          <w:tab w:val="left" w:pos="851"/>
        </w:tabs>
        <w:jc w:val="both"/>
        <w:rPr>
          <w:rFonts w:ascii="Arial" w:hAnsi="Arial" w:cs="Arial"/>
        </w:rPr>
      </w:pPr>
    </w:p>
    <w:p w:rsidR="009B1CD0" w:rsidRPr="00B22AC2" w:rsidRDefault="009B1CD0" w:rsidP="0083205E">
      <w:pPr>
        <w:tabs>
          <w:tab w:val="left" w:pos="426"/>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 acte d'engagement correspond :</w:t>
      </w:r>
    </w:p>
    <w:p w:rsidR="009B1CD0" w:rsidRPr="00B22AC2" w:rsidRDefault="009B1CD0" w:rsidP="00934503">
      <w:pPr>
        <w:tabs>
          <w:tab w:val="left" w:pos="426"/>
          <w:tab w:val="left" w:pos="851"/>
        </w:tabs>
        <w:jc w:val="both"/>
        <w:rPr>
          <w:rFonts w:ascii="Arial" w:hAnsi="Arial" w:cs="Arial"/>
        </w:rPr>
      </w:pPr>
    </w:p>
    <w:p w:rsidR="009B1CD0" w:rsidRPr="00410A44" w:rsidRDefault="003A28FB"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410A44" w:rsidRPr="00410A44">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410A44">
        <w:rPr>
          <w:i/>
          <w:iCs/>
          <w:sz w:val="18"/>
          <w:szCs w:val="18"/>
        </w:rPr>
        <w:t>(en cas de non allotissement)</w:t>
      </w:r>
      <w:r w:rsidR="00B87564" w:rsidRPr="00410A44">
        <w:rPr>
          <w:i/>
          <w:iCs/>
          <w:sz w:val="18"/>
          <w:szCs w:val="18"/>
        </w:rPr>
        <w:t> </w:t>
      </w:r>
      <w:r w:rsidR="00B87564" w:rsidRPr="00410A44">
        <w:rPr>
          <w:iCs/>
        </w:rPr>
        <w:t>;</w:t>
      </w:r>
    </w:p>
    <w:p w:rsidR="009B1CD0" w:rsidRPr="007173A4" w:rsidRDefault="009B1CD0" w:rsidP="009B45B9">
      <w:pPr>
        <w:tabs>
          <w:tab w:val="left" w:pos="426"/>
          <w:tab w:val="left" w:pos="851"/>
        </w:tabs>
        <w:jc w:val="both"/>
        <w:rPr>
          <w:rFonts w:ascii="Arial" w:hAnsi="Arial" w:cs="Arial"/>
          <w:highlight w:val="yellow"/>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3A28FB"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B22AC2">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Pr="00B22AC2" w:rsidRDefault="003A28FB" w:rsidP="005846FB">
      <w:pPr>
        <w:pStyle w:val="fcasegauche"/>
        <w:tabs>
          <w:tab w:val="left" w:pos="851"/>
        </w:tabs>
        <w:spacing w:after="0"/>
        <w:ind w:left="851" w:firstLine="0"/>
        <w:rPr>
          <w:rFonts w:ascii="Arial" w:hAnsi="Arial" w:cs="Arial"/>
          <w:strike/>
        </w:rPr>
      </w:pPr>
      <w:sdt>
        <w:sdtPr>
          <w:rPr>
            <w:rFonts w:ascii="Arial" w:hAnsi="Arial" w:cs="Arial"/>
            <w:strike/>
          </w:rPr>
          <w:id w:val="1351837953"/>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9B1CD0" w:rsidRPr="00B22AC2">
        <w:rPr>
          <w:rFonts w:ascii="Arial" w:hAnsi="Arial" w:cs="Arial"/>
          <w:strike/>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Pr="00B22AC2" w:rsidRDefault="003A28FB"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B22AC2" w:rsidRPr="00B22AC2" w:rsidRDefault="003A28FB"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CCAP n°</w:t>
      </w:r>
      <w:r w:rsidR="00410A44">
        <w:rPr>
          <w:rFonts w:ascii="Arial" w:hAnsi="Arial" w:cs="Arial"/>
        </w:rPr>
        <w:t xml:space="preserve"> AOO-25023</w:t>
      </w:r>
    </w:p>
    <w:p w:rsidR="008216D7" w:rsidRPr="00B22AC2" w:rsidRDefault="003A28FB"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8216D7" w:rsidRPr="00B22AC2">
        <w:rPr>
          <w:rFonts w:ascii="Arial" w:hAnsi="Arial" w:cs="Arial"/>
        </w:rPr>
        <w:t>CCTP n°</w:t>
      </w:r>
      <w:r w:rsidR="00410A44">
        <w:rPr>
          <w:rFonts w:ascii="Arial" w:hAnsi="Arial" w:cs="Arial"/>
        </w:rPr>
        <w:t>AOO-25023</w:t>
      </w:r>
    </w:p>
    <w:p w:rsidR="00080677" w:rsidRDefault="003A28FB"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3A28FB" w:rsidP="006B5057">
      <w:pPr>
        <w:tabs>
          <w:tab w:val="left" w:pos="851"/>
        </w:tabs>
        <w:ind w:left="851"/>
        <w:jc w:val="both"/>
        <w:rPr>
          <w:rFonts w:ascii="Arial" w:hAnsi="Arial" w:cs="Arial"/>
        </w:rPr>
      </w:pPr>
      <w:sdt>
        <w:sdtPr>
          <w:rPr>
            <w:rFonts w:ascii="Arial" w:hAnsi="Arial" w:cs="Arial"/>
            <w:highlight w:val="yellow"/>
          </w:rPr>
          <w:id w:val="1693731178"/>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highlight w:val="yellow"/>
            </w:rPr>
            <w:t>☒</w:t>
          </w:r>
        </w:sdtContent>
      </w:sdt>
      <w:r w:rsidR="00D90A00" w:rsidRPr="00B22AC2">
        <w:rPr>
          <w:rFonts w:ascii="Arial" w:hAnsi="Arial" w:cs="Arial"/>
          <w:highlight w:val="yellow"/>
        </w:rPr>
        <w:t xml:space="preserve">le </w:t>
      </w:r>
      <w:r w:rsidR="009B1CD0" w:rsidRPr="00B22AC2">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3A28FB"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3A28FB"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3A28FB"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3A28FB"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A28FB"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B22AC2">
        <w:rPr>
          <w:rFonts w:ascii="Arial" w:hAnsi="Arial" w:cs="Arial"/>
          <w:b/>
          <w:sz w:val="22"/>
          <w:szCs w:val="22"/>
          <w:highlight w:val="yellow"/>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sidRPr="00B22AC2">
        <w:rPr>
          <w:rFonts w:ascii="Wingdings" w:eastAsia="Wingdings" w:hAnsi="Wingdings" w:cs="Wingdings"/>
          <w:b/>
          <w:color w:val="66CCFF"/>
          <w:spacing w:val="-10"/>
          <w:highlight w:val="yellow"/>
        </w:rPr>
        <w:t></w:t>
      </w:r>
      <w:r w:rsidRPr="00B22AC2">
        <w:rPr>
          <w:rFonts w:ascii="Arial" w:eastAsia="Arial" w:hAnsi="Arial" w:cs="Arial"/>
          <w:spacing w:val="-10"/>
          <w:highlight w:val="yellow"/>
        </w:rPr>
        <w:t xml:space="preserve">  </w:t>
      </w:r>
      <w:r w:rsidRPr="00B22AC2">
        <w:rPr>
          <w:rFonts w:ascii="Arial" w:hAnsi="Arial" w:cs="Arial"/>
          <w:highlight w:val="yellow"/>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B22AC2">
        <w:rPr>
          <w:rFonts w:ascii="Wingdings" w:eastAsia="Wingdings" w:hAnsi="Wingdings" w:cs="Wingdings"/>
          <w:b/>
          <w:color w:val="66CCFF"/>
          <w:spacing w:val="-10"/>
          <w:highlight w:val="yellow"/>
        </w:rPr>
        <w:t></w:t>
      </w:r>
      <w:r w:rsidRPr="00B22AC2">
        <w:rPr>
          <w:rFonts w:ascii="Arial" w:eastAsia="Arial" w:hAnsi="Arial" w:cs="Arial"/>
          <w:spacing w:val="-10"/>
          <w:highlight w:val="yellow"/>
        </w:rPr>
        <w:t xml:space="preserve">  </w:t>
      </w:r>
      <w:r w:rsidRPr="00B22AC2">
        <w:rPr>
          <w:rFonts w:ascii="Arial" w:hAnsi="Arial" w:cs="Arial"/>
          <w:highlight w:val="yellow"/>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B22AC2">
        <w:rPr>
          <w:highlight w:val="yellow"/>
        </w:rPr>
        <w:t>Je renonce au bénéfice de l'avance :</w:t>
      </w:r>
      <w:r w:rsidRPr="00B22AC2">
        <w:rPr>
          <w:highlight w:val="yellow"/>
        </w:rPr>
        <w:tab/>
      </w:r>
      <w:r w:rsidRPr="00B22AC2">
        <w:rPr>
          <w:highlight w:val="yellow"/>
        </w:rPr>
        <w:tab/>
      </w:r>
      <w:r w:rsidRPr="00B22AC2">
        <w:rPr>
          <w:highlight w:val="yellow"/>
        </w:rPr>
        <w:tab/>
      </w:r>
      <w:r w:rsidRPr="00B22AC2">
        <w:rPr>
          <w:highlight w:val="yellow"/>
        </w:rPr>
        <w:tab/>
      </w:r>
      <w:r w:rsidRPr="00B22AC2">
        <w:rPr>
          <w:highlight w:val="yellow"/>
        </w:rPr>
        <w:tab/>
      </w:r>
      <w:sdt>
        <w:sdtPr>
          <w:rPr>
            <w:highlight w:val="yellow"/>
          </w:rPr>
          <w:id w:val="-960798748"/>
          <w14:checkbox>
            <w14:checked w14:val="0"/>
            <w14:checkedState w14:val="2612" w14:font="MS Gothic"/>
            <w14:uncheckedState w14:val="2610" w14:font="MS Gothic"/>
          </w14:checkbox>
        </w:sdtPr>
        <w:sdtEndPr/>
        <w:sdtContent>
          <w:r w:rsidR="008216D7" w:rsidRPr="00B22AC2">
            <w:rPr>
              <w:rFonts w:ascii="MS Gothic" w:eastAsia="MS Gothic" w:hAnsi="MS Gothic" w:hint="eastAsia"/>
              <w:highlight w:val="yellow"/>
            </w:rPr>
            <w:t>☐</w:t>
          </w:r>
        </w:sdtContent>
      </w:sdt>
      <w:r w:rsidRPr="00B22AC2">
        <w:rPr>
          <w:highlight w:val="yellow"/>
        </w:rPr>
        <w:tab/>
      </w:r>
      <w:r w:rsidR="009D661E" w:rsidRPr="00B22AC2">
        <w:rPr>
          <w:highlight w:val="yellow"/>
        </w:rPr>
        <w:t>Non</w:t>
      </w:r>
      <w:r w:rsidRPr="00B22AC2">
        <w:rPr>
          <w:highlight w:val="yellow"/>
        </w:rPr>
        <w:tab/>
      </w:r>
      <w:r w:rsidRPr="00B22AC2">
        <w:rPr>
          <w:highlight w:val="yellow"/>
        </w:rPr>
        <w:tab/>
      </w:r>
      <w:r w:rsidRPr="00B22AC2">
        <w:rPr>
          <w:highlight w:val="yellow"/>
        </w:rPr>
        <w:tab/>
      </w:r>
      <w:sdt>
        <w:sdtPr>
          <w:rPr>
            <w:highlight w:val="yellow"/>
          </w:rPr>
          <w:id w:val="-15315146"/>
          <w14:checkbox>
            <w14:checked w14:val="0"/>
            <w14:checkedState w14:val="2612" w14:font="MS Gothic"/>
            <w14:uncheckedState w14:val="2610" w14:font="MS Gothic"/>
          </w14:checkbox>
        </w:sdtPr>
        <w:sdtEndPr/>
        <w:sdtContent>
          <w:r w:rsidR="008216D7" w:rsidRPr="00B22AC2">
            <w:rPr>
              <w:rFonts w:ascii="MS Gothic" w:eastAsia="MS Gothic" w:hAnsi="MS Gothic" w:hint="eastAsia"/>
              <w:highlight w:val="yellow"/>
            </w:rPr>
            <w:t>☐</w:t>
          </w:r>
        </w:sdtContent>
      </w:sdt>
      <w:r w:rsidRPr="00B22AC2">
        <w:rPr>
          <w:highlight w:val="yellow"/>
        </w:rPr>
        <w:tab/>
      </w:r>
      <w:r w:rsidR="009D661E" w:rsidRPr="00B22AC2">
        <w:rPr>
          <w:highlight w:val="yellow"/>
        </w:rPr>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Article </w:t>
      </w:r>
      <w:r w:rsidR="003A28FB">
        <w:rPr>
          <w:rFonts w:ascii="Arial" w:hAnsi="Arial" w:cs="Arial"/>
        </w:rPr>
        <w:t>3</w:t>
      </w:r>
      <w:bookmarkStart w:id="0" w:name="_GoBack"/>
      <w:bookmarkEnd w:id="0"/>
      <w:r w:rsidR="004F1AE0" w:rsidRPr="00B22AC2">
        <w:rPr>
          <w:rFonts w:ascii="Arial" w:hAnsi="Arial" w:cs="Arial"/>
        </w:rPr>
        <w:t xml:space="preserve"> du CCAP n°</w:t>
      </w:r>
      <w:r w:rsidR="00410A44">
        <w:rPr>
          <w:rFonts w:ascii="Arial" w:hAnsi="Arial" w:cs="Arial"/>
        </w:rPr>
        <w:t xml:space="preserve"> AOO-25023</w:t>
      </w:r>
      <w:r w:rsidR="004F1AE0" w:rsidRPr="00B22AC2">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A28FB"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3A28FB"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3A28FB"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3A28FB"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3A28FB"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3A28FB"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rsidR="009D60F0" w:rsidRPr="00B22AC2" w:rsidRDefault="009D60F0" w:rsidP="009B45B9">
      <w:pPr>
        <w:tabs>
          <w:tab w:val="left" w:pos="851"/>
        </w:tabs>
        <w:ind w:left="1134" w:hanging="850"/>
        <w:rPr>
          <w:rFonts w:ascii="Arial" w:hAnsi="Arial" w:cs="Arial"/>
          <w:i/>
          <w:sz w:val="18"/>
          <w:szCs w:val="18"/>
        </w:rPr>
      </w:pPr>
    </w:p>
    <w:p w:rsidR="009D60F0" w:rsidRPr="00B22AC2" w:rsidRDefault="009D60F0" w:rsidP="009B45B9">
      <w:pPr>
        <w:tabs>
          <w:tab w:val="left" w:pos="851"/>
        </w:tabs>
        <w:ind w:left="1134" w:hanging="850"/>
        <w:rPr>
          <w:rFonts w:ascii="Arial" w:hAnsi="Arial" w:cs="Arial"/>
          <w:i/>
          <w:sz w:val="18"/>
          <w:szCs w:val="18"/>
        </w:rPr>
      </w:pPr>
    </w:p>
    <w:p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B22AC2" w:rsidRDefault="00332B12" w:rsidP="00B054DA">
            <w:pPr>
              <w:tabs>
                <w:tab w:val="left" w:pos="851"/>
              </w:tabs>
              <w:jc w:val="center"/>
              <w:rPr>
                <w:rFonts w:ascii="Arial" w:hAnsi="Arial" w:cs="Arial"/>
                <w:b/>
                <w:bCs/>
              </w:rPr>
            </w:pPr>
            <w:r w:rsidRPr="00B22AC2">
              <w:rPr>
                <w:rFonts w:ascii="Arial" w:hAnsi="Arial" w:cs="Arial"/>
                <w:b/>
                <w:bCs/>
              </w:rPr>
              <w:lastRenderedPageBreak/>
              <w:t>Nom, prénom et qualité</w:t>
            </w:r>
          </w:p>
          <w:p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rsidTr="00B054DA">
        <w:trPr>
          <w:trHeight w:val="1021"/>
        </w:trPr>
        <w:tc>
          <w:tcPr>
            <w:tcW w:w="4644" w:type="dxa"/>
            <w:tcBorders>
              <w:top w:val="single" w:sz="4" w:space="0" w:color="000000"/>
              <w:left w:val="single" w:sz="4" w:space="0" w:color="000000"/>
            </w:tcBorders>
            <w:shd w:val="clear" w:color="auto" w:fill="CCFFFF"/>
          </w:tcPr>
          <w:p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B22AC2" w:rsidRDefault="00332B12" w:rsidP="00B054DA">
            <w:pPr>
              <w:tabs>
                <w:tab w:val="left" w:pos="851"/>
              </w:tabs>
              <w:snapToGrid w:val="0"/>
              <w:jc w:val="both"/>
              <w:rPr>
                <w:rFonts w:ascii="Arial" w:hAnsi="Arial" w:cs="Arial"/>
                <w:b/>
                <w:bCs/>
              </w:rPr>
            </w:pPr>
          </w:p>
        </w:tc>
      </w:tr>
      <w:tr w:rsidR="00332B12" w:rsidRPr="00B22AC2" w:rsidTr="00B054DA">
        <w:trPr>
          <w:trHeight w:val="1021"/>
        </w:trPr>
        <w:tc>
          <w:tcPr>
            <w:tcW w:w="4644" w:type="dxa"/>
            <w:tcBorders>
              <w:left w:val="single" w:sz="4" w:space="0" w:color="000000"/>
            </w:tcBorders>
            <w:shd w:val="clear" w:color="auto" w:fill="auto"/>
          </w:tcPr>
          <w:p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B22AC2" w:rsidRDefault="00332B12" w:rsidP="00B054DA">
            <w:pPr>
              <w:tabs>
                <w:tab w:val="left" w:pos="851"/>
              </w:tabs>
              <w:snapToGrid w:val="0"/>
              <w:jc w:val="both"/>
              <w:rPr>
                <w:rFonts w:ascii="Arial" w:hAnsi="Arial" w:cs="Arial"/>
                <w:b/>
                <w:bCs/>
              </w:rPr>
            </w:pPr>
          </w:p>
        </w:tc>
      </w:tr>
      <w:tr w:rsidR="00332B12" w:rsidRPr="00B22AC2" w:rsidTr="00803244">
        <w:trPr>
          <w:trHeight w:val="1021"/>
        </w:trPr>
        <w:tc>
          <w:tcPr>
            <w:tcW w:w="4644" w:type="dxa"/>
            <w:tcBorders>
              <w:left w:val="single" w:sz="4" w:space="0" w:color="000000"/>
            </w:tcBorders>
            <w:shd w:val="clear" w:color="auto" w:fill="CCFFFF"/>
          </w:tcPr>
          <w:p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B22AC2" w:rsidRDefault="00332B12" w:rsidP="00B054DA">
            <w:pPr>
              <w:tabs>
                <w:tab w:val="left" w:pos="851"/>
              </w:tabs>
              <w:snapToGrid w:val="0"/>
              <w:jc w:val="both"/>
              <w:rPr>
                <w:rFonts w:ascii="Arial" w:hAnsi="Arial" w:cs="Arial"/>
                <w:b/>
                <w:bCs/>
              </w:rPr>
            </w:pPr>
          </w:p>
        </w:tc>
      </w:tr>
      <w:tr w:rsidR="00332B12" w:rsidRPr="00B22AC2" w:rsidTr="00803244">
        <w:trPr>
          <w:trHeight w:val="1021"/>
        </w:trPr>
        <w:tc>
          <w:tcPr>
            <w:tcW w:w="4644" w:type="dxa"/>
            <w:tcBorders>
              <w:left w:val="single" w:sz="4" w:space="0" w:color="000000"/>
              <w:bottom w:val="single" w:sz="4" w:space="0" w:color="auto"/>
            </w:tcBorders>
            <w:shd w:val="clear" w:color="auto" w:fill="auto"/>
          </w:tcPr>
          <w:p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Pr="00B22AC2" w:rsidRDefault="00332B12" w:rsidP="00B054DA">
            <w:pPr>
              <w:tabs>
                <w:tab w:val="left" w:pos="851"/>
              </w:tabs>
              <w:snapToGrid w:val="0"/>
              <w:jc w:val="both"/>
              <w:rPr>
                <w:rFonts w:ascii="Arial" w:hAnsi="Arial" w:cs="Arial"/>
                <w:b/>
                <w:bCs/>
              </w:rPr>
            </w:pPr>
          </w:p>
        </w:tc>
      </w:tr>
    </w:tbl>
    <w:p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tc>
          <w:tcPr>
            <w:tcW w:w="10277" w:type="dxa"/>
            <w:shd w:val="clear" w:color="auto" w:fill="66CCFF"/>
          </w:tcPr>
          <w:p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rsidR="009B1CD0" w:rsidRPr="00B22AC2" w:rsidRDefault="009B1CD0" w:rsidP="006C4338">
      <w:pPr>
        <w:tabs>
          <w:tab w:val="left" w:pos="851"/>
        </w:tabs>
      </w:pPr>
    </w:p>
    <w:p w:rsidR="009B1CD0" w:rsidRPr="00B22AC2" w:rsidRDefault="009B1CD0" w:rsidP="006F3DF9">
      <w:pPr>
        <w:pStyle w:val="Titre1"/>
        <w:tabs>
          <w:tab w:val="left" w:pos="567"/>
          <w:tab w:val="left" w:pos="851"/>
        </w:tabs>
        <w:ind w:left="0"/>
        <w:jc w:val="both"/>
        <w:rPr>
          <w:rFonts w:ascii="Arial" w:hAnsi="Arial" w:cs="Arial"/>
          <w:b w:val="0"/>
          <w:bCs/>
          <w:i/>
          <w:iCs/>
          <w:sz w:val="18"/>
          <w:szCs w:val="18"/>
        </w:rPr>
      </w:pPr>
      <w:r w:rsidRPr="00B22AC2">
        <w:rPr>
          <w:rFonts w:ascii="Wingdings" w:eastAsia="Wingdings" w:hAnsi="Wingdings" w:cs="Wingdings"/>
          <w:b w:val="0"/>
          <w:color w:val="66CCFF"/>
          <w:spacing w:val="-10"/>
        </w:rPr>
        <w:t></w:t>
      </w:r>
      <w:r w:rsidRPr="00B22AC2">
        <w:rPr>
          <w:rFonts w:ascii="Arial" w:eastAsia="Arial" w:hAnsi="Arial" w:cs="Arial"/>
          <w:spacing w:val="-10"/>
        </w:rPr>
        <w:t xml:space="preserve">  </w:t>
      </w:r>
      <w:r w:rsidRPr="00B22AC2">
        <w:rPr>
          <w:rFonts w:ascii="Arial" w:hAnsi="Arial" w:cs="Arial"/>
          <w:b w:val="0"/>
          <w:bCs/>
          <w:iCs/>
        </w:rPr>
        <w:t xml:space="preserve">Désignation </w:t>
      </w:r>
      <w:r w:rsidR="001C40C0" w:rsidRPr="00B22AC2">
        <w:rPr>
          <w:rFonts w:ascii="Arial" w:hAnsi="Arial" w:cs="Arial"/>
          <w:b w:val="0"/>
          <w:bCs/>
          <w:iCs/>
        </w:rPr>
        <w:t>de l’acheteur</w:t>
      </w:r>
    </w:p>
    <w:p w:rsidR="009B1CD0" w:rsidRPr="00B22AC2" w:rsidRDefault="009B1CD0" w:rsidP="006C4338">
      <w:pPr>
        <w:pStyle w:val="En-tte"/>
        <w:tabs>
          <w:tab w:val="clear" w:pos="4536"/>
          <w:tab w:val="clear" w:pos="9072"/>
          <w:tab w:val="left" w:pos="851"/>
        </w:tabs>
        <w:jc w:val="both"/>
        <w:rPr>
          <w:rFonts w:ascii="Arial" w:hAnsi="Arial" w:cs="Arial"/>
        </w:rPr>
      </w:pPr>
    </w:p>
    <w:p w:rsidR="000E253A" w:rsidRPr="00B22AC2" w:rsidRDefault="000E253A" w:rsidP="000E253A">
      <w:pPr>
        <w:numPr>
          <w:ilvl w:val="0"/>
          <w:numId w:val="1"/>
        </w:numPr>
        <w:tabs>
          <w:tab w:val="left" w:pos="708"/>
          <w:tab w:val="center" w:pos="4536"/>
          <w:tab w:val="right" w:pos="9072"/>
        </w:tabs>
        <w:rPr>
          <w:rFonts w:ascii="Arial" w:hAnsi="Arial" w:cs="Arial"/>
          <w:b/>
        </w:rPr>
      </w:pPr>
      <w:r w:rsidRPr="00B22AC2">
        <w:rPr>
          <w:rFonts w:ascii="Arial" w:hAnsi="Arial" w:cs="Arial"/>
          <w:b/>
        </w:rPr>
        <w:t>Centre Hospitalier Universitaire de Nantes</w:t>
      </w:r>
    </w:p>
    <w:p w:rsidR="000E253A" w:rsidRPr="00B22AC2" w:rsidRDefault="000E253A" w:rsidP="000E253A">
      <w:pPr>
        <w:numPr>
          <w:ilvl w:val="0"/>
          <w:numId w:val="1"/>
        </w:numPr>
        <w:tabs>
          <w:tab w:val="left" w:pos="708"/>
          <w:tab w:val="center" w:pos="4536"/>
          <w:tab w:val="right" w:pos="9072"/>
        </w:tabs>
        <w:rPr>
          <w:rFonts w:ascii="Arial" w:hAnsi="Arial" w:cs="Arial"/>
        </w:rPr>
      </w:pPr>
      <w:r w:rsidRPr="00B22AC2">
        <w:rPr>
          <w:rFonts w:ascii="Arial" w:hAnsi="Arial" w:cs="Arial"/>
        </w:rPr>
        <w:t>(Etablissement support du GHT44)</w:t>
      </w:r>
    </w:p>
    <w:p w:rsidR="000E253A" w:rsidRPr="00B22AC2" w:rsidRDefault="000E253A" w:rsidP="000E253A">
      <w:pPr>
        <w:numPr>
          <w:ilvl w:val="0"/>
          <w:numId w:val="1"/>
        </w:numPr>
        <w:tabs>
          <w:tab w:val="left" w:pos="708"/>
          <w:tab w:val="center" w:pos="4536"/>
          <w:tab w:val="right" w:pos="9072"/>
        </w:tabs>
        <w:rPr>
          <w:rFonts w:ascii="Arial" w:hAnsi="Arial" w:cs="Arial"/>
        </w:rPr>
      </w:pPr>
      <w:r w:rsidRPr="00B22AC2">
        <w:rPr>
          <w:rFonts w:ascii="Arial" w:hAnsi="Arial" w:cs="Arial"/>
        </w:rPr>
        <w:t>5 allée de l’île Gloriette</w:t>
      </w:r>
    </w:p>
    <w:p w:rsidR="000E253A" w:rsidRPr="00B22AC2" w:rsidRDefault="000E253A" w:rsidP="000E253A">
      <w:pPr>
        <w:numPr>
          <w:ilvl w:val="0"/>
          <w:numId w:val="1"/>
        </w:numPr>
        <w:tabs>
          <w:tab w:val="left" w:pos="708"/>
          <w:tab w:val="center" w:pos="4536"/>
          <w:tab w:val="right" w:pos="9072"/>
        </w:tabs>
        <w:rPr>
          <w:rFonts w:ascii="Arial" w:hAnsi="Arial" w:cs="Arial"/>
        </w:rPr>
      </w:pPr>
      <w:r w:rsidRPr="00B22AC2">
        <w:rPr>
          <w:rFonts w:ascii="Arial" w:hAnsi="Arial" w:cs="Arial"/>
        </w:rPr>
        <w:t>44093 Nantes cedex</w:t>
      </w:r>
    </w:p>
    <w:p w:rsidR="009B1CD0" w:rsidRPr="00B22AC2" w:rsidRDefault="009B1CD0" w:rsidP="005846FB">
      <w:pPr>
        <w:pStyle w:val="En-tte"/>
        <w:tabs>
          <w:tab w:val="clear" w:pos="4536"/>
          <w:tab w:val="clear" w:pos="9072"/>
          <w:tab w:val="left" w:pos="851"/>
        </w:tabs>
        <w:jc w:val="both"/>
        <w:rPr>
          <w:rFonts w:ascii="Arial" w:hAnsi="Arial" w:cs="Arial"/>
        </w:rPr>
      </w:pPr>
    </w:p>
    <w:p w:rsidR="009B1CD0" w:rsidRPr="00B22AC2" w:rsidRDefault="009B1CD0"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B22AC2">
        <w:rPr>
          <w:rFonts w:ascii="Arial" w:hAnsi="Arial" w:cs="Arial"/>
        </w:rPr>
        <w:t xml:space="preserve">Nom, prénom, qualité du signataire du marché </w:t>
      </w:r>
      <w:r w:rsidR="003A7270" w:rsidRPr="00B22AC2">
        <w:rPr>
          <w:rFonts w:ascii="Arial" w:hAnsi="Arial" w:cs="Arial"/>
        </w:rPr>
        <w:t>public</w:t>
      </w:r>
    </w:p>
    <w:p w:rsidR="009B1CD0" w:rsidRPr="00B22AC2" w:rsidRDefault="009B1CD0" w:rsidP="0083205E">
      <w:pPr>
        <w:tabs>
          <w:tab w:val="left" w:pos="851"/>
        </w:tabs>
        <w:jc w:val="both"/>
        <w:rPr>
          <w:rFonts w:ascii="Arial" w:hAnsi="Arial" w:cs="Arial"/>
        </w:rPr>
      </w:pPr>
    </w:p>
    <w:p w:rsidR="009B1CD0" w:rsidRDefault="00CD5E59" w:rsidP="00934503">
      <w:pPr>
        <w:tabs>
          <w:tab w:val="left" w:pos="851"/>
        </w:tabs>
        <w:jc w:val="both"/>
        <w:rPr>
          <w:rFonts w:ascii="Arial" w:hAnsi="Arial" w:cs="Arial"/>
        </w:rPr>
      </w:pPr>
      <w:r w:rsidRPr="00B22AC2">
        <w:rPr>
          <w:rFonts w:ascii="Arial" w:hAnsi="Arial" w:cs="Arial"/>
        </w:rPr>
        <w:t>Le Directeur Général du CHU de Nantes ou son représentant dûment habilité</w:t>
      </w:r>
    </w:p>
    <w:p w:rsidR="00410A44" w:rsidRPr="00B22AC2" w:rsidRDefault="00410A44" w:rsidP="00934503">
      <w:pPr>
        <w:tabs>
          <w:tab w:val="left" w:pos="851"/>
        </w:tabs>
        <w:jc w:val="both"/>
        <w:rPr>
          <w:rFonts w:ascii="Arial" w:hAnsi="Arial" w:cs="Arial"/>
        </w:rPr>
      </w:pPr>
    </w:p>
    <w:p w:rsidR="00CD5E59" w:rsidRPr="00B22AC2" w:rsidRDefault="00CD5E59" w:rsidP="00934503">
      <w:pPr>
        <w:tabs>
          <w:tab w:val="left" w:pos="851"/>
        </w:tabs>
        <w:jc w:val="both"/>
        <w:rPr>
          <w:rFonts w:ascii="Arial" w:hAnsi="Arial" w:cs="Arial"/>
        </w:rPr>
      </w:pPr>
    </w:p>
    <w:p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3"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4"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rsidR="001C40C0" w:rsidRPr="00B22AC2" w:rsidRDefault="001C40C0" w:rsidP="009B45B9">
      <w:pPr>
        <w:tabs>
          <w:tab w:val="left" w:pos="851"/>
        </w:tabs>
        <w:jc w:val="both"/>
        <w:rPr>
          <w:rFonts w:ascii="Arial" w:hAnsi="Arial" w:cs="Arial"/>
        </w:rPr>
      </w:pPr>
    </w:p>
    <w:p w:rsidR="00410A44" w:rsidRDefault="00410A44" w:rsidP="00410A44">
      <w:pPr>
        <w:tabs>
          <w:tab w:val="left" w:pos="851"/>
        </w:tabs>
        <w:jc w:val="both"/>
        <w:rPr>
          <w:rFonts w:ascii="Arial" w:hAnsi="Arial" w:cs="Arial"/>
        </w:rPr>
      </w:pPr>
      <w:r w:rsidRPr="00B22AC2">
        <w:rPr>
          <w:rFonts w:ascii="Arial" w:hAnsi="Arial" w:cs="Arial"/>
        </w:rPr>
        <w:t>Le Directeur Général du CHU de Nantes ou son représentant dûment habilité</w:t>
      </w:r>
    </w:p>
    <w:p w:rsidR="00410A44" w:rsidRPr="00E84D83" w:rsidRDefault="00410A44" w:rsidP="00410A44">
      <w:pPr>
        <w:tabs>
          <w:tab w:val="left" w:pos="708"/>
          <w:tab w:val="center" w:pos="4536"/>
          <w:tab w:val="right" w:pos="9072"/>
        </w:tabs>
        <w:rPr>
          <w:rFonts w:ascii="Arial" w:hAnsi="Arial" w:cs="Arial"/>
        </w:rPr>
      </w:pPr>
      <w:r w:rsidRPr="00E84D83">
        <w:rPr>
          <w:rFonts w:ascii="Arial" w:hAnsi="Arial" w:cs="Arial"/>
        </w:rPr>
        <w:t>Centre Hospitalier Universitaire de Nantes</w:t>
      </w:r>
    </w:p>
    <w:p w:rsidR="00410A44" w:rsidRPr="00E84D83" w:rsidRDefault="00410A44" w:rsidP="00410A44">
      <w:pPr>
        <w:tabs>
          <w:tab w:val="left" w:pos="708"/>
          <w:tab w:val="center" w:pos="4536"/>
          <w:tab w:val="right" w:pos="9072"/>
        </w:tabs>
        <w:rPr>
          <w:rFonts w:ascii="Arial" w:hAnsi="Arial" w:cs="Arial"/>
        </w:rPr>
      </w:pPr>
      <w:r w:rsidRPr="00E84D83">
        <w:rPr>
          <w:rFonts w:ascii="Arial" w:hAnsi="Arial" w:cs="Arial"/>
        </w:rPr>
        <w:t>Bâtiment Providence</w:t>
      </w:r>
    </w:p>
    <w:p w:rsidR="00410A44" w:rsidRPr="00E84D83" w:rsidRDefault="00410A44" w:rsidP="00410A44">
      <w:pPr>
        <w:tabs>
          <w:tab w:val="left" w:pos="708"/>
          <w:tab w:val="center" w:pos="4536"/>
          <w:tab w:val="right" w:pos="9072"/>
        </w:tabs>
        <w:rPr>
          <w:rFonts w:ascii="Arial" w:hAnsi="Arial" w:cs="Arial"/>
        </w:rPr>
      </w:pPr>
      <w:r w:rsidRPr="00E84D83">
        <w:rPr>
          <w:rFonts w:ascii="Arial" w:hAnsi="Arial" w:cs="Arial"/>
        </w:rPr>
        <w:t>85 rue saint Jacques</w:t>
      </w:r>
    </w:p>
    <w:p w:rsidR="00410A44" w:rsidRPr="00E84D83" w:rsidRDefault="00410A44" w:rsidP="00410A44">
      <w:pPr>
        <w:keepNext/>
        <w:jc w:val="both"/>
        <w:outlineLvl w:val="0"/>
        <w:rPr>
          <w:rFonts w:ascii="Arial" w:hAnsi="Arial" w:cs="Arial"/>
        </w:rPr>
      </w:pPr>
      <w:r w:rsidRPr="00E84D83">
        <w:rPr>
          <w:rFonts w:ascii="Arial" w:hAnsi="Arial" w:cs="Arial"/>
          <w:bCs/>
        </w:rPr>
        <w:t>44093 Nantes cedex</w:t>
      </w:r>
    </w:p>
    <w:p w:rsidR="00410A44" w:rsidRPr="00E84D83" w:rsidRDefault="003A28FB" w:rsidP="00410A44">
      <w:hyperlink r:id="rId15" w:history="1">
        <w:r w:rsidR="00410A44" w:rsidRPr="00E84D83">
          <w:rPr>
            <w:rStyle w:val="Lienhypertexte"/>
            <w:rFonts w:cs="Univers"/>
          </w:rPr>
          <w:t>bureau.desmarches@chu-nantes.fr</w:t>
        </w:r>
      </w:hyperlink>
      <w:r w:rsidR="00410A44" w:rsidRPr="00E84D83">
        <w:t xml:space="preserve"> </w:t>
      </w:r>
    </w:p>
    <w:p w:rsidR="00410A44" w:rsidRPr="00E84D83" w:rsidRDefault="00410A44" w:rsidP="00410A44">
      <w:r w:rsidRPr="00E84D83">
        <w:t>Tél : 02.40.84.68.87 et 02.40.84.66.19</w:t>
      </w:r>
    </w:p>
    <w:p w:rsidR="006A022C" w:rsidRPr="00B22AC2" w:rsidRDefault="006A022C" w:rsidP="006A022C">
      <w:pPr>
        <w:pStyle w:val="fcase2metab"/>
        <w:rPr>
          <w:rFonts w:ascii="Arial" w:hAnsi="Arial" w:cs="Arial"/>
        </w:rPr>
      </w:pPr>
    </w:p>
    <w:p w:rsidR="009B1CD0" w:rsidRPr="00B22AC2" w:rsidRDefault="009B1CD0" w:rsidP="009B45B9">
      <w:pPr>
        <w:tabs>
          <w:tab w:val="left" w:pos="851"/>
        </w:tabs>
        <w:jc w:val="both"/>
        <w:rPr>
          <w:rFonts w:ascii="Arial" w:hAnsi="Arial" w:cs="Arial"/>
        </w:rPr>
      </w:pPr>
    </w:p>
    <w:p w:rsidR="009B1CD0" w:rsidRPr="00B22AC2" w:rsidRDefault="009B1CD0" w:rsidP="009B45B9">
      <w:pPr>
        <w:pStyle w:val="fcase2metab"/>
        <w:ind w:left="0" w:firstLine="0"/>
        <w:rPr>
          <w:rFonts w:ascii="Arial" w:hAnsi="Arial" w:cs="Arial"/>
        </w:rPr>
      </w:pPr>
    </w:p>
    <w:p w:rsidR="009B1CD0" w:rsidRPr="00B22AC2" w:rsidRDefault="009B1CD0"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B22AC2">
        <w:rPr>
          <w:rFonts w:ascii="Arial" w:hAnsi="Arial" w:cs="Arial"/>
        </w:rPr>
        <w:t>Désignation, adresse, numéro de téléphone du comptable assignataire</w:t>
      </w:r>
    </w:p>
    <w:p w:rsidR="009B1CD0" w:rsidRPr="00B22AC2" w:rsidRDefault="009B1CD0" w:rsidP="009B45B9">
      <w:pPr>
        <w:pStyle w:val="fcase2metab"/>
        <w:rPr>
          <w:rFonts w:ascii="Arial" w:hAnsi="Arial" w:cs="Arial"/>
        </w:rPr>
      </w:pPr>
    </w:p>
    <w:p w:rsidR="00410A44" w:rsidRPr="00E84D83" w:rsidRDefault="00410A44" w:rsidP="00410A44">
      <w:pPr>
        <w:rPr>
          <w:b/>
        </w:rPr>
      </w:pPr>
      <w:r w:rsidRPr="00E84D83">
        <w:rPr>
          <w:b/>
        </w:rPr>
        <w:t>M le Trésorier Principal du CHU de Nantes</w:t>
      </w:r>
    </w:p>
    <w:p w:rsidR="00410A44" w:rsidRPr="00E84D83" w:rsidRDefault="00410A44" w:rsidP="00410A44">
      <w:r w:rsidRPr="00E84D83">
        <w:t>105 rue des Français Libres</w:t>
      </w:r>
    </w:p>
    <w:p w:rsidR="00410A44" w:rsidRPr="00E84D83" w:rsidRDefault="00410A44" w:rsidP="00410A44">
      <w:r w:rsidRPr="00E84D83">
        <w:t>CS 50334</w:t>
      </w:r>
    </w:p>
    <w:p w:rsidR="00410A44" w:rsidRPr="00E84D83" w:rsidRDefault="00410A44" w:rsidP="00410A44">
      <w:r w:rsidRPr="00E84D83">
        <w:t>44203 NANTES Cedex 2</w:t>
      </w:r>
    </w:p>
    <w:p w:rsidR="00410A44" w:rsidRPr="00E84D83" w:rsidRDefault="00410A44" w:rsidP="00410A44">
      <w:r w:rsidRPr="00E84D83">
        <w:t>Tel : 02.40.08.33.33</w:t>
      </w:r>
    </w:p>
    <w:p w:rsidR="00410A44" w:rsidRDefault="00410A44" w:rsidP="00410A44">
      <w:r w:rsidRPr="00E84D83">
        <w:t>Fax : 02.40.47.08.01</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A28FB"/>
    <w:rsid w:val="003A7270"/>
    <w:rsid w:val="00410A44"/>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22AC2"/>
    <w:rsid w:val="00B40F74"/>
    <w:rsid w:val="00B647EF"/>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3342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597AD617"/>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173</TotalTime>
  <Pages>4</Pages>
  <Words>1426</Words>
  <Characters>7845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9253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24</cp:revision>
  <cp:lastPrinted>2016-11-04T12:53:00Z</cp:lastPrinted>
  <dcterms:created xsi:type="dcterms:W3CDTF">2020-02-19T13:20:00Z</dcterms:created>
  <dcterms:modified xsi:type="dcterms:W3CDTF">2025-02-21T14:36:00Z</dcterms:modified>
</cp:coreProperties>
</file>