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144" w:rsidRPr="004657DD" w:rsidRDefault="00D43144" w:rsidP="00D43144">
      <w:pPr>
        <w:rPr>
          <w:rFonts w:cs="Arial"/>
          <w:bCs/>
          <w:color w:val="000000"/>
          <w:szCs w:val="22"/>
        </w:rPr>
      </w:pPr>
    </w:p>
    <w:p w:rsidR="00D43144" w:rsidRPr="00CC0B72" w:rsidRDefault="00D43144" w:rsidP="00D43144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ind w:left="1134" w:right="1134"/>
        <w:jc w:val="center"/>
        <w:rPr>
          <w:b/>
          <w:szCs w:val="22"/>
        </w:rPr>
      </w:pPr>
      <w:bookmarkStart w:id="0" w:name="_Toc496684292"/>
      <w:bookmarkStart w:id="1" w:name="_Toc8494172"/>
      <w:bookmarkStart w:id="2" w:name="_Toc208973627"/>
      <w:r>
        <w:rPr>
          <w:b/>
          <w:szCs w:val="22"/>
        </w:rPr>
        <w:t>ANNEXE n°</w:t>
      </w:r>
      <w:r w:rsidR="0033270E">
        <w:rPr>
          <w:b/>
          <w:szCs w:val="22"/>
        </w:rPr>
        <w:t>3</w:t>
      </w:r>
      <w:bookmarkStart w:id="3" w:name="_GoBack"/>
      <w:bookmarkEnd w:id="3"/>
      <w:r w:rsidRPr="00CC0B72">
        <w:rPr>
          <w:b/>
          <w:szCs w:val="22"/>
        </w:rPr>
        <w:t xml:space="preserve"> </w:t>
      </w:r>
    </w:p>
    <w:p w:rsidR="00D43144" w:rsidRPr="00CC0B72" w:rsidRDefault="00D43144" w:rsidP="00D43144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ind w:left="1134" w:right="1134"/>
        <w:jc w:val="center"/>
        <w:rPr>
          <w:b/>
          <w:szCs w:val="22"/>
        </w:rPr>
      </w:pPr>
      <w:r w:rsidRPr="00CC0B72">
        <w:rPr>
          <w:b/>
          <w:szCs w:val="22"/>
        </w:rPr>
        <w:t>FICHE DE MODIFICATION</w:t>
      </w:r>
      <w:bookmarkEnd w:id="0"/>
      <w:bookmarkEnd w:id="1"/>
      <w:bookmarkEnd w:id="2"/>
    </w:p>
    <w:p w:rsidR="00D43144" w:rsidRDefault="00D43144" w:rsidP="00D43144">
      <w:pPr>
        <w:tabs>
          <w:tab w:val="left" w:leader="dot" w:pos="5103"/>
          <w:tab w:val="left" w:pos="5954"/>
          <w:tab w:val="right" w:leader="dot" w:pos="9356"/>
        </w:tabs>
        <w:rPr>
          <w:u w:val="single"/>
        </w:rPr>
      </w:pPr>
    </w:p>
    <w:p w:rsidR="00D43144" w:rsidRDefault="00D43144" w:rsidP="00D43144">
      <w:pPr>
        <w:tabs>
          <w:tab w:val="left" w:leader="dot" w:pos="5103"/>
          <w:tab w:val="left" w:pos="5954"/>
          <w:tab w:val="right" w:leader="dot" w:pos="9356"/>
        </w:tabs>
        <w:rPr>
          <w:u w:val="single"/>
        </w:rPr>
      </w:pPr>
    </w:p>
    <w:p w:rsidR="00D43144" w:rsidRPr="0070057C" w:rsidRDefault="00D43144" w:rsidP="00D43144">
      <w:pPr>
        <w:tabs>
          <w:tab w:val="left" w:leader="dot" w:pos="5103"/>
          <w:tab w:val="left" w:pos="5954"/>
          <w:tab w:val="right" w:leader="dot" w:pos="9356"/>
        </w:tabs>
        <w:rPr>
          <w:rFonts w:cs="Arial"/>
          <w:szCs w:val="22"/>
        </w:rPr>
      </w:pPr>
      <w:r w:rsidRPr="0070057C">
        <w:rPr>
          <w:rFonts w:cs="Arial"/>
          <w:szCs w:val="22"/>
          <w:u w:val="single"/>
        </w:rPr>
        <w:t>N° de Fiche</w:t>
      </w:r>
      <w:r w:rsidRPr="0070057C">
        <w:rPr>
          <w:rFonts w:cs="Arial"/>
          <w:szCs w:val="22"/>
        </w:rPr>
        <w:t xml:space="preserve"> : </w:t>
      </w:r>
      <w:r w:rsidRPr="0070057C">
        <w:rPr>
          <w:rFonts w:cs="Arial"/>
          <w:szCs w:val="22"/>
        </w:rPr>
        <w:tab/>
      </w:r>
      <w:r w:rsidRPr="0070057C">
        <w:rPr>
          <w:rFonts w:cs="Arial"/>
          <w:szCs w:val="22"/>
        </w:rPr>
        <w:tab/>
      </w:r>
      <w:r w:rsidRPr="0070057C">
        <w:rPr>
          <w:rFonts w:cs="Arial"/>
          <w:szCs w:val="22"/>
          <w:u w:val="single"/>
        </w:rPr>
        <w:t>Indice</w:t>
      </w:r>
      <w:r w:rsidRPr="0070057C">
        <w:rPr>
          <w:rFonts w:cs="Arial"/>
          <w:szCs w:val="22"/>
        </w:rPr>
        <w:t xml:space="preserve"> : </w:t>
      </w:r>
      <w:r w:rsidRPr="0070057C">
        <w:rPr>
          <w:rFonts w:cs="Arial"/>
          <w:szCs w:val="22"/>
        </w:rPr>
        <w:tab/>
      </w:r>
    </w:p>
    <w:p w:rsidR="00D43144" w:rsidRPr="0070057C" w:rsidRDefault="00D43144" w:rsidP="00D43144">
      <w:pPr>
        <w:pStyle w:val="En-tte"/>
        <w:tabs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Fiche créée le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:rsidR="00D43144" w:rsidRPr="0070057C" w:rsidRDefault="00D43144" w:rsidP="00D43144">
      <w:pPr>
        <w:pStyle w:val="En-tte"/>
        <w:tabs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Demandeur de la modification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:rsidR="00D43144" w:rsidRPr="0070057C" w:rsidRDefault="00D43144" w:rsidP="00D43144">
      <w:pPr>
        <w:tabs>
          <w:tab w:val="left" w:pos="6521"/>
          <w:tab w:val="right" w:leader="dot" w:pos="9356"/>
        </w:tabs>
        <w:rPr>
          <w:rFonts w:cs="Arial"/>
          <w:szCs w:val="22"/>
        </w:rPr>
      </w:pPr>
    </w:p>
    <w:p w:rsidR="00D43144" w:rsidRPr="0070057C" w:rsidRDefault="00D43144" w:rsidP="00D43144">
      <w:pPr>
        <w:pStyle w:val="En-tte"/>
        <w:tabs>
          <w:tab w:val="left" w:leader="dot" w:pos="4253"/>
          <w:tab w:val="left" w:pos="4536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N° Marché</w:t>
      </w:r>
      <w:r w:rsidRPr="0070057C">
        <w:rPr>
          <w:rFonts w:cs="Arial"/>
          <w:sz w:val="22"/>
          <w:szCs w:val="22"/>
        </w:rPr>
        <w:t> :</w:t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  <w:u w:val="single"/>
        </w:rPr>
        <w:t>Fournisseur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:rsidR="00D43144" w:rsidRPr="0070057C" w:rsidRDefault="00D43144" w:rsidP="00D43144">
      <w:pPr>
        <w:pStyle w:val="En-tte"/>
        <w:tabs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Objet du marché</w:t>
      </w:r>
      <w:r w:rsidRPr="0070057C">
        <w:rPr>
          <w:rFonts w:cs="Arial"/>
          <w:sz w:val="22"/>
          <w:szCs w:val="22"/>
        </w:rPr>
        <w:t xml:space="preserve"> : </w:t>
      </w:r>
      <w:r w:rsidRPr="0070057C">
        <w:rPr>
          <w:rFonts w:cs="Arial"/>
          <w:sz w:val="22"/>
          <w:szCs w:val="22"/>
        </w:rPr>
        <w:tab/>
      </w:r>
    </w:p>
    <w:p w:rsidR="00D43144" w:rsidRPr="0070057C" w:rsidRDefault="00D43144" w:rsidP="00D43144">
      <w:pPr>
        <w:pStyle w:val="En-tte"/>
        <w:tabs>
          <w:tab w:val="left" w:pos="3686"/>
          <w:tab w:val="right" w:leader="dot" w:pos="9356"/>
        </w:tabs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D43144" w:rsidRPr="0070057C" w:rsidTr="00CE1CA1">
        <w:tc>
          <w:tcPr>
            <w:tcW w:w="9709" w:type="dxa"/>
          </w:tcPr>
          <w:p w:rsidR="00D43144" w:rsidRPr="0070057C" w:rsidRDefault="00D43144" w:rsidP="00CE1CA1">
            <w:pPr>
              <w:pStyle w:val="En-tte"/>
              <w:tabs>
                <w:tab w:val="left" w:pos="4536"/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  <w:u w:val="single"/>
              </w:rPr>
              <w:t xml:space="preserve">NATURE DE </w:t>
            </w:r>
            <w:smartTag w:uri="urn:schemas-microsoft-com:office:smarttags" w:element="country-region">
              <w:smartTagPr>
                <w:attr w:name="ProductID" w:val="LA MODIFICATION DEMANDEE"/>
              </w:smartTagPr>
              <w:r w:rsidRPr="0070057C">
                <w:rPr>
                  <w:rFonts w:cs="Arial"/>
                  <w:sz w:val="22"/>
                  <w:szCs w:val="22"/>
                  <w:u w:val="single"/>
                </w:rPr>
                <w:t>LA MODIFICATION DEMANDEE</w:t>
              </w:r>
            </w:smartTag>
            <w:r w:rsidRPr="0070057C">
              <w:rPr>
                <w:rFonts w:cs="Arial"/>
                <w:sz w:val="22"/>
                <w:szCs w:val="22"/>
              </w:rPr>
              <w:t> :</w:t>
            </w:r>
            <w:r w:rsidRPr="0070057C">
              <w:rPr>
                <w:rFonts w:cs="Arial"/>
                <w:sz w:val="22"/>
                <w:szCs w:val="22"/>
              </w:rPr>
              <w:tab/>
            </w: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D43144" w:rsidRPr="0070057C" w:rsidRDefault="00D43144" w:rsidP="00CE1CA1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D43144" w:rsidRPr="0070057C" w:rsidRDefault="00D43144" w:rsidP="00CE1CA1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D43144" w:rsidRPr="0070057C" w:rsidRDefault="00D43144" w:rsidP="00CE1CA1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D43144" w:rsidRPr="0070057C" w:rsidRDefault="00D43144" w:rsidP="00CE1CA1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D43144" w:rsidRPr="0070057C" w:rsidRDefault="00D43144" w:rsidP="00CE1CA1">
            <w:pPr>
              <w:pStyle w:val="En-tte"/>
              <w:tabs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</w:p>
          <w:p w:rsidR="00D43144" w:rsidRPr="0070057C" w:rsidRDefault="00D43144" w:rsidP="00CE1CA1">
            <w:pPr>
              <w:pStyle w:val="En-tte"/>
              <w:tabs>
                <w:tab w:val="left" w:pos="3686"/>
                <w:tab w:val="right" w:leader="dot" w:pos="9356"/>
              </w:tabs>
              <w:spacing w:before="120"/>
              <w:ind w:right="-778"/>
              <w:rPr>
                <w:rFonts w:cs="Arial"/>
                <w:sz w:val="22"/>
                <w:szCs w:val="22"/>
              </w:rPr>
            </w:pPr>
          </w:p>
        </w:tc>
      </w:tr>
    </w:tbl>
    <w:p w:rsidR="00D43144" w:rsidRPr="0070057C" w:rsidRDefault="00D43144" w:rsidP="00D43144">
      <w:pPr>
        <w:pStyle w:val="En-tte"/>
        <w:tabs>
          <w:tab w:val="left" w:pos="5387"/>
          <w:tab w:val="right" w:leader="underscore" w:pos="8789"/>
        </w:tabs>
        <w:spacing w:before="120"/>
        <w:rPr>
          <w:rFonts w:cs="Arial"/>
          <w:sz w:val="22"/>
          <w:szCs w:val="22"/>
          <w:u w:val="single"/>
        </w:rPr>
      </w:pPr>
    </w:p>
    <w:p w:rsidR="00D43144" w:rsidRPr="0070057C" w:rsidRDefault="00D43144" w:rsidP="00D43144">
      <w:pPr>
        <w:pStyle w:val="En-tte"/>
        <w:tabs>
          <w:tab w:val="left" w:pos="5040"/>
          <w:tab w:val="right" w:leader="underscore" w:pos="8789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  <w:u w:val="single"/>
        </w:rPr>
        <w:t>COUT DE LA MODIFICATION</w:t>
      </w:r>
      <w:r>
        <w:rPr>
          <w:rStyle w:val="Appelnotedebasdep"/>
          <w:rFonts w:cs="Arial"/>
          <w:sz w:val="22"/>
          <w:szCs w:val="22"/>
        </w:rPr>
        <w:footnoteReference w:id="1"/>
      </w:r>
      <w:r w:rsidRPr="0070057C">
        <w:rPr>
          <w:rFonts w:cs="Arial"/>
          <w:sz w:val="22"/>
          <w:szCs w:val="22"/>
        </w:rPr>
        <w:t xml:space="preserve"> :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  <w:u w:val="single"/>
        </w:rPr>
        <w:t>INFLUENCE SUR LE PLANNING</w:t>
      </w:r>
      <w:r w:rsidRPr="0070057C">
        <w:rPr>
          <w:rFonts w:cs="Arial"/>
          <w:sz w:val="22"/>
          <w:szCs w:val="22"/>
        </w:rPr>
        <w:t> :</w:t>
      </w:r>
    </w:p>
    <w:p w:rsidR="00D43144" w:rsidRPr="0070057C" w:rsidRDefault="00D43144" w:rsidP="00D43144">
      <w:pPr>
        <w:pStyle w:val="En-tte"/>
        <w:tabs>
          <w:tab w:val="clear" w:pos="9072"/>
          <w:tab w:val="right" w:leader="dot" w:pos="4536"/>
          <w:tab w:val="left" w:pos="5040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:rsidR="00D43144" w:rsidRPr="0070057C" w:rsidRDefault="00D43144" w:rsidP="00D43144">
      <w:pPr>
        <w:pStyle w:val="En-tte"/>
        <w:tabs>
          <w:tab w:val="clear" w:pos="9072"/>
          <w:tab w:val="right" w:leader="dot" w:pos="4536"/>
          <w:tab w:val="left" w:pos="5040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:rsidR="00D43144" w:rsidRPr="0070057C" w:rsidRDefault="00D43144" w:rsidP="00D43144">
      <w:pPr>
        <w:pStyle w:val="En-tte"/>
        <w:tabs>
          <w:tab w:val="clear" w:pos="9072"/>
          <w:tab w:val="right" w:leader="dot" w:pos="4536"/>
          <w:tab w:val="left" w:pos="5040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:rsidR="00D43144" w:rsidRPr="0070057C" w:rsidRDefault="00D43144" w:rsidP="00D43144">
      <w:pPr>
        <w:pStyle w:val="En-tte"/>
        <w:tabs>
          <w:tab w:val="clear" w:pos="9072"/>
          <w:tab w:val="right" w:leader="dot" w:pos="4536"/>
          <w:tab w:val="left" w:pos="5040"/>
          <w:tab w:val="right" w:leader="dot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:rsidR="00D43144" w:rsidRPr="0070057C" w:rsidRDefault="00D43144" w:rsidP="00D43144">
      <w:pPr>
        <w:pStyle w:val="En-tte"/>
        <w:tabs>
          <w:tab w:val="clear" w:pos="9072"/>
          <w:tab w:val="right" w:leader="underscore" w:pos="4536"/>
          <w:tab w:val="left" w:pos="5040"/>
          <w:tab w:val="right" w:leader="underscore" w:pos="9356"/>
        </w:tabs>
        <w:spacing w:before="120"/>
        <w:rPr>
          <w:rFonts w:cs="Arial"/>
          <w:sz w:val="22"/>
          <w:szCs w:val="22"/>
        </w:rPr>
      </w:pPr>
      <w:r w:rsidRPr="0070057C">
        <w:rPr>
          <w:rFonts w:cs="Arial"/>
          <w:sz w:val="22"/>
          <w:szCs w:val="22"/>
        </w:rPr>
        <w:t xml:space="preserve">TOTAL : </w:t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  <w:t xml:space="preserve">TOTAL : </w:t>
      </w:r>
      <w:r w:rsidRPr="0070057C">
        <w:rPr>
          <w:rFonts w:cs="Arial"/>
          <w:sz w:val="22"/>
          <w:szCs w:val="22"/>
        </w:rPr>
        <w:tab/>
      </w:r>
      <w:r w:rsidRPr="0070057C">
        <w:rPr>
          <w:rFonts w:cs="Arial"/>
          <w:sz w:val="22"/>
          <w:szCs w:val="22"/>
        </w:rPr>
        <w:tab/>
      </w:r>
    </w:p>
    <w:p w:rsidR="00D43144" w:rsidRPr="0070057C" w:rsidRDefault="00D43144" w:rsidP="00D43144">
      <w:pPr>
        <w:pStyle w:val="En-tte"/>
        <w:tabs>
          <w:tab w:val="left" w:pos="3686"/>
          <w:tab w:val="right" w:leader="underscore" w:pos="8789"/>
        </w:tabs>
        <w:spacing w:before="120"/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8"/>
      </w:tblGrid>
      <w:tr w:rsidR="00D43144" w:rsidRPr="0070057C" w:rsidTr="00CE1CA1">
        <w:tc>
          <w:tcPr>
            <w:tcW w:w="9568" w:type="dxa"/>
          </w:tcPr>
          <w:p w:rsidR="00D43144" w:rsidRPr="0070057C" w:rsidRDefault="00D43144" w:rsidP="00CE1CA1">
            <w:pPr>
              <w:pStyle w:val="En-tte"/>
              <w:tabs>
                <w:tab w:val="left" w:pos="3686"/>
                <w:tab w:val="right" w:leader="underscore" w:pos="8789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 xml:space="preserve">APPROBATION DE </w:t>
            </w:r>
            <w:smartTag w:uri="urn:schemas-microsoft-com:office:smarttags" w:element="country-region">
              <w:smartTagPr>
                <w:attr w:name="ProductID" w:val="LA FICHE DE"/>
              </w:smartTagPr>
              <w:r w:rsidRPr="0070057C">
                <w:rPr>
                  <w:rFonts w:cs="Arial"/>
                  <w:sz w:val="22"/>
                  <w:szCs w:val="22"/>
                </w:rPr>
                <w:t>LA FICHE DE</w:t>
              </w:r>
            </w:smartTag>
            <w:r w:rsidRPr="0070057C">
              <w:rPr>
                <w:rFonts w:cs="Arial"/>
                <w:sz w:val="22"/>
                <w:szCs w:val="22"/>
              </w:rPr>
              <w:t xml:space="preserve"> MODIFICATION (Cette fiche n’est validée </w:t>
            </w:r>
            <w:r>
              <w:rPr>
                <w:rFonts w:cs="Arial"/>
                <w:sz w:val="22"/>
                <w:szCs w:val="22"/>
              </w:rPr>
              <w:t>que si elle est signée des deux</w:t>
            </w:r>
            <w:r w:rsidRPr="0070057C">
              <w:rPr>
                <w:rFonts w:cs="Arial"/>
                <w:sz w:val="22"/>
                <w:szCs w:val="22"/>
              </w:rPr>
              <w:t xml:space="preserve"> parties)</w:t>
            </w:r>
          </w:p>
          <w:p w:rsidR="00D43144" w:rsidRPr="0070057C" w:rsidRDefault="00D43144" w:rsidP="00CE1CA1">
            <w:pPr>
              <w:pStyle w:val="En-tte"/>
              <w:tabs>
                <w:tab w:val="center" w:pos="3119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ab/>
            </w:r>
            <w:r w:rsidRPr="0070057C">
              <w:rPr>
                <w:rFonts w:cs="Arial"/>
                <w:sz w:val="22"/>
                <w:szCs w:val="22"/>
                <w:u w:val="single"/>
              </w:rPr>
              <w:t>CEA</w:t>
            </w:r>
            <w:r w:rsidRPr="0070057C">
              <w:rPr>
                <w:rFonts w:cs="Arial"/>
                <w:sz w:val="22"/>
                <w:szCs w:val="22"/>
              </w:rPr>
              <w:tab/>
            </w:r>
            <w:r>
              <w:rPr>
                <w:rFonts w:cs="Arial"/>
                <w:sz w:val="22"/>
                <w:szCs w:val="22"/>
              </w:rPr>
              <w:t xml:space="preserve">                  </w:t>
            </w:r>
            <w:r w:rsidRPr="0070057C">
              <w:rPr>
                <w:rFonts w:cs="Arial"/>
                <w:sz w:val="22"/>
                <w:szCs w:val="22"/>
                <w:u w:val="single"/>
              </w:rPr>
              <w:t>FOURNISSEUR</w:t>
            </w:r>
            <w:r>
              <w:rPr>
                <w:rFonts w:cs="Arial"/>
                <w:sz w:val="22"/>
                <w:szCs w:val="22"/>
                <w:u w:val="single"/>
              </w:rPr>
              <w:t xml:space="preserve">          MAITRE D’OEUVRE</w:t>
            </w:r>
          </w:p>
          <w:p w:rsidR="00D43144" w:rsidRPr="0070057C" w:rsidRDefault="00D43144" w:rsidP="00CE1CA1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>NOM :</w:t>
            </w:r>
          </w:p>
          <w:p w:rsidR="00D43144" w:rsidRPr="0070057C" w:rsidRDefault="00D43144" w:rsidP="00CE1CA1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>DATE :</w:t>
            </w:r>
            <w:r>
              <w:rPr>
                <w:rFonts w:cs="Arial"/>
                <w:sz w:val="22"/>
                <w:szCs w:val="22"/>
              </w:rPr>
              <w:t xml:space="preserve">      </w:t>
            </w:r>
          </w:p>
          <w:p w:rsidR="00D43144" w:rsidRPr="0070057C" w:rsidRDefault="00D43144" w:rsidP="00CE1CA1">
            <w:pPr>
              <w:pStyle w:val="En-tte"/>
              <w:tabs>
                <w:tab w:val="center" w:pos="3119"/>
                <w:tab w:val="center" w:pos="5245"/>
                <w:tab w:val="center" w:pos="5670"/>
                <w:tab w:val="center" w:pos="8080"/>
              </w:tabs>
              <w:spacing w:before="120"/>
              <w:rPr>
                <w:rFonts w:cs="Arial"/>
                <w:sz w:val="22"/>
                <w:szCs w:val="22"/>
              </w:rPr>
            </w:pPr>
            <w:r w:rsidRPr="0070057C">
              <w:rPr>
                <w:rFonts w:cs="Arial"/>
                <w:sz w:val="22"/>
                <w:szCs w:val="22"/>
              </w:rPr>
              <w:t>SIGNATURE :</w:t>
            </w:r>
          </w:p>
          <w:p w:rsidR="00D43144" w:rsidRPr="0070057C" w:rsidRDefault="00D43144" w:rsidP="00CE1CA1">
            <w:pPr>
              <w:pStyle w:val="En-tte"/>
              <w:tabs>
                <w:tab w:val="left" w:pos="1701"/>
                <w:tab w:val="left" w:pos="4536"/>
                <w:tab w:val="left" w:pos="7371"/>
              </w:tabs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D43144" w:rsidRPr="0070057C" w:rsidTr="00CE1CA1">
        <w:tc>
          <w:tcPr>
            <w:tcW w:w="9568" w:type="dxa"/>
          </w:tcPr>
          <w:p w:rsidR="00D43144" w:rsidRPr="0070057C" w:rsidRDefault="00D43144" w:rsidP="00CE1CA1">
            <w:pPr>
              <w:pStyle w:val="En-tte"/>
              <w:tabs>
                <w:tab w:val="left" w:pos="3686"/>
                <w:tab w:val="right" w:leader="underscore" w:pos="8789"/>
              </w:tabs>
              <w:spacing w:before="120"/>
              <w:rPr>
                <w:rFonts w:cs="Arial"/>
                <w:sz w:val="22"/>
                <w:szCs w:val="22"/>
              </w:rPr>
            </w:pPr>
          </w:p>
        </w:tc>
      </w:tr>
    </w:tbl>
    <w:p w:rsidR="00D43144" w:rsidRPr="0070057C" w:rsidRDefault="00D43144" w:rsidP="00D43144">
      <w:pPr>
        <w:tabs>
          <w:tab w:val="left" w:pos="3970"/>
          <w:tab w:val="left" w:pos="5670"/>
        </w:tabs>
        <w:spacing w:line="240" w:lineRule="exact"/>
        <w:ind w:left="851"/>
        <w:rPr>
          <w:rFonts w:cs="Arial"/>
          <w:szCs w:val="22"/>
        </w:rPr>
      </w:pPr>
    </w:p>
    <w:p w:rsidR="00D43144" w:rsidRPr="0070057C" w:rsidRDefault="00D43144" w:rsidP="00D43144">
      <w:pPr>
        <w:tabs>
          <w:tab w:val="left" w:pos="3970"/>
          <w:tab w:val="left" w:pos="5670"/>
        </w:tabs>
        <w:spacing w:line="240" w:lineRule="exact"/>
        <w:ind w:left="851"/>
        <w:rPr>
          <w:rFonts w:cs="Arial"/>
          <w:szCs w:val="22"/>
        </w:rPr>
      </w:pPr>
    </w:p>
    <w:p w:rsidR="00963C79" w:rsidRDefault="0033270E"/>
    <w:sectPr w:rsidR="00963C79" w:rsidSect="00884628">
      <w:footerReference w:type="default" r:id="rId6"/>
      <w:pgSz w:w="11906" w:h="16838"/>
      <w:pgMar w:top="719" w:right="1418" w:bottom="1079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144" w:rsidRDefault="00D43144" w:rsidP="00D43144">
      <w:r>
        <w:separator/>
      </w:r>
    </w:p>
  </w:endnote>
  <w:endnote w:type="continuationSeparator" w:id="0">
    <w:p w:rsidR="00D43144" w:rsidRDefault="00D43144" w:rsidP="00D43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FFB" w:rsidRPr="0090513A" w:rsidRDefault="0033270E" w:rsidP="00884628">
    <w:pPr>
      <w:rPr>
        <w:i/>
        <w:color w:val="808080"/>
        <w:sz w:val="16"/>
        <w:szCs w:val="16"/>
      </w:rPr>
    </w:pPr>
    <w:r>
      <w:rPr>
        <w:rStyle w:val="Numrodepage"/>
        <w:sz w:val="16"/>
        <w:szCs w:val="16"/>
      </w:rPr>
      <w:t xml:space="preserve">Annexe n° 3 </w:t>
    </w:r>
    <w:r w:rsidRPr="0090513A">
      <w:rPr>
        <w:rStyle w:val="Numrodepage"/>
        <w:sz w:val="16"/>
        <w:szCs w:val="16"/>
      </w:rPr>
      <w:t xml:space="preserve">– </w:t>
    </w:r>
    <w:r>
      <w:rPr>
        <w:rStyle w:val="Numrodepage"/>
        <w:sz w:val="16"/>
        <w:szCs w:val="16"/>
      </w:rPr>
      <w:t>Fiche de modification</w:t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90513A">
      <w:rPr>
        <w:rStyle w:val="Numrodepage"/>
        <w:sz w:val="16"/>
        <w:szCs w:val="16"/>
      </w:rPr>
      <w:fldChar w:fldCharType="begin"/>
    </w:r>
    <w:r w:rsidRPr="0090513A">
      <w:rPr>
        <w:rStyle w:val="Numrodepage"/>
        <w:sz w:val="16"/>
        <w:szCs w:val="16"/>
      </w:rPr>
      <w:instrText xml:space="preserve"> PAGE </w:instrText>
    </w:r>
    <w:r w:rsidRPr="0090513A">
      <w:rPr>
        <w:rStyle w:val="Numrodepage"/>
        <w:sz w:val="16"/>
        <w:szCs w:val="16"/>
      </w:rPr>
      <w:fldChar w:fldCharType="separate"/>
    </w:r>
    <w:r>
      <w:rPr>
        <w:rStyle w:val="Numrodepage"/>
        <w:noProof/>
        <w:sz w:val="16"/>
        <w:szCs w:val="16"/>
      </w:rPr>
      <w:t>1</w:t>
    </w:r>
    <w:r w:rsidRPr="0090513A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144" w:rsidRDefault="00D43144" w:rsidP="00D43144">
      <w:r>
        <w:separator/>
      </w:r>
    </w:p>
  </w:footnote>
  <w:footnote w:type="continuationSeparator" w:id="0">
    <w:p w:rsidR="00D43144" w:rsidRDefault="00D43144" w:rsidP="00D43144">
      <w:r>
        <w:continuationSeparator/>
      </w:r>
    </w:p>
  </w:footnote>
  <w:footnote w:id="1">
    <w:p w:rsidR="00D43144" w:rsidRDefault="00D43144" w:rsidP="00D4314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70057C">
        <w:rPr>
          <w:rFonts w:cs="Arial"/>
          <w:sz w:val="18"/>
          <w:szCs w:val="18"/>
        </w:rPr>
        <w:t>Joindre la décomposition détaillée des coûts selon les éléments de prix figurant dans l’offre initiale du fournisseur et tous les justificatifs.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144"/>
    <w:rsid w:val="0033270E"/>
    <w:rsid w:val="0042117C"/>
    <w:rsid w:val="00850919"/>
    <w:rsid w:val="00D43144"/>
    <w:rsid w:val="00F0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27A23490"/>
  <w15:chartTrackingRefBased/>
  <w15:docId w15:val="{8B4AE74C-C29D-4BDA-8083-E427FE690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20" w:line="24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3144"/>
    <w:pPr>
      <w:spacing w:after="0" w:line="240" w:lineRule="auto"/>
      <w:jc w:val="left"/>
    </w:pPr>
    <w:rPr>
      <w:rFonts w:ascii="Arial" w:eastAsia="Times New Roman" w:hAnsi="Arial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4314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rsid w:val="00D43144"/>
    <w:rPr>
      <w:rFonts w:ascii="Arial" w:eastAsia="Times New Roman" w:hAnsi="Arial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D43144"/>
  </w:style>
  <w:style w:type="paragraph" w:styleId="Notedebasdepage">
    <w:name w:val="footnote text"/>
    <w:basedOn w:val="Normal"/>
    <w:link w:val="NotedebasdepageCar"/>
    <w:semiHidden/>
    <w:rsid w:val="00D4314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D43144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D43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SCHEIWE Enzo</dc:creator>
  <cp:keywords/>
  <dc:description/>
  <cp:lastModifiedBy>SCHEIWE Enzo</cp:lastModifiedBy>
  <cp:revision>2</cp:revision>
  <dcterms:created xsi:type="dcterms:W3CDTF">2024-09-13T08:38:00Z</dcterms:created>
  <dcterms:modified xsi:type="dcterms:W3CDTF">2024-09-13T08:39:00Z</dcterms:modified>
</cp:coreProperties>
</file>