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A86ECDD" w14:textId="2AE307CE" w:rsidR="009B1CD0" w:rsidRPr="00FD5DA0" w:rsidRDefault="009B1CD0" w:rsidP="00A03700">
      <w:pPr>
        <w:tabs>
          <w:tab w:val="left" w:pos="851"/>
        </w:tabs>
        <w:spacing w:before="60" w:after="60"/>
        <w:jc w:val="center"/>
        <w:rPr>
          <w:noProof/>
        </w:rPr>
      </w:pPr>
    </w:p>
    <w:p w14:paraId="0539B973" w14:textId="6D7AE367" w:rsidR="009B1CD0" w:rsidRPr="00FD5DA0" w:rsidRDefault="009905C3" w:rsidP="009905C3">
      <w:pPr>
        <w:tabs>
          <w:tab w:val="left" w:pos="851"/>
        </w:tabs>
        <w:spacing w:before="60" w:after="60"/>
        <w:jc w:val="center"/>
        <w:rPr>
          <w:rFonts w:cs="Arial"/>
          <w:szCs w:val="22"/>
        </w:rPr>
      </w:pPr>
      <w:r w:rsidRPr="00FD5DA0">
        <w:rPr>
          <w:noProof/>
          <w:lang w:eastAsia="fr-FR"/>
        </w:rPr>
        <w:drawing>
          <wp:anchor distT="0" distB="0" distL="114935" distR="114935" simplePos="0" relativeHeight="251659264" behindDoc="0" locked="0" layoutInCell="0" allowOverlap="1" wp14:anchorId="79648E3A" wp14:editId="0F4A2D30">
            <wp:simplePos x="0" y="0"/>
            <wp:positionH relativeFrom="margin">
              <wp:align>left</wp:align>
            </wp:positionH>
            <wp:positionV relativeFrom="margin">
              <wp:align>top</wp:align>
            </wp:positionV>
            <wp:extent cx="1357630" cy="1228725"/>
            <wp:effectExtent l="0" t="0" r="0" b="0"/>
            <wp:wrapSquare wrapText="bothSides"/>
            <wp:docPr id="1" name="bloc_marqu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oc_marques"/>
                    <pic:cNvPicPr>
                      <a:picLocks noChangeAspect="1" noChangeArrowheads="1"/>
                    </pic:cNvPicPr>
                  </pic:nvPicPr>
                  <pic:blipFill>
                    <a:blip r:embed="rId11"/>
                    <a:srcRect l="-4" t="-4" r="-4" b="-4"/>
                    <a:stretch>
                      <a:fillRect/>
                    </a:stretch>
                  </pic:blipFill>
                  <pic:spPr bwMode="auto">
                    <a:xfrm>
                      <a:off x="0" y="0"/>
                      <a:ext cx="1357630" cy="1228725"/>
                    </a:xfrm>
                    <a:prstGeom prst="rect">
                      <a:avLst/>
                    </a:prstGeom>
                  </pic:spPr>
                </pic:pic>
              </a:graphicData>
            </a:graphic>
          </wp:anchor>
        </w:drawing>
      </w:r>
    </w:p>
    <w:p w14:paraId="1E72DA56" w14:textId="372EC8B8" w:rsidR="009905C3" w:rsidRPr="00FD5DA0" w:rsidRDefault="009905C3" w:rsidP="009905C3">
      <w:pPr>
        <w:tabs>
          <w:tab w:val="left" w:pos="851"/>
        </w:tabs>
        <w:spacing w:before="60" w:after="60"/>
        <w:jc w:val="center"/>
        <w:rPr>
          <w:rFonts w:cs="Arial"/>
          <w:szCs w:val="22"/>
        </w:rPr>
      </w:pPr>
    </w:p>
    <w:p w14:paraId="18D70C85" w14:textId="0D07FD59" w:rsidR="009905C3" w:rsidRPr="00FD5DA0" w:rsidRDefault="009905C3" w:rsidP="009905C3">
      <w:pPr>
        <w:tabs>
          <w:tab w:val="left" w:pos="851"/>
        </w:tabs>
        <w:spacing w:before="60" w:after="60"/>
        <w:jc w:val="center"/>
        <w:rPr>
          <w:rFonts w:cs="Arial"/>
          <w:szCs w:val="22"/>
        </w:rPr>
      </w:pPr>
    </w:p>
    <w:p w14:paraId="128C181E" w14:textId="71037B50" w:rsidR="00436A46" w:rsidRPr="00FD5DA0" w:rsidRDefault="009905C3" w:rsidP="00844DAA">
      <w:pPr>
        <w:tabs>
          <w:tab w:val="left" w:pos="851"/>
        </w:tabs>
        <w:sectPr w:rsidR="00436A46" w:rsidRPr="00FD5DA0" w:rsidSect="009905C3">
          <w:footerReference w:type="default" r:id="rId12"/>
          <w:pgSz w:w="11906" w:h="16838"/>
          <w:pgMar w:top="720" w:right="720" w:bottom="720" w:left="720" w:header="720" w:footer="680" w:gutter="0"/>
          <w:cols w:space="720"/>
          <w:docGrid w:linePitch="360"/>
        </w:sectPr>
      </w:pPr>
      <w:r w:rsidRPr="00FD5DA0">
        <w:rPr>
          <w:noProof/>
          <w:lang w:eastAsia="fr-FR"/>
        </w:rPr>
        <w:drawing>
          <wp:anchor distT="0" distB="0" distL="0" distR="0" simplePos="0" relativeHeight="251661312" behindDoc="0" locked="0" layoutInCell="0" allowOverlap="1" wp14:anchorId="2D9EA54C" wp14:editId="5C3259D6">
            <wp:simplePos x="0" y="0"/>
            <wp:positionH relativeFrom="margin">
              <wp:align>right</wp:align>
            </wp:positionH>
            <wp:positionV relativeFrom="margin">
              <wp:align>top</wp:align>
            </wp:positionV>
            <wp:extent cx="2312670" cy="1051560"/>
            <wp:effectExtent l="0" t="0" r="0" b="0"/>
            <wp:wrapSquare wrapText="bothSides"/>
            <wp:docPr id="2"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pic:cNvPicPr>
                      <a:picLocks noChangeAspect="1" noChangeArrowheads="1"/>
                    </pic:cNvPicPr>
                  </pic:nvPicPr>
                  <pic:blipFill>
                    <a:blip r:embed="rId13"/>
                    <a:stretch>
                      <a:fillRect/>
                    </a:stretch>
                  </pic:blipFill>
                  <pic:spPr bwMode="auto">
                    <a:xfrm>
                      <a:off x="0" y="0"/>
                      <a:ext cx="2312670" cy="1051560"/>
                    </a:xfrm>
                    <a:prstGeom prst="rect">
                      <a:avLst/>
                    </a:prstGeom>
                  </pic:spPr>
                </pic:pic>
              </a:graphicData>
            </a:graphic>
            <wp14:sizeRelH relativeFrom="margin">
              <wp14:pctWidth>0</wp14:pctWidth>
            </wp14:sizeRelH>
            <wp14:sizeRelV relativeFrom="margin">
              <wp14:pctHeight>0</wp14:pctHeight>
            </wp14:sizeRelV>
          </wp:anchor>
        </w:drawing>
      </w:r>
    </w:p>
    <w:tbl>
      <w:tblPr>
        <w:tblW w:w="5000" w:type="pct"/>
        <w:tblCellMar>
          <w:left w:w="71" w:type="dxa"/>
          <w:right w:w="71" w:type="dxa"/>
        </w:tblCellMar>
        <w:tblLook w:val="0000" w:firstRow="0" w:lastRow="0" w:firstColumn="0" w:lastColumn="0" w:noHBand="0" w:noVBand="0"/>
      </w:tblPr>
      <w:tblGrid>
        <w:gridCol w:w="10466"/>
      </w:tblGrid>
      <w:tr w:rsidR="00436A46" w:rsidRPr="00FD5DA0" w14:paraId="362BC4FD" w14:textId="77777777" w:rsidTr="00C91C58">
        <w:tc>
          <w:tcPr>
            <w:tcW w:w="5000" w:type="pct"/>
            <w:shd w:val="clear" w:color="auto" w:fill="66CCFF"/>
          </w:tcPr>
          <w:p w14:paraId="5642087E" w14:textId="77777777" w:rsidR="0016187A" w:rsidRDefault="0016187A" w:rsidP="0016187A">
            <w:pPr>
              <w:tabs>
                <w:tab w:val="left" w:pos="-142"/>
                <w:tab w:val="left" w:pos="851"/>
                <w:tab w:val="left" w:pos="4111"/>
              </w:tabs>
              <w:jc w:val="center"/>
              <w:rPr>
                <w:rFonts w:cs="Arial"/>
                <w:b/>
                <w:bCs/>
                <w:szCs w:val="22"/>
              </w:rPr>
            </w:pPr>
          </w:p>
          <w:p w14:paraId="53A417B1" w14:textId="0152435C" w:rsidR="003579E8" w:rsidRDefault="00436A46" w:rsidP="0016187A">
            <w:pPr>
              <w:tabs>
                <w:tab w:val="left" w:pos="-142"/>
                <w:tab w:val="left" w:pos="851"/>
                <w:tab w:val="left" w:pos="4111"/>
              </w:tabs>
              <w:jc w:val="center"/>
              <w:rPr>
                <w:rFonts w:cs="Arial"/>
                <w:b/>
                <w:bCs/>
                <w:szCs w:val="22"/>
              </w:rPr>
            </w:pPr>
            <w:r w:rsidRPr="003579E8">
              <w:rPr>
                <w:rFonts w:cs="Arial"/>
                <w:b/>
                <w:bCs/>
                <w:szCs w:val="22"/>
              </w:rPr>
              <w:t>ACTE D’ENGAGEMENT</w:t>
            </w:r>
          </w:p>
          <w:p w14:paraId="4BEED758" w14:textId="77777777" w:rsidR="0016187A" w:rsidRPr="003579E8" w:rsidRDefault="0016187A" w:rsidP="0016187A">
            <w:pPr>
              <w:tabs>
                <w:tab w:val="left" w:pos="-142"/>
                <w:tab w:val="left" w:pos="851"/>
                <w:tab w:val="left" w:pos="4111"/>
              </w:tabs>
              <w:jc w:val="center"/>
              <w:rPr>
                <w:rFonts w:cs="Arial"/>
                <w:b/>
                <w:bCs/>
                <w:szCs w:val="22"/>
              </w:rPr>
            </w:pPr>
          </w:p>
          <w:p w14:paraId="2B1690A3" w14:textId="77777777" w:rsidR="00A74D4C" w:rsidRDefault="0016187A" w:rsidP="00452BF3">
            <w:pPr>
              <w:tabs>
                <w:tab w:val="left" w:pos="-142"/>
                <w:tab w:val="left" w:pos="851"/>
                <w:tab w:val="left" w:pos="4111"/>
              </w:tabs>
              <w:jc w:val="center"/>
              <w:rPr>
                <w:rFonts w:cs="Arial"/>
                <w:b/>
                <w:bCs/>
                <w:szCs w:val="22"/>
              </w:rPr>
            </w:pPr>
            <w:r w:rsidRPr="003579E8">
              <w:rPr>
                <w:rFonts w:cs="Arial"/>
                <w:b/>
                <w:bCs/>
                <w:szCs w:val="22"/>
              </w:rPr>
              <w:t>MARCHÉ PUBLIC N°</w:t>
            </w:r>
          </w:p>
          <w:p w14:paraId="6B6A59EE" w14:textId="77777777" w:rsidR="00452BF3" w:rsidRDefault="00452BF3" w:rsidP="00452BF3">
            <w:pPr>
              <w:tabs>
                <w:tab w:val="left" w:pos="-142"/>
                <w:tab w:val="left" w:pos="851"/>
                <w:tab w:val="left" w:pos="4111"/>
              </w:tabs>
              <w:jc w:val="center"/>
              <w:rPr>
                <w:rFonts w:cs="Arial"/>
                <w:b/>
                <w:bCs/>
                <w:szCs w:val="22"/>
              </w:rPr>
            </w:pPr>
          </w:p>
          <w:p w14:paraId="74CF3F50" w14:textId="77777777" w:rsidR="00452BF3" w:rsidRDefault="00452BF3" w:rsidP="00452BF3">
            <w:pPr>
              <w:tabs>
                <w:tab w:val="left" w:pos="-142"/>
                <w:tab w:val="left" w:pos="851"/>
                <w:tab w:val="left" w:pos="4111"/>
              </w:tabs>
              <w:jc w:val="center"/>
              <w:rPr>
                <w:rFonts w:cs="Arial"/>
                <w:b/>
                <w:bCs/>
                <w:szCs w:val="22"/>
              </w:rPr>
            </w:pPr>
          </w:p>
          <w:p w14:paraId="0684F806" w14:textId="6A08F5EC" w:rsidR="00452BF3" w:rsidRPr="00A74D4C" w:rsidRDefault="00452BF3" w:rsidP="00452BF3">
            <w:pPr>
              <w:tabs>
                <w:tab w:val="left" w:pos="-142"/>
                <w:tab w:val="left" w:pos="851"/>
                <w:tab w:val="left" w:pos="4111"/>
              </w:tabs>
              <w:jc w:val="center"/>
              <w:rPr>
                <w:rFonts w:cs="Arial"/>
                <w:b/>
                <w:bCs/>
                <w:szCs w:val="22"/>
              </w:rPr>
            </w:pPr>
          </w:p>
        </w:tc>
      </w:tr>
    </w:tbl>
    <w:p w14:paraId="20570E1B" w14:textId="4EA16F3A" w:rsidR="005546A9" w:rsidRPr="00FD5DA0" w:rsidRDefault="005546A9" w:rsidP="006C4338">
      <w:pPr>
        <w:tabs>
          <w:tab w:val="left" w:pos="851"/>
        </w:tabs>
      </w:pPr>
    </w:p>
    <w:tbl>
      <w:tblPr>
        <w:tblW w:w="5000" w:type="pct"/>
        <w:tblCellMar>
          <w:left w:w="71" w:type="dxa"/>
          <w:right w:w="71" w:type="dxa"/>
        </w:tblCellMar>
        <w:tblLook w:val="0000" w:firstRow="0" w:lastRow="0" w:firstColumn="0" w:lastColumn="0" w:noHBand="0" w:noVBand="0"/>
      </w:tblPr>
      <w:tblGrid>
        <w:gridCol w:w="10466"/>
      </w:tblGrid>
      <w:tr w:rsidR="00FD5DA0" w:rsidRPr="00FD5DA0" w14:paraId="3C28F2D3" w14:textId="77777777" w:rsidTr="00F444EC">
        <w:tc>
          <w:tcPr>
            <w:tcW w:w="5000" w:type="pct"/>
            <w:shd w:val="clear" w:color="auto" w:fill="66CCFF"/>
          </w:tcPr>
          <w:p w14:paraId="5BAAA280" w14:textId="5E6D243C" w:rsidR="00FD5DA0" w:rsidRPr="00FD5DA0" w:rsidRDefault="00FD5DA0" w:rsidP="00BC7AAF">
            <w:pPr>
              <w:tabs>
                <w:tab w:val="left" w:pos="-142"/>
                <w:tab w:val="left" w:pos="851"/>
                <w:tab w:val="left" w:pos="4111"/>
              </w:tabs>
              <w:jc w:val="both"/>
            </w:pPr>
            <w:r w:rsidRPr="00FD5DA0">
              <w:br w:type="page"/>
            </w:r>
            <w:r w:rsidRPr="00FD5DA0">
              <w:rPr>
                <w:rFonts w:cs="Arial"/>
              </w:rPr>
              <w:br w:type="page"/>
            </w:r>
            <w:r w:rsidRPr="00FD5DA0">
              <w:rPr>
                <w:rFonts w:cs="Arial"/>
              </w:rPr>
              <w:br w:type="page"/>
            </w:r>
            <w:r w:rsidRPr="00FD5DA0">
              <w:rPr>
                <w:rFonts w:cs="Arial"/>
                <w:b/>
                <w:bCs/>
                <w:szCs w:val="22"/>
              </w:rPr>
              <w:t xml:space="preserve">A </w:t>
            </w:r>
            <w:r w:rsidR="00C4127F">
              <w:rPr>
                <w:rFonts w:cs="Arial"/>
                <w:b/>
                <w:bCs/>
                <w:szCs w:val="22"/>
              </w:rPr>
              <w:t>–</w:t>
            </w:r>
            <w:r w:rsidRPr="00FD5DA0">
              <w:rPr>
                <w:rFonts w:cs="Arial"/>
                <w:b/>
                <w:bCs/>
                <w:szCs w:val="22"/>
              </w:rPr>
              <w:t xml:space="preserve"> </w:t>
            </w:r>
            <w:r w:rsidR="00C4127F">
              <w:rPr>
                <w:rFonts w:cs="Arial"/>
                <w:b/>
                <w:bCs/>
                <w:szCs w:val="22"/>
              </w:rPr>
              <w:t xml:space="preserve">Objet </w:t>
            </w:r>
            <w:r w:rsidR="004E2B0E">
              <w:rPr>
                <w:rFonts w:cs="Arial"/>
                <w:b/>
                <w:bCs/>
                <w:szCs w:val="22"/>
              </w:rPr>
              <w:t>du marché</w:t>
            </w:r>
          </w:p>
        </w:tc>
      </w:tr>
    </w:tbl>
    <w:p w14:paraId="09F858D4" w14:textId="77777777" w:rsidR="00FD5DA0" w:rsidRPr="00FD5DA0" w:rsidRDefault="00FD5DA0" w:rsidP="00C63C06">
      <w:pPr>
        <w:tabs>
          <w:tab w:val="left" w:pos="851"/>
        </w:tabs>
        <w:jc w:val="both"/>
      </w:pPr>
    </w:p>
    <w:p w14:paraId="72C1C6B2" w14:textId="0D6F102B" w:rsidR="000F0290" w:rsidRDefault="008B5644" w:rsidP="00C63C06">
      <w:pPr>
        <w:tabs>
          <w:tab w:val="left" w:pos="851"/>
        </w:tabs>
        <w:jc w:val="both"/>
      </w:pPr>
      <w:bookmarkStart w:id="0" w:name="_Hlk190080202"/>
      <w:r w:rsidRPr="00D6340A">
        <w:t>Acquisition par voie aérienne de données L</w:t>
      </w:r>
      <w:r>
        <w:t>i</w:t>
      </w:r>
      <w:r w:rsidRPr="00D6340A">
        <w:t>DAR haute densité topographiques et bathymétriques sur Mayotte et traitement de ces données</w:t>
      </w:r>
      <w:bookmarkEnd w:id="0"/>
    </w:p>
    <w:p w14:paraId="4E9C8833" w14:textId="6F66DB8F" w:rsidR="00C4127F" w:rsidRDefault="00C4127F" w:rsidP="00C4127F">
      <w:pPr>
        <w:tabs>
          <w:tab w:val="left" w:pos="426"/>
          <w:tab w:val="left" w:pos="851"/>
        </w:tabs>
        <w:jc w:val="both"/>
        <w:rPr>
          <w:rFonts w:cs="Arial"/>
        </w:rPr>
      </w:pPr>
    </w:p>
    <w:p w14:paraId="6DD65962" w14:textId="454C663A" w:rsidR="008F6D3A" w:rsidRDefault="008F6D3A" w:rsidP="004E2B0E">
      <w:pPr>
        <w:tabs>
          <w:tab w:val="left" w:pos="426"/>
          <w:tab w:val="left" w:pos="851"/>
        </w:tabs>
        <w:jc w:val="both"/>
        <w:rPr>
          <w:rFonts w:cs="Arial"/>
          <w:b/>
          <w:bCs/>
        </w:rPr>
      </w:pPr>
      <w:r>
        <w:rPr>
          <w:rFonts w:cs="Arial"/>
          <w:b/>
          <w:bCs/>
        </w:rPr>
        <w:t xml:space="preserve">Lot </w:t>
      </w:r>
      <w:r w:rsidR="00C67DF8">
        <w:rPr>
          <w:rFonts w:cs="Arial"/>
          <w:b/>
          <w:bCs/>
        </w:rPr>
        <w:t>2</w:t>
      </w:r>
      <w:r>
        <w:rPr>
          <w:rFonts w:ascii="Calibri" w:hAnsi="Calibri" w:cs="Calibri"/>
          <w:b/>
          <w:bCs/>
        </w:rPr>
        <w:t> </w:t>
      </w:r>
      <w:r>
        <w:rPr>
          <w:rFonts w:cs="Arial"/>
          <w:b/>
          <w:bCs/>
        </w:rPr>
        <w:t xml:space="preserve">: </w:t>
      </w:r>
      <w:r w:rsidR="008B5644" w:rsidRPr="008B5644">
        <w:rPr>
          <w:rFonts w:cs="Arial"/>
          <w:b/>
          <w:bCs/>
        </w:rPr>
        <w:t>Acquisition par voie aérienne de données LiDAR haute densité bathymétriques sur Mayotte et traitement de ces données</w:t>
      </w:r>
    </w:p>
    <w:p w14:paraId="1480B0AD" w14:textId="641C1B0F" w:rsidR="006B3E1A" w:rsidRDefault="006B3E1A">
      <w:pPr>
        <w:suppressAutoHyphens w:val="0"/>
      </w:pPr>
    </w:p>
    <w:tbl>
      <w:tblPr>
        <w:tblW w:w="5000" w:type="pct"/>
        <w:tblCellMar>
          <w:left w:w="71" w:type="dxa"/>
          <w:right w:w="71" w:type="dxa"/>
        </w:tblCellMar>
        <w:tblLook w:val="0000" w:firstRow="0" w:lastRow="0" w:firstColumn="0" w:lastColumn="0" w:noHBand="0" w:noVBand="0"/>
      </w:tblPr>
      <w:tblGrid>
        <w:gridCol w:w="10466"/>
      </w:tblGrid>
      <w:tr w:rsidR="00C63C06" w:rsidRPr="00FD5DA0" w14:paraId="33D43C26" w14:textId="77777777" w:rsidTr="0016187A">
        <w:tc>
          <w:tcPr>
            <w:tcW w:w="5000" w:type="pct"/>
            <w:shd w:val="clear" w:color="auto" w:fill="66CCFF"/>
          </w:tcPr>
          <w:p w14:paraId="339D47B2" w14:textId="2EAE7502" w:rsidR="00C63C06" w:rsidRPr="00FD5DA0" w:rsidRDefault="00700E74" w:rsidP="00BC7AAF">
            <w:pPr>
              <w:tabs>
                <w:tab w:val="left" w:pos="-142"/>
                <w:tab w:val="left" w:pos="851"/>
                <w:tab w:val="left" w:pos="4111"/>
              </w:tabs>
              <w:jc w:val="both"/>
            </w:pPr>
            <w:r>
              <w:rPr>
                <w:rFonts w:cs="Arial"/>
                <w:b/>
                <w:szCs w:val="22"/>
              </w:rPr>
              <w:t>B</w:t>
            </w:r>
            <w:r w:rsidR="00C63C06" w:rsidRPr="00FD5DA0">
              <w:rPr>
                <w:rFonts w:cs="Arial"/>
                <w:b/>
                <w:szCs w:val="22"/>
              </w:rPr>
              <w:t xml:space="preserve"> </w:t>
            </w:r>
            <w:r w:rsidR="00C4127F">
              <w:rPr>
                <w:rFonts w:cs="Arial"/>
                <w:b/>
                <w:szCs w:val="22"/>
              </w:rPr>
              <w:t>–</w:t>
            </w:r>
            <w:r w:rsidR="00C63C06" w:rsidRPr="00FD5DA0">
              <w:rPr>
                <w:rFonts w:cs="Arial"/>
                <w:b/>
                <w:szCs w:val="22"/>
              </w:rPr>
              <w:t xml:space="preserve"> Prix</w:t>
            </w:r>
            <w:r w:rsidR="00C4127F">
              <w:rPr>
                <w:rFonts w:cs="Arial"/>
                <w:b/>
                <w:szCs w:val="22"/>
              </w:rPr>
              <w:t xml:space="preserve"> </w:t>
            </w:r>
            <w:r w:rsidR="00C63C06" w:rsidRPr="00FD5DA0">
              <w:rPr>
                <w:rFonts w:cs="Arial"/>
                <w:b/>
                <w:szCs w:val="22"/>
              </w:rPr>
              <w:t>des prestations</w:t>
            </w:r>
          </w:p>
        </w:tc>
      </w:tr>
    </w:tbl>
    <w:p w14:paraId="465D5155" w14:textId="6BF17383" w:rsidR="00C63C06" w:rsidRDefault="00C63C06" w:rsidP="00C63C06"/>
    <w:tbl>
      <w:tblPr>
        <w:tblStyle w:val="Grilledutableau1"/>
        <w:tblW w:w="5000" w:type="pct"/>
        <w:tblLook w:val="04A0" w:firstRow="1" w:lastRow="0" w:firstColumn="1" w:lastColumn="0" w:noHBand="0" w:noVBand="1"/>
      </w:tblPr>
      <w:tblGrid>
        <w:gridCol w:w="2615"/>
        <w:gridCol w:w="2615"/>
        <w:gridCol w:w="2614"/>
        <w:gridCol w:w="2612"/>
      </w:tblGrid>
      <w:tr w:rsidR="008F6D3A" w:rsidRPr="008F6D3A" w14:paraId="15A54DD6" w14:textId="77777777" w:rsidTr="00620058">
        <w:trPr>
          <w:trHeight w:val="567"/>
        </w:trPr>
        <w:tc>
          <w:tcPr>
            <w:tcW w:w="1250" w:type="pct"/>
            <w:shd w:val="clear" w:color="auto" w:fill="00B0F0"/>
            <w:vAlign w:val="center"/>
          </w:tcPr>
          <w:p w14:paraId="701060D6" w14:textId="1B91F3F8" w:rsidR="008F6D3A" w:rsidRPr="008F6D3A" w:rsidRDefault="008F6D3A" w:rsidP="008F6D3A">
            <w:pPr>
              <w:suppressAutoHyphens w:val="0"/>
              <w:jc w:val="center"/>
              <w:rPr>
                <w:rFonts w:cs="Times New Roman"/>
                <w:b/>
                <w:bCs/>
                <w:sz w:val="20"/>
                <w:lang w:eastAsia="fr-FR"/>
              </w:rPr>
            </w:pPr>
            <w:bookmarkStart w:id="1" w:name="_Hlk189579471"/>
            <w:r>
              <w:rPr>
                <w:rFonts w:cs="Times New Roman"/>
                <w:b/>
                <w:bCs/>
                <w:sz w:val="20"/>
                <w:lang w:eastAsia="fr-FR"/>
              </w:rPr>
              <w:t>Prestations</w:t>
            </w:r>
          </w:p>
        </w:tc>
        <w:tc>
          <w:tcPr>
            <w:tcW w:w="1250" w:type="pct"/>
            <w:shd w:val="clear" w:color="auto" w:fill="00B0F0"/>
            <w:vAlign w:val="center"/>
          </w:tcPr>
          <w:p w14:paraId="39116BCD" w14:textId="7E5AF7DE" w:rsidR="008F6D3A" w:rsidRPr="008F6D3A" w:rsidRDefault="00216A3B" w:rsidP="008F6D3A">
            <w:pPr>
              <w:suppressAutoHyphens w:val="0"/>
              <w:jc w:val="center"/>
              <w:rPr>
                <w:rFonts w:cs="Times New Roman"/>
                <w:b/>
                <w:bCs/>
                <w:sz w:val="20"/>
                <w:szCs w:val="20"/>
                <w:lang w:eastAsia="fr-FR"/>
              </w:rPr>
            </w:pPr>
            <w:r>
              <w:rPr>
                <w:rFonts w:cs="Times New Roman"/>
                <w:b/>
                <w:bCs/>
                <w:sz w:val="20"/>
                <w:szCs w:val="20"/>
                <w:lang w:eastAsia="fr-FR"/>
              </w:rPr>
              <w:t>Prix</w:t>
            </w:r>
            <w:r w:rsidR="006B3E1A">
              <w:rPr>
                <w:rFonts w:cs="Times New Roman"/>
                <w:b/>
                <w:bCs/>
                <w:sz w:val="20"/>
                <w:szCs w:val="20"/>
                <w:lang w:eastAsia="fr-FR"/>
              </w:rPr>
              <w:t xml:space="preserve"> </w:t>
            </w:r>
            <w:r w:rsidR="008F6D3A" w:rsidRPr="008F6D3A">
              <w:rPr>
                <w:rFonts w:cs="Times New Roman"/>
                <w:b/>
                <w:bCs/>
                <w:sz w:val="20"/>
                <w:szCs w:val="20"/>
                <w:lang w:eastAsia="fr-FR"/>
              </w:rPr>
              <w:t>en</w:t>
            </w:r>
            <w:r w:rsidR="008F6D3A" w:rsidRPr="008F6D3A">
              <w:rPr>
                <w:rFonts w:ascii="Calibri" w:hAnsi="Calibri" w:cs="Calibri"/>
                <w:b/>
                <w:bCs/>
                <w:sz w:val="20"/>
                <w:szCs w:val="20"/>
                <w:lang w:eastAsia="fr-FR"/>
              </w:rPr>
              <w:t> </w:t>
            </w:r>
            <w:r w:rsidR="008F6D3A" w:rsidRPr="008F6D3A">
              <w:rPr>
                <w:rFonts w:cs="Times New Roman"/>
                <w:b/>
                <w:bCs/>
                <w:sz w:val="20"/>
                <w:szCs w:val="20"/>
                <w:lang w:eastAsia="fr-FR"/>
              </w:rPr>
              <w:t>€</w:t>
            </w:r>
            <w:r w:rsidR="008F6D3A" w:rsidRPr="008F6D3A">
              <w:rPr>
                <w:rFonts w:ascii="Calibri" w:hAnsi="Calibri" w:cs="Calibri"/>
                <w:b/>
                <w:bCs/>
                <w:sz w:val="20"/>
                <w:szCs w:val="20"/>
                <w:lang w:eastAsia="fr-FR"/>
              </w:rPr>
              <w:t> </w:t>
            </w:r>
            <w:r w:rsidR="008F6D3A" w:rsidRPr="008F6D3A">
              <w:rPr>
                <w:rFonts w:cs="Times New Roman"/>
                <w:b/>
                <w:bCs/>
                <w:sz w:val="20"/>
                <w:szCs w:val="20"/>
                <w:lang w:eastAsia="fr-FR"/>
              </w:rPr>
              <w:t>HT</w:t>
            </w:r>
          </w:p>
        </w:tc>
        <w:tc>
          <w:tcPr>
            <w:tcW w:w="1250" w:type="pct"/>
            <w:shd w:val="clear" w:color="auto" w:fill="00B0F0"/>
            <w:vAlign w:val="center"/>
          </w:tcPr>
          <w:p w14:paraId="6C616180" w14:textId="77777777" w:rsidR="008F6D3A" w:rsidRPr="008F6D3A" w:rsidRDefault="008F6D3A" w:rsidP="008F6D3A">
            <w:pPr>
              <w:suppressAutoHyphens w:val="0"/>
              <w:jc w:val="center"/>
              <w:rPr>
                <w:rFonts w:cs="Times New Roman"/>
                <w:b/>
                <w:bCs/>
                <w:sz w:val="20"/>
                <w:szCs w:val="20"/>
                <w:lang w:eastAsia="fr-FR"/>
              </w:rPr>
            </w:pPr>
            <w:r w:rsidRPr="008F6D3A">
              <w:rPr>
                <w:rFonts w:cs="Times New Roman"/>
                <w:b/>
                <w:bCs/>
                <w:sz w:val="20"/>
                <w:szCs w:val="20"/>
                <w:lang w:eastAsia="fr-FR"/>
              </w:rPr>
              <w:t>Montant de la TVA</w:t>
            </w:r>
          </w:p>
        </w:tc>
        <w:tc>
          <w:tcPr>
            <w:tcW w:w="1249" w:type="pct"/>
            <w:shd w:val="clear" w:color="auto" w:fill="00B0F0"/>
            <w:vAlign w:val="center"/>
          </w:tcPr>
          <w:p w14:paraId="6EE65705" w14:textId="516FCE66" w:rsidR="008F6D3A" w:rsidRPr="008F6D3A" w:rsidRDefault="00216A3B" w:rsidP="008F6D3A">
            <w:pPr>
              <w:suppressAutoHyphens w:val="0"/>
              <w:jc w:val="center"/>
              <w:rPr>
                <w:rFonts w:cs="Times New Roman"/>
                <w:b/>
                <w:bCs/>
                <w:sz w:val="20"/>
                <w:szCs w:val="20"/>
                <w:lang w:eastAsia="fr-FR"/>
              </w:rPr>
            </w:pPr>
            <w:r>
              <w:rPr>
                <w:rFonts w:cs="Times New Roman"/>
                <w:b/>
                <w:bCs/>
                <w:sz w:val="20"/>
                <w:szCs w:val="20"/>
                <w:lang w:eastAsia="fr-FR"/>
              </w:rPr>
              <w:t>Prix</w:t>
            </w:r>
            <w:r w:rsidR="006B3E1A">
              <w:rPr>
                <w:rFonts w:cs="Times New Roman"/>
                <w:b/>
                <w:bCs/>
                <w:sz w:val="20"/>
                <w:szCs w:val="20"/>
                <w:lang w:eastAsia="fr-FR"/>
              </w:rPr>
              <w:t xml:space="preserve"> </w:t>
            </w:r>
            <w:r w:rsidR="008F6D3A" w:rsidRPr="008F6D3A">
              <w:rPr>
                <w:rFonts w:cs="Times New Roman"/>
                <w:b/>
                <w:bCs/>
                <w:sz w:val="20"/>
                <w:szCs w:val="20"/>
                <w:lang w:eastAsia="fr-FR"/>
              </w:rPr>
              <w:t>en</w:t>
            </w:r>
            <w:r w:rsidR="008F6D3A" w:rsidRPr="008F6D3A">
              <w:rPr>
                <w:rFonts w:ascii="Calibri" w:hAnsi="Calibri" w:cs="Calibri"/>
                <w:b/>
                <w:bCs/>
                <w:sz w:val="20"/>
                <w:szCs w:val="20"/>
                <w:lang w:eastAsia="fr-FR"/>
              </w:rPr>
              <w:t> </w:t>
            </w:r>
            <w:r w:rsidR="008F6D3A" w:rsidRPr="008F6D3A">
              <w:rPr>
                <w:rFonts w:cs="Times New Roman"/>
                <w:b/>
                <w:bCs/>
                <w:sz w:val="20"/>
                <w:szCs w:val="20"/>
                <w:lang w:eastAsia="fr-FR"/>
              </w:rPr>
              <w:t>€</w:t>
            </w:r>
            <w:r w:rsidR="008F6D3A" w:rsidRPr="008F6D3A">
              <w:rPr>
                <w:rFonts w:ascii="Calibri" w:hAnsi="Calibri" w:cs="Calibri"/>
                <w:b/>
                <w:bCs/>
                <w:sz w:val="20"/>
                <w:szCs w:val="20"/>
                <w:lang w:eastAsia="fr-FR"/>
              </w:rPr>
              <w:t> </w:t>
            </w:r>
            <w:r w:rsidR="008F6D3A" w:rsidRPr="008F6D3A">
              <w:rPr>
                <w:rFonts w:cs="Times New Roman"/>
                <w:b/>
                <w:bCs/>
                <w:sz w:val="20"/>
                <w:szCs w:val="20"/>
                <w:lang w:eastAsia="fr-FR"/>
              </w:rPr>
              <w:t>TTC</w:t>
            </w:r>
          </w:p>
        </w:tc>
      </w:tr>
      <w:tr w:rsidR="008F6D3A" w:rsidRPr="008F6D3A" w14:paraId="23CAEB8B" w14:textId="77777777" w:rsidTr="00620058">
        <w:trPr>
          <w:trHeight w:val="567"/>
        </w:trPr>
        <w:tc>
          <w:tcPr>
            <w:tcW w:w="1250" w:type="pct"/>
            <w:vAlign w:val="center"/>
          </w:tcPr>
          <w:p w14:paraId="5EFFA097" w14:textId="4E929A9E" w:rsidR="008F6D3A" w:rsidRPr="008F6D3A" w:rsidRDefault="008F6D3A" w:rsidP="008F6D3A">
            <w:pPr>
              <w:suppressAutoHyphens w:val="0"/>
              <w:jc w:val="center"/>
              <w:rPr>
                <w:rFonts w:cs="Times New Roman"/>
                <w:sz w:val="20"/>
                <w:lang w:eastAsia="fr-FR"/>
              </w:rPr>
            </w:pPr>
            <w:r w:rsidRPr="008F6D3A">
              <w:rPr>
                <w:rFonts w:cs="Times New Roman"/>
                <w:sz w:val="20"/>
                <w:lang w:eastAsia="fr-FR"/>
              </w:rPr>
              <w:t>Convoyage aller-retour, vecteur, capteur, équipement, personnel pour la mobilisation</w:t>
            </w:r>
          </w:p>
        </w:tc>
        <w:tc>
          <w:tcPr>
            <w:tcW w:w="1250" w:type="pct"/>
            <w:vAlign w:val="center"/>
          </w:tcPr>
          <w:p w14:paraId="01A7B754" w14:textId="3F5FF325" w:rsidR="008F6D3A" w:rsidRPr="008F6D3A" w:rsidRDefault="008F6D3A" w:rsidP="008F6D3A">
            <w:pPr>
              <w:suppressAutoHyphens w:val="0"/>
              <w:jc w:val="center"/>
              <w:rPr>
                <w:rFonts w:cs="Times New Roman"/>
                <w:sz w:val="20"/>
                <w:szCs w:val="20"/>
                <w:lang w:eastAsia="fr-FR"/>
              </w:rPr>
            </w:pPr>
          </w:p>
        </w:tc>
        <w:tc>
          <w:tcPr>
            <w:tcW w:w="1250" w:type="pct"/>
            <w:vAlign w:val="center"/>
          </w:tcPr>
          <w:p w14:paraId="1A30C7EB" w14:textId="77777777" w:rsidR="008F6D3A" w:rsidRPr="008F6D3A" w:rsidRDefault="008F6D3A" w:rsidP="008F6D3A">
            <w:pPr>
              <w:suppressAutoHyphens w:val="0"/>
              <w:jc w:val="center"/>
              <w:rPr>
                <w:rFonts w:cs="Times New Roman"/>
                <w:sz w:val="20"/>
                <w:szCs w:val="20"/>
                <w:lang w:eastAsia="fr-FR"/>
              </w:rPr>
            </w:pPr>
          </w:p>
        </w:tc>
        <w:tc>
          <w:tcPr>
            <w:tcW w:w="1249" w:type="pct"/>
            <w:vAlign w:val="center"/>
          </w:tcPr>
          <w:p w14:paraId="5C7230E7" w14:textId="77777777" w:rsidR="008F6D3A" w:rsidRPr="008F6D3A" w:rsidRDefault="008F6D3A" w:rsidP="008F6D3A">
            <w:pPr>
              <w:suppressAutoHyphens w:val="0"/>
              <w:jc w:val="center"/>
              <w:rPr>
                <w:rFonts w:cs="Times New Roman"/>
                <w:sz w:val="20"/>
                <w:szCs w:val="20"/>
                <w:lang w:eastAsia="fr-FR"/>
              </w:rPr>
            </w:pPr>
          </w:p>
        </w:tc>
      </w:tr>
      <w:tr w:rsidR="008F6D3A" w:rsidRPr="008F6D3A" w14:paraId="7A0B3256" w14:textId="77777777" w:rsidTr="00620058">
        <w:trPr>
          <w:trHeight w:val="567"/>
        </w:trPr>
        <w:tc>
          <w:tcPr>
            <w:tcW w:w="1250" w:type="pct"/>
            <w:vAlign w:val="center"/>
          </w:tcPr>
          <w:p w14:paraId="42EE627D" w14:textId="16B12814" w:rsidR="008F6D3A" w:rsidRPr="008F6D3A" w:rsidRDefault="008F6D3A" w:rsidP="008F6D3A">
            <w:pPr>
              <w:suppressAutoHyphens w:val="0"/>
              <w:jc w:val="center"/>
              <w:rPr>
                <w:rFonts w:cs="Times New Roman"/>
                <w:sz w:val="20"/>
                <w:lang w:eastAsia="fr-FR"/>
              </w:rPr>
            </w:pPr>
            <w:r w:rsidRPr="008F6D3A">
              <w:rPr>
                <w:rFonts w:cs="Times New Roman"/>
                <w:sz w:val="20"/>
                <w:lang w:eastAsia="fr-FR"/>
              </w:rPr>
              <w:t>Mobilisation du dispositif d’acquisition LiDAR pour 13 semaines</w:t>
            </w:r>
          </w:p>
        </w:tc>
        <w:tc>
          <w:tcPr>
            <w:tcW w:w="1250" w:type="pct"/>
            <w:vAlign w:val="center"/>
          </w:tcPr>
          <w:p w14:paraId="4E452163" w14:textId="77777777" w:rsidR="008F6D3A" w:rsidRPr="008F6D3A" w:rsidRDefault="008F6D3A" w:rsidP="008F6D3A">
            <w:pPr>
              <w:suppressAutoHyphens w:val="0"/>
              <w:jc w:val="center"/>
              <w:rPr>
                <w:rFonts w:cs="Times New Roman"/>
                <w:sz w:val="20"/>
                <w:lang w:eastAsia="fr-FR"/>
              </w:rPr>
            </w:pPr>
          </w:p>
        </w:tc>
        <w:tc>
          <w:tcPr>
            <w:tcW w:w="1250" w:type="pct"/>
            <w:vAlign w:val="center"/>
          </w:tcPr>
          <w:p w14:paraId="4D1EB3D9" w14:textId="77777777" w:rsidR="008F6D3A" w:rsidRPr="008F6D3A" w:rsidRDefault="008F6D3A" w:rsidP="008F6D3A">
            <w:pPr>
              <w:suppressAutoHyphens w:val="0"/>
              <w:jc w:val="center"/>
              <w:rPr>
                <w:rFonts w:cs="Times New Roman"/>
                <w:sz w:val="20"/>
                <w:lang w:eastAsia="fr-FR"/>
              </w:rPr>
            </w:pPr>
          </w:p>
        </w:tc>
        <w:tc>
          <w:tcPr>
            <w:tcW w:w="1249" w:type="pct"/>
            <w:vAlign w:val="center"/>
          </w:tcPr>
          <w:p w14:paraId="2DE6605A" w14:textId="77777777" w:rsidR="008F6D3A" w:rsidRPr="008F6D3A" w:rsidRDefault="008F6D3A" w:rsidP="008F6D3A">
            <w:pPr>
              <w:suppressAutoHyphens w:val="0"/>
              <w:jc w:val="center"/>
              <w:rPr>
                <w:rFonts w:cs="Times New Roman"/>
                <w:sz w:val="20"/>
                <w:lang w:eastAsia="fr-FR"/>
              </w:rPr>
            </w:pPr>
          </w:p>
        </w:tc>
      </w:tr>
      <w:tr w:rsidR="008F6D3A" w:rsidRPr="008F6D3A" w14:paraId="6BA6ECCB" w14:textId="77777777" w:rsidTr="00620058">
        <w:trPr>
          <w:trHeight w:val="567"/>
        </w:trPr>
        <w:tc>
          <w:tcPr>
            <w:tcW w:w="1250" w:type="pct"/>
            <w:vAlign w:val="center"/>
          </w:tcPr>
          <w:p w14:paraId="20220B7C" w14:textId="718638E0" w:rsidR="008F6D3A" w:rsidRPr="008F6D3A" w:rsidRDefault="008F6D3A" w:rsidP="008F6D3A">
            <w:pPr>
              <w:suppressAutoHyphens w:val="0"/>
              <w:jc w:val="center"/>
              <w:rPr>
                <w:rFonts w:cs="Times New Roman"/>
                <w:sz w:val="20"/>
                <w:lang w:eastAsia="fr-FR"/>
              </w:rPr>
            </w:pPr>
            <w:bookmarkStart w:id="2" w:name="_Hlk189579619"/>
            <w:r w:rsidRPr="008F6D3A">
              <w:rPr>
                <w:rFonts w:cs="Times New Roman"/>
                <w:sz w:val="20"/>
                <w:lang w:eastAsia="fr-FR"/>
              </w:rPr>
              <w:t xml:space="preserve">Acquisition LiDAR </w:t>
            </w:r>
            <w:bookmarkEnd w:id="2"/>
            <w:r w:rsidRPr="008F6D3A">
              <w:rPr>
                <w:rFonts w:cs="Times New Roman"/>
                <w:sz w:val="20"/>
                <w:lang w:eastAsia="fr-FR"/>
              </w:rPr>
              <w:t>aéroporté haute densité de l'emprise du dallage</w:t>
            </w:r>
          </w:p>
        </w:tc>
        <w:tc>
          <w:tcPr>
            <w:tcW w:w="1250" w:type="pct"/>
            <w:vAlign w:val="center"/>
          </w:tcPr>
          <w:p w14:paraId="551F51B6" w14:textId="77777777" w:rsidR="008F6D3A" w:rsidRPr="008F6D3A" w:rsidRDefault="008F6D3A" w:rsidP="008F6D3A">
            <w:pPr>
              <w:suppressAutoHyphens w:val="0"/>
              <w:jc w:val="center"/>
              <w:rPr>
                <w:rFonts w:cs="Times New Roman"/>
                <w:sz w:val="20"/>
                <w:lang w:eastAsia="fr-FR"/>
              </w:rPr>
            </w:pPr>
          </w:p>
        </w:tc>
        <w:tc>
          <w:tcPr>
            <w:tcW w:w="1250" w:type="pct"/>
            <w:vAlign w:val="center"/>
          </w:tcPr>
          <w:p w14:paraId="2D8E9FC4" w14:textId="77777777" w:rsidR="008F6D3A" w:rsidRPr="008F6D3A" w:rsidRDefault="008F6D3A" w:rsidP="008F6D3A">
            <w:pPr>
              <w:suppressAutoHyphens w:val="0"/>
              <w:jc w:val="center"/>
              <w:rPr>
                <w:rFonts w:cs="Times New Roman"/>
                <w:sz w:val="20"/>
                <w:lang w:eastAsia="fr-FR"/>
              </w:rPr>
            </w:pPr>
          </w:p>
        </w:tc>
        <w:tc>
          <w:tcPr>
            <w:tcW w:w="1249" w:type="pct"/>
            <w:vAlign w:val="center"/>
          </w:tcPr>
          <w:p w14:paraId="5393E437" w14:textId="77777777" w:rsidR="008F6D3A" w:rsidRPr="008F6D3A" w:rsidRDefault="008F6D3A" w:rsidP="008F6D3A">
            <w:pPr>
              <w:suppressAutoHyphens w:val="0"/>
              <w:jc w:val="center"/>
              <w:rPr>
                <w:rFonts w:cs="Times New Roman"/>
                <w:sz w:val="20"/>
                <w:lang w:eastAsia="fr-FR"/>
              </w:rPr>
            </w:pPr>
          </w:p>
        </w:tc>
      </w:tr>
      <w:tr w:rsidR="008F6D3A" w:rsidRPr="008F6D3A" w14:paraId="347AD958" w14:textId="77777777" w:rsidTr="00620058">
        <w:trPr>
          <w:trHeight w:val="567"/>
        </w:trPr>
        <w:tc>
          <w:tcPr>
            <w:tcW w:w="1250" w:type="pct"/>
            <w:vAlign w:val="center"/>
          </w:tcPr>
          <w:p w14:paraId="55929E4B" w14:textId="3DB92C84" w:rsidR="008F6D3A" w:rsidRPr="008F6D3A" w:rsidRDefault="008F6D3A" w:rsidP="008F6D3A">
            <w:pPr>
              <w:suppressAutoHyphens w:val="0"/>
              <w:jc w:val="center"/>
              <w:rPr>
                <w:rFonts w:cs="Times New Roman"/>
                <w:sz w:val="20"/>
                <w:lang w:eastAsia="fr-FR"/>
              </w:rPr>
            </w:pPr>
            <w:bookmarkStart w:id="3" w:name="_Hlk189579644"/>
            <w:r w:rsidRPr="008F6D3A">
              <w:rPr>
                <w:rFonts w:cs="Times New Roman"/>
                <w:sz w:val="20"/>
                <w:lang w:eastAsia="fr-FR"/>
              </w:rPr>
              <w:t xml:space="preserve">Traitement des données LiDAR </w:t>
            </w:r>
            <w:bookmarkEnd w:id="3"/>
            <w:r w:rsidRPr="008F6D3A">
              <w:rPr>
                <w:rFonts w:cs="Times New Roman"/>
                <w:sz w:val="20"/>
                <w:lang w:eastAsia="fr-FR"/>
              </w:rPr>
              <w:t>et de positionnement</w:t>
            </w:r>
          </w:p>
        </w:tc>
        <w:tc>
          <w:tcPr>
            <w:tcW w:w="1250" w:type="pct"/>
            <w:vAlign w:val="center"/>
          </w:tcPr>
          <w:p w14:paraId="74CF9955" w14:textId="77777777" w:rsidR="008F6D3A" w:rsidRPr="008F6D3A" w:rsidRDefault="008F6D3A" w:rsidP="008F6D3A">
            <w:pPr>
              <w:suppressAutoHyphens w:val="0"/>
              <w:jc w:val="center"/>
              <w:rPr>
                <w:rFonts w:cs="Times New Roman"/>
                <w:sz w:val="20"/>
                <w:lang w:eastAsia="fr-FR"/>
              </w:rPr>
            </w:pPr>
          </w:p>
        </w:tc>
        <w:tc>
          <w:tcPr>
            <w:tcW w:w="1250" w:type="pct"/>
            <w:vAlign w:val="center"/>
          </w:tcPr>
          <w:p w14:paraId="5B3A35E8" w14:textId="77777777" w:rsidR="008F6D3A" w:rsidRPr="008F6D3A" w:rsidRDefault="008F6D3A" w:rsidP="008F6D3A">
            <w:pPr>
              <w:suppressAutoHyphens w:val="0"/>
              <w:jc w:val="center"/>
              <w:rPr>
                <w:rFonts w:cs="Times New Roman"/>
                <w:sz w:val="20"/>
                <w:lang w:eastAsia="fr-FR"/>
              </w:rPr>
            </w:pPr>
          </w:p>
        </w:tc>
        <w:tc>
          <w:tcPr>
            <w:tcW w:w="1249" w:type="pct"/>
            <w:vAlign w:val="center"/>
          </w:tcPr>
          <w:p w14:paraId="6332F200" w14:textId="77777777" w:rsidR="008F6D3A" w:rsidRPr="008F6D3A" w:rsidRDefault="008F6D3A" w:rsidP="008F6D3A">
            <w:pPr>
              <w:suppressAutoHyphens w:val="0"/>
              <w:jc w:val="center"/>
              <w:rPr>
                <w:rFonts w:cs="Times New Roman"/>
                <w:sz w:val="20"/>
                <w:lang w:eastAsia="fr-FR"/>
              </w:rPr>
            </w:pPr>
          </w:p>
        </w:tc>
      </w:tr>
      <w:tr w:rsidR="008F6D3A" w:rsidRPr="008F6D3A" w14:paraId="7A0D5B9D" w14:textId="77777777" w:rsidTr="00620058">
        <w:trPr>
          <w:trHeight w:val="567"/>
        </w:trPr>
        <w:tc>
          <w:tcPr>
            <w:tcW w:w="1250" w:type="pct"/>
            <w:vAlign w:val="center"/>
          </w:tcPr>
          <w:p w14:paraId="789C2958" w14:textId="040F5352" w:rsidR="008F6D3A" w:rsidRPr="00A11B30" w:rsidRDefault="008F6D3A" w:rsidP="008F6D3A">
            <w:pPr>
              <w:suppressAutoHyphens w:val="0"/>
              <w:jc w:val="center"/>
              <w:rPr>
                <w:rFonts w:cs="Times New Roman"/>
                <w:b/>
                <w:bCs/>
                <w:sz w:val="20"/>
                <w:lang w:eastAsia="fr-FR"/>
              </w:rPr>
            </w:pPr>
            <w:r w:rsidRPr="00A11B30">
              <w:rPr>
                <w:rFonts w:cs="Times New Roman"/>
                <w:b/>
                <w:bCs/>
                <w:sz w:val="20"/>
                <w:lang w:eastAsia="fr-FR"/>
              </w:rPr>
              <w:t>Total</w:t>
            </w:r>
          </w:p>
        </w:tc>
        <w:tc>
          <w:tcPr>
            <w:tcW w:w="1250" w:type="pct"/>
            <w:vAlign w:val="center"/>
          </w:tcPr>
          <w:p w14:paraId="19EB0451" w14:textId="77777777" w:rsidR="008F6D3A" w:rsidRPr="008F6D3A" w:rsidRDefault="008F6D3A" w:rsidP="008F6D3A">
            <w:pPr>
              <w:suppressAutoHyphens w:val="0"/>
              <w:jc w:val="center"/>
              <w:rPr>
                <w:rFonts w:cs="Times New Roman"/>
                <w:sz w:val="20"/>
                <w:lang w:eastAsia="fr-FR"/>
              </w:rPr>
            </w:pPr>
          </w:p>
        </w:tc>
        <w:tc>
          <w:tcPr>
            <w:tcW w:w="1250" w:type="pct"/>
            <w:vAlign w:val="center"/>
          </w:tcPr>
          <w:p w14:paraId="681147E7" w14:textId="77777777" w:rsidR="008F6D3A" w:rsidRPr="008F6D3A" w:rsidRDefault="008F6D3A" w:rsidP="008F6D3A">
            <w:pPr>
              <w:suppressAutoHyphens w:val="0"/>
              <w:jc w:val="center"/>
              <w:rPr>
                <w:rFonts w:cs="Times New Roman"/>
                <w:sz w:val="20"/>
                <w:lang w:eastAsia="fr-FR"/>
              </w:rPr>
            </w:pPr>
          </w:p>
        </w:tc>
        <w:tc>
          <w:tcPr>
            <w:tcW w:w="1249" w:type="pct"/>
            <w:vAlign w:val="center"/>
          </w:tcPr>
          <w:p w14:paraId="7A0056C2" w14:textId="77777777" w:rsidR="008F6D3A" w:rsidRPr="008F6D3A" w:rsidRDefault="008F6D3A" w:rsidP="008F6D3A">
            <w:pPr>
              <w:suppressAutoHyphens w:val="0"/>
              <w:jc w:val="center"/>
              <w:rPr>
                <w:rFonts w:cs="Times New Roman"/>
                <w:sz w:val="20"/>
                <w:lang w:eastAsia="fr-FR"/>
              </w:rPr>
            </w:pPr>
          </w:p>
        </w:tc>
      </w:tr>
    </w:tbl>
    <w:p w14:paraId="312BCA2B" w14:textId="77777777" w:rsidR="007B2699" w:rsidRDefault="007B2699">
      <w:bookmarkStart w:id="4" w:name="_Hlk176881659"/>
      <w:bookmarkEnd w:id="1"/>
      <w:r>
        <w:br w:type="page"/>
      </w:r>
    </w:p>
    <w:tbl>
      <w:tblPr>
        <w:tblW w:w="5000" w:type="pct"/>
        <w:tblCellMar>
          <w:left w:w="71" w:type="dxa"/>
          <w:right w:w="71" w:type="dxa"/>
        </w:tblCellMar>
        <w:tblLook w:val="0000" w:firstRow="0" w:lastRow="0" w:firstColumn="0" w:lastColumn="0" w:noHBand="0" w:noVBand="0"/>
      </w:tblPr>
      <w:tblGrid>
        <w:gridCol w:w="10466"/>
      </w:tblGrid>
      <w:tr w:rsidR="009B1CD0" w:rsidRPr="00FD5DA0" w14:paraId="0B535F5F" w14:textId="77777777" w:rsidTr="0016187A">
        <w:tc>
          <w:tcPr>
            <w:tcW w:w="5000" w:type="pct"/>
            <w:shd w:val="clear" w:color="auto" w:fill="66CCFF"/>
          </w:tcPr>
          <w:p w14:paraId="46C4EA0A" w14:textId="2C1B6470" w:rsidR="009B1CD0" w:rsidRPr="00FD5DA0" w:rsidRDefault="00A93354" w:rsidP="005F0DCE">
            <w:pPr>
              <w:tabs>
                <w:tab w:val="left" w:pos="-142"/>
                <w:tab w:val="left" w:pos="851"/>
                <w:tab w:val="left" w:pos="4111"/>
              </w:tabs>
              <w:jc w:val="both"/>
            </w:pPr>
            <w:r>
              <w:rPr>
                <w:rFonts w:cs="Arial"/>
                <w:b/>
                <w:szCs w:val="22"/>
              </w:rPr>
              <w:lastRenderedPageBreak/>
              <w:t>C</w:t>
            </w:r>
            <w:r w:rsidR="009B1CD0" w:rsidRPr="00FD5DA0">
              <w:rPr>
                <w:rFonts w:cs="Arial"/>
                <w:b/>
                <w:szCs w:val="22"/>
              </w:rPr>
              <w:t xml:space="preserve"> </w:t>
            </w:r>
            <w:r w:rsidR="00C4127F">
              <w:rPr>
                <w:rFonts w:cs="Arial"/>
                <w:b/>
                <w:szCs w:val="22"/>
              </w:rPr>
              <w:t>–</w:t>
            </w:r>
            <w:r w:rsidR="009B1CD0" w:rsidRPr="00FD5DA0">
              <w:rPr>
                <w:rFonts w:cs="Arial"/>
                <w:b/>
                <w:szCs w:val="22"/>
              </w:rPr>
              <w:t xml:space="preserve"> Engagement</w:t>
            </w:r>
            <w:r w:rsidR="00C4127F">
              <w:rPr>
                <w:rFonts w:cs="Arial"/>
                <w:b/>
                <w:szCs w:val="22"/>
              </w:rPr>
              <w:t xml:space="preserve"> </w:t>
            </w:r>
            <w:r w:rsidR="00166B56" w:rsidRPr="00FD5DA0">
              <w:rPr>
                <w:rFonts w:cs="Arial"/>
                <w:b/>
                <w:szCs w:val="22"/>
              </w:rPr>
              <w:t>du titulaire ou du groupement titulaire</w:t>
            </w:r>
          </w:p>
        </w:tc>
      </w:tr>
      <w:bookmarkEnd w:id="4"/>
    </w:tbl>
    <w:p w14:paraId="187E7BE8" w14:textId="77777777" w:rsidR="009B1CD0" w:rsidRPr="00FD5DA0" w:rsidRDefault="009B1CD0" w:rsidP="00C63C06">
      <w:pPr>
        <w:tabs>
          <w:tab w:val="left" w:pos="851"/>
        </w:tabs>
        <w:jc w:val="both"/>
      </w:pPr>
    </w:p>
    <w:p w14:paraId="47643631" w14:textId="4EA0093C" w:rsidR="009B1CD0" w:rsidRPr="00FD5DA0" w:rsidRDefault="00A93354" w:rsidP="00C63C06">
      <w:pPr>
        <w:pStyle w:val="Titre2"/>
        <w:tabs>
          <w:tab w:val="left" w:pos="851"/>
          <w:tab w:val="left" w:pos="2268"/>
        </w:tabs>
        <w:jc w:val="both"/>
        <w:rPr>
          <w:rFonts w:ascii="Marianne" w:hAnsi="Marianne" w:cs="Arial"/>
          <w:i/>
          <w:iCs/>
          <w:sz w:val="18"/>
          <w:szCs w:val="18"/>
        </w:rPr>
      </w:pPr>
      <w:r>
        <w:rPr>
          <w:rFonts w:ascii="Marianne" w:hAnsi="Marianne" w:cs="Arial"/>
          <w:szCs w:val="22"/>
        </w:rPr>
        <w:t>C</w:t>
      </w:r>
      <w:r w:rsidR="009B1CD0" w:rsidRPr="00FD5DA0">
        <w:rPr>
          <w:rFonts w:ascii="Marianne" w:hAnsi="Marianne" w:cs="Arial"/>
          <w:szCs w:val="22"/>
        </w:rPr>
        <w:t xml:space="preserve">1 </w:t>
      </w:r>
      <w:r w:rsidR="00C4127F">
        <w:rPr>
          <w:rFonts w:ascii="Marianne" w:hAnsi="Marianne" w:cs="Arial"/>
          <w:szCs w:val="22"/>
        </w:rPr>
        <w:t>–</w:t>
      </w:r>
      <w:r w:rsidR="009B1CD0" w:rsidRPr="00FD5DA0">
        <w:rPr>
          <w:rFonts w:ascii="Marianne" w:hAnsi="Marianne" w:cs="Arial"/>
          <w:szCs w:val="22"/>
        </w:rPr>
        <w:t xml:space="preserve"> Identification</w:t>
      </w:r>
      <w:r w:rsidR="00C4127F">
        <w:rPr>
          <w:rFonts w:ascii="Marianne" w:hAnsi="Marianne" w:cs="Arial"/>
          <w:szCs w:val="22"/>
        </w:rPr>
        <w:t xml:space="preserve"> </w:t>
      </w:r>
      <w:r w:rsidR="009B1CD0" w:rsidRPr="00FD5DA0">
        <w:rPr>
          <w:rFonts w:ascii="Marianne" w:hAnsi="Marianne" w:cs="Arial"/>
          <w:szCs w:val="22"/>
        </w:rPr>
        <w:t xml:space="preserve">et engagement </w:t>
      </w:r>
      <w:r w:rsidR="00CD185D" w:rsidRPr="00FD5DA0">
        <w:rPr>
          <w:rFonts w:ascii="Marianne" w:hAnsi="Marianne" w:cs="Arial"/>
          <w:szCs w:val="22"/>
        </w:rPr>
        <w:t>du titulaire</w:t>
      </w:r>
      <w:r w:rsidR="0021797C" w:rsidRPr="00FD5DA0">
        <w:rPr>
          <w:rFonts w:ascii="Marianne" w:hAnsi="Marianne" w:cs="Arial"/>
          <w:szCs w:val="22"/>
        </w:rPr>
        <w:t xml:space="preserve"> ou du groupement titulaire</w:t>
      </w:r>
    </w:p>
    <w:p w14:paraId="457B6AAC" w14:textId="77777777" w:rsidR="009B1CD0" w:rsidRPr="00FD5DA0" w:rsidRDefault="009B1CD0" w:rsidP="00C63C06">
      <w:pPr>
        <w:tabs>
          <w:tab w:val="left" w:pos="851"/>
        </w:tabs>
        <w:jc w:val="both"/>
        <w:rPr>
          <w:rFonts w:cs="Arial"/>
        </w:rPr>
      </w:pPr>
    </w:p>
    <w:p w14:paraId="2AB81729" w14:textId="768FCC1B" w:rsidR="009B1CD0" w:rsidRPr="00FD5DA0" w:rsidRDefault="009B1CD0" w:rsidP="00C63C06">
      <w:pPr>
        <w:tabs>
          <w:tab w:val="left" w:pos="851"/>
        </w:tabs>
        <w:jc w:val="both"/>
      </w:pPr>
      <w:r w:rsidRPr="00FD5DA0">
        <w:rPr>
          <w:rFonts w:cs="Arial"/>
        </w:rPr>
        <w:t xml:space="preserve">Après avoir pris connaissance des pièces constitutives du marché </w:t>
      </w:r>
      <w:r w:rsidR="00FE48C9" w:rsidRPr="00FD5DA0">
        <w:rPr>
          <w:rFonts w:cs="Arial"/>
        </w:rPr>
        <w:t>public</w:t>
      </w:r>
      <w:r w:rsidRPr="00FD5DA0">
        <w:rPr>
          <w:rFonts w:cs="Arial"/>
        </w:rPr>
        <w:t xml:space="preserve"> </w:t>
      </w:r>
      <w:r w:rsidR="009905C3" w:rsidRPr="00FD5DA0">
        <w:rPr>
          <w:rFonts w:cs="Arial"/>
        </w:rPr>
        <w:t>détaillées dans le cahier des clauses particulières.</w:t>
      </w:r>
    </w:p>
    <w:p w14:paraId="76BA5F7A" w14:textId="77777777" w:rsidR="009B1CD0" w:rsidRPr="00FD5DA0" w:rsidRDefault="009B1CD0" w:rsidP="00C63C06">
      <w:pPr>
        <w:tabs>
          <w:tab w:val="left" w:pos="851"/>
        </w:tabs>
        <w:jc w:val="both"/>
        <w:rPr>
          <w:rFonts w:cs="Arial"/>
        </w:rPr>
      </w:pPr>
    </w:p>
    <w:p w14:paraId="66EDBEC8" w14:textId="77777777" w:rsidR="009B1CD0" w:rsidRPr="00FD5DA0" w:rsidRDefault="0035282F" w:rsidP="00C63C06">
      <w:pPr>
        <w:tabs>
          <w:tab w:val="left" w:pos="851"/>
        </w:tabs>
        <w:jc w:val="both"/>
        <w:rPr>
          <w:rFonts w:cs="Arial"/>
        </w:rPr>
      </w:pPr>
      <w:r w:rsidRPr="00FD5DA0">
        <w:rPr>
          <w:rFonts w:cs="Arial"/>
        </w:rPr>
        <w:t>Et</w:t>
      </w:r>
      <w:r w:rsidR="009B1CD0" w:rsidRPr="00FD5DA0">
        <w:rPr>
          <w:rFonts w:cs="Arial"/>
        </w:rPr>
        <w:t xml:space="preserve"> conformément à leurs clauses,</w:t>
      </w:r>
    </w:p>
    <w:p w14:paraId="49BCFB69" w14:textId="77777777" w:rsidR="009B1CD0" w:rsidRPr="00FD5DA0" w:rsidRDefault="009B1CD0" w:rsidP="00C63C06">
      <w:pPr>
        <w:tabs>
          <w:tab w:val="left" w:pos="851"/>
        </w:tabs>
        <w:jc w:val="both"/>
        <w:rPr>
          <w:rFonts w:cs="Arial"/>
        </w:rPr>
      </w:pPr>
    </w:p>
    <w:p w14:paraId="7205D58A" w14:textId="4B8008F5" w:rsidR="009B1CD0" w:rsidRPr="00FD5DA0" w:rsidRDefault="00D30727" w:rsidP="00C63C06">
      <w:pPr>
        <w:tabs>
          <w:tab w:val="left" w:pos="851"/>
        </w:tabs>
        <w:ind w:left="851"/>
        <w:jc w:val="both"/>
        <w:rPr>
          <w:rFonts w:cs="Arial"/>
        </w:rPr>
      </w:pPr>
      <w:sdt>
        <w:sdtPr>
          <w:rPr>
            <w:rFonts w:cs="Arial"/>
          </w:rPr>
          <w:id w:val="-1126701690"/>
          <w14:checkbox>
            <w14:checked w14:val="0"/>
            <w14:checkedState w14:val="2612" w14:font="MS Gothic"/>
            <w14:uncheckedState w14:val="2610" w14:font="MS Gothic"/>
          </w14:checkbox>
        </w:sdtPr>
        <w:sdtEndPr/>
        <w:sdtContent>
          <w:r w:rsidR="006B3E1A">
            <w:rPr>
              <w:rFonts w:ascii="MS Gothic" w:eastAsia="MS Gothic" w:hAnsi="MS Gothic" w:cs="Arial" w:hint="eastAsia"/>
            </w:rPr>
            <w:t>☐</w:t>
          </w:r>
        </w:sdtContent>
      </w:sdt>
      <w:r w:rsidR="006B3E1A">
        <w:rPr>
          <w:rFonts w:cs="Arial"/>
        </w:rPr>
        <w:t xml:space="preserve"> </w:t>
      </w:r>
      <w:r w:rsidR="0035282F" w:rsidRPr="00FD5DA0">
        <w:rPr>
          <w:rFonts w:cs="Arial"/>
        </w:rPr>
        <w:t>Le</w:t>
      </w:r>
      <w:r w:rsidR="00D90A00" w:rsidRPr="00FD5DA0">
        <w:rPr>
          <w:rFonts w:cs="Arial"/>
        </w:rPr>
        <w:t xml:space="preserve"> </w:t>
      </w:r>
      <w:r w:rsidR="009B1CD0" w:rsidRPr="00FD5DA0">
        <w:rPr>
          <w:rFonts w:cs="Arial"/>
        </w:rPr>
        <w:t>signataire</w:t>
      </w:r>
    </w:p>
    <w:p w14:paraId="64DE0CA3" w14:textId="77777777" w:rsidR="009B1CD0" w:rsidRPr="00FD5DA0" w:rsidRDefault="009B1CD0" w:rsidP="00C63C06">
      <w:pPr>
        <w:tabs>
          <w:tab w:val="left" w:pos="851"/>
        </w:tabs>
        <w:jc w:val="both"/>
        <w:rPr>
          <w:rFonts w:cs="Arial"/>
        </w:rPr>
      </w:pPr>
    </w:p>
    <w:p w14:paraId="3597ACA5" w14:textId="4863F4DC" w:rsidR="009B1CD0" w:rsidRPr="00FD5DA0" w:rsidRDefault="00D30727" w:rsidP="00C63C06">
      <w:pPr>
        <w:tabs>
          <w:tab w:val="left" w:pos="851"/>
        </w:tabs>
        <w:spacing w:before="120"/>
        <w:ind w:left="1701"/>
        <w:jc w:val="both"/>
        <w:rPr>
          <w:rFonts w:cs="Arial"/>
          <w:i/>
          <w:sz w:val="18"/>
          <w:szCs w:val="18"/>
        </w:rPr>
      </w:pPr>
      <w:sdt>
        <w:sdtPr>
          <w:rPr>
            <w:rFonts w:cs="Arial"/>
          </w:rPr>
          <w:id w:val="-1196537851"/>
          <w14:checkbox>
            <w14:checked w14:val="0"/>
            <w14:checkedState w14:val="2612" w14:font="MS Gothic"/>
            <w14:uncheckedState w14:val="2610" w14:font="MS Gothic"/>
          </w14:checkbox>
        </w:sdtPr>
        <w:sdtEndPr/>
        <w:sdtContent>
          <w:r w:rsidR="006B3E1A">
            <w:rPr>
              <w:rFonts w:ascii="MS Gothic" w:eastAsia="MS Gothic" w:hAnsi="MS Gothic" w:cs="Arial" w:hint="eastAsia"/>
            </w:rPr>
            <w:t>☐</w:t>
          </w:r>
        </w:sdtContent>
      </w:sdt>
      <w:r w:rsidR="006B3E1A">
        <w:rPr>
          <w:rFonts w:cs="Arial"/>
        </w:rPr>
        <w:t xml:space="preserve"> </w:t>
      </w:r>
      <w:r w:rsidR="0035282F" w:rsidRPr="00FD5DA0">
        <w:rPr>
          <w:rFonts w:cs="Arial"/>
        </w:rPr>
        <w:t>S’engage</w:t>
      </w:r>
      <w:r w:rsidR="009B1CD0" w:rsidRPr="00FD5DA0">
        <w:rPr>
          <w:rFonts w:cs="Arial"/>
        </w:rPr>
        <w:t>, sur la base de son offre et pour son propre compte</w:t>
      </w:r>
      <w:r w:rsidR="009B1CD0" w:rsidRPr="00FD5DA0">
        <w:rPr>
          <w:rFonts w:ascii="Calibri" w:hAnsi="Calibri" w:cs="Calibri"/>
        </w:rPr>
        <w:t> </w:t>
      </w:r>
      <w:r w:rsidR="009B1CD0" w:rsidRPr="00FD5DA0">
        <w:rPr>
          <w:rFonts w:cs="Arial"/>
        </w:rPr>
        <w:t>;</w:t>
      </w:r>
    </w:p>
    <w:p w14:paraId="16C71135" w14:textId="77777777" w:rsidR="009B1CD0" w:rsidRPr="00FD5DA0" w:rsidRDefault="009B1CD0" w:rsidP="00C63C06">
      <w:pPr>
        <w:pStyle w:val="En-tte"/>
        <w:tabs>
          <w:tab w:val="clear" w:pos="4536"/>
          <w:tab w:val="clear" w:pos="9072"/>
          <w:tab w:val="left" w:pos="851"/>
        </w:tabs>
        <w:jc w:val="both"/>
        <w:rPr>
          <w:rFonts w:cs="Arial"/>
        </w:rPr>
      </w:pPr>
      <w:r w:rsidRPr="00FD5DA0">
        <w:rPr>
          <w:rFonts w:cs="Arial"/>
          <w:i/>
          <w:sz w:val="18"/>
          <w:szCs w:val="18"/>
        </w:rPr>
        <w:t xml:space="preserve">[Indiquer le nom commercial et la dénomination sociale du </w:t>
      </w:r>
      <w:r w:rsidR="00F92811" w:rsidRPr="00FD5DA0">
        <w:rPr>
          <w:rFonts w:cs="Arial"/>
          <w:i/>
          <w:sz w:val="18"/>
          <w:szCs w:val="18"/>
        </w:rPr>
        <w:t>soumissionnaire</w:t>
      </w:r>
      <w:r w:rsidRPr="00FD5DA0">
        <w:rPr>
          <w:rFonts w:cs="Arial"/>
          <w:i/>
          <w:sz w:val="18"/>
          <w:szCs w:val="18"/>
        </w:rPr>
        <w:t>, les adresses de son établissement et de son siège social (si elle est différente de celle de l’établissement), son adresse électronique, ses numéros de téléphone et de télécopie et son numéro SIRET.]</w:t>
      </w:r>
    </w:p>
    <w:p w14:paraId="0C3874D5" w14:textId="6D6FC27D" w:rsidR="009B1CD0" w:rsidRPr="00FD5DA0" w:rsidRDefault="009B1CD0" w:rsidP="00C63C06">
      <w:pPr>
        <w:tabs>
          <w:tab w:val="left" w:pos="851"/>
        </w:tabs>
        <w:jc w:val="both"/>
        <w:rPr>
          <w:rFonts w:cs="Arial"/>
        </w:rPr>
      </w:pPr>
    </w:p>
    <w:p w14:paraId="6CE6BE5B" w14:textId="77777777" w:rsidR="009B1CD0" w:rsidRPr="00FD5DA0" w:rsidRDefault="009B1CD0" w:rsidP="00C63C06">
      <w:pPr>
        <w:tabs>
          <w:tab w:val="left" w:pos="851"/>
        </w:tabs>
        <w:jc w:val="both"/>
        <w:rPr>
          <w:rFonts w:cs="Arial"/>
        </w:rPr>
      </w:pPr>
    </w:p>
    <w:p w14:paraId="6B21A4FD" w14:textId="70514053" w:rsidR="009B1CD0" w:rsidRPr="00FD5DA0" w:rsidRDefault="00D30727" w:rsidP="00C63C06">
      <w:pPr>
        <w:tabs>
          <w:tab w:val="left" w:pos="851"/>
        </w:tabs>
        <w:ind w:left="1701"/>
        <w:jc w:val="both"/>
        <w:rPr>
          <w:rFonts w:cs="Arial"/>
          <w:i/>
          <w:sz w:val="18"/>
          <w:szCs w:val="18"/>
        </w:rPr>
      </w:pPr>
      <w:sdt>
        <w:sdtPr>
          <w:rPr>
            <w:rFonts w:cs="Arial"/>
          </w:rPr>
          <w:id w:val="828629583"/>
          <w14:checkbox>
            <w14:checked w14:val="0"/>
            <w14:checkedState w14:val="2612" w14:font="MS Gothic"/>
            <w14:uncheckedState w14:val="2610" w14:font="MS Gothic"/>
          </w14:checkbox>
        </w:sdtPr>
        <w:sdtEndPr/>
        <w:sdtContent>
          <w:r w:rsidR="006B3E1A">
            <w:rPr>
              <w:rFonts w:ascii="MS Gothic" w:eastAsia="MS Gothic" w:hAnsi="MS Gothic" w:cs="Arial" w:hint="eastAsia"/>
            </w:rPr>
            <w:t>☐</w:t>
          </w:r>
        </w:sdtContent>
      </w:sdt>
      <w:r w:rsidR="006B3E1A">
        <w:rPr>
          <w:rFonts w:cs="Arial"/>
        </w:rPr>
        <w:t xml:space="preserve"> </w:t>
      </w:r>
      <w:r w:rsidR="0035282F" w:rsidRPr="00FD5DA0">
        <w:rPr>
          <w:rFonts w:cs="Arial"/>
        </w:rPr>
        <w:t>Engage</w:t>
      </w:r>
      <w:r w:rsidR="009B1CD0" w:rsidRPr="00FD5DA0">
        <w:rPr>
          <w:rFonts w:cs="Arial"/>
        </w:rPr>
        <w:t xml:space="preserve"> la société ……………………… sur la base de son offre</w:t>
      </w:r>
      <w:r w:rsidR="009B1CD0" w:rsidRPr="00FD5DA0">
        <w:rPr>
          <w:rFonts w:ascii="Calibri" w:hAnsi="Calibri" w:cs="Calibri"/>
        </w:rPr>
        <w:t> </w:t>
      </w:r>
      <w:r w:rsidR="009B1CD0" w:rsidRPr="00FD5DA0">
        <w:rPr>
          <w:rFonts w:cs="Arial"/>
        </w:rPr>
        <w:t>;</w:t>
      </w:r>
    </w:p>
    <w:p w14:paraId="04C36889" w14:textId="77777777" w:rsidR="009B1CD0" w:rsidRPr="00FD5DA0" w:rsidRDefault="009B1CD0" w:rsidP="00C63C06">
      <w:pPr>
        <w:pStyle w:val="En-tte"/>
        <w:tabs>
          <w:tab w:val="clear" w:pos="4536"/>
          <w:tab w:val="clear" w:pos="9072"/>
          <w:tab w:val="left" w:pos="851"/>
        </w:tabs>
        <w:jc w:val="both"/>
        <w:rPr>
          <w:rFonts w:cs="Arial"/>
        </w:rPr>
      </w:pPr>
      <w:r w:rsidRPr="00FD5DA0">
        <w:rPr>
          <w:rFonts w:cs="Arial"/>
          <w:i/>
          <w:sz w:val="18"/>
          <w:szCs w:val="18"/>
        </w:rPr>
        <w:t xml:space="preserve">[Indiquer le nom commercial et la dénomination sociale du </w:t>
      </w:r>
      <w:r w:rsidR="00F92811" w:rsidRPr="00FD5DA0">
        <w:rPr>
          <w:rFonts w:cs="Arial"/>
          <w:i/>
          <w:sz w:val="18"/>
          <w:szCs w:val="18"/>
        </w:rPr>
        <w:t>soumissionnaire</w:t>
      </w:r>
      <w:r w:rsidRPr="00FD5DA0">
        <w:rPr>
          <w:rFonts w:cs="Arial"/>
          <w:i/>
          <w:sz w:val="18"/>
          <w:szCs w:val="18"/>
        </w:rPr>
        <w:t>, les adresses de son établissement et de son siège social (si elle est différente de celle de l’établissement), son adresse électronique, ses numéros de téléphone et de télécopie et son numéro SIRET.]</w:t>
      </w:r>
    </w:p>
    <w:p w14:paraId="578E1587" w14:textId="77777777" w:rsidR="009B1CD0" w:rsidRPr="00FD5DA0" w:rsidRDefault="009B1CD0" w:rsidP="00C63C06">
      <w:pPr>
        <w:tabs>
          <w:tab w:val="left" w:pos="851"/>
        </w:tabs>
        <w:jc w:val="both"/>
        <w:rPr>
          <w:rFonts w:cs="Arial"/>
        </w:rPr>
      </w:pPr>
    </w:p>
    <w:p w14:paraId="2ED889A9" w14:textId="77777777" w:rsidR="009B1CD0" w:rsidRPr="00FD5DA0" w:rsidRDefault="009B1CD0" w:rsidP="00C63C06">
      <w:pPr>
        <w:tabs>
          <w:tab w:val="left" w:pos="851"/>
        </w:tabs>
        <w:jc w:val="both"/>
        <w:rPr>
          <w:rFonts w:cs="Arial"/>
        </w:rPr>
      </w:pPr>
    </w:p>
    <w:p w14:paraId="4425F54F" w14:textId="1677E64B" w:rsidR="009B1CD0" w:rsidRPr="00FD5DA0" w:rsidRDefault="00D30727" w:rsidP="00C63C06">
      <w:pPr>
        <w:tabs>
          <w:tab w:val="left" w:pos="851"/>
        </w:tabs>
        <w:ind w:left="851"/>
        <w:jc w:val="both"/>
        <w:rPr>
          <w:rFonts w:cs="Arial"/>
          <w:i/>
          <w:sz w:val="18"/>
          <w:szCs w:val="18"/>
        </w:rPr>
      </w:pPr>
      <w:sdt>
        <w:sdtPr>
          <w:rPr>
            <w:rFonts w:cs="Arial"/>
          </w:rPr>
          <w:id w:val="1177846339"/>
          <w14:checkbox>
            <w14:checked w14:val="0"/>
            <w14:checkedState w14:val="2612" w14:font="MS Gothic"/>
            <w14:uncheckedState w14:val="2610" w14:font="MS Gothic"/>
          </w14:checkbox>
        </w:sdtPr>
        <w:sdtEndPr/>
        <w:sdtContent>
          <w:r w:rsidR="006B3E1A">
            <w:rPr>
              <w:rFonts w:ascii="MS Gothic" w:eastAsia="MS Gothic" w:hAnsi="MS Gothic" w:cs="Arial" w:hint="eastAsia"/>
            </w:rPr>
            <w:t>☐</w:t>
          </w:r>
        </w:sdtContent>
      </w:sdt>
      <w:r w:rsidR="006B3E1A">
        <w:rPr>
          <w:rFonts w:cs="Arial"/>
        </w:rPr>
        <w:t xml:space="preserve"> </w:t>
      </w:r>
      <w:r w:rsidR="0035282F" w:rsidRPr="00FD5DA0">
        <w:rPr>
          <w:rFonts w:cs="Arial"/>
        </w:rPr>
        <w:t>L’ensemble</w:t>
      </w:r>
      <w:r w:rsidR="009B1CD0" w:rsidRPr="00FD5DA0">
        <w:rPr>
          <w:rFonts w:cs="Arial"/>
        </w:rPr>
        <w:t xml:space="preserve"> des membres du groupement s’engagent, sur la base de l’offre du groupement</w:t>
      </w:r>
      <w:r w:rsidR="009B1CD0" w:rsidRPr="00FD5DA0">
        <w:rPr>
          <w:rFonts w:ascii="Calibri" w:hAnsi="Calibri" w:cs="Calibri"/>
        </w:rPr>
        <w:t> </w:t>
      </w:r>
      <w:r w:rsidR="009B1CD0" w:rsidRPr="00FD5DA0">
        <w:rPr>
          <w:rFonts w:cs="Arial"/>
        </w:rPr>
        <w:t>;</w:t>
      </w:r>
    </w:p>
    <w:p w14:paraId="7F409FAA" w14:textId="77777777" w:rsidR="009B1CD0" w:rsidRPr="00FD5DA0" w:rsidRDefault="009B1CD0" w:rsidP="00C63C06">
      <w:pPr>
        <w:tabs>
          <w:tab w:val="left" w:pos="851"/>
        </w:tabs>
        <w:jc w:val="both"/>
        <w:rPr>
          <w:rFonts w:cs="Arial"/>
        </w:rPr>
      </w:pPr>
      <w:r w:rsidRPr="00FD5DA0">
        <w:rPr>
          <w:rFonts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FD5DA0">
        <w:rPr>
          <w:rFonts w:cs="Arial"/>
          <w:i/>
          <w:iCs/>
          <w:sz w:val="18"/>
          <w:szCs w:val="18"/>
        </w:rPr>
        <w:t>]</w:t>
      </w:r>
    </w:p>
    <w:p w14:paraId="6330FCAF" w14:textId="77777777" w:rsidR="006B5057" w:rsidRPr="00FD5DA0" w:rsidRDefault="006B5057" w:rsidP="00C63C06">
      <w:pPr>
        <w:pStyle w:val="fcase1ertab"/>
        <w:tabs>
          <w:tab w:val="left" w:pos="851"/>
        </w:tabs>
        <w:ind w:left="0" w:firstLine="0"/>
        <w:rPr>
          <w:rFonts w:cs="Arial"/>
        </w:rPr>
      </w:pPr>
    </w:p>
    <w:p w14:paraId="7ABCD40B" w14:textId="391FB058" w:rsidR="00C4127F" w:rsidRPr="00C4127F" w:rsidRDefault="0035282F" w:rsidP="00C63C06">
      <w:pPr>
        <w:pStyle w:val="fcase1ertab"/>
        <w:tabs>
          <w:tab w:val="left" w:pos="851"/>
        </w:tabs>
        <w:ind w:left="0" w:firstLine="0"/>
        <w:rPr>
          <w:rFonts w:cs="Arial"/>
        </w:rPr>
      </w:pPr>
      <w:r w:rsidRPr="00FD5DA0">
        <w:rPr>
          <w:rFonts w:cs="Arial"/>
        </w:rPr>
        <w:t>À</w:t>
      </w:r>
      <w:r w:rsidR="009B1CD0" w:rsidRPr="00FD5DA0">
        <w:rPr>
          <w:rFonts w:cs="Arial"/>
        </w:rPr>
        <w:t xml:space="preserve"> livrer les fournitures demandées ou à exécuter les prestations demandées</w:t>
      </w:r>
      <w:r w:rsidR="009905C3" w:rsidRPr="00FD5DA0">
        <w:rPr>
          <w:rFonts w:cs="Arial"/>
        </w:rPr>
        <w:t>.</w:t>
      </w:r>
    </w:p>
    <w:p w14:paraId="217002AF" w14:textId="77777777" w:rsidR="00896CD5" w:rsidRDefault="00896CD5" w:rsidP="00C63C06">
      <w:pPr>
        <w:pStyle w:val="fcase1ertab"/>
        <w:tabs>
          <w:tab w:val="left" w:pos="851"/>
        </w:tabs>
        <w:ind w:left="0" w:firstLine="0"/>
        <w:rPr>
          <w:rFonts w:cs="Arial"/>
          <w:b/>
          <w:szCs w:val="22"/>
        </w:rPr>
      </w:pPr>
    </w:p>
    <w:p w14:paraId="3F71BFCE" w14:textId="44FF2716" w:rsidR="00C63C06" w:rsidRPr="00FD5DA0" w:rsidRDefault="00A93354" w:rsidP="00C63C06">
      <w:pPr>
        <w:pStyle w:val="fcase1ertab"/>
        <w:tabs>
          <w:tab w:val="left" w:pos="851"/>
        </w:tabs>
        <w:ind w:left="0" w:firstLine="0"/>
        <w:rPr>
          <w:rFonts w:cs="Arial"/>
          <w:b/>
          <w:szCs w:val="22"/>
        </w:rPr>
      </w:pPr>
      <w:r>
        <w:rPr>
          <w:rFonts w:cs="Arial"/>
          <w:b/>
          <w:szCs w:val="22"/>
        </w:rPr>
        <w:t>C</w:t>
      </w:r>
      <w:r w:rsidR="00C4127F">
        <w:rPr>
          <w:rFonts w:cs="Arial"/>
          <w:b/>
          <w:szCs w:val="22"/>
        </w:rPr>
        <w:t>2</w:t>
      </w:r>
      <w:r w:rsidR="00C63C06" w:rsidRPr="00FD5DA0">
        <w:rPr>
          <w:rFonts w:cs="Arial"/>
          <w:b/>
          <w:szCs w:val="22"/>
        </w:rPr>
        <w:t xml:space="preserve"> </w:t>
      </w:r>
      <w:r w:rsidR="00C4127F">
        <w:rPr>
          <w:rFonts w:cs="Arial"/>
          <w:b/>
          <w:szCs w:val="22"/>
        </w:rPr>
        <w:t>–</w:t>
      </w:r>
      <w:r w:rsidR="00C63C06" w:rsidRPr="00FD5DA0">
        <w:rPr>
          <w:rFonts w:cs="Arial"/>
          <w:b/>
          <w:szCs w:val="22"/>
        </w:rPr>
        <w:t xml:space="preserve"> </w:t>
      </w:r>
      <w:r w:rsidR="000F7057" w:rsidRPr="000F7057">
        <w:rPr>
          <w:rFonts w:cs="Arial"/>
          <w:b/>
          <w:szCs w:val="22"/>
        </w:rPr>
        <w:t>Nature du groupement et</w:t>
      </w:r>
      <w:r w:rsidR="008775F5">
        <w:rPr>
          <w:rFonts w:cs="Arial"/>
          <w:b/>
          <w:szCs w:val="22"/>
        </w:rPr>
        <w:t xml:space="preserve"> </w:t>
      </w:r>
      <w:r w:rsidR="000F7057" w:rsidRPr="000F7057">
        <w:rPr>
          <w:rFonts w:cs="Arial"/>
          <w:b/>
          <w:szCs w:val="22"/>
        </w:rPr>
        <w:t>répartition des prestations</w:t>
      </w:r>
    </w:p>
    <w:p w14:paraId="44DB144D" w14:textId="0A47E4DF" w:rsidR="00C63C06" w:rsidRDefault="00C63C06" w:rsidP="00C63C06">
      <w:pPr>
        <w:pStyle w:val="fcase1ertab"/>
        <w:tabs>
          <w:tab w:val="left" w:pos="851"/>
        </w:tabs>
        <w:rPr>
          <w:rFonts w:cs="Arial"/>
          <w:sz w:val="18"/>
          <w:szCs w:val="18"/>
        </w:rPr>
      </w:pPr>
    </w:p>
    <w:p w14:paraId="0324023A" w14:textId="07D2A353" w:rsidR="00681579" w:rsidRPr="00681579" w:rsidRDefault="00681579" w:rsidP="00C63C06">
      <w:pPr>
        <w:pStyle w:val="fcase1ertab"/>
        <w:tabs>
          <w:tab w:val="left" w:pos="851"/>
        </w:tabs>
        <w:rPr>
          <w:rFonts w:cs="Arial"/>
        </w:rPr>
      </w:pPr>
      <w:r w:rsidRPr="00681579">
        <w:rPr>
          <w:rFonts w:cs="Arial"/>
        </w:rPr>
        <w:t>Pour l’exécution du marché public, le groupement d’opérateurs économiques est :</w:t>
      </w:r>
    </w:p>
    <w:p w14:paraId="60C0B588" w14:textId="77777777" w:rsidR="00681579" w:rsidRPr="000F7057" w:rsidRDefault="00681579" w:rsidP="00C63C06">
      <w:pPr>
        <w:pStyle w:val="fcase1ertab"/>
        <w:tabs>
          <w:tab w:val="left" w:pos="851"/>
        </w:tabs>
        <w:rPr>
          <w:rFonts w:cs="Arial"/>
          <w:sz w:val="18"/>
          <w:szCs w:val="18"/>
        </w:rPr>
      </w:pPr>
    </w:p>
    <w:p w14:paraId="23A6A963" w14:textId="2CBD24B7" w:rsidR="00C63C06" w:rsidRDefault="00D30727" w:rsidP="00C63C06">
      <w:pPr>
        <w:pStyle w:val="fcase1ertab"/>
        <w:tabs>
          <w:tab w:val="clear" w:pos="426"/>
          <w:tab w:val="left" w:pos="851"/>
        </w:tabs>
        <w:rPr>
          <w:rFonts w:cs="Arial"/>
        </w:rPr>
      </w:pPr>
      <w:sdt>
        <w:sdtPr>
          <w:rPr>
            <w:rFonts w:cs="Arial"/>
          </w:rPr>
          <w:id w:val="-1177729209"/>
          <w14:checkbox>
            <w14:checked w14:val="0"/>
            <w14:checkedState w14:val="2612" w14:font="MS Gothic"/>
            <w14:uncheckedState w14:val="2610" w14:font="MS Gothic"/>
          </w14:checkbox>
        </w:sdtPr>
        <w:sdtEndPr/>
        <w:sdtContent>
          <w:r w:rsidR="006B3E1A">
            <w:rPr>
              <w:rFonts w:ascii="MS Gothic" w:eastAsia="MS Gothic" w:hAnsi="MS Gothic" w:cs="Arial" w:hint="eastAsia"/>
            </w:rPr>
            <w:t>☐</w:t>
          </w:r>
        </w:sdtContent>
      </w:sdt>
      <w:r w:rsidR="006B3E1A">
        <w:rPr>
          <w:rFonts w:cs="Arial"/>
        </w:rPr>
        <w:t xml:space="preserve"> </w:t>
      </w:r>
      <w:r w:rsidR="00C63C06" w:rsidRPr="00FD5DA0">
        <w:rPr>
          <w:rFonts w:cs="Arial"/>
        </w:rPr>
        <w:t>Conjoint</w:t>
      </w:r>
      <w:r w:rsidR="00C63C06" w:rsidRPr="00FD5DA0">
        <w:rPr>
          <w:rFonts w:cs="Arial"/>
        </w:rPr>
        <w:tab/>
      </w:r>
    </w:p>
    <w:p w14:paraId="4BBD0585" w14:textId="77777777" w:rsidR="00C63C06" w:rsidRDefault="00C63C06" w:rsidP="00C63C06">
      <w:pPr>
        <w:pStyle w:val="fcase1ertab"/>
        <w:tabs>
          <w:tab w:val="clear" w:pos="426"/>
          <w:tab w:val="left" w:pos="851"/>
        </w:tabs>
        <w:rPr>
          <w:rFonts w:cs="Arial"/>
        </w:rPr>
      </w:pPr>
    </w:p>
    <w:p w14:paraId="113B96ED" w14:textId="40AA767D" w:rsidR="00C63C06" w:rsidRDefault="00D30727" w:rsidP="00896CD5">
      <w:pPr>
        <w:pStyle w:val="fcase1ertab"/>
        <w:tabs>
          <w:tab w:val="clear" w:pos="426"/>
          <w:tab w:val="left" w:pos="851"/>
        </w:tabs>
        <w:rPr>
          <w:rFonts w:cs="Arial"/>
        </w:rPr>
      </w:pPr>
      <w:sdt>
        <w:sdtPr>
          <w:rPr>
            <w:rFonts w:cs="Arial"/>
          </w:rPr>
          <w:id w:val="-199169524"/>
          <w14:checkbox>
            <w14:checked w14:val="0"/>
            <w14:checkedState w14:val="2612" w14:font="MS Gothic"/>
            <w14:uncheckedState w14:val="2610" w14:font="MS Gothic"/>
          </w14:checkbox>
        </w:sdtPr>
        <w:sdtEndPr/>
        <w:sdtContent>
          <w:r w:rsidR="006B3E1A">
            <w:rPr>
              <w:rFonts w:ascii="MS Gothic" w:eastAsia="MS Gothic" w:hAnsi="MS Gothic" w:cs="Arial" w:hint="eastAsia"/>
            </w:rPr>
            <w:t>☐</w:t>
          </w:r>
        </w:sdtContent>
      </w:sdt>
      <w:r w:rsidR="006B3E1A">
        <w:rPr>
          <w:rFonts w:cs="Arial"/>
        </w:rPr>
        <w:t xml:space="preserve"> </w:t>
      </w:r>
      <w:r w:rsidR="00C63C06" w:rsidRPr="00FD5DA0">
        <w:rPr>
          <w:rFonts w:cs="Arial"/>
        </w:rPr>
        <w:t>Solidaire</w:t>
      </w:r>
    </w:p>
    <w:p w14:paraId="1D42C583" w14:textId="57AC13CA" w:rsidR="00DE5BEE" w:rsidRDefault="00DE5BEE"/>
    <w:p w14:paraId="7F800CBD" w14:textId="6E759F20" w:rsidR="008775F5" w:rsidRDefault="008775F5"/>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86"/>
        <w:gridCol w:w="3486"/>
        <w:gridCol w:w="3484"/>
      </w:tblGrid>
      <w:tr w:rsidR="008775F5" w:rsidRPr="00FD5DA0" w14:paraId="2B850ABB" w14:textId="77777777" w:rsidTr="00620058">
        <w:trPr>
          <w:cantSplit/>
          <w:trHeight w:val="567"/>
        </w:trPr>
        <w:tc>
          <w:tcPr>
            <w:tcW w:w="1667" w:type="pct"/>
            <w:vMerge w:val="restart"/>
            <w:shd w:val="clear" w:color="auto" w:fill="auto"/>
            <w:vAlign w:val="center"/>
          </w:tcPr>
          <w:p w14:paraId="4477044D" w14:textId="77777777" w:rsidR="008775F5" w:rsidRPr="00FD5DA0" w:rsidRDefault="008775F5" w:rsidP="000C4C6F">
            <w:pPr>
              <w:tabs>
                <w:tab w:val="left" w:pos="851"/>
              </w:tabs>
              <w:jc w:val="center"/>
              <w:rPr>
                <w:rFonts w:cs="Arial"/>
                <w:b/>
              </w:rPr>
            </w:pPr>
            <w:r w:rsidRPr="00FD5DA0">
              <w:rPr>
                <w:rFonts w:cs="Arial"/>
                <w:b/>
              </w:rPr>
              <w:t>Désignation des membres du groupement conjoint</w:t>
            </w:r>
          </w:p>
        </w:tc>
        <w:tc>
          <w:tcPr>
            <w:tcW w:w="3333" w:type="pct"/>
            <w:gridSpan w:val="2"/>
            <w:shd w:val="clear" w:color="auto" w:fill="auto"/>
            <w:vAlign w:val="center"/>
          </w:tcPr>
          <w:p w14:paraId="24ECCD19" w14:textId="77777777" w:rsidR="008775F5" w:rsidRPr="00FD5DA0" w:rsidRDefault="008775F5" w:rsidP="000C4C6F">
            <w:pPr>
              <w:tabs>
                <w:tab w:val="left" w:pos="851"/>
              </w:tabs>
              <w:jc w:val="center"/>
              <w:rPr>
                <w:rFonts w:cs="Arial"/>
                <w:b/>
              </w:rPr>
            </w:pPr>
            <w:r w:rsidRPr="00FD5DA0">
              <w:rPr>
                <w:rFonts w:cs="Arial"/>
                <w:b/>
              </w:rPr>
              <w:t>Prestations exécutées par les membres du groupement</w:t>
            </w:r>
          </w:p>
        </w:tc>
      </w:tr>
      <w:tr w:rsidR="008775F5" w:rsidRPr="00FD5DA0" w14:paraId="095D20F3" w14:textId="77777777" w:rsidTr="00620058">
        <w:trPr>
          <w:trHeight w:val="567"/>
        </w:trPr>
        <w:tc>
          <w:tcPr>
            <w:tcW w:w="1667" w:type="pct"/>
            <w:vMerge/>
            <w:shd w:val="clear" w:color="auto" w:fill="FFFFFF"/>
            <w:vAlign w:val="center"/>
          </w:tcPr>
          <w:p w14:paraId="29F968D3" w14:textId="77777777" w:rsidR="008775F5" w:rsidRPr="00FD5DA0" w:rsidRDefault="008775F5" w:rsidP="000C4C6F">
            <w:pPr>
              <w:tabs>
                <w:tab w:val="left" w:pos="851"/>
              </w:tabs>
              <w:snapToGrid w:val="0"/>
              <w:jc w:val="center"/>
              <w:rPr>
                <w:rFonts w:cs="Arial"/>
                <w:b/>
              </w:rPr>
            </w:pPr>
          </w:p>
        </w:tc>
        <w:tc>
          <w:tcPr>
            <w:tcW w:w="1667" w:type="pct"/>
            <w:shd w:val="clear" w:color="auto" w:fill="FFFFFF"/>
            <w:vAlign w:val="center"/>
          </w:tcPr>
          <w:p w14:paraId="603725AA" w14:textId="77777777" w:rsidR="008775F5" w:rsidRPr="00FD5DA0" w:rsidRDefault="008775F5" w:rsidP="000C4C6F">
            <w:pPr>
              <w:tabs>
                <w:tab w:val="left" w:pos="851"/>
              </w:tabs>
              <w:jc w:val="center"/>
              <w:rPr>
                <w:rFonts w:cs="Arial"/>
                <w:b/>
              </w:rPr>
            </w:pPr>
            <w:r>
              <w:rPr>
                <w:rFonts w:cs="Arial"/>
                <w:b/>
              </w:rPr>
              <w:t>P</w:t>
            </w:r>
            <w:r w:rsidRPr="00FD5DA0">
              <w:rPr>
                <w:rFonts w:cs="Arial"/>
                <w:b/>
              </w:rPr>
              <w:t>restation</w:t>
            </w:r>
            <w:r>
              <w:rPr>
                <w:rFonts w:cs="Arial"/>
                <w:b/>
              </w:rPr>
              <w:t>s</w:t>
            </w:r>
          </w:p>
        </w:tc>
        <w:tc>
          <w:tcPr>
            <w:tcW w:w="1666" w:type="pct"/>
            <w:shd w:val="clear" w:color="auto" w:fill="FFFFFF"/>
            <w:vAlign w:val="center"/>
          </w:tcPr>
          <w:p w14:paraId="3EACE1BF" w14:textId="77777777" w:rsidR="008775F5" w:rsidRPr="00B21282" w:rsidRDefault="008775F5" w:rsidP="000C4C6F">
            <w:pPr>
              <w:tabs>
                <w:tab w:val="left" w:pos="851"/>
              </w:tabs>
              <w:jc w:val="center"/>
              <w:rPr>
                <w:rFonts w:cs="Arial"/>
                <w:b/>
              </w:rPr>
            </w:pPr>
            <w:r w:rsidRPr="00FD5DA0">
              <w:rPr>
                <w:rFonts w:cs="Arial"/>
                <w:b/>
              </w:rPr>
              <w:t xml:space="preserve">Montant </w:t>
            </w:r>
            <w:r>
              <w:rPr>
                <w:rFonts w:cs="Arial"/>
                <w:b/>
              </w:rPr>
              <w:t xml:space="preserve">en € </w:t>
            </w:r>
            <w:r w:rsidRPr="00FD5DA0">
              <w:rPr>
                <w:rFonts w:cs="Arial"/>
                <w:b/>
              </w:rPr>
              <w:t>HT</w:t>
            </w:r>
          </w:p>
        </w:tc>
      </w:tr>
      <w:tr w:rsidR="008775F5" w:rsidRPr="00FD5DA0" w14:paraId="400FFD41" w14:textId="77777777" w:rsidTr="00620058">
        <w:trPr>
          <w:trHeight w:val="567"/>
        </w:trPr>
        <w:tc>
          <w:tcPr>
            <w:tcW w:w="1667" w:type="pct"/>
            <w:shd w:val="clear" w:color="auto" w:fill="CCFFFF"/>
            <w:vAlign w:val="center"/>
          </w:tcPr>
          <w:p w14:paraId="54C5C578" w14:textId="77777777" w:rsidR="008775F5" w:rsidRPr="00FD5DA0" w:rsidRDefault="008775F5" w:rsidP="000C4C6F">
            <w:pPr>
              <w:tabs>
                <w:tab w:val="left" w:pos="851"/>
              </w:tabs>
              <w:snapToGrid w:val="0"/>
              <w:jc w:val="center"/>
              <w:rPr>
                <w:rFonts w:cs="Arial"/>
              </w:rPr>
            </w:pPr>
          </w:p>
        </w:tc>
        <w:tc>
          <w:tcPr>
            <w:tcW w:w="1667" w:type="pct"/>
            <w:shd w:val="clear" w:color="auto" w:fill="CCFFFF"/>
            <w:vAlign w:val="center"/>
          </w:tcPr>
          <w:p w14:paraId="42357977" w14:textId="77777777" w:rsidR="008775F5" w:rsidRPr="00FD5DA0" w:rsidRDefault="008775F5" w:rsidP="000C4C6F">
            <w:pPr>
              <w:tabs>
                <w:tab w:val="left" w:pos="851"/>
              </w:tabs>
              <w:snapToGrid w:val="0"/>
              <w:jc w:val="center"/>
              <w:rPr>
                <w:rFonts w:cs="Arial"/>
              </w:rPr>
            </w:pPr>
          </w:p>
        </w:tc>
        <w:tc>
          <w:tcPr>
            <w:tcW w:w="1666" w:type="pct"/>
            <w:shd w:val="clear" w:color="auto" w:fill="CCFFFF"/>
            <w:vAlign w:val="center"/>
          </w:tcPr>
          <w:p w14:paraId="1881A126" w14:textId="77777777" w:rsidR="008775F5" w:rsidRPr="00FD5DA0" w:rsidRDefault="008775F5" w:rsidP="000C4C6F">
            <w:pPr>
              <w:tabs>
                <w:tab w:val="left" w:pos="851"/>
              </w:tabs>
              <w:snapToGrid w:val="0"/>
              <w:jc w:val="center"/>
              <w:rPr>
                <w:rFonts w:cs="Arial"/>
              </w:rPr>
            </w:pPr>
          </w:p>
        </w:tc>
      </w:tr>
      <w:tr w:rsidR="008775F5" w:rsidRPr="00FD5DA0" w14:paraId="5085E051" w14:textId="77777777" w:rsidTr="00620058">
        <w:trPr>
          <w:trHeight w:val="567"/>
        </w:trPr>
        <w:tc>
          <w:tcPr>
            <w:tcW w:w="1667" w:type="pct"/>
            <w:shd w:val="clear" w:color="auto" w:fill="auto"/>
            <w:vAlign w:val="center"/>
          </w:tcPr>
          <w:p w14:paraId="40738745" w14:textId="77777777" w:rsidR="008775F5" w:rsidRPr="00FD5DA0" w:rsidRDefault="008775F5" w:rsidP="000C4C6F">
            <w:pPr>
              <w:tabs>
                <w:tab w:val="left" w:pos="851"/>
              </w:tabs>
              <w:snapToGrid w:val="0"/>
              <w:jc w:val="center"/>
              <w:rPr>
                <w:rFonts w:cs="Arial"/>
              </w:rPr>
            </w:pPr>
          </w:p>
        </w:tc>
        <w:tc>
          <w:tcPr>
            <w:tcW w:w="1667" w:type="pct"/>
            <w:shd w:val="clear" w:color="auto" w:fill="auto"/>
            <w:vAlign w:val="center"/>
          </w:tcPr>
          <w:p w14:paraId="2B19480C" w14:textId="77777777" w:rsidR="008775F5" w:rsidRPr="00FD5DA0" w:rsidRDefault="008775F5" w:rsidP="000C4C6F">
            <w:pPr>
              <w:tabs>
                <w:tab w:val="left" w:pos="851"/>
              </w:tabs>
              <w:snapToGrid w:val="0"/>
              <w:jc w:val="center"/>
              <w:rPr>
                <w:rFonts w:cs="Arial"/>
              </w:rPr>
            </w:pPr>
          </w:p>
        </w:tc>
        <w:tc>
          <w:tcPr>
            <w:tcW w:w="1666" w:type="pct"/>
            <w:shd w:val="clear" w:color="auto" w:fill="auto"/>
            <w:vAlign w:val="center"/>
          </w:tcPr>
          <w:p w14:paraId="03EDB002" w14:textId="77777777" w:rsidR="008775F5" w:rsidRPr="00FD5DA0" w:rsidRDefault="008775F5" w:rsidP="000C4C6F">
            <w:pPr>
              <w:tabs>
                <w:tab w:val="left" w:pos="851"/>
              </w:tabs>
              <w:snapToGrid w:val="0"/>
              <w:jc w:val="center"/>
              <w:rPr>
                <w:rFonts w:cs="Arial"/>
              </w:rPr>
            </w:pPr>
          </w:p>
        </w:tc>
      </w:tr>
      <w:tr w:rsidR="008775F5" w:rsidRPr="00FD5DA0" w14:paraId="449FFAED" w14:textId="77777777" w:rsidTr="00620058">
        <w:trPr>
          <w:trHeight w:val="567"/>
        </w:trPr>
        <w:tc>
          <w:tcPr>
            <w:tcW w:w="1667" w:type="pct"/>
            <w:shd w:val="clear" w:color="auto" w:fill="CCFFFF"/>
            <w:vAlign w:val="center"/>
          </w:tcPr>
          <w:p w14:paraId="3AFB67FB" w14:textId="77777777" w:rsidR="008775F5" w:rsidRPr="00FD5DA0" w:rsidRDefault="008775F5" w:rsidP="000C4C6F">
            <w:pPr>
              <w:tabs>
                <w:tab w:val="left" w:pos="851"/>
              </w:tabs>
              <w:snapToGrid w:val="0"/>
              <w:jc w:val="center"/>
              <w:rPr>
                <w:rFonts w:cs="Arial"/>
              </w:rPr>
            </w:pPr>
          </w:p>
        </w:tc>
        <w:tc>
          <w:tcPr>
            <w:tcW w:w="1667" w:type="pct"/>
            <w:shd w:val="clear" w:color="auto" w:fill="CCFFFF"/>
            <w:vAlign w:val="center"/>
          </w:tcPr>
          <w:p w14:paraId="59D0D8E1" w14:textId="77777777" w:rsidR="008775F5" w:rsidRPr="00FD5DA0" w:rsidRDefault="008775F5" w:rsidP="000C4C6F">
            <w:pPr>
              <w:tabs>
                <w:tab w:val="left" w:pos="851"/>
              </w:tabs>
              <w:snapToGrid w:val="0"/>
              <w:jc w:val="center"/>
              <w:rPr>
                <w:rFonts w:cs="Arial"/>
              </w:rPr>
            </w:pPr>
          </w:p>
        </w:tc>
        <w:tc>
          <w:tcPr>
            <w:tcW w:w="1666" w:type="pct"/>
            <w:shd w:val="clear" w:color="auto" w:fill="CCFFFF"/>
            <w:vAlign w:val="center"/>
          </w:tcPr>
          <w:p w14:paraId="3C1D21A1" w14:textId="77777777" w:rsidR="008775F5" w:rsidRPr="00FD5DA0" w:rsidRDefault="008775F5" w:rsidP="000C4C6F">
            <w:pPr>
              <w:tabs>
                <w:tab w:val="left" w:pos="851"/>
              </w:tabs>
              <w:snapToGrid w:val="0"/>
              <w:jc w:val="center"/>
              <w:rPr>
                <w:rFonts w:cs="Arial"/>
              </w:rPr>
            </w:pPr>
          </w:p>
        </w:tc>
      </w:tr>
    </w:tbl>
    <w:p w14:paraId="31668131" w14:textId="77777777" w:rsidR="008775F5" w:rsidRDefault="008775F5"/>
    <w:p w14:paraId="65BE1E91" w14:textId="77777777" w:rsidR="0016187A" w:rsidRDefault="0016187A">
      <w:r>
        <w:br w:type="page"/>
      </w:r>
    </w:p>
    <w:tbl>
      <w:tblPr>
        <w:tblW w:w="5000" w:type="pct"/>
        <w:tblCellMar>
          <w:left w:w="71" w:type="dxa"/>
          <w:right w:w="71" w:type="dxa"/>
        </w:tblCellMar>
        <w:tblLook w:val="0000" w:firstRow="0" w:lastRow="0" w:firstColumn="0" w:lastColumn="0" w:noHBand="0" w:noVBand="0"/>
      </w:tblPr>
      <w:tblGrid>
        <w:gridCol w:w="10466"/>
      </w:tblGrid>
      <w:tr w:rsidR="00C63C06" w:rsidRPr="00FD5DA0" w14:paraId="05EFD7FC" w14:textId="77777777" w:rsidTr="0016187A">
        <w:tc>
          <w:tcPr>
            <w:tcW w:w="5000" w:type="pct"/>
            <w:shd w:val="clear" w:color="auto" w:fill="66CCFF"/>
          </w:tcPr>
          <w:p w14:paraId="095E6907" w14:textId="3F8FA611" w:rsidR="00C63C06" w:rsidRPr="00C63C06" w:rsidRDefault="00A93354" w:rsidP="00BC7AAF">
            <w:pPr>
              <w:tabs>
                <w:tab w:val="left" w:pos="-142"/>
                <w:tab w:val="left" w:pos="851"/>
                <w:tab w:val="left" w:pos="4111"/>
              </w:tabs>
              <w:jc w:val="both"/>
              <w:rPr>
                <w:rFonts w:cs="Arial"/>
                <w:b/>
                <w:szCs w:val="22"/>
              </w:rPr>
            </w:pPr>
            <w:r>
              <w:rPr>
                <w:rFonts w:cs="Arial"/>
                <w:b/>
                <w:szCs w:val="22"/>
              </w:rPr>
              <w:lastRenderedPageBreak/>
              <w:t>D</w:t>
            </w:r>
            <w:r w:rsidR="00C63C06" w:rsidRPr="00C63C06">
              <w:rPr>
                <w:rFonts w:cs="Arial"/>
                <w:b/>
                <w:szCs w:val="22"/>
              </w:rPr>
              <w:t xml:space="preserve"> </w:t>
            </w:r>
            <w:r w:rsidR="003B6B66">
              <w:rPr>
                <w:rFonts w:cs="Arial"/>
                <w:b/>
                <w:szCs w:val="22"/>
              </w:rPr>
              <w:t>–</w:t>
            </w:r>
            <w:r w:rsidR="00C63C06" w:rsidRPr="00C63C06">
              <w:rPr>
                <w:rFonts w:cs="Arial"/>
                <w:b/>
                <w:szCs w:val="22"/>
              </w:rPr>
              <w:t xml:space="preserve"> Paiements</w:t>
            </w:r>
            <w:r w:rsidR="003B6B66">
              <w:rPr>
                <w:rFonts w:cs="Arial"/>
                <w:b/>
                <w:szCs w:val="22"/>
              </w:rPr>
              <w:t xml:space="preserve"> </w:t>
            </w:r>
            <w:r w:rsidR="00292B4B">
              <w:rPr>
                <w:rFonts w:cs="Arial"/>
                <w:b/>
                <w:szCs w:val="22"/>
              </w:rPr>
              <w:t>-</w:t>
            </w:r>
            <w:r w:rsidR="000F7057">
              <w:rPr>
                <w:rFonts w:cs="Arial"/>
                <w:b/>
                <w:szCs w:val="22"/>
              </w:rPr>
              <w:t xml:space="preserve"> </w:t>
            </w:r>
            <w:r w:rsidR="000F7057" w:rsidRPr="00FD5DA0">
              <w:rPr>
                <w:rFonts w:cs="Arial"/>
                <w:b/>
                <w:szCs w:val="22"/>
              </w:rPr>
              <w:t>Compte(s) à créditer</w:t>
            </w:r>
          </w:p>
        </w:tc>
      </w:tr>
    </w:tbl>
    <w:p w14:paraId="69697A64" w14:textId="734AA2A7" w:rsidR="009B1CD0" w:rsidRDefault="009B1CD0" w:rsidP="006F3DF9">
      <w:pPr>
        <w:pStyle w:val="fcase1ertab"/>
        <w:tabs>
          <w:tab w:val="left" w:pos="851"/>
        </w:tabs>
        <w:ind w:left="0" w:firstLine="0"/>
        <w:rPr>
          <w:rFonts w:cs="Arial"/>
          <w:b/>
          <w:szCs w:val="22"/>
        </w:rPr>
      </w:pPr>
    </w:p>
    <w:p w14:paraId="09354C64" w14:textId="062CA5A2" w:rsidR="00B21282" w:rsidRPr="000F7057" w:rsidRDefault="00A93354" w:rsidP="000F7057">
      <w:pPr>
        <w:pStyle w:val="fcase1ertab"/>
        <w:tabs>
          <w:tab w:val="left" w:pos="851"/>
        </w:tabs>
        <w:ind w:left="0" w:firstLine="0"/>
        <w:rPr>
          <w:rFonts w:cs="Arial"/>
          <w:b/>
          <w:szCs w:val="22"/>
        </w:rPr>
      </w:pPr>
      <w:r>
        <w:rPr>
          <w:rFonts w:cs="Arial"/>
          <w:b/>
          <w:szCs w:val="22"/>
        </w:rPr>
        <w:t>D</w:t>
      </w:r>
      <w:r w:rsidR="000F7057" w:rsidRPr="000F7057">
        <w:rPr>
          <w:rFonts w:cs="Arial"/>
          <w:b/>
          <w:szCs w:val="22"/>
        </w:rPr>
        <w:t xml:space="preserve">1 </w:t>
      </w:r>
      <w:r w:rsidR="003B6B66">
        <w:rPr>
          <w:rFonts w:cs="Arial"/>
          <w:b/>
          <w:szCs w:val="22"/>
        </w:rPr>
        <w:t>–</w:t>
      </w:r>
      <w:r w:rsidR="000F7057" w:rsidRPr="000F7057">
        <w:rPr>
          <w:rFonts w:cs="Arial"/>
          <w:b/>
          <w:szCs w:val="22"/>
        </w:rPr>
        <w:t xml:space="preserve"> </w:t>
      </w:r>
      <w:r w:rsidR="00B21282" w:rsidRPr="000F7057">
        <w:rPr>
          <w:rFonts w:cs="Arial"/>
          <w:b/>
          <w:szCs w:val="22"/>
        </w:rPr>
        <w:t>En</w:t>
      </w:r>
      <w:r w:rsidR="003B6B66">
        <w:rPr>
          <w:rFonts w:cs="Arial"/>
          <w:b/>
          <w:szCs w:val="22"/>
        </w:rPr>
        <w:t xml:space="preserve"> </w:t>
      </w:r>
      <w:r w:rsidR="00B21282" w:rsidRPr="000F7057">
        <w:rPr>
          <w:rFonts w:cs="Arial"/>
          <w:b/>
          <w:szCs w:val="22"/>
        </w:rPr>
        <w:t>cas d’entreprise unique</w:t>
      </w:r>
    </w:p>
    <w:p w14:paraId="5CC04236" w14:textId="77777777" w:rsidR="00B21282" w:rsidRPr="00B21282" w:rsidRDefault="00B21282" w:rsidP="00B21282">
      <w:pPr>
        <w:pStyle w:val="fcase1ertab"/>
        <w:tabs>
          <w:tab w:val="left" w:pos="851"/>
        </w:tabs>
        <w:rPr>
          <w:rFonts w:cs="Arial"/>
          <w:bCs/>
        </w:rPr>
      </w:pPr>
    </w:p>
    <w:p w14:paraId="56B9000F" w14:textId="77777777" w:rsidR="00B21282" w:rsidRPr="00B21282" w:rsidRDefault="00B21282" w:rsidP="00B21282">
      <w:pPr>
        <w:pStyle w:val="fcase1ertab"/>
        <w:tabs>
          <w:tab w:val="left" w:pos="851"/>
        </w:tabs>
        <w:rPr>
          <w:rFonts w:cs="Arial"/>
          <w:bCs/>
        </w:rPr>
      </w:pPr>
      <w:r w:rsidRPr="00B21282">
        <w:rPr>
          <w:rFonts w:cs="Arial"/>
          <w:bCs/>
        </w:rPr>
        <w:t>Compte ouvert au nom de : ……………………………………………………</w:t>
      </w:r>
      <w:proofErr w:type="gramStart"/>
      <w:r w:rsidRPr="00B21282">
        <w:rPr>
          <w:rFonts w:cs="Arial"/>
          <w:bCs/>
        </w:rPr>
        <w:t>…….</w:t>
      </w:r>
      <w:proofErr w:type="gramEnd"/>
      <w:r w:rsidRPr="00B21282">
        <w:rPr>
          <w:rFonts w:cs="Arial"/>
          <w:bCs/>
        </w:rPr>
        <w:t>……………………</w:t>
      </w:r>
    </w:p>
    <w:p w14:paraId="1244359D" w14:textId="77777777" w:rsidR="00B21282" w:rsidRPr="00B21282" w:rsidRDefault="00B21282" w:rsidP="00B21282">
      <w:pPr>
        <w:pStyle w:val="fcase1ertab"/>
        <w:tabs>
          <w:tab w:val="left" w:pos="851"/>
        </w:tabs>
        <w:rPr>
          <w:rFonts w:cs="Arial"/>
          <w:bCs/>
        </w:rPr>
      </w:pPr>
    </w:p>
    <w:p w14:paraId="5DC98CAB" w14:textId="77777777" w:rsidR="00B21282" w:rsidRPr="00B21282" w:rsidRDefault="00B21282" w:rsidP="00B21282">
      <w:pPr>
        <w:pStyle w:val="fcase1ertab"/>
        <w:tabs>
          <w:tab w:val="left" w:pos="851"/>
        </w:tabs>
        <w:rPr>
          <w:rFonts w:cs="Arial"/>
          <w:bCs/>
        </w:rPr>
      </w:pPr>
      <w:r w:rsidRPr="00B21282">
        <w:rPr>
          <w:rFonts w:cs="Arial"/>
          <w:bCs/>
        </w:rPr>
        <w:t>Désignation du compte à créditer : RIB à joindre</w:t>
      </w:r>
    </w:p>
    <w:p w14:paraId="71D71278" w14:textId="77777777" w:rsidR="00F03925" w:rsidRPr="00B21282" w:rsidRDefault="00F03925" w:rsidP="00713D97">
      <w:pPr>
        <w:pStyle w:val="fcase1ertab"/>
        <w:tabs>
          <w:tab w:val="left" w:pos="851"/>
        </w:tabs>
        <w:ind w:left="0" w:firstLine="0"/>
        <w:rPr>
          <w:rFonts w:cs="Arial"/>
          <w:bCs/>
        </w:rPr>
      </w:pPr>
    </w:p>
    <w:p w14:paraId="77D7BB97" w14:textId="5CAB5C65" w:rsidR="00B21282" w:rsidRPr="000F7057" w:rsidRDefault="00A93354" w:rsidP="000F7057">
      <w:pPr>
        <w:pStyle w:val="fcase1ertab"/>
        <w:tabs>
          <w:tab w:val="left" w:pos="851"/>
        </w:tabs>
        <w:ind w:left="0" w:firstLine="0"/>
        <w:rPr>
          <w:rFonts w:cs="Arial"/>
          <w:b/>
          <w:szCs w:val="22"/>
        </w:rPr>
      </w:pPr>
      <w:r>
        <w:rPr>
          <w:rFonts w:cs="Arial"/>
          <w:b/>
          <w:szCs w:val="22"/>
        </w:rPr>
        <w:t>D</w:t>
      </w:r>
      <w:r w:rsidR="000F7057" w:rsidRPr="000F7057">
        <w:rPr>
          <w:rFonts w:cs="Arial"/>
          <w:b/>
          <w:szCs w:val="22"/>
        </w:rPr>
        <w:t xml:space="preserve">2 </w:t>
      </w:r>
      <w:r w:rsidR="003B6B66">
        <w:rPr>
          <w:rFonts w:cs="Arial"/>
          <w:b/>
          <w:szCs w:val="22"/>
        </w:rPr>
        <w:t>–</w:t>
      </w:r>
      <w:r w:rsidR="000F7057" w:rsidRPr="000F7057">
        <w:rPr>
          <w:rFonts w:cs="Arial"/>
          <w:b/>
          <w:szCs w:val="22"/>
        </w:rPr>
        <w:t xml:space="preserve"> </w:t>
      </w:r>
      <w:r w:rsidR="00B21282" w:rsidRPr="000F7057">
        <w:rPr>
          <w:rFonts w:cs="Arial"/>
          <w:b/>
          <w:szCs w:val="22"/>
        </w:rPr>
        <w:t>En</w:t>
      </w:r>
      <w:r w:rsidR="003B6B66">
        <w:rPr>
          <w:rFonts w:cs="Arial"/>
          <w:b/>
          <w:szCs w:val="22"/>
        </w:rPr>
        <w:t xml:space="preserve"> </w:t>
      </w:r>
      <w:r w:rsidR="00B21282" w:rsidRPr="000F7057">
        <w:rPr>
          <w:rFonts w:cs="Arial"/>
          <w:b/>
          <w:szCs w:val="22"/>
        </w:rPr>
        <w:t>cas de groupement solidaire</w:t>
      </w:r>
    </w:p>
    <w:p w14:paraId="2A448126" w14:textId="77777777" w:rsidR="00B21282" w:rsidRPr="00B21282" w:rsidRDefault="00B21282" w:rsidP="00B21282">
      <w:pPr>
        <w:pStyle w:val="fcase1ertab"/>
        <w:tabs>
          <w:tab w:val="left" w:pos="851"/>
        </w:tabs>
        <w:rPr>
          <w:rFonts w:cs="Arial"/>
          <w:bCs/>
        </w:rPr>
      </w:pPr>
    </w:p>
    <w:p w14:paraId="211B5ADC" w14:textId="77777777" w:rsidR="00B21282" w:rsidRPr="00B21282" w:rsidRDefault="00B21282" w:rsidP="00B21282">
      <w:pPr>
        <w:pStyle w:val="fcase1ertab"/>
        <w:tabs>
          <w:tab w:val="left" w:pos="851"/>
        </w:tabs>
        <w:rPr>
          <w:rFonts w:cs="Arial"/>
          <w:bCs/>
        </w:rPr>
      </w:pPr>
      <w:r w:rsidRPr="00B21282">
        <w:rPr>
          <w:rFonts w:cs="Arial"/>
          <w:bCs/>
        </w:rPr>
        <w:t>Compte ouvert au nom de : ……………………………………………………</w:t>
      </w:r>
      <w:proofErr w:type="gramStart"/>
      <w:r w:rsidRPr="00B21282">
        <w:rPr>
          <w:rFonts w:cs="Arial"/>
          <w:bCs/>
        </w:rPr>
        <w:t>…….</w:t>
      </w:r>
      <w:proofErr w:type="gramEnd"/>
      <w:r w:rsidRPr="00B21282">
        <w:rPr>
          <w:rFonts w:cs="Arial"/>
          <w:bCs/>
        </w:rPr>
        <w:t>……………………</w:t>
      </w:r>
    </w:p>
    <w:p w14:paraId="31796B69" w14:textId="77777777" w:rsidR="00B21282" w:rsidRPr="00B21282" w:rsidRDefault="00B21282" w:rsidP="00B21282">
      <w:pPr>
        <w:pStyle w:val="fcase1ertab"/>
        <w:tabs>
          <w:tab w:val="left" w:pos="851"/>
        </w:tabs>
        <w:rPr>
          <w:rFonts w:cs="Arial"/>
          <w:bCs/>
        </w:rPr>
      </w:pPr>
    </w:p>
    <w:p w14:paraId="1A1A6B8C" w14:textId="3412006D" w:rsidR="00B21282" w:rsidRPr="00B21282" w:rsidRDefault="00B21282" w:rsidP="00D06938">
      <w:pPr>
        <w:pStyle w:val="fcase1ertab"/>
        <w:tabs>
          <w:tab w:val="left" w:pos="851"/>
        </w:tabs>
        <w:ind w:left="0" w:firstLine="0"/>
        <w:rPr>
          <w:rFonts w:cs="Arial"/>
          <w:bCs/>
        </w:rPr>
      </w:pPr>
      <w:r w:rsidRPr="00B21282">
        <w:rPr>
          <w:rFonts w:cs="Arial"/>
          <w:bCs/>
        </w:rPr>
        <w:t>Au choix du groupement</w:t>
      </w:r>
      <w:r w:rsidR="00D06938">
        <w:rPr>
          <w:rFonts w:cs="Arial"/>
          <w:bCs/>
        </w:rPr>
        <w:t>,</w:t>
      </w:r>
      <w:r w:rsidRPr="00B21282">
        <w:rPr>
          <w:rFonts w:cs="Arial"/>
          <w:bCs/>
        </w:rPr>
        <w:t xml:space="preserve"> un compte commun sera ouvert au nom du mandataire ou au nom des entrepreneurs groupés.</w:t>
      </w:r>
    </w:p>
    <w:p w14:paraId="029C8985" w14:textId="77777777" w:rsidR="00B21282" w:rsidRPr="00B21282" w:rsidRDefault="00B21282" w:rsidP="00B21282">
      <w:pPr>
        <w:pStyle w:val="fcase1ertab"/>
        <w:tabs>
          <w:tab w:val="left" w:pos="851"/>
        </w:tabs>
        <w:rPr>
          <w:rFonts w:cs="Arial"/>
          <w:bCs/>
        </w:rPr>
      </w:pPr>
    </w:p>
    <w:p w14:paraId="4A545482" w14:textId="5C91FF6E" w:rsidR="00B21282" w:rsidRPr="00B21282" w:rsidRDefault="00B21282" w:rsidP="00B21282">
      <w:pPr>
        <w:pStyle w:val="fcase1ertab"/>
        <w:tabs>
          <w:tab w:val="left" w:pos="851"/>
        </w:tabs>
        <w:rPr>
          <w:rFonts w:cs="Arial"/>
          <w:bCs/>
        </w:rPr>
      </w:pPr>
      <w:r w:rsidRPr="00B21282">
        <w:rPr>
          <w:rFonts w:cs="Arial"/>
          <w:bCs/>
        </w:rPr>
        <w:t>Désignation du compte à créditer : RIB à joindre</w:t>
      </w:r>
    </w:p>
    <w:p w14:paraId="231B5FCB" w14:textId="77777777" w:rsidR="00F03925" w:rsidRPr="00B21282" w:rsidRDefault="00F03925" w:rsidP="00713D97">
      <w:pPr>
        <w:pStyle w:val="fcase1ertab"/>
        <w:tabs>
          <w:tab w:val="left" w:pos="851"/>
        </w:tabs>
        <w:ind w:left="0" w:firstLine="0"/>
        <w:rPr>
          <w:rFonts w:cs="Arial"/>
          <w:bCs/>
        </w:rPr>
      </w:pPr>
    </w:p>
    <w:p w14:paraId="5628DC63" w14:textId="08ABD2BB" w:rsidR="00B21282" w:rsidRPr="000F7057" w:rsidRDefault="00A93354" w:rsidP="000F7057">
      <w:pPr>
        <w:pStyle w:val="fcase1ertab"/>
        <w:tabs>
          <w:tab w:val="left" w:pos="851"/>
        </w:tabs>
        <w:ind w:left="0" w:firstLine="0"/>
        <w:rPr>
          <w:rFonts w:cs="Arial"/>
          <w:b/>
          <w:szCs w:val="22"/>
        </w:rPr>
      </w:pPr>
      <w:r>
        <w:rPr>
          <w:rFonts w:cs="Arial"/>
          <w:b/>
          <w:szCs w:val="22"/>
        </w:rPr>
        <w:t>D</w:t>
      </w:r>
      <w:r w:rsidR="000F7057" w:rsidRPr="000F7057">
        <w:rPr>
          <w:rFonts w:cs="Arial"/>
          <w:b/>
          <w:szCs w:val="22"/>
        </w:rPr>
        <w:t xml:space="preserve">3 </w:t>
      </w:r>
      <w:r w:rsidR="003B6B66">
        <w:rPr>
          <w:rFonts w:cs="Arial"/>
          <w:b/>
          <w:szCs w:val="22"/>
        </w:rPr>
        <w:t>–</w:t>
      </w:r>
      <w:r w:rsidR="000F7057" w:rsidRPr="000F7057">
        <w:rPr>
          <w:rFonts w:cs="Arial"/>
          <w:b/>
          <w:szCs w:val="22"/>
        </w:rPr>
        <w:t xml:space="preserve"> </w:t>
      </w:r>
      <w:r w:rsidR="00B21282" w:rsidRPr="000F7057">
        <w:rPr>
          <w:rFonts w:cs="Arial"/>
          <w:b/>
          <w:szCs w:val="22"/>
        </w:rPr>
        <w:t>En</w:t>
      </w:r>
      <w:r w:rsidR="003B6B66">
        <w:rPr>
          <w:rFonts w:cs="Arial"/>
          <w:b/>
          <w:szCs w:val="22"/>
        </w:rPr>
        <w:t xml:space="preserve"> </w:t>
      </w:r>
      <w:r w:rsidR="00B21282" w:rsidRPr="000F7057">
        <w:rPr>
          <w:rFonts w:cs="Arial"/>
          <w:b/>
          <w:szCs w:val="22"/>
        </w:rPr>
        <w:t>cas de groupement conjoint</w:t>
      </w:r>
    </w:p>
    <w:p w14:paraId="789B9DD3" w14:textId="77777777" w:rsidR="00B21282" w:rsidRPr="00B21282" w:rsidRDefault="00B21282" w:rsidP="00B21282">
      <w:pPr>
        <w:pStyle w:val="fcase1ertab"/>
        <w:tabs>
          <w:tab w:val="left" w:pos="851"/>
        </w:tabs>
        <w:rPr>
          <w:rFonts w:cs="Arial"/>
          <w:bCs/>
        </w:rPr>
      </w:pPr>
    </w:p>
    <w:p w14:paraId="05029C05" w14:textId="07EB46EF" w:rsidR="00B21282" w:rsidRPr="00B21282" w:rsidRDefault="00B21282" w:rsidP="00B21282">
      <w:pPr>
        <w:pStyle w:val="fcase1ertab"/>
        <w:tabs>
          <w:tab w:val="left" w:pos="851"/>
        </w:tabs>
        <w:rPr>
          <w:rFonts w:cs="Arial"/>
          <w:bCs/>
        </w:rPr>
      </w:pPr>
      <w:r w:rsidRPr="00B21282">
        <w:rPr>
          <w:rFonts w:cs="Arial"/>
          <w:bCs/>
        </w:rPr>
        <w:t>1</w:t>
      </w:r>
      <w:r w:rsidRPr="00D06938">
        <w:rPr>
          <w:rFonts w:cs="Arial"/>
          <w:bCs/>
          <w:vertAlign w:val="superscript"/>
        </w:rPr>
        <w:t>er</w:t>
      </w:r>
      <w:r w:rsidR="00D06938">
        <w:rPr>
          <w:rFonts w:cs="Arial"/>
          <w:bCs/>
        </w:rPr>
        <w:t xml:space="preserve"> </w:t>
      </w:r>
      <w:r w:rsidRPr="00B21282">
        <w:rPr>
          <w:rFonts w:cs="Arial"/>
          <w:bCs/>
        </w:rPr>
        <w:t>contractant</w:t>
      </w:r>
    </w:p>
    <w:p w14:paraId="502822BD" w14:textId="77777777" w:rsidR="00B21282" w:rsidRPr="00B21282" w:rsidRDefault="00B21282" w:rsidP="00B21282">
      <w:pPr>
        <w:pStyle w:val="fcase1ertab"/>
        <w:tabs>
          <w:tab w:val="left" w:pos="851"/>
        </w:tabs>
        <w:rPr>
          <w:rFonts w:cs="Arial"/>
          <w:bCs/>
        </w:rPr>
      </w:pPr>
    </w:p>
    <w:p w14:paraId="2EC98BF8" w14:textId="77777777" w:rsidR="00B21282" w:rsidRPr="00B21282" w:rsidRDefault="00B21282" w:rsidP="00B21282">
      <w:pPr>
        <w:pStyle w:val="fcase1ertab"/>
        <w:tabs>
          <w:tab w:val="left" w:pos="851"/>
        </w:tabs>
        <w:rPr>
          <w:rFonts w:cs="Arial"/>
          <w:bCs/>
        </w:rPr>
      </w:pPr>
      <w:r w:rsidRPr="00B21282">
        <w:rPr>
          <w:rFonts w:cs="Arial"/>
          <w:bCs/>
        </w:rPr>
        <w:t>Compte ouvert au nom de : ……………………………………………………</w:t>
      </w:r>
      <w:proofErr w:type="gramStart"/>
      <w:r w:rsidRPr="00B21282">
        <w:rPr>
          <w:rFonts w:cs="Arial"/>
          <w:bCs/>
        </w:rPr>
        <w:t>…….</w:t>
      </w:r>
      <w:proofErr w:type="gramEnd"/>
      <w:r w:rsidRPr="00B21282">
        <w:rPr>
          <w:rFonts w:cs="Arial"/>
          <w:bCs/>
        </w:rPr>
        <w:t>……………………</w:t>
      </w:r>
    </w:p>
    <w:p w14:paraId="050B84BC" w14:textId="77777777" w:rsidR="00B21282" w:rsidRPr="00B21282" w:rsidRDefault="00B21282" w:rsidP="00B21282">
      <w:pPr>
        <w:pStyle w:val="fcase1ertab"/>
        <w:tabs>
          <w:tab w:val="left" w:pos="851"/>
        </w:tabs>
        <w:rPr>
          <w:rFonts w:cs="Arial"/>
          <w:bCs/>
        </w:rPr>
      </w:pPr>
    </w:p>
    <w:p w14:paraId="25EFD965" w14:textId="77777777" w:rsidR="00B21282" w:rsidRPr="00B21282" w:rsidRDefault="00B21282" w:rsidP="00B21282">
      <w:pPr>
        <w:pStyle w:val="fcase1ertab"/>
        <w:tabs>
          <w:tab w:val="left" w:pos="851"/>
        </w:tabs>
        <w:rPr>
          <w:rFonts w:cs="Arial"/>
          <w:bCs/>
        </w:rPr>
      </w:pPr>
      <w:r w:rsidRPr="00B21282">
        <w:rPr>
          <w:rFonts w:cs="Arial"/>
          <w:bCs/>
        </w:rPr>
        <w:t>Désignation du compte à créditer : RIB à joindre</w:t>
      </w:r>
    </w:p>
    <w:p w14:paraId="0F67655D" w14:textId="77777777" w:rsidR="000F7057" w:rsidRDefault="000F7057" w:rsidP="000F7057">
      <w:pPr>
        <w:pStyle w:val="fcase1ertab"/>
        <w:tabs>
          <w:tab w:val="left" w:pos="851"/>
        </w:tabs>
        <w:ind w:left="0" w:firstLine="0"/>
        <w:rPr>
          <w:rFonts w:cs="Arial"/>
          <w:bCs/>
        </w:rPr>
      </w:pPr>
    </w:p>
    <w:p w14:paraId="5BD60722" w14:textId="5381A81A" w:rsidR="00B21282" w:rsidRPr="00B21282" w:rsidRDefault="00B21282" w:rsidP="00B21282">
      <w:pPr>
        <w:pStyle w:val="fcase1ertab"/>
        <w:tabs>
          <w:tab w:val="left" w:pos="851"/>
        </w:tabs>
        <w:rPr>
          <w:rFonts w:cs="Arial"/>
          <w:bCs/>
        </w:rPr>
      </w:pPr>
      <w:r w:rsidRPr="00B21282">
        <w:rPr>
          <w:rFonts w:cs="Arial"/>
          <w:bCs/>
        </w:rPr>
        <w:t>2</w:t>
      </w:r>
      <w:r w:rsidRPr="00D06938">
        <w:rPr>
          <w:rFonts w:cs="Arial"/>
          <w:bCs/>
          <w:vertAlign w:val="superscript"/>
        </w:rPr>
        <w:t>ème</w:t>
      </w:r>
      <w:r w:rsidR="00D06938">
        <w:rPr>
          <w:rFonts w:cs="Arial"/>
          <w:bCs/>
        </w:rPr>
        <w:t xml:space="preserve"> </w:t>
      </w:r>
      <w:r w:rsidRPr="00B21282">
        <w:rPr>
          <w:rFonts w:cs="Arial"/>
          <w:bCs/>
        </w:rPr>
        <w:t>contractant</w:t>
      </w:r>
    </w:p>
    <w:p w14:paraId="3CDC8DAD" w14:textId="77777777" w:rsidR="00B21282" w:rsidRPr="00B21282" w:rsidRDefault="00B21282" w:rsidP="00B21282">
      <w:pPr>
        <w:pStyle w:val="fcase1ertab"/>
        <w:tabs>
          <w:tab w:val="left" w:pos="851"/>
        </w:tabs>
        <w:rPr>
          <w:rFonts w:cs="Arial"/>
          <w:bCs/>
        </w:rPr>
      </w:pPr>
    </w:p>
    <w:p w14:paraId="7433F605" w14:textId="77777777" w:rsidR="00B21282" w:rsidRPr="00B21282" w:rsidRDefault="00B21282" w:rsidP="00B21282">
      <w:pPr>
        <w:pStyle w:val="fcase1ertab"/>
        <w:tabs>
          <w:tab w:val="left" w:pos="851"/>
        </w:tabs>
        <w:rPr>
          <w:rFonts w:cs="Arial"/>
          <w:bCs/>
        </w:rPr>
      </w:pPr>
      <w:r w:rsidRPr="00B21282">
        <w:rPr>
          <w:rFonts w:cs="Arial"/>
          <w:bCs/>
        </w:rPr>
        <w:t>Compte ouvert au nom de : ………………………………………………</w:t>
      </w:r>
      <w:proofErr w:type="gramStart"/>
      <w:r w:rsidRPr="00B21282">
        <w:rPr>
          <w:rFonts w:cs="Arial"/>
          <w:bCs/>
        </w:rPr>
        <w:t>…….</w:t>
      </w:r>
      <w:proofErr w:type="gramEnd"/>
      <w:r w:rsidRPr="00B21282">
        <w:rPr>
          <w:rFonts w:cs="Arial"/>
          <w:bCs/>
        </w:rPr>
        <w:t>.…………………………</w:t>
      </w:r>
    </w:p>
    <w:p w14:paraId="0872054C" w14:textId="77777777" w:rsidR="00B21282" w:rsidRPr="00B21282" w:rsidRDefault="00B21282" w:rsidP="00B21282">
      <w:pPr>
        <w:pStyle w:val="fcase1ertab"/>
        <w:tabs>
          <w:tab w:val="left" w:pos="851"/>
        </w:tabs>
        <w:rPr>
          <w:rFonts w:cs="Arial"/>
          <w:bCs/>
        </w:rPr>
      </w:pPr>
    </w:p>
    <w:p w14:paraId="1941E23E" w14:textId="67E496AE" w:rsidR="00B21282" w:rsidRDefault="00B21282" w:rsidP="00B21282">
      <w:pPr>
        <w:pStyle w:val="fcase1ertab"/>
        <w:tabs>
          <w:tab w:val="left" w:pos="851"/>
        </w:tabs>
        <w:rPr>
          <w:rFonts w:cs="Arial"/>
          <w:bCs/>
        </w:rPr>
      </w:pPr>
      <w:r w:rsidRPr="00B21282">
        <w:rPr>
          <w:rFonts w:cs="Arial"/>
          <w:bCs/>
        </w:rPr>
        <w:t>Désignation du compte à créditer : RIB à joindre</w:t>
      </w:r>
    </w:p>
    <w:p w14:paraId="33EE5AE5" w14:textId="77777777" w:rsidR="000F7057" w:rsidRPr="00B21282" w:rsidRDefault="000F7057" w:rsidP="000F7057">
      <w:pPr>
        <w:pStyle w:val="fcase1ertab"/>
        <w:tabs>
          <w:tab w:val="left" w:pos="851"/>
        </w:tabs>
        <w:ind w:left="0" w:firstLine="0"/>
        <w:rPr>
          <w:rFonts w:cs="Arial"/>
          <w:bCs/>
        </w:rPr>
      </w:pPr>
    </w:p>
    <w:p w14:paraId="4FE1C0AD" w14:textId="0E872B41" w:rsidR="00B21282" w:rsidRPr="00B21282" w:rsidRDefault="00B21282" w:rsidP="00B21282">
      <w:pPr>
        <w:pStyle w:val="fcase1ertab"/>
        <w:tabs>
          <w:tab w:val="left" w:pos="851"/>
        </w:tabs>
        <w:rPr>
          <w:rFonts w:cs="Arial"/>
          <w:bCs/>
        </w:rPr>
      </w:pPr>
      <w:r w:rsidRPr="00B21282">
        <w:rPr>
          <w:rFonts w:cs="Arial"/>
          <w:bCs/>
        </w:rPr>
        <w:t>3</w:t>
      </w:r>
      <w:r w:rsidRPr="00D06938">
        <w:rPr>
          <w:rFonts w:cs="Arial"/>
          <w:bCs/>
          <w:vertAlign w:val="superscript"/>
        </w:rPr>
        <w:t>ème</w:t>
      </w:r>
      <w:r w:rsidR="00D06938">
        <w:rPr>
          <w:rFonts w:cs="Arial"/>
          <w:bCs/>
        </w:rPr>
        <w:t xml:space="preserve"> </w:t>
      </w:r>
      <w:r w:rsidRPr="00B21282">
        <w:rPr>
          <w:rFonts w:cs="Arial"/>
          <w:bCs/>
        </w:rPr>
        <w:t>contractant</w:t>
      </w:r>
    </w:p>
    <w:p w14:paraId="22A98437" w14:textId="77777777" w:rsidR="00B21282" w:rsidRPr="00B21282" w:rsidRDefault="00B21282" w:rsidP="00B21282">
      <w:pPr>
        <w:pStyle w:val="fcase1ertab"/>
        <w:tabs>
          <w:tab w:val="left" w:pos="851"/>
        </w:tabs>
        <w:rPr>
          <w:rFonts w:cs="Arial"/>
          <w:bCs/>
        </w:rPr>
      </w:pPr>
    </w:p>
    <w:p w14:paraId="5C4203E0" w14:textId="77777777" w:rsidR="00B21282" w:rsidRPr="00B21282" w:rsidRDefault="00B21282" w:rsidP="00B21282">
      <w:pPr>
        <w:pStyle w:val="fcase1ertab"/>
        <w:tabs>
          <w:tab w:val="left" w:pos="851"/>
        </w:tabs>
        <w:rPr>
          <w:rFonts w:cs="Arial"/>
          <w:bCs/>
        </w:rPr>
      </w:pPr>
      <w:r w:rsidRPr="00B21282">
        <w:rPr>
          <w:rFonts w:cs="Arial"/>
          <w:bCs/>
        </w:rPr>
        <w:t>Compte ouvert au nom de : ………………</w:t>
      </w:r>
      <w:proofErr w:type="gramStart"/>
      <w:r w:rsidRPr="00B21282">
        <w:rPr>
          <w:rFonts w:cs="Arial"/>
          <w:bCs/>
        </w:rPr>
        <w:t>…….</w:t>
      </w:r>
      <w:proofErr w:type="gramEnd"/>
      <w:r w:rsidRPr="00B21282">
        <w:rPr>
          <w:rFonts w:cs="Arial"/>
          <w:bCs/>
        </w:rPr>
        <w:t>.…………………………………………………………</w:t>
      </w:r>
    </w:p>
    <w:p w14:paraId="6B9B96AB" w14:textId="77777777" w:rsidR="00B21282" w:rsidRPr="00B21282" w:rsidRDefault="00B21282" w:rsidP="00B21282">
      <w:pPr>
        <w:pStyle w:val="fcase1ertab"/>
        <w:tabs>
          <w:tab w:val="left" w:pos="851"/>
        </w:tabs>
        <w:rPr>
          <w:rFonts w:cs="Arial"/>
          <w:bCs/>
        </w:rPr>
      </w:pPr>
    </w:p>
    <w:p w14:paraId="36EC0A63" w14:textId="0DF7DB56" w:rsidR="00B21282" w:rsidRPr="00B21282" w:rsidRDefault="00B21282" w:rsidP="00B21282">
      <w:pPr>
        <w:pStyle w:val="fcase1ertab"/>
        <w:tabs>
          <w:tab w:val="left" w:pos="851"/>
        </w:tabs>
        <w:rPr>
          <w:rFonts w:cs="Arial"/>
          <w:bCs/>
        </w:rPr>
      </w:pPr>
      <w:r w:rsidRPr="00B21282">
        <w:rPr>
          <w:rFonts w:cs="Arial"/>
          <w:bCs/>
        </w:rPr>
        <w:t>Désignation du compte à créditer : RIB à joindre</w:t>
      </w:r>
    </w:p>
    <w:p w14:paraId="1B589745" w14:textId="77777777" w:rsidR="00C63C06" w:rsidRPr="00FD5DA0" w:rsidRDefault="00C63C06" w:rsidP="00C63C06">
      <w:pPr>
        <w:tabs>
          <w:tab w:val="left" w:pos="851"/>
          <w:tab w:val="left" w:pos="6237"/>
        </w:tabs>
        <w:rPr>
          <w:rFonts w:cs="Arial"/>
          <w:b/>
          <w:szCs w:val="22"/>
        </w:rPr>
      </w:pPr>
      <w:bookmarkStart w:id="5" w:name="_Hlk176944990"/>
    </w:p>
    <w:tbl>
      <w:tblPr>
        <w:tblW w:w="5000" w:type="pct"/>
        <w:tblCellMar>
          <w:left w:w="71" w:type="dxa"/>
          <w:right w:w="71" w:type="dxa"/>
        </w:tblCellMar>
        <w:tblLook w:val="0000" w:firstRow="0" w:lastRow="0" w:firstColumn="0" w:lastColumn="0" w:noHBand="0" w:noVBand="0"/>
      </w:tblPr>
      <w:tblGrid>
        <w:gridCol w:w="10466"/>
      </w:tblGrid>
      <w:tr w:rsidR="00C63C06" w:rsidRPr="00FD5DA0" w14:paraId="6972BB3B" w14:textId="77777777" w:rsidTr="00F444EC">
        <w:tc>
          <w:tcPr>
            <w:tcW w:w="5000" w:type="pct"/>
            <w:shd w:val="clear" w:color="auto" w:fill="66CCFF"/>
          </w:tcPr>
          <w:p w14:paraId="30AFF5BA" w14:textId="5E074585" w:rsidR="00C63C06" w:rsidRPr="00FD5DA0" w:rsidRDefault="00A93354" w:rsidP="00BC7AAF">
            <w:pPr>
              <w:tabs>
                <w:tab w:val="left" w:pos="-142"/>
                <w:tab w:val="left" w:pos="851"/>
                <w:tab w:val="left" w:pos="4111"/>
              </w:tabs>
              <w:jc w:val="both"/>
            </w:pPr>
            <w:r>
              <w:rPr>
                <w:rFonts w:cs="Arial"/>
                <w:b/>
                <w:szCs w:val="22"/>
              </w:rPr>
              <w:t>E</w:t>
            </w:r>
            <w:r w:rsidR="00C63C06" w:rsidRPr="00FD5DA0">
              <w:rPr>
                <w:rFonts w:cs="Arial"/>
                <w:b/>
                <w:szCs w:val="22"/>
              </w:rPr>
              <w:t xml:space="preserve"> </w:t>
            </w:r>
            <w:r w:rsidR="003B6B66">
              <w:rPr>
                <w:rFonts w:cs="Arial"/>
                <w:b/>
                <w:szCs w:val="22"/>
              </w:rPr>
              <w:t>–</w:t>
            </w:r>
            <w:r w:rsidR="00C63C06" w:rsidRPr="00FD5DA0">
              <w:rPr>
                <w:rFonts w:cs="Arial"/>
                <w:b/>
                <w:szCs w:val="22"/>
              </w:rPr>
              <w:t xml:space="preserve"> Avance</w:t>
            </w:r>
          </w:p>
        </w:tc>
      </w:tr>
      <w:bookmarkEnd w:id="5"/>
    </w:tbl>
    <w:p w14:paraId="7185BE64" w14:textId="77777777" w:rsidR="00C63C06" w:rsidRPr="00FD5DA0" w:rsidRDefault="00C63C06" w:rsidP="00C63C06">
      <w:pPr>
        <w:tabs>
          <w:tab w:val="left" w:pos="426"/>
          <w:tab w:val="left" w:pos="851"/>
        </w:tabs>
        <w:jc w:val="both"/>
        <w:rPr>
          <w:rFonts w:cs="Arial"/>
          <w:b/>
        </w:rPr>
      </w:pPr>
    </w:p>
    <w:p w14:paraId="3979BA43" w14:textId="1C8C5BDA" w:rsidR="00A11B30" w:rsidRPr="00A11B30" w:rsidRDefault="00D30727" w:rsidP="00A11B30">
      <w:pPr>
        <w:tabs>
          <w:tab w:val="left" w:pos="426"/>
          <w:tab w:val="left" w:pos="851"/>
        </w:tabs>
        <w:jc w:val="both"/>
        <w:rPr>
          <w:szCs w:val="22"/>
        </w:rPr>
      </w:pPr>
      <w:r w:rsidRPr="00A11B30">
        <w:rPr>
          <w:szCs w:val="22"/>
        </w:rPr>
        <w:t>Une avance égale à 30 % du montant initial peut être versée.</w:t>
      </w:r>
    </w:p>
    <w:p w14:paraId="0DEB5E5B" w14:textId="77777777" w:rsidR="00A11B30" w:rsidRPr="00A11B30" w:rsidRDefault="00A11B30" w:rsidP="00A11B30">
      <w:pPr>
        <w:tabs>
          <w:tab w:val="left" w:pos="426"/>
          <w:tab w:val="left" w:pos="851"/>
        </w:tabs>
        <w:jc w:val="both"/>
        <w:rPr>
          <w:szCs w:val="22"/>
        </w:rPr>
      </w:pPr>
    </w:p>
    <w:p w14:paraId="198F7D83" w14:textId="77777777" w:rsidR="00A11B30" w:rsidRPr="00A11B30" w:rsidRDefault="00A11B30" w:rsidP="00A11B30">
      <w:pPr>
        <w:tabs>
          <w:tab w:val="left" w:pos="426"/>
          <w:tab w:val="left" w:pos="851"/>
        </w:tabs>
        <w:jc w:val="both"/>
        <w:rPr>
          <w:szCs w:val="22"/>
        </w:rPr>
      </w:pPr>
      <w:r w:rsidRPr="00A11B30">
        <w:rPr>
          <w:szCs w:val="22"/>
        </w:rPr>
        <w:t>Je renonce au bénéfice de l'avance</w:t>
      </w:r>
      <w:r w:rsidRPr="00A11B30">
        <w:rPr>
          <w:rFonts w:ascii="Calibri" w:hAnsi="Calibri" w:cs="Calibri"/>
          <w:szCs w:val="22"/>
        </w:rPr>
        <w:t> </w:t>
      </w:r>
      <w:r w:rsidRPr="00A11B30">
        <w:rPr>
          <w:szCs w:val="22"/>
        </w:rPr>
        <w:t>:</w:t>
      </w:r>
    </w:p>
    <w:p w14:paraId="30CEC3C3" w14:textId="77777777" w:rsidR="00A11B30" w:rsidRPr="00A11B30" w:rsidRDefault="00A11B30" w:rsidP="00A11B30">
      <w:pPr>
        <w:tabs>
          <w:tab w:val="left" w:pos="426"/>
          <w:tab w:val="left" w:pos="851"/>
        </w:tabs>
        <w:jc w:val="both"/>
        <w:rPr>
          <w:szCs w:val="22"/>
        </w:rPr>
      </w:pPr>
      <w:r w:rsidRPr="00A11B30">
        <w:rPr>
          <w:szCs w:val="22"/>
        </w:rPr>
        <w:tab/>
      </w:r>
      <w:r w:rsidRPr="00A11B30">
        <w:rPr>
          <w:szCs w:val="22"/>
        </w:rPr>
        <w:tab/>
      </w:r>
      <w:r w:rsidRPr="00A11B30">
        <w:rPr>
          <w:szCs w:val="22"/>
        </w:rPr>
        <w:tab/>
      </w:r>
    </w:p>
    <w:p w14:paraId="0738DA06" w14:textId="02B04AFA" w:rsidR="00A11B30" w:rsidRPr="00A11B30" w:rsidRDefault="00D30727" w:rsidP="00A11B30">
      <w:pPr>
        <w:rPr>
          <w:szCs w:val="22"/>
        </w:rPr>
      </w:pPr>
      <w:sdt>
        <w:sdtPr>
          <w:rPr>
            <w:szCs w:val="22"/>
          </w:rPr>
          <w:id w:val="1380821906"/>
          <w14:checkbox>
            <w14:checked w14:val="0"/>
            <w14:checkedState w14:val="2612" w14:font="MS Gothic"/>
            <w14:uncheckedState w14:val="2610" w14:font="MS Gothic"/>
          </w14:checkbox>
        </w:sdtPr>
        <w:sdtEndPr/>
        <w:sdtContent>
          <w:r w:rsidR="006B3E1A">
            <w:rPr>
              <w:rFonts w:ascii="MS Gothic" w:eastAsia="MS Gothic" w:hAnsi="MS Gothic" w:hint="eastAsia"/>
              <w:szCs w:val="22"/>
            </w:rPr>
            <w:t>☐</w:t>
          </w:r>
        </w:sdtContent>
      </w:sdt>
      <w:r w:rsidR="006B3E1A">
        <w:rPr>
          <w:szCs w:val="22"/>
        </w:rPr>
        <w:t xml:space="preserve"> </w:t>
      </w:r>
      <w:r w:rsidR="00A11B30" w:rsidRPr="00A11B30">
        <w:rPr>
          <w:szCs w:val="22"/>
        </w:rPr>
        <w:t>Non</w:t>
      </w:r>
      <w:r w:rsidR="00A11B30" w:rsidRPr="00A11B30">
        <w:rPr>
          <w:szCs w:val="22"/>
        </w:rPr>
        <w:tab/>
      </w:r>
      <w:r w:rsidR="00A11B30" w:rsidRPr="00A11B30">
        <w:rPr>
          <w:szCs w:val="22"/>
        </w:rPr>
        <w:tab/>
      </w:r>
      <w:r w:rsidR="00A11B30" w:rsidRPr="00A11B30">
        <w:rPr>
          <w:szCs w:val="22"/>
        </w:rPr>
        <w:tab/>
      </w:r>
    </w:p>
    <w:p w14:paraId="2B10C4EA" w14:textId="77777777" w:rsidR="00A11B30" w:rsidRPr="00A11B30" w:rsidRDefault="00A11B30" w:rsidP="00A11B30">
      <w:pPr>
        <w:tabs>
          <w:tab w:val="left" w:pos="426"/>
          <w:tab w:val="left" w:pos="851"/>
        </w:tabs>
        <w:jc w:val="both"/>
        <w:rPr>
          <w:szCs w:val="22"/>
        </w:rPr>
      </w:pPr>
    </w:p>
    <w:p w14:paraId="3D5F0958" w14:textId="31D00C19" w:rsidR="00A11B30" w:rsidRPr="00A11B30" w:rsidRDefault="00D30727" w:rsidP="00A11B30">
      <w:pPr>
        <w:rPr>
          <w:rFonts w:ascii="Univers" w:hAnsi="Univers"/>
          <w:szCs w:val="22"/>
        </w:rPr>
      </w:pPr>
      <w:sdt>
        <w:sdtPr>
          <w:rPr>
            <w:szCs w:val="22"/>
          </w:rPr>
          <w:id w:val="-326212722"/>
          <w14:checkbox>
            <w14:checked w14:val="0"/>
            <w14:checkedState w14:val="2612" w14:font="MS Gothic"/>
            <w14:uncheckedState w14:val="2610" w14:font="MS Gothic"/>
          </w14:checkbox>
        </w:sdtPr>
        <w:sdtEndPr/>
        <w:sdtContent>
          <w:r w:rsidR="006B3E1A">
            <w:rPr>
              <w:rFonts w:ascii="MS Gothic" w:eastAsia="MS Gothic" w:hAnsi="MS Gothic" w:hint="eastAsia"/>
              <w:szCs w:val="22"/>
            </w:rPr>
            <w:t>☐</w:t>
          </w:r>
        </w:sdtContent>
      </w:sdt>
      <w:r w:rsidR="006B3E1A">
        <w:rPr>
          <w:szCs w:val="22"/>
        </w:rPr>
        <w:t xml:space="preserve"> </w:t>
      </w:r>
      <w:r w:rsidR="00A11B30" w:rsidRPr="00A11B30">
        <w:rPr>
          <w:szCs w:val="22"/>
        </w:rPr>
        <w:t>Oui</w:t>
      </w:r>
      <w:r w:rsidR="00A11B30" w:rsidRPr="00A11B30">
        <w:rPr>
          <w:rFonts w:ascii="Univers" w:hAnsi="Univers"/>
          <w:szCs w:val="22"/>
        </w:rPr>
        <w:t xml:space="preserve"> </w:t>
      </w:r>
    </w:p>
    <w:p w14:paraId="01F641A0" w14:textId="77777777" w:rsidR="00A11B30" w:rsidRPr="00A11B30" w:rsidRDefault="00A11B30" w:rsidP="00A11B30">
      <w:pPr>
        <w:rPr>
          <w:rFonts w:ascii="Univers" w:hAnsi="Univers"/>
          <w:szCs w:val="22"/>
        </w:rPr>
      </w:pPr>
    </w:p>
    <w:p w14:paraId="3749315F" w14:textId="5F4043A1" w:rsidR="00B21282" w:rsidRPr="000D0F8B" w:rsidRDefault="00A11B30" w:rsidP="00A11B30">
      <w:pPr>
        <w:pStyle w:val="fcasegauche"/>
        <w:tabs>
          <w:tab w:val="left" w:pos="426"/>
          <w:tab w:val="left" w:pos="851"/>
        </w:tabs>
        <w:spacing w:after="0"/>
        <w:ind w:left="0" w:firstLine="0"/>
      </w:pPr>
      <w:r w:rsidRPr="00A11B30">
        <w:rPr>
          <w:szCs w:val="22"/>
        </w:rPr>
        <w:t>Remarque : si aucune case n’est cochée, ou si les deux cases sont cochées, l’IGN considère que le candidat renonce au bénéfice de l’avance.</w:t>
      </w:r>
      <w:r w:rsidR="00B21282">
        <w:br w:type="page"/>
      </w:r>
    </w:p>
    <w:tbl>
      <w:tblPr>
        <w:tblW w:w="5000" w:type="pct"/>
        <w:tblCellMar>
          <w:left w:w="71" w:type="dxa"/>
          <w:right w:w="71" w:type="dxa"/>
        </w:tblCellMar>
        <w:tblLook w:val="0000" w:firstRow="0" w:lastRow="0" w:firstColumn="0" w:lastColumn="0" w:noHBand="0" w:noVBand="0"/>
      </w:tblPr>
      <w:tblGrid>
        <w:gridCol w:w="10466"/>
      </w:tblGrid>
      <w:tr w:rsidR="009B1CD0" w:rsidRPr="00FD5DA0" w14:paraId="65D73DEA" w14:textId="77777777" w:rsidTr="0016187A">
        <w:tc>
          <w:tcPr>
            <w:tcW w:w="5000" w:type="pct"/>
            <w:shd w:val="clear" w:color="auto" w:fill="66CCFF"/>
          </w:tcPr>
          <w:p w14:paraId="28C9EEB4" w14:textId="004625B9" w:rsidR="009B1CD0" w:rsidRPr="00FD5DA0" w:rsidRDefault="00A93354" w:rsidP="00C630AD">
            <w:pPr>
              <w:tabs>
                <w:tab w:val="left" w:pos="-142"/>
                <w:tab w:val="left" w:pos="851"/>
                <w:tab w:val="left" w:pos="4111"/>
              </w:tabs>
              <w:jc w:val="both"/>
            </w:pPr>
            <w:r>
              <w:rPr>
                <w:rFonts w:cs="Arial"/>
                <w:b/>
                <w:bCs/>
                <w:szCs w:val="22"/>
              </w:rPr>
              <w:lastRenderedPageBreak/>
              <w:t>F</w:t>
            </w:r>
            <w:r w:rsidR="009B1CD0" w:rsidRPr="00FD5DA0">
              <w:rPr>
                <w:rFonts w:cs="Arial"/>
                <w:b/>
                <w:bCs/>
                <w:szCs w:val="22"/>
              </w:rPr>
              <w:t xml:space="preserve"> </w:t>
            </w:r>
            <w:r w:rsidR="0049359B">
              <w:rPr>
                <w:rFonts w:cs="Arial"/>
                <w:b/>
                <w:bCs/>
                <w:szCs w:val="22"/>
              </w:rPr>
              <w:t>–</w:t>
            </w:r>
            <w:r w:rsidR="009B1CD0" w:rsidRPr="00FD5DA0">
              <w:rPr>
                <w:rFonts w:cs="Arial"/>
                <w:b/>
                <w:bCs/>
                <w:szCs w:val="22"/>
              </w:rPr>
              <w:t xml:space="preserve"> Signature</w:t>
            </w:r>
            <w:r w:rsidR="0049359B">
              <w:rPr>
                <w:rFonts w:cs="Arial"/>
                <w:b/>
                <w:bCs/>
                <w:szCs w:val="22"/>
              </w:rPr>
              <w:t xml:space="preserve"> </w:t>
            </w:r>
            <w:r w:rsidR="00660727" w:rsidRPr="00FD5DA0">
              <w:rPr>
                <w:rFonts w:cs="Arial"/>
                <w:b/>
                <w:bCs/>
                <w:szCs w:val="22"/>
              </w:rPr>
              <w:t xml:space="preserve">du marché </w:t>
            </w:r>
            <w:r w:rsidR="00FE48C9" w:rsidRPr="00FD5DA0">
              <w:rPr>
                <w:rFonts w:cs="Arial"/>
                <w:b/>
                <w:bCs/>
                <w:szCs w:val="22"/>
              </w:rPr>
              <w:t>public</w:t>
            </w:r>
            <w:r w:rsidR="009B1CD0" w:rsidRPr="00FD5DA0">
              <w:rPr>
                <w:rFonts w:cs="Arial"/>
                <w:b/>
                <w:bCs/>
                <w:szCs w:val="22"/>
              </w:rPr>
              <w:t xml:space="preserve"> par le </w:t>
            </w:r>
            <w:r w:rsidR="00036500" w:rsidRPr="00FD5DA0">
              <w:rPr>
                <w:rFonts w:cs="Arial"/>
                <w:b/>
                <w:bCs/>
                <w:szCs w:val="22"/>
              </w:rPr>
              <w:t>titulaire individuel ou</w:t>
            </w:r>
            <w:r w:rsidR="00354C04" w:rsidRPr="00FD5DA0">
              <w:rPr>
                <w:rFonts w:cs="Arial"/>
                <w:b/>
                <w:bCs/>
                <w:szCs w:val="22"/>
              </w:rPr>
              <w:t>, en cas groupement, le mandataire dûment habilité ou</w:t>
            </w:r>
            <w:r w:rsidR="00036500" w:rsidRPr="00FD5DA0">
              <w:rPr>
                <w:rFonts w:cs="Arial"/>
                <w:b/>
                <w:bCs/>
                <w:szCs w:val="22"/>
              </w:rPr>
              <w:t xml:space="preserve"> chaque membre du groupement</w:t>
            </w:r>
          </w:p>
        </w:tc>
      </w:tr>
    </w:tbl>
    <w:p w14:paraId="32357323" w14:textId="77777777" w:rsidR="005824AE" w:rsidRPr="00FD5DA0" w:rsidRDefault="005824AE" w:rsidP="006C4338">
      <w:pPr>
        <w:tabs>
          <w:tab w:val="left" w:pos="851"/>
        </w:tabs>
        <w:jc w:val="both"/>
      </w:pPr>
    </w:p>
    <w:p w14:paraId="478ECC39" w14:textId="16A97893" w:rsidR="00332B12" w:rsidRPr="00FD5DA0" w:rsidRDefault="00A93354" w:rsidP="00332B12">
      <w:pPr>
        <w:pStyle w:val="fcase1ertab"/>
        <w:tabs>
          <w:tab w:val="left" w:pos="851"/>
        </w:tabs>
        <w:ind w:left="0" w:firstLine="0"/>
        <w:rPr>
          <w:rFonts w:cs="Arial"/>
          <w:i/>
          <w:sz w:val="18"/>
          <w:szCs w:val="18"/>
        </w:rPr>
      </w:pPr>
      <w:r>
        <w:rPr>
          <w:rFonts w:cs="Arial"/>
          <w:b/>
          <w:szCs w:val="22"/>
        </w:rPr>
        <w:t>F</w:t>
      </w:r>
      <w:r w:rsidR="00332B12" w:rsidRPr="00FD5DA0">
        <w:rPr>
          <w:rFonts w:cs="Arial"/>
          <w:b/>
          <w:szCs w:val="22"/>
        </w:rPr>
        <w:t xml:space="preserve">1 </w:t>
      </w:r>
      <w:r w:rsidR="003B6B66">
        <w:rPr>
          <w:rFonts w:cs="Arial"/>
          <w:b/>
          <w:szCs w:val="22"/>
        </w:rPr>
        <w:t>–</w:t>
      </w:r>
      <w:r w:rsidR="002E5987" w:rsidRPr="00FD5DA0">
        <w:rPr>
          <w:rFonts w:cs="Arial"/>
          <w:b/>
          <w:szCs w:val="22"/>
        </w:rPr>
        <w:t xml:space="preserve"> </w:t>
      </w:r>
      <w:r w:rsidR="00332B12" w:rsidRPr="00FD5DA0">
        <w:rPr>
          <w:rFonts w:cs="Arial"/>
          <w:b/>
          <w:szCs w:val="22"/>
        </w:rPr>
        <w:t>Signature</w:t>
      </w:r>
      <w:r w:rsidR="003B6B66">
        <w:rPr>
          <w:rFonts w:cs="Arial"/>
          <w:b/>
          <w:szCs w:val="22"/>
        </w:rPr>
        <w:t xml:space="preserve"> </w:t>
      </w:r>
      <w:r w:rsidR="00332B12" w:rsidRPr="00FD5DA0">
        <w:rPr>
          <w:rFonts w:cs="Arial"/>
          <w:b/>
          <w:szCs w:val="22"/>
        </w:rPr>
        <w:t xml:space="preserve">du marché </w:t>
      </w:r>
      <w:r w:rsidR="00FE48C9" w:rsidRPr="00FD5DA0">
        <w:rPr>
          <w:rFonts w:cs="Arial"/>
          <w:b/>
          <w:szCs w:val="22"/>
        </w:rPr>
        <w:t>public</w:t>
      </w:r>
      <w:r w:rsidR="00332B12" w:rsidRPr="00FD5DA0">
        <w:rPr>
          <w:rFonts w:cs="Arial"/>
          <w:b/>
          <w:szCs w:val="22"/>
        </w:rPr>
        <w:t xml:space="preserve"> par le titulaire individuel</w:t>
      </w:r>
    </w:p>
    <w:p w14:paraId="4C3D7DA0" w14:textId="77777777" w:rsidR="00332B12" w:rsidRPr="00FD5DA0" w:rsidRDefault="00332B12" w:rsidP="00332B12">
      <w:pPr>
        <w:pStyle w:val="fcase1ertab"/>
        <w:tabs>
          <w:tab w:val="left" w:pos="851"/>
        </w:tabs>
        <w:ind w:left="0" w:firstLine="0"/>
        <w:rPr>
          <w:rFonts w:cs="Arial"/>
          <w:b/>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86"/>
        <w:gridCol w:w="3486"/>
        <w:gridCol w:w="3484"/>
      </w:tblGrid>
      <w:tr w:rsidR="00332B12" w:rsidRPr="00FD5DA0" w14:paraId="5CD648EA" w14:textId="77777777" w:rsidTr="00A24DB6">
        <w:tc>
          <w:tcPr>
            <w:tcW w:w="1667" w:type="pct"/>
            <w:shd w:val="clear" w:color="auto" w:fill="auto"/>
            <w:vAlign w:val="center"/>
          </w:tcPr>
          <w:p w14:paraId="71BFB50F" w14:textId="6495DFC3" w:rsidR="00332B12" w:rsidRPr="00FD5DA0" w:rsidRDefault="00332B12" w:rsidP="002B70D5">
            <w:pPr>
              <w:tabs>
                <w:tab w:val="left" w:pos="851"/>
              </w:tabs>
              <w:jc w:val="center"/>
              <w:rPr>
                <w:rFonts w:cs="Arial"/>
                <w:b/>
                <w:bCs/>
              </w:rPr>
            </w:pPr>
            <w:r w:rsidRPr="00FD5DA0">
              <w:rPr>
                <w:rFonts w:cs="Arial"/>
                <w:b/>
                <w:bCs/>
              </w:rPr>
              <w:t>Nom, prénom et qualité</w:t>
            </w:r>
            <w:r w:rsidR="002B70D5">
              <w:rPr>
                <w:rFonts w:cs="Arial"/>
                <w:b/>
                <w:bCs/>
              </w:rPr>
              <w:t xml:space="preserve"> </w:t>
            </w:r>
            <w:r w:rsidRPr="00FD5DA0">
              <w:rPr>
                <w:rFonts w:cs="Arial"/>
                <w:b/>
                <w:bCs/>
              </w:rPr>
              <w:t>du signataire (*)</w:t>
            </w:r>
          </w:p>
        </w:tc>
        <w:tc>
          <w:tcPr>
            <w:tcW w:w="1667" w:type="pct"/>
            <w:shd w:val="clear" w:color="auto" w:fill="auto"/>
            <w:vAlign w:val="center"/>
          </w:tcPr>
          <w:p w14:paraId="6291E693" w14:textId="77777777" w:rsidR="00332B12" w:rsidRPr="00FD5DA0" w:rsidRDefault="00332B12" w:rsidP="00B054DA">
            <w:pPr>
              <w:tabs>
                <w:tab w:val="left" w:pos="851"/>
              </w:tabs>
              <w:jc w:val="center"/>
              <w:rPr>
                <w:rFonts w:cs="Arial"/>
                <w:b/>
                <w:bCs/>
              </w:rPr>
            </w:pPr>
            <w:r w:rsidRPr="00FD5DA0">
              <w:rPr>
                <w:rFonts w:cs="Arial"/>
                <w:b/>
                <w:bCs/>
              </w:rPr>
              <w:t>Lieu et date de signature</w:t>
            </w:r>
          </w:p>
        </w:tc>
        <w:tc>
          <w:tcPr>
            <w:tcW w:w="1667" w:type="pct"/>
            <w:shd w:val="clear" w:color="auto" w:fill="auto"/>
            <w:vAlign w:val="center"/>
          </w:tcPr>
          <w:p w14:paraId="1247856C" w14:textId="77777777" w:rsidR="00332B12" w:rsidRPr="00FD5DA0" w:rsidRDefault="00332B12" w:rsidP="00B054DA">
            <w:pPr>
              <w:tabs>
                <w:tab w:val="left" w:pos="851"/>
              </w:tabs>
              <w:jc w:val="center"/>
              <w:rPr>
                <w:rFonts w:cs="Arial"/>
                <w:b/>
                <w:bCs/>
              </w:rPr>
            </w:pPr>
            <w:r w:rsidRPr="00FD5DA0">
              <w:rPr>
                <w:rFonts w:cs="Arial"/>
                <w:b/>
                <w:bCs/>
              </w:rPr>
              <w:t>Signature</w:t>
            </w:r>
          </w:p>
        </w:tc>
      </w:tr>
      <w:tr w:rsidR="00332B12" w:rsidRPr="00FD5DA0" w14:paraId="4F90D5B5" w14:textId="77777777" w:rsidTr="00A24DB6">
        <w:trPr>
          <w:trHeight w:val="1021"/>
        </w:trPr>
        <w:tc>
          <w:tcPr>
            <w:tcW w:w="1667" w:type="pct"/>
            <w:shd w:val="clear" w:color="auto" w:fill="auto"/>
          </w:tcPr>
          <w:p w14:paraId="0D33F37C" w14:textId="77777777" w:rsidR="00332B12" w:rsidRDefault="00332B12" w:rsidP="006215E9">
            <w:pPr>
              <w:tabs>
                <w:tab w:val="left" w:pos="851"/>
              </w:tabs>
              <w:snapToGrid w:val="0"/>
              <w:jc w:val="center"/>
              <w:rPr>
                <w:rFonts w:cs="Arial"/>
                <w:b/>
                <w:bCs/>
              </w:rPr>
            </w:pPr>
          </w:p>
          <w:p w14:paraId="1D3CB1ED" w14:textId="77777777" w:rsidR="006B3E1A" w:rsidRDefault="006B3E1A" w:rsidP="00B054DA">
            <w:pPr>
              <w:tabs>
                <w:tab w:val="left" w:pos="851"/>
              </w:tabs>
              <w:snapToGrid w:val="0"/>
              <w:jc w:val="both"/>
              <w:rPr>
                <w:rFonts w:cs="Arial"/>
                <w:b/>
                <w:bCs/>
              </w:rPr>
            </w:pPr>
          </w:p>
          <w:p w14:paraId="786F32B0" w14:textId="77777777" w:rsidR="006B3E1A" w:rsidRDefault="006B3E1A" w:rsidP="00B054DA">
            <w:pPr>
              <w:tabs>
                <w:tab w:val="left" w:pos="851"/>
              </w:tabs>
              <w:snapToGrid w:val="0"/>
              <w:jc w:val="both"/>
              <w:rPr>
                <w:rFonts w:cs="Arial"/>
                <w:b/>
                <w:bCs/>
              </w:rPr>
            </w:pPr>
          </w:p>
          <w:p w14:paraId="4A3A5FE6" w14:textId="77777777" w:rsidR="006B3E1A" w:rsidRDefault="006B3E1A" w:rsidP="00B054DA">
            <w:pPr>
              <w:tabs>
                <w:tab w:val="left" w:pos="851"/>
              </w:tabs>
              <w:snapToGrid w:val="0"/>
              <w:jc w:val="both"/>
              <w:rPr>
                <w:rFonts w:cs="Arial"/>
                <w:b/>
                <w:bCs/>
              </w:rPr>
            </w:pPr>
          </w:p>
          <w:p w14:paraId="23B81A31" w14:textId="3C7DDA63" w:rsidR="006B3E1A" w:rsidRPr="00FD5DA0" w:rsidRDefault="006B3E1A" w:rsidP="00B054DA">
            <w:pPr>
              <w:tabs>
                <w:tab w:val="left" w:pos="851"/>
              </w:tabs>
              <w:snapToGrid w:val="0"/>
              <w:jc w:val="both"/>
              <w:rPr>
                <w:rFonts w:cs="Arial"/>
                <w:b/>
                <w:bCs/>
              </w:rPr>
            </w:pPr>
          </w:p>
        </w:tc>
        <w:tc>
          <w:tcPr>
            <w:tcW w:w="1667" w:type="pct"/>
            <w:shd w:val="clear" w:color="auto" w:fill="auto"/>
          </w:tcPr>
          <w:p w14:paraId="68D193D4" w14:textId="77777777" w:rsidR="00332B12" w:rsidRPr="00FD5DA0" w:rsidRDefault="00332B12" w:rsidP="00B054DA">
            <w:pPr>
              <w:tabs>
                <w:tab w:val="left" w:pos="851"/>
              </w:tabs>
              <w:snapToGrid w:val="0"/>
              <w:jc w:val="both"/>
              <w:rPr>
                <w:rFonts w:cs="Arial"/>
                <w:b/>
                <w:bCs/>
              </w:rPr>
            </w:pPr>
          </w:p>
        </w:tc>
        <w:tc>
          <w:tcPr>
            <w:tcW w:w="1667" w:type="pct"/>
            <w:shd w:val="clear" w:color="auto" w:fill="auto"/>
          </w:tcPr>
          <w:p w14:paraId="4B21178A" w14:textId="77777777" w:rsidR="00332B12" w:rsidRPr="00FD5DA0" w:rsidRDefault="00332B12" w:rsidP="00B054DA">
            <w:pPr>
              <w:tabs>
                <w:tab w:val="left" w:pos="851"/>
              </w:tabs>
              <w:snapToGrid w:val="0"/>
              <w:jc w:val="both"/>
              <w:rPr>
                <w:rFonts w:cs="Arial"/>
                <w:b/>
                <w:bCs/>
              </w:rPr>
            </w:pPr>
          </w:p>
        </w:tc>
      </w:tr>
    </w:tbl>
    <w:p w14:paraId="02637306" w14:textId="77777777" w:rsidR="002904AF" w:rsidRPr="00FD5DA0" w:rsidRDefault="002904AF" w:rsidP="002904AF">
      <w:pPr>
        <w:tabs>
          <w:tab w:val="left" w:pos="851"/>
        </w:tabs>
        <w:jc w:val="both"/>
        <w:rPr>
          <w:rFonts w:cs="Arial"/>
        </w:rPr>
      </w:pPr>
      <w:r w:rsidRPr="00FD5DA0">
        <w:rPr>
          <w:rFonts w:cs="Arial"/>
          <w:sz w:val="18"/>
          <w:szCs w:val="18"/>
        </w:rPr>
        <w:t>(*) Le signataire doit avoir le pouvoir d’engager la personne qu’il représente.</w:t>
      </w:r>
    </w:p>
    <w:p w14:paraId="39DA42B4" w14:textId="77777777" w:rsidR="0016187A" w:rsidRPr="00FD5DA0" w:rsidRDefault="0016187A" w:rsidP="00332B12">
      <w:pPr>
        <w:pStyle w:val="fcase1ertab"/>
        <w:tabs>
          <w:tab w:val="left" w:pos="851"/>
        </w:tabs>
        <w:ind w:left="0" w:firstLine="0"/>
        <w:rPr>
          <w:rFonts w:cs="Arial"/>
          <w:b/>
          <w:szCs w:val="22"/>
        </w:rPr>
      </w:pPr>
    </w:p>
    <w:p w14:paraId="60292761" w14:textId="615A2947" w:rsidR="00332B12" w:rsidRDefault="00A93354" w:rsidP="008775F5">
      <w:pPr>
        <w:pStyle w:val="fcase1ertab"/>
        <w:tabs>
          <w:tab w:val="left" w:pos="851"/>
        </w:tabs>
        <w:ind w:left="0" w:firstLine="0"/>
        <w:rPr>
          <w:rFonts w:cs="Arial"/>
          <w:b/>
          <w:szCs w:val="22"/>
        </w:rPr>
      </w:pPr>
      <w:r>
        <w:rPr>
          <w:rFonts w:cs="Arial"/>
          <w:b/>
          <w:szCs w:val="22"/>
        </w:rPr>
        <w:t>F</w:t>
      </w:r>
      <w:r w:rsidR="00332B12" w:rsidRPr="00FD5DA0">
        <w:rPr>
          <w:rFonts w:cs="Arial"/>
          <w:b/>
          <w:szCs w:val="22"/>
        </w:rPr>
        <w:t xml:space="preserve">2 </w:t>
      </w:r>
      <w:r w:rsidR="0049359B">
        <w:rPr>
          <w:rFonts w:cs="Arial"/>
          <w:b/>
          <w:szCs w:val="22"/>
        </w:rPr>
        <w:t>–</w:t>
      </w:r>
      <w:r w:rsidR="00332B12" w:rsidRPr="00FD5DA0">
        <w:rPr>
          <w:rFonts w:cs="Arial"/>
          <w:b/>
          <w:szCs w:val="22"/>
        </w:rPr>
        <w:t xml:space="preserve"> Signature</w:t>
      </w:r>
      <w:r w:rsidR="0049359B">
        <w:rPr>
          <w:rFonts w:cs="Arial"/>
          <w:b/>
          <w:szCs w:val="22"/>
        </w:rPr>
        <w:t xml:space="preserve"> </w:t>
      </w:r>
      <w:r w:rsidR="00332B12" w:rsidRPr="00FD5DA0">
        <w:rPr>
          <w:rFonts w:cs="Arial"/>
          <w:b/>
          <w:szCs w:val="22"/>
        </w:rPr>
        <w:t xml:space="preserve">du marché </w:t>
      </w:r>
      <w:r w:rsidR="00FE48C9" w:rsidRPr="00FD5DA0">
        <w:rPr>
          <w:rFonts w:cs="Arial"/>
          <w:b/>
          <w:szCs w:val="22"/>
        </w:rPr>
        <w:t>public</w:t>
      </w:r>
      <w:r w:rsidR="00332B12" w:rsidRPr="00FD5DA0">
        <w:rPr>
          <w:rFonts w:cs="Arial"/>
          <w:b/>
          <w:szCs w:val="22"/>
        </w:rPr>
        <w:t xml:space="preserve"> en cas de groupement</w:t>
      </w:r>
    </w:p>
    <w:p w14:paraId="5AEE76DC" w14:textId="77777777" w:rsidR="008775F5" w:rsidRPr="008775F5" w:rsidRDefault="008775F5" w:rsidP="008775F5">
      <w:pPr>
        <w:pStyle w:val="fcase1ertab"/>
        <w:tabs>
          <w:tab w:val="left" w:pos="851"/>
        </w:tabs>
        <w:ind w:left="0" w:firstLine="0"/>
        <w:rPr>
          <w:rFonts w:cs="Arial"/>
          <w:i/>
          <w:sz w:val="18"/>
          <w:szCs w:val="18"/>
        </w:rPr>
      </w:pPr>
    </w:p>
    <w:p w14:paraId="25D8A3A9" w14:textId="2472CDB9" w:rsidR="009B1CD0" w:rsidRPr="00FD5DA0" w:rsidRDefault="002904AF" w:rsidP="00C63C06">
      <w:pPr>
        <w:tabs>
          <w:tab w:val="left" w:pos="851"/>
        </w:tabs>
        <w:jc w:val="both"/>
        <w:rPr>
          <w:rFonts w:cs="Arial"/>
          <w:sz w:val="18"/>
          <w:szCs w:val="18"/>
        </w:rPr>
      </w:pPr>
      <w:r w:rsidRPr="00FD5DA0">
        <w:rPr>
          <w:rFonts w:cs="Arial"/>
        </w:rPr>
        <w:t>L</w:t>
      </w:r>
      <w:r w:rsidR="00036500" w:rsidRPr="00FD5DA0">
        <w:rPr>
          <w:rFonts w:cs="Arial"/>
        </w:rPr>
        <w:t xml:space="preserve">es membres </w:t>
      </w:r>
      <w:r w:rsidRPr="00FD5DA0">
        <w:rPr>
          <w:rFonts w:cs="Arial"/>
        </w:rPr>
        <w:t xml:space="preserve">du groupement d’opérateurs économiques </w:t>
      </w:r>
      <w:r w:rsidR="00036500" w:rsidRPr="00FD5DA0">
        <w:rPr>
          <w:rFonts w:cs="Arial"/>
        </w:rPr>
        <w:t>désignent le mandataire suivan</w:t>
      </w:r>
      <w:r w:rsidR="008775F5">
        <w:rPr>
          <w:rFonts w:cs="Arial"/>
        </w:rPr>
        <w:t>t</w:t>
      </w:r>
      <w:r w:rsidR="008775F5">
        <w:rPr>
          <w:rFonts w:ascii="Calibri" w:hAnsi="Calibri" w:cs="Calibri"/>
        </w:rPr>
        <w:t> </w:t>
      </w:r>
      <w:r w:rsidR="008775F5">
        <w:rPr>
          <w:rFonts w:cs="Arial"/>
        </w:rPr>
        <w:t>:</w:t>
      </w:r>
    </w:p>
    <w:p w14:paraId="030B41B2" w14:textId="634AF3C4" w:rsidR="00036500" w:rsidRDefault="00036500" w:rsidP="00C63C06">
      <w:pPr>
        <w:tabs>
          <w:tab w:val="left" w:pos="851"/>
        </w:tabs>
        <w:jc w:val="both"/>
        <w:rPr>
          <w:rFonts w:cs="Arial"/>
          <w:i/>
          <w:sz w:val="18"/>
          <w:szCs w:val="18"/>
        </w:rPr>
      </w:pPr>
      <w:r w:rsidRPr="00FD5DA0">
        <w:rPr>
          <w:rFonts w:cs="Arial"/>
          <w:i/>
          <w:sz w:val="18"/>
          <w:szCs w:val="18"/>
        </w:rPr>
        <w:t>[Indiquer le nom commercial et la dénomination sociale du mandataire]</w:t>
      </w:r>
    </w:p>
    <w:p w14:paraId="4D76A3EF" w14:textId="77777777" w:rsidR="008775F5" w:rsidRPr="00FD5DA0" w:rsidRDefault="008775F5" w:rsidP="00C63C06">
      <w:pPr>
        <w:tabs>
          <w:tab w:val="left" w:pos="851"/>
        </w:tabs>
        <w:jc w:val="both"/>
        <w:rPr>
          <w:rFonts w:cs="Arial"/>
          <w:i/>
          <w:sz w:val="18"/>
          <w:szCs w:val="18"/>
        </w:rPr>
      </w:pPr>
    </w:p>
    <w:p w14:paraId="395C5624" w14:textId="77777777" w:rsidR="008775F5" w:rsidRPr="00FD5DA0" w:rsidRDefault="008775F5" w:rsidP="000F7057">
      <w:pPr>
        <w:tabs>
          <w:tab w:val="left" w:pos="851"/>
        </w:tabs>
        <w:jc w:val="both"/>
        <w:rPr>
          <w:rFonts w:cs="Arial"/>
        </w:rPr>
      </w:pPr>
    </w:p>
    <w:p w14:paraId="3FBE4461" w14:textId="0BC59F29" w:rsidR="001C733C" w:rsidRPr="00FD5DA0" w:rsidRDefault="001C733C" w:rsidP="000F7057">
      <w:pPr>
        <w:pStyle w:val="fcasegauche"/>
        <w:tabs>
          <w:tab w:val="left" w:pos="426"/>
          <w:tab w:val="left" w:pos="851"/>
        </w:tabs>
        <w:spacing w:after="0"/>
        <w:ind w:left="0" w:firstLine="0"/>
        <w:rPr>
          <w:rFonts w:cs="Arial"/>
        </w:rPr>
      </w:pPr>
      <w:r w:rsidRPr="00FD5DA0">
        <w:rPr>
          <w:rFonts w:cs="Arial"/>
        </w:rPr>
        <w:t>Les membres du groupement</w:t>
      </w:r>
      <w:r w:rsidR="0021527A" w:rsidRPr="00FD5DA0">
        <w:rPr>
          <w:rFonts w:cs="Arial"/>
        </w:rPr>
        <w:t xml:space="preserve"> ont donné mandat</w:t>
      </w:r>
      <w:r w:rsidR="007F68A6" w:rsidRPr="00FD5DA0">
        <w:rPr>
          <w:rFonts w:cs="Arial"/>
        </w:rPr>
        <w:t xml:space="preserve"> au mandataire, qui signe le présent acte d’engagement</w:t>
      </w:r>
      <w:r w:rsidR="002904AF" w:rsidRPr="00FD5DA0">
        <w:rPr>
          <w:rFonts w:ascii="Calibri" w:hAnsi="Calibri" w:cs="Calibri"/>
        </w:rPr>
        <w:t> </w:t>
      </w:r>
      <w:r w:rsidR="002904AF" w:rsidRPr="00FD5DA0">
        <w:rPr>
          <w:rFonts w:cs="Arial"/>
        </w:rPr>
        <w:t>:</w:t>
      </w:r>
    </w:p>
    <w:p w14:paraId="0152192E" w14:textId="77777777" w:rsidR="001C733C" w:rsidRPr="00FD5DA0" w:rsidRDefault="001C733C" w:rsidP="00C63C06">
      <w:pPr>
        <w:pStyle w:val="fcasegauche"/>
        <w:tabs>
          <w:tab w:val="left" w:pos="426"/>
          <w:tab w:val="left" w:pos="851"/>
        </w:tabs>
        <w:spacing w:after="0"/>
        <w:ind w:left="0" w:firstLine="0"/>
        <w:rPr>
          <w:rFonts w:cs="Arial"/>
        </w:rPr>
      </w:pPr>
    </w:p>
    <w:p w14:paraId="25F20485" w14:textId="14769FC5" w:rsidR="002904AF" w:rsidRPr="00FD5DA0" w:rsidRDefault="001C733C" w:rsidP="008775F5">
      <w:pPr>
        <w:tabs>
          <w:tab w:val="left" w:pos="851"/>
        </w:tabs>
        <w:ind w:left="1695" w:hanging="1695"/>
        <w:jc w:val="both"/>
        <w:rPr>
          <w:rFonts w:cs="Arial"/>
        </w:rPr>
      </w:pPr>
      <w:r w:rsidRPr="00FD5DA0">
        <w:tab/>
      </w:r>
      <w:sdt>
        <w:sdtPr>
          <w:id w:val="1043327966"/>
          <w14:checkbox>
            <w14:checked w14:val="0"/>
            <w14:checkedState w14:val="2612" w14:font="MS Gothic"/>
            <w14:uncheckedState w14:val="2610" w14:font="MS Gothic"/>
          </w14:checkbox>
        </w:sdtPr>
        <w:sdtEndPr/>
        <w:sdtContent>
          <w:r w:rsidR="00713D97">
            <w:rPr>
              <w:rFonts w:ascii="MS Gothic" w:eastAsia="MS Gothic" w:hAnsi="MS Gothic" w:hint="eastAsia"/>
            </w:rPr>
            <w:t>☐</w:t>
          </w:r>
        </w:sdtContent>
      </w:sdt>
      <w:r w:rsidR="00713D97">
        <w:tab/>
      </w:r>
      <w:r w:rsidR="00C63C06" w:rsidRPr="00FD5DA0">
        <w:rPr>
          <w:rFonts w:cs="Arial"/>
        </w:rPr>
        <w:t>Pour</w:t>
      </w:r>
      <w:r w:rsidR="002904AF" w:rsidRPr="00FD5DA0">
        <w:rPr>
          <w:rFonts w:cs="Arial"/>
        </w:rPr>
        <w:t xml:space="preserve"> signer le présent acte d’engagement en leur nom et pour leur compte</w:t>
      </w:r>
      <w:r w:rsidR="007F68A6" w:rsidRPr="00FD5DA0">
        <w:rPr>
          <w:rFonts w:cs="Arial"/>
        </w:rPr>
        <w:t xml:space="preserve">, </w:t>
      </w:r>
      <w:r w:rsidR="0021527A" w:rsidRPr="00FD5DA0">
        <w:rPr>
          <w:rFonts w:cs="Arial"/>
        </w:rPr>
        <w:t xml:space="preserve">pour les représenter vis-à-vis de l’acheteur </w:t>
      </w:r>
      <w:r w:rsidR="007F68A6" w:rsidRPr="00FD5DA0">
        <w:rPr>
          <w:rFonts w:cs="Arial"/>
        </w:rPr>
        <w:t>et pour coordonner l’ensemble des prestations</w:t>
      </w:r>
      <w:r w:rsidR="00983FF3" w:rsidRPr="00FD5DA0">
        <w:rPr>
          <w:rFonts w:ascii="Calibri" w:hAnsi="Calibri" w:cs="Calibri"/>
        </w:rPr>
        <w:t> </w:t>
      </w:r>
      <w:r w:rsidR="00983FF3" w:rsidRPr="00FD5DA0">
        <w:rPr>
          <w:rFonts w:cs="Arial"/>
        </w:rPr>
        <w:t>;</w:t>
      </w:r>
    </w:p>
    <w:p w14:paraId="50A42022" w14:textId="77777777" w:rsidR="002904AF" w:rsidRPr="00FD5DA0" w:rsidRDefault="002904AF" w:rsidP="00C63C06">
      <w:pPr>
        <w:tabs>
          <w:tab w:val="left" w:pos="851"/>
        </w:tabs>
        <w:jc w:val="both"/>
        <w:rPr>
          <w:rFonts w:cs="Arial"/>
        </w:rPr>
      </w:pPr>
    </w:p>
    <w:p w14:paraId="762A9D2B" w14:textId="057D6B5C" w:rsidR="00BE6078" w:rsidRPr="008775F5" w:rsidRDefault="00D30727" w:rsidP="008775F5">
      <w:pPr>
        <w:tabs>
          <w:tab w:val="left" w:pos="851"/>
        </w:tabs>
        <w:ind w:left="1701" w:hanging="850"/>
        <w:jc w:val="both"/>
        <w:rPr>
          <w:rFonts w:cs="Arial"/>
          <w:iCs/>
        </w:rPr>
      </w:pPr>
      <w:sdt>
        <w:sdtPr>
          <w:rPr>
            <w:rFonts w:cs="Arial"/>
          </w:rPr>
          <w:id w:val="1762715116"/>
          <w14:checkbox>
            <w14:checked w14:val="0"/>
            <w14:checkedState w14:val="2612" w14:font="MS Gothic"/>
            <w14:uncheckedState w14:val="2610" w14:font="MS Gothic"/>
          </w14:checkbox>
        </w:sdtPr>
        <w:sdtEndPr/>
        <w:sdtContent>
          <w:r w:rsidR="00713D97">
            <w:rPr>
              <w:rFonts w:ascii="MS Gothic" w:eastAsia="MS Gothic" w:hAnsi="MS Gothic" w:cs="Arial" w:hint="eastAsia"/>
            </w:rPr>
            <w:t>☐</w:t>
          </w:r>
        </w:sdtContent>
      </w:sdt>
      <w:r w:rsidR="00713D97">
        <w:rPr>
          <w:rFonts w:cs="Arial"/>
        </w:rPr>
        <w:tab/>
      </w:r>
      <w:r w:rsidR="00C63C06" w:rsidRPr="00FD5DA0">
        <w:rPr>
          <w:rFonts w:cs="Arial"/>
        </w:rPr>
        <w:t>Pour</w:t>
      </w:r>
      <w:r w:rsidR="002904AF" w:rsidRPr="00FD5DA0">
        <w:rPr>
          <w:rFonts w:cs="Arial"/>
        </w:rPr>
        <w:t xml:space="preserve"> signer, en leur nom et pour leur compte, les modifications ultérieures du mar</w:t>
      </w:r>
      <w:r w:rsidR="0021527A" w:rsidRPr="00FD5DA0">
        <w:rPr>
          <w:rFonts w:cs="Arial"/>
        </w:rPr>
        <w:t>ché public</w:t>
      </w:r>
      <w:r w:rsidR="002904AF" w:rsidRPr="00FD5DA0">
        <w:rPr>
          <w:rFonts w:ascii="Calibri" w:hAnsi="Calibri" w:cs="Calibri"/>
        </w:rPr>
        <w:t> </w:t>
      </w:r>
      <w:r w:rsidR="002904AF" w:rsidRPr="00FD5DA0">
        <w:rPr>
          <w:rFonts w:cs="Arial"/>
        </w:rPr>
        <w:t>;</w:t>
      </w:r>
    </w:p>
    <w:p w14:paraId="5BDC7C8C" w14:textId="77777777" w:rsidR="002904AF" w:rsidRPr="00FD5DA0" w:rsidRDefault="002904AF" w:rsidP="00C63C06">
      <w:pPr>
        <w:tabs>
          <w:tab w:val="left" w:pos="851"/>
        </w:tabs>
        <w:jc w:val="both"/>
        <w:rPr>
          <w:rFonts w:cs="Arial"/>
          <w:iCs/>
        </w:rPr>
      </w:pPr>
    </w:p>
    <w:p w14:paraId="676506C4" w14:textId="1D7DA5F0" w:rsidR="002904AF" w:rsidRPr="008775F5" w:rsidRDefault="002904AF" w:rsidP="008775F5">
      <w:pPr>
        <w:tabs>
          <w:tab w:val="left" w:pos="851"/>
        </w:tabs>
        <w:ind w:left="1694" w:hanging="1410"/>
        <w:jc w:val="both"/>
        <w:rPr>
          <w:rFonts w:cs="Arial"/>
        </w:rPr>
      </w:pPr>
      <w:r w:rsidRPr="00FD5DA0">
        <w:tab/>
      </w:r>
      <w:sdt>
        <w:sdtPr>
          <w:id w:val="-441690145"/>
          <w14:checkbox>
            <w14:checked w14:val="0"/>
            <w14:checkedState w14:val="2612" w14:font="MS Gothic"/>
            <w14:uncheckedState w14:val="2610" w14:font="MS Gothic"/>
          </w14:checkbox>
        </w:sdtPr>
        <w:sdtEndPr/>
        <w:sdtContent>
          <w:r w:rsidR="00713D97">
            <w:rPr>
              <w:rFonts w:ascii="MS Gothic" w:eastAsia="MS Gothic" w:hAnsi="MS Gothic" w:hint="eastAsia"/>
            </w:rPr>
            <w:t>☐</w:t>
          </w:r>
        </w:sdtContent>
      </w:sdt>
      <w:r w:rsidR="00713D97">
        <w:tab/>
      </w:r>
      <w:r w:rsidR="00C63C06" w:rsidRPr="00FD5DA0">
        <w:rPr>
          <w:rFonts w:cs="Arial"/>
        </w:rPr>
        <w:t>Ont</w:t>
      </w:r>
      <w:r w:rsidRPr="00FD5DA0">
        <w:rPr>
          <w:rFonts w:cs="Arial"/>
        </w:rPr>
        <w:t xml:space="preserve"> donné mandat au mandataire dans les conditions définies par les pouvoirs joints en annexe</w:t>
      </w:r>
      <w:r w:rsidR="009D661E" w:rsidRPr="00FD5DA0">
        <w:rPr>
          <w:rFonts w:cs="Arial"/>
        </w:rPr>
        <w:t>.</w:t>
      </w:r>
    </w:p>
    <w:p w14:paraId="2CADE908" w14:textId="77777777" w:rsidR="00F03925" w:rsidRPr="00F03925" w:rsidRDefault="00F03925" w:rsidP="00C63C06">
      <w:pPr>
        <w:tabs>
          <w:tab w:val="left" w:pos="851"/>
        </w:tabs>
        <w:jc w:val="both"/>
        <w:rPr>
          <w:rFonts w:cs="Arial"/>
          <w:iCs/>
          <w:sz w:val="18"/>
          <w:szCs w:val="18"/>
        </w:rPr>
      </w:pPr>
    </w:p>
    <w:p w14:paraId="5B6F404A" w14:textId="0342952B" w:rsidR="00036500" w:rsidRPr="000F7057" w:rsidRDefault="0021527A" w:rsidP="00C63C06">
      <w:pPr>
        <w:tabs>
          <w:tab w:val="left" w:pos="851"/>
        </w:tabs>
        <w:jc w:val="both"/>
        <w:rPr>
          <w:rFonts w:cs="Arial"/>
          <w:i/>
          <w:sz w:val="18"/>
          <w:szCs w:val="18"/>
        </w:rPr>
      </w:pPr>
      <w:r w:rsidRPr="00FD5DA0">
        <w:rPr>
          <w:rFonts w:cs="Arial"/>
        </w:rPr>
        <w:t>L</w:t>
      </w:r>
      <w:r w:rsidR="00036500" w:rsidRPr="00FD5DA0">
        <w:rPr>
          <w:rFonts w:cs="Arial"/>
        </w:rPr>
        <w:t>es membres du groupement</w:t>
      </w:r>
      <w:r w:rsidR="00332B12" w:rsidRPr="00FD5DA0">
        <w:rPr>
          <w:rFonts w:cs="Arial"/>
        </w:rPr>
        <w:t>, qui signent le présent acte d’engagement</w:t>
      </w:r>
      <w:r w:rsidR="00036500" w:rsidRPr="00FD5DA0">
        <w:rPr>
          <w:rFonts w:ascii="Calibri" w:hAnsi="Calibri" w:cs="Calibri"/>
        </w:rPr>
        <w:t> </w:t>
      </w:r>
      <w:r w:rsidR="00036500" w:rsidRPr="00FD5DA0">
        <w:rPr>
          <w:rFonts w:cs="Arial"/>
        </w:rPr>
        <w:t>:</w:t>
      </w:r>
    </w:p>
    <w:p w14:paraId="56024733" w14:textId="77777777" w:rsidR="00036500" w:rsidRPr="00FD5DA0" w:rsidRDefault="00036500" w:rsidP="00C63C06">
      <w:pPr>
        <w:tabs>
          <w:tab w:val="left" w:pos="851"/>
        </w:tabs>
        <w:jc w:val="both"/>
        <w:rPr>
          <w:rFonts w:cs="Arial"/>
        </w:rPr>
      </w:pPr>
    </w:p>
    <w:p w14:paraId="30725415" w14:textId="078B5F24" w:rsidR="00AE7831" w:rsidRPr="00FD5DA0" w:rsidRDefault="00D30727" w:rsidP="00C63C06">
      <w:pPr>
        <w:tabs>
          <w:tab w:val="left" w:pos="851"/>
        </w:tabs>
        <w:ind w:left="1701" w:hanging="850"/>
        <w:jc w:val="both"/>
        <w:rPr>
          <w:rFonts w:cs="Arial"/>
        </w:rPr>
      </w:pPr>
      <w:sdt>
        <w:sdtPr>
          <w:rPr>
            <w:rFonts w:cs="Arial"/>
          </w:rPr>
          <w:id w:val="1352838338"/>
          <w14:checkbox>
            <w14:checked w14:val="0"/>
            <w14:checkedState w14:val="2612" w14:font="MS Gothic"/>
            <w14:uncheckedState w14:val="2610" w14:font="MS Gothic"/>
          </w14:checkbox>
        </w:sdtPr>
        <w:sdtEndPr/>
        <w:sdtContent>
          <w:r w:rsidR="00713D97">
            <w:rPr>
              <w:rFonts w:ascii="MS Gothic" w:eastAsia="MS Gothic" w:hAnsi="MS Gothic" w:cs="Arial" w:hint="eastAsia"/>
            </w:rPr>
            <w:t>☐</w:t>
          </w:r>
        </w:sdtContent>
      </w:sdt>
      <w:r w:rsidR="00713D97">
        <w:rPr>
          <w:rFonts w:cs="Arial"/>
        </w:rPr>
        <w:tab/>
      </w:r>
      <w:r w:rsidR="00C63C06" w:rsidRPr="00FD5DA0">
        <w:rPr>
          <w:rFonts w:cs="Arial"/>
        </w:rPr>
        <w:t>Donnent</w:t>
      </w:r>
      <w:r w:rsidR="00AE7831" w:rsidRPr="00FD5DA0">
        <w:rPr>
          <w:rFonts w:cs="Arial"/>
        </w:rPr>
        <w:t xml:space="preserve"> mandat au mandataire, qui l’accepte, pour les représenter vis-à-vis de l’acheteur et pour coordonner l’ensemble des prestations</w:t>
      </w:r>
      <w:r w:rsidR="00AE7831" w:rsidRPr="00FD5DA0">
        <w:rPr>
          <w:rFonts w:ascii="Calibri" w:hAnsi="Calibri" w:cs="Calibri"/>
        </w:rPr>
        <w:t> </w:t>
      </w:r>
      <w:r w:rsidR="00AE7831" w:rsidRPr="00FD5DA0">
        <w:rPr>
          <w:rFonts w:cs="Arial"/>
        </w:rPr>
        <w:t>;</w:t>
      </w:r>
    </w:p>
    <w:p w14:paraId="2D107A54" w14:textId="77777777" w:rsidR="00AE7831" w:rsidRPr="00FD5DA0" w:rsidRDefault="00AE7831" w:rsidP="00C63C06">
      <w:pPr>
        <w:tabs>
          <w:tab w:val="left" w:pos="851"/>
        </w:tabs>
        <w:ind w:left="1701" w:hanging="850"/>
        <w:jc w:val="both"/>
      </w:pPr>
    </w:p>
    <w:p w14:paraId="6C31B40A" w14:textId="48AB79D9" w:rsidR="00036500" w:rsidRPr="00FD5DA0" w:rsidRDefault="00D30727" w:rsidP="00C63C06">
      <w:pPr>
        <w:tabs>
          <w:tab w:val="left" w:pos="851"/>
        </w:tabs>
        <w:ind w:left="1701" w:hanging="850"/>
        <w:jc w:val="both"/>
        <w:rPr>
          <w:rFonts w:cs="Arial"/>
          <w:iCs/>
        </w:rPr>
      </w:pPr>
      <w:sdt>
        <w:sdtPr>
          <w:rPr>
            <w:rFonts w:cs="Arial"/>
          </w:rPr>
          <w:id w:val="-1726203478"/>
          <w14:checkbox>
            <w14:checked w14:val="0"/>
            <w14:checkedState w14:val="2612" w14:font="MS Gothic"/>
            <w14:uncheckedState w14:val="2610" w14:font="MS Gothic"/>
          </w14:checkbox>
        </w:sdtPr>
        <w:sdtEndPr/>
        <w:sdtContent>
          <w:r w:rsidR="00713D97">
            <w:rPr>
              <w:rFonts w:ascii="MS Gothic" w:eastAsia="MS Gothic" w:hAnsi="MS Gothic" w:cs="Arial" w:hint="eastAsia"/>
            </w:rPr>
            <w:t>☐</w:t>
          </w:r>
        </w:sdtContent>
      </w:sdt>
      <w:r w:rsidR="00713D97">
        <w:rPr>
          <w:rFonts w:cs="Arial"/>
        </w:rPr>
        <w:tab/>
      </w:r>
      <w:r w:rsidR="00C63C06" w:rsidRPr="00FD5DA0">
        <w:rPr>
          <w:rFonts w:cs="Arial"/>
        </w:rPr>
        <w:t>Donnent</w:t>
      </w:r>
      <w:r w:rsidR="00036500" w:rsidRPr="00FD5DA0">
        <w:rPr>
          <w:rFonts w:cs="Arial"/>
        </w:rPr>
        <w:t xml:space="preserve"> mandat au mandataire, qui l’accepte, pour signer, en leur nom et pour leur compte, </w:t>
      </w:r>
      <w:r w:rsidR="004A7169" w:rsidRPr="00FD5DA0">
        <w:rPr>
          <w:rFonts w:cs="Arial"/>
        </w:rPr>
        <w:t>les</w:t>
      </w:r>
      <w:r w:rsidR="00036500" w:rsidRPr="00FD5DA0">
        <w:rPr>
          <w:rFonts w:cs="Arial"/>
        </w:rPr>
        <w:t xml:space="preserve"> modifications ultérieures du marché </w:t>
      </w:r>
      <w:r w:rsidR="00930A5C" w:rsidRPr="00FD5DA0">
        <w:rPr>
          <w:rFonts w:cs="Arial"/>
        </w:rPr>
        <w:t>public</w:t>
      </w:r>
      <w:r w:rsidR="00036500" w:rsidRPr="00FD5DA0">
        <w:rPr>
          <w:rFonts w:ascii="Calibri" w:hAnsi="Calibri" w:cs="Calibri"/>
        </w:rPr>
        <w:t> </w:t>
      </w:r>
      <w:r w:rsidR="00036500" w:rsidRPr="00FD5DA0">
        <w:rPr>
          <w:rFonts w:cs="Arial"/>
        </w:rPr>
        <w:t>;</w:t>
      </w:r>
    </w:p>
    <w:p w14:paraId="49D4E76E" w14:textId="77777777" w:rsidR="00036500" w:rsidRPr="00FD5DA0" w:rsidRDefault="00036500" w:rsidP="00C63C06">
      <w:pPr>
        <w:tabs>
          <w:tab w:val="left" w:pos="851"/>
        </w:tabs>
        <w:jc w:val="both"/>
        <w:rPr>
          <w:rFonts w:cs="Arial"/>
          <w:iCs/>
        </w:rPr>
      </w:pPr>
    </w:p>
    <w:p w14:paraId="07BF5449" w14:textId="7CCF3B22" w:rsidR="00036500" w:rsidRPr="00FD5DA0" w:rsidRDefault="00844DAA" w:rsidP="00C63C06">
      <w:pPr>
        <w:tabs>
          <w:tab w:val="left" w:pos="851"/>
        </w:tabs>
        <w:ind w:left="1134" w:hanging="850"/>
        <w:jc w:val="both"/>
        <w:rPr>
          <w:rFonts w:cs="Arial"/>
          <w:i/>
          <w:sz w:val="18"/>
          <w:szCs w:val="18"/>
        </w:rPr>
      </w:pPr>
      <w:r w:rsidRPr="00FD5DA0">
        <w:tab/>
      </w:r>
      <w:sdt>
        <w:sdtPr>
          <w:id w:val="-257907292"/>
          <w14:checkbox>
            <w14:checked w14:val="0"/>
            <w14:checkedState w14:val="2612" w14:font="MS Gothic"/>
            <w14:uncheckedState w14:val="2610" w14:font="MS Gothic"/>
          </w14:checkbox>
        </w:sdtPr>
        <w:sdtEndPr/>
        <w:sdtContent>
          <w:r w:rsidR="00713D97">
            <w:rPr>
              <w:rFonts w:ascii="MS Gothic" w:eastAsia="MS Gothic" w:hAnsi="MS Gothic" w:hint="eastAsia"/>
            </w:rPr>
            <w:t>☐</w:t>
          </w:r>
        </w:sdtContent>
      </w:sdt>
      <w:r w:rsidR="00713D97">
        <w:tab/>
      </w:r>
      <w:r w:rsidR="00713D97">
        <w:tab/>
      </w:r>
      <w:r w:rsidR="00713D97">
        <w:tab/>
      </w:r>
      <w:r w:rsidR="00C63C06" w:rsidRPr="00FD5DA0">
        <w:rPr>
          <w:rFonts w:cs="Arial"/>
        </w:rPr>
        <w:t>Donnent</w:t>
      </w:r>
      <w:r w:rsidR="00036500" w:rsidRPr="00FD5DA0">
        <w:rPr>
          <w:rFonts w:cs="Arial"/>
        </w:rPr>
        <w:t xml:space="preserve"> mandat au mandataire dans les conditions définies ci-dessous</w:t>
      </w:r>
      <w:r w:rsidRPr="00FD5DA0">
        <w:rPr>
          <w:rFonts w:ascii="Calibri" w:hAnsi="Calibri" w:cs="Calibri"/>
        </w:rPr>
        <w:t> </w:t>
      </w:r>
      <w:r w:rsidRPr="00FD5DA0">
        <w:rPr>
          <w:rFonts w:cs="Arial"/>
        </w:rPr>
        <w:t>:</w:t>
      </w:r>
    </w:p>
    <w:p w14:paraId="183CABD2" w14:textId="266164F1" w:rsidR="000F7057" w:rsidRDefault="00844DAA" w:rsidP="00713D97">
      <w:pPr>
        <w:tabs>
          <w:tab w:val="left" w:pos="851"/>
        </w:tabs>
        <w:ind w:left="1134" w:hanging="850"/>
        <w:jc w:val="both"/>
        <w:rPr>
          <w:rFonts w:cs="Arial"/>
          <w:i/>
          <w:sz w:val="18"/>
          <w:szCs w:val="18"/>
        </w:rPr>
      </w:pPr>
      <w:r w:rsidRPr="00FD5DA0">
        <w:rPr>
          <w:rFonts w:cs="Arial"/>
          <w:i/>
          <w:sz w:val="18"/>
          <w:szCs w:val="18"/>
        </w:rPr>
        <w:tab/>
      </w:r>
      <w:r w:rsidRPr="00FD5DA0">
        <w:rPr>
          <w:rFonts w:cs="Arial"/>
          <w:i/>
          <w:sz w:val="18"/>
          <w:szCs w:val="18"/>
        </w:rPr>
        <w:tab/>
      </w:r>
      <w:r w:rsidRPr="00FD5DA0">
        <w:rPr>
          <w:rFonts w:cs="Arial"/>
          <w:i/>
          <w:sz w:val="18"/>
          <w:szCs w:val="18"/>
        </w:rPr>
        <w:tab/>
      </w:r>
      <w:r w:rsidR="00C63C06">
        <w:rPr>
          <w:rFonts w:cs="Arial"/>
          <w:i/>
          <w:sz w:val="18"/>
          <w:szCs w:val="18"/>
        </w:rPr>
        <w:tab/>
      </w:r>
      <w:r w:rsidR="00036500" w:rsidRPr="00FD5DA0">
        <w:rPr>
          <w:rFonts w:cs="Arial"/>
          <w:i/>
          <w:sz w:val="18"/>
          <w:szCs w:val="18"/>
        </w:rPr>
        <w:t>(Donner des précisions sur l’étendue du mandat)</w:t>
      </w:r>
    </w:p>
    <w:p w14:paraId="2FEEA145" w14:textId="77777777" w:rsidR="008775F5" w:rsidRDefault="008775F5" w:rsidP="008775F5">
      <w:pPr>
        <w:tabs>
          <w:tab w:val="left" w:pos="851"/>
        </w:tabs>
        <w:jc w:val="both"/>
        <w:rPr>
          <w:rFonts w:cs="Arial"/>
          <w: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86"/>
        <w:gridCol w:w="3486"/>
        <w:gridCol w:w="3484"/>
      </w:tblGrid>
      <w:tr w:rsidR="00332B12" w:rsidRPr="00FD5DA0" w14:paraId="790B613A" w14:textId="77777777" w:rsidTr="008775F5">
        <w:trPr>
          <w:trHeight w:val="567"/>
        </w:trPr>
        <w:tc>
          <w:tcPr>
            <w:tcW w:w="1667" w:type="pct"/>
            <w:shd w:val="clear" w:color="auto" w:fill="auto"/>
            <w:vAlign w:val="center"/>
          </w:tcPr>
          <w:p w14:paraId="5A056D00" w14:textId="6F6FE3F6" w:rsidR="00332B12" w:rsidRPr="00FD5DA0" w:rsidRDefault="00332B12" w:rsidP="00C63C06">
            <w:pPr>
              <w:tabs>
                <w:tab w:val="left" w:pos="851"/>
              </w:tabs>
              <w:jc w:val="center"/>
              <w:rPr>
                <w:rFonts w:cs="Arial"/>
                <w:b/>
                <w:bCs/>
              </w:rPr>
            </w:pPr>
            <w:r w:rsidRPr="00FD5DA0">
              <w:rPr>
                <w:rFonts w:cs="Arial"/>
                <w:b/>
                <w:bCs/>
              </w:rPr>
              <w:t>Nom, prénom et qualité</w:t>
            </w:r>
            <w:r w:rsidR="00C63C06">
              <w:rPr>
                <w:rFonts w:cs="Arial"/>
                <w:b/>
                <w:bCs/>
              </w:rPr>
              <w:t xml:space="preserve"> </w:t>
            </w:r>
            <w:r w:rsidRPr="00FD5DA0">
              <w:rPr>
                <w:rFonts w:cs="Arial"/>
                <w:b/>
                <w:bCs/>
              </w:rPr>
              <w:t>du signataire (*)</w:t>
            </w:r>
          </w:p>
        </w:tc>
        <w:tc>
          <w:tcPr>
            <w:tcW w:w="1667" w:type="pct"/>
            <w:shd w:val="clear" w:color="auto" w:fill="auto"/>
            <w:vAlign w:val="center"/>
          </w:tcPr>
          <w:p w14:paraId="1D337278" w14:textId="77777777" w:rsidR="00332B12" w:rsidRPr="00FD5DA0" w:rsidRDefault="00332B12" w:rsidP="00C63C06">
            <w:pPr>
              <w:tabs>
                <w:tab w:val="left" w:pos="851"/>
              </w:tabs>
              <w:jc w:val="center"/>
              <w:rPr>
                <w:rFonts w:cs="Arial"/>
                <w:b/>
                <w:bCs/>
              </w:rPr>
            </w:pPr>
            <w:r w:rsidRPr="00FD5DA0">
              <w:rPr>
                <w:rFonts w:cs="Arial"/>
                <w:b/>
                <w:bCs/>
              </w:rPr>
              <w:t>Lieu et date de signature</w:t>
            </w:r>
          </w:p>
        </w:tc>
        <w:tc>
          <w:tcPr>
            <w:tcW w:w="1666" w:type="pct"/>
            <w:shd w:val="clear" w:color="auto" w:fill="auto"/>
            <w:vAlign w:val="center"/>
          </w:tcPr>
          <w:p w14:paraId="59BB146C" w14:textId="77777777" w:rsidR="00332B12" w:rsidRPr="00FD5DA0" w:rsidRDefault="00332B12" w:rsidP="00C63C06">
            <w:pPr>
              <w:tabs>
                <w:tab w:val="left" w:pos="851"/>
              </w:tabs>
              <w:jc w:val="center"/>
              <w:rPr>
                <w:rFonts w:cs="Arial"/>
                <w:b/>
                <w:bCs/>
              </w:rPr>
            </w:pPr>
            <w:r w:rsidRPr="00FD5DA0">
              <w:rPr>
                <w:rFonts w:cs="Arial"/>
                <w:b/>
                <w:bCs/>
              </w:rPr>
              <w:t>Signature</w:t>
            </w:r>
          </w:p>
        </w:tc>
      </w:tr>
      <w:tr w:rsidR="00332B12" w:rsidRPr="00FD5DA0" w14:paraId="57B99882" w14:textId="77777777" w:rsidTr="008775F5">
        <w:trPr>
          <w:trHeight w:val="567"/>
        </w:trPr>
        <w:tc>
          <w:tcPr>
            <w:tcW w:w="1667" w:type="pct"/>
            <w:shd w:val="clear" w:color="auto" w:fill="CCFFFF"/>
            <w:vAlign w:val="center"/>
          </w:tcPr>
          <w:p w14:paraId="449DE0C9" w14:textId="77777777" w:rsidR="00332B12" w:rsidRPr="00FD5DA0" w:rsidRDefault="00332B12" w:rsidP="00C63C06">
            <w:pPr>
              <w:tabs>
                <w:tab w:val="left" w:pos="851"/>
              </w:tabs>
              <w:snapToGrid w:val="0"/>
              <w:jc w:val="center"/>
              <w:rPr>
                <w:rFonts w:cs="Arial"/>
                <w:b/>
                <w:bCs/>
              </w:rPr>
            </w:pPr>
          </w:p>
        </w:tc>
        <w:tc>
          <w:tcPr>
            <w:tcW w:w="1667" w:type="pct"/>
            <w:shd w:val="clear" w:color="auto" w:fill="CCFFFF"/>
            <w:vAlign w:val="center"/>
          </w:tcPr>
          <w:p w14:paraId="77C55C74" w14:textId="77777777" w:rsidR="00332B12" w:rsidRPr="00FD5DA0" w:rsidRDefault="00332B12" w:rsidP="00C63C06">
            <w:pPr>
              <w:tabs>
                <w:tab w:val="left" w:pos="851"/>
              </w:tabs>
              <w:snapToGrid w:val="0"/>
              <w:jc w:val="center"/>
              <w:rPr>
                <w:rFonts w:cs="Arial"/>
                <w:b/>
                <w:bCs/>
              </w:rPr>
            </w:pPr>
          </w:p>
        </w:tc>
        <w:tc>
          <w:tcPr>
            <w:tcW w:w="1666" w:type="pct"/>
            <w:shd w:val="clear" w:color="auto" w:fill="CCFFFF"/>
            <w:vAlign w:val="center"/>
          </w:tcPr>
          <w:p w14:paraId="6978BB62" w14:textId="77777777" w:rsidR="00332B12" w:rsidRPr="00FD5DA0" w:rsidRDefault="00332B12" w:rsidP="00C63C06">
            <w:pPr>
              <w:tabs>
                <w:tab w:val="left" w:pos="851"/>
              </w:tabs>
              <w:snapToGrid w:val="0"/>
              <w:jc w:val="center"/>
              <w:rPr>
                <w:rFonts w:cs="Arial"/>
                <w:b/>
                <w:bCs/>
              </w:rPr>
            </w:pPr>
          </w:p>
        </w:tc>
      </w:tr>
      <w:tr w:rsidR="00332B12" w:rsidRPr="00FD5DA0" w14:paraId="51BD2BE2" w14:textId="77777777" w:rsidTr="008775F5">
        <w:trPr>
          <w:trHeight w:val="567"/>
        </w:trPr>
        <w:tc>
          <w:tcPr>
            <w:tcW w:w="1667" w:type="pct"/>
            <w:shd w:val="clear" w:color="auto" w:fill="auto"/>
            <w:vAlign w:val="center"/>
          </w:tcPr>
          <w:p w14:paraId="061CA160" w14:textId="77777777" w:rsidR="00332B12" w:rsidRPr="00FD5DA0" w:rsidRDefault="00332B12" w:rsidP="00C63C06">
            <w:pPr>
              <w:tabs>
                <w:tab w:val="left" w:pos="851"/>
              </w:tabs>
              <w:snapToGrid w:val="0"/>
              <w:jc w:val="center"/>
              <w:rPr>
                <w:rFonts w:cs="Arial"/>
                <w:b/>
                <w:bCs/>
              </w:rPr>
            </w:pPr>
          </w:p>
        </w:tc>
        <w:tc>
          <w:tcPr>
            <w:tcW w:w="1667" w:type="pct"/>
            <w:shd w:val="clear" w:color="auto" w:fill="auto"/>
            <w:vAlign w:val="center"/>
          </w:tcPr>
          <w:p w14:paraId="136793CE" w14:textId="77777777" w:rsidR="00332B12" w:rsidRPr="00FD5DA0" w:rsidRDefault="00332B12" w:rsidP="00C63C06">
            <w:pPr>
              <w:tabs>
                <w:tab w:val="left" w:pos="851"/>
              </w:tabs>
              <w:snapToGrid w:val="0"/>
              <w:jc w:val="center"/>
              <w:rPr>
                <w:rFonts w:cs="Arial"/>
                <w:b/>
                <w:bCs/>
              </w:rPr>
            </w:pPr>
          </w:p>
        </w:tc>
        <w:tc>
          <w:tcPr>
            <w:tcW w:w="1666" w:type="pct"/>
            <w:shd w:val="clear" w:color="auto" w:fill="auto"/>
            <w:vAlign w:val="center"/>
          </w:tcPr>
          <w:p w14:paraId="079DF498" w14:textId="77777777" w:rsidR="00332B12" w:rsidRPr="00FD5DA0" w:rsidRDefault="00332B12" w:rsidP="00C63C06">
            <w:pPr>
              <w:tabs>
                <w:tab w:val="left" w:pos="851"/>
              </w:tabs>
              <w:snapToGrid w:val="0"/>
              <w:jc w:val="center"/>
              <w:rPr>
                <w:rFonts w:cs="Arial"/>
                <w:b/>
                <w:bCs/>
              </w:rPr>
            </w:pPr>
          </w:p>
        </w:tc>
      </w:tr>
      <w:tr w:rsidR="00332B12" w:rsidRPr="00FD5DA0" w14:paraId="60E80CF6" w14:textId="77777777" w:rsidTr="008775F5">
        <w:trPr>
          <w:trHeight w:val="567"/>
        </w:trPr>
        <w:tc>
          <w:tcPr>
            <w:tcW w:w="1667" w:type="pct"/>
            <w:shd w:val="clear" w:color="auto" w:fill="CCFFFF"/>
            <w:vAlign w:val="center"/>
          </w:tcPr>
          <w:p w14:paraId="61494D93" w14:textId="77777777" w:rsidR="00332B12" w:rsidRPr="00FD5DA0" w:rsidRDefault="00332B12" w:rsidP="00C63C06">
            <w:pPr>
              <w:tabs>
                <w:tab w:val="left" w:pos="851"/>
              </w:tabs>
              <w:snapToGrid w:val="0"/>
              <w:jc w:val="center"/>
              <w:rPr>
                <w:rFonts w:cs="Arial"/>
                <w:b/>
                <w:bCs/>
              </w:rPr>
            </w:pPr>
          </w:p>
        </w:tc>
        <w:tc>
          <w:tcPr>
            <w:tcW w:w="1667" w:type="pct"/>
            <w:shd w:val="clear" w:color="auto" w:fill="CCFFFF"/>
            <w:vAlign w:val="center"/>
          </w:tcPr>
          <w:p w14:paraId="5431DD63" w14:textId="77777777" w:rsidR="00332B12" w:rsidRPr="00FD5DA0" w:rsidRDefault="00332B12" w:rsidP="00C63C06">
            <w:pPr>
              <w:tabs>
                <w:tab w:val="left" w:pos="851"/>
              </w:tabs>
              <w:snapToGrid w:val="0"/>
              <w:jc w:val="center"/>
              <w:rPr>
                <w:rFonts w:cs="Arial"/>
                <w:b/>
                <w:bCs/>
              </w:rPr>
            </w:pPr>
          </w:p>
        </w:tc>
        <w:tc>
          <w:tcPr>
            <w:tcW w:w="1666" w:type="pct"/>
            <w:shd w:val="clear" w:color="auto" w:fill="CCFFFF"/>
            <w:vAlign w:val="center"/>
          </w:tcPr>
          <w:p w14:paraId="180708C4" w14:textId="77777777" w:rsidR="00332B12" w:rsidRPr="00FD5DA0" w:rsidRDefault="00332B12" w:rsidP="00C63C06">
            <w:pPr>
              <w:tabs>
                <w:tab w:val="left" w:pos="851"/>
              </w:tabs>
              <w:snapToGrid w:val="0"/>
              <w:jc w:val="center"/>
              <w:rPr>
                <w:rFonts w:cs="Arial"/>
                <w:b/>
                <w:bCs/>
              </w:rPr>
            </w:pPr>
          </w:p>
        </w:tc>
      </w:tr>
    </w:tbl>
    <w:p w14:paraId="52F93C73" w14:textId="340BB282" w:rsidR="00F03925" w:rsidRPr="008775F5" w:rsidRDefault="00332B12" w:rsidP="008775F5">
      <w:pPr>
        <w:tabs>
          <w:tab w:val="left" w:pos="851"/>
        </w:tabs>
        <w:jc w:val="both"/>
        <w:rPr>
          <w:rFonts w:cs="Arial"/>
          <w:sz w:val="18"/>
          <w:szCs w:val="18"/>
        </w:rPr>
      </w:pPr>
      <w:r w:rsidRPr="00FD5DA0">
        <w:rPr>
          <w:rFonts w:cs="Arial"/>
          <w:sz w:val="18"/>
          <w:szCs w:val="18"/>
        </w:rPr>
        <w:t>(*) Le signataire doit avoir le pouvoir d’engager la personne qu’il représente.</w:t>
      </w:r>
      <w:r w:rsidR="00F03925">
        <w:br w:type="page"/>
      </w:r>
    </w:p>
    <w:tbl>
      <w:tblPr>
        <w:tblW w:w="5000" w:type="pct"/>
        <w:tblCellMar>
          <w:left w:w="71" w:type="dxa"/>
          <w:right w:w="71" w:type="dxa"/>
        </w:tblCellMar>
        <w:tblLook w:val="0000" w:firstRow="0" w:lastRow="0" w:firstColumn="0" w:lastColumn="0" w:noHBand="0" w:noVBand="0"/>
      </w:tblPr>
      <w:tblGrid>
        <w:gridCol w:w="10466"/>
      </w:tblGrid>
      <w:tr w:rsidR="009B1CD0" w:rsidRPr="00FD5DA0" w14:paraId="51A0C829" w14:textId="77777777" w:rsidTr="0016187A">
        <w:tc>
          <w:tcPr>
            <w:tcW w:w="5000" w:type="pct"/>
            <w:shd w:val="clear" w:color="auto" w:fill="66CCFF"/>
          </w:tcPr>
          <w:p w14:paraId="236E1823" w14:textId="3C3288AB" w:rsidR="009B1CD0" w:rsidRPr="00C67DF8" w:rsidRDefault="00A2164F" w:rsidP="0035282F">
            <w:pPr>
              <w:tabs>
                <w:tab w:val="left" w:pos="-142"/>
                <w:tab w:val="left" w:pos="851"/>
                <w:tab w:val="left" w:pos="4111"/>
              </w:tabs>
              <w:jc w:val="both"/>
              <w:rPr>
                <w:b/>
                <w:bCs/>
              </w:rPr>
            </w:pPr>
            <w:r w:rsidRPr="00FD5DA0">
              <w:lastRenderedPageBreak/>
              <w:br w:type="page"/>
            </w:r>
            <w:r w:rsidRPr="00FD5DA0">
              <w:rPr>
                <w:rFonts w:cs="Arial"/>
              </w:rPr>
              <w:br w:type="page"/>
            </w:r>
            <w:r w:rsidR="008B2A38" w:rsidRPr="00FD5DA0">
              <w:rPr>
                <w:rFonts w:cs="Arial"/>
              </w:rPr>
              <w:br w:type="page"/>
            </w:r>
            <w:r w:rsidR="00A93354" w:rsidRPr="00C67DF8">
              <w:rPr>
                <w:rFonts w:cs="Arial"/>
                <w:b/>
                <w:bCs/>
              </w:rPr>
              <w:t>G</w:t>
            </w:r>
            <w:r w:rsidR="009B1CD0" w:rsidRPr="00C67DF8">
              <w:rPr>
                <w:rFonts w:cs="Arial"/>
                <w:b/>
                <w:bCs/>
                <w:szCs w:val="22"/>
              </w:rPr>
              <w:t xml:space="preserve"> </w:t>
            </w:r>
            <w:r w:rsidR="00681579" w:rsidRPr="00C67DF8">
              <w:rPr>
                <w:rFonts w:cs="Arial"/>
                <w:b/>
                <w:bCs/>
                <w:szCs w:val="22"/>
              </w:rPr>
              <w:t>–</w:t>
            </w:r>
            <w:r w:rsidR="009B1CD0" w:rsidRPr="00C67DF8">
              <w:rPr>
                <w:rFonts w:cs="Arial"/>
                <w:b/>
                <w:bCs/>
                <w:szCs w:val="22"/>
              </w:rPr>
              <w:t xml:space="preserve"> </w:t>
            </w:r>
            <w:r w:rsidR="00681579" w:rsidRPr="00C67DF8">
              <w:rPr>
                <w:rFonts w:cs="Arial"/>
                <w:b/>
                <w:bCs/>
                <w:szCs w:val="22"/>
              </w:rPr>
              <w:t>Identification et s</w:t>
            </w:r>
            <w:r w:rsidR="001C40C0" w:rsidRPr="00C67DF8">
              <w:rPr>
                <w:rFonts w:cs="Arial"/>
                <w:b/>
                <w:bCs/>
                <w:szCs w:val="22"/>
              </w:rPr>
              <w:t>ignature de l’acheteur</w:t>
            </w:r>
          </w:p>
        </w:tc>
      </w:tr>
    </w:tbl>
    <w:p w14:paraId="03D9D510" w14:textId="77777777" w:rsidR="000326BC" w:rsidRPr="00FD5DA0" w:rsidRDefault="000326BC" w:rsidP="00C63C06">
      <w:pPr>
        <w:pStyle w:val="En-tte"/>
        <w:tabs>
          <w:tab w:val="clear" w:pos="4536"/>
          <w:tab w:val="clear" w:pos="9072"/>
          <w:tab w:val="left" w:pos="851"/>
        </w:tabs>
        <w:jc w:val="both"/>
        <w:rPr>
          <w:rFonts w:cs="Arial"/>
        </w:rPr>
      </w:pPr>
    </w:p>
    <w:p w14:paraId="3FBE53D5" w14:textId="3705B9C0" w:rsidR="00681579" w:rsidRPr="00FD5DA0" w:rsidRDefault="00A93354" w:rsidP="00681579">
      <w:pPr>
        <w:pStyle w:val="fcase1ertab"/>
        <w:tabs>
          <w:tab w:val="left" w:pos="851"/>
        </w:tabs>
        <w:ind w:left="0" w:firstLine="0"/>
        <w:rPr>
          <w:rFonts w:cs="Arial"/>
          <w:b/>
          <w:szCs w:val="22"/>
        </w:rPr>
      </w:pPr>
      <w:r>
        <w:rPr>
          <w:rFonts w:cs="Arial"/>
          <w:b/>
          <w:szCs w:val="22"/>
        </w:rPr>
        <w:t>G</w:t>
      </w:r>
      <w:r w:rsidR="00681579" w:rsidRPr="00FD5DA0">
        <w:rPr>
          <w:rFonts w:cs="Arial"/>
          <w:b/>
          <w:szCs w:val="22"/>
        </w:rPr>
        <w:t xml:space="preserve">1 </w:t>
      </w:r>
      <w:r w:rsidR="00C4127F">
        <w:rPr>
          <w:rFonts w:cs="Arial"/>
          <w:b/>
          <w:szCs w:val="22"/>
        </w:rPr>
        <w:t>–</w:t>
      </w:r>
      <w:r w:rsidR="00681579" w:rsidRPr="00FD5DA0">
        <w:rPr>
          <w:rFonts w:cs="Arial"/>
          <w:b/>
          <w:szCs w:val="22"/>
        </w:rPr>
        <w:t xml:space="preserve"> Désignation</w:t>
      </w:r>
      <w:r w:rsidR="00C4127F">
        <w:rPr>
          <w:rFonts w:cs="Arial"/>
          <w:b/>
          <w:szCs w:val="22"/>
        </w:rPr>
        <w:t xml:space="preserve"> </w:t>
      </w:r>
      <w:r w:rsidR="00681579" w:rsidRPr="00FD5DA0">
        <w:rPr>
          <w:rFonts w:cs="Arial"/>
          <w:b/>
          <w:szCs w:val="22"/>
        </w:rPr>
        <w:t>de l’acheteur</w:t>
      </w:r>
    </w:p>
    <w:p w14:paraId="03A2DF8F" w14:textId="77777777" w:rsidR="00681579" w:rsidRPr="00FD5DA0" w:rsidRDefault="00681579" w:rsidP="00681579">
      <w:pPr>
        <w:jc w:val="both"/>
      </w:pPr>
    </w:p>
    <w:p w14:paraId="1A6727E0" w14:textId="77777777" w:rsidR="00681579" w:rsidRPr="00C4127F" w:rsidRDefault="00681579" w:rsidP="00681579">
      <w:pPr>
        <w:jc w:val="both"/>
        <w:rPr>
          <w:b/>
        </w:rPr>
      </w:pPr>
      <w:r w:rsidRPr="00C4127F">
        <w:rPr>
          <w:b/>
        </w:rPr>
        <w:t>Institut national de l’information géographique et forestière (IGN)</w:t>
      </w:r>
    </w:p>
    <w:p w14:paraId="02717553" w14:textId="707C2F2B" w:rsidR="00681579" w:rsidRPr="00FD5DA0" w:rsidRDefault="00681579" w:rsidP="00681579">
      <w:pPr>
        <w:jc w:val="both"/>
        <w:rPr>
          <w:bCs/>
        </w:rPr>
      </w:pPr>
      <w:r w:rsidRPr="00FD5DA0">
        <w:rPr>
          <w:bCs/>
        </w:rPr>
        <w:t xml:space="preserve">73, avenue de </w:t>
      </w:r>
      <w:r w:rsidR="00A11B30">
        <w:rPr>
          <w:bCs/>
        </w:rPr>
        <w:t>P</w:t>
      </w:r>
      <w:r w:rsidRPr="00FD5DA0">
        <w:rPr>
          <w:bCs/>
        </w:rPr>
        <w:t>aris – 94165 Saint-Mandé</w:t>
      </w:r>
    </w:p>
    <w:p w14:paraId="55AEA66D" w14:textId="77777777" w:rsidR="00681579" w:rsidRPr="00FD5DA0" w:rsidRDefault="00681579" w:rsidP="00681579">
      <w:pPr>
        <w:jc w:val="both"/>
        <w:rPr>
          <w:bCs/>
        </w:rPr>
      </w:pPr>
      <w:r w:rsidRPr="00FD5DA0">
        <w:rPr>
          <w:bCs/>
        </w:rPr>
        <w:t>Tél. : 01 43 98 80 00</w:t>
      </w:r>
    </w:p>
    <w:p w14:paraId="2833830F" w14:textId="77777777" w:rsidR="00681579" w:rsidRPr="00FD5DA0" w:rsidRDefault="00681579" w:rsidP="00681579">
      <w:pPr>
        <w:numPr>
          <w:ilvl w:val="0"/>
          <w:numId w:val="1"/>
        </w:numPr>
        <w:tabs>
          <w:tab w:val="clear" w:pos="0"/>
        </w:tabs>
        <w:ind w:left="567" w:hanging="567"/>
        <w:jc w:val="both"/>
        <w:rPr>
          <w:rFonts w:cs="Arial"/>
          <w:b/>
          <w:bCs/>
        </w:rPr>
      </w:pPr>
    </w:p>
    <w:p w14:paraId="5B37B0A9" w14:textId="77777777" w:rsidR="00681579" w:rsidRDefault="00681579" w:rsidP="00A11B30">
      <w:r w:rsidRPr="00FD5DA0">
        <w:t>Service chargé de la passation du marché</w:t>
      </w:r>
      <w:r w:rsidRPr="00FD5DA0">
        <w:rPr>
          <w:rFonts w:ascii="Calibri" w:hAnsi="Calibri" w:cs="Calibri"/>
        </w:rPr>
        <w:t> </w:t>
      </w:r>
      <w:r w:rsidRPr="00FD5DA0">
        <w:t>: Service des achats et des marchés / Département des marchés</w:t>
      </w:r>
    </w:p>
    <w:p w14:paraId="028137E9" w14:textId="40E77BB2" w:rsidR="00681579" w:rsidRPr="00FD5DA0" w:rsidRDefault="00681579" w:rsidP="00681579">
      <w:pPr>
        <w:pStyle w:val="fcase2metab"/>
        <w:numPr>
          <w:ilvl w:val="0"/>
          <w:numId w:val="1"/>
        </w:numPr>
        <w:tabs>
          <w:tab w:val="clear" w:pos="0"/>
        </w:tabs>
        <w:ind w:left="567" w:hanging="567"/>
        <w:rPr>
          <w:rFonts w:cs="Arial"/>
        </w:rPr>
      </w:pPr>
      <w:r w:rsidRPr="00FD5DA0">
        <w:rPr>
          <w:rFonts w:cs="Arial"/>
        </w:rPr>
        <w:t xml:space="preserve">73, avenue de </w:t>
      </w:r>
      <w:r w:rsidR="00A11B30">
        <w:rPr>
          <w:rFonts w:cs="Arial"/>
        </w:rPr>
        <w:t>P</w:t>
      </w:r>
      <w:r w:rsidRPr="00FD5DA0">
        <w:rPr>
          <w:rFonts w:cs="Arial"/>
        </w:rPr>
        <w:t>aris – 94165 Saint-Mandé</w:t>
      </w:r>
    </w:p>
    <w:p w14:paraId="324AAA6E" w14:textId="77777777" w:rsidR="00681579" w:rsidRPr="00FD5DA0" w:rsidRDefault="00681579" w:rsidP="00681579">
      <w:pPr>
        <w:pStyle w:val="fcase2metab"/>
        <w:numPr>
          <w:ilvl w:val="0"/>
          <w:numId w:val="1"/>
        </w:numPr>
        <w:tabs>
          <w:tab w:val="clear" w:pos="0"/>
        </w:tabs>
        <w:ind w:left="567" w:hanging="567"/>
        <w:rPr>
          <w:rFonts w:cs="Arial"/>
        </w:rPr>
      </w:pPr>
      <w:r w:rsidRPr="00FD5DA0">
        <w:rPr>
          <w:rFonts w:cs="Arial"/>
        </w:rPr>
        <w:t>Tél.</w:t>
      </w:r>
      <w:r w:rsidRPr="00FD5DA0">
        <w:rPr>
          <w:rFonts w:ascii="Calibri" w:hAnsi="Calibri" w:cs="Calibri"/>
        </w:rPr>
        <w:t> </w:t>
      </w:r>
      <w:r w:rsidRPr="00FD5DA0">
        <w:rPr>
          <w:rFonts w:cs="Arial"/>
        </w:rPr>
        <w:t>: 01</w:t>
      </w:r>
      <w:r>
        <w:rPr>
          <w:rFonts w:cs="Arial"/>
        </w:rPr>
        <w:t xml:space="preserve"> </w:t>
      </w:r>
      <w:r w:rsidRPr="00FD5DA0">
        <w:rPr>
          <w:rFonts w:cs="Arial"/>
        </w:rPr>
        <w:t>43</w:t>
      </w:r>
      <w:r>
        <w:rPr>
          <w:rFonts w:cs="Arial"/>
        </w:rPr>
        <w:t xml:space="preserve"> </w:t>
      </w:r>
      <w:r w:rsidRPr="00FD5DA0">
        <w:rPr>
          <w:rFonts w:cs="Arial"/>
        </w:rPr>
        <w:t>98</w:t>
      </w:r>
      <w:r>
        <w:rPr>
          <w:rFonts w:cs="Arial"/>
        </w:rPr>
        <w:t xml:space="preserve"> </w:t>
      </w:r>
      <w:r w:rsidRPr="00FD5DA0">
        <w:rPr>
          <w:rFonts w:cs="Arial"/>
        </w:rPr>
        <w:t>82</w:t>
      </w:r>
      <w:r>
        <w:rPr>
          <w:rFonts w:cs="Arial"/>
        </w:rPr>
        <w:t xml:space="preserve"> </w:t>
      </w:r>
      <w:r w:rsidRPr="00FD5DA0">
        <w:rPr>
          <w:rFonts w:cs="Arial"/>
        </w:rPr>
        <w:t>16</w:t>
      </w:r>
    </w:p>
    <w:p w14:paraId="75790E0F" w14:textId="77777777" w:rsidR="00681579" w:rsidRPr="00FD5DA0" w:rsidRDefault="00681579" w:rsidP="00681579">
      <w:pPr>
        <w:pStyle w:val="En-tte"/>
        <w:tabs>
          <w:tab w:val="clear" w:pos="4536"/>
          <w:tab w:val="clear" w:pos="9072"/>
          <w:tab w:val="left" w:pos="851"/>
        </w:tabs>
        <w:jc w:val="both"/>
        <w:rPr>
          <w:rFonts w:cs="Arial"/>
        </w:rPr>
      </w:pPr>
      <w:r w:rsidRPr="00FD5DA0">
        <w:rPr>
          <w:rFonts w:cs="Arial"/>
        </w:rPr>
        <w:t>Courriel</w:t>
      </w:r>
      <w:r w:rsidRPr="00FD5DA0">
        <w:rPr>
          <w:rFonts w:ascii="Calibri" w:hAnsi="Calibri" w:cs="Calibri"/>
        </w:rPr>
        <w:t> </w:t>
      </w:r>
      <w:r w:rsidRPr="00FD5DA0">
        <w:rPr>
          <w:rFonts w:cs="Arial"/>
        </w:rPr>
        <w:t xml:space="preserve">: </w:t>
      </w:r>
      <w:hyperlink r:id="rId14" w:history="1">
        <w:r w:rsidRPr="00FD5DA0">
          <w:rPr>
            <w:rStyle w:val="Lienhypertexte"/>
            <w:rFonts w:cs="Arial"/>
          </w:rPr>
          <w:t>marches-publics@ign.fr</w:t>
        </w:r>
      </w:hyperlink>
    </w:p>
    <w:p w14:paraId="2D28044F" w14:textId="77777777" w:rsidR="00896CD5" w:rsidRPr="00FD5DA0" w:rsidRDefault="00896CD5" w:rsidP="00681579">
      <w:pPr>
        <w:tabs>
          <w:tab w:val="left" w:pos="851"/>
        </w:tabs>
        <w:jc w:val="both"/>
        <w:rPr>
          <w:rFonts w:cs="Arial"/>
        </w:rPr>
      </w:pPr>
    </w:p>
    <w:p w14:paraId="497DA9F2" w14:textId="17579FEA" w:rsidR="00C4127F" w:rsidRPr="00FD5DA0" w:rsidRDefault="00A93354" w:rsidP="00C4127F">
      <w:pPr>
        <w:pStyle w:val="fcase1ertab"/>
        <w:tabs>
          <w:tab w:val="left" w:pos="851"/>
        </w:tabs>
        <w:ind w:left="0" w:firstLine="0"/>
        <w:rPr>
          <w:rFonts w:cs="Arial"/>
          <w:b/>
          <w:szCs w:val="22"/>
        </w:rPr>
      </w:pPr>
      <w:r>
        <w:rPr>
          <w:rFonts w:cs="Arial"/>
          <w:b/>
          <w:szCs w:val="22"/>
        </w:rPr>
        <w:t>G</w:t>
      </w:r>
      <w:r w:rsidR="00C4127F">
        <w:rPr>
          <w:rFonts w:cs="Arial"/>
          <w:b/>
          <w:szCs w:val="22"/>
        </w:rPr>
        <w:t>2</w:t>
      </w:r>
      <w:r w:rsidR="00C4127F" w:rsidRPr="00FD5DA0">
        <w:rPr>
          <w:rFonts w:cs="Arial"/>
          <w:b/>
          <w:szCs w:val="22"/>
        </w:rPr>
        <w:t xml:space="preserve"> </w:t>
      </w:r>
      <w:r w:rsidR="00C4127F">
        <w:rPr>
          <w:rFonts w:cs="Arial"/>
          <w:b/>
          <w:szCs w:val="22"/>
        </w:rPr>
        <w:t>–</w:t>
      </w:r>
      <w:r w:rsidR="00C4127F" w:rsidRPr="00FD5DA0">
        <w:rPr>
          <w:rFonts w:cs="Arial"/>
          <w:b/>
          <w:szCs w:val="22"/>
        </w:rPr>
        <w:t xml:space="preserve"> Nom, prénom, qualité du signataire</w:t>
      </w:r>
    </w:p>
    <w:p w14:paraId="74ED7AE2" w14:textId="77777777" w:rsidR="00C4127F" w:rsidRPr="00FD5DA0" w:rsidRDefault="00C4127F" w:rsidP="00C4127F">
      <w:pPr>
        <w:tabs>
          <w:tab w:val="left" w:pos="851"/>
        </w:tabs>
        <w:jc w:val="both"/>
        <w:rPr>
          <w:rFonts w:cs="Arial"/>
          <w:i/>
          <w:sz w:val="18"/>
          <w:szCs w:val="18"/>
        </w:rPr>
      </w:pPr>
    </w:p>
    <w:p w14:paraId="5590255D" w14:textId="16131C39" w:rsidR="00C4127F" w:rsidRPr="00FD5DA0" w:rsidRDefault="00C4127F" w:rsidP="00C4127F">
      <w:pPr>
        <w:tabs>
          <w:tab w:val="left" w:pos="851"/>
        </w:tabs>
        <w:jc w:val="both"/>
        <w:rPr>
          <w:rFonts w:cs="Arial"/>
        </w:rPr>
      </w:pPr>
      <w:r w:rsidRPr="00C63C06">
        <w:rPr>
          <w:rFonts w:cs="Arial"/>
        </w:rPr>
        <w:t xml:space="preserve">SORIANO Sébastien, directeur général, nommé par décret du </w:t>
      </w:r>
      <w:r w:rsidR="00A11B30">
        <w:rPr>
          <w:rFonts w:cs="Arial"/>
        </w:rPr>
        <w:t>3 janvier 2025</w:t>
      </w:r>
      <w:r w:rsidRPr="00C63C06">
        <w:rPr>
          <w:rFonts w:cs="Arial"/>
        </w:rPr>
        <w:t xml:space="preserve"> (JORF n° 0</w:t>
      </w:r>
      <w:r w:rsidR="00A11B30">
        <w:rPr>
          <w:rFonts w:cs="Arial"/>
        </w:rPr>
        <w:t>003</w:t>
      </w:r>
      <w:r w:rsidRPr="00C63C06">
        <w:rPr>
          <w:rFonts w:cs="Arial"/>
        </w:rPr>
        <w:t xml:space="preserve"> du </w:t>
      </w:r>
      <w:r w:rsidR="00A11B30">
        <w:rPr>
          <w:rFonts w:cs="Arial"/>
        </w:rPr>
        <w:t>4 janvier 2025</w:t>
      </w:r>
      <w:r w:rsidRPr="00C63C06">
        <w:rPr>
          <w:rFonts w:cs="Arial"/>
        </w:rPr>
        <w:t>)</w:t>
      </w:r>
    </w:p>
    <w:p w14:paraId="041AAB84" w14:textId="77777777" w:rsidR="00896CD5" w:rsidRDefault="00896CD5" w:rsidP="00681579">
      <w:pPr>
        <w:pStyle w:val="fcase1ertab"/>
        <w:tabs>
          <w:tab w:val="left" w:pos="851"/>
        </w:tabs>
        <w:ind w:left="0" w:firstLine="0"/>
        <w:rPr>
          <w:rFonts w:cs="Arial"/>
          <w:b/>
          <w:szCs w:val="22"/>
        </w:rPr>
      </w:pPr>
    </w:p>
    <w:p w14:paraId="3F1E486B" w14:textId="39DCD968" w:rsidR="00681579" w:rsidRPr="00FD5DA0" w:rsidRDefault="00A93354" w:rsidP="00681579">
      <w:pPr>
        <w:pStyle w:val="fcase1ertab"/>
        <w:tabs>
          <w:tab w:val="left" w:pos="851"/>
        </w:tabs>
        <w:ind w:left="0" w:firstLine="0"/>
        <w:rPr>
          <w:rFonts w:cs="Arial"/>
          <w:b/>
          <w:szCs w:val="22"/>
        </w:rPr>
      </w:pPr>
      <w:r>
        <w:rPr>
          <w:rFonts w:cs="Arial"/>
          <w:b/>
          <w:szCs w:val="22"/>
        </w:rPr>
        <w:t>G</w:t>
      </w:r>
      <w:r w:rsidR="00C4127F">
        <w:rPr>
          <w:rFonts w:cs="Arial"/>
          <w:b/>
          <w:szCs w:val="22"/>
        </w:rPr>
        <w:t>3</w:t>
      </w:r>
      <w:r w:rsidR="00681579" w:rsidRPr="00FD5DA0">
        <w:rPr>
          <w:rFonts w:cs="Arial"/>
          <w:b/>
          <w:szCs w:val="22"/>
        </w:rPr>
        <w:t xml:space="preserve"> </w:t>
      </w:r>
      <w:r w:rsidR="00C4127F">
        <w:rPr>
          <w:rFonts w:cs="Arial"/>
          <w:b/>
          <w:szCs w:val="22"/>
        </w:rPr>
        <w:t>–</w:t>
      </w:r>
      <w:r w:rsidR="00681579" w:rsidRPr="00FD5DA0">
        <w:rPr>
          <w:rFonts w:cs="Arial"/>
          <w:b/>
          <w:szCs w:val="22"/>
        </w:rPr>
        <w:t xml:space="preserve"> Personne</w:t>
      </w:r>
      <w:r w:rsidR="00C4127F">
        <w:rPr>
          <w:rFonts w:cs="Arial"/>
          <w:b/>
          <w:szCs w:val="22"/>
        </w:rPr>
        <w:t xml:space="preserve"> </w:t>
      </w:r>
      <w:r w:rsidR="00681579" w:rsidRPr="00FD5DA0">
        <w:rPr>
          <w:rFonts w:cs="Arial"/>
          <w:b/>
          <w:szCs w:val="22"/>
        </w:rPr>
        <w:t xml:space="preserve">habilitée à donner les renseignements </w:t>
      </w:r>
      <w:r w:rsidR="00681579">
        <w:rPr>
          <w:rFonts w:cs="Arial"/>
          <w:b/>
          <w:szCs w:val="22"/>
        </w:rPr>
        <w:t xml:space="preserve">en matière de </w:t>
      </w:r>
      <w:r w:rsidR="00681579" w:rsidRPr="00FD5DA0">
        <w:rPr>
          <w:rFonts w:cs="Arial"/>
          <w:b/>
          <w:szCs w:val="22"/>
        </w:rPr>
        <w:t xml:space="preserve">nantissements ou </w:t>
      </w:r>
      <w:r w:rsidR="00681579">
        <w:rPr>
          <w:rFonts w:cs="Arial"/>
          <w:b/>
          <w:szCs w:val="22"/>
        </w:rPr>
        <w:t xml:space="preserve">de </w:t>
      </w:r>
      <w:r w:rsidR="00681579" w:rsidRPr="00FD5DA0">
        <w:rPr>
          <w:rFonts w:cs="Arial"/>
          <w:b/>
          <w:szCs w:val="22"/>
        </w:rPr>
        <w:t>cessions de créances</w:t>
      </w:r>
    </w:p>
    <w:p w14:paraId="1417E7AB" w14:textId="77777777" w:rsidR="00896CD5" w:rsidRPr="00FD5DA0" w:rsidRDefault="00896CD5" w:rsidP="00681579">
      <w:pPr>
        <w:tabs>
          <w:tab w:val="left" w:pos="851"/>
        </w:tabs>
        <w:jc w:val="both"/>
        <w:rPr>
          <w:rFonts w:cs="Arial"/>
        </w:rPr>
      </w:pPr>
    </w:p>
    <w:p w14:paraId="5E01723B" w14:textId="77777777" w:rsidR="00681579" w:rsidRPr="00FD5DA0" w:rsidRDefault="00681579" w:rsidP="00681579">
      <w:pPr>
        <w:tabs>
          <w:tab w:val="left" w:pos="851"/>
        </w:tabs>
        <w:jc w:val="both"/>
        <w:rPr>
          <w:rFonts w:cs="Arial"/>
        </w:rPr>
      </w:pPr>
      <w:r w:rsidRPr="00FD5DA0">
        <w:rPr>
          <w:rFonts w:cs="Arial"/>
        </w:rPr>
        <w:t>L’ordonnateur principal de l’IGN (directeur général) et ses représentants habilités par la décision de délégation de signature en vigueur au moment de la demande.</w:t>
      </w:r>
    </w:p>
    <w:p w14:paraId="7888266F" w14:textId="77777777" w:rsidR="00681579" w:rsidRPr="00FD5DA0" w:rsidRDefault="00681579" w:rsidP="00681579">
      <w:pPr>
        <w:tabs>
          <w:tab w:val="left" w:pos="851"/>
        </w:tabs>
        <w:jc w:val="both"/>
        <w:rPr>
          <w:rFonts w:cs="Arial"/>
          <w:iCs/>
        </w:rPr>
      </w:pPr>
    </w:p>
    <w:p w14:paraId="1A376AD6" w14:textId="77777777" w:rsidR="00681579" w:rsidRDefault="00681579" w:rsidP="00681579">
      <w:pPr>
        <w:tabs>
          <w:tab w:val="left" w:pos="851"/>
        </w:tabs>
        <w:jc w:val="both"/>
        <w:rPr>
          <w:rFonts w:cs="Arial"/>
        </w:rPr>
      </w:pPr>
      <w:r w:rsidRPr="00FD5DA0">
        <w:rPr>
          <w:rFonts w:cs="Arial"/>
        </w:rPr>
        <w:t>Contact</w:t>
      </w:r>
      <w:r w:rsidRPr="00FD5DA0">
        <w:rPr>
          <w:rFonts w:ascii="Calibri" w:hAnsi="Calibri" w:cs="Calibri"/>
        </w:rPr>
        <w:t> </w:t>
      </w:r>
      <w:r w:rsidRPr="00FD5DA0">
        <w:rPr>
          <w:rFonts w:cs="Arial"/>
        </w:rPr>
        <w:t>: Service des achats et des marchés / Département des marchés</w:t>
      </w:r>
    </w:p>
    <w:p w14:paraId="5B0A469E" w14:textId="18536E82" w:rsidR="00681579" w:rsidRPr="00FD5DA0" w:rsidRDefault="00681579" w:rsidP="00681579">
      <w:pPr>
        <w:tabs>
          <w:tab w:val="left" w:pos="851"/>
        </w:tabs>
        <w:jc w:val="both"/>
        <w:rPr>
          <w:rFonts w:cs="Arial"/>
        </w:rPr>
      </w:pPr>
      <w:r w:rsidRPr="00FD5DA0">
        <w:rPr>
          <w:rFonts w:cs="Arial"/>
        </w:rPr>
        <w:t xml:space="preserve">73, avenue de </w:t>
      </w:r>
      <w:r w:rsidR="00713D97">
        <w:rPr>
          <w:rFonts w:cs="Arial"/>
        </w:rPr>
        <w:t>P</w:t>
      </w:r>
      <w:r w:rsidRPr="00FD5DA0">
        <w:rPr>
          <w:rFonts w:cs="Arial"/>
        </w:rPr>
        <w:t>aris – 94165 Saint-Mandé</w:t>
      </w:r>
    </w:p>
    <w:p w14:paraId="3444020D" w14:textId="77777777" w:rsidR="00681579" w:rsidRPr="00FD5DA0" w:rsidRDefault="00681579" w:rsidP="00681579">
      <w:pPr>
        <w:tabs>
          <w:tab w:val="left" w:pos="851"/>
        </w:tabs>
        <w:jc w:val="both"/>
        <w:rPr>
          <w:rFonts w:cs="Arial"/>
        </w:rPr>
      </w:pPr>
      <w:r w:rsidRPr="00FD5DA0">
        <w:rPr>
          <w:rFonts w:cs="Arial"/>
        </w:rPr>
        <w:t>Tél.</w:t>
      </w:r>
      <w:r w:rsidRPr="00FD5DA0">
        <w:rPr>
          <w:rFonts w:ascii="Calibri" w:hAnsi="Calibri" w:cs="Calibri"/>
        </w:rPr>
        <w:t> </w:t>
      </w:r>
      <w:r w:rsidRPr="00FD5DA0">
        <w:rPr>
          <w:rFonts w:cs="Arial"/>
        </w:rPr>
        <w:t>: 01</w:t>
      </w:r>
      <w:r>
        <w:rPr>
          <w:rFonts w:cs="Arial"/>
        </w:rPr>
        <w:t xml:space="preserve"> </w:t>
      </w:r>
      <w:r w:rsidRPr="00FD5DA0">
        <w:rPr>
          <w:rFonts w:cs="Arial"/>
        </w:rPr>
        <w:t>43</w:t>
      </w:r>
      <w:r>
        <w:rPr>
          <w:rFonts w:cs="Arial"/>
        </w:rPr>
        <w:t xml:space="preserve"> </w:t>
      </w:r>
      <w:r w:rsidRPr="00FD5DA0">
        <w:rPr>
          <w:rFonts w:cs="Arial"/>
        </w:rPr>
        <w:t>98</w:t>
      </w:r>
      <w:r>
        <w:rPr>
          <w:rFonts w:cs="Arial"/>
        </w:rPr>
        <w:t xml:space="preserve"> </w:t>
      </w:r>
      <w:r w:rsidRPr="00FD5DA0">
        <w:rPr>
          <w:rFonts w:cs="Arial"/>
        </w:rPr>
        <w:t>82</w:t>
      </w:r>
      <w:r>
        <w:rPr>
          <w:rFonts w:cs="Arial"/>
        </w:rPr>
        <w:t xml:space="preserve"> </w:t>
      </w:r>
      <w:r w:rsidRPr="00FD5DA0">
        <w:rPr>
          <w:rFonts w:cs="Arial"/>
        </w:rPr>
        <w:t>16</w:t>
      </w:r>
    </w:p>
    <w:p w14:paraId="300F80B8" w14:textId="77777777" w:rsidR="00681579" w:rsidRPr="00FD5DA0" w:rsidRDefault="00681579" w:rsidP="00681579">
      <w:pPr>
        <w:tabs>
          <w:tab w:val="left" w:pos="851"/>
        </w:tabs>
        <w:jc w:val="both"/>
        <w:rPr>
          <w:rFonts w:cs="Arial"/>
        </w:rPr>
      </w:pPr>
      <w:r w:rsidRPr="00FD5DA0">
        <w:rPr>
          <w:rFonts w:cs="Arial"/>
        </w:rPr>
        <w:t>Courriel</w:t>
      </w:r>
      <w:r w:rsidRPr="00FD5DA0">
        <w:rPr>
          <w:rFonts w:ascii="Calibri" w:hAnsi="Calibri" w:cs="Calibri"/>
        </w:rPr>
        <w:t> </w:t>
      </w:r>
      <w:r w:rsidRPr="00FD5DA0">
        <w:rPr>
          <w:rFonts w:cs="Arial"/>
        </w:rPr>
        <w:t xml:space="preserve">: </w:t>
      </w:r>
      <w:hyperlink r:id="rId15" w:history="1">
        <w:r w:rsidRPr="00FD5DA0">
          <w:rPr>
            <w:rStyle w:val="Lienhypertexte"/>
            <w:rFonts w:cs="Arial"/>
          </w:rPr>
          <w:t>marches-publics@ign.fr</w:t>
        </w:r>
      </w:hyperlink>
    </w:p>
    <w:p w14:paraId="6E1300DB" w14:textId="77777777" w:rsidR="00896CD5" w:rsidRPr="00FD5DA0" w:rsidRDefault="00896CD5" w:rsidP="00681579">
      <w:pPr>
        <w:pStyle w:val="fcase2metab"/>
        <w:ind w:left="0" w:firstLine="0"/>
        <w:rPr>
          <w:rFonts w:cs="Arial"/>
        </w:rPr>
      </w:pPr>
    </w:p>
    <w:p w14:paraId="24594077" w14:textId="0D5DA725" w:rsidR="00681579" w:rsidRPr="00FD5DA0" w:rsidRDefault="00A93354" w:rsidP="00681579">
      <w:pPr>
        <w:pStyle w:val="fcase1ertab"/>
        <w:tabs>
          <w:tab w:val="left" w:pos="851"/>
        </w:tabs>
        <w:ind w:left="0" w:firstLine="0"/>
        <w:rPr>
          <w:rFonts w:cs="Arial"/>
          <w:b/>
          <w:szCs w:val="22"/>
        </w:rPr>
      </w:pPr>
      <w:r>
        <w:rPr>
          <w:rFonts w:cs="Arial"/>
          <w:b/>
          <w:szCs w:val="22"/>
        </w:rPr>
        <w:t>G</w:t>
      </w:r>
      <w:r w:rsidR="00C4127F">
        <w:rPr>
          <w:rFonts w:cs="Arial"/>
          <w:b/>
          <w:szCs w:val="22"/>
        </w:rPr>
        <w:t>4</w:t>
      </w:r>
      <w:r w:rsidR="00681579" w:rsidRPr="00FD5DA0">
        <w:rPr>
          <w:rFonts w:cs="Arial"/>
          <w:b/>
          <w:szCs w:val="22"/>
        </w:rPr>
        <w:t xml:space="preserve"> </w:t>
      </w:r>
      <w:r w:rsidR="00C4127F">
        <w:rPr>
          <w:rFonts w:cs="Arial"/>
          <w:b/>
          <w:szCs w:val="22"/>
        </w:rPr>
        <w:t>–</w:t>
      </w:r>
      <w:r w:rsidR="00681579" w:rsidRPr="00FD5DA0">
        <w:rPr>
          <w:rFonts w:cs="Arial"/>
          <w:b/>
          <w:szCs w:val="22"/>
        </w:rPr>
        <w:t xml:space="preserve"> Désignation, adresse, numéro de téléphone du comptable assignataire</w:t>
      </w:r>
    </w:p>
    <w:p w14:paraId="0F0AEC9A" w14:textId="77777777" w:rsidR="00681579" w:rsidRPr="00FD5DA0" w:rsidRDefault="00681579" w:rsidP="00681579">
      <w:pPr>
        <w:pStyle w:val="fcase2metab"/>
        <w:rPr>
          <w:rFonts w:cs="Arial"/>
        </w:rPr>
      </w:pPr>
    </w:p>
    <w:p w14:paraId="31237B7B" w14:textId="69A776D4" w:rsidR="00681579" w:rsidRPr="00FD5DA0" w:rsidRDefault="00681579" w:rsidP="00681579">
      <w:pPr>
        <w:pStyle w:val="fcase2metab"/>
        <w:rPr>
          <w:rFonts w:cs="Arial"/>
        </w:rPr>
      </w:pPr>
      <w:r w:rsidRPr="00FD5DA0">
        <w:rPr>
          <w:rFonts w:cs="Arial"/>
        </w:rPr>
        <w:t>M. l’</w:t>
      </w:r>
      <w:r w:rsidR="00037A9B">
        <w:rPr>
          <w:rFonts w:cs="Arial"/>
        </w:rPr>
        <w:t>A</w:t>
      </w:r>
      <w:r w:rsidRPr="00FD5DA0">
        <w:rPr>
          <w:rFonts w:cs="Arial"/>
        </w:rPr>
        <w:t>gent comptable de l’IGN</w:t>
      </w:r>
    </w:p>
    <w:p w14:paraId="2329A043" w14:textId="46A4FB38" w:rsidR="00681579" w:rsidRPr="00FD5DA0" w:rsidRDefault="00681579" w:rsidP="00CC37D1">
      <w:pPr>
        <w:pStyle w:val="fcase2metab"/>
        <w:rPr>
          <w:rFonts w:cs="Arial"/>
        </w:rPr>
      </w:pPr>
      <w:r w:rsidRPr="00FD5DA0">
        <w:rPr>
          <w:rFonts w:cs="Arial"/>
        </w:rPr>
        <w:t>73, avenue de Paris</w:t>
      </w:r>
      <w:r w:rsidR="00CC37D1">
        <w:rPr>
          <w:rFonts w:cs="Arial"/>
        </w:rPr>
        <w:t xml:space="preserve"> – </w:t>
      </w:r>
      <w:r w:rsidRPr="00FD5DA0">
        <w:rPr>
          <w:rFonts w:cs="Arial"/>
        </w:rPr>
        <w:t>9416</w:t>
      </w:r>
      <w:r w:rsidR="00D06938">
        <w:rPr>
          <w:rFonts w:cs="Arial"/>
        </w:rPr>
        <w:t>5</w:t>
      </w:r>
      <w:r w:rsidR="00CC37D1">
        <w:rPr>
          <w:rFonts w:cs="Arial"/>
        </w:rPr>
        <w:t xml:space="preserve"> </w:t>
      </w:r>
      <w:r w:rsidRPr="00FD5DA0">
        <w:rPr>
          <w:rFonts w:cs="Arial"/>
        </w:rPr>
        <w:t>Saint-Mandé</w:t>
      </w:r>
    </w:p>
    <w:p w14:paraId="0EF5F738" w14:textId="249C5A21" w:rsidR="00681579" w:rsidRDefault="00681579" w:rsidP="00681579">
      <w:pPr>
        <w:pStyle w:val="fcase2metab"/>
        <w:rPr>
          <w:rFonts w:cs="Arial"/>
        </w:rPr>
      </w:pPr>
      <w:r w:rsidRPr="00FD5DA0">
        <w:rPr>
          <w:rFonts w:cs="Arial"/>
        </w:rPr>
        <w:t>Tél.</w:t>
      </w:r>
      <w:r w:rsidRPr="00FD5DA0">
        <w:rPr>
          <w:rFonts w:ascii="Calibri" w:hAnsi="Calibri" w:cs="Calibri"/>
        </w:rPr>
        <w:t> </w:t>
      </w:r>
      <w:r w:rsidRPr="00FD5DA0">
        <w:rPr>
          <w:rFonts w:cs="Arial"/>
        </w:rPr>
        <w:t>: 01</w:t>
      </w:r>
      <w:r>
        <w:rPr>
          <w:rFonts w:cs="Arial"/>
        </w:rPr>
        <w:t xml:space="preserve"> </w:t>
      </w:r>
      <w:r w:rsidRPr="00FD5DA0">
        <w:rPr>
          <w:rFonts w:cs="Arial"/>
        </w:rPr>
        <w:t>43</w:t>
      </w:r>
      <w:r>
        <w:rPr>
          <w:rFonts w:cs="Arial"/>
        </w:rPr>
        <w:t xml:space="preserve"> </w:t>
      </w:r>
      <w:r w:rsidRPr="00FD5DA0">
        <w:rPr>
          <w:rFonts w:cs="Arial"/>
        </w:rPr>
        <w:t>98</w:t>
      </w:r>
      <w:r>
        <w:rPr>
          <w:rFonts w:cs="Arial"/>
        </w:rPr>
        <w:t xml:space="preserve"> </w:t>
      </w:r>
      <w:r w:rsidRPr="00FD5DA0">
        <w:rPr>
          <w:rFonts w:cs="Arial"/>
        </w:rPr>
        <w:t>8</w:t>
      </w:r>
      <w:r w:rsidR="00CA68B8">
        <w:rPr>
          <w:rFonts w:cs="Arial"/>
        </w:rPr>
        <w:t>3 11</w:t>
      </w:r>
    </w:p>
    <w:p w14:paraId="00CB0EFE" w14:textId="7688EF76" w:rsidR="00171280" w:rsidRDefault="00171280" w:rsidP="00681579">
      <w:pPr>
        <w:pStyle w:val="fcase2metab"/>
        <w:rPr>
          <w:rFonts w:cs="Arial"/>
        </w:rPr>
      </w:pPr>
      <w:r>
        <w:rPr>
          <w:rFonts w:cs="Arial"/>
        </w:rPr>
        <w:t>Courriel</w:t>
      </w:r>
      <w:r>
        <w:rPr>
          <w:rFonts w:ascii="Calibri" w:hAnsi="Calibri" w:cs="Calibri"/>
        </w:rPr>
        <w:t> </w:t>
      </w:r>
      <w:r>
        <w:rPr>
          <w:rFonts w:cs="Arial"/>
        </w:rPr>
        <w:t xml:space="preserve">: </w:t>
      </w:r>
      <w:hyperlink r:id="rId16" w:history="1">
        <w:r w:rsidRPr="002543F4">
          <w:rPr>
            <w:rStyle w:val="Lienhypertexte"/>
            <w:rFonts w:cs="Arial"/>
          </w:rPr>
          <w:t>service.facturier@ign.fr</w:t>
        </w:r>
      </w:hyperlink>
    </w:p>
    <w:p w14:paraId="37EEA38F" w14:textId="77777777" w:rsidR="00896CD5" w:rsidRDefault="00896CD5" w:rsidP="00C63C06">
      <w:pPr>
        <w:pStyle w:val="fcase1ertab"/>
        <w:tabs>
          <w:tab w:val="left" w:pos="851"/>
        </w:tabs>
        <w:ind w:left="0" w:firstLine="0"/>
        <w:rPr>
          <w:rFonts w:cs="Arial"/>
          <w:b/>
          <w:szCs w:val="22"/>
        </w:rPr>
      </w:pPr>
    </w:p>
    <w:p w14:paraId="04286521" w14:textId="63FF9536" w:rsidR="00F60193" w:rsidRPr="00F60193" w:rsidRDefault="00A93354" w:rsidP="00C63C06">
      <w:pPr>
        <w:pStyle w:val="fcase1ertab"/>
        <w:tabs>
          <w:tab w:val="left" w:pos="851"/>
        </w:tabs>
        <w:ind w:left="0" w:firstLine="0"/>
        <w:rPr>
          <w:rFonts w:cs="Arial"/>
          <w:b/>
          <w:szCs w:val="22"/>
        </w:rPr>
      </w:pPr>
      <w:r>
        <w:rPr>
          <w:rFonts w:cs="Arial"/>
          <w:b/>
          <w:szCs w:val="22"/>
        </w:rPr>
        <w:t>G</w:t>
      </w:r>
      <w:r w:rsidR="00B81445">
        <w:rPr>
          <w:rFonts w:cs="Arial"/>
          <w:b/>
          <w:szCs w:val="22"/>
        </w:rPr>
        <w:t>5</w:t>
      </w:r>
      <w:r w:rsidR="00F60193" w:rsidRPr="00F60193">
        <w:rPr>
          <w:rFonts w:cs="Arial"/>
          <w:b/>
          <w:szCs w:val="22"/>
        </w:rPr>
        <w:t xml:space="preserve"> </w:t>
      </w:r>
      <w:r w:rsidR="0049359B">
        <w:rPr>
          <w:rFonts w:cs="Arial"/>
          <w:b/>
          <w:szCs w:val="22"/>
        </w:rPr>
        <w:t>–</w:t>
      </w:r>
      <w:r w:rsidR="00F60193" w:rsidRPr="00F60193">
        <w:rPr>
          <w:rFonts w:cs="Arial"/>
          <w:b/>
          <w:szCs w:val="22"/>
        </w:rPr>
        <w:t xml:space="preserve"> Signature</w:t>
      </w:r>
    </w:p>
    <w:p w14:paraId="32B0492E" w14:textId="706D37A7" w:rsidR="00F60193" w:rsidRDefault="00F60193" w:rsidP="00C63C06">
      <w:pPr>
        <w:suppressAutoHyphens w:val="0"/>
        <w:jc w:val="both"/>
        <w:rPr>
          <w:rFonts w:cs="Arial"/>
          <w:b/>
          <w:caps/>
        </w:rPr>
      </w:pPr>
    </w:p>
    <w:p w14:paraId="4E8B5004" w14:textId="3DE4B37A" w:rsidR="00F03925" w:rsidRDefault="006B2B64" w:rsidP="006B2B64">
      <w:pPr>
        <w:tabs>
          <w:tab w:val="left" w:pos="851"/>
          <w:tab w:val="left" w:pos="3402"/>
          <w:tab w:val="left" w:pos="6237"/>
          <w:tab w:val="left" w:pos="9072"/>
        </w:tabs>
        <w:jc w:val="both"/>
        <w:rPr>
          <w:rFonts w:cs="Arial"/>
          <w:bCs/>
        </w:rPr>
      </w:pPr>
      <w:r w:rsidRPr="006B2B64">
        <w:rPr>
          <w:rFonts w:cs="Arial"/>
          <w:bCs/>
        </w:rPr>
        <w:t>La présente offre est acceptée</w:t>
      </w:r>
      <w:r w:rsidR="0049359B">
        <w:rPr>
          <w:rFonts w:cs="Arial"/>
          <w:bCs/>
        </w:rPr>
        <w:t>.</w:t>
      </w:r>
    </w:p>
    <w:p w14:paraId="4625D28C" w14:textId="306014DF" w:rsidR="00013DAA" w:rsidRDefault="00013DAA" w:rsidP="00C63C06">
      <w:pPr>
        <w:tabs>
          <w:tab w:val="left" w:pos="851"/>
        </w:tabs>
        <w:jc w:val="both"/>
        <w:rPr>
          <w:rFonts w:cs="Arial"/>
          <w:bCs/>
          <w:caps/>
        </w:rPr>
      </w:pPr>
    </w:p>
    <w:p w14:paraId="710D8DDE" w14:textId="77777777" w:rsidR="0062697A" w:rsidRPr="00FD5DA0" w:rsidRDefault="0062697A" w:rsidP="00C63C06">
      <w:pPr>
        <w:tabs>
          <w:tab w:val="left" w:pos="851"/>
        </w:tabs>
        <w:jc w:val="both"/>
        <w:rPr>
          <w:rFonts w:cs="Arial"/>
        </w:rPr>
      </w:pPr>
    </w:p>
    <w:p w14:paraId="259504C0" w14:textId="59057306" w:rsidR="00013DAA" w:rsidRDefault="00316C67" w:rsidP="00C63C06">
      <w:pPr>
        <w:tabs>
          <w:tab w:val="left" w:pos="851"/>
          <w:tab w:val="left" w:pos="5245"/>
          <w:tab w:val="left" w:pos="7371"/>
          <w:tab w:val="left" w:pos="7655"/>
        </w:tabs>
        <w:jc w:val="both"/>
        <w:rPr>
          <w:rFonts w:cs="Arial"/>
        </w:rPr>
      </w:pPr>
      <w:r w:rsidRPr="00FD5DA0">
        <w:rPr>
          <w:rFonts w:cs="Arial"/>
        </w:rPr>
        <w:t>Fait à Saint-Mandé,</w:t>
      </w:r>
    </w:p>
    <w:p w14:paraId="27B0E676" w14:textId="77777777" w:rsidR="00013DAA" w:rsidRPr="00FD5DA0" w:rsidRDefault="00013DAA" w:rsidP="00C63C06">
      <w:pPr>
        <w:tabs>
          <w:tab w:val="left" w:pos="851"/>
          <w:tab w:val="left" w:pos="5245"/>
          <w:tab w:val="left" w:pos="7371"/>
          <w:tab w:val="left" w:pos="7655"/>
        </w:tabs>
        <w:jc w:val="both"/>
      </w:pPr>
    </w:p>
    <w:p w14:paraId="1DF6CFA3" w14:textId="2E23951E" w:rsidR="00013DAA" w:rsidRDefault="009B1CD0" w:rsidP="00A11B30">
      <w:pPr>
        <w:tabs>
          <w:tab w:val="left" w:pos="851"/>
        </w:tabs>
        <w:jc w:val="center"/>
        <w:rPr>
          <w:rFonts w:cs="Arial"/>
          <w:i/>
          <w:sz w:val="18"/>
          <w:szCs w:val="18"/>
        </w:rPr>
      </w:pPr>
      <w:r w:rsidRPr="00FD5DA0">
        <w:rPr>
          <w:rFonts w:cs="Arial"/>
        </w:rPr>
        <w:t>Signature</w:t>
      </w:r>
    </w:p>
    <w:p w14:paraId="55073FC1" w14:textId="261C6283" w:rsidR="001C40C0" w:rsidRDefault="009B1CD0" w:rsidP="00A11B30">
      <w:pPr>
        <w:tabs>
          <w:tab w:val="left" w:pos="851"/>
        </w:tabs>
        <w:jc w:val="center"/>
        <w:rPr>
          <w:rFonts w:cs="Arial"/>
          <w:i/>
          <w:sz w:val="18"/>
          <w:szCs w:val="18"/>
        </w:rPr>
      </w:pPr>
      <w:r w:rsidRPr="00FD5DA0">
        <w:rPr>
          <w:rFonts w:cs="Arial"/>
          <w:i/>
          <w:sz w:val="18"/>
          <w:szCs w:val="18"/>
        </w:rPr>
        <w:t>(</w:t>
      </w:r>
      <w:r w:rsidR="00523C95" w:rsidRPr="00FD5DA0">
        <w:rPr>
          <w:rFonts w:cs="Arial"/>
          <w:i/>
          <w:sz w:val="18"/>
          <w:szCs w:val="18"/>
        </w:rPr>
        <w:t>Représentant</w:t>
      </w:r>
      <w:r w:rsidRPr="00FD5DA0">
        <w:rPr>
          <w:rFonts w:cs="Arial"/>
          <w:i/>
          <w:sz w:val="18"/>
          <w:szCs w:val="18"/>
        </w:rPr>
        <w:t xml:space="preserve"> </w:t>
      </w:r>
      <w:r w:rsidR="0021527A" w:rsidRPr="00FD5DA0">
        <w:rPr>
          <w:rFonts w:cs="Arial"/>
          <w:i/>
          <w:sz w:val="18"/>
          <w:szCs w:val="18"/>
        </w:rPr>
        <w:t>de l’acheteur</w:t>
      </w:r>
      <w:r w:rsidRPr="00FD5DA0">
        <w:rPr>
          <w:rFonts w:cs="Arial"/>
          <w:i/>
          <w:sz w:val="18"/>
          <w:szCs w:val="18"/>
        </w:rPr>
        <w:t xml:space="preserve"> habilité à signer le marché </w:t>
      </w:r>
      <w:r w:rsidR="00930A5C" w:rsidRPr="00FD5DA0">
        <w:rPr>
          <w:rFonts w:cs="Arial"/>
          <w:i/>
          <w:sz w:val="18"/>
          <w:szCs w:val="18"/>
        </w:rPr>
        <w:t>public</w:t>
      </w:r>
      <w:r w:rsidRPr="00FD5DA0">
        <w:rPr>
          <w:rFonts w:cs="Arial"/>
          <w:i/>
          <w:sz w:val="18"/>
          <w:szCs w:val="18"/>
        </w:rPr>
        <w:t>)</w:t>
      </w:r>
    </w:p>
    <w:p w14:paraId="59954145" w14:textId="4DF5ED13" w:rsidR="00013DAA" w:rsidRDefault="00013DAA" w:rsidP="00A11B30">
      <w:pPr>
        <w:tabs>
          <w:tab w:val="left" w:pos="851"/>
        </w:tabs>
        <w:jc w:val="center"/>
        <w:rPr>
          <w:rFonts w:cs="Arial"/>
          <w:i/>
          <w:sz w:val="18"/>
          <w:szCs w:val="18"/>
        </w:rPr>
      </w:pPr>
    </w:p>
    <w:p w14:paraId="6E94D927" w14:textId="5F5B928B" w:rsidR="00013DAA" w:rsidRDefault="00013DAA" w:rsidP="00A11B30">
      <w:pPr>
        <w:tabs>
          <w:tab w:val="left" w:pos="851"/>
        </w:tabs>
        <w:jc w:val="center"/>
        <w:rPr>
          <w:rFonts w:cs="Arial"/>
          <w:i/>
          <w:sz w:val="18"/>
          <w:szCs w:val="18"/>
        </w:rPr>
      </w:pPr>
    </w:p>
    <w:p w14:paraId="5711D58E" w14:textId="651A20CB" w:rsidR="00013DAA" w:rsidRDefault="00013DAA" w:rsidP="00A11B30">
      <w:pPr>
        <w:tabs>
          <w:tab w:val="left" w:pos="851"/>
        </w:tabs>
        <w:jc w:val="center"/>
        <w:rPr>
          <w:rFonts w:cs="Arial"/>
          <w:i/>
          <w:sz w:val="18"/>
          <w:szCs w:val="18"/>
        </w:rPr>
      </w:pPr>
    </w:p>
    <w:p w14:paraId="7D4517C1" w14:textId="5EAD345B" w:rsidR="00013DAA" w:rsidRDefault="00013DAA" w:rsidP="00A11B30">
      <w:pPr>
        <w:tabs>
          <w:tab w:val="left" w:pos="851"/>
        </w:tabs>
        <w:jc w:val="center"/>
        <w:rPr>
          <w:rFonts w:cs="Arial"/>
          <w:i/>
          <w:sz w:val="18"/>
          <w:szCs w:val="18"/>
        </w:rPr>
      </w:pPr>
    </w:p>
    <w:p w14:paraId="35BE80F8" w14:textId="411A915C" w:rsidR="00013DAA" w:rsidRDefault="00013DAA" w:rsidP="00A11B30">
      <w:pPr>
        <w:tabs>
          <w:tab w:val="left" w:pos="851"/>
        </w:tabs>
        <w:jc w:val="center"/>
        <w:rPr>
          <w:rFonts w:cs="Arial"/>
          <w:i/>
          <w:sz w:val="18"/>
          <w:szCs w:val="18"/>
        </w:rPr>
      </w:pPr>
    </w:p>
    <w:p w14:paraId="33474AA4" w14:textId="77777777" w:rsidR="00896CD5" w:rsidRDefault="00896CD5" w:rsidP="00A11B30">
      <w:pPr>
        <w:tabs>
          <w:tab w:val="left" w:pos="851"/>
        </w:tabs>
        <w:jc w:val="center"/>
        <w:rPr>
          <w:rFonts w:cs="Arial"/>
          <w:i/>
          <w:sz w:val="18"/>
          <w:szCs w:val="18"/>
        </w:rPr>
      </w:pPr>
    </w:p>
    <w:p w14:paraId="3D2B78AA" w14:textId="47C0E6E0" w:rsidR="00013DAA" w:rsidRDefault="00013DAA" w:rsidP="00A11B30">
      <w:pPr>
        <w:tabs>
          <w:tab w:val="left" w:pos="851"/>
        </w:tabs>
        <w:jc w:val="center"/>
        <w:rPr>
          <w:rFonts w:cs="Arial"/>
          <w:i/>
          <w:sz w:val="18"/>
          <w:szCs w:val="18"/>
        </w:rPr>
      </w:pPr>
    </w:p>
    <w:p w14:paraId="4E660667" w14:textId="3B106DE4" w:rsidR="00013DAA" w:rsidRDefault="00013DAA" w:rsidP="00A11B30">
      <w:pPr>
        <w:tabs>
          <w:tab w:val="left" w:pos="851"/>
        </w:tabs>
        <w:jc w:val="center"/>
        <w:rPr>
          <w:rFonts w:cs="Arial"/>
          <w:i/>
          <w:sz w:val="18"/>
          <w:szCs w:val="18"/>
        </w:rPr>
      </w:pPr>
    </w:p>
    <w:p w14:paraId="0054A0D1" w14:textId="77777777" w:rsidR="00013DAA" w:rsidRPr="00013DAA" w:rsidRDefault="00013DAA" w:rsidP="00A11B30">
      <w:pPr>
        <w:tabs>
          <w:tab w:val="left" w:pos="851"/>
        </w:tabs>
        <w:jc w:val="center"/>
        <w:rPr>
          <w:rFonts w:cs="Arial"/>
          <w:i/>
          <w:sz w:val="18"/>
          <w:szCs w:val="18"/>
        </w:rPr>
      </w:pPr>
    </w:p>
    <w:p w14:paraId="1225C32E" w14:textId="77777777" w:rsidR="009B1CD0" w:rsidRPr="00FD5DA0" w:rsidRDefault="009B1CD0" w:rsidP="009B45B9">
      <w:pPr>
        <w:tabs>
          <w:tab w:val="left" w:pos="851"/>
          <w:tab w:val="left" w:pos="3402"/>
        </w:tabs>
        <w:spacing w:before="120" w:after="120"/>
        <w:jc w:val="both"/>
      </w:pPr>
    </w:p>
    <w:sectPr w:rsidR="009B1CD0" w:rsidRPr="00FD5DA0" w:rsidSect="00F444EC">
      <w:type w:val="continuous"/>
      <w:pgSz w:w="11906" w:h="16838"/>
      <w:pgMar w:top="720" w:right="720" w:bottom="720" w:left="720"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279F2" w14:textId="77777777" w:rsidR="002339B1" w:rsidRDefault="002339B1">
      <w:r>
        <w:separator/>
      </w:r>
    </w:p>
  </w:endnote>
  <w:endnote w:type="continuationSeparator" w:id="0">
    <w:p w14:paraId="5240B276" w14:textId="77777777" w:rsidR="002339B1" w:rsidRDefault="00233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altName w:val="Times New Roman"/>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71" w:type="dxa"/>
        <w:right w:w="71" w:type="dxa"/>
      </w:tblCellMar>
      <w:tblLook w:val="0000" w:firstRow="0" w:lastRow="0" w:firstColumn="0" w:lastColumn="0" w:noHBand="0" w:noVBand="0"/>
    </w:tblPr>
    <w:tblGrid>
      <w:gridCol w:w="3197"/>
      <w:gridCol w:w="5110"/>
      <w:gridCol w:w="875"/>
      <w:gridCol w:w="553"/>
      <w:gridCol w:w="204"/>
      <w:gridCol w:w="527"/>
    </w:tblGrid>
    <w:tr w:rsidR="005824AE" w14:paraId="7CBD49D9" w14:textId="77777777" w:rsidTr="00292B4B">
      <w:trPr>
        <w:tblHeader/>
      </w:trPr>
      <w:tc>
        <w:tcPr>
          <w:tcW w:w="1528" w:type="pct"/>
          <w:shd w:val="clear" w:color="auto" w:fill="66CCFF"/>
        </w:tcPr>
        <w:p w14:paraId="2773B3A3" w14:textId="14FFD349" w:rsidR="005824AE" w:rsidRDefault="005824AE" w:rsidP="009B45B9">
          <w:pPr>
            <w:ind w:right="-638"/>
            <w:rPr>
              <w:rFonts w:ascii="Arial" w:hAnsi="Arial" w:cs="Arial"/>
              <w:b/>
              <w:i/>
            </w:rPr>
          </w:pPr>
          <w:r>
            <w:rPr>
              <w:rFonts w:ascii="Arial" w:hAnsi="Arial" w:cs="Arial"/>
              <w:b/>
            </w:rPr>
            <w:t>Acte d’engagement</w:t>
          </w:r>
        </w:p>
      </w:tc>
      <w:tc>
        <w:tcPr>
          <w:tcW w:w="2441" w:type="pct"/>
          <w:shd w:val="clear" w:color="auto" w:fill="66CCFF"/>
          <w:vAlign w:val="center"/>
        </w:tcPr>
        <w:p w14:paraId="1CBF2D50" w14:textId="0BD9C802" w:rsidR="00C67DF8" w:rsidRPr="00A225A9" w:rsidRDefault="0016187A" w:rsidP="00C67DF8">
          <w:pPr>
            <w:jc w:val="center"/>
            <w:rPr>
              <w:rFonts w:ascii="Arial" w:hAnsi="Arial" w:cs="Arial"/>
              <w:b/>
              <w:iCs/>
            </w:rPr>
          </w:pPr>
          <w:r>
            <w:rPr>
              <w:rFonts w:ascii="Arial" w:hAnsi="Arial" w:cs="Arial"/>
              <w:b/>
              <w:iCs/>
            </w:rPr>
            <w:t>GBM</w:t>
          </w:r>
          <w:r w:rsidR="00C605D2">
            <w:rPr>
              <w:rFonts w:ascii="Arial" w:hAnsi="Arial" w:cs="Arial"/>
              <w:b/>
              <w:iCs/>
            </w:rPr>
            <w:t>_</w:t>
          </w:r>
          <w:r>
            <w:rPr>
              <w:rFonts w:ascii="Arial" w:hAnsi="Arial" w:cs="Arial"/>
              <w:b/>
              <w:iCs/>
            </w:rPr>
            <w:t>2</w:t>
          </w:r>
          <w:r w:rsidR="008F6D3A">
            <w:rPr>
              <w:rFonts w:ascii="Arial" w:hAnsi="Arial" w:cs="Arial"/>
              <w:b/>
              <w:iCs/>
            </w:rPr>
            <w:t>5</w:t>
          </w:r>
          <w:r w:rsidR="008B5644">
            <w:rPr>
              <w:rFonts w:ascii="Arial" w:hAnsi="Arial" w:cs="Arial"/>
              <w:b/>
              <w:iCs/>
            </w:rPr>
            <w:t>011</w:t>
          </w:r>
        </w:p>
      </w:tc>
      <w:tc>
        <w:tcPr>
          <w:tcW w:w="418" w:type="pct"/>
          <w:shd w:val="clear" w:color="auto" w:fill="66CCFF"/>
        </w:tcPr>
        <w:p w14:paraId="6D3A1945" w14:textId="77777777" w:rsidR="005824AE" w:rsidRDefault="005824AE">
          <w:pPr>
            <w:tabs>
              <w:tab w:val="center" w:pos="1366"/>
              <w:tab w:val="right" w:pos="2733"/>
            </w:tabs>
          </w:pPr>
          <w:r>
            <w:rPr>
              <w:rFonts w:ascii="Arial" w:hAnsi="Arial" w:cs="Arial"/>
              <w:b/>
            </w:rPr>
            <w:t xml:space="preserve">Page : </w:t>
          </w:r>
        </w:p>
      </w:tc>
      <w:tc>
        <w:tcPr>
          <w:tcW w:w="264" w:type="pct"/>
          <w:shd w:val="clear" w:color="auto" w:fill="66CCFF"/>
        </w:tcPr>
        <w:p w14:paraId="68E869A5"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34104">
            <w:rPr>
              <w:rStyle w:val="Numrodepage"/>
              <w:rFonts w:cs="Arial"/>
              <w:b/>
              <w:noProof/>
            </w:rPr>
            <w:t>1</w:t>
          </w:r>
          <w:r>
            <w:rPr>
              <w:rStyle w:val="Numrodepage"/>
              <w:rFonts w:cs="Arial"/>
              <w:b/>
            </w:rPr>
            <w:fldChar w:fldCharType="end"/>
          </w:r>
        </w:p>
      </w:tc>
      <w:tc>
        <w:tcPr>
          <w:tcW w:w="97" w:type="pct"/>
          <w:shd w:val="clear" w:color="auto" w:fill="66CCFF"/>
        </w:tcPr>
        <w:p w14:paraId="3729C944" w14:textId="77777777" w:rsidR="005824AE" w:rsidRDefault="005824AE">
          <w:pPr>
            <w:jc w:val="center"/>
          </w:pPr>
          <w:r>
            <w:rPr>
              <w:rFonts w:ascii="Arial" w:hAnsi="Arial" w:cs="Arial"/>
              <w:b/>
            </w:rPr>
            <w:t>/</w:t>
          </w:r>
        </w:p>
      </w:tc>
      <w:tc>
        <w:tcPr>
          <w:tcW w:w="252" w:type="pct"/>
          <w:shd w:val="clear" w:color="auto" w:fill="66CCFF"/>
        </w:tcPr>
        <w:p w14:paraId="591B05E0"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34104">
            <w:rPr>
              <w:rStyle w:val="Numrodepage"/>
              <w:rFonts w:cs="Arial"/>
              <w:b/>
              <w:noProof/>
            </w:rPr>
            <w:t>7</w:t>
          </w:r>
          <w:r>
            <w:rPr>
              <w:rStyle w:val="Numrodepage"/>
              <w:rFonts w:cs="Arial"/>
              <w:b/>
            </w:rPr>
            <w:fldChar w:fldCharType="end"/>
          </w:r>
        </w:p>
      </w:tc>
    </w:tr>
  </w:tbl>
  <w:p w14:paraId="04C7041E" w14:textId="77777777" w:rsidR="005824AE" w:rsidRPr="00840934" w:rsidRDefault="005824AE" w:rsidP="001618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B472A" w14:textId="77777777" w:rsidR="002339B1" w:rsidRDefault="002339B1">
      <w:r>
        <w:separator/>
      </w:r>
    </w:p>
  </w:footnote>
  <w:footnote w:type="continuationSeparator" w:id="0">
    <w:p w14:paraId="2167F1AF" w14:textId="77777777" w:rsidR="002339B1" w:rsidRDefault="002339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6860238"/>
    <w:multiLevelType w:val="hybridMultilevel"/>
    <w:tmpl w:val="1AB4EF52"/>
    <w:lvl w:ilvl="0" w:tplc="2CC85C30">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391F143D"/>
    <w:multiLevelType w:val="hybridMultilevel"/>
    <w:tmpl w:val="0082D28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7FEA0739"/>
    <w:multiLevelType w:val="hybridMultilevel"/>
    <w:tmpl w:val="E39C9A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6"/>
  </w:num>
  <w:num w:numId="5">
    <w:abstractNumId w:val="4"/>
  </w:num>
  <w:num w:numId="6">
    <w:abstractNumId w:val="7"/>
  </w:num>
  <w:num w:numId="7">
    <w:abstractNumId w:val="0"/>
  </w:num>
  <w:num w:numId="8">
    <w:abstractNumId w:val="0"/>
  </w:num>
  <w:num w:numId="9">
    <w:abstractNumId w:val="0"/>
  </w:num>
  <w:num w:numId="10">
    <w:abstractNumId w:val="5"/>
  </w:num>
  <w:num w:numId="11">
    <w:abstractNumId w:val="0"/>
  </w:num>
  <w:num w:numId="12">
    <w:abstractNumId w:val="0"/>
  </w:num>
  <w:num w:numId="13">
    <w:abstractNumId w:val="8"/>
  </w:num>
  <w:num w:numId="14">
    <w:abstractNumId w:val="0"/>
  </w:num>
  <w:num w:numId="15">
    <w:abstractNumId w:val="3"/>
  </w:num>
  <w:num w:numId="16">
    <w:abstractNumId w:val="0"/>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13DAA"/>
    <w:rsid w:val="00013DEA"/>
    <w:rsid w:val="0003038B"/>
    <w:rsid w:val="000326BC"/>
    <w:rsid w:val="00036500"/>
    <w:rsid w:val="00037A9B"/>
    <w:rsid w:val="00067F94"/>
    <w:rsid w:val="00091634"/>
    <w:rsid w:val="00094296"/>
    <w:rsid w:val="000A2E05"/>
    <w:rsid w:val="000D0F8B"/>
    <w:rsid w:val="000E0020"/>
    <w:rsid w:val="000F0290"/>
    <w:rsid w:val="000F6C11"/>
    <w:rsid w:val="000F7057"/>
    <w:rsid w:val="00140025"/>
    <w:rsid w:val="00147179"/>
    <w:rsid w:val="00156924"/>
    <w:rsid w:val="0016187A"/>
    <w:rsid w:val="00166B56"/>
    <w:rsid w:val="00171280"/>
    <w:rsid w:val="00174505"/>
    <w:rsid w:val="0018240F"/>
    <w:rsid w:val="001A4E3E"/>
    <w:rsid w:val="001A5AAB"/>
    <w:rsid w:val="001C40C0"/>
    <w:rsid w:val="001C733C"/>
    <w:rsid w:val="001D0DCA"/>
    <w:rsid w:val="001E65C1"/>
    <w:rsid w:val="001E744E"/>
    <w:rsid w:val="001F1FF6"/>
    <w:rsid w:val="001F592E"/>
    <w:rsid w:val="00200F0A"/>
    <w:rsid w:val="0021527A"/>
    <w:rsid w:val="00216A3B"/>
    <w:rsid w:val="0021797C"/>
    <w:rsid w:val="00225A1A"/>
    <w:rsid w:val="002339B1"/>
    <w:rsid w:val="00234104"/>
    <w:rsid w:val="00273E4A"/>
    <w:rsid w:val="002904AF"/>
    <w:rsid w:val="00292B4B"/>
    <w:rsid w:val="002B60D8"/>
    <w:rsid w:val="002B70D5"/>
    <w:rsid w:val="002C2CA3"/>
    <w:rsid w:val="002C4B3E"/>
    <w:rsid w:val="002C523E"/>
    <w:rsid w:val="002C79D6"/>
    <w:rsid w:val="002D18A4"/>
    <w:rsid w:val="002D463D"/>
    <w:rsid w:val="002E56C1"/>
    <w:rsid w:val="002E5987"/>
    <w:rsid w:val="00316C67"/>
    <w:rsid w:val="00332B12"/>
    <w:rsid w:val="0035282F"/>
    <w:rsid w:val="00354C04"/>
    <w:rsid w:val="003579E8"/>
    <w:rsid w:val="00362B94"/>
    <w:rsid w:val="00382CBD"/>
    <w:rsid w:val="00385E76"/>
    <w:rsid w:val="003975BF"/>
    <w:rsid w:val="003A7270"/>
    <w:rsid w:val="003B3F76"/>
    <w:rsid w:val="003B6B66"/>
    <w:rsid w:val="003B6D38"/>
    <w:rsid w:val="003F2733"/>
    <w:rsid w:val="004002C2"/>
    <w:rsid w:val="0041338B"/>
    <w:rsid w:val="00436A46"/>
    <w:rsid w:val="0043706E"/>
    <w:rsid w:val="0044251E"/>
    <w:rsid w:val="0044597F"/>
    <w:rsid w:val="00452BF3"/>
    <w:rsid w:val="0046082F"/>
    <w:rsid w:val="0049359B"/>
    <w:rsid w:val="004A7169"/>
    <w:rsid w:val="004C0C1F"/>
    <w:rsid w:val="004C5755"/>
    <w:rsid w:val="004D3823"/>
    <w:rsid w:val="004D4A62"/>
    <w:rsid w:val="004E01AE"/>
    <w:rsid w:val="004E2B0E"/>
    <w:rsid w:val="004E75A6"/>
    <w:rsid w:val="004F739B"/>
    <w:rsid w:val="00505CA8"/>
    <w:rsid w:val="00514DAF"/>
    <w:rsid w:val="00516BA9"/>
    <w:rsid w:val="00523C95"/>
    <w:rsid w:val="00532EC7"/>
    <w:rsid w:val="00541338"/>
    <w:rsid w:val="00541CA3"/>
    <w:rsid w:val="00543C9A"/>
    <w:rsid w:val="005546A9"/>
    <w:rsid w:val="00566325"/>
    <w:rsid w:val="005824AE"/>
    <w:rsid w:val="00582B8A"/>
    <w:rsid w:val="005846FB"/>
    <w:rsid w:val="00587854"/>
    <w:rsid w:val="005925A2"/>
    <w:rsid w:val="005A05C1"/>
    <w:rsid w:val="005A4A3B"/>
    <w:rsid w:val="005A4CB5"/>
    <w:rsid w:val="005B2316"/>
    <w:rsid w:val="005F0DCE"/>
    <w:rsid w:val="00606FBB"/>
    <w:rsid w:val="0061068C"/>
    <w:rsid w:val="00620058"/>
    <w:rsid w:val="006215E9"/>
    <w:rsid w:val="00624798"/>
    <w:rsid w:val="0062697A"/>
    <w:rsid w:val="006337B5"/>
    <w:rsid w:val="0064560F"/>
    <w:rsid w:val="00660727"/>
    <w:rsid w:val="00662A86"/>
    <w:rsid w:val="0067053E"/>
    <w:rsid w:val="00681579"/>
    <w:rsid w:val="006A18F4"/>
    <w:rsid w:val="006A37B0"/>
    <w:rsid w:val="006A72FE"/>
    <w:rsid w:val="006B2B64"/>
    <w:rsid w:val="006B3E1A"/>
    <w:rsid w:val="006B5057"/>
    <w:rsid w:val="006C4338"/>
    <w:rsid w:val="006E5618"/>
    <w:rsid w:val="006E6302"/>
    <w:rsid w:val="006F3DF9"/>
    <w:rsid w:val="00700E74"/>
    <w:rsid w:val="007060E5"/>
    <w:rsid w:val="00710FD6"/>
    <w:rsid w:val="00713D97"/>
    <w:rsid w:val="00730A78"/>
    <w:rsid w:val="00735323"/>
    <w:rsid w:val="00757151"/>
    <w:rsid w:val="0077036D"/>
    <w:rsid w:val="007909E0"/>
    <w:rsid w:val="007961B9"/>
    <w:rsid w:val="0079785C"/>
    <w:rsid w:val="00797FBC"/>
    <w:rsid w:val="007B2699"/>
    <w:rsid w:val="007D4001"/>
    <w:rsid w:val="007D7A65"/>
    <w:rsid w:val="007F0A4E"/>
    <w:rsid w:val="007F68A6"/>
    <w:rsid w:val="0083205E"/>
    <w:rsid w:val="00840934"/>
    <w:rsid w:val="00840B45"/>
    <w:rsid w:val="00844DAA"/>
    <w:rsid w:val="008450C7"/>
    <w:rsid w:val="00876A73"/>
    <w:rsid w:val="008775F5"/>
    <w:rsid w:val="00896CD5"/>
    <w:rsid w:val="008970E4"/>
    <w:rsid w:val="008B2A38"/>
    <w:rsid w:val="008B5644"/>
    <w:rsid w:val="008E04A9"/>
    <w:rsid w:val="008E4A9A"/>
    <w:rsid w:val="008E6045"/>
    <w:rsid w:val="008F6C71"/>
    <w:rsid w:val="008F6D3A"/>
    <w:rsid w:val="00905533"/>
    <w:rsid w:val="00930A5C"/>
    <w:rsid w:val="00934503"/>
    <w:rsid w:val="00951ED4"/>
    <w:rsid w:val="009525C6"/>
    <w:rsid w:val="00952A7D"/>
    <w:rsid w:val="00953359"/>
    <w:rsid w:val="00972598"/>
    <w:rsid w:val="0098055B"/>
    <w:rsid w:val="00983FF3"/>
    <w:rsid w:val="009905C3"/>
    <w:rsid w:val="00992247"/>
    <w:rsid w:val="009B1CD0"/>
    <w:rsid w:val="009B45B9"/>
    <w:rsid w:val="009C25F6"/>
    <w:rsid w:val="009C4738"/>
    <w:rsid w:val="009C6947"/>
    <w:rsid w:val="009D661E"/>
    <w:rsid w:val="009E11F6"/>
    <w:rsid w:val="00A03700"/>
    <w:rsid w:val="00A11B30"/>
    <w:rsid w:val="00A2164F"/>
    <w:rsid w:val="00A225A9"/>
    <w:rsid w:val="00A24DB6"/>
    <w:rsid w:val="00A32135"/>
    <w:rsid w:val="00A34D04"/>
    <w:rsid w:val="00A47E3D"/>
    <w:rsid w:val="00A54D83"/>
    <w:rsid w:val="00A74D4C"/>
    <w:rsid w:val="00A91579"/>
    <w:rsid w:val="00A921B3"/>
    <w:rsid w:val="00A93354"/>
    <w:rsid w:val="00AB2256"/>
    <w:rsid w:val="00AC6BDC"/>
    <w:rsid w:val="00AE7831"/>
    <w:rsid w:val="00B02608"/>
    <w:rsid w:val="00B0289C"/>
    <w:rsid w:val="00B054DA"/>
    <w:rsid w:val="00B21282"/>
    <w:rsid w:val="00B2351E"/>
    <w:rsid w:val="00B5075B"/>
    <w:rsid w:val="00B60EE1"/>
    <w:rsid w:val="00B672BF"/>
    <w:rsid w:val="00B81445"/>
    <w:rsid w:val="00B84EA5"/>
    <w:rsid w:val="00B87564"/>
    <w:rsid w:val="00BA44E5"/>
    <w:rsid w:val="00BD767E"/>
    <w:rsid w:val="00BE6078"/>
    <w:rsid w:val="00BF5633"/>
    <w:rsid w:val="00C10AFD"/>
    <w:rsid w:val="00C10B4B"/>
    <w:rsid w:val="00C23457"/>
    <w:rsid w:val="00C355E9"/>
    <w:rsid w:val="00C36753"/>
    <w:rsid w:val="00C367F5"/>
    <w:rsid w:val="00C4127F"/>
    <w:rsid w:val="00C43079"/>
    <w:rsid w:val="00C605D2"/>
    <w:rsid w:val="00C630AD"/>
    <w:rsid w:val="00C63C06"/>
    <w:rsid w:val="00C67DF8"/>
    <w:rsid w:val="00C73AFE"/>
    <w:rsid w:val="00C75261"/>
    <w:rsid w:val="00C83930"/>
    <w:rsid w:val="00C91060"/>
    <w:rsid w:val="00C911FE"/>
    <w:rsid w:val="00C91C58"/>
    <w:rsid w:val="00CA68B8"/>
    <w:rsid w:val="00CC37D1"/>
    <w:rsid w:val="00CD185D"/>
    <w:rsid w:val="00CD46CC"/>
    <w:rsid w:val="00CE67FD"/>
    <w:rsid w:val="00CE69BB"/>
    <w:rsid w:val="00D04032"/>
    <w:rsid w:val="00D06938"/>
    <w:rsid w:val="00D26AD2"/>
    <w:rsid w:val="00D30727"/>
    <w:rsid w:val="00D337D7"/>
    <w:rsid w:val="00D348DD"/>
    <w:rsid w:val="00D412FD"/>
    <w:rsid w:val="00D44F00"/>
    <w:rsid w:val="00D46BC7"/>
    <w:rsid w:val="00D60BCF"/>
    <w:rsid w:val="00D831AE"/>
    <w:rsid w:val="00D90A00"/>
    <w:rsid w:val="00D97604"/>
    <w:rsid w:val="00DA465D"/>
    <w:rsid w:val="00DB4A06"/>
    <w:rsid w:val="00DE5BEE"/>
    <w:rsid w:val="00E20DB0"/>
    <w:rsid w:val="00E25027"/>
    <w:rsid w:val="00E47798"/>
    <w:rsid w:val="00E53D71"/>
    <w:rsid w:val="00E74C76"/>
    <w:rsid w:val="00E96FF6"/>
    <w:rsid w:val="00ED66F8"/>
    <w:rsid w:val="00F03925"/>
    <w:rsid w:val="00F4273A"/>
    <w:rsid w:val="00F444EC"/>
    <w:rsid w:val="00F60193"/>
    <w:rsid w:val="00F66F20"/>
    <w:rsid w:val="00F92811"/>
    <w:rsid w:val="00F955D9"/>
    <w:rsid w:val="00FB7BDB"/>
    <w:rsid w:val="00FD5DA0"/>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oNotEmbedSmartTags/>
  <w:decimalSymbol w:val=","/>
  <w:listSeparator w:val=";"/>
  <w14:docId w14:val="2DDAA8E5"/>
  <w15:docId w15:val="{34F5DC76-8BE4-4F09-B2A0-94E0561F1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6D3A"/>
    <w:pPr>
      <w:suppressAutoHyphens/>
    </w:pPr>
    <w:rPr>
      <w:rFonts w:ascii="Marianne" w:hAnsi="Marianne" w:cs="Univers"/>
      <w:sz w:val="22"/>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8F6C71"/>
    <w:pPr>
      <w:ind w:left="720"/>
      <w:contextualSpacing/>
    </w:pPr>
  </w:style>
  <w:style w:type="paragraph" w:customStyle="1" w:styleId="RedTxt">
    <w:name w:val="RedTxt"/>
    <w:basedOn w:val="Normal"/>
    <w:rsid w:val="001A5AAB"/>
    <w:pPr>
      <w:widowControl w:val="0"/>
      <w:autoSpaceDN w:val="0"/>
      <w:textAlignment w:val="baseline"/>
    </w:pPr>
    <w:rPr>
      <w:rFonts w:ascii="Arial" w:hAnsi="Arial" w:cs="Times New Roman"/>
      <w:kern w:val="3"/>
      <w:sz w:val="18"/>
      <w:lang w:eastAsia="fr-FR" w:bidi="hi-IN"/>
    </w:rPr>
  </w:style>
  <w:style w:type="table" w:customStyle="1" w:styleId="Grilledutableau1">
    <w:name w:val="Grille du tableau1"/>
    <w:basedOn w:val="TableauNormal"/>
    <w:next w:val="Grilledutableau"/>
    <w:uiPriority w:val="59"/>
    <w:rsid w:val="00952A7D"/>
    <w:pPr>
      <w:spacing w:before="200" w:after="200" w:line="276" w:lineRule="auto"/>
    </w:pPr>
    <w:rPr>
      <w:rFonts w:ascii="Calibri" w:eastAsia="MS Mincho"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Policepardfaut"/>
    <w:uiPriority w:val="99"/>
    <w:semiHidden/>
    <w:unhideWhenUsed/>
    <w:rsid w:val="001712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service.facturier@ign.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yperlink" Target="mailto:marches-publics@ign.fr"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ches-publics@ign.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3D80F31E88CC046AB7F7620A4CE0A35" ma:contentTypeVersion="4" ma:contentTypeDescription="Crée un document." ma:contentTypeScope="" ma:versionID="250d5d7472218e8aa76867ea08416422">
  <xsd:schema xmlns:xsd="http://www.w3.org/2001/XMLSchema" xmlns:xs="http://www.w3.org/2001/XMLSchema" xmlns:p="http://schemas.microsoft.com/office/2006/metadata/properties" xmlns:ns2="2c7949d1-69ee-4caf-955d-c07db49d6743" targetNamespace="http://schemas.microsoft.com/office/2006/metadata/properties" ma:root="true" ma:fieldsID="40ff17b4ed16ae7d3470a4921e60d74e" ns2:_="">
    <xsd:import namespace="2c7949d1-69ee-4caf-955d-c07db49d674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7949d1-69ee-4caf-955d-c07db49d67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D5852-6115-4496-A8DF-B9D42A1083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7949d1-69ee-4caf-955d-c07db49d67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A5D0A0-CE59-4733-B664-9613963EEEEC}">
  <ds:schemaRefs>
    <ds:schemaRef ds:uri="http://schemas.microsoft.com/sharepoint/v3/contenttype/forms"/>
  </ds:schemaRefs>
</ds:datastoreItem>
</file>

<file path=customXml/itemProps3.xml><?xml version="1.0" encoding="utf-8"?>
<ds:datastoreItem xmlns:ds="http://schemas.openxmlformats.org/officeDocument/2006/customXml" ds:itemID="{29D2D6E5-9ACC-4D0D-97AB-E5C92B6A0519}">
  <ds:schemaRefs>
    <ds:schemaRef ds:uri="http://purl.org/dc/dcmitype/"/>
    <ds:schemaRef ds:uri="http://schemas.microsoft.com/office/2006/documentManagement/types"/>
    <ds:schemaRef ds:uri="http://purl.org/dc/elements/1.1/"/>
    <ds:schemaRef ds:uri="http://www.w3.org/XML/1998/namespace"/>
    <ds:schemaRef ds:uri="http://schemas.microsoft.com/office/infopath/2007/PartnerControls"/>
    <ds:schemaRef ds:uri="http://purl.org/dc/terms/"/>
    <ds:schemaRef ds:uri="http://schemas.microsoft.com/office/2006/metadata/properties"/>
    <ds:schemaRef ds:uri="http://schemas.openxmlformats.org/package/2006/metadata/core-properties"/>
    <ds:schemaRef ds:uri="2c7949d1-69ee-4caf-955d-c07db49d6743"/>
  </ds:schemaRefs>
</ds:datastoreItem>
</file>

<file path=customXml/itemProps4.xml><?xml version="1.0" encoding="utf-8"?>
<ds:datastoreItem xmlns:ds="http://schemas.openxmlformats.org/officeDocument/2006/customXml" ds:itemID="{62EABCE0-F04A-4BDD-AABE-C2C1CA1BA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5</Pages>
  <Words>1050</Words>
  <Characters>5781</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6818</CharactersWithSpaces>
  <SharedDoc>false</SharedDoc>
  <HLinks>
    <vt:vector size="48" baseType="variant">
      <vt:variant>
        <vt:i4>983155</vt:i4>
      </vt:variant>
      <vt:variant>
        <vt:i4>88</vt:i4>
      </vt:variant>
      <vt:variant>
        <vt:i4>0</vt:i4>
      </vt:variant>
      <vt:variant>
        <vt:i4>5</vt:i4>
      </vt:variant>
      <vt:variant>
        <vt:lpwstr>mailto:marches-publics@ign.fr</vt:lpwstr>
      </vt:variant>
      <vt:variant>
        <vt:lpwstr/>
      </vt:variant>
      <vt:variant>
        <vt:i4>7602259</vt:i4>
      </vt:variant>
      <vt:variant>
        <vt:i4>85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983155</vt:i4>
      </vt:variant>
      <vt:variant>
        <vt:i4>79</vt:i4>
      </vt:variant>
      <vt:variant>
        <vt:i4>0</vt:i4>
      </vt:variant>
      <vt:variant>
        <vt:i4>5</vt:i4>
      </vt:variant>
      <vt:variant>
        <vt:lpwstr>mailto:marches-publics@ign.fr</vt:lpwstr>
      </vt:variant>
      <vt:variant>
        <vt:lpwstr/>
      </vt:variant>
      <vt:variant>
        <vt:i4>196671</vt:i4>
      </vt:variant>
      <vt:variant>
        <vt:i4>56</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53</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36</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33</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Charles Dubard</cp:lastModifiedBy>
  <cp:revision>5</cp:revision>
  <cp:lastPrinted>2016-11-04T12:53:00Z</cp:lastPrinted>
  <dcterms:created xsi:type="dcterms:W3CDTF">2025-02-19T09:10:00Z</dcterms:created>
  <dcterms:modified xsi:type="dcterms:W3CDTF">2025-02-19T10:54:00Z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0x010100D3D80F31E88CC046AB7F7620A4CE0A35</vt:lpwstr>
  </property>
</Properties>
</file>