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D54ACA3" w14:textId="3A86CD1F" w:rsidR="00B020E7" w:rsidRPr="008626A1" w:rsidRDefault="00E93A53" w:rsidP="008626A1">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8626A1" w:rsidRPr="008626A1">
        <w:rPr>
          <w:rFonts w:ascii="Arial" w:eastAsia="Arial" w:hAnsi="Arial" w:cs="Arial"/>
          <w:b/>
          <w:sz w:val="32"/>
          <w:szCs w:val="32"/>
          <w:shd w:val="clear" w:color="auto" w:fill="FFFFFF"/>
        </w:rPr>
        <w:t>202</w:t>
      </w:r>
      <w:r w:rsidR="00AD0F88">
        <w:rPr>
          <w:rFonts w:ascii="Arial" w:eastAsia="Arial" w:hAnsi="Arial" w:cs="Arial"/>
          <w:b/>
          <w:sz w:val="32"/>
          <w:szCs w:val="32"/>
          <w:shd w:val="clear" w:color="auto" w:fill="FFFFFF"/>
        </w:rPr>
        <w:t>501</w:t>
      </w:r>
      <w:r w:rsidR="00F40BF8">
        <w:rPr>
          <w:rFonts w:ascii="Arial" w:eastAsia="Arial" w:hAnsi="Arial" w:cs="Arial"/>
          <w:b/>
          <w:sz w:val="32"/>
          <w:szCs w:val="32"/>
          <w:shd w:val="clear" w:color="auto" w:fill="FFFFFF"/>
        </w:rPr>
        <w:t>IP0</w:t>
      </w:r>
      <w:r w:rsidR="00E67235">
        <w:rPr>
          <w:rFonts w:ascii="Arial" w:eastAsia="Arial" w:hAnsi="Arial" w:cs="Arial"/>
          <w:b/>
          <w:sz w:val="32"/>
          <w:szCs w:val="32"/>
          <w:shd w:val="clear" w:color="auto" w:fill="FFFFFF"/>
        </w:rPr>
        <w:t>6</w:t>
      </w:r>
      <w:r w:rsidR="00F40BF8">
        <w:rPr>
          <w:rFonts w:ascii="Arial" w:eastAsia="Arial" w:hAnsi="Arial" w:cs="Arial"/>
          <w:b/>
          <w:sz w:val="32"/>
          <w:szCs w:val="32"/>
          <w:shd w:val="clear" w:color="auto" w:fill="FFFFFF"/>
        </w:rPr>
        <w:t>IPAN</w:t>
      </w:r>
    </w:p>
    <w:p w14:paraId="6D635019" w14:textId="77777777" w:rsidR="00E67235" w:rsidRPr="00E67235" w:rsidRDefault="00E67235" w:rsidP="00E67235">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bookmarkStart w:id="0" w:name="_Hlk190080772"/>
      <w:r w:rsidRPr="00E67235">
        <w:rPr>
          <w:rFonts w:ascii="Arial" w:hAnsi="Arial" w:cs="Arial"/>
          <w:b/>
          <w:bCs/>
          <w:iCs/>
          <w:sz w:val="32"/>
          <w:szCs w:val="32"/>
        </w:rPr>
        <w:t>Acquisition d’un spectromètre infrarouge pour l’ICCF de Clermont Auvergne INP</w:t>
      </w:r>
    </w:p>
    <w:bookmarkEnd w:id="0"/>
    <w:p w14:paraId="6C16DEB9" w14:textId="77777777" w:rsidR="00FA6B0F" w:rsidRDefault="00FA6B0F"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04AFA194" w:rsidR="009B1CD0" w:rsidRDefault="00AD0F8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7235">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77777777" w:rsidR="00D0132F" w:rsidRDefault="00D0132F"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du marché public </w:t>
      </w:r>
      <w:r>
        <w:rPr>
          <w:rFonts w:ascii="Arial" w:hAnsi="Arial" w:cs="Arial"/>
          <w:i/>
          <w:iCs/>
          <w:sz w:val="18"/>
          <w:szCs w:val="18"/>
        </w:rPr>
        <w:t>(en cas d’allotissement)</w:t>
      </w:r>
      <w:r>
        <w:rPr>
          <w:rFonts w:ascii="Arial" w:hAnsi="Arial" w:cs="Arial"/>
        </w:rPr>
        <w:t> :</w:t>
      </w:r>
    </w:p>
    <w:p w14:paraId="35126121" w14:textId="77777777" w:rsidR="009B1CD0" w:rsidRDefault="009B1CD0" w:rsidP="00D0132F">
      <w:pPr>
        <w:pStyle w:val="fcasegauche"/>
        <w:tabs>
          <w:tab w:val="left" w:pos="1418"/>
        </w:tabs>
        <w:spacing w:after="0"/>
        <w:ind w:left="0" w:firstLine="0"/>
        <w:rPr>
          <w:rFonts w:ascii="Arial" w:hAnsi="Arial" w:cs="Arial"/>
        </w:rPr>
      </w:pP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1" w:name="_Toc477695348"/>
      <w:r w:rsidRPr="006C39FE">
        <w:rPr>
          <w:rFonts w:ascii="Arial" w:hAnsi="Arial" w:cs="Arial"/>
          <w:b w:val="0"/>
        </w:rPr>
        <w:t>Nomenclatures</w:t>
      </w:r>
      <w:bookmarkEnd w:id="1"/>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77777777" w:rsidR="006C39FE" w:rsidRPr="006C39FE" w:rsidRDefault="006C39FE" w:rsidP="006C39FE">
      <w:pPr>
        <w:pStyle w:val="Paragraphes"/>
        <w:rPr>
          <w:rFonts w:ascii="Arial" w:hAnsi="Arial" w:cs="Arial"/>
          <w:sz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8C0A9E" w:rsidRPr="006C39FE" w14:paraId="46DFFC4A" w14:textId="77777777" w:rsidTr="008C0A9E">
        <w:trPr>
          <w:trHeight w:val="398"/>
        </w:trPr>
        <w:tc>
          <w:tcPr>
            <w:tcW w:w="4889" w:type="dxa"/>
            <w:shd w:val="clear" w:color="auto" w:fill="auto"/>
            <w:vAlign w:val="center"/>
          </w:tcPr>
          <w:p w14:paraId="0D0B6540" w14:textId="1554882F" w:rsidR="008C0A9E" w:rsidRPr="008C0A9E" w:rsidRDefault="008C0A9E" w:rsidP="008C0A9E">
            <w:pPr>
              <w:jc w:val="center"/>
              <w:rPr>
                <w:i/>
              </w:rPr>
            </w:pPr>
            <w:r w:rsidRPr="00D802DC">
              <w:rPr>
                <w:i/>
              </w:rPr>
              <w:t>Classification principale</w:t>
            </w:r>
            <w:r w:rsidR="00AD0F88">
              <w:rPr>
                <w:i/>
              </w:rPr>
              <w:t xml:space="preserve"> CPV</w:t>
            </w:r>
          </w:p>
        </w:tc>
        <w:tc>
          <w:tcPr>
            <w:tcW w:w="4889" w:type="dxa"/>
            <w:shd w:val="clear" w:color="auto" w:fill="auto"/>
            <w:vAlign w:val="center"/>
          </w:tcPr>
          <w:p w14:paraId="0938108F" w14:textId="77777777" w:rsidR="008C0A9E" w:rsidRPr="008C0A9E" w:rsidRDefault="008C0A9E" w:rsidP="008C0A9E">
            <w:pPr>
              <w:jc w:val="center"/>
              <w:rPr>
                <w:i/>
              </w:rPr>
            </w:pPr>
            <w:r w:rsidRPr="008C0A9E">
              <w:rPr>
                <w:i/>
              </w:rPr>
              <w:t>Classification NACRES</w:t>
            </w:r>
          </w:p>
        </w:tc>
      </w:tr>
      <w:tr w:rsidR="008C0A9E" w:rsidRPr="006C39FE" w14:paraId="243A8822" w14:textId="77777777" w:rsidTr="008C0A9E">
        <w:trPr>
          <w:trHeight w:val="844"/>
        </w:trPr>
        <w:tc>
          <w:tcPr>
            <w:tcW w:w="4889" w:type="dxa"/>
            <w:shd w:val="clear" w:color="auto" w:fill="auto"/>
            <w:vAlign w:val="center"/>
          </w:tcPr>
          <w:p w14:paraId="19DE8185" w14:textId="2443F895" w:rsidR="008C0A9E" w:rsidRPr="0074569E" w:rsidRDefault="00E67235" w:rsidP="008626A1">
            <w:pPr>
              <w:rPr>
                <w:rFonts w:ascii="Arial" w:hAnsi="Arial" w:cs="Arial"/>
              </w:rPr>
            </w:pPr>
            <w:r>
              <w:rPr>
                <w:rFonts w:cs="Arial"/>
              </w:rPr>
              <w:t xml:space="preserve">Appareils de spectroscopie </w:t>
            </w:r>
            <w:r>
              <w:t>(</w:t>
            </w:r>
            <w:r>
              <w:rPr>
                <w:rFonts w:cs="Arial"/>
              </w:rPr>
              <w:t>33114000-2</w:t>
            </w:r>
            <w:r>
              <w:t>)</w:t>
            </w:r>
          </w:p>
        </w:tc>
        <w:tc>
          <w:tcPr>
            <w:tcW w:w="4889" w:type="dxa"/>
            <w:shd w:val="clear" w:color="auto" w:fill="auto"/>
            <w:vAlign w:val="center"/>
          </w:tcPr>
          <w:p w14:paraId="081B8E9B" w14:textId="7E061FAB" w:rsidR="008C0A9E" w:rsidRPr="0074569E" w:rsidRDefault="00E67235" w:rsidP="00214E0D">
            <w:pPr>
              <w:jc w:val="center"/>
              <w:rPr>
                <w:rFonts w:ascii="Arial" w:hAnsi="Arial" w:cs="Arial"/>
              </w:rPr>
            </w:pPr>
            <w:r>
              <w:rPr>
                <w:rFonts w:cs="Arial"/>
              </w:rPr>
              <w:t>SPECTROMETRES UV-VISIBLE ET INFRA ROUGE (HORS LECTEURS DE MICROPLAQUES) (SE.12)</w:t>
            </w:r>
          </w:p>
        </w:tc>
      </w:tr>
    </w:tbl>
    <w:p w14:paraId="74854030" w14:textId="77777777" w:rsidR="006C39FE" w:rsidRDefault="006C39FE" w:rsidP="006C4338">
      <w:pPr>
        <w:tabs>
          <w:tab w:val="left" w:pos="851"/>
        </w:tabs>
      </w:pPr>
    </w:p>
    <w:p w14:paraId="36FC6859" w14:textId="77777777" w:rsidR="004879DE" w:rsidRDefault="004879DE" w:rsidP="006C4338">
      <w:pPr>
        <w:tabs>
          <w:tab w:val="left" w:pos="851"/>
        </w:tabs>
      </w:pPr>
    </w:p>
    <w:p w14:paraId="0C3C025D" w14:textId="77777777" w:rsidR="004879DE" w:rsidRDefault="004879DE" w:rsidP="006C4338">
      <w:pPr>
        <w:tabs>
          <w:tab w:val="left" w:pos="851"/>
        </w:tabs>
      </w:pPr>
    </w:p>
    <w:p w14:paraId="75337011" w14:textId="77777777" w:rsidR="004879DE" w:rsidRDefault="004879DE" w:rsidP="006C4338">
      <w:pPr>
        <w:tabs>
          <w:tab w:val="left" w:pos="851"/>
        </w:tabs>
      </w:pPr>
    </w:p>
    <w:p w14:paraId="515F248D" w14:textId="77777777" w:rsidR="004879DE" w:rsidRDefault="004879DE" w:rsidP="006C4338">
      <w:pPr>
        <w:tabs>
          <w:tab w:val="left" w:pos="851"/>
        </w:tabs>
      </w:pPr>
    </w:p>
    <w:p w14:paraId="4A0A101C" w14:textId="77777777" w:rsidR="004879DE" w:rsidRDefault="004879DE" w:rsidP="006C4338">
      <w:pPr>
        <w:tabs>
          <w:tab w:val="left" w:pos="851"/>
        </w:tabs>
      </w:pPr>
    </w:p>
    <w:p w14:paraId="7F18E8AC" w14:textId="77777777" w:rsidR="004879DE" w:rsidRDefault="004879DE" w:rsidP="006C4338">
      <w:pPr>
        <w:tabs>
          <w:tab w:val="left" w:pos="851"/>
        </w:tabs>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E67235">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E67235">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E67235">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t xml:space="preserve"> Taux de la TVA : </w:t>
      </w:r>
    </w:p>
    <w:bookmarkStart w:id="2"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t xml:space="preserve"> Montant hors taxes</w:t>
      </w:r>
      <w:r w:rsidR="00CA4950">
        <w:t xml:space="preserve"> </w:t>
      </w:r>
      <w:r w:rsidR="009B1CD0">
        <w:t>:</w:t>
      </w:r>
    </w:p>
    <w:bookmarkEnd w:id="2"/>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42D0108D" w14:textId="77777777" w:rsidR="00D71889" w:rsidRDefault="00D71889" w:rsidP="00D71889">
      <w:pPr>
        <w:pStyle w:val="fcase1ertab"/>
        <w:tabs>
          <w:tab w:val="clear" w:pos="426"/>
          <w:tab w:val="left" w:pos="851"/>
        </w:tabs>
        <w:spacing w:before="120"/>
        <w:ind w:left="0" w:firstLine="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4317CF8F" w:rsidR="0074569E" w:rsidRDefault="0074569E" w:rsidP="007D6F9C">
      <w:pPr>
        <w:pStyle w:val="fcase1ertab"/>
        <w:tabs>
          <w:tab w:val="clear" w:pos="426"/>
          <w:tab w:val="left" w:pos="851"/>
        </w:tabs>
        <w:spacing w:before="120"/>
        <w:ind w:firstLine="142"/>
        <w:rPr>
          <w:rFonts w:ascii="Arial" w:hAnsi="Arial" w:cs="Arial"/>
        </w:rPr>
      </w:pPr>
    </w:p>
    <w:p w14:paraId="03826EBB" w14:textId="3DDE9DE0" w:rsidR="00D71889" w:rsidRDefault="00D71889" w:rsidP="007D6F9C">
      <w:pPr>
        <w:pStyle w:val="fcase1ertab"/>
        <w:tabs>
          <w:tab w:val="clear" w:pos="426"/>
          <w:tab w:val="left" w:pos="851"/>
        </w:tabs>
        <w:spacing w:before="120"/>
        <w:ind w:firstLine="142"/>
        <w:rPr>
          <w:rFonts w:ascii="Arial" w:hAnsi="Arial" w:cs="Arial"/>
        </w:rPr>
      </w:pPr>
    </w:p>
    <w:p w14:paraId="205B7F15" w14:textId="77777777" w:rsidR="00D71889" w:rsidRDefault="00D71889"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trPr>
          <w:trHeight w:val="1021"/>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trPr>
          <w:trHeight w:val="1021"/>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trPr>
          <w:trHeight w:val="1021"/>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2BB4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7235">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E67235">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40B9280E"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E67235">
        <w:rPr>
          <w:rFonts w:ascii="Arial" w:hAnsi="Arial" w:cs="Arial"/>
        </w:rPr>
        <w:t>24</w:t>
      </w:r>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E67235">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6723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E6723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E67235">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7235">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bookmarkStart w:id="3" w:name="_GoBack"/>
      <w:bookmarkEnd w:id="3"/>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723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6723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6CAD939F" w:rsidR="00212951" w:rsidRDefault="00212951" w:rsidP="00D91AC6">
      <w:pPr>
        <w:tabs>
          <w:tab w:val="left" w:pos="851"/>
        </w:tabs>
        <w:ind w:left="1134" w:hanging="850"/>
        <w:rPr>
          <w:rFonts w:ascii="Arial" w:hAnsi="Arial" w:cs="Arial"/>
        </w:rPr>
      </w:pPr>
    </w:p>
    <w:p w14:paraId="5A051C2B" w14:textId="11167C8F" w:rsidR="00BE5862" w:rsidRDefault="00BE5862" w:rsidP="00D91AC6">
      <w:pPr>
        <w:tabs>
          <w:tab w:val="left" w:pos="851"/>
        </w:tabs>
        <w:ind w:left="1134" w:hanging="850"/>
        <w:rPr>
          <w:rFonts w:ascii="Arial" w:hAnsi="Arial" w:cs="Arial"/>
        </w:rPr>
      </w:pPr>
    </w:p>
    <w:p w14:paraId="26B532BF" w14:textId="10689717" w:rsidR="00BE5862" w:rsidRDefault="00BE5862" w:rsidP="00D91AC6">
      <w:pPr>
        <w:tabs>
          <w:tab w:val="left" w:pos="851"/>
        </w:tabs>
        <w:ind w:left="1134" w:hanging="850"/>
        <w:rPr>
          <w:rFonts w:ascii="Arial" w:hAnsi="Arial" w:cs="Arial"/>
        </w:rPr>
      </w:pPr>
    </w:p>
    <w:p w14:paraId="17790EB2" w14:textId="1A358521" w:rsidR="00BE5862" w:rsidRDefault="00BE5862" w:rsidP="00D91AC6">
      <w:pPr>
        <w:tabs>
          <w:tab w:val="left" w:pos="851"/>
        </w:tabs>
        <w:ind w:left="1134" w:hanging="850"/>
        <w:rPr>
          <w:rFonts w:ascii="Arial" w:hAnsi="Arial" w:cs="Arial"/>
        </w:rPr>
      </w:pPr>
    </w:p>
    <w:p w14:paraId="1240FAE3" w14:textId="61E59D45" w:rsidR="00BE5862" w:rsidRDefault="00BE5862" w:rsidP="00D91AC6">
      <w:pPr>
        <w:tabs>
          <w:tab w:val="left" w:pos="851"/>
        </w:tabs>
        <w:ind w:left="1134" w:hanging="850"/>
        <w:rPr>
          <w:rFonts w:ascii="Arial" w:hAnsi="Arial" w:cs="Arial"/>
        </w:rPr>
      </w:pPr>
    </w:p>
    <w:p w14:paraId="40CF52DB" w14:textId="77777777" w:rsidR="00BE5862" w:rsidRDefault="00BE5862"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596B4D9E"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501</w:t>
          </w:r>
          <w:r w:rsidR="00F40BF8">
            <w:rPr>
              <w:rFonts w:ascii="Arial" w:hAnsi="Arial" w:cs="Arial"/>
              <w:b/>
              <w:i/>
            </w:rPr>
            <w:t>IP0</w:t>
          </w:r>
          <w:r w:rsidR="00E67235">
            <w:rPr>
              <w:rFonts w:ascii="Arial" w:hAnsi="Arial" w:cs="Arial"/>
              <w:b/>
              <w:i/>
            </w:rPr>
            <w:t>6</w:t>
          </w:r>
          <w:r w:rsidR="00F40BF8">
            <w:rPr>
              <w:rFonts w:ascii="Arial" w:hAnsi="Arial" w:cs="Arial"/>
              <w:b/>
              <w:i/>
            </w:rPr>
            <w:t>IPAN</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F68A6"/>
    <w:rsid w:val="00803787"/>
    <w:rsid w:val="0083205E"/>
    <w:rsid w:val="00844DAA"/>
    <w:rsid w:val="00850D4D"/>
    <w:rsid w:val="008626A1"/>
    <w:rsid w:val="00880784"/>
    <w:rsid w:val="008C0A9E"/>
    <w:rsid w:val="008D07FA"/>
    <w:rsid w:val="00934503"/>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28D"/>
    <w:rsid w:val="00B32652"/>
    <w:rsid w:val="00B87564"/>
    <w:rsid w:val="00BA0F57"/>
    <w:rsid w:val="00BA44E5"/>
    <w:rsid w:val="00BE5862"/>
    <w:rsid w:val="00BE6078"/>
    <w:rsid w:val="00C806C4"/>
    <w:rsid w:val="00C91060"/>
    <w:rsid w:val="00C911FE"/>
    <w:rsid w:val="00CA4950"/>
    <w:rsid w:val="00CD185D"/>
    <w:rsid w:val="00CD46CC"/>
    <w:rsid w:val="00CD6315"/>
    <w:rsid w:val="00D0132F"/>
    <w:rsid w:val="00D402EF"/>
    <w:rsid w:val="00D46BC7"/>
    <w:rsid w:val="00D53168"/>
    <w:rsid w:val="00D71889"/>
    <w:rsid w:val="00D802DC"/>
    <w:rsid w:val="00D908F4"/>
    <w:rsid w:val="00D91AC6"/>
    <w:rsid w:val="00DA0965"/>
    <w:rsid w:val="00DC3E51"/>
    <w:rsid w:val="00E47798"/>
    <w:rsid w:val="00E5224B"/>
    <w:rsid w:val="00E67235"/>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D8728-0759-48F9-8B97-D6AC8DB0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175</TotalTime>
  <Pages>5</Pages>
  <Words>1536</Words>
  <Characters>8450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FALZONE</cp:lastModifiedBy>
  <cp:revision>23</cp:revision>
  <cp:lastPrinted>2024-03-05T15:20:00Z</cp:lastPrinted>
  <dcterms:created xsi:type="dcterms:W3CDTF">2024-02-22T13:31:00Z</dcterms:created>
  <dcterms:modified xsi:type="dcterms:W3CDTF">2025-02-10T13:01:00Z</dcterms:modified>
</cp:coreProperties>
</file>