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w:t>
      </w:r>
      <w:r w:rsidR="001B5616">
        <w:rPr>
          <w:rFonts w:ascii="Arial" w:hAnsi="Arial" w:cs="Arial"/>
          <w:bCs/>
        </w:rPr>
        <w:t>contrat</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2F471E" w:rsidRDefault="002F471E" w:rsidP="00E3479B">
      <w:pPr>
        <w:tabs>
          <w:tab w:val="left" w:pos="426"/>
          <w:tab w:val="left" w:pos="851"/>
        </w:tabs>
        <w:jc w:val="both"/>
        <w:rPr>
          <w:rFonts w:ascii="Arial" w:hAnsi="Arial" w:cs="Arial"/>
          <w:b/>
          <w:lang w:val="en-GB"/>
        </w:rPr>
      </w:pPr>
      <w:bookmarkStart w:id="0" w:name="_Hlk190177854"/>
      <w:r w:rsidRPr="002F471E">
        <w:rPr>
          <w:rFonts w:ascii="Arial" w:hAnsi="Arial" w:cs="Arial"/>
          <w:b/>
          <w:lang w:val="en-GB"/>
        </w:rPr>
        <w:t>Ght_PRES_2025-036</w:t>
      </w:r>
      <w:bookmarkEnd w:id="0"/>
      <w:r w:rsidRPr="002F471E">
        <w:rPr>
          <w:rFonts w:ascii="Arial" w:hAnsi="Arial" w:cs="Arial"/>
          <w:b/>
          <w:lang w:val="en-GB"/>
        </w:rPr>
        <w:t xml:space="preserve">_Concession De Services - </w:t>
      </w:r>
      <w:proofErr w:type="spellStart"/>
      <w:r w:rsidRPr="002F471E">
        <w:rPr>
          <w:rFonts w:ascii="Arial" w:hAnsi="Arial" w:cs="Arial"/>
          <w:b/>
          <w:lang w:val="en-GB"/>
        </w:rPr>
        <w:t>Distributeurs</w:t>
      </w:r>
      <w:proofErr w:type="spellEnd"/>
      <w:r w:rsidRPr="002F471E">
        <w:rPr>
          <w:rFonts w:ascii="Arial" w:hAnsi="Arial" w:cs="Arial"/>
          <w:b/>
          <w:lang w:val="en-GB"/>
        </w:rPr>
        <w:t xml:space="preserve"> </w:t>
      </w:r>
      <w:proofErr w:type="spellStart"/>
      <w:r w:rsidRPr="002F471E">
        <w:rPr>
          <w:rFonts w:ascii="Arial" w:hAnsi="Arial" w:cs="Arial"/>
          <w:b/>
          <w:lang w:val="en-GB"/>
        </w:rPr>
        <w:t>Automatiques</w:t>
      </w:r>
      <w:proofErr w:type="spellEnd"/>
      <w:r w:rsidRPr="002F471E">
        <w:rPr>
          <w:rFonts w:ascii="Arial" w:hAnsi="Arial" w:cs="Arial"/>
          <w:b/>
          <w:lang w:val="en-GB"/>
        </w:rPr>
        <w:t xml:space="preserve"> [2025-2032]</w:t>
      </w:r>
    </w:p>
    <w:p w:rsidR="002F471E" w:rsidRDefault="002F471E" w:rsidP="00E3479B">
      <w:pPr>
        <w:tabs>
          <w:tab w:val="left" w:pos="426"/>
          <w:tab w:val="left" w:pos="851"/>
        </w:tabs>
        <w:jc w:val="both"/>
        <w:rPr>
          <w:rFonts w:ascii="Arial" w:hAnsi="Arial" w:cs="Arial"/>
        </w:rPr>
      </w:pPr>
    </w:p>
    <w:p w:rsidR="002F471E" w:rsidRPr="00E3479B" w:rsidRDefault="002F471E" w:rsidP="00E3479B">
      <w:pPr>
        <w:tabs>
          <w:tab w:val="left" w:pos="426"/>
          <w:tab w:val="left" w:pos="851"/>
        </w:tabs>
        <w:jc w:val="both"/>
        <w:rPr>
          <w:rFonts w:ascii="Arial" w:hAnsi="Arial" w:cs="Arial"/>
        </w:rPr>
      </w:pPr>
      <w:r w:rsidRPr="002F471E">
        <w:rPr>
          <w:rFonts w:ascii="Arial" w:hAnsi="Arial" w:cs="Arial"/>
        </w:rPr>
        <w:t>Contrat de concession de service passé en application des articles R3126-1 à R 3126-13 du code de la commande publique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2F471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B5616">
        <w:fldChar w:fldCharType="separate"/>
      </w:r>
      <w:r>
        <w:fldChar w:fldCharType="end"/>
      </w:r>
      <w:r w:rsidR="009B1CD0">
        <w:tab/>
      </w:r>
      <w:proofErr w:type="gramStart"/>
      <w:r w:rsidR="009B1CD0">
        <w:t>à</w:t>
      </w:r>
      <w:proofErr w:type="gramEnd"/>
      <w:r w:rsidR="009B1CD0">
        <w:t xml:space="preserve"> l’ensemble du </w:t>
      </w:r>
      <w:r w:rsidR="001B5616">
        <w:t>contrat de concession</w:t>
      </w:r>
      <w:r w:rsidR="00FE48C9">
        <w:t xml:space="preserv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2F471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1B561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suivantes,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CCP </w:t>
      </w:r>
      <w:r w:rsidR="002F471E" w:rsidRPr="002F471E">
        <w:rPr>
          <w:rFonts w:ascii="Arial" w:hAnsi="Arial" w:cs="Arial"/>
          <w:lang w:val="en-GB"/>
        </w:rPr>
        <w:t>Ght_PRES_2025-036</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lastRenderedPageBreak/>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B561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B561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2F471E" w:rsidRDefault="002F471E"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B561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B561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2F471E" w:rsidRDefault="002F471E"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p>
    <w:p w:rsidR="001B5616" w:rsidRDefault="001B5616" w:rsidP="006C4338">
      <w:pPr>
        <w:tabs>
          <w:tab w:val="left" w:pos="851"/>
        </w:tabs>
        <w:rPr>
          <w:rFonts w:ascii="Arial" w:hAnsi="Arial" w:cs="Arial"/>
        </w:rPr>
      </w:pPr>
      <w:bookmarkStart w:id="1" w:name="_GoBack"/>
      <w:bookmarkEnd w:id="1"/>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1B5616"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B5616"/>
    <w:rsid w:val="001C40C0"/>
    <w:rsid w:val="001C733C"/>
    <w:rsid w:val="002027C7"/>
    <w:rsid w:val="0021527A"/>
    <w:rsid w:val="0021797C"/>
    <w:rsid w:val="00225A1A"/>
    <w:rsid w:val="002904AF"/>
    <w:rsid w:val="002C09B5"/>
    <w:rsid w:val="002C2CA3"/>
    <w:rsid w:val="002C4B3E"/>
    <w:rsid w:val="002C711C"/>
    <w:rsid w:val="002C79D6"/>
    <w:rsid w:val="002D7F88"/>
    <w:rsid w:val="002E56C1"/>
    <w:rsid w:val="002F471E"/>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0AEF5EE"/>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2D28A-15C1-4F59-AE38-93D3BF74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10</TotalTime>
  <Pages>6</Pages>
  <Words>2044</Words>
  <Characters>11243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13261</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5</cp:revision>
  <cp:lastPrinted>2023-03-09T08:20:00Z</cp:lastPrinted>
  <dcterms:created xsi:type="dcterms:W3CDTF">2024-04-19T07:23:00Z</dcterms:created>
  <dcterms:modified xsi:type="dcterms:W3CDTF">2025-02-13T10:55:00Z</dcterms:modified>
</cp:coreProperties>
</file>