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A17F341" w14:textId="77777777" w:rsidR="009B1CD0" w:rsidRPr="00BD48E6" w:rsidRDefault="009B1CD0" w:rsidP="00844DAA">
      <w:pPr>
        <w:tabs>
          <w:tab w:val="left" w:pos="851"/>
        </w:tabs>
        <w:spacing w:before="60" w:after="60"/>
        <w:jc w:val="center"/>
        <w:rPr>
          <w:rFonts w:asciiTheme="minorHAnsi" w:hAnsiTheme="minorHAnsi" w:cstheme="minorHAnsi"/>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BD48E6" w14:paraId="35EF2441" w14:textId="77777777">
        <w:trPr>
          <w:trHeight w:val="1132"/>
        </w:trPr>
        <w:tc>
          <w:tcPr>
            <w:tcW w:w="10434" w:type="dxa"/>
            <w:shd w:val="clear" w:color="auto" w:fill="auto"/>
          </w:tcPr>
          <w:p w14:paraId="23DBC43B" w14:textId="77777777" w:rsidR="00541CA3" w:rsidRPr="00BD48E6" w:rsidRDefault="00C76915" w:rsidP="00844DAA">
            <w:pPr>
              <w:pStyle w:val="Pieddepage"/>
              <w:tabs>
                <w:tab w:val="clear" w:pos="4536"/>
                <w:tab w:val="clear" w:pos="9072"/>
                <w:tab w:val="left" w:pos="851"/>
              </w:tabs>
              <w:jc w:val="center"/>
              <w:rPr>
                <w:rFonts w:asciiTheme="minorHAnsi" w:hAnsiTheme="minorHAnsi" w:cstheme="minorHAnsi"/>
                <w:noProof/>
                <w:lang w:eastAsia="fr-FR"/>
              </w:rPr>
            </w:pPr>
            <w:r w:rsidRPr="00BD48E6">
              <w:rPr>
                <w:rFonts w:asciiTheme="minorHAnsi" w:hAnsiTheme="minorHAnsi" w:cstheme="minorHAnsi"/>
                <w:noProof/>
                <w:lang w:eastAsia="fr-FR"/>
              </w:rPr>
              <w:drawing>
                <wp:inline distT="0" distB="0" distL="0" distR="0" wp14:anchorId="6B93A940" wp14:editId="1AD0F97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103C714" w14:textId="77777777" w:rsidR="00FE48C9" w:rsidRPr="00BD48E6" w:rsidRDefault="00FE48C9" w:rsidP="00844DAA">
            <w:pPr>
              <w:pStyle w:val="Pieddepage"/>
              <w:tabs>
                <w:tab w:val="clear" w:pos="4536"/>
                <w:tab w:val="clear" w:pos="9072"/>
                <w:tab w:val="left" w:pos="851"/>
              </w:tabs>
              <w:jc w:val="center"/>
              <w:rPr>
                <w:rFonts w:asciiTheme="minorHAnsi" w:hAnsiTheme="minorHAnsi" w:cstheme="minorHAnsi"/>
                <w:b/>
                <w:sz w:val="18"/>
                <w:szCs w:val="18"/>
              </w:rPr>
            </w:pPr>
          </w:p>
          <w:p w14:paraId="48F91438" w14:textId="77777777" w:rsidR="00FE48C9" w:rsidRPr="00BD48E6" w:rsidRDefault="00FE48C9" w:rsidP="00FE48C9">
            <w:pPr>
              <w:pStyle w:val="Pieddepage"/>
              <w:tabs>
                <w:tab w:val="clear" w:pos="4536"/>
                <w:tab w:val="clear" w:pos="9072"/>
              </w:tabs>
              <w:jc w:val="center"/>
              <w:rPr>
                <w:rFonts w:asciiTheme="minorHAnsi" w:hAnsiTheme="minorHAnsi" w:cstheme="minorHAnsi"/>
                <w:b/>
                <w:sz w:val="16"/>
                <w:szCs w:val="16"/>
              </w:rPr>
            </w:pPr>
            <w:r w:rsidRPr="00BD48E6">
              <w:rPr>
                <w:rFonts w:asciiTheme="minorHAnsi" w:hAnsiTheme="minorHAnsi" w:cstheme="minorHAnsi"/>
                <w:b/>
                <w:sz w:val="16"/>
                <w:szCs w:val="16"/>
              </w:rPr>
              <w:t>MINISTERE DE L’ECONOMIE ET DES FINANCES</w:t>
            </w:r>
          </w:p>
          <w:p w14:paraId="16898CE6" w14:textId="77777777" w:rsidR="009B1CD0" w:rsidRPr="00BD48E6" w:rsidRDefault="00FE48C9" w:rsidP="00FE48C9">
            <w:pPr>
              <w:pStyle w:val="En-tte"/>
              <w:jc w:val="center"/>
              <w:rPr>
                <w:rFonts w:asciiTheme="minorHAnsi" w:hAnsiTheme="minorHAnsi" w:cstheme="minorHAnsi"/>
              </w:rPr>
            </w:pPr>
            <w:r w:rsidRPr="00BD48E6">
              <w:rPr>
                <w:rFonts w:asciiTheme="minorHAnsi" w:hAnsiTheme="minorHAnsi" w:cstheme="minorHAnsi"/>
                <w:b/>
                <w:sz w:val="18"/>
                <w:szCs w:val="18"/>
              </w:rPr>
              <w:t>Direction des Affaires Juridiques</w:t>
            </w:r>
          </w:p>
        </w:tc>
      </w:tr>
    </w:tbl>
    <w:p w14:paraId="324E9D24" w14:textId="77777777" w:rsidR="009B1CD0" w:rsidRPr="00BD48E6" w:rsidRDefault="009B1CD0" w:rsidP="00844DAA">
      <w:pPr>
        <w:tabs>
          <w:tab w:val="left" w:pos="851"/>
        </w:tabs>
        <w:rPr>
          <w:rFonts w:asciiTheme="minorHAnsi" w:hAnsiTheme="minorHAnsi" w:cstheme="minorHAnsi"/>
        </w:rPr>
        <w:sectPr w:rsidR="009B1CD0" w:rsidRPr="00BD48E6">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BD48E6" w14:paraId="700944EC" w14:textId="77777777">
        <w:tc>
          <w:tcPr>
            <w:tcW w:w="9002" w:type="dxa"/>
            <w:shd w:val="clear" w:color="auto" w:fill="66CCFF"/>
          </w:tcPr>
          <w:p w14:paraId="0CEF4B84" w14:textId="3ADE13DD" w:rsidR="009B1CD0" w:rsidRPr="00BD48E6" w:rsidRDefault="009B1CD0" w:rsidP="00844DAA">
            <w:pPr>
              <w:tabs>
                <w:tab w:val="left" w:pos="851"/>
              </w:tabs>
              <w:spacing w:before="120" w:after="120"/>
              <w:jc w:val="center"/>
              <w:rPr>
                <w:rFonts w:asciiTheme="minorHAnsi" w:hAnsiTheme="minorHAnsi" w:cstheme="minorHAnsi"/>
                <w:b/>
                <w:bCs/>
                <w:caps/>
                <w:sz w:val="28"/>
                <w:szCs w:val="28"/>
              </w:rPr>
            </w:pPr>
            <w:r w:rsidRPr="00BD48E6">
              <w:rPr>
                <w:rFonts w:asciiTheme="minorHAnsi" w:hAnsiTheme="minorHAnsi" w:cstheme="minorHAnsi"/>
                <w:sz w:val="24"/>
                <w:szCs w:val="24"/>
              </w:rPr>
              <w:t>MARCH</w:t>
            </w:r>
            <w:r w:rsidR="00866EB8">
              <w:rPr>
                <w:rFonts w:asciiTheme="minorHAnsi" w:hAnsiTheme="minorHAnsi" w:cstheme="minorHAnsi"/>
                <w:caps/>
                <w:sz w:val="24"/>
                <w:szCs w:val="24"/>
              </w:rPr>
              <w:t>É</w:t>
            </w:r>
            <w:r w:rsidRPr="00BD48E6">
              <w:rPr>
                <w:rFonts w:asciiTheme="minorHAnsi" w:hAnsiTheme="minorHAnsi" w:cstheme="minorHAnsi"/>
                <w:sz w:val="24"/>
                <w:szCs w:val="24"/>
              </w:rPr>
              <w:t xml:space="preserve">S </w:t>
            </w:r>
            <w:r w:rsidR="00930A5C" w:rsidRPr="00BD48E6">
              <w:rPr>
                <w:rFonts w:asciiTheme="minorHAnsi" w:hAnsiTheme="minorHAnsi" w:cstheme="minorHAnsi"/>
                <w:sz w:val="24"/>
                <w:szCs w:val="24"/>
              </w:rPr>
              <w:t>PUBLICS</w:t>
            </w:r>
          </w:p>
          <w:p w14:paraId="490291EA" w14:textId="77777777" w:rsidR="009B1CD0" w:rsidRDefault="009B1CD0" w:rsidP="006C4338">
            <w:pPr>
              <w:tabs>
                <w:tab w:val="left" w:pos="851"/>
              </w:tabs>
              <w:spacing w:before="120" w:after="120"/>
              <w:jc w:val="center"/>
              <w:rPr>
                <w:rFonts w:asciiTheme="minorHAnsi" w:hAnsiTheme="minorHAnsi" w:cstheme="minorHAnsi"/>
                <w:b/>
                <w:bCs/>
                <w:sz w:val="28"/>
                <w:szCs w:val="28"/>
              </w:rPr>
            </w:pPr>
            <w:r w:rsidRPr="00BD48E6">
              <w:rPr>
                <w:rFonts w:asciiTheme="minorHAnsi" w:hAnsiTheme="minorHAnsi" w:cstheme="minorHAnsi"/>
                <w:b/>
                <w:bCs/>
                <w:caps/>
                <w:sz w:val="28"/>
                <w:szCs w:val="28"/>
              </w:rPr>
              <w:t>ACTE</w:t>
            </w:r>
            <w:r w:rsidRPr="00BD48E6">
              <w:rPr>
                <w:rFonts w:asciiTheme="minorHAnsi" w:hAnsiTheme="minorHAnsi" w:cstheme="minorHAnsi"/>
                <w:b/>
                <w:bCs/>
                <w:sz w:val="28"/>
                <w:szCs w:val="28"/>
              </w:rPr>
              <w:t xml:space="preserve"> D’ENGAGEMENT</w:t>
            </w:r>
            <w:r w:rsidRPr="00BD48E6">
              <w:rPr>
                <w:rStyle w:val="Caractresdenotedebasdepage"/>
                <w:rFonts w:asciiTheme="minorHAnsi" w:hAnsiTheme="minorHAnsi" w:cstheme="minorHAnsi"/>
                <w:b/>
                <w:bCs/>
                <w:sz w:val="28"/>
                <w:szCs w:val="28"/>
              </w:rPr>
              <w:footnoteReference w:id="1"/>
            </w:r>
          </w:p>
          <w:p w14:paraId="5330CDD6" w14:textId="1D152F80" w:rsidR="004B7B94" w:rsidRPr="00BD48E6" w:rsidRDefault="00866EB8" w:rsidP="006C4338">
            <w:pPr>
              <w:tabs>
                <w:tab w:val="left" w:pos="851"/>
              </w:tabs>
              <w:spacing w:before="120" w:after="120"/>
              <w:jc w:val="center"/>
              <w:rPr>
                <w:rFonts w:asciiTheme="minorHAnsi" w:hAnsiTheme="minorHAnsi" w:cstheme="minorHAnsi"/>
                <w:caps/>
                <w:sz w:val="28"/>
                <w:szCs w:val="28"/>
              </w:rPr>
            </w:pPr>
            <w:r>
              <w:rPr>
                <w:rFonts w:asciiTheme="minorHAnsi" w:hAnsiTheme="minorHAnsi" w:cstheme="minorHAnsi"/>
                <w:b/>
                <w:bCs/>
                <w:sz w:val="28"/>
                <w:szCs w:val="28"/>
              </w:rPr>
              <w:t>PRESTATIONS DE RETRANSCRIPTION EN STÉNOTYPIE DES RÉUNIONS ORGANISÉES PAR LA CNAF</w:t>
            </w:r>
          </w:p>
        </w:tc>
        <w:tc>
          <w:tcPr>
            <w:tcW w:w="1275" w:type="dxa"/>
            <w:shd w:val="clear" w:color="auto" w:fill="66CCFF"/>
          </w:tcPr>
          <w:p w14:paraId="12555E24" w14:textId="77777777" w:rsidR="009B1CD0" w:rsidRPr="00BD48E6" w:rsidRDefault="00E47798" w:rsidP="0083205E">
            <w:pPr>
              <w:pStyle w:val="Titre8"/>
              <w:tabs>
                <w:tab w:val="left" w:pos="851"/>
                <w:tab w:val="right" w:pos="9639"/>
              </w:tabs>
              <w:spacing w:before="120" w:after="120"/>
              <w:rPr>
                <w:rFonts w:asciiTheme="minorHAnsi" w:hAnsiTheme="minorHAnsi" w:cstheme="minorHAnsi"/>
              </w:rPr>
            </w:pPr>
            <w:r w:rsidRPr="00BD48E6">
              <w:rPr>
                <w:rFonts w:asciiTheme="minorHAnsi" w:hAnsiTheme="minorHAnsi" w:cstheme="minorHAnsi"/>
                <w:caps/>
                <w:sz w:val="28"/>
                <w:szCs w:val="28"/>
              </w:rPr>
              <w:t>ATTRI1</w:t>
            </w:r>
          </w:p>
        </w:tc>
      </w:tr>
    </w:tbl>
    <w:p w14:paraId="2EA5F444" w14:textId="77777777" w:rsidR="009B1CD0" w:rsidRPr="00BD48E6" w:rsidRDefault="009B1CD0" w:rsidP="006C4338">
      <w:pPr>
        <w:tabs>
          <w:tab w:val="left" w:pos="851"/>
        </w:tabs>
        <w:rPr>
          <w:rFonts w:asciiTheme="minorHAnsi" w:hAnsiTheme="minorHAnsi" w:cstheme="minorHAnsi"/>
        </w:rPr>
      </w:pPr>
    </w:p>
    <w:p w14:paraId="2F98A926" w14:textId="77777777" w:rsidR="009B45B9" w:rsidRPr="00866EB8" w:rsidRDefault="00CD46CC" w:rsidP="006C4338">
      <w:pPr>
        <w:pStyle w:val="Corpsdetexte31"/>
        <w:tabs>
          <w:tab w:val="left" w:pos="851"/>
        </w:tabs>
        <w:jc w:val="both"/>
        <w:rPr>
          <w:sz w:val="18"/>
          <w:szCs w:val="18"/>
        </w:rPr>
      </w:pPr>
      <w:r w:rsidRPr="00866EB8">
        <w:rPr>
          <w:sz w:val="18"/>
          <w:szCs w:val="18"/>
        </w:rPr>
        <w:t>Alors qu’un acte d’engagement était autrefois requis de l’opérateur économique soumissionnaire lors du dépôt de son offre, sa signature n’est plus aujourd’hui requise qu’au st</w:t>
      </w:r>
      <w:r w:rsidR="00FE48C9" w:rsidRPr="00866EB8">
        <w:rPr>
          <w:sz w:val="18"/>
          <w:szCs w:val="18"/>
        </w:rPr>
        <w:t>ade de l’attribution du marché public.</w:t>
      </w:r>
    </w:p>
    <w:p w14:paraId="0E9DE57C" w14:textId="77777777" w:rsidR="00FE48C9" w:rsidRPr="00866EB8" w:rsidRDefault="00FE48C9" w:rsidP="006C4338">
      <w:pPr>
        <w:pStyle w:val="Corpsdetexte31"/>
        <w:tabs>
          <w:tab w:val="left" w:pos="851"/>
        </w:tabs>
        <w:jc w:val="both"/>
        <w:rPr>
          <w:sz w:val="18"/>
          <w:szCs w:val="18"/>
        </w:rPr>
      </w:pPr>
    </w:p>
    <w:p w14:paraId="5A796EE2" w14:textId="77777777" w:rsidR="009B45B9" w:rsidRPr="00866EB8" w:rsidRDefault="009B1CD0" w:rsidP="006C4338">
      <w:pPr>
        <w:pStyle w:val="Corpsdetexte31"/>
        <w:tabs>
          <w:tab w:val="left" w:pos="851"/>
        </w:tabs>
        <w:jc w:val="both"/>
        <w:rPr>
          <w:sz w:val="18"/>
          <w:szCs w:val="18"/>
        </w:rPr>
      </w:pPr>
      <w:r w:rsidRPr="00866EB8">
        <w:rPr>
          <w:sz w:val="18"/>
          <w:szCs w:val="18"/>
        </w:rPr>
        <w:t xml:space="preserve">Le formulaire </w:t>
      </w:r>
      <w:r w:rsidR="00E47798" w:rsidRPr="00866EB8">
        <w:rPr>
          <w:sz w:val="18"/>
          <w:szCs w:val="18"/>
        </w:rPr>
        <w:t xml:space="preserve">ATTRI1 </w:t>
      </w:r>
      <w:r w:rsidRPr="00866EB8">
        <w:rPr>
          <w:sz w:val="18"/>
          <w:szCs w:val="18"/>
        </w:rPr>
        <w:t xml:space="preserve">est un modèle d’acte d’engagement qui peut être utilisé par </w:t>
      </w:r>
      <w:r w:rsidR="0021797C" w:rsidRPr="00866EB8">
        <w:rPr>
          <w:sz w:val="18"/>
          <w:szCs w:val="18"/>
        </w:rPr>
        <w:t>l’acheteur</w:t>
      </w:r>
      <w:r w:rsidR="0061068C" w:rsidRPr="00866EB8">
        <w:rPr>
          <w:sz w:val="18"/>
          <w:szCs w:val="18"/>
        </w:rPr>
        <w:t>, s’il le souhaite,</w:t>
      </w:r>
      <w:r w:rsidR="001C40C0" w:rsidRPr="00866EB8">
        <w:rPr>
          <w:sz w:val="18"/>
          <w:szCs w:val="18"/>
        </w:rPr>
        <w:t xml:space="preserve"> </w:t>
      </w:r>
      <w:r w:rsidR="00CD185D" w:rsidRPr="00866EB8">
        <w:rPr>
          <w:sz w:val="18"/>
          <w:szCs w:val="18"/>
        </w:rPr>
        <w:t xml:space="preserve">pour conclure un marché </w:t>
      </w:r>
      <w:r w:rsidR="002E56C1" w:rsidRPr="00866EB8">
        <w:rPr>
          <w:sz w:val="18"/>
          <w:szCs w:val="18"/>
        </w:rPr>
        <w:t>public</w:t>
      </w:r>
      <w:r w:rsidR="00CD185D" w:rsidRPr="00866EB8">
        <w:rPr>
          <w:sz w:val="18"/>
          <w:szCs w:val="18"/>
        </w:rPr>
        <w:t xml:space="preserve"> avec le </w:t>
      </w:r>
      <w:r w:rsidR="00F92811" w:rsidRPr="00866EB8">
        <w:rPr>
          <w:sz w:val="18"/>
          <w:szCs w:val="18"/>
        </w:rPr>
        <w:t>titulaire pressenti.</w:t>
      </w:r>
    </w:p>
    <w:p w14:paraId="7F9FADB6" w14:textId="77777777" w:rsidR="00FE48C9" w:rsidRPr="00866EB8" w:rsidRDefault="00FE48C9" w:rsidP="006C4338">
      <w:pPr>
        <w:pStyle w:val="Corpsdetexte31"/>
        <w:tabs>
          <w:tab w:val="left" w:pos="851"/>
        </w:tabs>
        <w:jc w:val="both"/>
        <w:rPr>
          <w:sz w:val="18"/>
          <w:szCs w:val="18"/>
        </w:rPr>
      </w:pPr>
    </w:p>
    <w:p w14:paraId="2BD8289D" w14:textId="77777777" w:rsidR="009B1CD0" w:rsidRPr="00866EB8" w:rsidRDefault="009B1CD0" w:rsidP="006C4338">
      <w:pPr>
        <w:pStyle w:val="Corpsdetexte31"/>
        <w:tabs>
          <w:tab w:val="left" w:pos="851"/>
        </w:tabs>
        <w:jc w:val="both"/>
        <w:rPr>
          <w:sz w:val="18"/>
          <w:szCs w:val="18"/>
        </w:rPr>
      </w:pPr>
      <w:r w:rsidRPr="00866EB8">
        <w:rPr>
          <w:sz w:val="18"/>
          <w:szCs w:val="18"/>
        </w:rPr>
        <w:t xml:space="preserve">Il est conseillé aux acheteurs </w:t>
      </w:r>
      <w:r w:rsidR="0021797C" w:rsidRPr="00866EB8">
        <w:rPr>
          <w:sz w:val="18"/>
          <w:szCs w:val="18"/>
        </w:rPr>
        <w:t xml:space="preserve">de renseigner les différentes rubriques de ce formulaire </w:t>
      </w:r>
      <w:r w:rsidRPr="00866EB8">
        <w:rPr>
          <w:sz w:val="18"/>
          <w:szCs w:val="18"/>
        </w:rPr>
        <w:t xml:space="preserve">avant </w:t>
      </w:r>
      <w:r w:rsidR="00CD185D" w:rsidRPr="00866EB8">
        <w:rPr>
          <w:sz w:val="18"/>
          <w:szCs w:val="18"/>
        </w:rPr>
        <w:t>d</w:t>
      </w:r>
      <w:r w:rsidR="0021797C" w:rsidRPr="00866EB8">
        <w:rPr>
          <w:sz w:val="18"/>
          <w:szCs w:val="18"/>
        </w:rPr>
        <w:t>e l</w:t>
      </w:r>
      <w:r w:rsidR="00CD185D" w:rsidRPr="00866EB8">
        <w:rPr>
          <w:sz w:val="18"/>
          <w:szCs w:val="18"/>
        </w:rPr>
        <w:t>’adresser à l’attributaire</w:t>
      </w:r>
      <w:r w:rsidRPr="00866EB8">
        <w:rPr>
          <w:sz w:val="18"/>
          <w:szCs w:val="18"/>
        </w:rPr>
        <w:t>.</w:t>
      </w:r>
      <w:r w:rsidR="00CD185D" w:rsidRPr="00866EB8">
        <w:rPr>
          <w:sz w:val="18"/>
          <w:szCs w:val="18"/>
        </w:rPr>
        <w:t xml:space="preserve"> Ce dernier </w:t>
      </w:r>
      <w:r w:rsidR="0021797C" w:rsidRPr="00866EB8">
        <w:rPr>
          <w:sz w:val="18"/>
          <w:szCs w:val="18"/>
        </w:rPr>
        <w:t>retourne l’acte d’engagement signé, permettant à l’acheteur de le signer à son tour.</w:t>
      </w:r>
    </w:p>
    <w:p w14:paraId="1E9ACE80" w14:textId="77777777" w:rsidR="00FE48C9" w:rsidRPr="00866EB8" w:rsidRDefault="00FE48C9" w:rsidP="006C4338">
      <w:pPr>
        <w:pStyle w:val="Corpsdetexte31"/>
        <w:tabs>
          <w:tab w:val="left" w:pos="851"/>
        </w:tabs>
        <w:jc w:val="both"/>
        <w:rPr>
          <w:sz w:val="18"/>
          <w:szCs w:val="18"/>
        </w:rPr>
      </w:pPr>
    </w:p>
    <w:p w14:paraId="33F0D892" w14:textId="77777777" w:rsidR="009B1CD0" w:rsidRPr="00866EB8" w:rsidRDefault="009B1CD0" w:rsidP="006F3DF9">
      <w:pPr>
        <w:pStyle w:val="Corpsdetexte31"/>
        <w:tabs>
          <w:tab w:val="left" w:pos="851"/>
        </w:tabs>
        <w:jc w:val="both"/>
        <w:rPr>
          <w:sz w:val="18"/>
          <w:szCs w:val="18"/>
        </w:rPr>
      </w:pPr>
      <w:r w:rsidRPr="00866EB8">
        <w:rPr>
          <w:sz w:val="18"/>
          <w:szCs w:val="18"/>
        </w:rPr>
        <w:t xml:space="preserve">En cas d’allotissement, </w:t>
      </w:r>
      <w:r w:rsidR="00CD185D" w:rsidRPr="00866EB8">
        <w:rPr>
          <w:sz w:val="18"/>
          <w:szCs w:val="18"/>
        </w:rPr>
        <w:t xml:space="preserve">un formulaire </w:t>
      </w:r>
      <w:r w:rsidR="00E47798" w:rsidRPr="00866EB8">
        <w:rPr>
          <w:sz w:val="18"/>
          <w:szCs w:val="18"/>
        </w:rPr>
        <w:t xml:space="preserve">ATTRI1 </w:t>
      </w:r>
      <w:r w:rsidR="00CD185D" w:rsidRPr="00866EB8">
        <w:rPr>
          <w:sz w:val="18"/>
          <w:szCs w:val="18"/>
        </w:rPr>
        <w:t xml:space="preserve">peut être établi pour chaque </w:t>
      </w:r>
      <w:r w:rsidRPr="00866EB8">
        <w:rPr>
          <w:sz w:val="18"/>
          <w:szCs w:val="18"/>
        </w:rPr>
        <w:t>lot.</w:t>
      </w:r>
      <w:r w:rsidR="00CD185D" w:rsidRPr="00866EB8">
        <w:rPr>
          <w:sz w:val="18"/>
          <w:szCs w:val="18"/>
        </w:rPr>
        <w:t xml:space="preserve"> Lorsqu’un même opérateur économique se voit attribuer plusieurs lots, un seul </w:t>
      </w:r>
      <w:r w:rsidR="00E47798" w:rsidRPr="00866EB8">
        <w:rPr>
          <w:sz w:val="18"/>
          <w:szCs w:val="18"/>
        </w:rPr>
        <w:t xml:space="preserve">ATTRI1 </w:t>
      </w:r>
      <w:r w:rsidR="00CD185D" w:rsidRPr="00866EB8">
        <w:rPr>
          <w:sz w:val="18"/>
          <w:szCs w:val="18"/>
        </w:rPr>
        <w:t>peut être complété.</w:t>
      </w:r>
      <w:r w:rsidR="0021797C" w:rsidRPr="00866EB8">
        <w:rPr>
          <w:sz w:val="18"/>
          <w:szCs w:val="18"/>
        </w:rPr>
        <w:t xml:space="preserve"> Si l’attributaire est retenu sur la base d’une offre variable portant sur plusieurs lots, </w:t>
      </w:r>
      <w:r w:rsidR="006F3DF9" w:rsidRPr="00866EB8">
        <w:rPr>
          <w:sz w:val="18"/>
          <w:szCs w:val="18"/>
        </w:rPr>
        <w:t xml:space="preserve">soit </w:t>
      </w:r>
      <w:r w:rsidR="0021797C" w:rsidRPr="00866EB8">
        <w:rPr>
          <w:sz w:val="18"/>
          <w:szCs w:val="18"/>
        </w:rPr>
        <w:t xml:space="preserve">un acte d’engagement est </w:t>
      </w:r>
      <w:r w:rsidR="006F3DF9" w:rsidRPr="00866EB8">
        <w:rPr>
          <w:sz w:val="18"/>
          <w:szCs w:val="18"/>
        </w:rPr>
        <w:t>établi pour les seuls lots concernés, soit l’acte d’engagement unique mentionne expressément les lots retenus sur la base d’une offre variable</w:t>
      </w:r>
      <w:r w:rsidR="0021797C" w:rsidRPr="00866EB8">
        <w:rPr>
          <w:sz w:val="18"/>
          <w:szCs w:val="18"/>
        </w:rPr>
        <w:t>.</w:t>
      </w:r>
    </w:p>
    <w:p w14:paraId="39B12B3C" w14:textId="77777777" w:rsidR="00FE48C9" w:rsidRPr="00866EB8" w:rsidRDefault="00FE48C9" w:rsidP="006F3DF9">
      <w:pPr>
        <w:pStyle w:val="Corpsdetexte31"/>
        <w:tabs>
          <w:tab w:val="left" w:pos="851"/>
        </w:tabs>
        <w:jc w:val="both"/>
        <w:rPr>
          <w:sz w:val="18"/>
          <w:szCs w:val="18"/>
        </w:rPr>
      </w:pPr>
    </w:p>
    <w:p w14:paraId="5CD4809A" w14:textId="77777777" w:rsidR="009B1CD0" w:rsidRPr="00866EB8" w:rsidRDefault="009B1CD0" w:rsidP="005846FB">
      <w:pPr>
        <w:pStyle w:val="Corpsdetexte31"/>
        <w:tabs>
          <w:tab w:val="left" w:pos="851"/>
        </w:tabs>
        <w:jc w:val="both"/>
        <w:rPr>
          <w:sz w:val="18"/>
          <w:szCs w:val="18"/>
        </w:rPr>
      </w:pPr>
      <w:r w:rsidRPr="00866EB8">
        <w:rPr>
          <w:sz w:val="18"/>
          <w:szCs w:val="18"/>
        </w:rPr>
        <w:t xml:space="preserve">En cas de </w:t>
      </w:r>
      <w:r w:rsidR="00F92811" w:rsidRPr="00866EB8">
        <w:rPr>
          <w:sz w:val="18"/>
          <w:szCs w:val="18"/>
        </w:rPr>
        <w:t>groupement d’entreprises</w:t>
      </w:r>
      <w:r w:rsidRPr="00866EB8">
        <w:rPr>
          <w:sz w:val="18"/>
          <w:szCs w:val="18"/>
        </w:rPr>
        <w:t xml:space="preserve">, un </w:t>
      </w:r>
      <w:r w:rsidR="00CD185D" w:rsidRPr="00866EB8">
        <w:rPr>
          <w:sz w:val="18"/>
          <w:szCs w:val="18"/>
        </w:rPr>
        <w:t xml:space="preserve">acte d’engagement unique </w:t>
      </w:r>
      <w:r w:rsidRPr="00866EB8">
        <w:rPr>
          <w:sz w:val="18"/>
          <w:szCs w:val="18"/>
        </w:rPr>
        <w:t>est rempli pour le groupement d’entreprises.</w:t>
      </w:r>
    </w:p>
    <w:p w14:paraId="5F566BAF" w14:textId="77777777" w:rsidR="00FE48C9" w:rsidRPr="00866EB8" w:rsidRDefault="00FE48C9" w:rsidP="005846FB">
      <w:pPr>
        <w:pStyle w:val="Corpsdetexte31"/>
        <w:tabs>
          <w:tab w:val="left" w:pos="851"/>
        </w:tabs>
        <w:jc w:val="both"/>
        <w:rPr>
          <w:sz w:val="18"/>
          <w:szCs w:val="18"/>
        </w:rPr>
      </w:pPr>
    </w:p>
    <w:p w14:paraId="116E0D51" w14:textId="77777777" w:rsidR="004C5755" w:rsidRPr="00866EB8" w:rsidRDefault="004C5755" w:rsidP="004C5755">
      <w:pPr>
        <w:jc w:val="both"/>
        <w:rPr>
          <w:rFonts w:ascii="Arial" w:hAnsi="Arial" w:cs="Arial"/>
          <w:i/>
          <w:sz w:val="18"/>
          <w:szCs w:val="18"/>
        </w:rPr>
      </w:pPr>
      <w:r w:rsidRPr="00866EB8">
        <w:rPr>
          <w:rFonts w:ascii="Arial" w:hAnsi="Arial" w:cs="Arial"/>
          <w:i/>
          <w:sz w:val="18"/>
          <w:szCs w:val="18"/>
        </w:rPr>
        <w:t xml:space="preserve">Il est rappelé qu’en application du code de la commande publique, et notamment ses </w:t>
      </w:r>
      <w:hyperlink r:id="rId10" w:history="1">
        <w:r w:rsidRPr="00866EB8">
          <w:rPr>
            <w:rStyle w:val="Lienhypertexte"/>
            <w:rFonts w:ascii="Arial" w:hAnsi="Arial" w:cs="Arial"/>
            <w:i/>
            <w:sz w:val="18"/>
            <w:szCs w:val="18"/>
          </w:rPr>
          <w:t>articles L. 1110-1</w:t>
        </w:r>
      </w:hyperlink>
      <w:r w:rsidRPr="00866EB8">
        <w:rPr>
          <w:rFonts w:ascii="Arial" w:hAnsi="Arial" w:cs="Arial"/>
          <w:i/>
          <w:sz w:val="18"/>
          <w:szCs w:val="18"/>
        </w:rPr>
        <w:t xml:space="preserve">, et </w:t>
      </w:r>
      <w:hyperlink r:id="rId11" w:history="1">
        <w:r w:rsidRPr="00866EB8">
          <w:rPr>
            <w:rStyle w:val="Lienhypertexte"/>
            <w:rFonts w:ascii="Arial" w:hAnsi="Arial" w:cs="Arial"/>
            <w:i/>
            <w:sz w:val="18"/>
            <w:szCs w:val="18"/>
          </w:rPr>
          <w:t>R. 2162-1 à R. 2162-6</w:t>
        </w:r>
      </w:hyperlink>
      <w:r w:rsidRPr="00866EB8">
        <w:rPr>
          <w:rFonts w:ascii="Arial" w:hAnsi="Arial" w:cs="Arial"/>
          <w:i/>
          <w:sz w:val="18"/>
          <w:szCs w:val="18"/>
        </w:rPr>
        <w:t xml:space="preserve">, </w:t>
      </w:r>
      <w:hyperlink r:id="rId12" w:history="1">
        <w:r w:rsidRPr="00866EB8">
          <w:rPr>
            <w:rStyle w:val="Lienhypertexte"/>
            <w:rFonts w:ascii="Arial" w:hAnsi="Arial" w:cs="Arial"/>
            <w:i/>
            <w:sz w:val="18"/>
            <w:szCs w:val="18"/>
          </w:rPr>
          <w:t>R. 2162-7 à R. 2162-12</w:t>
        </w:r>
      </w:hyperlink>
      <w:r w:rsidRPr="00866EB8">
        <w:rPr>
          <w:rFonts w:ascii="Arial" w:hAnsi="Arial" w:cs="Arial"/>
          <w:i/>
          <w:sz w:val="18"/>
          <w:szCs w:val="18"/>
        </w:rPr>
        <w:t xml:space="preserve">, </w:t>
      </w:r>
      <w:hyperlink r:id="rId13" w:history="1">
        <w:r w:rsidRPr="00866EB8">
          <w:rPr>
            <w:rStyle w:val="Lienhypertexte"/>
            <w:rFonts w:ascii="Arial" w:hAnsi="Arial" w:cs="Arial"/>
            <w:i/>
            <w:sz w:val="18"/>
            <w:szCs w:val="18"/>
          </w:rPr>
          <w:t>R. 2162-13 à R. 2162-14</w:t>
        </w:r>
      </w:hyperlink>
      <w:r w:rsidRPr="00866EB8">
        <w:rPr>
          <w:rFonts w:ascii="Arial" w:hAnsi="Arial" w:cs="Arial"/>
          <w:i/>
          <w:sz w:val="18"/>
          <w:szCs w:val="18"/>
        </w:rPr>
        <w:t xml:space="preserve"> et </w:t>
      </w:r>
      <w:hyperlink r:id="rId14" w:history="1">
        <w:r w:rsidRPr="00866EB8">
          <w:rPr>
            <w:rStyle w:val="Lienhypertexte"/>
            <w:rFonts w:ascii="Arial" w:hAnsi="Arial" w:cs="Arial"/>
            <w:i/>
            <w:sz w:val="18"/>
            <w:szCs w:val="18"/>
          </w:rPr>
          <w:t>R. 2162-15 à R. 2162-21</w:t>
        </w:r>
      </w:hyperlink>
      <w:r w:rsidRPr="00866EB8">
        <w:rPr>
          <w:rFonts w:ascii="Arial" w:hAnsi="Arial" w:cs="Arial"/>
          <w:i/>
          <w:sz w:val="18"/>
          <w:szCs w:val="18"/>
        </w:rPr>
        <w:t xml:space="preserve"> (marchés publics autres que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53671A2" w14:textId="77777777" w:rsidR="00E950C7" w:rsidRPr="00BD48E6" w:rsidRDefault="00E950C7" w:rsidP="005846FB">
      <w:pPr>
        <w:pStyle w:val="Corpsdetexte31"/>
        <w:tabs>
          <w:tab w:val="left" w:pos="851"/>
        </w:tabs>
        <w:jc w:val="both"/>
        <w:rPr>
          <w:rFonts w:asciiTheme="minorHAnsi" w:hAnsiTheme="minorHAnsi" w:cstheme="minorHAnsi"/>
          <w:sz w:val="18"/>
          <w:szCs w:val="18"/>
        </w:rPr>
      </w:pPr>
    </w:p>
    <w:p w14:paraId="0E66A558" w14:textId="77777777" w:rsidR="00E950C7" w:rsidRPr="00866EB8" w:rsidRDefault="00E950C7"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66EB8" w14:paraId="556DE2B5" w14:textId="77777777">
        <w:tc>
          <w:tcPr>
            <w:tcW w:w="10277" w:type="dxa"/>
            <w:shd w:val="clear" w:color="auto" w:fill="66CCFF"/>
          </w:tcPr>
          <w:p w14:paraId="78184076" w14:textId="77777777" w:rsidR="009B1CD0" w:rsidRPr="00866EB8" w:rsidRDefault="009B1CD0" w:rsidP="005846FB">
            <w:pPr>
              <w:tabs>
                <w:tab w:val="left" w:pos="-142"/>
                <w:tab w:val="left" w:pos="851"/>
                <w:tab w:val="left" w:pos="4111"/>
              </w:tabs>
              <w:jc w:val="both"/>
              <w:rPr>
                <w:rFonts w:ascii="Arial" w:hAnsi="Arial" w:cs="Arial"/>
              </w:rPr>
            </w:pPr>
            <w:r w:rsidRPr="00866EB8">
              <w:rPr>
                <w:rFonts w:ascii="Arial" w:hAnsi="Arial" w:cs="Arial"/>
                <w:b/>
                <w:sz w:val="22"/>
                <w:szCs w:val="22"/>
              </w:rPr>
              <w:t xml:space="preserve">A - Objet </w:t>
            </w:r>
            <w:r w:rsidRPr="00866EB8">
              <w:rPr>
                <w:rFonts w:ascii="Arial" w:hAnsi="Arial" w:cs="Arial"/>
                <w:b/>
                <w:bCs/>
                <w:sz w:val="22"/>
                <w:szCs w:val="22"/>
              </w:rPr>
              <w:t>de l’acte d’engagement</w:t>
            </w:r>
          </w:p>
        </w:tc>
      </w:tr>
    </w:tbl>
    <w:p w14:paraId="739F0CB2" w14:textId="77777777" w:rsidR="009B1CD0" w:rsidRPr="00866EB8" w:rsidRDefault="009B1CD0" w:rsidP="006C4338">
      <w:pPr>
        <w:tabs>
          <w:tab w:val="left" w:pos="426"/>
          <w:tab w:val="left" w:pos="851"/>
        </w:tabs>
        <w:jc w:val="both"/>
        <w:rPr>
          <w:rFonts w:ascii="Arial" w:hAnsi="Arial" w:cs="Arial"/>
        </w:rPr>
      </w:pPr>
    </w:p>
    <w:p w14:paraId="37B70BCA" w14:textId="77777777" w:rsidR="009B1CD0" w:rsidRPr="00866EB8" w:rsidRDefault="009B1CD0" w:rsidP="006C4338">
      <w:pPr>
        <w:tabs>
          <w:tab w:val="left" w:pos="426"/>
          <w:tab w:val="left" w:pos="851"/>
        </w:tabs>
        <w:jc w:val="both"/>
        <w:rPr>
          <w:rFonts w:ascii="Arial" w:hAnsi="Arial" w:cs="Arial"/>
          <w:i/>
          <w:sz w:val="18"/>
          <w:szCs w:val="18"/>
        </w:rPr>
      </w:pPr>
      <w:proofErr w:type="gramStart"/>
      <w:r w:rsidRPr="00866EB8">
        <w:rPr>
          <w:rFonts w:ascii="Arial" w:eastAsia="Wingdings" w:hAnsi="Arial" w:cs="Arial"/>
          <w:b/>
          <w:color w:val="66CCFF"/>
          <w:spacing w:val="-10"/>
        </w:rPr>
        <w:t></w:t>
      </w:r>
      <w:r w:rsidRPr="00866EB8">
        <w:rPr>
          <w:rFonts w:ascii="Arial" w:eastAsia="Arial" w:hAnsi="Arial" w:cs="Arial"/>
          <w:spacing w:val="-10"/>
        </w:rPr>
        <w:t xml:space="preserve">  </w:t>
      </w:r>
      <w:r w:rsidRPr="00866EB8">
        <w:rPr>
          <w:rFonts w:ascii="Arial" w:hAnsi="Arial" w:cs="Arial"/>
        </w:rPr>
        <w:t>Objet</w:t>
      </w:r>
      <w:proofErr w:type="gramEnd"/>
      <w:r w:rsidRPr="00866EB8">
        <w:rPr>
          <w:rFonts w:ascii="Arial" w:hAnsi="Arial" w:cs="Arial"/>
        </w:rPr>
        <w:t xml:space="preserve"> </w:t>
      </w:r>
      <w:r w:rsidR="00CD185D" w:rsidRPr="00866EB8">
        <w:rPr>
          <w:rFonts w:ascii="Arial" w:hAnsi="Arial" w:cs="Arial"/>
          <w:bCs/>
        </w:rPr>
        <w:t xml:space="preserve">du marché </w:t>
      </w:r>
      <w:r w:rsidR="00FE48C9" w:rsidRPr="00866EB8">
        <w:rPr>
          <w:rFonts w:ascii="Arial" w:hAnsi="Arial" w:cs="Arial"/>
          <w:bCs/>
        </w:rPr>
        <w:t>public</w:t>
      </w:r>
    </w:p>
    <w:p w14:paraId="76784AA7" w14:textId="62E50EDE" w:rsidR="009B1CD0" w:rsidRPr="00866EB8" w:rsidRDefault="009B1CD0" w:rsidP="005846FB">
      <w:pPr>
        <w:tabs>
          <w:tab w:val="left" w:pos="426"/>
          <w:tab w:val="left" w:pos="851"/>
        </w:tabs>
        <w:jc w:val="both"/>
        <w:rPr>
          <w:rFonts w:ascii="Arial" w:hAnsi="Arial" w:cs="Arial"/>
        </w:rPr>
      </w:pPr>
    </w:p>
    <w:p w14:paraId="43E45525" w14:textId="339F9360" w:rsidR="005801C2" w:rsidRPr="00743031" w:rsidRDefault="005801C2" w:rsidP="005801C2">
      <w:pPr>
        <w:jc w:val="both"/>
        <w:rPr>
          <w:rFonts w:ascii="Arial" w:hAnsi="Arial" w:cs="Arial"/>
          <w:b/>
        </w:rPr>
      </w:pPr>
      <w:r w:rsidRPr="00743031">
        <w:rPr>
          <w:rFonts w:ascii="Arial" w:hAnsi="Arial" w:cs="Arial"/>
          <w:b/>
        </w:rPr>
        <w:t>Le présent marché a pour objet la réalisation de prestations</w:t>
      </w:r>
      <w:r w:rsidR="004B7B94" w:rsidRPr="00743031">
        <w:rPr>
          <w:rFonts w:ascii="Arial" w:hAnsi="Arial" w:cs="Arial"/>
          <w:b/>
        </w:rPr>
        <w:t xml:space="preserve"> </w:t>
      </w:r>
      <w:r w:rsidR="00866EB8" w:rsidRPr="00743031">
        <w:rPr>
          <w:rFonts w:ascii="Arial" w:hAnsi="Arial" w:cs="Arial"/>
          <w:b/>
        </w:rPr>
        <w:t xml:space="preserve">de retranscriptions en sténotypie des réunions, évènements ou manifestations exceptionnelles organisées par la </w:t>
      </w:r>
      <w:proofErr w:type="spellStart"/>
      <w:r w:rsidR="00866EB8" w:rsidRPr="00743031">
        <w:rPr>
          <w:rFonts w:ascii="Arial" w:hAnsi="Arial" w:cs="Arial"/>
          <w:b/>
        </w:rPr>
        <w:t>Cnaf</w:t>
      </w:r>
      <w:proofErr w:type="spellEnd"/>
      <w:r w:rsidR="00866EB8" w:rsidRPr="00743031">
        <w:rPr>
          <w:rFonts w:ascii="Arial" w:hAnsi="Arial" w:cs="Arial"/>
          <w:b/>
        </w:rPr>
        <w:t>.</w:t>
      </w:r>
    </w:p>
    <w:p w14:paraId="08EDD46D" w14:textId="77777777" w:rsidR="004B7B94" w:rsidRPr="00866EB8" w:rsidRDefault="004B7B94" w:rsidP="004B7B94">
      <w:pPr>
        <w:tabs>
          <w:tab w:val="left" w:pos="426"/>
          <w:tab w:val="left" w:pos="851"/>
        </w:tabs>
        <w:jc w:val="both"/>
        <w:rPr>
          <w:rFonts w:ascii="Arial" w:hAnsi="Arial" w:cs="Arial"/>
          <w:b/>
          <w:bCs/>
          <w:lang w:eastAsia="fr-FR"/>
        </w:rPr>
      </w:pPr>
    </w:p>
    <w:p w14:paraId="35042B93" w14:textId="06E2B20A" w:rsidR="009B1CD0" w:rsidRPr="00866EB8" w:rsidRDefault="009B1CD0" w:rsidP="0083205E">
      <w:pPr>
        <w:tabs>
          <w:tab w:val="left" w:pos="426"/>
          <w:tab w:val="left" w:pos="851"/>
        </w:tabs>
        <w:jc w:val="both"/>
        <w:rPr>
          <w:rFonts w:ascii="Arial" w:hAnsi="Arial" w:cs="Arial"/>
          <w:i/>
          <w:sz w:val="18"/>
          <w:szCs w:val="18"/>
        </w:rPr>
      </w:pPr>
      <w:proofErr w:type="gramStart"/>
      <w:r w:rsidRPr="00866EB8">
        <w:rPr>
          <w:rFonts w:ascii="Arial" w:eastAsia="Wingdings" w:hAnsi="Arial" w:cs="Arial"/>
          <w:b/>
          <w:color w:val="66CCFF"/>
          <w:spacing w:val="-10"/>
        </w:rPr>
        <w:t></w:t>
      </w:r>
      <w:r w:rsidRPr="00866EB8">
        <w:rPr>
          <w:rFonts w:ascii="Arial" w:eastAsia="Arial" w:hAnsi="Arial" w:cs="Arial"/>
          <w:spacing w:val="-10"/>
        </w:rPr>
        <w:t xml:space="preserve">  </w:t>
      </w:r>
      <w:r w:rsidRPr="00866EB8">
        <w:rPr>
          <w:rFonts w:ascii="Arial" w:hAnsi="Arial" w:cs="Arial"/>
        </w:rPr>
        <w:t>Cet</w:t>
      </w:r>
      <w:proofErr w:type="gramEnd"/>
      <w:r w:rsidRPr="00866EB8">
        <w:rPr>
          <w:rFonts w:ascii="Arial" w:hAnsi="Arial" w:cs="Arial"/>
        </w:rPr>
        <w:t xml:space="preserve"> acte d'engagement correspond :</w:t>
      </w:r>
    </w:p>
    <w:p w14:paraId="7C08857C" w14:textId="77777777" w:rsidR="009B1CD0" w:rsidRPr="00866EB8" w:rsidRDefault="009B1CD0" w:rsidP="0083205E">
      <w:pPr>
        <w:tabs>
          <w:tab w:val="left" w:pos="851"/>
        </w:tabs>
        <w:rPr>
          <w:rFonts w:ascii="Arial" w:hAnsi="Arial" w:cs="Arial"/>
        </w:rPr>
      </w:pPr>
      <w:r w:rsidRPr="00866EB8">
        <w:rPr>
          <w:rFonts w:ascii="Arial" w:hAnsi="Arial" w:cs="Arial"/>
          <w:i/>
          <w:sz w:val="18"/>
          <w:szCs w:val="18"/>
        </w:rPr>
        <w:t>(Cocher les cases correspondantes.)</w:t>
      </w:r>
    </w:p>
    <w:p w14:paraId="6244B851" w14:textId="77777777" w:rsidR="009B1CD0" w:rsidRPr="00866EB8" w:rsidRDefault="009B1CD0" w:rsidP="00EA1130">
      <w:pPr>
        <w:pStyle w:val="fcasegauche"/>
        <w:tabs>
          <w:tab w:val="left" w:pos="851"/>
        </w:tabs>
        <w:spacing w:before="120" w:after="0"/>
        <w:ind w:left="0" w:firstLine="0"/>
        <w:rPr>
          <w:rFonts w:ascii="Arial" w:hAnsi="Arial" w:cs="Arial"/>
          <w:iCs/>
        </w:rPr>
      </w:pPr>
    </w:p>
    <w:p w14:paraId="015FE72D" w14:textId="04084BE0" w:rsidR="009B1CD0" w:rsidRPr="00866EB8" w:rsidRDefault="00672AFA" w:rsidP="00866EB8">
      <w:pPr>
        <w:pStyle w:val="fcasegauche"/>
        <w:tabs>
          <w:tab w:val="left" w:pos="851"/>
        </w:tabs>
        <w:spacing w:after="0"/>
        <w:ind w:left="851" w:firstLine="0"/>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009B1CD0" w:rsidRPr="00866EB8">
        <w:rPr>
          <w:rFonts w:ascii="Arial" w:hAnsi="Arial" w:cs="Arial"/>
        </w:rPr>
        <w:tab/>
      </w:r>
      <w:proofErr w:type="gramStart"/>
      <w:r w:rsidR="009B1CD0" w:rsidRPr="00866EB8">
        <w:rPr>
          <w:rFonts w:ascii="Arial" w:hAnsi="Arial" w:cs="Arial"/>
        </w:rPr>
        <w:t>à</w:t>
      </w:r>
      <w:proofErr w:type="gramEnd"/>
      <w:r w:rsidR="009B1CD0" w:rsidRPr="00866EB8">
        <w:rPr>
          <w:rFonts w:ascii="Arial" w:hAnsi="Arial" w:cs="Arial"/>
        </w:rPr>
        <w:t xml:space="preserve"> l’offre de base</w:t>
      </w:r>
      <w:r w:rsidR="004C5755" w:rsidRPr="00866EB8">
        <w:rPr>
          <w:rFonts w:ascii="Arial" w:hAnsi="Arial" w:cs="Arial"/>
        </w:rPr>
        <w:t> ;</w:t>
      </w:r>
    </w:p>
    <w:p w14:paraId="57346477" w14:textId="77777777" w:rsidR="009B1CD0" w:rsidRPr="00866EB8" w:rsidRDefault="009B1CD0" w:rsidP="005846FB">
      <w:pPr>
        <w:pStyle w:val="fcasegauche"/>
        <w:tabs>
          <w:tab w:val="left" w:pos="851"/>
        </w:tabs>
        <w:spacing w:after="0"/>
        <w:rPr>
          <w:rFonts w:ascii="Arial" w:hAnsi="Arial" w:cs="Arial"/>
        </w:rPr>
      </w:pPr>
    </w:p>
    <w:p w14:paraId="0FFF0F23" w14:textId="77777777" w:rsidR="009B1CD0" w:rsidRPr="00866EB8" w:rsidRDefault="007D7A65" w:rsidP="005846FB">
      <w:pPr>
        <w:pStyle w:val="fcasegauche"/>
        <w:tabs>
          <w:tab w:val="left" w:pos="851"/>
        </w:tabs>
        <w:spacing w:after="0"/>
        <w:ind w:left="851" w:firstLine="0"/>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009B1CD0" w:rsidRPr="00866EB8">
        <w:rPr>
          <w:rFonts w:ascii="Arial" w:hAnsi="Arial" w:cs="Arial"/>
        </w:rPr>
        <w:tab/>
      </w:r>
      <w:proofErr w:type="gramStart"/>
      <w:r w:rsidR="009B1CD0" w:rsidRPr="00866EB8">
        <w:rPr>
          <w:rFonts w:ascii="Arial" w:hAnsi="Arial" w:cs="Arial"/>
        </w:rPr>
        <w:t>à</w:t>
      </w:r>
      <w:proofErr w:type="gramEnd"/>
      <w:r w:rsidR="009B1CD0" w:rsidRPr="00866EB8">
        <w:rPr>
          <w:rFonts w:ascii="Arial" w:hAnsi="Arial" w:cs="Arial"/>
        </w:rPr>
        <w:t xml:space="preserve"> la variante suivante : </w:t>
      </w:r>
    </w:p>
    <w:p w14:paraId="46F471DA" w14:textId="77777777" w:rsidR="006B5057" w:rsidRPr="00866EB8" w:rsidRDefault="006B5057" w:rsidP="005846FB">
      <w:pPr>
        <w:pStyle w:val="fcasegauche"/>
        <w:tabs>
          <w:tab w:val="left" w:pos="851"/>
        </w:tabs>
        <w:spacing w:after="0"/>
        <w:rPr>
          <w:rFonts w:ascii="Arial" w:hAnsi="Arial" w:cs="Arial"/>
        </w:rPr>
      </w:pPr>
    </w:p>
    <w:p w14:paraId="4F12D1BD" w14:textId="77777777" w:rsidR="00866EB8" w:rsidRPr="00866EB8" w:rsidRDefault="00866EB8" w:rsidP="005846FB">
      <w:pPr>
        <w:pStyle w:val="fcasegauche"/>
        <w:tabs>
          <w:tab w:val="left" w:pos="851"/>
        </w:tabs>
        <w:spacing w:after="0"/>
        <w:rPr>
          <w:rFonts w:ascii="Arial" w:hAnsi="Arial" w:cs="Arial"/>
        </w:rPr>
      </w:pPr>
    </w:p>
    <w:p w14:paraId="7F5F6D48" w14:textId="77777777" w:rsidR="00866EB8" w:rsidRPr="00866EB8" w:rsidRDefault="00866EB8" w:rsidP="005846FB">
      <w:pPr>
        <w:pStyle w:val="fcasegauche"/>
        <w:tabs>
          <w:tab w:val="left" w:pos="851"/>
        </w:tabs>
        <w:spacing w:after="0"/>
        <w:rPr>
          <w:rFonts w:ascii="Arial" w:hAnsi="Arial" w:cs="Arial"/>
        </w:rPr>
      </w:pPr>
    </w:p>
    <w:p w14:paraId="3FE1D79E" w14:textId="77777777" w:rsidR="00866EB8" w:rsidRPr="00866EB8" w:rsidRDefault="00866EB8" w:rsidP="005846FB">
      <w:pPr>
        <w:pStyle w:val="fcasegauche"/>
        <w:tabs>
          <w:tab w:val="left" w:pos="851"/>
        </w:tabs>
        <w:spacing w:after="0"/>
        <w:rPr>
          <w:rFonts w:ascii="Arial" w:hAnsi="Arial" w:cs="Arial"/>
        </w:rPr>
      </w:pPr>
    </w:p>
    <w:p w14:paraId="32B95594" w14:textId="77777777" w:rsidR="00866EB8" w:rsidRPr="00866EB8" w:rsidRDefault="00866EB8" w:rsidP="005846FB">
      <w:pPr>
        <w:pStyle w:val="fcasegauche"/>
        <w:tabs>
          <w:tab w:val="left" w:pos="851"/>
        </w:tabs>
        <w:spacing w:after="0"/>
        <w:rPr>
          <w:rFonts w:ascii="Arial" w:hAnsi="Arial" w:cs="Arial"/>
        </w:rPr>
      </w:pPr>
    </w:p>
    <w:p w14:paraId="0BBDCA8F" w14:textId="77777777" w:rsidR="006B5057" w:rsidRPr="00866EB8" w:rsidRDefault="006B5057" w:rsidP="005846FB">
      <w:pPr>
        <w:pStyle w:val="fcasegauche"/>
        <w:tabs>
          <w:tab w:val="left" w:pos="851"/>
        </w:tabs>
        <w:spacing w:after="0"/>
        <w:ind w:left="0" w:firstLine="0"/>
        <w:rPr>
          <w:rFonts w:ascii="Arial" w:hAnsi="Arial" w:cs="Arial"/>
        </w:rPr>
      </w:pPr>
    </w:p>
    <w:p w14:paraId="0B109423" w14:textId="77777777" w:rsidR="006B5057" w:rsidRPr="00866EB8"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866EB8" w14:paraId="74333A5F" w14:textId="77777777" w:rsidTr="00E950C7">
        <w:tc>
          <w:tcPr>
            <w:tcW w:w="10277" w:type="dxa"/>
            <w:shd w:val="clear" w:color="auto" w:fill="66CCFF"/>
          </w:tcPr>
          <w:p w14:paraId="4E56D4EC" w14:textId="77777777" w:rsidR="009B1CD0" w:rsidRPr="00866EB8" w:rsidRDefault="009B1CD0" w:rsidP="005F0DCE">
            <w:pPr>
              <w:tabs>
                <w:tab w:val="left" w:pos="-142"/>
                <w:tab w:val="left" w:pos="851"/>
                <w:tab w:val="left" w:pos="4111"/>
              </w:tabs>
              <w:jc w:val="both"/>
              <w:rPr>
                <w:rFonts w:ascii="Arial" w:hAnsi="Arial" w:cs="Arial"/>
              </w:rPr>
            </w:pPr>
            <w:r w:rsidRPr="00866EB8">
              <w:rPr>
                <w:rFonts w:ascii="Arial" w:hAnsi="Arial" w:cs="Arial"/>
                <w:b/>
                <w:sz w:val="22"/>
                <w:szCs w:val="22"/>
              </w:rPr>
              <w:t xml:space="preserve">B - Engagement </w:t>
            </w:r>
            <w:r w:rsidR="00166B56" w:rsidRPr="00866EB8">
              <w:rPr>
                <w:rFonts w:ascii="Arial" w:hAnsi="Arial" w:cs="Arial"/>
                <w:b/>
                <w:sz w:val="22"/>
                <w:szCs w:val="22"/>
              </w:rPr>
              <w:t>du titulaire ou du groupement titulaire</w:t>
            </w:r>
          </w:p>
        </w:tc>
      </w:tr>
    </w:tbl>
    <w:p w14:paraId="6C534A24" w14:textId="77777777" w:rsidR="009B1CD0" w:rsidRPr="00866EB8" w:rsidRDefault="009B1CD0" w:rsidP="006C4338">
      <w:pPr>
        <w:tabs>
          <w:tab w:val="left" w:pos="851"/>
        </w:tabs>
        <w:rPr>
          <w:rFonts w:ascii="Arial" w:hAnsi="Arial" w:cs="Arial"/>
        </w:rPr>
      </w:pPr>
    </w:p>
    <w:p w14:paraId="52503C31" w14:textId="77777777" w:rsidR="009B1CD0" w:rsidRPr="00866EB8" w:rsidRDefault="009B1CD0" w:rsidP="006C4338">
      <w:pPr>
        <w:pStyle w:val="Titre2"/>
        <w:tabs>
          <w:tab w:val="left" w:pos="851"/>
          <w:tab w:val="left" w:pos="2268"/>
        </w:tabs>
        <w:rPr>
          <w:rFonts w:ascii="Arial" w:hAnsi="Arial" w:cs="Arial"/>
          <w:i/>
          <w:iCs/>
          <w:sz w:val="18"/>
          <w:szCs w:val="18"/>
        </w:rPr>
      </w:pPr>
      <w:r w:rsidRPr="00866EB8">
        <w:rPr>
          <w:rFonts w:ascii="Arial" w:hAnsi="Arial" w:cs="Arial"/>
          <w:sz w:val="22"/>
          <w:szCs w:val="22"/>
        </w:rPr>
        <w:t xml:space="preserve">B1 - Identification et engagement </w:t>
      </w:r>
      <w:r w:rsidR="00CD185D" w:rsidRPr="00866EB8">
        <w:rPr>
          <w:rFonts w:ascii="Arial" w:hAnsi="Arial" w:cs="Arial"/>
          <w:sz w:val="22"/>
          <w:szCs w:val="22"/>
        </w:rPr>
        <w:t>du titulaire</w:t>
      </w:r>
      <w:r w:rsidR="0021797C" w:rsidRPr="00866EB8">
        <w:rPr>
          <w:rFonts w:ascii="Arial" w:hAnsi="Arial" w:cs="Arial"/>
          <w:sz w:val="22"/>
          <w:szCs w:val="22"/>
        </w:rPr>
        <w:t xml:space="preserve"> ou du groupement titulaire</w:t>
      </w:r>
    </w:p>
    <w:p w14:paraId="6B21FA0A" w14:textId="77777777" w:rsidR="009B1CD0" w:rsidRPr="00866EB8" w:rsidRDefault="009B1CD0" w:rsidP="006F3DF9">
      <w:pPr>
        <w:pStyle w:val="fcase1ertab"/>
        <w:tabs>
          <w:tab w:val="left" w:pos="851"/>
        </w:tabs>
        <w:rPr>
          <w:rFonts w:ascii="Arial" w:hAnsi="Arial" w:cs="Arial"/>
        </w:rPr>
      </w:pPr>
      <w:r w:rsidRPr="00866EB8">
        <w:rPr>
          <w:rFonts w:ascii="Arial" w:hAnsi="Arial" w:cs="Arial"/>
          <w:i/>
          <w:iCs/>
          <w:sz w:val="18"/>
          <w:szCs w:val="18"/>
        </w:rPr>
        <w:t>(Cocher les cases correspondantes.)</w:t>
      </w:r>
    </w:p>
    <w:p w14:paraId="11825476" w14:textId="77777777" w:rsidR="009B1CD0" w:rsidRPr="00866EB8" w:rsidRDefault="009B1CD0" w:rsidP="005846FB">
      <w:pPr>
        <w:tabs>
          <w:tab w:val="left" w:pos="851"/>
        </w:tabs>
        <w:rPr>
          <w:rFonts w:ascii="Arial" w:hAnsi="Arial" w:cs="Arial"/>
        </w:rPr>
      </w:pPr>
    </w:p>
    <w:p w14:paraId="6B32F272" w14:textId="30CB3124" w:rsidR="009B1CD0" w:rsidRPr="00866EB8" w:rsidRDefault="009B1CD0" w:rsidP="00E47798">
      <w:pPr>
        <w:tabs>
          <w:tab w:val="left" w:pos="851"/>
        </w:tabs>
        <w:jc w:val="both"/>
        <w:rPr>
          <w:rFonts w:ascii="Arial" w:hAnsi="Arial" w:cs="Arial"/>
        </w:rPr>
      </w:pPr>
      <w:r w:rsidRPr="00866EB8">
        <w:rPr>
          <w:rFonts w:ascii="Arial" w:hAnsi="Arial" w:cs="Arial"/>
        </w:rPr>
        <w:t xml:space="preserve">Après avoir pris connaissance des pièces constitutives </w:t>
      </w:r>
      <w:r w:rsidR="00EA1130" w:rsidRPr="00866EB8">
        <w:rPr>
          <w:rFonts w:ascii="Arial" w:hAnsi="Arial" w:cs="Arial"/>
        </w:rPr>
        <w:t xml:space="preserve">visées à l’article </w:t>
      </w:r>
      <w:r w:rsidR="004E10AD" w:rsidRPr="00866EB8">
        <w:rPr>
          <w:rFonts w:ascii="Arial" w:hAnsi="Arial" w:cs="Arial"/>
        </w:rPr>
        <w:t>2</w:t>
      </w:r>
      <w:r w:rsidR="00EA1130" w:rsidRPr="00866EB8">
        <w:rPr>
          <w:rFonts w:ascii="Arial" w:hAnsi="Arial" w:cs="Arial"/>
        </w:rPr>
        <w:t xml:space="preserve"> du CCAP </w:t>
      </w:r>
      <w:r w:rsidRPr="00866EB8">
        <w:rPr>
          <w:rFonts w:ascii="Arial" w:hAnsi="Arial" w:cs="Arial"/>
        </w:rPr>
        <w:t>et conformément à leurs clauses,</w:t>
      </w:r>
    </w:p>
    <w:p w14:paraId="1C8BFAAC" w14:textId="77777777" w:rsidR="009B1CD0" w:rsidRPr="00866EB8" w:rsidRDefault="009B1CD0" w:rsidP="0083205E">
      <w:pPr>
        <w:tabs>
          <w:tab w:val="left" w:pos="851"/>
        </w:tabs>
        <w:jc w:val="both"/>
        <w:rPr>
          <w:rFonts w:ascii="Arial" w:hAnsi="Arial" w:cs="Arial"/>
        </w:rPr>
      </w:pPr>
    </w:p>
    <w:p w14:paraId="411C6AAE" w14:textId="77777777" w:rsidR="009B1CD0" w:rsidRPr="00866EB8" w:rsidRDefault="007D7A65" w:rsidP="006B5057">
      <w:pPr>
        <w:tabs>
          <w:tab w:val="left" w:pos="851"/>
        </w:tabs>
        <w:ind w:left="851"/>
        <w:jc w:val="both"/>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009B1CD0" w:rsidRPr="00866EB8">
        <w:rPr>
          <w:rFonts w:ascii="Arial" w:hAnsi="Arial" w:cs="Arial"/>
        </w:rPr>
        <w:t xml:space="preserve"> </w:t>
      </w:r>
      <w:proofErr w:type="gramStart"/>
      <w:r w:rsidR="00D90A00" w:rsidRPr="00866EB8">
        <w:rPr>
          <w:rFonts w:ascii="Arial" w:hAnsi="Arial" w:cs="Arial"/>
        </w:rPr>
        <w:t>le</w:t>
      </w:r>
      <w:proofErr w:type="gramEnd"/>
      <w:r w:rsidR="00D90A00" w:rsidRPr="00866EB8">
        <w:rPr>
          <w:rFonts w:ascii="Arial" w:hAnsi="Arial" w:cs="Arial"/>
        </w:rPr>
        <w:t xml:space="preserve"> </w:t>
      </w:r>
      <w:r w:rsidR="009B1CD0" w:rsidRPr="00866EB8">
        <w:rPr>
          <w:rFonts w:ascii="Arial" w:hAnsi="Arial" w:cs="Arial"/>
        </w:rPr>
        <w:t>signataire</w:t>
      </w:r>
    </w:p>
    <w:p w14:paraId="7A357903" w14:textId="77777777" w:rsidR="009B1CD0" w:rsidRPr="00866EB8" w:rsidRDefault="009B1CD0" w:rsidP="0083205E">
      <w:pPr>
        <w:tabs>
          <w:tab w:val="left" w:pos="851"/>
        </w:tabs>
        <w:jc w:val="both"/>
        <w:rPr>
          <w:rFonts w:ascii="Arial" w:hAnsi="Arial" w:cs="Arial"/>
        </w:rPr>
      </w:pPr>
    </w:p>
    <w:p w14:paraId="70706631" w14:textId="77777777" w:rsidR="009B1CD0" w:rsidRPr="00866EB8" w:rsidRDefault="007D7A65" w:rsidP="0083205E">
      <w:pPr>
        <w:tabs>
          <w:tab w:val="left" w:pos="851"/>
        </w:tabs>
        <w:spacing w:before="120"/>
        <w:ind w:left="1701"/>
        <w:jc w:val="both"/>
        <w:rPr>
          <w:rFonts w:ascii="Arial" w:hAnsi="Arial" w:cs="Arial"/>
          <w:i/>
          <w:sz w:val="18"/>
          <w:szCs w:val="18"/>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009B1CD0" w:rsidRPr="00866EB8">
        <w:rPr>
          <w:rFonts w:ascii="Arial" w:hAnsi="Arial" w:cs="Arial"/>
        </w:rPr>
        <w:t xml:space="preserve"> </w:t>
      </w:r>
      <w:proofErr w:type="gramStart"/>
      <w:r w:rsidR="009B1CD0" w:rsidRPr="00866EB8">
        <w:rPr>
          <w:rFonts w:ascii="Arial" w:hAnsi="Arial" w:cs="Arial"/>
        </w:rPr>
        <w:t>s’engage</w:t>
      </w:r>
      <w:proofErr w:type="gramEnd"/>
      <w:r w:rsidR="009B1CD0" w:rsidRPr="00866EB8">
        <w:rPr>
          <w:rFonts w:ascii="Arial" w:hAnsi="Arial" w:cs="Arial"/>
        </w:rPr>
        <w:t>, sur la base de son offre et pour son propre compte ;</w:t>
      </w:r>
    </w:p>
    <w:p w14:paraId="230D5A9E" w14:textId="77777777" w:rsidR="009B1CD0" w:rsidRPr="00866EB8" w:rsidRDefault="009B1CD0" w:rsidP="00934503">
      <w:pPr>
        <w:pStyle w:val="En-tte"/>
        <w:tabs>
          <w:tab w:val="clear" w:pos="4536"/>
          <w:tab w:val="clear" w:pos="9072"/>
          <w:tab w:val="left" w:pos="851"/>
        </w:tabs>
        <w:jc w:val="both"/>
        <w:rPr>
          <w:rFonts w:ascii="Arial" w:hAnsi="Arial" w:cs="Arial"/>
        </w:rPr>
      </w:pPr>
      <w:r w:rsidRPr="00866EB8">
        <w:rPr>
          <w:rFonts w:ascii="Arial" w:hAnsi="Arial" w:cs="Arial"/>
          <w:i/>
          <w:sz w:val="18"/>
          <w:szCs w:val="18"/>
        </w:rPr>
        <w:t xml:space="preserve">[Indiquer le nom commercial et la dénomination sociale du </w:t>
      </w:r>
      <w:r w:rsidR="00F92811" w:rsidRPr="00866EB8">
        <w:rPr>
          <w:rFonts w:ascii="Arial" w:hAnsi="Arial" w:cs="Arial"/>
          <w:i/>
          <w:sz w:val="18"/>
          <w:szCs w:val="18"/>
        </w:rPr>
        <w:t>soumissionnaire</w:t>
      </w:r>
      <w:r w:rsidRPr="00866EB8">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4EACCB1" w14:textId="77777777" w:rsidR="009B1CD0" w:rsidRPr="00866EB8" w:rsidRDefault="009B1CD0" w:rsidP="009B45B9">
      <w:pPr>
        <w:tabs>
          <w:tab w:val="left" w:pos="851"/>
        </w:tabs>
        <w:jc w:val="both"/>
        <w:rPr>
          <w:rFonts w:ascii="Arial" w:hAnsi="Arial" w:cs="Arial"/>
        </w:rPr>
      </w:pPr>
    </w:p>
    <w:p w14:paraId="0EBB6CA2" w14:textId="77777777" w:rsidR="009B1CD0" w:rsidRPr="00866EB8" w:rsidRDefault="007D7A65" w:rsidP="009B45B9">
      <w:pPr>
        <w:tabs>
          <w:tab w:val="left" w:pos="851"/>
        </w:tabs>
        <w:ind w:left="1701"/>
        <w:jc w:val="both"/>
        <w:rPr>
          <w:rFonts w:ascii="Arial" w:hAnsi="Arial" w:cs="Arial"/>
          <w:i/>
          <w:sz w:val="18"/>
          <w:szCs w:val="18"/>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009B1CD0" w:rsidRPr="00866EB8">
        <w:rPr>
          <w:rFonts w:ascii="Arial" w:hAnsi="Arial" w:cs="Arial"/>
        </w:rPr>
        <w:t xml:space="preserve"> </w:t>
      </w:r>
      <w:proofErr w:type="gramStart"/>
      <w:r w:rsidR="009B1CD0" w:rsidRPr="00866EB8">
        <w:rPr>
          <w:rFonts w:ascii="Arial" w:hAnsi="Arial" w:cs="Arial"/>
        </w:rPr>
        <w:t>engage</w:t>
      </w:r>
      <w:proofErr w:type="gramEnd"/>
      <w:r w:rsidR="009B1CD0" w:rsidRPr="00866EB8">
        <w:rPr>
          <w:rFonts w:ascii="Arial" w:hAnsi="Arial" w:cs="Arial"/>
        </w:rPr>
        <w:t xml:space="preserve"> la société ……………………… sur la base de son offre ;</w:t>
      </w:r>
    </w:p>
    <w:p w14:paraId="47433D85" w14:textId="77777777" w:rsidR="009B1CD0" w:rsidRPr="00866EB8" w:rsidRDefault="009B1CD0" w:rsidP="009B45B9">
      <w:pPr>
        <w:pStyle w:val="En-tte"/>
        <w:tabs>
          <w:tab w:val="clear" w:pos="4536"/>
          <w:tab w:val="clear" w:pos="9072"/>
          <w:tab w:val="left" w:pos="851"/>
        </w:tabs>
        <w:jc w:val="both"/>
        <w:rPr>
          <w:rFonts w:ascii="Arial" w:hAnsi="Arial" w:cs="Arial"/>
        </w:rPr>
      </w:pPr>
      <w:r w:rsidRPr="00866EB8">
        <w:rPr>
          <w:rFonts w:ascii="Arial" w:hAnsi="Arial" w:cs="Arial"/>
          <w:i/>
          <w:sz w:val="18"/>
          <w:szCs w:val="18"/>
        </w:rPr>
        <w:t xml:space="preserve">[Indiquer le nom commercial et la dénomination sociale du </w:t>
      </w:r>
      <w:r w:rsidR="00F92811" w:rsidRPr="00866EB8">
        <w:rPr>
          <w:rFonts w:ascii="Arial" w:hAnsi="Arial" w:cs="Arial"/>
          <w:i/>
          <w:sz w:val="18"/>
          <w:szCs w:val="18"/>
        </w:rPr>
        <w:t>soumissionnaire</w:t>
      </w:r>
      <w:r w:rsidRPr="00866EB8">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FC9EE54" w14:textId="77777777" w:rsidR="009B1CD0" w:rsidRPr="00866EB8" w:rsidRDefault="009B1CD0" w:rsidP="009B45B9">
      <w:pPr>
        <w:tabs>
          <w:tab w:val="left" w:pos="851"/>
        </w:tabs>
        <w:jc w:val="both"/>
        <w:rPr>
          <w:rFonts w:ascii="Arial" w:hAnsi="Arial" w:cs="Arial"/>
        </w:rPr>
      </w:pPr>
    </w:p>
    <w:p w14:paraId="30C8FEC8" w14:textId="77777777" w:rsidR="009B1CD0" w:rsidRPr="00866EB8" w:rsidRDefault="009B1CD0" w:rsidP="009B45B9">
      <w:pPr>
        <w:tabs>
          <w:tab w:val="left" w:pos="851"/>
        </w:tabs>
        <w:jc w:val="both"/>
        <w:rPr>
          <w:rFonts w:ascii="Arial" w:hAnsi="Arial" w:cs="Arial"/>
        </w:rPr>
      </w:pPr>
    </w:p>
    <w:p w14:paraId="29E318A6" w14:textId="77777777" w:rsidR="009B1CD0" w:rsidRPr="00866EB8" w:rsidRDefault="007D7A65" w:rsidP="006B5057">
      <w:pPr>
        <w:tabs>
          <w:tab w:val="left" w:pos="851"/>
        </w:tabs>
        <w:ind w:left="851"/>
        <w:jc w:val="both"/>
        <w:rPr>
          <w:rFonts w:ascii="Arial" w:hAnsi="Arial" w:cs="Arial"/>
          <w:i/>
          <w:sz w:val="18"/>
          <w:szCs w:val="18"/>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009B1CD0" w:rsidRPr="00866EB8">
        <w:rPr>
          <w:rFonts w:ascii="Arial" w:hAnsi="Arial" w:cs="Arial"/>
        </w:rPr>
        <w:t xml:space="preserve"> </w:t>
      </w:r>
      <w:proofErr w:type="gramStart"/>
      <w:r w:rsidR="00D90A00" w:rsidRPr="00866EB8">
        <w:rPr>
          <w:rFonts w:ascii="Arial" w:hAnsi="Arial" w:cs="Arial"/>
        </w:rPr>
        <w:t>l</w:t>
      </w:r>
      <w:r w:rsidR="009B1CD0" w:rsidRPr="00866EB8">
        <w:rPr>
          <w:rFonts w:ascii="Arial" w:hAnsi="Arial" w:cs="Arial"/>
        </w:rPr>
        <w:t>’ensemble</w:t>
      </w:r>
      <w:proofErr w:type="gramEnd"/>
      <w:r w:rsidR="009B1CD0" w:rsidRPr="00866EB8">
        <w:rPr>
          <w:rFonts w:ascii="Arial" w:hAnsi="Arial" w:cs="Arial"/>
        </w:rPr>
        <w:t xml:space="preserve"> des membres du groupement s’engagent, sur la base de l’offre du groupement ;</w:t>
      </w:r>
    </w:p>
    <w:p w14:paraId="0835518E" w14:textId="77777777" w:rsidR="009B1CD0" w:rsidRPr="00866EB8" w:rsidRDefault="009B1CD0" w:rsidP="009B45B9">
      <w:pPr>
        <w:tabs>
          <w:tab w:val="left" w:pos="851"/>
        </w:tabs>
        <w:jc w:val="both"/>
        <w:rPr>
          <w:rFonts w:ascii="Arial" w:hAnsi="Arial" w:cs="Arial"/>
        </w:rPr>
      </w:pPr>
      <w:r w:rsidRPr="00866EB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66EB8">
        <w:rPr>
          <w:rFonts w:ascii="Arial" w:hAnsi="Arial" w:cs="Arial"/>
          <w:i/>
          <w:iCs/>
          <w:sz w:val="18"/>
          <w:szCs w:val="18"/>
        </w:rPr>
        <w:t>]</w:t>
      </w:r>
    </w:p>
    <w:p w14:paraId="00865F60" w14:textId="77777777" w:rsidR="009B1CD0" w:rsidRPr="00866EB8" w:rsidRDefault="009B1CD0" w:rsidP="009B45B9">
      <w:pPr>
        <w:pStyle w:val="fcase1ertab"/>
        <w:tabs>
          <w:tab w:val="left" w:pos="851"/>
        </w:tabs>
        <w:ind w:left="0" w:firstLine="0"/>
        <w:rPr>
          <w:rFonts w:ascii="Arial" w:hAnsi="Arial" w:cs="Arial"/>
        </w:rPr>
      </w:pPr>
    </w:p>
    <w:p w14:paraId="72D7E3CF" w14:textId="77777777" w:rsidR="009B1CD0" w:rsidRPr="00866EB8" w:rsidRDefault="009B1CD0" w:rsidP="009B45B9">
      <w:pPr>
        <w:pStyle w:val="fcase1ertab"/>
        <w:tabs>
          <w:tab w:val="left" w:pos="851"/>
        </w:tabs>
        <w:ind w:left="0" w:firstLine="0"/>
        <w:rPr>
          <w:rFonts w:ascii="Arial" w:hAnsi="Arial" w:cs="Arial"/>
        </w:rPr>
      </w:pPr>
      <w:proofErr w:type="gramStart"/>
      <w:r w:rsidRPr="00866EB8">
        <w:rPr>
          <w:rFonts w:ascii="Arial" w:hAnsi="Arial" w:cs="Arial"/>
        </w:rPr>
        <w:t>à</w:t>
      </w:r>
      <w:proofErr w:type="gramEnd"/>
      <w:r w:rsidRPr="00866EB8">
        <w:rPr>
          <w:rFonts w:ascii="Arial" w:hAnsi="Arial" w:cs="Arial"/>
        </w:rPr>
        <w:t xml:space="preserve"> livrer les fournitures demandées ou à exécuter les prestations demandées :</w:t>
      </w:r>
    </w:p>
    <w:p w14:paraId="6D66535F" w14:textId="724B2BE6" w:rsidR="009B1CD0" w:rsidRPr="00866EB8" w:rsidRDefault="007D7A65" w:rsidP="009B45B9">
      <w:pPr>
        <w:pStyle w:val="fcase1ertab"/>
        <w:tabs>
          <w:tab w:val="clear" w:pos="426"/>
          <w:tab w:val="left" w:pos="851"/>
        </w:tabs>
        <w:spacing w:before="120"/>
        <w:ind w:firstLine="142"/>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009B1CD0" w:rsidRPr="00866EB8">
        <w:rPr>
          <w:rFonts w:ascii="Arial" w:hAnsi="Arial" w:cs="Arial"/>
        </w:rPr>
        <w:t xml:space="preserve"> </w:t>
      </w:r>
      <w:proofErr w:type="gramStart"/>
      <w:r w:rsidR="009B1CD0" w:rsidRPr="00866EB8">
        <w:rPr>
          <w:rFonts w:ascii="Arial" w:hAnsi="Arial" w:cs="Arial"/>
        </w:rPr>
        <w:t>aux</w:t>
      </w:r>
      <w:proofErr w:type="gramEnd"/>
      <w:r w:rsidR="009B1CD0" w:rsidRPr="00866EB8">
        <w:rPr>
          <w:rFonts w:ascii="Arial" w:hAnsi="Arial" w:cs="Arial"/>
        </w:rPr>
        <w:t xml:space="preserve"> prix indiqués </w:t>
      </w:r>
      <w:r w:rsidR="00C94D5B" w:rsidRPr="00866EB8">
        <w:rPr>
          <w:rFonts w:ascii="Arial" w:hAnsi="Arial" w:cs="Arial"/>
        </w:rPr>
        <w:t>en page 3 d</w:t>
      </w:r>
      <w:r w:rsidR="009B1CD0" w:rsidRPr="00866EB8">
        <w:rPr>
          <w:rFonts w:ascii="Arial" w:hAnsi="Arial" w:cs="Arial"/>
        </w:rPr>
        <w:t>u présent document.</w:t>
      </w:r>
    </w:p>
    <w:p w14:paraId="099949DE" w14:textId="77777777" w:rsidR="009B1CD0" w:rsidRPr="00866EB8" w:rsidRDefault="009B1CD0" w:rsidP="009B45B9">
      <w:pPr>
        <w:pStyle w:val="fcasegauche"/>
        <w:tabs>
          <w:tab w:val="left" w:pos="851"/>
        </w:tabs>
        <w:spacing w:after="0"/>
        <w:ind w:left="0" w:firstLine="0"/>
        <w:rPr>
          <w:rFonts w:ascii="Arial" w:hAnsi="Arial" w:cs="Arial"/>
        </w:rPr>
      </w:pPr>
    </w:p>
    <w:p w14:paraId="070C2F7A" w14:textId="77777777" w:rsidR="00671030" w:rsidRPr="00866EB8" w:rsidRDefault="00671030" w:rsidP="00BD48E6">
      <w:pPr>
        <w:tabs>
          <w:tab w:val="left" w:pos="851"/>
          <w:tab w:val="left" w:pos="6237"/>
        </w:tabs>
        <w:jc w:val="both"/>
        <w:rPr>
          <w:rFonts w:ascii="Arial" w:hAnsi="Arial" w:cs="Arial"/>
          <w:b/>
          <w:sz w:val="22"/>
          <w:szCs w:val="22"/>
        </w:rPr>
      </w:pPr>
    </w:p>
    <w:p w14:paraId="0A9CE401" w14:textId="4C8435AE" w:rsidR="009B1CD0" w:rsidRPr="00866EB8" w:rsidRDefault="009B1CD0" w:rsidP="00BD48E6">
      <w:pPr>
        <w:tabs>
          <w:tab w:val="left" w:pos="851"/>
          <w:tab w:val="left" w:pos="6237"/>
        </w:tabs>
        <w:jc w:val="both"/>
        <w:rPr>
          <w:rFonts w:ascii="Arial" w:hAnsi="Arial" w:cs="Arial"/>
          <w:b/>
          <w:iCs/>
          <w:sz w:val="22"/>
          <w:szCs w:val="22"/>
        </w:rPr>
      </w:pPr>
      <w:r w:rsidRPr="00866EB8">
        <w:rPr>
          <w:rFonts w:ascii="Arial" w:hAnsi="Arial" w:cs="Arial"/>
          <w:b/>
          <w:sz w:val="22"/>
          <w:szCs w:val="22"/>
        </w:rPr>
        <w:t xml:space="preserve">B2 </w:t>
      </w:r>
      <w:r w:rsidR="0021797C" w:rsidRPr="00866EB8">
        <w:rPr>
          <w:rFonts w:ascii="Arial" w:hAnsi="Arial" w:cs="Arial"/>
          <w:b/>
          <w:sz w:val="22"/>
          <w:szCs w:val="22"/>
        </w:rPr>
        <w:t>–</w:t>
      </w:r>
      <w:r w:rsidRPr="00866EB8">
        <w:rPr>
          <w:rFonts w:ascii="Arial" w:hAnsi="Arial" w:cs="Arial"/>
          <w:b/>
          <w:sz w:val="22"/>
          <w:szCs w:val="22"/>
        </w:rPr>
        <w:t xml:space="preserve"> </w:t>
      </w:r>
      <w:r w:rsidR="0021797C" w:rsidRPr="00866EB8">
        <w:rPr>
          <w:rFonts w:ascii="Arial" w:hAnsi="Arial" w:cs="Arial"/>
          <w:b/>
          <w:sz w:val="22"/>
          <w:szCs w:val="22"/>
        </w:rPr>
        <w:t>Nature du groupement et</w:t>
      </w:r>
      <w:r w:rsidR="00036500" w:rsidRPr="00866EB8">
        <w:rPr>
          <w:rFonts w:ascii="Arial" w:hAnsi="Arial" w:cs="Arial"/>
          <w:b/>
          <w:sz w:val="22"/>
          <w:szCs w:val="22"/>
        </w:rPr>
        <w:t>,</w:t>
      </w:r>
      <w:r w:rsidR="0021797C" w:rsidRPr="00866EB8">
        <w:rPr>
          <w:rFonts w:ascii="Arial" w:hAnsi="Arial" w:cs="Arial"/>
          <w:b/>
          <w:sz w:val="22"/>
          <w:szCs w:val="22"/>
        </w:rPr>
        <w:t xml:space="preserve"> </w:t>
      </w:r>
      <w:r w:rsidR="00036500" w:rsidRPr="00866EB8">
        <w:rPr>
          <w:rFonts w:ascii="Arial" w:hAnsi="Arial" w:cs="Arial"/>
          <w:b/>
          <w:sz w:val="22"/>
          <w:szCs w:val="22"/>
        </w:rPr>
        <w:t>en cas de groupement conjoint,</w:t>
      </w:r>
      <w:r w:rsidR="00036500" w:rsidRPr="00866EB8" w:rsidDel="0021797C">
        <w:rPr>
          <w:rFonts w:ascii="Arial" w:hAnsi="Arial" w:cs="Arial"/>
          <w:b/>
          <w:sz w:val="22"/>
          <w:szCs w:val="22"/>
        </w:rPr>
        <w:t xml:space="preserve"> </w:t>
      </w:r>
      <w:r w:rsidR="0021797C" w:rsidRPr="00866EB8">
        <w:rPr>
          <w:rFonts w:ascii="Arial" w:hAnsi="Arial" w:cs="Arial"/>
          <w:b/>
          <w:sz w:val="22"/>
          <w:szCs w:val="22"/>
        </w:rPr>
        <w:t>r</w:t>
      </w:r>
      <w:r w:rsidRPr="00866EB8">
        <w:rPr>
          <w:rFonts w:ascii="Arial" w:hAnsi="Arial" w:cs="Arial"/>
          <w:b/>
          <w:sz w:val="22"/>
          <w:szCs w:val="22"/>
        </w:rPr>
        <w:t>épartition des prestations</w:t>
      </w:r>
    </w:p>
    <w:p w14:paraId="3FE3BA47" w14:textId="77777777" w:rsidR="00354C04" w:rsidRPr="00866EB8" w:rsidRDefault="00354C04" w:rsidP="00BD48E6">
      <w:pPr>
        <w:pStyle w:val="fcase1ertab"/>
        <w:tabs>
          <w:tab w:val="left" w:pos="851"/>
        </w:tabs>
        <w:rPr>
          <w:rFonts w:ascii="Arial" w:hAnsi="Arial" w:cs="Arial"/>
        </w:rPr>
      </w:pPr>
      <w:r w:rsidRPr="00866EB8">
        <w:rPr>
          <w:rFonts w:ascii="Arial" w:hAnsi="Arial" w:cs="Arial"/>
          <w:i/>
          <w:iCs/>
          <w:sz w:val="18"/>
          <w:szCs w:val="18"/>
        </w:rPr>
        <w:t>(</w:t>
      </w:r>
      <w:r w:rsidR="00840934" w:rsidRPr="00866EB8">
        <w:rPr>
          <w:rFonts w:ascii="Arial" w:hAnsi="Arial" w:cs="Arial"/>
          <w:i/>
          <w:iCs/>
          <w:sz w:val="18"/>
          <w:szCs w:val="18"/>
        </w:rPr>
        <w:t>En</w:t>
      </w:r>
      <w:r w:rsidRPr="00866EB8">
        <w:rPr>
          <w:rFonts w:ascii="Arial" w:hAnsi="Arial" w:cs="Arial"/>
          <w:i/>
          <w:iCs/>
          <w:sz w:val="18"/>
          <w:szCs w:val="18"/>
        </w:rPr>
        <w:t xml:space="preserve"> cas de groupement d’opérateurs économiques.)</w:t>
      </w:r>
    </w:p>
    <w:p w14:paraId="1E6E0D50" w14:textId="77777777" w:rsidR="00036500" w:rsidRPr="00866EB8" w:rsidRDefault="00036500" w:rsidP="00BD48E6">
      <w:pPr>
        <w:tabs>
          <w:tab w:val="left" w:pos="851"/>
          <w:tab w:val="left" w:pos="6237"/>
        </w:tabs>
        <w:jc w:val="both"/>
        <w:rPr>
          <w:rFonts w:ascii="Arial" w:hAnsi="Arial" w:cs="Arial"/>
          <w:i/>
          <w:iCs/>
          <w:sz w:val="18"/>
          <w:szCs w:val="18"/>
        </w:rPr>
      </w:pPr>
    </w:p>
    <w:p w14:paraId="7F016F87" w14:textId="77777777" w:rsidR="0021797C" w:rsidRPr="00866EB8" w:rsidRDefault="0021797C" w:rsidP="00BD48E6">
      <w:pPr>
        <w:pStyle w:val="fcase1ertab"/>
        <w:tabs>
          <w:tab w:val="left" w:pos="851"/>
        </w:tabs>
        <w:ind w:left="0" w:firstLine="0"/>
        <w:rPr>
          <w:rFonts w:ascii="Arial" w:hAnsi="Arial" w:cs="Arial"/>
        </w:rPr>
      </w:pPr>
      <w:r w:rsidRPr="00866EB8">
        <w:rPr>
          <w:rFonts w:ascii="Arial" w:hAnsi="Arial" w:cs="Arial"/>
        </w:rPr>
        <w:t xml:space="preserve">Pour l’exécution du marché </w:t>
      </w:r>
      <w:r w:rsidR="00D90A00" w:rsidRPr="00866EB8">
        <w:rPr>
          <w:rFonts w:ascii="Arial" w:hAnsi="Arial" w:cs="Arial"/>
        </w:rPr>
        <w:t>public</w:t>
      </w:r>
      <w:r w:rsidRPr="00866EB8">
        <w:rPr>
          <w:rFonts w:ascii="Arial" w:hAnsi="Arial" w:cs="Arial"/>
        </w:rPr>
        <w:t xml:space="preserve">, le groupement </w:t>
      </w:r>
      <w:r w:rsidR="00036500" w:rsidRPr="00866EB8">
        <w:rPr>
          <w:rFonts w:ascii="Arial" w:hAnsi="Arial" w:cs="Arial"/>
        </w:rPr>
        <w:t>d’opérateurs économiques est</w:t>
      </w:r>
      <w:r w:rsidRPr="00866EB8">
        <w:rPr>
          <w:rFonts w:ascii="Arial" w:hAnsi="Arial" w:cs="Arial"/>
        </w:rPr>
        <w:t> :</w:t>
      </w:r>
    </w:p>
    <w:p w14:paraId="75209A75" w14:textId="77777777" w:rsidR="00036500" w:rsidRPr="00866EB8" w:rsidRDefault="00036500" w:rsidP="009B45B9">
      <w:pPr>
        <w:pStyle w:val="fcase1ertab"/>
        <w:tabs>
          <w:tab w:val="left" w:pos="851"/>
        </w:tabs>
        <w:rPr>
          <w:rFonts w:ascii="Arial" w:hAnsi="Arial" w:cs="Arial"/>
        </w:rPr>
      </w:pPr>
      <w:r w:rsidRPr="00866EB8">
        <w:rPr>
          <w:rFonts w:ascii="Arial" w:hAnsi="Arial" w:cs="Arial"/>
          <w:i/>
          <w:iCs/>
          <w:sz w:val="18"/>
          <w:szCs w:val="18"/>
        </w:rPr>
        <w:t>(Cocher la case correspondante.)</w:t>
      </w:r>
    </w:p>
    <w:p w14:paraId="7ED263A0" w14:textId="77777777" w:rsidR="00354C04" w:rsidRPr="00866EB8" w:rsidRDefault="00354C04" w:rsidP="009B45B9">
      <w:pPr>
        <w:pStyle w:val="fcase1ertab"/>
        <w:tabs>
          <w:tab w:val="clear" w:pos="426"/>
          <w:tab w:val="left" w:pos="851"/>
        </w:tabs>
        <w:spacing w:before="120"/>
        <w:ind w:left="0" w:firstLine="851"/>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i/>
          <w:iCs/>
        </w:rPr>
        <w:t xml:space="preserve"> </w:t>
      </w:r>
      <w:proofErr w:type="gramStart"/>
      <w:r w:rsidRPr="00866EB8">
        <w:rPr>
          <w:rFonts w:ascii="Arial" w:hAnsi="Arial" w:cs="Arial"/>
        </w:rPr>
        <w:t>conjoint</w:t>
      </w:r>
      <w:proofErr w:type="gramEnd"/>
      <w:r w:rsidRPr="00866EB8">
        <w:rPr>
          <w:rFonts w:ascii="Arial" w:hAnsi="Arial" w:cs="Arial"/>
        </w:rPr>
        <w:tab/>
      </w:r>
      <w:r w:rsidRPr="00866EB8">
        <w:rPr>
          <w:rFonts w:ascii="Arial" w:hAnsi="Arial" w:cs="Arial"/>
        </w:rPr>
        <w:tab/>
        <w:t>OU</w:t>
      </w:r>
      <w:r w:rsidRPr="00866EB8">
        <w:rPr>
          <w:rFonts w:ascii="Arial" w:hAnsi="Arial" w:cs="Arial"/>
        </w:rPr>
        <w:tab/>
      </w:r>
      <w:r w:rsidRPr="00866EB8">
        <w:rPr>
          <w:rFonts w:ascii="Arial" w:hAnsi="Arial" w:cs="Arial"/>
        </w:rPr>
        <w:tab/>
      </w: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iCs/>
        </w:rPr>
        <w:t xml:space="preserve"> </w:t>
      </w:r>
      <w:r w:rsidRPr="00866EB8">
        <w:rPr>
          <w:rFonts w:ascii="Arial" w:hAnsi="Arial" w:cs="Arial"/>
        </w:rPr>
        <w:t>solidaire</w:t>
      </w:r>
    </w:p>
    <w:p w14:paraId="6844EB55" w14:textId="77777777" w:rsidR="009B1CD0" w:rsidRPr="00866EB8" w:rsidRDefault="009B1CD0" w:rsidP="006C4338">
      <w:pPr>
        <w:tabs>
          <w:tab w:val="left" w:pos="851"/>
        </w:tabs>
        <w:spacing w:before="120"/>
        <w:jc w:val="both"/>
        <w:rPr>
          <w:rFonts w:ascii="Arial" w:hAnsi="Arial" w:cs="Arial"/>
          <w:b/>
          <w:bCs/>
        </w:rPr>
      </w:pPr>
      <w:r w:rsidRPr="00866EB8">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866EB8" w14:paraId="482CFEA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704FF9C" w14:textId="77777777" w:rsidR="009B1CD0" w:rsidRPr="00866EB8" w:rsidRDefault="009B1CD0" w:rsidP="006F3DF9">
            <w:pPr>
              <w:tabs>
                <w:tab w:val="left" w:pos="851"/>
              </w:tabs>
              <w:jc w:val="center"/>
              <w:rPr>
                <w:rFonts w:ascii="Arial" w:hAnsi="Arial" w:cs="Arial"/>
                <w:b/>
              </w:rPr>
            </w:pPr>
            <w:r w:rsidRPr="00866EB8">
              <w:rPr>
                <w:rFonts w:ascii="Arial" w:hAnsi="Arial" w:cs="Arial"/>
                <w:b/>
              </w:rPr>
              <w:t xml:space="preserve">Désignation des membres </w:t>
            </w:r>
          </w:p>
          <w:p w14:paraId="55CED472" w14:textId="77777777" w:rsidR="009B1CD0" w:rsidRPr="00866EB8" w:rsidRDefault="009B1CD0" w:rsidP="005846FB">
            <w:pPr>
              <w:tabs>
                <w:tab w:val="left" w:pos="851"/>
              </w:tabs>
              <w:jc w:val="center"/>
              <w:rPr>
                <w:rFonts w:ascii="Arial" w:hAnsi="Arial" w:cs="Arial"/>
                <w:b/>
              </w:rPr>
            </w:pPr>
            <w:proofErr w:type="gramStart"/>
            <w:r w:rsidRPr="00866EB8">
              <w:rPr>
                <w:rFonts w:ascii="Arial" w:hAnsi="Arial" w:cs="Arial"/>
                <w:b/>
              </w:rPr>
              <w:t>du</w:t>
            </w:r>
            <w:proofErr w:type="gramEnd"/>
            <w:r w:rsidRPr="00866EB8">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B8EBE8" w14:textId="77777777" w:rsidR="009B1CD0" w:rsidRPr="00866EB8" w:rsidRDefault="009B1CD0" w:rsidP="005846FB">
            <w:pPr>
              <w:pStyle w:val="Titre5"/>
              <w:tabs>
                <w:tab w:val="left" w:pos="851"/>
              </w:tabs>
              <w:ind w:left="0" w:hanging="1008"/>
              <w:jc w:val="center"/>
              <w:rPr>
                <w:b/>
                <w:i w:val="0"/>
                <w:sz w:val="20"/>
              </w:rPr>
            </w:pPr>
            <w:r w:rsidRPr="00866EB8">
              <w:rPr>
                <w:b/>
                <w:i w:val="0"/>
                <w:sz w:val="20"/>
              </w:rPr>
              <w:t>Prestations exécutées par les membres</w:t>
            </w:r>
          </w:p>
          <w:p w14:paraId="233F22F6" w14:textId="77777777" w:rsidR="009B1CD0" w:rsidRPr="00866EB8" w:rsidRDefault="009B1CD0" w:rsidP="005846FB">
            <w:pPr>
              <w:pStyle w:val="Titre5"/>
              <w:tabs>
                <w:tab w:val="left" w:pos="851"/>
              </w:tabs>
              <w:ind w:left="0" w:hanging="1008"/>
              <w:jc w:val="center"/>
              <w:rPr>
                <w:b/>
              </w:rPr>
            </w:pPr>
            <w:proofErr w:type="gramStart"/>
            <w:r w:rsidRPr="00866EB8">
              <w:rPr>
                <w:b/>
                <w:i w:val="0"/>
                <w:sz w:val="20"/>
              </w:rPr>
              <w:t>du</w:t>
            </w:r>
            <w:proofErr w:type="gramEnd"/>
            <w:r w:rsidRPr="00866EB8">
              <w:rPr>
                <w:b/>
                <w:i w:val="0"/>
                <w:sz w:val="20"/>
              </w:rPr>
              <w:t xml:space="preserve"> groupement conjoint</w:t>
            </w:r>
          </w:p>
        </w:tc>
      </w:tr>
      <w:tr w:rsidR="009B1CD0" w:rsidRPr="00866EB8" w14:paraId="4D64CA7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1311001" w14:textId="77777777" w:rsidR="009B1CD0" w:rsidRPr="00866EB8"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3F9B9A" w14:textId="77777777" w:rsidR="009B1CD0" w:rsidRPr="00866EB8" w:rsidRDefault="009B1CD0" w:rsidP="009B45B9">
            <w:pPr>
              <w:tabs>
                <w:tab w:val="left" w:pos="851"/>
              </w:tabs>
              <w:jc w:val="center"/>
              <w:rPr>
                <w:rFonts w:ascii="Arial" w:hAnsi="Arial" w:cs="Arial"/>
                <w:b/>
              </w:rPr>
            </w:pPr>
            <w:r w:rsidRPr="00866EB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414759" w14:textId="77777777" w:rsidR="009B1CD0" w:rsidRPr="00866EB8" w:rsidRDefault="009B1CD0" w:rsidP="009B45B9">
            <w:pPr>
              <w:tabs>
                <w:tab w:val="left" w:pos="851"/>
              </w:tabs>
              <w:jc w:val="center"/>
              <w:rPr>
                <w:rFonts w:ascii="Arial" w:hAnsi="Arial" w:cs="Arial"/>
                <w:b/>
              </w:rPr>
            </w:pPr>
            <w:r w:rsidRPr="00866EB8">
              <w:rPr>
                <w:rFonts w:ascii="Arial" w:hAnsi="Arial" w:cs="Arial"/>
                <w:b/>
              </w:rPr>
              <w:t xml:space="preserve">Montant HT </w:t>
            </w:r>
          </w:p>
          <w:p w14:paraId="7C5B15EB" w14:textId="77777777" w:rsidR="009B1CD0" w:rsidRPr="00866EB8" w:rsidRDefault="009B1CD0" w:rsidP="009B45B9">
            <w:pPr>
              <w:tabs>
                <w:tab w:val="left" w:pos="851"/>
              </w:tabs>
              <w:jc w:val="center"/>
              <w:rPr>
                <w:rFonts w:ascii="Arial" w:hAnsi="Arial" w:cs="Arial"/>
              </w:rPr>
            </w:pPr>
            <w:proofErr w:type="gramStart"/>
            <w:r w:rsidRPr="00866EB8">
              <w:rPr>
                <w:rFonts w:ascii="Arial" w:hAnsi="Arial" w:cs="Arial"/>
                <w:b/>
              </w:rPr>
              <w:t>de</w:t>
            </w:r>
            <w:proofErr w:type="gramEnd"/>
            <w:r w:rsidRPr="00866EB8">
              <w:rPr>
                <w:rFonts w:ascii="Arial" w:hAnsi="Arial" w:cs="Arial"/>
                <w:b/>
              </w:rPr>
              <w:t xml:space="preserve"> la prestation</w:t>
            </w:r>
          </w:p>
        </w:tc>
      </w:tr>
      <w:tr w:rsidR="009B1CD0" w:rsidRPr="00866EB8" w14:paraId="2BDA6A8B" w14:textId="77777777">
        <w:trPr>
          <w:trHeight w:val="1021"/>
        </w:trPr>
        <w:tc>
          <w:tcPr>
            <w:tcW w:w="4503" w:type="dxa"/>
            <w:tcBorders>
              <w:top w:val="single" w:sz="4" w:space="0" w:color="000000"/>
              <w:left w:val="single" w:sz="4" w:space="0" w:color="000000"/>
            </w:tcBorders>
            <w:shd w:val="clear" w:color="auto" w:fill="CCFFFF"/>
          </w:tcPr>
          <w:p w14:paraId="2EB8E977" w14:textId="77777777" w:rsidR="009B1CD0" w:rsidRPr="00866EB8"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6E13BB9" w14:textId="77777777" w:rsidR="009B1CD0" w:rsidRPr="00866EB8"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9BCD23F" w14:textId="77777777" w:rsidR="009B1CD0" w:rsidRPr="00866EB8" w:rsidRDefault="009B1CD0" w:rsidP="006F3DF9">
            <w:pPr>
              <w:tabs>
                <w:tab w:val="left" w:pos="851"/>
              </w:tabs>
              <w:snapToGrid w:val="0"/>
              <w:jc w:val="both"/>
              <w:rPr>
                <w:rFonts w:ascii="Arial" w:hAnsi="Arial" w:cs="Arial"/>
              </w:rPr>
            </w:pPr>
          </w:p>
        </w:tc>
      </w:tr>
      <w:tr w:rsidR="009B1CD0" w:rsidRPr="00866EB8" w14:paraId="302AAB8C" w14:textId="77777777">
        <w:trPr>
          <w:trHeight w:val="1021"/>
        </w:trPr>
        <w:tc>
          <w:tcPr>
            <w:tcW w:w="4503" w:type="dxa"/>
            <w:tcBorders>
              <w:left w:val="single" w:sz="4" w:space="0" w:color="000000"/>
            </w:tcBorders>
            <w:shd w:val="clear" w:color="auto" w:fill="auto"/>
          </w:tcPr>
          <w:p w14:paraId="75361E0D" w14:textId="77777777" w:rsidR="009B1CD0" w:rsidRPr="00866EB8"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82BC478" w14:textId="77777777" w:rsidR="009B1CD0" w:rsidRPr="00866EB8"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1D113B" w14:textId="77777777" w:rsidR="009B1CD0" w:rsidRPr="00866EB8" w:rsidRDefault="009B1CD0" w:rsidP="006F3DF9">
            <w:pPr>
              <w:tabs>
                <w:tab w:val="left" w:pos="851"/>
              </w:tabs>
              <w:snapToGrid w:val="0"/>
              <w:jc w:val="both"/>
              <w:rPr>
                <w:rFonts w:ascii="Arial" w:hAnsi="Arial" w:cs="Arial"/>
              </w:rPr>
            </w:pPr>
          </w:p>
        </w:tc>
      </w:tr>
      <w:tr w:rsidR="009B1CD0" w:rsidRPr="00866EB8" w14:paraId="659C3F57" w14:textId="77777777">
        <w:trPr>
          <w:trHeight w:val="1021"/>
        </w:trPr>
        <w:tc>
          <w:tcPr>
            <w:tcW w:w="4503" w:type="dxa"/>
            <w:tcBorders>
              <w:left w:val="single" w:sz="4" w:space="0" w:color="000000"/>
              <w:bottom w:val="single" w:sz="4" w:space="0" w:color="000000"/>
            </w:tcBorders>
            <w:shd w:val="clear" w:color="auto" w:fill="CCFFFF"/>
          </w:tcPr>
          <w:p w14:paraId="7003ECA8" w14:textId="77777777" w:rsidR="009B1CD0" w:rsidRPr="00866EB8"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ACEDB" w14:textId="77777777" w:rsidR="009B1CD0" w:rsidRPr="00866EB8"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FEA212" w14:textId="77777777" w:rsidR="009B1CD0" w:rsidRPr="00866EB8" w:rsidRDefault="009B1CD0" w:rsidP="006F3DF9">
            <w:pPr>
              <w:tabs>
                <w:tab w:val="left" w:pos="851"/>
              </w:tabs>
              <w:snapToGrid w:val="0"/>
              <w:jc w:val="both"/>
              <w:rPr>
                <w:rFonts w:ascii="Arial" w:hAnsi="Arial" w:cs="Arial"/>
              </w:rPr>
            </w:pPr>
          </w:p>
        </w:tc>
      </w:tr>
    </w:tbl>
    <w:p w14:paraId="3636CC4A" w14:textId="77777777" w:rsidR="009B1CD0" w:rsidRPr="00866EB8" w:rsidRDefault="009B1CD0" w:rsidP="006C4338">
      <w:pPr>
        <w:tabs>
          <w:tab w:val="left" w:pos="851"/>
          <w:tab w:val="left" w:pos="6237"/>
        </w:tabs>
        <w:rPr>
          <w:rFonts w:ascii="Arial" w:hAnsi="Arial" w:cs="Arial"/>
        </w:rPr>
      </w:pPr>
    </w:p>
    <w:p w14:paraId="53A09254" w14:textId="77777777" w:rsidR="00866EB8" w:rsidRPr="00866EB8" w:rsidRDefault="00866EB8" w:rsidP="006C4338">
      <w:pPr>
        <w:tabs>
          <w:tab w:val="left" w:pos="851"/>
          <w:tab w:val="left" w:pos="6237"/>
        </w:tabs>
        <w:rPr>
          <w:rFonts w:ascii="Arial" w:hAnsi="Arial" w:cs="Arial"/>
        </w:rPr>
      </w:pPr>
    </w:p>
    <w:p w14:paraId="608C3BEC" w14:textId="77777777" w:rsidR="00866EB8" w:rsidRPr="00866EB8" w:rsidRDefault="00866EB8" w:rsidP="006C4338">
      <w:pPr>
        <w:tabs>
          <w:tab w:val="left" w:pos="851"/>
          <w:tab w:val="left" w:pos="6237"/>
        </w:tabs>
        <w:rPr>
          <w:rFonts w:ascii="Arial" w:hAnsi="Arial" w:cs="Arial"/>
        </w:rPr>
      </w:pPr>
    </w:p>
    <w:p w14:paraId="00F56A7F" w14:textId="77777777" w:rsidR="00866EB8" w:rsidRPr="00866EB8" w:rsidRDefault="00866EB8" w:rsidP="006C4338">
      <w:pPr>
        <w:tabs>
          <w:tab w:val="left" w:pos="851"/>
          <w:tab w:val="left" w:pos="6237"/>
        </w:tabs>
        <w:rPr>
          <w:rFonts w:ascii="Arial" w:hAnsi="Arial" w:cs="Arial"/>
        </w:rPr>
      </w:pPr>
    </w:p>
    <w:p w14:paraId="32CF7128" w14:textId="77777777" w:rsidR="00866EB8" w:rsidRDefault="00866EB8" w:rsidP="006C4338">
      <w:pPr>
        <w:tabs>
          <w:tab w:val="left" w:pos="851"/>
          <w:tab w:val="left" w:pos="6237"/>
        </w:tabs>
        <w:rPr>
          <w:rFonts w:ascii="Arial" w:hAnsi="Arial" w:cs="Arial"/>
        </w:rPr>
      </w:pPr>
    </w:p>
    <w:p w14:paraId="0ED7C249" w14:textId="77777777" w:rsidR="00866EB8" w:rsidRPr="00866EB8" w:rsidRDefault="00866EB8" w:rsidP="006C4338">
      <w:pPr>
        <w:tabs>
          <w:tab w:val="left" w:pos="851"/>
          <w:tab w:val="left" w:pos="6237"/>
        </w:tabs>
        <w:rPr>
          <w:rFonts w:ascii="Arial" w:hAnsi="Arial" w:cs="Arial"/>
        </w:rPr>
      </w:pPr>
    </w:p>
    <w:p w14:paraId="14A6FDD6" w14:textId="77777777" w:rsidR="00866EB8" w:rsidRPr="00866EB8" w:rsidRDefault="00866EB8" w:rsidP="006C4338">
      <w:pPr>
        <w:tabs>
          <w:tab w:val="left" w:pos="851"/>
          <w:tab w:val="left" w:pos="6237"/>
        </w:tabs>
        <w:rPr>
          <w:rFonts w:ascii="Arial" w:hAnsi="Arial" w:cs="Arial"/>
        </w:rPr>
      </w:pPr>
    </w:p>
    <w:p w14:paraId="650EAE66" w14:textId="77777777" w:rsidR="00866EB8" w:rsidRPr="00866EB8" w:rsidRDefault="00866EB8" w:rsidP="006C4338">
      <w:pPr>
        <w:tabs>
          <w:tab w:val="left" w:pos="851"/>
          <w:tab w:val="left" w:pos="6237"/>
        </w:tabs>
        <w:rPr>
          <w:rFonts w:ascii="Arial" w:hAnsi="Arial" w:cs="Arial"/>
        </w:rPr>
      </w:pPr>
    </w:p>
    <w:p w14:paraId="39DAC9DB" w14:textId="77777777" w:rsidR="009B1CD0" w:rsidRPr="00866EB8" w:rsidRDefault="009B1CD0" w:rsidP="006F3DF9">
      <w:pPr>
        <w:pStyle w:val="fcase1ertab"/>
        <w:tabs>
          <w:tab w:val="left" w:pos="851"/>
        </w:tabs>
        <w:ind w:left="0" w:firstLine="0"/>
        <w:rPr>
          <w:rFonts w:ascii="Arial" w:hAnsi="Arial" w:cs="Arial"/>
          <w:i/>
          <w:sz w:val="18"/>
          <w:szCs w:val="18"/>
        </w:rPr>
      </w:pPr>
      <w:r w:rsidRPr="00866EB8">
        <w:rPr>
          <w:rFonts w:ascii="Arial" w:hAnsi="Arial" w:cs="Arial"/>
          <w:b/>
          <w:sz w:val="22"/>
          <w:szCs w:val="22"/>
        </w:rPr>
        <w:lastRenderedPageBreak/>
        <w:t>B3 - Compte (s) à créditer</w:t>
      </w:r>
    </w:p>
    <w:p w14:paraId="197E9BB8" w14:textId="77777777" w:rsidR="009B1CD0" w:rsidRPr="00866EB8" w:rsidRDefault="009B1CD0" w:rsidP="005846FB">
      <w:pPr>
        <w:pStyle w:val="fcase1ertab"/>
        <w:tabs>
          <w:tab w:val="left" w:pos="851"/>
        </w:tabs>
        <w:spacing w:before="120"/>
        <w:ind w:left="0" w:firstLine="0"/>
        <w:rPr>
          <w:rFonts w:ascii="Arial" w:hAnsi="Arial" w:cs="Arial"/>
          <w:b/>
        </w:rPr>
      </w:pPr>
      <w:r w:rsidRPr="00866EB8">
        <w:rPr>
          <w:rFonts w:ascii="Arial" w:hAnsi="Arial" w:cs="Arial"/>
          <w:i/>
          <w:sz w:val="18"/>
          <w:szCs w:val="18"/>
        </w:rPr>
        <w:t>(Joindre un ou des relevé(s) d’identité bancaire ou postal.)</w:t>
      </w:r>
    </w:p>
    <w:p w14:paraId="2928AE6C" w14:textId="77777777" w:rsidR="009B1CD0" w:rsidRPr="00866EB8" w:rsidRDefault="009B1CD0" w:rsidP="005846FB">
      <w:pPr>
        <w:pStyle w:val="fcasegauche"/>
        <w:tabs>
          <w:tab w:val="left" w:pos="426"/>
          <w:tab w:val="left" w:pos="851"/>
        </w:tabs>
        <w:spacing w:after="0"/>
        <w:ind w:left="0" w:firstLine="0"/>
        <w:jc w:val="left"/>
        <w:rPr>
          <w:rFonts w:ascii="Arial" w:hAnsi="Arial" w:cs="Arial"/>
          <w:b/>
        </w:rPr>
      </w:pPr>
    </w:p>
    <w:p w14:paraId="18B83124" w14:textId="77777777" w:rsidR="009B1CD0" w:rsidRPr="00866EB8" w:rsidRDefault="009B1CD0" w:rsidP="005846FB">
      <w:pPr>
        <w:pStyle w:val="fcasegauche"/>
        <w:tabs>
          <w:tab w:val="left" w:pos="426"/>
          <w:tab w:val="left" w:pos="851"/>
        </w:tabs>
        <w:spacing w:after="0"/>
        <w:ind w:left="0" w:firstLine="0"/>
        <w:jc w:val="left"/>
        <w:rPr>
          <w:rFonts w:ascii="Arial" w:hAnsi="Arial" w:cs="Arial"/>
        </w:rPr>
      </w:pPr>
      <w:proofErr w:type="gramStart"/>
      <w:r w:rsidRPr="00866EB8">
        <w:rPr>
          <w:rFonts w:ascii="Arial" w:eastAsia="Wingdings" w:hAnsi="Arial" w:cs="Arial"/>
          <w:b/>
          <w:color w:val="66CCFF"/>
          <w:spacing w:val="-10"/>
        </w:rPr>
        <w:t></w:t>
      </w:r>
      <w:r w:rsidRPr="00866EB8">
        <w:rPr>
          <w:rFonts w:ascii="Arial" w:eastAsia="Arial" w:hAnsi="Arial" w:cs="Arial"/>
          <w:spacing w:val="-10"/>
        </w:rPr>
        <w:t xml:space="preserve">  </w:t>
      </w:r>
      <w:r w:rsidRPr="00866EB8">
        <w:rPr>
          <w:rFonts w:ascii="Arial" w:hAnsi="Arial" w:cs="Arial"/>
        </w:rPr>
        <w:t>Nom</w:t>
      </w:r>
      <w:proofErr w:type="gramEnd"/>
      <w:r w:rsidRPr="00866EB8">
        <w:rPr>
          <w:rFonts w:ascii="Arial" w:hAnsi="Arial" w:cs="Arial"/>
        </w:rPr>
        <w:t xml:space="preserve"> de l’établissement bancaire :</w:t>
      </w:r>
    </w:p>
    <w:p w14:paraId="6D41E5A0" w14:textId="77777777" w:rsidR="009B1CD0" w:rsidRPr="00866EB8" w:rsidRDefault="009B1CD0" w:rsidP="005846FB">
      <w:pPr>
        <w:pStyle w:val="fcasegauche"/>
        <w:tabs>
          <w:tab w:val="left" w:pos="426"/>
          <w:tab w:val="left" w:pos="851"/>
        </w:tabs>
        <w:spacing w:after="0"/>
        <w:ind w:left="0" w:firstLine="0"/>
        <w:jc w:val="left"/>
        <w:rPr>
          <w:rFonts w:ascii="Arial" w:hAnsi="Arial" w:cs="Arial"/>
        </w:rPr>
      </w:pPr>
    </w:p>
    <w:p w14:paraId="5326D772" w14:textId="77777777" w:rsidR="009B1CD0" w:rsidRPr="00866EB8" w:rsidRDefault="009B1CD0" w:rsidP="00710FD6">
      <w:pPr>
        <w:pStyle w:val="fcasegauche"/>
        <w:tabs>
          <w:tab w:val="left" w:pos="426"/>
          <w:tab w:val="left" w:pos="851"/>
        </w:tabs>
        <w:spacing w:after="0"/>
        <w:ind w:left="0" w:firstLine="0"/>
        <w:jc w:val="left"/>
        <w:rPr>
          <w:rFonts w:ascii="Arial" w:hAnsi="Arial" w:cs="Arial"/>
          <w:b/>
        </w:rPr>
      </w:pPr>
      <w:proofErr w:type="gramStart"/>
      <w:r w:rsidRPr="00866EB8">
        <w:rPr>
          <w:rFonts w:ascii="Arial" w:eastAsia="Wingdings" w:hAnsi="Arial" w:cs="Arial"/>
          <w:b/>
          <w:color w:val="66CCFF"/>
          <w:spacing w:val="-10"/>
        </w:rPr>
        <w:t></w:t>
      </w:r>
      <w:r w:rsidRPr="00866EB8">
        <w:rPr>
          <w:rFonts w:ascii="Arial" w:eastAsia="Arial" w:hAnsi="Arial" w:cs="Arial"/>
          <w:spacing w:val="-10"/>
        </w:rPr>
        <w:t xml:space="preserve">  </w:t>
      </w:r>
      <w:r w:rsidRPr="00866EB8">
        <w:rPr>
          <w:rFonts w:ascii="Arial" w:hAnsi="Arial" w:cs="Arial"/>
        </w:rPr>
        <w:t>Numéro</w:t>
      </w:r>
      <w:proofErr w:type="gramEnd"/>
      <w:r w:rsidRPr="00866EB8">
        <w:rPr>
          <w:rFonts w:ascii="Arial" w:hAnsi="Arial" w:cs="Arial"/>
        </w:rPr>
        <w:t xml:space="preserve"> de compte :</w:t>
      </w:r>
    </w:p>
    <w:p w14:paraId="14241AE4" w14:textId="77777777" w:rsidR="009B1CD0" w:rsidRPr="00866EB8" w:rsidRDefault="009B1CD0" w:rsidP="00E47798">
      <w:pPr>
        <w:pStyle w:val="fcasegauche"/>
        <w:tabs>
          <w:tab w:val="left" w:pos="426"/>
          <w:tab w:val="left" w:pos="851"/>
        </w:tabs>
        <w:spacing w:after="0"/>
        <w:ind w:left="0" w:firstLine="0"/>
        <w:jc w:val="left"/>
        <w:rPr>
          <w:rFonts w:ascii="Arial" w:hAnsi="Arial" w:cs="Arial"/>
          <w:b/>
        </w:rPr>
      </w:pPr>
    </w:p>
    <w:p w14:paraId="4E416AA3" w14:textId="77777777" w:rsidR="009B1CD0" w:rsidRPr="00866EB8" w:rsidRDefault="009B1CD0" w:rsidP="0083205E">
      <w:pPr>
        <w:pStyle w:val="fcasegauche"/>
        <w:tabs>
          <w:tab w:val="left" w:pos="426"/>
          <w:tab w:val="left" w:pos="851"/>
        </w:tabs>
        <w:spacing w:after="0"/>
        <w:ind w:left="0" w:firstLine="0"/>
        <w:jc w:val="left"/>
        <w:rPr>
          <w:rFonts w:ascii="Arial" w:hAnsi="Arial" w:cs="Arial"/>
          <w:b/>
        </w:rPr>
      </w:pPr>
    </w:p>
    <w:p w14:paraId="3EA4C3E2" w14:textId="77777777" w:rsidR="009B1CD0" w:rsidRPr="00866EB8" w:rsidRDefault="009B1CD0" w:rsidP="0083205E">
      <w:pPr>
        <w:pStyle w:val="fcasegauche"/>
        <w:tabs>
          <w:tab w:val="left" w:pos="426"/>
          <w:tab w:val="left" w:pos="851"/>
        </w:tabs>
        <w:spacing w:after="0"/>
        <w:ind w:left="0" w:firstLine="0"/>
        <w:jc w:val="left"/>
        <w:rPr>
          <w:rFonts w:ascii="Arial" w:hAnsi="Arial" w:cs="Arial"/>
          <w:b/>
        </w:rPr>
      </w:pPr>
      <w:r w:rsidRPr="00866EB8">
        <w:rPr>
          <w:rFonts w:ascii="Arial" w:hAnsi="Arial" w:cs="Arial"/>
          <w:b/>
          <w:sz w:val="22"/>
          <w:szCs w:val="22"/>
        </w:rPr>
        <w:t>B4 - Avance</w:t>
      </w:r>
      <w:r w:rsidRPr="00866EB8">
        <w:rPr>
          <w:rFonts w:ascii="Arial" w:hAnsi="Arial" w:cs="Arial"/>
          <w:b/>
        </w:rPr>
        <w:t> </w:t>
      </w:r>
      <w:r w:rsidRPr="00866EB8">
        <w:rPr>
          <w:rFonts w:ascii="Arial" w:hAnsi="Arial" w:cs="Arial"/>
          <w:i/>
          <w:sz w:val="18"/>
          <w:szCs w:val="18"/>
        </w:rPr>
        <w:t>(</w:t>
      </w:r>
      <w:hyperlink r:id="rId15" w:history="1">
        <w:r w:rsidRPr="00866EB8">
          <w:rPr>
            <w:rStyle w:val="Lienhypertexte"/>
            <w:rFonts w:ascii="Arial" w:hAnsi="Arial" w:cs="Arial"/>
            <w:i/>
            <w:sz w:val="18"/>
            <w:szCs w:val="18"/>
          </w:rPr>
          <w:t>article</w:t>
        </w:r>
        <w:r w:rsidR="009D661E" w:rsidRPr="00866EB8">
          <w:rPr>
            <w:rStyle w:val="Lienhypertexte"/>
            <w:rFonts w:ascii="Arial" w:hAnsi="Arial" w:cs="Arial"/>
            <w:i/>
            <w:sz w:val="18"/>
            <w:szCs w:val="18"/>
          </w:rPr>
          <w:t> R. 2191-3</w:t>
        </w:r>
      </w:hyperlink>
      <w:r w:rsidR="00CD185D" w:rsidRPr="00866EB8">
        <w:rPr>
          <w:rFonts w:ascii="Arial" w:hAnsi="Arial" w:cs="Arial"/>
          <w:i/>
          <w:sz w:val="18"/>
          <w:szCs w:val="18"/>
        </w:rPr>
        <w:t xml:space="preserve"> </w:t>
      </w:r>
      <w:r w:rsidR="00D90A00" w:rsidRPr="00866EB8">
        <w:rPr>
          <w:rFonts w:ascii="Arial" w:hAnsi="Arial" w:cs="Arial"/>
          <w:i/>
          <w:sz w:val="18"/>
          <w:szCs w:val="18"/>
        </w:rPr>
        <w:t xml:space="preserve">du </w:t>
      </w:r>
      <w:r w:rsidR="00156924" w:rsidRPr="00866EB8">
        <w:rPr>
          <w:rFonts w:ascii="Arial" w:hAnsi="Arial" w:cs="Arial"/>
          <w:i/>
          <w:sz w:val="18"/>
          <w:szCs w:val="18"/>
        </w:rPr>
        <w:t>code de la commande publique</w:t>
      </w:r>
      <w:r w:rsidRPr="00866EB8">
        <w:rPr>
          <w:rFonts w:ascii="Arial" w:hAnsi="Arial" w:cs="Arial"/>
          <w:i/>
          <w:sz w:val="18"/>
          <w:szCs w:val="18"/>
        </w:rPr>
        <w:t>)</w:t>
      </w:r>
    </w:p>
    <w:p w14:paraId="51FB98AE" w14:textId="77777777" w:rsidR="009B1CD0" w:rsidRPr="00866EB8" w:rsidRDefault="009B1CD0" w:rsidP="00934503">
      <w:pPr>
        <w:tabs>
          <w:tab w:val="left" w:pos="426"/>
          <w:tab w:val="left" w:pos="851"/>
        </w:tabs>
        <w:rPr>
          <w:rFonts w:ascii="Arial" w:hAnsi="Arial" w:cs="Arial"/>
          <w:b/>
        </w:rPr>
      </w:pPr>
    </w:p>
    <w:p w14:paraId="3C1D3469" w14:textId="77777777" w:rsidR="009B1CD0" w:rsidRPr="00866EB8" w:rsidRDefault="009B1CD0" w:rsidP="00CD46CC">
      <w:pPr>
        <w:pStyle w:val="fcasegauche"/>
        <w:tabs>
          <w:tab w:val="left" w:pos="426"/>
          <w:tab w:val="left" w:pos="851"/>
        </w:tabs>
        <w:spacing w:after="0"/>
        <w:ind w:left="0" w:firstLine="0"/>
        <w:jc w:val="left"/>
        <w:rPr>
          <w:rFonts w:ascii="Arial" w:hAnsi="Arial" w:cs="Arial"/>
          <w:i/>
          <w:sz w:val="18"/>
          <w:szCs w:val="18"/>
        </w:rPr>
      </w:pPr>
      <w:r w:rsidRPr="00866EB8">
        <w:rPr>
          <w:rFonts w:ascii="Arial" w:hAnsi="Arial" w:cs="Arial"/>
        </w:rPr>
        <w:t>Je renonce au bénéfice de l'avance :</w:t>
      </w:r>
      <w:r w:rsidRPr="00866EB8">
        <w:rPr>
          <w:rFonts w:ascii="Arial" w:hAnsi="Arial" w:cs="Arial"/>
        </w:rPr>
        <w:tab/>
      </w:r>
      <w:r w:rsidRPr="00866EB8">
        <w:rPr>
          <w:rFonts w:ascii="Arial" w:hAnsi="Arial" w:cs="Arial"/>
        </w:rPr>
        <w:tab/>
      </w:r>
      <w:r w:rsidRPr="00866EB8">
        <w:rPr>
          <w:rFonts w:ascii="Arial" w:hAnsi="Arial" w:cs="Arial"/>
        </w:rPr>
        <w:tab/>
      </w:r>
      <w:r w:rsidRPr="00866EB8">
        <w:rPr>
          <w:rFonts w:ascii="Arial" w:hAnsi="Arial" w:cs="Arial"/>
        </w:rPr>
        <w:tab/>
      </w:r>
      <w:r w:rsidRPr="00866EB8">
        <w:rPr>
          <w:rFonts w:ascii="Arial" w:hAnsi="Arial" w:cs="Arial"/>
        </w:rPr>
        <w:tab/>
      </w:r>
      <w:r w:rsidR="007D7A65" w:rsidRPr="00866EB8">
        <w:rPr>
          <w:rFonts w:ascii="Arial" w:hAnsi="Arial" w:cs="Arial"/>
        </w:rPr>
        <w:fldChar w:fldCharType="begin">
          <w:ffData>
            <w:name w:val=""/>
            <w:enabled/>
            <w:calcOnExit w:val="0"/>
            <w:checkBox>
              <w:size w:val="20"/>
              <w:default w:val="0"/>
            </w:checkBox>
          </w:ffData>
        </w:fldChar>
      </w:r>
      <w:r w:rsidR="007D7A65"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007D7A65" w:rsidRPr="00866EB8">
        <w:rPr>
          <w:rFonts w:ascii="Arial" w:hAnsi="Arial" w:cs="Arial"/>
        </w:rPr>
        <w:fldChar w:fldCharType="end"/>
      </w:r>
      <w:r w:rsidRPr="00866EB8">
        <w:rPr>
          <w:rFonts w:ascii="Arial" w:hAnsi="Arial" w:cs="Arial"/>
        </w:rPr>
        <w:tab/>
      </w:r>
      <w:r w:rsidR="009D661E" w:rsidRPr="00866EB8">
        <w:rPr>
          <w:rFonts w:ascii="Arial" w:hAnsi="Arial" w:cs="Arial"/>
        </w:rPr>
        <w:t>Non</w:t>
      </w:r>
      <w:r w:rsidRPr="00866EB8">
        <w:rPr>
          <w:rFonts w:ascii="Arial" w:hAnsi="Arial" w:cs="Arial"/>
        </w:rPr>
        <w:tab/>
      </w:r>
      <w:r w:rsidRPr="00866EB8">
        <w:rPr>
          <w:rFonts w:ascii="Arial" w:hAnsi="Arial" w:cs="Arial"/>
        </w:rPr>
        <w:tab/>
      </w:r>
      <w:r w:rsidRPr="00866EB8">
        <w:rPr>
          <w:rFonts w:ascii="Arial" w:hAnsi="Arial" w:cs="Arial"/>
        </w:rPr>
        <w:tab/>
      </w:r>
      <w:r w:rsidR="007D7A65" w:rsidRPr="00866EB8">
        <w:rPr>
          <w:rFonts w:ascii="Arial" w:hAnsi="Arial" w:cs="Arial"/>
        </w:rPr>
        <w:fldChar w:fldCharType="begin">
          <w:ffData>
            <w:name w:val=""/>
            <w:enabled/>
            <w:calcOnExit w:val="0"/>
            <w:checkBox>
              <w:size w:val="20"/>
              <w:default w:val="0"/>
            </w:checkBox>
          </w:ffData>
        </w:fldChar>
      </w:r>
      <w:r w:rsidR="007D7A65"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007D7A65" w:rsidRPr="00866EB8">
        <w:rPr>
          <w:rFonts w:ascii="Arial" w:hAnsi="Arial" w:cs="Arial"/>
        </w:rPr>
        <w:fldChar w:fldCharType="end"/>
      </w:r>
      <w:r w:rsidRPr="00866EB8">
        <w:rPr>
          <w:rFonts w:ascii="Arial" w:hAnsi="Arial" w:cs="Arial"/>
        </w:rPr>
        <w:tab/>
      </w:r>
      <w:r w:rsidR="009D661E" w:rsidRPr="00866EB8">
        <w:rPr>
          <w:rFonts w:ascii="Arial" w:hAnsi="Arial" w:cs="Arial"/>
        </w:rPr>
        <w:t>Oui</w:t>
      </w:r>
    </w:p>
    <w:p w14:paraId="47707AE2" w14:textId="77777777" w:rsidR="009B1CD0" w:rsidRPr="00866EB8" w:rsidRDefault="009B1CD0" w:rsidP="009B45B9">
      <w:pPr>
        <w:tabs>
          <w:tab w:val="left" w:pos="851"/>
        </w:tabs>
        <w:rPr>
          <w:rFonts w:ascii="Arial" w:hAnsi="Arial" w:cs="Arial"/>
          <w:i/>
          <w:sz w:val="18"/>
          <w:szCs w:val="18"/>
        </w:rPr>
      </w:pPr>
      <w:r w:rsidRPr="00866EB8">
        <w:rPr>
          <w:rFonts w:ascii="Arial" w:hAnsi="Arial" w:cs="Arial"/>
          <w:i/>
          <w:sz w:val="18"/>
          <w:szCs w:val="18"/>
        </w:rPr>
        <w:t>(Cocher la case correspondante.)</w:t>
      </w:r>
    </w:p>
    <w:p w14:paraId="321ADE82" w14:textId="77777777" w:rsidR="006C5DC7" w:rsidRPr="00866EB8" w:rsidRDefault="006C5DC7" w:rsidP="009B45B9">
      <w:pPr>
        <w:tabs>
          <w:tab w:val="left" w:pos="851"/>
        </w:tabs>
        <w:rPr>
          <w:rFonts w:ascii="Arial" w:hAnsi="Arial" w:cs="Arial"/>
          <w:i/>
          <w:sz w:val="18"/>
          <w:szCs w:val="18"/>
        </w:rPr>
      </w:pPr>
    </w:p>
    <w:p w14:paraId="0CD001E0" w14:textId="77777777" w:rsidR="006C5DC7" w:rsidRPr="00866EB8" w:rsidRDefault="006C5DC7" w:rsidP="009B45B9">
      <w:pPr>
        <w:tabs>
          <w:tab w:val="left" w:pos="851"/>
        </w:tabs>
        <w:rPr>
          <w:rFonts w:ascii="Arial" w:hAnsi="Arial" w:cs="Arial"/>
          <w:b/>
        </w:rPr>
      </w:pPr>
    </w:p>
    <w:p w14:paraId="1CF43FF5" w14:textId="77777777" w:rsidR="009B1CD0" w:rsidRPr="00866EB8" w:rsidRDefault="009B1CD0" w:rsidP="009B45B9">
      <w:pPr>
        <w:pStyle w:val="Titre4"/>
        <w:tabs>
          <w:tab w:val="clear" w:pos="4111"/>
          <w:tab w:val="left" w:pos="426"/>
          <w:tab w:val="left" w:pos="851"/>
        </w:tabs>
      </w:pPr>
      <w:r w:rsidRPr="00866EB8">
        <w:rPr>
          <w:sz w:val="22"/>
          <w:szCs w:val="22"/>
        </w:rPr>
        <w:t>B5 -</w:t>
      </w:r>
      <w:r w:rsidRPr="00866EB8">
        <w:rPr>
          <w:b w:val="0"/>
          <w:sz w:val="22"/>
          <w:szCs w:val="22"/>
        </w:rPr>
        <w:t xml:space="preserve"> </w:t>
      </w:r>
      <w:r w:rsidRPr="00866EB8">
        <w:rPr>
          <w:sz w:val="22"/>
          <w:szCs w:val="22"/>
        </w:rPr>
        <w:t xml:space="preserve">Durée d’exécution du marché </w:t>
      </w:r>
      <w:r w:rsidR="00FE48C9" w:rsidRPr="00866EB8">
        <w:rPr>
          <w:sz w:val="22"/>
          <w:szCs w:val="22"/>
        </w:rPr>
        <w:t>public</w:t>
      </w:r>
    </w:p>
    <w:p w14:paraId="614661DC" w14:textId="77777777" w:rsidR="009B1CD0" w:rsidRPr="00866EB8" w:rsidRDefault="009B1CD0" w:rsidP="009B45B9">
      <w:pPr>
        <w:tabs>
          <w:tab w:val="left" w:pos="576"/>
          <w:tab w:val="left" w:pos="851"/>
        </w:tabs>
        <w:jc w:val="both"/>
        <w:rPr>
          <w:rFonts w:ascii="Arial" w:hAnsi="Arial" w:cs="Arial"/>
        </w:rPr>
      </w:pPr>
    </w:p>
    <w:p w14:paraId="6425162D" w14:textId="26148B15" w:rsidR="009B1CD0" w:rsidRPr="00866EB8" w:rsidRDefault="009B1CD0" w:rsidP="009B45B9">
      <w:pPr>
        <w:tabs>
          <w:tab w:val="left" w:pos="576"/>
          <w:tab w:val="left" w:pos="851"/>
        </w:tabs>
        <w:jc w:val="both"/>
        <w:rPr>
          <w:rFonts w:ascii="Arial" w:hAnsi="Arial" w:cs="Arial"/>
          <w:i/>
          <w:sz w:val="18"/>
          <w:szCs w:val="18"/>
        </w:rPr>
      </w:pPr>
      <w:r w:rsidRPr="00866EB8">
        <w:rPr>
          <w:rFonts w:ascii="Arial" w:hAnsi="Arial" w:cs="Arial"/>
        </w:rPr>
        <w:t>La durée d’exécution</w:t>
      </w:r>
      <w:r w:rsidR="007A2B1F" w:rsidRPr="00866EB8">
        <w:rPr>
          <w:rFonts w:ascii="Arial" w:hAnsi="Arial" w:cs="Arial"/>
        </w:rPr>
        <w:t xml:space="preserve"> </w:t>
      </w:r>
      <w:r w:rsidRPr="00866EB8">
        <w:rPr>
          <w:rFonts w:ascii="Arial" w:hAnsi="Arial" w:cs="Arial"/>
        </w:rPr>
        <w:t xml:space="preserve">du marché </w:t>
      </w:r>
      <w:r w:rsidR="00FE48C9" w:rsidRPr="00866EB8">
        <w:rPr>
          <w:rFonts w:ascii="Arial" w:hAnsi="Arial" w:cs="Arial"/>
        </w:rPr>
        <w:t>public</w:t>
      </w:r>
      <w:r w:rsidRPr="00866EB8">
        <w:rPr>
          <w:rFonts w:ascii="Arial" w:hAnsi="Arial" w:cs="Arial"/>
        </w:rPr>
        <w:t xml:space="preserve"> est de </w:t>
      </w:r>
      <w:r w:rsidR="005801C2" w:rsidRPr="00866EB8">
        <w:rPr>
          <w:rFonts w:ascii="Arial" w:hAnsi="Arial" w:cs="Arial"/>
        </w:rPr>
        <w:t>12</w:t>
      </w:r>
      <w:r w:rsidR="00EA1130" w:rsidRPr="00866EB8">
        <w:rPr>
          <w:rFonts w:ascii="Arial" w:hAnsi="Arial" w:cs="Arial"/>
        </w:rPr>
        <w:t xml:space="preserve"> </w:t>
      </w:r>
      <w:r w:rsidRPr="00866EB8">
        <w:rPr>
          <w:rFonts w:ascii="Arial" w:hAnsi="Arial" w:cs="Arial"/>
        </w:rPr>
        <w:t>mois</w:t>
      </w:r>
      <w:r w:rsidR="005801C2" w:rsidRPr="00866EB8">
        <w:rPr>
          <w:rFonts w:ascii="Arial" w:hAnsi="Arial" w:cs="Arial"/>
        </w:rPr>
        <w:t xml:space="preserve"> </w:t>
      </w:r>
      <w:proofErr w:type="gramStart"/>
      <w:r w:rsidR="005801C2" w:rsidRPr="00866EB8">
        <w:rPr>
          <w:rFonts w:ascii="Arial" w:hAnsi="Arial" w:cs="Arial"/>
        </w:rPr>
        <w:t>fermes</w:t>
      </w:r>
      <w:proofErr w:type="gramEnd"/>
      <w:r w:rsidRPr="00866EB8">
        <w:rPr>
          <w:rFonts w:ascii="Arial" w:hAnsi="Arial" w:cs="Arial"/>
        </w:rPr>
        <w:t xml:space="preserve"> à compter de :</w:t>
      </w:r>
    </w:p>
    <w:p w14:paraId="7DD0B3B4" w14:textId="77777777" w:rsidR="009B1CD0" w:rsidRPr="00866EB8" w:rsidRDefault="009B1CD0" w:rsidP="009B45B9">
      <w:pPr>
        <w:tabs>
          <w:tab w:val="left" w:pos="851"/>
        </w:tabs>
        <w:rPr>
          <w:rFonts w:ascii="Arial" w:hAnsi="Arial" w:cs="Arial"/>
        </w:rPr>
      </w:pPr>
      <w:r w:rsidRPr="00866EB8">
        <w:rPr>
          <w:rFonts w:ascii="Arial" w:hAnsi="Arial" w:cs="Arial"/>
          <w:i/>
          <w:sz w:val="18"/>
          <w:szCs w:val="18"/>
        </w:rPr>
        <w:t>(Cocher la case correspondante.)</w:t>
      </w:r>
    </w:p>
    <w:p w14:paraId="4A8B0E28" w14:textId="67BB1C14" w:rsidR="009B1CD0" w:rsidRPr="00866EB8" w:rsidRDefault="00844DAA" w:rsidP="009B45B9">
      <w:pPr>
        <w:tabs>
          <w:tab w:val="left" w:pos="851"/>
        </w:tabs>
        <w:spacing w:before="120"/>
        <w:ind w:left="567"/>
        <w:jc w:val="both"/>
        <w:rPr>
          <w:rFonts w:ascii="Arial" w:hAnsi="Arial" w:cs="Arial"/>
        </w:rPr>
      </w:pPr>
      <w:r w:rsidRPr="00866EB8">
        <w:rPr>
          <w:rFonts w:ascii="Arial" w:hAnsi="Arial" w:cs="Arial"/>
        </w:rPr>
        <w:tab/>
      </w:r>
      <w:r w:rsidR="004E10AD" w:rsidRPr="00866EB8">
        <w:rPr>
          <w:rFonts w:ascii="Arial" w:hAnsi="Arial" w:cs="Arial"/>
        </w:rPr>
        <w:fldChar w:fldCharType="begin">
          <w:ffData>
            <w:name w:val=""/>
            <w:enabled/>
            <w:calcOnExit w:val="0"/>
            <w:checkBox>
              <w:size w:val="20"/>
              <w:default w:val="1"/>
            </w:checkBox>
          </w:ffData>
        </w:fldChar>
      </w:r>
      <w:r w:rsidR="004E10AD"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004E10AD" w:rsidRPr="00866EB8">
        <w:rPr>
          <w:rFonts w:ascii="Arial" w:hAnsi="Arial" w:cs="Arial"/>
        </w:rPr>
        <w:fldChar w:fldCharType="end"/>
      </w:r>
      <w:r w:rsidR="009B1CD0" w:rsidRPr="00866EB8">
        <w:rPr>
          <w:rFonts w:ascii="Arial" w:hAnsi="Arial" w:cs="Arial"/>
        </w:rPr>
        <w:tab/>
      </w:r>
      <w:proofErr w:type="gramStart"/>
      <w:r w:rsidR="009B1CD0" w:rsidRPr="00866EB8">
        <w:rPr>
          <w:rFonts w:ascii="Arial" w:hAnsi="Arial" w:cs="Arial"/>
        </w:rPr>
        <w:t>la</w:t>
      </w:r>
      <w:proofErr w:type="gramEnd"/>
      <w:r w:rsidR="009B1CD0" w:rsidRPr="00866EB8">
        <w:rPr>
          <w:rFonts w:ascii="Arial" w:hAnsi="Arial" w:cs="Arial"/>
        </w:rPr>
        <w:t xml:space="preserve"> date de notification du marché </w:t>
      </w:r>
      <w:r w:rsidR="00FE48C9" w:rsidRPr="00866EB8">
        <w:rPr>
          <w:rFonts w:ascii="Arial" w:hAnsi="Arial" w:cs="Arial"/>
        </w:rPr>
        <w:t>public</w:t>
      </w:r>
      <w:r w:rsidR="009B1CD0" w:rsidRPr="00866EB8">
        <w:rPr>
          <w:rFonts w:ascii="Arial" w:hAnsi="Arial" w:cs="Arial"/>
        </w:rPr>
        <w:t> ;</w:t>
      </w:r>
    </w:p>
    <w:p w14:paraId="53AAE17B" w14:textId="77777777" w:rsidR="009B1CD0" w:rsidRPr="00866EB8" w:rsidRDefault="00844DAA" w:rsidP="009B45B9">
      <w:pPr>
        <w:tabs>
          <w:tab w:val="left" w:pos="851"/>
        </w:tabs>
        <w:spacing w:before="120"/>
        <w:ind w:left="567"/>
        <w:jc w:val="both"/>
        <w:rPr>
          <w:rFonts w:ascii="Arial" w:hAnsi="Arial" w:cs="Arial"/>
        </w:rPr>
      </w:pPr>
      <w:r w:rsidRPr="00866EB8">
        <w:rPr>
          <w:rFonts w:ascii="Arial" w:hAnsi="Arial" w:cs="Arial"/>
        </w:rPr>
        <w:tab/>
      </w:r>
      <w:r w:rsidR="007D7A65" w:rsidRPr="00866EB8">
        <w:rPr>
          <w:rFonts w:ascii="Arial" w:hAnsi="Arial" w:cs="Arial"/>
        </w:rPr>
        <w:fldChar w:fldCharType="begin">
          <w:ffData>
            <w:name w:val=""/>
            <w:enabled/>
            <w:calcOnExit w:val="0"/>
            <w:checkBox>
              <w:size w:val="20"/>
              <w:default w:val="0"/>
            </w:checkBox>
          </w:ffData>
        </w:fldChar>
      </w:r>
      <w:r w:rsidR="007D7A65"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007D7A65" w:rsidRPr="00866EB8">
        <w:rPr>
          <w:rFonts w:ascii="Arial" w:hAnsi="Arial" w:cs="Arial"/>
        </w:rPr>
        <w:fldChar w:fldCharType="end"/>
      </w:r>
      <w:r w:rsidR="009B1CD0" w:rsidRPr="00866EB8">
        <w:rPr>
          <w:rFonts w:ascii="Arial" w:hAnsi="Arial" w:cs="Arial"/>
        </w:rPr>
        <w:tab/>
      </w:r>
      <w:proofErr w:type="gramStart"/>
      <w:r w:rsidR="009B1CD0" w:rsidRPr="00866EB8">
        <w:rPr>
          <w:rFonts w:ascii="Arial" w:hAnsi="Arial" w:cs="Arial"/>
        </w:rPr>
        <w:t>la</w:t>
      </w:r>
      <w:proofErr w:type="gramEnd"/>
      <w:r w:rsidR="009B1CD0" w:rsidRPr="00866EB8">
        <w:rPr>
          <w:rFonts w:ascii="Arial" w:hAnsi="Arial" w:cs="Arial"/>
        </w:rPr>
        <w:t xml:space="preserve"> date de notification de l’ordre de service ;</w:t>
      </w:r>
    </w:p>
    <w:p w14:paraId="5D991A6D" w14:textId="6ECD667C" w:rsidR="009B1CD0" w:rsidRPr="00866EB8" w:rsidRDefault="00844DAA" w:rsidP="009B45B9">
      <w:pPr>
        <w:tabs>
          <w:tab w:val="left" w:pos="851"/>
        </w:tabs>
        <w:spacing w:before="120"/>
        <w:ind w:left="1134" w:hanging="567"/>
        <w:jc w:val="both"/>
        <w:rPr>
          <w:rFonts w:ascii="Arial" w:hAnsi="Arial" w:cs="Arial"/>
          <w:b/>
        </w:rPr>
      </w:pPr>
      <w:r w:rsidRPr="00866EB8">
        <w:rPr>
          <w:rFonts w:ascii="Arial" w:hAnsi="Arial" w:cs="Arial"/>
        </w:rPr>
        <w:tab/>
      </w:r>
      <w:r w:rsidR="00555EE2" w:rsidRPr="00866EB8">
        <w:rPr>
          <w:rFonts w:ascii="Arial" w:hAnsi="Arial" w:cs="Arial"/>
        </w:rPr>
        <w:fldChar w:fldCharType="begin">
          <w:ffData>
            <w:name w:val=""/>
            <w:enabled/>
            <w:calcOnExit w:val="0"/>
            <w:checkBox>
              <w:size w:val="20"/>
              <w:default w:val="0"/>
            </w:checkBox>
          </w:ffData>
        </w:fldChar>
      </w:r>
      <w:r w:rsidR="00555EE2"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00555EE2" w:rsidRPr="00866EB8">
        <w:rPr>
          <w:rFonts w:ascii="Arial" w:hAnsi="Arial" w:cs="Arial"/>
        </w:rPr>
        <w:fldChar w:fldCharType="end"/>
      </w:r>
      <w:r w:rsidR="009B1CD0" w:rsidRPr="00866EB8">
        <w:rPr>
          <w:rFonts w:ascii="Arial" w:hAnsi="Arial" w:cs="Arial"/>
        </w:rPr>
        <w:tab/>
      </w:r>
      <w:proofErr w:type="gramStart"/>
      <w:r w:rsidR="009B1CD0" w:rsidRPr="00866EB8">
        <w:rPr>
          <w:rFonts w:ascii="Arial" w:hAnsi="Arial" w:cs="Arial"/>
        </w:rPr>
        <w:t>la</w:t>
      </w:r>
      <w:proofErr w:type="gramEnd"/>
      <w:r w:rsidR="009B1CD0" w:rsidRPr="00866EB8">
        <w:rPr>
          <w:rFonts w:ascii="Arial" w:hAnsi="Arial" w:cs="Arial"/>
        </w:rPr>
        <w:t xml:space="preserve"> date de début d’exécution prévue par le marché </w:t>
      </w:r>
      <w:r w:rsidR="00FE48C9" w:rsidRPr="00866EB8">
        <w:rPr>
          <w:rFonts w:ascii="Arial" w:hAnsi="Arial" w:cs="Arial"/>
        </w:rPr>
        <w:t>public</w:t>
      </w:r>
      <w:r w:rsidR="009B1CD0" w:rsidRPr="00866EB8">
        <w:rPr>
          <w:rFonts w:ascii="Arial" w:hAnsi="Arial" w:cs="Arial"/>
        </w:rPr>
        <w:t xml:space="preserve"> lorsqu’elle est postérieure à la date de notification.</w:t>
      </w:r>
    </w:p>
    <w:p w14:paraId="5597B345" w14:textId="77777777" w:rsidR="009B1CD0" w:rsidRPr="00866EB8" w:rsidRDefault="009B1CD0" w:rsidP="009B45B9">
      <w:pPr>
        <w:tabs>
          <w:tab w:val="left" w:pos="426"/>
          <w:tab w:val="left" w:pos="851"/>
        </w:tabs>
        <w:jc w:val="both"/>
        <w:rPr>
          <w:rFonts w:ascii="Arial" w:hAnsi="Arial" w:cs="Arial"/>
          <w:b/>
        </w:rPr>
      </w:pPr>
    </w:p>
    <w:p w14:paraId="37C53895" w14:textId="4BB44944" w:rsidR="009B1CD0" w:rsidRPr="00866EB8" w:rsidRDefault="009B1CD0" w:rsidP="009B45B9">
      <w:pPr>
        <w:pStyle w:val="fcasegauche"/>
        <w:tabs>
          <w:tab w:val="left" w:pos="426"/>
          <w:tab w:val="left" w:pos="851"/>
        </w:tabs>
        <w:spacing w:after="0"/>
        <w:ind w:left="0" w:firstLine="0"/>
        <w:jc w:val="left"/>
        <w:rPr>
          <w:rFonts w:ascii="Arial" w:hAnsi="Arial" w:cs="Arial"/>
          <w:i/>
          <w:sz w:val="18"/>
          <w:szCs w:val="18"/>
        </w:rPr>
      </w:pPr>
      <w:r w:rsidRPr="00866EB8">
        <w:rPr>
          <w:rFonts w:ascii="Arial" w:hAnsi="Arial" w:cs="Arial"/>
        </w:rPr>
        <w:t xml:space="preserve">Le marché </w:t>
      </w:r>
      <w:r w:rsidR="00FE48C9" w:rsidRPr="00866EB8">
        <w:rPr>
          <w:rFonts w:ascii="Arial" w:hAnsi="Arial" w:cs="Arial"/>
        </w:rPr>
        <w:t>public</w:t>
      </w:r>
      <w:r w:rsidRPr="00866EB8">
        <w:rPr>
          <w:rFonts w:ascii="Arial" w:hAnsi="Arial" w:cs="Arial"/>
        </w:rPr>
        <w:t xml:space="preserve"> est reconductible :</w:t>
      </w:r>
      <w:r w:rsidRPr="00866EB8">
        <w:rPr>
          <w:rFonts w:ascii="Arial" w:hAnsi="Arial" w:cs="Arial"/>
        </w:rPr>
        <w:tab/>
      </w:r>
      <w:r w:rsidRPr="00866EB8">
        <w:rPr>
          <w:rFonts w:ascii="Arial" w:hAnsi="Arial" w:cs="Arial"/>
        </w:rPr>
        <w:tab/>
      </w:r>
      <w:r w:rsidR="00E950C7" w:rsidRPr="00866EB8">
        <w:rPr>
          <w:rFonts w:ascii="Arial" w:hAnsi="Arial" w:cs="Arial"/>
        </w:rPr>
        <w:fldChar w:fldCharType="begin">
          <w:ffData>
            <w:name w:val=""/>
            <w:enabled/>
            <w:calcOnExit w:val="0"/>
            <w:checkBox>
              <w:size w:val="20"/>
              <w:default w:val="0"/>
            </w:checkBox>
          </w:ffData>
        </w:fldChar>
      </w:r>
      <w:r w:rsidR="00E950C7"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00E950C7" w:rsidRPr="00866EB8">
        <w:rPr>
          <w:rFonts w:ascii="Arial" w:hAnsi="Arial" w:cs="Arial"/>
        </w:rPr>
        <w:fldChar w:fldCharType="end"/>
      </w:r>
      <w:r w:rsidRPr="00866EB8">
        <w:rPr>
          <w:rFonts w:ascii="Arial" w:hAnsi="Arial" w:cs="Arial"/>
        </w:rPr>
        <w:tab/>
      </w:r>
      <w:r w:rsidR="009D661E" w:rsidRPr="00866EB8">
        <w:rPr>
          <w:rFonts w:ascii="Arial" w:hAnsi="Arial" w:cs="Arial"/>
        </w:rPr>
        <w:t>Non</w:t>
      </w:r>
      <w:r w:rsidRPr="00866EB8">
        <w:rPr>
          <w:rFonts w:ascii="Arial" w:hAnsi="Arial" w:cs="Arial"/>
        </w:rPr>
        <w:tab/>
      </w:r>
      <w:r w:rsidRPr="00866EB8">
        <w:rPr>
          <w:rFonts w:ascii="Arial" w:hAnsi="Arial" w:cs="Arial"/>
        </w:rPr>
        <w:tab/>
      </w:r>
      <w:r w:rsidRPr="00866EB8">
        <w:rPr>
          <w:rFonts w:ascii="Arial" w:hAnsi="Arial" w:cs="Arial"/>
        </w:rPr>
        <w:tab/>
      </w:r>
      <w:r w:rsidR="00E950C7" w:rsidRPr="00866EB8">
        <w:rPr>
          <w:rFonts w:ascii="Arial" w:hAnsi="Arial" w:cs="Arial"/>
        </w:rPr>
        <w:fldChar w:fldCharType="begin">
          <w:ffData>
            <w:name w:val=""/>
            <w:enabled/>
            <w:calcOnExit w:val="0"/>
            <w:checkBox>
              <w:size w:val="20"/>
              <w:default w:val="1"/>
            </w:checkBox>
          </w:ffData>
        </w:fldChar>
      </w:r>
      <w:r w:rsidR="00E950C7"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00E950C7" w:rsidRPr="00866EB8">
        <w:rPr>
          <w:rFonts w:ascii="Arial" w:hAnsi="Arial" w:cs="Arial"/>
        </w:rPr>
        <w:fldChar w:fldCharType="end"/>
      </w:r>
      <w:r w:rsidRPr="00866EB8">
        <w:rPr>
          <w:rFonts w:ascii="Arial" w:hAnsi="Arial" w:cs="Arial"/>
        </w:rPr>
        <w:tab/>
      </w:r>
      <w:r w:rsidR="009D661E" w:rsidRPr="00866EB8">
        <w:rPr>
          <w:rFonts w:ascii="Arial" w:hAnsi="Arial" w:cs="Arial"/>
        </w:rPr>
        <w:t>Oui</w:t>
      </w:r>
    </w:p>
    <w:p w14:paraId="24186FCB" w14:textId="77777777" w:rsidR="009B1CD0" w:rsidRPr="00866EB8" w:rsidRDefault="009B1CD0" w:rsidP="009B45B9">
      <w:pPr>
        <w:tabs>
          <w:tab w:val="left" w:pos="851"/>
        </w:tabs>
        <w:rPr>
          <w:rFonts w:ascii="Arial" w:hAnsi="Arial" w:cs="Arial"/>
        </w:rPr>
      </w:pPr>
      <w:r w:rsidRPr="00866EB8">
        <w:rPr>
          <w:rFonts w:ascii="Arial" w:hAnsi="Arial" w:cs="Arial"/>
          <w:i/>
          <w:sz w:val="18"/>
          <w:szCs w:val="18"/>
        </w:rPr>
        <w:t>(Cocher la case correspondante.)</w:t>
      </w:r>
    </w:p>
    <w:p w14:paraId="5885730B" w14:textId="5E8422AB" w:rsidR="009B1CD0" w:rsidRPr="00866EB8" w:rsidRDefault="005801C2" w:rsidP="009B45B9">
      <w:pPr>
        <w:tabs>
          <w:tab w:val="left" w:pos="426"/>
          <w:tab w:val="left" w:pos="851"/>
        </w:tabs>
        <w:jc w:val="both"/>
        <w:rPr>
          <w:rFonts w:ascii="Arial" w:hAnsi="Arial" w:cs="Arial"/>
        </w:rPr>
      </w:pPr>
      <w:r w:rsidRPr="00866EB8">
        <w:rPr>
          <w:rFonts w:ascii="Arial" w:hAnsi="Arial" w:cs="Arial"/>
        </w:rPr>
        <w:t xml:space="preserve">Reconductible </w:t>
      </w:r>
      <w:r w:rsidR="00866EB8" w:rsidRPr="00866EB8">
        <w:rPr>
          <w:rFonts w:ascii="Arial" w:hAnsi="Arial" w:cs="Arial"/>
        </w:rPr>
        <w:t>trois (</w:t>
      </w:r>
      <w:r w:rsidRPr="00866EB8">
        <w:rPr>
          <w:rFonts w:ascii="Arial" w:hAnsi="Arial" w:cs="Arial"/>
        </w:rPr>
        <w:t>3</w:t>
      </w:r>
      <w:r w:rsidR="00866EB8" w:rsidRPr="00866EB8">
        <w:rPr>
          <w:rFonts w:ascii="Arial" w:hAnsi="Arial" w:cs="Arial"/>
        </w:rPr>
        <w:t>)</w:t>
      </w:r>
      <w:r w:rsidRPr="00866EB8">
        <w:rPr>
          <w:rFonts w:ascii="Arial" w:hAnsi="Arial" w:cs="Arial"/>
        </w:rPr>
        <w:t xml:space="preserve"> fois pour la même durée</w:t>
      </w:r>
      <w:r w:rsidR="00866EB8" w:rsidRPr="00866EB8">
        <w:rPr>
          <w:rFonts w:ascii="Arial" w:hAnsi="Arial" w:cs="Arial"/>
        </w:rPr>
        <w:t>, sans que sa durée totale ne puisse excéder quarante-huit (48) mois</w:t>
      </w:r>
      <w:r w:rsidRPr="00866EB8">
        <w:rPr>
          <w:rFonts w:ascii="Arial" w:hAnsi="Arial" w:cs="Arial"/>
        </w:rPr>
        <w:t xml:space="preserve">. </w:t>
      </w:r>
    </w:p>
    <w:p w14:paraId="5F351BC1" w14:textId="77777777" w:rsidR="00E950C7" w:rsidRPr="00866EB8" w:rsidRDefault="00E950C7" w:rsidP="00C76915">
      <w:pPr>
        <w:tabs>
          <w:tab w:val="left" w:pos="426"/>
          <w:tab w:val="left" w:pos="851"/>
        </w:tabs>
        <w:spacing w:before="120"/>
        <w:jc w:val="both"/>
        <w:rPr>
          <w:rFonts w:ascii="Arial" w:hAnsi="Arial" w:cs="Arial"/>
        </w:rPr>
      </w:pPr>
    </w:p>
    <w:p w14:paraId="3D37A7F4" w14:textId="77777777" w:rsidR="00866EB8" w:rsidRPr="00866EB8" w:rsidRDefault="00866EB8" w:rsidP="00C76915">
      <w:pPr>
        <w:tabs>
          <w:tab w:val="left" w:pos="426"/>
          <w:tab w:val="left" w:pos="851"/>
        </w:tabs>
        <w:spacing w:before="120"/>
        <w:jc w:val="both"/>
        <w:rPr>
          <w:rFonts w:ascii="Arial" w:hAnsi="Arial" w:cs="Arial"/>
        </w:rPr>
      </w:pPr>
    </w:p>
    <w:p w14:paraId="11C9017D" w14:textId="77777777" w:rsidR="00866EB8" w:rsidRPr="00866EB8" w:rsidRDefault="00866EB8" w:rsidP="00C76915">
      <w:pPr>
        <w:tabs>
          <w:tab w:val="left" w:pos="426"/>
          <w:tab w:val="left" w:pos="851"/>
        </w:tabs>
        <w:spacing w:before="120"/>
        <w:jc w:val="both"/>
        <w:rPr>
          <w:rFonts w:ascii="Arial" w:hAnsi="Arial" w:cs="Arial"/>
        </w:rPr>
      </w:pPr>
    </w:p>
    <w:p w14:paraId="3C096ECD" w14:textId="77777777" w:rsidR="00866EB8" w:rsidRPr="00866EB8" w:rsidRDefault="00866EB8" w:rsidP="00C76915">
      <w:pPr>
        <w:tabs>
          <w:tab w:val="left" w:pos="426"/>
          <w:tab w:val="left" w:pos="851"/>
        </w:tabs>
        <w:spacing w:before="120"/>
        <w:jc w:val="both"/>
        <w:rPr>
          <w:rFonts w:ascii="Arial" w:hAnsi="Arial" w:cs="Arial"/>
        </w:rPr>
      </w:pPr>
    </w:p>
    <w:p w14:paraId="1BA0E8F9" w14:textId="77777777" w:rsidR="00866EB8" w:rsidRPr="00866EB8" w:rsidRDefault="00866EB8" w:rsidP="00C76915">
      <w:pPr>
        <w:tabs>
          <w:tab w:val="left" w:pos="426"/>
          <w:tab w:val="left" w:pos="851"/>
        </w:tabs>
        <w:spacing w:before="120"/>
        <w:jc w:val="both"/>
        <w:rPr>
          <w:rFonts w:ascii="Arial" w:hAnsi="Arial" w:cs="Arial"/>
        </w:rPr>
      </w:pPr>
    </w:p>
    <w:p w14:paraId="7E323892" w14:textId="77777777" w:rsidR="00866EB8" w:rsidRPr="00866EB8" w:rsidRDefault="00866EB8" w:rsidP="00C76915">
      <w:pPr>
        <w:tabs>
          <w:tab w:val="left" w:pos="426"/>
          <w:tab w:val="left" w:pos="851"/>
        </w:tabs>
        <w:spacing w:before="120"/>
        <w:jc w:val="both"/>
        <w:rPr>
          <w:rFonts w:ascii="Arial" w:hAnsi="Arial" w:cs="Arial"/>
        </w:rPr>
      </w:pPr>
    </w:p>
    <w:p w14:paraId="127E0D69" w14:textId="77777777" w:rsidR="00866EB8" w:rsidRPr="00866EB8" w:rsidRDefault="00866EB8" w:rsidP="00C76915">
      <w:pPr>
        <w:tabs>
          <w:tab w:val="left" w:pos="426"/>
          <w:tab w:val="left" w:pos="851"/>
        </w:tabs>
        <w:spacing w:before="120"/>
        <w:jc w:val="both"/>
        <w:rPr>
          <w:rFonts w:ascii="Arial" w:hAnsi="Arial" w:cs="Arial"/>
        </w:rPr>
      </w:pPr>
    </w:p>
    <w:p w14:paraId="7852A197" w14:textId="77777777" w:rsidR="00866EB8" w:rsidRPr="00866EB8" w:rsidRDefault="00866EB8" w:rsidP="00C76915">
      <w:pPr>
        <w:tabs>
          <w:tab w:val="left" w:pos="426"/>
          <w:tab w:val="left" w:pos="851"/>
        </w:tabs>
        <w:spacing w:before="120"/>
        <w:jc w:val="both"/>
        <w:rPr>
          <w:rFonts w:ascii="Arial" w:hAnsi="Arial" w:cs="Arial"/>
        </w:rPr>
      </w:pPr>
    </w:p>
    <w:p w14:paraId="572E7371" w14:textId="77777777" w:rsidR="00866EB8" w:rsidRPr="00866EB8" w:rsidRDefault="00866EB8" w:rsidP="00C76915">
      <w:pPr>
        <w:tabs>
          <w:tab w:val="left" w:pos="426"/>
          <w:tab w:val="left" w:pos="851"/>
        </w:tabs>
        <w:spacing w:before="120"/>
        <w:jc w:val="both"/>
        <w:rPr>
          <w:rFonts w:ascii="Arial" w:hAnsi="Arial" w:cs="Arial"/>
        </w:rPr>
      </w:pPr>
    </w:p>
    <w:p w14:paraId="6F03ED7C" w14:textId="77777777" w:rsidR="00866EB8" w:rsidRPr="00866EB8" w:rsidRDefault="00866EB8" w:rsidP="00C76915">
      <w:pPr>
        <w:tabs>
          <w:tab w:val="left" w:pos="426"/>
          <w:tab w:val="left" w:pos="851"/>
        </w:tabs>
        <w:spacing w:before="120"/>
        <w:jc w:val="both"/>
        <w:rPr>
          <w:rFonts w:ascii="Arial" w:hAnsi="Arial" w:cs="Arial"/>
        </w:rPr>
      </w:pPr>
    </w:p>
    <w:p w14:paraId="07379062" w14:textId="77777777" w:rsidR="00866EB8" w:rsidRPr="00866EB8" w:rsidRDefault="00866EB8" w:rsidP="00C76915">
      <w:pPr>
        <w:tabs>
          <w:tab w:val="left" w:pos="426"/>
          <w:tab w:val="left" w:pos="851"/>
        </w:tabs>
        <w:spacing w:before="120"/>
        <w:jc w:val="both"/>
        <w:rPr>
          <w:rFonts w:ascii="Arial" w:hAnsi="Arial" w:cs="Arial"/>
        </w:rPr>
      </w:pPr>
    </w:p>
    <w:p w14:paraId="2776577A" w14:textId="77777777" w:rsidR="00866EB8" w:rsidRPr="00866EB8" w:rsidRDefault="00866EB8" w:rsidP="00C76915">
      <w:pPr>
        <w:tabs>
          <w:tab w:val="left" w:pos="426"/>
          <w:tab w:val="left" w:pos="851"/>
        </w:tabs>
        <w:spacing w:before="120"/>
        <w:jc w:val="both"/>
        <w:rPr>
          <w:rFonts w:ascii="Arial" w:hAnsi="Arial" w:cs="Arial"/>
        </w:rPr>
      </w:pPr>
    </w:p>
    <w:p w14:paraId="57BBDDC1" w14:textId="77777777" w:rsidR="00866EB8" w:rsidRPr="00866EB8" w:rsidRDefault="00866EB8" w:rsidP="00C76915">
      <w:pPr>
        <w:tabs>
          <w:tab w:val="left" w:pos="426"/>
          <w:tab w:val="left" w:pos="851"/>
        </w:tabs>
        <w:spacing w:before="120"/>
        <w:jc w:val="both"/>
        <w:rPr>
          <w:rFonts w:ascii="Arial" w:hAnsi="Arial" w:cs="Arial"/>
        </w:rPr>
      </w:pPr>
    </w:p>
    <w:p w14:paraId="270E6F3F" w14:textId="77777777" w:rsidR="00866EB8" w:rsidRPr="00866EB8" w:rsidRDefault="00866EB8" w:rsidP="00C76915">
      <w:pPr>
        <w:tabs>
          <w:tab w:val="left" w:pos="426"/>
          <w:tab w:val="left" w:pos="851"/>
        </w:tabs>
        <w:spacing w:before="120"/>
        <w:jc w:val="both"/>
        <w:rPr>
          <w:rFonts w:ascii="Arial" w:hAnsi="Arial" w:cs="Arial"/>
        </w:rPr>
      </w:pPr>
    </w:p>
    <w:p w14:paraId="5F69D515" w14:textId="77777777" w:rsidR="00866EB8" w:rsidRPr="00866EB8" w:rsidRDefault="00866EB8" w:rsidP="00C76915">
      <w:pPr>
        <w:tabs>
          <w:tab w:val="left" w:pos="426"/>
          <w:tab w:val="left" w:pos="851"/>
        </w:tabs>
        <w:spacing w:before="120"/>
        <w:jc w:val="both"/>
        <w:rPr>
          <w:rFonts w:ascii="Arial" w:hAnsi="Arial" w:cs="Arial"/>
        </w:rPr>
      </w:pPr>
    </w:p>
    <w:p w14:paraId="4C1DF3D8" w14:textId="77777777" w:rsidR="00866EB8" w:rsidRPr="00866EB8" w:rsidRDefault="00866EB8" w:rsidP="00C76915">
      <w:pPr>
        <w:tabs>
          <w:tab w:val="left" w:pos="426"/>
          <w:tab w:val="left" w:pos="851"/>
        </w:tabs>
        <w:spacing w:before="120"/>
        <w:jc w:val="both"/>
        <w:rPr>
          <w:rFonts w:ascii="Arial" w:hAnsi="Arial" w:cs="Arial"/>
        </w:rPr>
      </w:pPr>
    </w:p>
    <w:p w14:paraId="5F75B7B6" w14:textId="77777777" w:rsidR="00866EB8" w:rsidRPr="00866EB8" w:rsidRDefault="00866EB8" w:rsidP="00C76915">
      <w:pPr>
        <w:tabs>
          <w:tab w:val="left" w:pos="426"/>
          <w:tab w:val="left" w:pos="851"/>
        </w:tabs>
        <w:spacing w:before="120"/>
        <w:jc w:val="both"/>
        <w:rPr>
          <w:rFonts w:ascii="Arial" w:hAnsi="Arial" w:cs="Arial"/>
        </w:rPr>
      </w:pPr>
    </w:p>
    <w:p w14:paraId="55B20EF6" w14:textId="77777777" w:rsidR="00866EB8" w:rsidRPr="00866EB8" w:rsidRDefault="00866EB8" w:rsidP="00C76915">
      <w:pPr>
        <w:tabs>
          <w:tab w:val="left" w:pos="426"/>
          <w:tab w:val="left" w:pos="851"/>
        </w:tabs>
        <w:spacing w:before="120"/>
        <w:jc w:val="both"/>
        <w:rPr>
          <w:rFonts w:ascii="Arial" w:hAnsi="Arial" w:cs="Arial"/>
        </w:rPr>
      </w:pPr>
    </w:p>
    <w:p w14:paraId="10598EEC" w14:textId="77777777" w:rsidR="00866EB8" w:rsidRDefault="00866EB8" w:rsidP="00C76915">
      <w:pPr>
        <w:tabs>
          <w:tab w:val="left" w:pos="426"/>
          <w:tab w:val="left" w:pos="851"/>
        </w:tabs>
        <w:spacing w:before="120"/>
        <w:jc w:val="both"/>
        <w:rPr>
          <w:rFonts w:ascii="Arial" w:hAnsi="Arial" w:cs="Arial"/>
        </w:rPr>
      </w:pPr>
    </w:p>
    <w:p w14:paraId="23913D57" w14:textId="77777777" w:rsidR="00866EB8" w:rsidRDefault="00866EB8" w:rsidP="00C76915">
      <w:pPr>
        <w:tabs>
          <w:tab w:val="left" w:pos="426"/>
          <w:tab w:val="left" w:pos="851"/>
        </w:tabs>
        <w:spacing w:before="120"/>
        <w:jc w:val="both"/>
        <w:rPr>
          <w:rFonts w:ascii="Arial" w:hAnsi="Arial" w:cs="Arial"/>
        </w:rPr>
      </w:pPr>
    </w:p>
    <w:p w14:paraId="6F69E6B9" w14:textId="77777777" w:rsidR="00866EB8" w:rsidRPr="00866EB8" w:rsidRDefault="00866EB8" w:rsidP="00C76915">
      <w:pPr>
        <w:tabs>
          <w:tab w:val="left" w:pos="426"/>
          <w:tab w:val="left" w:pos="851"/>
        </w:tabs>
        <w:spacing w:before="120"/>
        <w:jc w:val="both"/>
        <w:rPr>
          <w:rFonts w:ascii="Arial" w:hAnsi="Arial" w:cs="Arial"/>
        </w:rPr>
      </w:pPr>
    </w:p>
    <w:p w14:paraId="07B2AC34" w14:textId="77777777" w:rsidR="00866EB8" w:rsidRPr="00866EB8" w:rsidRDefault="00866EB8" w:rsidP="00C76915">
      <w:pPr>
        <w:tabs>
          <w:tab w:val="left" w:pos="426"/>
          <w:tab w:val="left" w:pos="851"/>
        </w:tabs>
        <w:spacing w:before="120"/>
        <w:jc w:val="both"/>
        <w:rPr>
          <w:rFonts w:ascii="Arial" w:hAnsi="Arial" w:cs="Arial"/>
        </w:rPr>
      </w:pPr>
    </w:p>
    <w:p w14:paraId="42B9CE83" w14:textId="77777777" w:rsidR="00866EB8" w:rsidRPr="00866EB8" w:rsidRDefault="00866EB8" w:rsidP="00C76915">
      <w:pPr>
        <w:tabs>
          <w:tab w:val="left" w:pos="426"/>
          <w:tab w:val="left" w:pos="851"/>
        </w:tabs>
        <w:spacing w:before="12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66EB8" w14:paraId="459AE170" w14:textId="77777777">
        <w:tc>
          <w:tcPr>
            <w:tcW w:w="10419" w:type="dxa"/>
            <w:shd w:val="clear" w:color="auto" w:fill="66CCFF"/>
          </w:tcPr>
          <w:p w14:paraId="39712B67" w14:textId="77777777" w:rsidR="009B1CD0" w:rsidRPr="00866EB8" w:rsidRDefault="009B1CD0" w:rsidP="00C630AD">
            <w:pPr>
              <w:tabs>
                <w:tab w:val="left" w:pos="-142"/>
                <w:tab w:val="left" w:pos="851"/>
                <w:tab w:val="left" w:pos="4111"/>
              </w:tabs>
              <w:jc w:val="both"/>
              <w:rPr>
                <w:rFonts w:ascii="Arial" w:hAnsi="Arial" w:cs="Arial"/>
              </w:rPr>
            </w:pPr>
            <w:r w:rsidRPr="00866EB8">
              <w:rPr>
                <w:rFonts w:ascii="Arial" w:hAnsi="Arial" w:cs="Arial"/>
                <w:b/>
                <w:bCs/>
                <w:sz w:val="22"/>
                <w:szCs w:val="22"/>
              </w:rPr>
              <w:lastRenderedPageBreak/>
              <w:t xml:space="preserve">C - Signature </w:t>
            </w:r>
            <w:r w:rsidR="00660727" w:rsidRPr="00866EB8">
              <w:rPr>
                <w:rFonts w:ascii="Arial" w:hAnsi="Arial" w:cs="Arial"/>
                <w:b/>
                <w:bCs/>
                <w:sz w:val="22"/>
                <w:szCs w:val="22"/>
              </w:rPr>
              <w:t xml:space="preserve">du marché </w:t>
            </w:r>
            <w:r w:rsidR="00FE48C9" w:rsidRPr="00866EB8">
              <w:rPr>
                <w:rFonts w:ascii="Arial" w:hAnsi="Arial" w:cs="Arial"/>
                <w:b/>
                <w:bCs/>
                <w:sz w:val="22"/>
                <w:szCs w:val="22"/>
              </w:rPr>
              <w:t>public</w:t>
            </w:r>
            <w:r w:rsidRPr="00866EB8">
              <w:rPr>
                <w:rFonts w:ascii="Arial" w:hAnsi="Arial" w:cs="Arial"/>
                <w:b/>
                <w:bCs/>
                <w:sz w:val="22"/>
                <w:szCs w:val="22"/>
              </w:rPr>
              <w:t xml:space="preserve"> par le </w:t>
            </w:r>
            <w:r w:rsidR="00036500" w:rsidRPr="00866EB8">
              <w:rPr>
                <w:rFonts w:ascii="Arial" w:hAnsi="Arial" w:cs="Arial"/>
                <w:b/>
                <w:bCs/>
                <w:sz w:val="22"/>
                <w:szCs w:val="22"/>
              </w:rPr>
              <w:t>titulaire individuel ou</w:t>
            </w:r>
            <w:r w:rsidR="00354C04" w:rsidRPr="00866EB8">
              <w:rPr>
                <w:rFonts w:ascii="Arial" w:hAnsi="Arial" w:cs="Arial"/>
                <w:b/>
                <w:bCs/>
                <w:sz w:val="22"/>
                <w:szCs w:val="22"/>
              </w:rPr>
              <w:t>, en cas groupement, le mandataire dûment habilité ou</w:t>
            </w:r>
            <w:r w:rsidR="00036500" w:rsidRPr="00866EB8">
              <w:rPr>
                <w:rFonts w:ascii="Arial" w:hAnsi="Arial" w:cs="Arial"/>
                <w:b/>
                <w:bCs/>
                <w:sz w:val="22"/>
                <w:szCs w:val="22"/>
              </w:rPr>
              <w:t xml:space="preserve"> chaque membre du groupement</w:t>
            </w:r>
          </w:p>
        </w:tc>
      </w:tr>
    </w:tbl>
    <w:p w14:paraId="61C7696A" w14:textId="77777777" w:rsidR="009B1CD0" w:rsidRPr="00866EB8" w:rsidRDefault="009B1CD0" w:rsidP="006C4338">
      <w:pPr>
        <w:tabs>
          <w:tab w:val="left" w:pos="851"/>
        </w:tabs>
        <w:jc w:val="both"/>
        <w:rPr>
          <w:rFonts w:ascii="Arial" w:hAnsi="Arial" w:cs="Arial"/>
        </w:rPr>
      </w:pPr>
    </w:p>
    <w:p w14:paraId="3A23FEA5" w14:textId="77777777" w:rsidR="005824AE" w:rsidRPr="00866EB8" w:rsidRDefault="005824AE" w:rsidP="005824AE">
      <w:pPr>
        <w:pStyle w:val="Default"/>
        <w:jc w:val="both"/>
        <w:rPr>
          <w:sz w:val="20"/>
          <w:szCs w:val="20"/>
        </w:rPr>
      </w:pPr>
      <w:r w:rsidRPr="00866EB8">
        <w:rPr>
          <w:b/>
          <w:sz w:val="20"/>
          <w:szCs w:val="20"/>
        </w:rPr>
        <w:t>Attention</w:t>
      </w:r>
      <w:r w:rsidRPr="00866EB8">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66EB8">
        <w:rPr>
          <w:sz w:val="20"/>
          <w:szCs w:val="20"/>
          <w:u w:val="single"/>
        </w:rPr>
        <w:t>et</w:t>
      </w:r>
      <w:r w:rsidRPr="00866EB8">
        <w:rPr>
          <w:sz w:val="20"/>
          <w:szCs w:val="20"/>
        </w:rPr>
        <w:t xml:space="preserve"> le sous-traitant concerné, il convient de faire signer ce DC4 par le biais du formulaire ATTRI2.</w:t>
      </w:r>
    </w:p>
    <w:p w14:paraId="11ECD271" w14:textId="77777777" w:rsidR="005824AE" w:rsidRPr="00866EB8" w:rsidRDefault="005824AE" w:rsidP="006C4338">
      <w:pPr>
        <w:tabs>
          <w:tab w:val="left" w:pos="851"/>
        </w:tabs>
        <w:jc w:val="both"/>
        <w:rPr>
          <w:rFonts w:ascii="Arial" w:hAnsi="Arial" w:cs="Arial"/>
        </w:rPr>
      </w:pPr>
    </w:p>
    <w:p w14:paraId="4551EC01" w14:textId="77777777" w:rsidR="00332B12" w:rsidRPr="00866EB8" w:rsidRDefault="00332B12" w:rsidP="00332B12">
      <w:pPr>
        <w:pStyle w:val="fcase1ertab"/>
        <w:tabs>
          <w:tab w:val="left" w:pos="851"/>
        </w:tabs>
        <w:ind w:left="0" w:firstLine="0"/>
        <w:rPr>
          <w:rFonts w:ascii="Arial" w:hAnsi="Arial" w:cs="Arial"/>
          <w:i/>
          <w:sz w:val="18"/>
          <w:szCs w:val="18"/>
        </w:rPr>
      </w:pPr>
      <w:r w:rsidRPr="00866EB8">
        <w:rPr>
          <w:rFonts w:ascii="Arial" w:hAnsi="Arial" w:cs="Arial"/>
          <w:b/>
          <w:sz w:val="22"/>
          <w:szCs w:val="22"/>
        </w:rPr>
        <w:t xml:space="preserve">C1 – Signature du marché </w:t>
      </w:r>
      <w:r w:rsidR="00FE48C9" w:rsidRPr="00866EB8">
        <w:rPr>
          <w:rFonts w:ascii="Arial" w:hAnsi="Arial" w:cs="Arial"/>
          <w:b/>
          <w:sz w:val="22"/>
          <w:szCs w:val="22"/>
        </w:rPr>
        <w:t>public</w:t>
      </w:r>
      <w:r w:rsidRPr="00866EB8">
        <w:rPr>
          <w:rFonts w:ascii="Arial" w:hAnsi="Arial" w:cs="Arial"/>
          <w:b/>
          <w:sz w:val="22"/>
          <w:szCs w:val="22"/>
        </w:rPr>
        <w:t xml:space="preserve"> par le titulaire individuel :</w:t>
      </w:r>
    </w:p>
    <w:p w14:paraId="72D7A99E" w14:textId="77777777" w:rsidR="00C76915" w:rsidRPr="00866EB8"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rsidRPr="00866EB8" w14:paraId="202B30D5"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569308A2" w14:textId="77777777" w:rsidR="00C76915" w:rsidRPr="00866EB8" w:rsidRDefault="00C76915" w:rsidP="00CE58AC">
            <w:pPr>
              <w:tabs>
                <w:tab w:val="left" w:pos="851"/>
              </w:tabs>
              <w:jc w:val="center"/>
              <w:rPr>
                <w:rFonts w:ascii="Arial" w:hAnsi="Arial" w:cs="Arial"/>
                <w:b/>
                <w:bCs/>
              </w:rPr>
            </w:pPr>
            <w:r w:rsidRPr="00866EB8">
              <w:rPr>
                <w:rFonts w:ascii="Arial" w:hAnsi="Arial" w:cs="Arial"/>
                <w:b/>
                <w:bCs/>
              </w:rPr>
              <w:t>Nom, prénom et qualité</w:t>
            </w:r>
          </w:p>
          <w:p w14:paraId="61BF20F7" w14:textId="77777777" w:rsidR="00C76915" w:rsidRPr="00866EB8" w:rsidRDefault="00C76915" w:rsidP="00CE58AC">
            <w:pPr>
              <w:tabs>
                <w:tab w:val="left" w:pos="851"/>
              </w:tabs>
              <w:jc w:val="center"/>
              <w:rPr>
                <w:rFonts w:ascii="Arial" w:hAnsi="Arial" w:cs="Arial"/>
                <w:b/>
                <w:bCs/>
              </w:rPr>
            </w:pPr>
            <w:proofErr w:type="gramStart"/>
            <w:r w:rsidRPr="00866EB8">
              <w:rPr>
                <w:rFonts w:ascii="Arial" w:hAnsi="Arial" w:cs="Arial"/>
                <w:b/>
                <w:bCs/>
              </w:rPr>
              <w:t>du</w:t>
            </w:r>
            <w:proofErr w:type="gramEnd"/>
            <w:r w:rsidRPr="00866EB8">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609611" w14:textId="77777777" w:rsidR="00C76915" w:rsidRPr="00866EB8" w:rsidRDefault="00C76915" w:rsidP="00CE58AC">
            <w:pPr>
              <w:tabs>
                <w:tab w:val="left" w:pos="851"/>
              </w:tabs>
              <w:jc w:val="center"/>
              <w:rPr>
                <w:rFonts w:ascii="Arial" w:hAnsi="Arial" w:cs="Arial"/>
                <w:b/>
                <w:bCs/>
              </w:rPr>
            </w:pPr>
            <w:r w:rsidRPr="00866EB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A116C" w14:textId="77777777" w:rsidR="00C76915" w:rsidRPr="00866EB8" w:rsidRDefault="00C76915" w:rsidP="00CE58AC">
            <w:pPr>
              <w:tabs>
                <w:tab w:val="left" w:pos="851"/>
              </w:tabs>
              <w:jc w:val="center"/>
              <w:rPr>
                <w:rFonts w:ascii="Arial" w:hAnsi="Arial" w:cs="Arial"/>
                <w:b/>
                <w:bCs/>
              </w:rPr>
            </w:pPr>
            <w:r w:rsidRPr="00866EB8">
              <w:rPr>
                <w:rFonts w:ascii="Arial" w:hAnsi="Arial" w:cs="Arial"/>
                <w:b/>
                <w:bCs/>
              </w:rPr>
              <w:t>Signature</w:t>
            </w:r>
          </w:p>
        </w:tc>
      </w:tr>
      <w:tr w:rsidR="00C76915" w:rsidRPr="00866EB8" w14:paraId="0A423562"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33FD11A1" w14:textId="77777777" w:rsidR="00C76915" w:rsidRPr="00866EB8"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E9A1473" w14:textId="77777777" w:rsidR="00C76915" w:rsidRPr="00866EB8"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80F33C7" w14:textId="77777777" w:rsidR="00C76915" w:rsidRPr="00866EB8" w:rsidRDefault="00C76915" w:rsidP="00CE58AC">
            <w:pPr>
              <w:tabs>
                <w:tab w:val="left" w:pos="851"/>
              </w:tabs>
              <w:snapToGrid w:val="0"/>
              <w:jc w:val="both"/>
              <w:rPr>
                <w:rFonts w:ascii="Arial" w:hAnsi="Arial" w:cs="Arial"/>
                <w:b/>
                <w:bCs/>
              </w:rPr>
            </w:pPr>
          </w:p>
        </w:tc>
      </w:tr>
    </w:tbl>
    <w:p w14:paraId="77D6B28E" w14:textId="77777777" w:rsidR="00E950C7" w:rsidRPr="00866EB8" w:rsidRDefault="00C76915" w:rsidP="00E950C7">
      <w:pPr>
        <w:tabs>
          <w:tab w:val="left" w:pos="851"/>
        </w:tabs>
        <w:jc w:val="both"/>
        <w:rPr>
          <w:rFonts w:ascii="Arial" w:hAnsi="Arial" w:cs="Arial"/>
          <w:sz w:val="18"/>
          <w:szCs w:val="18"/>
        </w:rPr>
      </w:pPr>
      <w:r w:rsidRPr="00866EB8">
        <w:rPr>
          <w:rFonts w:ascii="Arial" w:hAnsi="Arial" w:cs="Arial"/>
          <w:sz w:val="18"/>
          <w:szCs w:val="18"/>
        </w:rPr>
        <w:t>(*) Le signataire doit avoir le pouvoir d’engager la personne qu’il représente.</w:t>
      </w:r>
    </w:p>
    <w:p w14:paraId="295AA6E7" w14:textId="77777777" w:rsidR="00BD48E6" w:rsidRPr="00866EB8" w:rsidRDefault="00BD48E6" w:rsidP="00E950C7">
      <w:pPr>
        <w:tabs>
          <w:tab w:val="left" w:pos="851"/>
        </w:tabs>
        <w:jc w:val="both"/>
        <w:rPr>
          <w:rFonts w:ascii="Arial" w:hAnsi="Arial" w:cs="Arial"/>
          <w:sz w:val="18"/>
          <w:szCs w:val="18"/>
        </w:rPr>
      </w:pPr>
    </w:p>
    <w:p w14:paraId="002D354B" w14:textId="65E13EC2" w:rsidR="00332B12" w:rsidRPr="00866EB8" w:rsidRDefault="00332B12" w:rsidP="00E950C7">
      <w:pPr>
        <w:tabs>
          <w:tab w:val="left" w:pos="851"/>
        </w:tabs>
        <w:jc w:val="both"/>
        <w:rPr>
          <w:rFonts w:ascii="Arial" w:hAnsi="Arial" w:cs="Arial"/>
          <w:i/>
          <w:sz w:val="18"/>
          <w:szCs w:val="18"/>
        </w:rPr>
      </w:pPr>
      <w:r w:rsidRPr="00866EB8">
        <w:rPr>
          <w:rFonts w:ascii="Arial" w:hAnsi="Arial" w:cs="Arial"/>
          <w:b/>
          <w:sz w:val="22"/>
          <w:szCs w:val="22"/>
        </w:rPr>
        <w:t xml:space="preserve">C2 – Signature du marché </w:t>
      </w:r>
      <w:r w:rsidR="00FE48C9" w:rsidRPr="00866EB8">
        <w:rPr>
          <w:rFonts w:ascii="Arial" w:hAnsi="Arial" w:cs="Arial"/>
          <w:b/>
          <w:sz w:val="22"/>
          <w:szCs w:val="22"/>
        </w:rPr>
        <w:t>public</w:t>
      </w:r>
      <w:r w:rsidRPr="00866EB8">
        <w:rPr>
          <w:rFonts w:ascii="Arial" w:hAnsi="Arial" w:cs="Arial"/>
          <w:b/>
          <w:sz w:val="22"/>
          <w:szCs w:val="22"/>
        </w:rPr>
        <w:t xml:space="preserve"> en cas de groupement :</w:t>
      </w:r>
    </w:p>
    <w:p w14:paraId="61623158" w14:textId="77777777" w:rsidR="00332B12" w:rsidRPr="00866EB8" w:rsidRDefault="00332B12" w:rsidP="006C4338">
      <w:pPr>
        <w:tabs>
          <w:tab w:val="left" w:pos="851"/>
        </w:tabs>
        <w:jc w:val="both"/>
        <w:rPr>
          <w:rFonts w:ascii="Arial" w:hAnsi="Arial" w:cs="Arial"/>
        </w:rPr>
      </w:pPr>
    </w:p>
    <w:p w14:paraId="0F0BF888" w14:textId="77777777" w:rsidR="009B1CD0" w:rsidRPr="00866EB8" w:rsidRDefault="002904AF" w:rsidP="00C630AD">
      <w:pPr>
        <w:tabs>
          <w:tab w:val="left" w:pos="851"/>
        </w:tabs>
        <w:jc w:val="both"/>
        <w:rPr>
          <w:rFonts w:ascii="Arial" w:hAnsi="Arial" w:cs="Arial"/>
          <w:sz w:val="18"/>
          <w:szCs w:val="18"/>
        </w:rPr>
      </w:pPr>
      <w:r w:rsidRPr="00866EB8">
        <w:rPr>
          <w:rFonts w:ascii="Arial" w:hAnsi="Arial" w:cs="Arial"/>
        </w:rPr>
        <w:t>L</w:t>
      </w:r>
      <w:r w:rsidR="00036500" w:rsidRPr="00866EB8">
        <w:rPr>
          <w:rFonts w:ascii="Arial" w:hAnsi="Arial" w:cs="Arial"/>
        </w:rPr>
        <w:t xml:space="preserve">es membres </w:t>
      </w:r>
      <w:r w:rsidRPr="00866EB8">
        <w:rPr>
          <w:rFonts w:ascii="Arial" w:hAnsi="Arial" w:cs="Arial"/>
        </w:rPr>
        <w:t xml:space="preserve">du groupement d’opérateurs économiques </w:t>
      </w:r>
      <w:r w:rsidR="00036500" w:rsidRPr="00866EB8">
        <w:rPr>
          <w:rFonts w:ascii="Arial" w:hAnsi="Arial" w:cs="Arial"/>
        </w:rPr>
        <w:t xml:space="preserve">désignent le mandataire suivant </w:t>
      </w:r>
      <w:r w:rsidR="00036500" w:rsidRPr="00866EB8">
        <w:rPr>
          <w:rFonts w:ascii="Arial" w:hAnsi="Arial" w:cs="Arial"/>
          <w:i/>
          <w:sz w:val="18"/>
          <w:szCs w:val="18"/>
        </w:rPr>
        <w:t>(</w:t>
      </w:r>
      <w:hyperlink r:id="rId16" w:history="1">
        <w:r w:rsidR="00036500" w:rsidRPr="00866EB8">
          <w:rPr>
            <w:rStyle w:val="Lienhypertexte"/>
            <w:rFonts w:ascii="Arial" w:hAnsi="Arial" w:cs="Arial"/>
            <w:i/>
            <w:sz w:val="18"/>
            <w:szCs w:val="18"/>
          </w:rPr>
          <w:t>article</w:t>
        </w:r>
        <w:r w:rsidR="009D661E" w:rsidRPr="00866EB8">
          <w:rPr>
            <w:rStyle w:val="Lienhypertexte"/>
            <w:rFonts w:ascii="Arial" w:hAnsi="Arial" w:cs="Arial"/>
            <w:i/>
            <w:sz w:val="18"/>
            <w:szCs w:val="18"/>
          </w:rPr>
          <w:t> R. 2142-23</w:t>
        </w:r>
      </w:hyperlink>
      <w:r w:rsidR="00036500" w:rsidRPr="00866EB8">
        <w:rPr>
          <w:rFonts w:ascii="Arial" w:hAnsi="Arial" w:cs="Arial"/>
          <w:i/>
          <w:sz w:val="18"/>
          <w:szCs w:val="18"/>
        </w:rPr>
        <w:t xml:space="preserve"> </w:t>
      </w:r>
      <w:r w:rsidR="009D661E" w:rsidRPr="00866EB8">
        <w:rPr>
          <w:rFonts w:ascii="Arial" w:hAnsi="Arial" w:cs="Arial"/>
          <w:i/>
          <w:sz w:val="18"/>
          <w:szCs w:val="18"/>
        </w:rPr>
        <w:t>du code de la commande publique</w:t>
      </w:r>
      <w:r w:rsidR="00036500" w:rsidRPr="00866EB8">
        <w:rPr>
          <w:rFonts w:ascii="Arial" w:hAnsi="Arial" w:cs="Arial"/>
          <w:i/>
          <w:sz w:val="18"/>
          <w:szCs w:val="18"/>
        </w:rPr>
        <w:t>) </w:t>
      </w:r>
      <w:r w:rsidR="00036500" w:rsidRPr="00866EB8">
        <w:rPr>
          <w:rFonts w:ascii="Arial" w:hAnsi="Arial" w:cs="Arial"/>
          <w:sz w:val="18"/>
          <w:szCs w:val="18"/>
        </w:rPr>
        <w:t>:</w:t>
      </w:r>
    </w:p>
    <w:p w14:paraId="594A290F" w14:textId="77777777" w:rsidR="00036500" w:rsidRPr="00866EB8" w:rsidRDefault="00036500" w:rsidP="005846FB">
      <w:pPr>
        <w:tabs>
          <w:tab w:val="left" w:pos="851"/>
        </w:tabs>
        <w:rPr>
          <w:rFonts w:ascii="Arial" w:hAnsi="Arial" w:cs="Arial"/>
          <w:i/>
          <w:sz w:val="18"/>
          <w:szCs w:val="18"/>
        </w:rPr>
      </w:pPr>
      <w:r w:rsidRPr="00866EB8">
        <w:rPr>
          <w:rFonts w:ascii="Arial" w:hAnsi="Arial" w:cs="Arial"/>
          <w:i/>
          <w:sz w:val="18"/>
          <w:szCs w:val="18"/>
        </w:rPr>
        <w:t>[Indiquer le nom commercial et la dénomination sociale du mandataire]</w:t>
      </w:r>
    </w:p>
    <w:p w14:paraId="0D16125F" w14:textId="77777777" w:rsidR="009B1CD0" w:rsidRPr="00866EB8" w:rsidRDefault="009B1CD0" w:rsidP="005846FB">
      <w:pPr>
        <w:tabs>
          <w:tab w:val="left" w:pos="851"/>
        </w:tabs>
        <w:rPr>
          <w:rFonts w:ascii="Arial" w:hAnsi="Arial" w:cs="Arial"/>
        </w:rPr>
      </w:pPr>
    </w:p>
    <w:p w14:paraId="22CB8BE6" w14:textId="77777777" w:rsidR="00036500" w:rsidRPr="00866EB8" w:rsidRDefault="00036500" w:rsidP="005846FB">
      <w:pPr>
        <w:tabs>
          <w:tab w:val="left" w:pos="851"/>
        </w:tabs>
        <w:rPr>
          <w:rFonts w:ascii="Arial" w:hAnsi="Arial" w:cs="Arial"/>
        </w:rPr>
      </w:pPr>
    </w:p>
    <w:p w14:paraId="75C2B1AC" w14:textId="77777777" w:rsidR="00036500" w:rsidRPr="00866EB8" w:rsidRDefault="004A7169" w:rsidP="00710FD6">
      <w:pPr>
        <w:pStyle w:val="fcase1ertab"/>
        <w:tabs>
          <w:tab w:val="left" w:pos="851"/>
        </w:tabs>
        <w:ind w:left="0" w:firstLine="0"/>
        <w:rPr>
          <w:rFonts w:ascii="Arial" w:hAnsi="Arial" w:cs="Arial"/>
        </w:rPr>
      </w:pPr>
      <w:r w:rsidRPr="00866EB8">
        <w:rPr>
          <w:rFonts w:ascii="Arial" w:hAnsi="Arial" w:cs="Arial"/>
        </w:rPr>
        <w:t xml:space="preserve">En cas de groupement conjoint, </w:t>
      </w:r>
      <w:r w:rsidR="00036500" w:rsidRPr="00866EB8">
        <w:rPr>
          <w:rFonts w:ascii="Arial" w:hAnsi="Arial" w:cs="Arial"/>
        </w:rPr>
        <w:t xml:space="preserve">le mandataire </w:t>
      </w:r>
      <w:r w:rsidRPr="00866EB8">
        <w:rPr>
          <w:rFonts w:ascii="Arial" w:hAnsi="Arial" w:cs="Arial"/>
        </w:rPr>
        <w:t xml:space="preserve">du groupement </w:t>
      </w:r>
      <w:r w:rsidR="00036500" w:rsidRPr="00866EB8">
        <w:rPr>
          <w:rFonts w:ascii="Arial" w:hAnsi="Arial" w:cs="Arial"/>
        </w:rPr>
        <w:t>est :</w:t>
      </w:r>
    </w:p>
    <w:p w14:paraId="4926F963" w14:textId="77777777" w:rsidR="00036500" w:rsidRPr="00866EB8" w:rsidRDefault="00036500" w:rsidP="00E47798">
      <w:pPr>
        <w:pStyle w:val="fcase1ertab"/>
        <w:tabs>
          <w:tab w:val="left" w:pos="851"/>
        </w:tabs>
        <w:rPr>
          <w:rFonts w:ascii="Arial" w:hAnsi="Arial" w:cs="Arial"/>
        </w:rPr>
      </w:pPr>
      <w:r w:rsidRPr="00866EB8">
        <w:rPr>
          <w:rFonts w:ascii="Arial" w:hAnsi="Arial" w:cs="Arial"/>
          <w:i/>
          <w:iCs/>
          <w:sz w:val="18"/>
          <w:szCs w:val="18"/>
        </w:rPr>
        <w:t>(Cocher la case correspondante.)</w:t>
      </w:r>
    </w:p>
    <w:p w14:paraId="773A2600" w14:textId="5751908C" w:rsidR="00354C04" w:rsidRPr="00866EB8" w:rsidRDefault="00354C04" w:rsidP="0083205E">
      <w:pPr>
        <w:pStyle w:val="fcase1ertab"/>
        <w:tabs>
          <w:tab w:val="clear" w:pos="426"/>
          <w:tab w:val="left" w:pos="851"/>
        </w:tabs>
        <w:spacing w:before="120"/>
        <w:ind w:left="0" w:firstLine="851"/>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i/>
          <w:iCs/>
        </w:rPr>
        <w:t xml:space="preserve"> </w:t>
      </w:r>
      <w:proofErr w:type="gramStart"/>
      <w:r w:rsidRPr="00866EB8">
        <w:rPr>
          <w:rFonts w:ascii="Arial" w:hAnsi="Arial" w:cs="Arial"/>
        </w:rPr>
        <w:t>conjoint</w:t>
      </w:r>
      <w:proofErr w:type="gramEnd"/>
      <w:r w:rsidRPr="00866EB8">
        <w:rPr>
          <w:rFonts w:ascii="Arial" w:hAnsi="Arial" w:cs="Arial"/>
        </w:rPr>
        <w:tab/>
      </w:r>
      <w:r w:rsidRPr="00866EB8">
        <w:rPr>
          <w:rFonts w:ascii="Arial" w:hAnsi="Arial" w:cs="Arial"/>
        </w:rPr>
        <w:tab/>
        <w:t>OU</w:t>
      </w:r>
      <w:r w:rsidRPr="00866EB8">
        <w:rPr>
          <w:rFonts w:ascii="Arial" w:hAnsi="Arial" w:cs="Arial"/>
        </w:rPr>
        <w:tab/>
      </w:r>
      <w:r w:rsidRPr="00866EB8">
        <w:rPr>
          <w:rFonts w:ascii="Arial" w:hAnsi="Arial" w:cs="Arial"/>
        </w:rPr>
        <w:tab/>
      </w:r>
      <w:r w:rsidR="00BD48E6" w:rsidRPr="00866EB8">
        <w:rPr>
          <w:rFonts w:ascii="Arial" w:hAnsi="Arial" w:cs="Arial"/>
        </w:rPr>
        <w:fldChar w:fldCharType="begin">
          <w:ffData>
            <w:name w:val=""/>
            <w:enabled/>
            <w:calcOnExit w:val="0"/>
            <w:checkBox>
              <w:size w:val="20"/>
              <w:default w:val="1"/>
            </w:checkBox>
          </w:ffData>
        </w:fldChar>
      </w:r>
      <w:r w:rsidR="00BD48E6"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00BD48E6" w:rsidRPr="00866EB8">
        <w:rPr>
          <w:rFonts w:ascii="Arial" w:hAnsi="Arial" w:cs="Arial"/>
        </w:rPr>
        <w:fldChar w:fldCharType="end"/>
      </w:r>
      <w:r w:rsidRPr="00866EB8">
        <w:rPr>
          <w:rFonts w:ascii="Arial" w:hAnsi="Arial" w:cs="Arial"/>
          <w:iCs/>
        </w:rPr>
        <w:t xml:space="preserve"> </w:t>
      </w:r>
      <w:r w:rsidRPr="00866EB8">
        <w:rPr>
          <w:rFonts w:ascii="Arial" w:hAnsi="Arial" w:cs="Arial"/>
        </w:rPr>
        <w:t>solidaire</w:t>
      </w:r>
    </w:p>
    <w:p w14:paraId="0CD0C271" w14:textId="77777777" w:rsidR="009B1CD0" w:rsidRPr="00866EB8" w:rsidRDefault="009B1CD0" w:rsidP="0083205E">
      <w:pPr>
        <w:tabs>
          <w:tab w:val="left" w:pos="851"/>
        </w:tabs>
        <w:rPr>
          <w:rFonts w:ascii="Arial" w:hAnsi="Arial" w:cs="Arial"/>
        </w:rPr>
      </w:pPr>
    </w:p>
    <w:p w14:paraId="3FC02704" w14:textId="77777777" w:rsidR="001C733C" w:rsidRPr="00866EB8" w:rsidRDefault="001C733C" w:rsidP="00CD46CC">
      <w:pPr>
        <w:tabs>
          <w:tab w:val="left" w:pos="851"/>
        </w:tabs>
        <w:rPr>
          <w:rFonts w:ascii="Arial" w:hAnsi="Arial" w:cs="Arial"/>
        </w:rPr>
      </w:pPr>
    </w:p>
    <w:p w14:paraId="49A5A69C" w14:textId="77777777" w:rsidR="002904AF" w:rsidRPr="00866EB8" w:rsidRDefault="0021527A" w:rsidP="001C733C">
      <w:pPr>
        <w:pStyle w:val="fcasegauche"/>
        <w:tabs>
          <w:tab w:val="left" w:pos="426"/>
          <w:tab w:val="left" w:pos="851"/>
        </w:tabs>
        <w:spacing w:after="0"/>
        <w:ind w:left="0" w:firstLine="0"/>
        <w:jc w:val="left"/>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rPr>
        <w:t xml:space="preserve"> </w:t>
      </w:r>
      <w:r w:rsidR="001C733C" w:rsidRPr="00866EB8">
        <w:rPr>
          <w:rFonts w:ascii="Arial" w:hAnsi="Arial" w:cs="Arial"/>
        </w:rPr>
        <w:t>Les membres du groupement</w:t>
      </w:r>
      <w:r w:rsidRPr="00866EB8">
        <w:rPr>
          <w:rFonts w:ascii="Arial" w:hAnsi="Arial" w:cs="Arial"/>
        </w:rPr>
        <w:t xml:space="preserve"> ont donné mandat</w:t>
      </w:r>
      <w:r w:rsidR="007F68A6" w:rsidRPr="00866EB8">
        <w:rPr>
          <w:rFonts w:ascii="Arial" w:hAnsi="Arial" w:cs="Arial"/>
        </w:rPr>
        <w:t xml:space="preserve"> au mandataire, qui signe le présent acte d’engagement</w:t>
      </w:r>
      <w:r w:rsidR="002904AF" w:rsidRPr="00866EB8">
        <w:rPr>
          <w:rFonts w:ascii="Arial" w:hAnsi="Arial" w:cs="Arial"/>
        </w:rPr>
        <w:t> :</w:t>
      </w:r>
    </w:p>
    <w:p w14:paraId="72F5868F" w14:textId="77777777" w:rsidR="001C733C" w:rsidRPr="00866EB8" w:rsidRDefault="001C733C" w:rsidP="001C733C">
      <w:pPr>
        <w:tabs>
          <w:tab w:val="left" w:pos="851"/>
        </w:tabs>
        <w:rPr>
          <w:rFonts w:ascii="Arial" w:hAnsi="Arial" w:cs="Arial"/>
        </w:rPr>
      </w:pPr>
      <w:r w:rsidRPr="00866EB8">
        <w:rPr>
          <w:rFonts w:ascii="Arial" w:hAnsi="Arial" w:cs="Arial"/>
          <w:i/>
          <w:sz w:val="18"/>
          <w:szCs w:val="18"/>
        </w:rPr>
        <w:t xml:space="preserve">(Cocher la </w:t>
      </w:r>
      <w:r w:rsidR="002904AF" w:rsidRPr="00866EB8">
        <w:rPr>
          <w:rFonts w:ascii="Arial" w:hAnsi="Arial" w:cs="Arial"/>
          <w:i/>
          <w:sz w:val="18"/>
          <w:szCs w:val="18"/>
        </w:rPr>
        <w:t xml:space="preserve">ou les </w:t>
      </w:r>
      <w:r w:rsidRPr="00866EB8">
        <w:rPr>
          <w:rFonts w:ascii="Arial" w:hAnsi="Arial" w:cs="Arial"/>
          <w:i/>
          <w:sz w:val="18"/>
          <w:szCs w:val="18"/>
        </w:rPr>
        <w:t>case</w:t>
      </w:r>
      <w:r w:rsidR="002904AF" w:rsidRPr="00866EB8">
        <w:rPr>
          <w:rFonts w:ascii="Arial" w:hAnsi="Arial" w:cs="Arial"/>
          <w:i/>
          <w:sz w:val="18"/>
          <w:szCs w:val="18"/>
        </w:rPr>
        <w:t>s</w:t>
      </w:r>
      <w:r w:rsidRPr="00866EB8">
        <w:rPr>
          <w:rFonts w:ascii="Arial" w:hAnsi="Arial" w:cs="Arial"/>
          <w:i/>
          <w:sz w:val="18"/>
          <w:szCs w:val="18"/>
        </w:rPr>
        <w:t xml:space="preserve"> correspondante</w:t>
      </w:r>
      <w:r w:rsidR="002904AF" w:rsidRPr="00866EB8">
        <w:rPr>
          <w:rFonts w:ascii="Arial" w:hAnsi="Arial" w:cs="Arial"/>
          <w:i/>
          <w:sz w:val="18"/>
          <w:szCs w:val="18"/>
        </w:rPr>
        <w:t>s</w:t>
      </w:r>
      <w:r w:rsidRPr="00866EB8">
        <w:rPr>
          <w:rFonts w:ascii="Arial" w:hAnsi="Arial" w:cs="Arial"/>
          <w:i/>
          <w:sz w:val="18"/>
          <w:szCs w:val="18"/>
        </w:rPr>
        <w:t>.)</w:t>
      </w:r>
    </w:p>
    <w:p w14:paraId="50381EA0" w14:textId="77777777" w:rsidR="001C733C" w:rsidRPr="00866EB8" w:rsidRDefault="001C733C" w:rsidP="001C733C">
      <w:pPr>
        <w:pStyle w:val="fcasegauche"/>
        <w:tabs>
          <w:tab w:val="left" w:pos="426"/>
          <w:tab w:val="left" w:pos="851"/>
        </w:tabs>
        <w:spacing w:after="0"/>
        <w:ind w:left="0" w:firstLine="0"/>
        <w:jc w:val="left"/>
        <w:rPr>
          <w:rFonts w:ascii="Arial" w:hAnsi="Arial" w:cs="Arial"/>
        </w:rPr>
      </w:pPr>
    </w:p>
    <w:p w14:paraId="13FBB193" w14:textId="77777777" w:rsidR="002904AF" w:rsidRPr="00866EB8" w:rsidRDefault="001C733C" w:rsidP="009B45B9">
      <w:pPr>
        <w:tabs>
          <w:tab w:val="left" w:pos="851"/>
        </w:tabs>
        <w:ind w:left="1695" w:hanging="1695"/>
        <w:rPr>
          <w:rFonts w:ascii="Arial" w:hAnsi="Arial" w:cs="Arial"/>
        </w:rPr>
      </w:pPr>
      <w:r w:rsidRPr="00866EB8">
        <w:rPr>
          <w:rFonts w:ascii="Arial" w:hAnsi="Arial" w:cs="Arial"/>
        </w:rPr>
        <w:tab/>
      </w: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rPr>
        <w:tab/>
      </w:r>
      <w:proofErr w:type="gramStart"/>
      <w:r w:rsidR="002904AF" w:rsidRPr="00866EB8">
        <w:rPr>
          <w:rFonts w:ascii="Arial" w:hAnsi="Arial" w:cs="Arial"/>
        </w:rPr>
        <w:t>pour</w:t>
      </w:r>
      <w:proofErr w:type="gramEnd"/>
      <w:r w:rsidR="002904AF" w:rsidRPr="00866EB8">
        <w:rPr>
          <w:rFonts w:ascii="Arial" w:hAnsi="Arial" w:cs="Arial"/>
        </w:rPr>
        <w:t xml:space="preserve"> signer le présent acte d’engagement en leur nom et pour leur compte</w:t>
      </w:r>
      <w:r w:rsidR="007F68A6" w:rsidRPr="00866EB8">
        <w:rPr>
          <w:rFonts w:ascii="Arial" w:hAnsi="Arial" w:cs="Arial"/>
        </w:rPr>
        <w:t xml:space="preserve">, </w:t>
      </w:r>
      <w:r w:rsidR="0021527A" w:rsidRPr="00866EB8">
        <w:rPr>
          <w:rFonts w:ascii="Arial" w:hAnsi="Arial" w:cs="Arial"/>
        </w:rPr>
        <w:t xml:space="preserve">pour les représenter vis-à-vis de l’acheteur </w:t>
      </w:r>
      <w:r w:rsidR="007F68A6" w:rsidRPr="00866EB8">
        <w:rPr>
          <w:rFonts w:ascii="Arial" w:hAnsi="Arial" w:cs="Arial"/>
        </w:rPr>
        <w:t>et pour coordonner l’ensemble des prestations</w:t>
      </w:r>
      <w:r w:rsidR="00983FF3" w:rsidRPr="00866EB8">
        <w:rPr>
          <w:rFonts w:ascii="Arial" w:hAnsi="Arial" w:cs="Arial"/>
        </w:rPr>
        <w:t> ;</w:t>
      </w:r>
    </w:p>
    <w:p w14:paraId="39D818E3" w14:textId="77777777" w:rsidR="002904AF" w:rsidRPr="00866EB8" w:rsidRDefault="002904AF" w:rsidP="009D661E">
      <w:pPr>
        <w:tabs>
          <w:tab w:val="left" w:pos="851"/>
        </w:tabs>
        <w:ind w:left="1701"/>
        <w:rPr>
          <w:rFonts w:ascii="Arial" w:hAnsi="Arial" w:cs="Arial"/>
        </w:rPr>
      </w:pPr>
      <w:r w:rsidRPr="00866EB8">
        <w:rPr>
          <w:rFonts w:ascii="Arial" w:hAnsi="Arial" w:cs="Arial"/>
          <w:i/>
          <w:sz w:val="18"/>
          <w:szCs w:val="18"/>
        </w:rPr>
        <w:t>(</w:t>
      </w:r>
      <w:proofErr w:type="gramStart"/>
      <w:r w:rsidRPr="00866EB8">
        <w:rPr>
          <w:rFonts w:ascii="Arial" w:hAnsi="Arial" w:cs="Arial"/>
          <w:i/>
          <w:sz w:val="18"/>
          <w:szCs w:val="18"/>
        </w:rPr>
        <w:t>joindre</w:t>
      </w:r>
      <w:proofErr w:type="gramEnd"/>
      <w:r w:rsidRPr="00866EB8">
        <w:rPr>
          <w:rFonts w:ascii="Arial" w:hAnsi="Arial" w:cs="Arial"/>
          <w:i/>
          <w:sz w:val="18"/>
          <w:szCs w:val="18"/>
        </w:rPr>
        <w:t xml:space="preserve"> les pouvoirs en annexe du présent document</w:t>
      </w:r>
      <w:r w:rsidR="009D661E" w:rsidRPr="00866EB8">
        <w:rPr>
          <w:rFonts w:ascii="Arial" w:hAnsi="Arial" w:cs="Arial"/>
          <w:i/>
          <w:sz w:val="18"/>
          <w:szCs w:val="18"/>
        </w:rPr>
        <w:t xml:space="preserve"> en cas de marché public autre que de défense ou de sécurité</w:t>
      </w:r>
      <w:r w:rsidRPr="00866EB8">
        <w:rPr>
          <w:rFonts w:ascii="Arial" w:hAnsi="Arial" w:cs="Arial"/>
          <w:i/>
          <w:sz w:val="18"/>
          <w:szCs w:val="18"/>
        </w:rPr>
        <w:t>.</w:t>
      </w:r>
      <w:r w:rsidR="009D661E" w:rsidRPr="00866EB8">
        <w:rPr>
          <w:rFonts w:ascii="Arial" w:hAnsi="Arial" w:cs="Arial"/>
          <w:i/>
          <w:sz w:val="18"/>
          <w:szCs w:val="18"/>
        </w:rPr>
        <w:t xml:space="preserve"> Dans le cas contraire, ces documents ont déjà été fournis</w:t>
      </w:r>
      <w:r w:rsidRPr="00866EB8">
        <w:rPr>
          <w:rFonts w:ascii="Arial" w:hAnsi="Arial" w:cs="Arial"/>
          <w:i/>
          <w:sz w:val="18"/>
          <w:szCs w:val="18"/>
        </w:rPr>
        <w:t>)</w:t>
      </w:r>
    </w:p>
    <w:p w14:paraId="323F970E" w14:textId="77777777" w:rsidR="002904AF" w:rsidRPr="00866EB8" w:rsidRDefault="002904AF" w:rsidP="001C733C">
      <w:pPr>
        <w:tabs>
          <w:tab w:val="left" w:pos="851"/>
        </w:tabs>
        <w:rPr>
          <w:rFonts w:ascii="Arial" w:hAnsi="Arial" w:cs="Arial"/>
        </w:rPr>
      </w:pPr>
    </w:p>
    <w:p w14:paraId="4C92BEB7" w14:textId="77777777" w:rsidR="002904AF" w:rsidRPr="00866EB8" w:rsidRDefault="002904AF" w:rsidP="002904AF">
      <w:pPr>
        <w:tabs>
          <w:tab w:val="left" w:pos="851"/>
        </w:tabs>
        <w:ind w:left="1701" w:hanging="850"/>
        <w:jc w:val="both"/>
        <w:rPr>
          <w:rFonts w:ascii="Arial" w:hAnsi="Arial" w:cs="Arial"/>
          <w:iCs/>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rPr>
        <w:tab/>
      </w:r>
      <w:proofErr w:type="gramStart"/>
      <w:r w:rsidRPr="00866EB8">
        <w:rPr>
          <w:rFonts w:ascii="Arial" w:hAnsi="Arial" w:cs="Arial"/>
        </w:rPr>
        <w:t>pour</w:t>
      </w:r>
      <w:proofErr w:type="gramEnd"/>
      <w:r w:rsidRPr="00866EB8">
        <w:rPr>
          <w:rFonts w:ascii="Arial" w:hAnsi="Arial" w:cs="Arial"/>
        </w:rPr>
        <w:t xml:space="preserve"> signer, en leur nom et pour leur compte, les modifications ultérieures du mar</w:t>
      </w:r>
      <w:r w:rsidR="0021527A" w:rsidRPr="00866EB8">
        <w:rPr>
          <w:rFonts w:ascii="Arial" w:hAnsi="Arial" w:cs="Arial"/>
        </w:rPr>
        <w:t>ché public</w:t>
      </w:r>
      <w:r w:rsidRPr="00866EB8">
        <w:rPr>
          <w:rFonts w:ascii="Arial" w:hAnsi="Arial" w:cs="Arial"/>
        </w:rPr>
        <w:t> ;</w:t>
      </w:r>
    </w:p>
    <w:p w14:paraId="34AB4906" w14:textId="77777777" w:rsidR="00BE6078" w:rsidRPr="00866EB8" w:rsidRDefault="009D661E" w:rsidP="009D661E">
      <w:pPr>
        <w:tabs>
          <w:tab w:val="left" w:pos="851"/>
        </w:tabs>
        <w:ind w:left="1701"/>
        <w:rPr>
          <w:rFonts w:ascii="Arial" w:hAnsi="Arial" w:cs="Arial"/>
        </w:rPr>
      </w:pPr>
      <w:r w:rsidRPr="00866EB8">
        <w:rPr>
          <w:rFonts w:ascii="Arial" w:hAnsi="Arial" w:cs="Arial"/>
          <w:i/>
          <w:sz w:val="18"/>
          <w:szCs w:val="18"/>
        </w:rPr>
        <w:t>(</w:t>
      </w:r>
      <w:proofErr w:type="gramStart"/>
      <w:r w:rsidRPr="00866EB8">
        <w:rPr>
          <w:rFonts w:ascii="Arial" w:hAnsi="Arial" w:cs="Arial"/>
          <w:i/>
          <w:sz w:val="18"/>
          <w:szCs w:val="18"/>
        </w:rPr>
        <w:t>joindre</w:t>
      </w:r>
      <w:proofErr w:type="gramEnd"/>
      <w:r w:rsidRPr="00866EB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1D3D27" w14:textId="77777777" w:rsidR="002904AF" w:rsidRPr="00866EB8" w:rsidRDefault="002904AF" w:rsidP="002904AF">
      <w:pPr>
        <w:tabs>
          <w:tab w:val="left" w:pos="851"/>
        </w:tabs>
        <w:rPr>
          <w:rFonts w:ascii="Arial" w:hAnsi="Arial" w:cs="Arial"/>
          <w:iCs/>
        </w:rPr>
      </w:pPr>
    </w:p>
    <w:p w14:paraId="3EBFD011" w14:textId="77777777" w:rsidR="009D661E" w:rsidRPr="00866EB8" w:rsidRDefault="002904AF" w:rsidP="002904AF">
      <w:pPr>
        <w:tabs>
          <w:tab w:val="left" w:pos="851"/>
        </w:tabs>
        <w:ind w:left="1134" w:hanging="850"/>
        <w:rPr>
          <w:rFonts w:ascii="Arial" w:hAnsi="Arial" w:cs="Arial"/>
        </w:rPr>
      </w:pPr>
      <w:r w:rsidRPr="00866EB8">
        <w:rPr>
          <w:rFonts w:ascii="Arial" w:hAnsi="Arial" w:cs="Arial"/>
        </w:rPr>
        <w:tab/>
      </w: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i/>
          <w:iCs/>
        </w:rPr>
        <w:t xml:space="preserve"> </w:t>
      </w:r>
      <w:r w:rsidRPr="00866EB8">
        <w:rPr>
          <w:rFonts w:ascii="Arial" w:hAnsi="Arial" w:cs="Arial"/>
        </w:rPr>
        <w:tab/>
      </w:r>
      <w:proofErr w:type="gramStart"/>
      <w:r w:rsidRPr="00866EB8">
        <w:rPr>
          <w:rFonts w:ascii="Arial" w:hAnsi="Arial" w:cs="Arial"/>
        </w:rPr>
        <w:t>ont</w:t>
      </w:r>
      <w:proofErr w:type="gramEnd"/>
      <w:r w:rsidRPr="00866EB8">
        <w:rPr>
          <w:rFonts w:ascii="Arial" w:hAnsi="Arial" w:cs="Arial"/>
        </w:rPr>
        <w:t xml:space="preserve"> donné mandat au mandataire dans les conditions définies par les pouvoirs joints en annexe</w:t>
      </w:r>
      <w:r w:rsidR="009D661E" w:rsidRPr="00866EB8">
        <w:rPr>
          <w:rFonts w:ascii="Arial" w:hAnsi="Arial" w:cs="Arial"/>
        </w:rPr>
        <w:t>.</w:t>
      </w:r>
    </w:p>
    <w:p w14:paraId="5F9E0047" w14:textId="77777777" w:rsidR="002904AF" w:rsidRPr="00866EB8" w:rsidRDefault="009D661E" w:rsidP="009D661E">
      <w:pPr>
        <w:tabs>
          <w:tab w:val="left" w:pos="851"/>
        </w:tabs>
        <w:ind w:left="1701"/>
        <w:rPr>
          <w:rFonts w:ascii="Arial" w:hAnsi="Arial" w:cs="Arial"/>
          <w:i/>
          <w:sz w:val="18"/>
          <w:szCs w:val="18"/>
        </w:rPr>
      </w:pPr>
      <w:r w:rsidRPr="00866EB8">
        <w:rPr>
          <w:rFonts w:ascii="Arial" w:hAnsi="Arial" w:cs="Arial"/>
          <w:i/>
          <w:sz w:val="18"/>
          <w:szCs w:val="18"/>
        </w:rPr>
        <w:t>(</w:t>
      </w:r>
      <w:proofErr w:type="gramStart"/>
      <w:r w:rsidRPr="00866EB8">
        <w:rPr>
          <w:rFonts w:ascii="Arial" w:hAnsi="Arial" w:cs="Arial"/>
          <w:i/>
          <w:sz w:val="18"/>
          <w:szCs w:val="18"/>
        </w:rPr>
        <w:t>hors</w:t>
      </w:r>
      <w:proofErr w:type="gramEnd"/>
      <w:r w:rsidRPr="00866EB8">
        <w:rPr>
          <w:rFonts w:ascii="Arial" w:hAnsi="Arial" w:cs="Arial"/>
          <w:i/>
          <w:sz w:val="18"/>
          <w:szCs w:val="18"/>
        </w:rPr>
        <w:t xml:space="preserve"> cas des marchés de défense ou de sécurité dans lequel ces documents ont déjà été fournis)</w:t>
      </w:r>
      <w:r w:rsidR="002904AF" w:rsidRPr="00866EB8">
        <w:rPr>
          <w:rFonts w:ascii="Arial" w:hAnsi="Arial" w:cs="Arial"/>
          <w:i/>
          <w:sz w:val="18"/>
          <w:szCs w:val="18"/>
        </w:rPr>
        <w:t>.</w:t>
      </w:r>
    </w:p>
    <w:p w14:paraId="384FF7CC" w14:textId="77777777" w:rsidR="006C5DC7" w:rsidRPr="00866EB8" w:rsidRDefault="006C5DC7" w:rsidP="009D661E">
      <w:pPr>
        <w:tabs>
          <w:tab w:val="left" w:pos="851"/>
        </w:tabs>
        <w:ind w:left="1701"/>
        <w:rPr>
          <w:rFonts w:ascii="Arial" w:hAnsi="Arial" w:cs="Arial"/>
          <w:i/>
          <w:sz w:val="18"/>
          <w:szCs w:val="18"/>
        </w:rPr>
      </w:pPr>
    </w:p>
    <w:p w14:paraId="4B7D9768" w14:textId="77777777" w:rsidR="002904AF" w:rsidRPr="00866EB8" w:rsidRDefault="002904AF" w:rsidP="002904AF">
      <w:pPr>
        <w:tabs>
          <w:tab w:val="left" w:pos="851"/>
        </w:tabs>
        <w:ind w:left="1134" w:hanging="850"/>
        <w:rPr>
          <w:rFonts w:ascii="Arial" w:hAnsi="Arial" w:cs="Arial"/>
          <w:i/>
          <w:sz w:val="18"/>
          <w:szCs w:val="18"/>
        </w:rPr>
      </w:pPr>
    </w:p>
    <w:p w14:paraId="2C265509" w14:textId="77777777" w:rsidR="001C733C" w:rsidRPr="00866EB8" w:rsidRDefault="001C733C" w:rsidP="001C733C">
      <w:pPr>
        <w:tabs>
          <w:tab w:val="left" w:pos="851"/>
        </w:tabs>
        <w:rPr>
          <w:rFonts w:ascii="Arial" w:hAnsi="Arial" w:cs="Arial"/>
          <w:i/>
          <w:sz w:val="18"/>
          <w:szCs w:val="18"/>
        </w:rPr>
      </w:pPr>
    </w:p>
    <w:p w14:paraId="55991575" w14:textId="77777777" w:rsidR="00036500" w:rsidRPr="00866EB8" w:rsidRDefault="0021527A" w:rsidP="006C4338">
      <w:pPr>
        <w:tabs>
          <w:tab w:val="left" w:pos="851"/>
        </w:tabs>
        <w:rPr>
          <w:rFonts w:ascii="Arial" w:hAnsi="Arial" w:cs="Arial"/>
          <w:i/>
          <w:sz w:val="18"/>
          <w:szCs w:val="18"/>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rPr>
        <w:t xml:space="preserve"> L</w:t>
      </w:r>
      <w:r w:rsidR="00036500" w:rsidRPr="00866EB8">
        <w:rPr>
          <w:rFonts w:ascii="Arial" w:hAnsi="Arial" w:cs="Arial"/>
        </w:rPr>
        <w:t>es membres du groupement</w:t>
      </w:r>
      <w:r w:rsidR="00332B12" w:rsidRPr="00866EB8">
        <w:rPr>
          <w:rFonts w:ascii="Arial" w:hAnsi="Arial" w:cs="Arial"/>
        </w:rPr>
        <w:t>, qui signent le présent acte d’engagement</w:t>
      </w:r>
      <w:r w:rsidR="00036500" w:rsidRPr="00866EB8">
        <w:rPr>
          <w:rFonts w:ascii="Arial" w:hAnsi="Arial" w:cs="Arial"/>
        </w:rPr>
        <w:t> :</w:t>
      </w:r>
    </w:p>
    <w:p w14:paraId="6CD90583" w14:textId="77777777" w:rsidR="00036500" w:rsidRPr="00866EB8" w:rsidRDefault="00036500" w:rsidP="006F3DF9">
      <w:pPr>
        <w:tabs>
          <w:tab w:val="left" w:pos="851"/>
        </w:tabs>
        <w:rPr>
          <w:rFonts w:ascii="Arial" w:hAnsi="Arial" w:cs="Arial"/>
        </w:rPr>
      </w:pPr>
      <w:r w:rsidRPr="00866EB8">
        <w:rPr>
          <w:rFonts w:ascii="Arial" w:hAnsi="Arial" w:cs="Arial"/>
          <w:i/>
          <w:sz w:val="18"/>
          <w:szCs w:val="18"/>
        </w:rPr>
        <w:t>(Cocher la case correspondante.)</w:t>
      </w:r>
    </w:p>
    <w:p w14:paraId="5CB574E4" w14:textId="77777777" w:rsidR="00036500" w:rsidRPr="00866EB8" w:rsidRDefault="00036500" w:rsidP="005846FB">
      <w:pPr>
        <w:tabs>
          <w:tab w:val="left" w:pos="851"/>
        </w:tabs>
        <w:rPr>
          <w:rFonts w:ascii="Arial" w:hAnsi="Arial" w:cs="Arial"/>
        </w:rPr>
      </w:pPr>
    </w:p>
    <w:p w14:paraId="385223DF" w14:textId="77777777" w:rsidR="00AE7831" w:rsidRPr="00866EB8" w:rsidRDefault="00AE7831" w:rsidP="005801C2">
      <w:pPr>
        <w:tabs>
          <w:tab w:val="left" w:pos="851"/>
        </w:tabs>
        <w:ind w:left="1276" w:hanging="425"/>
        <w:jc w:val="both"/>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rPr>
        <w:tab/>
      </w:r>
      <w:proofErr w:type="gramStart"/>
      <w:r w:rsidRPr="00866EB8">
        <w:rPr>
          <w:rFonts w:ascii="Arial" w:hAnsi="Arial" w:cs="Arial"/>
        </w:rPr>
        <w:t>donnent</w:t>
      </w:r>
      <w:proofErr w:type="gramEnd"/>
      <w:r w:rsidRPr="00866EB8">
        <w:rPr>
          <w:rFonts w:ascii="Arial" w:hAnsi="Arial" w:cs="Arial"/>
        </w:rPr>
        <w:t xml:space="preserve"> mandat au mandataire, qui l’accepte, pour les représenter vis-à-vis de l’acheteur et pour coordonner l’ensemble des prestations ;</w:t>
      </w:r>
    </w:p>
    <w:p w14:paraId="42370212" w14:textId="77777777" w:rsidR="00AE7831" w:rsidRPr="00866EB8" w:rsidRDefault="00AE7831" w:rsidP="005801C2">
      <w:pPr>
        <w:tabs>
          <w:tab w:val="left" w:pos="851"/>
        </w:tabs>
        <w:ind w:left="1276" w:hanging="425"/>
        <w:jc w:val="both"/>
        <w:rPr>
          <w:rFonts w:ascii="Arial" w:hAnsi="Arial" w:cs="Arial"/>
        </w:rPr>
      </w:pPr>
    </w:p>
    <w:p w14:paraId="787FC214" w14:textId="77777777" w:rsidR="005801C2" w:rsidRPr="00866EB8" w:rsidRDefault="00036500" w:rsidP="005801C2">
      <w:pPr>
        <w:tabs>
          <w:tab w:val="left" w:pos="851"/>
        </w:tabs>
        <w:ind w:left="1276" w:hanging="425"/>
        <w:jc w:val="both"/>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rPr>
        <w:tab/>
      </w:r>
      <w:proofErr w:type="gramStart"/>
      <w:r w:rsidRPr="00866EB8">
        <w:rPr>
          <w:rFonts w:ascii="Arial" w:hAnsi="Arial" w:cs="Arial"/>
        </w:rPr>
        <w:t>donnent</w:t>
      </w:r>
      <w:proofErr w:type="gramEnd"/>
      <w:r w:rsidRPr="00866EB8">
        <w:rPr>
          <w:rFonts w:ascii="Arial" w:hAnsi="Arial" w:cs="Arial"/>
        </w:rPr>
        <w:t xml:space="preserve"> mandat au mandataire, qui l’accepte, pour signer, en leur nom et pour leur compte, </w:t>
      </w:r>
      <w:r w:rsidR="004A7169" w:rsidRPr="00866EB8">
        <w:rPr>
          <w:rFonts w:ascii="Arial" w:hAnsi="Arial" w:cs="Arial"/>
        </w:rPr>
        <w:t>les</w:t>
      </w:r>
      <w:r w:rsidRPr="00866EB8">
        <w:rPr>
          <w:rFonts w:ascii="Arial" w:hAnsi="Arial" w:cs="Arial"/>
        </w:rPr>
        <w:t xml:space="preserve"> modifications ultérieures du marché </w:t>
      </w:r>
      <w:r w:rsidR="00930A5C" w:rsidRPr="00866EB8">
        <w:rPr>
          <w:rFonts w:ascii="Arial" w:hAnsi="Arial" w:cs="Arial"/>
        </w:rPr>
        <w:t>public</w:t>
      </w:r>
      <w:r w:rsidRPr="00866EB8">
        <w:rPr>
          <w:rFonts w:ascii="Arial" w:hAnsi="Arial" w:cs="Arial"/>
        </w:rPr>
        <w:t> ;</w:t>
      </w:r>
    </w:p>
    <w:p w14:paraId="6409D60C" w14:textId="77777777" w:rsidR="005801C2" w:rsidRPr="00866EB8" w:rsidRDefault="005801C2" w:rsidP="005801C2">
      <w:pPr>
        <w:tabs>
          <w:tab w:val="left" w:pos="851"/>
        </w:tabs>
        <w:ind w:left="1276" w:hanging="425"/>
        <w:jc w:val="both"/>
        <w:rPr>
          <w:rFonts w:ascii="Arial" w:hAnsi="Arial" w:cs="Arial"/>
        </w:rPr>
      </w:pPr>
    </w:p>
    <w:p w14:paraId="0C2D2EBD" w14:textId="3C66C055" w:rsidR="00866EB8" w:rsidRPr="00866EB8" w:rsidRDefault="00036500" w:rsidP="00866EB8">
      <w:pPr>
        <w:tabs>
          <w:tab w:val="left" w:pos="851"/>
        </w:tabs>
        <w:ind w:left="1276" w:hanging="425"/>
        <w:jc w:val="both"/>
        <w:rPr>
          <w:rFonts w:ascii="Arial" w:hAnsi="Arial" w:cs="Arial"/>
        </w:rPr>
      </w:pPr>
      <w:r w:rsidRPr="00866EB8">
        <w:rPr>
          <w:rFonts w:ascii="Arial" w:hAnsi="Arial" w:cs="Arial"/>
        </w:rPr>
        <w:fldChar w:fldCharType="begin">
          <w:ffData>
            <w:name w:val=""/>
            <w:enabled/>
            <w:calcOnExit w:val="0"/>
            <w:checkBox>
              <w:size w:val="20"/>
              <w:default w:val="0"/>
            </w:checkBox>
          </w:ffData>
        </w:fldChar>
      </w:r>
      <w:r w:rsidRPr="00866EB8">
        <w:rPr>
          <w:rFonts w:ascii="Arial" w:hAnsi="Arial" w:cs="Arial"/>
        </w:rPr>
        <w:instrText xml:space="preserve"> FORMCHECKBOX </w:instrText>
      </w:r>
      <w:r w:rsidR="00743031">
        <w:rPr>
          <w:rFonts w:ascii="Arial" w:hAnsi="Arial" w:cs="Arial"/>
        </w:rPr>
      </w:r>
      <w:r w:rsidR="00743031">
        <w:rPr>
          <w:rFonts w:ascii="Arial" w:hAnsi="Arial" w:cs="Arial"/>
        </w:rPr>
        <w:fldChar w:fldCharType="separate"/>
      </w:r>
      <w:r w:rsidRPr="00866EB8">
        <w:rPr>
          <w:rFonts w:ascii="Arial" w:hAnsi="Arial" w:cs="Arial"/>
        </w:rPr>
        <w:fldChar w:fldCharType="end"/>
      </w:r>
      <w:r w:rsidRPr="00866EB8">
        <w:rPr>
          <w:rFonts w:ascii="Arial" w:hAnsi="Arial" w:cs="Arial"/>
          <w:i/>
          <w:iCs/>
        </w:rPr>
        <w:t xml:space="preserve"> </w:t>
      </w:r>
      <w:r w:rsidRPr="00866EB8">
        <w:rPr>
          <w:rFonts w:ascii="Arial" w:hAnsi="Arial" w:cs="Arial"/>
        </w:rPr>
        <w:tab/>
      </w:r>
      <w:proofErr w:type="gramStart"/>
      <w:r w:rsidRPr="00866EB8">
        <w:rPr>
          <w:rFonts w:ascii="Arial" w:hAnsi="Arial" w:cs="Arial"/>
        </w:rPr>
        <w:t>donnent</w:t>
      </w:r>
      <w:proofErr w:type="gramEnd"/>
      <w:r w:rsidRPr="00866EB8">
        <w:rPr>
          <w:rFonts w:ascii="Arial" w:hAnsi="Arial" w:cs="Arial"/>
        </w:rPr>
        <w:t xml:space="preserve"> mandat au mandataire dans les conditions définies ci-dessous</w:t>
      </w:r>
      <w:r w:rsidR="00844DAA" w:rsidRPr="00866EB8">
        <w:rPr>
          <w:rFonts w:ascii="Arial" w:hAnsi="Arial" w:cs="Arial"/>
        </w:rPr>
        <w:t> :</w:t>
      </w:r>
    </w:p>
    <w:p w14:paraId="4CF2754D" w14:textId="77777777" w:rsidR="00036500" w:rsidRPr="00866EB8" w:rsidRDefault="00844DAA" w:rsidP="005801C2">
      <w:pPr>
        <w:tabs>
          <w:tab w:val="left" w:pos="851"/>
        </w:tabs>
        <w:ind w:left="1276" w:hanging="425"/>
        <w:rPr>
          <w:rFonts w:ascii="Arial" w:hAnsi="Arial" w:cs="Arial"/>
          <w:i/>
          <w:sz w:val="18"/>
          <w:szCs w:val="18"/>
        </w:rPr>
      </w:pPr>
      <w:r w:rsidRPr="00866EB8">
        <w:rPr>
          <w:rFonts w:ascii="Arial" w:hAnsi="Arial" w:cs="Arial"/>
          <w:i/>
          <w:sz w:val="18"/>
          <w:szCs w:val="18"/>
        </w:rPr>
        <w:tab/>
      </w:r>
      <w:r w:rsidRPr="00866EB8">
        <w:rPr>
          <w:rFonts w:ascii="Arial" w:hAnsi="Arial" w:cs="Arial"/>
          <w:i/>
          <w:sz w:val="18"/>
          <w:szCs w:val="18"/>
        </w:rPr>
        <w:tab/>
      </w:r>
      <w:r w:rsidRPr="00866EB8">
        <w:rPr>
          <w:rFonts w:ascii="Arial" w:hAnsi="Arial" w:cs="Arial"/>
          <w:i/>
          <w:sz w:val="18"/>
          <w:szCs w:val="18"/>
        </w:rPr>
        <w:tab/>
      </w:r>
      <w:r w:rsidR="00036500" w:rsidRPr="00866EB8">
        <w:rPr>
          <w:rFonts w:ascii="Arial" w:hAnsi="Arial" w:cs="Arial"/>
          <w:i/>
          <w:sz w:val="18"/>
          <w:szCs w:val="18"/>
        </w:rPr>
        <w:t>(Donner des précisions sur l’étendue du mandat.)</w:t>
      </w:r>
    </w:p>
    <w:p w14:paraId="47E8453B" w14:textId="77777777" w:rsidR="00866EB8" w:rsidRPr="00866EB8" w:rsidRDefault="00866EB8" w:rsidP="005801C2">
      <w:pPr>
        <w:tabs>
          <w:tab w:val="left" w:pos="851"/>
        </w:tabs>
        <w:ind w:left="1276" w:hanging="425"/>
        <w:rPr>
          <w:rFonts w:ascii="Arial" w:hAnsi="Arial" w:cs="Arial"/>
          <w:i/>
          <w:sz w:val="18"/>
          <w:szCs w:val="18"/>
        </w:rPr>
      </w:pPr>
    </w:p>
    <w:p w14:paraId="16F518F0" w14:textId="77777777" w:rsidR="00866EB8" w:rsidRDefault="00866EB8" w:rsidP="005801C2">
      <w:pPr>
        <w:tabs>
          <w:tab w:val="left" w:pos="851"/>
        </w:tabs>
        <w:ind w:left="1276" w:hanging="425"/>
        <w:rPr>
          <w:rFonts w:ascii="Arial" w:hAnsi="Arial" w:cs="Arial"/>
        </w:rPr>
      </w:pPr>
    </w:p>
    <w:p w14:paraId="428BAFEE" w14:textId="77777777" w:rsidR="00866EB8" w:rsidRDefault="00866EB8" w:rsidP="005801C2">
      <w:pPr>
        <w:tabs>
          <w:tab w:val="left" w:pos="851"/>
        </w:tabs>
        <w:ind w:left="1276" w:hanging="425"/>
        <w:rPr>
          <w:rFonts w:ascii="Arial" w:hAnsi="Arial" w:cs="Arial"/>
        </w:rPr>
      </w:pPr>
    </w:p>
    <w:p w14:paraId="20385642" w14:textId="77777777" w:rsidR="00866EB8" w:rsidRDefault="00866EB8" w:rsidP="005801C2">
      <w:pPr>
        <w:tabs>
          <w:tab w:val="left" w:pos="851"/>
        </w:tabs>
        <w:ind w:left="1276" w:hanging="425"/>
        <w:rPr>
          <w:rFonts w:ascii="Arial" w:hAnsi="Arial" w:cs="Arial"/>
        </w:rPr>
      </w:pPr>
    </w:p>
    <w:p w14:paraId="5E4AC8B6" w14:textId="77777777" w:rsidR="00866EB8" w:rsidRPr="00866EB8" w:rsidRDefault="00866EB8" w:rsidP="005801C2">
      <w:pPr>
        <w:tabs>
          <w:tab w:val="left" w:pos="851"/>
        </w:tabs>
        <w:ind w:left="1276" w:hanging="425"/>
        <w:rPr>
          <w:rFonts w:ascii="Arial" w:hAnsi="Arial" w:cs="Arial"/>
        </w:rPr>
      </w:pPr>
    </w:p>
    <w:p w14:paraId="0C8AE736" w14:textId="77777777" w:rsidR="009B1CD0" w:rsidRPr="00866EB8"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866EB8" w14:paraId="5C22E69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7D4CD19" w14:textId="77777777" w:rsidR="00332B12" w:rsidRPr="00866EB8" w:rsidRDefault="00332B12" w:rsidP="00B054DA">
            <w:pPr>
              <w:tabs>
                <w:tab w:val="left" w:pos="851"/>
              </w:tabs>
              <w:jc w:val="center"/>
              <w:rPr>
                <w:rFonts w:ascii="Arial" w:hAnsi="Arial" w:cs="Arial"/>
                <w:b/>
                <w:bCs/>
              </w:rPr>
            </w:pPr>
            <w:r w:rsidRPr="00866EB8">
              <w:rPr>
                <w:rFonts w:ascii="Arial" w:hAnsi="Arial" w:cs="Arial"/>
                <w:b/>
                <w:bCs/>
              </w:rPr>
              <w:lastRenderedPageBreak/>
              <w:t>Nom, prénom et qualité</w:t>
            </w:r>
          </w:p>
          <w:p w14:paraId="49CD00B0" w14:textId="77777777" w:rsidR="00332B12" w:rsidRPr="00866EB8" w:rsidRDefault="00332B12" w:rsidP="00B054DA">
            <w:pPr>
              <w:tabs>
                <w:tab w:val="left" w:pos="851"/>
              </w:tabs>
              <w:jc w:val="center"/>
              <w:rPr>
                <w:rFonts w:ascii="Arial" w:hAnsi="Arial" w:cs="Arial"/>
                <w:b/>
                <w:bCs/>
              </w:rPr>
            </w:pPr>
            <w:proofErr w:type="gramStart"/>
            <w:r w:rsidRPr="00866EB8">
              <w:rPr>
                <w:rFonts w:ascii="Arial" w:hAnsi="Arial" w:cs="Arial"/>
                <w:b/>
                <w:bCs/>
              </w:rPr>
              <w:t>du</w:t>
            </w:r>
            <w:proofErr w:type="gramEnd"/>
            <w:r w:rsidRPr="00866EB8">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A03A26" w14:textId="77777777" w:rsidR="00332B12" w:rsidRPr="00866EB8" w:rsidRDefault="00332B12" w:rsidP="00B054DA">
            <w:pPr>
              <w:tabs>
                <w:tab w:val="left" w:pos="851"/>
              </w:tabs>
              <w:jc w:val="center"/>
              <w:rPr>
                <w:rFonts w:ascii="Arial" w:hAnsi="Arial" w:cs="Arial"/>
                <w:b/>
                <w:bCs/>
              </w:rPr>
            </w:pPr>
            <w:r w:rsidRPr="00866EB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3B852" w14:textId="77777777" w:rsidR="00332B12" w:rsidRPr="00866EB8" w:rsidRDefault="00332B12" w:rsidP="00B054DA">
            <w:pPr>
              <w:tabs>
                <w:tab w:val="left" w:pos="851"/>
              </w:tabs>
              <w:jc w:val="center"/>
              <w:rPr>
                <w:rFonts w:ascii="Arial" w:hAnsi="Arial" w:cs="Arial"/>
                <w:b/>
                <w:bCs/>
              </w:rPr>
            </w:pPr>
            <w:r w:rsidRPr="00866EB8">
              <w:rPr>
                <w:rFonts w:ascii="Arial" w:hAnsi="Arial" w:cs="Arial"/>
                <w:b/>
                <w:bCs/>
              </w:rPr>
              <w:t>Signature</w:t>
            </w:r>
          </w:p>
        </w:tc>
      </w:tr>
      <w:tr w:rsidR="00332B12" w:rsidRPr="00866EB8" w14:paraId="02351D75" w14:textId="77777777" w:rsidTr="00B054DA">
        <w:trPr>
          <w:trHeight w:val="1021"/>
        </w:trPr>
        <w:tc>
          <w:tcPr>
            <w:tcW w:w="4644" w:type="dxa"/>
            <w:tcBorders>
              <w:top w:val="single" w:sz="4" w:space="0" w:color="000000"/>
              <w:left w:val="single" w:sz="4" w:space="0" w:color="000000"/>
            </w:tcBorders>
            <w:shd w:val="clear" w:color="auto" w:fill="CCFFFF"/>
          </w:tcPr>
          <w:p w14:paraId="41F46580" w14:textId="77777777" w:rsidR="00332B12" w:rsidRPr="00866EB8"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7E6C002" w14:textId="77777777" w:rsidR="00332B12" w:rsidRPr="00866EB8"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A60E4C4" w14:textId="77777777" w:rsidR="00332B12" w:rsidRPr="00866EB8" w:rsidRDefault="00332B12" w:rsidP="00B054DA">
            <w:pPr>
              <w:tabs>
                <w:tab w:val="left" w:pos="851"/>
              </w:tabs>
              <w:snapToGrid w:val="0"/>
              <w:jc w:val="both"/>
              <w:rPr>
                <w:rFonts w:ascii="Arial" w:hAnsi="Arial" w:cs="Arial"/>
                <w:b/>
                <w:bCs/>
              </w:rPr>
            </w:pPr>
          </w:p>
        </w:tc>
      </w:tr>
      <w:tr w:rsidR="00332B12" w:rsidRPr="00866EB8" w14:paraId="23CE17CA" w14:textId="77777777" w:rsidTr="00B054DA">
        <w:trPr>
          <w:trHeight w:val="1021"/>
        </w:trPr>
        <w:tc>
          <w:tcPr>
            <w:tcW w:w="4644" w:type="dxa"/>
            <w:tcBorders>
              <w:left w:val="single" w:sz="4" w:space="0" w:color="000000"/>
            </w:tcBorders>
            <w:shd w:val="clear" w:color="auto" w:fill="auto"/>
          </w:tcPr>
          <w:p w14:paraId="4AB7B458" w14:textId="77777777" w:rsidR="00332B12" w:rsidRPr="00866EB8"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48E7F92" w14:textId="77777777" w:rsidR="00332B12" w:rsidRPr="00866EB8"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9C0C839" w14:textId="77777777" w:rsidR="00332B12" w:rsidRPr="00866EB8" w:rsidRDefault="00332B12" w:rsidP="00B054DA">
            <w:pPr>
              <w:tabs>
                <w:tab w:val="left" w:pos="851"/>
              </w:tabs>
              <w:snapToGrid w:val="0"/>
              <w:jc w:val="both"/>
              <w:rPr>
                <w:rFonts w:ascii="Arial" w:hAnsi="Arial" w:cs="Arial"/>
                <w:b/>
                <w:bCs/>
              </w:rPr>
            </w:pPr>
          </w:p>
        </w:tc>
      </w:tr>
      <w:tr w:rsidR="00332B12" w:rsidRPr="00866EB8" w14:paraId="1C571259" w14:textId="77777777" w:rsidTr="00B054DA">
        <w:trPr>
          <w:trHeight w:val="1021"/>
        </w:trPr>
        <w:tc>
          <w:tcPr>
            <w:tcW w:w="4644" w:type="dxa"/>
            <w:tcBorders>
              <w:left w:val="single" w:sz="4" w:space="0" w:color="000000"/>
            </w:tcBorders>
            <w:shd w:val="clear" w:color="auto" w:fill="CCFFFF"/>
          </w:tcPr>
          <w:p w14:paraId="34735522" w14:textId="77777777" w:rsidR="00332B12" w:rsidRPr="00866EB8"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795CE65" w14:textId="77777777" w:rsidR="00332B12" w:rsidRPr="00866EB8"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91BD8C0" w14:textId="77777777" w:rsidR="00332B12" w:rsidRPr="00866EB8" w:rsidRDefault="00332B12" w:rsidP="00B054DA">
            <w:pPr>
              <w:tabs>
                <w:tab w:val="left" w:pos="851"/>
              </w:tabs>
              <w:snapToGrid w:val="0"/>
              <w:jc w:val="both"/>
              <w:rPr>
                <w:rFonts w:ascii="Arial" w:hAnsi="Arial" w:cs="Arial"/>
                <w:b/>
                <w:bCs/>
              </w:rPr>
            </w:pPr>
          </w:p>
        </w:tc>
      </w:tr>
      <w:tr w:rsidR="00332B12" w:rsidRPr="00866EB8" w14:paraId="64516E25" w14:textId="77777777" w:rsidTr="00B054DA">
        <w:trPr>
          <w:trHeight w:val="1021"/>
        </w:trPr>
        <w:tc>
          <w:tcPr>
            <w:tcW w:w="4644" w:type="dxa"/>
            <w:tcBorders>
              <w:left w:val="single" w:sz="4" w:space="0" w:color="000000"/>
            </w:tcBorders>
            <w:shd w:val="clear" w:color="auto" w:fill="auto"/>
          </w:tcPr>
          <w:p w14:paraId="53679694" w14:textId="77777777" w:rsidR="00332B12" w:rsidRPr="00866EB8"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8089916" w14:textId="77777777" w:rsidR="00332B12" w:rsidRPr="00866EB8"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E5BB5C" w14:textId="77777777" w:rsidR="00332B12" w:rsidRPr="00866EB8" w:rsidRDefault="00332B12" w:rsidP="00B054DA">
            <w:pPr>
              <w:tabs>
                <w:tab w:val="left" w:pos="851"/>
              </w:tabs>
              <w:snapToGrid w:val="0"/>
              <w:jc w:val="both"/>
              <w:rPr>
                <w:rFonts w:ascii="Arial" w:hAnsi="Arial" w:cs="Arial"/>
                <w:b/>
                <w:bCs/>
              </w:rPr>
            </w:pPr>
          </w:p>
        </w:tc>
      </w:tr>
      <w:tr w:rsidR="00332B12" w:rsidRPr="00866EB8" w14:paraId="0FD02C8B" w14:textId="77777777" w:rsidTr="00B054DA">
        <w:trPr>
          <w:trHeight w:val="1021"/>
        </w:trPr>
        <w:tc>
          <w:tcPr>
            <w:tcW w:w="4644" w:type="dxa"/>
            <w:tcBorders>
              <w:left w:val="single" w:sz="4" w:space="0" w:color="000000"/>
              <w:bottom w:val="single" w:sz="4" w:space="0" w:color="000000"/>
            </w:tcBorders>
            <w:shd w:val="clear" w:color="auto" w:fill="CCFFFF"/>
          </w:tcPr>
          <w:p w14:paraId="22FB6459" w14:textId="77777777" w:rsidR="00332B12" w:rsidRPr="00866EB8"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1457B2F" w14:textId="77777777" w:rsidR="00332B12" w:rsidRPr="00866EB8"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1936D2E" w14:textId="77777777" w:rsidR="00332B12" w:rsidRPr="00866EB8" w:rsidRDefault="00332B12" w:rsidP="00B054DA">
            <w:pPr>
              <w:tabs>
                <w:tab w:val="left" w:pos="851"/>
              </w:tabs>
              <w:snapToGrid w:val="0"/>
              <w:jc w:val="both"/>
              <w:rPr>
                <w:rFonts w:ascii="Arial" w:hAnsi="Arial" w:cs="Arial"/>
                <w:b/>
                <w:bCs/>
              </w:rPr>
            </w:pPr>
          </w:p>
        </w:tc>
      </w:tr>
    </w:tbl>
    <w:p w14:paraId="40499821" w14:textId="77777777" w:rsidR="00332B12" w:rsidRPr="00866EB8" w:rsidRDefault="00332B12" w:rsidP="00332B12">
      <w:pPr>
        <w:tabs>
          <w:tab w:val="left" w:pos="851"/>
        </w:tabs>
        <w:jc w:val="both"/>
        <w:rPr>
          <w:rFonts w:ascii="Arial" w:hAnsi="Arial" w:cs="Arial"/>
        </w:rPr>
      </w:pPr>
      <w:r w:rsidRPr="00866EB8">
        <w:rPr>
          <w:rFonts w:ascii="Arial" w:hAnsi="Arial" w:cs="Arial"/>
          <w:sz w:val="18"/>
          <w:szCs w:val="18"/>
        </w:rPr>
        <w:t>(*) Le signataire doit avoir le pouvoir d’engager la personne qu’il représente.</w:t>
      </w:r>
    </w:p>
    <w:p w14:paraId="625E01D7" w14:textId="77777777" w:rsidR="009B1CD0" w:rsidRPr="00866EB8" w:rsidRDefault="009B1CD0" w:rsidP="006C4338">
      <w:pPr>
        <w:tabs>
          <w:tab w:val="left" w:pos="851"/>
        </w:tabs>
        <w:rPr>
          <w:rFonts w:ascii="Arial" w:hAnsi="Arial" w:cs="Arial"/>
        </w:rPr>
      </w:pPr>
    </w:p>
    <w:p w14:paraId="0FF60FE8" w14:textId="77777777" w:rsidR="000A3555" w:rsidRPr="00866EB8" w:rsidRDefault="000A355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66EB8" w14:paraId="0F5C8C2A" w14:textId="77777777">
        <w:tc>
          <w:tcPr>
            <w:tcW w:w="10277" w:type="dxa"/>
            <w:shd w:val="clear" w:color="auto" w:fill="66CCFF"/>
          </w:tcPr>
          <w:p w14:paraId="4B798127" w14:textId="72FF74B5" w:rsidR="009B1CD0" w:rsidRPr="00866EB8" w:rsidRDefault="008B2A38" w:rsidP="00E950C7">
            <w:pPr>
              <w:tabs>
                <w:tab w:val="left" w:pos="-142"/>
                <w:tab w:val="left" w:pos="851"/>
                <w:tab w:val="left" w:pos="4111"/>
              </w:tabs>
              <w:jc w:val="both"/>
              <w:rPr>
                <w:rFonts w:ascii="Arial" w:hAnsi="Arial" w:cs="Arial"/>
              </w:rPr>
            </w:pPr>
            <w:r w:rsidRPr="00866EB8">
              <w:rPr>
                <w:rFonts w:ascii="Arial" w:hAnsi="Arial" w:cs="Arial"/>
              </w:rPr>
              <w:br w:type="page"/>
            </w:r>
            <w:r w:rsidR="009B1CD0" w:rsidRPr="00866EB8">
              <w:rPr>
                <w:rFonts w:ascii="Arial" w:hAnsi="Arial" w:cs="Arial"/>
                <w:b/>
                <w:bCs/>
                <w:sz w:val="22"/>
                <w:szCs w:val="22"/>
              </w:rPr>
              <w:t xml:space="preserve">D - Identification </w:t>
            </w:r>
            <w:r w:rsidR="001C40C0" w:rsidRPr="00866EB8">
              <w:rPr>
                <w:rFonts w:ascii="Arial" w:hAnsi="Arial" w:cs="Arial"/>
                <w:b/>
                <w:bCs/>
                <w:sz w:val="22"/>
                <w:szCs w:val="22"/>
              </w:rPr>
              <w:t>et signature de l’acheteur</w:t>
            </w:r>
          </w:p>
        </w:tc>
      </w:tr>
    </w:tbl>
    <w:p w14:paraId="6C79D64F" w14:textId="77777777" w:rsidR="009B1CD0" w:rsidRPr="00866EB8" w:rsidRDefault="009B1CD0" w:rsidP="006C4338">
      <w:pPr>
        <w:tabs>
          <w:tab w:val="left" w:pos="851"/>
        </w:tabs>
        <w:rPr>
          <w:rFonts w:ascii="Arial" w:hAnsi="Arial" w:cs="Arial"/>
        </w:rPr>
      </w:pPr>
    </w:p>
    <w:p w14:paraId="191F979A" w14:textId="77777777" w:rsidR="009B1CD0" w:rsidRPr="00866EB8"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866EB8">
        <w:rPr>
          <w:rFonts w:ascii="Arial" w:eastAsia="Wingdings" w:hAnsi="Arial" w:cs="Arial"/>
          <w:b w:val="0"/>
          <w:color w:val="66CCFF"/>
          <w:spacing w:val="-10"/>
        </w:rPr>
        <w:t></w:t>
      </w:r>
      <w:r w:rsidRPr="00866EB8">
        <w:rPr>
          <w:rFonts w:ascii="Arial" w:eastAsia="Arial" w:hAnsi="Arial" w:cs="Arial"/>
          <w:spacing w:val="-10"/>
        </w:rPr>
        <w:t xml:space="preserve">  </w:t>
      </w:r>
      <w:r w:rsidRPr="00866EB8">
        <w:rPr>
          <w:rFonts w:ascii="Arial" w:hAnsi="Arial" w:cs="Arial"/>
          <w:b w:val="0"/>
          <w:bCs/>
          <w:iCs/>
        </w:rPr>
        <w:t>Désignation</w:t>
      </w:r>
      <w:proofErr w:type="gramEnd"/>
      <w:r w:rsidRPr="00866EB8">
        <w:rPr>
          <w:rFonts w:ascii="Arial" w:hAnsi="Arial" w:cs="Arial"/>
          <w:b w:val="0"/>
          <w:bCs/>
          <w:iCs/>
        </w:rPr>
        <w:t xml:space="preserve"> </w:t>
      </w:r>
      <w:r w:rsidR="001C40C0" w:rsidRPr="00866EB8">
        <w:rPr>
          <w:rFonts w:ascii="Arial" w:hAnsi="Arial" w:cs="Arial"/>
          <w:b w:val="0"/>
          <w:bCs/>
          <w:iCs/>
        </w:rPr>
        <w:t>de l’acheteur</w:t>
      </w:r>
    </w:p>
    <w:p w14:paraId="6C07AF02" w14:textId="77777777" w:rsidR="009B1CD0" w:rsidRPr="00866EB8" w:rsidRDefault="009B1CD0" w:rsidP="00993A9A">
      <w:pPr>
        <w:pStyle w:val="Titre1"/>
        <w:tabs>
          <w:tab w:val="left" w:pos="851"/>
        </w:tabs>
        <w:ind w:left="0"/>
        <w:jc w:val="both"/>
        <w:rPr>
          <w:rFonts w:ascii="Arial" w:hAnsi="Arial" w:cs="Arial"/>
        </w:rPr>
      </w:pPr>
    </w:p>
    <w:p w14:paraId="7DD1C52D" w14:textId="2E3FC232" w:rsidR="00C76915" w:rsidRPr="00866EB8" w:rsidRDefault="00C76915" w:rsidP="00C76915">
      <w:pPr>
        <w:keepNext/>
        <w:numPr>
          <w:ilvl w:val="0"/>
          <w:numId w:val="1"/>
        </w:numPr>
        <w:suppressAutoHyphens w:val="0"/>
        <w:ind w:left="142" w:hanging="7"/>
        <w:outlineLvl w:val="0"/>
        <w:rPr>
          <w:rFonts w:ascii="Arial" w:hAnsi="Arial" w:cs="Arial"/>
        </w:rPr>
      </w:pPr>
      <w:r w:rsidRPr="00866EB8">
        <w:rPr>
          <w:rFonts w:ascii="Arial" w:hAnsi="Arial" w:cs="Arial"/>
          <w:b/>
          <w:bCs/>
        </w:rPr>
        <w:t>Caisse nationale des Allocations familiales</w:t>
      </w:r>
      <w:r w:rsidR="00BE0FC5" w:rsidRPr="00866EB8">
        <w:rPr>
          <w:rFonts w:ascii="Arial" w:hAnsi="Arial" w:cs="Arial"/>
          <w:b/>
          <w:bCs/>
        </w:rPr>
        <w:t xml:space="preserve"> (CNAF)</w:t>
      </w:r>
      <w:r w:rsidRPr="00866EB8">
        <w:rPr>
          <w:rFonts w:ascii="Arial" w:hAnsi="Arial" w:cs="Arial"/>
        </w:rPr>
        <w:br/>
        <w:t xml:space="preserve">32 avenue de la </w:t>
      </w:r>
      <w:proofErr w:type="spellStart"/>
      <w:r w:rsidRPr="00866EB8">
        <w:rPr>
          <w:rFonts w:ascii="Arial" w:hAnsi="Arial" w:cs="Arial"/>
        </w:rPr>
        <w:t>Sibelle</w:t>
      </w:r>
      <w:proofErr w:type="spellEnd"/>
    </w:p>
    <w:p w14:paraId="73864D73" w14:textId="77777777" w:rsidR="00C76915" w:rsidRPr="00866EB8" w:rsidRDefault="00C76915" w:rsidP="00C76915">
      <w:pPr>
        <w:keepNext/>
        <w:numPr>
          <w:ilvl w:val="0"/>
          <w:numId w:val="1"/>
        </w:numPr>
        <w:suppressAutoHyphens w:val="0"/>
        <w:ind w:left="567"/>
        <w:outlineLvl w:val="0"/>
        <w:rPr>
          <w:rFonts w:ascii="Arial" w:hAnsi="Arial" w:cs="Arial"/>
        </w:rPr>
      </w:pPr>
      <w:r w:rsidRPr="00866EB8">
        <w:rPr>
          <w:rFonts w:ascii="Arial" w:hAnsi="Arial" w:cs="Arial"/>
        </w:rPr>
        <w:t>75685 Paris cedex 14</w:t>
      </w:r>
    </w:p>
    <w:p w14:paraId="02562998" w14:textId="5F09CB2F" w:rsidR="00C76915" w:rsidRPr="00866EB8" w:rsidRDefault="00C76915" w:rsidP="00C76915">
      <w:pPr>
        <w:keepNext/>
        <w:numPr>
          <w:ilvl w:val="0"/>
          <w:numId w:val="1"/>
        </w:numPr>
        <w:suppressAutoHyphens w:val="0"/>
        <w:ind w:left="567"/>
        <w:outlineLvl w:val="0"/>
        <w:rPr>
          <w:rFonts w:ascii="Arial" w:hAnsi="Arial" w:cs="Arial"/>
        </w:rPr>
      </w:pPr>
      <w:r w:rsidRPr="00866EB8">
        <w:rPr>
          <w:rFonts w:ascii="Arial" w:hAnsi="Arial" w:cs="Arial"/>
        </w:rPr>
        <w:t>Téléphone : 01.45.</w:t>
      </w:r>
      <w:r w:rsidRPr="00866EB8">
        <w:rPr>
          <w:rFonts w:ascii="Arial" w:hAnsi="Arial" w:cs="Arial"/>
          <w:color w:val="000000"/>
        </w:rPr>
        <w:t xml:space="preserve">65. </w:t>
      </w:r>
      <w:r w:rsidR="009E66E6" w:rsidRPr="00866EB8">
        <w:rPr>
          <w:rFonts w:ascii="Arial" w:hAnsi="Arial" w:cs="Arial"/>
          <w:color w:val="000000"/>
        </w:rPr>
        <w:t>57.01</w:t>
      </w:r>
      <w:r w:rsidRPr="00866EB8">
        <w:rPr>
          <w:rFonts w:ascii="Arial" w:hAnsi="Arial" w:cs="Arial"/>
          <w:color w:val="000000"/>
        </w:rPr>
        <w:t xml:space="preserve"> (Département</w:t>
      </w:r>
      <w:r w:rsidRPr="00866EB8">
        <w:rPr>
          <w:rFonts w:ascii="Arial" w:hAnsi="Arial" w:cs="Arial"/>
        </w:rPr>
        <w:t xml:space="preserve"> Affaires juridiques et commandes publiques)</w:t>
      </w:r>
    </w:p>
    <w:p w14:paraId="202B7F7D" w14:textId="2EA786D7" w:rsidR="00555EE2" w:rsidRPr="00866EB8" w:rsidRDefault="00C76915" w:rsidP="00555EE2">
      <w:pPr>
        <w:keepNext/>
        <w:numPr>
          <w:ilvl w:val="0"/>
          <w:numId w:val="1"/>
        </w:numPr>
        <w:suppressAutoHyphens w:val="0"/>
        <w:ind w:left="567"/>
        <w:outlineLvl w:val="0"/>
        <w:rPr>
          <w:rFonts w:ascii="Arial" w:hAnsi="Arial" w:cs="Arial"/>
        </w:rPr>
      </w:pPr>
      <w:r w:rsidRPr="00866EB8">
        <w:rPr>
          <w:rFonts w:ascii="Arial" w:hAnsi="Arial" w:cs="Arial"/>
        </w:rPr>
        <w:t>Télécopieur : 01.45.65.52.94 (Département Affaires juridiques et commandes publiques)</w:t>
      </w:r>
    </w:p>
    <w:p w14:paraId="451A7571" w14:textId="77777777" w:rsidR="00C76915" w:rsidRPr="00866EB8" w:rsidRDefault="00743031" w:rsidP="00C76915">
      <w:pPr>
        <w:keepNext/>
        <w:numPr>
          <w:ilvl w:val="0"/>
          <w:numId w:val="1"/>
        </w:numPr>
        <w:suppressAutoHyphens w:val="0"/>
        <w:ind w:left="567"/>
        <w:outlineLvl w:val="0"/>
        <w:rPr>
          <w:rFonts w:ascii="Arial" w:hAnsi="Arial" w:cs="Arial"/>
        </w:rPr>
      </w:pPr>
      <w:hyperlink r:id="rId17" w:history="1">
        <w:r w:rsidR="00C76915" w:rsidRPr="00866EB8">
          <w:rPr>
            <w:rFonts w:ascii="Arial" w:hAnsi="Arial" w:cs="Arial"/>
            <w:color w:val="0000FF"/>
            <w:u w:val="single"/>
          </w:rPr>
          <w:t>http://www.caf.fr</w:t>
        </w:r>
      </w:hyperlink>
    </w:p>
    <w:p w14:paraId="23183E94" w14:textId="77777777" w:rsidR="00C76915" w:rsidRPr="00866EB8" w:rsidRDefault="00C76915" w:rsidP="00C76915">
      <w:pPr>
        <w:pStyle w:val="En-tte"/>
        <w:tabs>
          <w:tab w:val="clear" w:pos="4536"/>
          <w:tab w:val="clear" w:pos="9072"/>
          <w:tab w:val="left" w:pos="851"/>
        </w:tabs>
        <w:jc w:val="both"/>
        <w:rPr>
          <w:rFonts w:ascii="Arial" w:hAnsi="Arial" w:cs="Arial"/>
        </w:rPr>
      </w:pPr>
    </w:p>
    <w:p w14:paraId="74257506" w14:textId="77777777" w:rsidR="009B1CD0" w:rsidRPr="00866EB8" w:rsidRDefault="009B1CD0" w:rsidP="00710FD6">
      <w:pPr>
        <w:tabs>
          <w:tab w:val="left" w:pos="426"/>
          <w:tab w:val="left" w:pos="851"/>
          <w:tab w:val="left" w:pos="5103"/>
        </w:tabs>
        <w:jc w:val="both"/>
        <w:rPr>
          <w:rFonts w:ascii="Arial" w:hAnsi="Arial" w:cs="Arial"/>
          <w:i/>
          <w:sz w:val="18"/>
          <w:szCs w:val="18"/>
        </w:rPr>
      </w:pPr>
      <w:proofErr w:type="gramStart"/>
      <w:r w:rsidRPr="00866EB8">
        <w:rPr>
          <w:rFonts w:ascii="Arial" w:eastAsia="Wingdings" w:hAnsi="Arial" w:cs="Arial"/>
          <w:b/>
          <w:color w:val="66CCFF"/>
          <w:spacing w:val="-10"/>
        </w:rPr>
        <w:t></w:t>
      </w:r>
      <w:r w:rsidRPr="00866EB8">
        <w:rPr>
          <w:rFonts w:ascii="Arial" w:eastAsia="Arial" w:hAnsi="Arial" w:cs="Arial"/>
          <w:b/>
          <w:spacing w:val="-10"/>
        </w:rPr>
        <w:t xml:space="preserve">  </w:t>
      </w:r>
      <w:r w:rsidRPr="00866EB8">
        <w:rPr>
          <w:rFonts w:ascii="Arial" w:hAnsi="Arial" w:cs="Arial"/>
        </w:rPr>
        <w:t>Nom</w:t>
      </w:r>
      <w:proofErr w:type="gramEnd"/>
      <w:r w:rsidRPr="00866EB8">
        <w:rPr>
          <w:rFonts w:ascii="Arial" w:hAnsi="Arial" w:cs="Arial"/>
        </w:rPr>
        <w:t xml:space="preserve">, prénom, qualité du signataire du marché </w:t>
      </w:r>
      <w:r w:rsidR="003A7270" w:rsidRPr="00866EB8">
        <w:rPr>
          <w:rFonts w:ascii="Arial" w:hAnsi="Arial" w:cs="Arial"/>
        </w:rPr>
        <w:t>public</w:t>
      </w:r>
    </w:p>
    <w:p w14:paraId="328A14DD" w14:textId="77777777" w:rsidR="009B1CD0" w:rsidRPr="00866EB8" w:rsidRDefault="009B1CD0" w:rsidP="009B45B9">
      <w:pPr>
        <w:tabs>
          <w:tab w:val="left" w:pos="851"/>
        </w:tabs>
        <w:jc w:val="both"/>
        <w:rPr>
          <w:rFonts w:ascii="Arial" w:hAnsi="Arial" w:cs="Arial"/>
        </w:rPr>
      </w:pPr>
    </w:p>
    <w:p w14:paraId="3BD7D662" w14:textId="0B45ABB4" w:rsidR="00BE0FC5" w:rsidRPr="00866EB8" w:rsidRDefault="00BE0FC5" w:rsidP="00BD48E6">
      <w:pPr>
        <w:widowControl w:val="0"/>
        <w:suppressAutoHyphens w:val="0"/>
        <w:ind w:left="142"/>
        <w:rPr>
          <w:rFonts w:ascii="Arial" w:hAnsi="Arial" w:cs="Arial"/>
          <w:iCs/>
          <w:lang w:eastAsia="fr-FR"/>
        </w:rPr>
      </w:pPr>
      <w:r w:rsidRPr="00866EB8">
        <w:rPr>
          <w:rFonts w:ascii="Arial" w:hAnsi="Arial" w:cs="Arial"/>
          <w:lang w:eastAsia="fr-FR"/>
        </w:rPr>
        <w:t xml:space="preserve">Monsieur le Directeur des achats et des Affaires juridiques de la </w:t>
      </w:r>
      <w:proofErr w:type="spellStart"/>
      <w:r w:rsidRPr="00866EB8">
        <w:rPr>
          <w:rFonts w:ascii="Arial" w:hAnsi="Arial" w:cs="Arial"/>
          <w:lang w:eastAsia="fr-FR"/>
        </w:rPr>
        <w:t>Cnaf</w:t>
      </w:r>
      <w:proofErr w:type="spellEnd"/>
      <w:r w:rsidRPr="00866EB8">
        <w:rPr>
          <w:rFonts w:ascii="Arial" w:hAnsi="Arial" w:cs="Arial"/>
          <w:lang w:eastAsia="fr-FR"/>
        </w:rPr>
        <w:t xml:space="preserve">, Stéphane </w:t>
      </w:r>
      <w:proofErr w:type="spellStart"/>
      <w:r w:rsidRPr="00866EB8">
        <w:rPr>
          <w:rFonts w:ascii="Arial" w:hAnsi="Arial" w:cs="Arial"/>
          <w:lang w:eastAsia="fr-FR"/>
        </w:rPr>
        <w:t>Cassat</w:t>
      </w:r>
      <w:proofErr w:type="spellEnd"/>
      <w:r w:rsidRPr="00866EB8">
        <w:rPr>
          <w:rFonts w:ascii="Arial" w:hAnsi="Arial" w:cs="Arial"/>
          <w:lang w:eastAsia="fr-FR"/>
        </w:rPr>
        <w:t>.</w:t>
      </w:r>
    </w:p>
    <w:p w14:paraId="764F29FD" w14:textId="77777777" w:rsidR="009B1CD0" w:rsidRPr="00866EB8" w:rsidRDefault="009B1CD0" w:rsidP="009B45B9">
      <w:pPr>
        <w:tabs>
          <w:tab w:val="left" w:pos="851"/>
        </w:tabs>
        <w:jc w:val="both"/>
        <w:rPr>
          <w:rFonts w:ascii="Arial" w:hAnsi="Arial" w:cs="Arial"/>
        </w:rPr>
      </w:pPr>
    </w:p>
    <w:p w14:paraId="560AC898" w14:textId="77777777" w:rsidR="009B1CD0" w:rsidRPr="00866EB8" w:rsidRDefault="009B1CD0" w:rsidP="009B45B9">
      <w:pPr>
        <w:tabs>
          <w:tab w:val="left" w:pos="851"/>
        </w:tabs>
        <w:jc w:val="both"/>
        <w:rPr>
          <w:rFonts w:ascii="Arial" w:hAnsi="Arial" w:cs="Arial"/>
          <w:i/>
          <w:sz w:val="18"/>
          <w:szCs w:val="18"/>
        </w:rPr>
      </w:pPr>
      <w:r w:rsidRPr="00866EB8">
        <w:rPr>
          <w:rFonts w:ascii="Arial" w:eastAsia="Wingdings" w:hAnsi="Arial" w:cs="Arial"/>
          <w:b/>
          <w:color w:val="66CCFF"/>
          <w:spacing w:val="-10"/>
        </w:rPr>
        <w:t></w:t>
      </w:r>
      <w:r w:rsidRPr="00866EB8">
        <w:rPr>
          <w:rFonts w:ascii="Arial" w:eastAsia="Arial" w:hAnsi="Arial" w:cs="Arial"/>
          <w:spacing w:val="-10"/>
        </w:rPr>
        <w:t xml:space="preserve"> </w:t>
      </w:r>
      <w:r w:rsidRPr="00866EB8">
        <w:rPr>
          <w:rFonts w:ascii="Arial" w:hAnsi="Arial" w:cs="Arial"/>
        </w:rPr>
        <w:t xml:space="preserve">Personne habilitée à donner les renseignements </w:t>
      </w:r>
      <w:r w:rsidR="009D661E" w:rsidRPr="00866EB8">
        <w:rPr>
          <w:rFonts w:ascii="Arial" w:hAnsi="Arial" w:cs="Arial"/>
        </w:rPr>
        <w:t>prévus à l’</w:t>
      </w:r>
      <w:hyperlink r:id="rId18" w:history="1">
        <w:r w:rsidR="009D661E" w:rsidRPr="00866EB8">
          <w:rPr>
            <w:rStyle w:val="Lienhypertexte"/>
            <w:rFonts w:ascii="Arial" w:hAnsi="Arial" w:cs="Arial"/>
          </w:rPr>
          <w:t>article R. 2191-59</w:t>
        </w:r>
      </w:hyperlink>
      <w:r w:rsidR="009D661E" w:rsidRPr="00866EB8">
        <w:rPr>
          <w:rFonts w:ascii="Arial" w:hAnsi="Arial" w:cs="Arial"/>
        </w:rPr>
        <w:t xml:space="preserve"> du code de la commande publique, auquel renvoie l’</w:t>
      </w:r>
      <w:hyperlink r:id="rId19" w:history="1">
        <w:r w:rsidR="009D661E" w:rsidRPr="00866EB8">
          <w:rPr>
            <w:rStyle w:val="Lienhypertexte"/>
            <w:rFonts w:ascii="Arial" w:hAnsi="Arial" w:cs="Arial"/>
          </w:rPr>
          <w:t>article R. 2391-28</w:t>
        </w:r>
      </w:hyperlink>
      <w:r w:rsidR="009D661E" w:rsidRPr="00866EB8">
        <w:rPr>
          <w:rFonts w:ascii="Arial" w:hAnsi="Arial" w:cs="Arial"/>
        </w:rPr>
        <w:t xml:space="preserve"> du même code</w:t>
      </w:r>
      <w:r w:rsidR="003A7270" w:rsidRPr="00866EB8" w:rsidDel="003A7270">
        <w:rPr>
          <w:rFonts w:ascii="Arial" w:hAnsi="Arial" w:cs="Arial"/>
        </w:rPr>
        <w:t xml:space="preserve"> </w:t>
      </w:r>
      <w:r w:rsidRPr="00866EB8">
        <w:rPr>
          <w:rFonts w:ascii="Arial" w:hAnsi="Arial" w:cs="Arial"/>
        </w:rPr>
        <w:t>(nantissements ou cessions de créances)</w:t>
      </w:r>
    </w:p>
    <w:p w14:paraId="7CEE9727" w14:textId="77777777" w:rsidR="009B1CD0" w:rsidRPr="00866EB8" w:rsidRDefault="009B1CD0" w:rsidP="009B45B9">
      <w:pPr>
        <w:tabs>
          <w:tab w:val="left" w:pos="851"/>
        </w:tabs>
        <w:jc w:val="both"/>
        <w:rPr>
          <w:rFonts w:ascii="Arial" w:hAnsi="Arial" w:cs="Arial"/>
        </w:rPr>
      </w:pPr>
    </w:p>
    <w:p w14:paraId="148E0C4A" w14:textId="74EA02EC" w:rsidR="00BE0FC5" w:rsidRPr="00866EB8" w:rsidRDefault="00BE0FC5" w:rsidP="00BD48E6">
      <w:pPr>
        <w:suppressAutoHyphens w:val="0"/>
        <w:ind w:left="142"/>
        <w:jc w:val="both"/>
        <w:rPr>
          <w:rFonts w:ascii="Arial" w:hAnsi="Arial" w:cs="Arial"/>
        </w:rPr>
      </w:pPr>
      <w:bookmarkStart w:id="0" w:name="_Hlk7700026"/>
      <w:r w:rsidRPr="00866EB8">
        <w:rPr>
          <w:rFonts w:ascii="Arial" w:hAnsi="Arial" w:cs="Arial"/>
        </w:rPr>
        <w:t xml:space="preserve">Monsieur le Directeur de la </w:t>
      </w:r>
      <w:proofErr w:type="spellStart"/>
      <w:r w:rsidRPr="00866EB8">
        <w:rPr>
          <w:rFonts w:ascii="Arial" w:hAnsi="Arial" w:cs="Arial"/>
        </w:rPr>
        <w:t>Cnaf</w:t>
      </w:r>
      <w:proofErr w:type="spellEnd"/>
      <w:r w:rsidRPr="00866EB8">
        <w:rPr>
          <w:rFonts w:ascii="Arial" w:hAnsi="Arial" w:cs="Arial"/>
        </w:rPr>
        <w:t xml:space="preserve"> ou son représentant pour les dispositions concernant les articles R.2191-60 et R.2391-61</w:t>
      </w:r>
      <w:r w:rsidR="00E950C7" w:rsidRPr="00866EB8">
        <w:rPr>
          <w:rFonts w:ascii="Arial" w:hAnsi="Arial" w:cs="Arial"/>
        </w:rPr>
        <w:t xml:space="preserve"> du code de la commande publique</w:t>
      </w:r>
    </w:p>
    <w:p w14:paraId="287A3E7D" w14:textId="77777777" w:rsidR="00BE0FC5" w:rsidRPr="00866EB8" w:rsidRDefault="00BE0FC5" w:rsidP="00BD48E6">
      <w:pPr>
        <w:suppressAutoHyphens w:val="0"/>
        <w:ind w:left="142"/>
        <w:rPr>
          <w:rFonts w:ascii="Arial" w:hAnsi="Arial" w:cs="Arial"/>
        </w:rPr>
      </w:pPr>
      <w:r w:rsidRPr="00866EB8">
        <w:rPr>
          <w:rFonts w:ascii="Arial" w:hAnsi="Arial" w:cs="Arial"/>
        </w:rPr>
        <w:t xml:space="preserve">32 Avenue de la </w:t>
      </w:r>
      <w:proofErr w:type="spellStart"/>
      <w:r w:rsidRPr="00866EB8">
        <w:rPr>
          <w:rFonts w:ascii="Arial" w:hAnsi="Arial" w:cs="Arial"/>
        </w:rPr>
        <w:t>Sibelle</w:t>
      </w:r>
      <w:proofErr w:type="spellEnd"/>
    </w:p>
    <w:p w14:paraId="74BBFF73" w14:textId="77777777" w:rsidR="00BE0FC5" w:rsidRPr="00866EB8" w:rsidRDefault="00BE0FC5" w:rsidP="00BD48E6">
      <w:pPr>
        <w:suppressAutoHyphens w:val="0"/>
        <w:ind w:left="142"/>
        <w:rPr>
          <w:rFonts w:ascii="Arial" w:hAnsi="Arial" w:cs="Arial"/>
        </w:rPr>
      </w:pPr>
      <w:r w:rsidRPr="00866EB8">
        <w:rPr>
          <w:rFonts w:ascii="Arial" w:hAnsi="Arial" w:cs="Arial"/>
        </w:rPr>
        <w:t>75685 Paris cedex 14</w:t>
      </w:r>
    </w:p>
    <w:p w14:paraId="6B43C7E6" w14:textId="77777777" w:rsidR="00BE0FC5" w:rsidRPr="00866EB8" w:rsidRDefault="00BE0FC5" w:rsidP="00BD48E6">
      <w:pPr>
        <w:suppressAutoHyphens w:val="0"/>
        <w:ind w:left="142"/>
        <w:rPr>
          <w:rFonts w:ascii="Arial" w:hAnsi="Arial" w:cs="Arial"/>
        </w:rPr>
      </w:pPr>
      <w:r w:rsidRPr="00866EB8">
        <w:rPr>
          <w:rFonts w:ascii="Arial" w:hAnsi="Arial" w:cs="Arial"/>
        </w:rPr>
        <w:t>Tél : 01 45 65 53 18</w:t>
      </w:r>
    </w:p>
    <w:p w14:paraId="2258BCC4" w14:textId="77777777" w:rsidR="00BE0FC5" w:rsidRPr="00866EB8" w:rsidRDefault="00BE0FC5" w:rsidP="00BD48E6">
      <w:pPr>
        <w:tabs>
          <w:tab w:val="left" w:pos="851"/>
        </w:tabs>
        <w:suppressAutoHyphens w:val="0"/>
        <w:ind w:left="142"/>
        <w:jc w:val="both"/>
        <w:rPr>
          <w:rFonts w:ascii="Arial" w:hAnsi="Arial" w:cs="Arial"/>
        </w:rPr>
      </w:pPr>
      <w:r w:rsidRPr="00866EB8">
        <w:rPr>
          <w:rFonts w:ascii="Arial" w:hAnsi="Arial" w:cs="Arial"/>
        </w:rPr>
        <w:t xml:space="preserve">Courriel : </w:t>
      </w:r>
      <w:hyperlink r:id="rId20" w:history="1">
        <w:r w:rsidRPr="00866EB8">
          <w:rPr>
            <w:rStyle w:val="Lienhypertexte"/>
            <w:rFonts w:ascii="Arial" w:hAnsi="Arial" w:cs="Arial"/>
          </w:rPr>
          <w:t>demat@cnaf.fr</w:t>
        </w:r>
      </w:hyperlink>
    </w:p>
    <w:bookmarkEnd w:id="0"/>
    <w:p w14:paraId="5C3AF3B1" w14:textId="77777777" w:rsidR="00C76915" w:rsidRPr="00866EB8" w:rsidRDefault="00C76915" w:rsidP="00C76915">
      <w:pPr>
        <w:suppressAutoHyphens w:val="0"/>
        <w:jc w:val="both"/>
        <w:rPr>
          <w:rFonts w:ascii="Arial" w:hAnsi="Arial" w:cs="Arial"/>
          <w:lang w:eastAsia="fr-FR"/>
        </w:rPr>
      </w:pPr>
    </w:p>
    <w:p w14:paraId="5CA3AABC" w14:textId="65BDBFF7" w:rsidR="00C76915" w:rsidRPr="00866EB8" w:rsidRDefault="00C76915" w:rsidP="00BD48E6">
      <w:pPr>
        <w:suppressAutoHyphens w:val="0"/>
        <w:ind w:left="142"/>
        <w:jc w:val="both"/>
        <w:rPr>
          <w:rFonts w:ascii="Arial" w:hAnsi="Arial" w:cs="Arial"/>
        </w:rPr>
      </w:pPr>
      <w:bookmarkStart w:id="1" w:name="_Hlk7700098"/>
      <w:r w:rsidRPr="00866EB8">
        <w:rPr>
          <w:rFonts w:ascii="Arial" w:hAnsi="Arial" w:cs="Arial"/>
        </w:rPr>
        <w:t xml:space="preserve">Le comptable public assignataire, </w:t>
      </w:r>
      <w:bookmarkStart w:id="2" w:name="_Hlk6236179"/>
      <w:r w:rsidRPr="00866EB8">
        <w:rPr>
          <w:rFonts w:ascii="Arial" w:hAnsi="Arial" w:cs="Arial"/>
        </w:rPr>
        <w:t xml:space="preserve">Monsieur l’Agent Comptable de la </w:t>
      </w:r>
      <w:proofErr w:type="spellStart"/>
      <w:r w:rsidRPr="00866EB8">
        <w:rPr>
          <w:rFonts w:ascii="Arial" w:hAnsi="Arial" w:cs="Arial"/>
        </w:rPr>
        <w:t>Cnaf</w:t>
      </w:r>
      <w:bookmarkEnd w:id="2"/>
      <w:proofErr w:type="spellEnd"/>
      <w:r w:rsidRPr="00866EB8">
        <w:rPr>
          <w:rFonts w:ascii="Arial" w:hAnsi="Arial" w:cs="Arial"/>
        </w:rPr>
        <w:t xml:space="preserve"> pour les dispositions de l’article R.2191-62</w:t>
      </w:r>
      <w:r w:rsidR="00E950C7" w:rsidRPr="00866EB8">
        <w:rPr>
          <w:rFonts w:ascii="Arial" w:hAnsi="Arial" w:cs="Arial"/>
        </w:rPr>
        <w:t xml:space="preserve"> du code de la commande publique</w:t>
      </w:r>
    </w:p>
    <w:p w14:paraId="0DD9DB8C" w14:textId="77777777" w:rsidR="00C76915" w:rsidRPr="00866EB8" w:rsidRDefault="00C76915" w:rsidP="00BD48E6">
      <w:pPr>
        <w:suppressAutoHyphens w:val="0"/>
        <w:ind w:left="142"/>
        <w:jc w:val="both"/>
        <w:rPr>
          <w:rFonts w:ascii="Arial" w:hAnsi="Arial" w:cs="Arial"/>
          <w:sz w:val="24"/>
          <w:szCs w:val="24"/>
          <w:lang w:eastAsia="fr-FR"/>
        </w:rPr>
      </w:pPr>
    </w:p>
    <w:p w14:paraId="79C836E3" w14:textId="1C66D5F6" w:rsidR="00C76915" w:rsidRPr="00866EB8" w:rsidRDefault="00C76915" w:rsidP="00BD48E6">
      <w:pPr>
        <w:suppressAutoHyphens w:val="0"/>
        <w:ind w:left="142"/>
        <w:jc w:val="both"/>
        <w:rPr>
          <w:rFonts w:ascii="Arial" w:hAnsi="Arial" w:cs="Arial"/>
        </w:rPr>
      </w:pPr>
      <w:r w:rsidRPr="00866EB8">
        <w:rPr>
          <w:rFonts w:ascii="Arial" w:hAnsi="Arial" w:cs="Arial"/>
        </w:rPr>
        <w:t>Monsieur l</w:t>
      </w:r>
      <w:r w:rsidR="00B1738B" w:rsidRPr="00866EB8">
        <w:rPr>
          <w:rFonts w:ascii="Arial" w:hAnsi="Arial" w:cs="Arial"/>
        </w:rPr>
        <w:t>e Directeur comptable et financier national</w:t>
      </w:r>
      <w:r w:rsidRPr="00866EB8">
        <w:rPr>
          <w:rFonts w:ascii="Arial" w:hAnsi="Arial" w:cs="Arial"/>
        </w:rPr>
        <w:t xml:space="preserve"> de la </w:t>
      </w:r>
      <w:proofErr w:type="spellStart"/>
      <w:r w:rsidRPr="00866EB8">
        <w:rPr>
          <w:rFonts w:ascii="Arial" w:hAnsi="Arial" w:cs="Arial"/>
        </w:rPr>
        <w:t>Cnaf</w:t>
      </w:r>
      <w:proofErr w:type="spellEnd"/>
    </w:p>
    <w:p w14:paraId="10EEA90A" w14:textId="77777777" w:rsidR="00C76915" w:rsidRPr="00866EB8" w:rsidRDefault="00C76915" w:rsidP="00BD48E6">
      <w:pPr>
        <w:suppressAutoHyphens w:val="0"/>
        <w:ind w:left="142"/>
        <w:jc w:val="both"/>
        <w:rPr>
          <w:rFonts w:ascii="Arial" w:hAnsi="Arial" w:cs="Arial"/>
        </w:rPr>
      </w:pPr>
      <w:r w:rsidRPr="00866EB8">
        <w:rPr>
          <w:rFonts w:ascii="Arial" w:hAnsi="Arial" w:cs="Arial"/>
        </w:rPr>
        <w:t xml:space="preserve">32 Avenue de la </w:t>
      </w:r>
      <w:proofErr w:type="spellStart"/>
      <w:r w:rsidRPr="00866EB8">
        <w:rPr>
          <w:rFonts w:ascii="Arial" w:hAnsi="Arial" w:cs="Arial"/>
        </w:rPr>
        <w:t>Sibelle</w:t>
      </w:r>
      <w:proofErr w:type="spellEnd"/>
    </w:p>
    <w:p w14:paraId="2ED7A0CD" w14:textId="77777777" w:rsidR="00C76915" w:rsidRPr="00866EB8" w:rsidRDefault="00C76915" w:rsidP="00BD48E6">
      <w:pPr>
        <w:suppressAutoHyphens w:val="0"/>
        <w:ind w:left="142"/>
        <w:jc w:val="both"/>
        <w:rPr>
          <w:rFonts w:ascii="Arial" w:hAnsi="Arial" w:cs="Arial"/>
        </w:rPr>
      </w:pPr>
      <w:r w:rsidRPr="00866EB8">
        <w:rPr>
          <w:rFonts w:ascii="Arial" w:hAnsi="Arial" w:cs="Arial"/>
        </w:rPr>
        <w:t>75685 Paris cedex 14</w:t>
      </w:r>
    </w:p>
    <w:p w14:paraId="2140ACD8" w14:textId="77777777" w:rsidR="00C76915" w:rsidRPr="00866EB8" w:rsidRDefault="00C76915" w:rsidP="00BD48E6">
      <w:pPr>
        <w:suppressAutoHyphens w:val="0"/>
        <w:ind w:left="142"/>
        <w:jc w:val="both"/>
        <w:rPr>
          <w:rFonts w:ascii="Arial" w:hAnsi="Arial" w:cs="Arial"/>
        </w:rPr>
      </w:pPr>
      <w:r w:rsidRPr="00866EB8">
        <w:rPr>
          <w:rFonts w:ascii="Arial" w:hAnsi="Arial" w:cs="Arial"/>
        </w:rPr>
        <w:t>Tél : 01 45 65 54 82 (secrétariat).</w:t>
      </w:r>
    </w:p>
    <w:p w14:paraId="4933A22D" w14:textId="77777777" w:rsidR="00C76915" w:rsidRPr="00866EB8" w:rsidRDefault="00C76915" w:rsidP="00BD48E6">
      <w:pPr>
        <w:pStyle w:val="fcase2metab"/>
        <w:ind w:left="142" w:firstLine="0"/>
        <w:rPr>
          <w:rFonts w:ascii="Arial" w:hAnsi="Arial" w:cs="Arial"/>
        </w:rPr>
      </w:pPr>
      <w:r w:rsidRPr="00866EB8">
        <w:rPr>
          <w:rFonts w:ascii="Arial" w:hAnsi="Arial" w:cs="Arial"/>
        </w:rPr>
        <w:t xml:space="preserve">Courriel : </w:t>
      </w:r>
      <w:hyperlink r:id="rId21" w:history="1">
        <w:r w:rsidRPr="00866EB8">
          <w:rPr>
            <w:rStyle w:val="Lienhypertexte"/>
            <w:rFonts w:ascii="Arial" w:hAnsi="Arial" w:cs="Arial"/>
          </w:rPr>
          <w:t>Sfact.cnaf@cnaf.fr</w:t>
        </w:r>
      </w:hyperlink>
    </w:p>
    <w:bookmarkEnd w:id="1"/>
    <w:p w14:paraId="5CE16BAB" w14:textId="77777777" w:rsidR="001C40C0" w:rsidRDefault="001C40C0" w:rsidP="009B45B9">
      <w:pPr>
        <w:tabs>
          <w:tab w:val="left" w:pos="851"/>
        </w:tabs>
        <w:jc w:val="both"/>
        <w:rPr>
          <w:rFonts w:ascii="Arial" w:hAnsi="Arial" w:cs="Arial"/>
        </w:rPr>
      </w:pPr>
    </w:p>
    <w:p w14:paraId="65CBDC02" w14:textId="77777777" w:rsidR="00866EB8" w:rsidRDefault="00866EB8" w:rsidP="009B45B9">
      <w:pPr>
        <w:tabs>
          <w:tab w:val="left" w:pos="851"/>
        </w:tabs>
        <w:jc w:val="both"/>
        <w:rPr>
          <w:rFonts w:ascii="Arial" w:hAnsi="Arial" w:cs="Arial"/>
        </w:rPr>
      </w:pPr>
    </w:p>
    <w:p w14:paraId="76F1C05C" w14:textId="77777777" w:rsidR="00866EB8" w:rsidRPr="00866EB8" w:rsidRDefault="00866EB8" w:rsidP="009B45B9">
      <w:pPr>
        <w:tabs>
          <w:tab w:val="left" w:pos="851"/>
        </w:tabs>
        <w:jc w:val="both"/>
        <w:rPr>
          <w:rFonts w:ascii="Arial" w:hAnsi="Arial" w:cs="Arial"/>
        </w:rPr>
      </w:pPr>
    </w:p>
    <w:p w14:paraId="4EEC585C" w14:textId="77777777" w:rsidR="009B1CD0" w:rsidRPr="00866EB8" w:rsidRDefault="009B1CD0" w:rsidP="009B45B9">
      <w:pPr>
        <w:tabs>
          <w:tab w:val="left" w:pos="720"/>
          <w:tab w:val="left" w:pos="851"/>
        </w:tabs>
        <w:jc w:val="both"/>
        <w:rPr>
          <w:rFonts w:ascii="Arial" w:hAnsi="Arial" w:cs="Arial"/>
          <w:i/>
          <w:iCs/>
          <w:sz w:val="18"/>
          <w:szCs w:val="18"/>
        </w:rPr>
      </w:pPr>
      <w:proofErr w:type="gramStart"/>
      <w:r w:rsidRPr="00866EB8">
        <w:rPr>
          <w:rFonts w:ascii="Arial" w:eastAsia="Wingdings" w:hAnsi="Arial" w:cs="Arial"/>
          <w:b/>
          <w:color w:val="66CCFF"/>
          <w:spacing w:val="-10"/>
        </w:rPr>
        <w:lastRenderedPageBreak/>
        <w:t></w:t>
      </w:r>
      <w:r w:rsidRPr="00866EB8">
        <w:rPr>
          <w:rFonts w:ascii="Arial" w:eastAsia="Arial" w:hAnsi="Arial" w:cs="Arial"/>
          <w:b/>
          <w:spacing w:val="-10"/>
        </w:rPr>
        <w:t xml:space="preserve">  </w:t>
      </w:r>
      <w:r w:rsidRPr="00866EB8">
        <w:rPr>
          <w:rFonts w:ascii="Arial" w:hAnsi="Arial" w:cs="Arial"/>
        </w:rPr>
        <w:t>Désignation</w:t>
      </w:r>
      <w:proofErr w:type="gramEnd"/>
      <w:r w:rsidRPr="00866EB8">
        <w:rPr>
          <w:rFonts w:ascii="Arial" w:hAnsi="Arial" w:cs="Arial"/>
        </w:rPr>
        <w:t>, adresse, numéro de téléphone du comptable assignataire</w:t>
      </w:r>
    </w:p>
    <w:p w14:paraId="066AB4E7" w14:textId="77777777" w:rsidR="009B1CD0" w:rsidRPr="00866EB8" w:rsidRDefault="009B1CD0" w:rsidP="009B45B9">
      <w:pPr>
        <w:pStyle w:val="fcase2metab"/>
        <w:rPr>
          <w:rFonts w:ascii="Arial" w:hAnsi="Arial" w:cs="Arial"/>
        </w:rPr>
      </w:pPr>
    </w:p>
    <w:p w14:paraId="46AAA6C8" w14:textId="60B60268" w:rsidR="00C76915" w:rsidRPr="00866EB8" w:rsidRDefault="00C76915" w:rsidP="005801C2">
      <w:pPr>
        <w:suppressAutoHyphens w:val="0"/>
        <w:ind w:left="142"/>
        <w:jc w:val="both"/>
        <w:rPr>
          <w:rFonts w:ascii="Arial" w:hAnsi="Arial" w:cs="Arial"/>
        </w:rPr>
      </w:pPr>
      <w:r w:rsidRPr="00866EB8">
        <w:rPr>
          <w:rFonts w:ascii="Arial" w:hAnsi="Arial" w:cs="Arial"/>
        </w:rPr>
        <w:t xml:space="preserve">Monsieur </w:t>
      </w:r>
      <w:r w:rsidR="00B1738B" w:rsidRPr="00866EB8">
        <w:rPr>
          <w:rFonts w:ascii="Arial" w:hAnsi="Arial" w:cs="Arial"/>
        </w:rPr>
        <w:t xml:space="preserve">le Directeur comptable et financier national </w:t>
      </w:r>
      <w:r w:rsidRPr="00866EB8">
        <w:rPr>
          <w:rFonts w:ascii="Arial" w:hAnsi="Arial" w:cs="Arial"/>
        </w:rPr>
        <w:t xml:space="preserve">de la </w:t>
      </w:r>
      <w:proofErr w:type="spellStart"/>
      <w:r w:rsidRPr="00866EB8">
        <w:rPr>
          <w:rFonts w:ascii="Arial" w:hAnsi="Arial" w:cs="Arial"/>
        </w:rPr>
        <w:t>Cnaf</w:t>
      </w:r>
      <w:proofErr w:type="spellEnd"/>
    </w:p>
    <w:p w14:paraId="1BCD2E96" w14:textId="77777777" w:rsidR="00C76915" w:rsidRPr="00866EB8" w:rsidRDefault="00C76915" w:rsidP="005801C2">
      <w:pPr>
        <w:suppressAutoHyphens w:val="0"/>
        <w:ind w:left="142"/>
        <w:jc w:val="both"/>
        <w:rPr>
          <w:rFonts w:ascii="Arial" w:hAnsi="Arial" w:cs="Arial"/>
        </w:rPr>
      </w:pPr>
      <w:r w:rsidRPr="00866EB8">
        <w:rPr>
          <w:rFonts w:ascii="Arial" w:hAnsi="Arial" w:cs="Arial"/>
        </w:rPr>
        <w:t xml:space="preserve">32 Avenue de la </w:t>
      </w:r>
      <w:proofErr w:type="spellStart"/>
      <w:r w:rsidRPr="00866EB8">
        <w:rPr>
          <w:rFonts w:ascii="Arial" w:hAnsi="Arial" w:cs="Arial"/>
        </w:rPr>
        <w:t>Sibelle</w:t>
      </w:r>
      <w:proofErr w:type="spellEnd"/>
    </w:p>
    <w:p w14:paraId="2980E17F" w14:textId="77777777" w:rsidR="00C76915" w:rsidRPr="00866EB8" w:rsidRDefault="00C76915" w:rsidP="005801C2">
      <w:pPr>
        <w:suppressAutoHyphens w:val="0"/>
        <w:ind w:left="142"/>
        <w:jc w:val="both"/>
        <w:rPr>
          <w:rFonts w:ascii="Arial" w:hAnsi="Arial" w:cs="Arial"/>
        </w:rPr>
      </w:pPr>
      <w:r w:rsidRPr="00866EB8">
        <w:rPr>
          <w:rFonts w:ascii="Arial" w:hAnsi="Arial" w:cs="Arial"/>
        </w:rPr>
        <w:t>75685 Paris cedex 14</w:t>
      </w:r>
    </w:p>
    <w:p w14:paraId="50579708" w14:textId="77777777" w:rsidR="00C76915" w:rsidRPr="00866EB8" w:rsidRDefault="00C76915" w:rsidP="005801C2">
      <w:pPr>
        <w:suppressAutoHyphens w:val="0"/>
        <w:ind w:left="142"/>
        <w:jc w:val="both"/>
        <w:rPr>
          <w:rFonts w:ascii="Arial" w:hAnsi="Arial" w:cs="Arial"/>
        </w:rPr>
      </w:pPr>
      <w:r w:rsidRPr="00866EB8">
        <w:rPr>
          <w:rFonts w:ascii="Arial" w:hAnsi="Arial" w:cs="Arial"/>
        </w:rPr>
        <w:t>Tél : 01 45 65 54 82 (secrétariat).</w:t>
      </w:r>
    </w:p>
    <w:p w14:paraId="4B49FC33" w14:textId="77777777" w:rsidR="00C76915" w:rsidRPr="00866EB8" w:rsidRDefault="00C76915" w:rsidP="005801C2">
      <w:pPr>
        <w:pStyle w:val="fcase2metab"/>
        <w:ind w:left="142" w:firstLine="0"/>
        <w:rPr>
          <w:rFonts w:ascii="Arial" w:hAnsi="Arial" w:cs="Arial"/>
        </w:rPr>
      </w:pPr>
      <w:r w:rsidRPr="00866EB8">
        <w:rPr>
          <w:rFonts w:ascii="Arial" w:hAnsi="Arial" w:cs="Arial"/>
        </w:rPr>
        <w:t xml:space="preserve">Courriel : </w:t>
      </w:r>
      <w:hyperlink r:id="rId22" w:history="1">
        <w:r w:rsidRPr="00866EB8">
          <w:rPr>
            <w:rStyle w:val="Lienhypertexte"/>
            <w:rFonts w:ascii="Arial" w:hAnsi="Arial" w:cs="Arial"/>
          </w:rPr>
          <w:t>Sfact.cnaf@cnaf.fr</w:t>
        </w:r>
      </w:hyperlink>
    </w:p>
    <w:p w14:paraId="7E1C2EE8" w14:textId="77777777" w:rsidR="00E950C7" w:rsidRPr="00866EB8" w:rsidRDefault="00E950C7" w:rsidP="009B45B9">
      <w:pPr>
        <w:pStyle w:val="fcase2metab"/>
        <w:rPr>
          <w:rFonts w:ascii="Arial" w:eastAsia="Wingdings" w:hAnsi="Arial" w:cs="Arial"/>
          <w:b/>
          <w:color w:val="66CCFF"/>
          <w:spacing w:val="-10"/>
        </w:rPr>
      </w:pPr>
    </w:p>
    <w:p w14:paraId="3E8B70FD" w14:textId="19A2301B" w:rsidR="009B1CD0" w:rsidRPr="00866EB8" w:rsidRDefault="009B1CD0" w:rsidP="009B45B9">
      <w:pPr>
        <w:pStyle w:val="fcase2metab"/>
        <w:rPr>
          <w:rFonts w:ascii="Arial" w:hAnsi="Arial" w:cs="Arial"/>
        </w:rPr>
      </w:pPr>
      <w:proofErr w:type="gramStart"/>
      <w:r w:rsidRPr="00866EB8">
        <w:rPr>
          <w:rFonts w:ascii="Arial" w:eastAsia="Wingdings" w:hAnsi="Arial" w:cs="Arial"/>
          <w:b/>
          <w:color w:val="66CCFF"/>
          <w:spacing w:val="-10"/>
        </w:rPr>
        <w:t></w:t>
      </w:r>
      <w:r w:rsidRPr="00866EB8">
        <w:rPr>
          <w:rFonts w:ascii="Arial" w:eastAsia="Arial" w:hAnsi="Arial" w:cs="Arial"/>
          <w:b/>
        </w:rPr>
        <w:t xml:space="preserve">  </w:t>
      </w:r>
      <w:r w:rsidRPr="00866EB8">
        <w:rPr>
          <w:rFonts w:ascii="Arial" w:hAnsi="Arial" w:cs="Arial"/>
        </w:rPr>
        <w:t>Imputation</w:t>
      </w:r>
      <w:proofErr w:type="gramEnd"/>
      <w:r w:rsidRPr="00866EB8">
        <w:rPr>
          <w:rFonts w:ascii="Arial" w:hAnsi="Arial" w:cs="Arial"/>
        </w:rPr>
        <w:t xml:space="preserve"> budgétaire</w:t>
      </w:r>
    </w:p>
    <w:p w14:paraId="067A81D7" w14:textId="77777777" w:rsidR="0079785C" w:rsidRPr="00866EB8" w:rsidRDefault="0079785C" w:rsidP="009B45B9">
      <w:pPr>
        <w:pStyle w:val="fcase2metab"/>
        <w:rPr>
          <w:rFonts w:ascii="Arial" w:hAnsi="Arial" w:cs="Arial"/>
        </w:rPr>
      </w:pPr>
    </w:p>
    <w:p w14:paraId="6B63F211" w14:textId="35217B87" w:rsidR="009B1CD0" w:rsidRPr="00866EB8" w:rsidRDefault="000B6C6C" w:rsidP="009B45B9">
      <w:pPr>
        <w:tabs>
          <w:tab w:val="left" w:pos="851"/>
        </w:tabs>
        <w:rPr>
          <w:rFonts w:ascii="Arial" w:hAnsi="Arial" w:cs="Arial"/>
        </w:rPr>
      </w:pPr>
      <w:r w:rsidRPr="00866EB8">
        <w:rPr>
          <w:rFonts w:ascii="Arial" w:hAnsi="Arial" w:cs="Arial"/>
        </w:rPr>
        <w:t>628</w:t>
      </w:r>
    </w:p>
    <w:p w14:paraId="4CA97428" w14:textId="77777777" w:rsidR="005801C2" w:rsidRPr="00866EB8" w:rsidRDefault="005801C2" w:rsidP="005801C2">
      <w:pPr>
        <w:tabs>
          <w:tab w:val="left" w:pos="851"/>
        </w:tabs>
        <w:jc w:val="both"/>
        <w:rPr>
          <w:rFonts w:ascii="Arial" w:hAnsi="Arial" w:cs="Arial"/>
        </w:rPr>
      </w:pPr>
    </w:p>
    <w:p w14:paraId="12F32E5D" w14:textId="77777777" w:rsidR="005801C2" w:rsidRPr="00866EB8" w:rsidRDefault="005801C2" w:rsidP="005801C2">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5097"/>
      </w:tblGrid>
      <w:tr w:rsidR="005801C2" w:rsidRPr="00866EB8" w14:paraId="1C48041F" w14:textId="77777777" w:rsidTr="005801C2">
        <w:tc>
          <w:tcPr>
            <w:tcW w:w="5097" w:type="dxa"/>
          </w:tcPr>
          <w:p w14:paraId="331258FB" w14:textId="77777777" w:rsidR="005801C2" w:rsidRPr="00866EB8" w:rsidRDefault="005801C2" w:rsidP="005801C2">
            <w:pPr>
              <w:tabs>
                <w:tab w:val="left" w:pos="851"/>
              </w:tabs>
              <w:jc w:val="both"/>
              <w:rPr>
                <w:rFonts w:ascii="Arial" w:hAnsi="Arial" w:cs="Arial"/>
              </w:rPr>
            </w:pPr>
            <w:r w:rsidRPr="00866EB8">
              <w:rPr>
                <w:rFonts w:ascii="Arial" w:hAnsi="Arial" w:cs="Arial"/>
              </w:rPr>
              <w:t>Signature</w:t>
            </w:r>
          </w:p>
          <w:p w14:paraId="64B3C2A7" w14:textId="77777777" w:rsidR="005801C2" w:rsidRPr="00866EB8" w:rsidRDefault="005801C2" w:rsidP="005801C2">
            <w:pPr>
              <w:tabs>
                <w:tab w:val="left" w:pos="851"/>
              </w:tabs>
              <w:jc w:val="both"/>
              <w:rPr>
                <w:rFonts w:ascii="Arial" w:hAnsi="Arial" w:cs="Arial"/>
                <w:i/>
                <w:sz w:val="18"/>
                <w:szCs w:val="18"/>
              </w:rPr>
            </w:pPr>
            <w:r w:rsidRPr="00866EB8">
              <w:rPr>
                <w:rFonts w:ascii="Arial" w:hAnsi="Arial" w:cs="Arial"/>
                <w:i/>
                <w:sz w:val="18"/>
                <w:szCs w:val="18"/>
              </w:rPr>
              <w:t>(</w:t>
            </w:r>
            <w:proofErr w:type="gramStart"/>
            <w:r w:rsidRPr="00866EB8">
              <w:rPr>
                <w:rFonts w:ascii="Arial" w:hAnsi="Arial" w:cs="Arial"/>
                <w:i/>
                <w:sz w:val="18"/>
                <w:szCs w:val="18"/>
              </w:rPr>
              <w:t>représentant</w:t>
            </w:r>
            <w:proofErr w:type="gramEnd"/>
            <w:r w:rsidRPr="00866EB8">
              <w:rPr>
                <w:rFonts w:ascii="Arial" w:hAnsi="Arial" w:cs="Arial"/>
                <w:i/>
                <w:sz w:val="18"/>
                <w:szCs w:val="18"/>
              </w:rPr>
              <w:t xml:space="preserve"> de l’acheteur habilité à signer le marché public)</w:t>
            </w:r>
            <w:r w:rsidRPr="00866EB8">
              <w:rPr>
                <w:rFonts w:ascii="Arial" w:hAnsi="Arial" w:cs="Arial"/>
                <w:i/>
                <w:sz w:val="18"/>
                <w:szCs w:val="18"/>
              </w:rPr>
              <w:tab/>
            </w:r>
          </w:p>
          <w:p w14:paraId="2006964B" w14:textId="77777777" w:rsidR="005801C2" w:rsidRPr="00866EB8" w:rsidRDefault="005801C2" w:rsidP="005801C2">
            <w:pPr>
              <w:tabs>
                <w:tab w:val="left" w:pos="851"/>
              </w:tabs>
              <w:jc w:val="both"/>
              <w:rPr>
                <w:rFonts w:ascii="Arial" w:hAnsi="Arial" w:cs="Arial"/>
                <w:i/>
                <w:sz w:val="18"/>
                <w:szCs w:val="18"/>
              </w:rPr>
            </w:pPr>
          </w:p>
          <w:p w14:paraId="6DDFEFCE" w14:textId="77777777" w:rsidR="005801C2" w:rsidRPr="00866EB8" w:rsidRDefault="005801C2" w:rsidP="005801C2">
            <w:pPr>
              <w:tabs>
                <w:tab w:val="left" w:pos="851"/>
              </w:tabs>
              <w:jc w:val="both"/>
              <w:rPr>
                <w:rFonts w:ascii="Arial" w:hAnsi="Arial" w:cs="Arial"/>
                <w:i/>
                <w:sz w:val="18"/>
                <w:szCs w:val="18"/>
              </w:rPr>
            </w:pPr>
          </w:p>
          <w:p w14:paraId="6544480D" w14:textId="77777777" w:rsidR="005801C2" w:rsidRPr="00866EB8" w:rsidRDefault="005801C2" w:rsidP="005801C2">
            <w:pPr>
              <w:tabs>
                <w:tab w:val="left" w:pos="851"/>
              </w:tabs>
              <w:jc w:val="both"/>
              <w:rPr>
                <w:rFonts w:ascii="Arial" w:hAnsi="Arial" w:cs="Arial"/>
                <w:i/>
                <w:sz w:val="18"/>
                <w:szCs w:val="18"/>
              </w:rPr>
            </w:pPr>
          </w:p>
          <w:p w14:paraId="49913BD1" w14:textId="77777777" w:rsidR="005801C2" w:rsidRPr="00866EB8" w:rsidRDefault="005801C2" w:rsidP="005801C2">
            <w:pPr>
              <w:tabs>
                <w:tab w:val="left" w:pos="851"/>
              </w:tabs>
              <w:jc w:val="both"/>
              <w:rPr>
                <w:rFonts w:ascii="Arial" w:hAnsi="Arial" w:cs="Arial"/>
                <w:i/>
                <w:sz w:val="18"/>
                <w:szCs w:val="18"/>
              </w:rPr>
            </w:pPr>
          </w:p>
          <w:p w14:paraId="071A5ACE" w14:textId="77777777" w:rsidR="005801C2" w:rsidRPr="00866EB8" w:rsidRDefault="005801C2" w:rsidP="005801C2">
            <w:pPr>
              <w:tabs>
                <w:tab w:val="left" w:pos="851"/>
              </w:tabs>
              <w:jc w:val="both"/>
              <w:rPr>
                <w:rFonts w:ascii="Arial" w:hAnsi="Arial" w:cs="Arial"/>
                <w:i/>
                <w:sz w:val="18"/>
                <w:szCs w:val="18"/>
              </w:rPr>
            </w:pPr>
          </w:p>
          <w:p w14:paraId="1EEF6BEB" w14:textId="77777777" w:rsidR="005801C2" w:rsidRPr="00866EB8" w:rsidRDefault="005801C2" w:rsidP="005801C2">
            <w:pPr>
              <w:tabs>
                <w:tab w:val="left" w:pos="851"/>
              </w:tabs>
              <w:jc w:val="both"/>
              <w:rPr>
                <w:rFonts w:ascii="Arial" w:hAnsi="Arial" w:cs="Arial"/>
                <w:i/>
                <w:sz w:val="18"/>
                <w:szCs w:val="18"/>
              </w:rPr>
            </w:pPr>
          </w:p>
          <w:p w14:paraId="7CD4D2C3" w14:textId="77777777" w:rsidR="005801C2" w:rsidRPr="00866EB8" w:rsidRDefault="005801C2" w:rsidP="005801C2">
            <w:pPr>
              <w:tabs>
                <w:tab w:val="left" w:pos="851"/>
              </w:tabs>
              <w:jc w:val="both"/>
              <w:rPr>
                <w:rFonts w:ascii="Arial" w:hAnsi="Arial" w:cs="Arial"/>
                <w:i/>
                <w:sz w:val="18"/>
                <w:szCs w:val="18"/>
              </w:rPr>
            </w:pPr>
          </w:p>
          <w:p w14:paraId="0EDB64B7" w14:textId="77777777" w:rsidR="005801C2" w:rsidRPr="00866EB8" w:rsidRDefault="005801C2" w:rsidP="005801C2">
            <w:pPr>
              <w:tabs>
                <w:tab w:val="left" w:pos="851"/>
              </w:tabs>
              <w:jc w:val="both"/>
              <w:rPr>
                <w:rFonts w:ascii="Arial" w:hAnsi="Arial" w:cs="Arial"/>
                <w:i/>
                <w:sz w:val="18"/>
                <w:szCs w:val="18"/>
              </w:rPr>
            </w:pPr>
          </w:p>
          <w:p w14:paraId="2AD3826E" w14:textId="77777777" w:rsidR="005801C2" w:rsidRPr="00866EB8" w:rsidRDefault="005801C2" w:rsidP="005801C2">
            <w:pPr>
              <w:tabs>
                <w:tab w:val="left" w:pos="851"/>
              </w:tabs>
              <w:jc w:val="both"/>
              <w:rPr>
                <w:rFonts w:ascii="Arial" w:hAnsi="Arial" w:cs="Arial"/>
                <w:i/>
                <w:sz w:val="18"/>
                <w:szCs w:val="18"/>
              </w:rPr>
            </w:pPr>
          </w:p>
          <w:p w14:paraId="11FB79FD" w14:textId="77777777" w:rsidR="005801C2" w:rsidRPr="00866EB8" w:rsidRDefault="005801C2" w:rsidP="005801C2">
            <w:pPr>
              <w:tabs>
                <w:tab w:val="left" w:pos="851"/>
              </w:tabs>
              <w:jc w:val="both"/>
              <w:rPr>
                <w:rFonts w:ascii="Arial" w:hAnsi="Arial" w:cs="Arial"/>
                <w:i/>
                <w:sz w:val="18"/>
                <w:szCs w:val="18"/>
              </w:rPr>
            </w:pPr>
          </w:p>
          <w:p w14:paraId="0D405564" w14:textId="77777777" w:rsidR="005801C2" w:rsidRPr="00866EB8" w:rsidRDefault="005801C2" w:rsidP="005801C2">
            <w:pPr>
              <w:tabs>
                <w:tab w:val="left" w:pos="851"/>
              </w:tabs>
              <w:jc w:val="both"/>
              <w:rPr>
                <w:rFonts w:ascii="Arial" w:hAnsi="Arial" w:cs="Arial"/>
                <w:i/>
                <w:sz w:val="18"/>
                <w:szCs w:val="18"/>
              </w:rPr>
            </w:pPr>
          </w:p>
          <w:p w14:paraId="62133986" w14:textId="77777777" w:rsidR="005801C2" w:rsidRPr="00866EB8" w:rsidRDefault="005801C2" w:rsidP="005801C2">
            <w:pPr>
              <w:tabs>
                <w:tab w:val="left" w:pos="851"/>
              </w:tabs>
              <w:jc w:val="both"/>
              <w:rPr>
                <w:rFonts w:ascii="Arial" w:hAnsi="Arial" w:cs="Arial"/>
                <w:i/>
                <w:sz w:val="18"/>
                <w:szCs w:val="18"/>
              </w:rPr>
            </w:pPr>
          </w:p>
          <w:p w14:paraId="13ABEA93" w14:textId="77777777" w:rsidR="005801C2" w:rsidRPr="00866EB8" w:rsidRDefault="005801C2" w:rsidP="005801C2">
            <w:pPr>
              <w:tabs>
                <w:tab w:val="left" w:pos="851"/>
              </w:tabs>
              <w:jc w:val="both"/>
              <w:rPr>
                <w:rFonts w:ascii="Arial" w:hAnsi="Arial" w:cs="Arial"/>
                <w:i/>
                <w:sz w:val="18"/>
                <w:szCs w:val="18"/>
              </w:rPr>
            </w:pPr>
          </w:p>
          <w:p w14:paraId="0ECBC4B2" w14:textId="295EC0AC" w:rsidR="005801C2" w:rsidRPr="00866EB8" w:rsidRDefault="005801C2" w:rsidP="005801C2">
            <w:pPr>
              <w:tabs>
                <w:tab w:val="left" w:pos="851"/>
              </w:tabs>
              <w:jc w:val="both"/>
              <w:rPr>
                <w:rFonts w:ascii="Arial" w:hAnsi="Arial" w:cs="Arial"/>
              </w:rPr>
            </w:pPr>
          </w:p>
        </w:tc>
      </w:tr>
    </w:tbl>
    <w:p w14:paraId="0261027B" w14:textId="77777777" w:rsidR="005801C2" w:rsidRPr="00866EB8" w:rsidRDefault="005801C2" w:rsidP="005801C2">
      <w:pPr>
        <w:tabs>
          <w:tab w:val="left" w:pos="851"/>
        </w:tabs>
        <w:jc w:val="both"/>
        <w:rPr>
          <w:rFonts w:ascii="Arial" w:hAnsi="Arial" w:cs="Arial"/>
        </w:rPr>
      </w:pPr>
    </w:p>
    <w:p w14:paraId="3A1D8CBC" w14:textId="52A41A4E" w:rsidR="008B2A38" w:rsidRPr="00866EB8" w:rsidRDefault="005801C2" w:rsidP="005801C2">
      <w:pPr>
        <w:tabs>
          <w:tab w:val="left" w:pos="851"/>
        </w:tabs>
        <w:rPr>
          <w:rFonts w:ascii="Arial" w:hAnsi="Arial" w:cs="Arial"/>
        </w:rPr>
      </w:pPr>
      <w:r w:rsidRPr="00866EB8">
        <w:rPr>
          <w:rFonts w:ascii="Arial" w:hAnsi="Arial" w:cs="Arial"/>
          <w:i/>
          <w:sz w:val="18"/>
          <w:szCs w:val="18"/>
        </w:rPr>
        <w:tab/>
      </w:r>
    </w:p>
    <w:p w14:paraId="736101EC" w14:textId="06909658" w:rsidR="009B1CD0" w:rsidRPr="00BD48E6" w:rsidRDefault="009B1CD0" w:rsidP="009B45B9">
      <w:pPr>
        <w:tabs>
          <w:tab w:val="left" w:pos="851"/>
          <w:tab w:val="left" w:pos="3402"/>
        </w:tabs>
        <w:spacing w:before="120" w:after="120"/>
        <w:jc w:val="both"/>
        <w:rPr>
          <w:rFonts w:asciiTheme="minorHAnsi" w:hAnsiTheme="minorHAnsi" w:cstheme="minorHAnsi"/>
        </w:rPr>
      </w:pPr>
    </w:p>
    <w:sectPr w:rsidR="009B1CD0" w:rsidRPr="00BD48E6" w:rsidSect="004E10AD">
      <w:type w:val="continuous"/>
      <w:pgSz w:w="11906" w:h="16838"/>
      <w:pgMar w:top="1017"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BA610" w14:textId="77777777" w:rsidR="004B41F6" w:rsidRDefault="004B41F6">
      <w:r>
        <w:separator/>
      </w:r>
    </w:p>
  </w:endnote>
  <w:endnote w:type="continuationSeparator" w:id="0">
    <w:p w14:paraId="33B736A5" w14:textId="77777777" w:rsidR="004B41F6" w:rsidRDefault="004B4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rsidRPr="000A3555" w14:paraId="460074D7" w14:textId="77777777" w:rsidTr="0083205E">
      <w:trPr>
        <w:tblHeader/>
      </w:trPr>
      <w:tc>
        <w:tcPr>
          <w:tcW w:w="2906" w:type="dxa"/>
          <w:shd w:val="clear" w:color="auto" w:fill="66CCFF"/>
        </w:tcPr>
        <w:p w14:paraId="3A9C3FE1" w14:textId="77777777" w:rsidR="00A83533" w:rsidRPr="000A3555" w:rsidRDefault="00A83533" w:rsidP="009B45B9">
          <w:pPr>
            <w:ind w:right="-638"/>
            <w:rPr>
              <w:rFonts w:asciiTheme="minorHAnsi" w:hAnsiTheme="minorHAnsi" w:cstheme="minorHAnsi"/>
              <w:b/>
              <w:i/>
              <w:sz w:val="18"/>
              <w:szCs w:val="18"/>
            </w:rPr>
          </w:pPr>
          <w:r w:rsidRPr="000A3555">
            <w:rPr>
              <w:rFonts w:asciiTheme="minorHAnsi" w:hAnsiTheme="minorHAnsi" w:cstheme="minorHAnsi"/>
              <w:b/>
              <w:sz w:val="18"/>
              <w:szCs w:val="18"/>
            </w:rPr>
            <w:t>ATTRI1 – Acte d’engagement</w:t>
          </w:r>
        </w:p>
      </w:tc>
      <w:tc>
        <w:tcPr>
          <w:tcW w:w="5528" w:type="dxa"/>
          <w:shd w:val="clear" w:color="auto" w:fill="66CCFF"/>
        </w:tcPr>
        <w:p w14:paraId="174B7721" w14:textId="6E12215B" w:rsidR="00A83533" w:rsidRPr="000A3555" w:rsidRDefault="004B7B94" w:rsidP="00FE48C9">
          <w:pPr>
            <w:jc w:val="center"/>
            <w:rPr>
              <w:rFonts w:asciiTheme="minorHAnsi" w:hAnsiTheme="minorHAnsi" w:cstheme="minorHAnsi"/>
              <w:b/>
              <w:iCs/>
              <w:sz w:val="18"/>
              <w:szCs w:val="18"/>
            </w:rPr>
          </w:pPr>
          <w:r>
            <w:rPr>
              <w:rFonts w:asciiTheme="minorHAnsi" w:hAnsiTheme="minorHAnsi" w:cstheme="minorHAnsi"/>
              <w:iCs/>
              <w:sz w:val="18"/>
              <w:szCs w:val="18"/>
            </w:rPr>
            <w:t>0</w:t>
          </w:r>
          <w:r w:rsidR="00866EB8">
            <w:rPr>
              <w:rFonts w:asciiTheme="minorHAnsi" w:hAnsiTheme="minorHAnsi" w:cstheme="minorHAnsi"/>
              <w:iCs/>
              <w:sz w:val="18"/>
              <w:szCs w:val="18"/>
            </w:rPr>
            <w:t>2</w:t>
          </w:r>
          <w:r>
            <w:rPr>
              <w:rFonts w:asciiTheme="minorHAnsi" w:hAnsiTheme="minorHAnsi" w:cstheme="minorHAnsi"/>
              <w:iCs/>
              <w:sz w:val="18"/>
              <w:szCs w:val="18"/>
            </w:rPr>
            <w:t>/25</w:t>
          </w:r>
          <w:r w:rsidR="00866EB8">
            <w:rPr>
              <w:rFonts w:asciiTheme="minorHAnsi" w:hAnsiTheme="minorHAnsi" w:cstheme="minorHAnsi"/>
              <w:iCs/>
              <w:sz w:val="18"/>
              <w:szCs w:val="18"/>
            </w:rPr>
            <w:t xml:space="preserve"> – Prestations de sténotypie</w:t>
          </w:r>
        </w:p>
      </w:tc>
      <w:tc>
        <w:tcPr>
          <w:tcW w:w="896" w:type="dxa"/>
          <w:shd w:val="clear" w:color="auto" w:fill="66CCFF"/>
        </w:tcPr>
        <w:p w14:paraId="4525DF0A" w14:textId="77777777" w:rsidR="00A83533" w:rsidRPr="000A3555" w:rsidRDefault="00A83533">
          <w:pPr>
            <w:tabs>
              <w:tab w:val="center" w:pos="1366"/>
              <w:tab w:val="right" w:pos="2733"/>
            </w:tabs>
            <w:rPr>
              <w:rFonts w:asciiTheme="minorHAnsi" w:hAnsiTheme="minorHAnsi" w:cstheme="minorHAnsi"/>
              <w:sz w:val="18"/>
              <w:szCs w:val="18"/>
            </w:rPr>
          </w:pPr>
          <w:r w:rsidRPr="000A3555">
            <w:rPr>
              <w:rFonts w:asciiTheme="minorHAnsi" w:hAnsiTheme="minorHAnsi" w:cstheme="minorHAnsi"/>
              <w:b/>
              <w:sz w:val="18"/>
              <w:szCs w:val="18"/>
            </w:rPr>
            <w:t xml:space="preserve">Page : </w:t>
          </w:r>
        </w:p>
      </w:tc>
      <w:tc>
        <w:tcPr>
          <w:tcW w:w="567" w:type="dxa"/>
          <w:shd w:val="clear" w:color="auto" w:fill="66CCFF"/>
        </w:tcPr>
        <w:p w14:paraId="58EA695C" w14:textId="77777777" w:rsidR="00A83533" w:rsidRPr="000A3555" w:rsidRDefault="00A83533">
          <w:pPr>
            <w:jc w:val="center"/>
            <w:rPr>
              <w:rFonts w:asciiTheme="minorHAnsi" w:hAnsiTheme="minorHAnsi" w:cstheme="minorHAnsi"/>
              <w:b/>
              <w:sz w:val="18"/>
              <w:szCs w:val="18"/>
            </w:rPr>
          </w:pPr>
          <w:r w:rsidRPr="000A3555">
            <w:rPr>
              <w:rStyle w:val="Numrodepage"/>
              <w:rFonts w:asciiTheme="minorHAnsi" w:hAnsiTheme="minorHAnsi" w:cstheme="minorHAnsi"/>
              <w:b/>
              <w:sz w:val="18"/>
              <w:szCs w:val="18"/>
            </w:rPr>
            <w:fldChar w:fldCharType="begin"/>
          </w:r>
          <w:r w:rsidRPr="000A3555">
            <w:rPr>
              <w:rStyle w:val="Numrodepage"/>
              <w:rFonts w:asciiTheme="minorHAnsi" w:hAnsiTheme="minorHAnsi" w:cstheme="minorHAnsi"/>
              <w:b/>
              <w:sz w:val="18"/>
              <w:szCs w:val="18"/>
            </w:rPr>
            <w:instrText xml:space="preserve"> PAGE </w:instrText>
          </w:r>
          <w:r w:rsidRPr="000A3555">
            <w:rPr>
              <w:rStyle w:val="Numrodepage"/>
              <w:rFonts w:asciiTheme="minorHAnsi" w:hAnsiTheme="minorHAnsi" w:cstheme="minorHAnsi"/>
              <w:b/>
              <w:sz w:val="18"/>
              <w:szCs w:val="18"/>
            </w:rPr>
            <w:fldChar w:fldCharType="separate"/>
          </w:r>
          <w:r w:rsidRPr="000A3555">
            <w:rPr>
              <w:rStyle w:val="Numrodepage"/>
              <w:rFonts w:asciiTheme="minorHAnsi" w:hAnsiTheme="minorHAnsi" w:cstheme="minorHAnsi"/>
              <w:b/>
              <w:noProof/>
              <w:sz w:val="18"/>
              <w:szCs w:val="18"/>
            </w:rPr>
            <w:t>5</w:t>
          </w:r>
          <w:r w:rsidRPr="000A3555">
            <w:rPr>
              <w:rStyle w:val="Numrodepage"/>
              <w:rFonts w:asciiTheme="minorHAnsi" w:hAnsiTheme="minorHAnsi" w:cstheme="minorHAnsi"/>
              <w:b/>
              <w:sz w:val="18"/>
              <w:szCs w:val="18"/>
            </w:rPr>
            <w:fldChar w:fldCharType="end"/>
          </w:r>
        </w:p>
      </w:tc>
      <w:tc>
        <w:tcPr>
          <w:tcW w:w="165" w:type="dxa"/>
          <w:shd w:val="clear" w:color="auto" w:fill="66CCFF"/>
        </w:tcPr>
        <w:p w14:paraId="33D8C963" w14:textId="77777777" w:rsidR="00A83533" w:rsidRPr="000A3555" w:rsidRDefault="00A83533">
          <w:pPr>
            <w:jc w:val="center"/>
            <w:rPr>
              <w:rFonts w:asciiTheme="minorHAnsi" w:hAnsiTheme="minorHAnsi" w:cstheme="minorHAnsi"/>
              <w:sz w:val="18"/>
              <w:szCs w:val="18"/>
            </w:rPr>
          </w:pPr>
          <w:r w:rsidRPr="000A3555">
            <w:rPr>
              <w:rFonts w:asciiTheme="minorHAnsi" w:hAnsiTheme="minorHAnsi" w:cstheme="minorHAnsi"/>
              <w:b/>
              <w:sz w:val="18"/>
              <w:szCs w:val="18"/>
            </w:rPr>
            <w:t>/</w:t>
          </w:r>
        </w:p>
      </w:tc>
      <w:tc>
        <w:tcPr>
          <w:tcW w:w="544" w:type="dxa"/>
          <w:shd w:val="clear" w:color="auto" w:fill="66CCFF"/>
        </w:tcPr>
        <w:p w14:paraId="1EB2A213" w14:textId="77777777" w:rsidR="00A83533" w:rsidRPr="000A3555" w:rsidRDefault="00A83533">
          <w:pPr>
            <w:jc w:val="center"/>
            <w:rPr>
              <w:rFonts w:asciiTheme="minorHAnsi" w:hAnsiTheme="minorHAnsi" w:cstheme="minorHAnsi"/>
              <w:sz w:val="18"/>
              <w:szCs w:val="18"/>
            </w:rPr>
          </w:pPr>
          <w:r w:rsidRPr="000A3555">
            <w:rPr>
              <w:rStyle w:val="Numrodepage"/>
              <w:rFonts w:asciiTheme="minorHAnsi" w:hAnsiTheme="minorHAnsi" w:cstheme="minorHAnsi"/>
              <w:b/>
              <w:sz w:val="18"/>
              <w:szCs w:val="18"/>
            </w:rPr>
            <w:fldChar w:fldCharType="begin"/>
          </w:r>
          <w:r w:rsidRPr="000A3555">
            <w:rPr>
              <w:rStyle w:val="Numrodepage"/>
              <w:rFonts w:asciiTheme="minorHAnsi" w:hAnsiTheme="minorHAnsi" w:cstheme="minorHAnsi"/>
              <w:b/>
              <w:sz w:val="18"/>
              <w:szCs w:val="18"/>
            </w:rPr>
            <w:instrText xml:space="preserve"> NUMPAGES \*Arabic </w:instrText>
          </w:r>
          <w:r w:rsidRPr="000A3555">
            <w:rPr>
              <w:rStyle w:val="Numrodepage"/>
              <w:rFonts w:asciiTheme="minorHAnsi" w:hAnsiTheme="minorHAnsi" w:cstheme="minorHAnsi"/>
              <w:b/>
              <w:sz w:val="18"/>
              <w:szCs w:val="18"/>
            </w:rPr>
            <w:fldChar w:fldCharType="separate"/>
          </w:r>
          <w:r w:rsidRPr="000A3555">
            <w:rPr>
              <w:rStyle w:val="Numrodepage"/>
              <w:rFonts w:asciiTheme="minorHAnsi" w:hAnsiTheme="minorHAnsi" w:cstheme="minorHAnsi"/>
              <w:b/>
              <w:noProof/>
              <w:sz w:val="18"/>
              <w:szCs w:val="18"/>
            </w:rPr>
            <w:t>7</w:t>
          </w:r>
          <w:r w:rsidRPr="000A3555">
            <w:rPr>
              <w:rStyle w:val="Numrodepage"/>
              <w:rFonts w:asciiTheme="minorHAnsi" w:hAnsiTheme="minorHAnsi" w:cstheme="minorHAnsi"/>
              <w:b/>
              <w:sz w:val="18"/>
              <w:szCs w:val="18"/>
            </w:rPr>
            <w:fldChar w:fldCharType="end"/>
          </w:r>
        </w:p>
      </w:tc>
    </w:tr>
  </w:tbl>
  <w:p w14:paraId="1A8F2FF4" w14:textId="77777777" w:rsidR="00A83533" w:rsidRPr="000A3555" w:rsidRDefault="00A83533" w:rsidP="00C83930">
    <w:pPr>
      <w:jc w:val="center"/>
      <w:rPr>
        <w:rFonts w:asciiTheme="minorHAnsi" w:hAnsiTheme="minorHAnsi" w:cstheme="minorHAnsi"/>
      </w:rPr>
    </w:pPr>
    <w:r w:rsidRPr="000A3555">
      <w:rPr>
        <w:rFonts w:asciiTheme="minorHAnsi" w:hAnsiTheme="minorHAnsi" w:cstheme="minorHAnsi"/>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FD2DE" w14:textId="77777777" w:rsidR="004B41F6" w:rsidRDefault="004B41F6">
      <w:r>
        <w:separator/>
      </w:r>
    </w:p>
  </w:footnote>
  <w:footnote w:type="continuationSeparator" w:id="0">
    <w:p w14:paraId="7D944478" w14:textId="77777777" w:rsidR="004B41F6" w:rsidRDefault="004B41F6">
      <w:r>
        <w:continuationSeparator/>
      </w:r>
    </w:p>
  </w:footnote>
  <w:footnote w:id="1">
    <w:p w14:paraId="03BB491D" w14:textId="77777777" w:rsidR="00A83533" w:rsidRPr="004B7B94" w:rsidRDefault="00A83533">
      <w:pPr>
        <w:pStyle w:val="Notedebasdepage"/>
        <w:rPr>
          <w:rFonts w:ascii="Calibri" w:hAnsi="Calibri" w:cs="Calibri"/>
          <w:sz w:val="16"/>
          <w:szCs w:val="16"/>
        </w:rPr>
      </w:pPr>
      <w:r w:rsidRPr="004B7B94">
        <w:rPr>
          <w:rStyle w:val="Caractresdenotedebasdepage"/>
          <w:rFonts w:ascii="Calibri" w:hAnsi="Calibri" w:cs="Calibri"/>
          <w:sz w:val="16"/>
          <w:szCs w:val="16"/>
        </w:rPr>
        <w:footnoteRef/>
      </w:r>
      <w:r w:rsidRPr="004B7B94">
        <w:rPr>
          <w:rFonts w:ascii="Calibri" w:eastAsia="Arial" w:hAnsi="Calibri" w:cs="Calibri"/>
          <w:sz w:val="16"/>
          <w:szCs w:val="16"/>
        </w:rPr>
        <w:tab/>
        <w:t xml:space="preserve"> </w:t>
      </w:r>
      <w:r w:rsidRPr="004B7B94">
        <w:rPr>
          <w:rFonts w:ascii="Calibri" w:hAnsi="Calibri" w:cs="Calibri"/>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5B12F9"/>
    <w:multiLevelType w:val="hybridMultilevel"/>
    <w:tmpl w:val="8C4E1B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160F17"/>
    <w:multiLevelType w:val="hybridMultilevel"/>
    <w:tmpl w:val="2C16CE88"/>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F852ED7"/>
    <w:multiLevelType w:val="hybridMultilevel"/>
    <w:tmpl w:val="531CBEF2"/>
    <w:lvl w:ilvl="0" w:tplc="040C0005">
      <w:start w:val="1"/>
      <w:numFmt w:val="bullet"/>
      <w:lvlText w:val=""/>
      <w:lvlJc w:val="left"/>
      <w:pPr>
        <w:ind w:left="1286" w:hanging="360"/>
      </w:pPr>
      <w:rPr>
        <w:rFonts w:ascii="Wingdings" w:hAnsi="Wingdings" w:hint="default"/>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76992B22"/>
    <w:multiLevelType w:val="hybridMultilevel"/>
    <w:tmpl w:val="A65A4D92"/>
    <w:lvl w:ilvl="0" w:tplc="F7FE69F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C6337C"/>
    <w:multiLevelType w:val="hybridMultilevel"/>
    <w:tmpl w:val="CEB6AA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4378172">
    <w:abstractNumId w:val="0"/>
  </w:num>
  <w:num w:numId="2" w16cid:durableId="1437559959">
    <w:abstractNumId w:val="1"/>
  </w:num>
  <w:num w:numId="3" w16cid:durableId="1777485524">
    <w:abstractNumId w:val="2"/>
  </w:num>
  <w:num w:numId="4" w16cid:durableId="1136069081">
    <w:abstractNumId w:val="8"/>
  </w:num>
  <w:num w:numId="5" w16cid:durableId="952371374">
    <w:abstractNumId w:val="6"/>
  </w:num>
  <w:num w:numId="6" w16cid:durableId="1477213383">
    <w:abstractNumId w:val="9"/>
  </w:num>
  <w:num w:numId="7" w16cid:durableId="1975669288">
    <w:abstractNumId w:val="7"/>
  </w:num>
  <w:num w:numId="8" w16cid:durableId="1959293535">
    <w:abstractNumId w:val="3"/>
  </w:num>
  <w:num w:numId="9" w16cid:durableId="1043486365">
    <w:abstractNumId w:val="4"/>
  </w:num>
  <w:num w:numId="10" w16cid:durableId="463931857">
    <w:abstractNumId w:val="5"/>
  </w:num>
  <w:num w:numId="11" w16cid:durableId="1188637905">
    <w:abstractNumId w:val="10"/>
  </w:num>
  <w:num w:numId="12" w16cid:durableId="1534521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130"/>
    <w:rsid w:val="00036500"/>
    <w:rsid w:val="00067F94"/>
    <w:rsid w:val="000A2E05"/>
    <w:rsid w:val="000A3555"/>
    <w:rsid w:val="000B6C6C"/>
    <w:rsid w:val="000E0020"/>
    <w:rsid w:val="000F477D"/>
    <w:rsid w:val="00106F3C"/>
    <w:rsid w:val="00112500"/>
    <w:rsid w:val="00156924"/>
    <w:rsid w:val="00166B56"/>
    <w:rsid w:val="00174505"/>
    <w:rsid w:val="00175304"/>
    <w:rsid w:val="00187379"/>
    <w:rsid w:val="001C40C0"/>
    <w:rsid w:val="001C733C"/>
    <w:rsid w:val="001D46A0"/>
    <w:rsid w:val="001E6B42"/>
    <w:rsid w:val="0021527A"/>
    <w:rsid w:val="0021797C"/>
    <w:rsid w:val="00225A1A"/>
    <w:rsid w:val="00274180"/>
    <w:rsid w:val="002904AF"/>
    <w:rsid w:val="002C2CA3"/>
    <w:rsid w:val="002C4B3E"/>
    <w:rsid w:val="002C79D6"/>
    <w:rsid w:val="002E56C1"/>
    <w:rsid w:val="0031387D"/>
    <w:rsid w:val="00332B12"/>
    <w:rsid w:val="00354C04"/>
    <w:rsid w:val="003649FC"/>
    <w:rsid w:val="00385E76"/>
    <w:rsid w:val="00386D7B"/>
    <w:rsid w:val="003A7270"/>
    <w:rsid w:val="003F0611"/>
    <w:rsid w:val="004136A8"/>
    <w:rsid w:val="0043706E"/>
    <w:rsid w:val="00440F31"/>
    <w:rsid w:val="0044597F"/>
    <w:rsid w:val="004A7169"/>
    <w:rsid w:val="004B0E75"/>
    <w:rsid w:val="004B41F6"/>
    <w:rsid w:val="004B7B94"/>
    <w:rsid w:val="004C25E0"/>
    <w:rsid w:val="004C5755"/>
    <w:rsid w:val="004E10AD"/>
    <w:rsid w:val="004E75A6"/>
    <w:rsid w:val="00514DAF"/>
    <w:rsid w:val="00532EC7"/>
    <w:rsid w:val="00533EE9"/>
    <w:rsid w:val="00541C15"/>
    <w:rsid w:val="00541CA3"/>
    <w:rsid w:val="0054385F"/>
    <w:rsid w:val="005546A9"/>
    <w:rsid w:val="00555EE2"/>
    <w:rsid w:val="005801C2"/>
    <w:rsid w:val="005824AE"/>
    <w:rsid w:val="005846FB"/>
    <w:rsid w:val="005A05C1"/>
    <w:rsid w:val="005A4A3B"/>
    <w:rsid w:val="005A4CB5"/>
    <w:rsid w:val="005B2316"/>
    <w:rsid w:val="005B7428"/>
    <w:rsid w:val="005F0DCE"/>
    <w:rsid w:val="0061068C"/>
    <w:rsid w:val="00616F81"/>
    <w:rsid w:val="006335E5"/>
    <w:rsid w:val="0064560F"/>
    <w:rsid w:val="00660727"/>
    <w:rsid w:val="00662A86"/>
    <w:rsid w:val="00671030"/>
    <w:rsid w:val="00672AFA"/>
    <w:rsid w:val="006A37B0"/>
    <w:rsid w:val="006B5057"/>
    <w:rsid w:val="006C4338"/>
    <w:rsid w:val="006C5DC7"/>
    <w:rsid w:val="006F3DF9"/>
    <w:rsid w:val="007060E5"/>
    <w:rsid w:val="00710FD6"/>
    <w:rsid w:val="007119DE"/>
    <w:rsid w:val="00730A78"/>
    <w:rsid w:val="00743031"/>
    <w:rsid w:val="00757151"/>
    <w:rsid w:val="007909E0"/>
    <w:rsid w:val="0079785C"/>
    <w:rsid w:val="007A2B1F"/>
    <w:rsid w:val="007D4001"/>
    <w:rsid w:val="007D7A65"/>
    <w:rsid w:val="007F68A6"/>
    <w:rsid w:val="00831809"/>
    <w:rsid w:val="0083205E"/>
    <w:rsid w:val="00840934"/>
    <w:rsid w:val="00844DAA"/>
    <w:rsid w:val="008450C7"/>
    <w:rsid w:val="00866EB8"/>
    <w:rsid w:val="00876A73"/>
    <w:rsid w:val="008B2A38"/>
    <w:rsid w:val="008C6707"/>
    <w:rsid w:val="00905F4D"/>
    <w:rsid w:val="00930A5C"/>
    <w:rsid w:val="00934503"/>
    <w:rsid w:val="00972598"/>
    <w:rsid w:val="00983FF3"/>
    <w:rsid w:val="009B1CD0"/>
    <w:rsid w:val="009B45B9"/>
    <w:rsid w:val="009C4738"/>
    <w:rsid w:val="009D661E"/>
    <w:rsid w:val="009E66E6"/>
    <w:rsid w:val="00A26271"/>
    <w:rsid w:val="00A34D04"/>
    <w:rsid w:val="00A83533"/>
    <w:rsid w:val="00AB0629"/>
    <w:rsid w:val="00AE7831"/>
    <w:rsid w:val="00AF3353"/>
    <w:rsid w:val="00B02608"/>
    <w:rsid w:val="00B0289C"/>
    <w:rsid w:val="00B054DA"/>
    <w:rsid w:val="00B1738B"/>
    <w:rsid w:val="00B87564"/>
    <w:rsid w:val="00BA44E5"/>
    <w:rsid w:val="00BD123E"/>
    <w:rsid w:val="00BD48E6"/>
    <w:rsid w:val="00BD767E"/>
    <w:rsid w:val="00BE0FC5"/>
    <w:rsid w:val="00BE6078"/>
    <w:rsid w:val="00C23457"/>
    <w:rsid w:val="00C27F7E"/>
    <w:rsid w:val="00C630AD"/>
    <w:rsid w:val="00C76915"/>
    <w:rsid w:val="00C83930"/>
    <w:rsid w:val="00C91060"/>
    <w:rsid w:val="00C911FE"/>
    <w:rsid w:val="00C94D5B"/>
    <w:rsid w:val="00CD185D"/>
    <w:rsid w:val="00CD46CC"/>
    <w:rsid w:val="00CE67FD"/>
    <w:rsid w:val="00D26AD2"/>
    <w:rsid w:val="00D337D7"/>
    <w:rsid w:val="00D412FD"/>
    <w:rsid w:val="00D46BC7"/>
    <w:rsid w:val="00D90A00"/>
    <w:rsid w:val="00DB3A74"/>
    <w:rsid w:val="00DC018B"/>
    <w:rsid w:val="00E20DB0"/>
    <w:rsid w:val="00E25E56"/>
    <w:rsid w:val="00E47798"/>
    <w:rsid w:val="00E74C76"/>
    <w:rsid w:val="00E94DF1"/>
    <w:rsid w:val="00E950C7"/>
    <w:rsid w:val="00E96FF6"/>
    <w:rsid w:val="00EA1130"/>
    <w:rsid w:val="00EA548E"/>
    <w:rsid w:val="00ED7BD1"/>
    <w:rsid w:val="00EF4321"/>
    <w:rsid w:val="00F1401A"/>
    <w:rsid w:val="00F549B7"/>
    <w:rsid w:val="00F860E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9946D9"/>
  <w15:chartTrackingRefBased/>
  <w15:docId w15:val="{9DDEDADA-E948-426C-9AA8-0449C4EB6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 w:type="paragraph" w:styleId="Paragraphedeliste">
    <w:name w:val="List Paragraph"/>
    <w:basedOn w:val="Normal"/>
    <w:uiPriority w:val="34"/>
    <w:qFormat/>
    <w:rsid w:val="00E95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5973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demat@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D7FC-2402-4B7F-98C3-CBC14D4A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1885</Words>
  <Characters>10369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12230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Maxime BRUN 755</cp:lastModifiedBy>
  <cp:revision>4</cp:revision>
  <cp:lastPrinted>2016-11-04T12:53:00Z</cp:lastPrinted>
  <dcterms:created xsi:type="dcterms:W3CDTF">2025-02-11T12:30:00Z</dcterms:created>
  <dcterms:modified xsi:type="dcterms:W3CDTF">2025-02-11T13:32:00Z</dcterms:modified>
</cp:coreProperties>
</file>