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610AC898" w:rsidR="00E06263" w:rsidRPr="003C0083" w:rsidRDefault="00292C95" w:rsidP="005A4DCF">
      <w:r w:rsidRPr="003C0083">
        <w:rPr>
          <w:noProof/>
        </w:rPr>
        <w:drawing>
          <wp:anchor distT="0" distB="0" distL="114300" distR="114300" simplePos="0" relativeHeight="251662336" behindDoc="1" locked="0" layoutInCell="1" allowOverlap="1" wp14:anchorId="23453432" wp14:editId="32461C3A">
            <wp:simplePos x="0" y="0"/>
            <wp:positionH relativeFrom="column">
              <wp:posOffset>81915</wp:posOffset>
            </wp:positionH>
            <wp:positionV relativeFrom="paragraph">
              <wp:posOffset>-372745</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EC27CD" w:rsidRPr="003C0083">
        <w:rPr>
          <w:noProof/>
        </w:rPr>
        <w:drawing>
          <wp:anchor distT="0" distB="0" distL="114300" distR="114300" simplePos="0" relativeHeight="251661312" behindDoc="1" locked="0" layoutInCell="1" allowOverlap="1" wp14:anchorId="08C5405C" wp14:editId="75BE4E73">
            <wp:simplePos x="0" y="0"/>
            <wp:positionH relativeFrom="column">
              <wp:posOffset>-525145</wp:posOffset>
            </wp:positionH>
            <wp:positionV relativeFrom="page">
              <wp:posOffset>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2281073D" w14:textId="230B8EC0" w:rsidR="00E06263" w:rsidRPr="003C0083" w:rsidRDefault="00E06263" w:rsidP="005A4DCF"/>
    <w:p w14:paraId="4AFF670E" w14:textId="5971EB38" w:rsidR="00E06263" w:rsidRPr="003C0083" w:rsidRDefault="00E06263" w:rsidP="005A4DCF"/>
    <w:p w14:paraId="43217142" w14:textId="099EFA73" w:rsidR="00E06263" w:rsidRPr="003C0083" w:rsidRDefault="00E06263" w:rsidP="005A4DCF">
      <w:pPr>
        <w:rPr>
          <w:sz w:val="28"/>
          <w:szCs w:val="28"/>
        </w:rPr>
      </w:pPr>
    </w:p>
    <w:p w14:paraId="7502BD67" w14:textId="0643D273" w:rsidR="00E06263" w:rsidRPr="003C0083" w:rsidRDefault="00E06263" w:rsidP="005A4DCF"/>
    <w:p w14:paraId="0528FCC0" w14:textId="3767E841" w:rsidR="00E06263" w:rsidRPr="003C0083" w:rsidRDefault="00E06263" w:rsidP="005A4DCF"/>
    <w:p w14:paraId="10750D9F" w14:textId="56E8CF1B" w:rsidR="00E06263" w:rsidRPr="003C0083" w:rsidRDefault="00E06263" w:rsidP="005A4DCF"/>
    <w:p w14:paraId="75984541" w14:textId="1AA270AF" w:rsidR="00E06263" w:rsidRPr="003C0083" w:rsidRDefault="00E06263" w:rsidP="005A4DCF"/>
    <w:p w14:paraId="6DA5CD2A" w14:textId="39F598D7" w:rsidR="00E06263" w:rsidRPr="003C0083" w:rsidRDefault="00E06263" w:rsidP="005A4DCF"/>
    <w:p w14:paraId="0CBCBC85" w14:textId="5F189D30" w:rsidR="00E06263" w:rsidRPr="003C0083" w:rsidRDefault="00E06263" w:rsidP="005A4DCF"/>
    <w:p w14:paraId="3F990253" w14:textId="2293CB7D" w:rsidR="00E06263" w:rsidRPr="003C0083" w:rsidRDefault="00292C95" w:rsidP="005A4DCF">
      <w:r>
        <w:rPr>
          <w:noProof/>
        </w:rPr>
        <mc:AlternateContent>
          <mc:Choice Requires="wps">
            <w:drawing>
              <wp:anchor distT="0" distB="0" distL="114300" distR="114300" simplePos="0" relativeHeight="251665408" behindDoc="0" locked="0" layoutInCell="1" allowOverlap="1" wp14:anchorId="2BA2AE1D" wp14:editId="5C9FB80B">
                <wp:simplePos x="0" y="0"/>
                <wp:positionH relativeFrom="margin">
                  <wp:posOffset>-635</wp:posOffset>
                </wp:positionH>
                <wp:positionV relativeFrom="paragraph">
                  <wp:posOffset>146051</wp:posOffset>
                </wp:positionV>
                <wp:extent cx="4165600" cy="53975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539750"/>
                        </a:xfrm>
                        <a:prstGeom prst="rect">
                          <a:avLst/>
                        </a:prstGeom>
                        <a:noFill/>
                        <a:ln w="6350">
                          <a:noFill/>
                        </a:ln>
                      </wps:spPr>
                      <wps:txbx>
                        <w:txbxContent>
                          <w:p w14:paraId="291964D2" w14:textId="6DB7A10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A2AE1D" id="_x0000_t202" coordsize="21600,21600" o:spt="202" path="m,l,21600r21600,l21600,xe">
                <v:stroke joinstyle="miter"/>
                <v:path gradientshapeok="t" o:connecttype="rect"/>
              </v:shapetype>
              <v:shape id="Zone de texte 1" o:spid="_x0000_s1026" type="#_x0000_t202" style="position:absolute;left:0;text-align:left;margin-left:-.05pt;margin-top:11.5pt;width:328pt;height:4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" filled="f" stroked="f" strokeweight=".5pt">
                <v:textbox>
                  <w:txbxContent>
                    <w:p w14:paraId="291964D2" w14:textId="6DB7A10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w10:wrap anchorx="margin"/>
              </v:shape>
            </w:pict>
          </mc:Fallback>
        </mc:AlternateContent>
      </w:r>
    </w:p>
    <w:p w14:paraId="2ED9FFF2" w14:textId="1AF24DCF" w:rsidR="00E06263" w:rsidRPr="003C0083" w:rsidRDefault="00292C95" w:rsidP="005A4DCF">
      <w:r>
        <w:rPr>
          <w:noProof/>
        </w:rPr>
        <mc:AlternateContent>
          <mc:Choice Requires="wps">
            <w:drawing>
              <wp:anchor distT="0" distB="0" distL="114300" distR="114300" simplePos="0" relativeHeight="251669504" behindDoc="0" locked="0" layoutInCell="1" allowOverlap="1" wp14:anchorId="32FD7801" wp14:editId="3A76969E">
                <wp:simplePos x="0" y="0"/>
                <wp:positionH relativeFrom="column">
                  <wp:posOffset>4577715</wp:posOffset>
                </wp:positionH>
                <wp:positionV relativeFrom="paragraph">
                  <wp:posOffset>88265</wp:posOffset>
                </wp:positionV>
                <wp:extent cx="2235200" cy="1828800"/>
                <wp:effectExtent l="0" t="0" r="0" b="635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7CB45C57" w14:textId="77777777" w:rsidR="00292C95" w:rsidRPr="00096ABB" w:rsidRDefault="00292C95" w:rsidP="00292C95">
                            <w:pPr>
                              <w:rPr>
                                <w:rFonts w:ascii="Fira Sans" w:hAnsi="Fira Sans"/>
                                <w:b/>
                                <w:bCs/>
                              </w:rPr>
                            </w:pPr>
                            <w:r w:rsidRPr="00096ABB">
                              <w:rPr>
                                <w:rFonts w:ascii="Fira Sans" w:hAnsi="Fira Sans"/>
                                <w:b/>
                                <w:bCs/>
                              </w:rPr>
                              <w:t>PROCÉDURE</w:t>
                            </w:r>
                          </w:p>
                          <w:p w14:paraId="2E478146" w14:textId="77777777" w:rsidR="00292C95" w:rsidRPr="00096ABB" w:rsidRDefault="00292C95" w:rsidP="00292C95">
                            <w:pPr>
                              <w:rPr>
                                <w:rFonts w:ascii="Fira Sans" w:hAnsi="Fira Sans"/>
                                <w:b/>
                                <w:bCs/>
                              </w:rPr>
                            </w:pPr>
                          </w:p>
                          <w:p w14:paraId="08372417"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467028AC" w14:textId="77777777" w:rsidR="00292C95" w:rsidRPr="00096ABB" w:rsidRDefault="00292C95" w:rsidP="00292C95">
                            <w:pPr>
                              <w:rPr>
                                <w:rFonts w:ascii="Fira Sans" w:hAnsi="Fira Sans"/>
                                <w:b/>
                                <w:bCs/>
                              </w:rPr>
                            </w:pPr>
                          </w:p>
                          <w:p w14:paraId="57D52FAA" w14:textId="77777777" w:rsidR="00292C95" w:rsidRPr="00096ABB" w:rsidRDefault="00292C95" w:rsidP="00292C95">
                            <w:pPr>
                              <w:rPr>
                                <w:rFonts w:ascii="Fira Sans" w:hAnsi="Fira Sans"/>
                                <w:b/>
                                <w:bCs/>
                              </w:rPr>
                            </w:pPr>
                          </w:p>
                          <w:p w14:paraId="28927D27"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16D80654" w14:textId="77777777" w:rsidR="00292C95" w:rsidRDefault="00292C95" w:rsidP="00292C95">
                            <w:pPr>
                              <w:rPr>
                                <w:rFonts w:ascii="Fira Sans" w:hAnsi="Fira Sans"/>
                              </w:rPr>
                            </w:pPr>
                            <w:r>
                              <w:rPr>
                                <w:rFonts w:ascii="Fira Sans" w:hAnsi="Fira Sans"/>
                              </w:rPr>
                              <w:t>20 boulevard Carabacel,</w:t>
                            </w:r>
                          </w:p>
                          <w:p w14:paraId="78779117" w14:textId="77777777" w:rsidR="00292C95" w:rsidRPr="00DD1F28" w:rsidRDefault="00292C95" w:rsidP="00292C95">
                            <w:pPr>
                              <w:rPr>
                                <w:rFonts w:ascii="Fira Sans" w:hAnsi="Fira Sans"/>
                              </w:rPr>
                            </w:pPr>
                            <w:r>
                              <w:rPr>
                                <w:rFonts w:ascii="Fira Sans" w:hAnsi="Fira Sans"/>
                              </w:rPr>
                              <w:t>06000 NICE</w:t>
                            </w:r>
                          </w:p>
                          <w:p w14:paraId="1E0611A0" w14:textId="77777777" w:rsidR="00292C95" w:rsidRPr="00096ABB" w:rsidRDefault="00292C95" w:rsidP="00292C95">
                            <w:pPr>
                              <w:rPr>
                                <w:rFonts w:ascii="Fira Sans" w:hAnsi="Fira Sans"/>
                                <w:b/>
                                <w:bCs/>
                              </w:rPr>
                            </w:pPr>
                          </w:p>
                          <w:p w14:paraId="69DEDAC0" w14:textId="77777777" w:rsidR="00292C95" w:rsidRPr="00096ABB" w:rsidRDefault="00292C95" w:rsidP="00292C95">
                            <w:pPr>
                              <w:rPr>
                                <w:rFonts w:ascii="Fira Sans" w:hAnsi="Fira Sans"/>
                                <w:b/>
                                <w:bCs/>
                              </w:rPr>
                            </w:pPr>
                          </w:p>
                          <w:p w14:paraId="257AD75C" w14:textId="77777777" w:rsidR="00292C95" w:rsidRPr="00096ABB" w:rsidRDefault="00292C95" w:rsidP="00292C95">
                            <w:pPr>
                              <w:rPr>
                                <w:rFonts w:ascii="Fira Sans" w:hAnsi="Fira Sans"/>
                                <w:b/>
                                <w:bCs/>
                              </w:rPr>
                            </w:pPr>
                            <w:r w:rsidRPr="00096ABB">
                              <w:rPr>
                                <w:rFonts w:ascii="Fira Sans" w:hAnsi="Fira Sans"/>
                                <w:b/>
                                <w:bCs/>
                              </w:rPr>
                              <w:t>GROUPEMENT DE COMMANDES entre :</w:t>
                            </w:r>
                          </w:p>
                          <w:p w14:paraId="74A4B591" w14:textId="77777777" w:rsidR="00292C95" w:rsidRDefault="00292C95" w:rsidP="00292C95">
                            <w:pPr>
                              <w:rPr>
                                <w:rFonts w:ascii="Fira Sans" w:hAnsi="Fira Sans"/>
                                <w:b/>
                                <w:bCs/>
                              </w:rPr>
                            </w:pPr>
                            <w:r w:rsidRPr="00096ABB">
                              <w:rPr>
                                <w:rFonts w:ascii="Fira Sans" w:hAnsi="Fira Sans"/>
                                <w:b/>
                                <w:bCs/>
                              </w:rPr>
                              <w:t>Membres :</w:t>
                            </w:r>
                          </w:p>
                          <w:p w14:paraId="6DD67103"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Chambre de Commerce</w:t>
                            </w:r>
                            <w:r>
                              <w:rPr>
                                <w:rFonts w:ascii="Fira Sans" w:hAnsi="Fira Sans"/>
                              </w:rPr>
                              <w:t xml:space="preserve"> et d’Industrie</w:t>
                            </w:r>
                            <w:r w:rsidRPr="00DD1F28">
                              <w:rPr>
                                <w:rFonts w:ascii="Fira Sans" w:hAnsi="Fira Sans"/>
                              </w:rPr>
                              <w:t xml:space="preserve"> Nice Cote d’Azur</w:t>
                            </w:r>
                          </w:p>
                          <w:p w14:paraId="56BA6B50"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Ecole 42 Nice</w:t>
                            </w:r>
                          </w:p>
                          <w:p w14:paraId="48B3B334" w14:textId="77777777" w:rsidR="00292C95" w:rsidRPr="00096ABB" w:rsidRDefault="00292C95" w:rsidP="00292C95">
                            <w:pPr>
                              <w:rPr>
                                <w:rFonts w:ascii="Fira Sans" w:hAnsi="Fira Sans"/>
                                <w:b/>
                                <w:bCs/>
                              </w:rPr>
                            </w:pPr>
                            <w:r w:rsidRPr="00096ABB">
                              <w:rPr>
                                <w:rFonts w:ascii="Fira Sans" w:hAnsi="Fira Sans"/>
                                <w:b/>
                                <w:bCs/>
                              </w:rPr>
                              <w:t>Coordonnateur :</w:t>
                            </w:r>
                            <w:r>
                              <w:rPr>
                                <w:rFonts w:ascii="Fira Sans" w:hAnsi="Fira Sans"/>
                                <w:b/>
                                <w:bCs/>
                              </w:rPr>
                              <w:t xml:space="preserve"> </w:t>
                            </w:r>
                            <w:r w:rsidRPr="00DD1F28">
                              <w:rPr>
                                <w:rFonts w:ascii="Fira Sans" w:hAnsi="Fira Sans"/>
                              </w:rPr>
                              <w:t>Chambre de Commerce et d’Industrie Nice Côte d’Azur</w:t>
                            </w:r>
                          </w:p>
                          <w:p w14:paraId="30EEB53F" w14:textId="77777777" w:rsidR="00292C95" w:rsidRPr="00096ABB" w:rsidRDefault="00292C95" w:rsidP="00292C95">
                            <w:pPr>
                              <w:rPr>
                                <w:rFonts w:ascii="Fira Sans" w:hAnsi="Fira Sans"/>
                                <w:b/>
                                <w:bCs/>
                              </w:rPr>
                            </w:pPr>
                          </w:p>
                          <w:p w14:paraId="50AC062E"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FD7801" id="_x0000_s1027" type="#_x0000_t202" style="position:absolute;left:0;text-align:left;margin-left:360.45pt;margin-top:6.95pt;width:176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" filled="f" stroked="f" strokeweight=".5pt">
                <v:textbox style="mso-fit-shape-to-text:t">
                  <w:txbxContent>
                    <w:p w14:paraId="7CB45C57" w14:textId="77777777" w:rsidR="00292C95" w:rsidRPr="00096ABB" w:rsidRDefault="00292C95" w:rsidP="00292C95">
                      <w:pPr>
                        <w:rPr>
                          <w:rFonts w:ascii="Fira Sans" w:hAnsi="Fira Sans"/>
                          <w:b/>
                          <w:bCs/>
                        </w:rPr>
                      </w:pPr>
                      <w:r w:rsidRPr="00096ABB">
                        <w:rPr>
                          <w:rFonts w:ascii="Fira Sans" w:hAnsi="Fira Sans"/>
                          <w:b/>
                          <w:bCs/>
                        </w:rPr>
                        <w:t>PROCÉDURE</w:t>
                      </w:r>
                    </w:p>
                    <w:p w14:paraId="2E478146" w14:textId="77777777" w:rsidR="00292C95" w:rsidRPr="00096ABB" w:rsidRDefault="00292C95" w:rsidP="00292C95">
                      <w:pPr>
                        <w:rPr>
                          <w:rFonts w:ascii="Fira Sans" w:hAnsi="Fira Sans"/>
                          <w:b/>
                          <w:bCs/>
                        </w:rPr>
                      </w:pPr>
                    </w:p>
                    <w:p w14:paraId="08372417"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467028AC" w14:textId="77777777" w:rsidR="00292C95" w:rsidRPr="00096ABB" w:rsidRDefault="00292C95" w:rsidP="00292C95">
                      <w:pPr>
                        <w:rPr>
                          <w:rFonts w:ascii="Fira Sans" w:hAnsi="Fira Sans"/>
                          <w:b/>
                          <w:bCs/>
                        </w:rPr>
                      </w:pPr>
                    </w:p>
                    <w:p w14:paraId="57D52FAA" w14:textId="77777777" w:rsidR="00292C95" w:rsidRPr="00096ABB" w:rsidRDefault="00292C95" w:rsidP="00292C95">
                      <w:pPr>
                        <w:rPr>
                          <w:rFonts w:ascii="Fira Sans" w:hAnsi="Fira Sans"/>
                          <w:b/>
                          <w:bCs/>
                        </w:rPr>
                      </w:pPr>
                    </w:p>
                    <w:p w14:paraId="28927D27"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16D80654" w14:textId="77777777" w:rsidR="00292C95" w:rsidRDefault="00292C95" w:rsidP="00292C95">
                      <w:pPr>
                        <w:rPr>
                          <w:rFonts w:ascii="Fira Sans" w:hAnsi="Fira Sans"/>
                        </w:rPr>
                      </w:pPr>
                      <w:r>
                        <w:rPr>
                          <w:rFonts w:ascii="Fira Sans" w:hAnsi="Fira Sans"/>
                        </w:rPr>
                        <w:t>20 boulevard Carabacel,</w:t>
                      </w:r>
                    </w:p>
                    <w:p w14:paraId="78779117" w14:textId="77777777" w:rsidR="00292C95" w:rsidRPr="00DD1F28" w:rsidRDefault="00292C95" w:rsidP="00292C95">
                      <w:pPr>
                        <w:rPr>
                          <w:rFonts w:ascii="Fira Sans" w:hAnsi="Fira Sans"/>
                        </w:rPr>
                      </w:pPr>
                      <w:r>
                        <w:rPr>
                          <w:rFonts w:ascii="Fira Sans" w:hAnsi="Fira Sans"/>
                        </w:rPr>
                        <w:t>06000 NICE</w:t>
                      </w:r>
                    </w:p>
                    <w:p w14:paraId="1E0611A0" w14:textId="77777777" w:rsidR="00292C95" w:rsidRPr="00096ABB" w:rsidRDefault="00292C95" w:rsidP="00292C95">
                      <w:pPr>
                        <w:rPr>
                          <w:rFonts w:ascii="Fira Sans" w:hAnsi="Fira Sans"/>
                          <w:b/>
                          <w:bCs/>
                        </w:rPr>
                      </w:pPr>
                    </w:p>
                    <w:p w14:paraId="69DEDAC0" w14:textId="77777777" w:rsidR="00292C95" w:rsidRPr="00096ABB" w:rsidRDefault="00292C95" w:rsidP="00292C95">
                      <w:pPr>
                        <w:rPr>
                          <w:rFonts w:ascii="Fira Sans" w:hAnsi="Fira Sans"/>
                          <w:b/>
                          <w:bCs/>
                        </w:rPr>
                      </w:pPr>
                    </w:p>
                    <w:p w14:paraId="257AD75C" w14:textId="77777777" w:rsidR="00292C95" w:rsidRPr="00096ABB" w:rsidRDefault="00292C95" w:rsidP="00292C95">
                      <w:pPr>
                        <w:rPr>
                          <w:rFonts w:ascii="Fira Sans" w:hAnsi="Fira Sans"/>
                          <w:b/>
                          <w:bCs/>
                        </w:rPr>
                      </w:pPr>
                      <w:r w:rsidRPr="00096ABB">
                        <w:rPr>
                          <w:rFonts w:ascii="Fira Sans" w:hAnsi="Fira Sans"/>
                          <w:b/>
                          <w:bCs/>
                        </w:rPr>
                        <w:t>GROUPEMENT DE COMMANDES entre :</w:t>
                      </w:r>
                    </w:p>
                    <w:p w14:paraId="74A4B591" w14:textId="77777777" w:rsidR="00292C95" w:rsidRDefault="00292C95" w:rsidP="00292C95">
                      <w:pPr>
                        <w:rPr>
                          <w:rFonts w:ascii="Fira Sans" w:hAnsi="Fira Sans"/>
                          <w:b/>
                          <w:bCs/>
                        </w:rPr>
                      </w:pPr>
                      <w:r w:rsidRPr="00096ABB">
                        <w:rPr>
                          <w:rFonts w:ascii="Fira Sans" w:hAnsi="Fira Sans"/>
                          <w:b/>
                          <w:bCs/>
                        </w:rPr>
                        <w:t>Membres :</w:t>
                      </w:r>
                    </w:p>
                    <w:p w14:paraId="6DD67103"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Chambre de Commerce</w:t>
                      </w:r>
                      <w:r>
                        <w:rPr>
                          <w:rFonts w:ascii="Fira Sans" w:hAnsi="Fira Sans"/>
                        </w:rPr>
                        <w:t xml:space="preserve"> et d’Industrie</w:t>
                      </w:r>
                      <w:r w:rsidRPr="00DD1F28">
                        <w:rPr>
                          <w:rFonts w:ascii="Fira Sans" w:hAnsi="Fira Sans"/>
                        </w:rPr>
                        <w:t xml:space="preserve"> Nice Cote d’Azur</w:t>
                      </w:r>
                    </w:p>
                    <w:p w14:paraId="56BA6B50" w14:textId="77777777" w:rsidR="00292C95" w:rsidRPr="00DD1F28" w:rsidRDefault="00292C95" w:rsidP="00292C95">
                      <w:pPr>
                        <w:pStyle w:val="Paragraphedeliste"/>
                        <w:numPr>
                          <w:ilvl w:val="0"/>
                          <w:numId w:val="41"/>
                        </w:numPr>
                        <w:spacing w:after="120"/>
                        <w:ind w:left="426"/>
                        <w:contextualSpacing/>
                        <w:rPr>
                          <w:rFonts w:ascii="Fira Sans" w:hAnsi="Fira Sans"/>
                        </w:rPr>
                      </w:pPr>
                      <w:r w:rsidRPr="00DD1F28">
                        <w:rPr>
                          <w:rFonts w:ascii="Fira Sans" w:hAnsi="Fira Sans"/>
                        </w:rPr>
                        <w:t>Ecole 42 Nice</w:t>
                      </w:r>
                    </w:p>
                    <w:p w14:paraId="48B3B334" w14:textId="77777777" w:rsidR="00292C95" w:rsidRPr="00096ABB" w:rsidRDefault="00292C95" w:rsidP="00292C95">
                      <w:pPr>
                        <w:rPr>
                          <w:rFonts w:ascii="Fira Sans" w:hAnsi="Fira Sans"/>
                          <w:b/>
                          <w:bCs/>
                        </w:rPr>
                      </w:pPr>
                      <w:r w:rsidRPr="00096ABB">
                        <w:rPr>
                          <w:rFonts w:ascii="Fira Sans" w:hAnsi="Fira Sans"/>
                          <w:b/>
                          <w:bCs/>
                        </w:rPr>
                        <w:t>Coordonnateur :</w:t>
                      </w:r>
                      <w:r>
                        <w:rPr>
                          <w:rFonts w:ascii="Fira Sans" w:hAnsi="Fira Sans"/>
                          <w:b/>
                          <w:bCs/>
                        </w:rPr>
                        <w:t xml:space="preserve"> </w:t>
                      </w:r>
                      <w:r w:rsidRPr="00DD1F28">
                        <w:rPr>
                          <w:rFonts w:ascii="Fira Sans" w:hAnsi="Fira Sans"/>
                        </w:rPr>
                        <w:t>Chambre de Commerce et d’Industrie Nice Côte d’Azur</w:t>
                      </w:r>
                    </w:p>
                    <w:p w14:paraId="30EEB53F" w14:textId="77777777" w:rsidR="00292C95" w:rsidRPr="00096ABB" w:rsidRDefault="00292C95" w:rsidP="00292C95">
                      <w:pPr>
                        <w:rPr>
                          <w:rFonts w:ascii="Fira Sans" w:hAnsi="Fira Sans"/>
                          <w:b/>
                          <w:bCs/>
                        </w:rPr>
                      </w:pPr>
                    </w:p>
                    <w:p w14:paraId="50AC062E"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v:textbox>
              </v:shape>
            </w:pict>
          </mc:Fallback>
        </mc:AlternateContent>
      </w:r>
    </w:p>
    <w:p w14:paraId="3718AC86" w14:textId="2496D8DA" w:rsidR="002A50BA" w:rsidRPr="003C0083" w:rsidRDefault="002A50BA" w:rsidP="005A4DCF"/>
    <w:p w14:paraId="4C1919A8" w14:textId="4C695808" w:rsidR="00E06263" w:rsidRPr="003C0083" w:rsidRDefault="00E06263" w:rsidP="005A4DCF"/>
    <w:p w14:paraId="0BAFE451" w14:textId="4D8236F7" w:rsidR="00E06263" w:rsidRPr="003C0083" w:rsidRDefault="00E06263" w:rsidP="005A4DCF"/>
    <w:p w14:paraId="46A3BA62" w14:textId="6ED9BE4D" w:rsidR="00E06263" w:rsidRPr="003C0083" w:rsidRDefault="00E06263" w:rsidP="005A4DCF"/>
    <w:p w14:paraId="29087C11" w14:textId="70A5C55F" w:rsidR="00E06263" w:rsidRPr="003C0083" w:rsidRDefault="00E06263" w:rsidP="005A4DCF"/>
    <w:p w14:paraId="360AABA1" w14:textId="34E686FF" w:rsidR="00E06263" w:rsidRPr="003C0083" w:rsidRDefault="00292C95" w:rsidP="005A4DCF">
      <w:r>
        <w:rPr>
          <w:noProof/>
        </w:rPr>
        <mc:AlternateContent>
          <mc:Choice Requires="wps">
            <w:drawing>
              <wp:anchor distT="0" distB="0" distL="114300" distR="114300" simplePos="0" relativeHeight="251667456" behindDoc="0" locked="0" layoutInCell="1" allowOverlap="1" wp14:anchorId="467ABC91" wp14:editId="366A1903">
                <wp:simplePos x="0" y="0"/>
                <wp:positionH relativeFrom="column">
                  <wp:posOffset>43815</wp:posOffset>
                </wp:positionH>
                <wp:positionV relativeFrom="paragraph">
                  <wp:posOffset>19050</wp:posOffset>
                </wp:positionV>
                <wp:extent cx="4000500" cy="299085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9085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9E378D0" w14:textId="77777777" w:rsidR="00726C61" w:rsidRPr="004D397D" w:rsidRDefault="00726C61" w:rsidP="00726C61">
                            <w:pPr>
                              <w:rPr>
                                <w:rFonts w:ascii="Fira Sans" w:hAnsi="Fira Sans"/>
                                <w:b/>
                                <w:bCs/>
                                <w:color w:val="FFFFFF" w:themeColor="background1"/>
                                <w:sz w:val="40"/>
                                <w:szCs w:val="40"/>
                              </w:rPr>
                            </w:pPr>
                            <w:r w:rsidRPr="004D397D">
                              <w:rPr>
                                <w:rFonts w:ascii="Fira Sans" w:hAnsi="Fira Sans"/>
                                <w:b/>
                                <w:bCs/>
                                <w:color w:val="FFFFFF" w:themeColor="background1"/>
                                <w:sz w:val="40"/>
                                <w:szCs w:val="40"/>
                              </w:rPr>
                              <w:t>Marché public de Services</w:t>
                            </w:r>
                          </w:p>
                          <w:p w14:paraId="3D9B70BC" w14:textId="77777777" w:rsidR="00292C95" w:rsidRDefault="00292C95" w:rsidP="00726C61">
                            <w:pPr>
                              <w:rPr>
                                <w:rFonts w:ascii="Fira Sans" w:hAnsi="Fira Sans"/>
                                <w:b/>
                                <w:bCs/>
                                <w:color w:val="FFFFFF" w:themeColor="background1"/>
                                <w:sz w:val="28"/>
                                <w:szCs w:val="28"/>
                              </w:rPr>
                            </w:pPr>
                          </w:p>
                          <w:p w14:paraId="3F6D3BD6" w14:textId="77777777" w:rsidR="00292C95" w:rsidRDefault="00292C95" w:rsidP="00726C61">
                            <w:pPr>
                              <w:rPr>
                                <w:rFonts w:ascii="Fira Sans" w:hAnsi="Fira Sans"/>
                                <w:b/>
                                <w:bCs/>
                                <w:color w:val="FFFFFF" w:themeColor="background1"/>
                                <w:sz w:val="28"/>
                                <w:szCs w:val="28"/>
                              </w:rPr>
                            </w:pPr>
                          </w:p>
                          <w:p w14:paraId="669E8892" w14:textId="77777777" w:rsidR="00726C61" w:rsidRDefault="00726C61" w:rsidP="00726C61">
                            <w:pPr>
                              <w:rPr>
                                <w:rFonts w:ascii="Fira Sans" w:hAnsi="Fira Sans"/>
                                <w:b/>
                                <w:bCs/>
                                <w:color w:val="FFFFFF" w:themeColor="background1"/>
                                <w:sz w:val="28"/>
                                <w:szCs w:val="28"/>
                              </w:rPr>
                            </w:pPr>
                          </w:p>
                          <w:p w14:paraId="6AEA2E0A" w14:textId="4BAB7798" w:rsidR="00726C61" w:rsidRDefault="00726C61" w:rsidP="00726C61">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1F192B">
                              <w:rPr>
                                <w:rFonts w:ascii="Fira Sans" w:hAnsi="Fira Sans"/>
                                <w:b/>
                                <w:bCs/>
                                <w:color w:val="FFFFFF" w:themeColor="background1"/>
                                <w:sz w:val="28"/>
                                <w:szCs w:val="28"/>
                              </w:rPr>
                              <w:t>Nettoyage des locaux et de la vitrerie de</w:t>
                            </w:r>
                            <w:r>
                              <w:rPr>
                                <w:rFonts w:ascii="Fira Sans" w:hAnsi="Fira Sans"/>
                                <w:b/>
                                <w:bCs/>
                                <w:color w:val="FFFFFF" w:themeColor="background1"/>
                                <w:sz w:val="28"/>
                                <w:szCs w:val="28"/>
                              </w:rPr>
                              <w:t>s</w:t>
                            </w:r>
                            <w:r w:rsidRPr="001F192B">
                              <w:rPr>
                                <w:rFonts w:ascii="Fira Sans" w:hAnsi="Fira Sans"/>
                                <w:b/>
                                <w:bCs/>
                                <w:color w:val="FFFFFF" w:themeColor="background1"/>
                                <w:sz w:val="28"/>
                                <w:szCs w:val="28"/>
                              </w:rPr>
                              <w:t xml:space="preserve"> sites de</w:t>
                            </w:r>
                            <w:r>
                              <w:rPr>
                                <w:rFonts w:ascii="Fira Sans" w:hAnsi="Fira Sans"/>
                                <w:b/>
                                <w:bCs/>
                                <w:color w:val="FFFFFF" w:themeColor="background1"/>
                                <w:sz w:val="28"/>
                                <w:szCs w:val="28"/>
                              </w:rPr>
                              <w:t xml:space="preserve"> Nice, Sophia</w:t>
                            </w:r>
                            <w:r w:rsidR="00315B69">
                              <w:rPr>
                                <w:rFonts w:ascii="Fira Sans" w:hAnsi="Fira Sans"/>
                                <w:b/>
                                <w:bCs/>
                                <w:color w:val="FFFFFF" w:themeColor="background1"/>
                                <w:sz w:val="28"/>
                                <w:szCs w:val="28"/>
                              </w:rPr>
                              <w:t>-Antipolis et Grasse de</w:t>
                            </w:r>
                            <w:r w:rsidRPr="001F192B">
                              <w:rPr>
                                <w:rFonts w:ascii="Fira Sans" w:hAnsi="Fira Sans"/>
                                <w:b/>
                                <w:bCs/>
                                <w:color w:val="FFFFFF" w:themeColor="background1"/>
                                <w:sz w:val="28"/>
                                <w:szCs w:val="28"/>
                              </w:rPr>
                              <w:t xml:space="preserve"> la CCI NCA</w:t>
                            </w:r>
                          </w:p>
                          <w:p w14:paraId="34F53024" w14:textId="444B021B" w:rsidR="00726C61" w:rsidRDefault="00726C61" w:rsidP="00726C61">
                            <w:pPr>
                              <w:rPr>
                                <w:rFonts w:ascii="Fira Sans" w:hAnsi="Fira Sans"/>
                                <w:b/>
                                <w:bCs/>
                                <w:color w:val="FFFFFF" w:themeColor="background1"/>
                                <w:sz w:val="28"/>
                                <w:szCs w:val="28"/>
                              </w:rPr>
                            </w:pPr>
                            <w:r>
                              <w:rPr>
                                <w:rFonts w:ascii="Fira Sans" w:hAnsi="Fira Sans"/>
                                <w:b/>
                                <w:bCs/>
                                <w:color w:val="FFFFFF" w:themeColor="background1"/>
                                <w:sz w:val="28"/>
                                <w:szCs w:val="28"/>
                              </w:rPr>
                              <w:t>N°2025/99/SC/03/0</w:t>
                            </w:r>
                            <w:r w:rsidR="004D397D">
                              <w:rPr>
                                <w:rFonts w:ascii="Fira Sans" w:hAnsi="Fira Sans"/>
                                <w:b/>
                                <w:bCs/>
                                <w:color w:val="FFFFFF" w:themeColor="background1"/>
                                <w:sz w:val="28"/>
                                <w:szCs w:val="28"/>
                              </w:rPr>
                              <w:t>06</w:t>
                            </w:r>
                          </w:p>
                          <w:p w14:paraId="707FEB25" w14:textId="77777777" w:rsidR="004D397D" w:rsidRPr="004D397D" w:rsidRDefault="004D397D" w:rsidP="00726C61">
                            <w:pPr>
                              <w:rPr>
                                <w:rFonts w:ascii="Fira Sans" w:hAnsi="Fira Sans"/>
                                <w:b/>
                                <w:bCs/>
                                <w:color w:val="FFFFFF" w:themeColor="background1"/>
                                <w:sz w:val="40"/>
                                <w:szCs w:val="40"/>
                              </w:rPr>
                            </w:pPr>
                          </w:p>
                          <w:p w14:paraId="4A6FD954" w14:textId="1F4E6B39" w:rsidR="004D397D" w:rsidRPr="004D397D" w:rsidRDefault="004D397D" w:rsidP="00726C61">
                            <w:pPr>
                              <w:rPr>
                                <w:rFonts w:ascii="Fira Sans" w:hAnsi="Fira Sans"/>
                                <w:b/>
                                <w:bCs/>
                                <w:color w:val="FFFFFF" w:themeColor="background1"/>
                                <w:sz w:val="40"/>
                                <w:szCs w:val="40"/>
                              </w:rPr>
                            </w:pPr>
                            <w:r w:rsidRPr="004D397D">
                              <w:rPr>
                                <w:rFonts w:ascii="Fira Sans" w:hAnsi="Fira Sans"/>
                                <w:b/>
                                <w:bCs/>
                                <w:color w:val="FFFFFF" w:themeColor="background1"/>
                                <w:sz w:val="40"/>
                                <w:szCs w:val="40"/>
                              </w:rPr>
                              <w:t>Lot n°1 : Nettoyage des locaux et de la vitrerie des site</w:t>
                            </w:r>
                            <w:r>
                              <w:rPr>
                                <w:rFonts w:ascii="Fira Sans" w:hAnsi="Fira Sans"/>
                                <w:b/>
                                <w:bCs/>
                                <w:color w:val="FFFFFF" w:themeColor="background1"/>
                                <w:sz w:val="40"/>
                                <w:szCs w:val="40"/>
                              </w:rPr>
                              <w:t>s</w:t>
                            </w:r>
                            <w:r w:rsidRPr="004D397D">
                              <w:rPr>
                                <w:rFonts w:ascii="Fira Sans" w:hAnsi="Fira Sans"/>
                                <w:b/>
                                <w:bCs/>
                                <w:color w:val="FFFFFF" w:themeColor="background1"/>
                                <w:sz w:val="40"/>
                                <w:szCs w:val="40"/>
                              </w:rPr>
                              <w:t xml:space="preserve"> CCINCA</w:t>
                            </w:r>
                          </w:p>
                          <w:p w14:paraId="0EE04015" w14:textId="0E856287" w:rsidR="00726C61" w:rsidRPr="00F42785" w:rsidRDefault="00726C61" w:rsidP="00726C61">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7ABC91" id="_x0000_t202" coordsize="21600,21600" o:spt="202" path="m,l,21600r21600,l21600,xe">
                <v:stroke joinstyle="miter"/>
                <v:path gradientshapeok="t" o:connecttype="rect"/>
              </v:shapetype>
              <v:shape id="_x0000_s1028" type="#_x0000_t202" style="position:absolute;left:0;text-align:left;margin-left:3.45pt;margin-top:1.5pt;width:315pt;height:2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" filled="f" stroked="f" strokeweight=".5pt">
                <v:stroke dashstyle="dash"/>
                <v:textbox>
                  <w:txbxContent>
                    <w:p w14:paraId="39E378D0" w14:textId="77777777" w:rsidR="00726C61" w:rsidRPr="004D397D" w:rsidRDefault="00726C61" w:rsidP="00726C61">
                      <w:pPr>
                        <w:rPr>
                          <w:rFonts w:ascii="Fira Sans" w:hAnsi="Fira Sans"/>
                          <w:b/>
                          <w:bCs/>
                          <w:color w:val="FFFFFF" w:themeColor="background1"/>
                          <w:sz w:val="40"/>
                          <w:szCs w:val="40"/>
                        </w:rPr>
                      </w:pPr>
                      <w:r w:rsidRPr="004D397D">
                        <w:rPr>
                          <w:rFonts w:ascii="Fira Sans" w:hAnsi="Fira Sans"/>
                          <w:b/>
                          <w:bCs/>
                          <w:color w:val="FFFFFF" w:themeColor="background1"/>
                          <w:sz w:val="40"/>
                          <w:szCs w:val="40"/>
                        </w:rPr>
                        <w:t>Marché public de Services</w:t>
                      </w:r>
                    </w:p>
                    <w:p w14:paraId="3D9B70BC" w14:textId="77777777" w:rsidR="00292C95" w:rsidRDefault="00292C95" w:rsidP="00726C61">
                      <w:pPr>
                        <w:rPr>
                          <w:rFonts w:ascii="Fira Sans" w:hAnsi="Fira Sans"/>
                          <w:b/>
                          <w:bCs/>
                          <w:color w:val="FFFFFF" w:themeColor="background1"/>
                          <w:sz w:val="28"/>
                          <w:szCs w:val="28"/>
                        </w:rPr>
                      </w:pPr>
                    </w:p>
                    <w:p w14:paraId="3F6D3BD6" w14:textId="77777777" w:rsidR="00292C95" w:rsidRDefault="00292C95" w:rsidP="00726C61">
                      <w:pPr>
                        <w:rPr>
                          <w:rFonts w:ascii="Fira Sans" w:hAnsi="Fira Sans"/>
                          <w:b/>
                          <w:bCs/>
                          <w:color w:val="FFFFFF" w:themeColor="background1"/>
                          <w:sz w:val="28"/>
                          <w:szCs w:val="28"/>
                        </w:rPr>
                      </w:pPr>
                    </w:p>
                    <w:p w14:paraId="669E8892" w14:textId="77777777" w:rsidR="00726C61" w:rsidRDefault="00726C61" w:rsidP="00726C61">
                      <w:pPr>
                        <w:rPr>
                          <w:rFonts w:ascii="Fira Sans" w:hAnsi="Fira Sans"/>
                          <w:b/>
                          <w:bCs/>
                          <w:color w:val="FFFFFF" w:themeColor="background1"/>
                          <w:sz w:val="28"/>
                          <w:szCs w:val="28"/>
                        </w:rPr>
                      </w:pPr>
                    </w:p>
                    <w:p w14:paraId="6AEA2E0A" w14:textId="4BAB7798" w:rsidR="00726C61" w:rsidRDefault="00726C61" w:rsidP="00726C61">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1F192B">
                        <w:rPr>
                          <w:rFonts w:ascii="Fira Sans" w:hAnsi="Fira Sans"/>
                          <w:b/>
                          <w:bCs/>
                          <w:color w:val="FFFFFF" w:themeColor="background1"/>
                          <w:sz w:val="28"/>
                          <w:szCs w:val="28"/>
                        </w:rPr>
                        <w:t>Nettoyage des locaux et de la vitrerie de</w:t>
                      </w:r>
                      <w:r>
                        <w:rPr>
                          <w:rFonts w:ascii="Fira Sans" w:hAnsi="Fira Sans"/>
                          <w:b/>
                          <w:bCs/>
                          <w:color w:val="FFFFFF" w:themeColor="background1"/>
                          <w:sz w:val="28"/>
                          <w:szCs w:val="28"/>
                        </w:rPr>
                        <w:t>s</w:t>
                      </w:r>
                      <w:r w:rsidRPr="001F192B">
                        <w:rPr>
                          <w:rFonts w:ascii="Fira Sans" w:hAnsi="Fira Sans"/>
                          <w:b/>
                          <w:bCs/>
                          <w:color w:val="FFFFFF" w:themeColor="background1"/>
                          <w:sz w:val="28"/>
                          <w:szCs w:val="28"/>
                        </w:rPr>
                        <w:t xml:space="preserve"> sites de</w:t>
                      </w:r>
                      <w:r>
                        <w:rPr>
                          <w:rFonts w:ascii="Fira Sans" w:hAnsi="Fira Sans"/>
                          <w:b/>
                          <w:bCs/>
                          <w:color w:val="FFFFFF" w:themeColor="background1"/>
                          <w:sz w:val="28"/>
                          <w:szCs w:val="28"/>
                        </w:rPr>
                        <w:t xml:space="preserve"> Nice, Sophia</w:t>
                      </w:r>
                      <w:r w:rsidR="00315B69">
                        <w:rPr>
                          <w:rFonts w:ascii="Fira Sans" w:hAnsi="Fira Sans"/>
                          <w:b/>
                          <w:bCs/>
                          <w:color w:val="FFFFFF" w:themeColor="background1"/>
                          <w:sz w:val="28"/>
                          <w:szCs w:val="28"/>
                        </w:rPr>
                        <w:t>-Antipolis et Grasse de</w:t>
                      </w:r>
                      <w:r w:rsidRPr="001F192B">
                        <w:rPr>
                          <w:rFonts w:ascii="Fira Sans" w:hAnsi="Fira Sans"/>
                          <w:b/>
                          <w:bCs/>
                          <w:color w:val="FFFFFF" w:themeColor="background1"/>
                          <w:sz w:val="28"/>
                          <w:szCs w:val="28"/>
                        </w:rPr>
                        <w:t xml:space="preserve"> la CCI NCA</w:t>
                      </w:r>
                    </w:p>
                    <w:p w14:paraId="34F53024" w14:textId="444B021B" w:rsidR="00726C61" w:rsidRDefault="00726C61" w:rsidP="00726C61">
                      <w:pPr>
                        <w:rPr>
                          <w:rFonts w:ascii="Fira Sans" w:hAnsi="Fira Sans"/>
                          <w:b/>
                          <w:bCs/>
                          <w:color w:val="FFFFFF" w:themeColor="background1"/>
                          <w:sz w:val="28"/>
                          <w:szCs w:val="28"/>
                        </w:rPr>
                      </w:pPr>
                      <w:r>
                        <w:rPr>
                          <w:rFonts w:ascii="Fira Sans" w:hAnsi="Fira Sans"/>
                          <w:b/>
                          <w:bCs/>
                          <w:color w:val="FFFFFF" w:themeColor="background1"/>
                          <w:sz w:val="28"/>
                          <w:szCs w:val="28"/>
                        </w:rPr>
                        <w:t>N°2025/99/SC/03/0</w:t>
                      </w:r>
                      <w:r w:rsidR="004D397D">
                        <w:rPr>
                          <w:rFonts w:ascii="Fira Sans" w:hAnsi="Fira Sans"/>
                          <w:b/>
                          <w:bCs/>
                          <w:color w:val="FFFFFF" w:themeColor="background1"/>
                          <w:sz w:val="28"/>
                          <w:szCs w:val="28"/>
                        </w:rPr>
                        <w:t>06</w:t>
                      </w:r>
                    </w:p>
                    <w:p w14:paraId="707FEB25" w14:textId="77777777" w:rsidR="004D397D" w:rsidRPr="004D397D" w:rsidRDefault="004D397D" w:rsidP="00726C61">
                      <w:pPr>
                        <w:rPr>
                          <w:rFonts w:ascii="Fira Sans" w:hAnsi="Fira Sans"/>
                          <w:b/>
                          <w:bCs/>
                          <w:color w:val="FFFFFF" w:themeColor="background1"/>
                          <w:sz w:val="40"/>
                          <w:szCs w:val="40"/>
                        </w:rPr>
                      </w:pPr>
                    </w:p>
                    <w:p w14:paraId="4A6FD954" w14:textId="1F4E6B39" w:rsidR="004D397D" w:rsidRPr="004D397D" w:rsidRDefault="004D397D" w:rsidP="00726C61">
                      <w:pPr>
                        <w:rPr>
                          <w:rFonts w:ascii="Fira Sans" w:hAnsi="Fira Sans"/>
                          <w:b/>
                          <w:bCs/>
                          <w:color w:val="FFFFFF" w:themeColor="background1"/>
                          <w:sz w:val="40"/>
                          <w:szCs w:val="40"/>
                        </w:rPr>
                      </w:pPr>
                      <w:r w:rsidRPr="004D397D">
                        <w:rPr>
                          <w:rFonts w:ascii="Fira Sans" w:hAnsi="Fira Sans"/>
                          <w:b/>
                          <w:bCs/>
                          <w:color w:val="FFFFFF" w:themeColor="background1"/>
                          <w:sz w:val="40"/>
                          <w:szCs w:val="40"/>
                        </w:rPr>
                        <w:t>Lot n°1 : Nettoyage des locaux et de la vitrerie des site</w:t>
                      </w:r>
                      <w:r>
                        <w:rPr>
                          <w:rFonts w:ascii="Fira Sans" w:hAnsi="Fira Sans"/>
                          <w:b/>
                          <w:bCs/>
                          <w:color w:val="FFFFFF" w:themeColor="background1"/>
                          <w:sz w:val="40"/>
                          <w:szCs w:val="40"/>
                        </w:rPr>
                        <w:t>s</w:t>
                      </w:r>
                      <w:r w:rsidRPr="004D397D">
                        <w:rPr>
                          <w:rFonts w:ascii="Fira Sans" w:hAnsi="Fira Sans"/>
                          <w:b/>
                          <w:bCs/>
                          <w:color w:val="FFFFFF" w:themeColor="background1"/>
                          <w:sz w:val="40"/>
                          <w:szCs w:val="40"/>
                        </w:rPr>
                        <w:t xml:space="preserve"> CCINCA</w:t>
                      </w:r>
                    </w:p>
                    <w:p w14:paraId="0EE04015" w14:textId="0E856287" w:rsidR="00726C61" w:rsidRPr="00F42785" w:rsidRDefault="00726C61" w:rsidP="00726C61">
                      <w:pPr>
                        <w:rPr>
                          <w:rFonts w:ascii="Fira Sans" w:hAnsi="Fira Sans"/>
                          <w:b/>
                          <w:bCs/>
                          <w:color w:val="FFFFFF" w:themeColor="background1"/>
                          <w:sz w:val="28"/>
                          <w:szCs w:val="28"/>
                        </w:rPr>
                      </w:pPr>
                    </w:p>
                  </w:txbxContent>
                </v:textbox>
              </v:shape>
            </w:pict>
          </mc:Fallback>
        </mc:AlternateContent>
      </w:r>
    </w:p>
    <w:p w14:paraId="566C1265" w14:textId="761C4095" w:rsidR="00E06263" w:rsidRPr="003C0083" w:rsidRDefault="00E06263" w:rsidP="005A4DCF"/>
    <w:p w14:paraId="3152F8FD" w14:textId="12722211" w:rsidR="00E06263" w:rsidRPr="003C0083" w:rsidRDefault="00E06263" w:rsidP="005A4DCF"/>
    <w:p w14:paraId="06FD3B1E" w14:textId="77898B7A" w:rsidR="00E06263" w:rsidRPr="003C0083" w:rsidRDefault="00E06263" w:rsidP="005A4DCF"/>
    <w:p w14:paraId="752B65E8" w14:textId="0134D399" w:rsidR="00E06263" w:rsidRPr="003C0083" w:rsidRDefault="00E06263" w:rsidP="005A4DCF"/>
    <w:p w14:paraId="724C94CC" w14:textId="229C444A" w:rsidR="00E06263" w:rsidRPr="003C0083" w:rsidRDefault="00E06263" w:rsidP="005A4DCF"/>
    <w:p w14:paraId="226ACA81" w14:textId="48D87D76" w:rsidR="00E06263" w:rsidRPr="003C0083" w:rsidRDefault="00E06263" w:rsidP="005A4DCF"/>
    <w:p w14:paraId="49A26062" w14:textId="77777777" w:rsidR="00E06263" w:rsidRPr="003C0083" w:rsidRDefault="00E06263" w:rsidP="005A4DCF"/>
    <w:p w14:paraId="5959822C" w14:textId="77777777" w:rsidR="00E06263" w:rsidRPr="003C0083" w:rsidRDefault="00E06263" w:rsidP="005A4DCF"/>
    <w:p w14:paraId="11DB65F1" w14:textId="77777777" w:rsidR="00E06263" w:rsidRPr="003C0083" w:rsidRDefault="00E06263" w:rsidP="005A4DCF"/>
    <w:p w14:paraId="1829AF9C" w14:textId="77777777" w:rsidR="00E06263" w:rsidRPr="003C0083" w:rsidRDefault="00E06263" w:rsidP="005A4DCF"/>
    <w:p w14:paraId="238E9D68" w14:textId="77777777" w:rsidR="00E06263" w:rsidRPr="003C0083" w:rsidRDefault="00E06263" w:rsidP="005A4DCF"/>
    <w:p w14:paraId="03BB8A1D" w14:textId="77777777" w:rsidR="00E06263" w:rsidRPr="003C0083" w:rsidRDefault="00E06263" w:rsidP="005A4DCF"/>
    <w:p w14:paraId="4E5F1AD5" w14:textId="77777777" w:rsidR="00E06263" w:rsidRPr="003C0083" w:rsidRDefault="00E06263" w:rsidP="005A4DCF"/>
    <w:p w14:paraId="4811C75F" w14:textId="77777777" w:rsidR="00E06263" w:rsidRPr="003C0083" w:rsidRDefault="00E06263" w:rsidP="005A4DCF"/>
    <w:p w14:paraId="2A5FF0FD" w14:textId="77777777" w:rsidR="00E06263" w:rsidRPr="003C0083" w:rsidRDefault="00E06263" w:rsidP="005A4DCF"/>
    <w:p w14:paraId="29C31B77" w14:textId="77777777" w:rsidR="00E06263" w:rsidRPr="003C0083" w:rsidRDefault="00E06263" w:rsidP="005A4DCF"/>
    <w:p w14:paraId="7B881EA4" w14:textId="77777777" w:rsidR="00E06263" w:rsidRPr="003C0083" w:rsidRDefault="00E06263" w:rsidP="005A4DCF"/>
    <w:p w14:paraId="696F41FD" w14:textId="77777777" w:rsidR="00E06263" w:rsidRPr="003C0083" w:rsidRDefault="00E06263" w:rsidP="005A4DCF"/>
    <w:p w14:paraId="71B80257" w14:textId="77777777" w:rsidR="00E06263" w:rsidRPr="003C0083" w:rsidRDefault="00E06263" w:rsidP="005A4DCF"/>
    <w:p w14:paraId="6EEE1058" w14:textId="77777777" w:rsidR="00E06263" w:rsidRPr="003C0083" w:rsidRDefault="00E06263" w:rsidP="005A4DCF"/>
    <w:p w14:paraId="1FF8DA9A" w14:textId="77777777" w:rsidR="00E06263" w:rsidRPr="003C0083" w:rsidRDefault="00E06263" w:rsidP="005A4DCF"/>
    <w:p w14:paraId="405491E6" w14:textId="77777777" w:rsidR="00E06263" w:rsidRPr="003C0083" w:rsidRDefault="00E06263" w:rsidP="005A4DCF"/>
    <w:p w14:paraId="1FCE30FF" w14:textId="77777777" w:rsidR="00E06263" w:rsidRPr="003C0083" w:rsidRDefault="00E06263" w:rsidP="005A4DCF"/>
    <w:p w14:paraId="12264817" w14:textId="77777777" w:rsidR="00E06263" w:rsidRPr="003C0083" w:rsidRDefault="00E06263" w:rsidP="005A4DCF"/>
    <w:p w14:paraId="14C0E7E2" w14:textId="77777777" w:rsidR="00E06263" w:rsidRPr="003C0083" w:rsidRDefault="00E06263" w:rsidP="005A4DCF"/>
    <w:p w14:paraId="77400125" w14:textId="77777777" w:rsidR="00E06263" w:rsidRPr="003C0083" w:rsidRDefault="00E06263" w:rsidP="005A4DCF"/>
    <w:p w14:paraId="51B5BCCB" w14:textId="77777777" w:rsidR="00E06263" w:rsidRPr="003C0083" w:rsidRDefault="00E06263" w:rsidP="005A4DCF"/>
    <w:p w14:paraId="0122504D" w14:textId="77777777" w:rsidR="00E06263" w:rsidRPr="003C0083" w:rsidRDefault="00E06263" w:rsidP="005A4DCF"/>
    <w:p w14:paraId="753A439A" w14:textId="77777777" w:rsidR="00E06263" w:rsidRPr="003C0083" w:rsidRDefault="00E06263" w:rsidP="005A4DCF"/>
    <w:p w14:paraId="766C6F8E" w14:textId="77777777" w:rsidR="00A12626" w:rsidRDefault="00A12626" w:rsidP="00263924">
      <w:pPr>
        <w:pStyle w:val="En-ttedetabledesmatires"/>
      </w:pPr>
    </w:p>
    <w:p w14:paraId="657E9D4D" w14:textId="77777777" w:rsidR="00A12626" w:rsidRDefault="00A12626" w:rsidP="00263924">
      <w:pPr>
        <w:pStyle w:val="En-ttedetabledesmatires"/>
      </w:pPr>
    </w:p>
    <w:p w14:paraId="64619BCD" w14:textId="77777777" w:rsidR="00A12626" w:rsidRDefault="00A12626" w:rsidP="00263924">
      <w:pPr>
        <w:pStyle w:val="En-ttedetabledesmatires"/>
      </w:pPr>
    </w:p>
    <w:p w14:paraId="7C33ABF9" w14:textId="43C11BEF" w:rsidR="00A12626" w:rsidRPr="00A12626" w:rsidRDefault="00A12626" w:rsidP="00A12626">
      <w:pPr>
        <w:pStyle w:val="En-ttedetabledesmatires"/>
        <w:jc w:val="center"/>
        <w:rPr>
          <w:rFonts w:ascii="Arial" w:hAnsi="Arial" w:cs="Arial"/>
          <w:b/>
          <w:bCs/>
        </w:rPr>
      </w:pPr>
      <w:r w:rsidRPr="00A12626">
        <w:rPr>
          <w:rFonts w:ascii="Arial" w:hAnsi="Arial" w:cs="Arial"/>
          <w:b/>
          <w:bCs/>
        </w:rPr>
        <w:t>SOMMAIRE</w:t>
      </w:r>
    </w:p>
    <w:p w14:paraId="20C960A6" w14:textId="0FA30641" w:rsidR="00C46675" w:rsidRPr="003C0083" w:rsidRDefault="00C46675" w:rsidP="00263924">
      <w:pPr>
        <w:pStyle w:val="En-ttedetabledesmatires"/>
      </w:pPr>
      <w:r w:rsidRPr="003C0083">
        <w:t>Table des matières</w:t>
      </w:r>
    </w:p>
    <w:p w14:paraId="2BA9160B" w14:textId="00F3E7D7"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r>
        <w:rPr>
          <w:rStyle w:val="Lienhypertexte"/>
          <w:noProof/>
          <w:sz w:val="22"/>
          <w:szCs w:val="22"/>
        </w:rPr>
        <w:fldChar w:fldCharType="begin"/>
      </w:r>
      <w:r>
        <w:rPr>
          <w:rStyle w:val="Lienhypertexte"/>
          <w:noProof/>
          <w:sz w:val="22"/>
          <w:szCs w:val="22"/>
        </w:rPr>
        <w:instrText xml:space="preserve"> TOC \o "1-3" \h \z \u </w:instrText>
      </w:r>
      <w:r>
        <w:rPr>
          <w:rStyle w:val="Lienhypertexte"/>
          <w:noProof/>
          <w:sz w:val="22"/>
          <w:szCs w:val="22"/>
        </w:rPr>
        <w:fldChar w:fldCharType="separate"/>
      </w:r>
      <w:hyperlink w:anchor="_Toc189406731" w:history="1">
        <w:r w:rsidRPr="00C45BFB">
          <w:rPr>
            <w:rStyle w:val="Lienhypertexte"/>
            <w:noProof/>
          </w:rPr>
          <w:t>Article 1.</w:t>
        </w:r>
        <w:r>
          <w:rPr>
            <w:rFonts w:eastAsiaTheme="minorEastAsia" w:cstheme="minorBidi"/>
            <w:b w:val="0"/>
            <w:bCs w:val="0"/>
            <w:i w:val="0"/>
            <w:iCs w:val="0"/>
            <w:noProof/>
            <w:kern w:val="2"/>
            <w14:ligatures w14:val="standardContextual"/>
          </w:rPr>
          <w:tab/>
        </w:r>
        <w:r w:rsidRPr="00C45BFB">
          <w:rPr>
            <w:rStyle w:val="Lienhypertexte"/>
            <w:noProof/>
          </w:rPr>
          <w:t>OBJET DE L’ACTE D’ENGAGEMENT</w:t>
        </w:r>
        <w:r>
          <w:rPr>
            <w:noProof/>
            <w:webHidden/>
          </w:rPr>
          <w:tab/>
        </w:r>
        <w:r>
          <w:rPr>
            <w:noProof/>
            <w:webHidden/>
          </w:rPr>
          <w:fldChar w:fldCharType="begin"/>
        </w:r>
        <w:r>
          <w:rPr>
            <w:noProof/>
            <w:webHidden/>
          </w:rPr>
          <w:instrText xml:space="preserve"> PAGEREF _Toc189406731 \h </w:instrText>
        </w:r>
        <w:r>
          <w:rPr>
            <w:noProof/>
            <w:webHidden/>
          </w:rPr>
        </w:r>
        <w:r>
          <w:rPr>
            <w:noProof/>
            <w:webHidden/>
          </w:rPr>
          <w:fldChar w:fldCharType="separate"/>
        </w:r>
        <w:r>
          <w:rPr>
            <w:noProof/>
            <w:webHidden/>
          </w:rPr>
          <w:t>3</w:t>
        </w:r>
        <w:r>
          <w:rPr>
            <w:noProof/>
            <w:webHidden/>
          </w:rPr>
          <w:fldChar w:fldCharType="end"/>
        </w:r>
      </w:hyperlink>
    </w:p>
    <w:p w14:paraId="10BF7B4A" w14:textId="25176260"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2" w:history="1">
        <w:r w:rsidRPr="00C45BFB">
          <w:rPr>
            <w:rStyle w:val="Lienhypertexte"/>
            <w:noProof/>
          </w:rPr>
          <w:t>Article 2.</w:t>
        </w:r>
        <w:r>
          <w:rPr>
            <w:rFonts w:eastAsiaTheme="minorEastAsia" w:cstheme="minorBidi"/>
            <w:b w:val="0"/>
            <w:bCs w:val="0"/>
            <w:i w:val="0"/>
            <w:iCs w:val="0"/>
            <w:noProof/>
            <w:kern w:val="2"/>
            <w14:ligatures w14:val="standardContextual"/>
          </w:rPr>
          <w:tab/>
        </w:r>
        <w:r w:rsidRPr="00C45BFB">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_Toc189406732 \h </w:instrText>
        </w:r>
        <w:r>
          <w:rPr>
            <w:noProof/>
            <w:webHidden/>
          </w:rPr>
        </w:r>
        <w:r>
          <w:rPr>
            <w:noProof/>
            <w:webHidden/>
          </w:rPr>
          <w:fldChar w:fldCharType="separate"/>
        </w:r>
        <w:r>
          <w:rPr>
            <w:noProof/>
            <w:webHidden/>
          </w:rPr>
          <w:t>3</w:t>
        </w:r>
        <w:r>
          <w:rPr>
            <w:noProof/>
            <w:webHidden/>
          </w:rPr>
          <w:fldChar w:fldCharType="end"/>
        </w:r>
      </w:hyperlink>
    </w:p>
    <w:p w14:paraId="1CE990D0" w14:textId="7FC0173E"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3" w:history="1">
        <w:r w:rsidRPr="00C45BFB">
          <w:rPr>
            <w:rStyle w:val="Lienhypertexte"/>
            <w:noProof/>
          </w:rPr>
          <w:t>Article 3.</w:t>
        </w:r>
        <w:r>
          <w:rPr>
            <w:rFonts w:eastAsiaTheme="minorEastAsia" w:cstheme="minorBidi"/>
            <w:b w:val="0"/>
            <w:bCs w:val="0"/>
            <w:i w:val="0"/>
            <w:iCs w:val="0"/>
            <w:noProof/>
            <w:kern w:val="2"/>
            <w14:ligatures w14:val="standardContextual"/>
          </w:rPr>
          <w:tab/>
        </w:r>
        <w:r w:rsidRPr="00C45BFB">
          <w:rPr>
            <w:rStyle w:val="Lienhypertexte"/>
            <w:noProof/>
          </w:rPr>
          <w:t>PRIX</w:t>
        </w:r>
        <w:r>
          <w:rPr>
            <w:noProof/>
            <w:webHidden/>
          </w:rPr>
          <w:tab/>
        </w:r>
        <w:r>
          <w:rPr>
            <w:noProof/>
            <w:webHidden/>
          </w:rPr>
          <w:fldChar w:fldCharType="begin"/>
        </w:r>
        <w:r>
          <w:rPr>
            <w:noProof/>
            <w:webHidden/>
          </w:rPr>
          <w:instrText xml:space="preserve"> PAGEREF _Toc189406733 \h </w:instrText>
        </w:r>
        <w:r>
          <w:rPr>
            <w:noProof/>
            <w:webHidden/>
          </w:rPr>
        </w:r>
        <w:r>
          <w:rPr>
            <w:noProof/>
            <w:webHidden/>
          </w:rPr>
          <w:fldChar w:fldCharType="separate"/>
        </w:r>
        <w:r>
          <w:rPr>
            <w:noProof/>
            <w:webHidden/>
          </w:rPr>
          <w:t>4</w:t>
        </w:r>
        <w:r>
          <w:rPr>
            <w:noProof/>
            <w:webHidden/>
          </w:rPr>
          <w:fldChar w:fldCharType="end"/>
        </w:r>
      </w:hyperlink>
    </w:p>
    <w:p w14:paraId="4765479D" w14:textId="6E02F509"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4" w:history="1">
        <w:r w:rsidRPr="00C45BFB">
          <w:rPr>
            <w:rStyle w:val="Lienhypertexte"/>
            <w:noProof/>
          </w:rPr>
          <w:t>Article 4.</w:t>
        </w:r>
        <w:r>
          <w:rPr>
            <w:rFonts w:eastAsiaTheme="minorEastAsia" w:cstheme="minorBidi"/>
            <w:b w:val="0"/>
            <w:bCs w:val="0"/>
            <w:i w:val="0"/>
            <w:iCs w:val="0"/>
            <w:noProof/>
            <w:kern w:val="2"/>
            <w14:ligatures w14:val="standardContextual"/>
          </w:rPr>
          <w:tab/>
        </w:r>
        <w:r w:rsidRPr="00C45BFB">
          <w:rPr>
            <w:rStyle w:val="Lienhypertexte"/>
            <w:noProof/>
          </w:rPr>
          <w:t>AVANCE (Art. R.2191-3 et R.2191-16 du CCP)</w:t>
        </w:r>
        <w:r>
          <w:rPr>
            <w:noProof/>
            <w:webHidden/>
          </w:rPr>
          <w:tab/>
        </w:r>
        <w:r>
          <w:rPr>
            <w:noProof/>
            <w:webHidden/>
          </w:rPr>
          <w:fldChar w:fldCharType="begin"/>
        </w:r>
        <w:r>
          <w:rPr>
            <w:noProof/>
            <w:webHidden/>
          </w:rPr>
          <w:instrText xml:space="preserve"> PAGEREF _Toc189406734 \h </w:instrText>
        </w:r>
        <w:r>
          <w:rPr>
            <w:noProof/>
            <w:webHidden/>
          </w:rPr>
        </w:r>
        <w:r>
          <w:rPr>
            <w:noProof/>
            <w:webHidden/>
          </w:rPr>
          <w:fldChar w:fldCharType="separate"/>
        </w:r>
        <w:r>
          <w:rPr>
            <w:noProof/>
            <w:webHidden/>
          </w:rPr>
          <w:t>5</w:t>
        </w:r>
        <w:r>
          <w:rPr>
            <w:noProof/>
            <w:webHidden/>
          </w:rPr>
          <w:fldChar w:fldCharType="end"/>
        </w:r>
      </w:hyperlink>
    </w:p>
    <w:p w14:paraId="137939E4" w14:textId="7A5699F4"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5" w:history="1">
        <w:r w:rsidRPr="00C45BFB">
          <w:rPr>
            <w:rStyle w:val="Lienhypertexte"/>
            <w:noProof/>
          </w:rPr>
          <w:t>Article 5.</w:t>
        </w:r>
        <w:r>
          <w:rPr>
            <w:rFonts w:eastAsiaTheme="minorEastAsia" w:cstheme="minorBidi"/>
            <w:b w:val="0"/>
            <w:bCs w:val="0"/>
            <w:i w:val="0"/>
            <w:iCs w:val="0"/>
            <w:noProof/>
            <w:kern w:val="2"/>
            <w14:ligatures w14:val="standardContextual"/>
          </w:rPr>
          <w:tab/>
        </w:r>
        <w:r w:rsidRPr="00C45BFB">
          <w:rPr>
            <w:rStyle w:val="Lienhypertexte"/>
            <w:noProof/>
          </w:rPr>
          <w:t>PIECES CONSTITUTIVES DU MARCHE</w:t>
        </w:r>
        <w:r>
          <w:rPr>
            <w:noProof/>
            <w:webHidden/>
          </w:rPr>
          <w:tab/>
        </w:r>
        <w:r>
          <w:rPr>
            <w:noProof/>
            <w:webHidden/>
          </w:rPr>
          <w:fldChar w:fldCharType="begin"/>
        </w:r>
        <w:r>
          <w:rPr>
            <w:noProof/>
            <w:webHidden/>
          </w:rPr>
          <w:instrText xml:space="preserve"> PAGEREF _Toc189406735 \h </w:instrText>
        </w:r>
        <w:r>
          <w:rPr>
            <w:noProof/>
            <w:webHidden/>
          </w:rPr>
        </w:r>
        <w:r>
          <w:rPr>
            <w:noProof/>
            <w:webHidden/>
          </w:rPr>
          <w:fldChar w:fldCharType="separate"/>
        </w:r>
        <w:r>
          <w:rPr>
            <w:noProof/>
            <w:webHidden/>
          </w:rPr>
          <w:t>5</w:t>
        </w:r>
        <w:r>
          <w:rPr>
            <w:noProof/>
            <w:webHidden/>
          </w:rPr>
          <w:fldChar w:fldCharType="end"/>
        </w:r>
      </w:hyperlink>
    </w:p>
    <w:p w14:paraId="2CAE89DD" w14:textId="1F68FEB2"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6" w:history="1">
        <w:r w:rsidRPr="00C45BFB">
          <w:rPr>
            <w:rStyle w:val="Lienhypertexte"/>
            <w:noProof/>
          </w:rPr>
          <w:t>Article 6.</w:t>
        </w:r>
        <w:r>
          <w:rPr>
            <w:rFonts w:eastAsiaTheme="minorEastAsia" w:cstheme="minorBidi"/>
            <w:b w:val="0"/>
            <w:bCs w:val="0"/>
            <w:i w:val="0"/>
            <w:iCs w:val="0"/>
            <w:noProof/>
            <w:kern w:val="2"/>
            <w14:ligatures w14:val="standardContextual"/>
          </w:rPr>
          <w:tab/>
        </w:r>
        <w:r w:rsidRPr="00C45BFB">
          <w:rPr>
            <w:rStyle w:val="Lienhypertexte"/>
            <w:noProof/>
          </w:rPr>
          <w:t>COMPTES A CREDITER</w:t>
        </w:r>
        <w:r>
          <w:rPr>
            <w:noProof/>
            <w:webHidden/>
          </w:rPr>
          <w:tab/>
        </w:r>
        <w:r>
          <w:rPr>
            <w:noProof/>
            <w:webHidden/>
          </w:rPr>
          <w:fldChar w:fldCharType="begin"/>
        </w:r>
        <w:r>
          <w:rPr>
            <w:noProof/>
            <w:webHidden/>
          </w:rPr>
          <w:instrText xml:space="preserve"> PAGEREF _Toc189406736 \h </w:instrText>
        </w:r>
        <w:r>
          <w:rPr>
            <w:noProof/>
            <w:webHidden/>
          </w:rPr>
        </w:r>
        <w:r>
          <w:rPr>
            <w:noProof/>
            <w:webHidden/>
          </w:rPr>
          <w:fldChar w:fldCharType="separate"/>
        </w:r>
        <w:r>
          <w:rPr>
            <w:noProof/>
            <w:webHidden/>
          </w:rPr>
          <w:t>5</w:t>
        </w:r>
        <w:r>
          <w:rPr>
            <w:noProof/>
            <w:webHidden/>
          </w:rPr>
          <w:fldChar w:fldCharType="end"/>
        </w:r>
      </w:hyperlink>
    </w:p>
    <w:p w14:paraId="3EEBB94E" w14:textId="72312357"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7" w:history="1">
        <w:r w:rsidRPr="00C45BFB">
          <w:rPr>
            <w:rStyle w:val="Lienhypertexte"/>
            <w:noProof/>
          </w:rPr>
          <w:t>Article 7.</w:t>
        </w:r>
        <w:r>
          <w:rPr>
            <w:rFonts w:eastAsiaTheme="minorEastAsia" w:cstheme="minorBidi"/>
            <w:b w:val="0"/>
            <w:bCs w:val="0"/>
            <w:i w:val="0"/>
            <w:iCs w:val="0"/>
            <w:noProof/>
            <w:kern w:val="2"/>
            <w14:ligatures w14:val="standardContextual"/>
          </w:rPr>
          <w:tab/>
        </w:r>
        <w:r w:rsidRPr="00C45BFB">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_Toc189406737 \h </w:instrText>
        </w:r>
        <w:r>
          <w:rPr>
            <w:noProof/>
            <w:webHidden/>
          </w:rPr>
        </w:r>
        <w:r>
          <w:rPr>
            <w:noProof/>
            <w:webHidden/>
          </w:rPr>
          <w:fldChar w:fldCharType="separate"/>
        </w:r>
        <w:r>
          <w:rPr>
            <w:noProof/>
            <w:webHidden/>
          </w:rPr>
          <w:t>7</w:t>
        </w:r>
        <w:r>
          <w:rPr>
            <w:noProof/>
            <w:webHidden/>
          </w:rPr>
          <w:fldChar w:fldCharType="end"/>
        </w:r>
      </w:hyperlink>
    </w:p>
    <w:p w14:paraId="7430ACE4" w14:textId="2EEA5647" w:rsidR="00A12626"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406738" w:history="1">
        <w:r w:rsidRPr="00C45BFB">
          <w:rPr>
            <w:rStyle w:val="Lienhypertexte"/>
            <w:noProof/>
          </w:rPr>
          <w:t>Article 8.</w:t>
        </w:r>
        <w:r>
          <w:rPr>
            <w:rFonts w:eastAsiaTheme="minorEastAsia" w:cstheme="minorBidi"/>
            <w:b w:val="0"/>
            <w:bCs w:val="0"/>
            <w:i w:val="0"/>
            <w:iCs w:val="0"/>
            <w:noProof/>
            <w:kern w:val="2"/>
            <w14:ligatures w14:val="standardContextual"/>
          </w:rPr>
          <w:tab/>
        </w:r>
        <w:r w:rsidRPr="00C45BFB">
          <w:rPr>
            <w:rStyle w:val="Lienhypertexte"/>
            <w:noProof/>
          </w:rPr>
          <w:t>IDENTIFICATION DE L’ACHETEUR</w:t>
        </w:r>
        <w:r>
          <w:rPr>
            <w:noProof/>
            <w:webHidden/>
          </w:rPr>
          <w:tab/>
        </w:r>
        <w:r>
          <w:rPr>
            <w:noProof/>
            <w:webHidden/>
          </w:rPr>
          <w:fldChar w:fldCharType="begin"/>
        </w:r>
        <w:r>
          <w:rPr>
            <w:noProof/>
            <w:webHidden/>
          </w:rPr>
          <w:instrText xml:space="preserve"> PAGEREF _Toc189406738 \h </w:instrText>
        </w:r>
        <w:r>
          <w:rPr>
            <w:noProof/>
            <w:webHidden/>
          </w:rPr>
        </w:r>
        <w:r>
          <w:rPr>
            <w:noProof/>
            <w:webHidden/>
          </w:rPr>
          <w:fldChar w:fldCharType="separate"/>
        </w:r>
        <w:r>
          <w:rPr>
            <w:noProof/>
            <w:webHidden/>
          </w:rPr>
          <w:t>8</w:t>
        </w:r>
        <w:r>
          <w:rPr>
            <w:noProof/>
            <w:webHidden/>
          </w:rPr>
          <w:fldChar w:fldCharType="end"/>
        </w:r>
      </w:hyperlink>
    </w:p>
    <w:p w14:paraId="0A659294" w14:textId="3E9B5F7A" w:rsidR="00A12626" w:rsidRDefault="00A12626">
      <w:pPr>
        <w:pStyle w:val="TM2"/>
        <w:tabs>
          <w:tab w:val="right" w:leader="underscore" w:pos="10194"/>
        </w:tabs>
        <w:rPr>
          <w:rFonts w:eastAsiaTheme="minorEastAsia" w:cstheme="minorBidi"/>
          <w:b w:val="0"/>
          <w:bCs w:val="0"/>
          <w:noProof/>
          <w:kern w:val="2"/>
          <w:sz w:val="24"/>
          <w:szCs w:val="24"/>
          <w14:ligatures w14:val="standardContextual"/>
        </w:rPr>
      </w:pPr>
      <w:hyperlink w:anchor="_Toc189406739" w:history="1">
        <w:r w:rsidRPr="00C45BFB">
          <w:rPr>
            <w:rStyle w:val="Lienhypertexte"/>
            <w:rFonts w:eastAsiaTheme="majorEastAsia"/>
            <w:noProof/>
          </w:rPr>
          <w:t>ANNEXE N°1 : AE Déclaration</w:t>
        </w:r>
        <w:r>
          <w:rPr>
            <w:noProof/>
            <w:webHidden/>
          </w:rPr>
          <w:tab/>
        </w:r>
        <w:r>
          <w:rPr>
            <w:noProof/>
            <w:webHidden/>
          </w:rPr>
          <w:fldChar w:fldCharType="begin"/>
        </w:r>
        <w:r>
          <w:rPr>
            <w:noProof/>
            <w:webHidden/>
          </w:rPr>
          <w:instrText xml:space="preserve"> PAGEREF _Toc189406739 \h </w:instrText>
        </w:r>
        <w:r>
          <w:rPr>
            <w:noProof/>
            <w:webHidden/>
          </w:rPr>
        </w:r>
        <w:r>
          <w:rPr>
            <w:noProof/>
            <w:webHidden/>
          </w:rPr>
          <w:fldChar w:fldCharType="separate"/>
        </w:r>
        <w:r>
          <w:rPr>
            <w:noProof/>
            <w:webHidden/>
          </w:rPr>
          <w:t>10</w:t>
        </w:r>
        <w:r>
          <w:rPr>
            <w:noProof/>
            <w:webHidden/>
          </w:rPr>
          <w:fldChar w:fldCharType="end"/>
        </w:r>
      </w:hyperlink>
    </w:p>
    <w:p w14:paraId="75B4F308" w14:textId="16B94BEF" w:rsidR="00A12626" w:rsidRDefault="00A12626">
      <w:pPr>
        <w:pStyle w:val="TM2"/>
        <w:tabs>
          <w:tab w:val="right" w:leader="underscore" w:pos="10194"/>
        </w:tabs>
        <w:rPr>
          <w:rFonts w:eastAsiaTheme="minorEastAsia" w:cstheme="minorBidi"/>
          <w:b w:val="0"/>
          <w:bCs w:val="0"/>
          <w:noProof/>
          <w:kern w:val="2"/>
          <w:sz w:val="24"/>
          <w:szCs w:val="24"/>
          <w14:ligatures w14:val="standardContextual"/>
        </w:rPr>
      </w:pPr>
      <w:hyperlink w:anchor="_Toc189406740" w:history="1">
        <w:r w:rsidRPr="00C45BFB">
          <w:rPr>
            <w:rStyle w:val="Lienhypertexte"/>
            <w:noProof/>
          </w:rPr>
          <w:t>ANNEXE N° 2 : DESIGNATION DES CO-TRAITANTS ET REPARTITION DES PRESTATIONS</w:t>
        </w:r>
        <w:r>
          <w:rPr>
            <w:noProof/>
            <w:webHidden/>
          </w:rPr>
          <w:tab/>
        </w:r>
        <w:r>
          <w:rPr>
            <w:noProof/>
            <w:webHidden/>
          </w:rPr>
          <w:fldChar w:fldCharType="begin"/>
        </w:r>
        <w:r>
          <w:rPr>
            <w:noProof/>
            <w:webHidden/>
          </w:rPr>
          <w:instrText xml:space="preserve"> PAGEREF _Toc189406740 \h </w:instrText>
        </w:r>
        <w:r>
          <w:rPr>
            <w:noProof/>
            <w:webHidden/>
          </w:rPr>
        </w:r>
        <w:r>
          <w:rPr>
            <w:noProof/>
            <w:webHidden/>
          </w:rPr>
          <w:fldChar w:fldCharType="separate"/>
        </w:r>
        <w:r>
          <w:rPr>
            <w:noProof/>
            <w:webHidden/>
          </w:rPr>
          <w:t>11</w:t>
        </w:r>
        <w:r>
          <w:rPr>
            <w:noProof/>
            <w:webHidden/>
          </w:rPr>
          <w:fldChar w:fldCharType="end"/>
        </w:r>
      </w:hyperlink>
    </w:p>
    <w:p w14:paraId="39DC6DBF" w14:textId="0309F8AA" w:rsidR="00A12626" w:rsidRDefault="00A12626">
      <w:pPr>
        <w:pStyle w:val="TM2"/>
        <w:tabs>
          <w:tab w:val="right" w:leader="underscore" w:pos="10194"/>
        </w:tabs>
        <w:rPr>
          <w:rFonts w:eastAsiaTheme="minorEastAsia" w:cstheme="minorBidi"/>
          <w:b w:val="0"/>
          <w:bCs w:val="0"/>
          <w:noProof/>
          <w:kern w:val="2"/>
          <w:sz w:val="24"/>
          <w:szCs w:val="24"/>
          <w14:ligatures w14:val="standardContextual"/>
        </w:rPr>
      </w:pPr>
      <w:hyperlink w:anchor="_Toc189406741" w:history="1">
        <w:r w:rsidRPr="00C45BFB">
          <w:rPr>
            <w:rStyle w:val="Lienhypertexte"/>
            <w:noProof/>
          </w:rPr>
          <w:t>ANNEXE 3 :  ENGAGEMENT EN MATIERE DE PROTECTION DES DONNEES A CARACTERE PERSONNE AU TITRE DU RGPD</w:t>
        </w:r>
        <w:r>
          <w:rPr>
            <w:noProof/>
            <w:webHidden/>
          </w:rPr>
          <w:tab/>
        </w:r>
        <w:r>
          <w:rPr>
            <w:noProof/>
            <w:webHidden/>
          </w:rPr>
          <w:fldChar w:fldCharType="begin"/>
        </w:r>
        <w:r>
          <w:rPr>
            <w:noProof/>
            <w:webHidden/>
          </w:rPr>
          <w:instrText xml:space="preserve"> PAGEREF _Toc189406741 \h </w:instrText>
        </w:r>
        <w:r>
          <w:rPr>
            <w:noProof/>
            <w:webHidden/>
          </w:rPr>
        </w:r>
        <w:r>
          <w:rPr>
            <w:noProof/>
            <w:webHidden/>
          </w:rPr>
          <w:fldChar w:fldCharType="separate"/>
        </w:r>
        <w:r>
          <w:rPr>
            <w:noProof/>
            <w:webHidden/>
          </w:rPr>
          <w:t>12</w:t>
        </w:r>
        <w:r>
          <w:rPr>
            <w:noProof/>
            <w:webHidden/>
          </w:rPr>
          <w:fldChar w:fldCharType="end"/>
        </w:r>
      </w:hyperlink>
    </w:p>
    <w:p w14:paraId="001DADCD" w14:textId="586B0B55" w:rsidR="00150B0E" w:rsidRPr="003C0083" w:rsidRDefault="00A12626" w:rsidP="005A4DCF">
      <w:pPr>
        <w:rPr>
          <w:color w:val="1F3864" w:themeColor="accent1" w:themeShade="80"/>
          <w:sz w:val="18"/>
          <w:szCs w:val="18"/>
        </w:rPr>
      </w:pPr>
      <w:r>
        <w:rPr>
          <w:rStyle w:val="Lienhypertexte"/>
          <w:noProof/>
          <w:sz w:val="22"/>
          <w:szCs w:val="22"/>
        </w:rPr>
        <w:fldChar w:fldCharType="end"/>
      </w:r>
    </w:p>
    <w:p w14:paraId="688D86BC" w14:textId="0DA1495F" w:rsidR="00C46675" w:rsidRPr="003C0083" w:rsidRDefault="00C46675" w:rsidP="005A4DCF">
      <w:pPr>
        <w:pStyle w:val="TM2"/>
        <w:rPr>
          <w:rStyle w:val="Lienhypertexte"/>
          <w:color w:val="auto"/>
          <w:u w:val="none"/>
        </w:rPr>
      </w:pPr>
    </w:p>
    <w:p w14:paraId="26FC46A8" w14:textId="1F36CB42" w:rsidR="00C46675" w:rsidRPr="003C0083" w:rsidRDefault="00C46675" w:rsidP="005A4DCF"/>
    <w:p w14:paraId="47553F4C" w14:textId="223DB33D" w:rsidR="00C12D38" w:rsidRPr="003C0083" w:rsidRDefault="00C46675" w:rsidP="005A4DCF">
      <w:pPr>
        <w:rPr>
          <w:rFonts w:eastAsia="Calibri"/>
          <w:color w:val="000000"/>
        </w:rPr>
      </w:pPr>
      <w:r w:rsidRPr="003C0083">
        <w:br w:type="page"/>
      </w:r>
      <w:bookmarkStart w:id="0" w:name="_Toc109554918"/>
      <w:bookmarkStart w:id="1" w:name="_Toc109555261"/>
      <w:bookmarkStart w:id="2" w:name="_Toc109556169"/>
    </w:p>
    <w:p w14:paraId="620C8ACF" w14:textId="77777777" w:rsidR="00170295" w:rsidRPr="003C0083" w:rsidRDefault="00170295" w:rsidP="005A4DCF"/>
    <w:p w14:paraId="163621C9" w14:textId="77777777" w:rsidR="00170295" w:rsidRPr="005A4DCF" w:rsidRDefault="00316D4F" w:rsidP="00263924">
      <w:pPr>
        <w:pStyle w:val="Titre1"/>
      </w:pPr>
      <w:bookmarkStart w:id="3" w:name="_Toc189406731"/>
      <w:bookmarkEnd w:id="0"/>
      <w:bookmarkEnd w:id="1"/>
      <w:bookmarkEnd w:id="2"/>
      <w:r w:rsidRPr="005A4DCF">
        <w:t>OBJET DE L’ACTE D’ENGAGEMENT</w:t>
      </w:r>
      <w:bookmarkEnd w:id="3"/>
    </w:p>
    <w:p w14:paraId="5BA881F2" w14:textId="77777777" w:rsidR="00682735" w:rsidRPr="003C0083" w:rsidRDefault="00682735" w:rsidP="005A4DCF">
      <w:pPr>
        <w:rPr>
          <w:rFonts w:eastAsiaTheme="minorHAnsi"/>
          <w:lang w:eastAsia="en-US"/>
        </w:rPr>
      </w:pPr>
      <w:bookmarkStart w:id="4" w:name="_Toc109554919"/>
      <w:bookmarkStart w:id="5" w:name="_Toc109555262"/>
      <w:bookmarkStart w:id="6" w:name="_Toc109556170"/>
      <w:bookmarkStart w:id="7" w:name="_Toc524435713"/>
    </w:p>
    <w:p w14:paraId="630A7C7D" w14:textId="38EAD84A" w:rsidR="00D67DEF" w:rsidRPr="005A4DCF" w:rsidRDefault="00D67DEF" w:rsidP="005A4DCF">
      <w:r w:rsidRPr="005A4DCF">
        <w:t xml:space="preserve">Le présent Acte d'Engagement concerne </w:t>
      </w:r>
      <w:r w:rsidR="00A11D8A">
        <w:t>le nettoyage du siège de la Chambre de Commerce et d’Industrie Nice Côté d’Azur, et de ses annexes à Sophia-Antipolis et Grasse.</w:t>
      </w:r>
    </w:p>
    <w:p w14:paraId="1B503957" w14:textId="68461117" w:rsidR="00450D02" w:rsidRPr="003C0083" w:rsidRDefault="00450D02" w:rsidP="005A4DCF"/>
    <w:p w14:paraId="36C9A618" w14:textId="77777777" w:rsidR="00D06033" w:rsidRPr="003C0083" w:rsidRDefault="00D06033" w:rsidP="005A4DCF"/>
    <w:p w14:paraId="70F5C606" w14:textId="77777777" w:rsidR="00316D4F" w:rsidRPr="003C0083" w:rsidRDefault="00316D4F" w:rsidP="00263924">
      <w:pPr>
        <w:pStyle w:val="Titre1"/>
      </w:pPr>
      <w:bookmarkStart w:id="8" w:name="_Toc189406732"/>
      <w:r w:rsidRPr="003C0083">
        <w:t>ENGAGEMENT DU TITULAIRE OU DU GROUPEMENT TITULAIRE</w:t>
      </w:r>
      <w:bookmarkEnd w:id="8"/>
    </w:p>
    <w:p w14:paraId="1FBAD62F" w14:textId="77777777" w:rsidR="00316D4F" w:rsidRPr="003C0083" w:rsidRDefault="00316D4F" w:rsidP="005A4DCF"/>
    <w:p w14:paraId="29C4BFB6" w14:textId="77777777" w:rsidR="00F43C4B" w:rsidRPr="003C0083" w:rsidRDefault="00316D4F" w:rsidP="005A4DCF">
      <w:r w:rsidRPr="003C0083">
        <w:t xml:space="preserve">II.I </w:t>
      </w:r>
      <w:r w:rsidR="00F43C4B" w:rsidRPr="003C0083">
        <w:t xml:space="preserve">– </w:t>
      </w:r>
      <w:bookmarkStart w:id="9" w:name="_Hlk40170604"/>
      <w:r w:rsidR="00F43C4B" w:rsidRPr="003C0083">
        <w:t>Identification et engagement du Titulaire ou du groupement Titulaire</w:t>
      </w:r>
    </w:p>
    <w:p w14:paraId="7BFB825A" w14:textId="77777777" w:rsidR="00F43C4B" w:rsidRPr="003C0083" w:rsidRDefault="00F43C4B" w:rsidP="005A4DCF"/>
    <w:p w14:paraId="7AC4C3B5" w14:textId="77777777" w:rsidR="00F43C4B" w:rsidRPr="003C0083" w:rsidRDefault="00F43C4B" w:rsidP="005A4DCF">
      <w:r w:rsidRPr="003C0083">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3C0083">
        <w:t> :</w:t>
      </w:r>
    </w:p>
    <w:p w14:paraId="6994F142" w14:textId="77777777" w:rsidR="00F43C4B" w:rsidRPr="003C0083" w:rsidRDefault="00F43C4B" w:rsidP="005A4DCF"/>
    <w:bookmarkStart w:id="10" w:name="Texte1"/>
    <w:p w14:paraId="11F87095"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0"/>
      <w:r w:rsidRPr="003C0083">
        <w:t> LE SIGNATAIRE,</w:t>
      </w:r>
    </w:p>
    <w:p w14:paraId="0303C46C" w14:textId="77777777" w:rsidR="00F43C4B" w:rsidRPr="003C0083" w:rsidRDefault="00F43C4B" w:rsidP="005A4DCF"/>
    <w:p w14:paraId="429310DE" w14:textId="77777777" w:rsidR="00F43C4B" w:rsidRPr="003C0083" w:rsidRDefault="00F43C4B" w:rsidP="005A4DCF">
      <w:r w:rsidRPr="003C0083">
        <w:t>M....................................................................................................................................................................................</w:t>
      </w:r>
    </w:p>
    <w:p w14:paraId="1EFADFE2" w14:textId="77777777" w:rsidR="00F43C4B" w:rsidRPr="003C0083" w:rsidRDefault="00F43C4B" w:rsidP="005A4DCF">
      <w:r w:rsidRPr="003C0083">
        <w:t>Agissant en qualité ………………………………………………………………………………………………….</w:t>
      </w:r>
    </w:p>
    <w:p w14:paraId="196B934E" w14:textId="77777777" w:rsidR="00F43C4B" w:rsidRPr="003C0083" w:rsidRDefault="00F43C4B" w:rsidP="005A4DCF"/>
    <w:p w14:paraId="4EFEE5A3" w14:textId="77777777" w:rsidR="00F43C4B" w:rsidRPr="003C0083" w:rsidRDefault="00F43C4B" w:rsidP="005A4DCF">
      <w:r w:rsidRPr="003C0083">
        <w:tab/>
      </w:r>
      <w:r w:rsidRPr="003C0083">
        <w:tab/>
      </w:r>
      <w:r w:rsidRPr="003C0083">
        <w:tab/>
      </w:r>
      <w:r w:rsidRPr="003C0083">
        <w:tab/>
      </w:r>
      <w:r w:rsidRPr="003C0083">
        <w:tab/>
      </w:r>
      <w:bookmarkStart w:id="11" w:name="Texte2"/>
      <w:r w:rsidRPr="003C0083">
        <w:fldChar w:fldCharType="begin">
          <w:ffData>
            <w:name w:val="Texte2"/>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1"/>
      <w:r w:rsidRPr="003C0083">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3C0083" w:rsidRDefault="00F43C4B" w:rsidP="005A4DCF"/>
    <w:p w14:paraId="0F456F0C" w14:textId="77777777" w:rsidR="00F43C4B" w:rsidRPr="003C0083" w:rsidRDefault="00F43C4B" w:rsidP="005A4DCF"/>
    <w:p w14:paraId="75C1DA40" w14:textId="77777777" w:rsidR="00F43C4B" w:rsidRPr="003C0083" w:rsidRDefault="00F43C4B" w:rsidP="005A4DCF">
      <w:r w:rsidRPr="003C0083">
        <w:t>Nom commercial et dénomination sociale ..................................................................................................................................................................................................................................................................................................................................................................................</w:t>
      </w:r>
    </w:p>
    <w:p w14:paraId="28DEC09D" w14:textId="77777777" w:rsidR="00F43C4B" w:rsidRPr="003C0083" w:rsidRDefault="00F43C4B" w:rsidP="005A4DCF">
      <w:r w:rsidRPr="003C0083">
        <w:t xml:space="preserve">Adresse </w:t>
      </w:r>
    </w:p>
    <w:p w14:paraId="04900827" w14:textId="77777777" w:rsidR="00F43C4B" w:rsidRPr="003C0083" w:rsidRDefault="00F43C4B" w:rsidP="005A4DCF">
      <w:r w:rsidRPr="003C0083">
        <w:t>……………………………………………………………………………………………………………………………………………………………………………………………………………………………………………………</w:t>
      </w:r>
    </w:p>
    <w:p w14:paraId="24956DBA" w14:textId="77777777" w:rsidR="00F43C4B" w:rsidRPr="003C0083" w:rsidRDefault="00F43C4B" w:rsidP="005A4DCF">
      <w:r w:rsidRPr="003C0083">
        <w:t xml:space="preserve">Adresse électronique </w:t>
      </w:r>
    </w:p>
    <w:p w14:paraId="139F3CD5" w14:textId="77777777" w:rsidR="00F43C4B" w:rsidRPr="003C0083" w:rsidRDefault="00F43C4B" w:rsidP="005A4DCF">
      <w:r w:rsidRPr="003C0083">
        <w:t>Numéro de téléphone ................................................................................................................................................</w:t>
      </w:r>
    </w:p>
    <w:p w14:paraId="5EED7D10" w14:textId="77777777" w:rsidR="00F43C4B" w:rsidRPr="003C0083" w:rsidRDefault="00F43C4B" w:rsidP="005A4DCF">
      <w:r w:rsidRPr="003C0083">
        <w:t>Télécopie ......................................................................................................................................................................</w:t>
      </w:r>
    </w:p>
    <w:p w14:paraId="57E3A5CE" w14:textId="77777777" w:rsidR="00F43C4B" w:rsidRPr="003C0083" w:rsidRDefault="00F43C4B" w:rsidP="005A4DCF">
      <w:r w:rsidRPr="003C0083">
        <w:t>Numéro de SIRET ......................................................................................................................................................</w:t>
      </w:r>
    </w:p>
    <w:p w14:paraId="535CA541" w14:textId="77777777" w:rsidR="00F43C4B" w:rsidRPr="003C0083" w:rsidRDefault="00F43C4B" w:rsidP="005A4DCF">
      <w:r w:rsidRPr="003C0083">
        <w:t>Code APE ....................................................................................................................................................................</w:t>
      </w:r>
    </w:p>
    <w:p w14:paraId="243C8B27" w14:textId="77777777" w:rsidR="00F43C4B" w:rsidRPr="003C0083" w:rsidRDefault="00F43C4B" w:rsidP="005A4DCF">
      <w:pPr>
        <w:rPr>
          <w:sz w:val="22"/>
          <w:szCs w:val="22"/>
        </w:rPr>
      </w:pPr>
      <w:r w:rsidRPr="003C0083">
        <w:t>Numéro de TVA intracommunautaire …………………………………………………………………………...</w:t>
      </w:r>
    </w:p>
    <w:p w14:paraId="41B31728" w14:textId="77777777" w:rsidR="00F43C4B" w:rsidRPr="003C0083" w:rsidRDefault="00F43C4B" w:rsidP="005A4DCF"/>
    <w:p w14:paraId="0E8C3805" w14:textId="77777777" w:rsidR="00F43C4B" w:rsidRPr="003C0083" w:rsidRDefault="00F43C4B" w:rsidP="005A4DCF">
      <w:r w:rsidRPr="003C0083">
        <w:rPr>
          <w:sz w:val="22"/>
          <w:szCs w:val="22"/>
        </w:rPr>
        <w:tab/>
      </w:r>
      <w:r w:rsidRPr="003C0083">
        <w:rPr>
          <w:sz w:val="22"/>
          <w:szCs w:val="22"/>
        </w:rPr>
        <w:tab/>
      </w:r>
      <w:r w:rsidRPr="003C0083">
        <w:rPr>
          <w:sz w:val="22"/>
          <w:szCs w:val="22"/>
        </w:rPr>
        <w:tab/>
      </w:r>
      <w:r w:rsidRPr="003C0083">
        <w:rPr>
          <w:sz w:val="22"/>
          <w:szCs w:val="22"/>
        </w:rPr>
        <w:tab/>
      </w:r>
      <w:r w:rsidRPr="003C0083">
        <w:rPr>
          <w:sz w:val="22"/>
          <w:szCs w:val="22"/>
        </w:rPr>
        <w:tab/>
      </w:r>
      <w:bookmarkStart w:id="12" w:name="Texte3"/>
      <w:r w:rsidRPr="003C0083">
        <w:fldChar w:fldCharType="begin">
          <w:ffData>
            <w:name w:val="Texte3"/>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2"/>
      <w:r w:rsidRPr="003C0083">
        <w:t> Engage la société ..........................................................................sur la base de son offre à livrer les fournitures demandées et/ou à exécuter les prestations demandées aux prix et conditions figurant au présent Acte d'Engagement et en annexes ;</w:t>
      </w:r>
    </w:p>
    <w:p w14:paraId="344DCD2B" w14:textId="77777777" w:rsidR="00F43C4B" w:rsidRPr="003C0083" w:rsidRDefault="00F43C4B" w:rsidP="005A4DCF"/>
    <w:p w14:paraId="27C4AAB0" w14:textId="77777777" w:rsidR="00F43C4B" w:rsidRPr="003C0083" w:rsidRDefault="00F43C4B" w:rsidP="005A4DCF">
      <w:r w:rsidRPr="003C0083">
        <w:t>Nom commercial et dénomination sociale ............................................................................................................................................................................................................................................................................................................................................</w:t>
      </w:r>
    </w:p>
    <w:p w14:paraId="3ED4E107" w14:textId="77777777" w:rsidR="00F43C4B" w:rsidRPr="003C0083" w:rsidRDefault="00F43C4B" w:rsidP="005A4DCF">
      <w:r w:rsidRPr="003C0083">
        <w:t xml:space="preserve">Adresse </w:t>
      </w:r>
    </w:p>
    <w:p w14:paraId="07C9A123" w14:textId="77777777" w:rsidR="00F43C4B" w:rsidRPr="003C0083" w:rsidRDefault="00F43C4B" w:rsidP="005A4DCF">
      <w:r w:rsidRPr="003C0083">
        <w:t>……………………………………………………………………………………………………………………………………………………………………………………………………………………………………………………</w:t>
      </w:r>
    </w:p>
    <w:p w14:paraId="5D377C27" w14:textId="77777777" w:rsidR="00F43C4B" w:rsidRPr="003C0083" w:rsidRDefault="00F43C4B" w:rsidP="005A4DCF">
      <w:r w:rsidRPr="003C0083">
        <w:t xml:space="preserve">Adresse électronique </w:t>
      </w:r>
    </w:p>
    <w:p w14:paraId="34A2C61A" w14:textId="77777777" w:rsidR="00F43C4B" w:rsidRPr="003C0083" w:rsidRDefault="00F43C4B" w:rsidP="005A4DCF">
      <w:r w:rsidRPr="003C0083">
        <w:t>Numéro de téléphone ................................................................................................................................................</w:t>
      </w:r>
    </w:p>
    <w:p w14:paraId="6396966E" w14:textId="77777777" w:rsidR="00F43C4B" w:rsidRPr="003C0083" w:rsidRDefault="00F43C4B" w:rsidP="005A4DCF">
      <w:r w:rsidRPr="003C0083">
        <w:t>Télécopie ......................................................................................................................................................................</w:t>
      </w:r>
    </w:p>
    <w:p w14:paraId="2315E2A3" w14:textId="77777777" w:rsidR="00F43C4B" w:rsidRPr="003C0083" w:rsidRDefault="00F43C4B" w:rsidP="005A4DCF">
      <w:r w:rsidRPr="003C0083">
        <w:t>Numéro de SIRET ......................................................................................................................................................</w:t>
      </w:r>
    </w:p>
    <w:p w14:paraId="19A4578A" w14:textId="77777777" w:rsidR="00F43C4B" w:rsidRPr="003C0083" w:rsidRDefault="00F43C4B" w:rsidP="005A4DCF">
      <w:r w:rsidRPr="003C0083">
        <w:t>Code APE ....................................................................................................................................................................</w:t>
      </w:r>
    </w:p>
    <w:p w14:paraId="50BF182E" w14:textId="77777777" w:rsidR="00F43C4B" w:rsidRPr="003C0083" w:rsidRDefault="00F43C4B" w:rsidP="005A4DCF">
      <w:r w:rsidRPr="003C0083">
        <w:t>Numéro de TVA intracommunautaire …………………………………………………………………………...</w:t>
      </w:r>
    </w:p>
    <w:p w14:paraId="4E0F8EC0" w14:textId="77777777" w:rsidR="00F43C4B" w:rsidRPr="003C0083" w:rsidRDefault="00F43C4B" w:rsidP="005A4DCF"/>
    <w:p w14:paraId="45E4471F" w14:textId="77777777" w:rsidR="00F43C4B" w:rsidRPr="003C0083" w:rsidRDefault="00F43C4B" w:rsidP="005A4DCF"/>
    <w:p w14:paraId="61895543"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 xml:space="preserve">L’ENSEMBLE DES MEMBRES DU GROUPEMENT S’ENGAGENT SUR LA BASE DE L’OFFRE DU GROUPEMENT </w:t>
      </w:r>
      <w:r w:rsidRPr="003C0083">
        <w:rPr>
          <w:snapToGrid w:val="0"/>
        </w:rPr>
        <w:t xml:space="preserve">à livrer les fournitures demandées et/ou à exécuter les prestations demandées aux prix et conditions </w:t>
      </w:r>
      <w:r w:rsidRPr="003C0083">
        <w:rPr>
          <w:snapToGrid w:val="0"/>
        </w:rPr>
        <w:lastRenderedPageBreak/>
        <w:t>figurant au présent Acte d'Engagement et en annexes</w:t>
      </w:r>
      <w:r w:rsidRPr="003C0083">
        <w:t>. (</w:t>
      </w:r>
      <w:r w:rsidRPr="003C0083">
        <w:rPr>
          <w:i/>
          <w:iCs/>
        </w:rPr>
        <w:t>Remplir le tableau ci-dessous pour chaque membre du groupement</w:t>
      </w:r>
      <w:r w:rsidRPr="003C0083">
        <w:t>.)</w:t>
      </w:r>
    </w:p>
    <w:p w14:paraId="6C98E5D8" w14:textId="77777777" w:rsidR="00F43C4B" w:rsidRPr="003C0083" w:rsidRDefault="00F43C4B" w:rsidP="005A4DCF"/>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3C0083" w14:paraId="43D09477" w14:textId="77777777" w:rsidTr="006B24EE">
        <w:trPr>
          <w:cantSplit/>
          <w:trHeight w:val="1239"/>
          <w:tblHeader/>
        </w:trPr>
        <w:tc>
          <w:tcPr>
            <w:tcW w:w="2985" w:type="dxa"/>
            <w:shd w:val="clear" w:color="auto" w:fill="F2F2F2"/>
            <w:vAlign w:val="center"/>
          </w:tcPr>
          <w:p w14:paraId="40B68EFF" w14:textId="77777777" w:rsidR="00F43C4B" w:rsidRPr="003C0083" w:rsidRDefault="00F43C4B" w:rsidP="005A4DCF">
            <w:pPr>
              <w:rPr>
                <w:snapToGrid w:val="0"/>
              </w:rPr>
            </w:pPr>
            <w:r w:rsidRPr="003C0083">
              <w:rPr>
                <w:snapToGrid w:val="0"/>
              </w:rPr>
              <w:t>Désignation des membres du groupement (nom commercial et dénomination sociale)</w:t>
            </w:r>
          </w:p>
        </w:tc>
        <w:tc>
          <w:tcPr>
            <w:tcW w:w="3396" w:type="dxa"/>
            <w:shd w:val="clear" w:color="auto" w:fill="F2F2F2"/>
            <w:vAlign w:val="center"/>
          </w:tcPr>
          <w:p w14:paraId="3698AC79" w14:textId="77777777" w:rsidR="00F43C4B" w:rsidRPr="003C0083" w:rsidRDefault="00F43C4B" w:rsidP="005A4DCF">
            <w:r w:rsidRPr="003C0083">
              <w:t xml:space="preserve">Adresse de son établissement et Siège social (si différent de l’établissement) ; Numéro SIREN / SIRET, </w:t>
            </w:r>
          </w:p>
          <w:p w14:paraId="1A1D5DA6" w14:textId="77777777" w:rsidR="00F43C4B" w:rsidRPr="003C0083" w:rsidRDefault="00F43C4B" w:rsidP="005A4DCF">
            <w:r w:rsidRPr="003C0083">
              <w:t xml:space="preserve">Registre du commerce (RCS) </w:t>
            </w:r>
          </w:p>
          <w:p w14:paraId="739E6BEA" w14:textId="77777777" w:rsidR="00F43C4B" w:rsidRPr="003C0083" w:rsidRDefault="00F43C4B" w:rsidP="005A4DCF">
            <w:proofErr w:type="gramStart"/>
            <w:r w:rsidRPr="003C0083">
              <w:t>ou</w:t>
            </w:r>
            <w:proofErr w:type="gramEnd"/>
            <w:r w:rsidRPr="003C0083">
              <w:t xml:space="preserve"> répertoire des métiers ; </w:t>
            </w:r>
          </w:p>
          <w:p w14:paraId="1F9EDC35" w14:textId="77777777" w:rsidR="00F43C4B" w:rsidRPr="003C0083" w:rsidRDefault="00F43C4B" w:rsidP="005A4DCF">
            <w:pPr>
              <w:rPr>
                <w:snapToGrid w:val="0"/>
              </w:rPr>
            </w:pPr>
            <w:r w:rsidRPr="003C0083">
              <w:t>Numéro de la TVA intracommunautaire</w:t>
            </w:r>
          </w:p>
        </w:tc>
        <w:tc>
          <w:tcPr>
            <w:tcW w:w="3833" w:type="dxa"/>
            <w:shd w:val="clear" w:color="auto" w:fill="F2F2F2"/>
            <w:vAlign w:val="center"/>
          </w:tcPr>
          <w:p w14:paraId="2C729BD2" w14:textId="77777777" w:rsidR="00F43C4B" w:rsidRPr="003C0083" w:rsidRDefault="00F43C4B" w:rsidP="005A4DCF">
            <w:pPr>
              <w:rPr>
                <w:snapToGrid w:val="0"/>
              </w:rPr>
            </w:pPr>
            <w:r w:rsidRPr="003C0083">
              <w:rPr>
                <w:snapToGrid w:val="0"/>
              </w:rPr>
              <w:t>Adresse électronique et numéros de téléphone et de télécopie</w:t>
            </w:r>
          </w:p>
        </w:tc>
      </w:tr>
      <w:tr w:rsidR="00F43C4B" w:rsidRPr="003C0083" w14:paraId="5AEDF447" w14:textId="77777777" w:rsidTr="006B24EE">
        <w:trPr>
          <w:cantSplit/>
          <w:trHeight w:val="567"/>
        </w:trPr>
        <w:tc>
          <w:tcPr>
            <w:tcW w:w="2985" w:type="dxa"/>
            <w:shd w:val="clear" w:color="auto" w:fill="FFFFFF"/>
            <w:vAlign w:val="center"/>
          </w:tcPr>
          <w:p w14:paraId="33DC7684" w14:textId="77777777" w:rsidR="00F43C4B" w:rsidRPr="003C0083" w:rsidRDefault="00F43C4B" w:rsidP="005A4DCF">
            <w:pPr>
              <w:rPr>
                <w:snapToGrid w:val="0"/>
              </w:rPr>
            </w:pPr>
          </w:p>
        </w:tc>
        <w:tc>
          <w:tcPr>
            <w:tcW w:w="3396" w:type="dxa"/>
            <w:shd w:val="clear" w:color="auto" w:fill="FFFFFF"/>
          </w:tcPr>
          <w:p w14:paraId="2BBB8543" w14:textId="77777777" w:rsidR="00F43C4B" w:rsidRPr="003C0083" w:rsidRDefault="00F43C4B" w:rsidP="005A4DCF">
            <w:pPr>
              <w:rPr>
                <w:snapToGrid w:val="0"/>
              </w:rPr>
            </w:pPr>
          </w:p>
        </w:tc>
        <w:tc>
          <w:tcPr>
            <w:tcW w:w="3833" w:type="dxa"/>
            <w:shd w:val="clear" w:color="auto" w:fill="FFFFFF"/>
            <w:vAlign w:val="center"/>
          </w:tcPr>
          <w:p w14:paraId="53F436FA" w14:textId="77777777" w:rsidR="00F43C4B" w:rsidRPr="003C0083" w:rsidRDefault="00F43C4B" w:rsidP="005A4DCF">
            <w:pPr>
              <w:rPr>
                <w:snapToGrid w:val="0"/>
              </w:rPr>
            </w:pPr>
          </w:p>
        </w:tc>
      </w:tr>
      <w:tr w:rsidR="00F43C4B" w:rsidRPr="003C0083" w14:paraId="0A593E59" w14:textId="77777777" w:rsidTr="006B24EE">
        <w:trPr>
          <w:cantSplit/>
          <w:trHeight w:val="567"/>
        </w:trPr>
        <w:tc>
          <w:tcPr>
            <w:tcW w:w="2985" w:type="dxa"/>
            <w:vAlign w:val="center"/>
          </w:tcPr>
          <w:p w14:paraId="75C1315D" w14:textId="77777777" w:rsidR="00F43C4B" w:rsidRPr="003C0083" w:rsidRDefault="00F43C4B" w:rsidP="005A4DCF">
            <w:pPr>
              <w:rPr>
                <w:snapToGrid w:val="0"/>
                <w:highlight w:val="yellow"/>
              </w:rPr>
            </w:pPr>
          </w:p>
        </w:tc>
        <w:tc>
          <w:tcPr>
            <w:tcW w:w="3396" w:type="dxa"/>
          </w:tcPr>
          <w:p w14:paraId="0F8FBA5E" w14:textId="77777777" w:rsidR="00F43C4B" w:rsidRPr="003C0083" w:rsidRDefault="00F43C4B" w:rsidP="005A4DCF">
            <w:pPr>
              <w:rPr>
                <w:snapToGrid w:val="0"/>
                <w:highlight w:val="yellow"/>
              </w:rPr>
            </w:pPr>
          </w:p>
        </w:tc>
        <w:tc>
          <w:tcPr>
            <w:tcW w:w="3833" w:type="dxa"/>
            <w:vAlign w:val="center"/>
          </w:tcPr>
          <w:p w14:paraId="17ED6C1C" w14:textId="77777777" w:rsidR="00F43C4B" w:rsidRPr="003C0083" w:rsidRDefault="00F43C4B" w:rsidP="005A4DCF">
            <w:pPr>
              <w:rPr>
                <w:snapToGrid w:val="0"/>
                <w:highlight w:val="yellow"/>
              </w:rPr>
            </w:pPr>
          </w:p>
        </w:tc>
      </w:tr>
      <w:tr w:rsidR="00F43C4B" w:rsidRPr="003C0083" w14:paraId="7204C78B" w14:textId="77777777" w:rsidTr="006B24EE">
        <w:trPr>
          <w:cantSplit/>
          <w:trHeight w:val="567"/>
        </w:trPr>
        <w:tc>
          <w:tcPr>
            <w:tcW w:w="2985" w:type="dxa"/>
            <w:shd w:val="clear" w:color="auto" w:fill="FFFFFF"/>
            <w:vAlign w:val="center"/>
          </w:tcPr>
          <w:p w14:paraId="1CB99D72" w14:textId="77777777" w:rsidR="00F43C4B" w:rsidRPr="003C0083" w:rsidRDefault="00F43C4B" w:rsidP="005A4DCF">
            <w:pPr>
              <w:rPr>
                <w:snapToGrid w:val="0"/>
              </w:rPr>
            </w:pPr>
          </w:p>
        </w:tc>
        <w:tc>
          <w:tcPr>
            <w:tcW w:w="3396" w:type="dxa"/>
            <w:shd w:val="clear" w:color="auto" w:fill="FFFFFF"/>
          </w:tcPr>
          <w:p w14:paraId="17D9F256" w14:textId="77777777" w:rsidR="00F43C4B" w:rsidRPr="003C0083" w:rsidRDefault="00F43C4B" w:rsidP="005A4DCF">
            <w:pPr>
              <w:rPr>
                <w:snapToGrid w:val="0"/>
                <w:highlight w:val="yellow"/>
              </w:rPr>
            </w:pPr>
          </w:p>
        </w:tc>
        <w:tc>
          <w:tcPr>
            <w:tcW w:w="3833" w:type="dxa"/>
            <w:shd w:val="clear" w:color="auto" w:fill="FFFFFF"/>
            <w:vAlign w:val="center"/>
          </w:tcPr>
          <w:p w14:paraId="1F329181" w14:textId="77777777" w:rsidR="00F43C4B" w:rsidRPr="003C0083" w:rsidRDefault="00F43C4B" w:rsidP="005A4DCF">
            <w:pPr>
              <w:rPr>
                <w:snapToGrid w:val="0"/>
                <w:highlight w:val="yellow"/>
              </w:rPr>
            </w:pPr>
          </w:p>
        </w:tc>
      </w:tr>
      <w:tr w:rsidR="00F43C4B" w:rsidRPr="003C0083" w14:paraId="52753448" w14:textId="77777777" w:rsidTr="006B24EE">
        <w:trPr>
          <w:cantSplit/>
          <w:trHeight w:val="567"/>
        </w:trPr>
        <w:tc>
          <w:tcPr>
            <w:tcW w:w="2985" w:type="dxa"/>
            <w:vAlign w:val="center"/>
          </w:tcPr>
          <w:p w14:paraId="3C681CDA" w14:textId="77777777" w:rsidR="00F43C4B" w:rsidRPr="003C0083" w:rsidRDefault="00F43C4B" w:rsidP="005A4DCF">
            <w:pPr>
              <w:rPr>
                <w:snapToGrid w:val="0"/>
                <w:highlight w:val="yellow"/>
              </w:rPr>
            </w:pPr>
          </w:p>
        </w:tc>
        <w:tc>
          <w:tcPr>
            <w:tcW w:w="3396" w:type="dxa"/>
          </w:tcPr>
          <w:p w14:paraId="0127ACB1" w14:textId="77777777" w:rsidR="00F43C4B" w:rsidRPr="003C0083" w:rsidRDefault="00F43C4B" w:rsidP="005A4DCF">
            <w:pPr>
              <w:rPr>
                <w:snapToGrid w:val="0"/>
                <w:highlight w:val="yellow"/>
              </w:rPr>
            </w:pPr>
          </w:p>
        </w:tc>
        <w:tc>
          <w:tcPr>
            <w:tcW w:w="3833" w:type="dxa"/>
            <w:vAlign w:val="center"/>
          </w:tcPr>
          <w:p w14:paraId="6A18BF71" w14:textId="77777777" w:rsidR="00F43C4B" w:rsidRPr="003C0083" w:rsidRDefault="00F43C4B" w:rsidP="005A4DCF">
            <w:pPr>
              <w:rPr>
                <w:snapToGrid w:val="0"/>
                <w:highlight w:val="yellow"/>
              </w:rPr>
            </w:pPr>
          </w:p>
        </w:tc>
      </w:tr>
      <w:tr w:rsidR="00F43C4B" w:rsidRPr="003C0083" w14:paraId="4425C7EE" w14:textId="77777777" w:rsidTr="006B24EE">
        <w:trPr>
          <w:cantSplit/>
          <w:trHeight w:val="567"/>
        </w:trPr>
        <w:tc>
          <w:tcPr>
            <w:tcW w:w="2985" w:type="dxa"/>
            <w:vAlign w:val="center"/>
          </w:tcPr>
          <w:p w14:paraId="7563987A" w14:textId="77777777" w:rsidR="00F43C4B" w:rsidRPr="003C0083" w:rsidRDefault="00F43C4B" w:rsidP="005A4DCF">
            <w:pPr>
              <w:rPr>
                <w:snapToGrid w:val="0"/>
                <w:highlight w:val="yellow"/>
              </w:rPr>
            </w:pPr>
          </w:p>
        </w:tc>
        <w:tc>
          <w:tcPr>
            <w:tcW w:w="3396" w:type="dxa"/>
          </w:tcPr>
          <w:p w14:paraId="08DD76DC" w14:textId="77777777" w:rsidR="00F43C4B" w:rsidRPr="003C0083" w:rsidRDefault="00F43C4B" w:rsidP="005A4DCF">
            <w:pPr>
              <w:rPr>
                <w:snapToGrid w:val="0"/>
                <w:highlight w:val="yellow"/>
              </w:rPr>
            </w:pPr>
          </w:p>
        </w:tc>
        <w:tc>
          <w:tcPr>
            <w:tcW w:w="3833" w:type="dxa"/>
            <w:vAlign w:val="center"/>
          </w:tcPr>
          <w:p w14:paraId="3325972F" w14:textId="77777777" w:rsidR="00F43C4B" w:rsidRPr="003C0083" w:rsidRDefault="00F43C4B" w:rsidP="005A4DCF">
            <w:pPr>
              <w:rPr>
                <w:snapToGrid w:val="0"/>
                <w:highlight w:val="yellow"/>
              </w:rPr>
            </w:pPr>
          </w:p>
        </w:tc>
      </w:tr>
    </w:tbl>
    <w:p w14:paraId="7873D7D7" w14:textId="77777777" w:rsidR="00F43C4B" w:rsidRPr="003C0083" w:rsidRDefault="00F43C4B" w:rsidP="005A4DCF"/>
    <w:p w14:paraId="0F2C3FE8" w14:textId="77777777" w:rsidR="00F43C4B" w:rsidRPr="003C0083" w:rsidRDefault="00F43C4B" w:rsidP="005A4DCF">
      <w:pPr>
        <w:rPr>
          <w:snapToGrid w:val="0"/>
        </w:rPr>
      </w:pPr>
    </w:p>
    <w:p w14:paraId="2F9C50DE" w14:textId="77777777" w:rsidR="00F43C4B" w:rsidRPr="003C0083" w:rsidRDefault="00F43C4B" w:rsidP="005A4DCF">
      <w:r w:rsidRPr="003C0083">
        <w:t xml:space="preserve">En cas de groupement conjoint, le mandataire du groupement est : </w:t>
      </w:r>
      <w:r w:rsidRPr="003C0083">
        <w:rPr>
          <w:i/>
          <w:iCs/>
        </w:rPr>
        <w:t>(Cocher la case correspondante.)</w:t>
      </w:r>
    </w:p>
    <w:p w14:paraId="1AD72739" w14:textId="77777777" w:rsidR="00F43C4B" w:rsidRPr="003C0083" w:rsidRDefault="00F43C4B" w:rsidP="005A4DCF">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1B23A29E" w14:textId="4B086FA0" w:rsidR="00316D4F" w:rsidRPr="003C0083" w:rsidRDefault="00316D4F" w:rsidP="005A4DCF">
      <w:pPr>
        <w:rPr>
          <w:snapToGrid w:val="0"/>
        </w:rPr>
      </w:pPr>
    </w:p>
    <w:p w14:paraId="41224331" w14:textId="77777777" w:rsidR="00316D4F" w:rsidRPr="003C0083" w:rsidRDefault="00316D4F" w:rsidP="005A4DCF">
      <w:pPr>
        <w:rPr>
          <w:snapToGrid w:val="0"/>
        </w:rPr>
      </w:pPr>
    </w:p>
    <w:p w14:paraId="5A7886B1" w14:textId="274A654A" w:rsidR="00316D4F" w:rsidRPr="003C0083" w:rsidRDefault="00316D4F" w:rsidP="00263924">
      <w:pPr>
        <w:pStyle w:val="fcase1ertab"/>
        <w:tabs>
          <w:tab w:val="clear" w:pos="426"/>
          <w:tab w:val="left" w:pos="0"/>
        </w:tabs>
        <w:ind w:left="0" w:firstLine="0"/>
        <w:rPr>
          <w:snapToGrid w:val="0"/>
        </w:rPr>
      </w:pPr>
      <w:r w:rsidRPr="003C0083">
        <w:t>Les membres du groupement conjoint indiquent dans le tableau joint en annexe aux présentes la répartition</w:t>
      </w:r>
      <w:r w:rsidR="00263924">
        <w:t xml:space="preserve"> </w:t>
      </w:r>
      <w:r w:rsidRPr="003C0083">
        <w:t>des prestations que chacun d’entre eux s’engage à réaliser.</w:t>
      </w:r>
    </w:p>
    <w:p w14:paraId="5CD4109C" w14:textId="77777777" w:rsidR="00316D4F" w:rsidRPr="003C0083" w:rsidRDefault="00316D4F" w:rsidP="005A4DCF"/>
    <w:p w14:paraId="4E8E287B" w14:textId="77777777" w:rsidR="00316D4F" w:rsidRPr="003C0083" w:rsidRDefault="00316D4F" w:rsidP="00263924">
      <w:pPr>
        <w:pStyle w:val="fcase1ertab"/>
        <w:ind w:left="0" w:firstLine="0"/>
      </w:pPr>
      <w:r w:rsidRPr="003C0083">
        <w:t>L'offre ainsi présentée ne me lie toutefois que si la décision d’attribution intervient dans le délai de validité des offres.</w:t>
      </w:r>
    </w:p>
    <w:p w14:paraId="3EB3E188" w14:textId="1C5EB647" w:rsidR="00682735" w:rsidRPr="003C0083" w:rsidRDefault="00682735" w:rsidP="005A4DCF"/>
    <w:p w14:paraId="78838526" w14:textId="77777777" w:rsidR="00577F2A" w:rsidRPr="003C0083" w:rsidRDefault="00577F2A" w:rsidP="005A4DCF"/>
    <w:p w14:paraId="4C601944" w14:textId="77777777" w:rsidR="00316D4F" w:rsidRPr="003C0083" w:rsidRDefault="00316D4F" w:rsidP="00263924">
      <w:pPr>
        <w:pStyle w:val="Titre1"/>
      </w:pPr>
      <w:bookmarkStart w:id="13" w:name="_Toc189406733"/>
      <w:r w:rsidRPr="003C0083">
        <w:t>PRIX</w:t>
      </w:r>
      <w:bookmarkEnd w:id="13"/>
      <w:r w:rsidRPr="003C0083">
        <w:t xml:space="preserve"> </w:t>
      </w:r>
    </w:p>
    <w:p w14:paraId="49D7AE81" w14:textId="77777777" w:rsidR="007A0A33" w:rsidRPr="003C0083" w:rsidRDefault="007A0A33" w:rsidP="005A4DCF">
      <w:pPr>
        <w:rPr>
          <w:rFonts w:eastAsia="SimSun"/>
          <w:lang w:eastAsia="hi-IN" w:bidi="hi-IN"/>
        </w:rPr>
      </w:pPr>
    </w:p>
    <w:p w14:paraId="7AF7D0BB" w14:textId="77777777" w:rsidR="00CF1206" w:rsidRPr="003C0083" w:rsidRDefault="00CF1206" w:rsidP="005A4DCF">
      <w:pPr>
        <w:pStyle w:val="Paragraphedeliste"/>
        <w:numPr>
          <w:ilvl w:val="0"/>
          <w:numId w:val="37"/>
        </w:numPr>
      </w:pPr>
      <w:r w:rsidRPr="003C0083">
        <w:t>Partie forfaitaire</w:t>
      </w:r>
    </w:p>
    <w:p w14:paraId="100F9983" w14:textId="77777777" w:rsidR="00CF1206" w:rsidRPr="003C0083" w:rsidRDefault="00CF1206" w:rsidP="005A4DCF"/>
    <w:p w14:paraId="4180E891" w14:textId="77777777" w:rsidR="00CF1206" w:rsidRPr="003C0083" w:rsidRDefault="00CF1206" w:rsidP="005A4DCF">
      <w:r w:rsidRPr="003C0083">
        <w:t>Le candidat doit renseigner ici le montant total annuel en euros (hors taxes) des prestations rémunérées forfaitairement.</w:t>
      </w:r>
    </w:p>
    <w:p w14:paraId="0966E270" w14:textId="77777777" w:rsidR="00CF1206" w:rsidRPr="003C0083" w:rsidRDefault="00CF1206" w:rsidP="005A4DCF"/>
    <w:p w14:paraId="4B099B68" w14:textId="77777777" w:rsidR="00CF1206" w:rsidRPr="003C0083" w:rsidRDefault="00CF1206" w:rsidP="005A4DCF">
      <w:r w:rsidRPr="003C0083">
        <w:t>NB : cette information se trouve dans la cellule « TOTAL ANNUEL EUROS HT » une fois le DPGF rempli.</w:t>
      </w:r>
    </w:p>
    <w:p w14:paraId="4A9BD1E0" w14:textId="77777777" w:rsidR="00CF1206" w:rsidRPr="003C0083" w:rsidRDefault="00CF1206" w:rsidP="005A4DCF"/>
    <w:p w14:paraId="56CF6A32" w14:textId="77777777" w:rsidR="00CF1206" w:rsidRPr="003C0083" w:rsidRDefault="00CF1206" w:rsidP="005A4DCF">
      <w:r w:rsidRPr="003C0083">
        <w:t>…………………………………………………………………………………………………………………………………………………………………………………………………………………………………………………………………………………………………………………………………………………………………………………………………………………………………………………………………………………………………………………………………………………………………………………………………………………………………………………………………………</w:t>
      </w:r>
    </w:p>
    <w:p w14:paraId="28263DF5" w14:textId="0658675C" w:rsidR="00F43C4B" w:rsidRPr="003C0083" w:rsidRDefault="00F43C4B" w:rsidP="005A4DCF">
      <w:pPr>
        <w:pStyle w:val="Paragraphedeliste"/>
        <w:numPr>
          <w:ilvl w:val="0"/>
          <w:numId w:val="37"/>
        </w:numPr>
      </w:pPr>
      <w:r w:rsidRPr="003C0083">
        <w:t>Partie à bons de commande</w:t>
      </w:r>
    </w:p>
    <w:p w14:paraId="5E239DD1" w14:textId="77777777" w:rsidR="00F43C4B" w:rsidRPr="003C0083" w:rsidRDefault="00F43C4B" w:rsidP="005A4DCF"/>
    <w:p w14:paraId="176A5583" w14:textId="77777777" w:rsidR="00F43C4B" w:rsidRPr="003C0083" w:rsidRDefault="00F43C4B" w:rsidP="005A4DCF">
      <w:r w:rsidRPr="003C0083">
        <w:t>Le présent marché s’exécute au fur et à mesure des besoins par l’émission de bons de commande.</w:t>
      </w:r>
    </w:p>
    <w:p w14:paraId="655F3C5C" w14:textId="77777777" w:rsidR="00F43C4B" w:rsidRPr="003C0083" w:rsidRDefault="00F43C4B" w:rsidP="005A4DCF"/>
    <w:p w14:paraId="119B70FD" w14:textId="77777777" w:rsidR="00F43C4B" w:rsidRPr="003C0083" w:rsidRDefault="00F43C4B" w:rsidP="005A4DCF">
      <w:r w:rsidRPr="003C0083">
        <w:t>Les prestations seront rémunérées par application aux quantités réellement exécutées des prix unitaires fixés dans le bordereau des prix unitaires (BPU).</w:t>
      </w:r>
    </w:p>
    <w:p w14:paraId="134A4C0A" w14:textId="77777777" w:rsidR="00F43C4B" w:rsidRPr="003C0083" w:rsidRDefault="00F43C4B" w:rsidP="005A4DCF"/>
    <w:p w14:paraId="2453E2F7" w14:textId="4545952A" w:rsidR="00F43C4B" w:rsidRPr="003C0083" w:rsidRDefault="00F43C4B" w:rsidP="005A4DCF">
      <w:r w:rsidRPr="003C0083">
        <w:t xml:space="preserve">Le présent marché ne comporte pas de montant minimum mais comporte un montant maximum annuel de </w:t>
      </w:r>
      <w:r w:rsidR="00CC24DF">
        <w:t>2 000</w:t>
      </w:r>
      <w:r w:rsidRPr="003C0083">
        <w:t>€ HT.</w:t>
      </w:r>
    </w:p>
    <w:p w14:paraId="0484993F" w14:textId="77777777" w:rsidR="007A0A33" w:rsidRPr="003C0083" w:rsidRDefault="007A0A33" w:rsidP="005A4DCF">
      <w:pPr>
        <w:rPr>
          <w:rFonts w:eastAsia="Calibri"/>
        </w:rPr>
      </w:pPr>
    </w:p>
    <w:p w14:paraId="0B11637B" w14:textId="4FC9CA84" w:rsidR="005D35D7" w:rsidRPr="003C0083" w:rsidRDefault="005D35D7" w:rsidP="00263924">
      <w:pPr>
        <w:pStyle w:val="Titre1"/>
      </w:pPr>
      <w:bookmarkStart w:id="14" w:name="_Toc118811663"/>
      <w:bookmarkStart w:id="15" w:name="_Toc189406734"/>
      <w:r w:rsidRPr="003C0083">
        <w:t>AVANCE (Art.</w:t>
      </w:r>
      <w:r w:rsidR="003D4825" w:rsidRPr="003C0083">
        <w:t xml:space="preserve"> R.2191-3 et</w:t>
      </w:r>
      <w:r w:rsidRPr="003C0083">
        <w:t xml:space="preserve"> R.2191-16 du CCP)</w:t>
      </w:r>
      <w:bookmarkEnd w:id="14"/>
      <w:bookmarkEnd w:id="15"/>
    </w:p>
    <w:p w14:paraId="49C1E309" w14:textId="77777777" w:rsidR="00263924" w:rsidRDefault="00263924" w:rsidP="005A4DCF">
      <w:pPr>
        <w:pStyle w:val="Paragraphe"/>
        <w:rPr>
          <w:rFonts w:ascii="Arial" w:eastAsia="Calibri" w:hAnsi="Arial" w:cs="Arial"/>
        </w:rPr>
      </w:pPr>
    </w:p>
    <w:p w14:paraId="625108FA" w14:textId="15F74294" w:rsidR="003D4825" w:rsidRPr="00263924" w:rsidRDefault="003D4825" w:rsidP="005A4DCF">
      <w:pPr>
        <w:pStyle w:val="Paragraphe"/>
        <w:rPr>
          <w:rFonts w:ascii="Arial" w:eastAsia="Calibri" w:hAnsi="Arial" w:cs="Arial"/>
        </w:rPr>
      </w:pPr>
      <w:r w:rsidRPr="00263924">
        <w:rPr>
          <w:rFonts w:ascii="Arial" w:eastAsia="Calibri" w:hAnsi="Arial" w:cs="Arial"/>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263924" w:rsidRDefault="00883CE3" w:rsidP="005A4DCF">
      <w:pPr>
        <w:pStyle w:val="Paragraphe"/>
        <w:rPr>
          <w:rFonts w:ascii="Arial" w:hAnsi="Arial" w:cs="Arial"/>
        </w:rPr>
      </w:pPr>
      <w:r w:rsidRPr="00263924">
        <w:rPr>
          <w:rFonts w:ascii="Arial" w:eastAsia="Wingdings" w:hAnsi="Arial" w:cs="Arial"/>
        </w:rPr>
        <w:t>o</w:t>
      </w:r>
      <w:r w:rsidRPr="00263924">
        <w:rPr>
          <w:rFonts w:ascii="Arial" w:hAnsi="Arial" w:cs="Arial"/>
        </w:rPr>
        <w:t xml:space="preserve"> Prestataire unique</w:t>
      </w:r>
    </w:p>
    <w:p w14:paraId="1DBDC5DA" w14:textId="77777777" w:rsidR="00883CE3" w:rsidRPr="00263924" w:rsidRDefault="00883CE3" w:rsidP="005A4DCF">
      <w:r w:rsidRPr="00263924">
        <w:t>Le prestataire désigné ci-devant :</w:t>
      </w:r>
    </w:p>
    <w:p w14:paraId="145BEF13"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Refuse</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25EF6C31"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Ne refuse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4C77C6C1" w14:textId="77777777" w:rsidR="003D4825" w:rsidRPr="00263924" w:rsidRDefault="003D4825" w:rsidP="005A4DCF">
      <w:pPr>
        <w:pStyle w:val="Paragraphe"/>
        <w:rPr>
          <w:rFonts w:ascii="Arial" w:eastAsia="Calibri" w:hAnsi="Arial" w:cs="Arial"/>
        </w:rPr>
      </w:pPr>
    </w:p>
    <w:p w14:paraId="6B143358" w14:textId="77777777" w:rsidR="00883CE3" w:rsidRPr="00263924" w:rsidRDefault="00883CE3" w:rsidP="005A4DCF">
      <w:pPr>
        <w:pStyle w:val="Paragraphe"/>
        <w:rPr>
          <w:rFonts w:ascii="Arial" w:hAnsi="Arial" w:cs="Arial"/>
        </w:rPr>
      </w:pPr>
      <w:r w:rsidRPr="00263924">
        <w:rPr>
          <w:rFonts w:ascii="Arial" w:eastAsia="Calibri" w:hAnsi="Arial" w:cs="Arial"/>
        </w:rPr>
        <w:t xml:space="preserve"> </w:t>
      </w:r>
      <w:proofErr w:type="gramStart"/>
      <w:r w:rsidRPr="00263924">
        <w:rPr>
          <w:rFonts w:ascii="Arial" w:eastAsia="Wingdings" w:hAnsi="Arial" w:cs="Arial"/>
        </w:rPr>
        <w:t>o</w:t>
      </w:r>
      <w:proofErr w:type="gramEnd"/>
      <w:r w:rsidRPr="00263924">
        <w:rPr>
          <w:rFonts w:ascii="Arial" w:hAnsi="Arial" w:cs="Arial"/>
        </w:rPr>
        <w:t xml:space="preserve"> Groupement</w:t>
      </w:r>
    </w:p>
    <w:p w14:paraId="01029A41" w14:textId="77777777" w:rsidR="00883CE3" w:rsidRPr="00263924" w:rsidRDefault="00883CE3" w:rsidP="005A4DCF">
      <w:r w:rsidRPr="00263924">
        <w:t>Les prestataires désignés ci-devant :</w:t>
      </w:r>
      <w:r w:rsidRPr="00263924">
        <w:tab/>
      </w:r>
    </w:p>
    <w:p w14:paraId="5BE456A6"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rPr>
        <w:t>o</w:t>
      </w:r>
      <w:proofErr w:type="gramEnd"/>
      <w:r w:rsidRPr="00263924">
        <w:rPr>
          <w:rFonts w:ascii="Arial" w:hAnsi="Arial" w:cs="Arial"/>
        </w:rPr>
        <w:t xml:space="preserve"> </w:t>
      </w:r>
      <w:r w:rsidRPr="00263924">
        <w:rPr>
          <w:rFonts w:ascii="Arial" w:hAnsi="Arial" w:cs="Arial"/>
          <w:b/>
          <w:u w:val="single"/>
        </w:rPr>
        <w:t>Refusent</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61DD107F"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u w:val="single"/>
        </w:rPr>
        <w:t>o</w:t>
      </w:r>
      <w:proofErr w:type="gramEnd"/>
      <w:r w:rsidRPr="00263924">
        <w:rPr>
          <w:rFonts w:ascii="Arial" w:hAnsi="Arial" w:cs="Arial"/>
          <w:b/>
          <w:u w:val="single"/>
        </w:rPr>
        <w:t xml:space="preserve"> Ne refusent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22B1B279" w14:textId="24F93AD1" w:rsidR="00883CE3" w:rsidRPr="00263924" w:rsidRDefault="00883CE3" w:rsidP="005A4DCF">
      <w:pPr>
        <w:pStyle w:val="Paragraphe"/>
        <w:rPr>
          <w:rFonts w:ascii="Arial" w:eastAsia="Calibri" w:hAnsi="Arial" w:cs="Arial"/>
        </w:rPr>
      </w:pPr>
    </w:p>
    <w:p w14:paraId="038EF780" w14:textId="77777777" w:rsidR="00883CE3" w:rsidRPr="00263924" w:rsidRDefault="00883CE3" w:rsidP="005A4DCF">
      <w:r w:rsidRPr="00263924">
        <w:t>Le paiement et le remboursement de l’avance seront effectués sur le seul compte du mandataire qui s’engage à les répartir entre les membres du groupement. Le paiement aura un caractère libératoire pour Le pouvoir adjudicateur</w:t>
      </w:r>
    </w:p>
    <w:p w14:paraId="1EB9A020" w14:textId="77777777" w:rsidR="00883CE3" w:rsidRPr="00263924" w:rsidRDefault="00883CE3" w:rsidP="005A4DCF">
      <w:pPr>
        <w:rPr>
          <w:szCs w:val="24"/>
        </w:rPr>
      </w:pPr>
      <w:r w:rsidRPr="00263924">
        <w:t>Les soussignés entrepreneurs groupés donnent par les présentes, au mandataire qui l’accepte, procuration à l’effet de percevoir, répartir et rembourser pour leur compte les sommes dues au titre de l’avance.</w:t>
      </w:r>
    </w:p>
    <w:p w14:paraId="5240AF0F" w14:textId="77777777" w:rsidR="00883CE3" w:rsidRPr="00263924" w:rsidRDefault="00883CE3" w:rsidP="005A4DCF">
      <w:bookmarkStart w:id="16" w:name="_Hlk109313574"/>
    </w:p>
    <w:p w14:paraId="1688BE93" w14:textId="77777777" w:rsidR="00883CE3" w:rsidRPr="00263924" w:rsidRDefault="00883CE3" w:rsidP="005A4DCF">
      <w:r w:rsidRPr="00263924">
        <w:t xml:space="preserve">Le montant de l’avance est fixé </w:t>
      </w:r>
      <w:bookmarkEnd w:id="16"/>
      <w:r w:rsidRPr="00263924">
        <w:t>à 10%.</w:t>
      </w:r>
    </w:p>
    <w:p w14:paraId="7B5B95CE" w14:textId="77777777" w:rsidR="00883CE3" w:rsidRPr="003C0083" w:rsidRDefault="00883CE3" w:rsidP="005A4DCF">
      <w:pPr>
        <w:pStyle w:val="Paragraphe"/>
        <w:rPr>
          <w:rFonts w:eastAsia="Calibri"/>
        </w:rPr>
      </w:pPr>
    </w:p>
    <w:p w14:paraId="1D04DA2B" w14:textId="77777777" w:rsidR="00BB1ACC" w:rsidRPr="003C0083" w:rsidRDefault="00BB1ACC" w:rsidP="005A4DCF">
      <w:pPr>
        <w:rPr>
          <w:rFonts w:eastAsia="Calibri"/>
        </w:rPr>
      </w:pPr>
    </w:p>
    <w:p w14:paraId="2857FDD9" w14:textId="2E5690B1" w:rsidR="00316D4F" w:rsidRPr="003C0083" w:rsidRDefault="006E54B1" w:rsidP="00263924">
      <w:pPr>
        <w:pStyle w:val="Titre1"/>
      </w:pPr>
      <w:bookmarkStart w:id="17" w:name="_Toc189406735"/>
      <w:r w:rsidRPr="003C0083">
        <w:t xml:space="preserve">PIECES CONSTITUTIVES </w:t>
      </w:r>
      <w:r w:rsidR="00EA2767" w:rsidRPr="003C0083">
        <w:t>DU MARCHE</w:t>
      </w:r>
      <w:bookmarkEnd w:id="17"/>
    </w:p>
    <w:p w14:paraId="52B22A60" w14:textId="77777777" w:rsidR="00316D4F" w:rsidRPr="003C0083" w:rsidRDefault="00316D4F" w:rsidP="005A4DCF"/>
    <w:p w14:paraId="521C7F5D" w14:textId="12112ECA" w:rsidR="00316D4F" w:rsidRPr="00263924" w:rsidRDefault="006E54B1" w:rsidP="005D35D7">
      <w:pPr>
        <w:pStyle w:val="Sansinterligne"/>
        <w:jc w:val="both"/>
        <w:rPr>
          <w:rFonts w:cs="Arial"/>
          <w:szCs w:val="20"/>
        </w:rPr>
      </w:pPr>
      <w:r w:rsidRPr="00263924">
        <w:rPr>
          <w:rFonts w:cs="Arial"/>
          <w:szCs w:val="20"/>
        </w:rPr>
        <w:t xml:space="preserve">La signature du présent acte d’engagement emporte acceptation des pièces constitutives </w:t>
      </w:r>
      <w:r w:rsidR="00EA2767" w:rsidRPr="00263924">
        <w:rPr>
          <w:rFonts w:cs="Arial"/>
          <w:szCs w:val="20"/>
        </w:rPr>
        <w:t>du marché</w:t>
      </w:r>
      <w:r w:rsidRPr="00263924">
        <w:rPr>
          <w:rFonts w:cs="Arial"/>
          <w:szCs w:val="20"/>
        </w:rPr>
        <w:t xml:space="preserve"> mentionnées à l’article </w:t>
      </w:r>
      <w:r w:rsidR="007A0A33" w:rsidRPr="00263924">
        <w:rPr>
          <w:rFonts w:cs="Arial"/>
          <w:szCs w:val="20"/>
        </w:rPr>
        <w:t>3</w:t>
      </w:r>
      <w:r w:rsidRPr="00263924">
        <w:rPr>
          <w:rFonts w:cs="Arial"/>
          <w:szCs w:val="20"/>
        </w:rPr>
        <w:t xml:space="preserve"> du Cahier des Clauses Administratives Particulières (CCAP).</w:t>
      </w:r>
    </w:p>
    <w:p w14:paraId="3927D03C" w14:textId="77777777" w:rsidR="00B37EA3" w:rsidRPr="00263924" w:rsidRDefault="00B37EA3" w:rsidP="005D35D7">
      <w:pPr>
        <w:pStyle w:val="Sansinterligne"/>
        <w:jc w:val="both"/>
        <w:rPr>
          <w:rFonts w:cs="Arial"/>
          <w:szCs w:val="20"/>
        </w:rPr>
      </w:pPr>
    </w:p>
    <w:p w14:paraId="5BADA4CF" w14:textId="77777777" w:rsidR="00F43C4B" w:rsidRPr="00263924" w:rsidRDefault="00F43C4B" w:rsidP="005A4DCF">
      <w:pPr>
        <w:rPr>
          <w:b/>
          <w:bCs/>
        </w:rPr>
      </w:pPr>
      <w:r w:rsidRPr="00263924">
        <w:rPr>
          <w:b/>
          <w:bCs/>
        </w:rPr>
        <w:t>Durée initiale</w:t>
      </w:r>
    </w:p>
    <w:p w14:paraId="2F98907D" w14:textId="77777777" w:rsidR="00F43C4B" w:rsidRPr="00263924" w:rsidRDefault="00F43C4B" w:rsidP="005A4DCF">
      <w:r w:rsidRPr="00263924">
        <w:t>Le présent marché est conclu pour une durée initiale d’un (1) an à compter de sa notification.</w:t>
      </w:r>
    </w:p>
    <w:p w14:paraId="0AEBC57C" w14:textId="77777777" w:rsidR="00F43C4B" w:rsidRPr="00263924" w:rsidRDefault="00F43C4B" w:rsidP="005A4DCF"/>
    <w:p w14:paraId="1203D0C2" w14:textId="77777777" w:rsidR="00F43C4B" w:rsidRPr="00263924" w:rsidRDefault="00F43C4B" w:rsidP="005A4DCF">
      <w:pPr>
        <w:rPr>
          <w:b/>
          <w:bCs/>
        </w:rPr>
      </w:pPr>
      <w:r w:rsidRPr="00263924">
        <w:rPr>
          <w:b/>
          <w:bCs/>
        </w:rPr>
        <w:t>Reconductions</w:t>
      </w:r>
    </w:p>
    <w:p w14:paraId="376C6A7C" w14:textId="77777777" w:rsidR="00F43C4B" w:rsidRPr="00263924" w:rsidRDefault="00F43C4B" w:rsidP="005A4DCF">
      <w:r w:rsidRPr="00263924">
        <w:t>Le marché est reconductible trois (3) fois, par tacite reconduction, dans la limite de quatre (4) années.</w:t>
      </w:r>
    </w:p>
    <w:p w14:paraId="553DDFE0" w14:textId="77777777" w:rsidR="00F43C4B" w:rsidRPr="00263924" w:rsidRDefault="00F43C4B" w:rsidP="005A4DCF">
      <w:r w:rsidRPr="00263924">
        <w:t>La reconduction est considérée comme acceptée si aucune décision écrite contraire n’est prise par le pouvoir adjudicateur au moins trente (30) jours avant chaque date anniversaire du marché.</w:t>
      </w:r>
    </w:p>
    <w:p w14:paraId="41C2837E" w14:textId="77777777" w:rsidR="00F43C4B" w:rsidRPr="00263924" w:rsidRDefault="00F43C4B" w:rsidP="005A4DCF">
      <w:r w:rsidRPr="00263924">
        <w:t xml:space="preserve">La décision expresse de non-reconduction n’ouvre droit à aucune indemnité au profit du Titulaire. </w:t>
      </w:r>
    </w:p>
    <w:p w14:paraId="5E3B60EC" w14:textId="77777777" w:rsidR="00F43C4B" w:rsidRPr="00263924" w:rsidRDefault="00F43C4B" w:rsidP="005A4DCF">
      <w:r w:rsidRPr="00263924">
        <w:t>Conformément à l'article R. 2112-4 du Code de la commande publique, Le Titulaire ne peut pas s’opposer à la reconduction du marché.</w:t>
      </w:r>
    </w:p>
    <w:p w14:paraId="27022A02" w14:textId="77777777" w:rsidR="00F43C4B" w:rsidRPr="003C0083" w:rsidRDefault="00F43C4B" w:rsidP="005A4DCF"/>
    <w:p w14:paraId="19125443" w14:textId="77777777" w:rsidR="00F43C4B" w:rsidRPr="003C0083" w:rsidRDefault="00F43C4B" w:rsidP="005A4DCF"/>
    <w:p w14:paraId="6F375764" w14:textId="77777777" w:rsidR="00F43C4B" w:rsidRPr="003C0083" w:rsidRDefault="00F43C4B" w:rsidP="00263924">
      <w:pPr>
        <w:pStyle w:val="Titre1"/>
      </w:pPr>
      <w:bookmarkStart w:id="18" w:name="_Toc189406736"/>
      <w:r w:rsidRPr="003C0083">
        <w:t>COMPTES A CREDITER</w:t>
      </w:r>
      <w:bookmarkEnd w:id="18"/>
    </w:p>
    <w:p w14:paraId="5D856B30" w14:textId="77777777" w:rsidR="003C0083" w:rsidRPr="003C0083" w:rsidRDefault="003C0083" w:rsidP="005A4DCF"/>
    <w:p w14:paraId="39209B5A" w14:textId="34DB562A" w:rsidR="00F43C4B" w:rsidRPr="003C0083" w:rsidRDefault="00F43C4B" w:rsidP="005A4DCF">
      <w:r w:rsidRPr="003C0083">
        <w:t>Paiement des titulaires</w:t>
      </w:r>
    </w:p>
    <w:p w14:paraId="3A5C5840" w14:textId="77777777" w:rsidR="00263924" w:rsidRDefault="00263924" w:rsidP="005A4DCF">
      <w:pPr>
        <w:rPr>
          <w:w w:val="105"/>
        </w:rPr>
      </w:pPr>
    </w:p>
    <w:p w14:paraId="32F4A7A2" w14:textId="40D4AF78" w:rsidR="00F43C4B" w:rsidRPr="003C0083" w:rsidRDefault="00F43C4B" w:rsidP="005A4DCF">
      <w:pPr>
        <w:rPr>
          <w:w w:val="105"/>
        </w:rPr>
      </w:pPr>
      <w:r w:rsidRPr="003C0083">
        <w:rPr>
          <w:w w:val="105"/>
        </w:rPr>
        <w:t>Les modalités de règlements des comptes du marché sont spécifiées au CCAP.</w:t>
      </w:r>
    </w:p>
    <w:p w14:paraId="6ECFC6D1" w14:textId="77777777" w:rsidR="00F43C4B" w:rsidRPr="003C0083" w:rsidRDefault="00F43C4B" w:rsidP="005A4DCF">
      <w:r w:rsidRPr="003C0083">
        <w:t>o Prestataire unique</w:t>
      </w:r>
    </w:p>
    <w:p w14:paraId="340B3F61" w14:textId="77777777" w:rsidR="00F43C4B" w:rsidRPr="003C0083" w:rsidRDefault="00F43C4B" w:rsidP="005A4DCF"/>
    <w:p w14:paraId="2E8B4508" w14:textId="77777777" w:rsidR="00F43C4B" w:rsidRPr="003C0083" w:rsidRDefault="00F43C4B" w:rsidP="005A4DCF"/>
    <w:p w14:paraId="2FE400C0" w14:textId="77777777" w:rsidR="00F43C4B" w:rsidRPr="003C0083" w:rsidRDefault="00F43C4B" w:rsidP="005A4DCF">
      <w:r w:rsidRPr="003C0083">
        <w:t>Le pouvoir adjudicateur se libérera des sommes dues au titre du présent marché en faisant porter le montant au crédit (joindre un RIB ou RIP) :</w:t>
      </w:r>
    </w:p>
    <w:p w14:paraId="58FD8C1B" w14:textId="77777777" w:rsidR="00F43C4B" w:rsidRPr="003C0083" w:rsidRDefault="00F43C4B" w:rsidP="005A4DCF"/>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3C0083"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3C0083" w:rsidRDefault="00F43C4B" w:rsidP="005A4DCF"/>
        </w:tc>
        <w:tc>
          <w:tcPr>
            <w:tcW w:w="4321" w:type="dxa"/>
            <w:gridSpan w:val="12"/>
            <w:tcBorders>
              <w:top w:val="single" w:sz="4" w:space="0" w:color="000000"/>
            </w:tcBorders>
          </w:tcPr>
          <w:p w14:paraId="78EEC9DB" w14:textId="77777777" w:rsidR="00F43C4B" w:rsidRPr="003C0083" w:rsidRDefault="00F43C4B" w:rsidP="005A4DCF"/>
        </w:tc>
        <w:tc>
          <w:tcPr>
            <w:tcW w:w="4847" w:type="dxa"/>
            <w:gridSpan w:val="15"/>
            <w:tcBorders>
              <w:top w:val="single" w:sz="4" w:space="0" w:color="000000"/>
            </w:tcBorders>
          </w:tcPr>
          <w:p w14:paraId="7BC2DCD4" w14:textId="77777777" w:rsidR="00F43C4B" w:rsidRPr="003C0083" w:rsidRDefault="00F43C4B" w:rsidP="005A4DCF"/>
        </w:tc>
        <w:tc>
          <w:tcPr>
            <w:tcW w:w="279" w:type="dxa"/>
            <w:tcBorders>
              <w:top w:val="single" w:sz="4" w:space="0" w:color="000000"/>
              <w:right w:val="single" w:sz="8" w:space="0" w:color="000000"/>
            </w:tcBorders>
          </w:tcPr>
          <w:p w14:paraId="7D9E9E08" w14:textId="77777777" w:rsidR="00F43C4B" w:rsidRPr="003C0083" w:rsidRDefault="00F43C4B" w:rsidP="005A4DCF"/>
        </w:tc>
      </w:tr>
      <w:tr w:rsidR="00F43C4B" w:rsidRPr="003C0083" w14:paraId="4CAEC973" w14:textId="77777777" w:rsidTr="006B24EE">
        <w:trPr>
          <w:cantSplit/>
        </w:trPr>
        <w:tc>
          <w:tcPr>
            <w:tcW w:w="74" w:type="dxa"/>
            <w:tcBorders>
              <w:left w:val="single" w:sz="4" w:space="0" w:color="000000"/>
            </w:tcBorders>
          </w:tcPr>
          <w:p w14:paraId="2AA505C8" w14:textId="77777777" w:rsidR="00F43C4B" w:rsidRPr="003C0083" w:rsidRDefault="00F43C4B" w:rsidP="005A4DCF"/>
        </w:tc>
        <w:tc>
          <w:tcPr>
            <w:tcW w:w="4037" w:type="dxa"/>
            <w:gridSpan w:val="10"/>
          </w:tcPr>
          <w:p w14:paraId="17DB878D" w14:textId="77777777" w:rsidR="00F43C4B" w:rsidRPr="003C0083" w:rsidRDefault="00F43C4B" w:rsidP="005A4DCF">
            <w:r w:rsidRPr="003C0083">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3C0083" w:rsidRDefault="00F43C4B" w:rsidP="005A4DCF"/>
        </w:tc>
        <w:tc>
          <w:tcPr>
            <w:tcW w:w="279" w:type="dxa"/>
            <w:tcBorders>
              <w:left w:val="single" w:sz="4" w:space="0" w:color="000000"/>
              <w:right w:val="single" w:sz="8" w:space="0" w:color="000000"/>
            </w:tcBorders>
          </w:tcPr>
          <w:p w14:paraId="03256560" w14:textId="77777777" w:rsidR="00F43C4B" w:rsidRPr="003C0083" w:rsidRDefault="00F43C4B" w:rsidP="005A4DCF"/>
        </w:tc>
      </w:tr>
      <w:tr w:rsidR="00F43C4B" w:rsidRPr="003C0083" w14:paraId="6E701AF4" w14:textId="77777777" w:rsidTr="006B24EE">
        <w:trPr>
          <w:cantSplit/>
          <w:trHeight w:hRule="exact" w:val="60"/>
        </w:trPr>
        <w:tc>
          <w:tcPr>
            <w:tcW w:w="74" w:type="dxa"/>
            <w:tcBorders>
              <w:left w:val="single" w:sz="4" w:space="0" w:color="000000"/>
            </w:tcBorders>
          </w:tcPr>
          <w:p w14:paraId="687315BF" w14:textId="77777777" w:rsidR="00F43C4B" w:rsidRPr="003C0083" w:rsidRDefault="00F43C4B" w:rsidP="005A4DCF"/>
        </w:tc>
        <w:tc>
          <w:tcPr>
            <w:tcW w:w="4321" w:type="dxa"/>
            <w:gridSpan w:val="12"/>
          </w:tcPr>
          <w:p w14:paraId="2216307B" w14:textId="77777777" w:rsidR="00F43C4B" w:rsidRPr="003C0083" w:rsidRDefault="00F43C4B" w:rsidP="005A4DCF"/>
        </w:tc>
        <w:tc>
          <w:tcPr>
            <w:tcW w:w="4847" w:type="dxa"/>
            <w:gridSpan w:val="15"/>
          </w:tcPr>
          <w:p w14:paraId="484EAE55" w14:textId="77777777" w:rsidR="00F43C4B" w:rsidRPr="003C0083" w:rsidRDefault="00F43C4B" w:rsidP="005A4DCF"/>
        </w:tc>
        <w:tc>
          <w:tcPr>
            <w:tcW w:w="279" w:type="dxa"/>
            <w:tcBorders>
              <w:right w:val="single" w:sz="8" w:space="0" w:color="000000"/>
            </w:tcBorders>
          </w:tcPr>
          <w:p w14:paraId="0D82CFF1" w14:textId="77777777" w:rsidR="00F43C4B" w:rsidRPr="003C0083" w:rsidRDefault="00F43C4B" w:rsidP="005A4DCF"/>
        </w:tc>
      </w:tr>
      <w:tr w:rsidR="00F43C4B" w:rsidRPr="003C0083" w14:paraId="6C02CCDB" w14:textId="77777777" w:rsidTr="006B24EE">
        <w:trPr>
          <w:cantSplit/>
        </w:trPr>
        <w:tc>
          <w:tcPr>
            <w:tcW w:w="74" w:type="dxa"/>
            <w:tcBorders>
              <w:left w:val="single" w:sz="4" w:space="0" w:color="000000"/>
            </w:tcBorders>
          </w:tcPr>
          <w:p w14:paraId="5DC6EAA4" w14:textId="77777777" w:rsidR="00F43C4B" w:rsidRPr="003C0083" w:rsidRDefault="00F43C4B" w:rsidP="005A4DCF"/>
        </w:tc>
        <w:tc>
          <w:tcPr>
            <w:tcW w:w="4037" w:type="dxa"/>
            <w:gridSpan w:val="10"/>
          </w:tcPr>
          <w:p w14:paraId="332473EA" w14:textId="77777777" w:rsidR="00F43C4B" w:rsidRPr="003C0083" w:rsidRDefault="00F43C4B" w:rsidP="005A4DCF">
            <w:r w:rsidRPr="003C0083">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3C0083" w:rsidRDefault="00F43C4B" w:rsidP="005A4DCF"/>
        </w:tc>
        <w:tc>
          <w:tcPr>
            <w:tcW w:w="279" w:type="dxa"/>
            <w:tcBorders>
              <w:left w:val="single" w:sz="4" w:space="0" w:color="000000"/>
              <w:right w:val="single" w:sz="8" w:space="0" w:color="000000"/>
            </w:tcBorders>
          </w:tcPr>
          <w:p w14:paraId="7407D853" w14:textId="77777777" w:rsidR="00F43C4B" w:rsidRPr="003C0083" w:rsidRDefault="00F43C4B" w:rsidP="005A4DCF"/>
        </w:tc>
      </w:tr>
      <w:tr w:rsidR="00F43C4B" w:rsidRPr="003C0083" w14:paraId="403C4ACA" w14:textId="77777777" w:rsidTr="006B24EE">
        <w:trPr>
          <w:cantSplit/>
          <w:trHeight w:hRule="exact" w:val="60"/>
        </w:trPr>
        <w:tc>
          <w:tcPr>
            <w:tcW w:w="74" w:type="dxa"/>
            <w:tcBorders>
              <w:left w:val="single" w:sz="4" w:space="0" w:color="000000"/>
            </w:tcBorders>
          </w:tcPr>
          <w:p w14:paraId="4279CC31" w14:textId="77777777" w:rsidR="00F43C4B" w:rsidRPr="003C0083" w:rsidRDefault="00F43C4B" w:rsidP="005A4DCF"/>
        </w:tc>
        <w:tc>
          <w:tcPr>
            <w:tcW w:w="4321" w:type="dxa"/>
            <w:gridSpan w:val="12"/>
          </w:tcPr>
          <w:p w14:paraId="559B5D86" w14:textId="77777777" w:rsidR="00F43C4B" w:rsidRPr="003C0083" w:rsidRDefault="00F43C4B" w:rsidP="005A4DCF"/>
        </w:tc>
        <w:tc>
          <w:tcPr>
            <w:tcW w:w="4847" w:type="dxa"/>
            <w:gridSpan w:val="15"/>
          </w:tcPr>
          <w:p w14:paraId="445FC2D5" w14:textId="77777777" w:rsidR="00F43C4B" w:rsidRPr="003C0083" w:rsidRDefault="00F43C4B" w:rsidP="005A4DCF"/>
        </w:tc>
        <w:tc>
          <w:tcPr>
            <w:tcW w:w="279" w:type="dxa"/>
            <w:tcBorders>
              <w:right w:val="single" w:sz="8" w:space="0" w:color="000000"/>
            </w:tcBorders>
          </w:tcPr>
          <w:p w14:paraId="28C24776" w14:textId="77777777" w:rsidR="00F43C4B" w:rsidRPr="003C0083" w:rsidRDefault="00F43C4B" w:rsidP="005A4DCF"/>
        </w:tc>
      </w:tr>
      <w:tr w:rsidR="00F43C4B" w:rsidRPr="003C0083" w14:paraId="552B45B4" w14:textId="77777777" w:rsidTr="006B24EE">
        <w:trPr>
          <w:cantSplit/>
        </w:trPr>
        <w:tc>
          <w:tcPr>
            <w:tcW w:w="74" w:type="dxa"/>
            <w:tcBorders>
              <w:left w:val="single" w:sz="4" w:space="0" w:color="000000"/>
            </w:tcBorders>
          </w:tcPr>
          <w:p w14:paraId="640E07D0" w14:textId="77777777" w:rsidR="00F43C4B" w:rsidRPr="003C0083" w:rsidRDefault="00F43C4B" w:rsidP="005A4DCF"/>
        </w:tc>
        <w:tc>
          <w:tcPr>
            <w:tcW w:w="4037" w:type="dxa"/>
            <w:gridSpan w:val="10"/>
          </w:tcPr>
          <w:p w14:paraId="094EAE00" w14:textId="77777777" w:rsidR="00F43C4B" w:rsidRPr="003C0083" w:rsidRDefault="00F43C4B" w:rsidP="005A4DCF">
            <w:r w:rsidRPr="003C0083">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3C0083" w:rsidRDefault="00F43C4B" w:rsidP="005A4DCF"/>
        </w:tc>
        <w:tc>
          <w:tcPr>
            <w:tcW w:w="279" w:type="dxa"/>
            <w:tcBorders>
              <w:left w:val="single" w:sz="4" w:space="0" w:color="000000"/>
              <w:right w:val="single" w:sz="8" w:space="0" w:color="000000"/>
            </w:tcBorders>
          </w:tcPr>
          <w:p w14:paraId="0B9E5B8F" w14:textId="77777777" w:rsidR="00F43C4B" w:rsidRPr="003C0083" w:rsidRDefault="00F43C4B" w:rsidP="005A4DCF"/>
        </w:tc>
      </w:tr>
      <w:tr w:rsidR="00F43C4B" w:rsidRPr="003C0083" w14:paraId="44B6793C" w14:textId="77777777" w:rsidTr="006B24EE">
        <w:trPr>
          <w:cantSplit/>
          <w:trHeight w:hRule="exact" w:val="60"/>
        </w:trPr>
        <w:tc>
          <w:tcPr>
            <w:tcW w:w="74" w:type="dxa"/>
            <w:tcBorders>
              <w:left w:val="single" w:sz="4" w:space="0" w:color="000000"/>
            </w:tcBorders>
          </w:tcPr>
          <w:p w14:paraId="781DF28A" w14:textId="77777777" w:rsidR="00F43C4B" w:rsidRPr="003C0083" w:rsidRDefault="00F43C4B" w:rsidP="005A4DCF"/>
        </w:tc>
        <w:tc>
          <w:tcPr>
            <w:tcW w:w="4321" w:type="dxa"/>
            <w:gridSpan w:val="12"/>
          </w:tcPr>
          <w:p w14:paraId="2FEE8468" w14:textId="77777777" w:rsidR="00F43C4B" w:rsidRPr="003C0083" w:rsidRDefault="00F43C4B" w:rsidP="005A4DCF"/>
        </w:tc>
        <w:tc>
          <w:tcPr>
            <w:tcW w:w="4847" w:type="dxa"/>
            <w:gridSpan w:val="15"/>
          </w:tcPr>
          <w:p w14:paraId="6C5A4F63" w14:textId="77777777" w:rsidR="00F43C4B" w:rsidRPr="003C0083" w:rsidRDefault="00F43C4B" w:rsidP="005A4DCF"/>
        </w:tc>
        <w:tc>
          <w:tcPr>
            <w:tcW w:w="279" w:type="dxa"/>
            <w:tcBorders>
              <w:right w:val="single" w:sz="8" w:space="0" w:color="000000"/>
            </w:tcBorders>
          </w:tcPr>
          <w:p w14:paraId="5FA47F5A" w14:textId="77777777" w:rsidR="00F43C4B" w:rsidRPr="003C0083" w:rsidRDefault="00F43C4B" w:rsidP="005A4DCF"/>
        </w:tc>
      </w:tr>
      <w:tr w:rsidR="00F43C4B" w:rsidRPr="003C0083" w14:paraId="2A19FFDA" w14:textId="77777777" w:rsidTr="006B24EE">
        <w:trPr>
          <w:cantSplit/>
        </w:trPr>
        <w:tc>
          <w:tcPr>
            <w:tcW w:w="74" w:type="dxa"/>
            <w:tcBorders>
              <w:left w:val="single" w:sz="4" w:space="0" w:color="000000"/>
            </w:tcBorders>
          </w:tcPr>
          <w:p w14:paraId="2755CEF6" w14:textId="77777777" w:rsidR="00F43C4B" w:rsidRPr="003C0083" w:rsidRDefault="00F43C4B" w:rsidP="005A4DCF"/>
        </w:tc>
        <w:tc>
          <w:tcPr>
            <w:tcW w:w="1701" w:type="dxa"/>
          </w:tcPr>
          <w:p w14:paraId="21F176E1" w14:textId="77777777" w:rsidR="00F43C4B" w:rsidRPr="003C0083" w:rsidRDefault="00F43C4B" w:rsidP="005A4DCF">
            <w:r w:rsidRPr="003C0083">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3C0083" w:rsidRDefault="00F43C4B" w:rsidP="005A4DCF">
            <w:r w:rsidRPr="003C0083">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3C0083" w:rsidRDefault="00F43C4B" w:rsidP="005A4DCF"/>
        </w:tc>
        <w:tc>
          <w:tcPr>
            <w:tcW w:w="74" w:type="dxa"/>
            <w:tcBorders>
              <w:left w:val="single" w:sz="4" w:space="0" w:color="000000"/>
            </w:tcBorders>
          </w:tcPr>
          <w:p w14:paraId="083E3603"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3C0083" w:rsidRDefault="00F43C4B" w:rsidP="005A4DCF"/>
        </w:tc>
        <w:tc>
          <w:tcPr>
            <w:tcW w:w="1134" w:type="dxa"/>
            <w:gridSpan w:val="3"/>
            <w:tcBorders>
              <w:left w:val="single" w:sz="4" w:space="0" w:color="000000"/>
            </w:tcBorders>
          </w:tcPr>
          <w:p w14:paraId="09749908" w14:textId="77777777" w:rsidR="00F43C4B" w:rsidRPr="003C0083" w:rsidRDefault="00F43C4B"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3C0083" w:rsidRDefault="00F43C4B" w:rsidP="005A4DCF"/>
        </w:tc>
        <w:tc>
          <w:tcPr>
            <w:tcW w:w="1078" w:type="dxa"/>
            <w:gridSpan w:val="2"/>
            <w:tcBorders>
              <w:left w:val="single" w:sz="4" w:space="0" w:color="000000"/>
              <w:right w:val="single" w:sz="8" w:space="0" w:color="000000"/>
            </w:tcBorders>
          </w:tcPr>
          <w:p w14:paraId="1D6E4356" w14:textId="77777777" w:rsidR="00F43C4B" w:rsidRPr="003C0083" w:rsidRDefault="00F43C4B" w:rsidP="005A4DCF"/>
        </w:tc>
      </w:tr>
      <w:tr w:rsidR="00F43C4B" w:rsidRPr="003C0083" w14:paraId="1DAB67B6" w14:textId="77777777" w:rsidTr="006B24EE">
        <w:trPr>
          <w:cantSplit/>
          <w:trHeight w:hRule="exact" w:val="60"/>
        </w:trPr>
        <w:tc>
          <w:tcPr>
            <w:tcW w:w="74" w:type="dxa"/>
            <w:tcBorders>
              <w:left w:val="single" w:sz="4" w:space="0" w:color="000000"/>
            </w:tcBorders>
          </w:tcPr>
          <w:p w14:paraId="42791E38" w14:textId="77777777" w:rsidR="00F43C4B" w:rsidRPr="003C0083" w:rsidRDefault="00F43C4B" w:rsidP="005A4DCF"/>
        </w:tc>
        <w:tc>
          <w:tcPr>
            <w:tcW w:w="4321" w:type="dxa"/>
            <w:gridSpan w:val="12"/>
          </w:tcPr>
          <w:p w14:paraId="3B8923E2" w14:textId="77777777" w:rsidR="00F43C4B" w:rsidRPr="003C0083" w:rsidRDefault="00F43C4B" w:rsidP="005A4DCF"/>
        </w:tc>
        <w:tc>
          <w:tcPr>
            <w:tcW w:w="4847" w:type="dxa"/>
            <w:gridSpan w:val="15"/>
          </w:tcPr>
          <w:p w14:paraId="17327144" w14:textId="77777777" w:rsidR="00F43C4B" w:rsidRPr="003C0083" w:rsidRDefault="00F43C4B" w:rsidP="005A4DCF"/>
        </w:tc>
        <w:tc>
          <w:tcPr>
            <w:tcW w:w="279" w:type="dxa"/>
            <w:tcBorders>
              <w:right w:val="single" w:sz="8" w:space="0" w:color="000000"/>
            </w:tcBorders>
          </w:tcPr>
          <w:p w14:paraId="05300138" w14:textId="77777777" w:rsidR="00F43C4B" w:rsidRPr="003C0083" w:rsidRDefault="00F43C4B" w:rsidP="005A4DCF"/>
        </w:tc>
      </w:tr>
      <w:tr w:rsidR="00F43C4B" w:rsidRPr="003C0083" w14:paraId="7E5ED126" w14:textId="77777777" w:rsidTr="006B24EE">
        <w:trPr>
          <w:cantSplit/>
        </w:trPr>
        <w:tc>
          <w:tcPr>
            <w:tcW w:w="74" w:type="dxa"/>
            <w:tcBorders>
              <w:left w:val="single" w:sz="4" w:space="0" w:color="000000"/>
            </w:tcBorders>
          </w:tcPr>
          <w:p w14:paraId="53B66498" w14:textId="77777777" w:rsidR="00F43C4B" w:rsidRPr="003C0083" w:rsidRDefault="00F43C4B" w:rsidP="005A4DCF"/>
        </w:tc>
        <w:tc>
          <w:tcPr>
            <w:tcW w:w="1701" w:type="dxa"/>
          </w:tcPr>
          <w:p w14:paraId="173DECE5" w14:textId="77777777" w:rsidR="00F43C4B" w:rsidRPr="003C0083" w:rsidRDefault="00F43C4B" w:rsidP="005A4DCF">
            <w:r w:rsidRPr="003C0083">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3C0083" w:rsidRDefault="00F43C4B" w:rsidP="005A4DCF"/>
        </w:tc>
        <w:tc>
          <w:tcPr>
            <w:tcW w:w="1701" w:type="dxa"/>
            <w:gridSpan w:val="7"/>
            <w:tcBorders>
              <w:left w:val="single" w:sz="4" w:space="0" w:color="000000"/>
            </w:tcBorders>
          </w:tcPr>
          <w:p w14:paraId="26AC01F6" w14:textId="77777777" w:rsidR="00F43C4B" w:rsidRPr="003C0083" w:rsidRDefault="00F43C4B" w:rsidP="005A4DCF">
            <w:r w:rsidRPr="003C0083">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3C0083" w:rsidRDefault="00F43C4B" w:rsidP="005A4DCF"/>
        </w:tc>
        <w:tc>
          <w:tcPr>
            <w:tcW w:w="1566" w:type="dxa"/>
            <w:gridSpan w:val="3"/>
            <w:tcBorders>
              <w:left w:val="single" w:sz="4" w:space="0" w:color="000000"/>
            </w:tcBorders>
          </w:tcPr>
          <w:p w14:paraId="1E373B07" w14:textId="77777777" w:rsidR="00F43C4B" w:rsidRPr="003C0083" w:rsidRDefault="00F43C4B" w:rsidP="005A4DCF"/>
        </w:tc>
        <w:tc>
          <w:tcPr>
            <w:tcW w:w="279" w:type="dxa"/>
            <w:tcBorders>
              <w:right w:val="single" w:sz="8" w:space="0" w:color="000000"/>
            </w:tcBorders>
          </w:tcPr>
          <w:p w14:paraId="47E02E58" w14:textId="77777777" w:rsidR="00F43C4B" w:rsidRPr="003C0083" w:rsidRDefault="00F43C4B" w:rsidP="005A4DCF"/>
        </w:tc>
      </w:tr>
      <w:tr w:rsidR="00F43C4B" w:rsidRPr="003C0083"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3C0083" w:rsidRDefault="00F43C4B" w:rsidP="005A4DCF"/>
        </w:tc>
        <w:tc>
          <w:tcPr>
            <w:tcW w:w="4321" w:type="dxa"/>
            <w:gridSpan w:val="12"/>
            <w:tcBorders>
              <w:bottom w:val="single" w:sz="8" w:space="0" w:color="000000"/>
            </w:tcBorders>
          </w:tcPr>
          <w:p w14:paraId="60F42B06" w14:textId="77777777" w:rsidR="00F43C4B" w:rsidRPr="003C0083" w:rsidRDefault="00F43C4B" w:rsidP="005A4DCF"/>
        </w:tc>
        <w:tc>
          <w:tcPr>
            <w:tcW w:w="4847" w:type="dxa"/>
            <w:gridSpan w:val="15"/>
            <w:tcBorders>
              <w:bottom w:val="single" w:sz="8" w:space="0" w:color="000000"/>
            </w:tcBorders>
          </w:tcPr>
          <w:p w14:paraId="12236E88" w14:textId="77777777" w:rsidR="00F43C4B" w:rsidRPr="003C0083" w:rsidRDefault="00F43C4B" w:rsidP="005A4DCF"/>
        </w:tc>
        <w:tc>
          <w:tcPr>
            <w:tcW w:w="279" w:type="dxa"/>
            <w:tcBorders>
              <w:bottom w:val="single" w:sz="8" w:space="0" w:color="000000"/>
              <w:right w:val="single" w:sz="8" w:space="0" w:color="000000"/>
            </w:tcBorders>
          </w:tcPr>
          <w:p w14:paraId="745419B7" w14:textId="77777777" w:rsidR="00F43C4B" w:rsidRPr="003C0083" w:rsidRDefault="00F43C4B" w:rsidP="005A4DCF"/>
        </w:tc>
      </w:tr>
    </w:tbl>
    <w:p w14:paraId="0AEDD8AD" w14:textId="77777777" w:rsidR="00F43C4B" w:rsidRPr="003C0083" w:rsidRDefault="00F43C4B" w:rsidP="005A4DCF"/>
    <w:p w14:paraId="619E0A29" w14:textId="77777777" w:rsidR="00F43C4B" w:rsidRPr="003C0083" w:rsidRDefault="00F43C4B" w:rsidP="005A4DCF">
      <w:r w:rsidRPr="003C0083">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3C0083" w:rsidRDefault="00F43C4B" w:rsidP="005A4DCF"/>
    <w:p w14:paraId="0DDBBFB6" w14:textId="77777777" w:rsidR="00F43C4B" w:rsidRPr="003C0083" w:rsidRDefault="00F43C4B" w:rsidP="005A4DCF">
      <w:pPr>
        <w:rPr>
          <w:sz w:val="18"/>
          <w:szCs w:val="18"/>
        </w:rPr>
      </w:pPr>
      <w:r w:rsidRPr="003C0083">
        <w:t>o Groupement</w:t>
      </w:r>
    </w:p>
    <w:p w14:paraId="425656E6" w14:textId="77777777" w:rsidR="00F43C4B" w:rsidRPr="003C0083" w:rsidRDefault="00F43C4B" w:rsidP="005A4DCF"/>
    <w:p w14:paraId="05508EB9" w14:textId="77777777" w:rsidR="00F43C4B" w:rsidRPr="003C0083" w:rsidRDefault="00F43C4B" w:rsidP="005A4DCF">
      <w:pPr>
        <w:rPr>
          <w:szCs w:val="24"/>
        </w:rPr>
      </w:pPr>
      <w:r w:rsidRPr="003C0083">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3C0083"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548C4CF7" w14:textId="77777777" w:rsidR="00710088" w:rsidRPr="003C0083" w:rsidRDefault="00710088" w:rsidP="005A4DCF">
            <w:r w:rsidRPr="003C0083">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3C0083" w:rsidRDefault="00710088" w:rsidP="005A4DCF"/>
        </w:tc>
      </w:tr>
      <w:tr w:rsidR="00710088" w:rsidRPr="003C0083"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3C0083" w:rsidRDefault="00710088" w:rsidP="005A4DCF"/>
        </w:tc>
        <w:tc>
          <w:tcPr>
            <w:tcW w:w="4321" w:type="dxa"/>
            <w:gridSpan w:val="12"/>
            <w:tcBorders>
              <w:top w:val="single" w:sz="4" w:space="0" w:color="000000"/>
            </w:tcBorders>
            <w:shd w:val="clear" w:color="auto" w:fill="auto"/>
          </w:tcPr>
          <w:p w14:paraId="2565A1B9" w14:textId="77777777" w:rsidR="00710088" w:rsidRPr="003C0083" w:rsidRDefault="00710088" w:rsidP="005A4DCF"/>
        </w:tc>
        <w:tc>
          <w:tcPr>
            <w:tcW w:w="4847" w:type="dxa"/>
            <w:gridSpan w:val="15"/>
            <w:tcBorders>
              <w:top w:val="single" w:sz="4" w:space="0" w:color="000000"/>
            </w:tcBorders>
            <w:shd w:val="clear" w:color="auto" w:fill="auto"/>
          </w:tcPr>
          <w:p w14:paraId="46F9EB2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7CC02DA8" w14:textId="77777777" w:rsidR="00710088" w:rsidRPr="003C0083" w:rsidRDefault="00710088" w:rsidP="005A4DCF"/>
        </w:tc>
      </w:tr>
      <w:tr w:rsidR="00710088" w:rsidRPr="003C0083" w14:paraId="113403E0" w14:textId="77777777" w:rsidTr="005F6442">
        <w:trPr>
          <w:cantSplit/>
        </w:trPr>
        <w:tc>
          <w:tcPr>
            <w:tcW w:w="74" w:type="dxa"/>
            <w:tcBorders>
              <w:left w:val="single" w:sz="4" w:space="0" w:color="000000"/>
            </w:tcBorders>
            <w:shd w:val="clear" w:color="auto" w:fill="auto"/>
          </w:tcPr>
          <w:p w14:paraId="08D2C827" w14:textId="77777777" w:rsidR="00710088" w:rsidRPr="003C0083" w:rsidRDefault="00710088" w:rsidP="005A4DCF"/>
        </w:tc>
        <w:tc>
          <w:tcPr>
            <w:tcW w:w="4037" w:type="dxa"/>
            <w:gridSpan w:val="10"/>
            <w:shd w:val="clear" w:color="auto" w:fill="auto"/>
          </w:tcPr>
          <w:p w14:paraId="195532E6"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335C785" w14:textId="77777777" w:rsidR="00710088" w:rsidRPr="003C0083" w:rsidRDefault="00710088" w:rsidP="005A4DCF"/>
        </w:tc>
      </w:tr>
      <w:tr w:rsidR="00710088" w:rsidRPr="003C0083"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3C0083" w:rsidRDefault="00710088" w:rsidP="005A4DCF"/>
        </w:tc>
        <w:tc>
          <w:tcPr>
            <w:tcW w:w="4321" w:type="dxa"/>
            <w:gridSpan w:val="12"/>
            <w:shd w:val="clear" w:color="auto" w:fill="auto"/>
          </w:tcPr>
          <w:p w14:paraId="7C97BD95" w14:textId="77777777" w:rsidR="00710088" w:rsidRPr="003C0083" w:rsidRDefault="00710088" w:rsidP="005A4DCF"/>
        </w:tc>
        <w:tc>
          <w:tcPr>
            <w:tcW w:w="4847" w:type="dxa"/>
            <w:gridSpan w:val="15"/>
            <w:shd w:val="clear" w:color="auto" w:fill="auto"/>
          </w:tcPr>
          <w:p w14:paraId="6450F204" w14:textId="77777777" w:rsidR="00710088" w:rsidRPr="003C0083" w:rsidRDefault="00710088" w:rsidP="005A4DCF"/>
        </w:tc>
        <w:tc>
          <w:tcPr>
            <w:tcW w:w="279" w:type="dxa"/>
            <w:tcBorders>
              <w:right w:val="single" w:sz="8" w:space="0" w:color="000000"/>
            </w:tcBorders>
            <w:shd w:val="clear" w:color="auto" w:fill="auto"/>
          </w:tcPr>
          <w:p w14:paraId="10616B15" w14:textId="77777777" w:rsidR="00710088" w:rsidRPr="003C0083" w:rsidRDefault="00710088" w:rsidP="005A4DCF"/>
        </w:tc>
      </w:tr>
      <w:tr w:rsidR="00710088" w:rsidRPr="003C0083" w14:paraId="14033C75" w14:textId="77777777" w:rsidTr="005F6442">
        <w:trPr>
          <w:cantSplit/>
        </w:trPr>
        <w:tc>
          <w:tcPr>
            <w:tcW w:w="74" w:type="dxa"/>
            <w:tcBorders>
              <w:left w:val="single" w:sz="4" w:space="0" w:color="000000"/>
            </w:tcBorders>
            <w:shd w:val="clear" w:color="auto" w:fill="auto"/>
          </w:tcPr>
          <w:p w14:paraId="68B847A4" w14:textId="77777777" w:rsidR="00710088" w:rsidRPr="003C0083" w:rsidRDefault="00710088" w:rsidP="005A4DCF"/>
        </w:tc>
        <w:tc>
          <w:tcPr>
            <w:tcW w:w="4037" w:type="dxa"/>
            <w:gridSpan w:val="10"/>
            <w:shd w:val="clear" w:color="auto" w:fill="auto"/>
          </w:tcPr>
          <w:p w14:paraId="00A14B61"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57C7E3A" w14:textId="77777777" w:rsidR="00710088" w:rsidRPr="003C0083" w:rsidRDefault="00710088" w:rsidP="005A4DCF"/>
        </w:tc>
      </w:tr>
      <w:tr w:rsidR="00710088" w:rsidRPr="003C0083"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3C0083" w:rsidRDefault="00710088" w:rsidP="005A4DCF"/>
        </w:tc>
        <w:tc>
          <w:tcPr>
            <w:tcW w:w="4321" w:type="dxa"/>
            <w:gridSpan w:val="12"/>
            <w:shd w:val="clear" w:color="auto" w:fill="auto"/>
          </w:tcPr>
          <w:p w14:paraId="50EB2CAA" w14:textId="77777777" w:rsidR="00710088" w:rsidRPr="003C0083" w:rsidRDefault="00710088" w:rsidP="005A4DCF"/>
        </w:tc>
        <w:tc>
          <w:tcPr>
            <w:tcW w:w="4847" w:type="dxa"/>
            <w:gridSpan w:val="15"/>
            <w:shd w:val="clear" w:color="auto" w:fill="auto"/>
          </w:tcPr>
          <w:p w14:paraId="691D50CB" w14:textId="77777777" w:rsidR="00710088" w:rsidRPr="003C0083" w:rsidRDefault="00710088" w:rsidP="005A4DCF"/>
        </w:tc>
        <w:tc>
          <w:tcPr>
            <w:tcW w:w="279" w:type="dxa"/>
            <w:tcBorders>
              <w:right w:val="single" w:sz="8" w:space="0" w:color="000000"/>
            </w:tcBorders>
            <w:shd w:val="clear" w:color="auto" w:fill="auto"/>
          </w:tcPr>
          <w:p w14:paraId="24B17030" w14:textId="77777777" w:rsidR="00710088" w:rsidRPr="003C0083" w:rsidRDefault="00710088" w:rsidP="005A4DCF"/>
        </w:tc>
      </w:tr>
      <w:tr w:rsidR="00710088" w:rsidRPr="003C0083" w14:paraId="0362BABB" w14:textId="77777777" w:rsidTr="005F6442">
        <w:trPr>
          <w:cantSplit/>
        </w:trPr>
        <w:tc>
          <w:tcPr>
            <w:tcW w:w="74" w:type="dxa"/>
            <w:tcBorders>
              <w:left w:val="single" w:sz="4" w:space="0" w:color="000000"/>
            </w:tcBorders>
            <w:shd w:val="clear" w:color="auto" w:fill="auto"/>
          </w:tcPr>
          <w:p w14:paraId="45CF54D5" w14:textId="77777777" w:rsidR="00710088" w:rsidRPr="003C0083" w:rsidRDefault="00710088" w:rsidP="005A4DCF"/>
        </w:tc>
        <w:tc>
          <w:tcPr>
            <w:tcW w:w="4037" w:type="dxa"/>
            <w:gridSpan w:val="10"/>
            <w:shd w:val="clear" w:color="auto" w:fill="auto"/>
          </w:tcPr>
          <w:p w14:paraId="3DF64F83"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82520A9" w14:textId="77777777" w:rsidR="00710088" w:rsidRPr="003C0083" w:rsidRDefault="00710088" w:rsidP="005A4DCF"/>
        </w:tc>
      </w:tr>
      <w:tr w:rsidR="00710088" w:rsidRPr="003C0083"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3C0083" w:rsidRDefault="00710088" w:rsidP="005A4DCF"/>
        </w:tc>
        <w:tc>
          <w:tcPr>
            <w:tcW w:w="4321" w:type="dxa"/>
            <w:gridSpan w:val="12"/>
            <w:shd w:val="clear" w:color="auto" w:fill="auto"/>
          </w:tcPr>
          <w:p w14:paraId="55C0D1FD" w14:textId="77777777" w:rsidR="00710088" w:rsidRPr="003C0083" w:rsidRDefault="00710088" w:rsidP="005A4DCF"/>
        </w:tc>
        <w:tc>
          <w:tcPr>
            <w:tcW w:w="4847" w:type="dxa"/>
            <w:gridSpan w:val="15"/>
            <w:shd w:val="clear" w:color="auto" w:fill="auto"/>
          </w:tcPr>
          <w:p w14:paraId="6144BBD6" w14:textId="77777777" w:rsidR="00710088" w:rsidRPr="003C0083" w:rsidRDefault="00710088" w:rsidP="005A4DCF"/>
        </w:tc>
        <w:tc>
          <w:tcPr>
            <w:tcW w:w="279" w:type="dxa"/>
            <w:tcBorders>
              <w:right w:val="single" w:sz="8" w:space="0" w:color="000000"/>
            </w:tcBorders>
            <w:shd w:val="clear" w:color="auto" w:fill="auto"/>
          </w:tcPr>
          <w:p w14:paraId="24E6F449" w14:textId="77777777" w:rsidR="00710088" w:rsidRPr="003C0083" w:rsidRDefault="00710088" w:rsidP="005A4DCF"/>
        </w:tc>
      </w:tr>
      <w:tr w:rsidR="00710088" w:rsidRPr="003C0083" w14:paraId="1A1E172F" w14:textId="77777777" w:rsidTr="005F6442">
        <w:trPr>
          <w:cantSplit/>
        </w:trPr>
        <w:tc>
          <w:tcPr>
            <w:tcW w:w="74" w:type="dxa"/>
            <w:tcBorders>
              <w:left w:val="single" w:sz="4" w:space="0" w:color="000000"/>
            </w:tcBorders>
            <w:shd w:val="clear" w:color="auto" w:fill="auto"/>
          </w:tcPr>
          <w:p w14:paraId="7CF90D5B" w14:textId="77777777" w:rsidR="00710088" w:rsidRPr="003C0083" w:rsidRDefault="00710088" w:rsidP="005A4DCF"/>
        </w:tc>
        <w:tc>
          <w:tcPr>
            <w:tcW w:w="1701" w:type="dxa"/>
            <w:shd w:val="clear" w:color="auto" w:fill="auto"/>
          </w:tcPr>
          <w:p w14:paraId="79825E0E"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3C0083" w:rsidRDefault="00710088" w:rsidP="005A4DCF"/>
        </w:tc>
        <w:tc>
          <w:tcPr>
            <w:tcW w:w="74" w:type="dxa"/>
            <w:tcBorders>
              <w:left w:val="single" w:sz="4" w:space="0" w:color="000000"/>
            </w:tcBorders>
            <w:shd w:val="clear" w:color="auto" w:fill="auto"/>
          </w:tcPr>
          <w:p w14:paraId="4967817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3C0083" w:rsidRDefault="00710088" w:rsidP="005A4DCF"/>
        </w:tc>
        <w:tc>
          <w:tcPr>
            <w:tcW w:w="1134" w:type="dxa"/>
            <w:gridSpan w:val="3"/>
            <w:tcBorders>
              <w:left w:val="single" w:sz="4" w:space="0" w:color="000000"/>
            </w:tcBorders>
            <w:shd w:val="clear" w:color="auto" w:fill="auto"/>
          </w:tcPr>
          <w:p w14:paraId="1F036F54"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2AEB2603" w14:textId="77777777" w:rsidR="00710088" w:rsidRPr="003C0083" w:rsidRDefault="00710088" w:rsidP="005A4DCF"/>
        </w:tc>
      </w:tr>
      <w:tr w:rsidR="00710088" w:rsidRPr="003C0083"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3C0083" w:rsidRDefault="00710088" w:rsidP="005A4DCF"/>
        </w:tc>
        <w:tc>
          <w:tcPr>
            <w:tcW w:w="4321" w:type="dxa"/>
            <w:gridSpan w:val="12"/>
            <w:shd w:val="clear" w:color="auto" w:fill="auto"/>
          </w:tcPr>
          <w:p w14:paraId="452AB935" w14:textId="77777777" w:rsidR="00710088" w:rsidRPr="003C0083" w:rsidRDefault="00710088" w:rsidP="005A4DCF"/>
        </w:tc>
        <w:tc>
          <w:tcPr>
            <w:tcW w:w="4847" w:type="dxa"/>
            <w:gridSpan w:val="15"/>
            <w:shd w:val="clear" w:color="auto" w:fill="auto"/>
          </w:tcPr>
          <w:p w14:paraId="1310081D" w14:textId="77777777" w:rsidR="00710088" w:rsidRPr="003C0083" w:rsidRDefault="00710088" w:rsidP="005A4DCF"/>
        </w:tc>
        <w:tc>
          <w:tcPr>
            <w:tcW w:w="279" w:type="dxa"/>
            <w:tcBorders>
              <w:right w:val="single" w:sz="8" w:space="0" w:color="000000"/>
            </w:tcBorders>
            <w:shd w:val="clear" w:color="auto" w:fill="auto"/>
          </w:tcPr>
          <w:p w14:paraId="6913FC8D" w14:textId="77777777" w:rsidR="00710088" w:rsidRPr="003C0083" w:rsidRDefault="00710088" w:rsidP="005A4DCF"/>
        </w:tc>
      </w:tr>
      <w:tr w:rsidR="00710088" w:rsidRPr="003C0083" w14:paraId="49ADA036" w14:textId="77777777" w:rsidTr="005F6442">
        <w:trPr>
          <w:cantSplit/>
        </w:trPr>
        <w:tc>
          <w:tcPr>
            <w:tcW w:w="74" w:type="dxa"/>
            <w:tcBorders>
              <w:left w:val="single" w:sz="4" w:space="0" w:color="000000"/>
            </w:tcBorders>
            <w:shd w:val="clear" w:color="auto" w:fill="auto"/>
          </w:tcPr>
          <w:p w14:paraId="4A3D81C4" w14:textId="77777777" w:rsidR="00710088" w:rsidRPr="003C0083" w:rsidRDefault="00710088" w:rsidP="005A4DCF"/>
        </w:tc>
        <w:tc>
          <w:tcPr>
            <w:tcW w:w="1701" w:type="dxa"/>
            <w:shd w:val="clear" w:color="auto" w:fill="auto"/>
          </w:tcPr>
          <w:p w14:paraId="34A80EC6"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3C0083" w:rsidRDefault="00710088" w:rsidP="005A4DCF"/>
        </w:tc>
        <w:tc>
          <w:tcPr>
            <w:tcW w:w="1701" w:type="dxa"/>
            <w:gridSpan w:val="7"/>
            <w:tcBorders>
              <w:left w:val="single" w:sz="4" w:space="0" w:color="000000"/>
            </w:tcBorders>
            <w:shd w:val="clear" w:color="auto" w:fill="auto"/>
          </w:tcPr>
          <w:p w14:paraId="77005056"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3C0083" w:rsidRDefault="00710088" w:rsidP="005A4DCF"/>
        </w:tc>
        <w:tc>
          <w:tcPr>
            <w:tcW w:w="1566" w:type="dxa"/>
            <w:gridSpan w:val="3"/>
            <w:tcBorders>
              <w:left w:val="single" w:sz="4" w:space="0" w:color="000000"/>
            </w:tcBorders>
            <w:shd w:val="clear" w:color="auto" w:fill="auto"/>
          </w:tcPr>
          <w:p w14:paraId="19454E7B" w14:textId="77777777" w:rsidR="00710088" w:rsidRPr="003C0083" w:rsidRDefault="00710088" w:rsidP="005A4DCF"/>
        </w:tc>
        <w:tc>
          <w:tcPr>
            <w:tcW w:w="279" w:type="dxa"/>
            <w:tcBorders>
              <w:right w:val="single" w:sz="8" w:space="0" w:color="000000"/>
            </w:tcBorders>
            <w:shd w:val="clear" w:color="auto" w:fill="auto"/>
          </w:tcPr>
          <w:p w14:paraId="12E0807B" w14:textId="77777777" w:rsidR="00710088" w:rsidRPr="003C0083" w:rsidRDefault="00710088" w:rsidP="005A4DCF"/>
        </w:tc>
      </w:tr>
      <w:tr w:rsidR="00710088" w:rsidRPr="003C0083"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765162E8" w14:textId="77777777" w:rsidR="00710088" w:rsidRPr="003C0083" w:rsidRDefault="00710088" w:rsidP="005A4DCF">
            <w:r w:rsidRPr="003C0083">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3C0083" w:rsidRDefault="00710088" w:rsidP="005A4DCF"/>
        </w:tc>
      </w:tr>
      <w:tr w:rsidR="00710088" w:rsidRPr="003C0083"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3C0083" w:rsidRDefault="00710088" w:rsidP="005A4DCF"/>
        </w:tc>
        <w:tc>
          <w:tcPr>
            <w:tcW w:w="4321" w:type="dxa"/>
            <w:gridSpan w:val="12"/>
            <w:tcBorders>
              <w:top w:val="single" w:sz="4" w:space="0" w:color="000000"/>
            </w:tcBorders>
            <w:shd w:val="clear" w:color="auto" w:fill="auto"/>
          </w:tcPr>
          <w:p w14:paraId="39477E04" w14:textId="77777777" w:rsidR="00710088" w:rsidRPr="003C0083" w:rsidRDefault="00710088" w:rsidP="005A4DCF"/>
        </w:tc>
        <w:tc>
          <w:tcPr>
            <w:tcW w:w="4847" w:type="dxa"/>
            <w:gridSpan w:val="15"/>
            <w:tcBorders>
              <w:top w:val="single" w:sz="4" w:space="0" w:color="000000"/>
            </w:tcBorders>
            <w:shd w:val="clear" w:color="auto" w:fill="auto"/>
          </w:tcPr>
          <w:p w14:paraId="06BA322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3023B035" w14:textId="77777777" w:rsidR="00710088" w:rsidRPr="003C0083" w:rsidRDefault="00710088" w:rsidP="005A4DCF"/>
        </w:tc>
      </w:tr>
      <w:tr w:rsidR="00710088" w:rsidRPr="003C0083" w14:paraId="2C96B9CF" w14:textId="77777777" w:rsidTr="005F6442">
        <w:trPr>
          <w:cantSplit/>
        </w:trPr>
        <w:tc>
          <w:tcPr>
            <w:tcW w:w="74" w:type="dxa"/>
            <w:tcBorders>
              <w:left w:val="single" w:sz="4" w:space="0" w:color="000000"/>
            </w:tcBorders>
            <w:shd w:val="clear" w:color="auto" w:fill="auto"/>
          </w:tcPr>
          <w:p w14:paraId="78122ECD" w14:textId="77777777" w:rsidR="00710088" w:rsidRPr="003C0083" w:rsidRDefault="00710088" w:rsidP="005A4DCF"/>
        </w:tc>
        <w:tc>
          <w:tcPr>
            <w:tcW w:w="4037" w:type="dxa"/>
            <w:gridSpan w:val="10"/>
            <w:shd w:val="clear" w:color="auto" w:fill="auto"/>
          </w:tcPr>
          <w:p w14:paraId="6C9A55DF"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DD341F8" w14:textId="77777777" w:rsidR="00710088" w:rsidRPr="003C0083" w:rsidRDefault="00710088" w:rsidP="005A4DCF"/>
        </w:tc>
      </w:tr>
      <w:tr w:rsidR="00710088" w:rsidRPr="003C0083"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3C0083" w:rsidRDefault="00710088" w:rsidP="005A4DCF"/>
        </w:tc>
        <w:tc>
          <w:tcPr>
            <w:tcW w:w="4321" w:type="dxa"/>
            <w:gridSpan w:val="12"/>
            <w:shd w:val="clear" w:color="auto" w:fill="auto"/>
          </w:tcPr>
          <w:p w14:paraId="4D8E8F19" w14:textId="77777777" w:rsidR="00710088" w:rsidRPr="003C0083" w:rsidRDefault="00710088" w:rsidP="005A4DCF"/>
        </w:tc>
        <w:tc>
          <w:tcPr>
            <w:tcW w:w="4847" w:type="dxa"/>
            <w:gridSpan w:val="15"/>
            <w:shd w:val="clear" w:color="auto" w:fill="auto"/>
          </w:tcPr>
          <w:p w14:paraId="71148579" w14:textId="77777777" w:rsidR="00710088" w:rsidRPr="003C0083" w:rsidRDefault="00710088" w:rsidP="005A4DCF"/>
        </w:tc>
        <w:tc>
          <w:tcPr>
            <w:tcW w:w="279" w:type="dxa"/>
            <w:tcBorders>
              <w:right w:val="single" w:sz="8" w:space="0" w:color="000000"/>
            </w:tcBorders>
            <w:shd w:val="clear" w:color="auto" w:fill="auto"/>
          </w:tcPr>
          <w:p w14:paraId="3B517987" w14:textId="77777777" w:rsidR="00710088" w:rsidRPr="003C0083" w:rsidRDefault="00710088" w:rsidP="005A4DCF"/>
        </w:tc>
      </w:tr>
      <w:tr w:rsidR="00710088" w:rsidRPr="003C0083" w14:paraId="02896462" w14:textId="77777777" w:rsidTr="005F6442">
        <w:trPr>
          <w:cantSplit/>
        </w:trPr>
        <w:tc>
          <w:tcPr>
            <w:tcW w:w="74" w:type="dxa"/>
            <w:tcBorders>
              <w:left w:val="single" w:sz="4" w:space="0" w:color="000000"/>
            </w:tcBorders>
            <w:shd w:val="clear" w:color="auto" w:fill="auto"/>
          </w:tcPr>
          <w:p w14:paraId="60C565C5" w14:textId="77777777" w:rsidR="00710088" w:rsidRPr="003C0083" w:rsidRDefault="00710088" w:rsidP="005A4DCF"/>
        </w:tc>
        <w:tc>
          <w:tcPr>
            <w:tcW w:w="4037" w:type="dxa"/>
            <w:gridSpan w:val="10"/>
            <w:shd w:val="clear" w:color="auto" w:fill="auto"/>
          </w:tcPr>
          <w:p w14:paraId="0FDE24A4"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5127E502" w14:textId="77777777" w:rsidR="00710088" w:rsidRPr="003C0083" w:rsidRDefault="00710088" w:rsidP="005A4DCF"/>
        </w:tc>
      </w:tr>
      <w:tr w:rsidR="00710088" w:rsidRPr="003C0083"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3C0083" w:rsidRDefault="00710088" w:rsidP="005A4DCF"/>
        </w:tc>
        <w:tc>
          <w:tcPr>
            <w:tcW w:w="4321" w:type="dxa"/>
            <w:gridSpan w:val="12"/>
            <w:shd w:val="clear" w:color="auto" w:fill="auto"/>
          </w:tcPr>
          <w:p w14:paraId="0C881608" w14:textId="77777777" w:rsidR="00710088" w:rsidRPr="003C0083" w:rsidRDefault="00710088" w:rsidP="005A4DCF"/>
        </w:tc>
        <w:tc>
          <w:tcPr>
            <w:tcW w:w="4847" w:type="dxa"/>
            <w:gridSpan w:val="15"/>
            <w:shd w:val="clear" w:color="auto" w:fill="auto"/>
          </w:tcPr>
          <w:p w14:paraId="5BC1E32F" w14:textId="77777777" w:rsidR="00710088" w:rsidRPr="003C0083" w:rsidRDefault="00710088" w:rsidP="005A4DCF"/>
        </w:tc>
        <w:tc>
          <w:tcPr>
            <w:tcW w:w="279" w:type="dxa"/>
            <w:tcBorders>
              <w:right w:val="single" w:sz="8" w:space="0" w:color="000000"/>
            </w:tcBorders>
            <w:shd w:val="clear" w:color="auto" w:fill="auto"/>
          </w:tcPr>
          <w:p w14:paraId="38355758" w14:textId="77777777" w:rsidR="00710088" w:rsidRPr="003C0083" w:rsidRDefault="00710088" w:rsidP="005A4DCF"/>
        </w:tc>
      </w:tr>
      <w:tr w:rsidR="00710088" w:rsidRPr="003C0083" w14:paraId="685758AC" w14:textId="77777777" w:rsidTr="005F6442">
        <w:trPr>
          <w:cantSplit/>
        </w:trPr>
        <w:tc>
          <w:tcPr>
            <w:tcW w:w="74" w:type="dxa"/>
            <w:tcBorders>
              <w:left w:val="single" w:sz="4" w:space="0" w:color="000000"/>
            </w:tcBorders>
            <w:shd w:val="clear" w:color="auto" w:fill="auto"/>
          </w:tcPr>
          <w:p w14:paraId="3B643E45" w14:textId="77777777" w:rsidR="00710088" w:rsidRPr="003C0083" w:rsidRDefault="00710088" w:rsidP="005A4DCF"/>
        </w:tc>
        <w:tc>
          <w:tcPr>
            <w:tcW w:w="4037" w:type="dxa"/>
            <w:gridSpan w:val="10"/>
            <w:shd w:val="clear" w:color="auto" w:fill="auto"/>
          </w:tcPr>
          <w:p w14:paraId="0FB5BACE"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8EFF358" w14:textId="77777777" w:rsidR="00710088" w:rsidRPr="003C0083" w:rsidRDefault="00710088" w:rsidP="005A4DCF"/>
        </w:tc>
      </w:tr>
      <w:tr w:rsidR="00710088" w:rsidRPr="003C0083"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3C0083" w:rsidRDefault="00710088" w:rsidP="005A4DCF"/>
        </w:tc>
        <w:tc>
          <w:tcPr>
            <w:tcW w:w="4321" w:type="dxa"/>
            <w:gridSpan w:val="12"/>
            <w:shd w:val="clear" w:color="auto" w:fill="auto"/>
          </w:tcPr>
          <w:p w14:paraId="495E40EC" w14:textId="77777777" w:rsidR="00710088" w:rsidRPr="003C0083" w:rsidRDefault="00710088" w:rsidP="005A4DCF"/>
        </w:tc>
        <w:tc>
          <w:tcPr>
            <w:tcW w:w="4847" w:type="dxa"/>
            <w:gridSpan w:val="15"/>
            <w:shd w:val="clear" w:color="auto" w:fill="auto"/>
          </w:tcPr>
          <w:p w14:paraId="3FED6D15" w14:textId="77777777" w:rsidR="00710088" w:rsidRPr="003C0083" w:rsidRDefault="00710088" w:rsidP="005A4DCF"/>
        </w:tc>
        <w:tc>
          <w:tcPr>
            <w:tcW w:w="279" w:type="dxa"/>
            <w:tcBorders>
              <w:right w:val="single" w:sz="8" w:space="0" w:color="000000"/>
            </w:tcBorders>
            <w:shd w:val="clear" w:color="auto" w:fill="auto"/>
          </w:tcPr>
          <w:p w14:paraId="127EA62F" w14:textId="77777777" w:rsidR="00710088" w:rsidRPr="003C0083" w:rsidRDefault="00710088" w:rsidP="005A4DCF"/>
        </w:tc>
      </w:tr>
      <w:tr w:rsidR="00710088" w:rsidRPr="003C0083" w14:paraId="59EC44FA" w14:textId="77777777" w:rsidTr="005F6442">
        <w:trPr>
          <w:cantSplit/>
        </w:trPr>
        <w:tc>
          <w:tcPr>
            <w:tcW w:w="74" w:type="dxa"/>
            <w:tcBorders>
              <w:left w:val="single" w:sz="4" w:space="0" w:color="000000"/>
            </w:tcBorders>
            <w:shd w:val="clear" w:color="auto" w:fill="auto"/>
          </w:tcPr>
          <w:p w14:paraId="3FA88D16" w14:textId="77777777" w:rsidR="00710088" w:rsidRPr="003C0083" w:rsidRDefault="00710088" w:rsidP="005A4DCF"/>
        </w:tc>
        <w:tc>
          <w:tcPr>
            <w:tcW w:w="1701" w:type="dxa"/>
            <w:shd w:val="clear" w:color="auto" w:fill="auto"/>
          </w:tcPr>
          <w:p w14:paraId="40394B0D"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3C0083" w:rsidRDefault="00710088" w:rsidP="005A4DCF"/>
        </w:tc>
        <w:tc>
          <w:tcPr>
            <w:tcW w:w="74" w:type="dxa"/>
            <w:tcBorders>
              <w:left w:val="single" w:sz="4" w:space="0" w:color="000000"/>
            </w:tcBorders>
            <w:shd w:val="clear" w:color="auto" w:fill="auto"/>
          </w:tcPr>
          <w:p w14:paraId="0B97340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3C0083" w:rsidRDefault="00710088" w:rsidP="005A4DCF"/>
        </w:tc>
        <w:tc>
          <w:tcPr>
            <w:tcW w:w="1134" w:type="dxa"/>
            <w:gridSpan w:val="3"/>
            <w:tcBorders>
              <w:left w:val="single" w:sz="4" w:space="0" w:color="000000"/>
            </w:tcBorders>
            <w:shd w:val="clear" w:color="auto" w:fill="auto"/>
          </w:tcPr>
          <w:p w14:paraId="6BE28488"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1C1482D7" w14:textId="77777777" w:rsidR="00710088" w:rsidRPr="003C0083" w:rsidRDefault="00710088" w:rsidP="005A4DCF"/>
        </w:tc>
      </w:tr>
      <w:tr w:rsidR="00710088" w:rsidRPr="003C0083"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3C0083" w:rsidRDefault="00710088" w:rsidP="005A4DCF"/>
        </w:tc>
        <w:tc>
          <w:tcPr>
            <w:tcW w:w="4321" w:type="dxa"/>
            <w:gridSpan w:val="12"/>
            <w:shd w:val="clear" w:color="auto" w:fill="auto"/>
          </w:tcPr>
          <w:p w14:paraId="3867600D" w14:textId="77777777" w:rsidR="00710088" w:rsidRPr="003C0083" w:rsidRDefault="00710088" w:rsidP="005A4DCF"/>
        </w:tc>
        <w:tc>
          <w:tcPr>
            <w:tcW w:w="4847" w:type="dxa"/>
            <w:gridSpan w:val="15"/>
            <w:shd w:val="clear" w:color="auto" w:fill="auto"/>
          </w:tcPr>
          <w:p w14:paraId="70DCA477" w14:textId="77777777" w:rsidR="00710088" w:rsidRPr="003C0083" w:rsidRDefault="00710088" w:rsidP="005A4DCF"/>
        </w:tc>
        <w:tc>
          <w:tcPr>
            <w:tcW w:w="279" w:type="dxa"/>
            <w:tcBorders>
              <w:right w:val="single" w:sz="8" w:space="0" w:color="000000"/>
            </w:tcBorders>
            <w:shd w:val="clear" w:color="auto" w:fill="auto"/>
          </w:tcPr>
          <w:p w14:paraId="5B9E6FF3" w14:textId="77777777" w:rsidR="00710088" w:rsidRPr="003C0083" w:rsidRDefault="00710088" w:rsidP="005A4DCF"/>
        </w:tc>
      </w:tr>
      <w:tr w:rsidR="00710088" w:rsidRPr="003C0083" w14:paraId="6794070A" w14:textId="77777777" w:rsidTr="005F6442">
        <w:trPr>
          <w:cantSplit/>
        </w:trPr>
        <w:tc>
          <w:tcPr>
            <w:tcW w:w="74" w:type="dxa"/>
            <w:tcBorders>
              <w:left w:val="single" w:sz="4" w:space="0" w:color="000000"/>
            </w:tcBorders>
            <w:shd w:val="clear" w:color="auto" w:fill="auto"/>
          </w:tcPr>
          <w:p w14:paraId="07D10442" w14:textId="77777777" w:rsidR="00710088" w:rsidRPr="003C0083" w:rsidRDefault="00710088" w:rsidP="005A4DCF"/>
        </w:tc>
        <w:tc>
          <w:tcPr>
            <w:tcW w:w="1701" w:type="dxa"/>
            <w:shd w:val="clear" w:color="auto" w:fill="auto"/>
          </w:tcPr>
          <w:p w14:paraId="789D1830"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3C0083" w:rsidRDefault="00710088" w:rsidP="005A4DCF"/>
        </w:tc>
        <w:tc>
          <w:tcPr>
            <w:tcW w:w="1701" w:type="dxa"/>
            <w:gridSpan w:val="7"/>
            <w:tcBorders>
              <w:left w:val="single" w:sz="4" w:space="0" w:color="000000"/>
            </w:tcBorders>
            <w:shd w:val="clear" w:color="auto" w:fill="auto"/>
          </w:tcPr>
          <w:p w14:paraId="2B85E0B4"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3C0083" w:rsidRDefault="00710088" w:rsidP="005A4DCF"/>
        </w:tc>
        <w:tc>
          <w:tcPr>
            <w:tcW w:w="1566" w:type="dxa"/>
            <w:gridSpan w:val="3"/>
            <w:tcBorders>
              <w:left w:val="single" w:sz="4" w:space="0" w:color="000000"/>
            </w:tcBorders>
            <w:shd w:val="clear" w:color="auto" w:fill="auto"/>
          </w:tcPr>
          <w:p w14:paraId="1F0C982C" w14:textId="77777777" w:rsidR="00710088" w:rsidRPr="003C0083" w:rsidRDefault="00710088" w:rsidP="005A4DCF"/>
        </w:tc>
        <w:tc>
          <w:tcPr>
            <w:tcW w:w="279" w:type="dxa"/>
            <w:tcBorders>
              <w:right w:val="single" w:sz="8" w:space="0" w:color="000000"/>
            </w:tcBorders>
            <w:shd w:val="clear" w:color="auto" w:fill="auto"/>
          </w:tcPr>
          <w:p w14:paraId="41369F8F" w14:textId="77777777" w:rsidR="00710088" w:rsidRPr="003C0083" w:rsidRDefault="00710088" w:rsidP="005A4DCF"/>
        </w:tc>
      </w:tr>
      <w:tr w:rsidR="00710088" w:rsidRPr="003C0083"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3C0083" w:rsidRDefault="00710088" w:rsidP="005A4DCF"/>
        </w:tc>
        <w:tc>
          <w:tcPr>
            <w:tcW w:w="4321" w:type="dxa"/>
            <w:gridSpan w:val="12"/>
            <w:tcBorders>
              <w:bottom w:val="single" w:sz="8" w:space="0" w:color="000000"/>
            </w:tcBorders>
            <w:shd w:val="clear" w:color="auto" w:fill="auto"/>
          </w:tcPr>
          <w:p w14:paraId="69FD78F1" w14:textId="77777777" w:rsidR="00710088" w:rsidRPr="003C0083" w:rsidRDefault="00710088" w:rsidP="005A4DCF"/>
        </w:tc>
        <w:tc>
          <w:tcPr>
            <w:tcW w:w="4847" w:type="dxa"/>
            <w:gridSpan w:val="15"/>
            <w:tcBorders>
              <w:bottom w:val="single" w:sz="8" w:space="0" w:color="000000"/>
            </w:tcBorders>
            <w:shd w:val="clear" w:color="auto" w:fill="auto"/>
          </w:tcPr>
          <w:p w14:paraId="3C159768"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235E532A" w14:textId="77777777" w:rsidR="00710088" w:rsidRPr="003C0083" w:rsidRDefault="00710088" w:rsidP="005A4DCF"/>
        </w:tc>
      </w:tr>
      <w:tr w:rsidR="00710088" w:rsidRPr="003C0083"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1E599FE6" w14:textId="77777777" w:rsidR="00710088" w:rsidRPr="003C0083" w:rsidRDefault="00710088" w:rsidP="005A4DCF">
            <w:r w:rsidRPr="003C0083">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3C0083" w:rsidRDefault="00710088" w:rsidP="005A4DCF"/>
        </w:tc>
      </w:tr>
      <w:tr w:rsidR="00710088" w:rsidRPr="003C0083"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3C0083" w:rsidRDefault="00710088" w:rsidP="005A4DCF"/>
        </w:tc>
        <w:tc>
          <w:tcPr>
            <w:tcW w:w="4321" w:type="dxa"/>
            <w:gridSpan w:val="12"/>
            <w:tcBorders>
              <w:top w:val="single" w:sz="4" w:space="0" w:color="000000"/>
            </w:tcBorders>
            <w:shd w:val="clear" w:color="auto" w:fill="auto"/>
          </w:tcPr>
          <w:p w14:paraId="13D215ED" w14:textId="77777777" w:rsidR="00710088" w:rsidRPr="003C0083" w:rsidRDefault="00710088" w:rsidP="005A4DCF"/>
        </w:tc>
        <w:tc>
          <w:tcPr>
            <w:tcW w:w="4847" w:type="dxa"/>
            <w:gridSpan w:val="15"/>
            <w:tcBorders>
              <w:top w:val="single" w:sz="4" w:space="0" w:color="000000"/>
            </w:tcBorders>
            <w:shd w:val="clear" w:color="auto" w:fill="auto"/>
          </w:tcPr>
          <w:p w14:paraId="7D9FDC2B"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78CE4ADD" w14:textId="77777777" w:rsidR="00710088" w:rsidRPr="003C0083" w:rsidRDefault="00710088" w:rsidP="005A4DCF"/>
        </w:tc>
      </w:tr>
      <w:tr w:rsidR="00710088" w:rsidRPr="003C0083" w14:paraId="7AC017F4" w14:textId="77777777" w:rsidTr="005F6442">
        <w:trPr>
          <w:cantSplit/>
        </w:trPr>
        <w:tc>
          <w:tcPr>
            <w:tcW w:w="74" w:type="dxa"/>
            <w:tcBorders>
              <w:left w:val="single" w:sz="4" w:space="0" w:color="000000"/>
            </w:tcBorders>
            <w:shd w:val="clear" w:color="auto" w:fill="auto"/>
          </w:tcPr>
          <w:p w14:paraId="2EFD1806" w14:textId="77777777" w:rsidR="00710088" w:rsidRPr="003C0083" w:rsidRDefault="00710088" w:rsidP="005A4DCF"/>
        </w:tc>
        <w:tc>
          <w:tcPr>
            <w:tcW w:w="4037" w:type="dxa"/>
            <w:gridSpan w:val="10"/>
            <w:shd w:val="clear" w:color="auto" w:fill="auto"/>
          </w:tcPr>
          <w:p w14:paraId="3E8F5913"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D37A4F5" w14:textId="77777777" w:rsidR="00710088" w:rsidRPr="003C0083" w:rsidRDefault="00710088" w:rsidP="005A4DCF"/>
        </w:tc>
      </w:tr>
      <w:tr w:rsidR="00710088" w:rsidRPr="003C0083"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3C0083" w:rsidRDefault="00710088" w:rsidP="005A4DCF"/>
        </w:tc>
        <w:tc>
          <w:tcPr>
            <w:tcW w:w="4321" w:type="dxa"/>
            <w:gridSpan w:val="12"/>
            <w:shd w:val="clear" w:color="auto" w:fill="auto"/>
          </w:tcPr>
          <w:p w14:paraId="2FBDCD6D" w14:textId="77777777" w:rsidR="00710088" w:rsidRPr="003C0083" w:rsidRDefault="00710088" w:rsidP="005A4DCF"/>
        </w:tc>
        <w:tc>
          <w:tcPr>
            <w:tcW w:w="4847" w:type="dxa"/>
            <w:gridSpan w:val="15"/>
            <w:shd w:val="clear" w:color="auto" w:fill="auto"/>
          </w:tcPr>
          <w:p w14:paraId="1F7E90B0" w14:textId="77777777" w:rsidR="00710088" w:rsidRPr="003C0083" w:rsidRDefault="00710088" w:rsidP="005A4DCF"/>
        </w:tc>
        <w:tc>
          <w:tcPr>
            <w:tcW w:w="279" w:type="dxa"/>
            <w:tcBorders>
              <w:right w:val="single" w:sz="8" w:space="0" w:color="000000"/>
            </w:tcBorders>
            <w:shd w:val="clear" w:color="auto" w:fill="auto"/>
          </w:tcPr>
          <w:p w14:paraId="55816B5B" w14:textId="77777777" w:rsidR="00710088" w:rsidRPr="003C0083" w:rsidRDefault="00710088" w:rsidP="005A4DCF"/>
        </w:tc>
      </w:tr>
      <w:tr w:rsidR="00710088" w:rsidRPr="003C0083" w14:paraId="3AE56DF8" w14:textId="77777777" w:rsidTr="005F6442">
        <w:trPr>
          <w:cantSplit/>
        </w:trPr>
        <w:tc>
          <w:tcPr>
            <w:tcW w:w="74" w:type="dxa"/>
            <w:tcBorders>
              <w:left w:val="single" w:sz="4" w:space="0" w:color="000000"/>
            </w:tcBorders>
            <w:shd w:val="clear" w:color="auto" w:fill="auto"/>
          </w:tcPr>
          <w:p w14:paraId="660EB582" w14:textId="77777777" w:rsidR="00710088" w:rsidRPr="003C0083" w:rsidRDefault="00710088" w:rsidP="005A4DCF"/>
        </w:tc>
        <w:tc>
          <w:tcPr>
            <w:tcW w:w="4037" w:type="dxa"/>
            <w:gridSpan w:val="10"/>
            <w:shd w:val="clear" w:color="auto" w:fill="auto"/>
          </w:tcPr>
          <w:p w14:paraId="5D56322A"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18A8A39" w14:textId="77777777" w:rsidR="00710088" w:rsidRPr="003C0083" w:rsidRDefault="00710088" w:rsidP="005A4DCF"/>
        </w:tc>
      </w:tr>
      <w:tr w:rsidR="00710088" w:rsidRPr="003C0083"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3C0083" w:rsidRDefault="00710088" w:rsidP="005A4DCF"/>
        </w:tc>
        <w:tc>
          <w:tcPr>
            <w:tcW w:w="4321" w:type="dxa"/>
            <w:gridSpan w:val="12"/>
            <w:shd w:val="clear" w:color="auto" w:fill="auto"/>
          </w:tcPr>
          <w:p w14:paraId="5C9CEC1F" w14:textId="77777777" w:rsidR="00710088" w:rsidRPr="003C0083" w:rsidRDefault="00710088" w:rsidP="005A4DCF"/>
        </w:tc>
        <w:tc>
          <w:tcPr>
            <w:tcW w:w="4847" w:type="dxa"/>
            <w:gridSpan w:val="15"/>
            <w:shd w:val="clear" w:color="auto" w:fill="auto"/>
          </w:tcPr>
          <w:p w14:paraId="0B1B460B" w14:textId="77777777" w:rsidR="00710088" w:rsidRPr="003C0083" w:rsidRDefault="00710088" w:rsidP="005A4DCF"/>
        </w:tc>
        <w:tc>
          <w:tcPr>
            <w:tcW w:w="279" w:type="dxa"/>
            <w:tcBorders>
              <w:right w:val="single" w:sz="8" w:space="0" w:color="000000"/>
            </w:tcBorders>
            <w:shd w:val="clear" w:color="auto" w:fill="auto"/>
          </w:tcPr>
          <w:p w14:paraId="305AD33D" w14:textId="77777777" w:rsidR="00710088" w:rsidRPr="003C0083" w:rsidRDefault="00710088" w:rsidP="005A4DCF"/>
        </w:tc>
      </w:tr>
      <w:tr w:rsidR="00710088" w:rsidRPr="003C0083" w14:paraId="3059AB50" w14:textId="77777777" w:rsidTr="005F6442">
        <w:trPr>
          <w:cantSplit/>
        </w:trPr>
        <w:tc>
          <w:tcPr>
            <w:tcW w:w="74" w:type="dxa"/>
            <w:tcBorders>
              <w:left w:val="single" w:sz="4" w:space="0" w:color="000000"/>
            </w:tcBorders>
            <w:shd w:val="clear" w:color="auto" w:fill="auto"/>
          </w:tcPr>
          <w:p w14:paraId="23D570B7" w14:textId="77777777" w:rsidR="00710088" w:rsidRPr="003C0083" w:rsidRDefault="00710088" w:rsidP="005A4DCF"/>
        </w:tc>
        <w:tc>
          <w:tcPr>
            <w:tcW w:w="4037" w:type="dxa"/>
            <w:gridSpan w:val="10"/>
            <w:shd w:val="clear" w:color="auto" w:fill="auto"/>
          </w:tcPr>
          <w:p w14:paraId="4E51D8CC"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FD88455" w14:textId="77777777" w:rsidR="00710088" w:rsidRPr="003C0083" w:rsidRDefault="00710088" w:rsidP="005A4DCF"/>
        </w:tc>
      </w:tr>
      <w:tr w:rsidR="00710088" w:rsidRPr="003C0083"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3C0083" w:rsidRDefault="00710088" w:rsidP="005A4DCF"/>
        </w:tc>
        <w:tc>
          <w:tcPr>
            <w:tcW w:w="4321" w:type="dxa"/>
            <w:gridSpan w:val="12"/>
            <w:shd w:val="clear" w:color="auto" w:fill="auto"/>
          </w:tcPr>
          <w:p w14:paraId="607FFD85" w14:textId="77777777" w:rsidR="00710088" w:rsidRPr="003C0083" w:rsidRDefault="00710088" w:rsidP="005A4DCF"/>
        </w:tc>
        <w:tc>
          <w:tcPr>
            <w:tcW w:w="4847" w:type="dxa"/>
            <w:gridSpan w:val="15"/>
            <w:shd w:val="clear" w:color="auto" w:fill="auto"/>
          </w:tcPr>
          <w:p w14:paraId="292DCD55" w14:textId="77777777" w:rsidR="00710088" w:rsidRPr="003C0083" w:rsidRDefault="00710088" w:rsidP="005A4DCF"/>
        </w:tc>
        <w:tc>
          <w:tcPr>
            <w:tcW w:w="279" w:type="dxa"/>
            <w:tcBorders>
              <w:right w:val="single" w:sz="8" w:space="0" w:color="000000"/>
            </w:tcBorders>
            <w:shd w:val="clear" w:color="auto" w:fill="auto"/>
          </w:tcPr>
          <w:p w14:paraId="5D2AEC93" w14:textId="77777777" w:rsidR="00710088" w:rsidRPr="003C0083" w:rsidRDefault="00710088" w:rsidP="005A4DCF"/>
        </w:tc>
      </w:tr>
      <w:tr w:rsidR="00710088" w:rsidRPr="003C0083" w14:paraId="60DB261D" w14:textId="77777777" w:rsidTr="005F6442">
        <w:trPr>
          <w:cantSplit/>
        </w:trPr>
        <w:tc>
          <w:tcPr>
            <w:tcW w:w="74" w:type="dxa"/>
            <w:tcBorders>
              <w:left w:val="single" w:sz="4" w:space="0" w:color="000000"/>
            </w:tcBorders>
            <w:shd w:val="clear" w:color="auto" w:fill="auto"/>
          </w:tcPr>
          <w:p w14:paraId="1286BDA0" w14:textId="77777777" w:rsidR="00710088" w:rsidRPr="003C0083" w:rsidRDefault="00710088" w:rsidP="005A4DCF"/>
        </w:tc>
        <w:tc>
          <w:tcPr>
            <w:tcW w:w="1701" w:type="dxa"/>
            <w:shd w:val="clear" w:color="auto" w:fill="auto"/>
          </w:tcPr>
          <w:p w14:paraId="56255B18"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3C0083" w:rsidRDefault="00710088" w:rsidP="005A4DCF"/>
        </w:tc>
        <w:tc>
          <w:tcPr>
            <w:tcW w:w="74" w:type="dxa"/>
            <w:tcBorders>
              <w:left w:val="single" w:sz="4" w:space="0" w:color="000000"/>
            </w:tcBorders>
            <w:shd w:val="clear" w:color="auto" w:fill="auto"/>
          </w:tcPr>
          <w:p w14:paraId="189D527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3C0083" w:rsidRDefault="00710088" w:rsidP="005A4DCF"/>
        </w:tc>
        <w:tc>
          <w:tcPr>
            <w:tcW w:w="1134" w:type="dxa"/>
            <w:gridSpan w:val="3"/>
            <w:tcBorders>
              <w:left w:val="single" w:sz="4" w:space="0" w:color="000000"/>
            </w:tcBorders>
            <w:shd w:val="clear" w:color="auto" w:fill="auto"/>
          </w:tcPr>
          <w:p w14:paraId="58064D00"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08668A7A" w14:textId="77777777" w:rsidR="00710088" w:rsidRPr="003C0083" w:rsidRDefault="00710088" w:rsidP="005A4DCF"/>
        </w:tc>
      </w:tr>
      <w:tr w:rsidR="00710088" w:rsidRPr="003C0083"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3C0083" w:rsidRDefault="00710088" w:rsidP="005A4DCF"/>
        </w:tc>
        <w:tc>
          <w:tcPr>
            <w:tcW w:w="4321" w:type="dxa"/>
            <w:gridSpan w:val="12"/>
            <w:shd w:val="clear" w:color="auto" w:fill="auto"/>
          </w:tcPr>
          <w:p w14:paraId="2E9A77E9" w14:textId="77777777" w:rsidR="00710088" w:rsidRPr="003C0083" w:rsidRDefault="00710088" w:rsidP="005A4DCF"/>
        </w:tc>
        <w:tc>
          <w:tcPr>
            <w:tcW w:w="4847" w:type="dxa"/>
            <w:gridSpan w:val="15"/>
            <w:shd w:val="clear" w:color="auto" w:fill="auto"/>
          </w:tcPr>
          <w:p w14:paraId="76F6F717" w14:textId="77777777" w:rsidR="00710088" w:rsidRPr="003C0083" w:rsidRDefault="00710088" w:rsidP="005A4DCF"/>
        </w:tc>
        <w:tc>
          <w:tcPr>
            <w:tcW w:w="279" w:type="dxa"/>
            <w:tcBorders>
              <w:right w:val="single" w:sz="8" w:space="0" w:color="000000"/>
            </w:tcBorders>
            <w:shd w:val="clear" w:color="auto" w:fill="auto"/>
          </w:tcPr>
          <w:p w14:paraId="7B721833" w14:textId="77777777" w:rsidR="00710088" w:rsidRPr="003C0083" w:rsidRDefault="00710088" w:rsidP="005A4DCF"/>
        </w:tc>
      </w:tr>
      <w:tr w:rsidR="00710088" w:rsidRPr="003C0083" w14:paraId="42902743" w14:textId="77777777" w:rsidTr="005F6442">
        <w:trPr>
          <w:cantSplit/>
        </w:trPr>
        <w:tc>
          <w:tcPr>
            <w:tcW w:w="74" w:type="dxa"/>
            <w:tcBorders>
              <w:left w:val="single" w:sz="4" w:space="0" w:color="000000"/>
            </w:tcBorders>
            <w:shd w:val="clear" w:color="auto" w:fill="auto"/>
          </w:tcPr>
          <w:p w14:paraId="126FC222" w14:textId="77777777" w:rsidR="00710088" w:rsidRPr="003C0083" w:rsidRDefault="00710088" w:rsidP="005A4DCF"/>
        </w:tc>
        <w:tc>
          <w:tcPr>
            <w:tcW w:w="1701" w:type="dxa"/>
            <w:shd w:val="clear" w:color="auto" w:fill="auto"/>
          </w:tcPr>
          <w:p w14:paraId="64774141"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3C0083" w:rsidRDefault="00710088" w:rsidP="005A4DCF"/>
        </w:tc>
        <w:tc>
          <w:tcPr>
            <w:tcW w:w="1701" w:type="dxa"/>
            <w:gridSpan w:val="7"/>
            <w:tcBorders>
              <w:left w:val="single" w:sz="4" w:space="0" w:color="000000"/>
            </w:tcBorders>
            <w:shd w:val="clear" w:color="auto" w:fill="auto"/>
          </w:tcPr>
          <w:p w14:paraId="47675087"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3C0083" w:rsidRDefault="00710088" w:rsidP="005A4DCF"/>
        </w:tc>
        <w:tc>
          <w:tcPr>
            <w:tcW w:w="1566" w:type="dxa"/>
            <w:gridSpan w:val="3"/>
            <w:tcBorders>
              <w:left w:val="single" w:sz="4" w:space="0" w:color="000000"/>
            </w:tcBorders>
            <w:shd w:val="clear" w:color="auto" w:fill="auto"/>
          </w:tcPr>
          <w:p w14:paraId="6D62F86C" w14:textId="77777777" w:rsidR="00710088" w:rsidRPr="003C0083" w:rsidRDefault="00710088" w:rsidP="005A4DCF"/>
        </w:tc>
        <w:tc>
          <w:tcPr>
            <w:tcW w:w="279" w:type="dxa"/>
            <w:tcBorders>
              <w:right w:val="single" w:sz="8" w:space="0" w:color="000000"/>
            </w:tcBorders>
            <w:shd w:val="clear" w:color="auto" w:fill="auto"/>
          </w:tcPr>
          <w:p w14:paraId="08E133E2" w14:textId="77777777" w:rsidR="00710088" w:rsidRPr="003C0083" w:rsidRDefault="00710088" w:rsidP="005A4DCF"/>
        </w:tc>
      </w:tr>
      <w:tr w:rsidR="00710088" w:rsidRPr="003C0083"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3C0083" w:rsidRDefault="00710088" w:rsidP="005A4DCF"/>
        </w:tc>
        <w:tc>
          <w:tcPr>
            <w:tcW w:w="4321" w:type="dxa"/>
            <w:gridSpan w:val="12"/>
            <w:tcBorders>
              <w:bottom w:val="single" w:sz="8" w:space="0" w:color="000000"/>
            </w:tcBorders>
            <w:shd w:val="clear" w:color="auto" w:fill="auto"/>
          </w:tcPr>
          <w:p w14:paraId="23722FA6" w14:textId="77777777" w:rsidR="00710088" w:rsidRPr="003C0083" w:rsidRDefault="00710088" w:rsidP="005A4DCF"/>
        </w:tc>
        <w:tc>
          <w:tcPr>
            <w:tcW w:w="4847" w:type="dxa"/>
            <w:gridSpan w:val="15"/>
            <w:tcBorders>
              <w:bottom w:val="single" w:sz="8" w:space="0" w:color="000000"/>
            </w:tcBorders>
            <w:shd w:val="clear" w:color="auto" w:fill="auto"/>
          </w:tcPr>
          <w:p w14:paraId="6E9ABE3B"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4180CFD9" w14:textId="77777777" w:rsidR="00710088" w:rsidRPr="003C0083" w:rsidRDefault="00710088" w:rsidP="005A4DCF"/>
        </w:tc>
      </w:tr>
      <w:tr w:rsidR="00710088" w:rsidRPr="003C0083"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2B9EAC5E" w14:textId="77777777" w:rsidR="00710088" w:rsidRPr="003C0083" w:rsidRDefault="00710088" w:rsidP="005A4DCF">
            <w:r w:rsidRPr="003C0083">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3C0083" w:rsidRDefault="00710088" w:rsidP="005A4DCF"/>
        </w:tc>
      </w:tr>
      <w:tr w:rsidR="00710088" w:rsidRPr="003C0083"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3C0083" w:rsidRDefault="00710088" w:rsidP="005A4DCF"/>
        </w:tc>
        <w:tc>
          <w:tcPr>
            <w:tcW w:w="4321" w:type="dxa"/>
            <w:gridSpan w:val="12"/>
            <w:tcBorders>
              <w:top w:val="single" w:sz="4" w:space="0" w:color="000000"/>
            </w:tcBorders>
            <w:shd w:val="clear" w:color="auto" w:fill="auto"/>
          </w:tcPr>
          <w:p w14:paraId="72382A94" w14:textId="77777777" w:rsidR="00710088" w:rsidRPr="003C0083" w:rsidRDefault="00710088" w:rsidP="005A4DCF"/>
        </w:tc>
        <w:tc>
          <w:tcPr>
            <w:tcW w:w="4847" w:type="dxa"/>
            <w:gridSpan w:val="15"/>
            <w:tcBorders>
              <w:top w:val="single" w:sz="4" w:space="0" w:color="000000"/>
            </w:tcBorders>
            <w:shd w:val="clear" w:color="auto" w:fill="auto"/>
          </w:tcPr>
          <w:p w14:paraId="6FC66E34"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2A7EC1D8" w14:textId="77777777" w:rsidR="00710088" w:rsidRPr="003C0083" w:rsidRDefault="00710088" w:rsidP="005A4DCF"/>
        </w:tc>
      </w:tr>
      <w:tr w:rsidR="00710088" w:rsidRPr="003C0083" w14:paraId="57C5280A" w14:textId="77777777" w:rsidTr="005F6442">
        <w:trPr>
          <w:cantSplit/>
        </w:trPr>
        <w:tc>
          <w:tcPr>
            <w:tcW w:w="74" w:type="dxa"/>
            <w:tcBorders>
              <w:left w:val="single" w:sz="4" w:space="0" w:color="000000"/>
            </w:tcBorders>
            <w:shd w:val="clear" w:color="auto" w:fill="auto"/>
          </w:tcPr>
          <w:p w14:paraId="1F93E37F" w14:textId="77777777" w:rsidR="00710088" w:rsidRPr="003C0083" w:rsidRDefault="00710088" w:rsidP="005A4DCF"/>
        </w:tc>
        <w:tc>
          <w:tcPr>
            <w:tcW w:w="4037" w:type="dxa"/>
            <w:gridSpan w:val="10"/>
            <w:shd w:val="clear" w:color="auto" w:fill="auto"/>
          </w:tcPr>
          <w:p w14:paraId="078B4CFE"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B71CCA7" w14:textId="77777777" w:rsidR="00710088" w:rsidRPr="003C0083" w:rsidRDefault="00710088" w:rsidP="005A4DCF"/>
        </w:tc>
      </w:tr>
      <w:tr w:rsidR="00710088" w:rsidRPr="003C0083"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3C0083" w:rsidRDefault="00710088" w:rsidP="005A4DCF"/>
        </w:tc>
        <w:tc>
          <w:tcPr>
            <w:tcW w:w="4321" w:type="dxa"/>
            <w:gridSpan w:val="12"/>
            <w:shd w:val="clear" w:color="auto" w:fill="auto"/>
          </w:tcPr>
          <w:p w14:paraId="62B71B6B" w14:textId="77777777" w:rsidR="00710088" w:rsidRPr="003C0083" w:rsidRDefault="00710088" w:rsidP="005A4DCF"/>
        </w:tc>
        <w:tc>
          <w:tcPr>
            <w:tcW w:w="4847" w:type="dxa"/>
            <w:gridSpan w:val="15"/>
            <w:shd w:val="clear" w:color="auto" w:fill="auto"/>
          </w:tcPr>
          <w:p w14:paraId="25A3BFF3" w14:textId="77777777" w:rsidR="00710088" w:rsidRPr="003C0083" w:rsidRDefault="00710088" w:rsidP="005A4DCF"/>
        </w:tc>
        <w:tc>
          <w:tcPr>
            <w:tcW w:w="279" w:type="dxa"/>
            <w:tcBorders>
              <w:right w:val="single" w:sz="8" w:space="0" w:color="000000"/>
            </w:tcBorders>
            <w:shd w:val="clear" w:color="auto" w:fill="auto"/>
          </w:tcPr>
          <w:p w14:paraId="16078C38" w14:textId="77777777" w:rsidR="00710088" w:rsidRPr="003C0083" w:rsidRDefault="00710088" w:rsidP="005A4DCF"/>
        </w:tc>
      </w:tr>
      <w:tr w:rsidR="00710088" w:rsidRPr="003C0083" w14:paraId="2AD742BA" w14:textId="77777777" w:rsidTr="005F6442">
        <w:trPr>
          <w:cantSplit/>
        </w:trPr>
        <w:tc>
          <w:tcPr>
            <w:tcW w:w="74" w:type="dxa"/>
            <w:tcBorders>
              <w:left w:val="single" w:sz="4" w:space="0" w:color="000000"/>
            </w:tcBorders>
            <w:shd w:val="clear" w:color="auto" w:fill="auto"/>
          </w:tcPr>
          <w:p w14:paraId="68DB6AAE" w14:textId="77777777" w:rsidR="00710088" w:rsidRPr="003C0083" w:rsidRDefault="00710088" w:rsidP="005A4DCF"/>
        </w:tc>
        <w:tc>
          <w:tcPr>
            <w:tcW w:w="4037" w:type="dxa"/>
            <w:gridSpan w:val="10"/>
            <w:shd w:val="clear" w:color="auto" w:fill="auto"/>
          </w:tcPr>
          <w:p w14:paraId="44987665"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E27E05F" w14:textId="77777777" w:rsidR="00710088" w:rsidRPr="003C0083" w:rsidRDefault="00710088" w:rsidP="005A4DCF"/>
        </w:tc>
      </w:tr>
      <w:tr w:rsidR="00710088" w:rsidRPr="003C0083"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3C0083" w:rsidRDefault="00710088" w:rsidP="005A4DCF"/>
        </w:tc>
        <w:tc>
          <w:tcPr>
            <w:tcW w:w="4321" w:type="dxa"/>
            <w:gridSpan w:val="12"/>
            <w:shd w:val="clear" w:color="auto" w:fill="auto"/>
          </w:tcPr>
          <w:p w14:paraId="4F03ECDF" w14:textId="77777777" w:rsidR="00710088" w:rsidRPr="003C0083" w:rsidRDefault="00710088" w:rsidP="005A4DCF"/>
        </w:tc>
        <w:tc>
          <w:tcPr>
            <w:tcW w:w="4847" w:type="dxa"/>
            <w:gridSpan w:val="15"/>
            <w:shd w:val="clear" w:color="auto" w:fill="auto"/>
          </w:tcPr>
          <w:p w14:paraId="64A2FFA6" w14:textId="77777777" w:rsidR="00710088" w:rsidRPr="003C0083" w:rsidRDefault="00710088" w:rsidP="005A4DCF"/>
        </w:tc>
        <w:tc>
          <w:tcPr>
            <w:tcW w:w="279" w:type="dxa"/>
            <w:tcBorders>
              <w:right w:val="single" w:sz="8" w:space="0" w:color="000000"/>
            </w:tcBorders>
            <w:shd w:val="clear" w:color="auto" w:fill="auto"/>
          </w:tcPr>
          <w:p w14:paraId="5C367EEF" w14:textId="77777777" w:rsidR="00710088" w:rsidRPr="003C0083" w:rsidRDefault="00710088" w:rsidP="005A4DCF"/>
        </w:tc>
      </w:tr>
      <w:tr w:rsidR="00710088" w:rsidRPr="003C0083" w14:paraId="0E9D7644" w14:textId="77777777" w:rsidTr="005F6442">
        <w:trPr>
          <w:cantSplit/>
        </w:trPr>
        <w:tc>
          <w:tcPr>
            <w:tcW w:w="74" w:type="dxa"/>
            <w:tcBorders>
              <w:left w:val="single" w:sz="4" w:space="0" w:color="000000"/>
            </w:tcBorders>
            <w:shd w:val="clear" w:color="auto" w:fill="auto"/>
          </w:tcPr>
          <w:p w14:paraId="5CEF8C9D" w14:textId="77777777" w:rsidR="00710088" w:rsidRPr="003C0083" w:rsidRDefault="00710088" w:rsidP="005A4DCF"/>
        </w:tc>
        <w:tc>
          <w:tcPr>
            <w:tcW w:w="4037" w:type="dxa"/>
            <w:gridSpan w:val="10"/>
            <w:shd w:val="clear" w:color="auto" w:fill="auto"/>
          </w:tcPr>
          <w:p w14:paraId="6CF240C5"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8653B36" w14:textId="77777777" w:rsidR="00710088" w:rsidRPr="003C0083" w:rsidRDefault="00710088" w:rsidP="005A4DCF"/>
        </w:tc>
      </w:tr>
      <w:tr w:rsidR="00710088" w:rsidRPr="003C0083"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3C0083" w:rsidRDefault="00710088" w:rsidP="005A4DCF"/>
        </w:tc>
        <w:tc>
          <w:tcPr>
            <w:tcW w:w="4321" w:type="dxa"/>
            <w:gridSpan w:val="12"/>
            <w:shd w:val="clear" w:color="auto" w:fill="auto"/>
          </w:tcPr>
          <w:p w14:paraId="19F107EC" w14:textId="77777777" w:rsidR="00710088" w:rsidRPr="003C0083" w:rsidRDefault="00710088" w:rsidP="005A4DCF"/>
        </w:tc>
        <w:tc>
          <w:tcPr>
            <w:tcW w:w="4847" w:type="dxa"/>
            <w:gridSpan w:val="15"/>
            <w:shd w:val="clear" w:color="auto" w:fill="auto"/>
          </w:tcPr>
          <w:p w14:paraId="4EC9B0E4" w14:textId="77777777" w:rsidR="00710088" w:rsidRPr="003C0083" w:rsidRDefault="00710088" w:rsidP="005A4DCF"/>
        </w:tc>
        <w:tc>
          <w:tcPr>
            <w:tcW w:w="279" w:type="dxa"/>
            <w:tcBorders>
              <w:right w:val="single" w:sz="8" w:space="0" w:color="000000"/>
            </w:tcBorders>
            <w:shd w:val="clear" w:color="auto" w:fill="auto"/>
          </w:tcPr>
          <w:p w14:paraId="2A93F199" w14:textId="77777777" w:rsidR="00710088" w:rsidRPr="003C0083" w:rsidRDefault="00710088" w:rsidP="005A4DCF"/>
        </w:tc>
      </w:tr>
      <w:tr w:rsidR="00710088" w:rsidRPr="003C0083" w14:paraId="285B2F45" w14:textId="77777777" w:rsidTr="005F6442">
        <w:trPr>
          <w:cantSplit/>
        </w:trPr>
        <w:tc>
          <w:tcPr>
            <w:tcW w:w="74" w:type="dxa"/>
            <w:tcBorders>
              <w:left w:val="single" w:sz="4" w:space="0" w:color="000000"/>
            </w:tcBorders>
            <w:shd w:val="clear" w:color="auto" w:fill="auto"/>
          </w:tcPr>
          <w:p w14:paraId="38EFF09E" w14:textId="77777777" w:rsidR="00710088" w:rsidRPr="003C0083" w:rsidRDefault="00710088" w:rsidP="005A4DCF"/>
        </w:tc>
        <w:tc>
          <w:tcPr>
            <w:tcW w:w="1701" w:type="dxa"/>
            <w:shd w:val="clear" w:color="auto" w:fill="auto"/>
          </w:tcPr>
          <w:p w14:paraId="67EEC2A0"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3C0083" w:rsidRDefault="00710088" w:rsidP="005A4DCF"/>
        </w:tc>
        <w:tc>
          <w:tcPr>
            <w:tcW w:w="74" w:type="dxa"/>
            <w:tcBorders>
              <w:left w:val="single" w:sz="4" w:space="0" w:color="000000"/>
            </w:tcBorders>
            <w:shd w:val="clear" w:color="auto" w:fill="auto"/>
          </w:tcPr>
          <w:p w14:paraId="3391529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3C0083" w:rsidRDefault="00710088" w:rsidP="005A4DCF"/>
        </w:tc>
        <w:tc>
          <w:tcPr>
            <w:tcW w:w="1134" w:type="dxa"/>
            <w:gridSpan w:val="3"/>
            <w:tcBorders>
              <w:left w:val="single" w:sz="4" w:space="0" w:color="000000"/>
            </w:tcBorders>
            <w:shd w:val="clear" w:color="auto" w:fill="auto"/>
          </w:tcPr>
          <w:p w14:paraId="55E08174"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61E8503D" w14:textId="77777777" w:rsidR="00710088" w:rsidRPr="003C0083" w:rsidRDefault="00710088" w:rsidP="005A4DCF"/>
        </w:tc>
      </w:tr>
      <w:tr w:rsidR="00710088" w:rsidRPr="003C0083"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3C0083" w:rsidRDefault="00710088" w:rsidP="005A4DCF"/>
        </w:tc>
        <w:tc>
          <w:tcPr>
            <w:tcW w:w="4321" w:type="dxa"/>
            <w:gridSpan w:val="12"/>
            <w:shd w:val="clear" w:color="auto" w:fill="auto"/>
          </w:tcPr>
          <w:p w14:paraId="72C83253" w14:textId="77777777" w:rsidR="00710088" w:rsidRPr="003C0083" w:rsidRDefault="00710088" w:rsidP="005A4DCF"/>
        </w:tc>
        <w:tc>
          <w:tcPr>
            <w:tcW w:w="4847" w:type="dxa"/>
            <w:gridSpan w:val="15"/>
            <w:shd w:val="clear" w:color="auto" w:fill="auto"/>
          </w:tcPr>
          <w:p w14:paraId="053F9BA2" w14:textId="77777777" w:rsidR="00710088" w:rsidRPr="003C0083" w:rsidRDefault="00710088" w:rsidP="005A4DCF"/>
        </w:tc>
        <w:tc>
          <w:tcPr>
            <w:tcW w:w="279" w:type="dxa"/>
            <w:tcBorders>
              <w:right w:val="single" w:sz="8" w:space="0" w:color="000000"/>
            </w:tcBorders>
            <w:shd w:val="clear" w:color="auto" w:fill="auto"/>
          </w:tcPr>
          <w:p w14:paraId="74424487" w14:textId="77777777" w:rsidR="00710088" w:rsidRPr="003C0083" w:rsidRDefault="00710088" w:rsidP="005A4DCF"/>
        </w:tc>
      </w:tr>
      <w:tr w:rsidR="00710088" w:rsidRPr="003C0083"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3C0083" w:rsidRDefault="00710088" w:rsidP="005A4DCF"/>
        </w:tc>
        <w:tc>
          <w:tcPr>
            <w:tcW w:w="1701" w:type="dxa"/>
            <w:tcBorders>
              <w:bottom w:val="single" w:sz="8" w:space="0" w:color="000000"/>
            </w:tcBorders>
            <w:shd w:val="clear" w:color="auto" w:fill="auto"/>
          </w:tcPr>
          <w:p w14:paraId="71EFFD01"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4D6F157B"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3F93A277"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1DCC7404" w14:textId="77777777" w:rsidR="00710088" w:rsidRPr="003C0083" w:rsidRDefault="00710088" w:rsidP="005A4DCF"/>
        </w:tc>
      </w:tr>
      <w:tr w:rsidR="00710088" w:rsidRPr="003C0083"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6953EFF9" w14:textId="77777777" w:rsidR="00710088" w:rsidRPr="003C0083" w:rsidRDefault="00710088" w:rsidP="005A4DCF">
            <w:r w:rsidRPr="003C0083">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3C0083" w:rsidRDefault="00710088" w:rsidP="005A4DCF"/>
        </w:tc>
      </w:tr>
      <w:tr w:rsidR="00710088" w:rsidRPr="003C0083"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3C0083" w:rsidRDefault="00710088" w:rsidP="005A4DCF"/>
        </w:tc>
        <w:tc>
          <w:tcPr>
            <w:tcW w:w="4321" w:type="dxa"/>
            <w:gridSpan w:val="12"/>
            <w:tcBorders>
              <w:top w:val="single" w:sz="4" w:space="0" w:color="000000"/>
            </w:tcBorders>
            <w:shd w:val="clear" w:color="auto" w:fill="auto"/>
          </w:tcPr>
          <w:p w14:paraId="70CF2A7D" w14:textId="77777777" w:rsidR="00710088" w:rsidRPr="003C0083" w:rsidRDefault="00710088" w:rsidP="005A4DCF"/>
        </w:tc>
        <w:tc>
          <w:tcPr>
            <w:tcW w:w="4847" w:type="dxa"/>
            <w:gridSpan w:val="15"/>
            <w:tcBorders>
              <w:top w:val="single" w:sz="4" w:space="0" w:color="000000"/>
            </w:tcBorders>
            <w:shd w:val="clear" w:color="auto" w:fill="auto"/>
          </w:tcPr>
          <w:p w14:paraId="569DEB8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03628107" w14:textId="77777777" w:rsidR="00710088" w:rsidRPr="003C0083" w:rsidRDefault="00710088" w:rsidP="005A4DCF"/>
        </w:tc>
      </w:tr>
      <w:tr w:rsidR="00710088" w:rsidRPr="003C0083" w14:paraId="795D7453" w14:textId="77777777" w:rsidTr="005F6442">
        <w:trPr>
          <w:cantSplit/>
        </w:trPr>
        <w:tc>
          <w:tcPr>
            <w:tcW w:w="74" w:type="dxa"/>
            <w:tcBorders>
              <w:left w:val="single" w:sz="4" w:space="0" w:color="000000"/>
            </w:tcBorders>
            <w:shd w:val="clear" w:color="auto" w:fill="auto"/>
          </w:tcPr>
          <w:p w14:paraId="1B822A95" w14:textId="77777777" w:rsidR="00710088" w:rsidRPr="003C0083" w:rsidRDefault="00710088" w:rsidP="005A4DCF"/>
        </w:tc>
        <w:tc>
          <w:tcPr>
            <w:tcW w:w="4037" w:type="dxa"/>
            <w:gridSpan w:val="10"/>
            <w:shd w:val="clear" w:color="auto" w:fill="auto"/>
          </w:tcPr>
          <w:p w14:paraId="6BA8676C"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E6B670E" w14:textId="77777777" w:rsidR="00710088" w:rsidRPr="003C0083" w:rsidRDefault="00710088" w:rsidP="005A4DCF"/>
        </w:tc>
      </w:tr>
      <w:tr w:rsidR="00710088" w:rsidRPr="003C0083"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3C0083" w:rsidRDefault="00710088" w:rsidP="005A4DCF"/>
        </w:tc>
        <w:tc>
          <w:tcPr>
            <w:tcW w:w="4321" w:type="dxa"/>
            <w:gridSpan w:val="12"/>
            <w:shd w:val="clear" w:color="auto" w:fill="auto"/>
          </w:tcPr>
          <w:p w14:paraId="0F91B215" w14:textId="77777777" w:rsidR="00710088" w:rsidRPr="003C0083" w:rsidRDefault="00710088" w:rsidP="005A4DCF"/>
        </w:tc>
        <w:tc>
          <w:tcPr>
            <w:tcW w:w="4847" w:type="dxa"/>
            <w:gridSpan w:val="15"/>
            <w:shd w:val="clear" w:color="auto" w:fill="auto"/>
          </w:tcPr>
          <w:p w14:paraId="63699982" w14:textId="77777777" w:rsidR="00710088" w:rsidRPr="003C0083" w:rsidRDefault="00710088" w:rsidP="005A4DCF"/>
        </w:tc>
        <w:tc>
          <w:tcPr>
            <w:tcW w:w="279" w:type="dxa"/>
            <w:tcBorders>
              <w:right w:val="single" w:sz="8" w:space="0" w:color="000000"/>
            </w:tcBorders>
            <w:shd w:val="clear" w:color="auto" w:fill="auto"/>
          </w:tcPr>
          <w:p w14:paraId="6532EDCF" w14:textId="77777777" w:rsidR="00710088" w:rsidRPr="003C0083" w:rsidRDefault="00710088" w:rsidP="005A4DCF"/>
        </w:tc>
      </w:tr>
      <w:tr w:rsidR="00710088" w:rsidRPr="003C0083" w14:paraId="202E4B93" w14:textId="77777777" w:rsidTr="005F6442">
        <w:trPr>
          <w:cantSplit/>
        </w:trPr>
        <w:tc>
          <w:tcPr>
            <w:tcW w:w="74" w:type="dxa"/>
            <w:tcBorders>
              <w:left w:val="single" w:sz="4" w:space="0" w:color="000000"/>
            </w:tcBorders>
            <w:shd w:val="clear" w:color="auto" w:fill="auto"/>
          </w:tcPr>
          <w:p w14:paraId="630C8FC1" w14:textId="77777777" w:rsidR="00710088" w:rsidRPr="003C0083" w:rsidRDefault="00710088" w:rsidP="005A4DCF"/>
        </w:tc>
        <w:tc>
          <w:tcPr>
            <w:tcW w:w="4037" w:type="dxa"/>
            <w:gridSpan w:val="10"/>
            <w:shd w:val="clear" w:color="auto" w:fill="auto"/>
          </w:tcPr>
          <w:p w14:paraId="73F3C024"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C309E1A" w14:textId="77777777" w:rsidR="00710088" w:rsidRPr="003C0083" w:rsidRDefault="00710088" w:rsidP="005A4DCF"/>
        </w:tc>
      </w:tr>
      <w:tr w:rsidR="00710088" w:rsidRPr="003C0083"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3C0083" w:rsidRDefault="00710088" w:rsidP="005A4DCF"/>
        </w:tc>
        <w:tc>
          <w:tcPr>
            <w:tcW w:w="4321" w:type="dxa"/>
            <w:gridSpan w:val="12"/>
            <w:shd w:val="clear" w:color="auto" w:fill="auto"/>
          </w:tcPr>
          <w:p w14:paraId="08A0D610" w14:textId="77777777" w:rsidR="00710088" w:rsidRPr="003C0083" w:rsidRDefault="00710088" w:rsidP="005A4DCF"/>
        </w:tc>
        <w:tc>
          <w:tcPr>
            <w:tcW w:w="4847" w:type="dxa"/>
            <w:gridSpan w:val="15"/>
            <w:shd w:val="clear" w:color="auto" w:fill="auto"/>
          </w:tcPr>
          <w:p w14:paraId="1D40E96C" w14:textId="77777777" w:rsidR="00710088" w:rsidRPr="003C0083" w:rsidRDefault="00710088" w:rsidP="005A4DCF"/>
        </w:tc>
        <w:tc>
          <w:tcPr>
            <w:tcW w:w="279" w:type="dxa"/>
            <w:tcBorders>
              <w:right w:val="single" w:sz="8" w:space="0" w:color="000000"/>
            </w:tcBorders>
            <w:shd w:val="clear" w:color="auto" w:fill="auto"/>
          </w:tcPr>
          <w:p w14:paraId="5E47A442" w14:textId="77777777" w:rsidR="00710088" w:rsidRPr="003C0083" w:rsidRDefault="00710088" w:rsidP="005A4DCF"/>
        </w:tc>
      </w:tr>
      <w:tr w:rsidR="00710088" w:rsidRPr="003C0083" w14:paraId="3D1BC446" w14:textId="77777777" w:rsidTr="005F6442">
        <w:trPr>
          <w:cantSplit/>
        </w:trPr>
        <w:tc>
          <w:tcPr>
            <w:tcW w:w="74" w:type="dxa"/>
            <w:tcBorders>
              <w:left w:val="single" w:sz="4" w:space="0" w:color="000000"/>
            </w:tcBorders>
            <w:shd w:val="clear" w:color="auto" w:fill="auto"/>
          </w:tcPr>
          <w:p w14:paraId="18C5111E" w14:textId="77777777" w:rsidR="00710088" w:rsidRPr="003C0083" w:rsidRDefault="00710088" w:rsidP="005A4DCF"/>
        </w:tc>
        <w:tc>
          <w:tcPr>
            <w:tcW w:w="4037" w:type="dxa"/>
            <w:gridSpan w:val="10"/>
            <w:shd w:val="clear" w:color="auto" w:fill="auto"/>
          </w:tcPr>
          <w:p w14:paraId="5B2E6F8F"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DB0A7A2" w14:textId="77777777" w:rsidR="00710088" w:rsidRPr="003C0083" w:rsidRDefault="00710088" w:rsidP="005A4DCF"/>
        </w:tc>
      </w:tr>
      <w:tr w:rsidR="00710088" w:rsidRPr="003C0083"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3C0083" w:rsidRDefault="00710088" w:rsidP="005A4DCF"/>
        </w:tc>
        <w:tc>
          <w:tcPr>
            <w:tcW w:w="4321" w:type="dxa"/>
            <w:gridSpan w:val="12"/>
            <w:shd w:val="clear" w:color="auto" w:fill="auto"/>
          </w:tcPr>
          <w:p w14:paraId="1EDD34AC" w14:textId="77777777" w:rsidR="00710088" w:rsidRPr="003C0083" w:rsidRDefault="00710088" w:rsidP="005A4DCF"/>
        </w:tc>
        <w:tc>
          <w:tcPr>
            <w:tcW w:w="4847" w:type="dxa"/>
            <w:gridSpan w:val="15"/>
            <w:shd w:val="clear" w:color="auto" w:fill="auto"/>
          </w:tcPr>
          <w:p w14:paraId="273A7A23" w14:textId="77777777" w:rsidR="00710088" w:rsidRPr="003C0083" w:rsidRDefault="00710088" w:rsidP="005A4DCF"/>
        </w:tc>
        <w:tc>
          <w:tcPr>
            <w:tcW w:w="279" w:type="dxa"/>
            <w:tcBorders>
              <w:right w:val="single" w:sz="8" w:space="0" w:color="000000"/>
            </w:tcBorders>
            <w:shd w:val="clear" w:color="auto" w:fill="auto"/>
          </w:tcPr>
          <w:p w14:paraId="096C476B" w14:textId="77777777" w:rsidR="00710088" w:rsidRPr="003C0083" w:rsidRDefault="00710088" w:rsidP="005A4DCF"/>
        </w:tc>
      </w:tr>
      <w:tr w:rsidR="00710088" w:rsidRPr="003C0083" w14:paraId="2DC387F1" w14:textId="77777777" w:rsidTr="005F6442">
        <w:trPr>
          <w:cantSplit/>
        </w:trPr>
        <w:tc>
          <w:tcPr>
            <w:tcW w:w="74" w:type="dxa"/>
            <w:tcBorders>
              <w:left w:val="single" w:sz="4" w:space="0" w:color="000000"/>
            </w:tcBorders>
            <w:shd w:val="clear" w:color="auto" w:fill="auto"/>
          </w:tcPr>
          <w:p w14:paraId="05910DA6" w14:textId="77777777" w:rsidR="00710088" w:rsidRPr="003C0083" w:rsidRDefault="00710088" w:rsidP="005A4DCF"/>
        </w:tc>
        <w:tc>
          <w:tcPr>
            <w:tcW w:w="1701" w:type="dxa"/>
            <w:shd w:val="clear" w:color="auto" w:fill="auto"/>
          </w:tcPr>
          <w:p w14:paraId="28C55147"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3C0083" w:rsidRDefault="00710088" w:rsidP="005A4DCF"/>
        </w:tc>
        <w:tc>
          <w:tcPr>
            <w:tcW w:w="74" w:type="dxa"/>
            <w:tcBorders>
              <w:left w:val="single" w:sz="4" w:space="0" w:color="000000"/>
            </w:tcBorders>
            <w:shd w:val="clear" w:color="auto" w:fill="auto"/>
          </w:tcPr>
          <w:p w14:paraId="15FEF01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3C0083" w:rsidRDefault="00710088" w:rsidP="005A4DCF"/>
        </w:tc>
        <w:tc>
          <w:tcPr>
            <w:tcW w:w="1134" w:type="dxa"/>
            <w:gridSpan w:val="3"/>
            <w:tcBorders>
              <w:left w:val="single" w:sz="4" w:space="0" w:color="000000"/>
            </w:tcBorders>
            <w:shd w:val="clear" w:color="auto" w:fill="auto"/>
          </w:tcPr>
          <w:p w14:paraId="2BB63691"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471FE5E6" w14:textId="77777777" w:rsidR="00710088" w:rsidRPr="003C0083" w:rsidRDefault="00710088" w:rsidP="005A4DCF"/>
        </w:tc>
      </w:tr>
      <w:tr w:rsidR="00710088" w:rsidRPr="003C0083"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3C0083" w:rsidRDefault="00710088" w:rsidP="005A4DCF"/>
        </w:tc>
        <w:tc>
          <w:tcPr>
            <w:tcW w:w="4321" w:type="dxa"/>
            <w:gridSpan w:val="12"/>
            <w:shd w:val="clear" w:color="auto" w:fill="auto"/>
          </w:tcPr>
          <w:p w14:paraId="3E501B16" w14:textId="77777777" w:rsidR="00710088" w:rsidRPr="003C0083" w:rsidRDefault="00710088" w:rsidP="005A4DCF"/>
        </w:tc>
        <w:tc>
          <w:tcPr>
            <w:tcW w:w="4847" w:type="dxa"/>
            <w:gridSpan w:val="15"/>
            <w:shd w:val="clear" w:color="auto" w:fill="auto"/>
          </w:tcPr>
          <w:p w14:paraId="222BDE94" w14:textId="77777777" w:rsidR="00710088" w:rsidRPr="003C0083" w:rsidRDefault="00710088" w:rsidP="005A4DCF"/>
        </w:tc>
        <w:tc>
          <w:tcPr>
            <w:tcW w:w="279" w:type="dxa"/>
            <w:tcBorders>
              <w:right w:val="single" w:sz="8" w:space="0" w:color="000000"/>
            </w:tcBorders>
            <w:shd w:val="clear" w:color="auto" w:fill="auto"/>
          </w:tcPr>
          <w:p w14:paraId="0806A777" w14:textId="77777777" w:rsidR="00710088" w:rsidRPr="003C0083" w:rsidRDefault="00710088" w:rsidP="005A4DCF"/>
        </w:tc>
      </w:tr>
      <w:tr w:rsidR="00710088" w:rsidRPr="003C0083"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3C0083" w:rsidRDefault="00710088" w:rsidP="005A4DCF"/>
        </w:tc>
        <w:tc>
          <w:tcPr>
            <w:tcW w:w="1701" w:type="dxa"/>
            <w:tcBorders>
              <w:bottom w:val="single" w:sz="8" w:space="0" w:color="000000"/>
            </w:tcBorders>
            <w:shd w:val="clear" w:color="auto" w:fill="auto"/>
          </w:tcPr>
          <w:p w14:paraId="023F0702"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081D0CE8"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1BE5F1CC"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5F79D5E1" w14:textId="77777777" w:rsidR="00710088" w:rsidRPr="003C0083" w:rsidRDefault="00710088" w:rsidP="005A4DCF"/>
        </w:tc>
      </w:tr>
    </w:tbl>
    <w:p w14:paraId="3CF7D5D6" w14:textId="77777777" w:rsidR="00710088" w:rsidRPr="003C0083" w:rsidRDefault="00710088" w:rsidP="005A4DCF"/>
    <w:p w14:paraId="0AD35175" w14:textId="1D5FE5A1" w:rsidR="00710088" w:rsidRPr="003C0083" w:rsidRDefault="00710088" w:rsidP="005A4DCF">
      <w:r w:rsidRPr="003C0083">
        <w:t xml:space="preserve">Toutefois, </w:t>
      </w:r>
      <w:r w:rsidR="000E3533" w:rsidRPr="003C0083">
        <w:t>Le pouvoir adjudicateur</w:t>
      </w:r>
      <w:r w:rsidRPr="003C0083">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3C0083" w:rsidRDefault="00112EE7" w:rsidP="005A4DCF">
      <w:pPr>
        <w:rPr>
          <w:w w:val="105"/>
        </w:rPr>
      </w:pPr>
    </w:p>
    <w:p w14:paraId="615191C1" w14:textId="77777777" w:rsidR="00112EE7" w:rsidRPr="003C0083" w:rsidRDefault="00112EE7" w:rsidP="005A4DCF">
      <w:r w:rsidRPr="003C0083">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Pr="003C0083" w:rsidRDefault="007D6154" w:rsidP="005A4DCF"/>
    <w:p w14:paraId="7AFE62BF" w14:textId="77777777" w:rsidR="007D6154" w:rsidRPr="003C0083" w:rsidRDefault="007D6154" w:rsidP="005A4DCF"/>
    <w:p w14:paraId="7E9C7653" w14:textId="77777777" w:rsidR="00112EE7" w:rsidRPr="003C0083" w:rsidRDefault="00112EE7" w:rsidP="00263924">
      <w:pPr>
        <w:pStyle w:val="Titre1"/>
      </w:pPr>
      <w:bookmarkStart w:id="19" w:name="_Toc189406737"/>
      <w:r w:rsidRPr="003C0083">
        <w:lastRenderedPageBreak/>
        <w:t>SIGNATURE DU MARCHE PUBLIC PAR LE TITULAIRE INDIVIDUEL OU, EN CAS DE GROUPEMENT, LE MANDATAIRE DÛMENT HABILITE OU CHAQUE MEMBRE DU GROUPEMENT</w:t>
      </w:r>
      <w:bookmarkEnd w:id="19"/>
    </w:p>
    <w:p w14:paraId="537443DD" w14:textId="55933821" w:rsidR="00112EE7" w:rsidRPr="003C0083" w:rsidRDefault="00112EE7" w:rsidP="005A4DCF"/>
    <w:p w14:paraId="0BDD3FA1" w14:textId="77777777" w:rsidR="00537FB7" w:rsidRPr="003C0083" w:rsidRDefault="00537FB7" w:rsidP="005A4DCF"/>
    <w:p w14:paraId="2E5C5CEA" w14:textId="77777777" w:rsidR="00112EE7" w:rsidRPr="003C0083" w:rsidRDefault="00112EE7" w:rsidP="005A4DCF">
      <w:r w:rsidRPr="003C0083">
        <w:t xml:space="preserve">VII.I </w:t>
      </w:r>
      <w:bookmarkStart w:id="20" w:name="_Hlk40082415"/>
      <w:r w:rsidRPr="003C0083">
        <w:t>–</w:t>
      </w:r>
      <w:bookmarkEnd w:id="20"/>
      <w:r w:rsidRPr="003C0083">
        <w:t xml:space="preserve"> SIGNATURE DU MARCHE PAR LE TITULAIRE INDIVIDUEL</w:t>
      </w:r>
    </w:p>
    <w:p w14:paraId="28653881" w14:textId="77777777" w:rsidR="00112EE7" w:rsidRPr="003C0083" w:rsidRDefault="00112EE7"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3C0083" w:rsidRDefault="00112EE7" w:rsidP="005A4DCF">
            <w:r w:rsidRPr="003C0083">
              <w:t>Nom, prénom et qualité</w:t>
            </w:r>
          </w:p>
          <w:p w14:paraId="72056C88"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3C0083" w:rsidRDefault="00112EE7" w:rsidP="005A4DCF">
            <w:r w:rsidRPr="003C0083">
              <w:t>Signature</w:t>
            </w:r>
          </w:p>
        </w:tc>
      </w:tr>
      <w:tr w:rsidR="00112EE7" w:rsidRPr="003C0083"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610D028D"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3C0083" w:rsidRDefault="00112EE7" w:rsidP="005A4DCF"/>
        </w:tc>
      </w:tr>
    </w:tbl>
    <w:p w14:paraId="4654D582" w14:textId="77777777" w:rsidR="00112EE7" w:rsidRPr="003C0083" w:rsidRDefault="00112EE7" w:rsidP="005A4DCF"/>
    <w:p w14:paraId="3F8FB325" w14:textId="77777777" w:rsidR="00112EE7" w:rsidRPr="003C0083" w:rsidRDefault="00112EE7" w:rsidP="005A4DCF">
      <w:r w:rsidRPr="003C0083">
        <w:t xml:space="preserve">VII.II – SIGNATURE DU MARCHE EN CAS DE GROUPEMENT TITULAIRE </w:t>
      </w:r>
    </w:p>
    <w:p w14:paraId="06D860E5" w14:textId="77777777" w:rsidR="00112EE7" w:rsidRPr="003C0083" w:rsidRDefault="00112EE7" w:rsidP="005A4DCF"/>
    <w:p w14:paraId="3609EB7D" w14:textId="77777777" w:rsidR="00112EE7" w:rsidRPr="003C0083" w:rsidRDefault="00112EE7" w:rsidP="005A4DCF">
      <w:pPr>
        <w:rPr>
          <w:szCs w:val="24"/>
        </w:rPr>
      </w:pPr>
      <w:r w:rsidRPr="003C0083">
        <w:rPr>
          <w:szCs w:val="24"/>
        </w:rPr>
        <w:t xml:space="preserve">Les membres du groupement d’opérateurs économiques désignent le mandataire suivant </w:t>
      </w:r>
      <w:r w:rsidRPr="003C0083">
        <w:rPr>
          <w:i/>
          <w:szCs w:val="24"/>
        </w:rPr>
        <w:t>(</w:t>
      </w:r>
      <w:hyperlink r:id="rId14" w:history="1">
        <w:r w:rsidRPr="003C0083">
          <w:rPr>
            <w:i/>
            <w:iCs/>
            <w:szCs w:val="24"/>
          </w:rPr>
          <w:t>article R. 2142-23</w:t>
        </w:r>
      </w:hyperlink>
      <w:r w:rsidRPr="003C0083">
        <w:rPr>
          <w:i/>
          <w:iCs/>
          <w:szCs w:val="24"/>
        </w:rPr>
        <w:t xml:space="preserve"> ou </w:t>
      </w:r>
      <w:hyperlink r:id="rId15" w:history="1">
        <w:r w:rsidRPr="003C0083">
          <w:rPr>
            <w:i/>
            <w:iCs/>
            <w:szCs w:val="24"/>
          </w:rPr>
          <w:t>article R. 2342-12</w:t>
        </w:r>
      </w:hyperlink>
      <w:r w:rsidRPr="003C0083">
        <w:rPr>
          <w:i/>
          <w:iCs/>
          <w:szCs w:val="24"/>
        </w:rPr>
        <w:t xml:space="preserve"> du code de la commande publique</w:t>
      </w:r>
      <w:r w:rsidRPr="003C0083">
        <w:rPr>
          <w:i/>
          <w:szCs w:val="24"/>
        </w:rPr>
        <w:t>) </w:t>
      </w:r>
      <w:r w:rsidRPr="003C0083">
        <w:rPr>
          <w:szCs w:val="24"/>
        </w:rPr>
        <w:t>:</w:t>
      </w:r>
    </w:p>
    <w:p w14:paraId="359BDA06" w14:textId="77777777" w:rsidR="00112EE7" w:rsidRPr="003C0083" w:rsidRDefault="00112EE7" w:rsidP="005A4DCF"/>
    <w:p w14:paraId="3707FA30" w14:textId="77777777" w:rsidR="00112EE7" w:rsidRPr="003C0083" w:rsidRDefault="00112EE7" w:rsidP="005A4DCF">
      <w:pPr>
        <w:pStyle w:val="Normal1"/>
      </w:pPr>
      <w:r w:rsidRPr="003C0083">
        <w:t>Nom commercial et dénomination sociale ............................................................................................................................................................................................................................................................................................................................................</w:t>
      </w:r>
    </w:p>
    <w:p w14:paraId="4815CD64" w14:textId="77777777" w:rsidR="00112EE7" w:rsidRPr="003C0083" w:rsidRDefault="00112EE7" w:rsidP="005A4DCF">
      <w:pPr>
        <w:pStyle w:val="Normal1"/>
      </w:pPr>
      <w:r w:rsidRPr="003C0083">
        <w:t xml:space="preserve">Adresse </w:t>
      </w:r>
    </w:p>
    <w:p w14:paraId="077559E3" w14:textId="77777777" w:rsidR="00112EE7" w:rsidRPr="003C0083" w:rsidRDefault="00112EE7" w:rsidP="005A4DCF">
      <w:pPr>
        <w:pStyle w:val="Normal1"/>
      </w:pPr>
      <w:r w:rsidRPr="003C0083">
        <w:t>……………………………………………………………………………………………………………………………………………………………………………………………………………………………………………………</w:t>
      </w:r>
    </w:p>
    <w:p w14:paraId="3C0603CD" w14:textId="77777777" w:rsidR="00112EE7" w:rsidRPr="003C0083" w:rsidRDefault="00112EE7" w:rsidP="005A4DCF">
      <w:pPr>
        <w:pStyle w:val="Normal1"/>
      </w:pPr>
      <w:r w:rsidRPr="003C0083">
        <w:t xml:space="preserve">Adresse électronique </w:t>
      </w:r>
    </w:p>
    <w:p w14:paraId="4DCC9B00" w14:textId="77777777" w:rsidR="00112EE7" w:rsidRPr="003C0083" w:rsidRDefault="00112EE7" w:rsidP="005A4DCF">
      <w:pPr>
        <w:pStyle w:val="Normal1"/>
      </w:pPr>
      <w:r w:rsidRPr="003C0083">
        <w:t>Numéro de téléphone ................................................................................................................................................</w:t>
      </w:r>
    </w:p>
    <w:p w14:paraId="3D632C70" w14:textId="77777777" w:rsidR="00112EE7" w:rsidRPr="003C0083" w:rsidRDefault="00112EE7" w:rsidP="005A4DCF">
      <w:pPr>
        <w:pStyle w:val="Normal1"/>
      </w:pPr>
      <w:r w:rsidRPr="003C0083">
        <w:t>Télécopie ......................................................................................................................................................................</w:t>
      </w:r>
    </w:p>
    <w:p w14:paraId="20AC8B92" w14:textId="77777777" w:rsidR="00112EE7" w:rsidRPr="003C0083" w:rsidRDefault="00112EE7" w:rsidP="005A4DCF">
      <w:pPr>
        <w:pStyle w:val="Normal1"/>
      </w:pPr>
      <w:r w:rsidRPr="003C0083">
        <w:t>Numéro de SIRET ......................................................................................................................................................</w:t>
      </w:r>
    </w:p>
    <w:p w14:paraId="16733370" w14:textId="77777777" w:rsidR="00112EE7" w:rsidRPr="003C0083" w:rsidRDefault="00112EE7" w:rsidP="005A4DCF">
      <w:pPr>
        <w:pStyle w:val="Normal1"/>
      </w:pPr>
      <w:r w:rsidRPr="003C0083">
        <w:t>Code APE ....................................................................................................................................................................</w:t>
      </w:r>
    </w:p>
    <w:p w14:paraId="5C890988" w14:textId="77777777" w:rsidR="00112EE7" w:rsidRPr="003C0083" w:rsidRDefault="00112EE7" w:rsidP="005A4DCF">
      <w:pPr>
        <w:pStyle w:val="Normal1"/>
      </w:pPr>
      <w:r w:rsidRPr="003C0083">
        <w:t>Numéro de TVA intracommunautaire …………………………………………………………………………...</w:t>
      </w:r>
    </w:p>
    <w:p w14:paraId="103F88F1" w14:textId="77777777" w:rsidR="00112EE7" w:rsidRPr="003C0083" w:rsidRDefault="00112EE7" w:rsidP="005A4DCF">
      <w:pPr>
        <w:pStyle w:val="fcase1ertab"/>
      </w:pPr>
    </w:p>
    <w:p w14:paraId="7075338E" w14:textId="77777777" w:rsidR="00112EE7" w:rsidRPr="003C0083" w:rsidRDefault="00112EE7" w:rsidP="005A4DCF">
      <w:pPr>
        <w:pStyle w:val="fcase1ertab"/>
      </w:pPr>
      <w:r w:rsidRPr="003C0083">
        <w:t>En cas de groupement conjoint, le mandataire du groupement est :</w:t>
      </w:r>
    </w:p>
    <w:p w14:paraId="5B47BCA7" w14:textId="41DEBDB5" w:rsidR="00112EE7" w:rsidRPr="003C0083" w:rsidRDefault="00112EE7" w:rsidP="005A4DCF">
      <w:pPr>
        <w:pStyle w:val="fcase1ertab"/>
      </w:pPr>
      <w:r w:rsidRPr="003C0083">
        <w:t>(Cocher la case correspondante)</w:t>
      </w:r>
    </w:p>
    <w:p w14:paraId="1920A7C4" w14:textId="77777777" w:rsidR="00537FB7" w:rsidRPr="003C0083" w:rsidRDefault="00537FB7" w:rsidP="005A4DCF">
      <w:pPr>
        <w:pStyle w:val="fcase1ertab"/>
      </w:pPr>
    </w:p>
    <w:p w14:paraId="6A1D4C6D" w14:textId="4CB5761D" w:rsidR="00112EE7" w:rsidRPr="003C0083" w:rsidRDefault="00112EE7" w:rsidP="005A4DCF">
      <w:pPr>
        <w:pStyle w:val="fcase1ertab"/>
      </w:pP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00A72499"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0109D1CF" w14:textId="77777777" w:rsidR="00112EE7" w:rsidRPr="003C0083" w:rsidRDefault="00112EE7" w:rsidP="005A4DCF">
      <w:pPr>
        <w:pStyle w:val="fcase1ertab"/>
      </w:pPr>
    </w:p>
    <w:p w14:paraId="70C2AE5D" w14:textId="77777777" w:rsidR="00112EE7" w:rsidRPr="003C0083" w:rsidRDefault="00112EE7" w:rsidP="005A4DCF">
      <w:pPr>
        <w:pStyle w:val="Normal1"/>
        <w:rPr>
          <w:sz w:val="20"/>
          <w:szCs w:val="20"/>
        </w:rPr>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Les membres du groupement ont donné mandat au mandataire, qui signe le présent Acte d’Engagement (</w:t>
      </w:r>
      <w:r w:rsidRPr="003C0083">
        <w:rPr>
          <w:i/>
          <w:sz w:val="20"/>
          <w:szCs w:val="20"/>
        </w:rPr>
        <w:t>cocher la ou les cases correspondantes</w:t>
      </w:r>
      <w:r w:rsidRPr="003C0083">
        <w:rPr>
          <w:iCs/>
          <w:sz w:val="20"/>
          <w:szCs w:val="20"/>
        </w:rPr>
        <w:t>)</w:t>
      </w:r>
      <w:r w:rsidRPr="003C0083">
        <w:rPr>
          <w:i/>
          <w:sz w:val="20"/>
          <w:szCs w:val="20"/>
        </w:rPr>
        <w:t> </w:t>
      </w:r>
      <w:r w:rsidRPr="003C0083">
        <w:rPr>
          <w:sz w:val="20"/>
          <w:szCs w:val="20"/>
        </w:rPr>
        <w:t>:</w:t>
      </w:r>
    </w:p>
    <w:p w14:paraId="5FAE9396" w14:textId="4760C419" w:rsidR="007D6154" w:rsidRPr="003C0083" w:rsidRDefault="007D6154" w:rsidP="005A4DCF">
      <w:pPr>
        <w:pStyle w:val="Normal1"/>
      </w:pPr>
    </w:p>
    <w:p w14:paraId="664FCE6B" w14:textId="77777777" w:rsidR="007D6154" w:rsidRPr="003C0083" w:rsidRDefault="007D6154" w:rsidP="005A4DCF">
      <w:pPr>
        <w:pStyle w:val="Normal1"/>
      </w:pPr>
    </w:p>
    <w:p w14:paraId="07F46191" w14:textId="48B2CD0C"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Pour signer le présent Acte d’Engagement en leur nom et pour leur compte, pour les représenter vis-à-vis d</w:t>
      </w:r>
      <w:r w:rsidR="00BF0274" w:rsidRPr="003C0083">
        <w:t xml:space="preserve">u </w:t>
      </w:r>
      <w:r w:rsidRPr="003C0083">
        <w:t>Pouvoir Adjudicateur et pour coordonner l’ensemble des prestations </w:t>
      </w:r>
      <w:r w:rsidRPr="003C0083">
        <w:rPr>
          <w:i/>
        </w:rPr>
        <w:t>(joindre les pouvoirs en annexe du présent document)</w:t>
      </w:r>
      <w:r w:rsidRPr="003C0083">
        <w:rPr>
          <w:iCs/>
        </w:rPr>
        <w:t>,</w:t>
      </w:r>
    </w:p>
    <w:p w14:paraId="454FA3A9" w14:textId="77777777" w:rsidR="00112EE7" w:rsidRPr="003C0083" w:rsidRDefault="00112EE7" w:rsidP="005A4DCF">
      <w:pPr>
        <w:pStyle w:val="Normal1"/>
      </w:pPr>
      <w:r w:rsidRPr="003C0083">
        <w:tab/>
        <w:t xml:space="preserve">  </w:t>
      </w:r>
    </w:p>
    <w:p w14:paraId="1B4655C6"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Pour signer, en leur nom et pour leur compte, les modifications ultérieures de l’accord-cadre </w:t>
      </w:r>
      <w:r w:rsidRPr="003C0083">
        <w:rPr>
          <w:i/>
        </w:rPr>
        <w:t xml:space="preserve">(joindre les </w:t>
      </w:r>
      <w:r w:rsidRPr="003C0083">
        <w:t>pouvoirs</w:t>
      </w:r>
      <w:r w:rsidRPr="003C0083">
        <w:rPr>
          <w:i/>
        </w:rPr>
        <w:t xml:space="preserve"> en annexe du présent document).</w:t>
      </w:r>
    </w:p>
    <w:p w14:paraId="74555C6D" w14:textId="77777777" w:rsidR="00112EE7" w:rsidRPr="003C0083" w:rsidRDefault="00112EE7" w:rsidP="005A4DCF">
      <w:pPr>
        <w:pStyle w:val="Normal1"/>
      </w:pPr>
      <w:r w:rsidRPr="003C0083">
        <w:tab/>
      </w:r>
    </w:p>
    <w:p w14:paraId="09C7B717" w14:textId="77777777" w:rsidR="00112EE7" w:rsidRPr="003C0083" w:rsidRDefault="00112EE7" w:rsidP="005A4DCF">
      <w:pPr>
        <w:pStyle w:val="Normal1"/>
        <w:rPr>
          <w:i/>
        </w:rPr>
      </w:pPr>
      <w:r w:rsidRPr="003C0083">
        <w:lastRenderedPageBreak/>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r>
      <w:proofErr w:type="gramStart"/>
      <w:r w:rsidRPr="003C0083">
        <w:t>ont</w:t>
      </w:r>
      <w:proofErr w:type="gramEnd"/>
      <w:r w:rsidRPr="003C0083">
        <w:t xml:space="preserve"> donné mandat au mandataire dans les conditions définies par les pouvoirs joints en annexe </w:t>
      </w:r>
      <w:r w:rsidRPr="003C0083">
        <w:rPr>
          <w:i/>
        </w:rPr>
        <w:t>(joindre les pouvoirs en annexe du présent document).</w:t>
      </w:r>
    </w:p>
    <w:p w14:paraId="4DC799A3" w14:textId="77777777" w:rsidR="00112EE7" w:rsidRPr="003C0083" w:rsidRDefault="00112EE7" w:rsidP="005A4DCF">
      <w:pPr>
        <w:pStyle w:val="Normal1"/>
      </w:pPr>
    </w:p>
    <w:p w14:paraId="7D5DE976" w14:textId="77777777" w:rsidR="00112EE7" w:rsidRPr="003C0083" w:rsidRDefault="00112EE7" w:rsidP="005A4DCF">
      <w:pPr>
        <w:pStyle w:val="Normal1"/>
      </w:pPr>
      <w:r w:rsidRPr="003C0083">
        <w:t>OU</w:t>
      </w:r>
    </w:p>
    <w:p w14:paraId="16D25F9C" w14:textId="77777777" w:rsidR="00112EE7" w:rsidRPr="003C0083" w:rsidRDefault="00112EE7" w:rsidP="005A4DCF">
      <w:pPr>
        <w:pStyle w:val="Normal1"/>
      </w:pPr>
    </w:p>
    <w:p w14:paraId="1FAAB45F" w14:textId="77777777" w:rsidR="00112EE7" w:rsidRPr="003C0083" w:rsidRDefault="00112EE7" w:rsidP="005A4DCF">
      <w:pPr>
        <w:pStyle w:val="Normal1"/>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xml:space="preserve"> </w:t>
      </w:r>
      <w:r w:rsidRPr="003C0083">
        <w:tab/>
        <w:t>Les membres du groupement qui signent le présent Acte d’Engagement (</w:t>
      </w:r>
      <w:r w:rsidRPr="003C0083">
        <w:rPr>
          <w:i/>
          <w:iCs/>
          <w:sz w:val="20"/>
          <w:szCs w:val="20"/>
        </w:rPr>
        <w:t>cocher la case correspondante</w:t>
      </w:r>
      <w:r w:rsidRPr="003C0083">
        <w:t>) :</w:t>
      </w:r>
    </w:p>
    <w:p w14:paraId="72D66C09" w14:textId="77777777" w:rsidR="00112EE7" w:rsidRPr="003C0083" w:rsidRDefault="00112EE7" w:rsidP="005A4DCF">
      <w:pPr>
        <w:pStyle w:val="Normal1"/>
      </w:pPr>
    </w:p>
    <w:p w14:paraId="26FB9912" w14:textId="252E348C"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Donnent mandat au mandataire, qui l’accepte, pour les représenter vis-à-vis </w:t>
      </w:r>
      <w:r w:rsidR="00BF0274" w:rsidRPr="003C0083">
        <w:t xml:space="preserve">du </w:t>
      </w:r>
      <w:r w:rsidRPr="003C0083">
        <w:t>Pouvoir Adjudicateur et pour coordonner l’ensemble des prestations,</w:t>
      </w:r>
    </w:p>
    <w:p w14:paraId="1D2C0E80" w14:textId="77777777" w:rsidR="00112EE7" w:rsidRPr="003C0083" w:rsidRDefault="00112EE7" w:rsidP="005A4DCF">
      <w:pPr>
        <w:pStyle w:val="Normal1"/>
      </w:pPr>
      <w:r w:rsidRPr="003C0083">
        <w:tab/>
      </w:r>
    </w:p>
    <w:p w14:paraId="3E34F880" w14:textId="77777777"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qui l’accepte, pour signer, en leur nom et pour leur compte, les modifications ultérieures de l’accord-cadre,</w:t>
      </w:r>
    </w:p>
    <w:p w14:paraId="112E2297" w14:textId="77777777" w:rsidR="00112EE7" w:rsidRPr="003C0083" w:rsidRDefault="00112EE7" w:rsidP="005A4DCF">
      <w:pPr>
        <w:pStyle w:val="Normal1"/>
      </w:pPr>
      <w:r w:rsidRPr="003C0083">
        <w:tab/>
      </w:r>
    </w:p>
    <w:p w14:paraId="31F1B766"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dans les conditions définies ci-dessous (</w:t>
      </w:r>
      <w:r w:rsidRPr="003C0083">
        <w:rPr>
          <w:i/>
          <w:iCs/>
          <w:sz w:val="20"/>
          <w:szCs w:val="20"/>
        </w:rPr>
        <w:t>donner des précisions sur l’étendue du mandat</w:t>
      </w:r>
      <w:r w:rsidRPr="003C0083">
        <w:t>) :</w:t>
      </w:r>
    </w:p>
    <w:p w14:paraId="211594E8" w14:textId="77777777" w:rsidR="00112EE7" w:rsidRPr="003C0083" w:rsidRDefault="00112EE7" w:rsidP="005A4DCF">
      <w:pPr>
        <w:pStyle w:val="Normal1"/>
        <w:rPr>
          <w:sz w:val="20"/>
          <w:szCs w:val="20"/>
        </w:rPr>
      </w:pPr>
      <w:r w:rsidRPr="003C0083">
        <w:t>........................................................................................................................................................................................................................................................................................................................................................................................................................................................................................................................................................................................................................................................................................................................................................................................................................................................................................................................................................................................................................................................................................................................................................................................................................................................................................................................................................................................................................................................................................................................................................................................................................................................................................................................................................................................................................................................................................................................................................................................................................................................................</w:t>
      </w:r>
    </w:p>
    <w:p w14:paraId="53FE3B62" w14:textId="663D9801" w:rsidR="00112EE7" w:rsidRPr="003C0083" w:rsidRDefault="00112EE7" w:rsidP="005A4DCF"/>
    <w:p w14:paraId="656A0EAC" w14:textId="77777777" w:rsidR="00151FF6" w:rsidRPr="003C0083" w:rsidRDefault="00151FF6"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3C0083" w:rsidRDefault="00112EE7" w:rsidP="005A4DCF">
            <w:r w:rsidRPr="003C0083">
              <w:t>Nom, prénom et qualité</w:t>
            </w:r>
          </w:p>
          <w:p w14:paraId="32EDA0BE"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3C0083" w:rsidRDefault="00112EE7" w:rsidP="005A4DCF">
            <w:r w:rsidRPr="003C0083">
              <w:t>Signature</w:t>
            </w:r>
          </w:p>
        </w:tc>
      </w:tr>
      <w:tr w:rsidR="00112EE7" w:rsidRPr="003C0083"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2DED91B5"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3C0083" w:rsidRDefault="00112EE7" w:rsidP="005A4DCF"/>
        </w:tc>
      </w:tr>
    </w:tbl>
    <w:p w14:paraId="07D23661" w14:textId="77777777" w:rsidR="00112EE7" w:rsidRPr="003C0083" w:rsidRDefault="00112EE7" w:rsidP="005A4DCF"/>
    <w:p w14:paraId="7A4EA488" w14:textId="59B0C68F" w:rsidR="00112EE7" w:rsidRPr="003C0083" w:rsidRDefault="00112EE7" w:rsidP="005A4DCF"/>
    <w:p w14:paraId="3D939960" w14:textId="5ABE57A4" w:rsidR="00112EE7" w:rsidRPr="003C0083" w:rsidRDefault="00112EE7" w:rsidP="00263924">
      <w:pPr>
        <w:pStyle w:val="Titre1"/>
      </w:pPr>
      <w:bookmarkStart w:id="21" w:name="_Toc189406738"/>
      <w:r w:rsidRPr="003C0083">
        <w:t>IDENTIFICATION DE L’ACHETEUR</w:t>
      </w:r>
      <w:bookmarkEnd w:id="21"/>
      <w:r w:rsidRPr="003C0083">
        <w:t xml:space="preserve"> </w:t>
      </w:r>
    </w:p>
    <w:p w14:paraId="36DA2445" w14:textId="77777777" w:rsidR="00537FB7" w:rsidRPr="003C0083" w:rsidRDefault="00537FB7" w:rsidP="005A4DCF">
      <w:pPr>
        <w:pStyle w:val="Qual-AE-Text-Normal-Justif"/>
      </w:pPr>
    </w:p>
    <w:p w14:paraId="41AF2743" w14:textId="77777777" w:rsidR="00780AFB" w:rsidRPr="003C0083" w:rsidRDefault="00780AFB" w:rsidP="005A4DCF">
      <w:pPr>
        <w:pStyle w:val="Qual-AE-Text-Normal-Justif"/>
        <w:rPr>
          <w:szCs w:val="22"/>
        </w:rPr>
      </w:pPr>
      <w:r w:rsidRPr="003C0083">
        <w:t>VIII.I – Désignation de l’Acheteur :</w:t>
      </w:r>
    </w:p>
    <w:p w14:paraId="77820DD4" w14:textId="77777777" w:rsidR="00780AFB" w:rsidRPr="003C0083" w:rsidRDefault="00780AFB" w:rsidP="005A4DCF">
      <w:pPr>
        <w:pStyle w:val="Qual-AE-Text-Normal-Justif"/>
      </w:pPr>
    </w:p>
    <w:p w14:paraId="53596BB6" w14:textId="77777777" w:rsidR="00780AFB" w:rsidRPr="003C0083" w:rsidRDefault="00780AFB" w:rsidP="005A4DCF">
      <w:bookmarkStart w:id="22" w:name="_Hlk15566472"/>
      <w:r w:rsidRPr="003C0083">
        <w:t>Maître de l'ouvrage, Pouvoir Adjudicateur :</w:t>
      </w:r>
    </w:p>
    <w:p w14:paraId="2885FBF6" w14:textId="77777777" w:rsidR="00780AFB" w:rsidRPr="003C0083" w:rsidRDefault="00780AFB" w:rsidP="005A4DCF">
      <w:pPr>
        <w:pStyle w:val="En-tte"/>
      </w:pPr>
    </w:p>
    <w:p w14:paraId="371FD3DA" w14:textId="77777777" w:rsidR="00780AFB" w:rsidRPr="003C0083" w:rsidRDefault="00780AFB" w:rsidP="005A4DCF">
      <w:pPr>
        <w:pStyle w:val="En-tte"/>
      </w:pPr>
      <w:r w:rsidRPr="003C0083">
        <w:t xml:space="preserve">La Chambre de Commerce et d'Industrie Métropolitaine et Territoriale Nice Côte d'Azur, </w:t>
      </w:r>
    </w:p>
    <w:p w14:paraId="5B0F109C" w14:textId="77777777" w:rsidR="00780AFB" w:rsidRPr="003C0083" w:rsidRDefault="00780AFB" w:rsidP="005A4DCF">
      <w:pPr>
        <w:pStyle w:val="En-tte"/>
        <w:rPr>
          <w:szCs w:val="24"/>
        </w:rPr>
      </w:pPr>
      <w:r w:rsidRPr="003C0083">
        <w:t>20 boulevard Carabacel - 06000 NICE, enregistré sous le numéro SIRET du siège 180 600 017 – SIREN 180 600 017 00016</w:t>
      </w:r>
    </w:p>
    <w:bookmarkEnd w:id="22"/>
    <w:p w14:paraId="6BFD1646" w14:textId="77777777" w:rsidR="00780AFB" w:rsidRPr="003C0083" w:rsidRDefault="00780AFB" w:rsidP="005A4DCF">
      <w:pPr>
        <w:pStyle w:val="Qual-AE-Text-Normal-Justif"/>
      </w:pPr>
    </w:p>
    <w:p w14:paraId="674C60F5" w14:textId="77777777" w:rsidR="00780AFB" w:rsidRPr="003C0083" w:rsidRDefault="00780AFB" w:rsidP="005A4DCF">
      <w:pPr>
        <w:pStyle w:val="Qual-AE-Text-Normal-Justif"/>
        <w:rPr>
          <w:i/>
        </w:rPr>
      </w:pPr>
      <w:r w:rsidRPr="003C0083">
        <w:t>VIII.II- Signataire du marché et origine de son pouvoir de signature :</w:t>
      </w:r>
    </w:p>
    <w:p w14:paraId="783075A3" w14:textId="77777777" w:rsidR="00780AFB" w:rsidRPr="003C0083" w:rsidRDefault="00780AFB" w:rsidP="005A4DCF">
      <w:pPr>
        <w:pStyle w:val="Qual-AE-Text-Normal-Justif"/>
      </w:pPr>
    </w:p>
    <w:p w14:paraId="761DD7DC" w14:textId="77777777" w:rsidR="00780AFB" w:rsidRPr="003C0083" w:rsidRDefault="00780AFB" w:rsidP="005A4DCF">
      <w:pPr>
        <w:pStyle w:val="Qual-AE-Text-Normal-Justif"/>
      </w:pPr>
      <w:bookmarkStart w:id="23" w:name="_Hlk13836898"/>
      <w:r w:rsidRPr="003C0083">
        <w:t>Monsieur Jean Pierre SAVARINO, Président.</w:t>
      </w:r>
    </w:p>
    <w:bookmarkEnd w:id="23"/>
    <w:p w14:paraId="71EF179E" w14:textId="77777777" w:rsidR="00780AFB" w:rsidRPr="003C0083" w:rsidRDefault="00780AFB" w:rsidP="005A4DCF">
      <w:pPr>
        <w:pStyle w:val="Qual-AE-Text-Normal-Justif"/>
      </w:pPr>
    </w:p>
    <w:p w14:paraId="7C69FC9C" w14:textId="77777777" w:rsidR="00780AFB" w:rsidRPr="003C0083" w:rsidRDefault="00780AFB" w:rsidP="005A4DCF">
      <w:pPr>
        <w:pStyle w:val="Qual-AE-Text-Normal-Justif"/>
        <w:rPr>
          <w:b/>
          <w:sz w:val="24"/>
          <w:szCs w:val="24"/>
          <w:u w:val="single"/>
        </w:rPr>
      </w:pPr>
      <w:r w:rsidRPr="003C0083">
        <w:rPr>
          <w:b/>
          <w:sz w:val="24"/>
          <w:szCs w:val="24"/>
        </w:rPr>
        <w:t xml:space="preserve">VIII.III - </w:t>
      </w:r>
      <w:r w:rsidRPr="003C0083">
        <w:rPr>
          <w:b/>
          <w:sz w:val="24"/>
          <w:szCs w:val="24"/>
          <w:u w:val="single"/>
        </w:rPr>
        <w:t>Désignation, adresse et téléphone de la personne habilitée à donner les renseignements prévus à l’</w:t>
      </w:r>
      <w:hyperlink r:id="rId16" w:history="1">
        <w:r w:rsidRPr="003C0083">
          <w:rPr>
            <w:rStyle w:val="Lienhypertexte"/>
            <w:b/>
            <w:sz w:val="24"/>
            <w:szCs w:val="24"/>
          </w:rPr>
          <w:t>article R. 2191-59</w:t>
        </w:r>
      </w:hyperlink>
      <w:r w:rsidRPr="003C0083">
        <w:rPr>
          <w:b/>
          <w:sz w:val="24"/>
          <w:szCs w:val="24"/>
          <w:u w:val="single"/>
        </w:rPr>
        <w:t xml:space="preserve"> du code de la commande publique, auquel </w:t>
      </w:r>
      <w:r w:rsidRPr="003C0083">
        <w:rPr>
          <w:b/>
          <w:sz w:val="24"/>
          <w:szCs w:val="24"/>
          <w:u w:val="single"/>
        </w:rPr>
        <w:lastRenderedPageBreak/>
        <w:t>renvoie l’</w:t>
      </w:r>
      <w:hyperlink r:id="rId17" w:history="1">
        <w:r w:rsidRPr="003C0083">
          <w:rPr>
            <w:rStyle w:val="Lienhypertexte"/>
            <w:b/>
            <w:sz w:val="24"/>
            <w:szCs w:val="24"/>
          </w:rPr>
          <w:t>article R. 2191-</w:t>
        </w:r>
      </w:hyperlink>
      <w:r w:rsidRPr="003C0083">
        <w:rPr>
          <w:rStyle w:val="Lienhypertexte"/>
          <w:b/>
          <w:sz w:val="24"/>
          <w:szCs w:val="24"/>
        </w:rPr>
        <w:t>45 et suivants</w:t>
      </w:r>
      <w:r w:rsidRPr="003C0083">
        <w:rPr>
          <w:b/>
          <w:sz w:val="24"/>
          <w:szCs w:val="24"/>
          <w:u w:val="single"/>
        </w:rPr>
        <w:t xml:space="preserve"> du même code (nantissements ou cessions de créances) :</w:t>
      </w:r>
    </w:p>
    <w:p w14:paraId="090CE263" w14:textId="77777777" w:rsidR="00780AFB" w:rsidRPr="003C0083" w:rsidRDefault="00780AFB" w:rsidP="005A4DCF">
      <w:pPr>
        <w:pStyle w:val="Qual-AE-Text-Normal-Justif"/>
      </w:pPr>
    </w:p>
    <w:p w14:paraId="4E55B13A" w14:textId="77777777" w:rsidR="00780AFB" w:rsidRPr="003C0083" w:rsidRDefault="00780AFB" w:rsidP="005A4DCF">
      <w:pPr>
        <w:pStyle w:val="Qual-AE-Text-Normal-Justif"/>
      </w:pPr>
      <w:r w:rsidRPr="003C0083">
        <w:t>Monsieur Jean Pierre SAVARINO, Président de la Chambre de Commerce et d’Industrie Nice Côte d’Azur, dont le siège social est situé 20, boulevard Carabacel, CS 11259, 06005 Nice Cedex 1, France</w:t>
      </w:r>
    </w:p>
    <w:p w14:paraId="487CDFED" w14:textId="77777777" w:rsidR="00780AFB" w:rsidRPr="003C0083" w:rsidRDefault="00780AFB" w:rsidP="005A4DCF">
      <w:pPr>
        <w:pStyle w:val="Qual-AE-Text-Normal-Justif"/>
      </w:pPr>
    </w:p>
    <w:p w14:paraId="79A7697A" w14:textId="77777777" w:rsidR="00780AFB" w:rsidRPr="003C0083" w:rsidRDefault="00780AFB" w:rsidP="005A4DCF">
      <w:pPr>
        <w:pStyle w:val="Qual-AE-Text-Normal-Justif"/>
      </w:pPr>
      <w:r w:rsidRPr="003C0083">
        <w:t>VIII.IV - Désignation, adresse et téléphone du Comptable assignataire :</w:t>
      </w:r>
    </w:p>
    <w:p w14:paraId="26865A1E" w14:textId="77777777" w:rsidR="00780AFB" w:rsidRPr="003C0083" w:rsidRDefault="00780AFB" w:rsidP="005A4DCF">
      <w:pPr>
        <w:pStyle w:val="Qual-AE-Text-Normal-Justif"/>
      </w:pPr>
    </w:p>
    <w:p w14:paraId="0B3C00DA" w14:textId="77777777" w:rsidR="00780AFB" w:rsidRPr="003C0083" w:rsidRDefault="00780AFB" w:rsidP="005A4DCF">
      <w:pPr>
        <w:pStyle w:val="Qual-AE-Text-Normal-Justif"/>
      </w:pPr>
      <w:r w:rsidRPr="003C0083">
        <w:t>Chambre de Commerce et d’Industrie Nice Côte d’Azur</w:t>
      </w:r>
    </w:p>
    <w:p w14:paraId="17F95768" w14:textId="77777777" w:rsidR="00780AFB" w:rsidRPr="003C0083" w:rsidRDefault="00780AFB" w:rsidP="005A4DCF">
      <w:pPr>
        <w:pStyle w:val="Qual-AE-Text-Normal-Justif"/>
      </w:pPr>
      <w:r w:rsidRPr="003C0083">
        <w:t>Service Comptabilité Fournisseur : Service Général</w:t>
      </w:r>
    </w:p>
    <w:p w14:paraId="539AEAB3" w14:textId="77777777" w:rsidR="00780AFB" w:rsidRPr="003C0083" w:rsidRDefault="00780AFB" w:rsidP="005A4DCF">
      <w:pPr>
        <w:pStyle w:val="Qual-AE-Text-Normal-Justif"/>
      </w:pPr>
      <w:r w:rsidRPr="003C0083">
        <w:t>20 boulevard Carabacel, CS 11259, 06005 Nice Cedex 1, France</w:t>
      </w:r>
    </w:p>
    <w:p w14:paraId="792ABE86" w14:textId="77777777" w:rsidR="00780AFB" w:rsidRPr="003C0083" w:rsidRDefault="00780AFB" w:rsidP="005A4DCF">
      <w:pPr>
        <w:pStyle w:val="Qual-AE-Text-Normal-Justif"/>
      </w:pPr>
    </w:p>
    <w:p w14:paraId="77DC114A" w14:textId="77777777" w:rsidR="00780AFB" w:rsidRPr="003C0083" w:rsidRDefault="00780AFB" w:rsidP="005A4DCF">
      <w:pPr>
        <w:pStyle w:val="Qual-AE-Text-Normal-Justif"/>
      </w:pPr>
      <w:r w:rsidRPr="003C0083">
        <w:t>Comptabilité fournisseurs</w:t>
      </w:r>
    </w:p>
    <w:p w14:paraId="50903267" w14:textId="77777777" w:rsidR="00780AFB" w:rsidRPr="003C0083" w:rsidRDefault="00780AFB" w:rsidP="005A4DCF">
      <w:pPr>
        <w:pStyle w:val="Qual-AE-Text-Normal-Justif"/>
      </w:pPr>
      <w:r w:rsidRPr="003C0083">
        <w:t>Tél : 04.93.13.73.29</w:t>
      </w:r>
    </w:p>
    <w:p w14:paraId="46EA7042" w14:textId="224943DE" w:rsidR="00780AFB" w:rsidRPr="003C0083" w:rsidRDefault="00E83968" w:rsidP="005A4DCF">
      <w:pPr>
        <w:pStyle w:val="Qual-AE-Text-Normal-Justif"/>
      </w:pPr>
      <w:proofErr w:type="gramStart"/>
      <w:r w:rsidRPr="003C0083">
        <w:t>comptabilité.siege@cote-azur.cci.fr</w:t>
      </w:r>
      <w:proofErr w:type="gramEnd"/>
    </w:p>
    <w:p w14:paraId="2AE181D3" w14:textId="77777777" w:rsidR="00780AFB" w:rsidRPr="003C0083" w:rsidRDefault="00780AFB" w:rsidP="005A4DCF">
      <w:pPr>
        <w:pStyle w:val="Qual-AE-Text-Normal-Justif"/>
      </w:pPr>
      <w:r w:rsidRPr="003C0083">
        <w:t>TVA N°FR64180600017</w:t>
      </w:r>
    </w:p>
    <w:p w14:paraId="41FCC347" w14:textId="77777777" w:rsidR="0032636B" w:rsidRPr="003C0083" w:rsidRDefault="0032636B" w:rsidP="005A4DCF">
      <w:pPr>
        <w:pStyle w:val="Qual-AE-Text-Normal-Justif"/>
      </w:pPr>
    </w:p>
    <w:p w14:paraId="28F3111D" w14:textId="77777777" w:rsidR="00C33909" w:rsidRPr="003C0083" w:rsidRDefault="00C33909" w:rsidP="005A4DCF">
      <w:pPr>
        <w:pStyle w:val="Qual-AE-Text-Normal-Justif"/>
      </w:pPr>
    </w:p>
    <w:p w14:paraId="18DC578F" w14:textId="77777777" w:rsidR="00112EE7" w:rsidRPr="003C0083" w:rsidRDefault="00112EE7" w:rsidP="005A4DCF">
      <w:pPr>
        <w:pStyle w:val="Qual-AE-Text-Normal-Justif"/>
      </w:pPr>
      <w:r w:rsidRPr="003C0083">
        <w:t>Les cessions de créance doivent être notifiées ou les nantissements signifiés à l’organisme désigné ci-dessus</w:t>
      </w:r>
      <w:r w:rsidRPr="003C0083">
        <w:rPr>
          <w:b/>
        </w:rPr>
        <w:t xml:space="preserve">. </w:t>
      </w:r>
    </w:p>
    <w:p w14:paraId="22228B34" w14:textId="667D0C17" w:rsidR="00112EE7" w:rsidRPr="003C0083" w:rsidRDefault="00112EE7" w:rsidP="005A4DCF"/>
    <w:p w14:paraId="4B883F8E" w14:textId="47D52F44" w:rsidR="00812430" w:rsidRPr="003C0083" w:rsidRDefault="00812430" w:rsidP="005A4DCF"/>
    <w:p w14:paraId="58830D5B" w14:textId="36A44B1A" w:rsidR="00B37EA3" w:rsidRPr="003C0083" w:rsidRDefault="00B37EA3" w:rsidP="005A4DCF"/>
    <w:p w14:paraId="57E205A0" w14:textId="77777777" w:rsidR="00B37EA3" w:rsidRPr="003C0083" w:rsidRDefault="00B37EA3" w:rsidP="005A4DCF"/>
    <w:p w14:paraId="224302D7" w14:textId="25D5999A" w:rsidR="00112EE7" w:rsidRPr="003C0083" w:rsidRDefault="00112EE7" w:rsidP="005A4DCF">
      <w:r w:rsidRPr="003C0083">
        <w:t>ACCEPTATION DE L’OF</w:t>
      </w:r>
      <w:r w:rsidR="00E83968" w:rsidRPr="003C0083">
        <w:t>F</w:t>
      </w:r>
      <w:r w:rsidRPr="003C0083">
        <w:t>RE</w:t>
      </w:r>
    </w:p>
    <w:p w14:paraId="7FD0A760" w14:textId="77777777" w:rsidR="00112EE7" w:rsidRPr="003C0083" w:rsidRDefault="00112EE7" w:rsidP="005A4DCF"/>
    <w:p w14:paraId="02B213B3" w14:textId="77777777" w:rsidR="002D7913" w:rsidRPr="003C0083" w:rsidRDefault="002D7913" w:rsidP="005A4DCF"/>
    <w:p w14:paraId="04AA7D64" w14:textId="77777777" w:rsidR="002D7913" w:rsidRPr="003C0083" w:rsidRDefault="002D7913" w:rsidP="005A4DCF">
      <w:bookmarkStart w:id="24" w:name="_Toc109554929"/>
      <w:bookmarkStart w:id="25" w:name="_Toc109555272"/>
      <w:bookmarkStart w:id="26" w:name="_Toc524435717"/>
      <w:bookmarkEnd w:id="4"/>
      <w:bookmarkEnd w:id="5"/>
      <w:bookmarkEnd w:id="6"/>
      <w:bookmarkEnd w:id="7"/>
      <w:r w:rsidRPr="003C0083">
        <w:t xml:space="preserve">La présente offre est acceptée. </w:t>
      </w:r>
    </w:p>
    <w:p w14:paraId="1B99241F" w14:textId="77777777" w:rsidR="002D7913" w:rsidRPr="003C0083" w:rsidRDefault="002D7913" w:rsidP="005A4DCF"/>
    <w:p w14:paraId="5D0B8BF9" w14:textId="77777777" w:rsidR="002D7913" w:rsidRPr="003C0083" w:rsidRDefault="002D7913" w:rsidP="005A4DCF">
      <w:r w:rsidRPr="003C0083">
        <w:t xml:space="preserve">A Nice, le </w:t>
      </w:r>
    </w:p>
    <w:p w14:paraId="1F05AE6E" w14:textId="77777777" w:rsidR="002D7913" w:rsidRPr="003C0083" w:rsidRDefault="002D7913" w:rsidP="005A4DCF"/>
    <w:p w14:paraId="38018163" w14:textId="77777777" w:rsidR="00AC7AFF" w:rsidRPr="003C0083" w:rsidRDefault="00AC7AFF" w:rsidP="005A4DCF">
      <w:r w:rsidRPr="003C0083">
        <w:t>Le</w:t>
      </w:r>
      <w:r w:rsidR="002D7913" w:rsidRPr="003C0083">
        <w:t xml:space="preserve"> Président</w:t>
      </w:r>
      <w:r w:rsidRPr="003C0083">
        <w:t>,</w:t>
      </w:r>
    </w:p>
    <w:p w14:paraId="2CCD7B1F" w14:textId="77777777" w:rsidR="00AC7AFF" w:rsidRPr="003C0083" w:rsidRDefault="00AC7AFF" w:rsidP="005A4DCF"/>
    <w:p w14:paraId="61F92B07" w14:textId="77777777" w:rsidR="00AC7AFF" w:rsidRPr="003C0083" w:rsidRDefault="00AC7AFF" w:rsidP="005A4DCF"/>
    <w:p w14:paraId="2EF4926C" w14:textId="77777777" w:rsidR="00AC7AFF" w:rsidRPr="003C0083" w:rsidRDefault="00AC7AFF" w:rsidP="005A4DCF"/>
    <w:p w14:paraId="77A1FBC5" w14:textId="77777777" w:rsidR="002D7913" w:rsidRPr="003C0083" w:rsidRDefault="002D7913" w:rsidP="005A4DCF">
      <w:r w:rsidRPr="003C0083">
        <w:t>Jean Pierre SAVARINO</w:t>
      </w:r>
    </w:p>
    <w:p w14:paraId="1C4499CC" w14:textId="77777777" w:rsidR="002D7913" w:rsidRPr="003C0083" w:rsidRDefault="002D7913" w:rsidP="005A4DCF"/>
    <w:p w14:paraId="1360F8F2" w14:textId="4F068CE7" w:rsidR="001C738D" w:rsidRPr="003C0083" w:rsidRDefault="005E1179" w:rsidP="005A4DCF">
      <w:pPr>
        <w:pStyle w:val="Titre"/>
      </w:pPr>
      <w:r w:rsidRPr="003C0083">
        <w:br w:type="page"/>
      </w:r>
    </w:p>
    <w:p w14:paraId="495857CE" w14:textId="77777777" w:rsidR="00B41A69" w:rsidRPr="003C0083" w:rsidRDefault="00B41A69" w:rsidP="005A4DCF">
      <w:pPr>
        <w:pStyle w:val="Sous-titre"/>
      </w:pPr>
    </w:p>
    <w:p w14:paraId="2F791D57" w14:textId="13C67BFF" w:rsidR="00812430" w:rsidRPr="00466B17" w:rsidRDefault="00812430" w:rsidP="005A4DCF">
      <w:pPr>
        <w:pStyle w:val="StyleAnnexesNonsoulign"/>
        <w:rPr>
          <w:rFonts w:eastAsiaTheme="majorEastAsia"/>
          <w:highlight w:val="cyan"/>
        </w:rPr>
      </w:pPr>
      <w:bookmarkStart w:id="27" w:name="_Toc189406739"/>
      <w:r w:rsidRPr="00466B17">
        <w:rPr>
          <w:rFonts w:eastAsiaTheme="majorEastAsia"/>
        </w:rPr>
        <w:t xml:space="preserve">ANNEXE </w:t>
      </w:r>
      <w:r w:rsidR="003C0083" w:rsidRPr="00466B17">
        <w:rPr>
          <w:rFonts w:eastAsiaTheme="majorEastAsia"/>
        </w:rPr>
        <w:t>N°</w:t>
      </w:r>
      <w:r w:rsidRPr="00466B17">
        <w:rPr>
          <w:rFonts w:eastAsiaTheme="majorEastAsia"/>
        </w:rPr>
        <w:t>1</w:t>
      </w:r>
      <w:r w:rsidR="00466B17">
        <w:rPr>
          <w:rFonts w:eastAsiaTheme="majorEastAsia"/>
        </w:rPr>
        <w:t xml:space="preserve"> : </w:t>
      </w:r>
      <w:r w:rsidRPr="00466B17">
        <w:rPr>
          <w:rFonts w:eastAsiaTheme="majorEastAsia"/>
        </w:rPr>
        <w:t>AE</w:t>
      </w:r>
      <w:r w:rsidR="005F3DAC" w:rsidRPr="00466B17">
        <w:rPr>
          <w:rFonts w:eastAsiaTheme="majorEastAsia"/>
        </w:rPr>
        <w:t xml:space="preserve"> Déclaration</w:t>
      </w:r>
      <w:bookmarkEnd w:id="27"/>
    </w:p>
    <w:p w14:paraId="3FCA36EF" w14:textId="77777777" w:rsidR="00812430" w:rsidRPr="003C0083" w:rsidRDefault="00812430" w:rsidP="005A4DCF"/>
    <w:p w14:paraId="76883FDE" w14:textId="6FBD5D5C" w:rsidR="005834D8" w:rsidRPr="003C0083" w:rsidRDefault="005834D8" w:rsidP="005A4DCF">
      <w:r w:rsidRPr="003C0083">
        <w:t xml:space="preserve">Déclaration annexée à la candidature à un marché public de la </w:t>
      </w:r>
      <w:r w:rsidR="00E83968" w:rsidRPr="003C0083">
        <w:t>CCI NCA</w:t>
      </w:r>
    </w:p>
    <w:p w14:paraId="64071425" w14:textId="77777777" w:rsidR="005834D8" w:rsidRPr="003C0083" w:rsidRDefault="005834D8" w:rsidP="005A4DCF"/>
    <w:p w14:paraId="7E9CA9E0" w14:textId="535655D1" w:rsidR="005834D8" w:rsidRPr="003C0083" w:rsidRDefault="005834D8" w:rsidP="005A4DCF">
      <w:r w:rsidRPr="00C21C40">
        <w:t xml:space="preserve">Marché </w:t>
      </w:r>
      <w:bookmarkStart w:id="28" w:name="_Hlk126846614"/>
      <w:r w:rsidR="00FC1123" w:rsidRPr="00C21C40">
        <w:t>«</w:t>
      </w:r>
      <w:r w:rsidR="00C21C40" w:rsidRPr="00C21C40">
        <w:t xml:space="preserve"> </w:t>
      </w:r>
      <w:r w:rsidR="007A0A33" w:rsidRPr="00C21C40">
        <w:t>202</w:t>
      </w:r>
      <w:r w:rsidR="00C21C40" w:rsidRPr="00C21C40">
        <w:t>5</w:t>
      </w:r>
      <w:r w:rsidR="00AF4188" w:rsidRPr="00C21C40">
        <w:t>/99/</w:t>
      </w:r>
      <w:r w:rsidR="00C21C40" w:rsidRPr="00C21C40">
        <w:t>SC</w:t>
      </w:r>
      <w:r w:rsidR="00AF4188" w:rsidRPr="00C21C40">
        <w:t>/01/00</w:t>
      </w:r>
      <w:r w:rsidR="00C21C40" w:rsidRPr="00C21C40">
        <w:t>6</w:t>
      </w:r>
      <w:r w:rsidR="00AF4188" w:rsidRPr="00C21C40">
        <w:t xml:space="preserve"> </w:t>
      </w:r>
      <w:r w:rsidR="00FC1123" w:rsidRPr="00C21C40">
        <w:t>»</w:t>
      </w:r>
    </w:p>
    <w:bookmarkEnd w:id="28"/>
    <w:p w14:paraId="5B2DFFCB" w14:textId="77777777" w:rsidR="005834D8" w:rsidRPr="003C0083" w:rsidRDefault="005834D8" w:rsidP="005A4DCF"/>
    <w:p w14:paraId="5C456D5D" w14:textId="6D7963BB" w:rsidR="00812430" w:rsidRPr="003C0083" w:rsidRDefault="00812430" w:rsidP="005A4DCF">
      <w:r w:rsidRPr="003C0083">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3C0083">
        <w:rPr>
          <w:b/>
          <w:bCs/>
        </w:rPr>
        <w:t>délit de prise illégale d’intérêts</w:t>
      </w:r>
      <w:r w:rsidRPr="003C0083">
        <w:t> :</w:t>
      </w:r>
    </w:p>
    <w:p w14:paraId="6E817102" w14:textId="77777777" w:rsidR="00812430" w:rsidRPr="003C0083" w:rsidRDefault="00812430" w:rsidP="005A4DCF">
      <w:r w:rsidRPr="003C0083">
        <w:t xml:space="preserve">Ainsi déclare : </w:t>
      </w:r>
    </w:p>
    <w:p w14:paraId="76D94CF7" w14:textId="77777777" w:rsidR="00812430" w:rsidRPr="005A4DCF" w:rsidRDefault="00812430" w:rsidP="005A4DCF">
      <w:pPr>
        <w:pStyle w:val="Paragraphedeliste"/>
        <w:numPr>
          <w:ilvl w:val="0"/>
          <w:numId w:val="19"/>
        </w:numPr>
        <w:rPr>
          <w:rFonts w:eastAsia="SimSun"/>
          <w:lang w:eastAsia="hi-IN" w:bidi="hi-IN"/>
        </w:rPr>
      </w:pPr>
      <w:r w:rsidRPr="005A4DCF">
        <w:rPr>
          <w:rFonts w:eastAsia="SimSun"/>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5A4DCF" w:rsidRDefault="00812430" w:rsidP="005A4DCF">
      <w:pPr>
        <w:pStyle w:val="Paragraphedeliste"/>
        <w:numPr>
          <w:ilvl w:val="0"/>
          <w:numId w:val="19"/>
        </w:numPr>
        <w:rPr>
          <w:rFonts w:eastAsia="SimSun"/>
          <w:lang w:eastAsia="hi-IN" w:bidi="hi-IN"/>
        </w:rPr>
      </w:pPr>
      <w:proofErr w:type="gramStart"/>
      <w:r w:rsidRPr="005A4DCF">
        <w:rPr>
          <w:rFonts w:eastAsia="SimSun"/>
          <w:lang w:eastAsia="hi-IN" w:bidi="hi-IN"/>
        </w:rPr>
        <w:t>avoir</w:t>
      </w:r>
      <w:proofErr w:type="gramEnd"/>
      <w:r w:rsidRPr="005A4DCF">
        <w:rPr>
          <w:rFonts w:eastAsia="SimSun"/>
          <w:lang w:eastAsia="hi-IN" w:bidi="hi-IN"/>
        </w:rPr>
        <w:t xml:space="preserve"> connaissance de l’article 432-12 du Code pénal relatif à la prise illégale d’intérêts qui réprime :</w:t>
      </w:r>
    </w:p>
    <w:p w14:paraId="56E30F79"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5A4DCF">
        <w:rPr>
          <w:rFonts w:eastAsia="SimSun"/>
          <w:lang w:eastAsia="hi-IN" w:bidi="hi-IN"/>
        </w:rPr>
        <w:t> ;[</w:t>
      </w:r>
      <w:proofErr w:type="gramEnd"/>
      <w:r w:rsidRPr="005A4DCF">
        <w:rPr>
          <w:rFonts w:eastAsia="SimSun"/>
          <w:lang w:eastAsia="hi-IN" w:bidi="hi-IN"/>
        </w:rPr>
        <w:t>…] »</w:t>
      </w:r>
    </w:p>
    <w:p w14:paraId="19E2FB77" w14:textId="77777777" w:rsidR="00812430" w:rsidRPr="003C0083" w:rsidRDefault="00812430" w:rsidP="005A4DCF"/>
    <w:p w14:paraId="33D5C678" w14:textId="77777777" w:rsidR="00812430" w:rsidRPr="003C0083" w:rsidRDefault="00812430" w:rsidP="005A4DCF">
      <w:pPr>
        <w:rPr>
          <w:rFonts w:eastAsia="SimSun"/>
          <w:lang w:eastAsia="hi-IN" w:bidi="hi-IN"/>
        </w:rPr>
      </w:pPr>
    </w:p>
    <w:p w14:paraId="2B2BB2F3" w14:textId="77777777" w:rsidR="00812430" w:rsidRPr="003C0083" w:rsidRDefault="00812430" w:rsidP="005A4DCF">
      <w:pPr>
        <w:rPr>
          <w:rFonts w:eastAsia="SimSun"/>
          <w:lang w:eastAsia="hi-IN" w:bidi="hi-IN"/>
        </w:rPr>
      </w:pPr>
      <w:r w:rsidRPr="003C0083">
        <w:rPr>
          <w:rFonts w:eastAsia="SimSun"/>
          <w:lang w:eastAsia="hi-IN" w:bidi="hi-IN"/>
        </w:rPr>
        <w:t>Fait à …le…</w:t>
      </w:r>
    </w:p>
    <w:p w14:paraId="467CE773" w14:textId="77777777" w:rsidR="00812430" w:rsidRPr="003C0083" w:rsidRDefault="00812430" w:rsidP="005A4DCF">
      <w:pPr>
        <w:rPr>
          <w:rFonts w:eastAsia="SimSun"/>
          <w:lang w:eastAsia="hi-IN" w:bidi="hi-IN"/>
        </w:rPr>
      </w:pPr>
    </w:p>
    <w:p w14:paraId="40C7F215" w14:textId="77777777" w:rsidR="00812430" w:rsidRPr="003C0083" w:rsidRDefault="00812430" w:rsidP="005A4DCF">
      <w:pPr>
        <w:rPr>
          <w:rFonts w:eastAsia="SimSun"/>
          <w:lang w:eastAsia="hi-IN" w:bidi="hi-IN"/>
        </w:rPr>
      </w:pPr>
      <w:r w:rsidRPr="003C0083">
        <w:rPr>
          <w:rFonts w:eastAsia="SimSun"/>
          <w:lang w:eastAsia="hi-IN" w:bidi="hi-IN"/>
        </w:rPr>
        <w:t>Prénom :</w:t>
      </w:r>
    </w:p>
    <w:p w14:paraId="519ED829" w14:textId="2563475E" w:rsidR="00812430" w:rsidRPr="003C0083" w:rsidRDefault="00812430" w:rsidP="005A4DCF">
      <w:pPr>
        <w:rPr>
          <w:rFonts w:eastAsia="SimSun"/>
          <w:lang w:eastAsia="hi-IN" w:bidi="hi-IN"/>
        </w:rPr>
      </w:pPr>
      <w:r w:rsidRPr="003C0083">
        <w:rPr>
          <w:rFonts w:eastAsia="SimSun"/>
          <w:lang w:eastAsia="hi-IN" w:bidi="hi-IN"/>
        </w:rPr>
        <w:t>Nom :</w:t>
      </w:r>
    </w:p>
    <w:p w14:paraId="6CB5ADB9" w14:textId="77777777" w:rsidR="0048789F" w:rsidRPr="003C0083" w:rsidRDefault="0048789F" w:rsidP="005A4DCF">
      <w:pPr>
        <w:rPr>
          <w:rFonts w:eastAsia="SimSun"/>
          <w:lang w:eastAsia="hi-IN" w:bidi="hi-IN"/>
        </w:rPr>
      </w:pPr>
    </w:p>
    <w:p w14:paraId="55D77024" w14:textId="5E1A4DB1" w:rsidR="00812430" w:rsidRPr="003C0083" w:rsidRDefault="00812430" w:rsidP="005A4DCF">
      <w:r w:rsidRPr="003C0083">
        <w:t xml:space="preserve">                                                              Entreprise (cachet)</w:t>
      </w:r>
      <w:r w:rsidR="0048789F" w:rsidRPr="003C0083">
        <w:t xml:space="preserve">   </w:t>
      </w:r>
    </w:p>
    <w:p w14:paraId="54DF9A62" w14:textId="60E95003" w:rsidR="005E1179" w:rsidRPr="003C0083" w:rsidRDefault="005E1179" w:rsidP="005A4DCF">
      <w:pPr>
        <w:pStyle w:val="Titre"/>
        <w:sectPr w:rsidR="005E1179" w:rsidRPr="003C0083"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3C0083" w:rsidRDefault="009C768F" w:rsidP="005A4DCF">
      <w:pPr>
        <w:pStyle w:val="StyleAnnexesNonsoulign"/>
        <w:rPr>
          <w:i/>
          <w:sz w:val="16"/>
        </w:rPr>
      </w:pPr>
      <w:bookmarkStart w:id="29" w:name="_Toc109291016"/>
      <w:bookmarkStart w:id="30" w:name="_Toc109316591"/>
      <w:bookmarkStart w:id="31" w:name="_Toc111643471"/>
      <w:bookmarkStart w:id="32" w:name="_Toc111802090"/>
      <w:bookmarkStart w:id="33" w:name="_Toc124780304"/>
      <w:bookmarkStart w:id="34" w:name="_Toc156484735"/>
      <w:bookmarkStart w:id="35" w:name="_Toc171502260"/>
      <w:bookmarkStart w:id="36" w:name="_Toc189406740"/>
      <w:r w:rsidRPr="003C0083">
        <w:lastRenderedPageBreak/>
        <w:t>AN</w:t>
      </w:r>
      <w:r w:rsidR="008D0060" w:rsidRPr="003C0083">
        <w:t xml:space="preserve">NEXE N° </w:t>
      </w:r>
      <w:r w:rsidR="0048789F" w:rsidRPr="003C0083">
        <w:t>2</w:t>
      </w:r>
      <w:r w:rsidR="008D0060" w:rsidRPr="003C0083">
        <w:t> : DESIGNATION DES CO-TRAITANTS ET REPARTITION DES PRESTATIONS</w:t>
      </w:r>
      <w:bookmarkEnd w:id="29"/>
      <w:bookmarkEnd w:id="30"/>
      <w:bookmarkEnd w:id="31"/>
      <w:bookmarkEnd w:id="32"/>
      <w:bookmarkEnd w:id="33"/>
      <w:bookmarkEnd w:id="34"/>
      <w:bookmarkEnd w:id="35"/>
      <w:bookmarkEnd w:id="36"/>
    </w:p>
    <w:p w14:paraId="2BAD4D95" w14:textId="77777777" w:rsidR="008D0060" w:rsidRPr="003C0083" w:rsidRDefault="008D0060" w:rsidP="005A4DCF"/>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3C0083"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3C0083" w:rsidRDefault="008D0060" w:rsidP="005A4DCF">
            <w:r w:rsidRPr="003C0083">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3C0083" w:rsidRDefault="008D0060" w:rsidP="005A4DCF">
            <w:r w:rsidRPr="003C0083">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3C0083" w:rsidRDefault="008D0060" w:rsidP="005A4DCF">
            <w:r w:rsidRPr="003C0083">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3C0083" w:rsidRDefault="008D0060" w:rsidP="005A4DCF">
            <w:r w:rsidRPr="003C0083">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3C0083" w:rsidRDefault="008D0060" w:rsidP="005A4DCF">
            <w:r w:rsidRPr="003C0083">
              <w:t>Montant T.T.C.</w:t>
            </w:r>
          </w:p>
        </w:tc>
      </w:tr>
      <w:tr w:rsidR="008D0060" w:rsidRPr="003C0083"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3C0083" w:rsidRDefault="008D0060" w:rsidP="005A4DCF">
            <w:r w:rsidRPr="003C0083">
              <w:t>Dénomination sociale :</w:t>
            </w:r>
          </w:p>
          <w:p w14:paraId="519BFA40" w14:textId="77777777" w:rsidR="008D0060" w:rsidRPr="003C0083" w:rsidRDefault="008D0060" w:rsidP="005A4DCF">
            <w:r w:rsidRPr="003C0083">
              <w:t>SIRET : ……………………</w:t>
            </w:r>
            <w:proofErr w:type="gramStart"/>
            <w:r w:rsidRPr="003C0083">
              <w:t>…….</w:t>
            </w:r>
            <w:proofErr w:type="gramEnd"/>
            <w:r w:rsidRPr="003C0083">
              <w:t>….Code APE…………</w:t>
            </w:r>
          </w:p>
          <w:p w14:paraId="67DC4902" w14:textId="77777777" w:rsidR="008D0060" w:rsidRPr="003C0083" w:rsidRDefault="008D0060" w:rsidP="005A4DCF">
            <w:r w:rsidRPr="003C0083">
              <w:t>N° TVA intracommunautaire :</w:t>
            </w:r>
          </w:p>
          <w:p w14:paraId="08E9B0D0" w14:textId="77777777" w:rsidR="008D0060" w:rsidRPr="003C0083" w:rsidRDefault="008D0060" w:rsidP="005A4DCF">
            <w:r w:rsidRPr="003C0083">
              <w:t>Adresse :</w:t>
            </w:r>
          </w:p>
          <w:p w14:paraId="0830E24C"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3C0083" w:rsidRDefault="008D0060" w:rsidP="005A4DCF"/>
        </w:tc>
      </w:tr>
      <w:tr w:rsidR="008D0060" w:rsidRPr="003C0083"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3C0083" w:rsidRDefault="008D0060" w:rsidP="005A4DCF">
            <w:r w:rsidRPr="003C0083">
              <w:t>Dénomination sociale :</w:t>
            </w:r>
          </w:p>
          <w:p w14:paraId="0F94B856" w14:textId="77777777" w:rsidR="008D0060" w:rsidRPr="003C0083" w:rsidRDefault="008D0060" w:rsidP="005A4DCF">
            <w:r w:rsidRPr="003C0083">
              <w:t>SIRET : ……………………</w:t>
            </w:r>
            <w:proofErr w:type="gramStart"/>
            <w:r w:rsidRPr="003C0083">
              <w:t>…….</w:t>
            </w:r>
            <w:proofErr w:type="gramEnd"/>
            <w:r w:rsidRPr="003C0083">
              <w:t>….Code APE…………</w:t>
            </w:r>
          </w:p>
          <w:p w14:paraId="577085A5" w14:textId="77777777" w:rsidR="008D0060" w:rsidRPr="003C0083" w:rsidRDefault="008D0060" w:rsidP="005A4DCF">
            <w:r w:rsidRPr="003C0083">
              <w:t>N° TVA intracommunautaire :</w:t>
            </w:r>
          </w:p>
          <w:p w14:paraId="12C3F2F2" w14:textId="77777777" w:rsidR="008D0060" w:rsidRPr="003C0083" w:rsidRDefault="008D0060" w:rsidP="005A4DCF">
            <w:r w:rsidRPr="003C0083">
              <w:t>Adresse :</w:t>
            </w:r>
          </w:p>
          <w:p w14:paraId="024BE5E4"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3C0083" w:rsidRDefault="008D0060" w:rsidP="005A4DCF">
            <w:pPr>
              <w:pStyle w:val="Notedebasdepage"/>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3C0083" w:rsidRDefault="008D0060" w:rsidP="005A4DCF"/>
        </w:tc>
      </w:tr>
      <w:tr w:rsidR="008D0060" w:rsidRPr="003C0083"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3C0083" w:rsidRDefault="008D0060" w:rsidP="005A4DCF">
            <w:r w:rsidRPr="003C0083">
              <w:t>Dénomination sociale :</w:t>
            </w:r>
          </w:p>
          <w:p w14:paraId="35465447" w14:textId="77777777" w:rsidR="008D0060" w:rsidRPr="003C0083" w:rsidRDefault="008D0060" w:rsidP="005A4DCF">
            <w:r w:rsidRPr="003C0083">
              <w:t>SIRET : ……………………</w:t>
            </w:r>
            <w:proofErr w:type="gramStart"/>
            <w:r w:rsidRPr="003C0083">
              <w:t>…….</w:t>
            </w:r>
            <w:proofErr w:type="gramEnd"/>
            <w:r w:rsidRPr="003C0083">
              <w:t>….Code APE…………</w:t>
            </w:r>
          </w:p>
          <w:p w14:paraId="661BFC76" w14:textId="77777777" w:rsidR="008D0060" w:rsidRPr="003C0083" w:rsidRDefault="008D0060" w:rsidP="005A4DCF">
            <w:r w:rsidRPr="003C0083">
              <w:t>N° TVA intracommunautaire :</w:t>
            </w:r>
          </w:p>
          <w:p w14:paraId="5AB11E72" w14:textId="77777777" w:rsidR="008D0060" w:rsidRPr="003C0083" w:rsidRDefault="008D0060" w:rsidP="005A4DCF">
            <w:r w:rsidRPr="003C0083">
              <w:t>Adresse :</w:t>
            </w:r>
          </w:p>
          <w:p w14:paraId="57E9E49D"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3C0083" w:rsidRDefault="008D0060" w:rsidP="005A4DCF"/>
        </w:tc>
      </w:tr>
      <w:tr w:rsidR="008D0060" w:rsidRPr="003C0083"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3C0083" w:rsidRDefault="008D0060" w:rsidP="005A4DCF">
            <w:r w:rsidRPr="003C0083">
              <w:t>Dénomination sociale :</w:t>
            </w:r>
          </w:p>
          <w:p w14:paraId="5DFB33F9" w14:textId="77777777" w:rsidR="008D0060" w:rsidRPr="003C0083" w:rsidRDefault="008D0060" w:rsidP="005A4DCF">
            <w:r w:rsidRPr="003C0083">
              <w:t>SIRET : ……………………</w:t>
            </w:r>
            <w:proofErr w:type="gramStart"/>
            <w:r w:rsidRPr="003C0083">
              <w:t>…….</w:t>
            </w:r>
            <w:proofErr w:type="gramEnd"/>
            <w:r w:rsidRPr="003C0083">
              <w:t>….Code APE…………</w:t>
            </w:r>
          </w:p>
          <w:p w14:paraId="0905BEDD" w14:textId="77777777" w:rsidR="008D0060" w:rsidRPr="003C0083" w:rsidRDefault="008D0060" w:rsidP="005A4DCF">
            <w:r w:rsidRPr="003C0083">
              <w:t>N° TVA intracommunautaire :</w:t>
            </w:r>
          </w:p>
          <w:p w14:paraId="3C77CAE0" w14:textId="77777777" w:rsidR="008D0060" w:rsidRPr="003C0083" w:rsidRDefault="008D0060" w:rsidP="005A4DCF">
            <w:r w:rsidRPr="003C0083">
              <w:t>Adresse :</w:t>
            </w:r>
          </w:p>
          <w:p w14:paraId="5AAEBBC1"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3C0083" w:rsidRDefault="008D0060" w:rsidP="005A4DCF"/>
        </w:tc>
      </w:tr>
      <w:tr w:rsidR="008D0060" w:rsidRPr="003C0083"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3C0083" w:rsidRDefault="008D0060" w:rsidP="005A4DCF">
            <w:r w:rsidRPr="003C0083">
              <w:t>Dénomination sociale :</w:t>
            </w:r>
          </w:p>
          <w:p w14:paraId="54D698D5" w14:textId="77777777" w:rsidR="008D0060" w:rsidRPr="003C0083" w:rsidRDefault="008D0060" w:rsidP="005A4DCF">
            <w:r w:rsidRPr="003C0083">
              <w:t>SIRET : ……………………</w:t>
            </w:r>
            <w:proofErr w:type="gramStart"/>
            <w:r w:rsidRPr="003C0083">
              <w:t>…….</w:t>
            </w:r>
            <w:proofErr w:type="gramEnd"/>
            <w:r w:rsidRPr="003C0083">
              <w:t>….Code APE…………</w:t>
            </w:r>
          </w:p>
          <w:p w14:paraId="47B21532" w14:textId="77777777" w:rsidR="008D0060" w:rsidRPr="003C0083" w:rsidRDefault="008D0060" w:rsidP="005A4DCF">
            <w:r w:rsidRPr="003C0083">
              <w:t>N° TVA intracommunautaire :</w:t>
            </w:r>
          </w:p>
          <w:p w14:paraId="15E3F5A2" w14:textId="77777777" w:rsidR="008D0060" w:rsidRPr="003C0083" w:rsidRDefault="008D0060" w:rsidP="005A4DCF">
            <w:r w:rsidRPr="003C0083">
              <w:t>Adresse :</w:t>
            </w:r>
          </w:p>
          <w:p w14:paraId="655312DA"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3C0083" w:rsidRDefault="008D0060" w:rsidP="005A4DCF"/>
        </w:tc>
      </w:tr>
      <w:tr w:rsidR="008D0060" w:rsidRPr="003C0083"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3C0083" w:rsidRDefault="008D0060" w:rsidP="005A4DCF">
            <w:r w:rsidRPr="003C0083">
              <w:t>Dénomination sociale :</w:t>
            </w:r>
          </w:p>
          <w:p w14:paraId="7487D126" w14:textId="77777777" w:rsidR="008D0060" w:rsidRPr="003C0083" w:rsidRDefault="008D0060" w:rsidP="005A4DCF">
            <w:r w:rsidRPr="003C0083">
              <w:t>SIRET : ……………………</w:t>
            </w:r>
            <w:proofErr w:type="gramStart"/>
            <w:r w:rsidRPr="003C0083">
              <w:t>…….</w:t>
            </w:r>
            <w:proofErr w:type="gramEnd"/>
            <w:r w:rsidRPr="003C0083">
              <w:t>….Code APE…………</w:t>
            </w:r>
          </w:p>
          <w:p w14:paraId="196F90EC" w14:textId="77777777" w:rsidR="008D0060" w:rsidRPr="003C0083" w:rsidRDefault="008D0060" w:rsidP="005A4DCF">
            <w:r w:rsidRPr="003C0083">
              <w:t>N° TVA intracommunautaire :</w:t>
            </w:r>
          </w:p>
          <w:p w14:paraId="681779C9" w14:textId="77777777" w:rsidR="008D0060" w:rsidRPr="003C0083" w:rsidRDefault="008D0060" w:rsidP="005A4DCF">
            <w:r w:rsidRPr="003C0083">
              <w:t>Adresse :</w:t>
            </w:r>
          </w:p>
          <w:p w14:paraId="67A7FBDE"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3C0083" w:rsidRDefault="008D0060" w:rsidP="005A4DCF"/>
        </w:tc>
      </w:tr>
      <w:tr w:rsidR="008D0060" w:rsidRPr="003C0083"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3C0083" w:rsidRDefault="008D0060" w:rsidP="005A4DCF"/>
          <w:p w14:paraId="2B93C4F2" w14:textId="77777777" w:rsidR="008D0060" w:rsidRPr="003C0083" w:rsidRDefault="008D0060" w:rsidP="005A4DCF"/>
          <w:p w14:paraId="5EF741DE"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3C0083" w:rsidRDefault="008D0060" w:rsidP="005A4DCF">
            <w:pPr>
              <w:rPr>
                <w:sz w:val="16"/>
              </w:rPr>
            </w:pPr>
            <w:r w:rsidRPr="003C0083">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3C0083" w:rsidRDefault="008D0060" w:rsidP="005A4DCF"/>
        </w:tc>
      </w:tr>
      <w:bookmarkEnd w:id="24"/>
      <w:bookmarkEnd w:id="25"/>
      <w:bookmarkEnd w:id="26"/>
    </w:tbl>
    <w:p w14:paraId="53174DE6" w14:textId="77777777" w:rsidR="00793E5C" w:rsidRPr="003C0083" w:rsidRDefault="00793E5C" w:rsidP="005A4DCF"/>
    <w:p w14:paraId="62C457EE" w14:textId="77777777" w:rsidR="00CA2BF4" w:rsidRPr="003C0083" w:rsidRDefault="00CA2BF4" w:rsidP="005A4DCF"/>
    <w:p w14:paraId="216E43B8" w14:textId="073A4DD4" w:rsidR="00CA2BF4" w:rsidRPr="00F33656" w:rsidRDefault="00E83968" w:rsidP="005A4DCF">
      <w:pPr>
        <w:pStyle w:val="StyleAnnexesNonsoulign"/>
      </w:pPr>
      <w:bookmarkStart w:id="37" w:name="_Toc189406741"/>
      <w:r w:rsidRPr="00F33656">
        <w:lastRenderedPageBreak/>
        <w:t>ANNEXE 3</w:t>
      </w:r>
      <w:r w:rsidR="00600D18" w:rsidRPr="00F33656">
        <w:t> :  ENGAGEMENT EN MATIERE DE PROTECTION DES DONNEES A CARACTERE PERSONNE AU TITRE DU RGPD</w:t>
      </w:r>
      <w:bookmarkEnd w:id="37"/>
    </w:p>
    <w:p w14:paraId="1E289FCB" w14:textId="6AFA34A3" w:rsidR="00CA2BF4" w:rsidRPr="003C0083" w:rsidRDefault="00CA2BF4" w:rsidP="005A4DCF"/>
    <w:p w14:paraId="316871D5" w14:textId="77777777" w:rsidR="00CA2BF4" w:rsidRPr="003C0083" w:rsidRDefault="00CA2BF4" w:rsidP="005A4DCF"/>
    <w:p w14:paraId="0EE3CA6E" w14:textId="3D797A2F" w:rsidR="00CA2BF4" w:rsidRPr="003C0083" w:rsidRDefault="00CA2BF4" w:rsidP="005A4DCF">
      <w:pPr>
        <w:rPr>
          <w:bCs/>
          <w:iCs/>
        </w:rPr>
      </w:pPr>
      <w:r w:rsidRPr="003C0083">
        <w:t>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 </w:t>
      </w:r>
      <w:r w:rsidR="001E38A2">
        <w:t>Nettoyage des locaux et de la vitrerie de</w:t>
      </w:r>
      <w:r w:rsidR="00C21C40">
        <w:t>s sites de</w:t>
      </w:r>
      <w:r w:rsidR="001E38A2">
        <w:t xml:space="preserve"> la CCIN</w:t>
      </w:r>
      <w:r w:rsidR="001E38A2" w:rsidRPr="00C21C40">
        <w:t>CA</w:t>
      </w:r>
      <w:r w:rsidR="00F41EAB" w:rsidRPr="00C21C40">
        <w:rPr>
          <w:bCs/>
        </w:rPr>
        <w:t xml:space="preserve"> </w:t>
      </w:r>
      <w:r w:rsidRPr="00C21C40">
        <w:t>»</w:t>
      </w:r>
    </w:p>
    <w:p w14:paraId="53D98D77" w14:textId="77777777" w:rsidR="00CA2BF4" w:rsidRPr="003C0083" w:rsidRDefault="00CA2BF4" w:rsidP="005A4DCF"/>
    <w:p w14:paraId="5C14EE36" w14:textId="77777777" w:rsidR="00CA2BF4" w:rsidRPr="003C0083" w:rsidRDefault="00CA2BF4" w:rsidP="005A4DCF">
      <w:pPr>
        <w:rPr>
          <w:b/>
        </w:rPr>
      </w:pPr>
      <w:r w:rsidRPr="003C0083">
        <w:rPr>
          <w:b/>
        </w:rPr>
        <w:t xml:space="preserve">Je soussigné(e) </w:t>
      </w:r>
      <w:r w:rsidRPr="003C0083">
        <w:t>: …………………………………………………………………………………………………………………</w:t>
      </w:r>
    </w:p>
    <w:p w14:paraId="2A03819C" w14:textId="77777777" w:rsidR="00CA2BF4" w:rsidRPr="003C0083" w:rsidRDefault="00CA2BF4" w:rsidP="005A4DCF">
      <w:proofErr w:type="gramStart"/>
      <w:r w:rsidRPr="003C0083">
        <w:t>agissant</w:t>
      </w:r>
      <w:proofErr w:type="gramEnd"/>
      <w:r w:rsidRPr="003C0083">
        <w:t xml:space="preserve"> en qualité de : …………………………………………………………………………………………………………</w:t>
      </w:r>
    </w:p>
    <w:p w14:paraId="638FF80A" w14:textId="77777777" w:rsidR="00CA2BF4" w:rsidRPr="003C0083" w:rsidRDefault="00CA2BF4" w:rsidP="005A4DCF">
      <w:proofErr w:type="gramStart"/>
      <w:r w:rsidRPr="003C0083">
        <w:t>nom</w:t>
      </w:r>
      <w:proofErr w:type="gramEnd"/>
      <w:r w:rsidRPr="003C0083">
        <w:t xml:space="preserve"> commercial et dénomination sociale : …………………………………………………………………………………</w:t>
      </w:r>
    </w:p>
    <w:p w14:paraId="252B8495" w14:textId="77777777" w:rsidR="00CA2BF4" w:rsidRPr="003C0083" w:rsidRDefault="00CA2BF4" w:rsidP="005A4DCF">
      <w:proofErr w:type="gramStart"/>
      <w:r w:rsidRPr="003C0083">
        <w:t>dont</w:t>
      </w:r>
      <w:proofErr w:type="gramEnd"/>
      <w:r w:rsidRPr="003C0083">
        <w:t xml:space="preserve"> le siège social se situe : ……………………………………………………………………………………………………</w:t>
      </w:r>
    </w:p>
    <w:p w14:paraId="1189FFA7" w14:textId="77777777" w:rsidR="00CA2BF4" w:rsidRPr="003C0083" w:rsidRDefault="00CA2BF4" w:rsidP="005A4DCF">
      <w:r w:rsidRPr="003C0083">
        <w:t>……………………………………………………………………………………………………………………………………………………………</w:t>
      </w:r>
      <w:bookmarkStart w:id="38" w:name="_Hlk525023796"/>
      <w:r w:rsidRPr="003C0083">
        <w:t>…………………………………………………………………………………………………………</w:t>
      </w:r>
      <w:bookmarkEnd w:id="38"/>
      <w:r w:rsidRPr="003C0083">
        <w:t>…………………………………………………</w:t>
      </w:r>
    </w:p>
    <w:p w14:paraId="762173FE" w14:textId="77777777" w:rsidR="00CA2BF4" w:rsidRPr="003C0083" w:rsidRDefault="00CA2BF4" w:rsidP="005A4DCF">
      <w:proofErr w:type="gramStart"/>
      <w:r w:rsidRPr="003C0083">
        <w:t>numéro</w:t>
      </w:r>
      <w:proofErr w:type="gramEnd"/>
      <w:r w:rsidRPr="003C0083">
        <w:t xml:space="preserve"> de SIRET : ……………………………………………………………………………………………………………</w:t>
      </w:r>
    </w:p>
    <w:p w14:paraId="7C6BDEAA" w14:textId="77777777" w:rsidR="00CA2BF4" w:rsidRPr="003C0083" w:rsidRDefault="00CA2BF4" w:rsidP="005A4DCF">
      <w:proofErr w:type="gramStart"/>
      <w:r w:rsidRPr="003C0083">
        <w:t>dûment</w:t>
      </w:r>
      <w:proofErr w:type="gramEnd"/>
      <w:r w:rsidRPr="003C0083">
        <w:t xml:space="preserve"> habilité(e) aux fins des présentes,</w:t>
      </w:r>
    </w:p>
    <w:p w14:paraId="514A28A7" w14:textId="77777777" w:rsidR="00CA2BF4" w:rsidRPr="003C0083" w:rsidRDefault="00CA2BF4" w:rsidP="005A4DCF"/>
    <w:p w14:paraId="2506631D" w14:textId="77777777" w:rsidR="00CA2BF4" w:rsidRPr="003C0083" w:rsidRDefault="00CA2BF4" w:rsidP="005A4DCF">
      <w:r w:rsidRPr="003C0083">
        <w:t xml:space="preserve">Ci-après désigné(e) le « Prestataire », </w:t>
      </w:r>
    </w:p>
    <w:p w14:paraId="01151E37" w14:textId="77777777" w:rsidR="00CA2BF4" w:rsidRPr="003C0083" w:rsidRDefault="00CA2BF4" w:rsidP="005A4DCF"/>
    <w:p w14:paraId="2234CCD2" w14:textId="77777777" w:rsidR="00CA2BF4" w:rsidRPr="003C0083" w:rsidRDefault="00CA2BF4" w:rsidP="005A4DCF">
      <w:r w:rsidRPr="003C0083">
        <w:t>Etant autorisé, dans le cadre de la prestation précitée, à traiter, pour le compte de la Chambre de Commerce et d’Industrie Nice Côte d’Azur (CCINCA), les données à caractère personnel décrites ci-après :</w:t>
      </w:r>
    </w:p>
    <w:p w14:paraId="5EA2478A" w14:textId="77777777" w:rsidR="00CA2BF4" w:rsidRPr="003C0083" w:rsidRDefault="00CA2BF4" w:rsidP="005A4DCF"/>
    <w:p w14:paraId="129F67C4" w14:textId="77777777" w:rsidR="00CA2BF4" w:rsidRPr="003C0083" w:rsidRDefault="00CA2BF4" w:rsidP="005A4DCF">
      <w:r w:rsidRPr="003C0083">
        <w:rPr>
          <w:b/>
          <w:bCs/>
        </w:rPr>
        <w:t>La nature des opérations</w:t>
      </w:r>
      <w:r w:rsidRPr="003C0083">
        <w:t xml:space="preserve"> réalisées sur les données à caractère personnel est : (exemples : 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C0083" w:rsidRDefault="00CA2BF4" w:rsidP="005A4DCF"/>
    <w:p w14:paraId="634ABFF8" w14:textId="77777777" w:rsidR="00CA2BF4" w:rsidRPr="003C0083" w:rsidRDefault="00CA2BF4" w:rsidP="005A4DCF">
      <w:r w:rsidRPr="003C0083">
        <w:rPr>
          <w:b/>
          <w:bCs/>
        </w:rPr>
        <w:t>La ou les finalité(s) du traitement sont</w:t>
      </w:r>
      <w:r w:rsidRPr="003C0083">
        <w:t> : (exemples : gestion clients ; gestion RH…)</w:t>
      </w:r>
    </w:p>
    <w:p w14:paraId="45B387AD" w14:textId="77777777" w:rsidR="00CA2BF4" w:rsidRPr="003C0083" w:rsidRDefault="00CA2BF4" w:rsidP="005A4DCF"/>
    <w:p w14:paraId="1368D7FC" w14:textId="77777777" w:rsidR="00CA2BF4" w:rsidRPr="003C0083" w:rsidRDefault="00CA2BF4" w:rsidP="005A4DCF">
      <w:pPr>
        <w:rPr>
          <w:i/>
          <w:iCs/>
        </w:rPr>
      </w:pPr>
      <w:r w:rsidRPr="003C0083">
        <w:t xml:space="preserve">Les catégories de personnes concernées sont : </w:t>
      </w:r>
      <w:r w:rsidRPr="003C0083">
        <w:rPr>
          <w:i/>
          <w:iCs/>
        </w:rPr>
        <w:t>(exemples : clients, salariés...)</w:t>
      </w:r>
    </w:p>
    <w:p w14:paraId="383293BF" w14:textId="77777777" w:rsidR="00CA2BF4" w:rsidRPr="003C0083" w:rsidRDefault="00CA2BF4" w:rsidP="005A4DCF"/>
    <w:p w14:paraId="075ADEE1" w14:textId="77777777" w:rsidR="00CA2BF4" w:rsidRPr="003C0083" w:rsidRDefault="00CA2BF4" w:rsidP="005A4DCF">
      <w:pPr>
        <w:rPr>
          <w:i/>
          <w:iCs/>
        </w:rPr>
      </w:pPr>
      <w:r w:rsidRPr="003C0083">
        <w:t xml:space="preserve">Les données à caractère personnel traitées sont : </w:t>
      </w:r>
      <w:r w:rsidRPr="003C0083">
        <w:rPr>
          <w:i/>
          <w:iCs/>
        </w:rPr>
        <w:t>(exemples : nom, prénom, adresse, n° tél…)</w:t>
      </w:r>
    </w:p>
    <w:p w14:paraId="44252512" w14:textId="77777777" w:rsidR="00CA2BF4" w:rsidRPr="003C0083" w:rsidRDefault="00CA2BF4" w:rsidP="005A4DCF"/>
    <w:p w14:paraId="600BFA61" w14:textId="77777777" w:rsidR="00CA2BF4" w:rsidRPr="003C0083" w:rsidRDefault="00CA2BF4" w:rsidP="005A4DCF">
      <w:r w:rsidRPr="003C0083">
        <w:rPr>
          <w:b/>
          <w:bCs/>
        </w:rPr>
        <w:t>Durée du traitement de données :</w:t>
      </w:r>
      <w:r w:rsidRPr="003C0083">
        <w:t xml:space="preserve"> pendant la durée d’exécution de la prestation et jusqu’à la destruction des données ou de leur(s) copie(s).</w:t>
      </w:r>
    </w:p>
    <w:p w14:paraId="46914915" w14:textId="77777777" w:rsidR="00CA2BF4" w:rsidRPr="003C0083" w:rsidRDefault="00CA2BF4" w:rsidP="005A4DCF"/>
    <w:p w14:paraId="4EAD8F68" w14:textId="77777777" w:rsidR="00CA2BF4" w:rsidRPr="003C0083" w:rsidRDefault="00CA2BF4" w:rsidP="005A4DCF">
      <w:r w:rsidRPr="003C0083">
        <w:t>Je m’engage à me conformer à la législation et à la règlementation en vigueur en matière de protection des données à caractère personnel et notamment :</w:t>
      </w:r>
    </w:p>
    <w:p w14:paraId="73636E62" w14:textId="77777777" w:rsidR="00CA2BF4" w:rsidRPr="003C0083" w:rsidRDefault="00CA2BF4" w:rsidP="005A4DCF"/>
    <w:p w14:paraId="488E8B21" w14:textId="77777777" w:rsidR="00CA2BF4" w:rsidRPr="003C0083" w:rsidRDefault="00CA2BF4" w:rsidP="005A4DCF">
      <w:pPr>
        <w:pStyle w:val="Paragraphedeliste"/>
        <w:numPr>
          <w:ilvl w:val="0"/>
          <w:numId w:val="26"/>
        </w:numPr>
        <w:rPr>
          <w:iCs/>
        </w:rPr>
      </w:pPr>
      <w:proofErr w:type="gramStart"/>
      <w:r w:rsidRPr="003C0083">
        <w:t>détenir</w:t>
      </w:r>
      <w:proofErr w:type="gramEnd"/>
      <w:r w:rsidRPr="003C0083">
        <w:t xml:space="preserve"> les garanties suffisantes quant à la mise en œuvre des mesures techniques et organisationnelles appropriées de manière à ce que le traitement de données réponde aux exigences des lois et règlements en vigueur ;</w:t>
      </w:r>
    </w:p>
    <w:p w14:paraId="1F7C4FA0" w14:textId="77777777" w:rsidR="00CA2BF4" w:rsidRPr="003C0083" w:rsidRDefault="00CA2BF4" w:rsidP="005A4DCF">
      <w:pPr>
        <w:pStyle w:val="Paragraphedeliste"/>
      </w:pPr>
    </w:p>
    <w:p w14:paraId="7F077068" w14:textId="77777777" w:rsidR="00CA2BF4" w:rsidRPr="003C0083" w:rsidRDefault="00CA2BF4" w:rsidP="005A4DCF">
      <w:pPr>
        <w:pStyle w:val="Paragraphedeliste"/>
        <w:numPr>
          <w:ilvl w:val="0"/>
          <w:numId w:val="26"/>
        </w:numPr>
        <w:rPr>
          <w:iCs/>
        </w:rPr>
      </w:pPr>
      <w:proofErr w:type="gramStart"/>
      <w:r w:rsidRPr="003C0083">
        <w:t>traiter</w:t>
      </w:r>
      <w:proofErr w:type="gramEnd"/>
      <w:r w:rsidRPr="003C0083">
        <w:t xml:space="preserve"> les données exclusivement pour la ou les seule(s) finalité(s) qui fait/font l’objet de la prestation attendue et conformément aux instructions documentées de la CCINCA ;</w:t>
      </w:r>
    </w:p>
    <w:p w14:paraId="5B704A54" w14:textId="77777777" w:rsidR="00CA2BF4" w:rsidRPr="003C0083" w:rsidRDefault="00CA2BF4" w:rsidP="005A4DCF">
      <w:pPr>
        <w:pStyle w:val="Paragraphedeliste"/>
      </w:pPr>
    </w:p>
    <w:p w14:paraId="7DE05ECA" w14:textId="77777777" w:rsidR="00CA2BF4" w:rsidRPr="003C0083" w:rsidRDefault="00CA2BF4" w:rsidP="005A4DCF">
      <w:pPr>
        <w:pStyle w:val="Paragraphedeliste"/>
        <w:numPr>
          <w:ilvl w:val="0"/>
          <w:numId w:val="26"/>
        </w:numPr>
      </w:pPr>
      <w:proofErr w:type="gramStart"/>
      <w:r w:rsidRPr="003C0083">
        <w:lastRenderedPageBreak/>
        <w:t>traiter</w:t>
      </w:r>
      <w:proofErr w:type="gramEnd"/>
      <w:r w:rsidRPr="003C0083">
        <w:t xml:space="preserve"> et héberger les données à caractère personnel en France ou un Etat membre de l’Union européenne ;</w:t>
      </w:r>
    </w:p>
    <w:p w14:paraId="23A16944" w14:textId="77777777" w:rsidR="00CA2BF4" w:rsidRPr="003C0083" w:rsidRDefault="00CA2BF4" w:rsidP="005A4DCF">
      <w:pPr>
        <w:pStyle w:val="Paragraphedeliste"/>
      </w:pPr>
      <w:r w:rsidRPr="003C0083">
        <w:rPr>
          <w:u w:val="single"/>
        </w:rPr>
        <w:t>NB </w:t>
      </w:r>
      <w:r w:rsidRPr="003C0083">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C0083" w:rsidRDefault="00CA2BF4" w:rsidP="005A4DCF">
      <w:pPr>
        <w:pStyle w:val="Paragraphedeliste"/>
      </w:pPr>
      <w:r w:rsidRPr="003C0083">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C0083" w:rsidRDefault="00CA2BF4" w:rsidP="005A4DCF">
      <w:pPr>
        <w:pStyle w:val="Paragraphedeliste"/>
      </w:pPr>
    </w:p>
    <w:p w14:paraId="72C5CF3E" w14:textId="77777777" w:rsidR="00CA2BF4" w:rsidRPr="003C0083" w:rsidRDefault="00CA2BF4" w:rsidP="005A4DCF">
      <w:pPr>
        <w:pStyle w:val="Paragraphedeliste"/>
        <w:numPr>
          <w:ilvl w:val="0"/>
          <w:numId w:val="26"/>
        </w:numPr>
      </w:pPr>
      <w:proofErr w:type="gramStart"/>
      <w:r w:rsidRPr="003C0083">
        <w:t>garantir</w:t>
      </w:r>
      <w:proofErr w:type="gramEnd"/>
      <w:r w:rsidRPr="003C0083">
        <w:t xml:space="preserve"> la confidentialité des données à caractère personnel traitées dans le cadre de la prestation et s’assurer que son personnel respecte cette même obligation ;</w:t>
      </w:r>
    </w:p>
    <w:p w14:paraId="29AC80B9" w14:textId="77777777" w:rsidR="00CA2BF4" w:rsidRPr="003C0083" w:rsidRDefault="00CA2BF4" w:rsidP="005A4DCF">
      <w:pPr>
        <w:pStyle w:val="Paragraphedeliste"/>
      </w:pPr>
    </w:p>
    <w:p w14:paraId="59D31525" w14:textId="77777777" w:rsidR="00CA2BF4" w:rsidRPr="003C0083" w:rsidRDefault="00CA2BF4" w:rsidP="005A4DCF">
      <w:pPr>
        <w:pStyle w:val="Paragraphedeliste"/>
        <w:numPr>
          <w:ilvl w:val="0"/>
          <w:numId w:val="26"/>
        </w:numPr>
        <w:rPr>
          <w:sz w:val="10"/>
          <w:szCs w:val="10"/>
        </w:rPr>
      </w:pPr>
      <w:proofErr w:type="gramStart"/>
      <w:r w:rsidRPr="003C0083">
        <w:t>prendre</w:t>
      </w:r>
      <w:proofErr w:type="gramEnd"/>
      <w:r w:rsidRPr="003C0083">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C0083" w:rsidRDefault="00CA2BF4" w:rsidP="005A4DCF">
      <w:pPr>
        <w:pStyle w:val="Paragraphedeliste"/>
      </w:pPr>
    </w:p>
    <w:p w14:paraId="3345F23C" w14:textId="77777777" w:rsidR="00CA2BF4" w:rsidRPr="003C0083" w:rsidRDefault="00CA2BF4" w:rsidP="005A4DCF">
      <w:pPr>
        <w:pStyle w:val="Paragraphedeliste"/>
        <w:numPr>
          <w:ilvl w:val="0"/>
          <w:numId w:val="26"/>
        </w:numPr>
      </w:pPr>
      <w:proofErr w:type="gramStart"/>
      <w:r w:rsidRPr="003C0083">
        <w:t>prendre</w:t>
      </w:r>
      <w:proofErr w:type="gramEnd"/>
      <w:r w:rsidRPr="003C0083">
        <w:t xml:space="preserve"> l’ensemble des mesures techniques et organisationnelles </w:t>
      </w:r>
      <w:bookmarkStart w:id="39" w:name="_Hlk523834563"/>
      <w:r w:rsidRPr="003C0083">
        <w:t>garantissant un niveau de sécurité adapté au risque</w:t>
      </w:r>
      <w:bookmarkEnd w:id="39"/>
      <w:r w:rsidRPr="003C0083">
        <w:t>, conformément au RGPD en son article 32, notamment :</w:t>
      </w:r>
    </w:p>
    <w:p w14:paraId="1D6AC084" w14:textId="77777777" w:rsidR="00CA2BF4" w:rsidRPr="003C0083" w:rsidRDefault="00CA2BF4" w:rsidP="005A4DCF">
      <w:pPr>
        <w:pStyle w:val="Paragraphedeliste"/>
        <w:numPr>
          <w:ilvl w:val="0"/>
          <w:numId w:val="27"/>
        </w:numPr>
      </w:pPr>
      <w:proofErr w:type="gramStart"/>
      <w:r w:rsidRPr="003C0083">
        <w:t>s’assurer</w:t>
      </w:r>
      <w:proofErr w:type="gramEnd"/>
      <w:r w:rsidRPr="003C0083">
        <w:t xml:space="preserve"> que l’accès, le transport/stockage des données à caractère personnel soit effectué de manière sécurisée, </w:t>
      </w:r>
    </w:p>
    <w:p w14:paraId="23683DD4" w14:textId="77777777" w:rsidR="00CA2BF4" w:rsidRPr="003C0083" w:rsidRDefault="00CA2BF4" w:rsidP="005A4DCF">
      <w:pPr>
        <w:pStyle w:val="Paragraphedeliste"/>
        <w:numPr>
          <w:ilvl w:val="0"/>
          <w:numId w:val="27"/>
        </w:numPr>
      </w:pPr>
      <w:proofErr w:type="gramStart"/>
      <w:r w:rsidRPr="003C0083">
        <w:t>mettre</w:t>
      </w:r>
      <w:proofErr w:type="gramEnd"/>
      <w:r w:rsidRPr="003C0083">
        <w:t xml:space="preserve"> en place une procédure visant à tester, à analyser et à évaluer régulièrement l'efficacité des mesures techniques et organisationnelles pour assurer la sécurité du traitement,</w:t>
      </w:r>
    </w:p>
    <w:p w14:paraId="7118B87E" w14:textId="77777777" w:rsidR="00CA2BF4" w:rsidRPr="003C0083" w:rsidRDefault="00CA2BF4" w:rsidP="005A4DCF">
      <w:pPr>
        <w:pStyle w:val="Paragraphedeliste"/>
        <w:numPr>
          <w:ilvl w:val="0"/>
          <w:numId w:val="27"/>
        </w:numPr>
      </w:pPr>
      <w:proofErr w:type="gramStart"/>
      <w:r w:rsidRPr="003C0083">
        <w:t>proposer</w:t>
      </w:r>
      <w:proofErr w:type="gramEnd"/>
      <w:r w:rsidRPr="003C0083">
        <w:t xml:space="preserve"> à la CCINCA des mesures de sécurité complémentaires à celles visées supra ;</w:t>
      </w:r>
    </w:p>
    <w:p w14:paraId="5C6AA8BE" w14:textId="77777777" w:rsidR="00CA2BF4" w:rsidRPr="003C0083" w:rsidRDefault="00CA2BF4" w:rsidP="005A4DCF">
      <w:pPr>
        <w:pStyle w:val="Paragraphedeliste"/>
      </w:pPr>
    </w:p>
    <w:p w14:paraId="02D85B51" w14:textId="77777777" w:rsidR="00CA2BF4" w:rsidRPr="003C0083" w:rsidRDefault="00CA2BF4" w:rsidP="005A4DCF">
      <w:pPr>
        <w:pStyle w:val="Paragraphedeliste"/>
        <w:numPr>
          <w:ilvl w:val="0"/>
          <w:numId w:val="26"/>
        </w:numPr>
      </w:pPr>
      <w:proofErr w:type="gramStart"/>
      <w:r w:rsidRPr="003C0083">
        <w:t>notifier</w:t>
      </w:r>
      <w:proofErr w:type="gramEnd"/>
      <w:r w:rsidRPr="003C0083">
        <w:t xml:space="preserve"> à la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C0083" w:rsidRDefault="00CA2BF4" w:rsidP="005A4DCF">
      <w:pPr>
        <w:pStyle w:val="Paragraphedeliste"/>
      </w:pPr>
    </w:p>
    <w:p w14:paraId="7E5288BC" w14:textId="77777777" w:rsidR="00CA2BF4" w:rsidRPr="003C0083" w:rsidRDefault="00CA2BF4" w:rsidP="005A4DCF">
      <w:pPr>
        <w:pStyle w:val="Paragraphedeliste"/>
        <w:numPr>
          <w:ilvl w:val="0"/>
          <w:numId w:val="26"/>
        </w:numPr>
      </w:pPr>
      <w:proofErr w:type="gramStart"/>
      <w:r w:rsidRPr="003C0083">
        <w:t>assister</w:t>
      </w:r>
      <w:proofErr w:type="gramEnd"/>
      <w:r w:rsidRPr="003C0083">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C0083" w:rsidRDefault="00CA2BF4" w:rsidP="005A4DCF">
      <w:pPr>
        <w:pStyle w:val="Paragraphedeliste"/>
      </w:pPr>
    </w:p>
    <w:p w14:paraId="2CDCECB6" w14:textId="77777777" w:rsidR="00CA2BF4" w:rsidRPr="003C0083" w:rsidRDefault="00CA2BF4" w:rsidP="005A4DCF">
      <w:pPr>
        <w:pStyle w:val="Paragraphedeliste"/>
        <w:numPr>
          <w:ilvl w:val="0"/>
          <w:numId w:val="26"/>
        </w:numPr>
      </w:pPr>
      <w:proofErr w:type="gramStart"/>
      <w:r w:rsidRPr="003C0083">
        <w:t>informer</w:t>
      </w:r>
      <w:proofErr w:type="gramEnd"/>
      <w:r w:rsidRPr="003C0083">
        <w:t xml:space="preserve"> sans délai la CCINCA de toute demande qu’il a reçue de la part de la personne concernée par le traitement. Le Prestataire ne donne pas lui-même </w:t>
      </w:r>
      <w:proofErr w:type="gramStart"/>
      <w:r w:rsidRPr="003C0083">
        <w:t>suite à</w:t>
      </w:r>
      <w:proofErr w:type="gramEnd"/>
      <w:r w:rsidRPr="003C0083">
        <w:t xml:space="preserve"> cette demande, à moins que la CCINCA ne l’y ait autorisé ; il s’engage à prêter assistance à la CCINCA afin de garantir le respect des droits des personnes concernées (articles 12 à 23 du RGPD) ; </w:t>
      </w:r>
    </w:p>
    <w:p w14:paraId="3271CD59" w14:textId="77777777" w:rsidR="00CA2BF4" w:rsidRPr="003C0083" w:rsidRDefault="00CA2BF4" w:rsidP="005A4DCF">
      <w:pPr>
        <w:pStyle w:val="Paragraphedeliste"/>
      </w:pPr>
    </w:p>
    <w:p w14:paraId="52DF90E5" w14:textId="77777777" w:rsidR="00CA2BF4" w:rsidRPr="003C0083" w:rsidRDefault="00CA2BF4" w:rsidP="005A4DCF">
      <w:pPr>
        <w:pStyle w:val="Paragraphedeliste"/>
        <w:numPr>
          <w:ilvl w:val="0"/>
          <w:numId w:val="26"/>
        </w:numPr>
      </w:pPr>
      <w:proofErr w:type="gramStart"/>
      <w:r w:rsidRPr="003C0083">
        <w:t>tenir</w:t>
      </w:r>
      <w:proofErr w:type="gramEnd"/>
      <w:r w:rsidRPr="003C0083">
        <w:t xml:space="preserve"> par écrit (y compris sous la forme électronique), </w:t>
      </w:r>
      <w:r w:rsidRPr="003C0083">
        <w:rPr>
          <w:color w:val="171717" w:themeColor="background2" w:themeShade="1A"/>
        </w:rPr>
        <w:t xml:space="preserve">obligatoirement, un </w:t>
      </w:r>
      <w:r w:rsidRPr="003C0083">
        <w:t>registre de toutes les catégories d’activités de traitement effectuées pour le compte de la CCINCA en conformité avec le RGPD (article 30) ;</w:t>
      </w:r>
    </w:p>
    <w:p w14:paraId="65C6788E" w14:textId="77777777" w:rsidR="00CA2BF4" w:rsidRPr="003C0083" w:rsidRDefault="00CA2BF4" w:rsidP="005A4DCF">
      <w:pPr>
        <w:pStyle w:val="Paragraphedeliste"/>
      </w:pPr>
    </w:p>
    <w:p w14:paraId="0A0BD7D9" w14:textId="77777777" w:rsidR="00CA2BF4" w:rsidRPr="003C0083" w:rsidRDefault="00CA2BF4" w:rsidP="005A4DCF">
      <w:pPr>
        <w:pStyle w:val="Paragraphedeliste"/>
        <w:numPr>
          <w:ilvl w:val="0"/>
          <w:numId w:val="26"/>
        </w:numPr>
      </w:pPr>
      <w:proofErr w:type="gramStart"/>
      <w:r w:rsidRPr="003C0083">
        <w:t>renvoyer</w:t>
      </w:r>
      <w:proofErr w:type="gramEnd"/>
      <w:r w:rsidRPr="003C0083">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C0083" w:rsidRDefault="00CA2BF4" w:rsidP="005A4DCF">
      <w:pPr>
        <w:pStyle w:val="Paragraphedeliste"/>
      </w:pPr>
    </w:p>
    <w:p w14:paraId="3DED8C11" w14:textId="77777777" w:rsidR="00CA2BF4" w:rsidRPr="003C0083" w:rsidRDefault="00CA2BF4" w:rsidP="005A4DCF">
      <w:pPr>
        <w:pStyle w:val="Paragraphedeliste"/>
        <w:numPr>
          <w:ilvl w:val="0"/>
          <w:numId w:val="26"/>
        </w:numPr>
      </w:pPr>
      <w:proofErr w:type="gramStart"/>
      <w:r w:rsidRPr="003C0083">
        <w:t>mettre</w:t>
      </w:r>
      <w:proofErr w:type="gramEnd"/>
      <w:r w:rsidRPr="003C0083">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C0083" w:rsidRDefault="00CA2BF4" w:rsidP="005A4DCF">
      <w:pPr>
        <w:pStyle w:val="Paragraphedeliste"/>
      </w:pPr>
    </w:p>
    <w:p w14:paraId="2AB71B80" w14:textId="77777777" w:rsidR="00CA2BF4" w:rsidRPr="003C0083" w:rsidRDefault="00CA2BF4" w:rsidP="005A4DCF">
      <w:pPr>
        <w:pStyle w:val="Paragraphedeliste"/>
        <w:numPr>
          <w:ilvl w:val="0"/>
          <w:numId w:val="26"/>
        </w:numPr>
        <w:rPr>
          <w:iCs/>
          <w:u w:val="single"/>
        </w:rPr>
      </w:pPr>
      <w:proofErr w:type="gramStart"/>
      <w:r w:rsidRPr="003C0083">
        <w:rPr>
          <w:iCs/>
        </w:rPr>
        <w:lastRenderedPageBreak/>
        <w:t>requérir</w:t>
      </w:r>
      <w:proofErr w:type="gramEnd"/>
      <w:r w:rsidRPr="003C0083">
        <w:rPr>
          <w:iCs/>
        </w:rPr>
        <w:t xml:space="preserve"> l’autorisation préalable et expresse de la CCINCA pour tout recours éventuel </w:t>
      </w:r>
      <w:r w:rsidRPr="003C0083">
        <w:t xml:space="preserve">à un ou plusieurs sous-traitant(s) pour mener des activités de traitement de données à caractère personnel, en transmettant par courrier recommandé les </w:t>
      </w:r>
      <w:proofErr w:type="spellStart"/>
      <w:r w:rsidRPr="003C0083">
        <w:t>Kbis</w:t>
      </w:r>
      <w:proofErr w:type="spellEnd"/>
      <w:r w:rsidRPr="003C0083">
        <w:t xml:space="preserve"> du/des sous-traitant(s). Le Prestataire demeure pleinement responsable devant la CCINCA de l’exécution par son/ses sous-traitant(s) de ses/leurs obligations.</w:t>
      </w:r>
    </w:p>
    <w:p w14:paraId="4DA6C6EE" w14:textId="77777777" w:rsidR="00CA2BF4" w:rsidRPr="003C0083" w:rsidRDefault="00CA2BF4" w:rsidP="005A4DCF">
      <w:r w:rsidRPr="003C0083">
        <w:t>Je reconnais qu’en cas de manquement de ma part aux présentes et/ou aux obligations qui m’incombent en vertu du RGPD, la CCINCA est en droit de résilier le contrat de prestation pour faute.</w:t>
      </w:r>
    </w:p>
    <w:p w14:paraId="122A729A" w14:textId="77777777" w:rsidR="00CA2BF4" w:rsidRPr="003C0083" w:rsidRDefault="00CA2BF4" w:rsidP="005A4DCF">
      <w:r w:rsidRPr="003C0083">
        <w:t>Cet engagement est valable pendant toute la durée de la prestation précitée et jusqu’à la destruction des données ou de leur(s) copie(s).</w:t>
      </w:r>
    </w:p>
    <w:p w14:paraId="017B4522" w14:textId="77777777" w:rsidR="00CA2BF4" w:rsidRPr="003C0083" w:rsidRDefault="00CA2BF4" w:rsidP="005A4DCF"/>
    <w:p w14:paraId="7117CBE4" w14:textId="77777777" w:rsidR="00CA2BF4" w:rsidRPr="003C0083" w:rsidRDefault="00CA2BF4" w:rsidP="005A4DCF">
      <w:r w:rsidRPr="003C0083">
        <w:t>Ces dispositions s’imposent au Prestataire et prévalent sur toute autre disposition.</w:t>
      </w:r>
    </w:p>
    <w:p w14:paraId="38F5DFEB" w14:textId="77777777" w:rsidR="00CA2BF4" w:rsidRPr="003C0083" w:rsidRDefault="00CA2BF4" w:rsidP="005A4DCF"/>
    <w:p w14:paraId="4B9C0393" w14:textId="77777777" w:rsidR="00CA2BF4" w:rsidRPr="003C0083" w:rsidRDefault="00CA2BF4" w:rsidP="005A4DCF">
      <w:r w:rsidRPr="003C0083">
        <w:t>Fait à …………………</w:t>
      </w:r>
      <w:proofErr w:type="gramStart"/>
      <w:r w:rsidRPr="003C0083">
        <w:t>…….</w:t>
      </w:r>
      <w:proofErr w:type="gramEnd"/>
      <w:r w:rsidRPr="003C0083">
        <w:t>, le……………</w:t>
      </w:r>
    </w:p>
    <w:p w14:paraId="3B420A00" w14:textId="77777777" w:rsidR="00CA2BF4" w:rsidRPr="003C0083" w:rsidRDefault="00CA2BF4" w:rsidP="005A4DCF"/>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C0083" w14:paraId="1927C505" w14:textId="77777777" w:rsidTr="00C1748B">
        <w:trPr>
          <w:trHeight w:val="301"/>
        </w:trPr>
        <w:tc>
          <w:tcPr>
            <w:tcW w:w="5172" w:type="dxa"/>
            <w:tcBorders>
              <w:top w:val="nil"/>
              <w:left w:val="nil"/>
              <w:bottom w:val="nil"/>
              <w:right w:val="nil"/>
            </w:tcBorders>
          </w:tcPr>
          <w:p w14:paraId="6F86758B" w14:textId="77777777" w:rsidR="00CA2BF4" w:rsidRPr="003C0083" w:rsidRDefault="00CA2BF4" w:rsidP="005A4DCF">
            <w:r w:rsidRPr="003C0083">
              <w:t>Le Prestataire :</w:t>
            </w:r>
          </w:p>
        </w:tc>
        <w:tc>
          <w:tcPr>
            <w:tcW w:w="5173" w:type="dxa"/>
            <w:tcBorders>
              <w:top w:val="nil"/>
              <w:left w:val="nil"/>
              <w:bottom w:val="nil"/>
              <w:right w:val="nil"/>
            </w:tcBorders>
          </w:tcPr>
          <w:p w14:paraId="145843A5" w14:textId="77777777" w:rsidR="00CA2BF4" w:rsidRPr="003C0083" w:rsidRDefault="00CA2BF4" w:rsidP="005A4DCF"/>
        </w:tc>
      </w:tr>
    </w:tbl>
    <w:p w14:paraId="25BE0D83" w14:textId="77777777" w:rsidR="00CA2BF4" w:rsidRPr="003C0083" w:rsidRDefault="00CA2BF4" w:rsidP="005A4DCF">
      <w:r w:rsidRPr="003C0083">
        <w:t>Mention manuscrite</w:t>
      </w:r>
      <w:r w:rsidRPr="003C0083">
        <w:tab/>
      </w:r>
    </w:p>
    <w:p w14:paraId="07191304" w14:textId="77777777" w:rsidR="00CA2BF4" w:rsidRPr="003C0083" w:rsidRDefault="00CA2BF4" w:rsidP="005A4DCF">
      <w:r w:rsidRPr="003C0083">
        <w:t>« Lu et Approuvé »</w:t>
      </w:r>
      <w:r w:rsidRPr="003C0083">
        <w:tab/>
      </w:r>
    </w:p>
    <w:p w14:paraId="67FB2B4F" w14:textId="77777777" w:rsidR="00CA2BF4" w:rsidRPr="003C0083" w:rsidRDefault="00CA2BF4" w:rsidP="005A4DCF">
      <w:r w:rsidRPr="003C0083">
        <w:t>Signature du Prestataire</w:t>
      </w:r>
      <w:r w:rsidRPr="003C0083">
        <w:tab/>
      </w:r>
    </w:p>
    <w:p w14:paraId="29B97202" w14:textId="77777777" w:rsidR="00CA2BF4" w:rsidRPr="003C0083" w:rsidRDefault="00CA2BF4" w:rsidP="005A4DCF"/>
    <w:p w14:paraId="4A577750" w14:textId="77777777" w:rsidR="00CA2BF4" w:rsidRPr="003C0083" w:rsidRDefault="00CA2BF4" w:rsidP="005A4DCF"/>
    <w:p w14:paraId="188927EF" w14:textId="77777777" w:rsidR="00CA2BF4" w:rsidRPr="003C0083" w:rsidRDefault="00CA2BF4" w:rsidP="005A4DCF"/>
    <w:p w14:paraId="60CDB691" w14:textId="77777777" w:rsidR="00CA2BF4" w:rsidRPr="003C0083" w:rsidRDefault="00CA2BF4" w:rsidP="005A4DCF"/>
    <w:p w14:paraId="4EE1C219" w14:textId="77777777" w:rsidR="00CA2BF4" w:rsidRPr="003C0083" w:rsidRDefault="00CA2BF4" w:rsidP="005A4DCF"/>
    <w:p w14:paraId="45E028BA" w14:textId="77777777" w:rsidR="00CA2BF4" w:rsidRPr="003C0083" w:rsidRDefault="00CA2BF4" w:rsidP="005A4DCF"/>
    <w:p w14:paraId="438733C6" w14:textId="77777777" w:rsidR="00CA2BF4" w:rsidRPr="003C0083" w:rsidRDefault="00CA2BF4" w:rsidP="005A4DCF"/>
    <w:p w14:paraId="34DA025B" w14:textId="77777777" w:rsidR="00CA2BF4" w:rsidRPr="003C0083" w:rsidRDefault="00CA2BF4" w:rsidP="005A4DCF"/>
    <w:p w14:paraId="2A992537" w14:textId="77777777" w:rsidR="00CA2BF4" w:rsidRPr="003C0083" w:rsidRDefault="00CA2BF4" w:rsidP="005A4DCF"/>
    <w:p w14:paraId="579F2CB3" w14:textId="6783DD65" w:rsidR="00CA2BF4" w:rsidRPr="003C0083" w:rsidRDefault="00CA2BF4" w:rsidP="005A4DCF"/>
    <w:sectPr w:rsidR="00CA2BF4" w:rsidRPr="003C0083"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A482F" w14:textId="77777777" w:rsidR="0050196E" w:rsidRDefault="0050196E" w:rsidP="005A4DCF">
      <w:r>
        <w:separator/>
      </w:r>
    </w:p>
  </w:endnote>
  <w:endnote w:type="continuationSeparator" w:id="0">
    <w:p w14:paraId="3D92768D" w14:textId="77777777" w:rsidR="0050196E" w:rsidRDefault="0050196E" w:rsidP="005A4DCF">
      <w:r>
        <w:continuationSeparator/>
      </w:r>
    </w:p>
  </w:endnote>
  <w:endnote w:type="continuationNotice" w:id="1">
    <w:p w14:paraId="014AF494" w14:textId="77777777" w:rsidR="0050196E" w:rsidRDefault="0050196E" w:rsidP="005A4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5537007"/>
      <w:docPartObj>
        <w:docPartGallery w:val="Page Numbers (Bottom of Page)"/>
        <w:docPartUnique/>
      </w:docPartObj>
    </w:sdtPr>
    <w:sdtEndPr/>
    <w:sdtContent>
      <w:p w14:paraId="42BAD3BC" w14:textId="7F85B127" w:rsidR="00317C85" w:rsidRDefault="00317C85">
        <w:pPr>
          <w:pStyle w:val="Pieddepage"/>
          <w:jc w:val="right"/>
        </w:pPr>
        <w:r>
          <w:fldChar w:fldCharType="begin"/>
        </w:r>
        <w:r>
          <w:instrText>PAGE   \* MERGEFORMAT</w:instrText>
        </w:r>
        <w:r>
          <w:fldChar w:fldCharType="separate"/>
        </w:r>
        <w:r>
          <w:t>2</w:t>
        </w:r>
        <w:r>
          <w:fldChar w:fldCharType="end"/>
        </w:r>
      </w:p>
    </w:sdtContent>
  </w:sdt>
  <w:p w14:paraId="7AFD98BE" w14:textId="77777777" w:rsidR="002F6AD2" w:rsidRPr="00B4036C" w:rsidRDefault="002F6AD2" w:rsidP="005A4D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rsidP="005A4DCF">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rsidP="005A4D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7DD5038A" w:rsidR="002F6AD2" w:rsidRPr="001E38A2" w:rsidRDefault="00903A50" w:rsidP="001E38A2">
    <w:pPr>
      <w:rPr>
        <w:rStyle w:val="Numrodepage"/>
      </w:rPr>
    </w:pPr>
    <w:r w:rsidRPr="00A3332E">
      <w:rPr>
        <w:smallCaps/>
      </w:rPr>
      <w:t>AE</w:t>
    </w:r>
    <w:r w:rsidRPr="00A3332E">
      <w:rPr>
        <w:b/>
        <w:bCs/>
      </w:rPr>
      <w:t xml:space="preserve"> </w:t>
    </w:r>
    <w:r w:rsidR="001E38A2">
      <w:t>Nettoyage des locaux et de la vitrerie de la CCINCA et de l’Ecole 42 Nice : Lot n°1 Siège CCINCA et ses annexes</w:t>
    </w:r>
    <w:r w:rsidRPr="0070111D">
      <w:tab/>
    </w:r>
    <w:r w:rsidR="002F6AD2" w:rsidRPr="005443CF">
      <w:rPr>
        <w:lang w:val="en-GB"/>
      </w:rPr>
      <w:tab/>
    </w:r>
    <w:r w:rsidR="002F6AD2" w:rsidRPr="005443CF">
      <w:rPr>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5A4DCF">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6FDB0" w14:textId="77777777" w:rsidR="0050196E" w:rsidRDefault="0050196E" w:rsidP="005A4DCF">
      <w:r>
        <w:separator/>
      </w:r>
    </w:p>
  </w:footnote>
  <w:footnote w:type="continuationSeparator" w:id="0">
    <w:p w14:paraId="51ABE310" w14:textId="77777777" w:rsidR="0050196E" w:rsidRDefault="0050196E" w:rsidP="005A4DCF">
      <w:r>
        <w:continuationSeparator/>
      </w:r>
    </w:p>
  </w:footnote>
  <w:footnote w:type="continuationNotice" w:id="1">
    <w:p w14:paraId="1A504B68" w14:textId="77777777" w:rsidR="0050196E" w:rsidRDefault="0050196E" w:rsidP="005A4D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5A4DCF">
    <w:pPr>
      <w:pStyle w:val="En-tte"/>
      <w:rPr>
        <w:rFonts w:eastAsia="Lucida Sans Unicode"/>
        <w:noProof/>
      </w:rPr>
    </w:pPr>
    <w:r>
      <w:rPr>
        <w:rFonts w:eastAsia="Lucida Sans Unicode"/>
        <w:noProof/>
      </w:rPr>
      <w:tab/>
    </w:r>
    <w:r>
      <w:rPr>
        <w:rFonts w:eastAsia="Lucida Sans Unicode"/>
        <w:noProof/>
      </w:rPr>
      <w:tab/>
    </w:r>
  </w:p>
  <w:p w14:paraId="1AD90C98" w14:textId="38E085AC" w:rsidR="005834D8" w:rsidRDefault="005834D8" w:rsidP="005A4DCF">
    <w:pPr>
      <w:pStyle w:val="En-tte"/>
    </w:pPr>
  </w:p>
  <w:p w14:paraId="757804F7" w14:textId="77777777" w:rsidR="00935992" w:rsidRPr="00F36E8F" w:rsidRDefault="00935992" w:rsidP="005A4D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5A4DCF">
    <w:pPr>
      <w:pStyle w:val="En-tte"/>
      <w:rPr>
        <w:rFonts w:eastAsia="Lucida Sans Unicode"/>
        <w:noProof/>
      </w:rPr>
    </w:pPr>
  </w:p>
  <w:p w14:paraId="365FB2F0" w14:textId="77777777" w:rsidR="0048789F" w:rsidRPr="00F36E8F" w:rsidRDefault="0048789F" w:rsidP="005A4D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3E0CEC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30546922" o:spid="_x0000_i1025" type="#_x0000_t75" style="width:1070pt;height:567pt;visibility:visible;mso-wrap-style:square">
            <v:imagedata r:id="rId1" o:title=""/>
          </v:shape>
        </w:pict>
      </mc:Choice>
      <mc:Fallback>
        <w:drawing>
          <wp:inline distT="0" distB="0" distL="0" distR="0" wp14:anchorId="037117CF">
            <wp:extent cx="13589000" cy="7200900"/>
            <wp:effectExtent l="0" t="0" r="0" b="0"/>
            <wp:docPr id="430546922" name="Image 430546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89000"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EE2250C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5E647F4"/>
    <w:multiLevelType w:val="hybridMultilevel"/>
    <w:tmpl w:val="3146C3B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4"/>
  </w:num>
  <w:num w:numId="26" w16cid:durableId="690689476">
    <w:abstractNumId w:val="16"/>
  </w:num>
  <w:num w:numId="27" w16cid:durableId="104620069">
    <w:abstractNumId w:val="13"/>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5"/>
  </w:num>
  <w:num w:numId="34" w16cid:durableId="1468740529">
    <w:abstractNumId w:val="7"/>
  </w:num>
  <w:num w:numId="35" w16cid:durableId="702368099">
    <w:abstractNumId w:val="19"/>
  </w:num>
  <w:num w:numId="36" w16cid:durableId="573126724">
    <w:abstractNumId w:val="26"/>
  </w:num>
  <w:num w:numId="37" w16cid:durableId="1683820757">
    <w:abstractNumId w:val="17"/>
  </w:num>
  <w:num w:numId="38" w16cid:durableId="1782721427">
    <w:abstractNumId w:val="10"/>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2"/>
  </w:num>
  <w:num w:numId="41" w16cid:durableId="158518705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504"/>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4390"/>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000"/>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44EE"/>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2AE"/>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38A2"/>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3924"/>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2C95"/>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5B69"/>
    <w:rsid w:val="00316D4F"/>
    <w:rsid w:val="00317C85"/>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083"/>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1870"/>
    <w:rsid w:val="00463421"/>
    <w:rsid w:val="00466786"/>
    <w:rsid w:val="00466B17"/>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397D"/>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196E"/>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4DCF"/>
    <w:rsid w:val="005A57D5"/>
    <w:rsid w:val="005A5B68"/>
    <w:rsid w:val="005A6A33"/>
    <w:rsid w:val="005B1129"/>
    <w:rsid w:val="005B34F4"/>
    <w:rsid w:val="005B67BD"/>
    <w:rsid w:val="005C0F7D"/>
    <w:rsid w:val="005C4B04"/>
    <w:rsid w:val="005D1EC5"/>
    <w:rsid w:val="005D35D7"/>
    <w:rsid w:val="005D480D"/>
    <w:rsid w:val="005D507D"/>
    <w:rsid w:val="005D5DCA"/>
    <w:rsid w:val="005E1179"/>
    <w:rsid w:val="005E6267"/>
    <w:rsid w:val="005E7538"/>
    <w:rsid w:val="005F289B"/>
    <w:rsid w:val="005F34AA"/>
    <w:rsid w:val="005F3DAC"/>
    <w:rsid w:val="005F49DA"/>
    <w:rsid w:val="005F6442"/>
    <w:rsid w:val="00600D18"/>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345"/>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A6B95"/>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C61"/>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2CCE"/>
    <w:rsid w:val="009E37F4"/>
    <w:rsid w:val="009E3DEA"/>
    <w:rsid w:val="009F0676"/>
    <w:rsid w:val="009F2934"/>
    <w:rsid w:val="009F5531"/>
    <w:rsid w:val="00A00501"/>
    <w:rsid w:val="00A01758"/>
    <w:rsid w:val="00A05B5A"/>
    <w:rsid w:val="00A0659C"/>
    <w:rsid w:val="00A06ECF"/>
    <w:rsid w:val="00A1186C"/>
    <w:rsid w:val="00A11D8A"/>
    <w:rsid w:val="00A12626"/>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1C40"/>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4DF"/>
    <w:rsid w:val="00CC2DF3"/>
    <w:rsid w:val="00CC5383"/>
    <w:rsid w:val="00CC5A69"/>
    <w:rsid w:val="00CC61D8"/>
    <w:rsid w:val="00CC6665"/>
    <w:rsid w:val="00CC763B"/>
    <w:rsid w:val="00CD165E"/>
    <w:rsid w:val="00CD7F60"/>
    <w:rsid w:val="00CE0AAD"/>
    <w:rsid w:val="00CE0DC6"/>
    <w:rsid w:val="00CE136A"/>
    <w:rsid w:val="00CE4634"/>
    <w:rsid w:val="00CE6297"/>
    <w:rsid w:val="00CF1206"/>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54F5"/>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04B7"/>
    <w:rsid w:val="00EC0EFA"/>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3656"/>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DCF"/>
    <w:pPr>
      <w:jc w:val="both"/>
    </w:pPr>
    <w:rPr>
      <w:rFonts w:ascii="Arial" w:hAnsi="Arial" w:cs="Arial"/>
    </w:rPr>
  </w:style>
  <w:style w:type="paragraph" w:styleId="Titre1">
    <w:name w:val="heading 1"/>
    <w:aliases w:val="M-Titre 1,CHAP1,ITRE 1"/>
    <w:basedOn w:val="Normal"/>
    <w:next w:val="Normal"/>
    <w:autoRedefine/>
    <w:uiPriority w:val="9"/>
    <w:qFormat/>
    <w:rsid w:val="00263924"/>
    <w:pPr>
      <w:keepNext/>
      <w:numPr>
        <w:numId w:val="4"/>
      </w:numPr>
      <w:shd w:val="clear" w:color="auto" w:fill="BFBFBF"/>
      <w:tabs>
        <w:tab w:val="left" w:pos="1560"/>
      </w:tabs>
      <w:suppressAutoHyphens/>
      <w:overflowPunct w:val="0"/>
      <w:autoSpaceDE w:val="0"/>
      <w:textAlignment w:val="baseline"/>
      <w:outlineLvl w:val="0"/>
    </w:pPr>
    <w:rPr>
      <w:b/>
      <w:sz w:val="24"/>
      <w:szCs w:val="24"/>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pPr>
    <w:rPr>
      <w:rFonts w:ascii="Times New Roman" w:hAnsi="Times New Roman"/>
      <w:sz w:val="22"/>
    </w:rPr>
  </w:style>
  <w:style w:type="paragraph" w:styleId="TM1">
    <w:name w:val="toc 1"/>
    <w:basedOn w:val="Normal"/>
    <w:next w:val="Normal"/>
    <w:autoRedefine/>
    <w:uiPriority w:val="39"/>
    <w:rsid w:val="00CF5F31"/>
    <w:pPr>
      <w:spacing w:before="120"/>
      <w:jc w:val="left"/>
    </w:pPr>
    <w:rPr>
      <w:rFonts w:asciiTheme="minorHAnsi" w:hAnsiTheme="minorHAnsi" w:cstheme="minorHAnsi"/>
      <w:b/>
      <w:bCs/>
      <w:i/>
      <w:iCs/>
      <w:sz w:val="24"/>
      <w:szCs w:val="24"/>
    </w:rPr>
  </w:style>
  <w:style w:type="paragraph" w:styleId="Corpsdetexte2">
    <w:name w:val="Body Text 2"/>
    <w:basedOn w:val="Normal"/>
    <w:link w:val="Corpsdetexte2Car"/>
    <w:pPr>
      <w:overflowPunct w:val="0"/>
      <w:autoSpaceDE w:val="0"/>
      <w:autoSpaceDN w:val="0"/>
      <w:adjustRightInd w:val="0"/>
      <w:textAlignment w:val="baseline"/>
    </w:pPr>
  </w:style>
  <w:style w:type="paragraph" w:styleId="TM2">
    <w:name w:val="toc 2"/>
    <w:basedOn w:val="Normal"/>
    <w:next w:val="Normal"/>
    <w:autoRedefine/>
    <w:uiPriority w:val="39"/>
    <w:rsid w:val="00600D18"/>
    <w:pPr>
      <w:spacing w:before="120"/>
      <w:ind w:left="200"/>
      <w:jc w:val="left"/>
    </w:pPr>
    <w:rPr>
      <w:rFonts w:asciiTheme="minorHAnsi" w:hAnsiTheme="minorHAnsi" w:cstheme="minorHAnsi"/>
      <w:b/>
      <w:bCs/>
      <w:sz w:val="22"/>
      <w:szCs w:val="22"/>
    </w:rPr>
  </w:style>
  <w:style w:type="paragraph" w:styleId="TM3">
    <w:name w:val="toc 3"/>
    <w:basedOn w:val="Normal"/>
    <w:next w:val="Normal"/>
    <w:autoRedefine/>
    <w:uiPriority w:val="39"/>
    <w:pPr>
      <w:ind w:left="400"/>
      <w:jc w:val="left"/>
    </w:pPr>
    <w:rPr>
      <w:rFonts w:asciiTheme="minorHAnsi" w:hAnsiTheme="minorHAnsi" w:cstheme="minorHAnsi"/>
    </w:rPr>
  </w:style>
  <w:style w:type="paragraph" w:styleId="TM4">
    <w:name w:val="toc 4"/>
    <w:basedOn w:val="Normal"/>
    <w:next w:val="Normal"/>
    <w:autoRedefine/>
    <w:uiPriority w:val="39"/>
    <w:pPr>
      <w:ind w:left="600"/>
      <w:jc w:val="left"/>
    </w:pPr>
    <w:rPr>
      <w:rFonts w:asciiTheme="minorHAnsi" w:hAnsiTheme="minorHAnsi" w:cstheme="minorHAnsi"/>
    </w:rPr>
  </w:style>
  <w:style w:type="paragraph" w:styleId="TM5">
    <w:name w:val="toc 5"/>
    <w:basedOn w:val="Normal"/>
    <w:next w:val="Normal"/>
    <w:autoRedefine/>
    <w:uiPriority w:val="39"/>
    <w:pPr>
      <w:ind w:left="800"/>
      <w:jc w:val="left"/>
    </w:pPr>
    <w:rPr>
      <w:rFonts w:asciiTheme="minorHAnsi" w:hAnsiTheme="minorHAnsi" w:cstheme="minorHAnsi"/>
    </w:rPr>
  </w:style>
  <w:style w:type="paragraph" w:styleId="TM6">
    <w:name w:val="toc 6"/>
    <w:basedOn w:val="Normal"/>
    <w:next w:val="Normal"/>
    <w:autoRedefine/>
    <w:uiPriority w:val="39"/>
    <w:pPr>
      <w:ind w:left="1000"/>
      <w:jc w:val="left"/>
    </w:pPr>
    <w:rPr>
      <w:rFonts w:asciiTheme="minorHAnsi" w:hAnsiTheme="minorHAnsi" w:cstheme="minorHAnsi"/>
    </w:rPr>
  </w:style>
  <w:style w:type="paragraph" w:styleId="TM7">
    <w:name w:val="toc 7"/>
    <w:basedOn w:val="Normal"/>
    <w:next w:val="Normal"/>
    <w:autoRedefine/>
    <w:uiPriority w:val="39"/>
    <w:pPr>
      <w:ind w:left="1200"/>
      <w:jc w:val="left"/>
    </w:pPr>
    <w:rPr>
      <w:rFonts w:asciiTheme="minorHAnsi" w:hAnsiTheme="minorHAnsi" w:cstheme="minorHAnsi"/>
    </w:rPr>
  </w:style>
  <w:style w:type="paragraph" w:styleId="TM8">
    <w:name w:val="toc 8"/>
    <w:basedOn w:val="Normal"/>
    <w:next w:val="Normal"/>
    <w:autoRedefine/>
    <w:uiPriority w:val="39"/>
    <w:pPr>
      <w:ind w:left="1400"/>
      <w:jc w:val="left"/>
    </w:pPr>
    <w:rPr>
      <w:rFonts w:asciiTheme="minorHAnsi" w:hAnsiTheme="minorHAnsi" w:cstheme="minorHAnsi"/>
    </w:rPr>
  </w:style>
  <w:style w:type="paragraph" w:styleId="TM9">
    <w:name w:val="toc 9"/>
    <w:basedOn w:val="Normal"/>
    <w:next w:val="Normal"/>
    <w:autoRedefine/>
    <w:uiPriority w:val="39"/>
    <w:pPr>
      <w:ind w:left="1600"/>
      <w:jc w:val="left"/>
    </w:pPr>
    <w:rPr>
      <w:rFonts w:asciiTheme="minorHAnsi" w:hAnsiTheme="minorHAnsi" w:cstheme="minorHAnsi"/>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pPr>
    <w:rPr>
      <w:snapToGrid w:val="0"/>
    </w:rPr>
  </w:style>
  <w:style w:type="paragraph" w:styleId="Textedebulles">
    <w:name w:val="Balloon Text"/>
    <w:basedOn w:val="Normal"/>
    <w:rPr>
      <w:rFonts w:ascii="Tahoma" w:hAnsi="Tahoma" w:cs="Tahoma"/>
      <w:sz w:val="16"/>
      <w:szCs w:val="16"/>
    </w:rPr>
  </w:style>
  <w:style w:type="paragraph" w:styleId="Corpsdetexte">
    <w:name w:val="Body Text"/>
    <w:basedOn w:val="Normal"/>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p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outlineLvl w:val="2"/>
    </w:pPr>
    <w:rPr>
      <w:rFonts w:ascii="Times New Roman" w:hAnsi="Times New Roman"/>
      <w:sz w:val="22"/>
    </w:rPr>
  </w:style>
  <w:style w:type="paragraph" w:customStyle="1" w:styleId="Normal1">
    <w:name w:val="Normal1"/>
    <w:basedOn w:val="Normal"/>
    <w:link w:val="Normal1Car"/>
    <w:pPr>
      <w:keepLines/>
      <w:tabs>
        <w:tab w:val="left" w:pos="284"/>
        <w:tab w:val="left" w:pos="567"/>
        <w:tab w:val="left" w:pos="851"/>
      </w:tabs>
      <w:ind w:firstLine="284"/>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pPr>
    <w:rPr>
      <w:rFonts w:ascii="Times New Roman" w:hAnsi="Times New Roman"/>
      <w:sz w:val="22"/>
    </w:rPr>
  </w:style>
  <w:style w:type="paragraph" w:customStyle="1" w:styleId="Normal4">
    <w:name w:val="Normal4"/>
    <w:basedOn w:val="Normal"/>
    <w:pPr>
      <w:widowControl w:val="0"/>
      <w:spacing w:after="240"/>
      <w:ind w:left="1418"/>
    </w:pPr>
    <w:rPr>
      <w:sz w:val="22"/>
      <w:szCs w:val="22"/>
    </w:rPr>
  </w:style>
  <w:style w:type="paragraph" w:customStyle="1" w:styleId="NORMAL30">
    <w:name w:val="NORMAL3"/>
    <w:basedOn w:val="Normal"/>
    <w:pPr>
      <w:widowControl w:val="0"/>
      <w:spacing w:after="240"/>
      <w:ind w:left="1418"/>
    </w:pPr>
    <w:rPr>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1"/>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textAlignment w:val="baseline"/>
    </w:pPr>
    <w:rPr>
      <w:color w:val="00000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lang w:val="en-US" w:eastAsia="en-US"/>
    </w:rPr>
  </w:style>
  <w:style w:type="paragraph" w:customStyle="1" w:styleId="Retraitcorpsdetexte31">
    <w:name w:val="Retrait corps de texte 31"/>
    <w:basedOn w:val="Normal"/>
    <w:rsid w:val="00056D04"/>
    <w:pPr>
      <w:widowControl w:val="0"/>
      <w:suppressAutoHyphens/>
      <w:ind w:left="851"/>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1"/>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styleId="Liste">
    <w:name w:val="List"/>
    <w:basedOn w:val="Normal"/>
    <w:rsid w:val="008D0060"/>
    <w:pPr>
      <w:suppressAutoHyphens/>
      <w:overflowPunct w:val="0"/>
      <w:autoSpaceDE w:val="0"/>
      <w:spacing w:after="120"/>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pPr>
    <w:rPr>
      <w:rFonts w:ascii="Univers" w:hAnsi="Univers" w:cs="Calibri"/>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textAlignment w:val="baseline"/>
    </w:pPr>
    <w:rPr>
      <w:rFonts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pPr>
    <w:rPr>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pPr>
    <w:rPr>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pPr>
    <w:rPr>
      <w:rFonts w:ascii="Univers" w:hAnsi="Univers"/>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eastAsia="Calibri"/>
      <w:b/>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sv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14</Pages>
  <Words>3353</Words>
  <Characters>26294</Characters>
  <Application>Microsoft Office Word</Application>
  <DocSecurity>0</DocSecurity>
  <Lines>219</Lines>
  <Paragraphs>59</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42</cp:revision>
  <cp:lastPrinted>2021-03-15T11:00:00Z</cp:lastPrinted>
  <dcterms:created xsi:type="dcterms:W3CDTF">2024-10-04T08:21:00Z</dcterms:created>
  <dcterms:modified xsi:type="dcterms:W3CDTF">2025-02-10T09:58:00Z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