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D367E8"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d’engagement </w:t>
      </w:r>
      <w:r w:rsidRPr="00D367E8">
        <w:rPr>
          <w:sz w:val="18"/>
          <w:szCs w:val="18"/>
        </w:rPr>
        <w:t>(formulaire ATTRI1) complété et signé (signature en format PADES conseillée) électroniquement au moment de la remise de l’offre et ce afin de permettre un traitement plus rapide des formalités d’attribution du marché public.</w:t>
      </w:r>
    </w:p>
    <w:p w:rsidR="00D367E8" w:rsidRPr="00D367E8" w:rsidRDefault="00D367E8" w:rsidP="00D367E8">
      <w:pPr>
        <w:shd w:val="clear" w:color="auto" w:fill="F2DBDB"/>
        <w:tabs>
          <w:tab w:val="left" w:pos="851"/>
        </w:tabs>
        <w:jc w:val="both"/>
        <w:rPr>
          <w:sz w:val="18"/>
          <w:szCs w:val="18"/>
        </w:rPr>
      </w:pPr>
      <w:r>
        <w:rPr>
          <w:sz w:val="18"/>
          <w:szCs w:val="18"/>
        </w:rPr>
        <w:t xml:space="preserve">- </w:t>
      </w:r>
      <w:r w:rsidRPr="00D367E8">
        <w:rPr>
          <w:sz w:val="18"/>
          <w:szCs w:val="18"/>
        </w:rPr>
        <w:t xml:space="preserve">Il est également demandé </w:t>
      </w:r>
      <w:r w:rsidRPr="00D367E8">
        <w:rPr>
          <w:b/>
          <w:sz w:val="18"/>
          <w:szCs w:val="18"/>
        </w:rPr>
        <w:t>la version word</w:t>
      </w:r>
      <w:r>
        <w:rPr>
          <w:b/>
          <w:sz w:val="18"/>
          <w:szCs w:val="18"/>
        </w:rPr>
        <w:t xml:space="preserve"> </w:t>
      </w:r>
      <w:r w:rsidRPr="00D367E8">
        <w:rPr>
          <w:b/>
          <w:sz w:val="18"/>
          <w:szCs w:val="18"/>
        </w:rPr>
        <w:t>dûment complétée de l’acte d’engagement</w:t>
      </w:r>
    </w:p>
    <w:p w:rsidR="009B1CD0" w:rsidRDefault="00D367E8" w:rsidP="00E06251">
      <w:pPr>
        <w:pStyle w:val="Corpsdetexte31"/>
        <w:shd w:val="clear" w:color="auto" w:fill="F2DBDB"/>
        <w:tabs>
          <w:tab w:val="left" w:pos="851"/>
        </w:tabs>
        <w:jc w:val="both"/>
        <w:rPr>
          <w:sz w:val="18"/>
          <w:szCs w:val="18"/>
        </w:rPr>
      </w:pPr>
      <w:r w:rsidRPr="00D367E8">
        <w:rPr>
          <w:sz w:val="18"/>
          <w:szCs w:val="18"/>
        </w:rPr>
        <w:t>NB : En cas de signature, le candidat doit impérativement remettre un rapport de signature valide associé au fichier signé.</w:t>
      </w:r>
    </w:p>
    <w:p w:rsidR="00D367E8" w:rsidRDefault="00D367E8" w:rsidP="00E06251">
      <w:pPr>
        <w:pStyle w:val="Corpsdetexte31"/>
        <w:shd w:val="clear" w:color="auto" w:fill="F2DBDB"/>
        <w:tabs>
          <w:tab w:val="left" w:pos="851"/>
        </w:tabs>
        <w:jc w:val="both"/>
        <w:rPr>
          <w:sz w:val="18"/>
          <w:szCs w:val="18"/>
        </w:rPr>
      </w:pPr>
    </w:p>
    <w:p w:rsidR="00D367E8" w:rsidRDefault="00D367E8" w:rsidP="00E06251">
      <w:pPr>
        <w:pStyle w:val="Corpsdetexte31"/>
        <w:shd w:val="clear" w:color="auto" w:fill="F2DBDB"/>
        <w:tabs>
          <w:tab w:val="left" w:pos="851"/>
        </w:tabs>
        <w:jc w:val="both"/>
        <w:rPr>
          <w:i w:val="0"/>
          <w:sz w:val="18"/>
          <w:szCs w:val="18"/>
        </w:rPr>
      </w:pPr>
      <w:r w:rsidRPr="00D367E8">
        <w:rPr>
          <w:i w:val="0"/>
          <w:sz w:val="18"/>
          <w:szCs w:val="18"/>
        </w:rPr>
        <w:t>2) En cas d’attribution</w:t>
      </w:r>
      <w:r w:rsidR="00512311">
        <w:rPr>
          <w:i w:val="0"/>
          <w:sz w:val="18"/>
          <w:szCs w:val="18"/>
        </w:rPr>
        <w:t> :</w:t>
      </w:r>
      <w:bookmarkStart w:id="0" w:name="_GoBack"/>
      <w:bookmarkEnd w:id="0"/>
    </w:p>
    <w:p w:rsidR="00D367E8" w:rsidRDefault="00D367E8" w:rsidP="00E06251">
      <w:pPr>
        <w:pStyle w:val="Corpsdetexte31"/>
        <w:shd w:val="clear" w:color="auto" w:fill="F2DBDB"/>
        <w:tabs>
          <w:tab w:val="left" w:pos="851"/>
        </w:tabs>
        <w:jc w:val="both"/>
        <w:rPr>
          <w:i w:val="0"/>
          <w:sz w:val="18"/>
          <w:szCs w:val="18"/>
        </w:rPr>
      </w:pPr>
      <w:r>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512311" w:rsidRDefault="009B1CD0" w:rsidP="006C4338">
      <w:pPr>
        <w:tabs>
          <w:tab w:val="left" w:pos="426"/>
          <w:tab w:val="left" w:pos="851"/>
        </w:tabs>
        <w:jc w:val="both"/>
        <w:rPr>
          <w:rFonts w:ascii="Arial" w:hAnsi="Arial" w:cs="Arial"/>
          <w:i/>
          <w:sz w:val="18"/>
          <w:szCs w:val="18"/>
        </w:rPr>
      </w:pPr>
      <w:r w:rsidRPr="00512311">
        <w:rPr>
          <w:rFonts w:ascii="Wingdings" w:eastAsia="Wingdings" w:hAnsi="Wingdings" w:cs="Wingdings"/>
          <w:b/>
          <w:color w:val="66CCFF"/>
          <w:spacing w:val="-10"/>
        </w:rPr>
        <w:t></w:t>
      </w:r>
      <w:r w:rsidRPr="00512311">
        <w:rPr>
          <w:rFonts w:ascii="Arial" w:eastAsia="Arial" w:hAnsi="Arial" w:cs="Arial"/>
          <w:spacing w:val="-10"/>
        </w:rPr>
        <w:t xml:space="preserve">  </w:t>
      </w:r>
      <w:r w:rsidRPr="00512311">
        <w:rPr>
          <w:rFonts w:ascii="Arial" w:hAnsi="Arial" w:cs="Arial"/>
        </w:rPr>
        <w:t xml:space="preserve">Objet </w:t>
      </w:r>
      <w:r w:rsidR="00CD185D" w:rsidRPr="00512311">
        <w:rPr>
          <w:rFonts w:ascii="Arial" w:hAnsi="Arial" w:cs="Arial"/>
          <w:bCs/>
        </w:rPr>
        <w:t xml:space="preserve">du marché </w:t>
      </w:r>
      <w:r w:rsidR="00FE48C9" w:rsidRPr="00512311">
        <w:rPr>
          <w:rFonts w:ascii="Arial" w:hAnsi="Arial" w:cs="Arial"/>
          <w:bCs/>
        </w:rPr>
        <w:t>public</w:t>
      </w:r>
    </w:p>
    <w:p w:rsidR="00876A73" w:rsidRPr="00512311" w:rsidRDefault="00876A73" w:rsidP="005846FB">
      <w:pPr>
        <w:tabs>
          <w:tab w:val="left" w:pos="426"/>
          <w:tab w:val="left" w:pos="851"/>
        </w:tabs>
        <w:jc w:val="both"/>
        <w:rPr>
          <w:rFonts w:ascii="Arial" w:hAnsi="Arial" w:cs="Arial"/>
        </w:rPr>
      </w:pPr>
    </w:p>
    <w:p w:rsidR="009B1CD0" w:rsidRPr="00512311" w:rsidRDefault="00512311" w:rsidP="005846FB">
      <w:pPr>
        <w:tabs>
          <w:tab w:val="left" w:pos="426"/>
          <w:tab w:val="left" w:pos="851"/>
        </w:tabs>
        <w:jc w:val="both"/>
        <w:rPr>
          <w:rFonts w:ascii="Arial" w:hAnsi="Arial" w:cs="Arial"/>
          <w:b/>
        </w:rPr>
      </w:pPr>
      <w:r w:rsidRPr="00512311">
        <w:rPr>
          <w:rFonts w:ascii="Arial" w:hAnsi="Arial" w:cs="Arial"/>
          <w:b/>
        </w:rPr>
        <w:t>Prestations globalisées pour la réalisation de séances de dialyse au CHU de Nantes</w:t>
      </w:r>
    </w:p>
    <w:p w:rsidR="00512311" w:rsidRPr="00512311" w:rsidRDefault="00512311" w:rsidP="005846FB">
      <w:pPr>
        <w:tabs>
          <w:tab w:val="left" w:pos="426"/>
          <w:tab w:val="left" w:pos="851"/>
        </w:tabs>
        <w:jc w:val="both"/>
        <w:rPr>
          <w:rFonts w:ascii="Arial" w:hAnsi="Arial" w:cs="Arial"/>
        </w:rPr>
      </w:pPr>
    </w:p>
    <w:p w:rsidR="009B1CD0" w:rsidRPr="00512311" w:rsidRDefault="009B1CD0" w:rsidP="0083205E">
      <w:pPr>
        <w:tabs>
          <w:tab w:val="left" w:pos="426"/>
          <w:tab w:val="left" w:pos="851"/>
        </w:tabs>
        <w:jc w:val="both"/>
        <w:rPr>
          <w:rFonts w:ascii="Arial" w:hAnsi="Arial" w:cs="Arial"/>
          <w:i/>
          <w:sz w:val="18"/>
          <w:szCs w:val="18"/>
        </w:rPr>
      </w:pPr>
      <w:r w:rsidRPr="00512311">
        <w:rPr>
          <w:rFonts w:ascii="Wingdings" w:eastAsia="Wingdings" w:hAnsi="Wingdings" w:cs="Wingdings"/>
          <w:b/>
          <w:color w:val="66CCFF"/>
          <w:spacing w:val="-10"/>
        </w:rPr>
        <w:t></w:t>
      </w:r>
      <w:r w:rsidRPr="00512311">
        <w:rPr>
          <w:rFonts w:ascii="Arial" w:eastAsia="Arial" w:hAnsi="Arial" w:cs="Arial"/>
          <w:spacing w:val="-10"/>
        </w:rPr>
        <w:t xml:space="preserve">  </w:t>
      </w:r>
      <w:r w:rsidRPr="00512311">
        <w:rPr>
          <w:rFonts w:ascii="Arial" w:hAnsi="Arial" w:cs="Arial"/>
        </w:rPr>
        <w:t>Cet acte d'engagement correspond :</w:t>
      </w:r>
    </w:p>
    <w:p w:rsidR="009B1CD0" w:rsidRPr="00512311" w:rsidRDefault="009B1CD0" w:rsidP="00934503">
      <w:pPr>
        <w:tabs>
          <w:tab w:val="left" w:pos="426"/>
          <w:tab w:val="left" w:pos="851"/>
        </w:tabs>
        <w:jc w:val="both"/>
        <w:rPr>
          <w:rFonts w:ascii="Arial" w:hAnsi="Arial" w:cs="Arial"/>
        </w:rPr>
      </w:pPr>
    </w:p>
    <w:p w:rsidR="009B1CD0" w:rsidRPr="00512311" w:rsidRDefault="00512311" w:rsidP="006B5057">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Pr="00512311">
            <w:rPr>
              <w:rFonts w:ascii="MS Gothic" w:eastAsia="MS Gothic" w:hAnsi="MS Gothic" w:hint="eastAsia"/>
            </w:rPr>
            <w:t>☒</w:t>
          </w:r>
        </w:sdtContent>
      </w:sdt>
      <w:r w:rsidR="009B1CD0" w:rsidRPr="00512311">
        <w:tab/>
        <w:t xml:space="preserve">à l’ensemble du marché </w:t>
      </w:r>
      <w:r w:rsidR="00FE48C9" w:rsidRPr="00512311">
        <w:t xml:space="preserve">public </w:t>
      </w:r>
      <w:r w:rsidR="009B1CD0" w:rsidRPr="00512311">
        <w:rPr>
          <w:i/>
          <w:iCs/>
          <w:sz w:val="18"/>
          <w:szCs w:val="18"/>
        </w:rPr>
        <w:t>(en cas de non allotissement)</w:t>
      </w:r>
      <w:r w:rsidR="00B87564" w:rsidRPr="00512311">
        <w:rPr>
          <w:i/>
          <w:iCs/>
          <w:sz w:val="18"/>
          <w:szCs w:val="18"/>
        </w:rPr>
        <w:t> </w:t>
      </w:r>
      <w:r w:rsidR="00B87564" w:rsidRPr="00512311">
        <w:rPr>
          <w:iCs/>
        </w:rPr>
        <w:t>;</w:t>
      </w:r>
    </w:p>
    <w:p w:rsidR="009B1CD0" w:rsidRPr="00512311" w:rsidRDefault="009B1CD0" w:rsidP="006B5057">
      <w:pPr>
        <w:pStyle w:val="fcasegauche"/>
        <w:tabs>
          <w:tab w:val="left" w:pos="851"/>
        </w:tabs>
        <w:spacing w:before="120" w:after="0"/>
        <w:ind w:left="426" w:firstLine="0"/>
        <w:rPr>
          <w:rFonts w:ascii="Arial" w:hAnsi="Arial" w:cs="Arial"/>
          <w:iCs/>
        </w:rPr>
      </w:pPr>
    </w:p>
    <w:p w:rsidR="009B1CD0" w:rsidRPr="00512311" w:rsidRDefault="00512311"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Pr="00512311">
            <w:rPr>
              <w:rFonts w:ascii="MS Gothic" w:eastAsia="MS Gothic" w:hAnsi="MS Gothic" w:cs="Arial" w:hint="eastAsia"/>
            </w:rPr>
            <w:t>☒</w:t>
          </w:r>
        </w:sdtContent>
      </w:sdt>
      <w:r w:rsidR="009B1CD0" w:rsidRPr="00512311">
        <w:rPr>
          <w:rFonts w:ascii="Arial" w:hAnsi="Arial" w:cs="Arial"/>
        </w:rPr>
        <w:tab/>
        <w:t>à l’offre de base</w:t>
      </w:r>
      <w:r w:rsidR="004C5755" w:rsidRPr="00512311">
        <w:rPr>
          <w:rFonts w:ascii="Arial" w:hAnsi="Arial" w:cs="Arial"/>
        </w:rPr>
        <w:t> ;</w:t>
      </w:r>
    </w:p>
    <w:p w:rsidR="006B5057" w:rsidRPr="00512311" w:rsidRDefault="006B5057" w:rsidP="005846FB">
      <w:pPr>
        <w:pStyle w:val="fcasegauche"/>
        <w:tabs>
          <w:tab w:val="left" w:pos="851"/>
        </w:tabs>
        <w:spacing w:after="0"/>
        <w:ind w:left="0" w:firstLine="0"/>
        <w:rPr>
          <w:rFonts w:ascii="Arial" w:hAnsi="Arial" w:cs="Arial"/>
        </w:rPr>
      </w:pPr>
    </w:p>
    <w:p w:rsidR="006B5057" w:rsidRPr="00512311" w:rsidRDefault="006B5057" w:rsidP="005846FB">
      <w:pPr>
        <w:pStyle w:val="fcasegauche"/>
        <w:tabs>
          <w:tab w:val="left" w:pos="851"/>
        </w:tabs>
        <w:spacing w:after="0"/>
        <w:ind w:left="0" w:firstLine="0"/>
        <w:rPr>
          <w:rFonts w:ascii="Arial" w:hAnsi="Arial" w:cs="Arial"/>
        </w:rPr>
      </w:pPr>
    </w:p>
    <w:p w:rsidR="005546A9" w:rsidRPr="00512311"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12311">
        <w:tc>
          <w:tcPr>
            <w:tcW w:w="10277" w:type="dxa"/>
            <w:shd w:val="clear" w:color="auto" w:fill="66CCFF"/>
          </w:tcPr>
          <w:p w:rsidR="009B1CD0" w:rsidRPr="00512311" w:rsidRDefault="009B1CD0" w:rsidP="005F0DCE">
            <w:pPr>
              <w:tabs>
                <w:tab w:val="left" w:pos="-142"/>
                <w:tab w:val="left" w:pos="851"/>
                <w:tab w:val="left" w:pos="4111"/>
              </w:tabs>
              <w:jc w:val="both"/>
            </w:pPr>
            <w:r w:rsidRPr="00512311">
              <w:rPr>
                <w:rFonts w:ascii="Arial" w:hAnsi="Arial" w:cs="Arial"/>
                <w:b/>
                <w:sz w:val="22"/>
                <w:szCs w:val="22"/>
              </w:rPr>
              <w:t xml:space="preserve">B - Engagement </w:t>
            </w:r>
            <w:r w:rsidR="00166B56" w:rsidRPr="00512311">
              <w:rPr>
                <w:rFonts w:ascii="Arial" w:hAnsi="Arial" w:cs="Arial"/>
                <w:b/>
                <w:sz w:val="22"/>
                <w:szCs w:val="22"/>
              </w:rPr>
              <w:t>du titulaire ou du groupement titulaire</w:t>
            </w:r>
          </w:p>
        </w:tc>
      </w:tr>
    </w:tbl>
    <w:p w:rsidR="009B1CD0" w:rsidRPr="00512311" w:rsidRDefault="009B1CD0" w:rsidP="006C4338">
      <w:pPr>
        <w:tabs>
          <w:tab w:val="left" w:pos="851"/>
        </w:tabs>
      </w:pPr>
    </w:p>
    <w:p w:rsidR="009B1CD0" w:rsidRPr="00512311" w:rsidRDefault="009B1CD0" w:rsidP="006C4338">
      <w:pPr>
        <w:pStyle w:val="Titre2"/>
        <w:tabs>
          <w:tab w:val="left" w:pos="851"/>
          <w:tab w:val="left" w:pos="2268"/>
        </w:tabs>
        <w:rPr>
          <w:rFonts w:ascii="Arial" w:hAnsi="Arial" w:cs="Arial"/>
          <w:i/>
          <w:iCs/>
          <w:sz w:val="18"/>
          <w:szCs w:val="18"/>
        </w:rPr>
      </w:pPr>
      <w:r w:rsidRPr="00512311">
        <w:rPr>
          <w:rFonts w:ascii="Arial" w:hAnsi="Arial" w:cs="Arial"/>
          <w:sz w:val="22"/>
          <w:szCs w:val="22"/>
        </w:rPr>
        <w:t xml:space="preserve">B1 - Identification et engagement </w:t>
      </w:r>
      <w:r w:rsidR="00CD185D" w:rsidRPr="00512311">
        <w:rPr>
          <w:rFonts w:ascii="Arial" w:hAnsi="Arial" w:cs="Arial"/>
          <w:sz w:val="22"/>
          <w:szCs w:val="22"/>
        </w:rPr>
        <w:t>du titulaire</w:t>
      </w:r>
      <w:r w:rsidR="0021797C" w:rsidRPr="00512311">
        <w:rPr>
          <w:rFonts w:ascii="Arial" w:hAnsi="Arial" w:cs="Arial"/>
          <w:sz w:val="22"/>
          <w:szCs w:val="22"/>
        </w:rPr>
        <w:t xml:space="preserve"> ou du groupement titulaire</w:t>
      </w:r>
    </w:p>
    <w:p w:rsidR="009B1CD0" w:rsidRPr="00512311" w:rsidRDefault="009B1CD0" w:rsidP="005846FB">
      <w:pPr>
        <w:tabs>
          <w:tab w:val="left" w:pos="851"/>
        </w:tabs>
        <w:rPr>
          <w:rFonts w:ascii="Arial" w:hAnsi="Arial" w:cs="Arial"/>
        </w:rPr>
      </w:pPr>
    </w:p>
    <w:p w:rsidR="009B1CD0" w:rsidRPr="00512311" w:rsidRDefault="009B1CD0" w:rsidP="005846FB">
      <w:pPr>
        <w:tabs>
          <w:tab w:val="left" w:pos="851"/>
        </w:tabs>
        <w:jc w:val="both"/>
      </w:pPr>
      <w:r w:rsidRPr="00512311">
        <w:rPr>
          <w:rFonts w:ascii="Arial" w:hAnsi="Arial" w:cs="Arial"/>
        </w:rPr>
        <w:t xml:space="preserve">Après avoir pris connaissance des pièces constitutives du marché </w:t>
      </w:r>
      <w:r w:rsidR="00FE48C9" w:rsidRPr="00512311">
        <w:rPr>
          <w:rFonts w:ascii="Arial" w:hAnsi="Arial" w:cs="Arial"/>
        </w:rPr>
        <w:t>public</w:t>
      </w:r>
      <w:r w:rsidRPr="00512311">
        <w:rPr>
          <w:rFonts w:ascii="Arial" w:hAnsi="Arial" w:cs="Arial"/>
        </w:rPr>
        <w:t xml:space="preserve"> suivantes,</w:t>
      </w:r>
    </w:p>
    <w:p w:rsidR="008216D7" w:rsidRPr="00512311" w:rsidRDefault="00512311"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Pr="00512311">
            <w:rPr>
              <w:rFonts w:ascii="MS Gothic" w:eastAsia="MS Gothic" w:hAnsi="MS Gothic" w:cs="Arial" w:hint="eastAsia"/>
            </w:rPr>
            <w:t>☒</w:t>
          </w:r>
        </w:sdtContent>
      </w:sdt>
      <w:r w:rsidR="00080677" w:rsidRPr="00512311">
        <w:rPr>
          <w:rFonts w:ascii="Arial" w:hAnsi="Arial" w:cs="Arial"/>
        </w:rPr>
        <w:t>CCAP n°</w:t>
      </w:r>
      <w:r w:rsidRPr="00512311">
        <w:rPr>
          <w:rFonts w:ascii="Arial" w:hAnsi="Arial" w:cs="Arial"/>
        </w:rPr>
        <w:t>AOO-25001</w:t>
      </w:r>
    </w:p>
    <w:p w:rsidR="008216D7" w:rsidRPr="00512311" w:rsidRDefault="00512311"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Pr="00512311">
            <w:rPr>
              <w:rFonts w:ascii="MS Gothic" w:eastAsia="MS Gothic" w:hAnsi="MS Gothic" w:cs="Arial" w:hint="eastAsia"/>
            </w:rPr>
            <w:t>☒</w:t>
          </w:r>
        </w:sdtContent>
      </w:sdt>
      <w:r w:rsidR="008216D7" w:rsidRPr="00512311">
        <w:rPr>
          <w:rFonts w:ascii="Arial" w:hAnsi="Arial" w:cs="Arial"/>
        </w:rPr>
        <w:t>CCTP n°</w:t>
      </w:r>
      <w:r w:rsidRPr="00512311">
        <w:rPr>
          <w:rFonts w:ascii="Arial" w:hAnsi="Arial" w:cs="Arial"/>
        </w:rPr>
        <w:t>AOO</w:t>
      </w:r>
      <w:r w:rsidR="008216D7" w:rsidRPr="00512311">
        <w:rPr>
          <w:rFonts w:ascii="Arial" w:hAnsi="Arial" w:cs="Arial"/>
        </w:rPr>
        <w:t>-2</w:t>
      </w:r>
      <w:r w:rsidRPr="00512311">
        <w:rPr>
          <w:rFonts w:ascii="Arial" w:hAnsi="Arial" w:cs="Arial"/>
        </w:rPr>
        <w:t>500</w:t>
      </w:r>
      <w:r w:rsidR="00990CEC" w:rsidRPr="00512311">
        <w:rPr>
          <w:rFonts w:ascii="Arial" w:hAnsi="Arial" w:cs="Arial"/>
        </w:rPr>
        <w:t>1</w:t>
      </w:r>
    </w:p>
    <w:p w:rsidR="00080677" w:rsidRDefault="00512311"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Pr="00512311">
            <w:rPr>
              <w:rFonts w:ascii="MS Gothic" w:eastAsia="MS Gothic" w:hAnsi="MS Gothic" w:cs="Arial" w:hint="eastAsia"/>
            </w:rPr>
            <w:t>☒</w:t>
          </w:r>
        </w:sdtContent>
      </w:sdt>
      <w:r w:rsidR="00080677" w:rsidRPr="00512311">
        <w:rPr>
          <w:rFonts w:ascii="Arial" w:hAnsi="Arial" w:cs="Arial"/>
        </w:rPr>
        <w:t>CCAG-FCS (</w:t>
      </w:r>
      <w:r w:rsidR="00990CEC" w:rsidRPr="00512311">
        <w:rPr>
          <w:b/>
          <w:bCs/>
        </w:rPr>
        <w:t>Arrêté du 30 mars 2021 portant approbation du cahier des clauses administratives générales des marchés publics de fournitures courantes et de services</w:t>
      </w:r>
      <w:r w:rsidR="00080677" w:rsidRPr="00512311">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512311"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512311"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512311"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512311"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512311"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512311"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512311" w:rsidRDefault="009B1CD0" w:rsidP="004F1AE0">
      <w:pPr>
        <w:tabs>
          <w:tab w:val="left" w:pos="576"/>
          <w:tab w:val="left" w:pos="851"/>
        </w:tabs>
        <w:jc w:val="both"/>
        <w:rPr>
          <w:rFonts w:ascii="Arial" w:hAnsi="Arial" w:cs="Arial"/>
          <w:b/>
        </w:rPr>
      </w:pPr>
      <w:r w:rsidRPr="00512311">
        <w:rPr>
          <w:rFonts w:ascii="Arial" w:hAnsi="Arial" w:cs="Arial"/>
        </w:rPr>
        <w:t xml:space="preserve">La durée d’exécution du marché </w:t>
      </w:r>
      <w:r w:rsidR="00FE48C9" w:rsidRPr="00512311">
        <w:rPr>
          <w:rFonts w:ascii="Arial" w:hAnsi="Arial" w:cs="Arial"/>
        </w:rPr>
        <w:t>public</w:t>
      </w:r>
      <w:r w:rsidRPr="00512311">
        <w:rPr>
          <w:rFonts w:ascii="Arial" w:hAnsi="Arial" w:cs="Arial"/>
        </w:rPr>
        <w:t xml:space="preserve"> est de</w:t>
      </w:r>
      <w:r w:rsidR="004F1AE0" w:rsidRPr="00512311">
        <w:rPr>
          <w:rFonts w:ascii="Arial" w:hAnsi="Arial" w:cs="Arial"/>
        </w:rPr>
        <w:t xml:space="preserve"> : cf. Article </w:t>
      </w:r>
      <w:r w:rsidR="00512311" w:rsidRPr="00512311">
        <w:rPr>
          <w:rFonts w:ascii="Arial" w:hAnsi="Arial" w:cs="Arial"/>
        </w:rPr>
        <w:t>1.2 du CCAP n°AOO</w:t>
      </w:r>
      <w:r w:rsidR="004F1AE0" w:rsidRPr="00512311">
        <w:rPr>
          <w:rFonts w:ascii="Arial" w:hAnsi="Arial" w:cs="Arial"/>
        </w:rPr>
        <w:t>-2</w:t>
      </w:r>
      <w:r w:rsidR="00512311" w:rsidRPr="00512311">
        <w:rPr>
          <w:rFonts w:ascii="Arial" w:hAnsi="Arial" w:cs="Arial"/>
        </w:rPr>
        <w:t>500</w:t>
      </w:r>
      <w:r w:rsidR="004F1AE0" w:rsidRPr="00512311">
        <w:rPr>
          <w:rFonts w:ascii="Arial" w:hAnsi="Arial" w:cs="Arial"/>
        </w:rPr>
        <w:t>1.</w:t>
      </w:r>
    </w:p>
    <w:p w:rsidR="00080677" w:rsidRPr="00512311"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512311">
        <w:tc>
          <w:tcPr>
            <w:tcW w:w="10419" w:type="dxa"/>
            <w:shd w:val="clear" w:color="auto" w:fill="66CCFF"/>
          </w:tcPr>
          <w:p w:rsidR="009B1CD0" w:rsidRPr="00512311" w:rsidRDefault="009B1CD0" w:rsidP="00C630AD">
            <w:pPr>
              <w:tabs>
                <w:tab w:val="left" w:pos="-142"/>
                <w:tab w:val="left" w:pos="851"/>
                <w:tab w:val="left" w:pos="4111"/>
              </w:tabs>
              <w:jc w:val="both"/>
            </w:pPr>
            <w:r w:rsidRPr="00512311">
              <w:rPr>
                <w:rFonts w:ascii="Arial" w:hAnsi="Arial" w:cs="Arial"/>
                <w:b/>
                <w:bCs/>
                <w:sz w:val="22"/>
                <w:szCs w:val="22"/>
              </w:rPr>
              <w:t xml:space="preserve">C - Signature </w:t>
            </w:r>
            <w:r w:rsidR="00660727" w:rsidRPr="00512311">
              <w:rPr>
                <w:rFonts w:ascii="Arial" w:hAnsi="Arial" w:cs="Arial"/>
                <w:b/>
                <w:bCs/>
                <w:sz w:val="22"/>
                <w:szCs w:val="22"/>
              </w:rPr>
              <w:t xml:space="preserve">du marché </w:t>
            </w:r>
            <w:r w:rsidR="00FE48C9" w:rsidRPr="00512311">
              <w:rPr>
                <w:rFonts w:ascii="Arial" w:hAnsi="Arial" w:cs="Arial"/>
                <w:b/>
                <w:bCs/>
                <w:sz w:val="22"/>
                <w:szCs w:val="22"/>
              </w:rPr>
              <w:t>public</w:t>
            </w:r>
            <w:r w:rsidRPr="00512311">
              <w:rPr>
                <w:rFonts w:ascii="Arial" w:hAnsi="Arial" w:cs="Arial"/>
                <w:b/>
                <w:bCs/>
                <w:sz w:val="22"/>
                <w:szCs w:val="22"/>
              </w:rPr>
              <w:t xml:space="preserve"> par le </w:t>
            </w:r>
            <w:r w:rsidR="00036500" w:rsidRPr="00512311">
              <w:rPr>
                <w:rFonts w:ascii="Arial" w:hAnsi="Arial" w:cs="Arial"/>
                <w:b/>
                <w:bCs/>
                <w:sz w:val="22"/>
                <w:szCs w:val="22"/>
              </w:rPr>
              <w:t>titulaire individuel ou</w:t>
            </w:r>
            <w:r w:rsidR="00354C04" w:rsidRPr="00512311">
              <w:rPr>
                <w:rFonts w:ascii="Arial" w:hAnsi="Arial" w:cs="Arial"/>
                <w:b/>
                <w:bCs/>
                <w:sz w:val="22"/>
                <w:szCs w:val="22"/>
              </w:rPr>
              <w:t>, en cas groupement, le mandataire dûment habilité ou</w:t>
            </w:r>
            <w:r w:rsidR="00036500" w:rsidRPr="00512311">
              <w:rPr>
                <w:rFonts w:ascii="Arial" w:hAnsi="Arial" w:cs="Arial"/>
                <w:b/>
                <w:bCs/>
                <w:sz w:val="22"/>
                <w:szCs w:val="22"/>
              </w:rPr>
              <w:t xml:space="preserve"> chaque membre du groupement</w:t>
            </w:r>
          </w:p>
        </w:tc>
      </w:tr>
    </w:tbl>
    <w:p w:rsidR="009B1CD0" w:rsidRPr="00512311" w:rsidRDefault="009B1CD0" w:rsidP="006C4338">
      <w:pPr>
        <w:tabs>
          <w:tab w:val="left" w:pos="851"/>
        </w:tabs>
        <w:jc w:val="both"/>
      </w:pPr>
    </w:p>
    <w:p w:rsidR="005824AE" w:rsidRPr="00512311" w:rsidRDefault="005824AE" w:rsidP="005824AE">
      <w:pPr>
        <w:pStyle w:val="Default"/>
        <w:jc w:val="both"/>
        <w:rPr>
          <w:sz w:val="20"/>
          <w:szCs w:val="20"/>
        </w:rPr>
      </w:pPr>
      <w:r w:rsidRPr="00512311">
        <w:rPr>
          <w:b/>
          <w:sz w:val="20"/>
          <w:szCs w:val="20"/>
        </w:rPr>
        <w:t>Attention</w:t>
      </w:r>
      <w:r w:rsidRPr="00512311">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512311">
        <w:rPr>
          <w:sz w:val="20"/>
          <w:szCs w:val="20"/>
          <w:u w:val="single"/>
        </w:rPr>
        <w:t>et</w:t>
      </w:r>
      <w:r w:rsidRPr="00512311">
        <w:rPr>
          <w:sz w:val="20"/>
          <w:szCs w:val="20"/>
        </w:rPr>
        <w:t xml:space="preserve"> le sous-traitant concerné, il convient de faire signer ce DC4 par le biais du formulaire ATTRI2.</w:t>
      </w:r>
    </w:p>
    <w:p w:rsidR="005824AE" w:rsidRPr="00512311" w:rsidRDefault="005824AE" w:rsidP="006C4338">
      <w:pPr>
        <w:tabs>
          <w:tab w:val="left" w:pos="851"/>
        </w:tabs>
        <w:jc w:val="both"/>
      </w:pPr>
    </w:p>
    <w:p w:rsidR="00332B12" w:rsidRPr="00512311" w:rsidRDefault="00332B12" w:rsidP="00332B12">
      <w:pPr>
        <w:pStyle w:val="fcase1ertab"/>
        <w:tabs>
          <w:tab w:val="left" w:pos="851"/>
        </w:tabs>
        <w:ind w:left="0" w:firstLine="0"/>
        <w:rPr>
          <w:rFonts w:ascii="Arial" w:hAnsi="Arial" w:cs="Arial"/>
          <w:i/>
          <w:sz w:val="18"/>
          <w:szCs w:val="18"/>
        </w:rPr>
      </w:pPr>
      <w:r w:rsidRPr="00512311">
        <w:rPr>
          <w:rFonts w:ascii="Arial" w:hAnsi="Arial" w:cs="Arial"/>
          <w:b/>
          <w:sz w:val="22"/>
          <w:szCs w:val="22"/>
        </w:rPr>
        <w:t xml:space="preserve">C1 – Signature du marché </w:t>
      </w:r>
      <w:r w:rsidR="00FE48C9" w:rsidRPr="00512311">
        <w:rPr>
          <w:rFonts w:ascii="Arial" w:hAnsi="Arial" w:cs="Arial"/>
          <w:b/>
          <w:sz w:val="22"/>
          <w:szCs w:val="22"/>
        </w:rPr>
        <w:t>public</w:t>
      </w:r>
      <w:r w:rsidRPr="00512311">
        <w:rPr>
          <w:rFonts w:ascii="Arial" w:hAnsi="Arial" w:cs="Arial"/>
          <w:b/>
          <w:sz w:val="22"/>
          <w:szCs w:val="22"/>
        </w:rPr>
        <w:t xml:space="preserve"> par le titulaire individuel :</w:t>
      </w:r>
    </w:p>
    <w:p w:rsidR="00332B12" w:rsidRPr="00512311"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512311"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512311" w:rsidRDefault="00332B12" w:rsidP="00B054DA">
            <w:pPr>
              <w:tabs>
                <w:tab w:val="left" w:pos="851"/>
              </w:tabs>
              <w:jc w:val="center"/>
              <w:rPr>
                <w:rFonts w:ascii="Arial" w:hAnsi="Arial" w:cs="Arial"/>
                <w:b/>
                <w:bCs/>
              </w:rPr>
            </w:pPr>
            <w:r w:rsidRPr="00512311">
              <w:rPr>
                <w:rFonts w:ascii="Arial" w:hAnsi="Arial" w:cs="Arial"/>
                <w:b/>
                <w:bCs/>
              </w:rPr>
              <w:t>Nom, prénom et qualité</w:t>
            </w:r>
          </w:p>
          <w:p w:rsidR="00332B12" w:rsidRPr="00512311" w:rsidRDefault="00332B12" w:rsidP="00B054DA">
            <w:pPr>
              <w:tabs>
                <w:tab w:val="left" w:pos="851"/>
              </w:tabs>
              <w:jc w:val="center"/>
              <w:rPr>
                <w:rFonts w:ascii="Arial" w:hAnsi="Arial" w:cs="Arial"/>
                <w:b/>
                <w:bCs/>
              </w:rPr>
            </w:pPr>
            <w:r w:rsidRPr="0051231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512311" w:rsidRDefault="00332B12" w:rsidP="00B054DA">
            <w:pPr>
              <w:tabs>
                <w:tab w:val="left" w:pos="851"/>
              </w:tabs>
              <w:jc w:val="center"/>
              <w:rPr>
                <w:rFonts w:ascii="Arial" w:hAnsi="Arial" w:cs="Arial"/>
                <w:b/>
                <w:bCs/>
              </w:rPr>
            </w:pPr>
            <w:r w:rsidRPr="0051231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512311" w:rsidRDefault="00332B12" w:rsidP="00B054DA">
            <w:pPr>
              <w:tabs>
                <w:tab w:val="left" w:pos="851"/>
              </w:tabs>
              <w:jc w:val="center"/>
              <w:rPr>
                <w:rFonts w:ascii="Arial" w:hAnsi="Arial" w:cs="Arial"/>
                <w:b/>
                <w:bCs/>
              </w:rPr>
            </w:pPr>
            <w:r w:rsidRPr="00512311">
              <w:rPr>
                <w:rFonts w:ascii="Arial" w:hAnsi="Arial" w:cs="Arial"/>
                <w:b/>
                <w:bCs/>
              </w:rPr>
              <w:t>Signature</w:t>
            </w:r>
          </w:p>
        </w:tc>
      </w:tr>
      <w:tr w:rsidR="00332B12" w:rsidRPr="00512311"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512311"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512311"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512311" w:rsidRDefault="00332B12" w:rsidP="00B054DA">
            <w:pPr>
              <w:tabs>
                <w:tab w:val="left" w:pos="851"/>
              </w:tabs>
              <w:snapToGrid w:val="0"/>
              <w:jc w:val="both"/>
              <w:rPr>
                <w:rFonts w:ascii="Arial" w:hAnsi="Arial" w:cs="Arial"/>
                <w:b/>
                <w:bCs/>
              </w:rPr>
            </w:pPr>
          </w:p>
        </w:tc>
      </w:tr>
    </w:tbl>
    <w:p w:rsidR="002904AF" w:rsidRPr="00512311" w:rsidRDefault="002904AF" w:rsidP="002904AF">
      <w:pPr>
        <w:tabs>
          <w:tab w:val="left" w:pos="851"/>
        </w:tabs>
        <w:jc w:val="both"/>
        <w:rPr>
          <w:rFonts w:ascii="Arial" w:hAnsi="Arial" w:cs="Arial"/>
        </w:rPr>
      </w:pPr>
      <w:r w:rsidRPr="00512311">
        <w:rPr>
          <w:rFonts w:ascii="Arial" w:hAnsi="Arial" w:cs="Arial"/>
          <w:sz w:val="18"/>
          <w:szCs w:val="18"/>
        </w:rPr>
        <w:t>(*) Le signataire doit avoir le pouvoir d’engager la personne qu’il représente.</w:t>
      </w:r>
    </w:p>
    <w:p w:rsidR="008216D7" w:rsidRPr="00512311" w:rsidRDefault="008216D7" w:rsidP="00332B12">
      <w:pPr>
        <w:pStyle w:val="fcase1ertab"/>
        <w:tabs>
          <w:tab w:val="left" w:pos="851"/>
        </w:tabs>
        <w:ind w:left="0" w:firstLine="0"/>
        <w:rPr>
          <w:rFonts w:ascii="Arial" w:hAnsi="Arial" w:cs="Arial"/>
          <w:b/>
          <w:sz w:val="22"/>
          <w:szCs w:val="22"/>
        </w:rPr>
      </w:pPr>
    </w:p>
    <w:p w:rsidR="00332B12" w:rsidRPr="00512311" w:rsidRDefault="00332B12" w:rsidP="00332B12">
      <w:pPr>
        <w:pStyle w:val="fcase1ertab"/>
        <w:tabs>
          <w:tab w:val="left" w:pos="851"/>
        </w:tabs>
        <w:ind w:left="0" w:firstLine="0"/>
        <w:rPr>
          <w:rFonts w:ascii="Arial" w:hAnsi="Arial" w:cs="Arial"/>
          <w:i/>
          <w:sz w:val="18"/>
          <w:szCs w:val="18"/>
        </w:rPr>
      </w:pPr>
      <w:r w:rsidRPr="00512311">
        <w:rPr>
          <w:rFonts w:ascii="Arial" w:hAnsi="Arial" w:cs="Arial"/>
          <w:b/>
          <w:sz w:val="22"/>
          <w:szCs w:val="22"/>
        </w:rPr>
        <w:t xml:space="preserve">C2 – Signature du marché </w:t>
      </w:r>
      <w:r w:rsidR="00FE48C9" w:rsidRPr="00512311">
        <w:rPr>
          <w:rFonts w:ascii="Arial" w:hAnsi="Arial" w:cs="Arial"/>
          <w:b/>
          <w:sz w:val="22"/>
          <w:szCs w:val="22"/>
        </w:rPr>
        <w:t>public</w:t>
      </w:r>
      <w:r w:rsidRPr="00512311">
        <w:rPr>
          <w:rFonts w:ascii="Arial" w:hAnsi="Arial" w:cs="Arial"/>
          <w:b/>
          <w:sz w:val="22"/>
          <w:szCs w:val="22"/>
        </w:rPr>
        <w:t xml:space="preserve"> en cas de groupement :</w:t>
      </w:r>
    </w:p>
    <w:p w:rsidR="00332B12" w:rsidRPr="00512311" w:rsidRDefault="00332B12" w:rsidP="006C4338">
      <w:pPr>
        <w:tabs>
          <w:tab w:val="left" w:pos="851"/>
        </w:tabs>
        <w:jc w:val="both"/>
      </w:pPr>
    </w:p>
    <w:p w:rsidR="009B1CD0" w:rsidRPr="00512311" w:rsidRDefault="002904AF" w:rsidP="00C630AD">
      <w:pPr>
        <w:tabs>
          <w:tab w:val="left" w:pos="851"/>
        </w:tabs>
        <w:jc w:val="both"/>
        <w:rPr>
          <w:rFonts w:ascii="Arial" w:hAnsi="Arial" w:cs="Arial"/>
          <w:sz w:val="18"/>
          <w:szCs w:val="18"/>
        </w:rPr>
      </w:pPr>
      <w:r w:rsidRPr="00512311">
        <w:rPr>
          <w:rFonts w:ascii="Arial" w:hAnsi="Arial" w:cs="Arial"/>
        </w:rPr>
        <w:t>L</w:t>
      </w:r>
      <w:r w:rsidR="00036500" w:rsidRPr="00512311">
        <w:rPr>
          <w:rFonts w:ascii="Arial" w:hAnsi="Arial" w:cs="Arial"/>
        </w:rPr>
        <w:t xml:space="preserve">es membres </w:t>
      </w:r>
      <w:r w:rsidRPr="00512311">
        <w:rPr>
          <w:rFonts w:ascii="Arial" w:hAnsi="Arial" w:cs="Arial"/>
        </w:rPr>
        <w:t xml:space="preserve">du groupement d’opérateurs économiques </w:t>
      </w:r>
      <w:r w:rsidR="00036500" w:rsidRPr="00512311">
        <w:rPr>
          <w:rFonts w:ascii="Arial" w:hAnsi="Arial" w:cs="Arial"/>
        </w:rPr>
        <w:t xml:space="preserve">désignent le mandataire suivant </w:t>
      </w:r>
      <w:r w:rsidR="00036500" w:rsidRPr="00512311">
        <w:rPr>
          <w:rFonts w:ascii="Arial" w:hAnsi="Arial" w:cs="Arial"/>
          <w:i/>
          <w:sz w:val="18"/>
          <w:szCs w:val="18"/>
        </w:rPr>
        <w:t>(</w:t>
      </w:r>
      <w:hyperlink r:id="rId11" w:history="1">
        <w:r w:rsidR="00036500" w:rsidRPr="00512311">
          <w:rPr>
            <w:rStyle w:val="Lienhypertexte"/>
            <w:rFonts w:ascii="Arial" w:hAnsi="Arial" w:cs="Arial"/>
            <w:i/>
            <w:sz w:val="18"/>
            <w:szCs w:val="18"/>
          </w:rPr>
          <w:t>article</w:t>
        </w:r>
        <w:r w:rsidR="009D661E" w:rsidRPr="00512311">
          <w:rPr>
            <w:rStyle w:val="Lienhypertexte"/>
            <w:rFonts w:ascii="Arial" w:hAnsi="Arial" w:cs="Arial"/>
            <w:i/>
            <w:sz w:val="18"/>
            <w:szCs w:val="18"/>
          </w:rPr>
          <w:t> R. 2142-23</w:t>
        </w:r>
      </w:hyperlink>
      <w:r w:rsidR="00036500" w:rsidRPr="00512311">
        <w:rPr>
          <w:rFonts w:ascii="Arial" w:hAnsi="Arial" w:cs="Arial"/>
          <w:i/>
          <w:sz w:val="18"/>
          <w:szCs w:val="18"/>
        </w:rPr>
        <w:t xml:space="preserve"> </w:t>
      </w:r>
      <w:r w:rsidR="00D90A00" w:rsidRPr="00512311">
        <w:rPr>
          <w:rFonts w:ascii="Arial" w:hAnsi="Arial" w:cs="Arial"/>
          <w:i/>
          <w:sz w:val="18"/>
          <w:szCs w:val="18"/>
        </w:rPr>
        <w:t xml:space="preserve">ou </w:t>
      </w:r>
      <w:hyperlink r:id="rId12" w:history="1">
        <w:r w:rsidR="009D661E" w:rsidRPr="00512311">
          <w:rPr>
            <w:rStyle w:val="Lienhypertexte"/>
            <w:rFonts w:ascii="Arial" w:hAnsi="Arial" w:cs="Arial"/>
            <w:i/>
            <w:sz w:val="18"/>
            <w:szCs w:val="18"/>
          </w:rPr>
          <w:t>article R. 2342-12</w:t>
        </w:r>
      </w:hyperlink>
      <w:r w:rsidR="009D661E" w:rsidRPr="00512311">
        <w:rPr>
          <w:rFonts w:ascii="Arial" w:hAnsi="Arial" w:cs="Arial"/>
          <w:i/>
          <w:sz w:val="18"/>
          <w:szCs w:val="18"/>
        </w:rPr>
        <w:t xml:space="preserve"> du code de la commande publique</w:t>
      </w:r>
      <w:r w:rsidR="00036500" w:rsidRPr="00512311">
        <w:rPr>
          <w:rFonts w:ascii="Arial" w:hAnsi="Arial" w:cs="Arial"/>
          <w:i/>
          <w:sz w:val="18"/>
          <w:szCs w:val="18"/>
        </w:rPr>
        <w:t>) </w:t>
      </w:r>
      <w:r w:rsidR="00036500" w:rsidRPr="00512311">
        <w:rPr>
          <w:rFonts w:ascii="Arial" w:hAnsi="Arial" w:cs="Arial"/>
          <w:sz w:val="18"/>
          <w:szCs w:val="18"/>
        </w:rPr>
        <w:t>:</w:t>
      </w:r>
    </w:p>
    <w:p w:rsidR="00036500" w:rsidRPr="00512311" w:rsidRDefault="00036500" w:rsidP="005846FB">
      <w:pPr>
        <w:tabs>
          <w:tab w:val="left" w:pos="851"/>
        </w:tabs>
        <w:rPr>
          <w:rFonts w:ascii="Arial" w:hAnsi="Arial" w:cs="Arial"/>
          <w:i/>
          <w:sz w:val="18"/>
          <w:szCs w:val="18"/>
        </w:rPr>
      </w:pPr>
      <w:r w:rsidRPr="00512311">
        <w:rPr>
          <w:rFonts w:ascii="Arial" w:hAnsi="Arial" w:cs="Arial"/>
          <w:i/>
          <w:sz w:val="18"/>
          <w:szCs w:val="18"/>
        </w:rPr>
        <w:t>[Indiquer le nom commercial et la dénomination sociale du mandataire]</w:t>
      </w:r>
    </w:p>
    <w:p w:rsidR="009B1CD0" w:rsidRPr="00512311" w:rsidRDefault="009B1CD0" w:rsidP="005846FB">
      <w:pPr>
        <w:tabs>
          <w:tab w:val="left" w:pos="851"/>
        </w:tabs>
        <w:rPr>
          <w:rFonts w:ascii="Arial" w:hAnsi="Arial" w:cs="Arial"/>
        </w:rPr>
      </w:pPr>
    </w:p>
    <w:p w:rsidR="00036500" w:rsidRPr="00512311" w:rsidRDefault="00036500" w:rsidP="005846FB">
      <w:pPr>
        <w:tabs>
          <w:tab w:val="left" w:pos="851"/>
        </w:tabs>
        <w:rPr>
          <w:rFonts w:ascii="Arial" w:hAnsi="Arial" w:cs="Arial"/>
        </w:rPr>
      </w:pPr>
    </w:p>
    <w:p w:rsidR="00036500" w:rsidRPr="00512311" w:rsidRDefault="004A7169" w:rsidP="00710FD6">
      <w:pPr>
        <w:pStyle w:val="fcase1ertab"/>
        <w:tabs>
          <w:tab w:val="left" w:pos="851"/>
        </w:tabs>
        <w:ind w:left="0" w:firstLine="0"/>
        <w:rPr>
          <w:rFonts w:ascii="Arial" w:hAnsi="Arial" w:cs="Arial"/>
        </w:rPr>
      </w:pPr>
      <w:r w:rsidRPr="00512311">
        <w:rPr>
          <w:rFonts w:ascii="Arial" w:hAnsi="Arial" w:cs="Arial"/>
        </w:rPr>
        <w:t xml:space="preserve">En cas de groupement conjoint, </w:t>
      </w:r>
      <w:r w:rsidR="00036500" w:rsidRPr="00512311">
        <w:rPr>
          <w:rFonts w:ascii="Arial" w:hAnsi="Arial" w:cs="Arial"/>
        </w:rPr>
        <w:t xml:space="preserve">le mandataire </w:t>
      </w:r>
      <w:r w:rsidRPr="00512311">
        <w:rPr>
          <w:rFonts w:ascii="Arial" w:hAnsi="Arial" w:cs="Arial"/>
        </w:rPr>
        <w:t xml:space="preserve">du groupement </w:t>
      </w:r>
      <w:r w:rsidR="00036500" w:rsidRPr="00512311">
        <w:rPr>
          <w:rFonts w:ascii="Arial" w:hAnsi="Arial" w:cs="Arial"/>
        </w:rPr>
        <w:t>est :</w:t>
      </w:r>
    </w:p>
    <w:p w:rsidR="00036500" w:rsidRPr="00512311" w:rsidRDefault="00036500" w:rsidP="00E47798">
      <w:pPr>
        <w:pStyle w:val="fcase1ertab"/>
        <w:tabs>
          <w:tab w:val="left" w:pos="851"/>
        </w:tabs>
        <w:rPr>
          <w:rFonts w:ascii="Arial" w:hAnsi="Arial" w:cs="Arial"/>
        </w:rPr>
      </w:pPr>
      <w:r w:rsidRPr="00512311">
        <w:rPr>
          <w:rFonts w:ascii="Arial" w:hAnsi="Arial" w:cs="Arial"/>
          <w:i/>
          <w:iCs/>
          <w:sz w:val="18"/>
          <w:szCs w:val="18"/>
        </w:rPr>
        <w:t>(Cocher la case correspondante.)</w:t>
      </w:r>
    </w:p>
    <w:p w:rsidR="00354C04" w:rsidRPr="00512311" w:rsidRDefault="00512311"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sidRPr="00512311">
            <w:rPr>
              <w:rFonts w:ascii="MS Gothic" w:eastAsia="MS Gothic" w:hAnsi="MS Gothic" w:cs="Arial" w:hint="eastAsia"/>
            </w:rPr>
            <w:t>☐</w:t>
          </w:r>
        </w:sdtContent>
      </w:sdt>
      <w:r w:rsidR="00354C04" w:rsidRPr="00512311">
        <w:rPr>
          <w:rFonts w:ascii="Arial" w:hAnsi="Arial" w:cs="Arial"/>
        </w:rPr>
        <w:t>conjoint</w:t>
      </w:r>
      <w:r w:rsidR="00354C04" w:rsidRPr="00512311">
        <w:rPr>
          <w:rFonts w:ascii="Arial" w:hAnsi="Arial" w:cs="Arial"/>
        </w:rPr>
        <w:tab/>
      </w:r>
      <w:r w:rsidR="00354C04" w:rsidRPr="00512311">
        <w:rPr>
          <w:rFonts w:ascii="Arial" w:hAnsi="Arial" w:cs="Arial"/>
        </w:rPr>
        <w:tab/>
        <w:t>OU</w:t>
      </w:r>
      <w:r w:rsidR="00354C04" w:rsidRPr="00512311">
        <w:rPr>
          <w:rFonts w:ascii="Arial" w:hAnsi="Arial" w:cs="Arial"/>
        </w:rPr>
        <w:tab/>
      </w:r>
      <w:r w:rsidR="00354C04" w:rsidRPr="00512311">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sidRPr="00512311">
            <w:rPr>
              <w:rFonts w:ascii="MS Gothic" w:eastAsia="MS Gothic" w:hAnsi="MS Gothic" w:cs="Arial" w:hint="eastAsia"/>
            </w:rPr>
            <w:t>☐</w:t>
          </w:r>
        </w:sdtContent>
      </w:sdt>
      <w:r w:rsidR="00354C04" w:rsidRPr="00512311">
        <w:rPr>
          <w:rFonts w:ascii="Arial" w:hAnsi="Arial" w:cs="Arial"/>
        </w:rPr>
        <w:t>solidaire</w:t>
      </w:r>
    </w:p>
    <w:p w:rsidR="009B1CD0" w:rsidRPr="00512311" w:rsidRDefault="009B1CD0" w:rsidP="0083205E">
      <w:pPr>
        <w:tabs>
          <w:tab w:val="left" w:pos="851"/>
        </w:tabs>
        <w:rPr>
          <w:rFonts w:ascii="Arial" w:hAnsi="Arial" w:cs="Arial"/>
        </w:rPr>
      </w:pPr>
    </w:p>
    <w:p w:rsidR="001C733C" w:rsidRPr="00512311" w:rsidRDefault="001C733C" w:rsidP="00CD46CC">
      <w:pPr>
        <w:tabs>
          <w:tab w:val="left" w:pos="851"/>
        </w:tabs>
        <w:rPr>
          <w:rFonts w:ascii="Arial" w:hAnsi="Arial" w:cs="Arial"/>
        </w:rPr>
      </w:pPr>
    </w:p>
    <w:p w:rsidR="002904AF" w:rsidRPr="00512311" w:rsidRDefault="00512311"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sidRPr="00512311">
            <w:rPr>
              <w:rFonts w:ascii="MS Gothic" w:eastAsia="MS Gothic" w:hAnsi="MS Gothic" w:cs="Arial" w:hint="eastAsia"/>
            </w:rPr>
            <w:t>☐</w:t>
          </w:r>
        </w:sdtContent>
      </w:sdt>
      <w:r w:rsidR="001C733C" w:rsidRPr="00512311">
        <w:rPr>
          <w:rFonts w:ascii="Arial" w:hAnsi="Arial" w:cs="Arial"/>
        </w:rPr>
        <w:t>Les membres du groupement</w:t>
      </w:r>
      <w:r w:rsidR="0021527A" w:rsidRPr="00512311">
        <w:rPr>
          <w:rFonts w:ascii="Arial" w:hAnsi="Arial" w:cs="Arial"/>
        </w:rPr>
        <w:t xml:space="preserve"> ont donné mandat</w:t>
      </w:r>
      <w:r w:rsidR="007F68A6" w:rsidRPr="00512311">
        <w:rPr>
          <w:rFonts w:ascii="Arial" w:hAnsi="Arial" w:cs="Arial"/>
        </w:rPr>
        <w:t xml:space="preserve"> au mandataire, qui signe le présent acte d’engagement</w:t>
      </w:r>
      <w:r w:rsidR="002904AF" w:rsidRPr="00512311">
        <w:rPr>
          <w:rFonts w:ascii="Arial" w:hAnsi="Arial" w:cs="Arial"/>
        </w:rPr>
        <w:t> :</w:t>
      </w:r>
    </w:p>
    <w:p w:rsidR="001C733C" w:rsidRPr="00512311" w:rsidRDefault="001C733C" w:rsidP="001C733C">
      <w:pPr>
        <w:tabs>
          <w:tab w:val="left" w:pos="851"/>
        </w:tabs>
        <w:rPr>
          <w:rFonts w:ascii="Arial" w:hAnsi="Arial" w:cs="Arial"/>
        </w:rPr>
      </w:pPr>
      <w:r w:rsidRPr="00512311">
        <w:rPr>
          <w:rFonts w:ascii="Arial" w:hAnsi="Arial" w:cs="Arial"/>
          <w:i/>
          <w:sz w:val="18"/>
          <w:szCs w:val="18"/>
        </w:rPr>
        <w:t xml:space="preserve">(Cocher la </w:t>
      </w:r>
      <w:r w:rsidR="002904AF" w:rsidRPr="00512311">
        <w:rPr>
          <w:rFonts w:ascii="Arial" w:hAnsi="Arial" w:cs="Arial"/>
          <w:i/>
          <w:sz w:val="18"/>
          <w:szCs w:val="18"/>
        </w:rPr>
        <w:t xml:space="preserve">ou les </w:t>
      </w:r>
      <w:r w:rsidRPr="00512311">
        <w:rPr>
          <w:rFonts w:ascii="Arial" w:hAnsi="Arial" w:cs="Arial"/>
          <w:i/>
          <w:sz w:val="18"/>
          <w:szCs w:val="18"/>
        </w:rPr>
        <w:t>case</w:t>
      </w:r>
      <w:r w:rsidR="002904AF" w:rsidRPr="00512311">
        <w:rPr>
          <w:rFonts w:ascii="Arial" w:hAnsi="Arial" w:cs="Arial"/>
          <w:i/>
          <w:sz w:val="18"/>
          <w:szCs w:val="18"/>
        </w:rPr>
        <w:t>s</w:t>
      </w:r>
      <w:r w:rsidRPr="00512311">
        <w:rPr>
          <w:rFonts w:ascii="Arial" w:hAnsi="Arial" w:cs="Arial"/>
          <w:i/>
          <w:sz w:val="18"/>
          <w:szCs w:val="18"/>
        </w:rPr>
        <w:t xml:space="preserve"> correspondante</w:t>
      </w:r>
      <w:r w:rsidR="002904AF" w:rsidRPr="00512311">
        <w:rPr>
          <w:rFonts w:ascii="Arial" w:hAnsi="Arial" w:cs="Arial"/>
          <w:i/>
          <w:sz w:val="18"/>
          <w:szCs w:val="18"/>
        </w:rPr>
        <w:t>s</w:t>
      </w:r>
      <w:r w:rsidRPr="00512311">
        <w:rPr>
          <w:rFonts w:ascii="Arial" w:hAnsi="Arial" w:cs="Arial"/>
          <w:i/>
          <w:sz w:val="18"/>
          <w:szCs w:val="18"/>
        </w:rPr>
        <w:t>.)</w:t>
      </w:r>
    </w:p>
    <w:p w:rsidR="001C733C" w:rsidRPr="00512311" w:rsidRDefault="001C733C" w:rsidP="001C733C">
      <w:pPr>
        <w:pStyle w:val="fcasegauche"/>
        <w:tabs>
          <w:tab w:val="left" w:pos="426"/>
          <w:tab w:val="left" w:pos="851"/>
        </w:tabs>
        <w:spacing w:after="0"/>
        <w:ind w:left="0" w:firstLine="0"/>
        <w:jc w:val="left"/>
        <w:rPr>
          <w:rFonts w:ascii="Arial" w:hAnsi="Arial" w:cs="Arial"/>
        </w:rPr>
      </w:pPr>
    </w:p>
    <w:p w:rsidR="002904AF" w:rsidRPr="00512311" w:rsidRDefault="001C733C" w:rsidP="009B45B9">
      <w:pPr>
        <w:tabs>
          <w:tab w:val="left" w:pos="851"/>
        </w:tabs>
        <w:ind w:left="1695" w:hanging="1695"/>
        <w:rPr>
          <w:rFonts w:ascii="Arial" w:hAnsi="Arial" w:cs="Arial"/>
        </w:rPr>
      </w:pPr>
      <w:r w:rsidRPr="00512311">
        <w:tab/>
      </w:r>
      <w:sdt>
        <w:sdtPr>
          <w:id w:val="1758482375"/>
          <w14:checkbox>
            <w14:checked w14:val="0"/>
            <w14:checkedState w14:val="2612" w14:font="MS Gothic"/>
            <w14:uncheckedState w14:val="2610" w14:font="MS Gothic"/>
          </w14:checkbox>
        </w:sdtPr>
        <w:sdtEndPr/>
        <w:sdtContent>
          <w:r w:rsidR="008216D7" w:rsidRPr="00512311">
            <w:rPr>
              <w:rFonts w:ascii="MS Gothic" w:eastAsia="MS Gothic" w:hAnsi="MS Gothic" w:hint="eastAsia"/>
            </w:rPr>
            <w:t>☐</w:t>
          </w:r>
        </w:sdtContent>
      </w:sdt>
      <w:r w:rsidRPr="00512311">
        <w:tab/>
      </w:r>
      <w:r w:rsidR="002904AF" w:rsidRPr="00512311">
        <w:rPr>
          <w:rFonts w:ascii="Arial" w:hAnsi="Arial" w:cs="Arial"/>
        </w:rPr>
        <w:t>pour signer le présent acte d’engagement en leur nom et pour leur compte</w:t>
      </w:r>
      <w:r w:rsidR="007F68A6" w:rsidRPr="00512311">
        <w:rPr>
          <w:rFonts w:ascii="Arial" w:hAnsi="Arial" w:cs="Arial"/>
        </w:rPr>
        <w:t xml:space="preserve">, </w:t>
      </w:r>
      <w:r w:rsidR="0021527A" w:rsidRPr="00512311">
        <w:rPr>
          <w:rFonts w:ascii="Arial" w:hAnsi="Arial" w:cs="Arial"/>
        </w:rPr>
        <w:t xml:space="preserve">pour les représenter vis-à-vis de l’acheteur </w:t>
      </w:r>
      <w:r w:rsidR="007F68A6" w:rsidRPr="00512311">
        <w:rPr>
          <w:rFonts w:ascii="Arial" w:hAnsi="Arial" w:cs="Arial"/>
        </w:rPr>
        <w:t>et pour coordonner l’ensemble des prestations</w:t>
      </w:r>
      <w:r w:rsidR="00983FF3" w:rsidRPr="00512311">
        <w:rPr>
          <w:rFonts w:ascii="Arial" w:hAnsi="Arial" w:cs="Arial"/>
        </w:rPr>
        <w:t> ;</w:t>
      </w:r>
    </w:p>
    <w:p w:rsidR="002904AF" w:rsidRPr="00512311" w:rsidRDefault="002904AF" w:rsidP="009D661E">
      <w:pPr>
        <w:tabs>
          <w:tab w:val="left" w:pos="851"/>
        </w:tabs>
        <w:ind w:left="1701"/>
        <w:rPr>
          <w:rFonts w:ascii="Arial" w:hAnsi="Arial" w:cs="Arial"/>
        </w:rPr>
      </w:pPr>
      <w:r w:rsidRPr="00512311">
        <w:rPr>
          <w:rFonts w:ascii="Arial" w:hAnsi="Arial" w:cs="Arial"/>
          <w:i/>
          <w:sz w:val="18"/>
          <w:szCs w:val="18"/>
        </w:rPr>
        <w:t>(joindre les pouvoirs en annexe du présent document</w:t>
      </w:r>
      <w:r w:rsidR="009D661E" w:rsidRPr="00512311">
        <w:rPr>
          <w:rFonts w:ascii="Arial" w:hAnsi="Arial" w:cs="Arial"/>
          <w:i/>
          <w:sz w:val="18"/>
          <w:szCs w:val="18"/>
        </w:rPr>
        <w:t xml:space="preserve"> en cas de marché public autre que de défense ou de sécurité</w:t>
      </w:r>
      <w:r w:rsidRPr="00512311">
        <w:rPr>
          <w:rFonts w:ascii="Arial" w:hAnsi="Arial" w:cs="Arial"/>
          <w:i/>
          <w:sz w:val="18"/>
          <w:szCs w:val="18"/>
        </w:rPr>
        <w:t>.</w:t>
      </w:r>
      <w:r w:rsidR="009D661E" w:rsidRPr="00512311">
        <w:rPr>
          <w:rFonts w:ascii="Arial" w:hAnsi="Arial" w:cs="Arial"/>
          <w:i/>
          <w:sz w:val="18"/>
          <w:szCs w:val="18"/>
        </w:rPr>
        <w:t xml:space="preserve"> Dans le cas contraire, ces documents ont déjà été fournis</w:t>
      </w:r>
      <w:r w:rsidRPr="00512311">
        <w:rPr>
          <w:rFonts w:ascii="Arial" w:hAnsi="Arial" w:cs="Arial"/>
          <w:i/>
          <w:sz w:val="18"/>
          <w:szCs w:val="18"/>
        </w:rPr>
        <w:t>)</w:t>
      </w:r>
    </w:p>
    <w:p w:rsidR="002904AF" w:rsidRPr="00512311" w:rsidRDefault="002904AF" w:rsidP="001C733C">
      <w:pPr>
        <w:tabs>
          <w:tab w:val="left" w:pos="851"/>
        </w:tabs>
        <w:rPr>
          <w:rFonts w:ascii="Arial" w:hAnsi="Arial" w:cs="Arial"/>
        </w:rPr>
      </w:pPr>
    </w:p>
    <w:p w:rsidR="002904AF" w:rsidRPr="00512311" w:rsidRDefault="00512311"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sidRPr="00512311">
            <w:rPr>
              <w:rFonts w:ascii="MS Gothic" w:eastAsia="MS Gothic" w:hAnsi="MS Gothic" w:hint="eastAsia"/>
            </w:rPr>
            <w:t>☐</w:t>
          </w:r>
        </w:sdtContent>
      </w:sdt>
      <w:r w:rsidR="002904AF" w:rsidRPr="00512311">
        <w:tab/>
      </w:r>
      <w:r w:rsidR="002904AF" w:rsidRPr="00512311">
        <w:rPr>
          <w:rFonts w:ascii="Arial" w:hAnsi="Arial" w:cs="Arial"/>
        </w:rPr>
        <w:t>pour signer, en leur nom et pour leur compte, les modifications ultérieures du mar</w:t>
      </w:r>
      <w:r w:rsidR="0021527A" w:rsidRPr="00512311">
        <w:rPr>
          <w:rFonts w:ascii="Arial" w:hAnsi="Arial" w:cs="Arial"/>
        </w:rPr>
        <w:t>ché public</w:t>
      </w:r>
      <w:r w:rsidR="002904AF" w:rsidRPr="00512311">
        <w:rPr>
          <w:rFonts w:ascii="Arial" w:hAnsi="Arial" w:cs="Arial"/>
        </w:rPr>
        <w:t> ;</w:t>
      </w:r>
    </w:p>
    <w:p w:rsidR="00BE6078" w:rsidRPr="00512311" w:rsidRDefault="009D661E" w:rsidP="009D661E">
      <w:pPr>
        <w:tabs>
          <w:tab w:val="left" w:pos="851"/>
        </w:tabs>
        <w:ind w:left="1701"/>
        <w:rPr>
          <w:rFonts w:ascii="Arial" w:hAnsi="Arial" w:cs="Arial"/>
        </w:rPr>
      </w:pPr>
      <w:r w:rsidRPr="00512311">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Pr="00512311" w:rsidRDefault="002904AF" w:rsidP="002904AF">
      <w:pPr>
        <w:tabs>
          <w:tab w:val="left" w:pos="851"/>
        </w:tabs>
        <w:rPr>
          <w:rFonts w:ascii="Arial" w:hAnsi="Arial" w:cs="Arial"/>
          <w:iCs/>
        </w:rPr>
      </w:pPr>
    </w:p>
    <w:p w:rsidR="009D661E" w:rsidRPr="00512311" w:rsidRDefault="002904AF" w:rsidP="002904AF">
      <w:pPr>
        <w:tabs>
          <w:tab w:val="left" w:pos="851"/>
        </w:tabs>
        <w:ind w:left="1134" w:hanging="850"/>
        <w:rPr>
          <w:rFonts w:ascii="Arial" w:hAnsi="Arial" w:cs="Arial"/>
        </w:rPr>
      </w:pPr>
      <w:r w:rsidRPr="00512311">
        <w:tab/>
      </w:r>
      <w:sdt>
        <w:sdtPr>
          <w:id w:val="1715533234"/>
          <w14:checkbox>
            <w14:checked w14:val="0"/>
            <w14:checkedState w14:val="2612" w14:font="MS Gothic"/>
            <w14:uncheckedState w14:val="2610" w14:font="MS Gothic"/>
          </w14:checkbox>
        </w:sdtPr>
        <w:sdtEndPr/>
        <w:sdtContent>
          <w:r w:rsidR="008216D7" w:rsidRPr="00512311">
            <w:rPr>
              <w:rFonts w:ascii="MS Gothic" w:eastAsia="MS Gothic" w:hAnsi="MS Gothic" w:hint="eastAsia"/>
            </w:rPr>
            <w:t>☐</w:t>
          </w:r>
        </w:sdtContent>
      </w:sdt>
      <w:r w:rsidRPr="00512311">
        <w:rPr>
          <w:rFonts w:ascii="Arial" w:hAnsi="Arial" w:cs="Arial"/>
        </w:rPr>
        <w:tab/>
        <w:t>ont donné mandat au mandataire dans les conditions définies par les pouvoirs joints en annexe</w:t>
      </w:r>
      <w:r w:rsidR="009D661E" w:rsidRPr="00512311">
        <w:rPr>
          <w:rFonts w:ascii="Arial" w:hAnsi="Arial" w:cs="Arial"/>
        </w:rPr>
        <w:t>.</w:t>
      </w:r>
    </w:p>
    <w:p w:rsidR="002904AF" w:rsidRPr="00512311" w:rsidRDefault="009D661E" w:rsidP="009D661E">
      <w:pPr>
        <w:tabs>
          <w:tab w:val="left" w:pos="851"/>
        </w:tabs>
        <w:ind w:left="1701"/>
        <w:rPr>
          <w:rFonts w:ascii="Arial" w:hAnsi="Arial" w:cs="Arial"/>
          <w:i/>
          <w:sz w:val="18"/>
          <w:szCs w:val="18"/>
        </w:rPr>
      </w:pPr>
      <w:r w:rsidRPr="00512311">
        <w:rPr>
          <w:rFonts w:ascii="Arial" w:hAnsi="Arial" w:cs="Arial"/>
          <w:i/>
          <w:sz w:val="18"/>
          <w:szCs w:val="18"/>
        </w:rPr>
        <w:t>(hors cas des marchés de défense ou de sécurité dans lequel ces documents ont déjà été fournis)</w:t>
      </w:r>
      <w:r w:rsidR="002904AF" w:rsidRPr="00512311">
        <w:rPr>
          <w:rFonts w:ascii="Arial" w:hAnsi="Arial" w:cs="Arial"/>
          <w:i/>
          <w:sz w:val="18"/>
          <w:szCs w:val="18"/>
        </w:rPr>
        <w:t>.</w:t>
      </w:r>
    </w:p>
    <w:p w:rsidR="002904AF" w:rsidRPr="00512311" w:rsidRDefault="002904AF" w:rsidP="002904AF">
      <w:pPr>
        <w:tabs>
          <w:tab w:val="left" w:pos="851"/>
        </w:tabs>
        <w:ind w:left="1134" w:hanging="850"/>
        <w:rPr>
          <w:rFonts w:ascii="Arial" w:hAnsi="Arial" w:cs="Arial"/>
          <w:i/>
          <w:sz w:val="18"/>
          <w:szCs w:val="18"/>
        </w:rPr>
      </w:pPr>
    </w:p>
    <w:p w:rsidR="001C733C" w:rsidRPr="00512311" w:rsidRDefault="001C733C" w:rsidP="001C733C">
      <w:pPr>
        <w:tabs>
          <w:tab w:val="left" w:pos="851"/>
        </w:tabs>
        <w:rPr>
          <w:rFonts w:ascii="Arial" w:hAnsi="Arial" w:cs="Arial"/>
          <w:i/>
          <w:sz w:val="18"/>
          <w:szCs w:val="18"/>
        </w:rPr>
      </w:pPr>
    </w:p>
    <w:p w:rsidR="00036500" w:rsidRPr="00512311" w:rsidRDefault="00512311"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sidRPr="00512311">
            <w:rPr>
              <w:rFonts w:ascii="MS Gothic" w:eastAsia="MS Gothic" w:hAnsi="MS Gothic" w:cs="Arial" w:hint="eastAsia"/>
            </w:rPr>
            <w:t>☐</w:t>
          </w:r>
        </w:sdtContent>
      </w:sdt>
      <w:r w:rsidR="0021527A" w:rsidRPr="00512311">
        <w:rPr>
          <w:rFonts w:ascii="Arial" w:hAnsi="Arial" w:cs="Arial"/>
        </w:rPr>
        <w:t>L</w:t>
      </w:r>
      <w:r w:rsidR="00036500" w:rsidRPr="00512311">
        <w:rPr>
          <w:rFonts w:ascii="Arial" w:hAnsi="Arial" w:cs="Arial"/>
        </w:rPr>
        <w:t>es membres du groupement</w:t>
      </w:r>
      <w:r w:rsidR="00332B12" w:rsidRPr="00512311">
        <w:rPr>
          <w:rFonts w:ascii="Arial" w:hAnsi="Arial" w:cs="Arial"/>
        </w:rPr>
        <w:t>, qui signent le présent acte d’engagement</w:t>
      </w:r>
      <w:r w:rsidR="00036500" w:rsidRPr="00512311">
        <w:rPr>
          <w:rFonts w:ascii="Arial" w:hAnsi="Arial" w:cs="Arial"/>
        </w:rPr>
        <w:t> :</w:t>
      </w:r>
    </w:p>
    <w:p w:rsidR="00036500" w:rsidRPr="00512311" w:rsidRDefault="00036500" w:rsidP="006F3DF9">
      <w:pPr>
        <w:tabs>
          <w:tab w:val="left" w:pos="851"/>
        </w:tabs>
        <w:rPr>
          <w:rFonts w:ascii="Arial" w:hAnsi="Arial" w:cs="Arial"/>
        </w:rPr>
      </w:pPr>
      <w:r w:rsidRPr="00512311">
        <w:rPr>
          <w:rFonts w:ascii="Arial" w:hAnsi="Arial" w:cs="Arial"/>
          <w:i/>
          <w:sz w:val="18"/>
          <w:szCs w:val="18"/>
        </w:rPr>
        <w:t>(Cocher la case correspondante.)</w:t>
      </w:r>
    </w:p>
    <w:p w:rsidR="00036500" w:rsidRPr="00512311" w:rsidRDefault="00036500" w:rsidP="005846FB">
      <w:pPr>
        <w:tabs>
          <w:tab w:val="left" w:pos="851"/>
        </w:tabs>
        <w:rPr>
          <w:rFonts w:ascii="Arial" w:hAnsi="Arial" w:cs="Arial"/>
        </w:rPr>
      </w:pPr>
    </w:p>
    <w:p w:rsidR="00AE7831" w:rsidRPr="00512311" w:rsidRDefault="00512311"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sidRPr="00512311">
            <w:rPr>
              <w:rFonts w:ascii="MS Gothic" w:eastAsia="MS Gothic" w:hAnsi="MS Gothic" w:hint="eastAsia"/>
            </w:rPr>
            <w:t>☐</w:t>
          </w:r>
        </w:sdtContent>
      </w:sdt>
      <w:r w:rsidR="00AE7831" w:rsidRPr="00512311">
        <w:tab/>
      </w:r>
      <w:r w:rsidR="00AE7831" w:rsidRPr="00512311">
        <w:rPr>
          <w:rFonts w:ascii="Arial" w:hAnsi="Arial" w:cs="Arial"/>
        </w:rPr>
        <w:t>donnent mandat au mandataire, qui l’accepte, pour les représenter vis-à-vis de l’acheteur et pour coordonner l’ensemble des prestations ;</w:t>
      </w:r>
    </w:p>
    <w:p w:rsidR="00AE7831" w:rsidRPr="00512311" w:rsidRDefault="00AE7831" w:rsidP="009B45B9">
      <w:pPr>
        <w:tabs>
          <w:tab w:val="left" w:pos="851"/>
        </w:tabs>
        <w:ind w:left="1701" w:hanging="850"/>
        <w:jc w:val="both"/>
      </w:pPr>
    </w:p>
    <w:p w:rsidR="00036500" w:rsidRPr="00512311" w:rsidRDefault="00512311"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sidRPr="00512311">
            <w:rPr>
              <w:rFonts w:ascii="MS Gothic" w:eastAsia="MS Gothic" w:hAnsi="MS Gothic" w:cs="Arial" w:hint="eastAsia"/>
            </w:rPr>
            <w:t>☐</w:t>
          </w:r>
        </w:sdtContent>
      </w:sdt>
      <w:r w:rsidR="00036500" w:rsidRPr="00512311">
        <w:rPr>
          <w:rFonts w:ascii="Arial" w:hAnsi="Arial" w:cs="Arial"/>
        </w:rPr>
        <w:tab/>
        <w:t xml:space="preserve">donnent mandat au mandataire, qui l’accepte, pour signer, en leur nom et pour leur compte, </w:t>
      </w:r>
      <w:r w:rsidR="004A7169" w:rsidRPr="00512311">
        <w:rPr>
          <w:rFonts w:ascii="Arial" w:hAnsi="Arial" w:cs="Arial"/>
        </w:rPr>
        <w:t>les</w:t>
      </w:r>
      <w:r w:rsidR="00036500" w:rsidRPr="00512311">
        <w:rPr>
          <w:rFonts w:ascii="Arial" w:hAnsi="Arial" w:cs="Arial"/>
        </w:rPr>
        <w:t xml:space="preserve"> modifications ultérieures du marché </w:t>
      </w:r>
      <w:r w:rsidR="00930A5C" w:rsidRPr="00512311">
        <w:rPr>
          <w:rFonts w:ascii="Arial" w:hAnsi="Arial" w:cs="Arial"/>
        </w:rPr>
        <w:t>public</w:t>
      </w:r>
      <w:r w:rsidR="00036500" w:rsidRPr="00512311">
        <w:rPr>
          <w:rFonts w:ascii="Arial" w:hAnsi="Arial" w:cs="Arial"/>
        </w:rPr>
        <w:t> ;</w:t>
      </w:r>
    </w:p>
    <w:p w:rsidR="00036500" w:rsidRPr="00512311" w:rsidRDefault="00036500" w:rsidP="006C4338">
      <w:pPr>
        <w:tabs>
          <w:tab w:val="left" w:pos="851"/>
        </w:tabs>
        <w:rPr>
          <w:rFonts w:ascii="Arial" w:hAnsi="Arial" w:cs="Arial"/>
          <w:iCs/>
        </w:rPr>
      </w:pPr>
    </w:p>
    <w:p w:rsidR="00036500" w:rsidRPr="00512311" w:rsidRDefault="00844DAA" w:rsidP="009B45B9">
      <w:pPr>
        <w:tabs>
          <w:tab w:val="left" w:pos="851"/>
        </w:tabs>
        <w:ind w:left="1134" w:hanging="850"/>
        <w:rPr>
          <w:rFonts w:ascii="Arial" w:hAnsi="Arial" w:cs="Arial"/>
          <w:i/>
          <w:sz w:val="18"/>
          <w:szCs w:val="18"/>
        </w:rPr>
      </w:pPr>
      <w:r w:rsidRPr="00512311">
        <w:tab/>
      </w:r>
      <w:sdt>
        <w:sdtPr>
          <w:id w:val="-723442415"/>
          <w14:checkbox>
            <w14:checked w14:val="0"/>
            <w14:checkedState w14:val="2612" w14:font="MS Gothic"/>
            <w14:uncheckedState w14:val="2610" w14:font="MS Gothic"/>
          </w14:checkbox>
        </w:sdtPr>
        <w:sdtEndPr/>
        <w:sdtContent>
          <w:r w:rsidR="008216D7" w:rsidRPr="00512311">
            <w:rPr>
              <w:rFonts w:ascii="MS Gothic" w:eastAsia="MS Gothic" w:hAnsi="MS Gothic" w:hint="eastAsia"/>
            </w:rPr>
            <w:t>☐</w:t>
          </w:r>
        </w:sdtContent>
      </w:sdt>
      <w:r w:rsidR="00036500" w:rsidRPr="00512311">
        <w:rPr>
          <w:rFonts w:ascii="Arial" w:hAnsi="Arial" w:cs="Arial"/>
        </w:rPr>
        <w:tab/>
      </w:r>
      <w:r w:rsidR="008216D7" w:rsidRPr="00512311">
        <w:rPr>
          <w:rFonts w:ascii="Arial" w:hAnsi="Arial" w:cs="Arial"/>
        </w:rPr>
        <w:tab/>
      </w:r>
      <w:r w:rsidR="00036500" w:rsidRPr="00512311">
        <w:rPr>
          <w:rFonts w:ascii="Arial" w:hAnsi="Arial" w:cs="Arial"/>
        </w:rPr>
        <w:t>donnent mandat au mandataire dans les conditions définies ci-dessous</w:t>
      </w:r>
      <w:r w:rsidRPr="00512311">
        <w:rPr>
          <w:rFonts w:ascii="Arial" w:hAnsi="Arial" w:cs="Arial"/>
        </w:rPr>
        <w:t> :</w:t>
      </w:r>
    </w:p>
    <w:p w:rsidR="00036500" w:rsidRPr="00512311" w:rsidRDefault="00844DAA" w:rsidP="009B45B9">
      <w:pPr>
        <w:tabs>
          <w:tab w:val="left" w:pos="851"/>
        </w:tabs>
        <w:ind w:left="1134" w:hanging="850"/>
        <w:rPr>
          <w:rFonts w:ascii="Arial" w:hAnsi="Arial" w:cs="Arial"/>
          <w:i/>
          <w:sz w:val="18"/>
          <w:szCs w:val="18"/>
        </w:rPr>
      </w:pPr>
      <w:r w:rsidRPr="00512311">
        <w:rPr>
          <w:rFonts w:ascii="Arial" w:hAnsi="Arial" w:cs="Arial"/>
          <w:i/>
          <w:sz w:val="18"/>
          <w:szCs w:val="18"/>
        </w:rPr>
        <w:tab/>
      </w:r>
      <w:r w:rsidRPr="00512311">
        <w:rPr>
          <w:rFonts w:ascii="Arial" w:hAnsi="Arial" w:cs="Arial"/>
          <w:i/>
          <w:sz w:val="18"/>
          <w:szCs w:val="18"/>
        </w:rPr>
        <w:tab/>
      </w:r>
      <w:r w:rsidRPr="00512311">
        <w:rPr>
          <w:rFonts w:ascii="Arial" w:hAnsi="Arial" w:cs="Arial"/>
          <w:i/>
          <w:sz w:val="18"/>
          <w:szCs w:val="18"/>
        </w:rPr>
        <w:tab/>
      </w:r>
      <w:r w:rsidR="00036500" w:rsidRPr="00512311">
        <w:rPr>
          <w:rFonts w:ascii="Arial" w:hAnsi="Arial" w:cs="Arial"/>
          <w:i/>
          <w:sz w:val="18"/>
          <w:szCs w:val="18"/>
        </w:rPr>
        <w:t>(Donner des précisions sur l’étendue du mandat.)</w:t>
      </w:r>
    </w:p>
    <w:p w:rsidR="009D60F0" w:rsidRPr="00512311" w:rsidRDefault="009D60F0" w:rsidP="009B45B9">
      <w:pPr>
        <w:tabs>
          <w:tab w:val="left" w:pos="851"/>
        </w:tabs>
        <w:ind w:left="1134" w:hanging="850"/>
        <w:rPr>
          <w:rFonts w:ascii="Arial" w:hAnsi="Arial" w:cs="Arial"/>
          <w:i/>
          <w:sz w:val="18"/>
          <w:szCs w:val="18"/>
        </w:rPr>
      </w:pPr>
    </w:p>
    <w:p w:rsidR="009D60F0" w:rsidRPr="00512311" w:rsidRDefault="009D60F0" w:rsidP="009B45B9">
      <w:pPr>
        <w:tabs>
          <w:tab w:val="left" w:pos="851"/>
        </w:tabs>
        <w:ind w:left="1134" w:hanging="850"/>
        <w:rPr>
          <w:rFonts w:ascii="Arial" w:hAnsi="Arial" w:cs="Arial"/>
          <w:i/>
          <w:sz w:val="18"/>
          <w:szCs w:val="18"/>
        </w:rPr>
      </w:pPr>
    </w:p>
    <w:p w:rsidR="009B1CD0" w:rsidRPr="00512311"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512311"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512311" w:rsidRDefault="00332B12" w:rsidP="00B054DA">
            <w:pPr>
              <w:tabs>
                <w:tab w:val="left" w:pos="851"/>
              </w:tabs>
              <w:jc w:val="center"/>
              <w:rPr>
                <w:rFonts w:ascii="Arial" w:hAnsi="Arial" w:cs="Arial"/>
                <w:b/>
                <w:bCs/>
              </w:rPr>
            </w:pPr>
            <w:r w:rsidRPr="00512311">
              <w:rPr>
                <w:rFonts w:ascii="Arial" w:hAnsi="Arial" w:cs="Arial"/>
                <w:b/>
                <w:bCs/>
              </w:rPr>
              <w:t>Nom, prénom et qualité</w:t>
            </w:r>
          </w:p>
          <w:p w:rsidR="00332B12" w:rsidRPr="00512311" w:rsidRDefault="00332B12" w:rsidP="00B054DA">
            <w:pPr>
              <w:tabs>
                <w:tab w:val="left" w:pos="851"/>
              </w:tabs>
              <w:jc w:val="center"/>
              <w:rPr>
                <w:rFonts w:ascii="Arial" w:hAnsi="Arial" w:cs="Arial"/>
                <w:b/>
                <w:bCs/>
              </w:rPr>
            </w:pPr>
            <w:r w:rsidRPr="0051231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512311" w:rsidRDefault="00332B12" w:rsidP="00B054DA">
            <w:pPr>
              <w:tabs>
                <w:tab w:val="left" w:pos="851"/>
              </w:tabs>
              <w:jc w:val="center"/>
              <w:rPr>
                <w:rFonts w:ascii="Arial" w:hAnsi="Arial" w:cs="Arial"/>
                <w:b/>
                <w:bCs/>
              </w:rPr>
            </w:pPr>
            <w:r w:rsidRPr="0051231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512311" w:rsidRDefault="00332B12" w:rsidP="00B054DA">
            <w:pPr>
              <w:tabs>
                <w:tab w:val="left" w:pos="851"/>
              </w:tabs>
              <w:jc w:val="center"/>
              <w:rPr>
                <w:rFonts w:ascii="Arial" w:hAnsi="Arial" w:cs="Arial"/>
                <w:b/>
                <w:bCs/>
              </w:rPr>
            </w:pPr>
            <w:r w:rsidRPr="00512311">
              <w:rPr>
                <w:rFonts w:ascii="Arial" w:hAnsi="Arial" w:cs="Arial"/>
                <w:b/>
                <w:bCs/>
              </w:rPr>
              <w:t>Signature</w:t>
            </w:r>
          </w:p>
        </w:tc>
      </w:tr>
      <w:tr w:rsidR="00332B12" w:rsidRPr="00512311" w:rsidTr="00B054DA">
        <w:trPr>
          <w:trHeight w:val="1021"/>
        </w:trPr>
        <w:tc>
          <w:tcPr>
            <w:tcW w:w="4644" w:type="dxa"/>
            <w:tcBorders>
              <w:top w:val="single" w:sz="4" w:space="0" w:color="000000"/>
              <w:left w:val="single" w:sz="4" w:space="0" w:color="000000"/>
            </w:tcBorders>
            <w:shd w:val="clear" w:color="auto" w:fill="CCFFFF"/>
          </w:tcPr>
          <w:p w:rsidR="00332B12" w:rsidRPr="00512311"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Pr="00512311"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Pr="00512311" w:rsidRDefault="00332B12" w:rsidP="00B054DA">
            <w:pPr>
              <w:tabs>
                <w:tab w:val="left" w:pos="851"/>
              </w:tabs>
              <w:snapToGrid w:val="0"/>
              <w:jc w:val="both"/>
              <w:rPr>
                <w:rFonts w:ascii="Arial" w:hAnsi="Arial" w:cs="Arial"/>
                <w:b/>
                <w:bCs/>
              </w:rPr>
            </w:pPr>
          </w:p>
        </w:tc>
      </w:tr>
      <w:tr w:rsidR="00332B12" w:rsidRPr="00512311" w:rsidTr="00B054DA">
        <w:trPr>
          <w:trHeight w:val="1021"/>
        </w:trPr>
        <w:tc>
          <w:tcPr>
            <w:tcW w:w="4644" w:type="dxa"/>
            <w:tcBorders>
              <w:left w:val="single" w:sz="4" w:space="0" w:color="000000"/>
            </w:tcBorders>
            <w:shd w:val="clear" w:color="auto" w:fill="auto"/>
          </w:tcPr>
          <w:p w:rsidR="00332B12" w:rsidRPr="0051231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Pr="0051231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Pr="00512311" w:rsidRDefault="00332B12" w:rsidP="00B054DA">
            <w:pPr>
              <w:tabs>
                <w:tab w:val="left" w:pos="851"/>
              </w:tabs>
              <w:snapToGrid w:val="0"/>
              <w:jc w:val="both"/>
              <w:rPr>
                <w:rFonts w:ascii="Arial" w:hAnsi="Arial" w:cs="Arial"/>
                <w:b/>
                <w:bCs/>
              </w:rPr>
            </w:pPr>
          </w:p>
        </w:tc>
      </w:tr>
      <w:tr w:rsidR="00332B12" w:rsidRPr="00512311" w:rsidTr="00803244">
        <w:trPr>
          <w:trHeight w:val="1021"/>
        </w:trPr>
        <w:tc>
          <w:tcPr>
            <w:tcW w:w="4644" w:type="dxa"/>
            <w:tcBorders>
              <w:left w:val="single" w:sz="4" w:space="0" w:color="000000"/>
            </w:tcBorders>
            <w:shd w:val="clear" w:color="auto" w:fill="CCFFFF"/>
          </w:tcPr>
          <w:p w:rsidR="00332B12" w:rsidRPr="0051231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Pr="0051231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Pr="00512311" w:rsidRDefault="00332B12" w:rsidP="00B054DA">
            <w:pPr>
              <w:tabs>
                <w:tab w:val="left" w:pos="851"/>
              </w:tabs>
              <w:snapToGrid w:val="0"/>
              <w:jc w:val="both"/>
              <w:rPr>
                <w:rFonts w:ascii="Arial" w:hAnsi="Arial" w:cs="Arial"/>
                <w:b/>
                <w:bCs/>
              </w:rPr>
            </w:pPr>
          </w:p>
        </w:tc>
      </w:tr>
      <w:tr w:rsidR="00332B12" w:rsidRPr="00512311" w:rsidTr="00803244">
        <w:trPr>
          <w:trHeight w:val="1021"/>
        </w:trPr>
        <w:tc>
          <w:tcPr>
            <w:tcW w:w="4644" w:type="dxa"/>
            <w:tcBorders>
              <w:left w:val="single" w:sz="4" w:space="0" w:color="000000"/>
              <w:bottom w:val="single" w:sz="4" w:space="0" w:color="auto"/>
            </w:tcBorders>
            <w:shd w:val="clear" w:color="auto" w:fill="auto"/>
          </w:tcPr>
          <w:p w:rsidR="00332B12" w:rsidRPr="00512311"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Pr="00512311"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Pr="00512311" w:rsidRDefault="00332B12" w:rsidP="00B054DA">
            <w:pPr>
              <w:tabs>
                <w:tab w:val="left" w:pos="851"/>
              </w:tabs>
              <w:snapToGrid w:val="0"/>
              <w:jc w:val="both"/>
              <w:rPr>
                <w:rFonts w:ascii="Arial" w:hAnsi="Arial" w:cs="Arial"/>
                <w:b/>
                <w:bCs/>
              </w:rPr>
            </w:pPr>
          </w:p>
        </w:tc>
      </w:tr>
    </w:tbl>
    <w:p w:rsidR="00332B12" w:rsidRPr="00512311" w:rsidRDefault="00332B12" w:rsidP="00332B12">
      <w:pPr>
        <w:tabs>
          <w:tab w:val="left" w:pos="851"/>
        </w:tabs>
        <w:jc w:val="both"/>
        <w:rPr>
          <w:rFonts w:ascii="Arial" w:hAnsi="Arial" w:cs="Arial"/>
        </w:rPr>
      </w:pPr>
      <w:r w:rsidRPr="00512311">
        <w:rPr>
          <w:rFonts w:ascii="Arial" w:hAnsi="Arial" w:cs="Arial"/>
          <w:sz w:val="18"/>
          <w:szCs w:val="18"/>
        </w:rPr>
        <w:t>(*) Le signataire doit avoir le pouvoir d’engager la personne qu’il représente.</w:t>
      </w:r>
    </w:p>
    <w:p w:rsidR="009B1CD0" w:rsidRPr="00512311"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12311">
        <w:tc>
          <w:tcPr>
            <w:tcW w:w="10277" w:type="dxa"/>
            <w:shd w:val="clear" w:color="auto" w:fill="66CCFF"/>
          </w:tcPr>
          <w:p w:rsidR="009B1CD0" w:rsidRPr="00512311" w:rsidRDefault="008B2A38" w:rsidP="006B5057">
            <w:r w:rsidRPr="00512311">
              <w:rPr>
                <w:rFonts w:ascii="Arial" w:hAnsi="Arial" w:cs="Arial"/>
              </w:rPr>
              <w:br w:type="page"/>
            </w:r>
            <w:r w:rsidR="009B1CD0" w:rsidRPr="00512311">
              <w:rPr>
                <w:sz w:val="22"/>
                <w:szCs w:val="22"/>
              </w:rPr>
              <w:t xml:space="preserve">D - Identification </w:t>
            </w:r>
            <w:r w:rsidR="001C40C0" w:rsidRPr="00512311">
              <w:rPr>
                <w:sz w:val="22"/>
                <w:szCs w:val="22"/>
              </w:rPr>
              <w:t>et signature de l’acheteur</w:t>
            </w:r>
            <w:r w:rsidR="009B1CD0" w:rsidRPr="00512311">
              <w:rPr>
                <w:sz w:val="22"/>
                <w:szCs w:val="22"/>
              </w:rPr>
              <w:t>.</w:t>
            </w:r>
          </w:p>
        </w:tc>
      </w:tr>
    </w:tbl>
    <w:p w:rsidR="009B1CD0" w:rsidRPr="00512311" w:rsidRDefault="009B1CD0" w:rsidP="006C4338">
      <w:pPr>
        <w:tabs>
          <w:tab w:val="left" w:pos="851"/>
        </w:tabs>
      </w:pPr>
    </w:p>
    <w:p w:rsidR="009B1CD0" w:rsidRPr="00512311" w:rsidRDefault="009B1CD0" w:rsidP="006F3DF9">
      <w:pPr>
        <w:pStyle w:val="Titre1"/>
        <w:tabs>
          <w:tab w:val="left" w:pos="567"/>
          <w:tab w:val="left" w:pos="851"/>
        </w:tabs>
        <w:ind w:left="0"/>
        <w:jc w:val="both"/>
        <w:rPr>
          <w:rFonts w:ascii="Arial" w:hAnsi="Arial" w:cs="Arial"/>
          <w:b w:val="0"/>
          <w:bCs/>
          <w:i/>
          <w:iCs/>
          <w:sz w:val="18"/>
          <w:szCs w:val="18"/>
        </w:rPr>
      </w:pPr>
      <w:r w:rsidRPr="00512311">
        <w:rPr>
          <w:rFonts w:ascii="Wingdings" w:eastAsia="Wingdings" w:hAnsi="Wingdings" w:cs="Wingdings"/>
          <w:b w:val="0"/>
          <w:color w:val="66CCFF"/>
          <w:spacing w:val="-10"/>
        </w:rPr>
        <w:t></w:t>
      </w:r>
      <w:r w:rsidRPr="00512311">
        <w:rPr>
          <w:rFonts w:ascii="Arial" w:eastAsia="Arial" w:hAnsi="Arial" w:cs="Arial"/>
          <w:spacing w:val="-10"/>
        </w:rPr>
        <w:t xml:space="preserve">  </w:t>
      </w:r>
      <w:r w:rsidRPr="00512311">
        <w:rPr>
          <w:rFonts w:ascii="Arial" w:hAnsi="Arial" w:cs="Arial"/>
          <w:b w:val="0"/>
          <w:bCs/>
          <w:iCs/>
        </w:rPr>
        <w:t xml:space="preserve">Désignation </w:t>
      </w:r>
      <w:r w:rsidR="001C40C0" w:rsidRPr="00512311">
        <w:rPr>
          <w:rFonts w:ascii="Arial" w:hAnsi="Arial" w:cs="Arial"/>
          <w:b w:val="0"/>
          <w:bCs/>
          <w:iCs/>
        </w:rPr>
        <w:t>de l’acheteur</w:t>
      </w:r>
    </w:p>
    <w:p w:rsidR="009B1CD0" w:rsidRPr="00512311" w:rsidRDefault="009B1CD0" w:rsidP="006C4338">
      <w:pPr>
        <w:pStyle w:val="En-tte"/>
        <w:tabs>
          <w:tab w:val="clear" w:pos="4536"/>
          <w:tab w:val="clear" w:pos="9072"/>
          <w:tab w:val="left" w:pos="851"/>
        </w:tabs>
        <w:jc w:val="both"/>
        <w:rPr>
          <w:rFonts w:ascii="Arial" w:hAnsi="Arial" w:cs="Arial"/>
        </w:rPr>
      </w:pPr>
    </w:p>
    <w:p w:rsidR="000E253A" w:rsidRPr="00512311" w:rsidRDefault="000E253A" w:rsidP="000E253A">
      <w:pPr>
        <w:numPr>
          <w:ilvl w:val="0"/>
          <w:numId w:val="1"/>
        </w:numPr>
        <w:tabs>
          <w:tab w:val="left" w:pos="708"/>
          <w:tab w:val="center" w:pos="4536"/>
          <w:tab w:val="right" w:pos="9072"/>
        </w:tabs>
        <w:rPr>
          <w:rFonts w:ascii="Arial" w:hAnsi="Arial" w:cs="Arial"/>
          <w:b/>
        </w:rPr>
      </w:pPr>
      <w:r w:rsidRPr="00512311">
        <w:rPr>
          <w:rFonts w:ascii="Arial" w:hAnsi="Arial" w:cs="Arial"/>
          <w:b/>
        </w:rPr>
        <w:t>Centre Hospitalier Universitaire de Nantes</w:t>
      </w:r>
    </w:p>
    <w:p w:rsidR="000E253A" w:rsidRPr="00512311" w:rsidRDefault="000E253A" w:rsidP="000E253A">
      <w:pPr>
        <w:numPr>
          <w:ilvl w:val="0"/>
          <w:numId w:val="1"/>
        </w:numPr>
        <w:tabs>
          <w:tab w:val="left" w:pos="708"/>
          <w:tab w:val="center" w:pos="4536"/>
          <w:tab w:val="right" w:pos="9072"/>
        </w:tabs>
        <w:rPr>
          <w:rFonts w:ascii="Arial" w:hAnsi="Arial" w:cs="Arial"/>
        </w:rPr>
      </w:pPr>
      <w:r w:rsidRPr="00512311">
        <w:rPr>
          <w:rFonts w:ascii="Arial" w:hAnsi="Arial" w:cs="Arial"/>
        </w:rPr>
        <w:t>(Etablissement support du GHT44)</w:t>
      </w:r>
    </w:p>
    <w:p w:rsidR="000E253A" w:rsidRPr="00512311" w:rsidRDefault="000E253A" w:rsidP="000E253A">
      <w:pPr>
        <w:numPr>
          <w:ilvl w:val="0"/>
          <w:numId w:val="1"/>
        </w:numPr>
        <w:tabs>
          <w:tab w:val="left" w:pos="708"/>
          <w:tab w:val="center" w:pos="4536"/>
          <w:tab w:val="right" w:pos="9072"/>
        </w:tabs>
        <w:rPr>
          <w:rFonts w:ascii="Arial" w:hAnsi="Arial" w:cs="Arial"/>
        </w:rPr>
      </w:pPr>
      <w:r w:rsidRPr="00512311">
        <w:rPr>
          <w:rFonts w:ascii="Arial" w:hAnsi="Arial" w:cs="Arial"/>
        </w:rPr>
        <w:t>5 allée de l’île Gloriette</w:t>
      </w:r>
    </w:p>
    <w:p w:rsidR="000E253A" w:rsidRPr="00512311" w:rsidRDefault="000E253A" w:rsidP="000E253A">
      <w:pPr>
        <w:numPr>
          <w:ilvl w:val="0"/>
          <w:numId w:val="1"/>
        </w:numPr>
        <w:tabs>
          <w:tab w:val="left" w:pos="708"/>
          <w:tab w:val="center" w:pos="4536"/>
          <w:tab w:val="right" w:pos="9072"/>
        </w:tabs>
        <w:rPr>
          <w:rFonts w:ascii="Arial" w:hAnsi="Arial" w:cs="Arial"/>
        </w:rPr>
      </w:pPr>
      <w:r w:rsidRPr="00512311">
        <w:rPr>
          <w:rFonts w:ascii="Arial" w:hAnsi="Arial" w:cs="Arial"/>
        </w:rPr>
        <w:t>44093 Nantes cedex</w:t>
      </w:r>
    </w:p>
    <w:p w:rsidR="009B1CD0" w:rsidRPr="00512311" w:rsidRDefault="009B1CD0" w:rsidP="005846FB">
      <w:pPr>
        <w:pStyle w:val="En-tte"/>
        <w:tabs>
          <w:tab w:val="clear" w:pos="4536"/>
          <w:tab w:val="clear" w:pos="9072"/>
          <w:tab w:val="left" w:pos="851"/>
        </w:tabs>
        <w:jc w:val="both"/>
        <w:rPr>
          <w:rFonts w:ascii="Arial" w:hAnsi="Arial" w:cs="Arial"/>
        </w:rPr>
      </w:pPr>
    </w:p>
    <w:p w:rsidR="00512311" w:rsidRPr="00512311" w:rsidRDefault="00512311" w:rsidP="005846FB">
      <w:pPr>
        <w:pStyle w:val="En-tte"/>
        <w:tabs>
          <w:tab w:val="clear" w:pos="4536"/>
          <w:tab w:val="clear" w:pos="9072"/>
          <w:tab w:val="left" w:pos="851"/>
        </w:tabs>
        <w:jc w:val="both"/>
        <w:rPr>
          <w:rFonts w:ascii="Arial" w:hAnsi="Arial" w:cs="Arial"/>
        </w:rPr>
      </w:pPr>
    </w:p>
    <w:p w:rsidR="009B1CD0" w:rsidRPr="00512311" w:rsidRDefault="009B1CD0" w:rsidP="00710FD6">
      <w:pPr>
        <w:tabs>
          <w:tab w:val="left" w:pos="426"/>
          <w:tab w:val="left" w:pos="851"/>
          <w:tab w:val="left" w:pos="5103"/>
        </w:tabs>
        <w:jc w:val="both"/>
        <w:rPr>
          <w:rFonts w:ascii="Arial" w:hAnsi="Arial" w:cs="Arial"/>
          <w:i/>
          <w:sz w:val="18"/>
          <w:szCs w:val="18"/>
        </w:rPr>
      </w:pPr>
      <w:r w:rsidRPr="00512311">
        <w:rPr>
          <w:rFonts w:ascii="Wingdings" w:eastAsia="Wingdings" w:hAnsi="Wingdings" w:cs="Wingdings"/>
          <w:b/>
          <w:color w:val="66CCFF"/>
          <w:spacing w:val="-10"/>
        </w:rPr>
        <w:t></w:t>
      </w:r>
      <w:r w:rsidRPr="00512311">
        <w:rPr>
          <w:rFonts w:ascii="Arial" w:eastAsia="Arial" w:hAnsi="Arial" w:cs="Arial"/>
          <w:b/>
          <w:spacing w:val="-10"/>
        </w:rPr>
        <w:t xml:space="preserve">  </w:t>
      </w:r>
      <w:r w:rsidRPr="00512311">
        <w:rPr>
          <w:rFonts w:ascii="Arial" w:hAnsi="Arial" w:cs="Arial"/>
        </w:rPr>
        <w:t xml:space="preserve">Nom, prénom, qualité du signataire du marché </w:t>
      </w:r>
      <w:r w:rsidR="003A7270" w:rsidRPr="00512311">
        <w:rPr>
          <w:rFonts w:ascii="Arial" w:hAnsi="Arial" w:cs="Arial"/>
        </w:rPr>
        <w:t>public</w:t>
      </w:r>
    </w:p>
    <w:p w:rsidR="009B1CD0" w:rsidRPr="00512311" w:rsidRDefault="009B1CD0" w:rsidP="0083205E">
      <w:pPr>
        <w:tabs>
          <w:tab w:val="left" w:pos="851"/>
        </w:tabs>
        <w:jc w:val="both"/>
        <w:rPr>
          <w:rFonts w:ascii="Arial" w:hAnsi="Arial" w:cs="Arial"/>
        </w:rPr>
      </w:pPr>
    </w:p>
    <w:p w:rsidR="009B1CD0" w:rsidRPr="00512311" w:rsidRDefault="00CD5E59" w:rsidP="00934503">
      <w:pPr>
        <w:tabs>
          <w:tab w:val="left" w:pos="851"/>
        </w:tabs>
        <w:jc w:val="both"/>
        <w:rPr>
          <w:rFonts w:ascii="Arial" w:hAnsi="Arial" w:cs="Arial"/>
          <w:b/>
        </w:rPr>
      </w:pPr>
      <w:r w:rsidRPr="00512311">
        <w:rPr>
          <w:rFonts w:ascii="Arial" w:hAnsi="Arial" w:cs="Arial"/>
          <w:b/>
        </w:rPr>
        <w:t>Le Directeur Général du CHU de Nantes ou son représentant dûment habilité</w:t>
      </w:r>
    </w:p>
    <w:p w:rsidR="00CD5E59" w:rsidRPr="00512311" w:rsidRDefault="00CD5E59" w:rsidP="00934503">
      <w:pPr>
        <w:tabs>
          <w:tab w:val="left" w:pos="851"/>
        </w:tabs>
        <w:jc w:val="both"/>
        <w:rPr>
          <w:rFonts w:ascii="Arial" w:hAnsi="Arial" w:cs="Arial"/>
        </w:rPr>
      </w:pPr>
    </w:p>
    <w:p w:rsidR="00512311" w:rsidRPr="00512311" w:rsidRDefault="00512311" w:rsidP="00934503">
      <w:pPr>
        <w:tabs>
          <w:tab w:val="left" w:pos="851"/>
        </w:tabs>
        <w:jc w:val="both"/>
        <w:rPr>
          <w:rFonts w:ascii="Arial" w:hAnsi="Arial" w:cs="Arial"/>
        </w:rPr>
      </w:pPr>
    </w:p>
    <w:p w:rsidR="009B1CD0" w:rsidRPr="00512311" w:rsidRDefault="009B1CD0" w:rsidP="009B45B9">
      <w:pPr>
        <w:tabs>
          <w:tab w:val="left" w:pos="851"/>
        </w:tabs>
        <w:jc w:val="both"/>
        <w:rPr>
          <w:rFonts w:ascii="Arial" w:hAnsi="Arial" w:cs="Arial"/>
          <w:i/>
          <w:sz w:val="18"/>
          <w:szCs w:val="18"/>
        </w:rPr>
      </w:pPr>
      <w:r w:rsidRPr="00512311">
        <w:rPr>
          <w:rFonts w:ascii="Wingdings" w:eastAsia="Wingdings" w:hAnsi="Wingdings" w:cs="Wingdings"/>
          <w:b/>
          <w:color w:val="66CCFF"/>
          <w:spacing w:val="-10"/>
        </w:rPr>
        <w:t></w:t>
      </w:r>
      <w:r w:rsidRPr="00512311">
        <w:rPr>
          <w:rFonts w:ascii="Arial" w:eastAsia="Arial" w:hAnsi="Arial" w:cs="Arial"/>
          <w:spacing w:val="-10"/>
        </w:rPr>
        <w:t xml:space="preserve"> </w:t>
      </w:r>
      <w:r w:rsidRPr="00512311">
        <w:rPr>
          <w:rFonts w:ascii="Arial" w:hAnsi="Arial" w:cs="Arial"/>
        </w:rPr>
        <w:t xml:space="preserve">Personne habilitée à donner les renseignements </w:t>
      </w:r>
      <w:r w:rsidR="009D661E" w:rsidRPr="00512311">
        <w:rPr>
          <w:rFonts w:ascii="Arial" w:hAnsi="Arial" w:cs="Arial"/>
        </w:rPr>
        <w:t>prévus à l’</w:t>
      </w:r>
      <w:hyperlink r:id="rId13" w:history="1">
        <w:r w:rsidR="009D661E" w:rsidRPr="00512311">
          <w:rPr>
            <w:rStyle w:val="Lienhypertexte"/>
            <w:rFonts w:ascii="Arial" w:hAnsi="Arial" w:cs="Arial"/>
          </w:rPr>
          <w:t>article R. 2191-59</w:t>
        </w:r>
      </w:hyperlink>
      <w:r w:rsidR="009D661E" w:rsidRPr="00512311">
        <w:rPr>
          <w:rFonts w:ascii="Arial" w:hAnsi="Arial" w:cs="Arial"/>
        </w:rPr>
        <w:t xml:space="preserve"> du code de la commande publique, auquel renvoie l’</w:t>
      </w:r>
      <w:hyperlink r:id="rId14" w:history="1">
        <w:r w:rsidR="009D661E" w:rsidRPr="00512311">
          <w:rPr>
            <w:rStyle w:val="Lienhypertexte"/>
            <w:rFonts w:ascii="Arial" w:hAnsi="Arial" w:cs="Arial"/>
          </w:rPr>
          <w:t>article R. 2391-28</w:t>
        </w:r>
      </w:hyperlink>
      <w:r w:rsidR="009D661E" w:rsidRPr="00512311">
        <w:rPr>
          <w:rFonts w:ascii="Arial" w:hAnsi="Arial" w:cs="Arial"/>
        </w:rPr>
        <w:t xml:space="preserve"> du même code</w:t>
      </w:r>
      <w:r w:rsidR="003A7270" w:rsidRPr="00512311" w:rsidDel="003A7270">
        <w:rPr>
          <w:rFonts w:ascii="Arial" w:hAnsi="Arial" w:cs="Arial"/>
        </w:rPr>
        <w:t xml:space="preserve"> </w:t>
      </w:r>
      <w:r w:rsidRPr="00512311">
        <w:rPr>
          <w:rFonts w:ascii="Arial" w:hAnsi="Arial" w:cs="Arial"/>
        </w:rPr>
        <w:t>(nantissements ou cessions de créances)</w:t>
      </w:r>
    </w:p>
    <w:p w:rsidR="001C40C0" w:rsidRPr="00512311" w:rsidRDefault="001C40C0" w:rsidP="009B45B9">
      <w:pPr>
        <w:tabs>
          <w:tab w:val="left" w:pos="851"/>
        </w:tabs>
        <w:jc w:val="both"/>
        <w:rPr>
          <w:rFonts w:ascii="Arial" w:hAnsi="Arial" w:cs="Arial"/>
        </w:rPr>
      </w:pPr>
    </w:p>
    <w:p w:rsidR="00CD5E59" w:rsidRPr="00512311" w:rsidRDefault="00CD5E59" w:rsidP="000E253A">
      <w:pPr>
        <w:tabs>
          <w:tab w:val="left" w:pos="708"/>
          <w:tab w:val="center" w:pos="4536"/>
          <w:tab w:val="right" w:pos="9072"/>
        </w:tabs>
        <w:rPr>
          <w:rFonts w:ascii="Arial" w:hAnsi="Arial" w:cs="Arial"/>
          <w:b/>
        </w:rPr>
      </w:pPr>
      <w:r w:rsidRPr="00512311">
        <w:rPr>
          <w:rFonts w:ascii="Arial" w:hAnsi="Arial" w:cs="Arial"/>
          <w:b/>
        </w:rPr>
        <w:t>Le Directeur Général du CHU de Nantes ou son représentant dûment habilité</w:t>
      </w:r>
    </w:p>
    <w:p w:rsidR="000E253A" w:rsidRPr="00512311" w:rsidRDefault="000E253A" w:rsidP="000E253A">
      <w:pPr>
        <w:tabs>
          <w:tab w:val="left" w:pos="708"/>
          <w:tab w:val="center" w:pos="4536"/>
          <w:tab w:val="right" w:pos="9072"/>
        </w:tabs>
        <w:rPr>
          <w:rFonts w:ascii="Arial" w:hAnsi="Arial" w:cs="Arial"/>
        </w:rPr>
      </w:pPr>
      <w:r w:rsidRPr="00512311">
        <w:rPr>
          <w:rFonts w:ascii="Arial" w:hAnsi="Arial" w:cs="Arial"/>
        </w:rPr>
        <w:t>Centre Hospitalier Universitaire de Nantes</w:t>
      </w:r>
    </w:p>
    <w:p w:rsidR="000E253A" w:rsidRPr="00512311" w:rsidRDefault="000E253A" w:rsidP="000E253A">
      <w:pPr>
        <w:tabs>
          <w:tab w:val="left" w:pos="708"/>
          <w:tab w:val="center" w:pos="4536"/>
          <w:tab w:val="right" w:pos="9072"/>
        </w:tabs>
        <w:rPr>
          <w:rFonts w:ascii="Arial" w:hAnsi="Arial" w:cs="Arial"/>
        </w:rPr>
      </w:pPr>
      <w:r w:rsidRPr="00512311">
        <w:rPr>
          <w:rFonts w:ascii="Arial" w:hAnsi="Arial" w:cs="Arial"/>
        </w:rPr>
        <w:t>Bâtiment Providence</w:t>
      </w:r>
    </w:p>
    <w:p w:rsidR="000E253A" w:rsidRPr="00512311" w:rsidRDefault="000E253A" w:rsidP="000E253A">
      <w:pPr>
        <w:tabs>
          <w:tab w:val="left" w:pos="708"/>
          <w:tab w:val="center" w:pos="4536"/>
          <w:tab w:val="right" w:pos="9072"/>
        </w:tabs>
        <w:rPr>
          <w:rFonts w:ascii="Arial" w:hAnsi="Arial" w:cs="Arial"/>
        </w:rPr>
      </w:pPr>
      <w:r w:rsidRPr="00512311">
        <w:rPr>
          <w:rFonts w:ascii="Arial" w:hAnsi="Arial" w:cs="Arial"/>
        </w:rPr>
        <w:t>85 rue saint Jacques</w:t>
      </w:r>
    </w:p>
    <w:p w:rsidR="000E253A" w:rsidRPr="00512311" w:rsidRDefault="000E253A" w:rsidP="000E253A">
      <w:pPr>
        <w:keepNext/>
        <w:jc w:val="both"/>
        <w:outlineLvl w:val="0"/>
        <w:rPr>
          <w:rFonts w:ascii="Arial" w:hAnsi="Arial" w:cs="Arial"/>
        </w:rPr>
      </w:pPr>
      <w:r w:rsidRPr="00512311">
        <w:rPr>
          <w:rFonts w:ascii="Arial" w:hAnsi="Arial" w:cs="Arial"/>
          <w:b/>
          <w:bCs/>
        </w:rPr>
        <w:t>44093 Nantes cedex</w:t>
      </w:r>
    </w:p>
    <w:p w:rsidR="000E253A" w:rsidRPr="00512311" w:rsidRDefault="000E253A" w:rsidP="000E253A">
      <w:r w:rsidRPr="00512311">
        <w:t>bureau.desmarches@chu-nantes.fr</w:t>
      </w:r>
    </w:p>
    <w:p w:rsidR="000E253A" w:rsidRPr="00512311" w:rsidRDefault="000E253A" w:rsidP="000E253A">
      <w:r w:rsidRPr="00512311">
        <w:t>Tél : 02.40.84.68.87</w:t>
      </w:r>
      <w:r w:rsidR="00E56404" w:rsidRPr="00512311">
        <w:t xml:space="preserve"> et 02.40.84.66.19</w:t>
      </w:r>
    </w:p>
    <w:p w:rsidR="009B1CD0" w:rsidRPr="00512311" w:rsidRDefault="009B1CD0" w:rsidP="009B45B9">
      <w:pPr>
        <w:tabs>
          <w:tab w:val="left" w:pos="851"/>
        </w:tabs>
        <w:jc w:val="both"/>
        <w:rPr>
          <w:rFonts w:ascii="Arial" w:hAnsi="Arial" w:cs="Arial"/>
        </w:rPr>
      </w:pPr>
    </w:p>
    <w:p w:rsidR="009B1CD0" w:rsidRPr="00512311" w:rsidRDefault="009B1CD0" w:rsidP="009B45B9">
      <w:pPr>
        <w:pStyle w:val="fcase2metab"/>
        <w:ind w:left="0" w:firstLine="0"/>
        <w:rPr>
          <w:rFonts w:ascii="Arial" w:hAnsi="Arial" w:cs="Arial"/>
        </w:rPr>
      </w:pPr>
    </w:p>
    <w:p w:rsidR="009B1CD0" w:rsidRPr="00512311" w:rsidRDefault="009B1CD0" w:rsidP="009B45B9">
      <w:pPr>
        <w:tabs>
          <w:tab w:val="left" w:pos="720"/>
          <w:tab w:val="left" w:pos="851"/>
        </w:tabs>
        <w:jc w:val="both"/>
        <w:rPr>
          <w:rFonts w:ascii="Arial" w:hAnsi="Arial" w:cs="Arial"/>
          <w:i/>
          <w:iCs/>
          <w:sz w:val="18"/>
          <w:szCs w:val="18"/>
        </w:rPr>
      </w:pPr>
      <w:r w:rsidRPr="00512311">
        <w:rPr>
          <w:rFonts w:ascii="Wingdings" w:eastAsia="Wingdings" w:hAnsi="Wingdings" w:cs="Wingdings"/>
          <w:b/>
          <w:color w:val="66CCFF"/>
          <w:spacing w:val="-10"/>
        </w:rPr>
        <w:t></w:t>
      </w:r>
      <w:r w:rsidRPr="00512311">
        <w:rPr>
          <w:rFonts w:ascii="Arial" w:eastAsia="Arial" w:hAnsi="Arial" w:cs="Arial"/>
          <w:b/>
          <w:spacing w:val="-10"/>
        </w:rPr>
        <w:t xml:space="preserve">  </w:t>
      </w:r>
      <w:r w:rsidRPr="00512311">
        <w:rPr>
          <w:rFonts w:ascii="Arial" w:hAnsi="Arial" w:cs="Arial"/>
        </w:rPr>
        <w:t>Désignation, adresse, numéro de téléphone du comptable assignataire</w:t>
      </w:r>
    </w:p>
    <w:p w:rsidR="00803244" w:rsidRPr="00512311" w:rsidRDefault="00803244" w:rsidP="00803244">
      <w:pPr>
        <w:pStyle w:val="fcase2metab"/>
        <w:rPr>
          <w:rFonts w:ascii="Arial" w:hAnsi="Arial" w:cs="Arial"/>
        </w:rPr>
      </w:pPr>
    </w:p>
    <w:p w:rsidR="00803244" w:rsidRPr="00512311" w:rsidRDefault="00803244" w:rsidP="00803244">
      <w:pPr>
        <w:rPr>
          <w:b/>
        </w:rPr>
      </w:pPr>
      <w:r w:rsidRPr="00512311">
        <w:rPr>
          <w:b/>
        </w:rPr>
        <w:t>M le Trésorier Principal du CHU de Nantes</w:t>
      </w:r>
    </w:p>
    <w:p w:rsidR="00F00615" w:rsidRPr="00512311" w:rsidRDefault="00F00615" w:rsidP="00803244">
      <w:r w:rsidRPr="00512311">
        <w:t>105 rue des Français Libres</w:t>
      </w:r>
    </w:p>
    <w:p w:rsidR="00F00615" w:rsidRPr="00512311" w:rsidRDefault="00F00615" w:rsidP="00803244">
      <w:r w:rsidRPr="00512311">
        <w:t>CS 50334</w:t>
      </w:r>
    </w:p>
    <w:p w:rsidR="00F00615" w:rsidRPr="00512311" w:rsidRDefault="00F00615" w:rsidP="00803244">
      <w:r w:rsidRPr="00512311">
        <w:t>44203 NANTES Cedex 2</w:t>
      </w:r>
    </w:p>
    <w:p w:rsidR="00803244" w:rsidRPr="00512311" w:rsidRDefault="00803244" w:rsidP="00803244">
      <w:r w:rsidRPr="00512311">
        <w:t>Tel : 02.40.08.</w:t>
      </w:r>
      <w:r w:rsidR="00F00615" w:rsidRPr="00512311">
        <w:t>33.33</w:t>
      </w:r>
    </w:p>
    <w:p w:rsidR="00803244" w:rsidRDefault="00803244" w:rsidP="00803244">
      <w:r w:rsidRPr="00512311">
        <w:t>Fax : 02.40.</w:t>
      </w:r>
      <w:r w:rsidR="00F00615" w:rsidRPr="00512311">
        <w:t>47.08.01</w:t>
      </w: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12311">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12311">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2311"/>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4:docId w14:val="05F82F31"/>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15B8B-9B44-4FA9-B342-10816DC8F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166</TotalTime>
  <Pages>4</Pages>
  <Words>1392</Words>
  <Characters>7660</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9034</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TRITSCH-GERBOU Titouan</cp:lastModifiedBy>
  <cp:revision>19</cp:revision>
  <cp:lastPrinted>2016-11-04T12:53:00Z</cp:lastPrinted>
  <dcterms:created xsi:type="dcterms:W3CDTF">2020-02-19T13:20:00Z</dcterms:created>
  <dcterms:modified xsi:type="dcterms:W3CDTF">2025-02-10T15:55:00Z</dcterms:modified>
</cp:coreProperties>
</file>