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AF3712" w14:paraId="0E5F726B" w14:textId="77777777">
        <w:trPr>
          <w:trHeight w:val="1132"/>
        </w:trPr>
        <w:tc>
          <w:tcPr>
            <w:tcW w:w="10434" w:type="dxa"/>
            <w:shd w:val="clear" w:color="auto" w:fill="auto"/>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41"/>
              <w:gridCol w:w="5141"/>
            </w:tblGrid>
            <w:tr w:rsidR="00472303" w:rsidRPr="00AF3712" w14:paraId="36955464" w14:textId="77777777" w:rsidTr="00B61C96">
              <w:trPr>
                <w:trHeight w:val="2268"/>
              </w:trPr>
              <w:tc>
                <w:tcPr>
                  <w:tcW w:w="5141" w:type="dxa"/>
                </w:tcPr>
                <w:p w14:paraId="2E9E6158" w14:textId="77777777" w:rsidR="00472303" w:rsidRPr="00AF3712" w:rsidRDefault="00472303" w:rsidP="00844DAA">
                  <w:pPr>
                    <w:pStyle w:val="Pieddepage"/>
                    <w:tabs>
                      <w:tab w:val="clear" w:pos="4536"/>
                      <w:tab w:val="clear" w:pos="9072"/>
                      <w:tab w:val="left" w:pos="851"/>
                    </w:tabs>
                    <w:jc w:val="center"/>
                    <w:rPr>
                      <w:rFonts w:ascii="Marianne" w:hAnsi="Marianne"/>
                      <w:noProof/>
                      <w:lang w:eastAsia="fr-FR"/>
                    </w:rPr>
                  </w:pPr>
                  <w:r w:rsidRPr="00AF3712">
                    <w:rPr>
                      <w:rFonts w:ascii="Marianne" w:hAnsi="Marianne"/>
                      <w:noProof/>
                    </w:rPr>
                    <w:drawing>
                      <wp:anchor distT="0" distB="0" distL="114300" distR="114300" simplePos="0" relativeHeight="251659264" behindDoc="0" locked="0" layoutInCell="1" allowOverlap="1" wp14:anchorId="64E1047C" wp14:editId="58B584D7">
                        <wp:simplePos x="0" y="0"/>
                        <wp:positionH relativeFrom="margin">
                          <wp:posOffset>130175</wp:posOffset>
                        </wp:positionH>
                        <wp:positionV relativeFrom="margin">
                          <wp:posOffset>24765</wp:posOffset>
                        </wp:positionV>
                        <wp:extent cx="2352075" cy="1440000"/>
                        <wp:effectExtent l="0" t="0" r="0" b="8255"/>
                        <wp:wrapSquare wrapText="bothSides"/>
                        <wp:docPr id="6" name="Image 6"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FSIN-CMJ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2075" cy="1440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141" w:type="dxa"/>
                </w:tcPr>
                <w:p w14:paraId="0D093DD2" w14:textId="43821458" w:rsidR="00472303" w:rsidRPr="00AF3712" w:rsidRDefault="00B61C96" w:rsidP="00472303">
                  <w:pPr>
                    <w:pStyle w:val="Pieddepage"/>
                    <w:tabs>
                      <w:tab w:val="clear" w:pos="4536"/>
                      <w:tab w:val="clear" w:pos="9072"/>
                      <w:tab w:val="left" w:pos="851"/>
                    </w:tabs>
                    <w:rPr>
                      <w:rFonts w:ascii="Marianne" w:hAnsi="Marianne"/>
                      <w:noProof/>
                      <w:lang w:eastAsia="fr-FR"/>
                    </w:rPr>
                  </w:pPr>
                  <w:r w:rsidRPr="00AF3712">
                    <w:rPr>
                      <w:rFonts w:ascii="Marianne" w:hAnsi="Marianne"/>
                      <w:noProof/>
                      <w:lang w:eastAsia="fr-FR"/>
                    </w:rPr>
                    <w:drawing>
                      <wp:inline distT="0" distB="0" distL="0" distR="0" wp14:anchorId="7053524D" wp14:editId="750EA8AC">
                        <wp:extent cx="1159771" cy="1440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B_Logo_RV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59771" cy="1440000"/>
                                </a:xfrm>
                                <a:prstGeom prst="rect">
                                  <a:avLst/>
                                </a:prstGeom>
                              </pic:spPr>
                            </pic:pic>
                          </a:graphicData>
                        </a:graphic>
                      </wp:inline>
                    </w:drawing>
                  </w:r>
                </w:p>
              </w:tc>
            </w:tr>
          </w:tbl>
          <w:p w14:paraId="5B84BD4F" w14:textId="77777777" w:rsidR="009B1CD0" w:rsidRPr="00AF3712" w:rsidRDefault="009B1CD0" w:rsidP="00FE48C9">
            <w:pPr>
              <w:pStyle w:val="En-tte"/>
              <w:jc w:val="center"/>
              <w:rPr>
                <w:rFonts w:ascii="Marianne" w:hAnsi="Marianne"/>
              </w:rPr>
            </w:pPr>
          </w:p>
        </w:tc>
      </w:tr>
    </w:tbl>
    <w:p w14:paraId="7EB529DD" w14:textId="77777777" w:rsidR="009B1CD0" w:rsidRPr="00AF3712" w:rsidRDefault="009B1CD0" w:rsidP="00844DAA">
      <w:pPr>
        <w:tabs>
          <w:tab w:val="left" w:pos="851"/>
        </w:tabs>
        <w:rPr>
          <w:rFonts w:ascii="Marianne" w:hAnsi="Marianne"/>
        </w:rPr>
        <w:sectPr w:rsidR="009B1CD0" w:rsidRPr="00AF3712" w:rsidSect="00472303">
          <w:footerReference w:type="default" r:id="rId10"/>
          <w:pgSz w:w="11906" w:h="16838"/>
          <w:pgMar w:top="426" w:right="720" w:bottom="720" w:left="720" w:header="720" w:footer="680" w:gutter="0"/>
          <w:cols w:space="720"/>
          <w:docGrid w:linePitch="360"/>
        </w:sectPr>
      </w:pPr>
    </w:p>
    <w:tbl>
      <w:tblPr>
        <w:tblW w:w="9852" w:type="dxa"/>
        <w:tblLayout w:type="fixed"/>
        <w:tblCellMar>
          <w:left w:w="71" w:type="dxa"/>
          <w:right w:w="71" w:type="dxa"/>
        </w:tblCellMar>
        <w:tblLook w:val="0000" w:firstRow="0" w:lastRow="0" w:firstColumn="0" w:lastColumn="0" w:noHBand="0" w:noVBand="0"/>
      </w:tblPr>
      <w:tblGrid>
        <w:gridCol w:w="8435"/>
        <w:gridCol w:w="1417"/>
      </w:tblGrid>
      <w:tr w:rsidR="009B1CD0" w:rsidRPr="00AF3712" w14:paraId="6A146097" w14:textId="77777777" w:rsidTr="008A0D6E">
        <w:tc>
          <w:tcPr>
            <w:tcW w:w="8435" w:type="dxa"/>
            <w:shd w:val="clear" w:color="auto" w:fill="66CCFF"/>
          </w:tcPr>
          <w:p w14:paraId="07140FEE" w14:textId="77777777" w:rsidR="009B1CD0" w:rsidRPr="00AF3712" w:rsidRDefault="009B1CD0" w:rsidP="00844DAA">
            <w:pPr>
              <w:tabs>
                <w:tab w:val="left" w:pos="851"/>
              </w:tabs>
              <w:spacing w:before="120" w:after="120"/>
              <w:jc w:val="center"/>
              <w:rPr>
                <w:rFonts w:ascii="Marianne" w:hAnsi="Marianne" w:cs="Arial"/>
                <w:b/>
                <w:bCs/>
                <w:caps/>
                <w:sz w:val="28"/>
                <w:szCs w:val="28"/>
              </w:rPr>
            </w:pPr>
            <w:r w:rsidRPr="00AF3712">
              <w:rPr>
                <w:rFonts w:ascii="Marianne" w:hAnsi="Marianne" w:cs="Arial"/>
                <w:sz w:val="24"/>
                <w:szCs w:val="24"/>
              </w:rPr>
              <w:t>MARCH</w:t>
            </w:r>
            <w:r w:rsidRPr="00AF3712">
              <w:rPr>
                <w:rFonts w:ascii="Marianne" w:hAnsi="Marianne" w:cs="Arial"/>
                <w:caps/>
                <w:sz w:val="24"/>
                <w:szCs w:val="24"/>
              </w:rPr>
              <w:t>é</w:t>
            </w:r>
            <w:r w:rsidRPr="00AF3712">
              <w:rPr>
                <w:rFonts w:ascii="Marianne" w:hAnsi="Marianne" w:cs="Arial"/>
                <w:sz w:val="24"/>
                <w:szCs w:val="24"/>
              </w:rPr>
              <w:t xml:space="preserve">S </w:t>
            </w:r>
            <w:r w:rsidR="00930A5C" w:rsidRPr="00AF3712">
              <w:rPr>
                <w:rFonts w:ascii="Marianne" w:hAnsi="Marianne" w:cs="Arial"/>
                <w:sz w:val="24"/>
                <w:szCs w:val="24"/>
              </w:rPr>
              <w:t>PUBLICS</w:t>
            </w:r>
          </w:p>
          <w:p w14:paraId="27B3CEB1" w14:textId="77777777" w:rsidR="009B1CD0" w:rsidRPr="00AF3712" w:rsidRDefault="009B1CD0" w:rsidP="006C4338">
            <w:pPr>
              <w:tabs>
                <w:tab w:val="left" w:pos="851"/>
              </w:tabs>
              <w:spacing w:before="120" w:after="120"/>
              <w:jc w:val="center"/>
              <w:rPr>
                <w:rFonts w:ascii="Marianne" w:hAnsi="Marianne"/>
                <w:caps/>
                <w:sz w:val="28"/>
                <w:szCs w:val="28"/>
              </w:rPr>
            </w:pPr>
            <w:r w:rsidRPr="00AF3712">
              <w:rPr>
                <w:rFonts w:ascii="Marianne" w:hAnsi="Marianne" w:cs="Arial"/>
                <w:b/>
                <w:bCs/>
                <w:caps/>
                <w:sz w:val="28"/>
                <w:szCs w:val="28"/>
              </w:rPr>
              <w:t>ACTE</w:t>
            </w:r>
            <w:r w:rsidRPr="00AF3712">
              <w:rPr>
                <w:rFonts w:ascii="Marianne" w:hAnsi="Marianne" w:cs="Arial"/>
                <w:b/>
                <w:bCs/>
                <w:sz w:val="28"/>
                <w:szCs w:val="28"/>
              </w:rPr>
              <w:t xml:space="preserve"> D’ENGAGEMENT</w:t>
            </w:r>
          </w:p>
        </w:tc>
        <w:tc>
          <w:tcPr>
            <w:tcW w:w="1417" w:type="dxa"/>
            <w:shd w:val="clear" w:color="auto" w:fill="66CCFF"/>
          </w:tcPr>
          <w:p w14:paraId="380D1CBD" w14:textId="77777777" w:rsidR="009B1CD0" w:rsidRPr="00AF3712" w:rsidRDefault="00E47798" w:rsidP="0083205E">
            <w:pPr>
              <w:pStyle w:val="Titre8"/>
              <w:tabs>
                <w:tab w:val="left" w:pos="851"/>
                <w:tab w:val="right" w:pos="9639"/>
              </w:tabs>
              <w:spacing w:before="120" w:after="120"/>
              <w:rPr>
                <w:rFonts w:ascii="Marianne" w:hAnsi="Marianne"/>
              </w:rPr>
            </w:pPr>
            <w:r w:rsidRPr="00AF3712">
              <w:rPr>
                <w:rFonts w:ascii="Marianne" w:hAnsi="Marianne"/>
                <w:caps/>
                <w:sz w:val="28"/>
                <w:szCs w:val="28"/>
              </w:rPr>
              <w:t>ATTRI1</w:t>
            </w:r>
          </w:p>
        </w:tc>
      </w:tr>
    </w:tbl>
    <w:p w14:paraId="2ACA6A35" w14:textId="77777777" w:rsidR="009B1CD0" w:rsidRPr="00AF3712" w:rsidRDefault="009B1CD0" w:rsidP="006C4338">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9852"/>
      </w:tblGrid>
      <w:tr w:rsidR="009B1CD0" w:rsidRPr="00AF3712" w14:paraId="2368CC00" w14:textId="77777777" w:rsidTr="008A0D6E">
        <w:tc>
          <w:tcPr>
            <w:tcW w:w="9852" w:type="dxa"/>
            <w:shd w:val="clear" w:color="auto" w:fill="66CCFF"/>
          </w:tcPr>
          <w:p w14:paraId="32593591" w14:textId="77777777" w:rsidR="009B1CD0" w:rsidRPr="00AF3712" w:rsidRDefault="009B1CD0" w:rsidP="005846FB">
            <w:pPr>
              <w:tabs>
                <w:tab w:val="left" w:pos="-142"/>
                <w:tab w:val="left" w:pos="851"/>
                <w:tab w:val="left" w:pos="4111"/>
              </w:tabs>
              <w:jc w:val="both"/>
              <w:rPr>
                <w:rFonts w:ascii="Marianne" w:hAnsi="Marianne"/>
              </w:rPr>
            </w:pPr>
            <w:r w:rsidRPr="00AF3712">
              <w:rPr>
                <w:rFonts w:ascii="Marianne" w:hAnsi="Marianne" w:cs="Arial"/>
                <w:b/>
                <w:sz w:val="22"/>
                <w:szCs w:val="22"/>
              </w:rPr>
              <w:t xml:space="preserve">A - Objet </w:t>
            </w:r>
            <w:r w:rsidRPr="00AF3712">
              <w:rPr>
                <w:rFonts w:ascii="Marianne" w:hAnsi="Marianne" w:cs="Arial"/>
                <w:b/>
                <w:bCs/>
                <w:sz w:val="22"/>
                <w:szCs w:val="22"/>
              </w:rPr>
              <w:t>de l’acte d’engagement</w:t>
            </w:r>
          </w:p>
        </w:tc>
      </w:tr>
    </w:tbl>
    <w:p w14:paraId="0666EB0E" w14:textId="77777777" w:rsidR="009B1CD0" w:rsidRPr="00AF3712" w:rsidRDefault="009B1CD0" w:rsidP="006C4338">
      <w:pPr>
        <w:tabs>
          <w:tab w:val="left" w:pos="426"/>
          <w:tab w:val="left" w:pos="851"/>
        </w:tabs>
        <w:jc w:val="both"/>
        <w:rPr>
          <w:rFonts w:ascii="Marianne" w:hAnsi="Marianne"/>
        </w:rPr>
      </w:pPr>
    </w:p>
    <w:p w14:paraId="35541D67" w14:textId="77777777" w:rsidR="009B1CD0" w:rsidRPr="00AF3712" w:rsidRDefault="009B1CD0" w:rsidP="00217B27">
      <w:pPr>
        <w:numPr>
          <w:ilvl w:val="0"/>
          <w:numId w:val="11"/>
        </w:numPr>
        <w:tabs>
          <w:tab w:val="left" w:pos="426"/>
          <w:tab w:val="left" w:pos="851"/>
        </w:tabs>
        <w:jc w:val="both"/>
        <w:rPr>
          <w:rFonts w:ascii="Marianne" w:hAnsi="Marianne" w:cs="Arial"/>
          <w:i/>
          <w:sz w:val="18"/>
          <w:szCs w:val="18"/>
        </w:rPr>
      </w:pPr>
      <w:r w:rsidRPr="00AF3712">
        <w:rPr>
          <w:rFonts w:ascii="Marianne" w:hAnsi="Marianne" w:cs="Arial"/>
        </w:rPr>
        <w:t xml:space="preserve">Objet </w:t>
      </w:r>
      <w:r w:rsidR="00CD185D" w:rsidRPr="00AF3712">
        <w:rPr>
          <w:rFonts w:ascii="Marianne" w:hAnsi="Marianne" w:cs="Arial"/>
          <w:bCs/>
        </w:rPr>
        <w:t xml:space="preserve">du marché </w:t>
      </w:r>
      <w:r w:rsidR="00FE48C9" w:rsidRPr="00AF3712">
        <w:rPr>
          <w:rFonts w:ascii="Marianne" w:hAnsi="Marianne" w:cs="Arial"/>
          <w:bCs/>
        </w:rPr>
        <w:t>public</w:t>
      </w:r>
    </w:p>
    <w:p w14:paraId="76F8BD6D" w14:textId="77777777" w:rsidR="009B1CD0" w:rsidRPr="00AF3712" w:rsidRDefault="009B1CD0" w:rsidP="005846FB">
      <w:pPr>
        <w:tabs>
          <w:tab w:val="left" w:pos="426"/>
          <w:tab w:val="left" w:pos="851"/>
        </w:tabs>
        <w:jc w:val="both"/>
        <w:rPr>
          <w:rFonts w:ascii="Marianne" w:hAnsi="Marianne" w:cs="Arial"/>
        </w:rPr>
      </w:pPr>
    </w:p>
    <w:p w14:paraId="293EE73B" w14:textId="77777777" w:rsidR="00B61C96" w:rsidRPr="00AF3712" w:rsidRDefault="00B61C96" w:rsidP="00B61C96">
      <w:pPr>
        <w:tabs>
          <w:tab w:val="left" w:pos="426"/>
          <w:tab w:val="left" w:pos="851"/>
        </w:tabs>
        <w:jc w:val="both"/>
        <w:rPr>
          <w:rFonts w:ascii="Marianne" w:hAnsi="Marianne" w:cs="Arial"/>
        </w:rPr>
      </w:pPr>
      <w:r w:rsidRPr="00AF3712">
        <w:rPr>
          <w:rFonts w:ascii="Marianne" w:hAnsi="Marianne" w:cs="Arial"/>
        </w:rPr>
        <w:t xml:space="preserve">2024-MAPA34 </w:t>
      </w:r>
    </w:p>
    <w:p w14:paraId="5B335F17" w14:textId="718E17EA" w:rsidR="00876A73" w:rsidRPr="00AF3712" w:rsidRDefault="00B61C96" w:rsidP="00B61C96">
      <w:pPr>
        <w:tabs>
          <w:tab w:val="left" w:pos="426"/>
          <w:tab w:val="left" w:pos="851"/>
        </w:tabs>
        <w:jc w:val="both"/>
        <w:rPr>
          <w:rFonts w:ascii="Marianne" w:hAnsi="Marianne" w:cs="Arial"/>
          <w:b/>
        </w:rPr>
      </w:pPr>
      <w:r w:rsidRPr="00AF3712">
        <w:rPr>
          <w:rFonts w:ascii="Marianne" w:hAnsi="Marianne" w:cs="Arial"/>
          <w:b/>
        </w:rPr>
        <w:t>Campagnes de suivi en mer de la mégafaune, des activités et des déchets au large du Parc naturel marin du golfe du Lion.</w:t>
      </w:r>
    </w:p>
    <w:p w14:paraId="73385774" w14:textId="77777777" w:rsidR="00B61C96" w:rsidRPr="00AF3712" w:rsidRDefault="00B61C96" w:rsidP="00B61C96">
      <w:pPr>
        <w:tabs>
          <w:tab w:val="left" w:pos="426"/>
          <w:tab w:val="left" w:pos="851"/>
        </w:tabs>
        <w:jc w:val="both"/>
        <w:rPr>
          <w:rFonts w:ascii="Marianne" w:hAnsi="Marianne" w:cs="Arial"/>
        </w:rPr>
      </w:pPr>
    </w:p>
    <w:p w14:paraId="5CD3CE85" w14:textId="77777777" w:rsidR="009B1CD0" w:rsidRPr="00AF3712" w:rsidRDefault="009B1CD0" w:rsidP="00217B27">
      <w:pPr>
        <w:numPr>
          <w:ilvl w:val="0"/>
          <w:numId w:val="11"/>
        </w:numPr>
        <w:tabs>
          <w:tab w:val="left" w:pos="426"/>
          <w:tab w:val="left" w:pos="851"/>
        </w:tabs>
        <w:jc w:val="both"/>
        <w:rPr>
          <w:rFonts w:ascii="Marianne" w:hAnsi="Marianne" w:cs="Arial"/>
          <w:i/>
          <w:sz w:val="18"/>
          <w:szCs w:val="18"/>
        </w:rPr>
      </w:pPr>
      <w:r w:rsidRPr="00AF3712">
        <w:rPr>
          <w:rFonts w:ascii="Marianne" w:hAnsi="Marianne" w:cs="Arial"/>
        </w:rPr>
        <w:t>Cet acte d'engagement correspond :</w:t>
      </w:r>
    </w:p>
    <w:p w14:paraId="44A6A400" w14:textId="77777777" w:rsidR="009B1CD0" w:rsidRPr="00AF3712" w:rsidRDefault="009B1CD0" w:rsidP="00934503">
      <w:pPr>
        <w:tabs>
          <w:tab w:val="left" w:pos="426"/>
          <w:tab w:val="left" w:pos="851"/>
        </w:tabs>
        <w:jc w:val="both"/>
        <w:rPr>
          <w:rFonts w:ascii="Marianne" w:hAnsi="Marianne" w:cs="Arial"/>
        </w:rPr>
      </w:pPr>
    </w:p>
    <w:p w14:paraId="47EE6C1E" w14:textId="76C823EF" w:rsidR="009B1CD0" w:rsidRPr="00AF3712" w:rsidRDefault="00AA4DFE" w:rsidP="006B5057">
      <w:pPr>
        <w:numPr>
          <w:ilvl w:val="0"/>
          <w:numId w:val="5"/>
        </w:numPr>
        <w:tabs>
          <w:tab w:val="left" w:pos="426"/>
          <w:tab w:val="left" w:pos="851"/>
        </w:tabs>
        <w:ind w:left="851"/>
        <w:jc w:val="both"/>
        <w:rPr>
          <w:rFonts w:ascii="Marianne" w:hAnsi="Marianne" w:cs="Arial"/>
        </w:rPr>
      </w:pPr>
      <w:r w:rsidRPr="00AF3712">
        <w:rPr>
          <w:rFonts w:ascii="Marianne" w:hAnsi="Marianne"/>
        </w:rPr>
        <w:fldChar w:fldCharType="begin">
          <w:ffData>
            <w:name w:val=""/>
            <w:enabled/>
            <w:calcOnExit w:val="0"/>
            <w:checkBox>
              <w:size w:val="20"/>
              <w:default w:val="1"/>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009B1CD0" w:rsidRPr="00AF3712">
        <w:rPr>
          <w:rFonts w:ascii="Marianne" w:hAnsi="Marianne"/>
        </w:rPr>
        <w:tab/>
        <w:t xml:space="preserve">à l’ensemble du marché </w:t>
      </w:r>
      <w:r w:rsidR="00FE48C9" w:rsidRPr="00AF3712">
        <w:rPr>
          <w:rFonts w:ascii="Marianne" w:hAnsi="Marianne"/>
        </w:rPr>
        <w:t xml:space="preserve">public </w:t>
      </w:r>
      <w:r w:rsidR="009B1CD0" w:rsidRPr="00AF3712">
        <w:rPr>
          <w:rFonts w:ascii="Marianne" w:hAnsi="Marianne"/>
          <w:i/>
          <w:iCs/>
          <w:sz w:val="18"/>
          <w:szCs w:val="18"/>
        </w:rPr>
        <w:t>(en cas de non allotissement)</w:t>
      </w:r>
      <w:r w:rsidR="00B87564" w:rsidRPr="00AF3712">
        <w:rPr>
          <w:rFonts w:ascii="Calibri" w:hAnsi="Calibri" w:cs="Calibri"/>
          <w:i/>
          <w:iCs/>
          <w:sz w:val="18"/>
          <w:szCs w:val="18"/>
        </w:rPr>
        <w:t> </w:t>
      </w:r>
      <w:r w:rsidR="00B87564" w:rsidRPr="00AF3712">
        <w:rPr>
          <w:rFonts w:ascii="Marianne" w:hAnsi="Marianne"/>
          <w:iCs/>
        </w:rPr>
        <w:t>;</w:t>
      </w:r>
    </w:p>
    <w:p w14:paraId="20B685C1" w14:textId="77777777" w:rsidR="009B1CD0" w:rsidRPr="00AF3712" w:rsidRDefault="009B1CD0" w:rsidP="009B45B9">
      <w:pPr>
        <w:tabs>
          <w:tab w:val="left" w:pos="426"/>
          <w:tab w:val="left" w:pos="851"/>
        </w:tabs>
        <w:jc w:val="both"/>
        <w:rPr>
          <w:rFonts w:ascii="Marianne" w:hAnsi="Marianne" w:cs="Arial"/>
        </w:rPr>
      </w:pPr>
    </w:p>
    <w:p w14:paraId="53FF2423" w14:textId="71FC1521" w:rsidR="009B1CD0" w:rsidRPr="00AF3712" w:rsidRDefault="00AA4DFE" w:rsidP="008545DD">
      <w:pPr>
        <w:pStyle w:val="fcasegauche"/>
        <w:tabs>
          <w:tab w:val="left" w:pos="851"/>
        </w:tabs>
        <w:spacing w:after="0"/>
        <w:ind w:left="851" w:firstLine="0"/>
        <w:rPr>
          <w:rFonts w:ascii="Marianne" w:hAnsi="Marianne" w:cs="Arial"/>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009B1CD0" w:rsidRPr="00AF3712">
        <w:rPr>
          <w:rFonts w:ascii="Marianne" w:hAnsi="Marianne" w:cs="Arial"/>
        </w:rPr>
        <w:tab/>
      </w:r>
      <w:r w:rsidR="00B87564" w:rsidRPr="00AF3712">
        <w:rPr>
          <w:rFonts w:ascii="Marianne" w:hAnsi="Marianne" w:cs="Arial"/>
        </w:rPr>
        <w:t>au</w:t>
      </w:r>
      <w:r w:rsidR="008545DD" w:rsidRPr="00AF3712">
        <w:rPr>
          <w:rFonts w:ascii="Marianne" w:hAnsi="Marianne" w:cs="Arial"/>
        </w:rPr>
        <w:t>x</w:t>
      </w:r>
      <w:r w:rsidR="00B87564" w:rsidRPr="00AF3712">
        <w:rPr>
          <w:rFonts w:ascii="Marianne" w:hAnsi="Marianne" w:cs="Arial"/>
        </w:rPr>
        <w:t xml:space="preserve"> lot</w:t>
      </w:r>
      <w:r w:rsidR="008545DD" w:rsidRPr="00AF3712">
        <w:rPr>
          <w:rFonts w:ascii="Marianne" w:hAnsi="Marianne" w:cs="Arial"/>
        </w:rPr>
        <w:t>s</w:t>
      </w:r>
      <w:r w:rsidR="008545DD" w:rsidRPr="00AF3712">
        <w:rPr>
          <w:rFonts w:ascii="Calibri" w:hAnsi="Calibri" w:cs="Calibri"/>
        </w:rPr>
        <w:t> </w:t>
      </w:r>
      <w:r w:rsidR="008545DD" w:rsidRPr="00AF3712">
        <w:rPr>
          <w:rFonts w:ascii="Marianne" w:hAnsi="Marianne" w:cs="Arial"/>
        </w:rPr>
        <w:t>:</w:t>
      </w:r>
    </w:p>
    <w:p w14:paraId="7E1A22BC" w14:textId="77777777" w:rsidR="009B1CD0" w:rsidRPr="00AF3712" w:rsidRDefault="009B1CD0" w:rsidP="009B45B9">
      <w:pPr>
        <w:pStyle w:val="fcasegauche"/>
        <w:tabs>
          <w:tab w:val="left" w:pos="851"/>
        </w:tabs>
        <w:spacing w:after="0"/>
        <w:rPr>
          <w:rFonts w:ascii="Marianne" w:hAnsi="Marianne" w:cs="Arial"/>
        </w:rPr>
      </w:pPr>
    </w:p>
    <w:p w14:paraId="4BB38633" w14:textId="77777777" w:rsidR="009B1CD0" w:rsidRPr="00AF3712" w:rsidRDefault="00D4689D" w:rsidP="006B5057">
      <w:pPr>
        <w:pStyle w:val="fcasegauche"/>
        <w:numPr>
          <w:ilvl w:val="0"/>
          <w:numId w:val="5"/>
        </w:numPr>
        <w:tabs>
          <w:tab w:val="left" w:pos="851"/>
        </w:tabs>
        <w:spacing w:after="0"/>
        <w:ind w:left="851"/>
        <w:rPr>
          <w:rFonts w:ascii="Marianne" w:hAnsi="Marianne" w:cs="Arial"/>
        </w:rPr>
      </w:pPr>
      <w:r w:rsidRPr="00AF3712">
        <w:rPr>
          <w:rFonts w:ascii="Marianne" w:hAnsi="Marianne"/>
        </w:rPr>
        <w:fldChar w:fldCharType="begin">
          <w:ffData>
            <w:name w:val=""/>
            <w:enabled/>
            <w:calcOnExit w:val="0"/>
            <w:checkBox>
              <w:size w:val="20"/>
              <w:default w:val="1"/>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009B1CD0" w:rsidRPr="00AF3712">
        <w:rPr>
          <w:rFonts w:ascii="Marianne" w:hAnsi="Marianne" w:cs="Arial"/>
        </w:rPr>
        <w:tab/>
        <w:t>à l’offre de base</w:t>
      </w:r>
      <w:r w:rsidR="004C5755" w:rsidRPr="00AF3712">
        <w:rPr>
          <w:rFonts w:ascii="Calibri" w:hAnsi="Calibri" w:cs="Calibri"/>
        </w:rPr>
        <w:t> </w:t>
      </w:r>
      <w:r w:rsidR="004C5755" w:rsidRPr="00AF3712">
        <w:rPr>
          <w:rFonts w:ascii="Marianne" w:hAnsi="Marianne" w:cs="Arial"/>
        </w:rPr>
        <w:t>;</w:t>
      </w:r>
    </w:p>
    <w:p w14:paraId="41302EC4" w14:textId="77777777" w:rsidR="009B1CD0" w:rsidRPr="00AF3712" w:rsidRDefault="009B1CD0" w:rsidP="005846FB">
      <w:pPr>
        <w:pStyle w:val="fcasegauche"/>
        <w:tabs>
          <w:tab w:val="left" w:pos="851"/>
        </w:tabs>
        <w:spacing w:after="0"/>
        <w:rPr>
          <w:rFonts w:ascii="Marianne" w:hAnsi="Marianne" w:cs="Arial"/>
        </w:rPr>
      </w:pPr>
    </w:p>
    <w:p w14:paraId="707EDFAE" w14:textId="77777777" w:rsidR="009B1CD0" w:rsidRPr="00AF3712" w:rsidRDefault="007D7A65" w:rsidP="005846FB">
      <w:pPr>
        <w:pStyle w:val="fcasegauche"/>
        <w:tabs>
          <w:tab w:val="left" w:pos="851"/>
        </w:tabs>
        <w:spacing w:after="0"/>
        <w:ind w:left="851" w:firstLine="0"/>
        <w:rPr>
          <w:rFonts w:ascii="Marianne" w:hAnsi="Marianne" w:cs="Arial"/>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009B1CD0" w:rsidRPr="00AF3712">
        <w:rPr>
          <w:rFonts w:ascii="Marianne" w:hAnsi="Marianne" w:cs="Arial"/>
        </w:rPr>
        <w:tab/>
        <w:t>à la variante suivante</w:t>
      </w:r>
      <w:r w:rsidR="009B1CD0" w:rsidRPr="00AF3712">
        <w:rPr>
          <w:rFonts w:ascii="Calibri" w:hAnsi="Calibri" w:cs="Calibri"/>
        </w:rPr>
        <w:t> </w:t>
      </w:r>
      <w:r w:rsidR="009B1CD0" w:rsidRPr="00AF3712">
        <w:rPr>
          <w:rFonts w:ascii="Marianne" w:hAnsi="Marianne" w:cs="Arial"/>
        </w:rPr>
        <w:t xml:space="preserve">: </w:t>
      </w:r>
    </w:p>
    <w:p w14:paraId="4E58052E" w14:textId="77777777" w:rsidR="006B5057" w:rsidRPr="00AF3712" w:rsidRDefault="006B5057" w:rsidP="005846FB">
      <w:pPr>
        <w:pStyle w:val="fcasegauche"/>
        <w:tabs>
          <w:tab w:val="left" w:pos="851"/>
        </w:tabs>
        <w:spacing w:after="0"/>
        <w:rPr>
          <w:rFonts w:ascii="Marianne" w:hAnsi="Marianne" w:cs="Arial"/>
        </w:rPr>
      </w:pPr>
    </w:p>
    <w:p w14:paraId="21CB9000" w14:textId="77777777" w:rsidR="006B5057" w:rsidRPr="00AF3712" w:rsidRDefault="006B5057" w:rsidP="006B5057">
      <w:pPr>
        <w:pStyle w:val="fcasegauche"/>
        <w:numPr>
          <w:ilvl w:val="0"/>
          <w:numId w:val="5"/>
        </w:numPr>
        <w:tabs>
          <w:tab w:val="left" w:pos="851"/>
        </w:tabs>
        <w:spacing w:after="0"/>
        <w:ind w:left="851"/>
        <w:rPr>
          <w:rFonts w:ascii="Marianne" w:hAnsi="Marianne" w:cs="Arial"/>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Pr="00AF3712">
        <w:rPr>
          <w:rFonts w:ascii="Marianne" w:hAnsi="Marianne" w:cs="Arial"/>
        </w:rPr>
        <w:tab/>
        <w:t>avec les prestations supplémentaires suivantes</w:t>
      </w:r>
      <w:r w:rsidRPr="00AF3712">
        <w:rPr>
          <w:rFonts w:ascii="Calibri" w:hAnsi="Calibri" w:cs="Calibri"/>
        </w:rPr>
        <w:t> </w:t>
      </w:r>
      <w:r w:rsidRPr="00AF3712">
        <w:rPr>
          <w:rFonts w:ascii="Marianne" w:hAnsi="Marianne" w:cs="Arial"/>
        </w:rPr>
        <w:t xml:space="preserve">: </w:t>
      </w:r>
    </w:p>
    <w:p w14:paraId="1960251F" w14:textId="77777777" w:rsidR="006B5057" w:rsidRPr="00AF3712" w:rsidRDefault="006B5057" w:rsidP="005846FB">
      <w:pPr>
        <w:pStyle w:val="fcasegauche"/>
        <w:tabs>
          <w:tab w:val="left" w:pos="851"/>
        </w:tabs>
        <w:spacing w:after="0"/>
        <w:ind w:left="0" w:firstLine="0"/>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9852"/>
      </w:tblGrid>
      <w:tr w:rsidR="009B1CD0" w:rsidRPr="00AF3712" w14:paraId="084E1293" w14:textId="77777777" w:rsidTr="008A0D6E">
        <w:tc>
          <w:tcPr>
            <w:tcW w:w="9852" w:type="dxa"/>
            <w:shd w:val="clear" w:color="auto" w:fill="66CCFF"/>
          </w:tcPr>
          <w:p w14:paraId="187CD6ED" w14:textId="77777777" w:rsidR="009B1CD0" w:rsidRPr="00AF3712" w:rsidRDefault="009B1CD0" w:rsidP="005A5264">
            <w:pPr>
              <w:tabs>
                <w:tab w:val="left" w:pos="-142"/>
                <w:tab w:val="left" w:pos="851"/>
                <w:tab w:val="left" w:pos="4111"/>
              </w:tabs>
              <w:jc w:val="both"/>
              <w:rPr>
                <w:rFonts w:ascii="Marianne" w:hAnsi="Marianne"/>
              </w:rPr>
            </w:pPr>
            <w:r w:rsidRPr="00AF3712">
              <w:rPr>
                <w:rFonts w:ascii="Marianne" w:hAnsi="Marianne" w:cs="Arial"/>
                <w:b/>
                <w:sz w:val="22"/>
                <w:szCs w:val="22"/>
              </w:rPr>
              <w:t xml:space="preserve">B - Engagement </w:t>
            </w:r>
            <w:r w:rsidR="00166B56" w:rsidRPr="00AF3712">
              <w:rPr>
                <w:rFonts w:ascii="Marianne" w:hAnsi="Marianne" w:cs="Arial"/>
                <w:b/>
                <w:sz w:val="22"/>
                <w:szCs w:val="22"/>
              </w:rPr>
              <w:t>du titulaire ou du groupement titulaire</w:t>
            </w:r>
          </w:p>
        </w:tc>
      </w:tr>
    </w:tbl>
    <w:p w14:paraId="362B4807" w14:textId="77777777" w:rsidR="009B1CD0" w:rsidRPr="00AF3712" w:rsidRDefault="009B1CD0" w:rsidP="006C4338">
      <w:pPr>
        <w:tabs>
          <w:tab w:val="left" w:pos="851"/>
        </w:tabs>
        <w:rPr>
          <w:rFonts w:ascii="Marianne" w:hAnsi="Marianne"/>
        </w:rPr>
      </w:pPr>
    </w:p>
    <w:p w14:paraId="3576F7FB" w14:textId="77777777" w:rsidR="009B1CD0" w:rsidRPr="00AF3712" w:rsidRDefault="009B1CD0" w:rsidP="006C4338">
      <w:pPr>
        <w:pStyle w:val="Titre2"/>
        <w:tabs>
          <w:tab w:val="left" w:pos="851"/>
          <w:tab w:val="left" w:pos="2268"/>
        </w:tabs>
        <w:rPr>
          <w:rFonts w:ascii="Marianne" w:hAnsi="Marianne" w:cs="Arial"/>
          <w:i/>
          <w:iCs/>
          <w:sz w:val="18"/>
          <w:szCs w:val="18"/>
        </w:rPr>
      </w:pPr>
      <w:r w:rsidRPr="00AF3712">
        <w:rPr>
          <w:rFonts w:ascii="Marianne" w:hAnsi="Marianne" w:cs="Arial"/>
          <w:sz w:val="22"/>
          <w:szCs w:val="22"/>
        </w:rPr>
        <w:t xml:space="preserve">B1 - Identification et engagement </w:t>
      </w:r>
      <w:r w:rsidR="00CD185D" w:rsidRPr="00AF3712">
        <w:rPr>
          <w:rFonts w:ascii="Marianne" w:hAnsi="Marianne" w:cs="Arial"/>
          <w:sz w:val="22"/>
          <w:szCs w:val="22"/>
        </w:rPr>
        <w:t>du titulaire</w:t>
      </w:r>
      <w:r w:rsidR="0021797C" w:rsidRPr="00AF3712">
        <w:rPr>
          <w:rFonts w:ascii="Marianne" w:hAnsi="Marianne" w:cs="Arial"/>
          <w:sz w:val="22"/>
          <w:szCs w:val="22"/>
        </w:rPr>
        <w:t xml:space="preserve"> ou du groupement titulaire</w:t>
      </w:r>
    </w:p>
    <w:p w14:paraId="30141DF1" w14:textId="77777777" w:rsidR="009B1CD0" w:rsidRPr="00AF3712" w:rsidRDefault="009B1CD0" w:rsidP="005846FB">
      <w:pPr>
        <w:tabs>
          <w:tab w:val="left" w:pos="851"/>
        </w:tabs>
        <w:rPr>
          <w:rFonts w:ascii="Marianne" w:hAnsi="Marianne" w:cs="Arial"/>
        </w:rPr>
      </w:pPr>
    </w:p>
    <w:p w14:paraId="0ECD8484" w14:textId="77777777" w:rsidR="009B1CD0" w:rsidRPr="00AF3712" w:rsidRDefault="009B1CD0" w:rsidP="005846FB">
      <w:pPr>
        <w:tabs>
          <w:tab w:val="left" w:pos="851"/>
        </w:tabs>
        <w:jc w:val="both"/>
        <w:rPr>
          <w:rFonts w:ascii="Marianne" w:hAnsi="Marianne"/>
        </w:rPr>
      </w:pPr>
      <w:r w:rsidRPr="00AF3712">
        <w:rPr>
          <w:rFonts w:ascii="Marianne" w:hAnsi="Marianne" w:cs="Arial"/>
        </w:rPr>
        <w:t xml:space="preserve">Après avoir pris connaissance des pièces constitutives du marché </w:t>
      </w:r>
      <w:r w:rsidR="00FE48C9" w:rsidRPr="00AF3712">
        <w:rPr>
          <w:rFonts w:ascii="Marianne" w:hAnsi="Marianne" w:cs="Arial"/>
        </w:rPr>
        <w:t>public</w:t>
      </w:r>
      <w:r w:rsidRPr="00AF3712">
        <w:rPr>
          <w:rFonts w:ascii="Marianne" w:hAnsi="Marianne" w:cs="Arial"/>
        </w:rPr>
        <w:t xml:space="preserve"> suivantes,</w:t>
      </w:r>
    </w:p>
    <w:p w14:paraId="7D6166E2" w14:textId="05B4BD44" w:rsidR="009B1CD0" w:rsidRPr="00AF3712" w:rsidRDefault="00D4689D" w:rsidP="005846FB">
      <w:pPr>
        <w:tabs>
          <w:tab w:val="left" w:pos="851"/>
        </w:tabs>
        <w:spacing w:before="120"/>
        <w:ind w:left="1135" w:hanging="284"/>
        <w:jc w:val="both"/>
        <w:rPr>
          <w:rFonts w:ascii="Marianne" w:hAnsi="Marianne"/>
          <w:lang w:val="en-US"/>
        </w:rPr>
      </w:pPr>
      <w:r w:rsidRPr="00AF3712">
        <w:rPr>
          <w:rFonts w:ascii="Marianne" w:hAnsi="Marianne"/>
        </w:rPr>
        <w:fldChar w:fldCharType="begin">
          <w:ffData>
            <w:name w:val=""/>
            <w:enabled/>
            <w:calcOnExit w:val="0"/>
            <w:checkBox>
              <w:size w:val="20"/>
              <w:default w:val="1"/>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009B1CD0" w:rsidRPr="00AF3712">
        <w:rPr>
          <w:rFonts w:ascii="Marianne" w:hAnsi="Marianne" w:cs="Arial"/>
          <w:lang w:val="en-GB"/>
        </w:rPr>
        <w:t xml:space="preserve"> CC</w:t>
      </w:r>
      <w:r w:rsidR="00B61C96" w:rsidRPr="00AF3712">
        <w:rPr>
          <w:rFonts w:ascii="Marianne" w:hAnsi="Marianne" w:cs="Arial"/>
          <w:lang w:val="en-GB"/>
        </w:rPr>
        <w:t>A</w:t>
      </w:r>
      <w:r w:rsidR="009B1CD0" w:rsidRPr="00AF3712">
        <w:rPr>
          <w:rFonts w:ascii="Marianne" w:hAnsi="Marianne" w:cs="Arial"/>
          <w:lang w:val="en-GB"/>
        </w:rPr>
        <w:t>P n°</w:t>
      </w:r>
      <w:r w:rsidR="0005250A" w:rsidRPr="00AF3712">
        <w:rPr>
          <w:rFonts w:ascii="Marianne" w:hAnsi="Marianne" w:cs="Arial"/>
          <w:lang w:val="en-GB"/>
        </w:rPr>
        <w:t>202</w:t>
      </w:r>
      <w:r w:rsidR="008545DD" w:rsidRPr="00AF3712">
        <w:rPr>
          <w:rFonts w:ascii="Marianne" w:hAnsi="Marianne" w:cs="Arial"/>
          <w:lang w:val="en-GB"/>
        </w:rPr>
        <w:t>4-</w:t>
      </w:r>
      <w:r w:rsidR="00B61C96" w:rsidRPr="00AF3712">
        <w:rPr>
          <w:rFonts w:ascii="Marianne" w:hAnsi="Marianne" w:cs="Arial"/>
          <w:lang w:val="en-GB"/>
        </w:rPr>
        <w:t>MAPA34</w:t>
      </w:r>
    </w:p>
    <w:p w14:paraId="1CB4EF61" w14:textId="313CE681" w:rsidR="009B1CD0" w:rsidRPr="00AF3712" w:rsidRDefault="00D4689D" w:rsidP="005846FB">
      <w:pPr>
        <w:tabs>
          <w:tab w:val="left" w:pos="851"/>
        </w:tabs>
        <w:spacing w:before="120"/>
        <w:ind w:left="1135" w:hanging="284"/>
        <w:jc w:val="both"/>
        <w:rPr>
          <w:rFonts w:ascii="Marianne" w:hAnsi="Marianne"/>
          <w:lang w:val="en-US"/>
        </w:rPr>
      </w:pPr>
      <w:r w:rsidRPr="00AF3712">
        <w:rPr>
          <w:rFonts w:ascii="Marianne" w:hAnsi="Marianne"/>
        </w:rPr>
        <w:fldChar w:fldCharType="begin">
          <w:ffData>
            <w:name w:val=""/>
            <w:enabled/>
            <w:calcOnExit w:val="0"/>
            <w:checkBox>
              <w:size w:val="20"/>
              <w:default w:val="1"/>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001E1971" w:rsidRPr="00AF3712">
        <w:rPr>
          <w:rFonts w:ascii="Marianne" w:hAnsi="Marianne" w:cs="Arial"/>
          <w:lang w:val="en-GB"/>
        </w:rPr>
        <w:t xml:space="preserve"> CCAG</w:t>
      </w:r>
      <w:r w:rsidR="001E1971" w:rsidRPr="00AF3712">
        <w:rPr>
          <w:rFonts w:ascii="Calibri" w:hAnsi="Calibri" w:cs="Calibri"/>
          <w:lang w:val="en-GB"/>
        </w:rPr>
        <w:t> </w:t>
      </w:r>
      <w:r w:rsidR="00B61C96" w:rsidRPr="00AF3712">
        <w:rPr>
          <w:rFonts w:ascii="Marianne" w:hAnsi="Marianne" w:cs="Arial"/>
          <w:lang w:val="en-GB"/>
        </w:rPr>
        <w:t>PI</w:t>
      </w:r>
      <w:r w:rsidR="001E1971" w:rsidRPr="00AF3712">
        <w:rPr>
          <w:rFonts w:ascii="Marianne" w:hAnsi="Marianne" w:cs="Arial"/>
          <w:lang w:val="en-GB"/>
        </w:rPr>
        <w:t xml:space="preserve"> </w:t>
      </w:r>
      <w:proofErr w:type="spellStart"/>
      <w:r w:rsidR="001E1971" w:rsidRPr="00AF3712">
        <w:rPr>
          <w:rFonts w:ascii="Marianne" w:hAnsi="Marianne" w:cs="Arial"/>
          <w:lang w:val="en-GB"/>
        </w:rPr>
        <w:t>approuvé</w:t>
      </w:r>
      <w:proofErr w:type="spellEnd"/>
      <w:r w:rsidR="001E1971" w:rsidRPr="00AF3712">
        <w:rPr>
          <w:rFonts w:ascii="Marianne" w:hAnsi="Marianne" w:cs="Arial"/>
          <w:lang w:val="en-GB"/>
        </w:rPr>
        <w:t xml:space="preserve"> par </w:t>
      </w:r>
      <w:proofErr w:type="spellStart"/>
      <w:r w:rsidR="001E1971" w:rsidRPr="00AF3712">
        <w:rPr>
          <w:rFonts w:ascii="Marianne" w:hAnsi="Marianne" w:cs="Arial"/>
          <w:lang w:val="en-GB"/>
        </w:rPr>
        <w:t>l’arrêté</w:t>
      </w:r>
      <w:proofErr w:type="spellEnd"/>
      <w:r w:rsidR="001E1971" w:rsidRPr="00AF3712">
        <w:rPr>
          <w:rFonts w:ascii="Marianne" w:hAnsi="Marianne" w:cs="Arial"/>
          <w:lang w:val="en-GB"/>
        </w:rPr>
        <w:t xml:space="preserve"> du </w:t>
      </w:r>
      <w:r w:rsidR="00217B27" w:rsidRPr="00AF3712">
        <w:rPr>
          <w:rFonts w:ascii="Marianne" w:hAnsi="Marianne" w:cs="Arial"/>
          <w:lang w:val="en-GB"/>
        </w:rPr>
        <w:t>30 mars 2021</w:t>
      </w:r>
    </w:p>
    <w:p w14:paraId="645018B4" w14:textId="51B03581" w:rsidR="009B1CD0" w:rsidRPr="00AF3712" w:rsidRDefault="00B61C96" w:rsidP="0061068C">
      <w:pPr>
        <w:tabs>
          <w:tab w:val="left" w:pos="851"/>
        </w:tabs>
        <w:spacing w:before="120"/>
        <w:ind w:left="1135" w:hanging="284"/>
        <w:jc w:val="both"/>
        <w:rPr>
          <w:rFonts w:ascii="Marianne" w:hAnsi="Marianne"/>
          <w:lang w:val="en-US"/>
        </w:rPr>
      </w:pPr>
      <w:r w:rsidRPr="00AF3712">
        <w:rPr>
          <w:rFonts w:ascii="Marianne" w:hAnsi="Marianne"/>
        </w:rPr>
        <w:fldChar w:fldCharType="begin">
          <w:ffData>
            <w:name w:val=""/>
            <w:enabled/>
            <w:calcOnExit w:val="0"/>
            <w:checkBox>
              <w:size w:val="20"/>
              <w:default w:val="1"/>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009B1CD0" w:rsidRPr="00AF3712">
        <w:rPr>
          <w:rFonts w:ascii="Marianne" w:hAnsi="Marianne" w:cs="Arial"/>
          <w:lang w:val="en-GB"/>
        </w:rPr>
        <w:t xml:space="preserve"> CCTP n°</w:t>
      </w:r>
      <w:r w:rsidRPr="00AF3712">
        <w:rPr>
          <w:rFonts w:ascii="Marianne" w:hAnsi="Marianne" w:cs="Arial"/>
          <w:lang w:val="en-GB"/>
        </w:rPr>
        <w:t>2024-MAPA34</w:t>
      </w:r>
    </w:p>
    <w:p w14:paraId="6FD0A1A1" w14:textId="77777777" w:rsidR="00217B27" w:rsidRPr="00AF3712" w:rsidRDefault="001816BA" w:rsidP="001816BA">
      <w:pPr>
        <w:tabs>
          <w:tab w:val="left" w:pos="851"/>
        </w:tabs>
        <w:spacing w:before="120"/>
        <w:ind w:left="1135" w:hanging="284"/>
        <w:jc w:val="both"/>
        <w:rPr>
          <w:rFonts w:ascii="Marianne" w:hAnsi="Marianne" w:cs="Arial"/>
        </w:rPr>
      </w:pPr>
      <w:r w:rsidRPr="00AF3712">
        <w:rPr>
          <w:rFonts w:ascii="Marianne" w:hAnsi="Marianne"/>
        </w:rPr>
        <w:fldChar w:fldCharType="begin">
          <w:ffData>
            <w:name w:val=""/>
            <w:enabled/>
            <w:calcOnExit w:val="0"/>
            <w:checkBox>
              <w:size w:val="20"/>
              <w:default w:val="1"/>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009B1CD0" w:rsidRPr="00AF3712">
        <w:rPr>
          <w:rFonts w:ascii="Marianne" w:hAnsi="Marianne" w:cs="Arial"/>
        </w:rPr>
        <w:t xml:space="preserve"> Autres</w:t>
      </w:r>
      <w:r w:rsidR="009B1CD0" w:rsidRPr="00AF3712">
        <w:rPr>
          <w:rFonts w:ascii="Calibri" w:hAnsi="Calibri" w:cs="Calibri"/>
        </w:rPr>
        <w:t> </w:t>
      </w:r>
      <w:r w:rsidR="009B1CD0" w:rsidRPr="00AF3712">
        <w:rPr>
          <w:rFonts w:ascii="Marianne" w:hAnsi="Marianne" w:cs="Arial"/>
        </w:rPr>
        <w:t>:</w:t>
      </w:r>
    </w:p>
    <w:p w14:paraId="31D5A170" w14:textId="77777777" w:rsidR="001816BA" w:rsidRPr="00AF3712" w:rsidRDefault="001816BA" w:rsidP="001816BA">
      <w:pPr>
        <w:pStyle w:val="fcase1ertab"/>
        <w:numPr>
          <w:ilvl w:val="0"/>
          <w:numId w:val="21"/>
        </w:numPr>
        <w:tabs>
          <w:tab w:val="left" w:pos="851"/>
        </w:tabs>
        <w:rPr>
          <w:rFonts w:ascii="Marianne" w:hAnsi="Marianne" w:cs="Arial"/>
        </w:rPr>
      </w:pPr>
      <w:r w:rsidRPr="00AF3712">
        <w:rPr>
          <w:rFonts w:ascii="Marianne" w:hAnsi="Marianne" w:cs="Arial"/>
        </w:rPr>
        <w:t>Le Code de la commande publique publié le 1er avril 2019</w:t>
      </w:r>
    </w:p>
    <w:p w14:paraId="6B9F1A94" w14:textId="77777777" w:rsidR="001816BA" w:rsidRPr="00AF3712" w:rsidRDefault="001816BA" w:rsidP="001816BA">
      <w:pPr>
        <w:pStyle w:val="fcase1ertab"/>
        <w:tabs>
          <w:tab w:val="left" w:pos="851"/>
        </w:tabs>
        <w:ind w:left="0" w:firstLine="0"/>
        <w:rPr>
          <w:rFonts w:ascii="Marianne" w:hAnsi="Marianne" w:cs="Arial"/>
        </w:rPr>
      </w:pPr>
    </w:p>
    <w:p w14:paraId="51CB9840" w14:textId="77777777" w:rsidR="009B1CD0" w:rsidRPr="00AF3712" w:rsidRDefault="00217B27" w:rsidP="00E47798">
      <w:pPr>
        <w:tabs>
          <w:tab w:val="left" w:pos="851"/>
        </w:tabs>
        <w:jc w:val="both"/>
        <w:rPr>
          <w:rFonts w:ascii="Marianne" w:hAnsi="Marianne" w:cs="Arial"/>
        </w:rPr>
      </w:pPr>
      <w:r w:rsidRPr="00AF3712">
        <w:rPr>
          <w:rFonts w:ascii="Marianne" w:hAnsi="Marianne" w:cs="Arial"/>
        </w:rPr>
        <w:br w:type="page"/>
      </w:r>
      <w:r w:rsidR="009B1CD0" w:rsidRPr="00AF3712">
        <w:rPr>
          <w:rFonts w:ascii="Marianne" w:hAnsi="Marianne" w:cs="Arial"/>
        </w:rPr>
        <w:lastRenderedPageBreak/>
        <w:t>et conformément à leurs clauses,</w:t>
      </w:r>
    </w:p>
    <w:p w14:paraId="0A9CAC17" w14:textId="77777777" w:rsidR="009B1CD0" w:rsidRPr="00AF3712" w:rsidRDefault="004F5036" w:rsidP="00217B27">
      <w:pPr>
        <w:tabs>
          <w:tab w:val="left" w:pos="851"/>
        </w:tabs>
        <w:spacing w:before="240"/>
        <w:ind w:left="851"/>
        <w:jc w:val="both"/>
        <w:rPr>
          <w:rFonts w:ascii="Marianne" w:hAnsi="Marianne" w:cs="Arial"/>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009B1CD0" w:rsidRPr="00AF3712">
        <w:rPr>
          <w:rFonts w:ascii="Marianne" w:hAnsi="Marianne" w:cs="Arial"/>
        </w:rPr>
        <w:t xml:space="preserve"> </w:t>
      </w:r>
      <w:r w:rsidR="00D90A00" w:rsidRPr="00AF3712">
        <w:rPr>
          <w:rFonts w:ascii="Marianne" w:hAnsi="Marianne" w:cs="Arial"/>
        </w:rPr>
        <w:t xml:space="preserve">le </w:t>
      </w:r>
      <w:r w:rsidR="009B1CD0" w:rsidRPr="00AF3712">
        <w:rPr>
          <w:rFonts w:ascii="Marianne" w:hAnsi="Marianne" w:cs="Arial"/>
        </w:rPr>
        <w:t>signataire</w:t>
      </w:r>
    </w:p>
    <w:p w14:paraId="3782A3DB" w14:textId="16F5448C" w:rsidR="009B1CD0" w:rsidRPr="00AF3712" w:rsidRDefault="001E1971" w:rsidP="00217B27">
      <w:pPr>
        <w:tabs>
          <w:tab w:val="left" w:pos="851"/>
        </w:tabs>
        <w:ind w:left="1701"/>
        <w:jc w:val="both"/>
        <w:rPr>
          <w:rFonts w:ascii="Marianne" w:hAnsi="Marianne" w:cs="Arial"/>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009B1CD0" w:rsidRPr="00AF3712">
        <w:rPr>
          <w:rFonts w:ascii="Marianne" w:hAnsi="Marianne" w:cs="Arial"/>
        </w:rPr>
        <w:t xml:space="preserve"> s’engage, sur la base de son offre et pour son propre compte</w:t>
      </w:r>
      <w:r w:rsidR="009B1CD0" w:rsidRPr="00AF3712">
        <w:rPr>
          <w:rFonts w:ascii="Calibri" w:hAnsi="Calibri" w:cs="Calibri"/>
        </w:rPr>
        <w:t> </w:t>
      </w:r>
      <w:r w:rsidR="009B1CD0" w:rsidRPr="00AF3712">
        <w:rPr>
          <w:rFonts w:ascii="Marianne" w:hAnsi="Marianne" w:cs="Arial"/>
        </w:rPr>
        <w:t>;</w:t>
      </w:r>
    </w:p>
    <w:p w14:paraId="4B29F7D6" w14:textId="77777777" w:rsidR="00B61C96" w:rsidRPr="00AF3712" w:rsidRDefault="00B61C96" w:rsidP="00B61C96">
      <w:pPr>
        <w:pStyle w:val="En-tte"/>
        <w:tabs>
          <w:tab w:val="clear" w:pos="4536"/>
          <w:tab w:val="clear" w:pos="9072"/>
          <w:tab w:val="left" w:pos="851"/>
        </w:tabs>
        <w:jc w:val="both"/>
        <w:rPr>
          <w:rFonts w:ascii="Marianne" w:hAnsi="Marianne" w:cs="Arial"/>
        </w:rPr>
      </w:pPr>
      <w:r w:rsidRPr="00AF3712">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D4D690" w14:textId="2415B5F2" w:rsidR="009B1CD0" w:rsidRPr="00AF3712" w:rsidRDefault="004F5036" w:rsidP="001E1971">
      <w:pPr>
        <w:tabs>
          <w:tab w:val="left" w:pos="851"/>
        </w:tabs>
        <w:spacing w:before="120"/>
        <w:ind w:left="1701"/>
        <w:jc w:val="both"/>
        <w:rPr>
          <w:rFonts w:ascii="Marianne" w:hAnsi="Marianne" w:cs="Arial"/>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009B1CD0" w:rsidRPr="00AF3712">
        <w:rPr>
          <w:rFonts w:ascii="Marianne" w:hAnsi="Marianne"/>
        </w:rPr>
        <w:t xml:space="preserve"> engage la société </w:t>
      </w:r>
      <w:r w:rsidRPr="00AF3712">
        <w:rPr>
          <w:rFonts w:ascii="Marianne" w:hAnsi="Marianne"/>
          <w:b/>
        </w:rPr>
        <w:t>...</w:t>
      </w:r>
      <w:r w:rsidR="001E1971" w:rsidRPr="00AF3712">
        <w:rPr>
          <w:rFonts w:ascii="Marianne" w:hAnsi="Marianne"/>
        </w:rPr>
        <w:t xml:space="preserve"> </w:t>
      </w:r>
      <w:r w:rsidR="009B1CD0" w:rsidRPr="00AF3712">
        <w:rPr>
          <w:rFonts w:ascii="Marianne" w:hAnsi="Marianne" w:cs="Arial"/>
        </w:rPr>
        <w:t xml:space="preserve"> sur la base de son offre</w:t>
      </w:r>
      <w:r w:rsidR="009B1CD0" w:rsidRPr="00AF3712">
        <w:rPr>
          <w:rFonts w:ascii="Calibri" w:hAnsi="Calibri" w:cs="Calibri"/>
        </w:rPr>
        <w:t> </w:t>
      </w:r>
      <w:r w:rsidR="009B1CD0" w:rsidRPr="00AF3712">
        <w:rPr>
          <w:rFonts w:ascii="Marianne" w:hAnsi="Marianne" w:cs="Arial"/>
        </w:rPr>
        <w:t>;</w:t>
      </w:r>
    </w:p>
    <w:p w14:paraId="61A91E3A" w14:textId="77777777" w:rsidR="00B61C96" w:rsidRPr="00AF3712" w:rsidRDefault="00B61C96" w:rsidP="00B61C96">
      <w:pPr>
        <w:pStyle w:val="En-tte"/>
        <w:tabs>
          <w:tab w:val="clear" w:pos="4536"/>
          <w:tab w:val="clear" w:pos="9072"/>
          <w:tab w:val="left" w:pos="851"/>
        </w:tabs>
        <w:jc w:val="both"/>
        <w:rPr>
          <w:rFonts w:ascii="Marianne" w:hAnsi="Marianne" w:cs="Arial"/>
        </w:rPr>
      </w:pPr>
      <w:r w:rsidRPr="00AF3712">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5380928" w14:textId="77777777" w:rsidR="001E1971" w:rsidRPr="00AF3712" w:rsidRDefault="001E1971" w:rsidP="001E1971">
      <w:pPr>
        <w:jc w:val="center"/>
        <w:rPr>
          <w:rFonts w:ascii="Marianne" w:hAnsi="Marianne" w:cs="Arial"/>
          <w:b/>
          <w:sz w:val="22"/>
        </w:rPr>
      </w:pPr>
    </w:p>
    <w:p w14:paraId="31C4423C" w14:textId="1073008D" w:rsidR="009B1CD0" w:rsidRPr="00AF3712" w:rsidRDefault="008545DD" w:rsidP="006B5057">
      <w:pPr>
        <w:tabs>
          <w:tab w:val="left" w:pos="851"/>
        </w:tabs>
        <w:ind w:left="851"/>
        <w:jc w:val="both"/>
        <w:rPr>
          <w:rFonts w:ascii="Marianne" w:hAnsi="Marianne" w:cs="Arial"/>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009B1CD0" w:rsidRPr="00AF3712">
        <w:rPr>
          <w:rFonts w:ascii="Marianne" w:hAnsi="Marianne" w:cs="Arial"/>
        </w:rPr>
        <w:t xml:space="preserve"> </w:t>
      </w:r>
      <w:r w:rsidR="00D90A00" w:rsidRPr="00AF3712">
        <w:rPr>
          <w:rFonts w:ascii="Marianne" w:hAnsi="Marianne" w:cs="Arial"/>
        </w:rPr>
        <w:t>l</w:t>
      </w:r>
      <w:r w:rsidR="009B1CD0" w:rsidRPr="00AF3712">
        <w:rPr>
          <w:rFonts w:ascii="Marianne" w:hAnsi="Marianne" w:cs="Arial"/>
        </w:rPr>
        <w:t>’ensemble des membres du groupement s’engagent, sur la base de l’offre du groupement</w:t>
      </w:r>
      <w:r w:rsidR="009B1CD0" w:rsidRPr="00AF3712">
        <w:rPr>
          <w:rFonts w:ascii="Calibri" w:hAnsi="Calibri" w:cs="Calibri"/>
        </w:rPr>
        <w:t> </w:t>
      </w:r>
      <w:r w:rsidR="009B1CD0" w:rsidRPr="00AF3712">
        <w:rPr>
          <w:rFonts w:ascii="Marianne" w:hAnsi="Marianne" w:cs="Arial"/>
        </w:rPr>
        <w:t>;</w:t>
      </w:r>
    </w:p>
    <w:p w14:paraId="4E6DFA9A" w14:textId="77777777" w:rsidR="00B61C96" w:rsidRPr="00AF3712" w:rsidRDefault="00B61C96" w:rsidP="00B61C96">
      <w:pPr>
        <w:tabs>
          <w:tab w:val="left" w:pos="851"/>
        </w:tabs>
        <w:jc w:val="both"/>
        <w:rPr>
          <w:rFonts w:ascii="Marianne" w:hAnsi="Marianne" w:cs="Arial"/>
        </w:rPr>
      </w:pPr>
      <w:r w:rsidRPr="00AF3712">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F3712">
        <w:rPr>
          <w:rFonts w:ascii="Marianne" w:hAnsi="Marianne" w:cs="Arial"/>
          <w:i/>
          <w:iCs/>
          <w:sz w:val="18"/>
          <w:szCs w:val="18"/>
        </w:rPr>
        <w:t>]</w:t>
      </w:r>
    </w:p>
    <w:p w14:paraId="512DD78E" w14:textId="77777777" w:rsidR="004F5036" w:rsidRPr="00AF3712" w:rsidRDefault="004F5036" w:rsidP="006B5057">
      <w:pPr>
        <w:tabs>
          <w:tab w:val="left" w:pos="851"/>
        </w:tabs>
        <w:ind w:left="851"/>
        <w:jc w:val="both"/>
        <w:rPr>
          <w:rFonts w:ascii="Marianne" w:hAnsi="Marianne" w:cs="Arial"/>
          <w:i/>
          <w:sz w:val="18"/>
          <w:szCs w:val="18"/>
        </w:rPr>
      </w:pPr>
    </w:p>
    <w:tbl>
      <w:tblPr>
        <w:tblStyle w:val="Grilledutableau"/>
        <w:tblW w:w="0" w:type="auto"/>
        <w:tblInd w:w="108" w:type="dxa"/>
        <w:tblLook w:val="04A0" w:firstRow="1" w:lastRow="0" w:firstColumn="1" w:lastColumn="0" w:noHBand="0" w:noVBand="1"/>
      </w:tblPr>
      <w:tblGrid>
        <w:gridCol w:w="3148"/>
        <w:gridCol w:w="6480"/>
      </w:tblGrid>
      <w:tr w:rsidR="004F5036" w:rsidRPr="00AF3712" w14:paraId="05EB2A38" w14:textId="77777777" w:rsidTr="004F5036">
        <w:trPr>
          <w:trHeight w:val="504"/>
        </w:trPr>
        <w:tc>
          <w:tcPr>
            <w:tcW w:w="9628" w:type="dxa"/>
            <w:gridSpan w:val="2"/>
            <w:tcBorders>
              <w:top w:val="single" w:sz="4" w:space="0" w:color="auto"/>
              <w:left w:val="single" w:sz="4" w:space="0" w:color="auto"/>
              <w:bottom w:val="single" w:sz="4" w:space="0" w:color="auto"/>
              <w:right w:val="single" w:sz="4" w:space="0" w:color="auto"/>
            </w:tcBorders>
            <w:vAlign w:val="center"/>
          </w:tcPr>
          <w:p w14:paraId="66B341AB" w14:textId="77777777" w:rsidR="004F5036" w:rsidRPr="00AF3712" w:rsidRDefault="004F5036" w:rsidP="004F5036">
            <w:pPr>
              <w:jc w:val="center"/>
              <w:rPr>
                <w:rFonts w:ascii="Marianne" w:hAnsi="Marianne" w:cs="Arial"/>
                <w:b/>
                <w:sz w:val="22"/>
              </w:rPr>
            </w:pPr>
            <w:r w:rsidRPr="00AF3712">
              <w:rPr>
                <w:rFonts w:ascii="Marianne" w:hAnsi="Marianne" w:cs="Arial"/>
                <w:b/>
                <w:sz w:val="22"/>
              </w:rPr>
              <w:t>Mandataire</w:t>
            </w:r>
          </w:p>
        </w:tc>
      </w:tr>
      <w:tr w:rsidR="004F5036" w:rsidRPr="00AF3712" w14:paraId="62136284" w14:textId="77777777" w:rsidTr="004F5036">
        <w:tc>
          <w:tcPr>
            <w:tcW w:w="3148" w:type="dxa"/>
            <w:tcBorders>
              <w:top w:val="single" w:sz="4" w:space="0" w:color="auto"/>
              <w:left w:val="single" w:sz="4" w:space="0" w:color="auto"/>
              <w:bottom w:val="single" w:sz="4" w:space="0" w:color="auto"/>
              <w:right w:val="single" w:sz="4" w:space="0" w:color="auto"/>
            </w:tcBorders>
            <w:hideMark/>
          </w:tcPr>
          <w:p w14:paraId="29BF6BCE" w14:textId="77777777" w:rsidR="004F5036" w:rsidRPr="00AF3712" w:rsidRDefault="004F5036" w:rsidP="00402760">
            <w:pPr>
              <w:rPr>
                <w:rFonts w:ascii="Marianne" w:hAnsi="Marianne" w:cs="Arial"/>
                <w:b/>
                <w:sz w:val="22"/>
              </w:rPr>
            </w:pPr>
            <w:r w:rsidRPr="00AF3712">
              <w:rPr>
                <w:rFonts w:ascii="Marianne" w:hAnsi="Marianne" w:cs="Arial"/>
                <w:b/>
                <w:sz w:val="22"/>
              </w:rPr>
              <w:t>Raison sociale / Nom de l’entreprise</w:t>
            </w:r>
            <w:r w:rsidRPr="00AF3712">
              <w:rPr>
                <w:rFonts w:ascii="Calibri" w:hAnsi="Calibri" w:cs="Calibri"/>
                <w:b/>
                <w:sz w:val="22"/>
              </w:rPr>
              <w:t> </w:t>
            </w:r>
            <w:r w:rsidRPr="00AF3712">
              <w:rPr>
                <w:rFonts w:ascii="Marianne" w:hAnsi="Marianne" w:cs="Arial"/>
                <w:b/>
                <w:sz w:val="22"/>
              </w:rPr>
              <w:t>:</w:t>
            </w:r>
          </w:p>
        </w:tc>
        <w:tc>
          <w:tcPr>
            <w:tcW w:w="6480" w:type="dxa"/>
            <w:tcBorders>
              <w:top w:val="single" w:sz="4" w:space="0" w:color="auto"/>
              <w:left w:val="single" w:sz="4" w:space="0" w:color="auto"/>
              <w:bottom w:val="single" w:sz="4" w:space="0" w:color="auto"/>
              <w:right w:val="single" w:sz="4" w:space="0" w:color="auto"/>
            </w:tcBorders>
          </w:tcPr>
          <w:p w14:paraId="2F977FED" w14:textId="4D032AEA" w:rsidR="004F5036" w:rsidRPr="00AF3712" w:rsidRDefault="00B61C96" w:rsidP="00402760">
            <w:pPr>
              <w:jc w:val="both"/>
              <w:rPr>
                <w:rFonts w:ascii="Marianne" w:hAnsi="Marianne" w:cs="Arial"/>
                <w:b/>
                <w:sz w:val="22"/>
              </w:rPr>
            </w:pPr>
            <w:r w:rsidRPr="00AF3712">
              <w:rPr>
                <w:rFonts w:ascii="Marianne" w:hAnsi="Marianne"/>
                <w:szCs w:val="18"/>
              </w:rPr>
              <w:t>(à compléter)</w:t>
            </w:r>
          </w:p>
        </w:tc>
      </w:tr>
      <w:tr w:rsidR="004F5036" w:rsidRPr="00AF3712" w14:paraId="3D0C772D" w14:textId="77777777" w:rsidTr="004F5036">
        <w:tc>
          <w:tcPr>
            <w:tcW w:w="3148" w:type="dxa"/>
            <w:tcBorders>
              <w:top w:val="single" w:sz="4" w:space="0" w:color="auto"/>
              <w:left w:val="single" w:sz="4" w:space="0" w:color="auto"/>
              <w:bottom w:val="single" w:sz="4" w:space="0" w:color="auto"/>
              <w:right w:val="single" w:sz="4" w:space="0" w:color="auto"/>
            </w:tcBorders>
            <w:hideMark/>
          </w:tcPr>
          <w:p w14:paraId="1CB73D5E" w14:textId="77777777" w:rsidR="004F5036" w:rsidRPr="00AF3712" w:rsidRDefault="004F5036" w:rsidP="00402760">
            <w:pPr>
              <w:rPr>
                <w:rFonts w:ascii="Marianne" w:hAnsi="Marianne" w:cs="Arial"/>
                <w:b/>
                <w:sz w:val="22"/>
              </w:rPr>
            </w:pPr>
            <w:r w:rsidRPr="00AF3712">
              <w:rPr>
                <w:rFonts w:ascii="Marianne" w:hAnsi="Marianne" w:cs="Arial"/>
                <w:b/>
                <w:sz w:val="22"/>
              </w:rPr>
              <w:t>Adresse postale :</w:t>
            </w:r>
          </w:p>
        </w:tc>
        <w:tc>
          <w:tcPr>
            <w:tcW w:w="6480" w:type="dxa"/>
            <w:tcBorders>
              <w:top w:val="single" w:sz="4" w:space="0" w:color="auto"/>
              <w:left w:val="single" w:sz="4" w:space="0" w:color="auto"/>
              <w:bottom w:val="single" w:sz="4" w:space="0" w:color="auto"/>
              <w:right w:val="single" w:sz="4" w:space="0" w:color="auto"/>
            </w:tcBorders>
          </w:tcPr>
          <w:p w14:paraId="1E0B92D3" w14:textId="30E6F43C" w:rsidR="004F5036" w:rsidRPr="00AF3712" w:rsidRDefault="00AA4DFE" w:rsidP="004F5036">
            <w:pPr>
              <w:pStyle w:val="Default"/>
              <w:jc w:val="both"/>
              <w:rPr>
                <w:rFonts w:ascii="Marianne" w:hAnsi="Marianne"/>
                <w:b/>
                <w:sz w:val="20"/>
              </w:rPr>
            </w:pPr>
            <w:r w:rsidRPr="00AF3712">
              <w:rPr>
                <w:rFonts w:ascii="Marianne" w:hAnsi="Marianne"/>
                <w:sz w:val="20"/>
                <w:szCs w:val="18"/>
              </w:rPr>
              <w:t>(à compléter)</w:t>
            </w:r>
          </w:p>
        </w:tc>
      </w:tr>
      <w:tr w:rsidR="004F5036" w:rsidRPr="00AF3712" w14:paraId="5134E971" w14:textId="77777777" w:rsidTr="004F5036">
        <w:tc>
          <w:tcPr>
            <w:tcW w:w="3148" w:type="dxa"/>
            <w:tcBorders>
              <w:top w:val="single" w:sz="4" w:space="0" w:color="auto"/>
              <w:left w:val="single" w:sz="4" w:space="0" w:color="auto"/>
              <w:bottom w:val="single" w:sz="4" w:space="0" w:color="auto"/>
              <w:right w:val="single" w:sz="4" w:space="0" w:color="auto"/>
            </w:tcBorders>
            <w:hideMark/>
          </w:tcPr>
          <w:p w14:paraId="2244E0FA" w14:textId="77777777" w:rsidR="004F5036" w:rsidRPr="00AF3712" w:rsidRDefault="004F5036" w:rsidP="004F5036">
            <w:pPr>
              <w:pStyle w:val="Default"/>
              <w:jc w:val="both"/>
              <w:rPr>
                <w:rFonts w:ascii="Marianne" w:hAnsi="Marianne"/>
                <w:b/>
                <w:sz w:val="20"/>
                <w:szCs w:val="18"/>
              </w:rPr>
            </w:pPr>
            <w:r w:rsidRPr="00AF3712">
              <w:rPr>
                <w:rFonts w:ascii="Marianne" w:hAnsi="Marianne"/>
                <w:b/>
                <w:sz w:val="20"/>
                <w:szCs w:val="18"/>
              </w:rPr>
              <w:t>Mail :</w:t>
            </w:r>
          </w:p>
        </w:tc>
        <w:tc>
          <w:tcPr>
            <w:tcW w:w="6480" w:type="dxa"/>
            <w:tcBorders>
              <w:top w:val="single" w:sz="4" w:space="0" w:color="auto"/>
              <w:left w:val="single" w:sz="4" w:space="0" w:color="auto"/>
              <w:bottom w:val="single" w:sz="4" w:space="0" w:color="auto"/>
              <w:right w:val="single" w:sz="4" w:space="0" w:color="auto"/>
            </w:tcBorders>
          </w:tcPr>
          <w:p w14:paraId="47779250" w14:textId="27346203" w:rsidR="008545DD" w:rsidRPr="00AF3712" w:rsidRDefault="00AA4DFE" w:rsidP="004F5036">
            <w:pPr>
              <w:pStyle w:val="Default"/>
              <w:jc w:val="both"/>
              <w:rPr>
                <w:rFonts w:ascii="Marianne" w:hAnsi="Marianne"/>
                <w:sz w:val="20"/>
                <w:szCs w:val="18"/>
              </w:rPr>
            </w:pPr>
            <w:r w:rsidRPr="00AF3712">
              <w:rPr>
                <w:rFonts w:ascii="Marianne" w:hAnsi="Marianne"/>
                <w:sz w:val="20"/>
                <w:szCs w:val="18"/>
              </w:rPr>
              <w:t>(à compléter)</w:t>
            </w:r>
          </w:p>
        </w:tc>
      </w:tr>
      <w:tr w:rsidR="004F5036" w:rsidRPr="00AF3712" w14:paraId="664ACF4D" w14:textId="77777777" w:rsidTr="004F5036">
        <w:tc>
          <w:tcPr>
            <w:tcW w:w="3148" w:type="dxa"/>
            <w:tcBorders>
              <w:top w:val="single" w:sz="4" w:space="0" w:color="auto"/>
              <w:left w:val="single" w:sz="4" w:space="0" w:color="auto"/>
              <w:bottom w:val="single" w:sz="4" w:space="0" w:color="auto"/>
              <w:right w:val="single" w:sz="4" w:space="0" w:color="auto"/>
            </w:tcBorders>
            <w:hideMark/>
          </w:tcPr>
          <w:p w14:paraId="75EC80D8" w14:textId="77777777" w:rsidR="004F5036" w:rsidRPr="00AF3712" w:rsidRDefault="004F5036" w:rsidP="00402760">
            <w:pPr>
              <w:rPr>
                <w:rFonts w:ascii="Marianne" w:hAnsi="Marianne" w:cs="Arial"/>
                <w:b/>
                <w:sz w:val="22"/>
              </w:rPr>
            </w:pPr>
            <w:r w:rsidRPr="00AF3712">
              <w:rPr>
                <w:rFonts w:ascii="Marianne" w:hAnsi="Marianne" w:cs="Arial"/>
                <w:b/>
                <w:sz w:val="22"/>
              </w:rPr>
              <w:t>Tel</w:t>
            </w:r>
            <w:r w:rsidRPr="00AF3712">
              <w:rPr>
                <w:rFonts w:ascii="Calibri" w:hAnsi="Calibri" w:cs="Calibri"/>
                <w:b/>
                <w:sz w:val="22"/>
              </w:rPr>
              <w:t> </w:t>
            </w:r>
            <w:r w:rsidRPr="00AF3712">
              <w:rPr>
                <w:rFonts w:ascii="Marianne" w:hAnsi="Marianne" w:cs="Arial"/>
                <w:b/>
                <w:sz w:val="22"/>
              </w:rPr>
              <w:t>:</w:t>
            </w:r>
          </w:p>
        </w:tc>
        <w:tc>
          <w:tcPr>
            <w:tcW w:w="6480" w:type="dxa"/>
            <w:tcBorders>
              <w:top w:val="single" w:sz="4" w:space="0" w:color="auto"/>
              <w:left w:val="single" w:sz="4" w:space="0" w:color="auto"/>
              <w:bottom w:val="single" w:sz="4" w:space="0" w:color="auto"/>
              <w:right w:val="single" w:sz="4" w:space="0" w:color="auto"/>
            </w:tcBorders>
          </w:tcPr>
          <w:p w14:paraId="0D17D4C9" w14:textId="1FA0DA1E" w:rsidR="004F5036" w:rsidRPr="00AF3712" w:rsidRDefault="00AA4DFE" w:rsidP="004F5036">
            <w:pPr>
              <w:pStyle w:val="Default"/>
              <w:jc w:val="both"/>
              <w:rPr>
                <w:rFonts w:ascii="Marianne" w:hAnsi="Marianne"/>
              </w:rPr>
            </w:pPr>
            <w:r w:rsidRPr="00AF3712">
              <w:rPr>
                <w:rFonts w:ascii="Marianne" w:hAnsi="Marianne"/>
                <w:sz w:val="20"/>
                <w:szCs w:val="18"/>
              </w:rPr>
              <w:t>(à compléter)</w:t>
            </w:r>
          </w:p>
        </w:tc>
      </w:tr>
      <w:tr w:rsidR="004F5036" w:rsidRPr="00AF3712" w14:paraId="4F45909D" w14:textId="77777777" w:rsidTr="004F5036">
        <w:tc>
          <w:tcPr>
            <w:tcW w:w="3148" w:type="dxa"/>
            <w:tcBorders>
              <w:top w:val="single" w:sz="4" w:space="0" w:color="auto"/>
              <w:left w:val="single" w:sz="4" w:space="0" w:color="auto"/>
              <w:bottom w:val="single" w:sz="4" w:space="0" w:color="auto"/>
              <w:right w:val="single" w:sz="4" w:space="0" w:color="auto"/>
            </w:tcBorders>
            <w:hideMark/>
          </w:tcPr>
          <w:p w14:paraId="5EFFA439" w14:textId="77777777" w:rsidR="004F5036" w:rsidRPr="00AF3712" w:rsidRDefault="004F5036" w:rsidP="00402760">
            <w:pPr>
              <w:rPr>
                <w:rFonts w:ascii="Marianne" w:hAnsi="Marianne" w:cs="Arial"/>
                <w:b/>
                <w:sz w:val="22"/>
              </w:rPr>
            </w:pPr>
            <w:r w:rsidRPr="00AF3712">
              <w:rPr>
                <w:rFonts w:ascii="Marianne" w:hAnsi="Marianne" w:cs="Arial"/>
                <w:b/>
                <w:sz w:val="22"/>
              </w:rPr>
              <w:t>N° SIRET :</w:t>
            </w:r>
          </w:p>
        </w:tc>
        <w:tc>
          <w:tcPr>
            <w:tcW w:w="6480" w:type="dxa"/>
            <w:tcBorders>
              <w:top w:val="single" w:sz="4" w:space="0" w:color="auto"/>
              <w:left w:val="single" w:sz="4" w:space="0" w:color="auto"/>
              <w:bottom w:val="single" w:sz="4" w:space="0" w:color="auto"/>
              <w:right w:val="single" w:sz="4" w:space="0" w:color="auto"/>
            </w:tcBorders>
          </w:tcPr>
          <w:p w14:paraId="104C0417" w14:textId="78DC803F" w:rsidR="004F5036" w:rsidRPr="00AF3712" w:rsidRDefault="00AA4DFE" w:rsidP="001A5A65">
            <w:pPr>
              <w:pStyle w:val="Default"/>
              <w:jc w:val="both"/>
              <w:rPr>
                <w:rFonts w:ascii="Marianne" w:hAnsi="Marianne"/>
                <w:sz w:val="22"/>
              </w:rPr>
            </w:pPr>
            <w:r w:rsidRPr="00AF3712">
              <w:rPr>
                <w:rFonts w:ascii="Marianne" w:hAnsi="Marianne"/>
                <w:sz w:val="20"/>
                <w:szCs w:val="18"/>
              </w:rPr>
              <w:t>(à compléter)</w:t>
            </w:r>
          </w:p>
        </w:tc>
      </w:tr>
    </w:tbl>
    <w:p w14:paraId="3AC9C1F5" w14:textId="77777777" w:rsidR="004F5036" w:rsidRPr="00AF3712" w:rsidRDefault="004F5036" w:rsidP="006B5057">
      <w:pPr>
        <w:tabs>
          <w:tab w:val="left" w:pos="851"/>
        </w:tabs>
        <w:ind w:left="851"/>
        <w:jc w:val="both"/>
        <w:rPr>
          <w:rFonts w:ascii="Marianne" w:hAnsi="Marianne" w:cs="Arial"/>
          <w:i/>
          <w:sz w:val="18"/>
          <w:szCs w:val="18"/>
        </w:rPr>
      </w:pPr>
    </w:p>
    <w:p w14:paraId="6922B58F" w14:textId="77777777" w:rsidR="004F5036" w:rsidRPr="00AF3712" w:rsidRDefault="004F5036" w:rsidP="006B5057">
      <w:pPr>
        <w:tabs>
          <w:tab w:val="left" w:pos="851"/>
        </w:tabs>
        <w:ind w:left="851"/>
        <w:jc w:val="both"/>
        <w:rPr>
          <w:rFonts w:ascii="Marianne" w:hAnsi="Marianne" w:cs="Arial"/>
          <w:i/>
          <w:sz w:val="18"/>
          <w:szCs w:val="18"/>
        </w:rPr>
      </w:pPr>
    </w:p>
    <w:tbl>
      <w:tblPr>
        <w:tblStyle w:val="Grilledutableau"/>
        <w:tblW w:w="0" w:type="auto"/>
        <w:tblInd w:w="108" w:type="dxa"/>
        <w:tblLook w:val="04A0" w:firstRow="1" w:lastRow="0" w:firstColumn="1" w:lastColumn="0" w:noHBand="0" w:noVBand="1"/>
      </w:tblPr>
      <w:tblGrid>
        <w:gridCol w:w="3148"/>
        <w:gridCol w:w="6480"/>
      </w:tblGrid>
      <w:tr w:rsidR="00C432F8" w:rsidRPr="00AF3712" w14:paraId="46E41E35" w14:textId="77777777" w:rsidTr="006658DB">
        <w:trPr>
          <w:trHeight w:val="504"/>
        </w:trPr>
        <w:tc>
          <w:tcPr>
            <w:tcW w:w="9628" w:type="dxa"/>
            <w:gridSpan w:val="2"/>
            <w:tcBorders>
              <w:top w:val="single" w:sz="4" w:space="0" w:color="auto"/>
              <w:left w:val="single" w:sz="4" w:space="0" w:color="auto"/>
              <w:bottom w:val="single" w:sz="4" w:space="0" w:color="auto"/>
              <w:right w:val="single" w:sz="4" w:space="0" w:color="auto"/>
            </w:tcBorders>
            <w:vAlign w:val="center"/>
          </w:tcPr>
          <w:p w14:paraId="739C1BD1" w14:textId="27E5D355" w:rsidR="00C432F8" w:rsidRPr="00AF3712" w:rsidRDefault="008545DD" w:rsidP="006658DB">
            <w:pPr>
              <w:jc w:val="center"/>
              <w:rPr>
                <w:rFonts w:ascii="Marianne" w:hAnsi="Marianne" w:cs="Arial"/>
                <w:b/>
                <w:sz w:val="22"/>
              </w:rPr>
            </w:pPr>
            <w:r w:rsidRPr="00AF3712">
              <w:rPr>
                <w:rFonts w:ascii="Marianne" w:hAnsi="Marianne" w:cs="Arial"/>
                <w:b/>
                <w:sz w:val="22"/>
              </w:rPr>
              <w:t>Cotraitant / Sous-</w:t>
            </w:r>
            <w:r w:rsidR="00C432F8" w:rsidRPr="00AF3712">
              <w:rPr>
                <w:rFonts w:ascii="Marianne" w:hAnsi="Marianne" w:cs="Arial"/>
                <w:b/>
                <w:sz w:val="22"/>
              </w:rPr>
              <w:t>traitant</w:t>
            </w:r>
            <w:r w:rsidR="00AA4DFE" w:rsidRPr="00AF3712">
              <w:rPr>
                <w:rStyle w:val="Appelnotedebasdep"/>
                <w:rFonts w:ascii="Marianne" w:hAnsi="Marianne" w:cs="Arial"/>
                <w:b/>
                <w:sz w:val="22"/>
              </w:rPr>
              <w:footnoteReference w:id="1"/>
            </w:r>
          </w:p>
        </w:tc>
      </w:tr>
      <w:tr w:rsidR="00C432F8" w:rsidRPr="00AF3712" w14:paraId="4C167156" w14:textId="77777777" w:rsidTr="006658DB">
        <w:tc>
          <w:tcPr>
            <w:tcW w:w="3148" w:type="dxa"/>
            <w:tcBorders>
              <w:top w:val="single" w:sz="4" w:space="0" w:color="auto"/>
              <w:left w:val="single" w:sz="4" w:space="0" w:color="auto"/>
              <w:bottom w:val="single" w:sz="4" w:space="0" w:color="auto"/>
              <w:right w:val="single" w:sz="4" w:space="0" w:color="auto"/>
            </w:tcBorders>
            <w:hideMark/>
          </w:tcPr>
          <w:p w14:paraId="3867A5B4" w14:textId="77777777" w:rsidR="00C432F8" w:rsidRPr="00AF3712" w:rsidRDefault="00C432F8" w:rsidP="006658DB">
            <w:pPr>
              <w:rPr>
                <w:rFonts w:ascii="Marianne" w:hAnsi="Marianne" w:cs="Arial"/>
                <w:b/>
                <w:sz w:val="22"/>
              </w:rPr>
            </w:pPr>
            <w:r w:rsidRPr="00AF3712">
              <w:rPr>
                <w:rFonts w:ascii="Marianne" w:hAnsi="Marianne" w:cs="Arial"/>
                <w:b/>
                <w:sz w:val="22"/>
              </w:rPr>
              <w:t>Raison sociale / Nom de l’entreprise</w:t>
            </w:r>
            <w:r w:rsidRPr="00AF3712">
              <w:rPr>
                <w:rFonts w:ascii="Calibri" w:hAnsi="Calibri" w:cs="Calibri"/>
                <w:b/>
                <w:sz w:val="22"/>
              </w:rPr>
              <w:t> </w:t>
            </w:r>
            <w:r w:rsidRPr="00AF3712">
              <w:rPr>
                <w:rFonts w:ascii="Marianne" w:hAnsi="Marianne" w:cs="Arial"/>
                <w:b/>
                <w:sz w:val="22"/>
              </w:rPr>
              <w:t>:</w:t>
            </w:r>
          </w:p>
        </w:tc>
        <w:tc>
          <w:tcPr>
            <w:tcW w:w="6480" w:type="dxa"/>
            <w:tcBorders>
              <w:top w:val="single" w:sz="4" w:space="0" w:color="auto"/>
              <w:left w:val="single" w:sz="4" w:space="0" w:color="auto"/>
              <w:bottom w:val="single" w:sz="4" w:space="0" w:color="auto"/>
              <w:right w:val="single" w:sz="4" w:space="0" w:color="auto"/>
            </w:tcBorders>
          </w:tcPr>
          <w:p w14:paraId="7B4CCB0B" w14:textId="2376D4D3" w:rsidR="00C432F8" w:rsidRPr="00AF3712" w:rsidRDefault="00AA4DFE" w:rsidP="006658DB">
            <w:pPr>
              <w:jc w:val="both"/>
              <w:rPr>
                <w:rFonts w:ascii="Marianne" w:hAnsi="Marianne" w:cs="Arial"/>
                <w:szCs w:val="18"/>
              </w:rPr>
            </w:pPr>
            <w:r w:rsidRPr="00AF3712">
              <w:rPr>
                <w:rFonts w:ascii="Marianne" w:hAnsi="Marianne" w:cs="Arial"/>
                <w:szCs w:val="18"/>
              </w:rPr>
              <w:t>(à compléter)</w:t>
            </w:r>
          </w:p>
        </w:tc>
      </w:tr>
      <w:tr w:rsidR="00C432F8" w:rsidRPr="00AF3712" w14:paraId="7E490C50" w14:textId="77777777" w:rsidTr="006658DB">
        <w:tc>
          <w:tcPr>
            <w:tcW w:w="3148" w:type="dxa"/>
            <w:tcBorders>
              <w:top w:val="single" w:sz="4" w:space="0" w:color="auto"/>
              <w:left w:val="single" w:sz="4" w:space="0" w:color="auto"/>
              <w:bottom w:val="single" w:sz="4" w:space="0" w:color="auto"/>
              <w:right w:val="single" w:sz="4" w:space="0" w:color="auto"/>
            </w:tcBorders>
            <w:hideMark/>
          </w:tcPr>
          <w:p w14:paraId="1406D254" w14:textId="77777777" w:rsidR="00C432F8" w:rsidRPr="00AF3712" w:rsidRDefault="00C432F8" w:rsidP="006658DB">
            <w:pPr>
              <w:rPr>
                <w:rFonts w:ascii="Marianne" w:hAnsi="Marianne" w:cs="Arial"/>
                <w:b/>
                <w:sz w:val="22"/>
              </w:rPr>
            </w:pPr>
            <w:r w:rsidRPr="00AF3712">
              <w:rPr>
                <w:rFonts w:ascii="Marianne" w:hAnsi="Marianne" w:cs="Arial"/>
                <w:b/>
                <w:sz w:val="22"/>
              </w:rPr>
              <w:t>Adresse postale :</w:t>
            </w:r>
          </w:p>
        </w:tc>
        <w:tc>
          <w:tcPr>
            <w:tcW w:w="6480" w:type="dxa"/>
            <w:tcBorders>
              <w:top w:val="single" w:sz="4" w:space="0" w:color="auto"/>
              <w:left w:val="single" w:sz="4" w:space="0" w:color="auto"/>
              <w:bottom w:val="single" w:sz="4" w:space="0" w:color="auto"/>
              <w:right w:val="single" w:sz="4" w:space="0" w:color="auto"/>
            </w:tcBorders>
          </w:tcPr>
          <w:p w14:paraId="23473856" w14:textId="3E30D870" w:rsidR="001A5A65" w:rsidRPr="00AF3712" w:rsidRDefault="00AA4DFE" w:rsidP="006658DB">
            <w:pPr>
              <w:jc w:val="both"/>
              <w:rPr>
                <w:rFonts w:ascii="Marianne" w:hAnsi="Marianne" w:cs="Arial"/>
                <w:color w:val="000000"/>
                <w:lang w:eastAsia="fr-FR"/>
              </w:rPr>
            </w:pPr>
            <w:r w:rsidRPr="00AF3712">
              <w:rPr>
                <w:rFonts w:ascii="Marianne" w:hAnsi="Marianne" w:cs="Arial"/>
                <w:szCs w:val="18"/>
              </w:rPr>
              <w:t>(à compléter)</w:t>
            </w:r>
          </w:p>
        </w:tc>
      </w:tr>
      <w:tr w:rsidR="00C432F8" w:rsidRPr="00AF3712" w14:paraId="40844528" w14:textId="77777777" w:rsidTr="006658DB">
        <w:tc>
          <w:tcPr>
            <w:tcW w:w="3148" w:type="dxa"/>
            <w:tcBorders>
              <w:top w:val="single" w:sz="4" w:space="0" w:color="auto"/>
              <w:left w:val="single" w:sz="4" w:space="0" w:color="auto"/>
              <w:bottom w:val="single" w:sz="4" w:space="0" w:color="auto"/>
              <w:right w:val="single" w:sz="4" w:space="0" w:color="auto"/>
            </w:tcBorders>
            <w:hideMark/>
          </w:tcPr>
          <w:p w14:paraId="536A476E" w14:textId="77777777" w:rsidR="00C432F8" w:rsidRPr="00AF3712" w:rsidRDefault="00C432F8" w:rsidP="006658DB">
            <w:pPr>
              <w:pStyle w:val="Default"/>
              <w:jc w:val="both"/>
              <w:rPr>
                <w:rFonts w:ascii="Marianne" w:hAnsi="Marianne"/>
                <w:b/>
                <w:sz w:val="20"/>
                <w:szCs w:val="18"/>
              </w:rPr>
            </w:pPr>
            <w:r w:rsidRPr="00AF3712">
              <w:rPr>
                <w:rFonts w:ascii="Marianne" w:hAnsi="Marianne"/>
                <w:b/>
                <w:sz w:val="20"/>
                <w:szCs w:val="18"/>
              </w:rPr>
              <w:t>Mail :</w:t>
            </w:r>
          </w:p>
        </w:tc>
        <w:tc>
          <w:tcPr>
            <w:tcW w:w="6480" w:type="dxa"/>
            <w:tcBorders>
              <w:top w:val="single" w:sz="4" w:space="0" w:color="auto"/>
              <w:left w:val="single" w:sz="4" w:space="0" w:color="auto"/>
              <w:bottom w:val="single" w:sz="4" w:space="0" w:color="auto"/>
              <w:right w:val="single" w:sz="4" w:space="0" w:color="auto"/>
            </w:tcBorders>
          </w:tcPr>
          <w:p w14:paraId="2F43363B" w14:textId="72EC1BB9" w:rsidR="00C432F8" w:rsidRPr="00AF3712" w:rsidRDefault="00AA4DFE" w:rsidP="006658DB">
            <w:pPr>
              <w:jc w:val="both"/>
              <w:rPr>
                <w:rFonts w:ascii="Marianne" w:hAnsi="Marianne"/>
              </w:rPr>
            </w:pPr>
            <w:r w:rsidRPr="00AF3712">
              <w:rPr>
                <w:rFonts w:ascii="Marianne" w:hAnsi="Marianne" w:cs="Arial"/>
                <w:szCs w:val="18"/>
              </w:rPr>
              <w:t>(à compléter)</w:t>
            </w:r>
          </w:p>
        </w:tc>
      </w:tr>
      <w:tr w:rsidR="00C432F8" w:rsidRPr="00AF3712" w14:paraId="58252C98" w14:textId="77777777" w:rsidTr="006658DB">
        <w:tc>
          <w:tcPr>
            <w:tcW w:w="3148" w:type="dxa"/>
            <w:tcBorders>
              <w:top w:val="single" w:sz="4" w:space="0" w:color="auto"/>
              <w:left w:val="single" w:sz="4" w:space="0" w:color="auto"/>
              <w:bottom w:val="single" w:sz="4" w:space="0" w:color="auto"/>
              <w:right w:val="single" w:sz="4" w:space="0" w:color="auto"/>
            </w:tcBorders>
            <w:hideMark/>
          </w:tcPr>
          <w:p w14:paraId="2D5DF390" w14:textId="77777777" w:rsidR="00C432F8" w:rsidRPr="00AF3712" w:rsidRDefault="00C432F8" w:rsidP="006658DB">
            <w:pPr>
              <w:rPr>
                <w:rFonts w:ascii="Marianne" w:hAnsi="Marianne" w:cs="Arial"/>
                <w:b/>
                <w:sz w:val="22"/>
              </w:rPr>
            </w:pPr>
            <w:r w:rsidRPr="00AF3712">
              <w:rPr>
                <w:rFonts w:ascii="Marianne" w:hAnsi="Marianne" w:cs="Arial"/>
                <w:b/>
                <w:sz w:val="22"/>
              </w:rPr>
              <w:t>Tel</w:t>
            </w:r>
            <w:r w:rsidRPr="00AF3712">
              <w:rPr>
                <w:rFonts w:ascii="Calibri" w:hAnsi="Calibri" w:cs="Calibri"/>
                <w:b/>
                <w:sz w:val="22"/>
              </w:rPr>
              <w:t> </w:t>
            </w:r>
            <w:r w:rsidRPr="00AF3712">
              <w:rPr>
                <w:rFonts w:ascii="Marianne" w:hAnsi="Marianne" w:cs="Arial"/>
                <w:b/>
                <w:sz w:val="22"/>
              </w:rPr>
              <w:t>:</w:t>
            </w:r>
          </w:p>
        </w:tc>
        <w:tc>
          <w:tcPr>
            <w:tcW w:w="6480" w:type="dxa"/>
            <w:tcBorders>
              <w:top w:val="single" w:sz="4" w:space="0" w:color="auto"/>
              <w:left w:val="single" w:sz="4" w:space="0" w:color="auto"/>
              <w:bottom w:val="single" w:sz="4" w:space="0" w:color="auto"/>
              <w:right w:val="single" w:sz="4" w:space="0" w:color="auto"/>
            </w:tcBorders>
          </w:tcPr>
          <w:p w14:paraId="0855A199" w14:textId="66F07CA5" w:rsidR="00C432F8" w:rsidRPr="00AF3712" w:rsidRDefault="00AA4DFE" w:rsidP="006658DB">
            <w:pPr>
              <w:jc w:val="both"/>
              <w:rPr>
                <w:rFonts w:ascii="Marianne" w:hAnsi="Marianne" w:cs="Arial"/>
                <w:szCs w:val="18"/>
              </w:rPr>
            </w:pPr>
            <w:r w:rsidRPr="00AF3712">
              <w:rPr>
                <w:rFonts w:ascii="Marianne" w:hAnsi="Marianne" w:cs="Arial"/>
                <w:szCs w:val="18"/>
              </w:rPr>
              <w:t>(à compléter)</w:t>
            </w:r>
          </w:p>
        </w:tc>
      </w:tr>
      <w:tr w:rsidR="00C432F8" w:rsidRPr="00AF3712" w14:paraId="0894513C" w14:textId="77777777" w:rsidTr="006658DB">
        <w:tc>
          <w:tcPr>
            <w:tcW w:w="3148" w:type="dxa"/>
            <w:tcBorders>
              <w:top w:val="single" w:sz="4" w:space="0" w:color="auto"/>
              <w:left w:val="single" w:sz="4" w:space="0" w:color="auto"/>
              <w:bottom w:val="single" w:sz="4" w:space="0" w:color="auto"/>
              <w:right w:val="single" w:sz="4" w:space="0" w:color="auto"/>
            </w:tcBorders>
            <w:hideMark/>
          </w:tcPr>
          <w:p w14:paraId="252C9E09" w14:textId="77777777" w:rsidR="00C432F8" w:rsidRPr="00AF3712" w:rsidRDefault="00C432F8" w:rsidP="006658DB">
            <w:pPr>
              <w:rPr>
                <w:rFonts w:ascii="Marianne" w:hAnsi="Marianne" w:cs="Arial"/>
                <w:b/>
                <w:sz w:val="22"/>
              </w:rPr>
            </w:pPr>
            <w:r w:rsidRPr="00AF3712">
              <w:rPr>
                <w:rFonts w:ascii="Marianne" w:hAnsi="Marianne" w:cs="Arial"/>
                <w:b/>
                <w:sz w:val="22"/>
              </w:rPr>
              <w:t>N° SIRET :</w:t>
            </w:r>
          </w:p>
        </w:tc>
        <w:tc>
          <w:tcPr>
            <w:tcW w:w="6480" w:type="dxa"/>
            <w:tcBorders>
              <w:top w:val="single" w:sz="4" w:space="0" w:color="auto"/>
              <w:left w:val="single" w:sz="4" w:space="0" w:color="auto"/>
              <w:bottom w:val="single" w:sz="4" w:space="0" w:color="auto"/>
              <w:right w:val="single" w:sz="4" w:space="0" w:color="auto"/>
            </w:tcBorders>
          </w:tcPr>
          <w:p w14:paraId="3BB77871" w14:textId="36E477EE" w:rsidR="00C432F8" w:rsidRPr="00AF3712" w:rsidRDefault="00AA4DFE" w:rsidP="006658DB">
            <w:pPr>
              <w:jc w:val="both"/>
              <w:rPr>
                <w:rFonts w:ascii="Marianne" w:hAnsi="Marianne" w:cs="Arial"/>
                <w:szCs w:val="18"/>
              </w:rPr>
            </w:pPr>
            <w:r w:rsidRPr="00AF3712">
              <w:rPr>
                <w:rFonts w:ascii="Marianne" w:hAnsi="Marianne" w:cs="Arial"/>
                <w:szCs w:val="18"/>
              </w:rPr>
              <w:t>(à compléter)</w:t>
            </w:r>
          </w:p>
        </w:tc>
      </w:tr>
    </w:tbl>
    <w:tbl>
      <w:tblPr>
        <w:tblW w:w="9889" w:type="dxa"/>
        <w:tblInd w:w="-108" w:type="dxa"/>
        <w:tblBorders>
          <w:top w:val="nil"/>
          <w:left w:val="nil"/>
          <w:bottom w:val="nil"/>
          <w:right w:val="nil"/>
        </w:tblBorders>
        <w:tblLayout w:type="fixed"/>
        <w:tblLook w:val="0000" w:firstRow="0" w:lastRow="0" w:firstColumn="0" w:lastColumn="0" w:noHBand="0" w:noVBand="0"/>
      </w:tblPr>
      <w:tblGrid>
        <w:gridCol w:w="9889"/>
      </w:tblGrid>
      <w:tr w:rsidR="00C432F8" w:rsidRPr="00AF3712" w14:paraId="443BA78F" w14:textId="77777777" w:rsidTr="00C432F8">
        <w:trPr>
          <w:trHeight w:val="119"/>
        </w:trPr>
        <w:tc>
          <w:tcPr>
            <w:tcW w:w="9889" w:type="dxa"/>
          </w:tcPr>
          <w:p w14:paraId="3CFD1788" w14:textId="77777777" w:rsidR="00C432F8" w:rsidRPr="00AF3712" w:rsidRDefault="00C432F8" w:rsidP="00C432F8">
            <w:pPr>
              <w:tabs>
                <w:tab w:val="left" w:pos="851"/>
              </w:tabs>
              <w:ind w:left="851"/>
              <w:jc w:val="both"/>
              <w:rPr>
                <w:rFonts w:ascii="Marianne" w:hAnsi="Marianne" w:cs="Arial"/>
                <w:i/>
                <w:sz w:val="18"/>
                <w:szCs w:val="18"/>
              </w:rPr>
            </w:pPr>
          </w:p>
          <w:p w14:paraId="547C80BD" w14:textId="77777777" w:rsidR="00C432F8" w:rsidRPr="00AF3712" w:rsidRDefault="00C432F8" w:rsidP="00C432F8">
            <w:pPr>
              <w:tabs>
                <w:tab w:val="left" w:pos="851"/>
              </w:tabs>
              <w:ind w:left="851"/>
              <w:jc w:val="both"/>
              <w:rPr>
                <w:rFonts w:ascii="Marianne" w:hAnsi="Marianne" w:cs="Arial"/>
                <w:i/>
                <w:sz w:val="18"/>
                <w:szCs w:val="18"/>
              </w:rPr>
            </w:pPr>
          </w:p>
          <w:tbl>
            <w:tblPr>
              <w:tblStyle w:val="Grilledutableau"/>
              <w:tblW w:w="9628" w:type="dxa"/>
              <w:tblInd w:w="108" w:type="dxa"/>
              <w:tblLayout w:type="fixed"/>
              <w:tblLook w:val="04A0" w:firstRow="1" w:lastRow="0" w:firstColumn="1" w:lastColumn="0" w:noHBand="0" w:noVBand="1"/>
            </w:tblPr>
            <w:tblGrid>
              <w:gridCol w:w="3148"/>
              <w:gridCol w:w="6480"/>
            </w:tblGrid>
            <w:tr w:rsidR="00C432F8" w:rsidRPr="00AF3712" w14:paraId="59A350B8" w14:textId="77777777" w:rsidTr="00C432F8">
              <w:trPr>
                <w:trHeight w:val="504"/>
              </w:trPr>
              <w:tc>
                <w:tcPr>
                  <w:tcW w:w="9628" w:type="dxa"/>
                  <w:gridSpan w:val="2"/>
                  <w:tcBorders>
                    <w:top w:val="single" w:sz="4" w:space="0" w:color="auto"/>
                    <w:left w:val="single" w:sz="4" w:space="0" w:color="auto"/>
                    <w:bottom w:val="single" w:sz="4" w:space="0" w:color="auto"/>
                    <w:right w:val="single" w:sz="4" w:space="0" w:color="auto"/>
                  </w:tcBorders>
                  <w:vAlign w:val="center"/>
                </w:tcPr>
                <w:p w14:paraId="4763C5AD" w14:textId="08F65340" w:rsidR="00C432F8" w:rsidRPr="00AF3712" w:rsidRDefault="00456F53" w:rsidP="00C432F8">
                  <w:pPr>
                    <w:jc w:val="center"/>
                    <w:rPr>
                      <w:rFonts w:ascii="Marianne" w:hAnsi="Marianne" w:cs="Arial"/>
                      <w:b/>
                      <w:sz w:val="22"/>
                    </w:rPr>
                  </w:pPr>
                  <w:r w:rsidRPr="00AF3712">
                    <w:rPr>
                      <w:rFonts w:ascii="Marianne" w:hAnsi="Marianne" w:cs="Arial"/>
                      <w:b/>
                      <w:sz w:val="22"/>
                    </w:rPr>
                    <w:t>Cotraitant / Sous-traitant</w:t>
                  </w:r>
                  <w:r w:rsidR="00AA4DFE" w:rsidRPr="00AF3712">
                    <w:rPr>
                      <w:rStyle w:val="Appelnotedebasdep"/>
                      <w:rFonts w:ascii="Marianne" w:hAnsi="Marianne" w:cs="Arial"/>
                      <w:b/>
                      <w:sz w:val="22"/>
                    </w:rPr>
                    <w:footnoteReference w:id="2"/>
                  </w:r>
                </w:p>
              </w:tc>
            </w:tr>
            <w:tr w:rsidR="00AA4DFE" w:rsidRPr="00AF3712" w14:paraId="06364F2F" w14:textId="77777777" w:rsidTr="00C432F8">
              <w:tc>
                <w:tcPr>
                  <w:tcW w:w="3148" w:type="dxa"/>
                  <w:tcBorders>
                    <w:top w:val="single" w:sz="4" w:space="0" w:color="auto"/>
                    <w:left w:val="single" w:sz="4" w:space="0" w:color="auto"/>
                    <w:bottom w:val="single" w:sz="4" w:space="0" w:color="auto"/>
                    <w:right w:val="single" w:sz="4" w:space="0" w:color="auto"/>
                  </w:tcBorders>
                  <w:hideMark/>
                </w:tcPr>
                <w:p w14:paraId="695C78A2" w14:textId="77777777" w:rsidR="00AA4DFE" w:rsidRPr="00AF3712" w:rsidRDefault="00AA4DFE" w:rsidP="00AA4DFE">
                  <w:pPr>
                    <w:rPr>
                      <w:rFonts w:ascii="Marianne" w:hAnsi="Marianne" w:cs="Arial"/>
                      <w:b/>
                      <w:sz w:val="22"/>
                    </w:rPr>
                  </w:pPr>
                  <w:r w:rsidRPr="00AF3712">
                    <w:rPr>
                      <w:rFonts w:ascii="Marianne" w:hAnsi="Marianne" w:cs="Arial"/>
                      <w:b/>
                      <w:sz w:val="22"/>
                    </w:rPr>
                    <w:t>Raison sociale / Nom de l’entreprise</w:t>
                  </w:r>
                  <w:r w:rsidRPr="00AF3712">
                    <w:rPr>
                      <w:rFonts w:ascii="Calibri" w:hAnsi="Calibri" w:cs="Calibri"/>
                      <w:b/>
                      <w:sz w:val="22"/>
                    </w:rPr>
                    <w:t> </w:t>
                  </w:r>
                  <w:r w:rsidRPr="00AF3712">
                    <w:rPr>
                      <w:rFonts w:ascii="Marianne" w:hAnsi="Marianne" w:cs="Arial"/>
                      <w:b/>
                      <w:sz w:val="22"/>
                    </w:rPr>
                    <w:t>:</w:t>
                  </w:r>
                </w:p>
              </w:tc>
              <w:tc>
                <w:tcPr>
                  <w:tcW w:w="6480" w:type="dxa"/>
                  <w:tcBorders>
                    <w:top w:val="single" w:sz="4" w:space="0" w:color="auto"/>
                    <w:left w:val="single" w:sz="4" w:space="0" w:color="auto"/>
                    <w:bottom w:val="single" w:sz="4" w:space="0" w:color="auto"/>
                    <w:right w:val="single" w:sz="4" w:space="0" w:color="auto"/>
                  </w:tcBorders>
                </w:tcPr>
                <w:p w14:paraId="1B8CDE3B" w14:textId="0315C4AC" w:rsidR="00AA4DFE" w:rsidRPr="00AF3712" w:rsidRDefault="00AA4DFE" w:rsidP="00AA4DFE">
                  <w:pPr>
                    <w:jc w:val="both"/>
                    <w:rPr>
                      <w:rFonts w:ascii="Marianne" w:hAnsi="Marianne" w:cs="Arial"/>
                      <w:sz w:val="18"/>
                      <w:szCs w:val="18"/>
                    </w:rPr>
                  </w:pPr>
                  <w:r w:rsidRPr="00AF3712">
                    <w:rPr>
                      <w:rFonts w:ascii="Marianne" w:hAnsi="Marianne" w:cs="Arial"/>
                      <w:szCs w:val="18"/>
                    </w:rPr>
                    <w:t>(à compléter)</w:t>
                  </w:r>
                </w:p>
              </w:tc>
            </w:tr>
            <w:tr w:rsidR="00AA4DFE" w:rsidRPr="00AF3712" w14:paraId="3BEBCA25" w14:textId="77777777" w:rsidTr="00C432F8">
              <w:tc>
                <w:tcPr>
                  <w:tcW w:w="3148" w:type="dxa"/>
                  <w:tcBorders>
                    <w:top w:val="single" w:sz="4" w:space="0" w:color="auto"/>
                    <w:left w:val="single" w:sz="4" w:space="0" w:color="auto"/>
                    <w:bottom w:val="single" w:sz="4" w:space="0" w:color="auto"/>
                    <w:right w:val="single" w:sz="4" w:space="0" w:color="auto"/>
                  </w:tcBorders>
                  <w:hideMark/>
                </w:tcPr>
                <w:p w14:paraId="6C887811" w14:textId="77777777" w:rsidR="00AA4DFE" w:rsidRPr="00AF3712" w:rsidRDefault="00AA4DFE" w:rsidP="00AA4DFE">
                  <w:pPr>
                    <w:rPr>
                      <w:rFonts w:ascii="Marianne" w:hAnsi="Marianne" w:cs="Arial"/>
                      <w:b/>
                      <w:sz w:val="22"/>
                    </w:rPr>
                  </w:pPr>
                  <w:r w:rsidRPr="00AF3712">
                    <w:rPr>
                      <w:rFonts w:ascii="Marianne" w:hAnsi="Marianne" w:cs="Arial"/>
                      <w:b/>
                      <w:sz w:val="22"/>
                    </w:rPr>
                    <w:t>Adresse postale :</w:t>
                  </w:r>
                </w:p>
              </w:tc>
              <w:tc>
                <w:tcPr>
                  <w:tcW w:w="6480" w:type="dxa"/>
                  <w:tcBorders>
                    <w:top w:val="single" w:sz="4" w:space="0" w:color="auto"/>
                    <w:left w:val="single" w:sz="4" w:space="0" w:color="auto"/>
                    <w:bottom w:val="single" w:sz="4" w:space="0" w:color="auto"/>
                    <w:right w:val="single" w:sz="4" w:space="0" w:color="auto"/>
                  </w:tcBorders>
                </w:tcPr>
                <w:p w14:paraId="4A7314A5" w14:textId="75D9C42B" w:rsidR="00AA4DFE" w:rsidRPr="00AF3712" w:rsidRDefault="00AA4DFE" w:rsidP="00AA4DFE">
                  <w:pPr>
                    <w:jc w:val="both"/>
                    <w:rPr>
                      <w:rFonts w:ascii="Marianne" w:hAnsi="Marianne" w:cs="Arial"/>
                      <w:color w:val="000000"/>
                      <w:lang w:eastAsia="fr-FR"/>
                    </w:rPr>
                  </w:pPr>
                  <w:r w:rsidRPr="00AF3712">
                    <w:rPr>
                      <w:rFonts w:ascii="Marianne" w:hAnsi="Marianne" w:cs="Arial"/>
                      <w:szCs w:val="18"/>
                    </w:rPr>
                    <w:t>(à compléter)</w:t>
                  </w:r>
                </w:p>
              </w:tc>
            </w:tr>
            <w:tr w:rsidR="00AA4DFE" w:rsidRPr="00AF3712" w14:paraId="23F3AD9B" w14:textId="77777777" w:rsidTr="00C432F8">
              <w:tc>
                <w:tcPr>
                  <w:tcW w:w="3148" w:type="dxa"/>
                  <w:tcBorders>
                    <w:top w:val="single" w:sz="4" w:space="0" w:color="auto"/>
                    <w:left w:val="single" w:sz="4" w:space="0" w:color="auto"/>
                    <w:bottom w:val="single" w:sz="4" w:space="0" w:color="auto"/>
                    <w:right w:val="single" w:sz="4" w:space="0" w:color="auto"/>
                  </w:tcBorders>
                  <w:hideMark/>
                </w:tcPr>
                <w:p w14:paraId="5FB6BCDD" w14:textId="77777777" w:rsidR="00AA4DFE" w:rsidRPr="00AF3712" w:rsidRDefault="00AA4DFE" w:rsidP="00AA4DFE">
                  <w:pPr>
                    <w:pStyle w:val="Default"/>
                    <w:jc w:val="both"/>
                    <w:rPr>
                      <w:rFonts w:ascii="Marianne" w:hAnsi="Marianne"/>
                      <w:b/>
                      <w:sz w:val="20"/>
                      <w:szCs w:val="18"/>
                    </w:rPr>
                  </w:pPr>
                  <w:r w:rsidRPr="00AF3712">
                    <w:rPr>
                      <w:rFonts w:ascii="Marianne" w:hAnsi="Marianne"/>
                      <w:b/>
                      <w:sz w:val="20"/>
                      <w:szCs w:val="18"/>
                    </w:rPr>
                    <w:t>Mail :</w:t>
                  </w:r>
                </w:p>
              </w:tc>
              <w:tc>
                <w:tcPr>
                  <w:tcW w:w="6480" w:type="dxa"/>
                  <w:tcBorders>
                    <w:top w:val="single" w:sz="4" w:space="0" w:color="auto"/>
                    <w:left w:val="single" w:sz="4" w:space="0" w:color="auto"/>
                    <w:bottom w:val="single" w:sz="4" w:space="0" w:color="auto"/>
                    <w:right w:val="single" w:sz="4" w:space="0" w:color="auto"/>
                  </w:tcBorders>
                </w:tcPr>
                <w:p w14:paraId="007858CF" w14:textId="0299AEAD" w:rsidR="00AA4DFE" w:rsidRPr="00AF3712" w:rsidRDefault="00AA4DFE" w:rsidP="00AA4DFE">
                  <w:pPr>
                    <w:jc w:val="both"/>
                    <w:rPr>
                      <w:rFonts w:ascii="Marianne" w:hAnsi="Marianne"/>
                    </w:rPr>
                  </w:pPr>
                  <w:r w:rsidRPr="00AF3712">
                    <w:rPr>
                      <w:rFonts w:ascii="Marianne" w:hAnsi="Marianne" w:cs="Arial"/>
                      <w:szCs w:val="18"/>
                    </w:rPr>
                    <w:t>(à compléter)</w:t>
                  </w:r>
                </w:p>
              </w:tc>
            </w:tr>
            <w:tr w:rsidR="00AA4DFE" w:rsidRPr="00AF3712" w14:paraId="210E3AC7" w14:textId="77777777" w:rsidTr="00C432F8">
              <w:tc>
                <w:tcPr>
                  <w:tcW w:w="3148" w:type="dxa"/>
                  <w:tcBorders>
                    <w:top w:val="single" w:sz="4" w:space="0" w:color="auto"/>
                    <w:left w:val="single" w:sz="4" w:space="0" w:color="auto"/>
                    <w:bottom w:val="single" w:sz="4" w:space="0" w:color="auto"/>
                    <w:right w:val="single" w:sz="4" w:space="0" w:color="auto"/>
                  </w:tcBorders>
                  <w:hideMark/>
                </w:tcPr>
                <w:p w14:paraId="5657D3D2" w14:textId="77777777" w:rsidR="00AA4DFE" w:rsidRPr="00AF3712" w:rsidRDefault="00AA4DFE" w:rsidP="00AA4DFE">
                  <w:pPr>
                    <w:rPr>
                      <w:rFonts w:ascii="Marianne" w:hAnsi="Marianne" w:cs="Arial"/>
                      <w:b/>
                      <w:sz w:val="22"/>
                    </w:rPr>
                  </w:pPr>
                  <w:r w:rsidRPr="00AF3712">
                    <w:rPr>
                      <w:rFonts w:ascii="Marianne" w:hAnsi="Marianne" w:cs="Arial"/>
                      <w:b/>
                      <w:sz w:val="22"/>
                    </w:rPr>
                    <w:t>Tel</w:t>
                  </w:r>
                  <w:r w:rsidRPr="00AF3712">
                    <w:rPr>
                      <w:rFonts w:ascii="Calibri" w:hAnsi="Calibri" w:cs="Calibri"/>
                      <w:b/>
                      <w:sz w:val="22"/>
                    </w:rPr>
                    <w:t> </w:t>
                  </w:r>
                  <w:r w:rsidRPr="00AF3712">
                    <w:rPr>
                      <w:rFonts w:ascii="Marianne" w:hAnsi="Marianne" w:cs="Arial"/>
                      <w:b/>
                      <w:sz w:val="22"/>
                    </w:rPr>
                    <w:t>:</w:t>
                  </w:r>
                </w:p>
              </w:tc>
              <w:tc>
                <w:tcPr>
                  <w:tcW w:w="6480" w:type="dxa"/>
                  <w:tcBorders>
                    <w:top w:val="single" w:sz="4" w:space="0" w:color="auto"/>
                    <w:left w:val="single" w:sz="4" w:space="0" w:color="auto"/>
                    <w:bottom w:val="single" w:sz="4" w:space="0" w:color="auto"/>
                    <w:right w:val="single" w:sz="4" w:space="0" w:color="auto"/>
                  </w:tcBorders>
                </w:tcPr>
                <w:p w14:paraId="026613B2" w14:textId="5CCECA8F" w:rsidR="00AA4DFE" w:rsidRPr="00AF3712" w:rsidRDefault="00AA4DFE" w:rsidP="00AA4DFE">
                  <w:pPr>
                    <w:jc w:val="both"/>
                    <w:rPr>
                      <w:rFonts w:ascii="Marianne" w:hAnsi="Marianne" w:cs="Arial"/>
                      <w:sz w:val="18"/>
                      <w:szCs w:val="18"/>
                    </w:rPr>
                  </w:pPr>
                  <w:r w:rsidRPr="00AF3712">
                    <w:rPr>
                      <w:rFonts w:ascii="Marianne" w:hAnsi="Marianne" w:cs="Arial"/>
                      <w:szCs w:val="18"/>
                    </w:rPr>
                    <w:t>(à compléter)</w:t>
                  </w:r>
                </w:p>
              </w:tc>
            </w:tr>
            <w:tr w:rsidR="00AA4DFE" w:rsidRPr="00AF3712" w14:paraId="58F78624" w14:textId="77777777" w:rsidTr="00C432F8">
              <w:tc>
                <w:tcPr>
                  <w:tcW w:w="3148" w:type="dxa"/>
                  <w:tcBorders>
                    <w:top w:val="single" w:sz="4" w:space="0" w:color="auto"/>
                    <w:left w:val="single" w:sz="4" w:space="0" w:color="auto"/>
                    <w:bottom w:val="single" w:sz="4" w:space="0" w:color="auto"/>
                    <w:right w:val="single" w:sz="4" w:space="0" w:color="auto"/>
                  </w:tcBorders>
                  <w:hideMark/>
                </w:tcPr>
                <w:p w14:paraId="39F1B717" w14:textId="77777777" w:rsidR="00AA4DFE" w:rsidRPr="00AF3712" w:rsidRDefault="00AA4DFE" w:rsidP="00AA4DFE">
                  <w:pPr>
                    <w:rPr>
                      <w:rFonts w:ascii="Marianne" w:hAnsi="Marianne" w:cs="Arial"/>
                      <w:b/>
                      <w:sz w:val="22"/>
                    </w:rPr>
                  </w:pPr>
                  <w:r w:rsidRPr="00AF3712">
                    <w:rPr>
                      <w:rFonts w:ascii="Marianne" w:hAnsi="Marianne" w:cs="Arial"/>
                      <w:b/>
                      <w:sz w:val="22"/>
                    </w:rPr>
                    <w:t>N° SIRET :</w:t>
                  </w:r>
                </w:p>
              </w:tc>
              <w:tc>
                <w:tcPr>
                  <w:tcW w:w="6480" w:type="dxa"/>
                  <w:tcBorders>
                    <w:top w:val="single" w:sz="4" w:space="0" w:color="auto"/>
                    <w:left w:val="single" w:sz="4" w:space="0" w:color="auto"/>
                    <w:bottom w:val="single" w:sz="4" w:space="0" w:color="auto"/>
                    <w:right w:val="single" w:sz="4" w:space="0" w:color="auto"/>
                  </w:tcBorders>
                </w:tcPr>
                <w:p w14:paraId="0909D330" w14:textId="043DB422" w:rsidR="00AA4DFE" w:rsidRPr="00AF3712" w:rsidRDefault="00AA4DFE" w:rsidP="00AA4DFE">
                  <w:pPr>
                    <w:jc w:val="both"/>
                    <w:rPr>
                      <w:rFonts w:ascii="Marianne" w:hAnsi="Marianne" w:cs="Arial"/>
                      <w:sz w:val="18"/>
                      <w:szCs w:val="18"/>
                    </w:rPr>
                  </w:pPr>
                  <w:r w:rsidRPr="00AF3712">
                    <w:rPr>
                      <w:rFonts w:ascii="Marianne" w:hAnsi="Marianne" w:cs="Arial"/>
                      <w:szCs w:val="18"/>
                    </w:rPr>
                    <w:t>(à compléter)</w:t>
                  </w:r>
                </w:p>
              </w:tc>
            </w:tr>
          </w:tbl>
          <w:p w14:paraId="2AE20BA4" w14:textId="77777777" w:rsidR="00C432F8" w:rsidRPr="00AF3712" w:rsidRDefault="00C432F8">
            <w:pPr>
              <w:pStyle w:val="Default"/>
              <w:rPr>
                <w:rFonts w:ascii="Marianne" w:hAnsi="Marianne"/>
                <w:sz w:val="18"/>
                <w:szCs w:val="18"/>
              </w:rPr>
            </w:pPr>
          </w:p>
          <w:p w14:paraId="3CE55005" w14:textId="77777777" w:rsidR="00C432F8" w:rsidRPr="00AF3712" w:rsidRDefault="00C432F8">
            <w:pPr>
              <w:pStyle w:val="Default"/>
              <w:rPr>
                <w:rFonts w:ascii="Marianne" w:hAnsi="Marianne"/>
                <w:sz w:val="18"/>
                <w:szCs w:val="18"/>
              </w:rPr>
            </w:pPr>
          </w:p>
        </w:tc>
      </w:tr>
    </w:tbl>
    <w:p w14:paraId="3F97E753" w14:textId="77777777" w:rsidR="00C432F8" w:rsidRPr="00AF3712" w:rsidRDefault="00C432F8" w:rsidP="009B45B9">
      <w:pPr>
        <w:pStyle w:val="fcase1ertab"/>
        <w:tabs>
          <w:tab w:val="left" w:pos="851"/>
        </w:tabs>
        <w:ind w:left="0" w:firstLine="0"/>
        <w:rPr>
          <w:rFonts w:ascii="Marianne" w:hAnsi="Marianne" w:cs="Arial"/>
        </w:rPr>
      </w:pPr>
    </w:p>
    <w:p w14:paraId="419234D7" w14:textId="77777777" w:rsidR="00C432F8" w:rsidRPr="00AF3712" w:rsidRDefault="00C432F8">
      <w:pPr>
        <w:suppressAutoHyphens w:val="0"/>
        <w:rPr>
          <w:rFonts w:ascii="Marianne" w:hAnsi="Marianne" w:cs="Arial"/>
        </w:rPr>
      </w:pPr>
      <w:r w:rsidRPr="00AF3712">
        <w:rPr>
          <w:rFonts w:ascii="Marianne" w:hAnsi="Marianne" w:cs="Arial"/>
        </w:rPr>
        <w:br w:type="page"/>
      </w:r>
    </w:p>
    <w:p w14:paraId="21020635" w14:textId="1EF34CA4" w:rsidR="009B1CD0" w:rsidRPr="00AF3712" w:rsidRDefault="009B1CD0" w:rsidP="009B45B9">
      <w:pPr>
        <w:pStyle w:val="fcase1ertab"/>
        <w:tabs>
          <w:tab w:val="left" w:pos="851"/>
        </w:tabs>
        <w:ind w:left="0" w:firstLine="0"/>
        <w:rPr>
          <w:rFonts w:ascii="Marianne" w:hAnsi="Marianne" w:cs="Arial"/>
        </w:rPr>
      </w:pPr>
      <w:r w:rsidRPr="00AF3712">
        <w:rPr>
          <w:rFonts w:ascii="Marianne" w:hAnsi="Marianne" w:cs="Arial"/>
        </w:rPr>
        <w:lastRenderedPageBreak/>
        <w:t>à livrer les fournitures demandées ou à exécuter les prestations demandées</w:t>
      </w:r>
      <w:r w:rsidRPr="00AF3712">
        <w:rPr>
          <w:rFonts w:ascii="Calibri" w:hAnsi="Calibri" w:cs="Calibri"/>
        </w:rPr>
        <w:t> </w:t>
      </w:r>
      <w:r w:rsidRPr="00AF3712">
        <w:rPr>
          <w:rFonts w:ascii="Marianne" w:hAnsi="Marianne" w:cs="Arial"/>
        </w:rPr>
        <w:t>:</w:t>
      </w:r>
    </w:p>
    <w:p w14:paraId="5642E414" w14:textId="77777777" w:rsidR="00134983" w:rsidRPr="00AF3712" w:rsidRDefault="00B61C96" w:rsidP="00134983">
      <w:pPr>
        <w:pStyle w:val="fcase1ertab"/>
        <w:tabs>
          <w:tab w:val="clear" w:pos="426"/>
          <w:tab w:val="left" w:pos="851"/>
        </w:tabs>
        <w:spacing w:before="120"/>
        <w:ind w:left="0" w:firstLine="851"/>
        <w:rPr>
          <w:rFonts w:ascii="Marianne" w:hAnsi="Marianne"/>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Pr="00AF3712">
        <w:rPr>
          <w:rFonts w:ascii="Marianne" w:hAnsi="Marianne"/>
        </w:rPr>
        <w:t xml:space="preserve"> aux prix indiqués ci-dessous ou dans l’annexe financière jointe au présent document</w:t>
      </w:r>
      <w:r w:rsidRPr="00AF3712">
        <w:rPr>
          <w:rFonts w:ascii="Calibri" w:hAnsi="Calibri" w:cs="Calibri"/>
        </w:rPr>
        <w:t> </w:t>
      </w:r>
      <w:r w:rsidRPr="00AF3712">
        <w:rPr>
          <w:rFonts w:ascii="Marianne" w:hAnsi="Marianne"/>
        </w:rPr>
        <w:t xml:space="preserve">: </w:t>
      </w:r>
    </w:p>
    <w:p w14:paraId="6D7972FC" w14:textId="0DA40A67" w:rsidR="00B61C96" w:rsidRPr="00AF3712" w:rsidRDefault="00134983" w:rsidP="00134983">
      <w:pPr>
        <w:pStyle w:val="fcase1ertab"/>
        <w:tabs>
          <w:tab w:val="clear" w:pos="426"/>
          <w:tab w:val="left" w:pos="851"/>
        </w:tabs>
        <w:spacing w:before="120"/>
        <w:ind w:left="0" w:firstLine="851"/>
        <w:rPr>
          <w:rFonts w:ascii="Marianne" w:hAnsi="Marianne"/>
        </w:rPr>
      </w:pPr>
      <w:r w:rsidRPr="00AF3712">
        <w:rPr>
          <w:rFonts w:ascii="Marianne" w:hAnsi="Marianne"/>
        </w:rPr>
        <w:tab/>
      </w:r>
      <w:r w:rsidR="00B61C96" w:rsidRPr="00AF3712">
        <w:rPr>
          <w:rFonts w:ascii="Marianne" w:hAnsi="Marianne"/>
        </w:rPr>
        <w:t>le Bordereau des Prix Unitaires</w:t>
      </w:r>
      <w:r w:rsidRPr="00AF3712">
        <w:rPr>
          <w:rFonts w:ascii="Marianne" w:hAnsi="Marianne"/>
        </w:rPr>
        <w:t xml:space="preserve"> (BPU)</w:t>
      </w:r>
      <w:r w:rsidR="00B61C96" w:rsidRPr="00AF3712">
        <w:rPr>
          <w:rFonts w:ascii="Marianne" w:hAnsi="Marianne"/>
        </w:rPr>
        <w:t>.</w:t>
      </w:r>
    </w:p>
    <w:p w14:paraId="7C2F0E17" w14:textId="3F317827" w:rsidR="00B61C96" w:rsidRPr="00AF3712" w:rsidRDefault="00AF3712" w:rsidP="00AF3712">
      <w:pPr>
        <w:rPr>
          <w:rFonts w:ascii="Marianne" w:hAnsi="Marianne"/>
        </w:rPr>
      </w:pPr>
      <w:bookmarkStart w:id="0" w:name="_Hlk183521635"/>
      <w:r w:rsidRPr="00AF3712">
        <w:rPr>
          <w:rFonts w:ascii="Marianne" w:hAnsi="Marianne"/>
        </w:rPr>
        <w:t>Avec un</w:t>
      </w:r>
      <w:r w:rsidRPr="00AF3712">
        <w:rPr>
          <w:rFonts w:ascii="Marianne" w:hAnsi="Marianne"/>
        </w:rPr>
        <w:t xml:space="preserve"> montant maximum alloué à cette prestation est de 84</w:t>
      </w:r>
      <w:r w:rsidRPr="00AF3712">
        <w:rPr>
          <w:rFonts w:ascii="Calibri" w:hAnsi="Calibri" w:cs="Calibri"/>
        </w:rPr>
        <w:t> </w:t>
      </w:r>
      <w:r w:rsidRPr="00AF3712">
        <w:rPr>
          <w:rFonts w:ascii="Marianne" w:hAnsi="Marianne"/>
        </w:rPr>
        <w:t>000,00 € HT pendant toute la durée du marché. Soit 42</w:t>
      </w:r>
      <w:r w:rsidRPr="00AF3712">
        <w:rPr>
          <w:rFonts w:ascii="Calibri" w:hAnsi="Calibri" w:cs="Calibri"/>
        </w:rPr>
        <w:t> </w:t>
      </w:r>
      <w:r w:rsidRPr="00AF3712">
        <w:rPr>
          <w:rFonts w:ascii="Marianne" w:hAnsi="Marianne"/>
        </w:rPr>
        <w:t>000 € HT</w:t>
      </w:r>
      <w:bookmarkStart w:id="1" w:name="_GoBack"/>
      <w:bookmarkEnd w:id="1"/>
      <w:r w:rsidRPr="00AF3712">
        <w:rPr>
          <w:rFonts w:ascii="Marianne" w:hAnsi="Marianne"/>
        </w:rPr>
        <w:t xml:space="preserve"> maximum par an. </w:t>
      </w:r>
      <w:bookmarkEnd w:id="0"/>
    </w:p>
    <w:p w14:paraId="67DB4F7A" w14:textId="77777777" w:rsidR="00AF3712" w:rsidRPr="00AF3712" w:rsidRDefault="00AF3712" w:rsidP="00AF3712">
      <w:pPr>
        <w:rPr>
          <w:rFonts w:ascii="Marianne" w:hAnsi="Marianne" w:cs="Arial"/>
        </w:rPr>
      </w:pPr>
    </w:p>
    <w:p w14:paraId="763F7C2F" w14:textId="77777777" w:rsidR="009B1CD0" w:rsidRPr="00AF3712" w:rsidRDefault="009B1CD0" w:rsidP="00C432F8">
      <w:pPr>
        <w:rPr>
          <w:rFonts w:ascii="Marianne" w:hAnsi="Marianne" w:cs="Arial"/>
          <w:b/>
          <w:iCs/>
          <w:sz w:val="22"/>
          <w:szCs w:val="22"/>
        </w:rPr>
      </w:pPr>
      <w:r w:rsidRPr="00AF3712">
        <w:rPr>
          <w:rFonts w:ascii="Marianne" w:hAnsi="Marianne" w:cs="Arial"/>
          <w:b/>
          <w:sz w:val="22"/>
          <w:szCs w:val="22"/>
        </w:rPr>
        <w:t xml:space="preserve">B2 </w:t>
      </w:r>
      <w:r w:rsidR="0021797C" w:rsidRPr="00AF3712">
        <w:rPr>
          <w:rFonts w:ascii="Marianne" w:hAnsi="Marianne" w:cs="Arial"/>
          <w:b/>
          <w:sz w:val="22"/>
          <w:szCs w:val="22"/>
        </w:rPr>
        <w:t>–</w:t>
      </w:r>
      <w:r w:rsidRPr="00AF3712">
        <w:rPr>
          <w:rFonts w:ascii="Marianne" w:hAnsi="Marianne" w:cs="Arial"/>
          <w:b/>
          <w:sz w:val="22"/>
          <w:szCs w:val="22"/>
        </w:rPr>
        <w:t xml:space="preserve"> </w:t>
      </w:r>
      <w:r w:rsidR="0021797C" w:rsidRPr="00AF3712">
        <w:rPr>
          <w:rFonts w:ascii="Marianne" w:hAnsi="Marianne" w:cs="Arial"/>
          <w:b/>
          <w:sz w:val="22"/>
          <w:szCs w:val="22"/>
        </w:rPr>
        <w:t>Nature du groupement et</w:t>
      </w:r>
      <w:r w:rsidR="00036500" w:rsidRPr="00AF3712">
        <w:rPr>
          <w:rFonts w:ascii="Marianne" w:hAnsi="Marianne" w:cs="Arial"/>
          <w:b/>
          <w:sz w:val="22"/>
          <w:szCs w:val="22"/>
        </w:rPr>
        <w:t>,</w:t>
      </w:r>
      <w:r w:rsidR="0021797C" w:rsidRPr="00AF3712">
        <w:rPr>
          <w:rFonts w:ascii="Marianne" w:hAnsi="Marianne" w:cs="Arial"/>
          <w:b/>
          <w:sz w:val="22"/>
          <w:szCs w:val="22"/>
        </w:rPr>
        <w:t xml:space="preserve"> </w:t>
      </w:r>
      <w:r w:rsidR="00036500" w:rsidRPr="00AF3712">
        <w:rPr>
          <w:rFonts w:ascii="Marianne" w:hAnsi="Marianne" w:cs="Arial"/>
          <w:b/>
          <w:sz w:val="22"/>
          <w:szCs w:val="22"/>
        </w:rPr>
        <w:t>en cas de groupement conjoint,</w:t>
      </w:r>
      <w:r w:rsidR="00036500" w:rsidRPr="00AF3712" w:rsidDel="0021797C">
        <w:rPr>
          <w:rFonts w:ascii="Marianne" w:hAnsi="Marianne" w:cs="Arial"/>
          <w:b/>
          <w:sz w:val="22"/>
          <w:szCs w:val="22"/>
        </w:rPr>
        <w:t xml:space="preserve"> </w:t>
      </w:r>
      <w:r w:rsidR="0021797C" w:rsidRPr="00AF3712">
        <w:rPr>
          <w:rFonts w:ascii="Marianne" w:hAnsi="Marianne" w:cs="Arial"/>
          <w:b/>
          <w:sz w:val="22"/>
          <w:szCs w:val="22"/>
        </w:rPr>
        <w:t>r</w:t>
      </w:r>
      <w:r w:rsidRPr="00AF3712">
        <w:rPr>
          <w:rFonts w:ascii="Marianne" w:hAnsi="Marianne" w:cs="Arial"/>
          <w:b/>
          <w:sz w:val="22"/>
          <w:szCs w:val="22"/>
        </w:rPr>
        <w:t>épartition des prestations</w:t>
      </w:r>
    </w:p>
    <w:p w14:paraId="2CA3B79C" w14:textId="77777777" w:rsidR="00B61C96" w:rsidRPr="00AF3712" w:rsidRDefault="00B61C96" w:rsidP="00B61C96">
      <w:pPr>
        <w:pStyle w:val="fcase1ertab"/>
        <w:tabs>
          <w:tab w:val="left" w:pos="851"/>
        </w:tabs>
        <w:rPr>
          <w:rFonts w:ascii="Marianne" w:hAnsi="Marianne" w:cs="Arial"/>
        </w:rPr>
      </w:pPr>
      <w:r w:rsidRPr="00AF3712">
        <w:rPr>
          <w:rFonts w:ascii="Marianne" w:hAnsi="Marianne" w:cs="Arial"/>
          <w:i/>
          <w:iCs/>
          <w:sz w:val="18"/>
          <w:szCs w:val="18"/>
        </w:rPr>
        <w:t>(En cas de groupement d’opérateurs économiques.)</w:t>
      </w:r>
    </w:p>
    <w:p w14:paraId="7C8C20B7" w14:textId="77777777" w:rsidR="00036500" w:rsidRPr="00AF3712" w:rsidRDefault="00036500" w:rsidP="009B45B9">
      <w:pPr>
        <w:tabs>
          <w:tab w:val="left" w:pos="851"/>
          <w:tab w:val="left" w:pos="6237"/>
        </w:tabs>
        <w:rPr>
          <w:rFonts w:ascii="Marianne" w:hAnsi="Marianne" w:cs="Arial"/>
          <w:i/>
          <w:iCs/>
          <w:sz w:val="18"/>
          <w:szCs w:val="18"/>
        </w:rPr>
      </w:pPr>
    </w:p>
    <w:p w14:paraId="26D0003F" w14:textId="4A7FE04A" w:rsidR="0021797C" w:rsidRPr="00AF3712" w:rsidRDefault="0021797C" w:rsidP="009B45B9">
      <w:pPr>
        <w:pStyle w:val="fcase1ertab"/>
        <w:tabs>
          <w:tab w:val="left" w:pos="851"/>
        </w:tabs>
        <w:ind w:left="0" w:firstLine="0"/>
        <w:rPr>
          <w:rFonts w:ascii="Marianne" w:hAnsi="Marianne" w:cs="Arial"/>
        </w:rPr>
      </w:pPr>
      <w:r w:rsidRPr="00AF3712">
        <w:rPr>
          <w:rFonts w:ascii="Marianne" w:hAnsi="Marianne" w:cs="Arial"/>
        </w:rPr>
        <w:t xml:space="preserve">Pour l’exécution du marché </w:t>
      </w:r>
      <w:r w:rsidR="00D90A00" w:rsidRPr="00AF3712">
        <w:rPr>
          <w:rFonts w:ascii="Marianne" w:hAnsi="Marianne" w:cs="Arial"/>
        </w:rPr>
        <w:t>public</w:t>
      </w:r>
      <w:r w:rsidRPr="00AF3712">
        <w:rPr>
          <w:rFonts w:ascii="Marianne" w:hAnsi="Marianne" w:cs="Arial"/>
        </w:rPr>
        <w:t xml:space="preserve">, le groupement </w:t>
      </w:r>
      <w:r w:rsidR="00036500" w:rsidRPr="00AF3712">
        <w:rPr>
          <w:rFonts w:ascii="Marianne" w:hAnsi="Marianne" w:cs="Arial"/>
        </w:rPr>
        <w:t>d’opérateurs économiques est</w:t>
      </w:r>
      <w:r w:rsidRPr="00AF3712">
        <w:rPr>
          <w:rFonts w:ascii="Calibri" w:hAnsi="Calibri" w:cs="Calibri"/>
        </w:rPr>
        <w:t> </w:t>
      </w:r>
      <w:r w:rsidRPr="00AF3712">
        <w:rPr>
          <w:rFonts w:ascii="Marianne" w:hAnsi="Marianne" w:cs="Arial"/>
        </w:rPr>
        <w:t>:</w:t>
      </w:r>
    </w:p>
    <w:p w14:paraId="0721FC4E" w14:textId="77777777" w:rsidR="00B61C96" w:rsidRPr="00AF3712" w:rsidRDefault="00B61C96" w:rsidP="00B61C96">
      <w:pPr>
        <w:pStyle w:val="fcase1ertab"/>
        <w:tabs>
          <w:tab w:val="left" w:pos="851"/>
        </w:tabs>
        <w:rPr>
          <w:rFonts w:ascii="Marianne" w:hAnsi="Marianne" w:cs="Arial"/>
        </w:rPr>
      </w:pPr>
      <w:r w:rsidRPr="00AF3712">
        <w:rPr>
          <w:rFonts w:ascii="Marianne" w:hAnsi="Marianne" w:cs="Arial"/>
          <w:i/>
          <w:iCs/>
          <w:sz w:val="18"/>
          <w:szCs w:val="18"/>
        </w:rPr>
        <w:t>(Cocher la case correspondante.)</w:t>
      </w:r>
    </w:p>
    <w:p w14:paraId="14A63CCB" w14:textId="596F756D" w:rsidR="00354C04" w:rsidRPr="00AF3712" w:rsidRDefault="00354C04" w:rsidP="009B45B9">
      <w:pPr>
        <w:pStyle w:val="fcase1ertab"/>
        <w:tabs>
          <w:tab w:val="clear" w:pos="426"/>
          <w:tab w:val="left" w:pos="851"/>
        </w:tabs>
        <w:spacing w:before="120"/>
        <w:ind w:left="0" w:firstLine="851"/>
        <w:rPr>
          <w:rFonts w:ascii="Marianne" w:hAnsi="Marianne" w:cs="Arial"/>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Pr="00AF3712">
        <w:rPr>
          <w:rFonts w:ascii="Marianne" w:hAnsi="Marianne" w:cs="Arial"/>
          <w:i/>
          <w:iCs/>
        </w:rPr>
        <w:t xml:space="preserve"> </w:t>
      </w:r>
      <w:r w:rsidRPr="00AF3712">
        <w:rPr>
          <w:rFonts w:ascii="Marianne" w:hAnsi="Marianne" w:cs="Arial"/>
        </w:rPr>
        <w:t>conjoint</w:t>
      </w:r>
      <w:r w:rsidRPr="00AF3712">
        <w:rPr>
          <w:rFonts w:ascii="Marianne" w:hAnsi="Marianne" w:cs="Arial"/>
        </w:rPr>
        <w:tab/>
      </w:r>
      <w:r w:rsidRPr="00AF3712">
        <w:rPr>
          <w:rFonts w:ascii="Marianne" w:hAnsi="Marianne" w:cs="Arial"/>
        </w:rPr>
        <w:tab/>
        <w:t>OU</w:t>
      </w:r>
      <w:r w:rsidRPr="00AF3712">
        <w:rPr>
          <w:rFonts w:ascii="Marianne" w:hAnsi="Marianne" w:cs="Arial"/>
        </w:rPr>
        <w:tab/>
      </w:r>
      <w:r w:rsidRPr="00AF3712">
        <w:rPr>
          <w:rFonts w:ascii="Marianne" w:hAnsi="Marianne" w:cs="Arial"/>
        </w:rPr>
        <w:tab/>
      </w:r>
      <w:r w:rsidR="00B61C96" w:rsidRPr="00AF3712">
        <w:rPr>
          <w:rFonts w:ascii="Marianne" w:hAnsi="Marianne"/>
        </w:rPr>
        <w:fldChar w:fldCharType="begin">
          <w:ffData>
            <w:name w:val=""/>
            <w:enabled/>
            <w:calcOnExit w:val="0"/>
            <w:checkBox>
              <w:size w:val="20"/>
              <w:default w:val="0"/>
            </w:checkBox>
          </w:ffData>
        </w:fldChar>
      </w:r>
      <w:r w:rsidR="00B61C96"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00B61C96" w:rsidRPr="00AF3712">
        <w:rPr>
          <w:rFonts w:ascii="Marianne" w:hAnsi="Marianne"/>
        </w:rPr>
        <w:fldChar w:fldCharType="end"/>
      </w:r>
      <w:r w:rsidRPr="00AF3712">
        <w:rPr>
          <w:rFonts w:ascii="Marianne" w:hAnsi="Marianne" w:cs="Arial"/>
          <w:iCs/>
        </w:rPr>
        <w:t xml:space="preserve"> </w:t>
      </w:r>
      <w:r w:rsidRPr="00AF3712">
        <w:rPr>
          <w:rFonts w:ascii="Marianne" w:hAnsi="Marianne" w:cs="Arial"/>
        </w:rPr>
        <w:t>solidaire</w:t>
      </w:r>
    </w:p>
    <w:p w14:paraId="4876EB4C" w14:textId="77777777" w:rsidR="009B1CD0" w:rsidRPr="00AF3712" w:rsidRDefault="009B1CD0" w:rsidP="006C4338">
      <w:pPr>
        <w:tabs>
          <w:tab w:val="left" w:pos="851"/>
        </w:tabs>
        <w:spacing w:before="120"/>
        <w:jc w:val="both"/>
        <w:rPr>
          <w:rFonts w:ascii="Marianne" w:hAnsi="Marianne" w:cs="Arial"/>
          <w:i/>
          <w:iCs/>
          <w:sz w:val="18"/>
          <w:szCs w:val="18"/>
        </w:rPr>
      </w:pPr>
      <w:r w:rsidRPr="00AF3712">
        <w:rPr>
          <w:rFonts w:ascii="Marianne" w:hAnsi="Marianne" w:cs="Arial"/>
          <w:i/>
          <w:iCs/>
          <w:sz w:val="18"/>
          <w:szCs w:val="18"/>
        </w:rPr>
        <w:t>(Les membres du groupement conjoint indiquent dans le tableau ci-dessous la répartition des prestations que chacun d’entre eux s’engage à réaliser.)</w:t>
      </w:r>
    </w:p>
    <w:p w14:paraId="152D9B41" w14:textId="77777777" w:rsidR="0071460B" w:rsidRPr="00AF3712" w:rsidRDefault="0071460B" w:rsidP="006C4338">
      <w:pPr>
        <w:tabs>
          <w:tab w:val="left" w:pos="851"/>
        </w:tabs>
        <w:spacing w:before="120"/>
        <w:jc w:val="both"/>
        <w:rPr>
          <w:rFonts w:ascii="Marianne" w:hAnsi="Marianne" w:cs="Arial"/>
          <w:b/>
          <w:bCs/>
        </w:rPr>
      </w:pPr>
    </w:p>
    <w:tbl>
      <w:tblPr>
        <w:tblW w:w="9639" w:type="dxa"/>
        <w:tblInd w:w="108" w:type="dxa"/>
        <w:tblLayout w:type="fixed"/>
        <w:tblLook w:val="0000" w:firstRow="0" w:lastRow="0" w:firstColumn="0" w:lastColumn="0" w:noHBand="0" w:noVBand="0"/>
      </w:tblPr>
      <w:tblGrid>
        <w:gridCol w:w="4355"/>
        <w:gridCol w:w="3187"/>
        <w:gridCol w:w="2097"/>
      </w:tblGrid>
      <w:tr w:rsidR="009B1CD0" w:rsidRPr="00AF3712" w14:paraId="7A4010F7" w14:textId="77777777" w:rsidTr="00C432F8">
        <w:trPr>
          <w:trHeight w:val="567"/>
        </w:trPr>
        <w:tc>
          <w:tcPr>
            <w:tcW w:w="4355" w:type="dxa"/>
            <w:vMerge w:val="restart"/>
            <w:tcBorders>
              <w:top w:val="single" w:sz="4" w:space="0" w:color="000000"/>
              <w:left w:val="single" w:sz="4" w:space="0" w:color="000000"/>
              <w:bottom w:val="single" w:sz="4" w:space="0" w:color="000000"/>
            </w:tcBorders>
            <w:shd w:val="clear" w:color="auto" w:fill="auto"/>
            <w:vAlign w:val="center"/>
          </w:tcPr>
          <w:p w14:paraId="11A9BB86" w14:textId="77777777" w:rsidR="009B1CD0" w:rsidRPr="00AF3712" w:rsidRDefault="009B1CD0" w:rsidP="006F3DF9">
            <w:pPr>
              <w:tabs>
                <w:tab w:val="left" w:pos="851"/>
              </w:tabs>
              <w:jc w:val="center"/>
              <w:rPr>
                <w:rFonts w:ascii="Marianne" w:hAnsi="Marianne" w:cs="Arial"/>
                <w:b/>
              </w:rPr>
            </w:pPr>
            <w:r w:rsidRPr="00AF3712">
              <w:rPr>
                <w:rFonts w:ascii="Marianne" w:hAnsi="Marianne" w:cs="Arial"/>
                <w:b/>
              </w:rPr>
              <w:t xml:space="preserve">Désignation des membres </w:t>
            </w:r>
          </w:p>
          <w:p w14:paraId="378BABEB" w14:textId="77777777" w:rsidR="009B1CD0" w:rsidRPr="00AF3712" w:rsidRDefault="009B1CD0" w:rsidP="005846FB">
            <w:pPr>
              <w:tabs>
                <w:tab w:val="left" w:pos="851"/>
              </w:tabs>
              <w:jc w:val="center"/>
              <w:rPr>
                <w:rFonts w:ascii="Marianne" w:hAnsi="Marianne"/>
                <w:b/>
              </w:rPr>
            </w:pPr>
            <w:r w:rsidRPr="00AF3712">
              <w:rPr>
                <w:rFonts w:ascii="Marianne" w:hAnsi="Marianne" w:cs="Arial"/>
                <w:b/>
              </w:rPr>
              <w:t>du groupement conjoint</w:t>
            </w:r>
          </w:p>
        </w:tc>
        <w:tc>
          <w:tcPr>
            <w:tcW w:w="52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F1E9B" w14:textId="77777777" w:rsidR="009B1CD0" w:rsidRPr="00AF3712" w:rsidRDefault="009B1CD0" w:rsidP="005846FB">
            <w:pPr>
              <w:pStyle w:val="Titre5"/>
              <w:tabs>
                <w:tab w:val="left" w:pos="851"/>
              </w:tabs>
              <w:ind w:left="0" w:hanging="1008"/>
              <w:jc w:val="center"/>
              <w:rPr>
                <w:rFonts w:ascii="Marianne" w:hAnsi="Marianne"/>
                <w:b/>
                <w:i w:val="0"/>
                <w:sz w:val="20"/>
              </w:rPr>
            </w:pPr>
            <w:r w:rsidRPr="00AF3712">
              <w:rPr>
                <w:rFonts w:ascii="Marianne" w:hAnsi="Marianne"/>
                <w:b/>
                <w:i w:val="0"/>
                <w:sz w:val="20"/>
              </w:rPr>
              <w:t>Prestations exécutées par les membres</w:t>
            </w:r>
          </w:p>
          <w:p w14:paraId="6A55D7AE" w14:textId="77777777" w:rsidR="009B1CD0" w:rsidRPr="00AF3712" w:rsidRDefault="009B1CD0" w:rsidP="005846FB">
            <w:pPr>
              <w:pStyle w:val="Titre5"/>
              <w:tabs>
                <w:tab w:val="left" w:pos="851"/>
              </w:tabs>
              <w:ind w:left="0" w:hanging="1008"/>
              <w:jc w:val="center"/>
              <w:rPr>
                <w:rFonts w:ascii="Marianne" w:hAnsi="Marianne"/>
                <w:b/>
              </w:rPr>
            </w:pPr>
            <w:r w:rsidRPr="00AF3712">
              <w:rPr>
                <w:rFonts w:ascii="Marianne" w:hAnsi="Marianne"/>
                <w:b/>
                <w:i w:val="0"/>
                <w:sz w:val="20"/>
              </w:rPr>
              <w:t>du groupement conjoint</w:t>
            </w:r>
          </w:p>
        </w:tc>
      </w:tr>
      <w:tr w:rsidR="009B1CD0" w:rsidRPr="00AF3712" w14:paraId="01385F1D" w14:textId="77777777" w:rsidTr="00C432F8">
        <w:trPr>
          <w:trHeight w:val="567"/>
        </w:trPr>
        <w:tc>
          <w:tcPr>
            <w:tcW w:w="4355" w:type="dxa"/>
            <w:vMerge/>
            <w:tcBorders>
              <w:top w:val="single" w:sz="4" w:space="0" w:color="000000"/>
              <w:left w:val="single" w:sz="4" w:space="0" w:color="000000"/>
              <w:bottom w:val="single" w:sz="4" w:space="0" w:color="000000"/>
            </w:tcBorders>
            <w:shd w:val="clear" w:color="auto" w:fill="FFFFFF"/>
            <w:vAlign w:val="center"/>
          </w:tcPr>
          <w:p w14:paraId="06D7BD02" w14:textId="77777777" w:rsidR="009B1CD0" w:rsidRPr="00AF3712" w:rsidRDefault="009B1CD0" w:rsidP="009B45B9">
            <w:pPr>
              <w:tabs>
                <w:tab w:val="left" w:pos="851"/>
              </w:tabs>
              <w:snapToGrid w:val="0"/>
              <w:jc w:val="center"/>
              <w:rPr>
                <w:rFonts w:ascii="Marianne" w:hAnsi="Marianne" w:cs="Arial"/>
                <w:b/>
              </w:rPr>
            </w:pPr>
          </w:p>
        </w:tc>
        <w:tc>
          <w:tcPr>
            <w:tcW w:w="3187" w:type="dxa"/>
            <w:tcBorders>
              <w:top w:val="single" w:sz="4" w:space="0" w:color="000000"/>
              <w:left w:val="single" w:sz="4" w:space="0" w:color="000000"/>
              <w:bottom w:val="single" w:sz="4" w:space="0" w:color="000000"/>
            </w:tcBorders>
            <w:shd w:val="clear" w:color="auto" w:fill="FFFFFF"/>
            <w:vAlign w:val="center"/>
          </w:tcPr>
          <w:p w14:paraId="1D7AB126" w14:textId="77777777" w:rsidR="009B1CD0" w:rsidRPr="00AF3712" w:rsidRDefault="009B1CD0" w:rsidP="009B45B9">
            <w:pPr>
              <w:tabs>
                <w:tab w:val="left" w:pos="851"/>
              </w:tabs>
              <w:jc w:val="center"/>
              <w:rPr>
                <w:rFonts w:ascii="Marianne" w:hAnsi="Marianne" w:cs="Arial"/>
                <w:b/>
              </w:rPr>
            </w:pPr>
            <w:r w:rsidRPr="00AF3712">
              <w:rPr>
                <w:rFonts w:ascii="Marianne" w:hAnsi="Marianne" w:cs="Arial"/>
                <w:b/>
              </w:rPr>
              <w:t>Nature de la prestation</w:t>
            </w:r>
          </w:p>
        </w:tc>
        <w:tc>
          <w:tcPr>
            <w:tcW w:w="20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EAB3DC" w14:textId="77777777" w:rsidR="009B1CD0" w:rsidRPr="00AF3712" w:rsidRDefault="009B1CD0" w:rsidP="009B45B9">
            <w:pPr>
              <w:tabs>
                <w:tab w:val="left" w:pos="851"/>
              </w:tabs>
              <w:jc w:val="center"/>
              <w:rPr>
                <w:rFonts w:ascii="Marianne" w:hAnsi="Marianne" w:cs="Arial"/>
                <w:b/>
              </w:rPr>
            </w:pPr>
            <w:r w:rsidRPr="00AF3712">
              <w:rPr>
                <w:rFonts w:ascii="Marianne" w:hAnsi="Marianne" w:cs="Arial"/>
                <w:b/>
              </w:rPr>
              <w:t xml:space="preserve">Montant HT </w:t>
            </w:r>
          </w:p>
          <w:p w14:paraId="7502A31C" w14:textId="77777777" w:rsidR="009B1CD0" w:rsidRPr="00AF3712" w:rsidRDefault="009B1CD0" w:rsidP="009B45B9">
            <w:pPr>
              <w:tabs>
                <w:tab w:val="left" w:pos="851"/>
              </w:tabs>
              <w:jc w:val="center"/>
              <w:rPr>
                <w:rFonts w:ascii="Marianne" w:hAnsi="Marianne" w:cs="Arial"/>
              </w:rPr>
            </w:pPr>
            <w:r w:rsidRPr="00AF3712">
              <w:rPr>
                <w:rFonts w:ascii="Marianne" w:hAnsi="Marianne" w:cs="Arial"/>
                <w:b/>
              </w:rPr>
              <w:t>de la prestation</w:t>
            </w:r>
          </w:p>
        </w:tc>
      </w:tr>
      <w:tr w:rsidR="009B1CD0" w:rsidRPr="00AF3712" w14:paraId="2A05214A" w14:textId="77777777" w:rsidTr="00C432F8">
        <w:trPr>
          <w:trHeight w:val="1021"/>
        </w:trPr>
        <w:tc>
          <w:tcPr>
            <w:tcW w:w="4355" w:type="dxa"/>
            <w:tcBorders>
              <w:top w:val="single" w:sz="4" w:space="0" w:color="000000"/>
              <w:left w:val="single" w:sz="4" w:space="0" w:color="000000"/>
            </w:tcBorders>
            <w:shd w:val="clear" w:color="auto" w:fill="CCFFFF"/>
          </w:tcPr>
          <w:p w14:paraId="6AA58B69" w14:textId="77777777" w:rsidR="009B1CD0" w:rsidRPr="00AF3712" w:rsidRDefault="009B1CD0" w:rsidP="006C4338">
            <w:pPr>
              <w:tabs>
                <w:tab w:val="left" w:pos="851"/>
              </w:tabs>
              <w:snapToGrid w:val="0"/>
              <w:jc w:val="both"/>
              <w:rPr>
                <w:rFonts w:ascii="Marianne" w:hAnsi="Marianne" w:cs="Arial"/>
                <w:highlight w:val="yellow"/>
              </w:rPr>
            </w:pPr>
          </w:p>
        </w:tc>
        <w:tc>
          <w:tcPr>
            <w:tcW w:w="3187" w:type="dxa"/>
            <w:tcBorders>
              <w:top w:val="single" w:sz="4" w:space="0" w:color="000000"/>
              <w:left w:val="single" w:sz="4" w:space="0" w:color="000000"/>
            </w:tcBorders>
            <w:shd w:val="clear" w:color="auto" w:fill="CCFFFF"/>
          </w:tcPr>
          <w:p w14:paraId="6BE23DF8" w14:textId="77777777" w:rsidR="009B1CD0" w:rsidRPr="00AF3712" w:rsidRDefault="009B1CD0" w:rsidP="006C4338">
            <w:pPr>
              <w:tabs>
                <w:tab w:val="left" w:pos="851"/>
              </w:tabs>
              <w:snapToGrid w:val="0"/>
              <w:jc w:val="both"/>
              <w:rPr>
                <w:rFonts w:ascii="Marianne" w:hAnsi="Marianne" w:cs="Arial"/>
                <w:highlight w:val="yellow"/>
              </w:rPr>
            </w:pPr>
          </w:p>
        </w:tc>
        <w:tc>
          <w:tcPr>
            <w:tcW w:w="2097" w:type="dxa"/>
            <w:tcBorders>
              <w:top w:val="single" w:sz="4" w:space="0" w:color="000000"/>
              <w:left w:val="single" w:sz="4" w:space="0" w:color="000000"/>
              <w:right w:val="single" w:sz="4" w:space="0" w:color="000000"/>
            </w:tcBorders>
            <w:shd w:val="clear" w:color="auto" w:fill="CCFFFF"/>
          </w:tcPr>
          <w:p w14:paraId="61703DF1" w14:textId="77777777" w:rsidR="009B1CD0" w:rsidRPr="00AF3712" w:rsidRDefault="009B1CD0" w:rsidP="006F3DF9">
            <w:pPr>
              <w:tabs>
                <w:tab w:val="left" w:pos="851"/>
              </w:tabs>
              <w:snapToGrid w:val="0"/>
              <w:jc w:val="both"/>
              <w:rPr>
                <w:rFonts w:ascii="Marianne" w:hAnsi="Marianne" w:cs="Arial"/>
                <w:highlight w:val="yellow"/>
              </w:rPr>
            </w:pPr>
          </w:p>
        </w:tc>
      </w:tr>
      <w:tr w:rsidR="009B1CD0" w:rsidRPr="00AF3712" w14:paraId="6C9614C4" w14:textId="77777777" w:rsidTr="00C432F8">
        <w:trPr>
          <w:trHeight w:val="1021"/>
        </w:trPr>
        <w:tc>
          <w:tcPr>
            <w:tcW w:w="4355" w:type="dxa"/>
            <w:tcBorders>
              <w:left w:val="single" w:sz="4" w:space="0" w:color="000000"/>
            </w:tcBorders>
            <w:shd w:val="clear" w:color="auto" w:fill="auto"/>
          </w:tcPr>
          <w:p w14:paraId="21DAEC73" w14:textId="77777777" w:rsidR="009B1CD0" w:rsidRPr="00AF3712" w:rsidRDefault="009B1CD0" w:rsidP="006C4338">
            <w:pPr>
              <w:tabs>
                <w:tab w:val="left" w:pos="851"/>
              </w:tabs>
              <w:snapToGrid w:val="0"/>
              <w:jc w:val="both"/>
              <w:rPr>
                <w:rFonts w:ascii="Marianne" w:hAnsi="Marianne" w:cs="Arial"/>
                <w:highlight w:val="yellow"/>
              </w:rPr>
            </w:pPr>
          </w:p>
        </w:tc>
        <w:tc>
          <w:tcPr>
            <w:tcW w:w="3187" w:type="dxa"/>
            <w:tcBorders>
              <w:left w:val="single" w:sz="4" w:space="0" w:color="000000"/>
            </w:tcBorders>
            <w:shd w:val="clear" w:color="auto" w:fill="auto"/>
          </w:tcPr>
          <w:p w14:paraId="66ADC613" w14:textId="77777777" w:rsidR="009B1CD0" w:rsidRPr="00AF3712" w:rsidRDefault="009B1CD0" w:rsidP="006C4338">
            <w:pPr>
              <w:tabs>
                <w:tab w:val="left" w:pos="851"/>
              </w:tabs>
              <w:snapToGrid w:val="0"/>
              <w:jc w:val="both"/>
              <w:rPr>
                <w:rFonts w:ascii="Marianne" w:hAnsi="Marianne" w:cs="Arial"/>
                <w:highlight w:val="yellow"/>
              </w:rPr>
            </w:pPr>
          </w:p>
        </w:tc>
        <w:tc>
          <w:tcPr>
            <w:tcW w:w="2097" w:type="dxa"/>
            <w:tcBorders>
              <w:left w:val="single" w:sz="4" w:space="0" w:color="000000"/>
              <w:right w:val="single" w:sz="4" w:space="0" w:color="000000"/>
            </w:tcBorders>
            <w:shd w:val="clear" w:color="auto" w:fill="auto"/>
          </w:tcPr>
          <w:p w14:paraId="3394BFFD" w14:textId="77777777" w:rsidR="009B1CD0" w:rsidRPr="00AF3712" w:rsidRDefault="009B1CD0" w:rsidP="006F3DF9">
            <w:pPr>
              <w:tabs>
                <w:tab w:val="left" w:pos="851"/>
              </w:tabs>
              <w:snapToGrid w:val="0"/>
              <w:jc w:val="both"/>
              <w:rPr>
                <w:rFonts w:ascii="Marianne" w:hAnsi="Marianne" w:cs="Arial"/>
                <w:highlight w:val="yellow"/>
              </w:rPr>
            </w:pPr>
          </w:p>
        </w:tc>
      </w:tr>
      <w:tr w:rsidR="009B1CD0" w:rsidRPr="00AF3712" w14:paraId="0E441CAC" w14:textId="77777777" w:rsidTr="00C432F8">
        <w:trPr>
          <w:trHeight w:val="1021"/>
        </w:trPr>
        <w:tc>
          <w:tcPr>
            <w:tcW w:w="4355" w:type="dxa"/>
            <w:tcBorders>
              <w:left w:val="single" w:sz="4" w:space="0" w:color="000000"/>
              <w:bottom w:val="single" w:sz="4" w:space="0" w:color="000000"/>
            </w:tcBorders>
            <w:shd w:val="clear" w:color="auto" w:fill="CCFFFF"/>
          </w:tcPr>
          <w:p w14:paraId="54A78476" w14:textId="77777777" w:rsidR="009B1CD0" w:rsidRPr="00AF3712" w:rsidRDefault="009B1CD0" w:rsidP="006C4338">
            <w:pPr>
              <w:tabs>
                <w:tab w:val="left" w:pos="851"/>
              </w:tabs>
              <w:snapToGrid w:val="0"/>
              <w:jc w:val="both"/>
              <w:rPr>
                <w:rFonts w:ascii="Marianne" w:hAnsi="Marianne" w:cs="Arial"/>
              </w:rPr>
            </w:pPr>
          </w:p>
        </w:tc>
        <w:tc>
          <w:tcPr>
            <w:tcW w:w="3187" w:type="dxa"/>
            <w:tcBorders>
              <w:left w:val="single" w:sz="4" w:space="0" w:color="000000"/>
              <w:bottom w:val="single" w:sz="4" w:space="0" w:color="000000"/>
            </w:tcBorders>
            <w:shd w:val="clear" w:color="auto" w:fill="CCFFFF"/>
          </w:tcPr>
          <w:p w14:paraId="39917404" w14:textId="77777777" w:rsidR="009B1CD0" w:rsidRPr="00AF3712" w:rsidRDefault="009B1CD0" w:rsidP="006C4338">
            <w:pPr>
              <w:tabs>
                <w:tab w:val="left" w:pos="851"/>
              </w:tabs>
              <w:snapToGrid w:val="0"/>
              <w:jc w:val="both"/>
              <w:rPr>
                <w:rFonts w:ascii="Marianne" w:hAnsi="Marianne" w:cs="Arial"/>
              </w:rPr>
            </w:pPr>
          </w:p>
        </w:tc>
        <w:tc>
          <w:tcPr>
            <w:tcW w:w="2097" w:type="dxa"/>
            <w:tcBorders>
              <w:left w:val="single" w:sz="4" w:space="0" w:color="000000"/>
              <w:bottom w:val="single" w:sz="4" w:space="0" w:color="000000"/>
              <w:right w:val="single" w:sz="4" w:space="0" w:color="000000"/>
            </w:tcBorders>
            <w:shd w:val="clear" w:color="auto" w:fill="CCFFFF"/>
          </w:tcPr>
          <w:p w14:paraId="1C1C8C6E" w14:textId="77777777" w:rsidR="009B1CD0" w:rsidRPr="00AF3712" w:rsidRDefault="009B1CD0" w:rsidP="006F3DF9">
            <w:pPr>
              <w:tabs>
                <w:tab w:val="left" w:pos="851"/>
              </w:tabs>
              <w:snapToGrid w:val="0"/>
              <w:jc w:val="both"/>
              <w:rPr>
                <w:rFonts w:ascii="Marianne" w:hAnsi="Marianne" w:cs="Arial"/>
              </w:rPr>
            </w:pPr>
          </w:p>
        </w:tc>
      </w:tr>
    </w:tbl>
    <w:p w14:paraId="660CBB9D" w14:textId="77777777" w:rsidR="009B1CD0" w:rsidRPr="00AF3712" w:rsidRDefault="009B1CD0" w:rsidP="006C4338">
      <w:pPr>
        <w:tabs>
          <w:tab w:val="left" w:pos="851"/>
          <w:tab w:val="left" w:pos="6237"/>
        </w:tabs>
        <w:rPr>
          <w:rFonts w:ascii="Marianne" w:hAnsi="Marianne"/>
        </w:rPr>
      </w:pPr>
    </w:p>
    <w:p w14:paraId="6A51036C" w14:textId="00517E9A" w:rsidR="00AA4DFE" w:rsidRPr="00AF3712" w:rsidRDefault="00AA4DFE">
      <w:pPr>
        <w:suppressAutoHyphens w:val="0"/>
        <w:rPr>
          <w:rFonts w:ascii="Marianne" w:hAnsi="Marianne"/>
        </w:rPr>
      </w:pPr>
    </w:p>
    <w:p w14:paraId="4CC0E82C" w14:textId="77777777" w:rsidR="009B1CD0" w:rsidRPr="00AF3712" w:rsidRDefault="009B1CD0" w:rsidP="006F3DF9">
      <w:pPr>
        <w:pStyle w:val="fcase1ertab"/>
        <w:tabs>
          <w:tab w:val="left" w:pos="851"/>
        </w:tabs>
        <w:ind w:left="0" w:firstLine="0"/>
        <w:rPr>
          <w:rFonts w:ascii="Marianne" w:hAnsi="Marianne" w:cs="Arial"/>
          <w:i/>
          <w:sz w:val="18"/>
          <w:szCs w:val="18"/>
        </w:rPr>
      </w:pPr>
      <w:r w:rsidRPr="00AF3712">
        <w:rPr>
          <w:rFonts w:ascii="Marianne" w:hAnsi="Marianne" w:cs="Arial"/>
          <w:b/>
          <w:sz w:val="22"/>
          <w:szCs w:val="22"/>
        </w:rPr>
        <w:t>B3 - Compte (s) à créditer</w:t>
      </w:r>
    </w:p>
    <w:p w14:paraId="1F97C9B6" w14:textId="77777777" w:rsidR="009B1CD0" w:rsidRPr="00AF3712" w:rsidRDefault="009B1CD0" w:rsidP="005846FB">
      <w:pPr>
        <w:pStyle w:val="fcase1ertab"/>
        <w:tabs>
          <w:tab w:val="left" w:pos="851"/>
        </w:tabs>
        <w:spacing w:before="120"/>
        <w:ind w:left="0" w:firstLine="0"/>
        <w:rPr>
          <w:rFonts w:ascii="Marianne" w:hAnsi="Marianne" w:cs="Arial"/>
          <w:b/>
          <w:color w:val="FF0000"/>
          <w:sz w:val="22"/>
        </w:rPr>
      </w:pPr>
      <w:r w:rsidRPr="00AF3712">
        <w:rPr>
          <w:rFonts w:ascii="Marianne" w:hAnsi="Marianne" w:cs="Arial"/>
          <w:b/>
          <w:i/>
          <w:color w:val="FF0000"/>
          <w:szCs w:val="18"/>
        </w:rPr>
        <w:t xml:space="preserve">(Joindre </w:t>
      </w:r>
      <w:r w:rsidR="0071460B" w:rsidRPr="00AF3712">
        <w:rPr>
          <w:rFonts w:ascii="Marianne" w:hAnsi="Marianne" w:cs="Arial"/>
          <w:b/>
          <w:i/>
          <w:color w:val="FF0000"/>
          <w:szCs w:val="18"/>
        </w:rPr>
        <w:t xml:space="preserve">OBLIGATOIREMENT </w:t>
      </w:r>
      <w:r w:rsidRPr="00AF3712">
        <w:rPr>
          <w:rFonts w:ascii="Marianne" w:hAnsi="Marianne" w:cs="Arial"/>
          <w:b/>
          <w:i/>
          <w:color w:val="FF0000"/>
          <w:szCs w:val="18"/>
        </w:rPr>
        <w:t>un ou des relevé(s) d’identité bancaire ou postal.)</w:t>
      </w:r>
    </w:p>
    <w:p w14:paraId="1D2209E9" w14:textId="77777777" w:rsidR="009B1CD0" w:rsidRPr="00AF3712" w:rsidRDefault="009B1CD0" w:rsidP="005846FB">
      <w:pPr>
        <w:pStyle w:val="fcasegauche"/>
        <w:tabs>
          <w:tab w:val="left" w:pos="426"/>
          <w:tab w:val="left" w:pos="851"/>
        </w:tabs>
        <w:spacing w:after="0"/>
        <w:ind w:left="0" w:firstLine="0"/>
        <w:jc w:val="left"/>
        <w:rPr>
          <w:rFonts w:ascii="Marianne" w:hAnsi="Marianne" w:cs="Arial"/>
          <w:b/>
        </w:rPr>
      </w:pPr>
    </w:p>
    <w:p w14:paraId="3DE2EB5D" w14:textId="77777777" w:rsidR="009B1CD0" w:rsidRPr="00AF3712" w:rsidRDefault="009B1CD0" w:rsidP="003B6235">
      <w:pPr>
        <w:pStyle w:val="Titre1"/>
        <w:numPr>
          <w:ilvl w:val="0"/>
          <w:numId w:val="15"/>
        </w:numPr>
        <w:tabs>
          <w:tab w:val="left" w:pos="426"/>
          <w:tab w:val="left" w:pos="851"/>
        </w:tabs>
        <w:jc w:val="both"/>
        <w:rPr>
          <w:rFonts w:ascii="Marianne" w:hAnsi="Marianne" w:cs="Arial"/>
          <w:b w:val="0"/>
          <w:bCs/>
          <w:iCs/>
        </w:rPr>
      </w:pPr>
      <w:r w:rsidRPr="00AF3712">
        <w:rPr>
          <w:rFonts w:ascii="Marianne" w:hAnsi="Marianne" w:cs="Arial"/>
          <w:b w:val="0"/>
          <w:bCs/>
          <w:iCs/>
        </w:rPr>
        <w:t>Nom de l’établissement bancaire</w:t>
      </w:r>
      <w:r w:rsidRPr="00AF3712">
        <w:rPr>
          <w:rFonts w:ascii="Calibri" w:hAnsi="Calibri" w:cs="Calibri"/>
          <w:b w:val="0"/>
          <w:bCs/>
          <w:iCs/>
        </w:rPr>
        <w:t> </w:t>
      </w:r>
      <w:r w:rsidRPr="00AF3712">
        <w:rPr>
          <w:rFonts w:ascii="Marianne" w:hAnsi="Marianne" w:cs="Arial"/>
          <w:b w:val="0"/>
          <w:bCs/>
          <w:iCs/>
        </w:rPr>
        <w:t>:</w:t>
      </w:r>
    </w:p>
    <w:p w14:paraId="456C1FB5" w14:textId="77777777" w:rsidR="009B1CD0" w:rsidRPr="00AF3712" w:rsidRDefault="009B1CD0" w:rsidP="005846FB">
      <w:pPr>
        <w:pStyle w:val="fcasegauche"/>
        <w:tabs>
          <w:tab w:val="left" w:pos="426"/>
          <w:tab w:val="left" w:pos="851"/>
        </w:tabs>
        <w:spacing w:after="0"/>
        <w:ind w:left="0" w:firstLine="0"/>
        <w:jc w:val="left"/>
        <w:rPr>
          <w:rFonts w:ascii="Marianne" w:hAnsi="Marianne" w:cs="Arial"/>
        </w:rPr>
      </w:pPr>
    </w:p>
    <w:p w14:paraId="6009432F" w14:textId="77777777" w:rsidR="009B1CD0" w:rsidRPr="00AF3712" w:rsidRDefault="009B1CD0" w:rsidP="0061068C">
      <w:pPr>
        <w:pStyle w:val="fcasegauche"/>
        <w:tabs>
          <w:tab w:val="left" w:pos="426"/>
          <w:tab w:val="left" w:pos="851"/>
        </w:tabs>
        <w:spacing w:after="0"/>
        <w:ind w:left="0" w:firstLine="0"/>
        <w:jc w:val="left"/>
        <w:rPr>
          <w:rFonts w:ascii="Marianne" w:hAnsi="Marianne" w:cs="Arial"/>
        </w:rPr>
      </w:pPr>
    </w:p>
    <w:p w14:paraId="5E635982" w14:textId="77777777" w:rsidR="009B1CD0" w:rsidRPr="00AF3712" w:rsidRDefault="009B1CD0" w:rsidP="00710FD6">
      <w:pPr>
        <w:pStyle w:val="fcasegauche"/>
        <w:tabs>
          <w:tab w:val="left" w:pos="426"/>
          <w:tab w:val="left" w:pos="851"/>
        </w:tabs>
        <w:spacing w:after="0"/>
        <w:ind w:left="0" w:firstLine="0"/>
        <w:jc w:val="left"/>
        <w:rPr>
          <w:rFonts w:ascii="Marianne" w:hAnsi="Marianne" w:cs="Arial"/>
        </w:rPr>
      </w:pPr>
    </w:p>
    <w:p w14:paraId="246DBE99" w14:textId="77777777" w:rsidR="009B1CD0" w:rsidRPr="00AF3712" w:rsidRDefault="009B1CD0" w:rsidP="003B6235">
      <w:pPr>
        <w:pStyle w:val="Titre1"/>
        <w:numPr>
          <w:ilvl w:val="0"/>
          <w:numId w:val="15"/>
        </w:numPr>
        <w:tabs>
          <w:tab w:val="left" w:pos="426"/>
          <w:tab w:val="left" w:pos="851"/>
        </w:tabs>
        <w:jc w:val="both"/>
        <w:rPr>
          <w:rFonts w:ascii="Marianne" w:hAnsi="Marianne" w:cs="Arial"/>
          <w:b w:val="0"/>
          <w:bCs/>
          <w:iCs/>
        </w:rPr>
      </w:pPr>
      <w:r w:rsidRPr="00AF3712">
        <w:rPr>
          <w:rFonts w:ascii="Marianne" w:hAnsi="Marianne" w:cs="Arial"/>
          <w:b w:val="0"/>
          <w:bCs/>
          <w:iCs/>
        </w:rPr>
        <w:t>Numéro de compte</w:t>
      </w:r>
      <w:r w:rsidRPr="00AF3712">
        <w:rPr>
          <w:rFonts w:ascii="Calibri" w:hAnsi="Calibri" w:cs="Calibri"/>
          <w:b w:val="0"/>
          <w:bCs/>
          <w:iCs/>
        </w:rPr>
        <w:t> </w:t>
      </w:r>
      <w:r w:rsidRPr="00AF3712">
        <w:rPr>
          <w:rFonts w:ascii="Marianne" w:hAnsi="Marianne" w:cs="Arial"/>
          <w:b w:val="0"/>
          <w:bCs/>
          <w:iCs/>
        </w:rPr>
        <w:t>:</w:t>
      </w:r>
    </w:p>
    <w:p w14:paraId="2135BC6A" w14:textId="77777777" w:rsidR="009B1CD0" w:rsidRPr="00AF3712" w:rsidRDefault="009B1CD0" w:rsidP="00E47798">
      <w:pPr>
        <w:pStyle w:val="fcasegauche"/>
        <w:tabs>
          <w:tab w:val="left" w:pos="426"/>
          <w:tab w:val="left" w:pos="851"/>
        </w:tabs>
        <w:spacing w:after="0"/>
        <w:ind w:left="0" w:firstLine="0"/>
        <w:jc w:val="left"/>
        <w:rPr>
          <w:rFonts w:ascii="Marianne" w:hAnsi="Marianne" w:cs="Arial"/>
          <w:b/>
        </w:rPr>
      </w:pPr>
    </w:p>
    <w:p w14:paraId="2589F744" w14:textId="77777777" w:rsidR="009B1CD0" w:rsidRPr="00AF3712" w:rsidRDefault="009B1CD0" w:rsidP="0083205E">
      <w:pPr>
        <w:pStyle w:val="fcasegauche"/>
        <w:tabs>
          <w:tab w:val="left" w:pos="426"/>
          <w:tab w:val="left" w:pos="851"/>
        </w:tabs>
        <w:spacing w:after="0"/>
        <w:ind w:left="0" w:firstLine="0"/>
        <w:jc w:val="left"/>
        <w:rPr>
          <w:rFonts w:ascii="Marianne" w:hAnsi="Marianne" w:cs="Arial"/>
          <w:b/>
        </w:rPr>
      </w:pPr>
    </w:p>
    <w:p w14:paraId="38DFAD7E" w14:textId="77777777" w:rsidR="009B1CD0" w:rsidRPr="00AF3712" w:rsidRDefault="009B1CD0" w:rsidP="0083205E">
      <w:pPr>
        <w:pStyle w:val="fcasegauche"/>
        <w:tabs>
          <w:tab w:val="left" w:pos="426"/>
          <w:tab w:val="left" w:pos="851"/>
        </w:tabs>
        <w:spacing w:after="0"/>
        <w:ind w:left="0" w:firstLine="0"/>
        <w:jc w:val="left"/>
        <w:rPr>
          <w:rFonts w:ascii="Marianne" w:hAnsi="Marianne" w:cs="Arial"/>
          <w:b/>
        </w:rPr>
      </w:pPr>
    </w:p>
    <w:p w14:paraId="780F80AE" w14:textId="77777777" w:rsidR="009B1CD0" w:rsidRPr="00AF3712" w:rsidRDefault="009B1CD0" w:rsidP="0083205E">
      <w:pPr>
        <w:pStyle w:val="fcasegauche"/>
        <w:tabs>
          <w:tab w:val="left" w:pos="426"/>
          <w:tab w:val="left" w:pos="851"/>
        </w:tabs>
        <w:spacing w:after="0"/>
        <w:ind w:left="0" w:firstLine="0"/>
        <w:jc w:val="left"/>
        <w:rPr>
          <w:rFonts w:ascii="Marianne" w:hAnsi="Marianne" w:cs="Arial"/>
          <w:b/>
          <w:highlight w:val="yellow"/>
        </w:rPr>
      </w:pPr>
      <w:r w:rsidRPr="00AF3712">
        <w:rPr>
          <w:rFonts w:ascii="Marianne" w:hAnsi="Marianne" w:cs="Arial"/>
          <w:b/>
          <w:sz w:val="22"/>
          <w:szCs w:val="22"/>
          <w:highlight w:val="yellow"/>
        </w:rPr>
        <w:t>B4 - Avance</w:t>
      </w:r>
      <w:r w:rsidRPr="00AF3712">
        <w:rPr>
          <w:rFonts w:ascii="Calibri" w:hAnsi="Calibri" w:cs="Calibri"/>
          <w:b/>
          <w:highlight w:val="yellow"/>
        </w:rPr>
        <w:t> </w:t>
      </w:r>
      <w:r w:rsidRPr="00AF3712">
        <w:rPr>
          <w:rFonts w:ascii="Marianne" w:hAnsi="Marianne" w:cs="Arial"/>
          <w:i/>
          <w:sz w:val="18"/>
          <w:szCs w:val="18"/>
          <w:highlight w:val="yellow"/>
        </w:rPr>
        <w:t>(</w:t>
      </w:r>
      <w:hyperlink r:id="rId11" w:history="1">
        <w:r w:rsidRPr="00AF3712">
          <w:rPr>
            <w:rStyle w:val="Lienhypertexte"/>
            <w:rFonts w:ascii="Marianne" w:hAnsi="Marianne" w:cs="Arial"/>
            <w:i/>
            <w:sz w:val="18"/>
            <w:szCs w:val="18"/>
            <w:highlight w:val="yellow"/>
          </w:rPr>
          <w:t>article</w:t>
        </w:r>
        <w:r w:rsidR="009D661E" w:rsidRPr="00AF3712">
          <w:rPr>
            <w:rStyle w:val="Lienhypertexte"/>
            <w:rFonts w:ascii="Calibri" w:hAnsi="Calibri" w:cs="Calibri"/>
            <w:i/>
            <w:sz w:val="18"/>
            <w:szCs w:val="18"/>
            <w:highlight w:val="yellow"/>
          </w:rPr>
          <w:t> </w:t>
        </w:r>
        <w:r w:rsidR="009D661E" w:rsidRPr="00AF3712">
          <w:rPr>
            <w:rStyle w:val="Lienhypertexte"/>
            <w:rFonts w:ascii="Marianne" w:hAnsi="Marianne" w:cs="Arial"/>
            <w:i/>
            <w:sz w:val="18"/>
            <w:szCs w:val="18"/>
            <w:highlight w:val="yellow"/>
          </w:rPr>
          <w:t>R.2191-3</w:t>
        </w:r>
      </w:hyperlink>
      <w:r w:rsidR="00CD185D" w:rsidRPr="00AF3712">
        <w:rPr>
          <w:rFonts w:ascii="Marianne" w:hAnsi="Marianne" w:cs="Arial"/>
          <w:i/>
          <w:sz w:val="18"/>
          <w:szCs w:val="18"/>
          <w:highlight w:val="yellow"/>
        </w:rPr>
        <w:t xml:space="preserve"> </w:t>
      </w:r>
      <w:r w:rsidR="00D90A00" w:rsidRPr="00AF3712">
        <w:rPr>
          <w:rFonts w:ascii="Marianne" w:hAnsi="Marianne" w:cs="Arial"/>
          <w:i/>
          <w:sz w:val="18"/>
          <w:szCs w:val="18"/>
          <w:highlight w:val="yellow"/>
        </w:rPr>
        <w:t xml:space="preserve">ou </w:t>
      </w:r>
      <w:hyperlink r:id="rId12" w:history="1">
        <w:r w:rsidR="00D90A00" w:rsidRPr="00AF3712">
          <w:rPr>
            <w:rStyle w:val="Lienhypertexte"/>
            <w:rFonts w:ascii="Marianne" w:hAnsi="Marianne" w:cs="Arial"/>
            <w:i/>
            <w:sz w:val="18"/>
            <w:szCs w:val="18"/>
            <w:highlight w:val="yellow"/>
          </w:rPr>
          <w:t>article</w:t>
        </w:r>
        <w:r w:rsidR="00D90A00" w:rsidRPr="00AF3712">
          <w:rPr>
            <w:rStyle w:val="Lienhypertexte"/>
            <w:rFonts w:ascii="Calibri" w:hAnsi="Calibri" w:cs="Calibri"/>
            <w:i/>
            <w:sz w:val="18"/>
            <w:szCs w:val="18"/>
            <w:highlight w:val="yellow"/>
          </w:rPr>
          <w:t> </w:t>
        </w:r>
        <w:r w:rsidR="009D661E" w:rsidRPr="00AF3712">
          <w:rPr>
            <w:rStyle w:val="Lienhypertexte"/>
            <w:rFonts w:ascii="Marianne" w:hAnsi="Marianne" w:cs="Arial"/>
            <w:i/>
            <w:sz w:val="18"/>
            <w:szCs w:val="18"/>
            <w:highlight w:val="yellow"/>
          </w:rPr>
          <w:t>R.2391-1</w:t>
        </w:r>
      </w:hyperlink>
      <w:r w:rsidR="009D661E" w:rsidRPr="00AF3712">
        <w:rPr>
          <w:rFonts w:ascii="Marianne" w:hAnsi="Marianne" w:cs="Arial"/>
          <w:i/>
          <w:sz w:val="18"/>
          <w:szCs w:val="18"/>
          <w:highlight w:val="yellow"/>
        </w:rPr>
        <w:t xml:space="preserve"> </w:t>
      </w:r>
      <w:r w:rsidR="00D90A00" w:rsidRPr="00AF3712">
        <w:rPr>
          <w:rFonts w:ascii="Marianne" w:hAnsi="Marianne" w:cs="Arial"/>
          <w:i/>
          <w:sz w:val="18"/>
          <w:szCs w:val="18"/>
          <w:highlight w:val="yellow"/>
        </w:rPr>
        <w:t xml:space="preserve">du </w:t>
      </w:r>
      <w:r w:rsidR="00156924" w:rsidRPr="00AF3712">
        <w:rPr>
          <w:rFonts w:ascii="Marianne" w:hAnsi="Marianne" w:cs="Arial"/>
          <w:i/>
          <w:sz w:val="18"/>
          <w:szCs w:val="18"/>
          <w:highlight w:val="yellow"/>
        </w:rPr>
        <w:t>code de la commande publique</w:t>
      </w:r>
      <w:r w:rsidRPr="00AF3712">
        <w:rPr>
          <w:rFonts w:ascii="Marianne" w:hAnsi="Marianne" w:cs="Arial"/>
          <w:i/>
          <w:sz w:val="18"/>
          <w:szCs w:val="18"/>
          <w:highlight w:val="yellow"/>
        </w:rPr>
        <w:t>)</w:t>
      </w:r>
    </w:p>
    <w:p w14:paraId="05C87F1D" w14:textId="77777777" w:rsidR="009B1CD0" w:rsidRPr="00AF3712" w:rsidRDefault="009B1CD0" w:rsidP="00934503">
      <w:pPr>
        <w:tabs>
          <w:tab w:val="left" w:pos="426"/>
          <w:tab w:val="left" w:pos="851"/>
        </w:tabs>
        <w:rPr>
          <w:rFonts w:ascii="Marianne" w:hAnsi="Marianne" w:cs="Arial"/>
          <w:b/>
          <w:highlight w:val="yellow"/>
        </w:rPr>
      </w:pPr>
    </w:p>
    <w:p w14:paraId="4BDCE93D" w14:textId="77777777" w:rsidR="00134983" w:rsidRPr="00AF3712" w:rsidRDefault="00134983" w:rsidP="00134983">
      <w:pPr>
        <w:rPr>
          <w:rFonts w:ascii="Marianne" w:hAnsi="Marianne"/>
        </w:rPr>
      </w:pPr>
      <w:bookmarkStart w:id="2" w:name="_Toc183517060"/>
      <w:r w:rsidRPr="00AF3712">
        <w:rPr>
          <w:rFonts w:ascii="Marianne" w:hAnsi="Marianne"/>
        </w:rPr>
        <w:t>Compte tenu des caractéristiques de cet accord-cadre (montant et durée), aucune avance ne sera allouée.</w:t>
      </w:r>
      <w:bookmarkEnd w:id="2"/>
    </w:p>
    <w:p w14:paraId="46B174BB" w14:textId="77777777" w:rsidR="009B1CD0" w:rsidRPr="00AF3712" w:rsidRDefault="009B1CD0" w:rsidP="009B45B9">
      <w:pPr>
        <w:tabs>
          <w:tab w:val="left" w:pos="426"/>
          <w:tab w:val="left" w:pos="851"/>
        </w:tabs>
        <w:jc w:val="both"/>
        <w:rPr>
          <w:rFonts w:ascii="Marianne" w:hAnsi="Marianne" w:cs="Arial"/>
          <w:b/>
        </w:rPr>
      </w:pPr>
    </w:p>
    <w:p w14:paraId="20D805DF" w14:textId="77777777" w:rsidR="009B1CD0" w:rsidRPr="00AF3712" w:rsidRDefault="009B1CD0" w:rsidP="009B45B9">
      <w:pPr>
        <w:pStyle w:val="Titre4"/>
        <w:tabs>
          <w:tab w:val="clear" w:pos="4111"/>
          <w:tab w:val="left" w:pos="426"/>
          <w:tab w:val="left" w:pos="851"/>
        </w:tabs>
        <w:rPr>
          <w:rFonts w:ascii="Marianne" w:hAnsi="Marianne"/>
        </w:rPr>
      </w:pPr>
      <w:r w:rsidRPr="00AF3712">
        <w:rPr>
          <w:rFonts w:ascii="Marianne" w:hAnsi="Marianne"/>
          <w:sz w:val="22"/>
          <w:szCs w:val="22"/>
        </w:rPr>
        <w:t>B5 -</w:t>
      </w:r>
      <w:r w:rsidRPr="00AF3712">
        <w:rPr>
          <w:rFonts w:ascii="Marianne" w:hAnsi="Marianne"/>
          <w:b w:val="0"/>
          <w:sz w:val="22"/>
          <w:szCs w:val="22"/>
        </w:rPr>
        <w:t xml:space="preserve"> </w:t>
      </w:r>
      <w:r w:rsidRPr="00AF3712">
        <w:rPr>
          <w:rFonts w:ascii="Marianne" w:hAnsi="Marianne"/>
          <w:sz w:val="22"/>
          <w:szCs w:val="22"/>
        </w:rPr>
        <w:t xml:space="preserve">Durée d’exécution du marché </w:t>
      </w:r>
      <w:r w:rsidR="00FE48C9" w:rsidRPr="00AF3712">
        <w:rPr>
          <w:rFonts w:ascii="Marianne" w:hAnsi="Marianne"/>
          <w:sz w:val="22"/>
          <w:szCs w:val="22"/>
        </w:rPr>
        <w:t>public</w:t>
      </w:r>
    </w:p>
    <w:p w14:paraId="1A6610FC" w14:textId="77777777" w:rsidR="009B1CD0" w:rsidRPr="00AF3712" w:rsidRDefault="009B1CD0" w:rsidP="009B45B9">
      <w:pPr>
        <w:tabs>
          <w:tab w:val="left" w:pos="576"/>
          <w:tab w:val="left" w:pos="851"/>
        </w:tabs>
        <w:jc w:val="both"/>
        <w:rPr>
          <w:rFonts w:ascii="Marianne" w:hAnsi="Marianne" w:cs="Arial"/>
        </w:rPr>
      </w:pPr>
    </w:p>
    <w:p w14:paraId="58A64646" w14:textId="4255AB94" w:rsidR="009B1CD0" w:rsidRPr="00AF3712" w:rsidRDefault="009B1CD0" w:rsidP="009B45B9">
      <w:pPr>
        <w:tabs>
          <w:tab w:val="left" w:pos="576"/>
          <w:tab w:val="left" w:pos="851"/>
        </w:tabs>
        <w:jc w:val="both"/>
        <w:rPr>
          <w:rFonts w:ascii="Marianne" w:hAnsi="Marianne" w:cs="Arial"/>
          <w:i/>
          <w:sz w:val="18"/>
          <w:szCs w:val="18"/>
        </w:rPr>
      </w:pPr>
      <w:r w:rsidRPr="00AF3712">
        <w:rPr>
          <w:rFonts w:ascii="Marianne" w:hAnsi="Marianne" w:cs="Arial"/>
        </w:rPr>
        <w:t xml:space="preserve">La durée d’exécution du marché </w:t>
      </w:r>
      <w:r w:rsidR="00FE48C9" w:rsidRPr="00AF3712">
        <w:rPr>
          <w:rFonts w:ascii="Marianne" w:hAnsi="Marianne" w:cs="Arial"/>
        </w:rPr>
        <w:t>public</w:t>
      </w:r>
      <w:r w:rsidRPr="00AF3712">
        <w:rPr>
          <w:rFonts w:ascii="Marianne" w:hAnsi="Marianne" w:cs="Arial"/>
        </w:rPr>
        <w:t xml:space="preserve"> est de </w:t>
      </w:r>
      <w:r w:rsidR="00AA4DFE" w:rsidRPr="00AF3712">
        <w:rPr>
          <w:rFonts w:ascii="Marianne" w:hAnsi="Marianne" w:cs="Arial"/>
        </w:rPr>
        <w:t>24</w:t>
      </w:r>
      <w:r w:rsidR="0071460B" w:rsidRPr="00AF3712">
        <w:rPr>
          <w:rFonts w:ascii="Marianne" w:hAnsi="Marianne" w:cs="Arial"/>
        </w:rPr>
        <w:t xml:space="preserve"> </w:t>
      </w:r>
      <w:r w:rsidRPr="00AF3712">
        <w:rPr>
          <w:rFonts w:ascii="Marianne" w:hAnsi="Marianne" w:cs="Arial"/>
        </w:rPr>
        <w:t xml:space="preserve">mois </w:t>
      </w:r>
      <w:r w:rsidR="001816BA" w:rsidRPr="00AF3712">
        <w:rPr>
          <w:rFonts w:ascii="Marianne" w:hAnsi="Marianne" w:cs="Arial"/>
        </w:rPr>
        <w:t xml:space="preserve">ferme </w:t>
      </w:r>
      <w:r w:rsidRPr="00AF3712">
        <w:rPr>
          <w:rFonts w:ascii="Marianne" w:hAnsi="Marianne" w:cs="Arial"/>
        </w:rPr>
        <w:t>à compter de</w:t>
      </w:r>
      <w:r w:rsidRPr="00AF3712">
        <w:rPr>
          <w:rFonts w:ascii="Calibri" w:hAnsi="Calibri" w:cs="Calibri"/>
        </w:rPr>
        <w:t> </w:t>
      </w:r>
      <w:r w:rsidRPr="00AF3712">
        <w:rPr>
          <w:rFonts w:ascii="Marianne" w:hAnsi="Marianne" w:cs="Arial"/>
        </w:rPr>
        <w:t>:</w:t>
      </w:r>
    </w:p>
    <w:p w14:paraId="7DE2C424" w14:textId="77777777" w:rsidR="009B1CD0" w:rsidRPr="00AF3712" w:rsidRDefault="00844DAA" w:rsidP="009B45B9">
      <w:pPr>
        <w:tabs>
          <w:tab w:val="left" w:pos="851"/>
        </w:tabs>
        <w:spacing w:before="120"/>
        <w:ind w:left="567"/>
        <w:jc w:val="both"/>
        <w:rPr>
          <w:rFonts w:ascii="Marianne" w:hAnsi="Marianne"/>
        </w:rPr>
      </w:pPr>
      <w:r w:rsidRPr="00AF3712">
        <w:rPr>
          <w:rFonts w:ascii="Marianne" w:hAnsi="Marianne"/>
        </w:rPr>
        <w:lastRenderedPageBreak/>
        <w:tab/>
      </w:r>
      <w:r w:rsidR="0005250A" w:rsidRPr="00AF3712">
        <w:rPr>
          <w:rFonts w:ascii="Marianne" w:hAnsi="Marianne"/>
        </w:rPr>
        <w:fldChar w:fldCharType="begin">
          <w:ffData>
            <w:name w:val=""/>
            <w:enabled/>
            <w:calcOnExit w:val="0"/>
            <w:checkBox>
              <w:size w:val="20"/>
              <w:default w:val="1"/>
            </w:checkBox>
          </w:ffData>
        </w:fldChar>
      </w:r>
      <w:r w:rsidR="0005250A"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0005250A" w:rsidRPr="00AF3712">
        <w:rPr>
          <w:rFonts w:ascii="Marianne" w:hAnsi="Marianne"/>
        </w:rPr>
        <w:fldChar w:fldCharType="end"/>
      </w:r>
      <w:r w:rsidR="009B1CD0" w:rsidRPr="00AF3712">
        <w:rPr>
          <w:rFonts w:ascii="Marianne" w:hAnsi="Marianne" w:cs="Arial"/>
        </w:rPr>
        <w:tab/>
        <w:t xml:space="preserve">la date de notification du marché </w:t>
      </w:r>
      <w:r w:rsidR="00FE48C9" w:rsidRPr="00AF3712">
        <w:rPr>
          <w:rFonts w:ascii="Marianne" w:hAnsi="Marianne" w:cs="Arial"/>
        </w:rPr>
        <w:t>public</w:t>
      </w:r>
      <w:r w:rsidR="009B1CD0" w:rsidRPr="00AF3712">
        <w:rPr>
          <w:rFonts w:ascii="Calibri" w:hAnsi="Calibri" w:cs="Calibri"/>
        </w:rPr>
        <w:t> </w:t>
      </w:r>
      <w:r w:rsidR="009B1CD0" w:rsidRPr="00AF3712">
        <w:rPr>
          <w:rFonts w:ascii="Marianne" w:hAnsi="Marianne" w:cs="Arial"/>
        </w:rPr>
        <w:t>;</w:t>
      </w:r>
    </w:p>
    <w:p w14:paraId="7F8B9BAD" w14:textId="77777777" w:rsidR="009B1CD0" w:rsidRPr="00AF3712" w:rsidRDefault="00844DAA" w:rsidP="009B45B9">
      <w:pPr>
        <w:tabs>
          <w:tab w:val="left" w:pos="851"/>
        </w:tabs>
        <w:spacing w:before="120"/>
        <w:ind w:left="567"/>
        <w:jc w:val="both"/>
        <w:rPr>
          <w:rFonts w:ascii="Marianne" w:hAnsi="Marianne"/>
        </w:rPr>
      </w:pPr>
      <w:r w:rsidRPr="00AF3712">
        <w:rPr>
          <w:rFonts w:ascii="Marianne" w:hAnsi="Marianne"/>
        </w:rPr>
        <w:tab/>
      </w:r>
      <w:r w:rsidR="007D7A65" w:rsidRPr="00AF3712">
        <w:rPr>
          <w:rFonts w:ascii="Marianne" w:hAnsi="Marianne"/>
        </w:rPr>
        <w:fldChar w:fldCharType="begin">
          <w:ffData>
            <w:name w:val=""/>
            <w:enabled/>
            <w:calcOnExit w:val="0"/>
            <w:checkBox>
              <w:size w:val="20"/>
              <w:default w:val="0"/>
            </w:checkBox>
          </w:ffData>
        </w:fldChar>
      </w:r>
      <w:r w:rsidR="007D7A65"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007D7A65" w:rsidRPr="00AF3712">
        <w:rPr>
          <w:rFonts w:ascii="Marianne" w:hAnsi="Marianne"/>
        </w:rPr>
        <w:fldChar w:fldCharType="end"/>
      </w:r>
      <w:r w:rsidR="009B1CD0" w:rsidRPr="00AF3712">
        <w:rPr>
          <w:rFonts w:ascii="Marianne" w:hAnsi="Marianne" w:cs="Arial"/>
        </w:rPr>
        <w:tab/>
        <w:t>la date de notification de l’ordre de service</w:t>
      </w:r>
      <w:r w:rsidR="009B1CD0" w:rsidRPr="00AF3712">
        <w:rPr>
          <w:rFonts w:ascii="Calibri" w:hAnsi="Calibri" w:cs="Calibri"/>
        </w:rPr>
        <w:t> </w:t>
      </w:r>
      <w:r w:rsidR="009B1CD0" w:rsidRPr="00AF3712">
        <w:rPr>
          <w:rFonts w:ascii="Marianne" w:hAnsi="Marianne" w:cs="Arial"/>
        </w:rPr>
        <w:t>;</w:t>
      </w:r>
    </w:p>
    <w:p w14:paraId="29E02CC4" w14:textId="77777777" w:rsidR="0071460B" w:rsidRPr="00AF3712" w:rsidRDefault="00844DAA" w:rsidP="0071460B">
      <w:pPr>
        <w:tabs>
          <w:tab w:val="left" w:pos="851"/>
        </w:tabs>
        <w:spacing w:before="120"/>
        <w:ind w:left="1134" w:hanging="567"/>
        <w:jc w:val="both"/>
        <w:rPr>
          <w:rFonts w:ascii="Marianne" w:hAnsi="Marianne"/>
        </w:rPr>
      </w:pPr>
      <w:r w:rsidRPr="00AF3712">
        <w:rPr>
          <w:rFonts w:ascii="Marianne" w:hAnsi="Marianne"/>
        </w:rPr>
        <w:tab/>
      </w:r>
      <w:r w:rsidR="0005250A" w:rsidRPr="00AF3712">
        <w:rPr>
          <w:rFonts w:ascii="Marianne" w:hAnsi="Marianne"/>
        </w:rPr>
        <w:fldChar w:fldCharType="begin">
          <w:ffData>
            <w:name w:val=""/>
            <w:enabled/>
            <w:calcOnExit w:val="0"/>
            <w:checkBox>
              <w:size w:val="20"/>
              <w:default w:val="0"/>
            </w:checkBox>
          </w:ffData>
        </w:fldChar>
      </w:r>
      <w:r w:rsidR="0005250A"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0005250A" w:rsidRPr="00AF3712">
        <w:rPr>
          <w:rFonts w:ascii="Marianne" w:hAnsi="Marianne"/>
        </w:rPr>
        <w:fldChar w:fldCharType="end"/>
      </w:r>
      <w:r w:rsidR="009B1CD0" w:rsidRPr="00AF3712">
        <w:rPr>
          <w:rFonts w:ascii="Marianne" w:hAnsi="Marianne" w:cs="Arial"/>
        </w:rPr>
        <w:tab/>
        <w:t xml:space="preserve">la date de début d’exécution prévue par le </w:t>
      </w:r>
      <w:r w:rsidR="0005250A" w:rsidRPr="00AF3712">
        <w:rPr>
          <w:rFonts w:ascii="Marianne" w:hAnsi="Marianne" w:cs="Arial"/>
        </w:rPr>
        <w:t>….</w:t>
      </w:r>
    </w:p>
    <w:p w14:paraId="18222ADB" w14:textId="77777777" w:rsidR="003820C9" w:rsidRPr="00AF3712" w:rsidRDefault="003820C9" w:rsidP="0071460B">
      <w:pPr>
        <w:tabs>
          <w:tab w:val="left" w:pos="576"/>
          <w:tab w:val="left" w:pos="851"/>
        </w:tabs>
        <w:jc w:val="both"/>
        <w:rPr>
          <w:rFonts w:ascii="Marianne" w:hAnsi="Marianne" w:cs="Arial"/>
        </w:rPr>
      </w:pPr>
    </w:p>
    <w:p w14:paraId="71D2CA41" w14:textId="77777777" w:rsidR="009B1CD0" w:rsidRPr="00AF3712" w:rsidRDefault="009B1CD0" w:rsidP="009B45B9">
      <w:pPr>
        <w:pStyle w:val="fcasegauche"/>
        <w:tabs>
          <w:tab w:val="left" w:pos="426"/>
          <w:tab w:val="left" w:pos="851"/>
        </w:tabs>
        <w:spacing w:after="0"/>
        <w:ind w:left="0" w:firstLine="0"/>
        <w:jc w:val="left"/>
        <w:rPr>
          <w:rFonts w:ascii="Marianne" w:hAnsi="Marianne" w:cs="Arial"/>
          <w:i/>
          <w:sz w:val="18"/>
          <w:szCs w:val="18"/>
        </w:rPr>
      </w:pPr>
      <w:r w:rsidRPr="00AF3712">
        <w:rPr>
          <w:rFonts w:ascii="Marianne" w:hAnsi="Marianne" w:cs="Arial"/>
        </w:rPr>
        <w:t xml:space="preserve">Le marché </w:t>
      </w:r>
      <w:r w:rsidR="00FE48C9" w:rsidRPr="00AF3712">
        <w:rPr>
          <w:rFonts w:ascii="Marianne" w:hAnsi="Marianne" w:cs="Arial"/>
        </w:rPr>
        <w:t>public</w:t>
      </w:r>
      <w:r w:rsidRPr="00AF3712">
        <w:rPr>
          <w:rFonts w:ascii="Marianne" w:hAnsi="Marianne" w:cs="Arial"/>
        </w:rPr>
        <w:t xml:space="preserve"> est reconductible</w:t>
      </w:r>
      <w:r w:rsidRPr="00AF3712">
        <w:rPr>
          <w:rFonts w:ascii="Calibri" w:hAnsi="Calibri" w:cs="Calibri"/>
        </w:rPr>
        <w:t> </w:t>
      </w:r>
      <w:r w:rsidRPr="00AF3712">
        <w:rPr>
          <w:rFonts w:ascii="Marianne" w:hAnsi="Marianne" w:cs="Arial"/>
        </w:rPr>
        <w:t>:</w:t>
      </w:r>
      <w:r w:rsidRPr="00AF3712">
        <w:rPr>
          <w:rFonts w:ascii="Marianne" w:hAnsi="Marianne"/>
        </w:rPr>
        <w:tab/>
      </w:r>
      <w:r w:rsidRPr="00AF3712">
        <w:rPr>
          <w:rFonts w:ascii="Marianne" w:hAnsi="Marianne"/>
        </w:rPr>
        <w:tab/>
      </w:r>
      <w:r w:rsidR="0071460B" w:rsidRPr="00AF3712">
        <w:rPr>
          <w:rFonts w:ascii="Marianne" w:hAnsi="Marianne"/>
        </w:rPr>
        <w:fldChar w:fldCharType="begin">
          <w:ffData>
            <w:name w:val=""/>
            <w:enabled/>
            <w:calcOnExit w:val="0"/>
            <w:checkBox>
              <w:size w:val="20"/>
              <w:default w:val="1"/>
            </w:checkBox>
          </w:ffData>
        </w:fldChar>
      </w:r>
      <w:r w:rsidR="0071460B"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0071460B" w:rsidRPr="00AF3712">
        <w:rPr>
          <w:rFonts w:ascii="Marianne" w:hAnsi="Marianne"/>
        </w:rPr>
        <w:fldChar w:fldCharType="end"/>
      </w:r>
      <w:r w:rsidRPr="00AF3712">
        <w:rPr>
          <w:rFonts w:ascii="Marianne" w:hAnsi="Marianne"/>
        </w:rPr>
        <w:tab/>
      </w:r>
      <w:r w:rsidR="009D661E" w:rsidRPr="00AF3712">
        <w:rPr>
          <w:rFonts w:ascii="Marianne" w:hAnsi="Marianne"/>
        </w:rPr>
        <w:t>Non</w:t>
      </w:r>
      <w:r w:rsidRPr="00AF3712">
        <w:rPr>
          <w:rFonts w:ascii="Marianne" w:hAnsi="Marianne"/>
        </w:rPr>
        <w:tab/>
      </w:r>
      <w:r w:rsidRPr="00AF3712">
        <w:rPr>
          <w:rFonts w:ascii="Marianne" w:hAnsi="Marianne"/>
        </w:rPr>
        <w:tab/>
      </w:r>
      <w:r w:rsidRPr="00AF3712">
        <w:rPr>
          <w:rFonts w:ascii="Marianne" w:hAnsi="Marianne"/>
        </w:rPr>
        <w:tab/>
      </w:r>
      <w:r w:rsidR="007D7A65" w:rsidRPr="00AF3712">
        <w:rPr>
          <w:rFonts w:ascii="Marianne" w:hAnsi="Marianne"/>
        </w:rPr>
        <w:fldChar w:fldCharType="begin">
          <w:ffData>
            <w:name w:val=""/>
            <w:enabled/>
            <w:calcOnExit w:val="0"/>
            <w:checkBox>
              <w:size w:val="20"/>
              <w:default w:val="0"/>
            </w:checkBox>
          </w:ffData>
        </w:fldChar>
      </w:r>
      <w:r w:rsidR="007D7A65"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007D7A65" w:rsidRPr="00AF3712">
        <w:rPr>
          <w:rFonts w:ascii="Marianne" w:hAnsi="Marianne"/>
        </w:rPr>
        <w:fldChar w:fldCharType="end"/>
      </w:r>
      <w:r w:rsidRPr="00AF3712">
        <w:rPr>
          <w:rFonts w:ascii="Marianne" w:hAnsi="Marianne"/>
        </w:rPr>
        <w:tab/>
      </w:r>
      <w:r w:rsidR="009D661E" w:rsidRPr="00AF3712">
        <w:rPr>
          <w:rFonts w:ascii="Marianne" w:hAnsi="Marianne"/>
        </w:rPr>
        <w:t>Oui</w:t>
      </w:r>
    </w:p>
    <w:p w14:paraId="3EA61061" w14:textId="77777777" w:rsidR="009B1CD0" w:rsidRPr="00AF3712" w:rsidRDefault="009B1CD0" w:rsidP="009B45B9">
      <w:pPr>
        <w:tabs>
          <w:tab w:val="left" w:pos="426"/>
          <w:tab w:val="left" w:pos="851"/>
        </w:tabs>
        <w:jc w:val="both"/>
        <w:rPr>
          <w:rFonts w:ascii="Marianne" w:hAnsi="Marianne" w:cs="Arial"/>
        </w:rPr>
      </w:pPr>
    </w:p>
    <w:tbl>
      <w:tblPr>
        <w:tblW w:w="9781" w:type="dxa"/>
        <w:tblLayout w:type="fixed"/>
        <w:tblCellMar>
          <w:left w:w="71" w:type="dxa"/>
          <w:right w:w="71" w:type="dxa"/>
        </w:tblCellMar>
        <w:tblLook w:val="0000" w:firstRow="0" w:lastRow="0" w:firstColumn="0" w:lastColumn="0" w:noHBand="0" w:noVBand="0"/>
      </w:tblPr>
      <w:tblGrid>
        <w:gridCol w:w="9781"/>
      </w:tblGrid>
      <w:tr w:rsidR="009B1CD0" w:rsidRPr="00AF3712" w14:paraId="152E96BF" w14:textId="77777777" w:rsidTr="005E0C84">
        <w:tc>
          <w:tcPr>
            <w:tcW w:w="9781" w:type="dxa"/>
            <w:shd w:val="clear" w:color="auto" w:fill="66CCFF"/>
          </w:tcPr>
          <w:p w14:paraId="51E9E622" w14:textId="77777777" w:rsidR="009B1CD0" w:rsidRPr="00AF3712" w:rsidRDefault="009B1CD0" w:rsidP="00C630AD">
            <w:pPr>
              <w:tabs>
                <w:tab w:val="left" w:pos="-142"/>
                <w:tab w:val="left" w:pos="851"/>
                <w:tab w:val="left" w:pos="4111"/>
              </w:tabs>
              <w:jc w:val="both"/>
              <w:rPr>
                <w:rFonts w:ascii="Marianne" w:hAnsi="Marianne"/>
              </w:rPr>
            </w:pPr>
            <w:r w:rsidRPr="00AF3712">
              <w:rPr>
                <w:rFonts w:ascii="Marianne" w:hAnsi="Marianne" w:cs="Arial"/>
                <w:b/>
                <w:bCs/>
                <w:sz w:val="22"/>
                <w:szCs w:val="22"/>
              </w:rPr>
              <w:t xml:space="preserve">C - Signature </w:t>
            </w:r>
            <w:r w:rsidR="00660727" w:rsidRPr="00AF3712">
              <w:rPr>
                <w:rFonts w:ascii="Marianne" w:hAnsi="Marianne" w:cs="Arial"/>
                <w:b/>
                <w:bCs/>
                <w:sz w:val="22"/>
                <w:szCs w:val="22"/>
              </w:rPr>
              <w:t xml:space="preserve">du marché </w:t>
            </w:r>
            <w:r w:rsidR="00FE48C9" w:rsidRPr="00AF3712">
              <w:rPr>
                <w:rFonts w:ascii="Marianne" w:hAnsi="Marianne" w:cs="Arial"/>
                <w:b/>
                <w:bCs/>
                <w:sz w:val="22"/>
                <w:szCs w:val="22"/>
              </w:rPr>
              <w:t>public</w:t>
            </w:r>
            <w:r w:rsidRPr="00AF3712">
              <w:rPr>
                <w:rFonts w:ascii="Marianne" w:hAnsi="Marianne" w:cs="Arial"/>
                <w:b/>
                <w:bCs/>
                <w:sz w:val="22"/>
                <w:szCs w:val="22"/>
              </w:rPr>
              <w:t xml:space="preserve"> par le </w:t>
            </w:r>
            <w:r w:rsidR="00036500" w:rsidRPr="00AF3712">
              <w:rPr>
                <w:rFonts w:ascii="Marianne" w:hAnsi="Marianne" w:cs="Arial"/>
                <w:b/>
                <w:bCs/>
                <w:sz w:val="22"/>
                <w:szCs w:val="22"/>
              </w:rPr>
              <w:t>titulaire individuel ou</w:t>
            </w:r>
            <w:r w:rsidR="00354C04" w:rsidRPr="00AF3712">
              <w:rPr>
                <w:rFonts w:ascii="Marianne" w:hAnsi="Marianne" w:cs="Arial"/>
                <w:b/>
                <w:bCs/>
                <w:sz w:val="22"/>
                <w:szCs w:val="22"/>
              </w:rPr>
              <w:t>, en cas groupement, le mandataire dûment habilité ou</w:t>
            </w:r>
            <w:r w:rsidR="00036500" w:rsidRPr="00AF3712">
              <w:rPr>
                <w:rFonts w:ascii="Marianne" w:hAnsi="Marianne" w:cs="Arial"/>
                <w:b/>
                <w:bCs/>
                <w:sz w:val="22"/>
                <w:szCs w:val="22"/>
              </w:rPr>
              <w:t xml:space="preserve"> chaque membre du groupement</w:t>
            </w:r>
          </w:p>
        </w:tc>
      </w:tr>
    </w:tbl>
    <w:p w14:paraId="3759E28C" w14:textId="77777777" w:rsidR="009B1CD0" w:rsidRPr="00AF3712" w:rsidRDefault="009B1CD0" w:rsidP="006C4338">
      <w:pPr>
        <w:tabs>
          <w:tab w:val="left" w:pos="851"/>
        </w:tabs>
        <w:jc w:val="both"/>
        <w:rPr>
          <w:rFonts w:ascii="Marianne" w:hAnsi="Marianne"/>
        </w:rPr>
      </w:pPr>
    </w:p>
    <w:p w14:paraId="0E54E170" w14:textId="77777777" w:rsidR="005824AE" w:rsidRPr="00AF3712" w:rsidRDefault="005824AE" w:rsidP="005824AE">
      <w:pPr>
        <w:pStyle w:val="Default"/>
        <w:jc w:val="both"/>
        <w:rPr>
          <w:rFonts w:ascii="Marianne" w:hAnsi="Marianne"/>
          <w:sz w:val="20"/>
          <w:szCs w:val="20"/>
        </w:rPr>
      </w:pPr>
      <w:r w:rsidRPr="00AF3712">
        <w:rPr>
          <w:rFonts w:ascii="Marianne" w:hAnsi="Marianne"/>
          <w:b/>
          <w:sz w:val="20"/>
          <w:szCs w:val="20"/>
        </w:rPr>
        <w:t>Attention</w:t>
      </w:r>
      <w:r w:rsidRPr="00AF3712">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F3712">
        <w:rPr>
          <w:rFonts w:ascii="Marianne" w:hAnsi="Marianne"/>
          <w:sz w:val="20"/>
          <w:szCs w:val="20"/>
          <w:u w:val="single"/>
        </w:rPr>
        <w:t>et</w:t>
      </w:r>
      <w:r w:rsidRPr="00AF3712">
        <w:rPr>
          <w:rFonts w:ascii="Marianne" w:hAnsi="Marianne"/>
          <w:sz w:val="20"/>
          <w:szCs w:val="20"/>
        </w:rPr>
        <w:t xml:space="preserve"> le sous-traitant concerné, il convient de faire signer ce DC4 par le biais du formulaire ATTRI2.</w:t>
      </w:r>
    </w:p>
    <w:p w14:paraId="69595196" w14:textId="77777777" w:rsidR="005824AE" w:rsidRPr="00AF3712" w:rsidRDefault="005824AE" w:rsidP="006C4338">
      <w:pPr>
        <w:tabs>
          <w:tab w:val="left" w:pos="851"/>
        </w:tabs>
        <w:jc w:val="both"/>
        <w:rPr>
          <w:rFonts w:ascii="Marianne" w:hAnsi="Marianne"/>
        </w:rPr>
      </w:pPr>
    </w:p>
    <w:p w14:paraId="229BE7C6" w14:textId="77777777" w:rsidR="00332B12" w:rsidRPr="00AF3712" w:rsidRDefault="00332B12" w:rsidP="00332B12">
      <w:pPr>
        <w:pStyle w:val="fcase1ertab"/>
        <w:tabs>
          <w:tab w:val="left" w:pos="851"/>
        </w:tabs>
        <w:ind w:left="0" w:firstLine="0"/>
        <w:rPr>
          <w:rFonts w:ascii="Marianne" w:hAnsi="Marianne" w:cs="Arial"/>
          <w:i/>
          <w:sz w:val="18"/>
          <w:szCs w:val="18"/>
        </w:rPr>
      </w:pPr>
      <w:r w:rsidRPr="00AF3712">
        <w:rPr>
          <w:rFonts w:ascii="Marianne" w:hAnsi="Marianne" w:cs="Arial"/>
          <w:b/>
          <w:sz w:val="22"/>
          <w:szCs w:val="22"/>
        </w:rPr>
        <w:t xml:space="preserve">C1 – Signature du marché </w:t>
      </w:r>
      <w:r w:rsidR="00FE48C9" w:rsidRPr="00AF3712">
        <w:rPr>
          <w:rFonts w:ascii="Marianne" w:hAnsi="Marianne" w:cs="Arial"/>
          <w:b/>
          <w:sz w:val="22"/>
          <w:szCs w:val="22"/>
        </w:rPr>
        <w:t>public</w:t>
      </w:r>
      <w:r w:rsidRPr="00AF3712">
        <w:rPr>
          <w:rFonts w:ascii="Marianne" w:hAnsi="Marianne" w:cs="Arial"/>
          <w:b/>
          <w:sz w:val="22"/>
          <w:szCs w:val="22"/>
        </w:rPr>
        <w:t xml:space="preserve"> par le titulaire individuel</w:t>
      </w:r>
      <w:r w:rsidRPr="00AF3712">
        <w:rPr>
          <w:rFonts w:ascii="Calibri" w:hAnsi="Calibri" w:cs="Calibri"/>
          <w:b/>
          <w:sz w:val="22"/>
          <w:szCs w:val="22"/>
        </w:rPr>
        <w:t> </w:t>
      </w:r>
      <w:r w:rsidRPr="00AF3712">
        <w:rPr>
          <w:rFonts w:ascii="Marianne" w:hAnsi="Marianne" w:cs="Arial"/>
          <w:b/>
          <w:sz w:val="22"/>
          <w:szCs w:val="22"/>
        </w:rPr>
        <w:t>:</w:t>
      </w:r>
    </w:p>
    <w:p w14:paraId="52174935" w14:textId="77777777" w:rsidR="00332B12" w:rsidRPr="00AF3712"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AF3712" w14:paraId="6BDC08C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2604B85" w14:textId="77777777" w:rsidR="00332B12" w:rsidRPr="00AF3712" w:rsidRDefault="00332B12" w:rsidP="00B054DA">
            <w:pPr>
              <w:tabs>
                <w:tab w:val="left" w:pos="851"/>
              </w:tabs>
              <w:jc w:val="center"/>
              <w:rPr>
                <w:rFonts w:ascii="Marianne" w:hAnsi="Marianne" w:cs="Arial"/>
                <w:b/>
                <w:bCs/>
              </w:rPr>
            </w:pPr>
            <w:r w:rsidRPr="00AF3712">
              <w:rPr>
                <w:rFonts w:ascii="Marianne" w:hAnsi="Marianne" w:cs="Arial"/>
                <w:b/>
                <w:bCs/>
              </w:rPr>
              <w:t>Nom, prénom et qualité</w:t>
            </w:r>
          </w:p>
          <w:p w14:paraId="233E2248" w14:textId="77777777" w:rsidR="00332B12" w:rsidRPr="00AF3712" w:rsidRDefault="00332B12" w:rsidP="00B054DA">
            <w:pPr>
              <w:tabs>
                <w:tab w:val="left" w:pos="851"/>
              </w:tabs>
              <w:jc w:val="center"/>
              <w:rPr>
                <w:rFonts w:ascii="Marianne" w:hAnsi="Marianne" w:cs="Arial"/>
                <w:b/>
                <w:bCs/>
              </w:rPr>
            </w:pPr>
            <w:r w:rsidRPr="00AF3712">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1B5EC64" w14:textId="77777777" w:rsidR="00332B12" w:rsidRPr="00AF3712" w:rsidRDefault="00332B12" w:rsidP="00B054DA">
            <w:pPr>
              <w:tabs>
                <w:tab w:val="left" w:pos="851"/>
              </w:tabs>
              <w:jc w:val="center"/>
              <w:rPr>
                <w:rFonts w:ascii="Marianne" w:hAnsi="Marianne" w:cs="Arial"/>
                <w:b/>
                <w:bCs/>
              </w:rPr>
            </w:pPr>
            <w:r w:rsidRPr="00AF3712">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A6FB3" w14:textId="77777777" w:rsidR="00332B12" w:rsidRPr="00AF3712" w:rsidRDefault="00332B12" w:rsidP="00B054DA">
            <w:pPr>
              <w:tabs>
                <w:tab w:val="left" w:pos="851"/>
              </w:tabs>
              <w:jc w:val="center"/>
              <w:rPr>
                <w:rFonts w:ascii="Marianne" w:hAnsi="Marianne" w:cs="Arial"/>
                <w:b/>
                <w:bCs/>
              </w:rPr>
            </w:pPr>
            <w:r w:rsidRPr="00AF3712">
              <w:rPr>
                <w:rFonts w:ascii="Marianne" w:hAnsi="Marianne" w:cs="Arial"/>
                <w:b/>
                <w:bCs/>
              </w:rPr>
              <w:t>Signature</w:t>
            </w:r>
          </w:p>
        </w:tc>
      </w:tr>
      <w:tr w:rsidR="00332B12" w:rsidRPr="00AF3712" w14:paraId="70AFEBA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349C9ED" w14:textId="77777777" w:rsidR="00332B12" w:rsidRPr="00AF3712"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70D4913D" w14:textId="77777777" w:rsidR="00332B12" w:rsidRPr="00AF3712"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5D4D303" w14:textId="77777777" w:rsidR="00332B12" w:rsidRPr="00AF3712" w:rsidRDefault="00332B12" w:rsidP="00B054DA">
            <w:pPr>
              <w:tabs>
                <w:tab w:val="left" w:pos="851"/>
              </w:tabs>
              <w:snapToGrid w:val="0"/>
              <w:jc w:val="both"/>
              <w:rPr>
                <w:rFonts w:ascii="Marianne" w:hAnsi="Marianne" w:cs="Arial"/>
                <w:b/>
                <w:bCs/>
              </w:rPr>
            </w:pPr>
          </w:p>
        </w:tc>
      </w:tr>
    </w:tbl>
    <w:p w14:paraId="4A8E78F2" w14:textId="1CF71C29" w:rsidR="00B345B7" w:rsidRPr="00AF3712" w:rsidRDefault="002904AF" w:rsidP="00134983">
      <w:pPr>
        <w:tabs>
          <w:tab w:val="left" w:pos="851"/>
        </w:tabs>
        <w:jc w:val="both"/>
        <w:rPr>
          <w:rFonts w:ascii="Marianne" w:hAnsi="Marianne" w:cs="Arial"/>
          <w:sz w:val="18"/>
          <w:szCs w:val="18"/>
        </w:rPr>
      </w:pPr>
      <w:r w:rsidRPr="00AF3712">
        <w:rPr>
          <w:rFonts w:ascii="Marianne" w:hAnsi="Marianne" w:cs="Arial"/>
          <w:sz w:val="18"/>
          <w:szCs w:val="18"/>
        </w:rPr>
        <w:t>(*) Le signataire doit avoir le pouvoir d’engager la personne qu’il représente.</w:t>
      </w:r>
    </w:p>
    <w:p w14:paraId="4F00050B" w14:textId="77777777" w:rsidR="00134983" w:rsidRPr="00AF3712" w:rsidRDefault="00134983" w:rsidP="00134983">
      <w:pPr>
        <w:tabs>
          <w:tab w:val="left" w:pos="851"/>
        </w:tabs>
        <w:jc w:val="both"/>
        <w:rPr>
          <w:rFonts w:ascii="Marianne" w:hAnsi="Marianne" w:cs="Arial"/>
          <w:b/>
          <w:sz w:val="22"/>
          <w:szCs w:val="22"/>
          <w:highlight w:val="yellow"/>
        </w:rPr>
      </w:pPr>
    </w:p>
    <w:p w14:paraId="56C2AB90" w14:textId="77777777" w:rsidR="00332B12" w:rsidRPr="00AF3712" w:rsidRDefault="00332B12" w:rsidP="00332B12">
      <w:pPr>
        <w:pStyle w:val="fcase1ertab"/>
        <w:tabs>
          <w:tab w:val="left" w:pos="851"/>
        </w:tabs>
        <w:ind w:left="0" w:firstLine="0"/>
        <w:rPr>
          <w:rFonts w:ascii="Marianne" w:hAnsi="Marianne" w:cs="Arial"/>
          <w:i/>
          <w:sz w:val="18"/>
          <w:szCs w:val="18"/>
        </w:rPr>
      </w:pPr>
      <w:r w:rsidRPr="00AF3712">
        <w:rPr>
          <w:rFonts w:ascii="Marianne" w:hAnsi="Marianne" w:cs="Arial"/>
          <w:b/>
          <w:sz w:val="22"/>
          <w:szCs w:val="22"/>
        </w:rPr>
        <w:t xml:space="preserve">C2 – Signature du marché </w:t>
      </w:r>
      <w:r w:rsidR="00FE48C9" w:rsidRPr="00AF3712">
        <w:rPr>
          <w:rFonts w:ascii="Marianne" w:hAnsi="Marianne" w:cs="Arial"/>
          <w:b/>
          <w:sz w:val="22"/>
          <w:szCs w:val="22"/>
        </w:rPr>
        <w:t>public</w:t>
      </w:r>
      <w:r w:rsidRPr="00AF3712">
        <w:rPr>
          <w:rFonts w:ascii="Marianne" w:hAnsi="Marianne" w:cs="Arial"/>
          <w:b/>
          <w:sz w:val="22"/>
          <w:szCs w:val="22"/>
        </w:rPr>
        <w:t xml:space="preserve"> en cas de groupement</w:t>
      </w:r>
      <w:r w:rsidRPr="00AF3712">
        <w:rPr>
          <w:rFonts w:ascii="Calibri" w:hAnsi="Calibri" w:cs="Calibri"/>
          <w:b/>
          <w:sz w:val="22"/>
          <w:szCs w:val="22"/>
        </w:rPr>
        <w:t> </w:t>
      </w:r>
      <w:r w:rsidRPr="00AF3712">
        <w:rPr>
          <w:rFonts w:ascii="Marianne" w:hAnsi="Marianne" w:cs="Arial"/>
          <w:b/>
          <w:sz w:val="22"/>
          <w:szCs w:val="22"/>
        </w:rPr>
        <w:t>:</w:t>
      </w:r>
    </w:p>
    <w:p w14:paraId="053C9061" w14:textId="77777777" w:rsidR="00332B12" w:rsidRPr="00AF3712" w:rsidRDefault="00332B12" w:rsidP="006C4338">
      <w:pPr>
        <w:tabs>
          <w:tab w:val="left" w:pos="851"/>
        </w:tabs>
        <w:jc w:val="both"/>
        <w:rPr>
          <w:rFonts w:ascii="Marianne" w:hAnsi="Marianne"/>
        </w:rPr>
      </w:pPr>
    </w:p>
    <w:p w14:paraId="7F7B7D46" w14:textId="77777777" w:rsidR="009B1CD0" w:rsidRPr="00AF3712" w:rsidRDefault="002904AF" w:rsidP="00C630AD">
      <w:pPr>
        <w:tabs>
          <w:tab w:val="left" w:pos="851"/>
        </w:tabs>
        <w:jc w:val="both"/>
        <w:rPr>
          <w:rFonts w:ascii="Marianne" w:hAnsi="Marianne" w:cs="Arial"/>
          <w:sz w:val="18"/>
          <w:szCs w:val="18"/>
        </w:rPr>
      </w:pPr>
      <w:r w:rsidRPr="00AF3712">
        <w:rPr>
          <w:rFonts w:ascii="Marianne" w:hAnsi="Marianne" w:cs="Arial"/>
        </w:rPr>
        <w:t>L</w:t>
      </w:r>
      <w:r w:rsidR="00036500" w:rsidRPr="00AF3712">
        <w:rPr>
          <w:rFonts w:ascii="Marianne" w:hAnsi="Marianne" w:cs="Arial"/>
        </w:rPr>
        <w:t xml:space="preserve">es membres </w:t>
      </w:r>
      <w:r w:rsidRPr="00AF3712">
        <w:rPr>
          <w:rFonts w:ascii="Marianne" w:hAnsi="Marianne" w:cs="Arial"/>
        </w:rPr>
        <w:t xml:space="preserve">du groupement d’opérateurs économiques </w:t>
      </w:r>
      <w:r w:rsidR="00036500" w:rsidRPr="00AF3712">
        <w:rPr>
          <w:rFonts w:ascii="Marianne" w:hAnsi="Marianne" w:cs="Arial"/>
        </w:rPr>
        <w:t xml:space="preserve">désignent le mandataire suivant </w:t>
      </w:r>
      <w:r w:rsidR="00036500" w:rsidRPr="00AF3712">
        <w:rPr>
          <w:rFonts w:ascii="Marianne" w:hAnsi="Marianne" w:cs="Arial"/>
          <w:i/>
          <w:sz w:val="18"/>
          <w:szCs w:val="18"/>
        </w:rPr>
        <w:t>(</w:t>
      </w:r>
      <w:hyperlink r:id="rId13" w:history="1">
        <w:r w:rsidR="00036500" w:rsidRPr="00AF3712">
          <w:rPr>
            <w:rStyle w:val="Lienhypertexte"/>
            <w:rFonts w:ascii="Marianne" w:hAnsi="Marianne" w:cs="Arial"/>
            <w:i/>
            <w:sz w:val="18"/>
            <w:szCs w:val="18"/>
          </w:rPr>
          <w:t>article</w:t>
        </w:r>
        <w:r w:rsidR="009D661E" w:rsidRPr="00AF3712">
          <w:rPr>
            <w:rStyle w:val="Lienhypertexte"/>
            <w:rFonts w:ascii="Calibri" w:hAnsi="Calibri" w:cs="Calibri"/>
            <w:i/>
            <w:sz w:val="18"/>
            <w:szCs w:val="18"/>
          </w:rPr>
          <w:t> </w:t>
        </w:r>
        <w:r w:rsidR="009D661E" w:rsidRPr="00AF3712">
          <w:rPr>
            <w:rStyle w:val="Lienhypertexte"/>
            <w:rFonts w:ascii="Marianne" w:hAnsi="Marianne" w:cs="Arial"/>
            <w:i/>
            <w:sz w:val="18"/>
            <w:szCs w:val="18"/>
          </w:rPr>
          <w:t>R.</w:t>
        </w:r>
        <w:r w:rsidR="009D661E" w:rsidRPr="00AF3712">
          <w:rPr>
            <w:rStyle w:val="Lienhypertexte"/>
            <w:rFonts w:ascii="Calibri" w:hAnsi="Calibri" w:cs="Calibri"/>
            <w:i/>
            <w:sz w:val="18"/>
            <w:szCs w:val="18"/>
          </w:rPr>
          <w:t> </w:t>
        </w:r>
        <w:r w:rsidR="009D661E" w:rsidRPr="00AF3712">
          <w:rPr>
            <w:rStyle w:val="Lienhypertexte"/>
            <w:rFonts w:ascii="Marianne" w:hAnsi="Marianne" w:cs="Arial"/>
            <w:i/>
            <w:sz w:val="18"/>
            <w:szCs w:val="18"/>
          </w:rPr>
          <w:t>2142-23</w:t>
        </w:r>
      </w:hyperlink>
      <w:r w:rsidR="00036500" w:rsidRPr="00AF3712">
        <w:rPr>
          <w:rFonts w:ascii="Marianne" w:hAnsi="Marianne" w:cs="Arial"/>
          <w:i/>
          <w:sz w:val="18"/>
          <w:szCs w:val="18"/>
        </w:rPr>
        <w:t xml:space="preserve"> </w:t>
      </w:r>
      <w:r w:rsidR="00D90A00" w:rsidRPr="00AF3712">
        <w:rPr>
          <w:rFonts w:ascii="Marianne" w:hAnsi="Marianne" w:cs="Arial"/>
          <w:i/>
          <w:sz w:val="18"/>
          <w:szCs w:val="18"/>
        </w:rPr>
        <w:t xml:space="preserve">ou </w:t>
      </w:r>
      <w:hyperlink r:id="rId14" w:history="1">
        <w:r w:rsidR="009D661E" w:rsidRPr="00AF3712">
          <w:rPr>
            <w:rStyle w:val="Lienhypertexte"/>
            <w:rFonts w:ascii="Marianne" w:hAnsi="Marianne" w:cs="Arial"/>
            <w:i/>
            <w:sz w:val="18"/>
            <w:szCs w:val="18"/>
          </w:rPr>
          <w:t>article</w:t>
        </w:r>
        <w:r w:rsidR="009D661E" w:rsidRPr="00AF3712">
          <w:rPr>
            <w:rStyle w:val="Lienhypertexte"/>
            <w:rFonts w:ascii="Calibri" w:hAnsi="Calibri" w:cs="Calibri"/>
            <w:i/>
            <w:sz w:val="18"/>
            <w:szCs w:val="18"/>
          </w:rPr>
          <w:t> </w:t>
        </w:r>
        <w:r w:rsidR="009D661E" w:rsidRPr="00AF3712">
          <w:rPr>
            <w:rStyle w:val="Lienhypertexte"/>
            <w:rFonts w:ascii="Marianne" w:hAnsi="Marianne" w:cs="Arial"/>
            <w:i/>
            <w:sz w:val="18"/>
            <w:szCs w:val="18"/>
          </w:rPr>
          <w:t>R.</w:t>
        </w:r>
        <w:r w:rsidR="009D661E" w:rsidRPr="00AF3712">
          <w:rPr>
            <w:rStyle w:val="Lienhypertexte"/>
            <w:rFonts w:ascii="Calibri" w:hAnsi="Calibri" w:cs="Calibri"/>
            <w:i/>
            <w:sz w:val="18"/>
            <w:szCs w:val="18"/>
          </w:rPr>
          <w:t> </w:t>
        </w:r>
        <w:r w:rsidR="009D661E" w:rsidRPr="00AF3712">
          <w:rPr>
            <w:rStyle w:val="Lienhypertexte"/>
            <w:rFonts w:ascii="Marianne" w:hAnsi="Marianne" w:cs="Arial"/>
            <w:i/>
            <w:sz w:val="18"/>
            <w:szCs w:val="18"/>
          </w:rPr>
          <w:t>2342-12</w:t>
        </w:r>
      </w:hyperlink>
      <w:r w:rsidR="009D661E" w:rsidRPr="00AF3712">
        <w:rPr>
          <w:rFonts w:ascii="Marianne" w:hAnsi="Marianne" w:cs="Arial"/>
          <w:i/>
          <w:sz w:val="18"/>
          <w:szCs w:val="18"/>
        </w:rPr>
        <w:t xml:space="preserve"> du code de la commande publique</w:t>
      </w:r>
      <w:r w:rsidR="00036500" w:rsidRPr="00AF3712">
        <w:rPr>
          <w:rFonts w:ascii="Marianne" w:hAnsi="Marianne" w:cs="Arial"/>
          <w:i/>
          <w:sz w:val="18"/>
          <w:szCs w:val="18"/>
        </w:rPr>
        <w:t>)</w:t>
      </w:r>
      <w:r w:rsidR="00B345B7" w:rsidRPr="00AF3712">
        <w:rPr>
          <w:rFonts w:ascii="Marianne" w:hAnsi="Marianne" w:cs="Arial"/>
          <w:i/>
          <w:sz w:val="18"/>
          <w:szCs w:val="18"/>
        </w:rPr>
        <w:t xml:space="preserve"> </w:t>
      </w:r>
      <w:r w:rsidR="00036500" w:rsidRPr="00AF3712">
        <w:rPr>
          <w:rFonts w:ascii="Calibri" w:hAnsi="Calibri" w:cs="Calibri"/>
          <w:i/>
          <w:sz w:val="18"/>
          <w:szCs w:val="18"/>
        </w:rPr>
        <w:t> </w:t>
      </w:r>
      <w:r w:rsidR="00036500" w:rsidRPr="00AF3712">
        <w:rPr>
          <w:rFonts w:ascii="Marianne" w:hAnsi="Marianne" w:cs="Arial"/>
          <w:sz w:val="18"/>
          <w:szCs w:val="18"/>
        </w:rPr>
        <w:t>:</w:t>
      </w:r>
    </w:p>
    <w:p w14:paraId="3F81F4CB" w14:textId="77777777" w:rsidR="00036500" w:rsidRPr="00AF3712" w:rsidRDefault="00036500" w:rsidP="005846FB">
      <w:pPr>
        <w:tabs>
          <w:tab w:val="left" w:pos="851"/>
        </w:tabs>
        <w:rPr>
          <w:rFonts w:ascii="Marianne" w:hAnsi="Marianne" w:cs="Arial"/>
          <w:i/>
          <w:sz w:val="18"/>
          <w:szCs w:val="18"/>
        </w:rPr>
      </w:pPr>
      <w:r w:rsidRPr="00AF3712">
        <w:rPr>
          <w:rFonts w:ascii="Marianne" w:hAnsi="Marianne" w:cs="Arial"/>
          <w:i/>
          <w:sz w:val="18"/>
          <w:szCs w:val="18"/>
        </w:rPr>
        <w:t>[Indiquer le nom commercial et la dénomination sociale du mandataire]</w:t>
      </w:r>
    </w:p>
    <w:p w14:paraId="7798EE14" w14:textId="77777777" w:rsidR="009B1CD0" w:rsidRPr="00AF3712" w:rsidRDefault="009B1CD0" w:rsidP="005846FB">
      <w:pPr>
        <w:tabs>
          <w:tab w:val="left" w:pos="851"/>
        </w:tabs>
        <w:rPr>
          <w:rFonts w:ascii="Marianne" w:hAnsi="Marianne" w:cs="Arial"/>
        </w:rPr>
      </w:pPr>
    </w:p>
    <w:p w14:paraId="40F26968" w14:textId="77777777" w:rsidR="00036500" w:rsidRPr="00AF3712" w:rsidRDefault="004A7169" w:rsidP="00B345B7">
      <w:pPr>
        <w:pStyle w:val="fcase1ertab"/>
        <w:tabs>
          <w:tab w:val="left" w:pos="851"/>
        </w:tabs>
        <w:ind w:left="0" w:firstLine="0"/>
        <w:rPr>
          <w:rFonts w:ascii="Marianne" w:hAnsi="Marianne" w:cs="Arial"/>
        </w:rPr>
      </w:pPr>
      <w:r w:rsidRPr="00AF3712">
        <w:rPr>
          <w:rFonts w:ascii="Marianne" w:hAnsi="Marianne" w:cs="Arial"/>
        </w:rPr>
        <w:t xml:space="preserve">En cas de groupement conjoint, </w:t>
      </w:r>
      <w:r w:rsidR="00036500" w:rsidRPr="00AF3712">
        <w:rPr>
          <w:rFonts w:ascii="Marianne" w:hAnsi="Marianne" w:cs="Arial"/>
        </w:rPr>
        <w:t xml:space="preserve">le mandataire </w:t>
      </w:r>
      <w:r w:rsidRPr="00AF3712">
        <w:rPr>
          <w:rFonts w:ascii="Marianne" w:hAnsi="Marianne" w:cs="Arial"/>
        </w:rPr>
        <w:t xml:space="preserve">du groupement </w:t>
      </w:r>
      <w:r w:rsidR="00036500" w:rsidRPr="00AF3712">
        <w:rPr>
          <w:rFonts w:ascii="Marianne" w:hAnsi="Marianne" w:cs="Arial"/>
        </w:rPr>
        <w:t>est</w:t>
      </w:r>
      <w:r w:rsidR="00036500" w:rsidRPr="00AF3712">
        <w:rPr>
          <w:rFonts w:ascii="Calibri" w:hAnsi="Calibri" w:cs="Calibri"/>
        </w:rPr>
        <w:t> </w:t>
      </w:r>
      <w:r w:rsidR="00036500" w:rsidRPr="00AF3712">
        <w:rPr>
          <w:rFonts w:ascii="Marianne" w:hAnsi="Marianne" w:cs="Arial"/>
        </w:rPr>
        <w:t>:</w:t>
      </w:r>
      <w:r w:rsidR="00B345B7" w:rsidRPr="00AF3712">
        <w:rPr>
          <w:rFonts w:ascii="Marianne" w:hAnsi="Marianne" w:cs="Arial"/>
        </w:rPr>
        <w:t xml:space="preserve"> </w:t>
      </w:r>
      <w:r w:rsidR="00036500" w:rsidRPr="00AF3712">
        <w:rPr>
          <w:rFonts w:ascii="Marianne" w:hAnsi="Marianne" w:cs="Arial"/>
          <w:i/>
          <w:iCs/>
          <w:sz w:val="18"/>
          <w:szCs w:val="18"/>
        </w:rPr>
        <w:t>(Cocher la case correspondante.)</w:t>
      </w:r>
    </w:p>
    <w:p w14:paraId="2EC2833D" w14:textId="77777777" w:rsidR="00354C04" w:rsidRPr="00AF3712" w:rsidRDefault="00354C04" w:rsidP="0083205E">
      <w:pPr>
        <w:pStyle w:val="fcase1ertab"/>
        <w:tabs>
          <w:tab w:val="clear" w:pos="426"/>
          <w:tab w:val="left" w:pos="851"/>
        </w:tabs>
        <w:spacing w:before="120"/>
        <w:ind w:left="0" w:firstLine="851"/>
        <w:rPr>
          <w:rFonts w:ascii="Marianne" w:hAnsi="Marianne" w:cs="Arial"/>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Pr="00AF3712">
        <w:rPr>
          <w:rFonts w:ascii="Marianne" w:hAnsi="Marianne" w:cs="Arial"/>
          <w:i/>
          <w:iCs/>
        </w:rPr>
        <w:t xml:space="preserve"> </w:t>
      </w:r>
      <w:r w:rsidRPr="00AF3712">
        <w:rPr>
          <w:rFonts w:ascii="Marianne" w:hAnsi="Marianne" w:cs="Arial"/>
        </w:rPr>
        <w:t>conjoint</w:t>
      </w:r>
      <w:r w:rsidRPr="00AF3712">
        <w:rPr>
          <w:rFonts w:ascii="Marianne" w:hAnsi="Marianne" w:cs="Arial"/>
        </w:rPr>
        <w:tab/>
      </w:r>
      <w:r w:rsidRPr="00AF3712">
        <w:rPr>
          <w:rFonts w:ascii="Marianne" w:hAnsi="Marianne" w:cs="Arial"/>
        </w:rPr>
        <w:tab/>
        <w:t>OU</w:t>
      </w:r>
      <w:r w:rsidRPr="00AF3712">
        <w:rPr>
          <w:rFonts w:ascii="Marianne" w:hAnsi="Marianne" w:cs="Arial"/>
        </w:rPr>
        <w:tab/>
      </w:r>
      <w:r w:rsidRPr="00AF3712">
        <w:rPr>
          <w:rFonts w:ascii="Marianne" w:hAnsi="Marianne" w:cs="Arial"/>
        </w:rPr>
        <w:tab/>
      </w: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Pr="00AF3712">
        <w:rPr>
          <w:rFonts w:ascii="Marianne" w:hAnsi="Marianne" w:cs="Arial"/>
          <w:iCs/>
        </w:rPr>
        <w:t xml:space="preserve"> </w:t>
      </w:r>
      <w:r w:rsidRPr="00AF3712">
        <w:rPr>
          <w:rFonts w:ascii="Marianne" w:hAnsi="Marianne" w:cs="Arial"/>
        </w:rPr>
        <w:t>solidaire</w:t>
      </w:r>
    </w:p>
    <w:p w14:paraId="7731876F" w14:textId="77777777" w:rsidR="009B1CD0" w:rsidRPr="00AF3712" w:rsidRDefault="009B1CD0" w:rsidP="0083205E">
      <w:pPr>
        <w:tabs>
          <w:tab w:val="left" w:pos="851"/>
        </w:tabs>
        <w:rPr>
          <w:rFonts w:ascii="Marianne" w:hAnsi="Marianne" w:cs="Arial"/>
        </w:rPr>
      </w:pPr>
    </w:p>
    <w:p w14:paraId="4225AA14" w14:textId="77777777" w:rsidR="002904AF" w:rsidRPr="00AF3712" w:rsidRDefault="0021527A" w:rsidP="001C733C">
      <w:pPr>
        <w:pStyle w:val="fcasegauche"/>
        <w:tabs>
          <w:tab w:val="left" w:pos="426"/>
          <w:tab w:val="left" w:pos="851"/>
        </w:tabs>
        <w:spacing w:after="0"/>
        <w:ind w:left="0" w:firstLine="0"/>
        <w:jc w:val="left"/>
        <w:rPr>
          <w:rFonts w:ascii="Marianne" w:hAnsi="Marianne" w:cs="Arial"/>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Pr="00AF3712">
        <w:rPr>
          <w:rFonts w:ascii="Marianne" w:hAnsi="Marianne"/>
        </w:rPr>
        <w:t xml:space="preserve"> </w:t>
      </w:r>
      <w:r w:rsidR="001C733C" w:rsidRPr="00AF3712">
        <w:rPr>
          <w:rFonts w:ascii="Marianne" w:hAnsi="Marianne" w:cs="Arial"/>
        </w:rPr>
        <w:t>Les membres du groupement</w:t>
      </w:r>
      <w:r w:rsidRPr="00AF3712">
        <w:rPr>
          <w:rFonts w:ascii="Marianne" w:hAnsi="Marianne" w:cs="Arial"/>
        </w:rPr>
        <w:t xml:space="preserve"> ont donné mandat</w:t>
      </w:r>
      <w:r w:rsidR="007F68A6" w:rsidRPr="00AF3712">
        <w:rPr>
          <w:rFonts w:ascii="Marianne" w:hAnsi="Marianne" w:cs="Arial"/>
        </w:rPr>
        <w:t xml:space="preserve"> au mandataire, qui signe le présent acte d’engagement</w:t>
      </w:r>
      <w:r w:rsidR="002904AF" w:rsidRPr="00AF3712">
        <w:rPr>
          <w:rFonts w:ascii="Calibri" w:hAnsi="Calibri" w:cs="Calibri"/>
        </w:rPr>
        <w:t> </w:t>
      </w:r>
      <w:r w:rsidR="002904AF" w:rsidRPr="00AF3712">
        <w:rPr>
          <w:rFonts w:ascii="Marianne" w:hAnsi="Marianne" w:cs="Arial"/>
        </w:rPr>
        <w:t>:</w:t>
      </w:r>
    </w:p>
    <w:p w14:paraId="39FAABBD" w14:textId="77777777" w:rsidR="001C733C" w:rsidRPr="00AF3712" w:rsidRDefault="001C733C" w:rsidP="001C733C">
      <w:pPr>
        <w:tabs>
          <w:tab w:val="left" w:pos="851"/>
        </w:tabs>
        <w:rPr>
          <w:rFonts w:ascii="Marianne" w:hAnsi="Marianne" w:cs="Arial"/>
        </w:rPr>
      </w:pPr>
      <w:r w:rsidRPr="00AF3712">
        <w:rPr>
          <w:rFonts w:ascii="Marianne" w:hAnsi="Marianne" w:cs="Arial"/>
          <w:i/>
          <w:sz w:val="18"/>
          <w:szCs w:val="18"/>
        </w:rPr>
        <w:t xml:space="preserve">(Cocher la </w:t>
      </w:r>
      <w:r w:rsidR="002904AF" w:rsidRPr="00AF3712">
        <w:rPr>
          <w:rFonts w:ascii="Marianne" w:hAnsi="Marianne" w:cs="Arial"/>
          <w:i/>
          <w:sz w:val="18"/>
          <w:szCs w:val="18"/>
        </w:rPr>
        <w:t xml:space="preserve">ou les </w:t>
      </w:r>
      <w:r w:rsidRPr="00AF3712">
        <w:rPr>
          <w:rFonts w:ascii="Marianne" w:hAnsi="Marianne" w:cs="Arial"/>
          <w:i/>
          <w:sz w:val="18"/>
          <w:szCs w:val="18"/>
        </w:rPr>
        <w:t>case</w:t>
      </w:r>
      <w:r w:rsidR="002904AF" w:rsidRPr="00AF3712">
        <w:rPr>
          <w:rFonts w:ascii="Marianne" w:hAnsi="Marianne" w:cs="Arial"/>
          <w:i/>
          <w:sz w:val="18"/>
          <w:szCs w:val="18"/>
        </w:rPr>
        <w:t>s</w:t>
      </w:r>
      <w:r w:rsidRPr="00AF3712">
        <w:rPr>
          <w:rFonts w:ascii="Marianne" w:hAnsi="Marianne" w:cs="Arial"/>
          <w:i/>
          <w:sz w:val="18"/>
          <w:szCs w:val="18"/>
        </w:rPr>
        <w:t xml:space="preserve"> correspondante</w:t>
      </w:r>
      <w:r w:rsidR="002904AF" w:rsidRPr="00AF3712">
        <w:rPr>
          <w:rFonts w:ascii="Marianne" w:hAnsi="Marianne" w:cs="Arial"/>
          <w:i/>
          <w:sz w:val="18"/>
          <w:szCs w:val="18"/>
        </w:rPr>
        <w:t>s</w:t>
      </w:r>
      <w:r w:rsidRPr="00AF3712">
        <w:rPr>
          <w:rFonts w:ascii="Marianne" w:hAnsi="Marianne" w:cs="Arial"/>
          <w:i/>
          <w:sz w:val="18"/>
          <w:szCs w:val="18"/>
        </w:rPr>
        <w:t>.)</w:t>
      </w:r>
    </w:p>
    <w:p w14:paraId="609B4FC5" w14:textId="77777777" w:rsidR="001C733C" w:rsidRPr="00AF3712" w:rsidRDefault="001C733C" w:rsidP="001C733C">
      <w:pPr>
        <w:pStyle w:val="fcasegauche"/>
        <w:tabs>
          <w:tab w:val="left" w:pos="426"/>
          <w:tab w:val="left" w:pos="851"/>
        </w:tabs>
        <w:spacing w:after="0"/>
        <w:ind w:left="0" w:firstLine="0"/>
        <w:jc w:val="left"/>
        <w:rPr>
          <w:rFonts w:ascii="Marianne" w:hAnsi="Marianne" w:cs="Arial"/>
        </w:rPr>
      </w:pPr>
    </w:p>
    <w:p w14:paraId="415017CD" w14:textId="77777777" w:rsidR="002904AF" w:rsidRPr="00AF3712" w:rsidRDefault="001C733C" w:rsidP="009B45B9">
      <w:pPr>
        <w:tabs>
          <w:tab w:val="left" w:pos="851"/>
        </w:tabs>
        <w:ind w:left="1695" w:hanging="1695"/>
        <w:rPr>
          <w:rFonts w:ascii="Marianne" w:hAnsi="Marianne" w:cs="Arial"/>
        </w:rPr>
      </w:pPr>
      <w:r w:rsidRPr="00AF3712">
        <w:rPr>
          <w:rFonts w:ascii="Marianne" w:hAnsi="Marianne"/>
        </w:rPr>
        <w:tab/>
      </w: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Pr="00AF3712">
        <w:rPr>
          <w:rFonts w:ascii="Marianne" w:hAnsi="Marianne"/>
        </w:rPr>
        <w:tab/>
      </w:r>
      <w:r w:rsidR="002904AF" w:rsidRPr="00AF3712">
        <w:rPr>
          <w:rFonts w:ascii="Marianne" w:hAnsi="Marianne" w:cs="Arial"/>
        </w:rPr>
        <w:t>pour signer le présent acte d’engagement en leur nom et pour leur compte</w:t>
      </w:r>
      <w:r w:rsidR="007F68A6" w:rsidRPr="00AF3712">
        <w:rPr>
          <w:rFonts w:ascii="Marianne" w:hAnsi="Marianne" w:cs="Arial"/>
        </w:rPr>
        <w:t xml:space="preserve">, </w:t>
      </w:r>
      <w:r w:rsidR="0021527A" w:rsidRPr="00AF3712">
        <w:rPr>
          <w:rFonts w:ascii="Marianne" w:hAnsi="Marianne" w:cs="Arial"/>
        </w:rPr>
        <w:t xml:space="preserve">pour les représenter vis-à-vis de l’acheteur </w:t>
      </w:r>
      <w:r w:rsidR="007F68A6" w:rsidRPr="00AF3712">
        <w:rPr>
          <w:rFonts w:ascii="Marianne" w:hAnsi="Marianne" w:cs="Arial"/>
        </w:rPr>
        <w:t>et pour coordonner l’ensemble des prestations</w:t>
      </w:r>
      <w:r w:rsidR="00983FF3" w:rsidRPr="00AF3712">
        <w:rPr>
          <w:rFonts w:ascii="Calibri" w:hAnsi="Calibri" w:cs="Calibri"/>
        </w:rPr>
        <w:t> </w:t>
      </w:r>
      <w:r w:rsidR="00983FF3" w:rsidRPr="00AF3712">
        <w:rPr>
          <w:rFonts w:ascii="Marianne" w:hAnsi="Marianne" w:cs="Arial"/>
        </w:rPr>
        <w:t>;</w:t>
      </w:r>
    </w:p>
    <w:p w14:paraId="38ADE824" w14:textId="77777777" w:rsidR="002904AF" w:rsidRPr="00AF3712" w:rsidRDefault="002904AF" w:rsidP="009D661E">
      <w:pPr>
        <w:tabs>
          <w:tab w:val="left" w:pos="851"/>
        </w:tabs>
        <w:ind w:left="1701"/>
        <w:rPr>
          <w:rFonts w:ascii="Marianne" w:hAnsi="Marianne" w:cs="Arial"/>
        </w:rPr>
      </w:pPr>
      <w:r w:rsidRPr="00AF3712">
        <w:rPr>
          <w:rFonts w:ascii="Marianne" w:hAnsi="Marianne" w:cs="Arial"/>
          <w:i/>
          <w:sz w:val="18"/>
          <w:szCs w:val="18"/>
        </w:rPr>
        <w:t>(joindre les pouvoirs en annexe du présent document</w:t>
      </w:r>
      <w:r w:rsidR="009D661E" w:rsidRPr="00AF3712">
        <w:rPr>
          <w:rFonts w:ascii="Marianne" w:hAnsi="Marianne" w:cs="Arial"/>
          <w:i/>
          <w:sz w:val="18"/>
          <w:szCs w:val="18"/>
        </w:rPr>
        <w:t xml:space="preserve"> en cas de marché public autre que de défense ou de sécurité</w:t>
      </w:r>
      <w:r w:rsidRPr="00AF3712">
        <w:rPr>
          <w:rFonts w:ascii="Marianne" w:hAnsi="Marianne" w:cs="Arial"/>
          <w:i/>
          <w:sz w:val="18"/>
          <w:szCs w:val="18"/>
        </w:rPr>
        <w:t>.</w:t>
      </w:r>
      <w:r w:rsidR="009D661E" w:rsidRPr="00AF3712">
        <w:rPr>
          <w:rFonts w:ascii="Marianne" w:hAnsi="Marianne" w:cs="Arial"/>
          <w:i/>
          <w:sz w:val="18"/>
          <w:szCs w:val="18"/>
        </w:rPr>
        <w:t xml:space="preserve"> Dans le cas contraire, ces documents ont déjà été fournis</w:t>
      </w:r>
      <w:r w:rsidRPr="00AF3712">
        <w:rPr>
          <w:rFonts w:ascii="Marianne" w:hAnsi="Marianne" w:cs="Arial"/>
          <w:i/>
          <w:sz w:val="18"/>
          <w:szCs w:val="18"/>
        </w:rPr>
        <w:t>)</w:t>
      </w:r>
    </w:p>
    <w:p w14:paraId="02AF90A9" w14:textId="77777777" w:rsidR="002904AF" w:rsidRPr="00AF3712" w:rsidRDefault="002904AF" w:rsidP="002904AF">
      <w:pPr>
        <w:tabs>
          <w:tab w:val="left" w:pos="851"/>
        </w:tabs>
        <w:ind w:left="1701" w:hanging="850"/>
        <w:jc w:val="both"/>
        <w:rPr>
          <w:rFonts w:ascii="Marianne" w:hAnsi="Marianne" w:cs="Arial"/>
          <w:iCs/>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Pr="00AF3712">
        <w:rPr>
          <w:rFonts w:ascii="Marianne" w:hAnsi="Marianne"/>
        </w:rPr>
        <w:tab/>
      </w:r>
      <w:r w:rsidRPr="00AF3712">
        <w:rPr>
          <w:rFonts w:ascii="Marianne" w:hAnsi="Marianne" w:cs="Arial"/>
        </w:rPr>
        <w:t>pour signer, en leur nom et pour leur compte, les modifications ultérieures du mar</w:t>
      </w:r>
      <w:r w:rsidR="0021527A" w:rsidRPr="00AF3712">
        <w:rPr>
          <w:rFonts w:ascii="Marianne" w:hAnsi="Marianne" w:cs="Arial"/>
        </w:rPr>
        <w:t>ché public</w:t>
      </w:r>
      <w:r w:rsidRPr="00AF3712">
        <w:rPr>
          <w:rFonts w:ascii="Calibri" w:hAnsi="Calibri" w:cs="Calibri"/>
        </w:rPr>
        <w:t> </w:t>
      </w:r>
      <w:r w:rsidRPr="00AF3712">
        <w:rPr>
          <w:rFonts w:ascii="Marianne" w:hAnsi="Marianne" w:cs="Arial"/>
        </w:rPr>
        <w:t>;</w:t>
      </w:r>
    </w:p>
    <w:p w14:paraId="244D663C" w14:textId="77777777" w:rsidR="00BE6078" w:rsidRPr="00AF3712" w:rsidRDefault="009D661E" w:rsidP="009D661E">
      <w:pPr>
        <w:tabs>
          <w:tab w:val="left" w:pos="851"/>
        </w:tabs>
        <w:ind w:left="1701"/>
        <w:rPr>
          <w:rFonts w:ascii="Marianne" w:hAnsi="Marianne" w:cs="Arial"/>
        </w:rPr>
      </w:pPr>
      <w:r w:rsidRPr="00AF3712">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4857C02D" w14:textId="77777777" w:rsidR="009D661E" w:rsidRPr="00AF3712" w:rsidRDefault="002904AF" w:rsidP="002904AF">
      <w:pPr>
        <w:tabs>
          <w:tab w:val="left" w:pos="851"/>
        </w:tabs>
        <w:ind w:left="1134" w:hanging="850"/>
        <w:rPr>
          <w:rFonts w:ascii="Marianne" w:hAnsi="Marianne" w:cs="Arial"/>
        </w:rPr>
      </w:pPr>
      <w:r w:rsidRPr="00AF3712">
        <w:rPr>
          <w:rFonts w:ascii="Marianne" w:hAnsi="Marianne"/>
        </w:rPr>
        <w:tab/>
      </w: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Pr="00AF3712">
        <w:rPr>
          <w:rFonts w:ascii="Marianne" w:hAnsi="Marianne" w:cs="Arial"/>
          <w:i/>
          <w:iCs/>
        </w:rPr>
        <w:t xml:space="preserve"> </w:t>
      </w:r>
      <w:r w:rsidRPr="00AF3712">
        <w:rPr>
          <w:rFonts w:ascii="Marianne" w:hAnsi="Marianne" w:cs="Arial"/>
        </w:rPr>
        <w:tab/>
        <w:t>ont donné mandat au mandataire dans les conditions définies par les pouvoirs joints en annexe</w:t>
      </w:r>
      <w:r w:rsidR="009D661E" w:rsidRPr="00AF3712">
        <w:rPr>
          <w:rFonts w:ascii="Marianne" w:hAnsi="Marianne" w:cs="Arial"/>
        </w:rPr>
        <w:t>.</w:t>
      </w:r>
    </w:p>
    <w:p w14:paraId="6974478D" w14:textId="77777777" w:rsidR="002904AF" w:rsidRPr="00AF3712" w:rsidRDefault="009D661E" w:rsidP="009D661E">
      <w:pPr>
        <w:tabs>
          <w:tab w:val="left" w:pos="851"/>
        </w:tabs>
        <w:ind w:left="1701"/>
        <w:rPr>
          <w:rFonts w:ascii="Marianne" w:hAnsi="Marianne" w:cs="Arial"/>
          <w:i/>
          <w:sz w:val="18"/>
          <w:szCs w:val="18"/>
        </w:rPr>
      </w:pPr>
      <w:r w:rsidRPr="00AF3712">
        <w:rPr>
          <w:rFonts w:ascii="Marianne" w:hAnsi="Marianne" w:cs="Arial"/>
          <w:i/>
          <w:sz w:val="18"/>
          <w:szCs w:val="18"/>
        </w:rPr>
        <w:t>(hors cas des marchés de défense ou de sécurité dans lequel ces documents ont déjà été fournis)</w:t>
      </w:r>
      <w:r w:rsidR="002904AF" w:rsidRPr="00AF3712">
        <w:rPr>
          <w:rFonts w:ascii="Marianne" w:hAnsi="Marianne" w:cs="Arial"/>
          <w:i/>
          <w:sz w:val="18"/>
          <w:szCs w:val="18"/>
        </w:rPr>
        <w:t>.</w:t>
      </w:r>
    </w:p>
    <w:p w14:paraId="2CE9D7D2" w14:textId="77777777" w:rsidR="001C733C" w:rsidRPr="00AF3712" w:rsidRDefault="001C733C" w:rsidP="001C733C">
      <w:pPr>
        <w:tabs>
          <w:tab w:val="left" w:pos="851"/>
        </w:tabs>
        <w:rPr>
          <w:rFonts w:ascii="Marianne" w:hAnsi="Marianne" w:cs="Arial"/>
          <w:i/>
          <w:sz w:val="18"/>
          <w:szCs w:val="18"/>
        </w:rPr>
      </w:pPr>
    </w:p>
    <w:p w14:paraId="220966D6" w14:textId="77777777" w:rsidR="00036500" w:rsidRPr="00AF3712" w:rsidRDefault="0021527A" w:rsidP="006C4338">
      <w:pPr>
        <w:tabs>
          <w:tab w:val="left" w:pos="851"/>
        </w:tabs>
        <w:rPr>
          <w:rFonts w:ascii="Marianne" w:hAnsi="Marianne" w:cs="Arial"/>
          <w:i/>
          <w:sz w:val="18"/>
          <w:szCs w:val="18"/>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Pr="00AF3712">
        <w:rPr>
          <w:rFonts w:ascii="Marianne" w:hAnsi="Marianne"/>
        </w:rPr>
        <w:t xml:space="preserve"> </w:t>
      </w:r>
      <w:r w:rsidRPr="00AF3712">
        <w:rPr>
          <w:rFonts w:ascii="Marianne" w:hAnsi="Marianne" w:cs="Arial"/>
        </w:rPr>
        <w:t>L</w:t>
      </w:r>
      <w:r w:rsidR="00036500" w:rsidRPr="00AF3712">
        <w:rPr>
          <w:rFonts w:ascii="Marianne" w:hAnsi="Marianne" w:cs="Arial"/>
        </w:rPr>
        <w:t>es membres du groupement</w:t>
      </w:r>
      <w:r w:rsidR="00332B12" w:rsidRPr="00AF3712">
        <w:rPr>
          <w:rFonts w:ascii="Marianne" w:hAnsi="Marianne" w:cs="Arial"/>
        </w:rPr>
        <w:t>, qui signent le présent acte d’engagement</w:t>
      </w:r>
      <w:r w:rsidR="00036500" w:rsidRPr="00AF3712">
        <w:rPr>
          <w:rFonts w:ascii="Calibri" w:hAnsi="Calibri" w:cs="Calibri"/>
        </w:rPr>
        <w:t> </w:t>
      </w:r>
      <w:r w:rsidR="00036500" w:rsidRPr="00AF3712">
        <w:rPr>
          <w:rFonts w:ascii="Marianne" w:hAnsi="Marianne" w:cs="Arial"/>
        </w:rPr>
        <w:t>:</w:t>
      </w:r>
    </w:p>
    <w:p w14:paraId="5DBAE786" w14:textId="77777777" w:rsidR="00036500" w:rsidRPr="00AF3712" w:rsidRDefault="00036500" w:rsidP="006F3DF9">
      <w:pPr>
        <w:tabs>
          <w:tab w:val="left" w:pos="851"/>
        </w:tabs>
        <w:rPr>
          <w:rFonts w:ascii="Marianne" w:hAnsi="Marianne" w:cs="Arial"/>
        </w:rPr>
      </w:pPr>
      <w:r w:rsidRPr="00AF3712">
        <w:rPr>
          <w:rFonts w:ascii="Marianne" w:hAnsi="Marianne" w:cs="Arial"/>
          <w:i/>
          <w:sz w:val="18"/>
          <w:szCs w:val="18"/>
        </w:rPr>
        <w:t>(Cocher la case correspondante.)</w:t>
      </w:r>
    </w:p>
    <w:p w14:paraId="6650D9F7" w14:textId="77777777" w:rsidR="00036500" w:rsidRPr="00AF3712" w:rsidRDefault="00036500" w:rsidP="005846FB">
      <w:pPr>
        <w:tabs>
          <w:tab w:val="left" w:pos="851"/>
        </w:tabs>
        <w:rPr>
          <w:rFonts w:ascii="Marianne" w:hAnsi="Marianne" w:cs="Arial"/>
        </w:rPr>
      </w:pPr>
    </w:p>
    <w:p w14:paraId="46C6D436" w14:textId="77777777" w:rsidR="00AE7831" w:rsidRPr="00AF3712" w:rsidRDefault="00AE7831" w:rsidP="009B45B9">
      <w:pPr>
        <w:tabs>
          <w:tab w:val="left" w:pos="851"/>
        </w:tabs>
        <w:ind w:left="1701" w:hanging="850"/>
        <w:jc w:val="both"/>
        <w:rPr>
          <w:rFonts w:ascii="Marianne" w:hAnsi="Marianne" w:cs="Arial"/>
        </w:rPr>
      </w:pPr>
      <w:r w:rsidRPr="00AF3712">
        <w:rPr>
          <w:rFonts w:ascii="Marianne" w:hAnsi="Marianne"/>
        </w:rPr>
        <w:lastRenderedPageBreak/>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Pr="00AF3712">
        <w:rPr>
          <w:rFonts w:ascii="Marianne" w:hAnsi="Marianne"/>
        </w:rPr>
        <w:tab/>
      </w:r>
      <w:r w:rsidRPr="00AF3712">
        <w:rPr>
          <w:rFonts w:ascii="Marianne" w:hAnsi="Marianne" w:cs="Arial"/>
        </w:rPr>
        <w:t>donnent mandat au mandataire, qui l’accepte, pour les représenter vis-à-vis de l’acheteur et pour coordonner l’ensemble des prestations</w:t>
      </w:r>
      <w:r w:rsidRPr="00AF3712">
        <w:rPr>
          <w:rFonts w:ascii="Calibri" w:hAnsi="Calibri" w:cs="Calibri"/>
        </w:rPr>
        <w:t> </w:t>
      </w:r>
      <w:r w:rsidRPr="00AF3712">
        <w:rPr>
          <w:rFonts w:ascii="Marianne" w:hAnsi="Marianne" w:cs="Arial"/>
        </w:rPr>
        <w:t>;</w:t>
      </w:r>
    </w:p>
    <w:p w14:paraId="54C802A5" w14:textId="77777777" w:rsidR="00036500" w:rsidRPr="00AF3712" w:rsidRDefault="00036500" w:rsidP="009B45B9">
      <w:pPr>
        <w:tabs>
          <w:tab w:val="left" w:pos="851"/>
        </w:tabs>
        <w:ind w:left="1701" w:hanging="850"/>
        <w:jc w:val="both"/>
        <w:rPr>
          <w:rFonts w:ascii="Marianne" w:hAnsi="Marianne" w:cs="Arial"/>
          <w:iCs/>
        </w:rPr>
      </w:pPr>
      <w:r w:rsidRPr="00AF3712">
        <w:rPr>
          <w:rFonts w:ascii="Marianne" w:hAnsi="Marianne"/>
        </w:rPr>
        <w:fldChar w:fldCharType="begin">
          <w:ffData>
            <w:name w:val=""/>
            <w:enabled/>
            <w:calcOnExit w:val="0"/>
            <w:checkBox>
              <w:size w:val="20"/>
              <w:default w:val="0"/>
            </w:checkBox>
          </w:ffData>
        </w:fldChar>
      </w:r>
      <w:r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Pr="00AF3712">
        <w:rPr>
          <w:rFonts w:ascii="Marianne" w:hAnsi="Marianne"/>
        </w:rPr>
        <w:fldChar w:fldCharType="end"/>
      </w:r>
      <w:r w:rsidRPr="00AF3712">
        <w:rPr>
          <w:rFonts w:ascii="Marianne" w:hAnsi="Marianne" w:cs="Arial"/>
        </w:rPr>
        <w:tab/>
        <w:t xml:space="preserve">donnent mandat au mandataire, qui l’accepte, pour signer, en leur nom et pour leur compte, </w:t>
      </w:r>
      <w:r w:rsidR="004A7169" w:rsidRPr="00AF3712">
        <w:rPr>
          <w:rFonts w:ascii="Marianne" w:hAnsi="Marianne" w:cs="Arial"/>
        </w:rPr>
        <w:t>les</w:t>
      </w:r>
      <w:r w:rsidRPr="00AF3712">
        <w:rPr>
          <w:rFonts w:ascii="Marianne" w:hAnsi="Marianne" w:cs="Arial"/>
        </w:rPr>
        <w:t xml:space="preserve"> modifications ultérieures du marché </w:t>
      </w:r>
      <w:r w:rsidR="00930A5C" w:rsidRPr="00AF3712">
        <w:rPr>
          <w:rFonts w:ascii="Marianne" w:hAnsi="Marianne" w:cs="Arial"/>
        </w:rPr>
        <w:t>public</w:t>
      </w:r>
      <w:r w:rsidRPr="00AF3712">
        <w:rPr>
          <w:rFonts w:ascii="Calibri" w:hAnsi="Calibri" w:cs="Calibri"/>
        </w:rPr>
        <w:t> </w:t>
      </w:r>
      <w:r w:rsidRPr="00AF3712">
        <w:rPr>
          <w:rFonts w:ascii="Marianne" w:hAnsi="Marianne" w:cs="Arial"/>
        </w:rPr>
        <w:t>;</w:t>
      </w:r>
    </w:p>
    <w:p w14:paraId="181A446B" w14:textId="77777777" w:rsidR="00036500" w:rsidRPr="00AF3712" w:rsidRDefault="00844DAA" w:rsidP="009B45B9">
      <w:pPr>
        <w:tabs>
          <w:tab w:val="left" w:pos="851"/>
        </w:tabs>
        <w:ind w:left="1134" w:hanging="850"/>
        <w:rPr>
          <w:rFonts w:ascii="Marianne" w:hAnsi="Marianne" w:cs="Arial"/>
          <w:i/>
          <w:sz w:val="18"/>
          <w:szCs w:val="18"/>
        </w:rPr>
      </w:pPr>
      <w:r w:rsidRPr="00AF3712">
        <w:rPr>
          <w:rFonts w:ascii="Marianne" w:hAnsi="Marianne"/>
        </w:rPr>
        <w:tab/>
      </w:r>
      <w:r w:rsidR="00036500" w:rsidRPr="00AF3712">
        <w:rPr>
          <w:rFonts w:ascii="Marianne" w:hAnsi="Marianne"/>
        </w:rPr>
        <w:fldChar w:fldCharType="begin">
          <w:ffData>
            <w:name w:val=""/>
            <w:enabled/>
            <w:calcOnExit w:val="0"/>
            <w:checkBox>
              <w:size w:val="20"/>
              <w:default w:val="0"/>
            </w:checkBox>
          </w:ffData>
        </w:fldChar>
      </w:r>
      <w:r w:rsidR="00036500" w:rsidRPr="00AF3712">
        <w:rPr>
          <w:rFonts w:ascii="Marianne" w:hAnsi="Marianne"/>
        </w:rPr>
        <w:instrText xml:space="preserve"> FORMCHECKBOX </w:instrText>
      </w:r>
      <w:r w:rsidR="00AF3712" w:rsidRPr="00AF3712">
        <w:rPr>
          <w:rFonts w:ascii="Marianne" w:hAnsi="Marianne"/>
        </w:rPr>
      </w:r>
      <w:r w:rsidR="00AF3712" w:rsidRPr="00AF3712">
        <w:rPr>
          <w:rFonts w:ascii="Marianne" w:hAnsi="Marianne"/>
        </w:rPr>
        <w:fldChar w:fldCharType="separate"/>
      </w:r>
      <w:r w:rsidR="00036500" w:rsidRPr="00AF3712">
        <w:rPr>
          <w:rFonts w:ascii="Marianne" w:hAnsi="Marianne"/>
        </w:rPr>
        <w:fldChar w:fldCharType="end"/>
      </w:r>
      <w:r w:rsidR="00036500" w:rsidRPr="00AF3712">
        <w:rPr>
          <w:rFonts w:ascii="Marianne" w:hAnsi="Marianne" w:cs="Arial"/>
          <w:i/>
          <w:iCs/>
        </w:rPr>
        <w:t xml:space="preserve"> </w:t>
      </w:r>
      <w:r w:rsidR="00036500" w:rsidRPr="00AF3712">
        <w:rPr>
          <w:rFonts w:ascii="Marianne" w:hAnsi="Marianne" w:cs="Arial"/>
        </w:rPr>
        <w:tab/>
        <w:t>donnent mandat au mandataire dans les conditions définies ci-dessous</w:t>
      </w:r>
      <w:r w:rsidRPr="00AF3712">
        <w:rPr>
          <w:rFonts w:ascii="Calibri" w:hAnsi="Calibri" w:cs="Calibri"/>
        </w:rPr>
        <w:t> </w:t>
      </w:r>
      <w:r w:rsidRPr="00AF3712">
        <w:rPr>
          <w:rFonts w:ascii="Marianne" w:hAnsi="Marianne" w:cs="Arial"/>
        </w:rPr>
        <w:t>:</w:t>
      </w:r>
    </w:p>
    <w:p w14:paraId="42BF737E" w14:textId="77777777" w:rsidR="00036500" w:rsidRPr="00AF3712" w:rsidRDefault="00844DAA" w:rsidP="009B45B9">
      <w:pPr>
        <w:tabs>
          <w:tab w:val="left" w:pos="851"/>
        </w:tabs>
        <w:ind w:left="1134" w:hanging="850"/>
        <w:rPr>
          <w:rFonts w:ascii="Marianne" w:hAnsi="Marianne" w:cs="Arial"/>
        </w:rPr>
      </w:pPr>
      <w:r w:rsidRPr="00AF3712">
        <w:rPr>
          <w:rFonts w:ascii="Marianne" w:hAnsi="Marianne" w:cs="Arial"/>
          <w:i/>
          <w:sz w:val="18"/>
          <w:szCs w:val="18"/>
        </w:rPr>
        <w:tab/>
      </w:r>
      <w:r w:rsidRPr="00AF3712">
        <w:rPr>
          <w:rFonts w:ascii="Marianne" w:hAnsi="Marianne" w:cs="Arial"/>
          <w:i/>
          <w:sz w:val="18"/>
          <w:szCs w:val="18"/>
        </w:rPr>
        <w:tab/>
      </w:r>
      <w:r w:rsidRPr="00AF3712">
        <w:rPr>
          <w:rFonts w:ascii="Marianne" w:hAnsi="Marianne" w:cs="Arial"/>
          <w:i/>
          <w:sz w:val="18"/>
          <w:szCs w:val="18"/>
        </w:rPr>
        <w:tab/>
      </w:r>
      <w:r w:rsidR="00036500" w:rsidRPr="00AF3712">
        <w:rPr>
          <w:rFonts w:ascii="Marianne" w:hAnsi="Marianne" w:cs="Arial"/>
          <w:i/>
          <w:sz w:val="18"/>
          <w:szCs w:val="18"/>
        </w:rPr>
        <w:t>(Donner des précisions sur l’étendue du mandat.)</w:t>
      </w:r>
    </w:p>
    <w:p w14:paraId="45BE9292" w14:textId="77777777" w:rsidR="009B1CD0" w:rsidRPr="00AF3712" w:rsidRDefault="009B1CD0" w:rsidP="006C4338">
      <w:pPr>
        <w:tabs>
          <w:tab w:val="left" w:pos="851"/>
        </w:tabs>
        <w:rPr>
          <w:rFonts w:ascii="Marianne" w:hAnsi="Marianne" w:cs="Arial"/>
        </w:rPr>
      </w:pPr>
    </w:p>
    <w:tbl>
      <w:tblPr>
        <w:tblW w:w="9781" w:type="dxa"/>
        <w:tblInd w:w="-5" w:type="dxa"/>
        <w:tblLayout w:type="fixed"/>
        <w:tblLook w:val="0000" w:firstRow="0" w:lastRow="0" w:firstColumn="0" w:lastColumn="0" w:noHBand="0" w:noVBand="0"/>
      </w:tblPr>
      <w:tblGrid>
        <w:gridCol w:w="4609"/>
        <w:gridCol w:w="2694"/>
        <w:gridCol w:w="2478"/>
      </w:tblGrid>
      <w:tr w:rsidR="00332B12" w:rsidRPr="00AF3712" w14:paraId="3771D76D" w14:textId="77777777" w:rsidTr="005E0C84">
        <w:tc>
          <w:tcPr>
            <w:tcW w:w="4609" w:type="dxa"/>
            <w:tcBorders>
              <w:top w:val="single" w:sz="4" w:space="0" w:color="000000"/>
              <w:left w:val="single" w:sz="4" w:space="0" w:color="000000"/>
              <w:bottom w:val="single" w:sz="4" w:space="0" w:color="000000"/>
            </w:tcBorders>
            <w:shd w:val="clear" w:color="auto" w:fill="auto"/>
            <w:vAlign w:val="center"/>
          </w:tcPr>
          <w:p w14:paraId="3B09D729" w14:textId="77777777" w:rsidR="00332B12" w:rsidRPr="00AF3712" w:rsidRDefault="00332B12" w:rsidP="00B054DA">
            <w:pPr>
              <w:tabs>
                <w:tab w:val="left" w:pos="851"/>
              </w:tabs>
              <w:jc w:val="center"/>
              <w:rPr>
                <w:rFonts w:ascii="Marianne" w:hAnsi="Marianne" w:cs="Arial"/>
                <w:b/>
                <w:bCs/>
              </w:rPr>
            </w:pPr>
            <w:r w:rsidRPr="00AF3712">
              <w:rPr>
                <w:rFonts w:ascii="Marianne" w:hAnsi="Marianne" w:cs="Arial"/>
                <w:b/>
                <w:bCs/>
              </w:rPr>
              <w:t>Nom, prénom et qualité</w:t>
            </w:r>
          </w:p>
          <w:p w14:paraId="03901DDC" w14:textId="77777777" w:rsidR="00332B12" w:rsidRPr="00AF3712" w:rsidRDefault="00332B12" w:rsidP="00B054DA">
            <w:pPr>
              <w:tabs>
                <w:tab w:val="left" w:pos="851"/>
              </w:tabs>
              <w:jc w:val="center"/>
              <w:rPr>
                <w:rFonts w:ascii="Marianne" w:hAnsi="Marianne" w:cs="Arial"/>
                <w:b/>
                <w:bCs/>
              </w:rPr>
            </w:pPr>
            <w:r w:rsidRPr="00AF3712">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D62BDB" w14:textId="77777777" w:rsidR="00332B12" w:rsidRPr="00AF3712" w:rsidRDefault="00332B12" w:rsidP="00B054DA">
            <w:pPr>
              <w:tabs>
                <w:tab w:val="left" w:pos="851"/>
              </w:tabs>
              <w:jc w:val="center"/>
              <w:rPr>
                <w:rFonts w:ascii="Marianne" w:hAnsi="Marianne" w:cs="Arial"/>
                <w:b/>
                <w:bCs/>
              </w:rPr>
            </w:pPr>
            <w:r w:rsidRPr="00AF3712">
              <w:rPr>
                <w:rFonts w:ascii="Marianne" w:hAnsi="Marianne" w:cs="Arial"/>
                <w:b/>
                <w:bCs/>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D4D79" w14:textId="77777777" w:rsidR="00332B12" w:rsidRPr="00AF3712" w:rsidRDefault="00332B12" w:rsidP="00B054DA">
            <w:pPr>
              <w:tabs>
                <w:tab w:val="left" w:pos="851"/>
              </w:tabs>
              <w:jc w:val="center"/>
              <w:rPr>
                <w:rFonts w:ascii="Marianne" w:hAnsi="Marianne" w:cs="Arial"/>
                <w:b/>
                <w:bCs/>
              </w:rPr>
            </w:pPr>
            <w:r w:rsidRPr="00AF3712">
              <w:rPr>
                <w:rFonts w:ascii="Marianne" w:hAnsi="Marianne" w:cs="Arial"/>
                <w:b/>
                <w:bCs/>
              </w:rPr>
              <w:t>Signature</w:t>
            </w:r>
          </w:p>
        </w:tc>
      </w:tr>
      <w:tr w:rsidR="00332B12" w:rsidRPr="00AF3712" w14:paraId="37117499" w14:textId="77777777" w:rsidTr="005E0C84">
        <w:trPr>
          <w:trHeight w:val="1021"/>
        </w:trPr>
        <w:tc>
          <w:tcPr>
            <w:tcW w:w="4609" w:type="dxa"/>
            <w:tcBorders>
              <w:top w:val="single" w:sz="4" w:space="0" w:color="000000"/>
              <w:left w:val="single" w:sz="4" w:space="0" w:color="000000"/>
            </w:tcBorders>
            <w:shd w:val="clear" w:color="auto" w:fill="CCFFFF"/>
          </w:tcPr>
          <w:p w14:paraId="25623A7B" w14:textId="77777777" w:rsidR="00332B12" w:rsidRPr="00AF3712"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446A37E8" w14:textId="77777777" w:rsidR="00332B12" w:rsidRPr="00AF3712" w:rsidRDefault="00332B12" w:rsidP="00B054DA">
            <w:pPr>
              <w:tabs>
                <w:tab w:val="left" w:pos="851"/>
              </w:tabs>
              <w:snapToGrid w:val="0"/>
              <w:jc w:val="both"/>
              <w:rPr>
                <w:rFonts w:ascii="Marianne" w:hAnsi="Marianne" w:cs="Arial"/>
                <w:b/>
                <w:bCs/>
              </w:rPr>
            </w:pPr>
          </w:p>
        </w:tc>
        <w:tc>
          <w:tcPr>
            <w:tcW w:w="2478" w:type="dxa"/>
            <w:tcBorders>
              <w:top w:val="single" w:sz="4" w:space="0" w:color="000000"/>
              <w:left w:val="single" w:sz="4" w:space="0" w:color="000000"/>
              <w:right w:val="single" w:sz="4" w:space="0" w:color="000000"/>
            </w:tcBorders>
            <w:shd w:val="clear" w:color="auto" w:fill="CCFFFF"/>
          </w:tcPr>
          <w:p w14:paraId="39EF941A" w14:textId="77777777" w:rsidR="00332B12" w:rsidRPr="00AF3712" w:rsidRDefault="00332B12" w:rsidP="00B054DA">
            <w:pPr>
              <w:tabs>
                <w:tab w:val="left" w:pos="851"/>
              </w:tabs>
              <w:snapToGrid w:val="0"/>
              <w:jc w:val="both"/>
              <w:rPr>
                <w:rFonts w:ascii="Marianne" w:hAnsi="Marianne" w:cs="Arial"/>
                <w:b/>
                <w:bCs/>
              </w:rPr>
            </w:pPr>
          </w:p>
        </w:tc>
      </w:tr>
      <w:tr w:rsidR="00332B12" w:rsidRPr="00AF3712" w14:paraId="73EDF7F8" w14:textId="77777777" w:rsidTr="005E0C84">
        <w:trPr>
          <w:trHeight w:val="1021"/>
        </w:trPr>
        <w:tc>
          <w:tcPr>
            <w:tcW w:w="4609" w:type="dxa"/>
            <w:tcBorders>
              <w:left w:val="single" w:sz="4" w:space="0" w:color="000000"/>
            </w:tcBorders>
            <w:shd w:val="clear" w:color="auto" w:fill="auto"/>
          </w:tcPr>
          <w:p w14:paraId="33B2F28A" w14:textId="77777777" w:rsidR="00332B12" w:rsidRPr="00AF3712"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730F739E" w14:textId="77777777" w:rsidR="00332B12" w:rsidRPr="00AF3712" w:rsidRDefault="00332B12" w:rsidP="00B054DA">
            <w:pPr>
              <w:tabs>
                <w:tab w:val="left" w:pos="851"/>
              </w:tabs>
              <w:snapToGrid w:val="0"/>
              <w:jc w:val="both"/>
              <w:rPr>
                <w:rFonts w:ascii="Marianne" w:hAnsi="Marianne" w:cs="Arial"/>
                <w:b/>
                <w:bCs/>
              </w:rPr>
            </w:pPr>
          </w:p>
        </w:tc>
        <w:tc>
          <w:tcPr>
            <w:tcW w:w="2478" w:type="dxa"/>
            <w:tcBorders>
              <w:left w:val="single" w:sz="4" w:space="0" w:color="000000"/>
              <w:right w:val="single" w:sz="4" w:space="0" w:color="000000"/>
            </w:tcBorders>
            <w:shd w:val="clear" w:color="auto" w:fill="auto"/>
          </w:tcPr>
          <w:p w14:paraId="32D36C49" w14:textId="77777777" w:rsidR="00332B12" w:rsidRPr="00AF3712" w:rsidRDefault="00332B12" w:rsidP="00B054DA">
            <w:pPr>
              <w:tabs>
                <w:tab w:val="left" w:pos="851"/>
              </w:tabs>
              <w:snapToGrid w:val="0"/>
              <w:jc w:val="both"/>
              <w:rPr>
                <w:rFonts w:ascii="Marianne" w:hAnsi="Marianne" w:cs="Arial"/>
                <w:b/>
                <w:bCs/>
              </w:rPr>
            </w:pPr>
          </w:p>
        </w:tc>
      </w:tr>
      <w:tr w:rsidR="00332B12" w:rsidRPr="00AF3712" w14:paraId="07A1D0E5" w14:textId="77777777" w:rsidTr="005E0C84">
        <w:trPr>
          <w:trHeight w:val="1021"/>
        </w:trPr>
        <w:tc>
          <w:tcPr>
            <w:tcW w:w="4609" w:type="dxa"/>
            <w:tcBorders>
              <w:left w:val="single" w:sz="4" w:space="0" w:color="000000"/>
            </w:tcBorders>
            <w:shd w:val="clear" w:color="auto" w:fill="CCFFFF"/>
          </w:tcPr>
          <w:p w14:paraId="0B4EE1EE" w14:textId="77777777" w:rsidR="00332B12" w:rsidRPr="00AF3712"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6C3E0C40" w14:textId="77777777" w:rsidR="00332B12" w:rsidRPr="00AF3712" w:rsidRDefault="00332B12" w:rsidP="00B054DA">
            <w:pPr>
              <w:tabs>
                <w:tab w:val="left" w:pos="851"/>
              </w:tabs>
              <w:snapToGrid w:val="0"/>
              <w:jc w:val="both"/>
              <w:rPr>
                <w:rFonts w:ascii="Marianne" w:hAnsi="Marianne" w:cs="Arial"/>
                <w:b/>
                <w:bCs/>
              </w:rPr>
            </w:pPr>
          </w:p>
        </w:tc>
        <w:tc>
          <w:tcPr>
            <w:tcW w:w="2478" w:type="dxa"/>
            <w:tcBorders>
              <w:left w:val="single" w:sz="4" w:space="0" w:color="000000"/>
              <w:right w:val="single" w:sz="4" w:space="0" w:color="000000"/>
            </w:tcBorders>
            <w:shd w:val="clear" w:color="auto" w:fill="CCFFFF"/>
          </w:tcPr>
          <w:p w14:paraId="2368D436" w14:textId="77777777" w:rsidR="00332B12" w:rsidRPr="00AF3712" w:rsidRDefault="00332B12" w:rsidP="00B054DA">
            <w:pPr>
              <w:tabs>
                <w:tab w:val="left" w:pos="851"/>
              </w:tabs>
              <w:snapToGrid w:val="0"/>
              <w:jc w:val="both"/>
              <w:rPr>
                <w:rFonts w:ascii="Marianne" w:hAnsi="Marianne" w:cs="Arial"/>
                <w:b/>
                <w:bCs/>
              </w:rPr>
            </w:pPr>
          </w:p>
        </w:tc>
      </w:tr>
      <w:tr w:rsidR="00332B12" w:rsidRPr="00AF3712" w14:paraId="43D53A26" w14:textId="77777777" w:rsidTr="005E0C84">
        <w:trPr>
          <w:trHeight w:val="1021"/>
        </w:trPr>
        <w:tc>
          <w:tcPr>
            <w:tcW w:w="4609" w:type="dxa"/>
            <w:tcBorders>
              <w:left w:val="single" w:sz="4" w:space="0" w:color="000000"/>
              <w:bottom w:val="single" w:sz="4" w:space="0" w:color="auto"/>
            </w:tcBorders>
            <w:shd w:val="clear" w:color="auto" w:fill="auto"/>
          </w:tcPr>
          <w:p w14:paraId="65D79A49" w14:textId="77777777" w:rsidR="00332B12" w:rsidRPr="00AF3712"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auto"/>
          </w:tcPr>
          <w:p w14:paraId="1B46CC19" w14:textId="77777777" w:rsidR="00332B12" w:rsidRPr="00AF3712" w:rsidRDefault="00332B12" w:rsidP="00B054DA">
            <w:pPr>
              <w:tabs>
                <w:tab w:val="left" w:pos="851"/>
              </w:tabs>
              <w:snapToGrid w:val="0"/>
              <w:jc w:val="both"/>
              <w:rPr>
                <w:rFonts w:ascii="Marianne" w:hAnsi="Marianne" w:cs="Arial"/>
                <w:b/>
                <w:bCs/>
              </w:rPr>
            </w:pPr>
          </w:p>
        </w:tc>
        <w:tc>
          <w:tcPr>
            <w:tcW w:w="2478" w:type="dxa"/>
            <w:tcBorders>
              <w:left w:val="single" w:sz="4" w:space="0" w:color="000000"/>
              <w:bottom w:val="single" w:sz="4" w:space="0" w:color="auto"/>
              <w:right w:val="single" w:sz="4" w:space="0" w:color="000000"/>
            </w:tcBorders>
            <w:shd w:val="clear" w:color="auto" w:fill="auto"/>
          </w:tcPr>
          <w:p w14:paraId="06108BF0" w14:textId="77777777" w:rsidR="00332B12" w:rsidRPr="00AF3712" w:rsidRDefault="00332B12" w:rsidP="00B054DA">
            <w:pPr>
              <w:tabs>
                <w:tab w:val="left" w:pos="851"/>
              </w:tabs>
              <w:snapToGrid w:val="0"/>
              <w:jc w:val="both"/>
              <w:rPr>
                <w:rFonts w:ascii="Marianne" w:hAnsi="Marianne" w:cs="Arial"/>
                <w:b/>
                <w:bCs/>
              </w:rPr>
            </w:pPr>
          </w:p>
        </w:tc>
      </w:tr>
    </w:tbl>
    <w:p w14:paraId="662493FA" w14:textId="7793EBDB" w:rsidR="00134983" w:rsidRPr="00AF3712" w:rsidRDefault="00332B12" w:rsidP="00332B12">
      <w:pPr>
        <w:tabs>
          <w:tab w:val="left" w:pos="851"/>
        </w:tabs>
        <w:jc w:val="both"/>
        <w:rPr>
          <w:rFonts w:ascii="Marianne" w:hAnsi="Marianne" w:cs="Arial"/>
          <w:sz w:val="18"/>
          <w:szCs w:val="18"/>
        </w:rPr>
      </w:pPr>
      <w:r w:rsidRPr="00AF3712">
        <w:rPr>
          <w:rFonts w:ascii="Marianne" w:hAnsi="Marianne" w:cs="Arial"/>
          <w:sz w:val="18"/>
          <w:szCs w:val="18"/>
        </w:rPr>
        <w:t>(*) Le signataire doit avoir le pouvoir d’engager la personne qu’il représente.</w:t>
      </w:r>
    </w:p>
    <w:p w14:paraId="00CC1F62" w14:textId="77777777" w:rsidR="00134983" w:rsidRPr="00AF3712" w:rsidRDefault="00134983">
      <w:pPr>
        <w:suppressAutoHyphens w:val="0"/>
        <w:rPr>
          <w:rFonts w:ascii="Marianne" w:hAnsi="Marianne" w:cs="Arial"/>
          <w:sz w:val="18"/>
          <w:szCs w:val="18"/>
        </w:rPr>
      </w:pPr>
      <w:r w:rsidRPr="00AF3712">
        <w:rPr>
          <w:rFonts w:ascii="Marianne" w:hAnsi="Marianne" w:cs="Arial"/>
          <w:sz w:val="18"/>
          <w:szCs w:val="18"/>
        </w:rPr>
        <w:br w:type="page"/>
      </w:r>
    </w:p>
    <w:p w14:paraId="71BCEB18" w14:textId="77777777" w:rsidR="005A5264" w:rsidRPr="00AF3712" w:rsidRDefault="005A5264" w:rsidP="00332B12">
      <w:pPr>
        <w:tabs>
          <w:tab w:val="left" w:pos="851"/>
        </w:tabs>
        <w:jc w:val="both"/>
        <w:rPr>
          <w:rFonts w:ascii="Marianne" w:hAnsi="Marianne" w:cs="Arial"/>
          <w:sz w:val="18"/>
          <w:szCs w:val="18"/>
        </w:rPr>
      </w:pPr>
    </w:p>
    <w:p w14:paraId="244DC54C" w14:textId="77777777" w:rsidR="009B1CD0" w:rsidRPr="00AF3712" w:rsidRDefault="009B1CD0" w:rsidP="003B6235">
      <w:pPr>
        <w:tabs>
          <w:tab w:val="left" w:pos="851"/>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F3712" w14:paraId="7197CDAA" w14:textId="77777777">
        <w:tc>
          <w:tcPr>
            <w:tcW w:w="10277" w:type="dxa"/>
            <w:shd w:val="clear" w:color="auto" w:fill="66CCFF"/>
          </w:tcPr>
          <w:p w14:paraId="5696C887" w14:textId="77777777" w:rsidR="009B1CD0" w:rsidRPr="00AF3712" w:rsidRDefault="008B2A38" w:rsidP="006B5057">
            <w:pPr>
              <w:rPr>
                <w:rFonts w:ascii="Marianne" w:hAnsi="Marianne"/>
              </w:rPr>
            </w:pPr>
            <w:r w:rsidRPr="00AF3712">
              <w:rPr>
                <w:rFonts w:ascii="Marianne" w:hAnsi="Marianne" w:cs="Arial"/>
              </w:rPr>
              <w:br w:type="page"/>
            </w:r>
            <w:r w:rsidR="009B1CD0" w:rsidRPr="00AF3712">
              <w:rPr>
                <w:rFonts w:ascii="Marianne" w:hAnsi="Marianne"/>
                <w:sz w:val="22"/>
                <w:szCs w:val="22"/>
              </w:rPr>
              <w:t xml:space="preserve">D - Identification </w:t>
            </w:r>
            <w:r w:rsidR="001C40C0" w:rsidRPr="00AF3712">
              <w:rPr>
                <w:rFonts w:ascii="Marianne" w:hAnsi="Marianne"/>
                <w:sz w:val="22"/>
                <w:szCs w:val="22"/>
              </w:rPr>
              <w:t>et signature de l’acheteur</w:t>
            </w:r>
            <w:r w:rsidR="009B1CD0" w:rsidRPr="00AF3712">
              <w:rPr>
                <w:rFonts w:ascii="Marianne" w:hAnsi="Marianne"/>
                <w:sz w:val="22"/>
                <w:szCs w:val="22"/>
              </w:rPr>
              <w:t>.</w:t>
            </w:r>
          </w:p>
        </w:tc>
      </w:tr>
    </w:tbl>
    <w:p w14:paraId="67B9DECD" w14:textId="77777777" w:rsidR="009B1CD0" w:rsidRPr="00AF3712" w:rsidRDefault="009B1CD0" w:rsidP="006C4338">
      <w:pPr>
        <w:tabs>
          <w:tab w:val="left" w:pos="851"/>
        </w:tabs>
        <w:rPr>
          <w:rFonts w:ascii="Marianne" w:hAnsi="Marianne"/>
        </w:rPr>
      </w:pPr>
    </w:p>
    <w:p w14:paraId="60A55BFA" w14:textId="77777777" w:rsidR="00C92FDB" w:rsidRPr="00AF3712" w:rsidRDefault="00C92FDB" w:rsidP="00C92FDB">
      <w:pPr>
        <w:numPr>
          <w:ilvl w:val="0"/>
          <w:numId w:val="11"/>
        </w:numPr>
        <w:tabs>
          <w:tab w:val="left" w:pos="426"/>
          <w:tab w:val="left" w:pos="851"/>
        </w:tabs>
        <w:jc w:val="both"/>
        <w:rPr>
          <w:rFonts w:ascii="Marianne" w:hAnsi="Marianne" w:cs="Arial"/>
        </w:rPr>
      </w:pPr>
      <w:r w:rsidRPr="00AF3712">
        <w:rPr>
          <w:rFonts w:ascii="Marianne" w:hAnsi="Marianne" w:cs="Arial"/>
        </w:rPr>
        <w:t>Désignation de l’acheteur</w:t>
      </w:r>
    </w:p>
    <w:p w14:paraId="42C6692D" w14:textId="77777777" w:rsidR="00C92FDB" w:rsidRPr="00AF3712" w:rsidRDefault="00C92FDB" w:rsidP="00C92FDB">
      <w:pPr>
        <w:tabs>
          <w:tab w:val="left" w:pos="576"/>
          <w:tab w:val="left" w:pos="851"/>
        </w:tabs>
        <w:spacing w:before="240"/>
        <w:jc w:val="center"/>
        <w:rPr>
          <w:rFonts w:ascii="Marianne" w:hAnsi="Marianne" w:cs="Arial"/>
          <w:b/>
          <w:color w:val="000000" w:themeColor="text1"/>
        </w:rPr>
      </w:pPr>
      <w:r w:rsidRPr="00AF3712">
        <w:rPr>
          <w:rFonts w:ascii="Marianne" w:hAnsi="Marianne" w:cs="Arial"/>
          <w:b/>
          <w:color w:val="000000" w:themeColor="text1"/>
        </w:rPr>
        <w:t>OFFICE FRANÇAIS DE LA BIODIVERSITE</w:t>
      </w:r>
    </w:p>
    <w:p w14:paraId="50BDB7A4" w14:textId="77777777" w:rsidR="00C92FDB" w:rsidRPr="00AF3712" w:rsidRDefault="00C92FDB" w:rsidP="00C92FDB">
      <w:pPr>
        <w:tabs>
          <w:tab w:val="left" w:pos="576"/>
          <w:tab w:val="left" w:pos="851"/>
        </w:tabs>
        <w:jc w:val="center"/>
        <w:rPr>
          <w:rFonts w:ascii="Marianne" w:hAnsi="Marianne" w:cs="Arial"/>
          <w:b/>
          <w:color w:val="000000" w:themeColor="text1"/>
        </w:rPr>
      </w:pPr>
      <w:r w:rsidRPr="00AF3712">
        <w:rPr>
          <w:rFonts w:ascii="Marianne" w:hAnsi="Marianne" w:cs="Arial"/>
          <w:b/>
          <w:color w:val="000000" w:themeColor="text1"/>
        </w:rPr>
        <w:t>12, Cours Louis Lumière – 94300 VINCENNES</w:t>
      </w:r>
    </w:p>
    <w:p w14:paraId="193AF5AF" w14:textId="77777777" w:rsidR="00C92FDB" w:rsidRPr="00AF3712" w:rsidRDefault="00C92FDB" w:rsidP="00C92FDB">
      <w:pPr>
        <w:tabs>
          <w:tab w:val="left" w:pos="576"/>
          <w:tab w:val="left" w:pos="851"/>
        </w:tabs>
        <w:jc w:val="both"/>
        <w:rPr>
          <w:rFonts w:ascii="Marianne" w:hAnsi="Marianne" w:cs="Arial"/>
          <w:color w:val="000000" w:themeColor="text1"/>
        </w:rPr>
      </w:pPr>
    </w:p>
    <w:p w14:paraId="05EFEBA8" w14:textId="77777777" w:rsidR="00C92FDB" w:rsidRPr="00AF3712" w:rsidRDefault="00C92FDB" w:rsidP="00C92FDB">
      <w:pPr>
        <w:pStyle w:val="En-tte"/>
        <w:tabs>
          <w:tab w:val="clear" w:pos="4536"/>
          <w:tab w:val="clear" w:pos="9072"/>
          <w:tab w:val="left" w:pos="851"/>
        </w:tabs>
        <w:jc w:val="both"/>
        <w:rPr>
          <w:rFonts w:ascii="Marianne" w:hAnsi="Marianne" w:cs="Arial"/>
          <w:color w:val="FF0000"/>
        </w:rPr>
      </w:pPr>
    </w:p>
    <w:p w14:paraId="60303E88" w14:textId="77777777" w:rsidR="00C92FDB" w:rsidRPr="00AF3712" w:rsidRDefault="00C92FDB" w:rsidP="00C92FDB">
      <w:pPr>
        <w:numPr>
          <w:ilvl w:val="0"/>
          <w:numId w:val="11"/>
        </w:numPr>
        <w:tabs>
          <w:tab w:val="left" w:pos="426"/>
          <w:tab w:val="left" w:pos="851"/>
        </w:tabs>
        <w:jc w:val="both"/>
        <w:rPr>
          <w:rFonts w:ascii="Marianne" w:hAnsi="Marianne" w:cs="Arial"/>
        </w:rPr>
      </w:pPr>
      <w:r w:rsidRPr="00AF3712">
        <w:rPr>
          <w:rFonts w:ascii="Marianne" w:hAnsi="Marianne" w:cs="Arial"/>
        </w:rPr>
        <w:t>Nom, prénom, qualité du signataire du marché public</w:t>
      </w:r>
    </w:p>
    <w:p w14:paraId="35DBD195" w14:textId="77777777" w:rsidR="00C92FDB" w:rsidRPr="00AF3712" w:rsidRDefault="00C92FDB" w:rsidP="00C92FDB">
      <w:pPr>
        <w:spacing w:before="240"/>
        <w:jc w:val="both"/>
        <w:rPr>
          <w:rFonts w:ascii="Marianne" w:hAnsi="Marianne" w:cs="Arial"/>
          <w:b/>
          <w:bCs/>
        </w:rPr>
      </w:pPr>
      <w:r w:rsidRPr="00AF3712">
        <w:rPr>
          <w:rFonts w:ascii="Marianne" w:hAnsi="Marianne" w:cs="Arial"/>
          <w:b/>
          <w:bCs/>
        </w:rPr>
        <w:t>Olivier THIBAULT, Directeur général nommé par arrêté du 05/06/2023 (</w:t>
      </w:r>
      <w:hyperlink r:id="rId15" w:history="1">
        <w:r w:rsidRPr="00AF3712">
          <w:rPr>
            <w:rStyle w:val="Lienhypertexte"/>
            <w:rFonts w:ascii="Marianne" w:hAnsi="Marianne" w:cs="Arial"/>
            <w:color w:val="2E3B50"/>
            <w:u w:val="none"/>
            <w:shd w:val="clear" w:color="auto" w:fill="FFFFFF"/>
          </w:rPr>
          <w:t>JORF n°0129 du 6 juin 2023</w:t>
        </w:r>
      </w:hyperlink>
      <w:r w:rsidRPr="00AF3712">
        <w:rPr>
          <w:rFonts w:ascii="Marianne" w:hAnsi="Marianne" w:cs="Arial"/>
        </w:rPr>
        <w:t>) ou son représentant</w:t>
      </w:r>
    </w:p>
    <w:p w14:paraId="4D04035D" w14:textId="77777777" w:rsidR="00C92FDB" w:rsidRPr="00AF3712" w:rsidRDefault="00C92FDB" w:rsidP="00C92FDB">
      <w:pPr>
        <w:tabs>
          <w:tab w:val="left" w:pos="851"/>
        </w:tabs>
        <w:jc w:val="both"/>
        <w:rPr>
          <w:rFonts w:ascii="Marianne" w:hAnsi="Marianne" w:cs="Arial"/>
          <w:color w:val="FF0000"/>
        </w:rPr>
      </w:pPr>
    </w:p>
    <w:p w14:paraId="2E01F681" w14:textId="77777777" w:rsidR="00C92FDB" w:rsidRPr="00AF3712" w:rsidRDefault="00C92FDB" w:rsidP="00C92FDB">
      <w:pPr>
        <w:numPr>
          <w:ilvl w:val="0"/>
          <w:numId w:val="11"/>
        </w:numPr>
        <w:tabs>
          <w:tab w:val="left" w:pos="426"/>
          <w:tab w:val="left" w:pos="851"/>
        </w:tabs>
        <w:jc w:val="both"/>
        <w:rPr>
          <w:rFonts w:ascii="Marianne" w:hAnsi="Marianne" w:cs="Arial"/>
        </w:rPr>
      </w:pPr>
      <w:r w:rsidRPr="00AF3712">
        <w:rPr>
          <w:rFonts w:ascii="Marianne" w:hAnsi="Marianne" w:cs="Arial"/>
        </w:rPr>
        <w:t>Personne habilitée à donner les renseignements prévus à l’</w:t>
      </w:r>
      <w:hyperlink r:id="rId16" w:history="1">
        <w:r w:rsidRPr="00AF3712">
          <w:rPr>
            <w:rFonts w:ascii="Marianne" w:hAnsi="Marianne" w:cs="Arial"/>
          </w:rPr>
          <w:t>article</w:t>
        </w:r>
        <w:r w:rsidRPr="00AF3712">
          <w:rPr>
            <w:rFonts w:ascii="Calibri" w:hAnsi="Calibri" w:cs="Calibri"/>
          </w:rPr>
          <w:t> </w:t>
        </w:r>
        <w:r w:rsidRPr="00AF3712">
          <w:rPr>
            <w:rFonts w:ascii="Marianne" w:hAnsi="Marianne" w:cs="Arial"/>
          </w:rPr>
          <w:t>R2191-59</w:t>
        </w:r>
      </w:hyperlink>
      <w:r w:rsidRPr="00AF3712">
        <w:rPr>
          <w:rFonts w:ascii="Marianne" w:hAnsi="Marianne" w:cs="Arial"/>
        </w:rPr>
        <w:t xml:space="preserve"> du code de la commande publique, auquel renvoie l’</w:t>
      </w:r>
      <w:hyperlink r:id="rId17" w:history="1">
        <w:r w:rsidRPr="00AF3712">
          <w:rPr>
            <w:rFonts w:ascii="Marianne" w:hAnsi="Marianne" w:cs="Arial"/>
          </w:rPr>
          <w:t>article</w:t>
        </w:r>
        <w:r w:rsidRPr="00AF3712">
          <w:rPr>
            <w:rFonts w:ascii="Calibri" w:hAnsi="Calibri" w:cs="Calibri"/>
          </w:rPr>
          <w:t> </w:t>
        </w:r>
        <w:r w:rsidRPr="00AF3712">
          <w:rPr>
            <w:rFonts w:ascii="Marianne" w:hAnsi="Marianne" w:cs="Arial"/>
          </w:rPr>
          <w:t>R2391-28</w:t>
        </w:r>
      </w:hyperlink>
      <w:r w:rsidRPr="00AF3712">
        <w:rPr>
          <w:rFonts w:ascii="Marianne" w:hAnsi="Marianne" w:cs="Arial"/>
        </w:rPr>
        <w:t xml:space="preserve"> du même code</w:t>
      </w:r>
      <w:r w:rsidRPr="00AF3712" w:rsidDel="003A7270">
        <w:rPr>
          <w:rFonts w:ascii="Marianne" w:hAnsi="Marianne" w:cs="Arial"/>
        </w:rPr>
        <w:t xml:space="preserve"> </w:t>
      </w:r>
      <w:r w:rsidRPr="00AF3712">
        <w:rPr>
          <w:rFonts w:ascii="Marianne" w:hAnsi="Marianne" w:cs="Arial"/>
        </w:rPr>
        <w:t>(nantissements ou cessions de créances)</w:t>
      </w:r>
    </w:p>
    <w:p w14:paraId="1C5A8609" w14:textId="77777777" w:rsidR="00C92FDB" w:rsidRPr="00AF3712" w:rsidRDefault="00C92FDB" w:rsidP="00C92FDB">
      <w:pPr>
        <w:spacing w:before="240"/>
        <w:jc w:val="both"/>
        <w:rPr>
          <w:rFonts w:ascii="Marianne" w:hAnsi="Marianne" w:cs="Arial"/>
          <w:b/>
          <w:bCs/>
        </w:rPr>
      </w:pPr>
      <w:r w:rsidRPr="00AF3712">
        <w:rPr>
          <w:rFonts w:ascii="Marianne" w:hAnsi="Marianne" w:cs="Arial"/>
          <w:b/>
          <w:bCs/>
        </w:rPr>
        <w:t>Monsieur le Directeur des Finances</w:t>
      </w:r>
    </w:p>
    <w:p w14:paraId="57D4D292" w14:textId="77777777" w:rsidR="00C92FDB" w:rsidRPr="00AF3712" w:rsidRDefault="00C92FDB" w:rsidP="00C92FDB">
      <w:pPr>
        <w:jc w:val="both"/>
        <w:rPr>
          <w:rFonts w:ascii="Marianne" w:hAnsi="Marianne" w:cs="Arial"/>
          <w:b/>
          <w:bCs/>
        </w:rPr>
      </w:pPr>
      <w:r w:rsidRPr="00AF3712">
        <w:rPr>
          <w:rFonts w:ascii="Marianne" w:hAnsi="Marianne" w:cs="Arial"/>
          <w:b/>
          <w:bCs/>
        </w:rPr>
        <w:t>OFB</w:t>
      </w:r>
    </w:p>
    <w:p w14:paraId="1A9F19EF" w14:textId="77777777" w:rsidR="00C92FDB" w:rsidRPr="00AF3712" w:rsidRDefault="00C92FDB" w:rsidP="00C92FDB">
      <w:pPr>
        <w:jc w:val="both"/>
        <w:rPr>
          <w:rFonts w:ascii="Marianne" w:hAnsi="Marianne" w:cs="Arial"/>
          <w:b/>
          <w:bCs/>
        </w:rPr>
      </w:pPr>
      <w:r w:rsidRPr="00AF3712">
        <w:rPr>
          <w:rFonts w:ascii="Marianne" w:hAnsi="Marianne" w:cs="Arial"/>
          <w:b/>
          <w:bCs/>
        </w:rPr>
        <w:t>Direction des Finances</w:t>
      </w:r>
    </w:p>
    <w:p w14:paraId="64B2B911" w14:textId="77777777" w:rsidR="00C92FDB" w:rsidRPr="00AF3712" w:rsidRDefault="00C92FDB" w:rsidP="00C92FDB">
      <w:pPr>
        <w:jc w:val="both"/>
        <w:rPr>
          <w:rFonts w:ascii="Marianne" w:hAnsi="Marianne" w:cs="Arial"/>
          <w:b/>
          <w:bCs/>
        </w:rPr>
      </w:pPr>
      <w:r w:rsidRPr="00AF3712">
        <w:rPr>
          <w:rFonts w:ascii="Marianne" w:hAnsi="Marianne" w:cs="Arial"/>
          <w:b/>
          <w:bCs/>
        </w:rPr>
        <w:t>Site de Saint-Benoit</w:t>
      </w:r>
    </w:p>
    <w:p w14:paraId="3772B9D0" w14:textId="77777777" w:rsidR="00C92FDB" w:rsidRPr="00AF3712" w:rsidRDefault="00C92FDB" w:rsidP="00C92FDB">
      <w:pPr>
        <w:jc w:val="both"/>
        <w:rPr>
          <w:rFonts w:ascii="Marianne" w:hAnsi="Marianne" w:cs="Arial"/>
          <w:b/>
          <w:bCs/>
        </w:rPr>
      </w:pPr>
      <w:r w:rsidRPr="00AF3712">
        <w:rPr>
          <w:rFonts w:ascii="Marianne" w:hAnsi="Marianne" w:cs="Arial"/>
          <w:b/>
          <w:bCs/>
        </w:rPr>
        <w:t>5, rue Saint Thibault - 78610 AUFFARGIS</w:t>
      </w:r>
    </w:p>
    <w:p w14:paraId="474F24F9" w14:textId="77777777" w:rsidR="00C92FDB" w:rsidRPr="00AF3712" w:rsidRDefault="00C92FDB" w:rsidP="00C92FDB">
      <w:pPr>
        <w:jc w:val="both"/>
        <w:rPr>
          <w:rFonts w:ascii="Marianne" w:hAnsi="Marianne" w:cs="Arial"/>
          <w:b/>
          <w:bCs/>
        </w:rPr>
      </w:pPr>
      <w:r w:rsidRPr="00AF3712">
        <w:rPr>
          <w:rFonts w:ascii="Marianne" w:hAnsi="Marianne" w:cs="Arial"/>
          <w:b/>
          <w:bCs/>
        </w:rPr>
        <w:t>Tél</w:t>
      </w:r>
      <w:r w:rsidRPr="00AF3712">
        <w:rPr>
          <w:rFonts w:ascii="Calibri" w:hAnsi="Calibri" w:cs="Calibri"/>
          <w:b/>
          <w:bCs/>
        </w:rPr>
        <w:t> </w:t>
      </w:r>
      <w:r w:rsidRPr="00AF3712">
        <w:rPr>
          <w:rFonts w:ascii="Marianne" w:hAnsi="Marianne" w:cs="Arial"/>
          <w:b/>
          <w:bCs/>
        </w:rPr>
        <w:t>: 01.30.46.60.00 / Fax</w:t>
      </w:r>
      <w:r w:rsidRPr="00AF3712">
        <w:rPr>
          <w:rFonts w:ascii="Calibri" w:hAnsi="Calibri" w:cs="Calibri"/>
          <w:b/>
          <w:bCs/>
        </w:rPr>
        <w:t> </w:t>
      </w:r>
      <w:r w:rsidRPr="00AF3712">
        <w:rPr>
          <w:rFonts w:ascii="Marianne" w:hAnsi="Marianne" w:cs="Arial"/>
          <w:b/>
          <w:bCs/>
        </w:rPr>
        <w:t>: 01.30.46.60.60</w:t>
      </w:r>
    </w:p>
    <w:p w14:paraId="424A3814" w14:textId="77777777" w:rsidR="00C92FDB" w:rsidRPr="00AF3712" w:rsidRDefault="00C92FDB" w:rsidP="00C92FDB">
      <w:pPr>
        <w:pStyle w:val="fcase2metab"/>
        <w:ind w:left="0" w:firstLine="0"/>
        <w:rPr>
          <w:rFonts w:ascii="Marianne" w:hAnsi="Marianne" w:cs="Arial"/>
          <w:color w:val="FF0000"/>
        </w:rPr>
      </w:pPr>
    </w:p>
    <w:p w14:paraId="34562604" w14:textId="77777777" w:rsidR="00C92FDB" w:rsidRPr="00AF3712" w:rsidRDefault="00C92FDB" w:rsidP="00C92FDB">
      <w:pPr>
        <w:numPr>
          <w:ilvl w:val="0"/>
          <w:numId w:val="11"/>
        </w:numPr>
        <w:tabs>
          <w:tab w:val="left" w:pos="426"/>
          <w:tab w:val="left" w:pos="851"/>
        </w:tabs>
        <w:jc w:val="both"/>
        <w:rPr>
          <w:rFonts w:ascii="Marianne" w:hAnsi="Marianne" w:cs="Arial"/>
        </w:rPr>
      </w:pPr>
      <w:r w:rsidRPr="00AF3712">
        <w:rPr>
          <w:rFonts w:ascii="Marianne" w:hAnsi="Marianne" w:cs="Arial"/>
        </w:rPr>
        <w:t>Désignation, adresse, numéro de téléphone du comptable assignataire</w:t>
      </w:r>
    </w:p>
    <w:p w14:paraId="67FD3D9E" w14:textId="77777777" w:rsidR="00C92FDB" w:rsidRPr="00AF3712" w:rsidRDefault="00C92FDB" w:rsidP="00C92FDB">
      <w:pPr>
        <w:pStyle w:val="fcase2metab"/>
        <w:rPr>
          <w:rFonts w:ascii="Marianne" w:hAnsi="Marianne" w:cs="Arial"/>
          <w:iCs/>
        </w:rPr>
      </w:pPr>
    </w:p>
    <w:p w14:paraId="7931D240" w14:textId="77777777" w:rsidR="00C92FDB" w:rsidRPr="00AF3712" w:rsidRDefault="00C92FDB" w:rsidP="00C92FDB">
      <w:pPr>
        <w:jc w:val="both"/>
        <w:rPr>
          <w:rFonts w:ascii="Marianne" w:hAnsi="Marianne" w:cs="Arial"/>
          <w:b/>
          <w:bCs/>
        </w:rPr>
      </w:pPr>
      <w:r w:rsidRPr="00AF3712">
        <w:rPr>
          <w:rFonts w:ascii="Marianne" w:hAnsi="Marianne" w:cs="Arial"/>
          <w:b/>
          <w:bCs/>
        </w:rPr>
        <w:t>l’Agent comptable de l’OFB</w:t>
      </w:r>
    </w:p>
    <w:p w14:paraId="075BEB1F" w14:textId="77777777" w:rsidR="00C92FDB" w:rsidRPr="00AF3712" w:rsidRDefault="00C92FDB" w:rsidP="00C92FDB">
      <w:pPr>
        <w:jc w:val="both"/>
        <w:rPr>
          <w:rFonts w:ascii="Marianne" w:hAnsi="Marianne" w:cs="Arial"/>
          <w:b/>
          <w:bCs/>
        </w:rPr>
      </w:pPr>
      <w:r w:rsidRPr="00AF3712">
        <w:rPr>
          <w:rFonts w:ascii="Marianne" w:hAnsi="Marianne" w:cs="Arial"/>
          <w:b/>
          <w:bCs/>
        </w:rPr>
        <w:t>OFB</w:t>
      </w:r>
    </w:p>
    <w:p w14:paraId="6C57C021" w14:textId="77777777" w:rsidR="00C92FDB" w:rsidRPr="00AF3712" w:rsidRDefault="00C92FDB" w:rsidP="00C92FDB">
      <w:pPr>
        <w:jc w:val="both"/>
        <w:rPr>
          <w:rFonts w:ascii="Marianne" w:hAnsi="Marianne" w:cs="Arial"/>
          <w:b/>
          <w:bCs/>
        </w:rPr>
      </w:pPr>
      <w:r w:rsidRPr="00AF3712">
        <w:rPr>
          <w:rFonts w:ascii="Marianne" w:hAnsi="Marianne" w:cs="Arial"/>
          <w:b/>
          <w:bCs/>
        </w:rPr>
        <w:t>Agence comptable</w:t>
      </w:r>
    </w:p>
    <w:p w14:paraId="7D7290D8" w14:textId="77777777" w:rsidR="00C92FDB" w:rsidRPr="00AF3712" w:rsidRDefault="00C92FDB" w:rsidP="00C92FDB">
      <w:pPr>
        <w:jc w:val="both"/>
        <w:rPr>
          <w:rFonts w:ascii="Marianne" w:hAnsi="Marianne" w:cs="Arial"/>
          <w:b/>
          <w:bCs/>
        </w:rPr>
      </w:pPr>
      <w:r w:rsidRPr="00AF3712">
        <w:rPr>
          <w:rFonts w:ascii="Marianne" w:hAnsi="Marianne" w:cs="Arial"/>
          <w:b/>
          <w:bCs/>
        </w:rPr>
        <w:t>12 Cours Louis Lumière – 94300 VINCENNES</w:t>
      </w:r>
      <w:r w:rsidRPr="00AF3712">
        <w:rPr>
          <w:rFonts w:ascii="Marianne" w:hAnsi="Marianne"/>
          <w:noProof/>
        </w:rPr>
        <w:t xml:space="preserve"> </w:t>
      </w:r>
    </w:p>
    <w:p w14:paraId="2F2BAD2D" w14:textId="77777777" w:rsidR="00C92FDB" w:rsidRPr="00AF3712" w:rsidRDefault="00C92FDB" w:rsidP="00C92FDB">
      <w:pPr>
        <w:pStyle w:val="fcase2metab"/>
        <w:rPr>
          <w:rFonts w:ascii="Marianne" w:hAnsi="Marianne" w:cs="Arial"/>
        </w:rPr>
      </w:pPr>
    </w:p>
    <w:p w14:paraId="399F50D2" w14:textId="77777777" w:rsidR="00C92FDB" w:rsidRPr="00AF3712" w:rsidRDefault="00C92FDB" w:rsidP="00C92FDB">
      <w:pPr>
        <w:pStyle w:val="fcase2metab"/>
        <w:ind w:left="0" w:firstLine="0"/>
        <w:rPr>
          <w:rFonts w:ascii="Marianne" w:hAnsi="Marianne" w:cs="Arial"/>
        </w:rPr>
      </w:pPr>
    </w:p>
    <w:p w14:paraId="2FEC47FB" w14:textId="77777777" w:rsidR="00C92FDB" w:rsidRPr="00AF3712" w:rsidRDefault="00C92FDB" w:rsidP="00C92FDB">
      <w:pPr>
        <w:numPr>
          <w:ilvl w:val="0"/>
          <w:numId w:val="11"/>
        </w:numPr>
        <w:tabs>
          <w:tab w:val="left" w:pos="426"/>
          <w:tab w:val="left" w:pos="851"/>
        </w:tabs>
        <w:jc w:val="both"/>
        <w:rPr>
          <w:rFonts w:ascii="Marianne" w:hAnsi="Marianne" w:cs="Arial"/>
        </w:rPr>
      </w:pPr>
      <w:r w:rsidRPr="00AF3712">
        <w:rPr>
          <w:rFonts w:ascii="Marianne" w:hAnsi="Marianne" w:cs="Arial"/>
        </w:rPr>
        <w:t>Imputation budgétaire</w:t>
      </w:r>
    </w:p>
    <w:p w14:paraId="16922ACC" w14:textId="77777777" w:rsidR="00C92FDB" w:rsidRPr="00AF3712" w:rsidRDefault="00C92FDB" w:rsidP="00C92FDB">
      <w:pPr>
        <w:tabs>
          <w:tab w:val="left" w:pos="426"/>
          <w:tab w:val="left" w:pos="851"/>
        </w:tabs>
        <w:ind w:left="360"/>
        <w:jc w:val="both"/>
        <w:rPr>
          <w:rFonts w:ascii="Marianne" w:hAnsi="Marianne" w:cs="Aria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2255"/>
        <w:gridCol w:w="2255"/>
        <w:gridCol w:w="2255"/>
      </w:tblGrid>
      <w:tr w:rsidR="00ED62D3" w:rsidRPr="00AF3712" w14:paraId="3C65AFD3" w14:textId="77777777" w:rsidTr="00FC547F">
        <w:tc>
          <w:tcPr>
            <w:tcW w:w="2449" w:type="dxa"/>
            <w:vMerge w:val="restart"/>
            <w:shd w:val="clear" w:color="auto" w:fill="auto"/>
            <w:vAlign w:val="center"/>
          </w:tcPr>
          <w:p w14:paraId="1738279F" w14:textId="77777777" w:rsidR="00ED62D3" w:rsidRPr="00AF3712" w:rsidRDefault="00ED62D3" w:rsidP="00FC547F">
            <w:pPr>
              <w:tabs>
                <w:tab w:val="left" w:pos="2835"/>
              </w:tabs>
              <w:jc w:val="center"/>
              <w:rPr>
                <w:rFonts w:ascii="Marianne" w:hAnsi="Marianne"/>
              </w:rPr>
            </w:pPr>
            <w:r w:rsidRPr="00AF3712">
              <w:rPr>
                <w:rFonts w:ascii="Marianne" w:hAnsi="Marianne"/>
              </w:rPr>
              <w:t>Imputation budgétaire</w:t>
            </w:r>
          </w:p>
        </w:tc>
        <w:tc>
          <w:tcPr>
            <w:tcW w:w="2255" w:type="dxa"/>
            <w:shd w:val="clear" w:color="auto" w:fill="auto"/>
            <w:vAlign w:val="center"/>
          </w:tcPr>
          <w:p w14:paraId="6054B888" w14:textId="77777777" w:rsidR="00ED62D3" w:rsidRPr="00AF3712" w:rsidRDefault="00ED62D3" w:rsidP="00FC547F">
            <w:pPr>
              <w:tabs>
                <w:tab w:val="left" w:pos="2835"/>
              </w:tabs>
              <w:jc w:val="center"/>
              <w:rPr>
                <w:rFonts w:ascii="Marianne" w:hAnsi="Marianne"/>
              </w:rPr>
            </w:pPr>
            <w:r w:rsidRPr="00AF3712">
              <w:rPr>
                <w:rFonts w:ascii="Marianne" w:hAnsi="Marianne"/>
              </w:rPr>
              <w:t>Enveloppe</w:t>
            </w:r>
          </w:p>
        </w:tc>
        <w:tc>
          <w:tcPr>
            <w:tcW w:w="2255" w:type="dxa"/>
            <w:shd w:val="clear" w:color="auto" w:fill="auto"/>
            <w:vAlign w:val="center"/>
          </w:tcPr>
          <w:p w14:paraId="2D3814F8" w14:textId="77777777" w:rsidR="00ED62D3" w:rsidRPr="00AF3712" w:rsidRDefault="00ED62D3" w:rsidP="00FC547F">
            <w:pPr>
              <w:tabs>
                <w:tab w:val="left" w:pos="2835"/>
              </w:tabs>
              <w:jc w:val="center"/>
              <w:rPr>
                <w:rFonts w:ascii="Marianne" w:hAnsi="Marianne"/>
              </w:rPr>
            </w:pPr>
            <w:r w:rsidRPr="00AF3712">
              <w:rPr>
                <w:rFonts w:ascii="Marianne" w:hAnsi="Marianne"/>
              </w:rPr>
              <w:t>Service gestionnaire (CRB/SO)</w:t>
            </w:r>
          </w:p>
        </w:tc>
        <w:tc>
          <w:tcPr>
            <w:tcW w:w="2255" w:type="dxa"/>
            <w:shd w:val="clear" w:color="auto" w:fill="auto"/>
            <w:vAlign w:val="center"/>
          </w:tcPr>
          <w:p w14:paraId="5B894695" w14:textId="77777777" w:rsidR="00ED62D3" w:rsidRPr="00AF3712" w:rsidRDefault="00ED62D3" w:rsidP="00FC547F">
            <w:pPr>
              <w:tabs>
                <w:tab w:val="left" w:pos="2835"/>
              </w:tabs>
              <w:jc w:val="center"/>
              <w:rPr>
                <w:rFonts w:ascii="Marianne" w:hAnsi="Marianne"/>
              </w:rPr>
            </w:pPr>
            <w:r w:rsidRPr="00AF3712">
              <w:rPr>
                <w:rFonts w:ascii="Marianne" w:hAnsi="Marianne"/>
              </w:rPr>
              <w:t>Destination</w:t>
            </w:r>
          </w:p>
        </w:tc>
      </w:tr>
      <w:tr w:rsidR="00ED62D3" w:rsidRPr="00AF3712" w14:paraId="5262BBCE" w14:textId="77777777" w:rsidTr="00FC547F">
        <w:tc>
          <w:tcPr>
            <w:tcW w:w="2449" w:type="dxa"/>
            <w:vMerge/>
            <w:shd w:val="clear" w:color="auto" w:fill="auto"/>
            <w:vAlign w:val="center"/>
          </w:tcPr>
          <w:p w14:paraId="2417087F" w14:textId="77777777" w:rsidR="00ED62D3" w:rsidRPr="00AF3712" w:rsidRDefault="00ED62D3" w:rsidP="00FC547F">
            <w:pPr>
              <w:tabs>
                <w:tab w:val="left" w:pos="2835"/>
              </w:tabs>
              <w:jc w:val="center"/>
              <w:rPr>
                <w:rFonts w:ascii="Marianne" w:hAnsi="Marianne"/>
              </w:rPr>
            </w:pPr>
          </w:p>
        </w:tc>
        <w:tc>
          <w:tcPr>
            <w:tcW w:w="2255" w:type="dxa"/>
            <w:shd w:val="clear" w:color="auto" w:fill="auto"/>
            <w:vAlign w:val="center"/>
          </w:tcPr>
          <w:p w14:paraId="22ADB79F" w14:textId="167E6D61" w:rsidR="00ED62D3" w:rsidRPr="00AF3712" w:rsidRDefault="00134983" w:rsidP="00FC547F">
            <w:pPr>
              <w:tabs>
                <w:tab w:val="left" w:pos="2835"/>
              </w:tabs>
              <w:jc w:val="center"/>
              <w:rPr>
                <w:rFonts w:ascii="Marianne" w:hAnsi="Marianne"/>
              </w:rPr>
            </w:pPr>
            <w:r w:rsidRPr="00AF3712">
              <w:rPr>
                <w:rFonts w:ascii="Marianne" w:hAnsi="Marianne"/>
              </w:rPr>
              <w:t>Fonctionnement</w:t>
            </w:r>
          </w:p>
        </w:tc>
        <w:tc>
          <w:tcPr>
            <w:tcW w:w="2255" w:type="dxa"/>
            <w:shd w:val="clear" w:color="auto" w:fill="auto"/>
            <w:vAlign w:val="center"/>
          </w:tcPr>
          <w:p w14:paraId="7D6A0D2C" w14:textId="71E6B1D1" w:rsidR="00ED62D3" w:rsidRPr="00AF3712" w:rsidRDefault="00134983" w:rsidP="00FC547F">
            <w:pPr>
              <w:tabs>
                <w:tab w:val="left" w:pos="2835"/>
              </w:tabs>
              <w:jc w:val="center"/>
              <w:rPr>
                <w:rFonts w:ascii="Marianne" w:hAnsi="Marianne"/>
              </w:rPr>
            </w:pPr>
            <w:r w:rsidRPr="00AF3712">
              <w:rPr>
                <w:rFonts w:ascii="Marianne" w:hAnsi="Marianne"/>
              </w:rPr>
              <w:t>C0707</w:t>
            </w:r>
          </w:p>
        </w:tc>
        <w:tc>
          <w:tcPr>
            <w:tcW w:w="2255" w:type="dxa"/>
            <w:shd w:val="clear" w:color="auto" w:fill="auto"/>
            <w:vAlign w:val="center"/>
          </w:tcPr>
          <w:p w14:paraId="68885CF3" w14:textId="5F0221A7" w:rsidR="00ED62D3" w:rsidRPr="00AF3712" w:rsidRDefault="00134983" w:rsidP="00FC547F">
            <w:pPr>
              <w:tabs>
                <w:tab w:val="left" w:pos="2835"/>
              </w:tabs>
              <w:jc w:val="center"/>
              <w:rPr>
                <w:rFonts w:ascii="Marianne" w:hAnsi="Marianne"/>
              </w:rPr>
            </w:pPr>
            <w:r w:rsidRPr="00AF3712">
              <w:rPr>
                <w:rFonts w:ascii="Marianne" w:hAnsi="Marianne"/>
              </w:rPr>
              <w:t>D02.003</w:t>
            </w:r>
          </w:p>
        </w:tc>
      </w:tr>
    </w:tbl>
    <w:p w14:paraId="2DA0D11A" w14:textId="77777777" w:rsidR="00C92FDB" w:rsidRPr="00AF3712" w:rsidRDefault="00C92FDB" w:rsidP="00C92FDB">
      <w:pPr>
        <w:tabs>
          <w:tab w:val="left" w:pos="851"/>
        </w:tabs>
        <w:rPr>
          <w:rFonts w:ascii="Marianne" w:hAnsi="Marianne" w:cs="Arial"/>
        </w:rPr>
      </w:pPr>
    </w:p>
    <w:p w14:paraId="0D8297D5" w14:textId="77777777" w:rsidR="00C92FDB" w:rsidRPr="00AF3712" w:rsidRDefault="00C92FDB" w:rsidP="00C92FDB">
      <w:pPr>
        <w:tabs>
          <w:tab w:val="left" w:pos="851"/>
          <w:tab w:val="left" w:pos="3402"/>
          <w:tab w:val="left" w:pos="6237"/>
          <w:tab w:val="left" w:pos="9072"/>
        </w:tabs>
        <w:jc w:val="both"/>
        <w:rPr>
          <w:rFonts w:ascii="Marianne" w:hAnsi="Marianne" w:cs="Arial"/>
          <w:i/>
          <w:color w:val="000000" w:themeColor="text1"/>
          <w:sz w:val="18"/>
          <w:szCs w:val="18"/>
        </w:rPr>
      </w:pPr>
      <w:r w:rsidRPr="00AF3712">
        <w:rPr>
          <w:rFonts w:ascii="Marianne" w:hAnsi="Marianne" w:cs="Arial"/>
          <w:b/>
          <w:caps/>
          <w:color w:val="000000" w:themeColor="text1"/>
        </w:rPr>
        <w:t>P</w:t>
      </w:r>
      <w:r w:rsidRPr="00AF3712">
        <w:rPr>
          <w:rFonts w:ascii="Marianne" w:hAnsi="Marianne" w:cs="Arial"/>
          <w:b/>
          <w:color w:val="000000" w:themeColor="text1"/>
        </w:rPr>
        <w:t>our l</w:t>
      </w:r>
      <w:r w:rsidRPr="00AF3712">
        <w:rPr>
          <w:rFonts w:ascii="Marianne" w:hAnsi="Marianne" w:cs="Arial"/>
          <w:b/>
          <w:caps/>
          <w:color w:val="000000" w:themeColor="text1"/>
        </w:rPr>
        <w:t>’É</w:t>
      </w:r>
      <w:r w:rsidRPr="00AF3712">
        <w:rPr>
          <w:rFonts w:ascii="Marianne" w:hAnsi="Marianne" w:cs="Arial"/>
          <w:b/>
          <w:color w:val="000000" w:themeColor="text1"/>
        </w:rPr>
        <w:t>tat et ses établissements :</w:t>
      </w:r>
    </w:p>
    <w:p w14:paraId="6607817F" w14:textId="77777777" w:rsidR="00C92FDB" w:rsidRPr="00AF3712" w:rsidRDefault="00C92FDB" w:rsidP="00C92FDB">
      <w:pPr>
        <w:tabs>
          <w:tab w:val="left" w:pos="851"/>
          <w:tab w:val="left" w:pos="5245"/>
          <w:tab w:val="left" w:pos="7371"/>
          <w:tab w:val="left" w:pos="7655"/>
        </w:tabs>
        <w:jc w:val="both"/>
        <w:rPr>
          <w:rFonts w:ascii="Marianne" w:hAnsi="Marianne" w:cs="Arial"/>
          <w:color w:val="000000" w:themeColor="text1"/>
        </w:rPr>
      </w:pPr>
    </w:p>
    <w:p w14:paraId="48FFCB0A" w14:textId="77777777" w:rsidR="00C92FDB" w:rsidRPr="00AF3712" w:rsidRDefault="00C92FDB" w:rsidP="00C92FDB">
      <w:pPr>
        <w:tabs>
          <w:tab w:val="left" w:pos="851"/>
          <w:tab w:val="left" w:pos="5245"/>
          <w:tab w:val="left" w:pos="7371"/>
          <w:tab w:val="left" w:pos="7655"/>
        </w:tabs>
        <w:jc w:val="both"/>
        <w:rPr>
          <w:rFonts w:ascii="Marianne" w:hAnsi="Marianne"/>
          <w:color w:val="000000" w:themeColor="text1"/>
        </w:rPr>
      </w:pPr>
      <w:r w:rsidRPr="00AF3712">
        <w:rPr>
          <w:rFonts w:ascii="Marianne" w:hAnsi="Marianne" w:cs="Arial"/>
          <w:color w:val="000000" w:themeColor="text1"/>
        </w:rPr>
        <w:t>A</w:t>
      </w:r>
      <w:r w:rsidRPr="00AF3712">
        <w:rPr>
          <w:rFonts w:ascii="Calibri" w:hAnsi="Calibri" w:cs="Calibri"/>
          <w:color w:val="000000" w:themeColor="text1"/>
        </w:rPr>
        <w:t> </w:t>
      </w:r>
      <w:r w:rsidRPr="00AF3712">
        <w:rPr>
          <w:rFonts w:ascii="Marianne" w:hAnsi="Marianne" w:cs="Arial"/>
          <w:color w:val="000000" w:themeColor="text1"/>
        </w:rPr>
        <w:t xml:space="preserve">: </w:t>
      </w:r>
      <w:r w:rsidRPr="00AF3712">
        <w:rPr>
          <w:rFonts w:ascii="Marianne" w:hAnsi="Marianne" w:cs="Marianne"/>
          <w:color w:val="000000" w:themeColor="text1"/>
        </w:rPr>
        <w:t>……………………</w:t>
      </w:r>
      <w:r w:rsidRPr="00AF3712">
        <w:rPr>
          <w:rFonts w:ascii="Marianne" w:hAnsi="Marianne" w:cs="Arial"/>
          <w:color w:val="000000" w:themeColor="text1"/>
        </w:rPr>
        <w:t xml:space="preserve"> , le </w:t>
      </w:r>
      <w:r w:rsidRPr="00AF3712">
        <w:rPr>
          <w:rFonts w:ascii="Marianne" w:hAnsi="Marianne" w:cs="Marianne"/>
          <w:color w:val="000000" w:themeColor="text1"/>
        </w:rPr>
        <w:t>…………………</w:t>
      </w:r>
    </w:p>
    <w:p w14:paraId="181D19AC" w14:textId="77777777" w:rsidR="00C92FDB" w:rsidRPr="00AF3712" w:rsidRDefault="00C92FDB" w:rsidP="00C92FDB">
      <w:pPr>
        <w:tabs>
          <w:tab w:val="left" w:pos="851"/>
        </w:tabs>
        <w:rPr>
          <w:rFonts w:ascii="Marianne" w:hAnsi="Marianne"/>
          <w:color w:val="FF0000"/>
        </w:rPr>
      </w:pPr>
    </w:p>
    <w:p w14:paraId="2F6EA990" w14:textId="77777777" w:rsidR="00C92FDB" w:rsidRPr="00AF3712" w:rsidRDefault="00C92FDB" w:rsidP="00C92FDB">
      <w:pPr>
        <w:tabs>
          <w:tab w:val="left" w:pos="851"/>
        </w:tabs>
        <w:ind w:left="4820"/>
        <w:jc w:val="center"/>
        <w:rPr>
          <w:rFonts w:ascii="Marianne" w:hAnsi="Marianne" w:cs="Arial"/>
          <w:color w:val="000000" w:themeColor="text1"/>
        </w:rPr>
      </w:pPr>
      <w:r w:rsidRPr="00AF3712">
        <w:rPr>
          <w:rFonts w:ascii="Marianne" w:hAnsi="Marianne" w:cs="Arial"/>
          <w:color w:val="000000" w:themeColor="text1"/>
        </w:rPr>
        <w:t>Le Pouvoir adjudicateur et par délégation</w:t>
      </w:r>
    </w:p>
    <w:p w14:paraId="436BB721" w14:textId="6FD1E24D" w:rsidR="00C92FDB" w:rsidRPr="00AF3712" w:rsidRDefault="00AA4DFE" w:rsidP="00C92FDB">
      <w:pPr>
        <w:tabs>
          <w:tab w:val="left" w:pos="851"/>
        </w:tabs>
        <w:ind w:left="4820"/>
        <w:jc w:val="center"/>
        <w:rPr>
          <w:rFonts w:ascii="Marianne" w:hAnsi="Marianne" w:cs="Arial"/>
          <w:color w:val="000000" w:themeColor="text1"/>
        </w:rPr>
      </w:pPr>
      <w:r w:rsidRPr="00AF3712">
        <w:rPr>
          <w:rFonts w:ascii="Marianne" w:hAnsi="Marianne" w:cs="Arial"/>
          <w:color w:val="000000" w:themeColor="text1"/>
        </w:rPr>
        <w:t>La Directrice des Finances</w:t>
      </w:r>
      <w:r w:rsidR="00C92FDB" w:rsidRPr="00AF3712">
        <w:rPr>
          <w:rFonts w:ascii="Marianne" w:hAnsi="Marianne" w:cs="Arial"/>
          <w:color w:val="000000" w:themeColor="text1"/>
        </w:rPr>
        <w:t>,</w:t>
      </w:r>
    </w:p>
    <w:p w14:paraId="165D4136" w14:textId="77777777" w:rsidR="00C92FDB" w:rsidRPr="00AF3712" w:rsidRDefault="00C92FDB" w:rsidP="00C92FDB">
      <w:pPr>
        <w:tabs>
          <w:tab w:val="left" w:pos="851"/>
        </w:tabs>
        <w:jc w:val="center"/>
        <w:rPr>
          <w:rFonts w:ascii="Marianne" w:hAnsi="Marianne" w:cs="Arial"/>
          <w:color w:val="000000" w:themeColor="text1"/>
        </w:rPr>
      </w:pPr>
    </w:p>
    <w:p w14:paraId="129B6E64" w14:textId="77777777" w:rsidR="00C92FDB" w:rsidRPr="00AF3712" w:rsidRDefault="00C92FDB" w:rsidP="00C92FDB">
      <w:pPr>
        <w:tabs>
          <w:tab w:val="left" w:pos="851"/>
        </w:tabs>
        <w:jc w:val="center"/>
        <w:rPr>
          <w:rFonts w:ascii="Marianne" w:hAnsi="Marianne" w:cs="Arial"/>
          <w:color w:val="000000" w:themeColor="text1"/>
        </w:rPr>
      </w:pPr>
    </w:p>
    <w:p w14:paraId="6FE6A786" w14:textId="77777777" w:rsidR="00C92FDB" w:rsidRPr="00AF3712" w:rsidRDefault="00C92FDB" w:rsidP="00C92FDB">
      <w:pPr>
        <w:tabs>
          <w:tab w:val="left" w:pos="851"/>
        </w:tabs>
        <w:jc w:val="center"/>
        <w:rPr>
          <w:rFonts w:ascii="Marianne" w:hAnsi="Marianne" w:cs="Arial"/>
          <w:color w:val="000000" w:themeColor="text1"/>
        </w:rPr>
      </w:pPr>
    </w:p>
    <w:p w14:paraId="7EB5BE88" w14:textId="77777777" w:rsidR="00C92FDB" w:rsidRPr="00AF3712" w:rsidRDefault="00C92FDB" w:rsidP="00C92FDB">
      <w:pPr>
        <w:tabs>
          <w:tab w:val="left" w:pos="851"/>
        </w:tabs>
        <w:jc w:val="center"/>
        <w:rPr>
          <w:rFonts w:ascii="Marianne" w:hAnsi="Marianne" w:cs="Arial"/>
          <w:color w:val="000000" w:themeColor="text1"/>
        </w:rPr>
      </w:pPr>
    </w:p>
    <w:p w14:paraId="1D5B552E" w14:textId="19CE7E05" w:rsidR="00C92FDB" w:rsidRPr="00AF3712" w:rsidRDefault="00AA4DFE" w:rsidP="00C92FDB">
      <w:pPr>
        <w:tabs>
          <w:tab w:val="left" w:pos="851"/>
        </w:tabs>
        <w:ind w:left="4820"/>
        <w:jc w:val="center"/>
        <w:rPr>
          <w:rFonts w:ascii="Marianne" w:hAnsi="Marianne" w:cs="Arial"/>
          <w:color w:val="000000" w:themeColor="text1"/>
        </w:rPr>
      </w:pPr>
      <w:r w:rsidRPr="00AF3712">
        <w:rPr>
          <w:rFonts w:ascii="Marianne" w:hAnsi="Marianne" w:cs="Arial"/>
          <w:color w:val="000000" w:themeColor="text1"/>
        </w:rPr>
        <w:t>Bénédicte VERGOBBI</w:t>
      </w:r>
    </w:p>
    <w:p w14:paraId="53DF7D3B" w14:textId="77777777" w:rsidR="001C40C0" w:rsidRPr="00AF3712" w:rsidRDefault="001C40C0" w:rsidP="009B45B9">
      <w:pPr>
        <w:pStyle w:val="fcase2metab"/>
        <w:rPr>
          <w:rFonts w:ascii="Marianne" w:hAnsi="Marianne" w:cs="Arial"/>
        </w:rPr>
      </w:pPr>
    </w:p>
    <w:p w14:paraId="3FD43120" w14:textId="77777777" w:rsidR="009B1CD0" w:rsidRPr="00AF3712" w:rsidRDefault="009B1CD0" w:rsidP="009B45B9">
      <w:pPr>
        <w:tabs>
          <w:tab w:val="left" w:pos="851"/>
        </w:tabs>
        <w:rPr>
          <w:rFonts w:ascii="Marianne" w:hAnsi="Marianne"/>
        </w:rPr>
      </w:pPr>
    </w:p>
    <w:p w14:paraId="4A6D79A8" w14:textId="77777777" w:rsidR="00130C03" w:rsidRPr="00AF3712" w:rsidRDefault="00130C03" w:rsidP="009B45B9">
      <w:pPr>
        <w:tabs>
          <w:tab w:val="left" w:pos="851"/>
        </w:tabs>
        <w:rPr>
          <w:rFonts w:ascii="Marianne" w:hAnsi="Marianne"/>
        </w:rPr>
      </w:pPr>
    </w:p>
    <w:sectPr w:rsidR="00130C03" w:rsidRPr="00AF3712" w:rsidSect="008A0D6E">
      <w:type w:val="continuous"/>
      <w:pgSz w:w="11906" w:h="16838"/>
      <w:pgMar w:top="1440" w:right="1080" w:bottom="1440" w:left="108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F9612" w14:textId="77777777" w:rsidR="00B142D7" w:rsidRDefault="00B142D7">
      <w:r>
        <w:separator/>
      </w:r>
    </w:p>
  </w:endnote>
  <w:endnote w:type="continuationSeparator" w:id="0">
    <w:p w14:paraId="6068FE22" w14:textId="77777777" w:rsidR="00B142D7" w:rsidRDefault="00B14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48" w:type="dxa"/>
      <w:tblInd w:w="-295" w:type="dxa"/>
      <w:tblLayout w:type="fixed"/>
      <w:tblCellMar>
        <w:left w:w="71" w:type="dxa"/>
        <w:right w:w="71" w:type="dxa"/>
      </w:tblCellMar>
      <w:tblLook w:val="0000" w:firstRow="0" w:lastRow="0" w:firstColumn="0" w:lastColumn="0" w:noHBand="0" w:noVBand="0"/>
    </w:tblPr>
    <w:tblGrid>
      <w:gridCol w:w="2906"/>
      <w:gridCol w:w="5032"/>
      <w:gridCol w:w="1392"/>
      <w:gridCol w:w="567"/>
      <w:gridCol w:w="165"/>
      <w:gridCol w:w="286"/>
    </w:tblGrid>
    <w:tr w:rsidR="005824AE" w14:paraId="516430B1" w14:textId="77777777" w:rsidTr="005E0C84">
      <w:trPr>
        <w:tblHeader/>
      </w:trPr>
      <w:tc>
        <w:tcPr>
          <w:tcW w:w="2906" w:type="dxa"/>
          <w:shd w:val="clear" w:color="auto" w:fill="66CCFF"/>
        </w:tcPr>
        <w:p w14:paraId="5243F251" w14:textId="77777777" w:rsidR="005824AE" w:rsidRDefault="005824AE" w:rsidP="009B45B9">
          <w:pPr>
            <w:ind w:right="-638"/>
            <w:rPr>
              <w:rFonts w:ascii="Arial" w:hAnsi="Arial" w:cs="Arial"/>
              <w:b/>
              <w:i/>
            </w:rPr>
          </w:pPr>
          <w:r>
            <w:rPr>
              <w:rFonts w:ascii="Arial" w:hAnsi="Arial" w:cs="Arial"/>
              <w:b/>
            </w:rPr>
            <w:t>ATTRI1 – Acte d’engagement</w:t>
          </w:r>
        </w:p>
      </w:tc>
      <w:tc>
        <w:tcPr>
          <w:tcW w:w="5032" w:type="dxa"/>
          <w:shd w:val="clear" w:color="auto" w:fill="66CCFF"/>
        </w:tcPr>
        <w:p w14:paraId="13B3E399" w14:textId="553BD8C7" w:rsidR="001E1971" w:rsidRPr="001E1971" w:rsidRDefault="008545DD" w:rsidP="001E1971">
          <w:pPr>
            <w:jc w:val="center"/>
            <w:rPr>
              <w:rFonts w:ascii="Arial" w:hAnsi="Arial" w:cs="Arial"/>
              <w:b/>
              <w:i/>
            </w:rPr>
          </w:pPr>
          <w:r>
            <w:rPr>
              <w:rFonts w:ascii="Arial" w:hAnsi="Arial" w:cs="Arial"/>
              <w:b/>
              <w:i/>
            </w:rPr>
            <w:t>2024-</w:t>
          </w:r>
          <w:r w:rsidR="00B61C96">
            <w:rPr>
              <w:rFonts w:ascii="Arial" w:hAnsi="Arial" w:cs="Arial"/>
              <w:b/>
              <w:i/>
            </w:rPr>
            <w:t>MAPA34</w:t>
          </w:r>
        </w:p>
      </w:tc>
      <w:tc>
        <w:tcPr>
          <w:tcW w:w="1392" w:type="dxa"/>
          <w:shd w:val="clear" w:color="auto" w:fill="66CCFF"/>
        </w:tcPr>
        <w:p w14:paraId="772F13B5"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414109F" w14:textId="77777777" w:rsidR="005824AE" w:rsidRDefault="005824AE" w:rsidP="005E0C84">
          <w:pP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749F8">
            <w:rPr>
              <w:rStyle w:val="Numrodepage"/>
              <w:rFonts w:cs="Arial"/>
              <w:b/>
              <w:noProof/>
            </w:rPr>
            <w:t>6</w:t>
          </w:r>
          <w:r>
            <w:rPr>
              <w:rStyle w:val="Numrodepage"/>
              <w:rFonts w:cs="Arial"/>
              <w:b/>
            </w:rPr>
            <w:fldChar w:fldCharType="end"/>
          </w:r>
        </w:p>
      </w:tc>
      <w:tc>
        <w:tcPr>
          <w:tcW w:w="165" w:type="dxa"/>
          <w:shd w:val="clear" w:color="auto" w:fill="66CCFF"/>
        </w:tcPr>
        <w:p w14:paraId="70CE85FD" w14:textId="77777777" w:rsidR="005824AE" w:rsidRDefault="005824AE" w:rsidP="005E0C84">
          <w:r>
            <w:rPr>
              <w:rFonts w:ascii="Arial" w:hAnsi="Arial" w:cs="Arial"/>
              <w:b/>
            </w:rPr>
            <w:t>/</w:t>
          </w:r>
        </w:p>
      </w:tc>
      <w:tc>
        <w:tcPr>
          <w:tcW w:w="286" w:type="dxa"/>
          <w:shd w:val="clear" w:color="auto" w:fill="66CCFF"/>
        </w:tcPr>
        <w:p w14:paraId="3DF7402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749F8">
            <w:rPr>
              <w:rStyle w:val="Numrodepage"/>
              <w:rFonts w:cs="Arial"/>
              <w:b/>
              <w:noProof/>
            </w:rPr>
            <w:t>6</w:t>
          </w:r>
          <w:r>
            <w:rPr>
              <w:rStyle w:val="Numrodepage"/>
              <w:rFonts w:cs="Arial"/>
              <w:b/>
            </w:rPr>
            <w:fldChar w:fldCharType="end"/>
          </w:r>
        </w:p>
      </w:tc>
    </w:tr>
  </w:tbl>
  <w:p w14:paraId="0BACD61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E9117" w14:textId="77777777" w:rsidR="00B142D7" w:rsidRDefault="00B142D7">
      <w:r>
        <w:separator/>
      </w:r>
    </w:p>
  </w:footnote>
  <w:footnote w:type="continuationSeparator" w:id="0">
    <w:p w14:paraId="2A2AA5B0" w14:textId="77777777" w:rsidR="00B142D7" w:rsidRDefault="00B142D7">
      <w:r>
        <w:continuationSeparator/>
      </w:r>
    </w:p>
  </w:footnote>
  <w:footnote w:id="1">
    <w:p w14:paraId="36E92C43" w14:textId="1DDE515C" w:rsidR="00AA4DFE" w:rsidRDefault="00AA4DFE">
      <w:pPr>
        <w:pStyle w:val="Notedebasdepage"/>
      </w:pPr>
      <w:r>
        <w:rPr>
          <w:rStyle w:val="Appelnotedebasdep"/>
        </w:rPr>
        <w:footnoteRef/>
      </w:r>
      <w:r>
        <w:t xml:space="preserve"> Rayer la mention inutile</w:t>
      </w:r>
    </w:p>
  </w:footnote>
  <w:footnote w:id="2">
    <w:p w14:paraId="6CE46F1A" w14:textId="77777777" w:rsidR="00AA4DFE" w:rsidRDefault="00AA4DFE" w:rsidP="00AA4DFE">
      <w:pPr>
        <w:pStyle w:val="Notedebasdepage"/>
      </w:pPr>
      <w:r>
        <w:rPr>
          <w:rStyle w:val="Appelnotedebasdep"/>
        </w:rPr>
        <w:footnoteRef/>
      </w:r>
      <w: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5F3A9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6F07A6"/>
    <w:multiLevelType w:val="hybridMultilevel"/>
    <w:tmpl w:val="39F01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0E4786"/>
    <w:multiLevelType w:val="hybridMultilevel"/>
    <w:tmpl w:val="31281C5C"/>
    <w:lvl w:ilvl="0" w:tplc="040C0001">
      <w:start w:val="1"/>
      <w:numFmt w:val="bullet"/>
      <w:lvlText w:val=""/>
      <w:lvlJc w:val="left"/>
      <w:pPr>
        <w:ind w:left="2061" w:hanging="360"/>
      </w:pPr>
      <w:rPr>
        <w:rFonts w:ascii="Symbol" w:hAnsi="Symbol"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6" w15:restartNumberingAfterBreak="0">
    <w:nsid w:val="1FCC1320"/>
    <w:multiLevelType w:val="hybridMultilevel"/>
    <w:tmpl w:val="D25486CA"/>
    <w:lvl w:ilvl="0" w:tplc="F1748B62">
      <w:start w:val="1"/>
      <w:numFmt w:val="bullet"/>
      <w:lvlText w:val=""/>
      <w:lvlJc w:val="left"/>
      <w:pPr>
        <w:ind w:left="360" w:hanging="360"/>
      </w:pPr>
      <w:rPr>
        <w:rFonts w:ascii="Wingdings 2" w:hAnsi="Wingdings 2" w:hint="default"/>
        <w:color w:val="00B0F0"/>
        <w:sz w:val="2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DC2336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5538D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FC40A4"/>
    <w:multiLevelType w:val="hybridMultilevel"/>
    <w:tmpl w:val="B55AD5A6"/>
    <w:lvl w:ilvl="0" w:tplc="E3B8A1B8">
      <w:numFmt w:val="bullet"/>
      <w:lvlText w:val="-"/>
      <w:lvlJc w:val="left"/>
      <w:pPr>
        <w:ind w:left="2351" w:hanging="360"/>
      </w:pPr>
      <w:rPr>
        <w:rFonts w:ascii="Arial" w:eastAsia="Times New Roman" w:hAnsi="Arial" w:cs="Arial" w:hint="default"/>
      </w:rPr>
    </w:lvl>
    <w:lvl w:ilvl="1" w:tplc="040C0003" w:tentative="1">
      <w:start w:val="1"/>
      <w:numFmt w:val="bullet"/>
      <w:lvlText w:val="o"/>
      <w:lvlJc w:val="left"/>
      <w:pPr>
        <w:ind w:left="3071" w:hanging="360"/>
      </w:pPr>
      <w:rPr>
        <w:rFonts w:ascii="Courier New" w:hAnsi="Courier New" w:cs="Courier New" w:hint="default"/>
      </w:rPr>
    </w:lvl>
    <w:lvl w:ilvl="2" w:tplc="040C0005" w:tentative="1">
      <w:start w:val="1"/>
      <w:numFmt w:val="bullet"/>
      <w:lvlText w:val=""/>
      <w:lvlJc w:val="left"/>
      <w:pPr>
        <w:ind w:left="3791" w:hanging="360"/>
      </w:pPr>
      <w:rPr>
        <w:rFonts w:ascii="Wingdings" w:hAnsi="Wingdings" w:hint="default"/>
      </w:rPr>
    </w:lvl>
    <w:lvl w:ilvl="3" w:tplc="040C0001" w:tentative="1">
      <w:start w:val="1"/>
      <w:numFmt w:val="bullet"/>
      <w:lvlText w:val=""/>
      <w:lvlJc w:val="left"/>
      <w:pPr>
        <w:ind w:left="4511" w:hanging="360"/>
      </w:pPr>
      <w:rPr>
        <w:rFonts w:ascii="Symbol" w:hAnsi="Symbol" w:hint="default"/>
      </w:rPr>
    </w:lvl>
    <w:lvl w:ilvl="4" w:tplc="040C0003" w:tentative="1">
      <w:start w:val="1"/>
      <w:numFmt w:val="bullet"/>
      <w:lvlText w:val="o"/>
      <w:lvlJc w:val="left"/>
      <w:pPr>
        <w:ind w:left="5231" w:hanging="360"/>
      </w:pPr>
      <w:rPr>
        <w:rFonts w:ascii="Courier New" w:hAnsi="Courier New" w:cs="Courier New" w:hint="default"/>
      </w:rPr>
    </w:lvl>
    <w:lvl w:ilvl="5" w:tplc="040C0005" w:tentative="1">
      <w:start w:val="1"/>
      <w:numFmt w:val="bullet"/>
      <w:lvlText w:val=""/>
      <w:lvlJc w:val="left"/>
      <w:pPr>
        <w:ind w:left="5951" w:hanging="360"/>
      </w:pPr>
      <w:rPr>
        <w:rFonts w:ascii="Wingdings" w:hAnsi="Wingdings" w:hint="default"/>
      </w:rPr>
    </w:lvl>
    <w:lvl w:ilvl="6" w:tplc="040C0001" w:tentative="1">
      <w:start w:val="1"/>
      <w:numFmt w:val="bullet"/>
      <w:lvlText w:val=""/>
      <w:lvlJc w:val="left"/>
      <w:pPr>
        <w:ind w:left="6671" w:hanging="360"/>
      </w:pPr>
      <w:rPr>
        <w:rFonts w:ascii="Symbol" w:hAnsi="Symbol" w:hint="default"/>
      </w:rPr>
    </w:lvl>
    <w:lvl w:ilvl="7" w:tplc="040C0003" w:tentative="1">
      <w:start w:val="1"/>
      <w:numFmt w:val="bullet"/>
      <w:lvlText w:val="o"/>
      <w:lvlJc w:val="left"/>
      <w:pPr>
        <w:ind w:left="7391" w:hanging="360"/>
      </w:pPr>
      <w:rPr>
        <w:rFonts w:ascii="Courier New" w:hAnsi="Courier New" w:cs="Courier New" w:hint="default"/>
      </w:rPr>
    </w:lvl>
    <w:lvl w:ilvl="8" w:tplc="040C0005" w:tentative="1">
      <w:start w:val="1"/>
      <w:numFmt w:val="bullet"/>
      <w:lvlText w:val=""/>
      <w:lvlJc w:val="left"/>
      <w:pPr>
        <w:ind w:left="8111" w:hanging="360"/>
      </w:pPr>
      <w:rPr>
        <w:rFonts w:ascii="Wingdings" w:hAnsi="Wingdings" w:hint="default"/>
      </w:rPr>
    </w:lvl>
  </w:abstractNum>
  <w:abstractNum w:abstractNumId="10"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4A6C50F1"/>
    <w:multiLevelType w:val="hybridMultilevel"/>
    <w:tmpl w:val="C4267A02"/>
    <w:lvl w:ilvl="0" w:tplc="F1748B62">
      <w:start w:val="1"/>
      <w:numFmt w:val="bullet"/>
      <w:lvlText w:val=""/>
      <w:lvlJc w:val="left"/>
      <w:pPr>
        <w:ind w:left="360" w:hanging="360"/>
      </w:pPr>
      <w:rPr>
        <w:rFonts w:ascii="Wingdings 2" w:hAnsi="Wingdings 2" w:hint="default"/>
        <w:color w:val="00B0F0"/>
        <w:sz w:val="2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FE67748"/>
    <w:multiLevelType w:val="hybridMultilevel"/>
    <w:tmpl w:val="C47A01C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5669310A"/>
    <w:multiLevelType w:val="hybridMultilevel"/>
    <w:tmpl w:val="C930F0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9D3876"/>
    <w:multiLevelType w:val="hybridMultilevel"/>
    <w:tmpl w:val="6A166966"/>
    <w:lvl w:ilvl="0" w:tplc="00000007">
      <w:numFmt w:val="bullet"/>
      <w:lvlText w:val="-"/>
      <w:lvlJc w:val="left"/>
      <w:pPr>
        <w:ind w:left="360" w:hanging="360"/>
      </w:pPr>
      <w:rPr>
        <w:rFonts w:ascii="Arial" w:hAnsi="Arial" w:cs="Symbo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74E67F48"/>
    <w:multiLevelType w:val="hybridMultilevel"/>
    <w:tmpl w:val="4704FC88"/>
    <w:lvl w:ilvl="0" w:tplc="733E6CF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EE47C4"/>
    <w:multiLevelType w:val="multilevel"/>
    <w:tmpl w:val="BDEEFAFC"/>
    <w:lvl w:ilvl="0">
      <w:start w:val="1"/>
      <w:numFmt w:val="bullet"/>
      <w:lvlText w:val=""/>
      <w:lvlJc w:val="left"/>
      <w:pPr>
        <w:tabs>
          <w:tab w:val="num" w:pos="0"/>
        </w:tabs>
        <w:ind w:left="432" w:hanging="432"/>
      </w:pPr>
      <w:rPr>
        <w:rFonts w:ascii="Wingdings 2" w:hAnsi="Wingdings 2" w:hint="default"/>
        <w:color w:val="00B0F0"/>
        <w:sz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2"/>
  </w:num>
  <w:num w:numId="4">
    <w:abstractNumId w:val="14"/>
  </w:num>
  <w:num w:numId="5">
    <w:abstractNumId w:val="10"/>
  </w:num>
  <w:num w:numId="6">
    <w:abstractNumId w:val="16"/>
  </w:num>
  <w:num w:numId="7">
    <w:abstractNumId w:val="4"/>
  </w:num>
  <w:num w:numId="8">
    <w:abstractNumId w:val="15"/>
  </w:num>
  <w:num w:numId="9">
    <w:abstractNumId w:val="13"/>
  </w:num>
  <w:num w:numId="10">
    <w:abstractNumId w:val="17"/>
  </w:num>
  <w:num w:numId="11">
    <w:abstractNumId w:val="6"/>
  </w:num>
  <w:num w:numId="12">
    <w:abstractNumId w:val="7"/>
  </w:num>
  <w:num w:numId="13">
    <w:abstractNumId w:val="3"/>
  </w:num>
  <w:num w:numId="14">
    <w:abstractNumId w:val="8"/>
  </w:num>
  <w:num w:numId="15">
    <w:abstractNumId w:val="18"/>
  </w:num>
  <w:num w:numId="16">
    <w:abstractNumId w:val="0"/>
  </w:num>
  <w:num w:numId="17">
    <w:abstractNumId w:val="11"/>
  </w:num>
  <w:num w:numId="18">
    <w:abstractNumId w:val="0"/>
  </w:num>
  <w:num w:numId="19">
    <w:abstractNumId w:val="0"/>
  </w:num>
  <w:num w:numId="20">
    <w:abstractNumId w:val="9"/>
  </w:num>
  <w:num w:numId="21">
    <w:abstractNumId w:val="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250A"/>
    <w:rsid w:val="00067F94"/>
    <w:rsid w:val="000A278C"/>
    <w:rsid w:val="000A2E05"/>
    <w:rsid w:val="000E0020"/>
    <w:rsid w:val="0010443C"/>
    <w:rsid w:val="00130C03"/>
    <w:rsid w:val="00134983"/>
    <w:rsid w:val="00134A4B"/>
    <w:rsid w:val="00156924"/>
    <w:rsid w:val="00166B56"/>
    <w:rsid w:val="00174505"/>
    <w:rsid w:val="001816BA"/>
    <w:rsid w:val="001A5A65"/>
    <w:rsid w:val="001C40C0"/>
    <w:rsid w:val="001C733C"/>
    <w:rsid w:val="001E1971"/>
    <w:rsid w:val="0021527A"/>
    <w:rsid w:val="0021797C"/>
    <w:rsid w:val="00217B27"/>
    <w:rsid w:val="00225A1A"/>
    <w:rsid w:val="002904AF"/>
    <w:rsid w:val="002A7A19"/>
    <w:rsid w:val="002B1718"/>
    <w:rsid w:val="002C2CA3"/>
    <w:rsid w:val="002C4B3E"/>
    <w:rsid w:val="002C79D6"/>
    <w:rsid w:val="002E56C1"/>
    <w:rsid w:val="00332B12"/>
    <w:rsid w:val="00354C04"/>
    <w:rsid w:val="003820C9"/>
    <w:rsid w:val="00385E76"/>
    <w:rsid w:val="00393E28"/>
    <w:rsid w:val="003A7270"/>
    <w:rsid w:val="003B6235"/>
    <w:rsid w:val="00410964"/>
    <w:rsid w:val="0043706E"/>
    <w:rsid w:val="0044597F"/>
    <w:rsid w:val="00456F53"/>
    <w:rsid w:val="00472303"/>
    <w:rsid w:val="00481875"/>
    <w:rsid w:val="004A2E87"/>
    <w:rsid w:val="004A7169"/>
    <w:rsid w:val="004C485E"/>
    <w:rsid w:val="004C5755"/>
    <w:rsid w:val="004E75A6"/>
    <w:rsid w:val="004F5036"/>
    <w:rsid w:val="00514DAF"/>
    <w:rsid w:val="00532EC7"/>
    <w:rsid w:val="00541CA3"/>
    <w:rsid w:val="005546A9"/>
    <w:rsid w:val="005824AE"/>
    <w:rsid w:val="005846FB"/>
    <w:rsid w:val="005A05C1"/>
    <w:rsid w:val="005A4A3B"/>
    <w:rsid w:val="005A4CB5"/>
    <w:rsid w:val="005A5264"/>
    <w:rsid w:val="005B2316"/>
    <w:rsid w:val="005E0C84"/>
    <w:rsid w:val="005F0DCE"/>
    <w:rsid w:val="005F21E6"/>
    <w:rsid w:val="00605CBE"/>
    <w:rsid w:val="0061068C"/>
    <w:rsid w:val="0064560F"/>
    <w:rsid w:val="00660727"/>
    <w:rsid w:val="00662A86"/>
    <w:rsid w:val="00681BE3"/>
    <w:rsid w:val="0069273E"/>
    <w:rsid w:val="006A37B0"/>
    <w:rsid w:val="006B5057"/>
    <w:rsid w:val="006C4338"/>
    <w:rsid w:val="006D724D"/>
    <w:rsid w:val="006F3DF9"/>
    <w:rsid w:val="007060E5"/>
    <w:rsid w:val="00710FD6"/>
    <w:rsid w:val="0071460B"/>
    <w:rsid w:val="00730A78"/>
    <w:rsid w:val="007368ED"/>
    <w:rsid w:val="00757151"/>
    <w:rsid w:val="007909E0"/>
    <w:rsid w:val="0079785C"/>
    <w:rsid w:val="007D4001"/>
    <w:rsid w:val="007D7A65"/>
    <w:rsid w:val="007F68A6"/>
    <w:rsid w:val="00812B82"/>
    <w:rsid w:val="00826571"/>
    <w:rsid w:val="0083205E"/>
    <w:rsid w:val="00840934"/>
    <w:rsid w:val="00844DAA"/>
    <w:rsid w:val="008450C7"/>
    <w:rsid w:val="008545DD"/>
    <w:rsid w:val="00876A73"/>
    <w:rsid w:val="008A0D6E"/>
    <w:rsid w:val="008B2A38"/>
    <w:rsid w:val="00930A5C"/>
    <w:rsid w:val="00934503"/>
    <w:rsid w:val="00972598"/>
    <w:rsid w:val="00983FF3"/>
    <w:rsid w:val="0099238C"/>
    <w:rsid w:val="009B1CD0"/>
    <w:rsid w:val="009B45B9"/>
    <w:rsid w:val="009C4738"/>
    <w:rsid w:val="009C74E4"/>
    <w:rsid w:val="009D661E"/>
    <w:rsid w:val="00A34D04"/>
    <w:rsid w:val="00AA4DFE"/>
    <w:rsid w:val="00AB4B61"/>
    <w:rsid w:val="00AE7831"/>
    <w:rsid w:val="00AF3712"/>
    <w:rsid w:val="00B02608"/>
    <w:rsid w:val="00B0289C"/>
    <w:rsid w:val="00B054DA"/>
    <w:rsid w:val="00B142D7"/>
    <w:rsid w:val="00B345B7"/>
    <w:rsid w:val="00B61C96"/>
    <w:rsid w:val="00B86181"/>
    <w:rsid w:val="00B87564"/>
    <w:rsid w:val="00BA44E5"/>
    <w:rsid w:val="00BD767E"/>
    <w:rsid w:val="00BE6078"/>
    <w:rsid w:val="00C23457"/>
    <w:rsid w:val="00C432F8"/>
    <w:rsid w:val="00C630AD"/>
    <w:rsid w:val="00C749F8"/>
    <w:rsid w:val="00C83930"/>
    <w:rsid w:val="00C91060"/>
    <w:rsid w:val="00C911FE"/>
    <w:rsid w:val="00C92FDB"/>
    <w:rsid w:val="00CD185D"/>
    <w:rsid w:val="00CD46CC"/>
    <w:rsid w:val="00CE67FD"/>
    <w:rsid w:val="00D26AD2"/>
    <w:rsid w:val="00D337D7"/>
    <w:rsid w:val="00D368B6"/>
    <w:rsid w:val="00D412FD"/>
    <w:rsid w:val="00D4689D"/>
    <w:rsid w:val="00D46BC7"/>
    <w:rsid w:val="00D90A00"/>
    <w:rsid w:val="00E20DB0"/>
    <w:rsid w:val="00E47798"/>
    <w:rsid w:val="00E74C76"/>
    <w:rsid w:val="00E96FF6"/>
    <w:rsid w:val="00EC57EF"/>
    <w:rsid w:val="00ED62D3"/>
    <w:rsid w:val="00F606AC"/>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264D9B77"/>
  <w15:chartTrackingRefBased/>
  <w15:docId w15:val="{888243C9-A68C-42F2-ACB6-16FF5ADC7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2FDB"/>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object">
    <w:name w:val="object"/>
    <w:rsid w:val="007368ED"/>
  </w:style>
  <w:style w:type="paragraph" w:styleId="Paragraphedeliste">
    <w:name w:val="List Paragraph"/>
    <w:aliases w:val="Para Normal"/>
    <w:basedOn w:val="Normal"/>
    <w:link w:val="ParagraphedelisteCar"/>
    <w:uiPriority w:val="34"/>
    <w:qFormat/>
    <w:rsid w:val="001E1971"/>
    <w:pPr>
      <w:widowControl w:val="0"/>
      <w:suppressAutoHyphens w:val="0"/>
      <w:spacing w:before="120"/>
      <w:ind w:left="720"/>
      <w:contextualSpacing/>
    </w:pPr>
    <w:rPr>
      <w:rFonts w:ascii="Marianne" w:eastAsia="SimSun" w:hAnsi="Marianne" w:cs="Mangal"/>
      <w:kern w:val="2"/>
      <w:lang w:bidi="hi-IN"/>
    </w:rPr>
  </w:style>
  <w:style w:type="character" w:customStyle="1" w:styleId="ParagraphedelisteCar">
    <w:name w:val="Paragraphe de liste Car"/>
    <w:aliases w:val="Para Normal Car"/>
    <w:link w:val="Paragraphedeliste"/>
    <w:uiPriority w:val="34"/>
    <w:qFormat/>
    <w:rsid w:val="001E1971"/>
    <w:rPr>
      <w:rFonts w:ascii="Marianne" w:eastAsia="SimSun" w:hAnsi="Marianne" w:cs="Mangal"/>
      <w:kern w:val="2"/>
      <w:lang w:eastAsia="zh-CN" w:bidi="hi-IN"/>
    </w:rPr>
  </w:style>
  <w:style w:type="table" w:styleId="TableauGrille6Couleur-Accentuation1">
    <w:name w:val="Grid Table 6 Colorful Accent 1"/>
    <w:basedOn w:val="TableauNormal"/>
    <w:uiPriority w:val="51"/>
    <w:rsid w:val="005A5264"/>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styleId="Mentionnonrsolue">
    <w:name w:val="Unresolved Mention"/>
    <w:basedOn w:val="Policepardfaut"/>
    <w:uiPriority w:val="99"/>
    <w:semiHidden/>
    <w:unhideWhenUsed/>
    <w:rsid w:val="008545DD"/>
    <w:rPr>
      <w:color w:val="605E5C"/>
      <w:shd w:val="clear" w:color="auto" w:fill="E1DFDD"/>
    </w:rPr>
  </w:style>
  <w:style w:type="character" w:customStyle="1" w:styleId="NotedebasdepageCar">
    <w:name w:val="Note de bas de page Car"/>
    <w:basedOn w:val="Policepardfaut"/>
    <w:link w:val="Notedebasdepage"/>
    <w:rsid w:val="00AA4DF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7485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1974345">
      <w:bodyDiv w:val="1"/>
      <w:marLeft w:val="0"/>
      <w:marRight w:val="0"/>
      <w:marTop w:val="0"/>
      <w:marBottom w:val="0"/>
      <w:divBdr>
        <w:top w:val="none" w:sz="0" w:space="0" w:color="auto"/>
        <w:left w:val="none" w:sz="0" w:space="0" w:color="auto"/>
        <w:bottom w:val="none" w:sz="0" w:space="0" w:color="auto"/>
        <w:right w:val="none" w:sz="0" w:space="0" w:color="auto"/>
      </w:divBdr>
    </w:div>
    <w:div w:id="994988849">
      <w:bodyDiv w:val="1"/>
      <w:marLeft w:val="0"/>
      <w:marRight w:val="0"/>
      <w:marTop w:val="0"/>
      <w:marBottom w:val="0"/>
      <w:divBdr>
        <w:top w:val="none" w:sz="0" w:space="0" w:color="auto"/>
        <w:left w:val="none" w:sz="0" w:space="0" w:color="auto"/>
        <w:bottom w:val="none" w:sz="0" w:space="0" w:color="auto"/>
        <w:right w:val="none" w:sz="0" w:space="0" w:color="auto"/>
      </w:divBdr>
    </w:div>
    <w:div w:id="1775906424">
      <w:bodyDiv w:val="1"/>
      <w:marLeft w:val="0"/>
      <w:marRight w:val="0"/>
      <w:marTop w:val="0"/>
      <w:marBottom w:val="0"/>
      <w:divBdr>
        <w:top w:val="none" w:sz="0" w:space="0" w:color="auto"/>
        <w:left w:val="none" w:sz="0" w:space="0" w:color="auto"/>
        <w:bottom w:val="none" w:sz="0" w:space="0" w:color="auto"/>
        <w:right w:val="none" w:sz="0" w:space="0" w:color="auto"/>
      </w:divBdr>
    </w:div>
    <w:div w:id="199452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jorf/jo/2023/06/06/0129"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22719-BAF2-4CED-9E50-A3716F74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6</Pages>
  <Words>1512</Words>
  <Characters>8319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9812</CharactersWithSpaces>
  <SharedDoc>false</SharedDoc>
  <HLinks>
    <vt:vector size="42"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5898339</vt:i4>
      </vt:variant>
      <vt:variant>
        <vt:i4>27</vt:i4>
      </vt:variant>
      <vt:variant>
        <vt:i4>0</vt:i4>
      </vt:variant>
      <vt:variant>
        <vt:i4>5</vt:i4>
      </vt:variant>
      <vt:variant>
        <vt:lpwstr>mailto:laurentboyer@plongeecap.com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Sandrine Ringenbach</cp:lastModifiedBy>
  <cp:revision>4</cp:revision>
  <cp:lastPrinted>2016-11-04T12:53:00Z</cp:lastPrinted>
  <dcterms:created xsi:type="dcterms:W3CDTF">2025-01-14T09:55:00Z</dcterms:created>
  <dcterms:modified xsi:type="dcterms:W3CDTF">2025-01-14T10:08:00Z</dcterms:modified>
</cp:coreProperties>
</file>