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6B44B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00CCDAA" w14:textId="77777777">
        <w:trPr>
          <w:trHeight w:val="1132"/>
        </w:trPr>
        <w:tc>
          <w:tcPr>
            <w:tcW w:w="10434" w:type="dxa"/>
            <w:shd w:val="clear" w:color="auto" w:fill="auto"/>
          </w:tcPr>
          <w:p w14:paraId="6C3886A8" w14:textId="39A01470" w:rsidR="00541CA3" w:rsidRDefault="00FD056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F55969E" wp14:editId="4C415CC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F92DB3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FF15E8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9C4DAD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63ABEF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FEDC974" w14:textId="77777777">
        <w:tc>
          <w:tcPr>
            <w:tcW w:w="9002" w:type="dxa"/>
            <w:shd w:val="clear" w:color="auto" w:fill="66CCFF"/>
          </w:tcPr>
          <w:p w14:paraId="26BCB2C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023DDE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B04BDAF" w14:textId="77777777" w:rsidR="009B1CD0" w:rsidRDefault="00E47798" w:rsidP="0083205E">
            <w:pPr>
              <w:pStyle w:val="Titre8"/>
              <w:tabs>
                <w:tab w:val="left" w:pos="851"/>
                <w:tab w:val="right" w:pos="9639"/>
              </w:tabs>
              <w:spacing w:before="120" w:after="120"/>
            </w:pPr>
            <w:r>
              <w:rPr>
                <w:caps/>
                <w:sz w:val="28"/>
                <w:szCs w:val="28"/>
              </w:rPr>
              <w:t>ATTRI1</w:t>
            </w:r>
          </w:p>
        </w:tc>
      </w:tr>
    </w:tbl>
    <w:p w14:paraId="505629C0" w14:textId="77777777" w:rsidR="009B1CD0" w:rsidRDefault="009B1CD0" w:rsidP="006C4338">
      <w:pPr>
        <w:tabs>
          <w:tab w:val="left" w:pos="851"/>
        </w:tabs>
      </w:pPr>
    </w:p>
    <w:p w14:paraId="148C96F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087A6D7" w14:textId="77777777" w:rsidR="00FE48C9" w:rsidRDefault="00FE48C9" w:rsidP="006C4338">
      <w:pPr>
        <w:pStyle w:val="Corpsdetexte31"/>
        <w:tabs>
          <w:tab w:val="left" w:pos="851"/>
        </w:tabs>
        <w:jc w:val="both"/>
        <w:rPr>
          <w:sz w:val="18"/>
          <w:szCs w:val="18"/>
        </w:rPr>
      </w:pPr>
    </w:p>
    <w:p w14:paraId="1F1879A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8FF8C61" w14:textId="77777777" w:rsidR="00FE48C9" w:rsidRDefault="00FE48C9" w:rsidP="006C4338">
      <w:pPr>
        <w:pStyle w:val="Corpsdetexte31"/>
        <w:tabs>
          <w:tab w:val="left" w:pos="851"/>
        </w:tabs>
        <w:jc w:val="both"/>
        <w:rPr>
          <w:sz w:val="18"/>
          <w:szCs w:val="18"/>
        </w:rPr>
      </w:pPr>
    </w:p>
    <w:p w14:paraId="4EB92C1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0DE74A8" w14:textId="77777777" w:rsidR="00FE48C9" w:rsidRDefault="00FE48C9" w:rsidP="006C4338">
      <w:pPr>
        <w:pStyle w:val="Corpsdetexte31"/>
        <w:tabs>
          <w:tab w:val="left" w:pos="851"/>
        </w:tabs>
        <w:jc w:val="both"/>
        <w:rPr>
          <w:sz w:val="18"/>
          <w:szCs w:val="18"/>
        </w:rPr>
      </w:pPr>
    </w:p>
    <w:p w14:paraId="612E313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23D3B1" w14:textId="77777777" w:rsidR="00FE48C9" w:rsidRDefault="00FE48C9" w:rsidP="006F3DF9">
      <w:pPr>
        <w:pStyle w:val="Corpsdetexte31"/>
        <w:tabs>
          <w:tab w:val="left" w:pos="851"/>
        </w:tabs>
        <w:jc w:val="both"/>
        <w:rPr>
          <w:sz w:val="18"/>
          <w:szCs w:val="18"/>
        </w:rPr>
      </w:pPr>
    </w:p>
    <w:p w14:paraId="2D7D01A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FB5EB31" w14:textId="77777777" w:rsidR="00FE48C9" w:rsidRDefault="00FE48C9" w:rsidP="005846FB">
      <w:pPr>
        <w:pStyle w:val="Corpsdetexte31"/>
        <w:tabs>
          <w:tab w:val="left" w:pos="851"/>
        </w:tabs>
        <w:jc w:val="both"/>
        <w:rPr>
          <w:sz w:val="18"/>
          <w:szCs w:val="18"/>
        </w:rPr>
      </w:pPr>
    </w:p>
    <w:p w14:paraId="710C8A1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91BA081" w14:textId="77777777" w:rsidR="004C5755" w:rsidRPr="001C7D87" w:rsidRDefault="004C5755" w:rsidP="004C5755">
      <w:pPr>
        <w:jc w:val="both"/>
        <w:rPr>
          <w:rFonts w:ascii="Arial" w:hAnsi="Arial" w:cs="Arial"/>
          <w:i/>
          <w:sz w:val="18"/>
          <w:szCs w:val="18"/>
        </w:rPr>
      </w:pPr>
    </w:p>
    <w:p w14:paraId="03E9353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E59960" w14:textId="77777777">
        <w:tc>
          <w:tcPr>
            <w:tcW w:w="10277" w:type="dxa"/>
            <w:shd w:val="clear" w:color="auto" w:fill="66CCFF"/>
          </w:tcPr>
          <w:p w14:paraId="24ABCD0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C39E02D" w14:textId="77777777" w:rsidR="009B1CD0" w:rsidRDefault="009B1CD0" w:rsidP="006C4338">
      <w:pPr>
        <w:tabs>
          <w:tab w:val="left" w:pos="426"/>
          <w:tab w:val="left" w:pos="851"/>
        </w:tabs>
        <w:jc w:val="both"/>
      </w:pPr>
    </w:p>
    <w:p w14:paraId="7359F23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CAD257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982C374" w14:textId="77777777" w:rsidR="009B1CD0" w:rsidRDefault="009B1CD0" w:rsidP="005846FB">
      <w:pPr>
        <w:tabs>
          <w:tab w:val="left" w:pos="426"/>
          <w:tab w:val="left" w:pos="851"/>
        </w:tabs>
        <w:jc w:val="both"/>
        <w:rPr>
          <w:rFonts w:ascii="Arial" w:hAnsi="Arial" w:cs="Arial"/>
        </w:rPr>
      </w:pPr>
    </w:p>
    <w:p w14:paraId="2891440F" w14:textId="77777777" w:rsidR="00876A73" w:rsidRDefault="00876A73" w:rsidP="005846FB">
      <w:pPr>
        <w:tabs>
          <w:tab w:val="left" w:pos="426"/>
          <w:tab w:val="left" w:pos="851"/>
        </w:tabs>
        <w:jc w:val="both"/>
        <w:rPr>
          <w:rFonts w:ascii="Arial" w:hAnsi="Arial" w:cs="Arial"/>
        </w:rPr>
      </w:pPr>
    </w:p>
    <w:p w14:paraId="30BFAB55" w14:textId="77777777" w:rsidR="0025729A" w:rsidRDefault="0025729A" w:rsidP="0025729A">
      <w:pPr>
        <w:tabs>
          <w:tab w:val="left" w:pos="426"/>
          <w:tab w:val="left" w:pos="851"/>
        </w:tabs>
        <w:jc w:val="center"/>
        <w:rPr>
          <w:rFonts w:ascii="Arial" w:hAnsi="Arial" w:cs="Arial"/>
          <w:b/>
          <w:bCs/>
          <w:color w:val="002060"/>
          <w:sz w:val="28"/>
          <w:szCs w:val="28"/>
        </w:rPr>
      </w:pPr>
      <w:r w:rsidRPr="0025729A">
        <w:rPr>
          <w:rFonts w:ascii="Arial" w:hAnsi="Arial" w:cs="Arial"/>
          <w:b/>
          <w:bCs/>
          <w:color w:val="002060"/>
          <w:sz w:val="28"/>
          <w:szCs w:val="28"/>
        </w:rPr>
        <w:t xml:space="preserve">« Fourniture, livraison, installation et mise en service </w:t>
      </w:r>
    </w:p>
    <w:p w14:paraId="18D3AF4A" w14:textId="77777777" w:rsidR="0025729A" w:rsidRDefault="0025729A" w:rsidP="0025729A">
      <w:pPr>
        <w:tabs>
          <w:tab w:val="left" w:pos="426"/>
          <w:tab w:val="left" w:pos="851"/>
        </w:tabs>
        <w:jc w:val="center"/>
        <w:rPr>
          <w:rFonts w:ascii="Arial" w:hAnsi="Arial" w:cs="Arial"/>
          <w:b/>
          <w:bCs/>
          <w:color w:val="002060"/>
          <w:sz w:val="28"/>
          <w:szCs w:val="28"/>
        </w:rPr>
      </w:pPr>
      <w:r w:rsidRPr="0025729A">
        <w:rPr>
          <w:rFonts w:ascii="Arial" w:hAnsi="Arial" w:cs="Arial"/>
          <w:b/>
          <w:bCs/>
          <w:color w:val="002060"/>
          <w:sz w:val="28"/>
          <w:szCs w:val="28"/>
        </w:rPr>
        <w:t xml:space="preserve">d’un centre d’usinage à commande numérique </w:t>
      </w:r>
    </w:p>
    <w:p w14:paraId="01337114" w14:textId="441C9D84" w:rsidR="00876A73" w:rsidRPr="0025729A" w:rsidRDefault="0025729A" w:rsidP="0025729A">
      <w:pPr>
        <w:tabs>
          <w:tab w:val="left" w:pos="426"/>
          <w:tab w:val="left" w:pos="851"/>
        </w:tabs>
        <w:jc w:val="center"/>
        <w:rPr>
          <w:rFonts w:ascii="Arial" w:hAnsi="Arial" w:cs="Arial"/>
          <w:color w:val="002060"/>
          <w:sz w:val="28"/>
          <w:szCs w:val="28"/>
        </w:rPr>
      </w:pPr>
      <w:r w:rsidRPr="0025729A">
        <w:rPr>
          <w:rFonts w:ascii="Arial" w:hAnsi="Arial" w:cs="Arial"/>
          <w:b/>
          <w:bCs/>
          <w:color w:val="002060"/>
          <w:sz w:val="28"/>
          <w:szCs w:val="28"/>
        </w:rPr>
        <w:t>pour la filière industrie de la Faculté des Métiers de l’Essonne »</w:t>
      </w:r>
    </w:p>
    <w:p w14:paraId="2D85BB19" w14:textId="77777777" w:rsidR="009B1CD0" w:rsidRDefault="009B1CD0" w:rsidP="005846FB">
      <w:pPr>
        <w:tabs>
          <w:tab w:val="left" w:pos="426"/>
          <w:tab w:val="left" w:pos="851"/>
        </w:tabs>
        <w:jc w:val="both"/>
        <w:rPr>
          <w:rFonts w:ascii="Arial" w:hAnsi="Arial" w:cs="Arial"/>
        </w:rPr>
      </w:pPr>
    </w:p>
    <w:p w14:paraId="7E6775B6" w14:textId="77777777" w:rsidR="009B1CD0" w:rsidRDefault="009B1CD0" w:rsidP="005846FB">
      <w:pPr>
        <w:tabs>
          <w:tab w:val="left" w:pos="426"/>
          <w:tab w:val="left" w:pos="851"/>
        </w:tabs>
        <w:jc w:val="both"/>
        <w:rPr>
          <w:rFonts w:ascii="Arial" w:hAnsi="Arial" w:cs="Arial"/>
        </w:rPr>
      </w:pPr>
    </w:p>
    <w:p w14:paraId="621BC555" w14:textId="33B82F02" w:rsidR="009B1CD0" w:rsidRDefault="00D20F47"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5E6E3A0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5B3EFF6" w14:textId="77777777" w:rsidR="009B1CD0" w:rsidRDefault="009B1CD0" w:rsidP="00934503">
      <w:pPr>
        <w:tabs>
          <w:tab w:val="left" w:pos="426"/>
          <w:tab w:val="left" w:pos="851"/>
        </w:tabs>
        <w:jc w:val="both"/>
        <w:rPr>
          <w:rFonts w:ascii="Arial" w:hAnsi="Arial" w:cs="Arial"/>
        </w:rPr>
      </w:pPr>
    </w:p>
    <w:p w14:paraId="230981AB" w14:textId="33AD97CA" w:rsidR="009B1CD0" w:rsidRDefault="00232C9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EC033AB" w14:textId="77777777" w:rsidR="009B1CD0" w:rsidRDefault="009B1CD0" w:rsidP="009B45B9">
      <w:pPr>
        <w:tabs>
          <w:tab w:val="left" w:pos="426"/>
          <w:tab w:val="left" w:pos="851"/>
        </w:tabs>
        <w:jc w:val="both"/>
        <w:rPr>
          <w:rFonts w:ascii="Arial" w:hAnsi="Arial" w:cs="Arial"/>
        </w:rPr>
      </w:pPr>
    </w:p>
    <w:p w14:paraId="6E8B09F3"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7099F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7398F0C" w14:textId="77777777" w:rsidR="009B1CD0" w:rsidRDefault="009B1CD0" w:rsidP="009B45B9">
      <w:pPr>
        <w:pStyle w:val="fcasegauche"/>
        <w:tabs>
          <w:tab w:val="left" w:pos="851"/>
        </w:tabs>
        <w:spacing w:after="0"/>
        <w:rPr>
          <w:rFonts w:ascii="Arial" w:hAnsi="Arial" w:cs="Arial"/>
        </w:rPr>
      </w:pPr>
    </w:p>
    <w:p w14:paraId="66AAAA56" w14:textId="77777777" w:rsidR="009B1CD0" w:rsidRDefault="009B1CD0" w:rsidP="006B5057">
      <w:pPr>
        <w:pStyle w:val="fcasegauche"/>
        <w:tabs>
          <w:tab w:val="left" w:pos="851"/>
        </w:tabs>
        <w:spacing w:before="120" w:after="0"/>
        <w:ind w:left="426" w:firstLine="0"/>
        <w:rPr>
          <w:rFonts w:ascii="Arial" w:hAnsi="Arial" w:cs="Arial"/>
          <w:iCs/>
        </w:rPr>
      </w:pPr>
    </w:p>
    <w:p w14:paraId="3C559004" w14:textId="25A4F6DA" w:rsidR="009B1CD0" w:rsidRDefault="00232C9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3982BD13" w14:textId="77777777" w:rsidR="009B1CD0" w:rsidRDefault="009B1CD0" w:rsidP="005846FB">
      <w:pPr>
        <w:pStyle w:val="fcasegauche"/>
        <w:tabs>
          <w:tab w:val="left" w:pos="851"/>
        </w:tabs>
        <w:spacing w:after="0"/>
        <w:rPr>
          <w:rFonts w:ascii="Arial" w:hAnsi="Arial" w:cs="Arial"/>
        </w:rPr>
      </w:pPr>
    </w:p>
    <w:p w14:paraId="679C50A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2CEECD5" w14:textId="77777777" w:rsidR="006B5057" w:rsidRDefault="006B5057" w:rsidP="005846FB">
      <w:pPr>
        <w:pStyle w:val="fcasegauche"/>
        <w:tabs>
          <w:tab w:val="left" w:pos="851"/>
        </w:tabs>
        <w:spacing w:after="0"/>
        <w:rPr>
          <w:rFonts w:ascii="Arial" w:hAnsi="Arial" w:cs="Arial"/>
        </w:rPr>
      </w:pPr>
    </w:p>
    <w:p w14:paraId="48C827A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41A59738" w14:textId="77777777" w:rsidR="006B5057" w:rsidRDefault="006B5057" w:rsidP="005846FB">
      <w:pPr>
        <w:pStyle w:val="fcasegauche"/>
        <w:tabs>
          <w:tab w:val="left" w:pos="851"/>
        </w:tabs>
        <w:spacing w:after="0"/>
        <w:ind w:left="0" w:firstLine="0"/>
        <w:rPr>
          <w:rFonts w:ascii="Arial" w:hAnsi="Arial" w:cs="Arial"/>
        </w:rPr>
      </w:pPr>
    </w:p>
    <w:p w14:paraId="7CEE75A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5A4E74" w14:textId="77777777">
        <w:tc>
          <w:tcPr>
            <w:tcW w:w="10277" w:type="dxa"/>
            <w:shd w:val="clear" w:color="auto" w:fill="66CCFF"/>
          </w:tcPr>
          <w:p w14:paraId="6323B8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809AE5" w14:textId="77777777" w:rsidR="009B1CD0" w:rsidRDefault="009B1CD0" w:rsidP="006C4338">
      <w:pPr>
        <w:tabs>
          <w:tab w:val="left" w:pos="851"/>
        </w:tabs>
      </w:pPr>
    </w:p>
    <w:p w14:paraId="63C32C9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9372A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0A3496A" w14:textId="77777777" w:rsidR="009B1CD0" w:rsidRDefault="009B1CD0" w:rsidP="005846FB">
      <w:pPr>
        <w:tabs>
          <w:tab w:val="left" w:pos="851"/>
        </w:tabs>
        <w:rPr>
          <w:rFonts w:ascii="Arial" w:hAnsi="Arial" w:cs="Arial"/>
        </w:rPr>
      </w:pPr>
    </w:p>
    <w:p w14:paraId="334436E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90EF89" w14:textId="5E3434B6" w:rsidR="00232C9A" w:rsidRPr="0025729A" w:rsidRDefault="0025729A"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232C9A" w:rsidRPr="0025729A">
        <w:rPr>
          <w:rFonts w:ascii="Arial" w:hAnsi="Arial" w:cs="Arial"/>
        </w:rPr>
        <w:t xml:space="preserve">Cahier des </w:t>
      </w:r>
      <w:r w:rsidR="00D20F47" w:rsidRPr="0025729A">
        <w:rPr>
          <w:rFonts w:ascii="Arial" w:hAnsi="Arial" w:cs="Arial"/>
        </w:rPr>
        <w:t>C</w:t>
      </w:r>
      <w:r w:rsidR="00232C9A" w:rsidRPr="0025729A">
        <w:rPr>
          <w:rFonts w:ascii="Arial" w:hAnsi="Arial" w:cs="Arial"/>
        </w:rPr>
        <w:t xml:space="preserve">harges : CDC </w:t>
      </w:r>
      <w:r>
        <w:rPr>
          <w:rFonts w:ascii="Arial" w:hAnsi="Arial" w:cs="Arial"/>
        </w:rPr>
        <w:t>- A</w:t>
      </w:r>
      <w:r w:rsidR="00232C9A" w:rsidRPr="0025729A">
        <w:rPr>
          <w:rFonts w:ascii="Arial" w:hAnsi="Arial" w:cs="Arial"/>
        </w:rPr>
        <w:t>FDME-25-001B</w:t>
      </w:r>
    </w:p>
    <w:p w14:paraId="18D611F4" w14:textId="7D43D592" w:rsidR="009B1CD0" w:rsidRPr="0025729A" w:rsidRDefault="0025729A"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232C9A" w:rsidRPr="0025729A">
        <w:rPr>
          <w:rFonts w:ascii="Arial" w:hAnsi="Arial" w:cs="Arial"/>
        </w:rPr>
        <w:t xml:space="preserve">Annexe financière : La </w:t>
      </w:r>
      <w:r w:rsidRPr="0025729A">
        <w:rPr>
          <w:rFonts w:ascii="Arial" w:hAnsi="Arial" w:cs="Arial"/>
        </w:rPr>
        <w:t>Décomposition</w:t>
      </w:r>
      <w:r w:rsidR="00232C9A" w:rsidRPr="0025729A">
        <w:rPr>
          <w:rFonts w:ascii="Arial" w:hAnsi="Arial" w:cs="Arial"/>
        </w:rPr>
        <w:t xml:space="preserve"> du </w:t>
      </w:r>
      <w:r w:rsidR="00D20F47" w:rsidRPr="0025729A">
        <w:rPr>
          <w:rFonts w:ascii="Arial" w:hAnsi="Arial" w:cs="Arial"/>
        </w:rPr>
        <w:t>P</w:t>
      </w:r>
      <w:r w:rsidR="00232C9A" w:rsidRPr="0025729A">
        <w:rPr>
          <w:rFonts w:ascii="Arial" w:hAnsi="Arial" w:cs="Arial"/>
        </w:rPr>
        <w:t xml:space="preserve">rix </w:t>
      </w:r>
      <w:r w:rsidR="00D20F47" w:rsidRPr="0025729A">
        <w:rPr>
          <w:rFonts w:ascii="Arial" w:hAnsi="Arial" w:cs="Arial"/>
        </w:rPr>
        <w:t>G</w:t>
      </w:r>
      <w:r w:rsidR="00232C9A" w:rsidRPr="0025729A">
        <w:rPr>
          <w:rFonts w:ascii="Arial" w:hAnsi="Arial" w:cs="Arial"/>
        </w:rPr>
        <w:t xml:space="preserve">lobal et </w:t>
      </w:r>
      <w:r w:rsidR="00D20F47" w:rsidRPr="0025729A">
        <w:rPr>
          <w:rFonts w:ascii="Arial" w:hAnsi="Arial" w:cs="Arial"/>
        </w:rPr>
        <w:t>F</w:t>
      </w:r>
      <w:r w:rsidR="00232C9A" w:rsidRPr="0025729A">
        <w:rPr>
          <w:rFonts w:ascii="Arial" w:hAnsi="Arial" w:cs="Arial"/>
        </w:rPr>
        <w:t xml:space="preserve">orfaitaire – DPGF </w:t>
      </w:r>
      <w:r>
        <w:rPr>
          <w:rFonts w:ascii="Arial" w:hAnsi="Arial" w:cs="Arial"/>
        </w:rPr>
        <w:t>-</w:t>
      </w:r>
      <w:r w:rsidR="00232C9A" w:rsidRPr="0025729A">
        <w:rPr>
          <w:rFonts w:ascii="Arial" w:hAnsi="Arial" w:cs="Arial"/>
        </w:rPr>
        <w:t xml:space="preserve"> </w:t>
      </w:r>
      <w:r>
        <w:rPr>
          <w:rFonts w:ascii="Arial" w:hAnsi="Arial" w:cs="Arial"/>
        </w:rPr>
        <w:t>A</w:t>
      </w:r>
      <w:r w:rsidR="00232C9A" w:rsidRPr="0025729A">
        <w:rPr>
          <w:rFonts w:ascii="Arial" w:hAnsi="Arial" w:cs="Arial"/>
        </w:rPr>
        <w:t>FDME-25-001B</w:t>
      </w:r>
    </w:p>
    <w:p w14:paraId="677B7E27" w14:textId="4D358807" w:rsidR="009B1CD0" w:rsidRPr="0025729A" w:rsidRDefault="0025729A"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880B29" w:rsidRPr="0025729A">
        <w:rPr>
          <w:rFonts w:ascii="Arial" w:hAnsi="Arial" w:cs="Arial"/>
        </w:rPr>
        <w:t xml:space="preserve">Code de la </w:t>
      </w:r>
      <w:r w:rsidR="00D20F47" w:rsidRPr="0025729A">
        <w:rPr>
          <w:rFonts w:ascii="Arial" w:hAnsi="Arial" w:cs="Arial"/>
        </w:rPr>
        <w:t>C</w:t>
      </w:r>
      <w:r w:rsidR="00880B29" w:rsidRPr="0025729A">
        <w:rPr>
          <w:rFonts w:ascii="Arial" w:hAnsi="Arial" w:cs="Arial"/>
        </w:rPr>
        <w:t xml:space="preserve">ommande </w:t>
      </w:r>
      <w:r w:rsidR="00D20F47" w:rsidRPr="0025729A">
        <w:rPr>
          <w:rFonts w:ascii="Arial" w:hAnsi="Arial" w:cs="Arial"/>
        </w:rPr>
        <w:t>P</w:t>
      </w:r>
      <w:r w:rsidR="00880B29" w:rsidRPr="0025729A">
        <w:rPr>
          <w:rFonts w:ascii="Arial" w:hAnsi="Arial" w:cs="Arial"/>
        </w:rPr>
        <w:t>ublique</w:t>
      </w:r>
    </w:p>
    <w:p w14:paraId="07A38712" w14:textId="240F2EE2" w:rsidR="009B1CD0" w:rsidRDefault="0025729A"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D20F47">
        <w:t xml:space="preserve"> </w:t>
      </w:r>
      <w:r w:rsidR="00880B29">
        <w:rPr>
          <w:rFonts w:ascii="Arial" w:hAnsi="Arial" w:cs="Arial"/>
        </w:rPr>
        <w:t xml:space="preserve">Cahier des </w:t>
      </w:r>
      <w:r w:rsidR="00D20F47">
        <w:rPr>
          <w:rFonts w:ascii="Arial" w:hAnsi="Arial" w:cs="Arial"/>
        </w:rPr>
        <w:t>C</w:t>
      </w:r>
      <w:r w:rsidR="00880B29">
        <w:rPr>
          <w:rFonts w:ascii="Arial" w:hAnsi="Arial" w:cs="Arial"/>
        </w:rPr>
        <w:t>lauses</w:t>
      </w:r>
      <w:r w:rsidR="00D20F47">
        <w:rPr>
          <w:rFonts w:ascii="Arial" w:hAnsi="Arial" w:cs="Arial"/>
        </w:rPr>
        <w:t xml:space="preserve"> Administratives Générales (CCAG FCS) applicable aux Marchés Publics de Fournitures courantes et de services (Arrêté du 30 mars 2021), sauf dérogations prévues par le présent Cahier des Charges</w:t>
      </w:r>
    </w:p>
    <w:p w14:paraId="27817C68" w14:textId="77777777" w:rsidR="009B1CD0" w:rsidRDefault="009B1CD0" w:rsidP="00710FD6">
      <w:pPr>
        <w:tabs>
          <w:tab w:val="left" w:pos="851"/>
        </w:tabs>
        <w:jc w:val="both"/>
        <w:rPr>
          <w:rFonts w:ascii="Arial" w:hAnsi="Arial" w:cs="Arial"/>
        </w:rPr>
      </w:pPr>
    </w:p>
    <w:p w14:paraId="2D8E64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AB11C65" w14:textId="77777777" w:rsidR="009B1CD0" w:rsidRDefault="009B1CD0" w:rsidP="0083205E">
      <w:pPr>
        <w:tabs>
          <w:tab w:val="left" w:pos="851"/>
        </w:tabs>
        <w:jc w:val="both"/>
        <w:rPr>
          <w:rFonts w:ascii="Arial" w:hAnsi="Arial" w:cs="Arial"/>
        </w:rPr>
      </w:pPr>
    </w:p>
    <w:p w14:paraId="079B2F8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77A0F0C" w14:textId="77777777" w:rsidR="009B1CD0" w:rsidRDefault="009B1CD0" w:rsidP="0083205E">
      <w:pPr>
        <w:tabs>
          <w:tab w:val="left" w:pos="851"/>
        </w:tabs>
        <w:jc w:val="both"/>
        <w:rPr>
          <w:rFonts w:ascii="Arial" w:hAnsi="Arial" w:cs="Arial"/>
        </w:rPr>
      </w:pPr>
    </w:p>
    <w:p w14:paraId="50A03F7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EB0691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0BD5B0C" w14:textId="77777777" w:rsidR="009B1CD0" w:rsidRDefault="009B1CD0" w:rsidP="00CD46CC">
      <w:pPr>
        <w:tabs>
          <w:tab w:val="left" w:pos="851"/>
        </w:tabs>
        <w:jc w:val="both"/>
        <w:rPr>
          <w:rFonts w:ascii="Arial" w:hAnsi="Arial" w:cs="Arial"/>
        </w:rPr>
      </w:pPr>
    </w:p>
    <w:p w14:paraId="3B5AA936" w14:textId="77777777" w:rsidR="009B1CD0" w:rsidRDefault="009B1CD0" w:rsidP="009B45B9">
      <w:pPr>
        <w:tabs>
          <w:tab w:val="left" w:pos="851"/>
        </w:tabs>
        <w:jc w:val="both"/>
        <w:rPr>
          <w:rFonts w:ascii="Arial" w:hAnsi="Arial" w:cs="Arial"/>
        </w:rPr>
      </w:pPr>
    </w:p>
    <w:p w14:paraId="201A4BE5" w14:textId="77777777" w:rsidR="009B1CD0" w:rsidRDefault="009B1CD0" w:rsidP="009B45B9">
      <w:pPr>
        <w:tabs>
          <w:tab w:val="left" w:pos="851"/>
        </w:tabs>
        <w:jc w:val="both"/>
        <w:rPr>
          <w:rFonts w:ascii="Arial" w:hAnsi="Arial" w:cs="Arial"/>
        </w:rPr>
      </w:pPr>
    </w:p>
    <w:p w14:paraId="2BDE4A6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09D97D2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7A3274B" w14:textId="77777777" w:rsidR="009B1CD0" w:rsidRDefault="009B1CD0" w:rsidP="009B45B9">
      <w:pPr>
        <w:tabs>
          <w:tab w:val="left" w:pos="851"/>
        </w:tabs>
        <w:jc w:val="both"/>
        <w:rPr>
          <w:rFonts w:ascii="Arial" w:hAnsi="Arial" w:cs="Arial"/>
        </w:rPr>
      </w:pPr>
    </w:p>
    <w:p w14:paraId="49275830" w14:textId="77777777" w:rsidR="009B1CD0" w:rsidRDefault="009B1CD0" w:rsidP="009B45B9">
      <w:pPr>
        <w:tabs>
          <w:tab w:val="left" w:pos="851"/>
        </w:tabs>
        <w:jc w:val="both"/>
        <w:rPr>
          <w:rFonts w:ascii="Arial" w:hAnsi="Arial" w:cs="Arial"/>
        </w:rPr>
      </w:pPr>
    </w:p>
    <w:p w14:paraId="056F11AB" w14:textId="77777777" w:rsidR="009B1CD0" w:rsidRDefault="009B1CD0" w:rsidP="009B45B9">
      <w:pPr>
        <w:tabs>
          <w:tab w:val="left" w:pos="851"/>
        </w:tabs>
        <w:jc w:val="both"/>
        <w:rPr>
          <w:rFonts w:ascii="Arial" w:hAnsi="Arial" w:cs="Arial"/>
        </w:rPr>
      </w:pPr>
    </w:p>
    <w:p w14:paraId="110573A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31F5A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CA8EAEB" w14:textId="77777777" w:rsidR="009B1CD0" w:rsidRDefault="009B1CD0" w:rsidP="009B45B9">
      <w:pPr>
        <w:pStyle w:val="fcase1ertab"/>
        <w:tabs>
          <w:tab w:val="left" w:pos="851"/>
        </w:tabs>
        <w:ind w:left="0" w:firstLine="0"/>
        <w:rPr>
          <w:rFonts w:ascii="Arial" w:hAnsi="Arial" w:cs="Arial"/>
        </w:rPr>
      </w:pPr>
    </w:p>
    <w:p w14:paraId="67491382" w14:textId="77777777" w:rsidR="009B1CD0" w:rsidRDefault="009B1CD0" w:rsidP="009B45B9">
      <w:pPr>
        <w:pStyle w:val="fcase1ertab"/>
        <w:tabs>
          <w:tab w:val="left" w:pos="851"/>
        </w:tabs>
        <w:ind w:left="0" w:firstLine="0"/>
        <w:rPr>
          <w:rFonts w:ascii="Arial" w:hAnsi="Arial" w:cs="Arial"/>
        </w:rPr>
      </w:pPr>
    </w:p>
    <w:p w14:paraId="797E4FC5" w14:textId="77777777" w:rsidR="004C5755" w:rsidRDefault="004C5755" w:rsidP="009B45B9">
      <w:pPr>
        <w:pStyle w:val="fcase1ertab"/>
        <w:tabs>
          <w:tab w:val="left" w:pos="851"/>
        </w:tabs>
        <w:ind w:left="0" w:firstLine="0"/>
        <w:rPr>
          <w:rFonts w:ascii="Arial" w:hAnsi="Arial" w:cs="Arial"/>
        </w:rPr>
      </w:pPr>
    </w:p>
    <w:p w14:paraId="7DC727D5" w14:textId="77777777" w:rsidR="004C5755" w:rsidRDefault="004C5755" w:rsidP="009B45B9">
      <w:pPr>
        <w:pStyle w:val="fcase1ertab"/>
        <w:tabs>
          <w:tab w:val="left" w:pos="851"/>
        </w:tabs>
        <w:ind w:left="0" w:firstLine="0"/>
        <w:rPr>
          <w:rFonts w:ascii="Arial" w:hAnsi="Arial" w:cs="Arial"/>
        </w:rPr>
      </w:pPr>
    </w:p>
    <w:p w14:paraId="5C500C8A" w14:textId="77777777" w:rsidR="004C5755" w:rsidRDefault="004C5755" w:rsidP="009B45B9">
      <w:pPr>
        <w:pStyle w:val="fcase1ertab"/>
        <w:tabs>
          <w:tab w:val="left" w:pos="851"/>
        </w:tabs>
        <w:ind w:left="0" w:firstLine="0"/>
        <w:rPr>
          <w:rFonts w:ascii="Arial" w:hAnsi="Arial" w:cs="Arial"/>
        </w:rPr>
      </w:pPr>
    </w:p>
    <w:p w14:paraId="05FDF536" w14:textId="77777777" w:rsidR="004C5755" w:rsidRDefault="004C5755" w:rsidP="009B45B9">
      <w:pPr>
        <w:pStyle w:val="fcase1ertab"/>
        <w:tabs>
          <w:tab w:val="left" w:pos="851"/>
        </w:tabs>
        <w:ind w:left="0" w:firstLine="0"/>
        <w:rPr>
          <w:rFonts w:ascii="Arial" w:hAnsi="Arial" w:cs="Arial"/>
        </w:rPr>
      </w:pPr>
    </w:p>
    <w:p w14:paraId="7AB4BB61" w14:textId="77777777" w:rsidR="004C5755" w:rsidRDefault="004C5755" w:rsidP="009B45B9">
      <w:pPr>
        <w:pStyle w:val="fcase1ertab"/>
        <w:tabs>
          <w:tab w:val="left" w:pos="851"/>
        </w:tabs>
        <w:ind w:left="0" w:firstLine="0"/>
        <w:rPr>
          <w:rFonts w:ascii="Arial" w:hAnsi="Arial" w:cs="Arial"/>
        </w:rPr>
      </w:pPr>
    </w:p>
    <w:p w14:paraId="0285833C" w14:textId="77777777" w:rsidR="004C5755" w:rsidRDefault="004C5755" w:rsidP="009B45B9">
      <w:pPr>
        <w:pStyle w:val="fcase1ertab"/>
        <w:tabs>
          <w:tab w:val="left" w:pos="851"/>
        </w:tabs>
        <w:ind w:left="0" w:firstLine="0"/>
        <w:rPr>
          <w:rFonts w:ascii="Arial" w:hAnsi="Arial" w:cs="Arial"/>
        </w:rPr>
      </w:pPr>
    </w:p>
    <w:p w14:paraId="5708462C" w14:textId="77777777" w:rsidR="004C5755" w:rsidRDefault="004C5755" w:rsidP="009B45B9">
      <w:pPr>
        <w:pStyle w:val="fcase1ertab"/>
        <w:tabs>
          <w:tab w:val="left" w:pos="851"/>
        </w:tabs>
        <w:ind w:left="0" w:firstLine="0"/>
        <w:rPr>
          <w:rFonts w:ascii="Arial" w:hAnsi="Arial" w:cs="Arial"/>
        </w:rPr>
      </w:pPr>
    </w:p>
    <w:p w14:paraId="7378FAB9" w14:textId="77777777" w:rsidR="004C5755" w:rsidRDefault="004C5755" w:rsidP="009B45B9">
      <w:pPr>
        <w:pStyle w:val="fcase1ertab"/>
        <w:tabs>
          <w:tab w:val="left" w:pos="851"/>
        </w:tabs>
        <w:ind w:left="0" w:firstLine="0"/>
        <w:rPr>
          <w:rFonts w:ascii="Arial" w:hAnsi="Arial" w:cs="Arial"/>
        </w:rPr>
      </w:pPr>
    </w:p>
    <w:p w14:paraId="03377BE7" w14:textId="77777777" w:rsidR="004C5755" w:rsidRDefault="004C5755" w:rsidP="009B45B9">
      <w:pPr>
        <w:pStyle w:val="fcase1ertab"/>
        <w:tabs>
          <w:tab w:val="left" w:pos="851"/>
        </w:tabs>
        <w:ind w:left="0" w:firstLine="0"/>
        <w:rPr>
          <w:rFonts w:ascii="Arial" w:hAnsi="Arial" w:cs="Arial"/>
        </w:rPr>
      </w:pPr>
    </w:p>
    <w:p w14:paraId="02990797" w14:textId="77777777" w:rsidR="004C5755" w:rsidRDefault="004C5755" w:rsidP="009B45B9">
      <w:pPr>
        <w:pStyle w:val="fcase1ertab"/>
        <w:tabs>
          <w:tab w:val="left" w:pos="851"/>
        </w:tabs>
        <w:ind w:left="0" w:firstLine="0"/>
        <w:rPr>
          <w:rFonts w:ascii="Arial" w:hAnsi="Arial" w:cs="Arial"/>
        </w:rPr>
      </w:pPr>
    </w:p>
    <w:p w14:paraId="43C4E7F3" w14:textId="77777777" w:rsidR="004C5755" w:rsidRDefault="004C5755" w:rsidP="009B45B9">
      <w:pPr>
        <w:pStyle w:val="fcase1ertab"/>
        <w:tabs>
          <w:tab w:val="left" w:pos="851"/>
        </w:tabs>
        <w:ind w:left="0" w:firstLine="0"/>
        <w:rPr>
          <w:rFonts w:ascii="Arial" w:hAnsi="Arial" w:cs="Arial"/>
        </w:rPr>
      </w:pPr>
    </w:p>
    <w:p w14:paraId="740339AC" w14:textId="77777777" w:rsidR="004C5755" w:rsidRDefault="004C5755" w:rsidP="009B45B9">
      <w:pPr>
        <w:pStyle w:val="fcase1ertab"/>
        <w:tabs>
          <w:tab w:val="left" w:pos="851"/>
        </w:tabs>
        <w:ind w:left="0" w:firstLine="0"/>
        <w:rPr>
          <w:rFonts w:ascii="Arial" w:hAnsi="Arial" w:cs="Arial"/>
        </w:rPr>
      </w:pPr>
    </w:p>
    <w:p w14:paraId="3AC88354" w14:textId="77777777" w:rsidR="006B5057" w:rsidRDefault="006B5057" w:rsidP="009B45B9">
      <w:pPr>
        <w:pStyle w:val="fcase1ertab"/>
        <w:tabs>
          <w:tab w:val="left" w:pos="851"/>
        </w:tabs>
        <w:ind w:left="0" w:firstLine="0"/>
        <w:rPr>
          <w:rFonts w:ascii="Arial" w:hAnsi="Arial" w:cs="Arial"/>
        </w:rPr>
      </w:pPr>
    </w:p>
    <w:p w14:paraId="409C2F14" w14:textId="77777777" w:rsidR="0025729A" w:rsidRDefault="0025729A" w:rsidP="009B45B9">
      <w:pPr>
        <w:pStyle w:val="fcase1ertab"/>
        <w:tabs>
          <w:tab w:val="left" w:pos="851"/>
        </w:tabs>
        <w:ind w:left="0" w:firstLine="0"/>
        <w:rPr>
          <w:rFonts w:ascii="Arial" w:hAnsi="Arial" w:cs="Arial"/>
        </w:rPr>
      </w:pPr>
    </w:p>
    <w:p w14:paraId="628AEE6E" w14:textId="77777777" w:rsidR="0025729A" w:rsidRDefault="0025729A" w:rsidP="009B45B9">
      <w:pPr>
        <w:pStyle w:val="fcase1ertab"/>
        <w:tabs>
          <w:tab w:val="left" w:pos="851"/>
        </w:tabs>
        <w:ind w:left="0" w:firstLine="0"/>
        <w:rPr>
          <w:rFonts w:ascii="Arial" w:hAnsi="Arial" w:cs="Arial"/>
        </w:rPr>
      </w:pPr>
    </w:p>
    <w:p w14:paraId="547B2F47" w14:textId="77777777" w:rsidR="0025729A" w:rsidRDefault="0025729A" w:rsidP="009B45B9">
      <w:pPr>
        <w:pStyle w:val="fcase1ertab"/>
        <w:tabs>
          <w:tab w:val="left" w:pos="851"/>
        </w:tabs>
        <w:ind w:left="0" w:firstLine="0"/>
        <w:rPr>
          <w:rFonts w:ascii="Arial" w:hAnsi="Arial" w:cs="Arial"/>
        </w:rPr>
      </w:pPr>
    </w:p>
    <w:p w14:paraId="498C0728" w14:textId="77777777" w:rsidR="0025729A" w:rsidRDefault="0025729A" w:rsidP="009B45B9">
      <w:pPr>
        <w:pStyle w:val="fcase1ertab"/>
        <w:tabs>
          <w:tab w:val="left" w:pos="851"/>
        </w:tabs>
        <w:ind w:left="0" w:firstLine="0"/>
        <w:rPr>
          <w:rFonts w:ascii="Arial" w:hAnsi="Arial" w:cs="Arial"/>
        </w:rPr>
      </w:pPr>
    </w:p>
    <w:p w14:paraId="17B27315" w14:textId="77777777" w:rsidR="0025729A" w:rsidRDefault="0025729A" w:rsidP="009B45B9">
      <w:pPr>
        <w:pStyle w:val="fcase1ertab"/>
        <w:tabs>
          <w:tab w:val="left" w:pos="851"/>
        </w:tabs>
        <w:ind w:left="0" w:firstLine="0"/>
        <w:rPr>
          <w:rFonts w:ascii="Arial" w:hAnsi="Arial" w:cs="Arial"/>
        </w:rPr>
      </w:pPr>
    </w:p>
    <w:p w14:paraId="3963137E" w14:textId="77777777" w:rsidR="006B5057" w:rsidRDefault="006B5057" w:rsidP="009B45B9">
      <w:pPr>
        <w:pStyle w:val="fcase1ertab"/>
        <w:tabs>
          <w:tab w:val="left" w:pos="851"/>
        </w:tabs>
        <w:ind w:left="0" w:firstLine="0"/>
        <w:rPr>
          <w:rFonts w:ascii="Arial" w:hAnsi="Arial" w:cs="Arial"/>
        </w:rPr>
      </w:pPr>
    </w:p>
    <w:p w14:paraId="28EFAAC8"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D77849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D27393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4CB36C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300EF19"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5E1492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EC04A6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1F3980E"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91D18D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C4FD6EF" w14:textId="77777777" w:rsidR="009B1CD0" w:rsidRDefault="009B1CD0" w:rsidP="004C5755">
      <w:pPr>
        <w:pStyle w:val="fcase1ertab"/>
        <w:spacing w:before="120"/>
        <w:ind w:left="567" w:firstLine="0"/>
      </w:pPr>
      <w:r>
        <w:rPr>
          <w:rFonts w:ascii="Arial" w:hAnsi="Arial" w:cs="Arial"/>
          <w:u w:val="single"/>
        </w:rPr>
        <w:t>OU</w:t>
      </w:r>
    </w:p>
    <w:p w14:paraId="1DF58A4F" w14:textId="402B355F" w:rsidR="009B1CD0" w:rsidRDefault="00D20F4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FC7B95C" w14:textId="77777777" w:rsidR="009B1CD0" w:rsidRDefault="009B1CD0" w:rsidP="009B45B9">
      <w:pPr>
        <w:pStyle w:val="fcasegauche"/>
        <w:tabs>
          <w:tab w:val="left" w:pos="851"/>
        </w:tabs>
        <w:spacing w:after="0"/>
        <w:ind w:left="0" w:firstLine="0"/>
        <w:rPr>
          <w:rFonts w:ascii="Arial" w:hAnsi="Arial" w:cs="Arial"/>
        </w:rPr>
      </w:pPr>
    </w:p>
    <w:p w14:paraId="238F4EEF" w14:textId="77777777" w:rsidR="0025729A" w:rsidRDefault="0025729A" w:rsidP="009B45B9">
      <w:pPr>
        <w:pStyle w:val="fcasegauche"/>
        <w:tabs>
          <w:tab w:val="left" w:pos="851"/>
        </w:tabs>
        <w:spacing w:after="0"/>
        <w:ind w:left="0" w:firstLine="0"/>
        <w:rPr>
          <w:rFonts w:ascii="Arial" w:hAnsi="Arial" w:cs="Arial"/>
        </w:rPr>
      </w:pPr>
    </w:p>
    <w:p w14:paraId="4D2AA3E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7DEDF2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C24069B" w14:textId="77777777" w:rsidR="00036500" w:rsidRDefault="00036500" w:rsidP="009B45B9">
      <w:pPr>
        <w:tabs>
          <w:tab w:val="left" w:pos="851"/>
          <w:tab w:val="left" w:pos="6237"/>
        </w:tabs>
        <w:rPr>
          <w:rFonts w:ascii="Arial" w:hAnsi="Arial" w:cs="Arial"/>
          <w:i/>
          <w:iCs/>
          <w:sz w:val="18"/>
          <w:szCs w:val="18"/>
        </w:rPr>
      </w:pPr>
    </w:p>
    <w:p w14:paraId="4D1E329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6986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890817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C30C2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9DB86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B69C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B0BDA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83DD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018D48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A1A56B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B70E5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AE2D2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06C2D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46DF9F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46FE6B3" w14:textId="77777777">
        <w:trPr>
          <w:trHeight w:val="1021"/>
        </w:trPr>
        <w:tc>
          <w:tcPr>
            <w:tcW w:w="4503" w:type="dxa"/>
            <w:tcBorders>
              <w:top w:val="single" w:sz="4" w:space="0" w:color="000000"/>
              <w:left w:val="single" w:sz="4" w:space="0" w:color="000000"/>
            </w:tcBorders>
            <w:shd w:val="clear" w:color="auto" w:fill="CCFFFF"/>
          </w:tcPr>
          <w:p w14:paraId="7F7E4F5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BB7F0F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A4EEF4" w14:textId="77777777" w:rsidR="009B1CD0" w:rsidRDefault="009B1CD0" w:rsidP="006F3DF9">
            <w:pPr>
              <w:tabs>
                <w:tab w:val="left" w:pos="851"/>
              </w:tabs>
              <w:snapToGrid w:val="0"/>
              <w:jc w:val="both"/>
              <w:rPr>
                <w:rFonts w:ascii="Arial" w:hAnsi="Arial" w:cs="Arial"/>
              </w:rPr>
            </w:pPr>
          </w:p>
        </w:tc>
      </w:tr>
      <w:tr w:rsidR="009B1CD0" w14:paraId="6E01E3BD" w14:textId="77777777">
        <w:trPr>
          <w:trHeight w:val="1021"/>
        </w:trPr>
        <w:tc>
          <w:tcPr>
            <w:tcW w:w="4503" w:type="dxa"/>
            <w:tcBorders>
              <w:left w:val="single" w:sz="4" w:space="0" w:color="000000"/>
            </w:tcBorders>
            <w:shd w:val="clear" w:color="auto" w:fill="auto"/>
          </w:tcPr>
          <w:p w14:paraId="43F235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FFF16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EDBB6D6" w14:textId="77777777" w:rsidR="009B1CD0" w:rsidRDefault="009B1CD0" w:rsidP="006F3DF9">
            <w:pPr>
              <w:tabs>
                <w:tab w:val="left" w:pos="851"/>
              </w:tabs>
              <w:snapToGrid w:val="0"/>
              <w:jc w:val="both"/>
              <w:rPr>
                <w:rFonts w:ascii="Arial" w:hAnsi="Arial" w:cs="Arial"/>
              </w:rPr>
            </w:pPr>
          </w:p>
        </w:tc>
      </w:tr>
      <w:tr w:rsidR="009B1CD0" w14:paraId="11F6A4E5" w14:textId="77777777">
        <w:trPr>
          <w:trHeight w:val="1021"/>
        </w:trPr>
        <w:tc>
          <w:tcPr>
            <w:tcW w:w="4503" w:type="dxa"/>
            <w:tcBorders>
              <w:left w:val="single" w:sz="4" w:space="0" w:color="000000"/>
              <w:bottom w:val="single" w:sz="4" w:space="0" w:color="000000"/>
            </w:tcBorders>
            <w:shd w:val="clear" w:color="auto" w:fill="CCFFFF"/>
          </w:tcPr>
          <w:p w14:paraId="598ACC1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C5312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FB7CFB" w14:textId="77777777" w:rsidR="009B1CD0" w:rsidRDefault="009B1CD0" w:rsidP="006F3DF9">
            <w:pPr>
              <w:tabs>
                <w:tab w:val="left" w:pos="851"/>
              </w:tabs>
              <w:snapToGrid w:val="0"/>
              <w:jc w:val="both"/>
              <w:rPr>
                <w:rFonts w:ascii="Arial" w:hAnsi="Arial" w:cs="Arial"/>
              </w:rPr>
            </w:pPr>
          </w:p>
        </w:tc>
      </w:tr>
    </w:tbl>
    <w:p w14:paraId="3E209479" w14:textId="77777777" w:rsidR="009B1CD0" w:rsidRDefault="009B1CD0" w:rsidP="006C4338">
      <w:pPr>
        <w:tabs>
          <w:tab w:val="left" w:pos="851"/>
          <w:tab w:val="left" w:pos="6237"/>
        </w:tabs>
      </w:pPr>
    </w:p>
    <w:p w14:paraId="02ECB10A" w14:textId="77777777" w:rsidR="009B1CD0" w:rsidRDefault="009B1CD0" w:rsidP="006C4338">
      <w:pPr>
        <w:pStyle w:val="fcasegauche"/>
        <w:tabs>
          <w:tab w:val="left" w:pos="851"/>
        </w:tabs>
        <w:spacing w:after="0"/>
        <w:ind w:left="0" w:firstLine="0"/>
        <w:rPr>
          <w:rFonts w:ascii="Arial" w:hAnsi="Arial" w:cs="Arial"/>
          <w:bCs/>
          <w:iCs/>
        </w:rPr>
      </w:pPr>
    </w:p>
    <w:p w14:paraId="061D6713" w14:textId="77777777" w:rsidR="0025729A" w:rsidRDefault="0025729A" w:rsidP="006F3DF9">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7F52992" w14:textId="77777777" w:rsidR="0025729A" w:rsidRDefault="0025729A" w:rsidP="006F3DF9">
      <w:pPr>
        <w:pStyle w:val="fcase1ertab"/>
        <w:tabs>
          <w:tab w:val="left" w:pos="851"/>
        </w:tabs>
        <w:ind w:left="0" w:firstLine="0"/>
        <w:rPr>
          <w:rFonts w:ascii="Arial" w:hAnsi="Arial" w:cs="Arial"/>
          <w:b/>
          <w:sz w:val="22"/>
          <w:szCs w:val="22"/>
        </w:rPr>
      </w:pPr>
    </w:p>
    <w:p w14:paraId="4D508042" w14:textId="3107EBFD"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455439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60EB9A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F4B4D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FCAD4C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352B2D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A47B7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F213A0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8BC086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9BBDA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C8504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BD1AC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B9DDE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81A514" w14:textId="77777777" w:rsidR="009B1CD0" w:rsidRDefault="009B1CD0" w:rsidP="00934503">
      <w:pPr>
        <w:tabs>
          <w:tab w:val="left" w:pos="426"/>
          <w:tab w:val="left" w:pos="851"/>
        </w:tabs>
        <w:rPr>
          <w:rFonts w:ascii="Arial" w:hAnsi="Arial" w:cs="Arial"/>
          <w:b/>
        </w:rPr>
      </w:pPr>
    </w:p>
    <w:p w14:paraId="3EA6CDC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31192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69E6FB8" w14:textId="77777777" w:rsidR="009B1CD0" w:rsidRDefault="009B1CD0" w:rsidP="009B45B9">
      <w:pPr>
        <w:tabs>
          <w:tab w:val="left" w:pos="426"/>
          <w:tab w:val="left" w:pos="851"/>
        </w:tabs>
        <w:jc w:val="both"/>
        <w:rPr>
          <w:rFonts w:ascii="Arial" w:hAnsi="Arial" w:cs="Arial"/>
          <w:b/>
        </w:rPr>
      </w:pPr>
    </w:p>
    <w:p w14:paraId="5730A010" w14:textId="77777777" w:rsidR="009B1CD0" w:rsidRDefault="009B1CD0" w:rsidP="009B45B9">
      <w:pPr>
        <w:tabs>
          <w:tab w:val="left" w:pos="426"/>
          <w:tab w:val="left" w:pos="851"/>
        </w:tabs>
        <w:jc w:val="both"/>
        <w:rPr>
          <w:rFonts w:ascii="Arial" w:hAnsi="Arial" w:cs="Arial"/>
          <w:b/>
        </w:rPr>
      </w:pPr>
    </w:p>
    <w:p w14:paraId="7F7964D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F1DB26A" w14:textId="77777777" w:rsidR="009B1CD0" w:rsidRDefault="009B1CD0" w:rsidP="009B45B9">
      <w:pPr>
        <w:tabs>
          <w:tab w:val="left" w:pos="576"/>
          <w:tab w:val="left" w:pos="851"/>
        </w:tabs>
        <w:jc w:val="both"/>
        <w:rPr>
          <w:rFonts w:ascii="Arial" w:hAnsi="Arial" w:cs="Arial"/>
        </w:rPr>
      </w:pPr>
    </w:p>
    <w:p w14:paraId="61527C86"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34800FCD" w14:textId="77777777" w:rsidR="009B1CD0" w:rsidRDefault="009B1CD0" w:rsidP="009B45B9">
      <w:pPr>
        <w:tabs>
          <w:tab w:val="left" w:pos="851"/>
        </w:tabs>
      </w:pPr>
      <w:r>
        <w:rPr>
          <w:rFonts w:ascii="Arial" w:hAnsi="Arial" w:cs="Arial"/>
          <w:i/>
          <w:sz w:val="18"/>
          <w:szCs w:val="18"/>
        </w:rPr>
        <w:t>(Cocher la case correspondante.)</w:t>
      </w:r>
    </w:p>
    <w:p w14:paraId="2FEAED43" w14:textId="1BA04BE9" w:rsidR="009B1CD0" w:rsidRDefault="00844DAA" w:rsidP="009B45B9">
      <w:pPr>
        <w:tabs>
          <w:tab w:val="left" w:pos="851"/>
        </w:tabs>
        <w:spacing w:before="120"/>
        <w:ind w:left="567"/>
        <w:jc w:val="both"/>
      </w:pPr>
      <w:r>
        <w:tab/>
      </w:r>
      <w:r w:rsidR="00D20F47">
        <w:fldChar w:fldCharType="begin">
          <w:ffData>
            <w:name w:val=""/>
            <w:enabled/>
            <w:calcOnExit w:val="0"/>
            <w:checkBox>
              <w:size w:val="20"/>
              <w:default w:val="1"/>
            </w:checkBox>
          </w:ffData>
        </w:fldChar>
      </w:r>
      <w:r w:rsidR="00D20F47">
        <w:instrText xml:space="preserve"> FORMCHECKBOX </w:instrText>
      </w:r>
      <w:r w:rsidR="00D20F47">
        <w:fldChar w:fldCharType="separate"/>
      </w:r>
      <w:r w:rsidR="00D20F47">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29CE93F"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38AD01C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02A4513" w14:textId="77777777" w:rsidR="009B1CD0" w:rsidRDefault="009B1CD0" w:rsidP="009B45B9">
      <w:pPr>
        <w:tabs>
          <w:tab w:val="left" w:pos="426"/>
          <w:tab w:val="left" w:pos="851"/>
        </w:tabs>
        <w:jc w:val="both"/>
        <w:rPr>
          <w:rFonts w:ascii="Arial" w:hAnsi="Arial" w:cs="Arial"/>
          <w:b/>
        </w:rPr>
      </w:pPr>
    </w:p>
    <w:p w14:paraId="50A8C790" w14:textId="4B8975C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5729A">
        <w:fldChar w:fldCharType="begin">
          <w:ffData>
            <w:name w:val=""/>
            <w:enabled/>
            <w:calcOnExit w:val="0"/>
            <w:checkBox>
              <w:size w:val="20"/>
              <w:default w:val="1"/>
            </w:checkBox>
          </w:ffData>
        </w:fldChar>
      </w:r>
      <w:r w:rsidR="0025729A">
        <w:instrText xml:space="preserve"> FORMCHECKBOX </w:instrText>
      </w:r>
      <w:r w:rsidR="0025729A">
        <w:fldChar w:fldCharType="separate"/>
      </w:r>
      <w:r w:rsidR="0025729A">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5FCBB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BA29B79" w14:textId="77777777" w:rsidR="009B1CD0" w:rsidRDefault="009B1CD0" w:rsidP="009B45B9">
      <w:pPr>
        <w:tabs>
          <w:tab w:val="left" w:pos="426"/>
          <w:tab w:val="left" w:pos="851"/>
        </w:tabs>
        <w:jc w:val="both"/>
        <w:rPr>
          <w:rFonts w:ascii="Arial" w:hAnsi="Arial" w:cs="Arial"/>
        </w:rPr>
      </w:pPr>
    </w:p>
    <w:p w14:paraId="283378A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9A876B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EDEE801" w14:textId="77777777" w:rsidR="009B1CD0" w:rsidRPr="0025729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6C66E6F1" w14:textId="77777777" w:rsidR="0025729A" w:rsidRDefault="0025729A" w:rsidP="0025729A">
      <w:pPr>
        <w:tabs>
          <w:tab w:val="left" w:pos="426"/>
          <w:tab w:val="left" w:pos="851"/>
        </w:tabs>
        <w:spacing w:before="120"/>
        <w:jc w:val="both"/>
        <w:rPr>
          <w:rFonts w:ascii="Arial" w:hAnsi="Arial" w:cs="Arial"/>
        </w:rPr>
      </w:pPr>
    </w:p>
    <w:p w14:paraId="003C39AE" w14:textId="77777777" w:rsidR="0025729A" w:rsidRDefault="0025729A" w:rsidP="0025729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09BA146" w14:textId="77777777">
        <w:tc>
          <w:tcPr>
            <w:tcW w:w="10419" w:type="dxa"/>
            <w:shd w:val="clear" w:color="auto" w:fill="66CCFF"/>
          </w:tcPr>
          <w:p w14:paraId="3877379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D86CDF9" w14:textId="77777777" w:rsidR="009B1CD0" w:rsidRDefault="009B1CD0" w:rsidP="006C4338">
      <w:pPr>
        <w:tabs>
          <w:tab w:val="left" w:pos="851"/>
        </w:tabs>
        <w:jc w:val="both"/>
      </w:pPr>
    </w:p>
    <w:p w14:paraId="3798B79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8C86961" w14:textId="77777777" w:rsidR="005824AE" w:rsidRDefault="005824AE" w:rsidP="006C4338">
      <w:pPr>
        <w:tabs>
          <w:tab w:val="left" w:pos="851"/>
        </w:tabs>
        <w:jc w:val="both"/>
      </w:pPr>
    </w:p>
    <w:p w14:paraId="3B7FB7A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DB586F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80BA1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80790E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4E488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414A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43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1276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A6FF18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9194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2F9A3EC" w14:textId="77777777" w:rsidR="00332B12" w:rsidRDefault="00332B12" w:rsidP="00B054DA">
            <w:pPr>
              <w:tabs>
                <w:tab w:val="left" w:pos="851"/>
              </w:tabs>
              <w:snapToGrid w:val="0"/>
              <w:jc w:val="both"/>
              <w:rPr>
                <w:rFonts w:ascii="Arial" w:hAnsi="Arial" w:cs="Arial"/>
                <w:b/>
                <w:bCs/>
              </w:rPr>
            </w:pPr>
          </w:p>
        </w:tc>
      </w:tr>
    </w:tbl>
    <w:p w14:paraId="5567E0D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527D551" w14:textId="77777777" w:rsidR="0025729A"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234F6148" w14:textId="77777777" w:rsidR="0025729A" w:rsidRDefault="0025729A" w:rsidP="00332B12">
      <w:pPr>
        <w:pStyle w:val="fcase1ertab"/>
        <w:tabs>
          <w:tab w:val="left" w:pos="851"/>
        </w:tabs>
        <w:ind w:left="0" w:firstLine="0"/>
        <w:rPr>
          <w:rFonts w:ascii="Arial" w:hAnsi="Arial" w:cs="Arial"/>
          <w:b/>
          <w:sz w:val="22"/>
          <w:szCs w:val="22"/>
        </w:rPr>
      </w:pPr>
    </w:p>
    <w:p w14:paraId="0D2A8EFA" w14:textId="042F3D4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BBB6A2" w14:textId="77777777" w:rsidR="00332B12" w:rsidRDefault="00332B12" w:rsidP="006C4338">
      <w:pPr>
        <w:tabs>
          <w:tab w:val="left" w:pos="851"/>
        </w:tabs>
        <w:jc w:val="both"/>
      </w:pPr>
    </w:p>
    <w:p w14:paraId="205A25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D6F48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42F2ED" w14:textId="77777777" w:rsidR="009B1CD0" w:rsidRDefault="009B1CD0" w:rsidP="005846FB">
      <w:pPr>
        <w:tabs>
          <w:tab w:val="left" w:pos="851"/>
        </w:tabs>
        <w:rPr>
          <w:rFonts w:ascii="Arial" w:hAnsi="Arial" w:cs="Arial"/>
        </w:rPr>
      </w:pPr>
    </w:p>
    <w:p w14:paraId="306E5A25" w14:textId="77777777" w:rsidR="00036500" w:rsidRDefault="00036500" w:rsidP="005846FB">
      <w:pPr>
        <w:tabs>
          <w:tab w:val="left" w:pos="851"/>
        </w:tabs>
        <w:rPr>
          <w:rFonts w:ascii="Arial" w:hAnsi="Arial" w:cs="Arial"/>
        </w:rPr>
      </w:pPr>
    </w:p>
    <w:p w14:paraId="1485149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0737B7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955185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093A8B5" w14:textId="77777777" w:rsidR="009B1CD0" w:rsidRDefault="009B1CD0" w:rsidP="0083205E">
      <w:pPr>
        <w:tabs>
          <w:tab w:val="left" w:pos="851"/>
        </w:tabs>
        <w:rPr>
          <w:rFonts w:ascii="Arial" w:hAnsi="Arial" w:cs="Arial"/>
        </w:rPr>
      </w:pPr>
    </w:p>
    <w:p w14:paraId="4BBBFF32" w14:textId="77777777" w:rsidR="001C733C" w:rsidRDefault="001C733C" w:rsidP="00CD46CC">
      <w:pPr>
        <w:tabs>
          <w:tab w:val="left" w:pos="851"/>
        </w:tabs>
        <w:rPr>
          <w:rFonts w:ascii="Arial" w:hAnsi="Arial" w:cs="Arial"/>
        </w:rPr>
      </w:pPr>
    </w:p>
    <w:p w14:paraId="0639FA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939C8B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8D5FD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AD7F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C1CB1B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3DAAB25" w14:textId="77777777" w:rsidR="002904AF" w:rsidRDefault="002904AF" w:rsidP="001C733C">
      <w:pPr>
        <w:tabs>
          <w:tab w:val="left" w:pos="851"/>
        </w:tabs>
        <w:rPr>
          <w:rFonts w:ascii="Arial" w:hAnsi="Arial" w:cs="Arial"/>
        </w:rPr>
      </w:pPr>
    </w:p>
    <w:p w14:paraId="56E4995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ADB4B7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9EBCCAE" w14:textId="77777777" w:rsidR="002904AF" w:rsidRDefault="002904AF" w:rsidP="002904AF">
      <w:pPr>
        <w:tabs>
          <w:tab w:val="left" w:pos="851"/>
        </w:tabs>
        <w:rPr>
          <w:rFonts w:ascii="Arial" w:hAnsi="Arial" w:cs="Arial"/>
          <w:iCs/>
        </w:rPr>
      </w:pPr>
    </w:p>
    <w:p w14:paraId="161819F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5A9AC2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93EBC5F" w14:textId="77777777" w:rsidR="002904AF" w:rsidRDefault="002904AF" w:rsidP="002904AF">
      <w:pPr>
        <w:tabs>
          <w:tab w:val="left" w:pos="851"/>
        </w:tabs>
        <w:ind w:left="1134" w:hanging="850"/>
        <w:rPr>
          <w:rFonts w:ascii="Arial" w:hAnsi="Arial" w:cs="Arial"/>
          <w:i/>
          <w:sz w:val="18"/>
          <w:szCs w:val="18"/>
        </w:rPr>
      </w:pPr>
    </w:p>
    <w:p w14:paraId="06CD5EAF" w14:textId="77777777" w:rsidR="001C733C" w:rsidRDefault="001C733C" w:rsidP="001C733C">
      <w:pPr>
        <w:tabs>
          <w:tab w:val="left" w:pos="851"/>
        </w:tabs>
        <w:rPr>
          <w:rFonts w:ascii="Arial" w:hAnsi="Arial" w:cs="Arial"/>
          <w:i/>
          <w:sz w:val="18"/>
          <w:szCs w:val="18"/>
        </w:rPr>
      </w:pPr>
    </w:p>
    <w:p w14:paraId="0FB60EB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65EF2E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991D6D" w14:textId="77777777" w:rsidR="00036500" w:rsidRDefault="00036500" w:rsidP="005846FB">
      <w:pPr>
        <w:tabs>
          <w:tab w:val="left" w:pos="851"/>
        </w:tabs>
        <w:rPr>
          <w:rFonts w:ascii="Arial" w:hAnsi="Arial" w:cs="Arial"/>
        </w:rPr>
      </w:pPr>
    </w:p>
    <w:p w14:paraId="740A97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5534BE9" w14:textId="77777777" w:rsidR="00AE7831" w:rsidRDefault="00AE7831" w:rsidP="009B45B9">
      <w:pPr>
        <w:tabs>
          <w:tab w:val="left" w:pos="851"/>
        </w:tabs>
        <w:ind w:left="1701" w:hanging="850"/>
        <w:jc w:val="both"/>
      </w:pPr>
    </w:p>
    <w:p w14:paraId="7793FB8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325CB6E" w14:textId="77777777" w:rsidR="00036500" w:rsidRDefault="00036500" w:rsidP="006C4338">
      <w:pPr>
        <w:tabs>
          <w:tab w:val="left" w:pos="851"/>
        </w:tabs>
        <w:rPr>
          <w:rFonts w:ascii="Arial" w:hAnsi="Arial" w:cs="Arial"/>
          <w:iCs/>
        </w:rPr>
      </w:pPr>
    </w:p>
    <w:p w14:paraId="5BF9FCD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064F78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78F4D2"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C693A1B" w14:textId="77777777" w:rsidTr="0025729A">
        <w:tc>
          <w:tcPr>
            <w:tcW w:w="4644" w:type="dxa"/>
            <w:tcBorders>
              <w:top w:val="single" w:sz="4" w:space="0" w:color="000000"/>
              <w:left w:val="single" w:sz="4" w:space="0" w:color="000000"/>
              <w:bottom w:val="single" w:sz="4" w:space="0" w:color="000000"/>
            </w:tcBorders>
            <w:shd w:val="clear" w:color="auto" w:fill="auto"/>
            <w:vAlign w:val="center"/>
          </w:tcPr>
          <w:p w14:paraId="2755030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3618B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2E4EF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8B5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90BAC46" w14:textId="77777777" w:rsidTr="0025729A">
        <w:trPr>
          <w:trHeight w:val="1021"/>
        </w:trPr>
        <w:tc>
          <w:tcPr>
            <w:tcW w:w="4644" w:type="dxa"/>
            <w:tcBorders>
              <w:top w:val="single" w:sz="4" w:space="0" w:color="000000"/>
              <w:left w:val="single" w:sz="4" w:space="0" w:color="000000"/>
            </w:tcBorders>
            <w:shd w:val="clear" w:color="auto" w:fill="CCFFFF"/>
          </w:tcPr>
          <w:p w14:paraId="7BE701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2FFC0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3E4BBF7" w14:textId="77777777" w:rsidR="00332B12" w:rsidRDefault="00332B12" w:rsidP="00B054DA">
            <w:pPr>
              <w:tabs>
                <w:tab w:val="left" w:pos="851"/>
              </w:tabs>
              <w:snapToGrid w:val="0"/>
              <w:jc w:val="both"/>
              <w:rPr>
                <w:rFonts w:ascii="Arial" w:hAnsi="Arial" w:cs="Arial"/>
                <w:b/>
                <w:bCs/>
              </w:rPr>
            </w:pPr>
          </w:p>
        </w:tc>
      </w:tr>
      <w:tr w:rsidR="00332B12" w14:paraId="64BA77DB" w14:textId="77777777" w:rsidTr="0025729A">
        <w:trPr>
          <w:trHeight w:val="1021"/>
        </w:trPr>
        <w:tc>
          <w:tcPr>
            <w:tcW w:w="4644" w:type="dxa"/>
            <w:tcBorders>
              <w:left w:val="single" w:sz="4" w:space="0" w:color="000000"/>
            </w:tcBorders>
            <w:shd w:val="clear" w:color="auto" w:fill="auto"/>
          </w:tcPr>
          <w:p w14:paraId="5FDCE6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881AEA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215430F" w14:textId="77777777" w:rsidR="00332B12" w:rsidRDefault="00332B12" w:rsidP="00B054DA">
            <w:pPr>
              <w:tabs>
                <w:tab w:val="left" w:pos="851"/>
              </w:tabs>
              <w:snapToGrid w:val="0"/>
              <w:jc w:val="both"/>
              <w:rPr>
                <w:rFonts w:ascii="Arial" w:hAnsi="Arial" w:cs="Arial"/>
                <w:b/>
                <w:bCs/>
              </w:rPr>
            </w:pPr>
          </w:p>
        </w:tc>
      </w:tr>
      <w:tr w:rsidR="00332B12" w14:paraId="1B6CB962" w14:textId="77777777" w:rsidTr="0025729A">
        <w:trPr>
          <w:trHeight w:val="1021"/>
        </w:trPr>
        <w:tc>
          <w:tcPr>
            <w:tcW w:w="4644" w:type="dxa"/>
            <w:tcBorders>
              <w:left w:val="single" w:sz="4" w:space="0" w:color="000000"/>
            </w:tcBorders>
            <w:shd w:val="clear" w:color="auto" w:fill="CCFFFF"/>
          </w:tcPr>
          <w:p w14:paraId="6094EB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C1B1FE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7A4E186" w14:textId="77777777" w:rsidR="00332B12" w:rsidRDefault="00332B12" w:rsidP="00B054DA">
            <w:pPr>
              <w:tabs>
                <w:tab w:val="left" w:pos="851"/>
              </w:tabs>
              <w:snapToGrid w:val="0"/>
              <w:jc w:val="both"/>
              <w:rPr>
                <w:rFonts w:ascii="Arial" w:hAnsi="Arial" w:cs="Arial"/>
                <w:b/>
                <w:bCs/>
              </w:rPr>
            </w:pPr>
          </w:p>
        </w:tc>
      </w:tr>
      <w:tr w:rsidR="00332B12" w14:paraId="326A7C8C" w14:textId="77777777" w:rsidTr="0025729A">
        <w:trPr>
          <w:trHeight w:val="1021"/>
        </w:trPr>
        <w:tc>
          <w:tcPr>
            <w:tcW w:w="4644" w:type="dxa"/>
            <w:tcBorders>
              <w:left w:val="single" w:sz="4" w:space="0" w:color="000000"/>
              <w:bottom w:val="single" w:sz="4" w:space="0" w:color="auto"/>
            </w:tcBorders>
            <w:shd w:val="clear" w:color="auto" w:fill="auto"/>
          </w:tcPr>
          <w:p w14:paraId="3510A71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5AE5EF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421172B6" w14:textId="77777777" w:rsidR="00332B12" w:rsidRDefault="00332B12" w:rsidP="00B054DA">
            <w:pPr>
              <w:tabs>
                <w:tab w:val="left" w:pos="851"/>
              </w:tabs>
              <w:snapToGrid w:val="0"/>
              <w:jc w:val="both"/>
              <w:rPr>
                <w:rFonts w:ascii="Arial" w:hAnsi="Arial" w:cs="Arial"/>
                <w:b/>
                <w:bCs/>
              </w:rPr>
            </w:pPr>
          </w:p>
        </w:tc>
      </w:tr>
    </w:tbl>
    <w:p w14:paraId="2152D09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1183587" w14:textId="77777777" w:rsidR="009B1CD0" w:rsidRDefault="009B1CD0" w:rsidP="006C4338">
      <w:pPr>
        <w:tabs>
          <w:tab w:val="left" w:pos="851"/>
        </w:tabs>
        <w:rPr>
          <w:rFonts w:ascii="Arial" w:hAnsi="Arial" w:cs="Arial"/>
        </w:rPr>
      </w:pPr>
    </w:p>
    <w:p w14:paraId="56519A62" w14:textId="77777777" w:rsidR="0025729A" w:rsidRDefault="0025729A" w:rsidP="006C4338">
      <w:pPr>
        <w:tabs>
          <w:tab w:val="left" w:pos="851"/>
        </w:tabs>
        <w:rPr>
          <w:rFonts w:ascii="Arial" w:hAnsi="Arial" w:cs="Arial"/>
        </w:rPr>
      </w:pPr>
    </w:p>
    <w:p w14:paraId="7757B747" w14:textId="77777777" w:rsidR="0025729A" w:rsidRDefault="0025729A" w:rsidP="006C4338">
      <w:pPr>
        <w:tabs>
          <w:tab w:val="left" w:pos="851"/>
        </w:tabs>
        <w:rPr>
          <w:rFonts w:ascii="Arial" w:hAnsi="Arial" w:cs="Arial"/>
        </w:rPr>
      </w:pPr>
    </w:p>
    <w:p w14:paraId="72262347" w14:textId="77777777" w:rsidR="0025729A" w:rsidRDefault="0025729A" w:rsidP="006C4338">
      <w:pPr>
        <w:tabs>
          <w:tab w:val="left" w:pos="851"/>
        </w:tabs>
        <w:rPr>
          <w:rFonts w:ascii="Arial" w:hAnsi="Arial" w:cs="Arial"/>
        </w:rPr>
      </w:pPr>
    </w:p>
    <w:p w14:paraId="57BE51A9" w14:textId="77777777" w:rsidR="0025729A" w:rsidRDefault="0025729A"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AA91B3" w14:textId="77777777">
        <w:tc>
          <w:tcPr>
            <w:tcW w:w="10277" w:type="dxa"/>
            <w:shd w:val="clear" w:color="auto" w:fill="66CCFF"/>
          </w:tcPr>
          <w:p w14:paraId="18CA304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DA43BB5" w14:textId="77777777" w:rsidR="009B1CD0" w:rsidRDefault="009B1CD0" w:rsidP="006C4338">
      <w:pPr>
        <w:tabs>
          <w:tab w:val="left" w:pos="851"/>
        </w:tabs>
      </w:pPr>
    </w:p>
    <w:p w14:paraId="50936F60" w14:textId="77777777" w:rsidR="009B1CD0" w:rsidRDefault="009B1CD0" w:rsidP="006C4338">
      <w:pPr>
        <w:tabs>
          <w:tab w:val="left" w:pos="851"/>
        </w:tabs>
      </w:pPr>
    </w:p>
    <w:p w14:paraId="4324853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B17C34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9AA95DE" w14:textId="77777777" w:rsidR="009B1CD0" w:rsidRDefault="009B1CD0" w:rsidP="009B45B9">
      <w:pPr>
        <w:pStyle w:val="Titre1"/>
        <w:tabs>
          <w:tab w:val="left" w:pos="851"/>
        </w:tabs>
        <w:ind w:left="0"/>
        <w:jc w:val="both"/>
        <w:rPr>
          <w:rFonts w:ascii="Arial" w:hAnsi="Arial" w:cs="Arial"/>
        </w:rPr>
      </w:pPr>
    </w:p>
    <w:p w14:paraId="704425DC" w14:textId="4751E2D4" w:rsidR="009B1CD0"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ASSOCIATION FACULTE DES METIERS DE L’ESSONNE</w:t>
      </w:r>
    </w:p>
    <w:p w14:paraId="4F495DA0" w14:textId="6355B5EC"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3</w:t>
      </w:r>
      <w:r>
        <w:rPr>
          <w:rFonts w:ascii="Arial" w:hAnsi="Arial" w:cs="Arial"/>
          <w:b/>
          <w:bCs/>
        </w:rPr>
        <w:t>.</w:t>
      </w:r>
      <w:r w:rsidRPr="00D20F47">
        <w:rPr>
          <w:rFonts w:ascii="Arial" w:hAnsi="Arial" w:cs="Arial"/>
          <w:b/>
          <w:bCs/>
        </w:rPr>
        <w:t xml:space="preserve"> CHEMIN DE LA GRANDE FEU LOUIS</w:t>
      </w:r>
    </w:p>
    <w:p w14:paraId="20FD2FCA" w14:textId="4C9FD696"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91035 EVRY-COURCOURONNES</w:t>
      </w:r>
    </w:p>
    <w:p w14:paraId="016D5C51" w14:textId="77777777" w:rsidR="009B1CD0" w:rsidRDefault="009B1CD0" w:rsidP="006F3DF9">
      <w:pPr>
        <w:pStyle w:val="En-tte"/>
        <w:tabs>
          <w:tab w:val="clear" w:pos="4536"/>
          <w:tab w:val="clear" w:pos="9072"/>
          <w:tab w:val="left" w:pos="851"/>
        </w:tabs>
        <w:jc w:val="both"/>
        <w:rPr>
          <w:rFonts w:ascii="Arial" w:hAnsi="Arial" w:cs="Arial"/>
        </w:rPr>
      </w:pPr>
    </w:p>
    <w:p w14:paraId="183AF1F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8605FE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44BE0FC" w14:textId="77777777" w:rsidR="009B1CD0" w:rsidRDefault="009B1CD0" w:rsidP="0083205E">
      <w:pPr>
        <w:tabs>
          <w:tab w:val="left" w:pos="851"/>
        </w:tabs>
        <w:jc w:val="both"/>
        <w:rPr>
          <w:rFonts w:ascii="Arial" w:hAnsi="Arial" w:cs="Arial"/>
        </w:rPr>
      </w:pPr>
    </w:p>
    <w:p w14:paraId="3E02E2A3" w14:textId="38915D28" w:rsidR="009B1CD0" w:rsidRPr="00D20F47" w:rsidRDefault="00D20F47" w:rsidP="00D20F47">
      <w:pPr>
        <w:tabs>
          <w:tab w:val="left" w:pos="851"/>
        </w:tabs>
        <w:jc w:val="center"/>
        <w:rPr>
          <w:rFonts w:ascii="Arial" w:hAnsi="Arial" w:cs="Arial"/>
          <w:b/>
          <w:bCs/>
        </w:rPr>
      </w:pPr>
      <w:r w:rsidRPr="00D20F47">
        <w:rPr>
          <w:rFonts w:ascii="Arial" w:hAnsi="Arial" w:cs="Arial"/>
          <w:b/>
          <w:bCs/>
        </w:rPr>
        <w:t>DAURAT FABIEN – PRESIDENT DE L</w:t>
      </w:r>
      <w:r w:rsidR="0025729A">
        <w:rPr>
          <w:rFonts w:ascii="Arial" w:hAnsi="Arial" w:cs="Arial"/>
          <w:b/>
          <w:bCs/>
        </w:rPr>
        <w:t>’</w:t>
      </w:r>
      <w:r w:rsidRPr="00D20F47">
        <w:rPr>
          <w:rFonts w:ascii="Arial" w:hAnsi="Arial" w:cs="Arial"/>
          <w:b/>
          <w:bCs/>
        </w:rPr>
        <w:t>AFDME</w:t>
      </w:r>
    </w:p>
    <w:p w14:paraId="0FBD5ECF" w14:textId="77777777" w:rsidR="009B1CD0" w:rsidRDefault="009B1CD0" w:rsidP="00934503">
      <w:pPr>
        <w:tabs>
          <w:tab w:val="left" w:pos="851"/>
        </w:tabs>
        <w:jc w:val="both"/>
        <w:rPr>
          <w:rFonts w:ascii="Arial" w:hAnsi="Arial" w:cs="Arial"/>
        </w:rPr>
      </w:pPr>
    </w:p>
    <w:p w14:paraId="5DE6CFE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AC3A9A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F50AE2F" w14:textId="77777777" w:rsidR="009B1CD0" w:rsidRDefault="009B1CD0" w:rsidP="009B45B9">
      <w:pPr>
        <w:tabs>
          <w:tab w:val="left" w:pos="851"/>
        </w:tabs>
        <w:jc w:val="both"/>
        <w:rPr>
          <w:rFonts w:ascii="Arial" w:hAnsi="Arial" w:cs="Arial"/>
        </w:rPr>
      </w:pPr>
    </w:p>
    <w:p w14:paraId="0F90EE7D"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ASSOCIATION FACULTE DES METIERS DE L’ESSONNE</w:t>
      </w:r>
    </w:p>
    <w:p w14:paraId="4619E63C"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3</w:t>
      </w:r>
      <w:r>
        <w:rPr>
          <w:rFonts w:ascii="Arial" w:hAnsi="Arial" w:cs="Arial"/>
          <w:b/>
          <w:bCs/>
        </w:rPr>
        <w:t>.</w:t>
      </w:r>
      <w:r w:rsidRPr="00D20F47">
        <w:rPr>
          <w:rFonts w:ascii="Arial" w:hAnsi="Arial" w:cs="Arial"/>
          <w:b/>
          <w:bCs/>
        </w:rPr>
        <w:t xml:space="preserve"> CHEMIN DE LA GRANDE FEU LOUIS</w:t>
      </w:r>
    </w:p>
    <w:p w14:paraId="6AA267CE"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91035 EVRY-COURCOURONNES</w:t>
      </w:r>
    </w:p>
    <w:p w14:paraId="1537093C" w14:textId="77777777" w:rsidR="001C40C0" w:rsidRDefault="001C40C0" w:rsidP="009B45B9">
      <w:pPr>
        <w:tabs>
          <w:tab w:val="left" w:pos="851"/>
        </w:tabs>
        <w:jc w:val="both"/>
        <w:rPr>
          <w:rFonts w:ascii="Arial" w:hAnsi="Arial" w:cs="Arial"/>
        </w:rPr>
      </w:pPr>
    </w:p>
    <w:p w14:paraId="24916418" w14:textId="77777777" w:rsidR="0079785C" w:rsidRDefault="0079785C" w:rsidP="009B45B9">
      <w:pPr>
        <w:pStyle w:val="fcase2metab"/>
        <w:rPr>
          <w:rFonts w:ascii="Arial" w:hAnsi="Arial" w:cs="Arial"/>
        </w:rPr>
      </w:pPr>
    </w:p>
    <w:p w14:paraId="78B9C3EF" w14:textId="77777777" w:rsidR="009B1CD0" w:rsidRDefault="009B1CD0" w:rsidP="009B45B9">
      <w:pPr>
        <w:tabs>
          <w:tab w:val="left" w:pos="851"/>
        </w:tabs>
        <w:rPr>
          <w:rFonts w:ascii="Arial" w:hAnsi="Arial" w:cs="Arial"/>
        </w:rPr>
      </w:pPr>
    </w:p>
    <w:p w14:paraId="099E922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3598C0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D5EBD2B" w14:textId="77777777" w:rsidR="009B1CD0" w:rsidRDefault="009B1CD0" w:rsidP="009B45B9">
      <w:pPr>
        <w:tabs>
          <w:tab w:val="left" w:pos="851"/>
        </w:tabs>
        <w:rPr>
          <w:rFonts w:ascii="Arial" w:hAnsi="Arial" w:cs="Arial"/>
        </w:rPr>
      </w:pPr>
    </w:p>
    <w:p w14:paraId="768BEA6B" w14:textId="77777777" w:rsidR="009B1CD0" w:rsidRDefault="009B1CD0" w:rsidP="009B45B9">
      <w:pPr>
        <w:tabs>
          <w:tab w:val="left" w:pos="851"/>
        </w:tabs>
        <w:rPr>
          <w:rFonts w:ascii="Arial" w:hAnsi="Arial" w:cs="Arial"/>
        </w:rPr>
      </w:pPr>
    </w:p>
    <w:p w14:paraId="70ACF5DE" w14:textId="77777777" w:rsidR="009B1CD0" w:rsidRDefault="009B1CD0" w:rsidP="009B45B9">
      <w:pPr>
        <w:tabs>
          <w:tab w:val="left" w:pos="851"/>
        </w:tabs>
        <w:rPr>
          <w:rFonts w:ascii="Arial" w:hAnsi="Arial" w:cs="Arial"/>
        </w:rPr>
      </w:pPr>
    </w:p>
    <w:p w14:paraId="36612E2D" w14:textId="77777777" w:rsidR="001C40C0" w:rsidRDefault="001C40C0" w:rsidP="009B45B9">
      <w:pPr>
        <w:tabs>
          <w:tab w:val="left" w:pos="851"/>
        </w:tabs>
        <w:rPr>
          <w:rFonts w:ascii="Arial" w:hAnsi="Arial" w:cs="Arial"/>
        </w:rPr>
      </w:pPr>
    </w:p>
    <w:p w14:paraId="493536CF" w14:textId="77777777" w:rsidR="009B1CD0" w:rsidRDefault="009B1CD0" w:rsidP="009B45B9">
      <w:pPr>
        <w:tabs>
          <w:tab w:val="left" w:pos="851"/>
        </w:tabs>
        <w:rPr>
          <w:rFonts w:ascii="Arial" w:hAnsi="Arial" w:cs="Arial"/>
        </w:rPr>
      </w:pPr>
    </w:p>
    <w:p w14:paraId="19848176" w14:textId="77777777" w:rsidR="009B1CD0" w:rsidRDefault="009B1CD0" w:rsidP="009B45B9">
      <w:pPr>
        <w:tabs>
          <w:tab w:val="left" w:pos="851"/>
        </w:tabs>
        <w:rPr>
          <w:rFonts w:ascii="Arial" w:hAnsi="Arial" w:cs="Arial"/>
        </w:rPr>
      </w:pPr>
    </w:p>
    <w:p w14:paraId="0B6752A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15DB8347" w14:textId="77777777" w:rsidR="009B1CD0" w:rsidRDefault="009B1CD0" w:rsidP="009B45B9">
      <w:pPr>
        <w:tabs>
          <w:tab w:val="left" w:pos="851"/>
        </w:tabs>
      </w:pPr>
    </w:p>
    <w:p w14:paraId="2147F8C3" w14:textId="77777777" w:rsidR="009B1CD0" w:rsidRDefault="009B1CD0" w:rsidP="009B45B9">
      <w:pPr>
        <w:tabs>
          <w:tab w:val="left" w:pos="851"/>
        </w:tabs>
      </w:pPr>
    </w:p>
    <w:p w14:paraId="611F0CA2" w14:textId="77777777" w:rsidR="009B1CD0" w:rsidRDefault="009B1CD0" w:rsidP="009B45B9">
      <w:pPr>
        <w:tabs>
          <w:tab w:val="left" w:pos="851"/>
        </w:tabs>
      </w:pPr>
    </w:p>
    <w:p w14:paraId="7F347ABD" w14:textId="77777777" w:rsidR="009B1CD0" w:rsidRDefault="009B1CD0" w:rsidP="009B45B9">
      <w:pPr>
        <w:tabs>
          <w:tab w:val="left" w:pos="851"/>
        </w:tabs>
      </w:pPr>
    </w:p>
    <w:p w14:paraId="1B55A7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41CBDC3" w14:textId="77777777" w:rsidR="00D20F47" w:rsidRDefault="00D20F47" w:rsidP="00D20F47">
      <w:pPr>
        <w:tabs>
          <w:tab w:val="left" w:pos="851"/>
        </w:tabs>
        <w:ind w:left="482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p>
    <w:p w14:paraId="358A9559" w14:textId="49C264FF" w:rsidR="00D20F47" w:rsidRPr="00D20F47" w:rsidRDefault="00D20F47" w:rsidP="00D20F47">
      <w:pPr>
        <w:tabs>
          <w:tab w:val="left" w:pos="851"/>
        </w:tabs>
        <w:ind w:left="4820"/>
        <w:rPr>
          <w:rFonts w:ascii="Arial" w:hAnsi="Arial" w:cs="Arial"/>
          <w:b/>
          <w:bCs/>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r w:rsidRPr="00D20F47">
        <w:rPr>
          <w:rFonts w:ascii="Arial" w:hAnsi="Arial" w:cs="Arial"/>
          <w:b/>
          <w:bCs/>
          <w:i/>
          <w:sz w:val="18"/>
          <w:szCs w:val="18"/>
        </w:rPr>
        <w:t xml:space="preserve">    Fabien DAURAT</w:t>
      </w:r>
    </w:p>
    <w:p w14:paraId="0FC0CDCA" w14:textId="4D994254" w:rsidR="009B1CD0" w:rsidRPr="00D20F47" w:rsidRDefault="00D20F47" w:rsidP="00D20F47">
      <w:pPr>
        <w:tabs>
          <w:tab w:val="left" w:pos="851"/>
        </w:tabs>
        <w:ind w:left="4820"/>
        <w:rPr>
          <w:b/>
          <w:bCs/>
        </w:rPr>
      </w:pPr>
      <w:r w:rsidRPr="00D20F47">
        <w:rPr>
          <w:rFonts w:ascii="Arial" w:hAnsi="Arial" w:cs="Arial"/>
          <w:b/>
          <w:bCs/>
          <w:i/>
          <w:sz w:val="18"/>
          <w:szCs w:val="18"/>
        </w:rPr>
        <w:tab/>
      </w:r>
      <w:r w:rsidRPr="00D20F47">
        <w:rPr>
          <w:rFonts w:ascii="Arial" w:hAnsi="Arial" w:cs="Arial"/>
          <w:b/>
          <w:bCs/>
          <w:i/>
          <w:sz w:val="18"/>
          <w:szCs w:val="18"/>
        </w:rPr>
        <w:tab/>
      </w:r>
      <w:r w:rsidRPr="00D20F47">
        <w:rPr>
          <w:rFonts w:ascii="Arial" w:hAnsi="Arial" w:cs="Arial"/>
          <w:b/>
          <w:bCs/>
          <w:i/>
          <w:sz w:val="18"/>
          <w:szCs w:val="18"/>
        </w:rPr>
        <w:tab/>
        <w:t xml:space="preserve">   Président de l</w:t>
      </w:r>
      <w:r w:rsidR="0025729A">
        <w:rPr>
          <w:rFonts w:ascii="Arial" w:hAnsi="Arial" w:cs="Arial"/>
          <w:b/>
          <w:bCs/>
          <w:i/>
          <w:sz w:val="18"/>
          <w:szCs w:val="18"/>
        </w:rPr>
        <w:t>’A</w:t>
      </w:r>
      <w:r w:rsidRPr="00D20F47">
        <w:rPr>
          <w:rFonts w:ascii="Arial" w:hAnsi="Arial" w:cs="Arial"/>
          <w:b/>
          <w:bCs/>
          <w:i/>
          <w:sz w:val="18"/>
          <w:szCs w:val="18"/>
        </w:rPr>
        <w:t>FDME</w:t>
      </w:r>
    </w:p>
    <w:p w14:paraId="72A3729B" w14:textId="77777777" w:rsidR="009B1CD0" w:rsidRPr="00D20F47" w:rsidRDefault="009B1CD0" w:rsidP="009B45B9">
      <w:pPr>
        <w:tabs>
          <w:tab w:val="left" w:pos="851"/>
        </w:tabs>
        <w:jc w:val="both"/>
        <w:rPr>
          <w:b/>
          <w:bCs/>
        </w:rPr>
      </w:pPr>
    </w:p>
    <w:p w14:paraId="0370954E" w14:textId="77777777" w:rsidR="009B1CD0" w:rsidRDefault="009B1CD0" w:rsidP="009B45B9">
      <w:pPr>
        <w:tabs>
          <w:tab w:val="left" w:pos="851"/>
        </w:tabs>
        <w:jc w:val="both"/>
      </w:pPr>
    </w:p>
    <w:p w14:paraId="111C8185" w14:textId="77777777" w:rsidR="002C2CA3" w:rsidRDefault="002C2CA3" w:rsidP="009B45B9">
      <w:pPr>
        <w:tabs>
          <w:tab w:val="left" w:pos="851"/>
        </w:tabs>
        <w:jc w:val="both"/>
      </w:pPr>
    </w:p>
    <w:p w14:paraId="0DA176EE" w14:textId="77777777" w:rsidR="002C2CA3" w:rsidRDefault="002C2CA3" w:rsidP="009B45B9">
      <w:pPr>
        <w:tabs>
          <w:tab w:val="left" w:pos="851"/>
        </w:tabs>
        <w:jc w:val="both"/>
      </w:pPr>
    </w:p>
    <w:p w14:paraId="065C3100" w14:textId="77777777" w:rsidR="002C2CA3" w:rsidRDefault="002C2CA3" w:rsidP="009B45B9">
      <w:pPr>
        <w:tabs>
          <w:tab w:val="left" w:pos="851"/>
        </w:tabs>
        <w:jc w:val="both"/>
      </w:pPr>
    </w:p>
    <w:p w14:paraId="19D08ABE" w14:textId="77777777" w:rsidR="008B2A38" w:rsidRDefault="008B2A38" w:rsidP="009B45B9">
      <w:pPr>
        <w:tabs>
          <w:tab w:val="left" w:pos="851"/>
        </w:tabs>
        <w:jc w:val="both"/>
      </w:pPr>
    </w:p>
    <w:p w14:paraId="70676846" w14:textId="77777777" w:rsidR="001C40C0" w:rsidRDefault="001C40C0" w:rsidP="009B45B9">
      <w:pPr>
        <w:tabs>
          <w:tab w:val="left" w:pos="851"/>
        </w:tabs>
        <w:rPr>
          <w:rFonts w:ascii="Arial" w:hAnsi="Arial" w:cs="Arial"/>
        </w:rPr>
      </w:pPr>
    </w:p>
    <w:p w14:paraId="4A1829AF" w14:textId="77777777" w:rsidR="008B2A38" w:rsidRDefault="008B2A38" w:rsidP="009B45B9">
      <w:pPr>
        <w:tabs>
          <w:tab w:val="left" w:pos="851"/>
        </w:tabs>
        <w:rPr>
          <w:rFonts w:ascii="Arial" w:hAnsi="Arial" w:cs="Arial"/>
        </w:rPr>
      </w:pPr>
    </w:p>
    <w:p w14:paraId="1C03F9EA" w14:textId="77777777" w:rsidR="003A7270" w:rsidRDefault="003A7270" w:rsidP="009B45B9">
      <w:pPr>
        <w:tabs>
          <w:tab w:val="left" w:pos="851"/>
        </w:tabs>
        <w:rPr>
          <w:rFonts w:ascii="Arial" w:hAnsi="Arial" w:cs="Arial"/>
        </w:rPr>
      </w:pPr>
    </w:p>
    <w:p w14:paraId="5F974997" w14:textId="77777777" w:rsidR="003A7270" w:rsidRDefault="003A7270" w:rsidP="009B45B9">
      <w:pPr>
        <w:tabs>
          <w:tab w:val="left" w:pos="851"/>
        </w:tabs>
        <w:rPr>
          <w:rFonts w:ascii="Arial" w:hAnsi="Arial" w:cs="Arial"/>
        </w:rPr>
      </w:pPr>
    </w:p>
    <w:p w14:paraId="49EF1FEA" w14:textId="77777777" w:rsidR="001C40C0" w:rsidRDefault="001C40C0" w:rsidP="009B45B9">
      <w:pPr>
        <w:tabs>
          <w:tab w:val="left" w:pos="851"/>
        </w:tabs>
        <w:rPr>
          <w:rFonts w:ascii="Arial" w:hAnsi="Arial" w:cs="Arial"/>
        </w:rPr>
      </w:pPr>
    </w:p>
    <w:p w14:paraId="75A829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F132C" w14:textId="77777777" w:rsidR="00662A86" w:rsidRDefault="00662A86">
      <w:r>
        <w:separator/>
      </w:r>
    </w:p>
  </w:endnote>
  <w:endnote w:type="continuationSeparator" w:id="0">
    <w:p w14:paraId="464FDA4D"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483AD14" w14:textId="77777777" w:rsidTr="0083205E">
      <w:trPr>
        <w:tblHeader/>
      </w:trPr>
      <w:tc>
        <w:tcPr>
          <w:tcW w:w="2906" w:type="dxa"/>
          <w:shd w:val="clear" w:color="auto" w:fill="66CCFF"/>
        </w:tcPr>
        <w:p w14:paraId="5FE8438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C73C7AB" w14:textId="15C62E2C" w:rsidR="005824AE" w:rsidRDefault="005824AE" w:rsidP="00FE48C9">
          <w:pPr>
            <w:jc w:val="center"/>
            <w:rPr>
              <w:rFonts w:ascii="Arial" w:hAnsi="Arial" w:cs="Arial"/>
              <w:b/>
            </w:rPr>
          </w:pPr>
          <w:r>
            <w:rPr>
              <w:rFonts w:ascii="Arial" w:hAnsi="Arial" w:cs="Arial"/>
              <w:b/>
              <w:i/>
            </w:rPr>
            <w:t>(</w:t>
          </w:r>
          <w:r w:rsidR="0024373F">
            <w:rPr>
              <w:rFonts w:ascii="Arial" w:hAnsi="Arial" w:cs="Arial"/>
              <w:b/>
              <w:i/>
            </w:rPr>
            <w:t>A</w:t>
          </w:r>
          <w:r w:rsidR="00232C9A">
            <w:rPr>
              <w:rFonts w:ascii="Arial" w:hAnsi="Arial" w:cs="Arial"/>
              <w:b/>
              <w:i/>
            </w:rPr>
            <w:t>FDME-25-001B</w:t>
          </w:r>
          <w:r>
            <w:rPr>
              <w:rFonts w:ascii="Arial" w:hAnsi="Arial" w:cs="Arial"/>
              <w:b/>
              <w:i/>
            </w:rPr>
            <w:t>)</w:t>
          </w:r>
        </w:p>
      </w:tc>
      <w:tc>
        <w:tcPr>
          <w:tcW w:w="896" w:type="dxa"/>
          <w:shd w:val="clear" w:color="auto" w:fill="66CCFF"/>
        </w:tcPr>
        <w:p w14:paraId="30BFDB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B609B98"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43DF8AC" w14:textId="77777777" w:rsidR="005824AE" w:rsidRDefault="005824AE">
          <w:pPr>
            <w:jc w:val="center"/>
          </w:pPr>
          <w:r>
            <w:rPr>
              <w:rFonts w:ascii="Arial" w:hAnsi="Arial" w:cs="Arial"/>
              <w:b/>
            </w:rPr>
            <w:t>/</w:t>
          </w:r>
        </w:p>
      </w:tc>
      <w:tc>
        <w:tcPr>
          <w:tcW w:w="544" w:type="dxa"/>
          <w:shd w:val="clear" w:color="auto" w:fill="66CCFF"/>
        </w:tcPr>
        <w:p w14:paraId="6879D23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93AB35"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C3074" w14:textId="77777777" w:rsidR="00662A86" w:rsidRDefault="00662A86">
      <w:r>
        <w:separator/>
      </w:r>
    </w:p>
  </w:footnote>
  <w:footnote w:type="continuationSeparator" w:id="0">
    <w:p w14:paraId="21686150" w14:textId="77777777" w:rsidR="00662A86" w:rsidRDefault="00662A86">
      <w:r>
        <w:continuationSeparator/>
      </w:r>
    </w:p>
  </w:footnote>
  <w:footnote w:id="1">
    <w:p w14:paraId="2F08FB7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A42DC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37DA09B"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184634086">
    <w:abstractNumId w:val="0"/>
  </w:num>
  <w:num w:numId="2" w16cid:durableId="2122609033">
    <w:abstractNumId w:val="1"/>
  </w:num>
  <w:num w:numId="3" w16cid:durableId="1433236426">
    <w:abstractNumId w:val="2"/>
  </w:num>
  <w:num w:numId="4" w16cid:durableId="1736322090">
    <w:abstractNumId w:val="4"/>
  </w:num>
  <w:num w:numId="5" w16cid:durableId="26957189">
    <w:abstractNumId w:val="3"/>
  </w:num>
  <w:num w:numId="6" w16cid:durableId="2686330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32C9A"/>
    <w:rsid w:val="0024373F"/>
    <w:rsid w:val="0025729A"/>
    <w:rsid w:val="002904AF"/>
    <w:rsid w:val="002C2CA3"/>
    <w:rsid w:val="002C4B3E"/>
    <w:rsid w:val="002C79D6"/>
    <w:rsid w:val="002E56C1"/>
    <w:rsid w:val="002F274E"/>
    <w:rsid w:val="00323807"/>
    <w:rsid w:val="00324FC6"/>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C7805"/>
    <w:rsid w:val="005E3B8F"/>
    <w:rsid w:val="005F0DCE"/>
    <w:rsid w:val="0061068C"/>
    <w:rsid w:val="0064560F"/>
    <w:rsid w:val="00660727"/>
    <w:rsid w:val="00662A86"/>
    <w:rsid w:val="00664973"/>
    <w:rsid w:val="006A37B0"/>
    <w:rsid w:val="006B5057"/>
    <w:rsid w:val="006C4338"/>
    <w:rsid w:val="006F3DF9"/>
    <w:rsid w:val="007060E5"/>
    <w:rsid w:val="00710FD6"/>
    <w:rsid w:val="00730A78"/>
    <w:rsid w:val="00757151"/>
    <w:rsid w:val="007909E0"/>
    <w:rsid w:val="0079785C"/>
    <w:rsid w:val="007D4001"/>
    <w:rsid w:val="007D7A65"/>
    <w:rsid w:val="007F68A6"/>
    <w:rsid w:val="00804C92"/>
    <w:rsid w:val="0083205E"/>
    <w:rsid w:val="00840934"/>
    <w:rsid w:val="00844DAA"/>
    <w:rsid w:val="008450C7"/>
    <w:rsid w:val="00876A73"/>
    <w:rsid w:val="00880B29"/>
    <w:rsid w:val="008A7213"/>
    <w:rsid w:val="008B2A38"/>
    <w:rsid w:val="00930A5C"/>
    <w:rsid w:val="00934503"/>
    <w:rsid w:val="00972598"/>
    <w:rsid w:val="00983FF3"/>
    <w:rsid w:val="009B1CD0"/>
    <w:rsid w:val="009B45B9"/>
    <w:rsid w:val="009C4738"/>
    <w:rsid w:val="009D661E"/>
    <w:rsid w:val="00A34D04"/>
    <w:rsid w:val="00A428A8"/>
    <w:rsid w:val="00AE7831"/>
    <w:rsid w:val="00B02608"/>
    <w:rsid w:val="00B0289C"/>
    <w:rsid w:val="00B054DA"/>
    <w:rsid w:val="00B540B5"/>
    <w:rsid w:val="00B87564"/>
    <w:rsid w:val="00BA44E5"/>
    <w:rsid w:val="00BD5BC1"/>
    <w:rsid w:val="00BD767E"/>
    <w:rsid w:val="00BE6078"/>
    <w:rsid w:val="00C23457"/>
    <w:rsid w:val="00C630AD"/>
    <w:rsid w:val="00C83930"/>
    <w:rsid w:val="00C91060"/>
    <w:rsid w:val="00C911FE"/>
    <w:rsid w:val="00CA669D"/>
    <w:rsid w:val="00CD185D"/>
    <w:rsid w:val="00CD46CC"/>
    <w:rsid w:val="00CE67FD"/>
    <w:rsid w:val="00D20F47"/>
    <w:rsid w:val="00D26AD2"/>
    <w:rsid w:val="00D337D7"/>
    <w:rsid w:val="00D412FD"/>
    <w:rsid w:val="00D46BC7"/>
    <w:rsid w:val="00D90A00"/>
    <w:rsid w:val="00DE06AA"/>
    <w:rsid w:val="00E20DB0"/>
    <w:rsid w:val="00E47798"/>
    <w:rsid w:val="00E74C76"/>
    <w:rsid w:val="00E8483F"/>
    <w:rsid w:val="00E96FF6"/>
    <w:rsid w:val="00F92811"/>
    <w:rsid w:val="00FD056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4567D81F"/>
  <w15:chartTrackingRefBased/>
  <w15:docId w15:val="{63A4CF1A-FCE8-4F4E-A434-14948E2A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56F"/>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2310</Words>
  <Characters>12711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14992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COLOMBIES Celine</cp:lastModifiedBy>
  <cp:revision>4</cp:revision>
  <cp:lastPrinted>2016-11-04T12:53:00Z</cp:lastPrinted>
  <dcterms:created xsi:type="dcterms:W3CDTF">2025-01-15T08:23:00Z</dcterms:created>
  <dcterms:modified xsi:type="dcterms:W3CDTF">2025-02-05T10:31:00Z</dcterms:modified>
</cp:coreProperties>
</file>