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DE8CA0" w14:textId="77777777" w:rsidR="003F2270" w:rsidRPr="00541E92" w:rsidRDefault="003F2270" w:rsidP="003F2270">
      <w:pPr>
        <w:tabs>
          <w:tab w:val="left" w:pos="3045"/>
        </w:tabs>
        <w:spacing w:before="60" w:after="60"/>
        <w:rPr>
          <w:rFonts w:ascii="Times New Roman" w:hAnsi="Times New Roman" w:cs="Times New Roman"/>
          <w:sz w:val="24"/>
          <w:szCs w:val="24"/>
        </w:rPr>
      </w:pPr>
      <w:r w:rsidRPr="00541E92">
        <w:rPr>
          <w:rFonts w:ascii="Times New Roman" w:hAnsi="Times New Roman" w:cs="Times New Roman"/>
          <w:noProof/>
        </w:rPr>
        <w:drawing>
          <wp:inline distT="0" distB="0" distL="0" distR="0" wp14:anchorId="504C3EE9" wp14:editId="18164983">
            <wp:extent cx="2733564" cy="1480782"/>
            <wp:effectExtent l="0" t="0" r="0" b="571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39243" cy="1483858"/>
                    </a:xfrm>
                    <a:prstGeom prst="rect">
                      <a:avLst/>
                    </a:prstGeom>
                    <a:noFill/>
                  </pic:spPr>
                </pic:pic>
              </a:graphicData>
            </a:graphic>
          </wp:inline>
        </w:drawing>
      </w:r>
    </w:p>
    <w:p w14:paraId="134D20E9" w14:textId="3EF0BF10" w:rsidR="003F2270" w:rsidRPr="00347538" w:rsidRDefault="003F2270" w:rsidP="00347538">
      <w:pPr>
        <w:tabs>
          <w:tab w:val="left" w:pos="3045"/>
        </w:tabs>
        <w:rPr>
          <w:rFonts w:ascii="Times New Roman" w:hAnsi="Times New Roman" w:cs="Times New Roman"/>
          <w:b/>
        </w:rPr>
      </w:pPr>
      <w:r w:rsidRPr="00347538">
        <w:rPr>
          <w:rFonts w:ascii="Times New Roman" w:hAnsi="Times New Roman" w:cs="Times New Roman"/>
          <w:b/>
        </w:rPr>
        <w:t>Service Régional de l'Immobilier</w:t>
      </w:r>
    </w:p>
    <w:p w14:paraId="3C0A2670" w14:textId="10F4592C" w:rsidR="003F2270" w:rsidRPr="00347538" w:rsidRDefault="003F2270" w:rsidP="00347538">
      <w:pPr>
        <w:tabs>
          <w:tab w:val="left" w:pos="3045"/>
        </w:tabs>
        <w:rPr>
          <w:rFonts w:ascii="Times New Roman" w:hAnsi="Times New Roman" w:cs="Times New Roman"/>
          <w:b/>
        </w:rPr>
      </w:pPr>
      <w:r w:rsidRPr="00347538">
        <w:rPr>
          <w:rFonts w:ascii="Times New Roman" w:hAnsi="Times New Roman" w:cs="Times New Roman"/>
          <w:b/>
        </w:rPr>
        <w:t>47 rue des écoles 75005 Paris</w:t>
      </w:r>
    </w:p>
    <w:p w14:paraId="5DE24712" w14:textId="77777777" w:rsidR="003F2270" w:rsidRPr="00541E92" w:rsidRDefault="003F2270" w:rsidP="00B1645D">
      <w:pPr>
        <w:tabs>
          <w:tab w:val="left" w:pos="3045"/>
        </w:tabs>
        <w:spacing w:before="60" w:after="60"/>
        <w:rPr>
          <w:rFonts w:ascii="Times New Roman" w:hAnsi="Times New Roman" w:cs="Times New Roman"/>
          <w:sz w:val="24"/>
          <w:szCs w:val="24"/>
        </w:rPr>
      </w:pPr>
    </w:p>
    <w:p w14:paraId="327CEAF3" w14:textId="77777777" w:rsidR="003F2270" w:rsidRPr="00541E92" w:rsidRDefault="003F2270" w:rsidP="00B1645D">
      <w:pPr>
        <w:tabs>
          <w:tab w:val="left" w:pos="3045"/>
        </w:tabs>
        <w:spacing w:before="60" w:after="60"/>
        <w:rPr>
          <w:rFonts w:ascii="Times New Roman" w:hAnsi="Times New Roman" w:cs="Times New Roman"/>
          <w:sz w:val="24"/>
          <w:szCs w:val="24"/>
        </w:rPr>
      </w:pPr>
    </w:p>
    <w:p w14:paraId="5C6008B7" w14:textId="77777777" w:rsidR="003F2270" w:rsidRPr="00541E92" w:rsidRDefault="003F2270" w:rsidP="00B1645D">
      <w:pPr>
        <w:tabs>
          <w:tab w:val="left" w:pos="3045"/>
        </w:tabs>
        <w:spacing w:before="60" w:after="60"/>
        <w:rPr>
          <w:rFonts w:ascii="Times New Roman" w:hAnsi="Times New Roman" w:cs="Times New Roman"/>
          <w:sz w:val="24"/>
          <w:szCs w:val="24"/>
        </w:rPr>
      </w:pPr>
    </w:p>
    <w:p w14:paraId="76964990" w14:textId="77777777" w:rsidR="003F2270" w:rsidRPr="00541E92" w:rsidRDefault="003F2270" w:rsidP="003F2270">
      <w:pPr>
        <w:spacing w:before="160"/>
        <w:jc w:val="center"/>
        <w:rPr>
          <w:rFonts w:ascii="Times New Roman" w:hAnsi="Times New Roman" w:cs="Times New Roman"/>
          <w:b/>
          <w:sz w:val="36"/>
          <w:szCs w:val="36"/>
        </w:rPr>
      </w:pPr>
      <w:r w:rsidRPr="00541E92">
        <w:rPr>
          <w:rFonts w:ascii="Times New Roman" w:hAnsi="Times New Roman" w:cs="Times New Roman"/>
          <w:b/>
          <w:sz w:val="36"/>
          <w:szCs w:val="36"/>
        </w:rPr>
        <w:t>Marché public de maîtrise d’œuvre</w:t>
      </w:r>
    </w:p>
    <w:p w14:paraId="5C7194F6" w14:textId="05C52077" w:rsidR="00D348EA" w:rsidRPr="00541E92" w:rsidRDefault="00D348EA" w:rsidP="00D348EA">
      <w:pPr>
        <w:jc w:val="center"/>
        <w:rPr>
          <w:rFonts w:ascii="Times New Roman" w:hAnsi="Times New Roman" w:cs="Times New Roman"/>
          <w:b/>
        </w:rPr>
      </w:pPr>
    </w:p>
    <w:p w14:paraId="767B3B5D" w14:textId="77777777" w:rsidR="003F2270" w:rsidRPr="00541E92" w:rsidRDefault="003F2270" w:rsidP="00D348EA">
      <w:pPr>
        <w:jc w:val="center"/>
        <w:rPr>
          <w:rFonts w:ascii="Times New Roman" w:hAnsi="Times New Roman" w:cs="Times New Roman"/>
          <w:b/>
        </w:rPr>
      </w:pPr>
    </w:p>
    <w:p w14:paraId="1C8063DB" w14:textId="70A15037" w:rsidR="003F2270" w:rsidRPr="00541E92" w:rsidRDefault="003F2270" w:rsidP="003F2270">
      <w:pPr>
        <w:spacing w:before="160"/>
        <w:jc w:val="center"/>
        <w:rPr>
          <w:rFonts w:ascii="Times New Roman" w:hAnsi="Times New Roman" w:cs="Times New Roman"/>
          <w:b/>
          <w:sz w:val="36"/>
          <w:szCs w:val="36"/>
        </w:rPr>
      </w:pPr>
      <w:r w:rsidRPr="00541E92">
        <w:rPr>
          <w:rFonts w:ascii="Times New Roman" w:hAnsi="Times New Roman" w:cs="Times New Roman"/>
          <w:b/>
          <w:sz w:val="36"/>
          <w:szCs w:val="36"/>
        </w:rPr>
        <w:t xml:space="preserve">Mission de maitrise d’œuvre pour la réfection des toitures de certains bâtiments de l'internat d'excellence de </w:t>
      </w:r>
      <w:proofErr w:type="spellStart"/>
      <w:r w:rsidRPr="00541E92">
        <w:rPr>
          <w:rFonts w:ascii="Times New Roman" w:hAnsi="Times New Roman" w:cs="Times New Roman"/>
          <w:b/>
          <w:sz w:val="36"/>
          <w:szCs w:val="36"/>
        </w:rPr>
        <w:t>Sourdun</w:t>
      </w:r>
      <w:proofErr w:type="spellEnd"/>
    </w:p>
    <w:p w14:paraId="778F3F32" w14:textId="77777777" w:rsidR="003F2270" w:rsidRPr="00541E92" w:rsidRDefault="003F2270" w:rsidP="003F2270">
      <w:pPr>
        <w:spacing w:before="160"/>
        <w:jc w:val="center"/>
        <w:rPr>
          <w:rFonts w:ascii="Times New Roman" w:hAnsi="Times New Roman" w:cs="Times New Roman"/>
          <w:b/>
          <w:sz w:val="36"/>
          <w:szCs w:val="36"/>
        </w:rPr>
      </w:pPr>
    </w:p>
    <w:p w14:paraId="234F8C9A" w14:textId="77777777" w:rsidR="003F2270" w:rsidRPr="00541E92" w:rsidRDefault="003F2270" w:rsidP="00A855EA">
      <w:pPr>
        <w:jc w:val="center"/>
        <w:rPr>
          <w:rFonts w:ascii="Times New Roman" w:hAnsi="Times New Roman" w:cs="Times New Roman"/>
          <w:sz w:val="22"/>
        </w:rPr>
      </w:pPr>
    </w:p>
    <w:p w14:paraId="29FFA9A3" w14:textId="0139EFDE" w:rsidR="00C76A3E" w:rsidRPr="00541E92" w:rsidRDefault="00A855EA" w:rsidP="006C49B3">
      <w:pPr>
        <w:jc w:val="center"/>
        <w:rPr>
          <w:rFonts w:ascii="Times New Roman" w:hAnsi="Times New Roman" w:cs="Times New Roman"/>
          <w:sz w:val="22"/>
        </w:rPr>
      </w:pPr>
      <w:r w:rsidRPr="00541E92">
        <w:rPr>
          <w:rFonts w:ascii="Times New Roman" w:hAnsi="Times New Roman" w:cs="Times New Roman"/>
          <w:sz w:val="22"/>
        </w:rPr>
        <w:t xml:space="preserve">Procédure adaptée en application du </w:t>
      </w:r>
      <w:r w:rsidR="00946CE8">
        <w:rPr>
          <w:rFonts w:ascii="Times New Roman" w:hAnsi="Times New Roman" w:cs="Times New Roman"/>
          <w:sz w:val="22"/>
        </w:rPr>
        <w:t>c</w:t>
      </w:r>
      <w:r w:rsidRPr="00541E92">
        <w:rPr>
          <w:rFonts w:ascii="Times New Roman" w:hAnsi="Times New Roman" w:cs="Times New Roman"/>
          <w:sz w:val="22"/>
        </w:rPr>
        <w:t>ode de la commande publique</w:t>
      </w:r>
    </w:p>
    <w:p w14:paraId="1B22C897" w14:textId="77777777" w:rsidR="003F2270" w:rsidRPr="00541E92" w:rsidRDefault="003F2270" w:rsidP="006C49B3">
      <w:pPr>
        <w:jc w:val="center"/>
        <w:rPr>
          <w:rFonts w:ascii="Times New Roman" w:hAnsi="Times New Roman" w:cs="Times New Roman"/>
          <w:sz w:val="22"/>
        </w:rPr>
      </w:pPr>
    </w:p>
    <w:p w14:paraId="458BDBB3" w14:textId="217830EE" w:rsidR="003F2270" w:rsidRPr="00541E92" w:rsidRDefault="003F2270" w:rsidP="006C49B3">
      <w:pPr>
        <w:jc w:val="center"/>
        <w:rPr>
          <w:rFonts w:ascii="Times New Roman" w:hAnsi="Times New Roman" w:cs="Times New Roman"/>
          <w:sz w:val="22"/>
        </w:rPr>
      </w:pPr>
    </w:p>
    <w:p w14:paraId="059C326A" w14:textId="77777777" w:rsidR="003F2270" w:rsidRPr="00541E92" w:rsidRDefault="003F2270" w:rsidP="003F2270">
      <w:pPr>
        <w:pBdr>
          <w:top w:val="single" w:sz="4" w:space="1" w:color="auto"/>
          <w:left w:val="single" w:sz="4" w:space="4" w:color="auto"/>
          <w:bottom w:val="single" w:sz="4" w:space="1" w:color="auto"/>
          <w:right w:val="single" w:sz="4" w:space="4" w:color="auto"/>
        </w:pBdr>
        <w:jc w:val="center"/>
        <w:rPr>
          <w:rFonts w:ascii="Times New Roman" w:hAnsi="Times New Roman" w:cs="Times New Roman"/>
          <w:b/>
          <w:sz w:val="28"/>
          <w:szCs w:val="28"/>
        </w:rPr>
      </w:pPr>
      <w:r w:rsidRPr="00541E92">
        <w:rPr>
          <w:rFonts w:ascii="Times New Roman" w:hAnsi="Times New Roman" w:cs="Times New Roman"/>
          <w:b/>
          <w:sz w:val="28"/>
          <w:szCs w:val="28"/>
        </w:rPr>
        <w:t>ACTE D’ENGAGEMENT</w:t>
      </w:r>
    </w:p>
    <w:p w14:paraId="5446C407" w14:textId="20761BBA" w:rsidR="003F2270" w:rsidRPr="00541E92" w:rsidRDefault="003F2270" w:rsidP="003F2270">
      <w:pPr>
        <w:pStyle w:val="Paragraphedeliste"/>
        <w:numPr>
          <w:ilvl w:val="0"/>
          <w:numId w:val="30"/>
        </w:numPr>
        <w:spacing w:before="160" w:after="160"/>
        <w:jc w:val="center"/>
        <w:rPr>
          <w:rFonts w:ascii="Times New Roman" w:hAnsi="Times New Roman" w:cs="Times New Roman"/>
          <w:b/>
          <w:sz w:val="36"/>
          <w:szCs w:val="36"/>
        </w:rPr>
      </w:pPr>
      <w:r w:rsidRPr="00541E92">
        <w:rPr>
          <w:rFonts w:ascii="Times New Roman" w:hAnsi="Times New Roman" w:cs="Times New Roman"/>
          <w:b/>
          <w:sz w:val="36"/>
          <w:szCs w:val="36"/>
        </w:rPr>
        <w:t>E</w:t>
      </w:r>
    </w:p>
    <w:p w14:paraId="6E12845C" w14:textId="3944C8BF" w:rsidR="003F2270" w:rsidRPr="000E728A" w:rsidRDefault="00950CCD" w:rsidP="00950CCD">
      <w:pPr>
        <w:pStyle w:val="Corpsdetexte3"/>
        <w:jc w:val="center"/>
        <w:rPr>
          <w:rFonts w:ascii="Times New Roman" w:hAnsi="Times New Roman" w:cs="Times New Roman"/>
          <w:i w:val="0"/>
          <w:iCs w:val="0"/>
          <w:sz w:val="20"/>
          <w:szCs w:val="20"/>
        </w:rPr>
      </w:pPr>
      <w:r w:rsidRPr="00950CCD">
        <w:rPr>
          <w:rFonts w:ascii="Times New Roman" w:hAnsi="Times New Roman" w:cs="Times New Roman"/>
          <w:b/>
          <w:i w:val="0"/>
          <w:iCs w:val="0"/>
          <w:sz w:val="20"/>
          <w:szCs w:val="20"/>
        </w:rPr>
        <w:t xml:space="preserve">L’AE dispose </w:t>
      </w:r>
      <w:r w:rsidR="000E728A">
        <w:rPr>
          <w:rFonts w:ascii="Times New Roman" w:hAnsi="Times New Roman" w:cs="Times New Roman"/>
          <w:b/>
          <w:i w:val="0"/>
          <w:iCs w:val="0"/>
          <w:sz w:val="20"/>
          <w:szCs w:val="20"/>
        </w:rPr>
        <w:t>d’</w:t>
      </w:r>
      <w:r w:rsidRPr="00950CCD">
        <w:rPr>
          <w:rFonts w:ascii="Times New Roman" w:hAnsi="Times New Roman" w:cs="Times New Roman"/>
          <w:b/>
          <w:i w:val="0"/>
          <w:iCs w:val="0"/>
          <w:sz w:val="20"/>
          <w:szCs w:val="20"/>
        </w:rPr>
        <w:t xml:space="preserve">une Annexe </w:t>
      </w:r>
      <w:r w:rsidRPr="000E728A">
        <w:rPr>
          <w:rFonts w:ascii="Times New Roman" w:hAnsi="Times New Roman" w:cs="Times New Roman"/>
          <w:i w:val="0"/>
          <w:iCs w:val="0"/>
        </w:rPr>
        <w:t xml:space="preserve">: </w:t>
      </w:r>
      <w:r w:rsidR="000E728A" w:rsidRPr="000E728A">
        <w:rPr>
          <w:rFonts w:ascii="Times New Roman" w:hAnsi="Times New Roman" w:cs="Times New Roman"/>
          <w:i w:val="0"/>
          <w:iCs w:val="0"/>
        </w:rPr>
        <w:t>(</w:t>
      </w:r>
      <w:r w:rsidRPr="000E728A">
        <w:rPr>
          <w:rFonts w:ascii="Times New Roman" w:hAnsi="Times New Roman" w:cs="Times New Roman"/>
          <w:i w:val="0"/>
          <w:iCs w:val="0"/>
        </w:rPr>
        <w:t>voir l’onglet du fichier</w:t>
      </w:r>
      <w:r w:rsidR="00984D97" w:rsidRPr="000E728A">
        <w:rPr>
          <w:rFonts w:ascii="Times New Roman" w:hAnsi="Times New Roman" w:cs="Times New Roman"/>
          <w:i w:val="0"/>
          <w:iCs w:val="0"/>
        </w:rPr>
        <w:t xml:space="preserve"> Excel</w:t>
      </w:r>
      <w:r w:rsidRPr="000E728A">
        <w:rPr>
          <w:rFonts w:ascii="Times New Roman" w:hAnsi="Times New Roman" w:cs="Times New Roman"/>
          <w:i w:val="0"/>
          <w:iCs w:val="0"/>
        </w:rPr>
        <w:t xml:space="preserve"> de la DPGF</w:t>
      </w:r>
      <w:r w:rsidR="000E728A" w:rsidRPr="000E728A">
        <w:rPr>
          <w:rFonts w:ascii="Times New Roman" w:hAnsi="Times New Roman" w:cs="Times New Roman"/>
          <w:i w:val="0"/>
          <w:iCs w:val="0"/>
        </w:rPr>
        <w:t>)</w:t>
      </w:r>
    </w:p>
    <w:p w14:paraId="4AC01955" w14:textId="77777777" w:rsidR="003F2270" w:rsidRPr="00541E92" w:rsidRDefault="003F2270">
      <w:pPr>
        <w:rPr>
          <w:rFonts w:ascii="Times New Roman" w:hAnsi="Times New Roman" w:cs="Times New Roman"/>
          <w:sz w:val="24"/>
          <w:szCs w:val="24"/>
        </w:rPr>
      </w:pPr>
    </w:p>
    <w:p w14:paraId="7BB6C491" w14:textId="77777777" w:rsidR="00B57A72" w:rsidRPr="00541E92" w:rsidRDefault="00B57A72" w:rsidP="00F936C1">
      <w:pPr>
        <w:pStyle w:val="Corpsdetexte3"/>
        <w:rPr>
          <w:rFonts w:ascii="Times New Roman" w:hAnsi="Times New Roman" w:cs="Times New Roman"/>
          <w:b/>
          <w:i w:val="0"/>
          <w:iCs w:val="0"/>
          <w:sz w:val="20"/>
          <w:szCs w:val="20"/>
        </w:rPr>
      </w:pPr>
      <w:r w:rsidRPr="00541E92">
        <w:rPr>
          <w:rFonts w:ascii="Times New Roman" w:hAnsi="Times New Roman" w:cs="Times New Roman"/>
          <w:b/>
          <w:i w:val="0"/>
          <w:iCs w:val="0"/>
          <w:sz w:val="20"/>
          <w:szCs w:val="20"/>
        </w:rPr>
        <w:t>En cas de candidature groupée, un document unique est rempli pour le groupement d’entreprises.</w:t>
      </w:r>
    </w:p>
    <w:p w14:paraId="14A08FD9" w14:textId="77777777" w:rsidR="00312A3D" w:rsidRDefault="00312A3D" w:rsidP="00F936C1">
      <w:pPr>
        <w:spacing w:before="160"/>
        <w:rPr>
          <w:rFonts w:ascii="Times New Roman" w:hAnsi="Times New Roman" w:cs="Times New Roman"/>
          <w:b/>
        </w:rPr>
      </w:pPr>
    </w:p>
    <w:p w14:paraId="6EAED196" w14:textId="77777777" w:rsidR="00312A3D" w:rsidRDefault="00312A3D" w:rsidP="00F936C1">
      <w:pPr>
        <w:spacing w:before="160"/>
        <w:rPr>
          <w:rFonts w:ascii="Times New Roman" w:hAnsi="Times New Roman" w:cs="Times New Roman"/>
          <w:b/>
        </w:rPr>
      </w:pPr>
    </w:p>
    <w:p w14:paraId="3B8A0600" w14:textId="353934E4" w:rsidR="003F2270" w:rsidRDefault="003F2270" w:rsidP="00F936C1">
      <w:pPr>
        <w:spacing w:before="160"/>
        <w:rPr>
          <w:rFonts w:ascii="Times New Roman" w:hAnsi="Times New Roman" w:cs="Times New Roman"/>
          <w:b/>
        </w:rPr>
      </w:pPr>
      <w:r w:rsidRPr="00541E92">
        <w:rPr>
          <w:rFonts w:ascii="Times New Roman" w:hAnsi="Times New Roman" w:cs="Times New Roman"/>
          <w:b/>
        </w:rPr>
        <w:t xml:space="preserve">L’offre a été établie sur la base des conditions économiques en vigueur au mois </w:t>
      </w:r>
      <w:bookmarkStart w:id="0" w:name="A0_p5_a"/>
      <w:bookmarkStart w:id="1" w:name="_GoBack"/>
      <w:r w:rsidRPr="00541E92">
        <w:rPr>
          <w:rFonts w:ascii="Times New Roman" w:hAnsi="Times New Roman" w:cs="Times New Roman"/>
          <w:b/>
        </w:rPr>
        <w:t>de février 202</w:t>
      </w:r>
      <w:bookmarkEnd w:id="0"/>
      <w:r w:rsidRPr="00541E92">
        <w:rPr>
          <w:rFonts w:ascii="Times New Roman" w:hAnsi="Times New Roman" w:cs="Times New Roman"/>
          <w:b/>
        </w:rPr>
        <w:t xml:space="preserve">5 </w:t>
      </w:r>
      <w:bookmarkEnd w:id="1"/>
      <w:r w:rsidRPr="00541E92">
        <w:rPr>
          <w:rFonts w:ascii="Times New Roman" w:hAnsi="Times New Roman" w:cs="Times New Roman"/>
          <w:b/>
        </w:rPr>
        <w:t>(mois zéro)</w:t>
      </w:r>
    </w:p>
    <w:p w14:paraId="342EDDD9" w14:textId="5972282B" w:rsidR="00F936C1" w:rsidRDefault="00F936C1" w:rsidP="003F2270">
      <w:pPr>
        <w:spacing w:before="160"/>
        <w:jc w:val="center"/>
        <w:rPr>
          <w:rFonts w:ascii="Times New Roman" w:hAnsi="Times New Roman" w:cs="Times New Roman"/>
          <w:b/>
          <w:sz w:val="36"/>
          <w:szCs w:val="36"/>
        </w:rPr>
      </w:pPr>
    </w:p>
    <w:p w14:paraId="260A7D7F" w14:textId="542E2558" w:rsidR="003F2270" w:rsidRPr="00F936C1" w:rsidRDefault="003F2270" w:rsidP="003F2270">
      <w:pPr>
        <w:jc w:val="center"/>
        <w:rPr>
          <w:rFonts w:ascii="Times New Roman" w:hAnsi="Times New Roman" w:cs="Times New Roman"/>
          <w:b/>
          <w:bCs/>
          <w:sz w:val="24"/>
          <w:szCs w:val="24"/>
        </w:rPr>
      </w:pPr>
    </w:p>
    <w:p w14:paraId="04FA1450" w14:textId="77777777" w:rsidR="003F2270" w:rsidRPr="00541E92" w:rsidRDefault="003F2270" w:rsidP="003F2270">
      <w:pPr>
        <w:jc w:val="center"/>
        <w:rPr>
          <w:rFonts w:ascii="Times New Roman" w:hAnsi="Times New Roman" w:cs="Times New Roman"/>
          <w:b/>
          <w:bCs/>
          <w:sz w:val="24"/>
          <w:szCs w:val="24"/>
          <w:highlight w:val="yellow"/>
          <w:u w:val="single"/>
        </w:rPr>
      </w:pPr>
    </w:p>
    <w:p w14:paraId="26A14D08" w14:textId="61704259" w:rsidR="00904896" w:rsidRDefault="00347538" w:rsidP="000D1848">
      <w:pPr>
        <w:jc w:val="center"/>
        <w:rPr>
          <w:rFonts w:ascii="Times New Roman" w:hAnsi="Times New Roman" w:cs="Times New Roman"/>
          <w:bCs/>
          <w:sz w:val="24"/>
          <w:szCs w:val="24"/>
        </w:rPr>
      </w:pPr>
      <w:r>
        <w:rPr>
          <w:rFonts w:ascii="Times New Roman" w:hAnsi="Times New Roman" w:cs="Times New Roman"/>
          <w:b/>
          <w:bCs/>
          <w:sz w:val="24"/>
          <w:szCs w:val="24"/>
          <w:u w:val="single"/>
        </w:rPr>
        <w:t>Marché n°</w:t>
      </w:r>
      <w:r w:rsidR="000D1848">
        <w:rPr>
          <w:rFonts w:ascii="Times New Roman" w:hAnsi="Times New Roman" w:cs="Times New Roman"/>
          <w:b/>
          <w:bCs/>
          <w:sz w:val="24"/>
          <w:szCs w:val="24"/>
          <w:u w:val="single"/>
        </w:rPr>
        <w:t xml:space="preserve"> : </w:t>
      </w:r>
      <w:r w:rsidR="000D1848" w:rsidRPr="000D1848">
        <w:rPr>
          <w:rFonts w:ascii="Times New Roman" w:hAnsi="Times New Roman" w:cs="Times New Roman"/>
          <w:b/>
          <w:bCs/>
          <w:sz w:val="24"/>
          <w:szCs w:val="24"/>
          <w:highlight w:val="yellow"/>
          <w:u w:val="single"/>
        </w:rPr>
        <w:t>2025-01-MOE-CRT</w:t>
      </w:r>
    </w:p>
    <w:p w14:paraId="67AD32F1" w14:textId="77777777" w:rsidR="000D1848" w:rsidRDefault="000D1848" w:rsidP="00904896">
      <w:pPr>
        <w:rPr>
          <w:rFonts w:ascii="Times New Roman" w:hAnsi="Times New Roman" w:cs="Times New Roman"/>
          <w:bCs/>
          <w:sz w:val="24"/>
          <w:szCs w:val="24"/>
        </w:rPr>
      </w:pPr>
    </w:p>
    <w:p w14:paraId="010D3ACF" w14:textId="3B1DB0DF" w:rsidR="00904896" w:rsidRDefault="00904896" w:rsidP="00904896">
      <w:pPr>
        <w:rPr>
          <w:rFonts w:ascii="Times New Roman" w:hAnsi="Times New Roman" w:cs="Times New Roman"/>
          <w:bCs/>
          <w:sz w:val="24"/>
          <w:szCs w:val="24"/>
        </w:rPr>
      </w:pPr>
      <w:r w:rsidRPr="00904896">
        <w:rPr>
          <w:rFonts w:ascii="Times New Roman" w:hAnsi="Times New Roman" w:cs="Times New Roman"/>
          <w:bCs/>
          <w:sz w:val="24"/>
          <w:szCs w:val="24"/>
        </w:rPr>
        <w:t>Date de notification du marché</w:t>
      </w:r>
      <w:r w:rsidR="00D06528" w:rsidRPr="00904896">
        <w:rPr>
          <w:rFonts w:ascii="Times New Roman" w:hAnsi="Times New Roman" w:cs="Times New Roman"/>
          <w:bCs/>
          <w:sz w:val="24"/>
          <w:szCs w:val="24"/>
        </w:rPr>
        <w:t xml:space="preserve"> : </w:t>
      </w:r>
      <w:r w:rsidR="00CE50AD">
        <w:rPr>
          <w:rFonts w:ascii="Times New Roman" w:hAnsi="Times New Roman" w:cs="Times New Roman"/>
          <w:bCs/>
          <w:sz w:val="24"/>
          <w:szCs w:val="24"/>
        </w:rPr>
        <w:t xml:space="preserve"> …/...</w:t>
      </w:r>
      <w:r w:rsidR="00D06528">
        <w:rPr>
          <w:rFonts w:ascii="Times New Roman" w:hAnsi="Times New Roman" w:cs="Times New Roman"/>
          <w:bCs/>
          <w:sz w:val="24"/>
          <w:szCs w:val="24"/>
        </w:rPr>
        <w:t>…</w:t>
      </w:r>
      <w:r w:rsidR="00CE50AD">
        <w:rPr>
          <w:rFonts w:ascii="Times New Roman" w:hAnsi="Times New Roman" w:cs="Times New Roman"/>
          <w:bCs/>
          <w:sz w:val="24"/>
          <w:szCs w:val="24"/>
        </w:rPr>
        <w:t>/…</w:t>
      </w:r>
      <w:r w:rsidR="00D06528">
        <w:rPr>
          <w:rFonts w:ascii="Times New Roman" w:hAnsi="Times New Roman" w:cs="Times New Roman"/>
          <w:bCs/>
          <w:sz w:val="24"/>
          <w:szCs w:val="24"/>
        </w:rPr>
        <w:t>….</w:t>
      </w:r>
    </w:p>
    <w:p w14:paraId="0BC39C4C" w14:textId="77777777" w:rsidR="00D06528" w:rsidRPr="00904896" w:rsidRDefault="00D06528" w:rsidP="00904896">
      <w:pPr>
        <w:rPr>
          <w:rFonts w:ascii="Times New Roman" w:hAnsi="Times New Roman" w:cs="Times New Roman"/>
          <w:bCs/>
          <w:sz w:val="24"/>
          <w:szCs w:val="24"/>
        </w:rPr>
      </w:pPr>
    </w:p>
    <w:p w14:paraId="7395D0F7" w14:textId="4096ACF6" w:rsidR="00904896" w:rsidRDefault="00904896" w:rsidP="00904896">
      <w:pPr>
        <w:rPr>
          <w:rFonts w:ascii="Times New Roman" w:hAnsi="Times New Roman" w:cs="Times New Roman"/>
          <w:bCs/>
          <w:sz w:val="24"/>
          <w:szCs w:val="24"/>
        </w:rPr>
      </w:pPr>
      <w:r w:rsidRPr="00904896">
        <w:rPr>
          <w:rFonts w:ascii="Times New Roman" w:hAnsi="Times New Roman" w:cs="Times New Roman"/>
          <w:bCs/>
          <w:sz w:val="24"/>
          <w:szCs w:val="24"/>
        </w:rPr>
        <w:t>Numéro d’EJ :</w:t>
      </w:r>
      <w:r w:rsidR="00D06528">
        <w:rPr>
          <w:rFonts w:ascii="Times New Roman" w:hAnsi="Times New Roman" w:cs="Times New Roman"/>
          <w:bCs/>
          <w:sz w:val="24"/>
          <w:szCs w:val="24"/>
        </w:rPr>
        <w:t xml:space="preserve"> ………………………….</w:t>
      </w:r>
    </w:p>
    <w:p w14:paraId="65DABD05" w14:textId="77777777" w:rsidR="00D06528" w:rsidRPr="00904896" w:rsidRDefault="00D06528" w:rsidP="00904896">
      <w:pPr>
        <w:rPr>
          <w:rFonts w:ascii="Times New Roman" w:hAnsi="Times New Roman" w:cs="Times New Roman"/>
          <w:bCs/>
          <w:sz w:val="24"/>
          <w:szCs w:val="24"/>
        </w:rPr>
      </w:pPr>
    </w:p>
    <w:p w14:paraId="557E95A8" w14:textId="660062B2" w:rsidR="00904896" w:rsidRDefault="00904896" w:rsidP="00904896">
      <w:pPr>
        <w:rPr>
          <w:rFonts w:ascii="Times New Roman" w:hAnsi="Times New Roman" w:cs="Times New Roman"/>
          <w:bCs/>
          <w:sz w:val="24"/>
          <w:szCs w:val="24"/>
        </w:rPr>
      </w:pPr>
      <w:r w:rsidRPr="00904896">
        <w:rPr>
          <w:rFonts w:ascii="Times New Roman" w:hAnsi="Times New Roman" w:cs="Times New Roman"/>
          <w:bCs/>
          <w:sz w:val="24"/>
          <w:szCs w:val="24"/>
        </w:rPr>
        <w:t xml:space="preserve">Montant </w:t>
      </w:r>
      <w:r w:rsidR="00A01160">
        <w:rPr>
          <w:rFonts w:ascii="Times New Roman" w:hAnsi="Times New Roman" w:cs="Times New Roman"/>
          <w:bCs/>
          <w:sz w:val="24"/>
          <w:szCs w:val="24"/>
        </w:rPr>
        <w:t xml:space="preserve">tranche Ferme </w:t>
      </w:r>
      <w:r w:rsidRPr="00904896">
        <w:rPr>
          <w:rFonts w:ascii="Times New Roman" w:hAnsi="Times New Roman" w:cs="Times New Roman"/>
          <w:bCs/>
          <w:sz w:val="24"/>
          <w:szCs w:val="24"/>
        </w:rPr>
        <w:t>TTC</w:t>
      </w:r>
      <w:r w:rsidR="00A01160">
        <w:rPr>
          <w:rFonts w:ascii="Times New Roman" w:hAnsi="Times New Roman" w:cs="Times New Roman"/>
          <w:bCs/>
          <w:sz w:val="24"/>
          <w:szCs w:val="24"/>
        </w:rPr>
        <w:t> </w:t>
      </w:r>
      <w:r w:rsidR="00D06528">
        <w:rPr>
          <w:rFonts w:ascii="Times New Roman" w:hAnsi="Times New Roman" w:cs="Times New Roman"/>
          <w:bCs/>
          <w:sz w:val="24"/>
          <w:szCs w:val="24"/>
        </w:rPr>
        <w:t>………………………….</w:t>
      </w:r>
    </w:p>
    <w:p w14:paraId="611121FE" w14:textId="3B0D4B9D" w:rsidR="00A01160" w:rsidRPr="00904896" w:rsidRDefault="00A01160" w:rsidP="00A01160">
      <w:pPr>
        <w:rPr>
          <w:rFonts w:ascii="Times New Roman" w:hAnsi="Times New Roman" w:cs="Times New Roman"/>
          <w:bCs/>
          <w:sz w:val="24"/>
          <w:szCs w:val="24"/>
        </w:rPr>
      </w:pPr>
      <w:r w:rsidRPr="00904896">
        <w:rPr>
          <w:rFonts w:ascii="Times New Roman" w:hAnsi="Times New Roman" w:cs="Times New Roman"/>
          <w:bCs/>
          <w:sz w:val="24"/>
          <w:szCs w:val="24"/>
        </w:rPr>
        <w:t xml:space="preserve">Montant </w:t>
      </w:r>
      <w:r w:rsidR="00016165">
        <w:rPr>
          <w:rFonts w:ascii="Times New Roman" w:hAnsi="Times New Roman" w:cs="Times New Roman"/>
          <w:bCs/>
          <w:sz w:val="24"/>
          <w:szCs w:val="24"/>
        </w:rPr>
        <w:t xml:space="preserve">tranche </w:t>
      </w:r>
      <w:r>
        <w:rPr>
          <w:rFonts w:ascii="Times New Roman" w:hAnsi="Times New Roman" w:cs="Times New Roman"/>
          <w:bCs/>
          <w:sz w:val="24"/>
          <w:szCs w:val="24"/>
        </w:rPr>
        <w:t xml:space="preserve">optionnelle </w:t>
      </w:r>
      <w:r w:rsidRPr="00904896">
        <w:rPr>
          <w:rFonts w:ascii="Times New Roman" w:hAnsi="Times New Roman" w:cs="Times New Roman"/>
          <w:bCs/>
          <w:sz w:val="24"/>
          <w:szCs w:val="24"/>
        </w:rPr>
        <w:t>TTC</w:t>
      </w:r>
      <w:r>
        <w:rPr>
          <w:rFonts w:ascii="Times New Roman" w:hAnsi="Times New Roman" w:cs="Times New Roman"/>
          <w:bCs/>
          <w:sz w:val="24"/>
          <w:szCs w:val="24"/>
        </w:rPr>
        <w:t> ………………………</w:t>
      </w:r>
      <w:r w:rsidR="00CE50AD">
        <w:rPr>
          <w:rFonts w:ascii="Times New Roman" w:hAnsi="Times New Roman" w:cs="Times New Roman"/>
          <w:bCs/>
          <w:sz w:val="24"/>
          <w:szCs w:val="24"/>
        </w:rPr>
        <w:t>……</w:t>
      </w:r>
      <w:r>
        <w:rPr>
          <w:rFonts w:ascii="Times New Roman" w:hAnsi="Times New Roman" w:cs="Times New Roman"/>
          <w:bCs/>
          <w:sz w:val="24"/>
          <w:szCs w:val="24"/>
        </w:rPr>
        <w:t>.</w:t>
      </w:r>
    </w:p>
    <w:p w14:paraId="37D72FF0" w14:textId="77777777" w:rsidR="00A01160" w:rsidRPr="00904896" w:rsidRDefault="00A01160" w:rsidP="00904896">
      <w:pPr>
        <w:rPr>
          <w:rFonts w:ascii="Times New Roman" w:hAnsi="Times New Roman" w:cs="Times New Roman"/>
          <w:bCs/>
          <w:sz w:val="24"/>
          <w:szCs w:val="24"/>
        </w:rPr>
      </w:pPr>
    </w:p>
    <w:p w14:paraId="68F1D4AE" w14:textId="42C7AB8E" w:rsidR="00904896" w:rsidRPr="00904896" w:rsidRDefault="003F2270" w:rsidP="00904896">
      <w:pPr>
        <w:rPr>
          <w:rFonts w:ascii="Times New Roman" w:hAnsi="Times New Roman" w:cs="Times New Roman"/>
          <w:bCs/>
          <w:sz w:val="24"/>
          <w:szCs w:val="24"/>
        </w:rPr>
      </w:pPr>
      <w:r w:rsidRPr="00541E92">
        <w:rPr>
          <w:rFonts w:ascii="Times New Roman" w:hAnsi="Times New Roman" w:cs="Times New Roman"/>
          <w:b/>
          <w:bCs/>
          <w:sz w:val="24"/>
          <w:szCs w:val="24"/>
          <w:u w:val="single"/>
        </w:rPr>
        <w:br w:type="page"/>
      </w:r>
    </w:p>
    <w:p w14:paraId="27E45530" w14:textId="77777777" w:rsidR="00B57A72" w:rsidRPr="00541E92" w:rsidRDefault="00B57A72" w:rsidP="00B57A72">
      <w:pPr>
        <w:rPr>
          <w:rFonts w:ascii="Times New Roman" w:hAnsi="Times New Roman" w:cs="Times New Roman"/>
          <w:bCs/>
          <w:sz w:val="22"/>
          <w:szCs w:val="22"/>
        </w:rPr>
      </w:pPr>
      <w:r w:rsidRPr="00541E92">
        <w:rPr>
          <w:rFonts w:ascii="Times New Roman" w:hAnsi="Times New Roman" w:cs="Times New Roman"/>
          <w:bCs/>
          <w:sz w:val="22"/>
          <w:szCs w:val="22"/>
        </w:rPr>
        <w:lastRenderedPageBreak/>
        <w:t>Le présent marché est conclu entre :</w:t>
      </w:r>
    </w:p>
    <w:p w14:paraId="14760ACD" w14:textId="77777777" w:rsidR="00334804" w:rsidRPr="00541E92" w:rsidRDefault="00334804" w:rsidP="00334804">
      <w:pPr>
        <w:rPr>
          <w:rFonts w:ascii="Times New Roman" w:hAnsi="Times New Roman" w:cs="Times New Roman"/>
          <w:bCs/>
          <w:sz w:val="22"/>
          <w:szCs w:val="22"/>
        </w:rPr>
      </w:pPr>
    </w:p>
    <w:p w14:paraId="1528B508" w14:textId="3EB50DB8" w:rsidR="00016165" w:rsidRDefault="00016165" w:rsidP="00016165">
      <w:pPr>
        <w:pBdr>
          <w:top w:val="single" w:sz="4" w:space="1" w:color="auto"/>
          <w:left w:val="single" w:sz="4" w:space="4" w:color="auto"/>
          <w:bottom w:val="single" w:sz="4" w:space="0" w:color="auto"/>
          <w:right w:val="single" w:sz="4" w:space="4" w:color="auto"/>
        </w:pBdr>
        <w:rPr>
          <w:rFonts w:ascii="Times New Roman" w:hAnsi="Times New Roman" w:cs="Times New Roman"/>
          <w:bCs/>
          <w:sz w:val="22"/>
          <w:szCs w:val="22"/>
        </w:rPr>
      </w:pPr>
      <w:r w:rsidRPr="00016165">
        <w:rPr>
          <w:rFonts w:ascii="Times New Roman" w:hAnsi="Times New Roman" w:cs="Times New Roman"/>
          <w:bCs/>
          <w:sz w:val="22"/>
          <w:szCs w:val="22"/>
        </w:rPr>
        <w:t>L’État – Ministère de l’Éducation Nationale, de la Jeunesse et des Sports – Ministère de l’Enseignement Supérieur, de la Recherche et de l’Innovation.</w:t>
      </w:r>
    </w:p>
    <w:p w14:paraId="19D75EB5" w14:textId="77777777" w:rsidR="00334804" w:rsidRPr="00541E92" w:rsidRDefault="00334804" w:rsidP="00334804">
      <w:pPr>
        <w:rPr>
          <w:rFonts w:ascii="Times New Roman" w:hAnsi="Times New Roman" w:cs="Times New Roman"/>
          <w:bCs/>
          <w:sz w:val="22"/>
          <w:szCs w:val="22"/>
        </w:rPr>
      </w:pPr>
    </w:p>
    <w:p w14:paraId="76590CDC" w14:textId="77777777" w:rsidR="00334804" w:rsidRPr="00541E92" w:rsidRDefault="00334804" w:rsidP="00334804">
      <w:pPr>
        <w:rPr>
          <w:rFonts w:ascii="Times New Roman" w:hAnsi="Times New Roman" w:cs="Times New Roman"/>
          <w:b/>
          <w:bCs/>
          <w:sz w:val="22"/>
          <w:szCs w:val="22"/>
        </w:rPr>
      </w:pPr>
      <w:r w:rsidRPr="00541E92">
        <w:rPr>
          <w:rFonts w:ascii="Times New Roman" w:hAnsi="Times New Roman" w:cs="Times New Roman"/>
          <w:b/>
          <w:bCs/>
          <w:sz w:val="22"/>
          <w:szCs w:val="22"/>
        </w:rPr>
        <w:t xml:space="preserve">Et </w:t>
      </w:r>
    </w:p>
    <w:p w14:paraId="514F3C39" w14:textId="77777777" w:rsidR="00334804" w:rsidRPr="00541E92" w:rsidRDefault="00334804" w:rsidP="00334804">
      <w:pPr>
        <w:rPr>
          <w:rFonts w:ascii="Times New Roman" w:hAnsi="Times New Roman" w:cs="Times New Roman"/>
          <w:bCs/>
          <w:sz w:val="22"/>
          <w:szCs w:val="22"/>
        </w:rPr>
      </w:pPr>
    </w:p>
    <w:p w14:paraId="67C62A8D" w14:textId="77777777" w:rsidR="00334804" w:rsidRPr="00541E92" w:rsidRDefault="00334804" w:rsidP="00334804">
      <w:pPr>
        <w:pBdr>
          <w:top w:val="single" w:sz="4" w:space="1" w:color="auto"/>
          <w:left w:val="single" w:sz="4" w:space="4" w:color="auto"/>
          <w:bottom w:val="single" w:sz="4" w:space="1" w:color="auto"/>
          <w:right w:val="single" w:sz="4" w:space="4" w:color="auto"/>
        </w:pBdr>
        <w:tabs>
          <w:tab w:val="left" w:leader="dot" w:pos="10206"/>
        </w:tabs>
        <w:rPr>
          <w:rFonts w:ascii="Times New Roman" w:hAnsi="Times New Roman" w:cs="Times New Roman"/>
          <w:bCs/>
          <w:sz w:val="22"/>
          <w:szCs w:val="22"/>
        </w:rPr>
      </w:pPr>
      <w:r w:rsidRPr="00541E92">
        <w:rPr>
          <w:rFonts w:ascii="Times New Roman" w:hAnsi="Times New Roman" w:cs="Times New Roman"/>
          <w:bCs/>
          <w:sz w:val="22"/>
          <w:szCs w:val="22"/>
        </w:rPr>
        <w:t>L’entreprise (</w:t>
      </w:r>
      <w:r w:rsidRPr="00541E92">
        <w:rPr>
          <w:rFonts w:ascii="Times New Roman" w:hAnsi="Times New Roman" w:cs="Times New Roman"/>
          <w:b/>
          <w:i/>
          <w:iCs/>
          <w:sz w:val="18"/>
          <w:szCs w:val="18"/>
        </w:rPr>
        <w:t>indiquer raison sociale et adresse de l’entreprise</w:t>
      </w:r>
      <w:r w:rsidRPr="00541E92">
        <w:rPr>
          <w:rFonts w:ascii="Times New Roman" w:hAnsi="Times New Roman" w:cs="Times New Roman"/>
          <w:bCs/>
          <w:sz w:val="22"/>
          <w:szCs w:val="22"/>
        </w:rPr>
        <w:t xml:space="preserve">) : </w:t>
      </w:r>
    </w:p>
    <w:p w14:paraId="385B46E1" w14:textId="77777777" w:rsidR="00334804" w:rsidRPr="00541E92" w:rsidRDefault="00334804" w:rsidP="00334804">
      <w:pPr>
        <w:pBdr>
          <w:top w:val="single" w:sz="4" w:space="1" w:color="auto"/>
          <w:left w:val="single" w:sz="4" w:space="4" w:color="auto"/>
          <w:bottom w:val="single" w:sz="4" w:space="1" w:color="auto"/>
          <w:right w:val="single" w:sz="4" w:space="4" w:color="auto"/>
        </w:pBdr>
        <w:tabs>
          <w:tab w:val="left" w:leader="dot" w:pos="10206"/>
        </w:tabs>
        <w:rPr>
          <w:rFonts w:ascii="Times New Roman" w:hAnsi="Times New Roman" w:cs="Times New Roman"/>
          <w:bCs/>
          <w:sz w:val="22"/>
          <w:szCs w:val="22"/>
        </w:rPr>
      </w:pPr>
    </w:p>
    <w:p w14:paraId="20BAEF8B" w14:textId="77777777" w:rsidR="00334804" w:rsidRPr="00541E92" w:rsidRDefault="00334804" w:rsidP="00334804">
      <w:pPr>
        <w:pBdr>
          <w:top w:val="single" w:sz="4" w:space="1" w:color="auto"/>
          <w:left w:val="single" w:sz="4" w:space="4" w:color="auto"/>
          <w:bottom w:val="single" w:sz="4" w:space="1" w:color="auto"/>
          <w:right w:val="single" w:sz="4" w:space="4" w:color="auto"/>
        </w:pBdr>
        <w:tabs>
          <w:tab w:val="left" w:leader="dot" w:pos="10206"/>
        </w:tabs>
        <w:rPr>
          <w:rFonts w:ascii="Times New Roman" w:hAnsi="Times New Roman" w:cs="Times New Roman"/>
          <w:bCs/>
          <w:sz w:val="22"/>
          <w:szCs w:val="22"/>
        </w:rPr>
      </w:pPr>
      <w:r w:rsidRPr="00541E92">
        <w:rPr>
          <w:rFonts w:ascii="Times New Roman" w:hAnsi="Times New Roman" w:cs="Times New Roman"/>
          <w:bCs/>
          <w:sz w:val="22"/>
          <w:szCs w:val="22"/>
        </w:rPr>
        <w:tab/>
      </w:r>
    </w:p>
    <w:p w14:paraId="3E847E1D" w14:textId="77777777" w:rsidR="00334804" w:rsidRPr="00541E92" w:rsidRDefault="00334804" w:rsidP="00334804">
      <w:pPr>
        <w:pBdr>
          <w:top w:val="single" w:sz="4" w:space="1" w:color="auto"/>
          <w:left w:val="single" w:sz="4" w:space="4" w:color="auto"/>
          <w:bottom w:val="single" w:sz="4" w:space="1" w:color="auto"/>
          <w:right w:val="single" w:sz="4" w:space="4" w:color="auto"/>
        </w:pBdr>
        <w:tabs>
          <w:tab w:val="left" w:leader="dot" w:pos="10206"/>
        </w:tabs>
        <w:rPr>
          <w:rFonts w:ascii="Times New Roman" w:hAnsi="Times New Roman" w:cs="Times New Roman"/>
          <w:bCs/>
          <w:sz w:val="22"/>
          <w:szCs w:val="22"/>
        </w:rPr>
      </w:pPr>
    </w:p>
    <w:p w14:paraId="7BE6F779" w14:textId="77777777" w:rsidR="00334804" w:rsidRPr="00541E92" w:rsidRDefault="00334804" w:rsidP="00334804">
      <w:pPr>
        <w:pBdr>
          <w:top w:val="single" w:sz="4" w:space="1" w:color="auto"/>
          <w:left w:val="single" w:sz="4" w:space="4" w:color="auto"/>
          <w:bottom w:val="single" w:sz="4" w:space="1" w:color="auto"/>
          <w:right w:val="single" w:sz="4" w:space="4" w:color="auto"/>
        </w:pBdr>
        <w:tabs>
          <w:tab w:val="left" w:leader="dot" w:pos="10206"/>
        </w:tabs>
        <w:rPr>
          <w:rFonts w:ascii="Times New Roman" w:hAnsi="Times New Roman" w:cs="Times New Roman"/>
          <w:bCs/>
          <w:sz w:val="22"/>
          <w:szCs w:val="22"/>
        </w:rPr>
      </w:pPr>
      <w:r w:rsidRPr="00541E92">
        <w:rPr>
          <w:rFonts w:ascii="Times New Roman" w:hAnsi="Times New Roman" w:cs="Times New Roman"/>
          <w:bCs/>
          <w:sz w:val="22"/>
          <w:szCs w:val="22"/>
        </w:rPr>
        <w:tab/>
      </w:r>
    </w:p>
    <w:p w14:paraId="66B0CE19" w14:textId="77777777" w:rsidR="00334804" w:rsidRPr="00541E92" w:rsidRDefault="00334804" w:rsidP="00334804">
      <w:pPr>
        <w:pBdr>
          <w:top w:val="single" w:sz="4" w:space="1" w:color="auto"/>
          <w:left w:val="single" w:sz="4" w:space="4" w:color="auto"/>
          <w:bottom w:val="single" w:sz="4" w:space="1" w:color="auto"/>
          <w:right w:val="single" w:sz="4" w:space="4" w:color="auto"/>
        </w:pBdr>
        <w:tabs>
          <w:tab w:val="left" w:leader="dot" w:pos="10206"/>
        </w:tabs>
        <w:rPr>
          <w:rFonts w:ascii="Times New Roman" w:hAnsi="Times New Roman" w:cs="Times New Roman"/>
          <w:bCs/>
          <w:sz w:val="22"/>
          <w:szCs w:val="22"/>
        </w:rPr>
      </w:pPr>
    </w:p>
    <w:p w14:paraId="27DF79B6" w14:textId="77777777" w:rsidR="00334804" w:rsidRPr="00541E92" w:rsidRDefault="00334804" w:rsidP="00334804">
      <w:pPr>
        <w:pBdr>
          <w:top w:val="single" w:sz="4" w:space="1" w:color="auto"/>
          <w:left w:val="single" w:sz="4" w:space="4" w:color="auto"/>
          <w:bottom w:val="single" w:sz="4" w:space="1" w:color="auto"/>
          <w:right w:val="single" w:sz="4" w:space="4" w:color="auto"/>
        </w:pBdr>
        <w:tabs>
          <w:tab w:val="left" w:leader="dot" w:pos="10206"/>
        </w:tabs>
        <w:rPr>
          <w:rFonts w:ascii="Times New Roman" w:hAnsi="Times New Roman" w:cs="Times New Roman"/>
          <w:bCs/>
          <w:color w:val="FF0000"/>
          <w:sz w:val="22"/>
          <w:szCs w:val="22"/>
        </w:rPr>
      </w:pPr>
      <w:r w:rsidRPr="00541E92">
        <w:rPr>
          <w:rFonts w:ascii="Times New Roman" w:hAnsi="Times New Roman" w:cs="Times New Roman"/>
          <w:bCs/>
          <w:color w:val="FF0000"/>
          <w:sz w:val="22"/>
          <w:szCs w:val="22"/>
        </w:rPr>
        <w:t>Coordonnées de la personne à qui notifier les courriers électroniques (notification, rejets…) :</w:t>
      </w:r>
    </w:p>
    <w:p w14:paraId="434D12C9" w14:textId="77777777" w:rsidR="00334804" w:rsidRPr="00541E92" w:rsidRDefault="00334804" w:rsidP="00334804">
      <w:pPr>
        <w:pBdr>
          <w:top w:val="single" w:sz="4" w:space="1" w:color="auto"/>
          <w:left w:val="single" w:sz="4" w:space="4" w:color="auto"/>
          <w:bottom w:val="single" w:sz="4" w:space="1" w:color="auto"/>
          <w:right w:val="single" w:sz="4" w:space="4" w:color="auto"/>
        </w:pBdr>
        <w:tabs>
          <w:tab w:val="left" w:leader="dot" w:pos="10206"/>
        </w:tabs>
        <w:rPr>
          <w:rFonts w:ascii="Times New Roman" w:hAnsi="Times New Roman" w:cs="Times New Roman"/>
          <w:bCs/>
          <w:color w:val="FF0000"/>
          <w:sz w:val="22"/>
          <w:szCs w:val="22"/>
        </w:rPr>
      </w:pPr>
    </w:p>
    <w:p w14:paraId="261E3932" w14:textId="77777777" w:rsidR="00A855EA" w:rsidRPr="00541E92" w:rsidRDefault="00334804" w:rsidP="00A855EA">
      <w:pPr>
        <w:pBdr>
          <w:top w:val="single" w:sz="4" w:space="1" w:color="auto"/>
          <w:left w:val="single" w:sz="4" w:space="4" w:color="auto"/>
          <w:bottom w:val="single" w:sz="4" w:space="1" w:color="auto"/>
          <w:right w:val="single" w:sz="4" w:space="4" w:color="auto"/>
        </w:pBdr>
        <w:tabs>
          <w:tab w:val="left" w:leader="dot" w:pos="10206"/>
        </w:tabs>
        <w:rPr>
          <w:rFonts w:ascii="Times New Roman" w:hAnsi="Times New Roman" w:cs="Times New Roman"/>
          <w:bCs/>
          <w:sz w:val="22"/>
          <w:szCs w:val="22"/>
        </w:rPr>
      </w:pPr>
      <w:r w:rsidRPr="00541E92">
        <w:rPr>
          <w:rFonts w:ascii="Times New Roman" w:hAnsi="Times New Roman" w:cs="Times New Roman"/>
          <w:bCs/>
          <w:color w:val="FF0000"/>
          <w:sz w:val="22"/>
          <w:szCs w:val="22"/>
        </w:rPr>
        <w:t>Nom et prénom </w:t>
      </w:r>
      <w:r w:rsidR="00A855EA" w:rsidRPr="00541E92">
        <w:rPr>
          <w:rFonts w:ascii="Times New Roman" w:hAnsi="Times New Roman" w:cs="Times New Roman"/>
          <w:bCs/>
          <w:sz w:val="22"/>
          <w:szCs w:val="22"/>
        </w:rPr>
        <w:tab/>
      </w:r>
    </w:p>
    <w:p w14:paraId="03A3E369" w14:textId="34651D35" w:rsidR="00334804" w:rsidRPr="00541E92" w:rsidRDefault="00334804" w:rsidP="00334804">
      <w:pPr>
        <w:pBdr>
          <w:top w:val="single" w:sz="4" w:space="1" w:color="auto"/>
          <w:left w:val="single" w:sz="4" w:space="4" w:color="auto"/>
          <w:bottom w:val="single" w:sz="4" w:space="1" w:color="auto"/>
          <w:right w:val="single" w:sz="4" w:space="4" w:color="auto"/>
        </w:pBdr>
        <w:tabs>
          <w:tab w:val="left" w:leader="dot" w:pos="10206"/>
        </w:tabs>
        <w:rPr>
          <w:rFonts w:ascii="Times New Roman" w:hAnsi="Times New Roman" w:cs="Times New Roman"/>
          <w:bCs/>
          <w:sz w:val="22"/>
          <w:szCs w:val="22"/>
        </w:rPr>
      </w:pPr>
    </w:p>
    <w:p w14:paraId="163B276E" w14:textId="77777777" w:rsidR="00A855EA" w:rsidRPr="00541E92" w:rsidRDefault="00334804" w:rsidP="00A855EA">
      <w:pPr>
        <w:pBdr>
          <w:top w:val="single" w:sz="4" w:space="1" w:color="auto"/>
          <w:left w:val="single" w:sz="4" w:space="4" w:color="auto"/>
          <w:bottom w:val="single" w:sz="4" w:space="1" w:color="auto"/>
          <w:right w:val="single" w:sz="4" w:space="4" w:color="auto"/>
        </w:pBdr>
        <w:tabs>
          <w:tab w:val="left" w:leader="dot" w:pos="10206"/>
        </w:tabs>
        <w:rPr>
          <w:rFonts w:ascii="Times New Roman" w:hAnsi="Times New Roman" w:cs="Times New Roman"/>
          <w:bCs/>
          <w:sz w:val="22"/>
          <w:szCs w:val="22"/>
        </w:rPr>
      </w:pPr>
      <w:r w:rsidRPr="00541E92">
        <w:rPr>
          <w:rFonts w:ascii="Times New Roman" w:hAnsi="Times New Roman" w:cs="Times New Roman"/>
          <w:bCs/>
          <w:color w:val="FF0000"/>
          <w:sz w:val="22"/>
          <w:szCs w:val="22"/>
        </w:rPr>
        <w:t xml:space="preserve">Adresse mail : </w:t>
      </w:r>
      <w:r w:rsidR="00A855EA" w:rsidRPr="00541E92">
        <w:rPr>
          <w:rFonts w:ascii="Times New Roman" w:hAnsi="Times New Roman" w:cs="Times New Roman"/>
          <w:bCs/>
          <w:sz w:val="22"/>
          <w:szCs w:val="22"/>
        </w:rPr>
        <w:tab/>
      </w:r>
    </w:p>
    <w:p w14:paraId="66989804" w14:textId="38E3CCF8" w:rsidR="00334804" w:rsidRPr="00541E92" w:rsidRDefault="00334804" w:rsidP="00A855EA">
      <w:pPr>
        <w:pBdr>
          <w:top w:val="single" w:sz="4" w:space="1" w:color="auto"/>
          <w:left w:val="single" w:sz="4" w:space="4" w:color="auto"/>
          <w:bottom w:val="single" w:sz="4" w:space="1" w:color="auto"/>
          <w:right w:val="single" w:sz="4" w:space="4" w:color="auto"/>
        </w:pBdr>
        <w:tabs>
          <w:tab w:val="left" w:leader="dot" w:pos="10206"/>
        </w:tabs>
        <w:rPr>
          <w:rFonts w:ascii="Times New Roman" w:hAnsi="Times New Roman" w:cs="Times New Roman"/>
          <w:bCs/>
          <w:sz w:val="22"/>
          <w:szCs w:val="22"/>
        </w:rPr>
      </w:pPr>
    </w:p>
    <w:p w14:paraId="7DA4DCC3" w14:textId="77777777" w:rsidR="00B57A72" w:rsidRPr="00541E92" w:rsidRDefault="00B57A72" w:rsidP="00B57A72">
      <w:pPr>
        <w:rPr>
          <w:rFonts w:ascii="Times New Roman" w:hAnsi="Times New Roman" w:cs="Times New Roman"/>
          <w:bCs/>
          <w:sz w:val="22"/>
          <w:szCs w:val="22"/>
        </w:rPr>
      </w:pPr>
    </w:p>
    <w:p w14:paraId="6B9231DB" w14:textId="77777777" w:rsidR="00B57A72" w:rsidRPr="00541E92" w:rsidRDefault="00B57A72" w:rsidP="00B57A72">
      <w:pPr>
        <w:rPr>
          <w:rFonts w:ascii="Times New Roman" w:hAnsi="Times New Roman" w:cs="Times New Roman"/>
          <w:b/>
          <w:bCs/>
          <w:sz w:val="24"/>
          <w:szCs w:val="24"/>
          <w:u w:val="single"/>
        </w:rPr>
      </w:pPr>
    </w:p>
    <w:p w14:paraId="628F867B" w14:textId="77777777" w:rsidR="00B57A72" w:rsidRPr="00541E92" w:rsidRDefault="00B57A72" w:rsidP="00B57A72">
      <w:pPr>
        <w:rPr>
          <w:rFonts w:ascii="Times New Roman" w:hAnsi="Times New Roman" w:cs="Times New Roman"/>
          <w:b/>
          <w:bCs/>
          <w:sz w:val="28"/>
          <w:szCs w:val="28"/>
          <w:u w:val="single"/>
        </w:rPr>
      </w:pPr>
      <w:r w:rsidRPr="00541E92">
        <w:rPr>
          <w:rFonts w:ascii="Times New Roman" w:hAnsi="Times New Roman" w:cs="Times New Roman"/>
          <w:b/>
          <w:bCs/>
          <w:sz w:val="28"/>
          <w:szCs w:val="28"/>
          <w:u w:val="single"/>
        </w:rPr>
        <w:t>A - Objet de l’acte d’engagement</w:t>
      </w:r>
    </w:p>
    <w:p w14:paraId="37271A7D" w14:textId="77777777" w:rsidR="00B57A72" w:rsidRPr="00541E92" w:rsidRDefault="00B57A72" w:rsidP="00B57A72">
      <w:pPr>
        <w:tabs>
          <w:tab w:val="left" w:pos="426"/>
          <w:tab w:val="left" w:pos="851"/>
        </w:tabs>
        <w:jc w:val="both"/>
        <w:rPr>
          <w:rFonts w:ascii="Times New Roman" w:hAnsi="Times New Roman" w:cs="Times New Roman"/>
          <w:sz w:val="24"/>
          <w:szCs w:val="24"/>
        </w:rPr>
      </w:pPr>
    </w:p>
    <w:p w14:paraId="72300646" w14:textId="77777777" w:rsidR="00B57A72" w:rsidRPr="00541E92" w:rsidRDefault="00B57A72" w:rsidP="00B57A72">
      <w:pPr>
        <w:tabs>
          <w:tab w:val="left" w:pos="426"/>
          <w:tab w:val="left" w:pos="851"/>
        </w:tabs>
        <w:jc w:val="both"/>
        <w:rPr>
          <w:rFonts w:ascii="Times New Roman" w:hAnsi="Times New Roman" w:cs="Times New Roman"/>
          <w:i/>
          <w:sz w:val="18"/>
          <w:szCs w:val="18"/>
        </w:rPr>
      </w:pPr>
      <w:r w:rsidRPr="00541E92">
        <w:rPr>
          <w:rFonts w:ascii="Times New Roman" w:hAnsi="Times New Roman" w:cs="Times New Roman"/>
          <w:b/>
          <w:bCs/>
          <w:color w:val="FF0000"/>
          <w:spacing w:val="-10"/>
          <w:position w:val="-2"/>
          <w:sz w:val="24"/>
          <w:szCs w:val="24"/>
        </w:rPr>
        <w:sym w:font="Wingdings" w:char="F06E"/>
      </w:r>
      <w:r w:rsidRPr="00541E92">
        <w:rPr>
          <w:rFonts w:ascii="Times New Roman" w:hAnsi="Times New Roman" w:cs="Times New Roman"/>
          <w:b/>
          <w:bCs/>
          <w:color w:val="FF0000"/>
          <w:spacing w:val="-10"/>
          <w:position w:val="-2"/>
          <w:sz w:val="24"/>
          <w:szCs w:val="24"/>
        </w:rPr>
        <w:t xml:space="preserve"> </w:t>
      </w:r>
      <w:r w:rsidRPr="00541E92">
        <w:rPr>
          <w:rFonts w:ascii="Times New Roman" w:hAnsi="Times New Roman" w:cs="Times New Roman"/>
          <w:spacing w:val="-10"/>
          <w:position w:val="-2"/>
          <w:sz w:val="24"/>
          <w:szCs w:val="24"/>
        </w:rPr>
        <w:t xml:space="preserve"> </w:t>
      </w:r>
      <w:r w:rsidRPr="00541E92">
        <w:rPr>
          <w:rFonts w:ascii="Times New Roman" w:hAnsi="Times New Roman" w:cs="Times New Roman"/>
        </w:rPr>
        <w:t>Cet acte d'engagement correspond :</w:t>
      </w:r>
    </w:p>
    <w:p w14:paraId="376D959B" w14:textId="77777777" w:rsidR="00B57A72" w:rsidRPr="00541E92" w:rsidRDefault="00B57A72" w:rsidP="00B57A72">
      <w:pPr>
        <w:tabs>
          <w:tab w:val="left" w:pos="851"/>
        </w:tabs>
        <w:rPr>
          <w:rFonts w:ascii="Times New Roman" w:hAnsi="Times New Roman" w:cs="Times New Roman"/>
        </w:rPr>
      </w:pPr>
      <w:r w:rsidRPr="00541E92">
        <w:rPr>
          <w:rFonts w:ascii="Times New Roman" w:hAnsi="Times New Roman" w:cs="Times New Roman"/>
          <w:i/>
          <w:sz w:val="18"/>
          <w:szCs w:val="18"/>
        </w:rPr>
        <w:t>(Cocher les cases correspondantes.)</w:t>
      </w:r>
    </w:p>
    <w:p w14:paraId="02111DA0" w14:textId="77777777" w:rsidR="00B57A72" w:rsidRPr="00541E92" w:rsidRDefault="00B57A72" w:rsidP="00336746">
      <w:pPr>
        <w:tabs>
          <w:tab w:val="left" w:pos="426"/>
          <w:tab w:val="left" w:pos="851"/>
        </w:tabs>
        <w:suppressAutoHyphens/>
        <w:spacing w:before="120"/>
        <w:jc w:val="both"/>
        <w:rPr>
          <w:rFonts w:ascii="Times New Roman" w:hAnsi="Times New Roman" w:cs="Times New Roman"/>
        </w:rPr>
      </w:pPr>
    </w:p>
    <w:p w14:paraId="034BB1F7" w14:textId="6013BB79" w:rsidR="009733EE" w:rsidRPr="00541E92" w:rsidRDefault="000E728A" w:rsidP="009733EE">
      <w:pPr>
        <w:tabs>
          <w:tab w:val="left" w:pos="426"/>
          <w:tab w:val="left" w:pos="851"/>
        </w:tabs>
        <w:ind w:left="851"/>
        <w:jc w:val="both"/>
        <w:rPr>
          <w:rFonts w:ascii="Times New Roman" w:hAnsi="Times New Roman" w:cs="Times New Roman"/>
          <w:iCs/>
        </w:rPr>
      </w:pPr>
      <w:sdt>
        <w:sdtPr>
          <w:rPr>
            <w:rFonts w:ascii="Times New Roman" w:hAnsi="Times New Roman" w:cs="Times New Roman"/>
            <w:b/>
            <w:sz w:val="24"/>
            <w:highlight w:val="lightGray"/>
          </w:rPr>
          <w:id w:val="1921751422"/>
          <w14:checkbox>
            <w14:checked w14:val="1"/>
            <w14:checkedState w14:val="2612" w14:font="MS Gothic"/>
            <w14:uncheckedState w14:val="2610" w14:font="MS Gothic"/>
          </w14:checkbox>
        </w:sdtPr>
        <w:sdtEndPr/>
        <w:sdtContent>
          <w:r w:rsidR="004E6C9E">
            <w:rPr>
              <w:rFonts w:ascii="MS Gothic" w:eastAsia="MS Gothic" w:hAnsi="MS Gothic" w:cs="Times New Roman" w:hint="eastAsia"/>
              <w:b/>
              <w:sz w:val="24"/>
              <w:highlight w:val="lightGray"/>
            </w:rPr>
            <w:t>☒</w:t>
          </w:r>
        </w:sdtContent>
      </w:sdt>
      <w:r w:rsidR="00B57A72" w:rsidRPr="00541E92">
        <w:rPr>
          <w:rFonts w:ascii="Times New Roman" w:hAnsi="Times New Roman" w:cs="Times New Roman"/>
        </w:rPr>
        <w:tab/>
      </w:r>
      <w:proofErr w:type="gramStart"/>
      <w:r w:rsidR="00B57A72" w:rsidRPr="00541E92">
        <w:rPr>
          <w:rFonts w:ascii="Times New Roman" w:hAnsi="Times New Roman" w:cs="Times New Roman"/>
        </w:rPr>
        <w:t>à</w:t>
      </w:r>
      <w:proofErr w:type="gramEnd"/>
      <w:r w:rsidR="00B57A72" w:rsidRPr="00541E92">
        <w:rPr>
          <w:rFonts w:ascii="Times New Roman" w:hAnsi="Times New Roman" w:cs="Times New Roman"/>
        </w:rPr>
        <w:t xml:space="preserve"> l’ensemble </w:t>
      </w:r>
      <w:r w:rsidR="00326B5D" w:rsidRPr="00541E92">
        <w:rPr>
          <w:rFonts w:ascii="Times New Roman" w:hAnsi="Times New Roman" w:cs="Times New Roman"/>
        </w:rPr>
        <w:t>du marché public</w:t>
      </w:r>
      <w:r w:rsidR="003D177D" w:rsidRPr="00541E92">
        <w:rPr>
          <w:rFonts w:ascii="Times New Roman" w:hAnsi="Times New Roman" w:cs="Times New Roman"/>
          <w:i/>
          <w:iCs/>
          <w:sz w:val="18"/>
          <w:szCs w:val="18"/>
        </w:rPr>
        <w:t xml:space="preserve"> </w:t>
      </w:r>
      <w:r w:rsidR="00B57A72" w:rsidRPr="00541E92">
        <w:rPr>
          <w:rFonts w:ascii="Times New Roman" w:hAnsi="Times New Roman" w:cs="Times New Roman"/>
          <w:iCs/>
        </w:rPr>
        <w:t>;</w:t>
      </w:r>
    </w:p>
    <w:p w14:paraId="66AD4B27" w14:textId="77777777" w:rsidR="00B57A72" w:rsidRPr="00541E92" w:rsidRDefault="00B57A72" w:rsidP="003D177D">
      <w:pPr>
        <w:pStyle w:val="fcasegauche"/>
        <w:tabs>
          <w:tab w:val="left" w:pos="851"/>
        </w:tabs>
        <w:spacing w:after="0"/>
        <w:ind w:left="0" w:firstLine="0"/>
        <w:rPr>
          <w:rFonts w:ascii="Times New Roman" w:hAnsi="Times New Roman" w:cs="Times New Roman"/>
          <w:i/>
          <w:iCs/>
          <w:sz w:val="18"/>
          <w:szCs w:val="18"/>
        </w:rPr>
      </w:pPr>
    </w:p>
    <w:p w14:paraId="172AE277" w14:textId="77777777" w:rsidR="00253556" w:rsidRPr="00541E92" w:rsidRDefault="00253556" w:rsidP="00253556">
      <w:pPr>
        <w:pStyle w:val="fcasegauche"/>
        <w:tabs>
          <w:tab w:val="left" w:pos="851"/>
        </w:tabs>
        <w:suppressAutoHyphens/>
        <w:spacing w:before="120" w:after="0"/>
        <w:rPr>
          <w:rFonts w:ascii="Times New Roman" w:hAnsi="Times New Roman" w:cs="Times New Roman"/>
          <w:iCs/>
        </w:rPr>
      </w:pPr>
    </w:p>
    <w:p w14:paraId="633EAFAB" w14:textId="7CF5337E" w:rsidR="00253556" w:rsidRPr="00541E92" w:rsidRDefault="004E6C9E" w:rsidP="00253556">
      <w:pPr>
        <w:pStyle w:val="fcasegauche"/>
        <w:tabs>
          <w:tab w:val="left" w:pos="851"/>
        </w:tabs>
        <w:spacing w:after="0"/>
        <w:ind w:left="851" w:firstLine="0"/>
        <w:rPr>
          <w:rFonts w:ascii="Times New Roman" w:hAnsi="Times New Roman" w:cs="Times New Roman"/>
        </w:rPr>
      </w:pPr>
      <w:r>
        <w:rPr>
          <w:rFonts w:ascii="Times New Roman" w:hAnsi="Times New Roman" w:cs="Times New Roman"/>
        </w:rPr>
        <w:fldChar w:fldCharType="begin">
          <w:ffData>
            <w:name w:val="CaseACocher108"/>
            <w:enabled/>
            <w:calcOnExit w:val="0"/>
            <w:checkBox>
              <w:sizeAuto/>
              <w:default w:val="1"/>
            </w:checkBox>
          </w:ffData>
        </w:fldChar>
      </w:r>
      <w:bookmarkStart w:id="2" w:name="CaseACocher108"/>
      <w:r>
        <w:rPr>
          <w:rFonts w:ascii="Times New Roman" w:hAnsi="Times New Roman" w:cs="Times New Roman"/>
        </w:rPr>
        <w:instrText xml:space="preserve"> FORMCHECKBOX </w:instrText>
      </w:r>
      <w:r w:rsidR="000E728A">
        <w:rPr>
          <w:rFonts w:ascii="Times New Roman" w:hAnsi="Times New Roman" w:cs="Times New Roman"/>
        </w:rPr>
      </w:r>
      <w:r w:rsidR="000E728A">
        <w:rPr>
          <w:rFonts w:ascii="Times New Roman" w:hAnsi="Times New Roman" w:cs="Times New Roman"/>
        </w:rPr>
        <w:fldChar w:fldCharType="separate"/>
      </w:r>
      <w:r>
        <w:rPr>
          <w:rFonts w:ascii="Times New Roman" w:hAnsi="Times New Roman" w:cs="Times New Roman"/>
        </w:rPr>
        <w:fldChar w:fldCharType="end"/>
      </w:r>
      <w:bookmarkEnd w:id="2"/>
      <w:r w:rsidR="00253556" w:rsidRPr="00541E92">
        <w:rPr>
          <w:rFonts w:ascii="Times New Roman" w:hAnsi="Times New Roman" w:cs="Times New Roman"/>
        </w:rPr>
        <w:tab/>
      </w:r>
      <w:proofErr w:type="gramStart"/>
      <w:r w:rsidR="00253556" w:rsidRPr="00541E92">
        <w:rPr>
          <w:rFonts w:ascii="Times New Roman" w:hAnsi="Times New Roman" w:cs="Times New Roman"/>
        </w:rPr>
        <w:t>à</w:t>
      </w:r>
      <w:proofErr w:type="gramEnd"/>
      <w:r w:rsidR="00253556" w:rsidRPr="00541E92">
        <w:rPr>
          <w:rFonts w:ascii="Times New Roman" w:hAnsi="Times New Roman" w:cs="Times New Roman"/>
        </w:rPr>
        <w:t xml:space="preserve"> l’offre de base.</w:t>
      </w:r>
    </w:p>
    <w:p w14:paraId="67A64A27" w14:textId="77777777" w:rsidR="00FD5B1D" w:rsidRPr="00541E92" w:rsidRDefault="00FD5B1D">
      <w:pPr>
        <w:rPr>
          <w:rFonts w:ascii="Times New Roman" w:hAnsi="Times New Roman" w:cs="Times New Roman"/>
        </w:rPr>
      </w:pPr>
    </w:p>
    <w:p w14:paraId="0745045E" w14:textId="64DCE3A5" w:rsidR="00253556" w:rsidRPr="00541E92" w:rsidRDefault="00253556">
      <w:pPr>
        <w:rPr>
          <w:rFonts w:ascii="Times New Roman" w:hAnsi="Times New Roman" w:cs="Times New Roman"/>
        </w:rPr>
      </w:pPr>
      <w:r w:rsidRPr="00541E92">
        <w:rPr>
          <w:rFonts w:ascii="Times New Roman" w:hAnsi="Times New Roman" w:cs="Times New Roman"/>
        </w:rPr>
        <w:t xml:space="preserve"> </w:t>
      </w:r>
    </w:p>
    <w:p w14:paraId="09162D07" w14:textId="77777777" w:rsidR="00253556" w:rsidRPr="00541E92" w:rsidRDefault="00253556">
      <w:pPr>
        <w:rPr>
          <w:rFonts w:ascii="Times New Roman" w:hAnsi="Times New Roman" w:cs="Times New Roman"/>
        </w:rPr>
      </w:pPr>
    </w:p>
    <w:p w14:paraId="15E5A656" w14:textId="77777777" w:rsidR="00B57A72" w:rsidRPr="00541E92" w:rsidRDefault="00B57A72" w:rsidP="00B57A72">
      <w:pPr>
        <w:rPr>
          <w:rFonts w:ascii="Times New Roman" w:hAnsi="Times New Roman" w:cs="Times New Roman"/>
          <w:b/>
          <w:bCs/>
          <w:sz w:val="28"/>
          <w:szCs w:val="28"/>
          <w:u w:val="single"/>
        </w:rPr>
      </w:pPr>
      <w:r w:rsidRPr="00541E92">
        <w:rPr>
          <w:rFonts w:ascii="Times New Roman" w:hAnsi="Times New Roman" w:cs="Times New Roman"/>
          <w:b/>
          <w:bCs/>
          <w:sz w:val="28"/>
          <w:szCs w:val="28"/>
          <w:u w:val="single"/>
        </w:rPr>
        <w:t>B - Engagement du candidat</w:t>
      </w:r>
    </w:p>
    <w:p w14:paraId="262AFECB" w14:textId="77777777" w:rsidR="00B57A72" w:rsidRPr="00541E92" w:rsidRDefault="00B57A72" w:rsidP="00B57A72">
      <w:pPr>
        <w:rPr>
          <w:rFonts w:ascii="Times New Roman" w:hAnsi="Times New Roman" w:cs="Times New Roman"/>
          <w:sz w:val="28"/>
          <w:szCs w:val="28"/>
        </w:rPr>
      </w:pPr>
    </w:p>
    <w:p w14:paraId="5A7D8B82" w14:textId="77777777" w:rsidR="00B57A72" w:rsidRPr="00541E92" w:rsidRDefault="00B57A72" w:rsidP="00B57A72">
      <w:pPr>
        <w:pStyle w:val="Titre2"/>
        <w:tabs>
          <w:tab w:val="left" w:pos="2268"/>
        </w:tabs>
        <w:rPr>
          <w:sz w:val="22"/>
          <w:szCs w:val="22"/>
        </w:rPr>
      </w:pPr>
      <w:r w:rsidRPr="00541E92">
        <w:rPr>
          <w:sz w:val="22"/>
          <w:szCs w:val="22"/>
        </w:rPr>
        <w:t>B1 - Identification et engagement du candidat :</w:t>
      </w:r>
    </w:p>
    <w:p w14:paraId="1D5DEB4C" w14:textId="77777777" w:rsidR="00B57A72" w:rsidRPr="00541E92" w:rsidRDefault="00B57A72" w:rsidP="00B57A72">
      <w:pPr>
        <w:pStyle w:val="fcase1ertab"/>
        <w:rPr>
          <w:rFonts w:ascii="Times New Roman" w:hAnsi="Times New Roman" w:cs="Times New Roman"/>
          <w:i/>
          <w:iCs/>
        </w:rPr>
      </w:pPr>
      <w:r w:rsidRPr="00541E92">
        <w:rPr>
          <w:rFonts w:ascii="Times New Roman" w:hAnsi="Times New Roman" w:cs="Times New Roman"/>
          <w:i/>
          <w:iCs/>
        </w:rPr>
        <w:t>(Cocher les cases correspondantes.)</w:t>
      </w:r>
    </w:p>
    <w:p w14:paraId="371879C2" w14:textId="77777777" w:rsidR="00B57A72" w:rsidRPr="00541E92" w:rsidRDefault="00B57A72" w:rsidP="00B57A72">
      <w:pPr>
        <w:tabs>
          <w:tab w:val="left" w:pos="851"/>
        </w:tabs>
        <w:jc w:val="both"/>
        <w:rPr>
          <w:rFonts w:ascii="Times New Roman" w:hAnsi="Times New Roman" w:cs="Times New Roman"/>
        </w:rPr>
      </w:pPr>
    </w:p>
    <w:p w14:paraId="4103D554" w14:textId="36FD9E23" w:rsidR="00B57A72" w:rsidRPr="00541E92" w:rsidRDefault="00B57A72" w:rsidP="00B57A72">
      <w:pPr>
        <w:tabs>
          <w:tab w:val="left" w:pos="851"/>
        </w:tabs>
        <w:jc w:val="both"/>
        <w:rPr>
          <w:rFonts w:ascii="Times New Roman" w:hAnsi="Times New Roman" w:cs="Times New Roman"/>
        </w:rPr>
      </w:pPr>
      <w:r w:rsidRPr="00541E92">
        <w:rPr>
          <w:rFonts w:ascii="Times New Roman" w:hAnsi="Times New Roman" w:cs="Times New Roman"/>
        </w:rPr>
        <w:t>Après avoir pris connaissance des pièces constitutives</w:t>
      </w:r>
      <w:r w:rsidR="000D1848" w:rsidRPr="000D1848">
        <w:rPr>
          <w:rFonts w:ascii="Times New Roman" w:hAnsi="Times New Roman" w:cs="Times New Roman"/>
        </w:rPr>
        <w:t xml:space="preserve"> </w:t>
      </w:r>
      <w:r w:rsidR="000D1848" w:rsidRPr="00541E92">
        <w:rPr>
          <w:rFonts w:ascii="Times New Roman" w:hAnsi="Times New Roman" w:cs="Times New Roman"/>
        </w:rPr>
        <w:t>suivantes</w:t>
      </w:r>
      <w:r w:rsidRPr="00541E92">
        <w:rPr>
          <w:rFonts w:ascii="Times New Roman" w:hAnsi="Times New Roman" w:cs="Times New Roman"/>
        </w:rPr>
        <w:t xml:space="preserve"> du marché :</w:t>
      </w:r>
    </w:p>
    <w:p w14:paraId="5CDB9AAA" w14:textId="4D412466" w:rsidR="00541E92" w:rsidRPr="00541E92" w:rsidRDefault="00541E92" w:rsidP="000D1848">
      <w:pPr>
        <w:numPr>
          <w:ilvl w:val="0"/>
          <w:numId w:val="26"/>
        </w:numPr>
        <w:rPr>
          <w:rFonts w:ascii="Times New Roman" w:hAnsi="Times New Roman" w:cs="Times New Roman"/>
        </w:rPr>
      </w:pPr>
      <w:r w:rsidRPr="00541E92">
        <w:rPr>
          <w:rFonts w:ascii="Times New Roman" w:hAnsi="Times New Roman" w:cs="Times New Roman"/>
        </w:rPr>
        <w:t xml:space="preserve">Le Cahier des clauses administratives particulières (CCAP du présent marché </w:t>
      </w:r>
      <w:r w:rsidR="000D1848" w:rsidRPr="000D1848">
        <w:rPr>
          <w:rFonts w:ascii="Times New Roman" w:hAnsi="Times New Roman" w:cs="Times New Roman"/>
        </w:rPr>
        <w:t>2025-01-MOE-CRT</w:t>
      </w:r>
    </w:p>
    <w:p w14:paraId="5EED2341" w14:textId="08A8D591" w:rsidR="00541E92" w:rsidRPr="000D1848" w:rsidRDefault="00541E92" w:rsidP="000D1848">
      <w:pPr>
        <w:numPr>
          <w:ilvl w:val="0"/>
          <w:numId w:val="26"/>
        </w:numPr>
        <w:rPr>
          <w:rFonts w:ascii="Times New Roman" w:hAnsi="Times New Roman" w:cs="Times New Roman"/>
        </w:rPr>
      </w:pPr>
      <w:r w:rsidRPr="00541E92">
        <w:rPr>
          <w:rFonts w:ascii="Times New Roman" w:hAnsi="Times New Roman" w:cs="Times New Roman"/>
        </w:rPr>
        <w:t>Le CCTP et ses annexes</w:t>
      </w:r>
      <w:r w:rsidRPr="000D1848">
        <w:rPr>
          <w:rFonts w:ascii="Times New Roman" w:hAnsi="Times New Roman" w:cs="Times New Roman"/>
        </w:rPr>
        <w:t>, (</w:t>
      </w:r>
      <w:r w:rsidR="000D1848">
        <w:rPr>
          <w:rFonts w:ascii="Times New Roman" w:hAnsi="Times New Roman" w:cs="Times New Roman"/>
        </w:rPr>
        <w:t xml:space="preserve">du marché </w:t>
      </w:r>
      <w:r w:rsidR="000D1848" w:rsidRPr="000D1848">
        <w:rPr>
          <w:rFonts w:ascii="Times New Roman" w:hAnsi="Times New Roman" w:cs="Times New Roman"/>
        </w:rPr>
        <w:t>2025-01-MOE-CRT</w:t>
      </w:r>
      <w:r w:rsidR="000D1848">
        <w:rPr>
          <w:rFonts w:ascii="Times New Roman" w:hAnsi="Times New Roman" w:cs="Times New Roman"/>
        </w:rPr>
        <w:t>)</w:t>
      </w:r>
    </w:p>
    <w:p w14:paraId="5A62C071" w14:textId="1AED64FA" w:rsidR="00B57A72" w:rsidRPr="001D078F" w:rsidRDefault="00541E92" w:rsidP="00E17940">
      <w:pPr>
        <w:numPr>
          <w:ilvl w:val="0"/>
          <w:numId w:val="26"/>
        </w:numPr>
        <w:jc w:val="both"/>
        <w:rPr>
          <w:rFonts w:ascii="Times New Roman" w:hAnsi="Times New Roman" w:cs="Times New Roman"/>
        </w:rPr>
      </w:pPr>
      <w:r w:rsidRPr="001D078F">
        <w:rPr>
          <w:rFonts w:ascii="Times New Roman" w:hAnsi="Times New Roman" w:cs="Times New Roman"/>
        </w:rPr>
        <w:t xml:space="preserve">Et les autres pièces listées à l’article </w:t>
      </w:r>
      <w:r w:rsidRPr="001D078F">
        <w:rPr>
          <w:rFonts w:ascii="Times New Roman" w:hAnsi="Times New Roman" w:cs="Times New Roman"/>
          <w:b/>
        </w:rPr>
        <w:t>8 du CCAP</w:t>
      </w:r>
      <w:r w:rsidRPr="001D078F">
        <w:rPr>
          <w:rFonts w:ascii="Times New Roman" w:hAnsi="Times New Roman" w:cs="Times New Roman"/>
        </w:rPr>
        <w:t xml:space="preserve"> (</w:t>
      </w:r>
      <w:r w:rsidR="000D1848" w:rsidRPr="001D078F">
        <w:rPr>
          <w:rFonts w:ascii="Times New Roman" w:hAnsi="Times New Roman" w:cs="Times New Roman"/>
        </w:rPr>
        <w:t>du marché 2025-01-MOE-</w:t>
      </w:r>
      <w:proofErr w:type="gramStart"/>
      <w:r w:rsidR="000D1848" w:rsidRPr="001D078F">
        <w:rPr>
          <w:rFonts w:ascii="Times New Roman" w:hAnsi="Times New Roman" w:cs="Times New Roman"/>
        </w:rPr>
        <w:t>CRT)</w:t>
      </w:r>
      <w:r w:rsidR="001D078F" w:rsidRPr="001D078F">
        <w:rPr>
          <w:rFonts w:ascii="Times New Roman" w:hAnsi="Times New Roman" w:cs="Times New Roman"/>
        </w:rPr>
        <w:t xml:space="preserve"> </w:t>
      </w:r>
      <w:r w:rsidR="001D078F">
        <w:rPr>
          <w:rFonts w:ascii="Times New Roman" w:hAnsi="Times New Roman" w:cs="Times New Roman"/>
        </w:rPr>
        <w:t xml:space="preserve">  </w:t>
      </w:r>
      <w:proofErr w:type="gramEnd"/>
      <w:r w:rsidR="001D078F">
        <w:rPr>
          <w:rFonts w:ascii="Times New Roman" w:hAnsi="Times New Roman" w:cs="Times New Roman"/>
        </w:rPr>
        <w:t xml:space="preserve">      </w:t>
      </w:r>
      <w:r w:rsidR="00B57A72" w:rsidRPr="001D078F">
        <w:rPr>
          <w:rFonts w:ascii="Times New Roman" w:hAnsi="Times New Roman" w:cs="Times New Roman"/>
        </w:rPr>
        <w:t>et conformément à leurs clauses et stipulations,</w:t>
      </w:r>
    </w:p>
    <w:p w14:paraId="7E834619" w14:textId="77777777" w:rsidR="00710559" w:rsidRPr="00541E92" w:rsidRDefault="00710559" w:rsidP="00B57A72">
      <w:pPr>
        <w:jc w:val="both"/>
        <w:rPr>
          <w:rFonts w:ascii="Times New Roman" w:hAnsi="Times New Roman" w:cs="Times New Roman"/>
        </w:rPr>
      </w:pPr>
    </w:p>
    <w:p w14:paraId="197D945B" w14:textId="77777777" w:rsidR="00B57A72" w:rsidRPr="00541E92" w:rsidRDefault="00B57A72" w:rsidP="00B57A72">
      <w:pPr>
        <w:jc w:val="both"/>
        <w:rPr>
          <w:rFonts w:ascii="Times New Roman" w:hAnsi="Times New Roman" w:cs="Times New Roman"/>
        </w:rPr>
      </w:pPr>
    </w:p>
    <w:p w14:paraId="01B130B8" w14:textId="77777777" w:rsidR="00B57A72" w:rsidRPr="00541E92" w:rsidRDefault="00B57A72" w:rsidP="00B57A72">
      <w:pPr>
        <w:jc w:val="both"/>
        <w:rPr>
          <w:rFonts w:ascii="Times New Roman" w:hAnsi="Times New Roman" w:cs="Times New Roman"/>
        </w:rPr>
      </w:pPr>
      <w:r w:rsidRPr="00541E92">
        <w:rPr>
          <w:rFonts w:ascii="Times New Roman" w:hAnsi="Times New Roman" w:cs="Times New Roman"/>
        </w:rPr>
        <w:fldChar w:fldCharType="begin">
          <w:ffData>
            <w:name w:val="CaseACocher108"/>
            <w:enabled/>
            <w:calcOnExit w:val="0"/>
            <w:checkBox>
              <w:sizeAuto/>
              <w:default w:val="0"/>
            </w:checkBox>
          </w:ffData>
        </w:fldChar>
      </w:r>
      <w:r w:rsidRPr="00541E92">
        <w:rPr>
          <w:rFonts w:ascii="Times New Roman" w:hAnsi="Times New Roman" w:cs="Times New Roman"/>
        </w:rPr>
        <w:instrText xml:space="preserve"> FORMCHECKBOX </w:instrText>
      </w:r>
      <w:r w:rsidR="000E728A">
        <w:rPr>
          <w:rFonts w:ascii="Times New Roman" w:hAnsi="Times New Roman" w:cs="Times New Roman"/>
        </w:rPr>
      </w:r>
      <w:r w:rsidR="000E728A">
        <w:rPr>
          <w:rFonts w:ascii="Times New Roman" w:hAnsi="Times New Roman" w:cs="Times New Roman"/>
        </w:rPr>
        <w:fldChar w:fldCharType="separate"/>
      </w:r>
      <w:r w:rsidRPr="00541E92">
        <w:rPr>
          <w:rFonts w:ascii="Times New Roman" w:hAnsi="Times New Roman" w:cs="Times New Roman"/>
        </w:rPr>
        <w:fldChar w:fldCharType="end"/>
      </w:r>
      <w:r w:rsidRPr="00541E92">
        <w:rPr>
          <w:rFonts w:ascii="Times New Roman" w:hAnsi="Times New Roman" w:cs="Times New Roman"/>
        </w:rPr>
        <w:t xml:space="preserve"> Le signataire</w:t>
      </w:r>
    </w:p>
    <w:p w14:paraId="05A6A52A" w14:textId="0DDC99ED" w:rsidR="00B57A72" w:rsidRPr="00541E92" w:rsidRDefault="00B57A72" w:rsidP="00B57A72">
      <w:pPr>
        <w:spacing w:before="120"/>
        <w:ind w:left="1701"/>
        <w:jc w:val="both"/>
        <w:rPr>
          <w:rFonts w:ascii="Times New Roman" w:hAnsi="Times New Roman" w:cs="Times New Roman"/>
        </w:rPr>
      </w:pPr>
      <w:r w:rsidRPr="00541E92">
        <w:rPr>
          <w:rFonts w:ascii="Times New Roman" w:hAnsi="Times New Roman" w:cs="Times New Roman"/>
        </w:rPr>
        <w:fldChar w:fldCharType="begin">
          <w:ffData>
            <w:name w:val="CaseACocher108"/>
            <w:enabled/>
            <w:calcOnExit w:val="0"/>
            <w:checkBox>
              <w:sizeAuto/>
              <w:default w:val="0"/>
            </w:checkBox>
          </w:ffData>
        </w:fldChar>
      </w:r>
      <w:r w:rsidRPr="00541E92">
        <w:rPr>
          <w:rFonts w:ascii="Times New Roman" w:hAnsi="Times New Roman" w:cs="Times New Roman"/>
        </w:rPr>
        <w:instrText xml:space="preserve"> FORMCHECKBOX </w:instrText>
      </w:r>
      <w:r w:rsidR="000E728A">
        <w:rPr>
          <w:rFonts w:ascii="Times New Roman" w:hAnsi="Times New Roman" w:cs="Times New Roman"/>
        </w:rPr>
      </w:r>
      <w:r w:rsidR="000E728A">
        <w:rPr>
          <w:rFonts w:ascii="Times New Roman" w:hAnsi="Times New Roman" w:cs="Times New Roman"/>
        </w:rPr>
        <w:fldChar w:fldCharType="separate"/>
      </w:r>
      <w:r w:rsidRPr="00541E92">
        <w:rPr>
          <w:rFonts w:ascii="Times New Roman" w:hAnsi="Times New Roman" w:cs="Times New Roman"/>
        </w:rPr>
        <w:fldChar w:fldCharType="end"/>
      </w:r>
      <w:r w:rsidRPr="00541E92">
        <w:rPr>
          <w:rFonts w:ascii="Times New Roman" w:hAnsi="Times New Roman" w:cs="Times New Roman"/>
        </w:rPr>
        <w:t xml:space="preserve"> </w:t>
      </w:r>
      <w:r w:rsidR="00541E92" w:rsidRPr="00541E92">
        <w:rPr>
          <w:rFonts w:ascii="Times New Roman" w:hAnsi="Times New Roman" w:cs="Times New Roman"/>
        </w:rPr>
        <w:t>S’engage</w:t>
      </w:r>
      <w:r w:rsidRPr="00541E92">
        <w:rPr>
          <w:rFonts w:ascii="Times New Roman" w:hAnsi="Times New Roman" w:cs="Times New Roman"/>
        </w:rPr>
        <w:t>, sur la base de son offre et pour son propre compte ;</w:t>
      </w:r>
    </w:p>
    <w:p w14:paraId="651AF714" w14:textId="77777777" w:rsidR="00B57A72" w:rsidRPr="00541E92" w:rsidRDefault="00B57A72" w:rsidP="00B57A72">
      <w:pPr>
        <w:pStyle w:val="En-tte"/>
        <w:tabs>
          <w:tab w:val="clear" w:pos="4536"/>
          <w:tab w:val="clear" w:pos="9072"/>
        </w:tabs>
        <w:jc w:val="both"/>
        <w:rPr>
          <w:rFonts w:ascii="Times New Roman" w:hAnsi="Times New Roman" w:cs="Times New Roman"/>
          <w:i/>
          <w:iCs/>
          <w:sz w:val="18"/>
          <w:szCs w:val="18"/>
        </w:rPr>
      </w:pPr>
      <w:r w:rsidRPr="00541E92">
        <w:rPr>
          <w:rFonts w:ascii="Times New Roman" w:hAnsi="Times New Roman" w:cs="Times New Roman"/>
          <w:i/>
          <w:iCs/>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5E7F504D" w14:textId="77777777" w:rsidR="0080587E" w:rsidRPr="00541E92" w:rsidRDefault="0080587E" w:rsidP="00B57A72">
      <w:pPr>
        <w:pStyle w:val="En-tte"/>
        <w:tabs>
          <w:tab w:val="clear" w:pos="4536"/>
          <w:tab w:val="clear" w:pos="9072"/>
        </w:tabs>
        <w:jc w:val="both"/>
        <w:rPr>
          <w:rFonts w:ascii="Times New Roman" w:hAnsi="Times New Roman" w:cs="Times New Roman"/>
          <w:i/>
          <w:iCs/>
          <w:sz w:val="18"/>
          <w:szCs w:val="18"/>
        </w:rPr>
      </w:pPr>
    </w:p>
    <w:p w14:paraId="5538941B" w14:textId="77777777" w:rsidR="0080587E" w:rsidRPr="00541E92" w:rsidRDefault="0080587E" w:rsidP="00B57A72">
      <w:pPr>
        <w:pStyle w:val="En-tte"/>
        <w:tabs>
          <w:tab w:val="clear" w:pos="4536"/>
          <w:tab w:val="clear" w:pos="9072"/>
        </w:tabs>
        <w:jc w:val="both"/>
        <w:rPr>
          <w:rFonts w:ascii="Times New Roman" w:hAnsi="Times New Roman" w:cs="Times New Roman"/>
          <w:i/>
          <w:iCs/>
          <w:sz w:val="18"/>
          <w:szCs w:val="18"/>
        </w:rPr>
      </w:pPr>
    </w:p>
    <w:p w14:paraId="56859B4A" w14:textId="77777777" w:rsidR="00B57A72" w:rsidRPr="00541E92" w:rsidRDefault="00B57A72" w:rsidP="00B57A72">
      <w:pPr>
        <w:jc w:val="both"/>
        <w:rPr>
          <w:rFonts w:ascii="Times New Roman" w:hAnsi="Times New Roman" w:cs="Times New Roman"/>
        </w:rPr>
      </w:pPr>
    </w:p>
    <w:p w14:paraId="5EA3390D" w14:textId="247C1F8D" w:rsidR="00B57A72" w:rsidRPr="00541E92" w:rsidRDefault="00B57A72" w:rsidP="00B57A72">
      <w:pPr>
        <w:ind w:left="1701"/>
        <w:jc w:val="both"/>
        <w:rPr>
          <w:rFonts w:ascii="Times New Roman" w:hAnsi="Times New Roman" w:cs="Times New Roman"/>
        </w:rPr>
      </w:pPr>
      <w:r w:rsidRPr="00541E92">
        <w:rPr>
          <w:rFonts w:ascii="Times New Roman" w:hAnsi="Times New Roman" w:cs="Times New Roman"/>
        </w:rPr>
        <w:fldChar w:fldCharType="begin">
          <w:ffData>
            <w:name w:val="CaseACocher107"/>
            <w:enabled/>
            <w:calcOnExit w:val="0"/>
            <w:checkBox>
              <w:sizeAuto/>
              <w:default w:val="0"/>
            </w:checkBox>
          </w:ffData>
        </w:fldChar>
      </w:r>
      <w:r w:rsidRPr="00541E92">
        <w:rPr>
          <w:rFonts w:ascii="Times New Roman" w:hAnsi="Times New Roman" w:cs="Times New Roman"/>
        </w:rPr>
        <w:instrText xml:space="preserve"> FORMCHECKBOX </w:instrText>
      </w:r>
      <w:r w:rsidR="000E728A">
        <w:rPr>
          <w:rFonts w:ascii="Times New Roman" w:hAnsi="Times New Roman" w:cs="Times New Roman"/>
        </w:rPr>
      </w:r>
      <w:r w:rsidR="000E728A">
        <w:rPr>
          <w:rFonts w:ascii="Times New Roman" w:hAnsi="Times New Roman" w:cs="Times New Roman"/>
        </w:rPr>
        <w:fldChar w:fldCharType="separate"/>
      </w:r>
      <w:r w:rsidRPr="00541E92">
        <w:rPr>
          <w:rFonts w:ascii="Times New Roman" w:hAnsi="Times New Roman" w:cs="Times New Roman"/>
        </w:rPr>
        <w:fldChar w:fldCharType="end"/>
      </w:r>
      <w:r w:rsidRPr="00541E92">
        <w:rPr>
          <w:rFonts w:ascii="Times New Roman" w:hAnsi="Times New Roman" w:cs="Times New Roman"/>
        </w:rPr>
        <w:t xml:space="preserve"> </w:t>
      </w:r>
      <w:r w:rsidR="003B0CC9" w:rsidRPr="00541E92">
        <w:rPr>
          <w:rFonts w:ascii="Times New Roman" w:hAnsi="Times New Roman" w:cs="Times New Roman"/>
        </w:rPr>
        <w:t>Engage</w:t>
      </w:r>
      <w:r w:rsidRPr="00541E92">
        <w:rPr>
          <w:rFonts w:ascii="Times New Roman" w:hAnsi="Times New Roman" w:cs="Times New Roman"/>
        </w:rPr>
        <w:t xml:space="preserve"> la société ……………………… sur la base de son offre ;</w:t>
      </w:r>
    </w:p>
    <w:p w14:paraId="746614E8" w14:textId="643C9ED9" w:rsidR="008271AD" w:rsidRDefault="00B57A72" w:rsidP="00B57A72">
      <w:pPr>
        <w:pStyle w:val="En-tte"/>
        <w:tabs>
          <w:tab w:val="clear" w:pos="4536"/>
          <w:tab w:val="clear" w:pos="9072"/>
        </w:tabs>
        <w:jc w:val="both"/>
        <w:rPr>
          <w:rFonts w:ascii="Times New Roman" w:hAnsi="Times New Roman" w:cs="Times New Roman"/>
          <w:i/>
          <w:iCs/>
          <w:sz w:val="18"/>
          <w:szCs w:val="18"/>
        </w:rPr>
      </w:pPr>
      <w:r w:rsidRPr="00541E92">
        <w:rPr>
          <w:rFonts w:ascii="Times New Roman" w:hAnsi="Times New Roman" w:cs="Times New Roman"/>
          <w:i/>
          <w:iCs/>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684718EB" w14:textId="69D8375C" w:rsidR="008271AD" w:rsidRDefault="008271AD" w:rsidP="00B57A72">
      <w:pPr>
        <w:pStyle w:val="En-tte"/>
        <w:tabs>
          <w:tab w:val="clear" w:pos="4536"/>
          <w:tab w:val="clear" w:pos="9072"/>
        </w:tabs>
        <w:jc w:val="both"/>
        <w:rPr>
          <w:rFonts w:ascii="Times New Roman" w:hAnsi="Times New Roman" w:cs="Times New Roman"/>
          <w:i/>
          <w:iCs/>
          <w:sz w:val="18"/>
          <w:szCs w:val="18"/>
        </w:rPr>
      </w:pPr>
    </w:p>
    <w:p w14:paraId="26D0C227" w14:textId="77777777" w:rsidR="008271AD" w:rsidRPr="00541E92" w:rsidRDefault="008271AD" w:rsidP="00B57A72">
      <w:pPr>
        <w:pStyle w:val="En-tte"/>
        <w:tabs>
          <w:tab w:val="clear" w:pos="4536"/>
          <w:tab w:val="clear" w:pos="9072"/>
        </w:tabs>
        <w:jc w:val="both"/>
        <w:rPr>
          <w:rFonts w:ascii="Times New Roman" w:hAnsi="Times New Roman" w:cs="Times New Roman"/>
          <w:i/>
          <w:iCs/>
          <w:sz w:val="18"/>
          <w:szCs w:val="18"/>
        </w:rPr>
      </w:pPr>
    </w:p>
    <w:p w14:paraId="4519202B" w14:textId="18EDE1A1" w:rsidR="00B57A72" w:rsidRPr="00541E92" w:rsidRDefault="00201E64" w:rsidP="003D177D">
      <w:pPr>
        <w:pStyle w:val="fcase1ertab"/>
        <w:tabs>
          <w:tab w:val="left" w:pos="851"/>
        </w:tabs>
        <w:spacing w:before="120"/>
        <w:rPr>
          <w:rFonts w:ascii="Times New Roman" w:hAnsi="Times New Roman" w:cs="Times New Roman"/>
          <w:i/>
        </w:rPr>
      </w:pPr>
      <w:r w:rsidRPr="00541E92">
        <w:rPr>
          <w:rFonts w:ascii="Times New Roman" w:hAnsi="Times New Roman" w:cs="Times New Roman"/>
        </w:rPr>
        <w:fldChar w:fldCharType="begin">
          <w:ffData>
            <w:name w:val=""/>
            <w:enabled w:val="0"/>
            <w:calcOnExit w:val="0"/>
            <w:checkBox>
              <w:size w:val="20"/>
              <w:default w:val="0"/>
            </w:checkBox>
          </w:ffData>
        </w:fldChar>
      </w:r>
      <w:r w:rsidRPr="00541E92">
        <w:rPr>
          <w:rFonts w:ascii="Times New Roman" w:hAnsi="Times New Roman" w:cs="Times New Roman"/>
        </w:rPr>
        <w:instrText xml:space="preserve"> FORMCHECKBOX </w:instrText>
      </w:r>
      <w:r w:rsidR="000E728A">
        <w:rPr>
          <w:rFonts w:ascii="Times New Roman" w:hAnsi="Times New Roman" w:cs="Times New Roman"/>
        </w:rPr>
      </w:r>
      <w:r w:rsidR="000E728A">
        <w:rPr>
          <w:rFonts w:ascii="Times New Roman" w:hAnsi="Times New Roman" w:cs="Times New Roman"/>
        </w:rPr>
        <w:fldChar w:fldCharType="separate"/>
      </w:r>
      <w:r w:rsidRPr="00541E92">
        <w:rPr>
          <w:rFonts w:ascii="Times New Roman" w:hAnsi="Times New Roman" w:cs="Times New Roman"/>
        </w:rPr>
        <w:fldChar w:fldCharType="end"/>
      </w:r>
      <w:r w:rsidR="00B57A72" w:rsidRPr="00541E92">
        <w:rPr>
          <w:rFonts w:ascii="Times New Roman" w:hAnsi="Times New Roman" w:cs="Times New Roman"/>
        </w:rPr>
        <w:t xml:space="preserve"> L’ensemble des membres du groupement s’engagent, sur la base de l’offre du groupement ;</w:t>
      </w:r>
    </w:p>
    <w:p w14:paraId="6FF3E3F7" w14:textId="77777777" w:rsidR="00B57A72" w:rsidRPr="00541E92" w:rsidRDefault="00B57A72" w:rsidP="00B57A72">
      <w:pPr>
        <w:tabs>
          <w:tab w:val="left" w:pos="851"/>
        </w:tabs>
        <w:jc w:val="both"/>
        <w:rPr>
          <w:rFonts w:ascii="Times New Roman" w:hAnsi="Times New Roman" w:cs="Times New Roman"/>
          <w:i/>
          <w:iCs/>
          <w:sz w:val="18"/>
          <w:szCs w:val="18"/>
        </w:rPr>
      </w:pPr>
      <w:r w:rsidRPr="00541E92">
        <w:rPr>
          <w:rFonts w:ascii="Times New Roman" w:hAnsi="Times New Roman" w:cs="Times New Roman"/>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541E92">
        <w:rPr>
          <w:rFonts w:ascii="Times New Roman" w:hAnsi="Times New Roman" w:cs="Times New Roman"/>
          <w:i/>
          <w:iCs/>
          <w:sz w:val="18"/>
          <w:szCs w:val="18"/>
        </w:rPr>
        <w:t>]</w:t>
      </w:r>
    </w:p>
    <w:p w14:paraId="2E8DBD9C" w14:textId="77777777" w:rsidR="003D177D" w:rsidRPr="00541E92" w:rsidRDefault="003D177D" w:rsidP="00B57A72">
      <w:pPr>
        <w:tabs>
          <w:tab w:val="left" w:pos="851"/>
        </w:tabs>
        <w:jc w:val="both"/>
        <w:rPr>
          <w:rFonts w:ascii="Times New Roman" w:hAnsi="Times New Roman" w:cs="Times New Roman"/>
          <w:i/>
          <w:iCs/>
          <w:sz w:val="18"/>
          <w:szCs w:val="18"/>
        </w:rPr>
      </w:pPr>
    </w:p>
    <w:p w14:paraId="0146F03E" w14:textId="77777777" w:rsidR="00CA111E" w:rsidRPr="00541E92" w:rsidRDefault="00CA111E" w:rsidP="003E5587">
      <w:pPr>
        <w:pStyle w:val="fcase1ertab"/>
        <w:tabs>
          <w:tab w:val="left" w:pos="851"/>
        </w:tabs>
        <w:ind w:left="0" w:firstLine="0"/>
        <w:rPr>
          <w:rFonts w:ascii="Times New Roman" w:hAnsi="Times New Roman" w:cs="Times New Roman"/>
        </w:rPr>
      </w:pPr>
    </w:p>
    <w:p w14:paraId="372A8446" w14:textId="4C52BF67" w:rsidR="003E5587" w:rsidRPr="00541E92" w:rsidRDefault="00B57A72" w:rsidP="003E5587">
      <w:pPr>
        <w:pStyle w:val="fcase1ertab"/>
        <w:tabs>
          <w:tab w:val="left" w:pos="851"/>
        </w:tabs>
        <w:ind w:left="0" w:firstLine="0"/>
        <w:rPr>
          <w:rFonts w:ascii="Times New Roman" w:hAnsi="Times New Roman" w:cs="Times New Roman"/>
        </w:rPr>
      </w:pPr>
      <w:proofErr w:type="gramStart"/>
      <w:r w:rsidRPr="00541E92">
        <w:rPr>
          <w:rFonts w:ascii="Times New Roman" w:hAnsi="Times New Roman" w:cs="Times New Roman"/>
        </w:rPr>
        <w:t>à</w:t>
      </w:r>
      <w:proofErr w:type="gramEnd"/>
      <w:r w:rsidRPr="00541E92">
        <w:rPr>
          <w:rFonts w:ascii="Times New Roman" w:hAnsi="Times New Roman" w:cs="Times New Roman"/>
        </w:rPr>
        <w:t xml:space="preserve"> exécuter les prestations</w:t>
      </w:r>
      <w:r w:rsidR="003D177D" w:rsidRPr="00541E92">
        <w:rPr>
          <w:rFonts w:ascii="Times New Roman" w:hAnsi="Times New Roman" w:cs="Times New Roman"/>
        </w:rPr>
        <w:t xml:space="preserve"> </w:t>
      </w:r>
      <w:r w:rsidR="00A064F2" w:rsidRPr="00541E92">
        <w:rPr>
          <w:rFonts w:ascii="Times New Roman" w:hAnsi="Times New Roman" w:cs="Times New Roman"/>
        </w:rPr>
        <w:t xml:space="preserve"> au prix global et forfaitaire ci-dessous</w:t>
      </w:r>
      <w:r w:rsidRPr="00541E92">
        <w:rPr>
          <w:rFonts w:ascii="Times New Roman" w:hAnsi="Times New Roman" w:cs="Times New Roman"/>
        </w:rPr>
        <w:t>:</w:t>
      </w:r>
    </w:p>
    <w:p w14:paraId="1C9BB331" w14:textId="77777777" w:rsidR="003E5587" w:rsidRPr="00541E92" w:rsidRDefault="003E5587" w:rsidP="003E5587">
      <w:pPr>
        <w:pStyle w:val="fcase1ertab"/>
        <w:tabs>
          <w:tab w:val="left" w:pos="851"/>
        </w:tabs>
        <w:ind w:left="0" w:firstLine="0"/>
        <w:rPr>
          <w:rFonts w:ascii="Times New Roman" w:hAnsi="Times New Roman" w:cs="Times New Roman"/>
        </w:rPr>
      </w:pPr>
    </w:p>
    <w:tbl>
      <w:tblPr>
        <w:tblStyle w:val="Grilledutableau"/>
        <w:tblW w:w="0" w:type="auto"/>
        <w:tblInd w:w="-5" w:type="dxa"/>
        <w:tblLook w:val="04A0" w:firstRow="1" w:lastRow="0" w:firstColumn="1" w:lastColumn="0" w:noHBand="0" w:noVBand="1"/>
      </w:tblPr>
      <w:tblGrid>
        <w:gridCol w:w="4746"/>
        <w:gridCol w:w="4740"/>
      </w:tblGrid>
      <w:tr w:rsidR="00A064F2" w:rsidRPr="00541E92" w14:paraId="538EEC45" w14:textId="77777777" w:rsidTr="005B2F4A">
        <w:tc>
          <w:tcPr>
            <w:tcW w:w="4746" w:type="dxa"/>
          </w:tcPr>
          <w:p w14:paraId="36657F04" w14:textId="72675EA5" w:rsidR="00A064F2" w:rsidRPr="00541E92" w:rsidRDefault="00A064F2" w:rsidP="00A064F2">
            <w:pPr>
              <w:pStyle w:val="fcase1ertab"/>
              <w:tabs>
                <w:tab w:val="clear" w:pos="426"/>
                <w:tab w:val="left" w:pos="851"/>
              </w:tabs>
              <w:spacing w:before="120"/>
              <w:ind w:left="0" w:firstLine="0"/>
              <w:jc w:val="center"/>
              <w:rPr>
                <w:rFonts w:ascii="Times New Roman" w:hAnsi="Times New Roman" w:cs="Times New Roman"/>
                <w:b/>
                <w:sz w:val="24"/>
                <w:szCs w:val="24"/>
              </w:rPr>
            </w:pPr>
            <w:r w:rsidRPr="00541E92">
              <w:rPr>
                <w:rFonts w:ascii="Times New Roman" w:hAnsi="Times New Roman" w:cs="Times New Roman"/>
                <w:b/>
                <w:sz w:val="24"/>
                <w:szCs w:val="24"/>
              </w:rPr>
              <w:t>Tranches</w:t>
            </w:r>
          </w:p>
        </w:tc>
        <w:tc>
          <w:tcPr>
            <w:tcW w:w="4740" w:type="dxa"/>
          </w:tcPr>
          <w:p w14:paraId="6EC696AA" w14:textId="5CB3F5A2" w:rsidR="00A064F2" w:rsidRPr="00541E92" w:rsidRDefault="00A064F2" w:rsidP="00541E92">
            <w:pPr>
              <w:pStyle w:val="fcase1ertab"/>
              <w:tabs>
                <w:tab w:val="clear" w:pos="426"/>
                <w:tab w:val="left" w:pos="851"/>
              </w:tabs>
              <w:spacing w:before="120"/>
              <w:ind w:left="0" w:firstLine="0"/>
              <w:jc w:val="center"/>
              <w:rPr>
                <w:rFonts w:ascii="Times New Roman" w:hAnsi="Times New Roman" w:cs="Times New Roman"/>
                <w:b/>
                <w:sz w:val="24"/>
                <w:szCs w:val="24"/>
              </w:rPr>
            </w:pPr>
            <w:r w:rsidRPr="00541E92">
              <w:rPr>
                <w:rFonts w:ascii="Times New Roman" w:hAnsi="Times New Roman" w:cs="Times New Roman"/>
                <w:b/>
                <w:sz w:val="24"/>
                <w:szCs w:val="24"/>
              </w:rPr>
              <w:t>Montant</w:t>
            </w:r>
            <w:r w:rsidR="005B2F4A">
              <w:rPr>
                <w:rFonts w:ascii="Times New Roman" w:hAnsi="Times New Roman" w:cs="Times New Roman"/>
                <w:b/>
                <w:sz w:val="24"/>
                <w:szCs w:val="24"/>
              </w:rPr>
              <w:t xml:space="preserve"> HT</w:t>
            </w:r>
            <w:r w:rsidRPr="00541E92">
              <w:rPr>
                <w:rFonts w:ascii="Times New Roman" w:hAnsi="Times New Roman" w:cs="Times New Roman"/>
                <w:b/>
                <w:sz w:val="24"/>
                <w:szCs w:val="24"/>
              </w:rPr>
              <w:t xml:space="preserve"> </w:t>
            </w:r>
          </w:p>
        </w:tc>
      </w:tr>
      <w:tr w:rsidR="00A064F2" w:rsidRPr="00541E92" w14:paraId="7D37CDA9" w14:textId="77777777" w:rsidTr="005B2F4A">
        <w:tc>
          <w:tcPr>
            <w:tcW w:w="4746" w:type="dxa"/>
          </w:tcPr>
          <w:p w14:paraId="2D0AFE4A" w14:textId="3A99EF21" w:rsidR="00A064F2" w:rsidRPr="00541E92" w:rsidRDefault="00A064F2" w:rsidP="005B2F4A">
            <w:pPr>
              <w:pStyle w:val="fcase1ertab"/>
              <w:tabs>
                <w:tab w:val="clear" w:pos="426"/>
                <w:tab w:val="left" w:pos="851"/>
              </w:tabs>
              <w:spacing w:before="120"/>
              <w:ind w:left="0" w:firstLine="0"/>
              <w:rPr>
                <w:rFonts w:ascii="Times New Roman" w:hAnsi="Times New Roman" w:cs="Times New Roman"/>
              </w:rPr>
            </w:pPr>
            <w:r w:rsidRPr="00541E92">
              <w:rPr>
                <w:rFonts w:ascii="Times New Roman" w:hAnsi="Times New Roman" w:cs="Times New Roman"/>
              </w:rPr>
              <w:t>Tranche ferme</w:t>
            </w:r>
            <w:r w:rsidR="005B2F4A">
              <w:rPr>
                <w:rFonts w:ascii="Times New Roman" w:hAnsi="Times New Roman" w:cs="Times New Roman"/>
              </w:rPr>
              <w:t xml:space="preserve"> </w:t>
            </w:r>
          </w:p>
        </w:tc>
        <w:tc>
          <w:tcPr>
            <w:tcW w:w="4740" w:type="dxa"/>
          </w:tcPr>
          <w:p w14:paraId="19CA33F4" w14:textId="77777777" w:rsidR="00A064F2" w:rsidRPr="00541E92" w:rsidRDefault="00A064F2" w:rsidP="00326B5D">
            <w:pPr>
              <w:pStyle w:val="fcase1ertab"/>
              <w:tabs>
                <w:tab w:val="clear" w:pos="426"/>
                <w:tab w:val="left" w:pos="851"/>
              </w:tabs>
              <w:spacing w:before="120"/>
              <w:ind w:left="0" w:firstLine="0"/>
              <w:rPr>
                <w:rFonts w:ascii="Times New Roman" w:hAnsi="Times New Roman" w:cs="Times New Roman"/>
              </w:rPr>
            </w:pPr>
          </w:p>
        </w:tc>
      </w:tr>
      <w:tr w:rsidR="00A064F2" w:rsidRPr="00541E92" w14:paraId="20D04A15" w14:textId="77777777" w:rsidTr="005B2F4A">
        <w:tc>
          <w:tcPr>
            <w:tcW w:w="4746" w:type="dxa"/>
          </w:tcPr>
          <w:p w14:paraId="60D9CB2C" w14:textId="4B4CEA33" w:rsidR="00A064F2" w:rsidRPr="00541E92" w:rsidRDefault="00A064F2" w:rsidP="005B2F4A">
            <w:pPr>
              <w:pStyle w:val="fcase1ertab"/>
              <w:tabs>
                <w:tab w:val="clear" w:pos="426"/>
                <w:tab w:val="left" w:pos="851"/>
              </w:tabs>
              <w:spacing w:before="120"/>
              <w:ind w:left="0" w:firstLine="0"/>
              <w:rPr>
                <w:rFonts w:ascii="Times New Roman" w:hAnsi="Times New Roman" w:cs="Times New Roman"/>
              </w:rPr>
            </w:pPr>
            <w:r w:rsidRPr="00541E92">
              <w:rPr>
                <w:rFonts w:ascii="Times New Roman" w:hAnsi="Times New Roman" w:cs="Times New Roman"/>
              </w:rPr>
              <w:t xml:space="preserve">Tranche optionnelle </w:t>
            </w:r>
            <w:r w:rsidR="005B2F4A">
              <w:rPr>
                <w:rFonts w:ascii="Times New Roman" w:hAnsi="Times New Roman" w:cs="Times New Roman"/>
              </w:rPr>
              <w:t xml:space="preserve"> </w:t>
            </w:r>
          </w:p>
        </w:tc>
        <w:tc>
          <w:tcPr>
            <w:tcW w:w="4740" w:type="dxa"/>
          </w:tcPr>
          <w:p w14:paraId="1E543DB7" w14:textId="77777777" w:rsidR="00A064F2" w:rsidRPr="00541E92" w:rsidRDefault="00A064F2" w:rsidP="00326B5D">
            <w:pPr>
              <w:pStyle w:val="fcase1ertab"/>
              <w:tabs>
                <w:tab w:val="clear" w:pos="426"/>
                <w:tab w:val="left" w:pos="851"/>
              </w:tabs>
              <w:spacing w:before="120"/>
              <w:ind w:left="0" w:firstLine="0"/>
              <w:rPr>
                <w:rFonts w:ascii="Times New Roman" w:hAnsi="Times New Roman" w:cs="Times New Roman"/>
              </w:rPr>
            </w:pPr>
          </w:p>
        </w:tc>
      </w:tr>
      <w:tr w:rsidR="00A064F2" w:rsidRPr="00541E92" w14:paraId="74F1917D" w14:textId="77777777" w:rsidTr="005B2F4A">
        <w:tc>
          <w:tcPr>
            <w:tcW w:w="4746" w:type="dxa"/>
            <w:tcBorders>
              <w:bottom w:val="double" w:sz="4" w:space="0" w:color="auto"/>
            </w:tcBorders>
          </w:tcPr>
          <w:p w14:paraId="2C471041" w14:textId="2680CF09" w:rsidR="00A064F2" w:rsidRPr="00541E92" w:rsidRDefault="00A064F2" w:rsidP="00326B5D">
            <w:pPr>
              <w:pStyle w:val="fcase1ertab"/>
              <w:tabs>
                <w:tab w:val="clear" w:pos="426"/>
                <w:tab w:val="left" w:pos="851"/>
              </w:tabs>
              <w:spacing w:before="120"/>
              <w:ind w:left="0" w:firstLine="0"/>
              <w:rPr>
                <w:rFonts w:ascii="Times New Roman" w:hAnsi="Times New Roman" w:cs="Times New Roman"/>
                <w:b/>
              </w:rPr>
            </w:pPr>
            <w:r w:rsidRPr="00541E92">
              <w:rPr>
                <w:rFonts w:ascii="Times New Roman" w:hAnsi="Times New Roman" w:cs="Times New Roman"/>
                <w:b/>
              </w:rPr>
              <w:t>TOTAL HT</w:t>
            </w:r>
          </w:p>
        </w:tc>
        <w:tc>
          <w:tcPr>
            <w:tcW w:w="4740" w:type="dxa"/>
            <w:tcBorders>
              <w:bottom w:val="double" w:sz="4" w:space="0" w:color="auto"/>
            </w:tcBorders>
          </w:tcPr>
          <w:p w14:paraId="3D47576C" w14:textId="77777777" w:rsidR="00A064F2" w:rsidRPr="00541E92" w:rsidRDefault="00A064F2" w:rsidP="00326B5D">
            <w:pPr>
              <w:pStyle w:val="fcase1ertab"/>
              <w:tabs>
                <w:tab w:val="clear" w:pos="426"/>
                <w:tab w:val="left" w:pos="851"/>
              </w:tabs>
              <w:spacing w:before="120"/>
              <w:ind w:left="0" w:firstLine="0"/>
              <w:rPr>
                <w:rFonts w:ascii="Times New Roman" w:hAnsi="Times New Roman" w:cs="Times New Roman"/>
                <w:b/>
              </w:rPr>
            </w:pPr>
          </w:p>
        </w:tc>
      </w:tr>
      <w:tr w:rsidR="00A064F2" w:rsidRPr="00541E92" w14:paraId="65DBEA94" w14:textId="77777777" w:rsidTr="005B2F4A">
        <w:tc>
          <w:tcPr>
            <w:tcW w:w="4746" w:type="dxa"/>
            <w:tcBorders>
              <w:top w:val="double" w:sz="4" w:space="0" w:color="auto"/>
              <w:left w:val="double" w:sz="4" w:space="0" w:color="auto"/>
              <w:bottom w:val="double" w:sz="4" w:space="0" w:color="auto"/>
              <w:right w:val="double" w:sz="4" w:space="0" w:color="auto"/>
            </w:tcBorders>
          </w:tcPr>
          <w:p w14:paraId="5EC00455" w14:textId="3EC9A679" w:rsidR="00A064F2" w:rsidRPr="00541E92" w:rsidRDefault="00A064F2" w:rsidP="00326B5D">
            <w:pPr>
              <w:pStyle w:val="fcase1ertab"/>
              <w:tabs>
                <w:tab w:val="clear" w:pos="426"/>
                <w:tab w:val="left" w:pos="851"/>
              </w:tabs>
              <w:spacing w:before="120"/>
              <w:ind w:left="0" w:firstLine="0"/>
              <w:rPr>
                <w:rFonts w:ascii="Times New Roman" w:hAnsi="Times New Roman" w:cs="Times New Roman"/>
              </w:rPr>
            </w:pPr>
            <w:r w:rsidRPr="00541E92">
              <w:rPr>
                <w:rFonts w:ascii="Times New Roman" w:hAnsi="Times New Roman" w:cs="Times New Roman"/>
              </w:rPr>
              <w:t>Montant de la TVA</w:t>
            </w:r>
          </w:p>
        </w:tc>
        <w:tc>
          <w:tcPr>
            <w:tcW w:w="4740" w:type="dxa"/>
            <w:tcBorders>
              <w:top w:val="double" w:sz="4" w:space="0" w:color="auto"/>
              <w:left w:val="double" w:sz="4" w:space="0" w:color="auto"/>
              <w:bottom w:val="double" w:sz="4" w:space="0" w:color="auto"/>
              <w:right w:val="double" w:sz="4" w:space="0" w:color="auto"/>
            </w:tcBorders>
          </w:tcPr>
          <w:p w14:paraId="07731AE8" w14:textId="77777777" w:rsidR="00A064F2" w:rsidRPr="00541E92" w:rsidRDefault="00A064F2" w:rsidP="00326B5D">
            <w:pPr>
              <w:pStyle w:val="fcase1ertab"/>
              <w:tabs>
                <w:tab w:val="clear" w:pos="426"/>
                <w:tab w:val="left" w:pos="851"/>
              </w:tabs>
              <w:spacing w:before="120"/>
              <w:ind w:left="0" w:firstLine="0"/>
              <w:rPr>
                <w:rFonts w:ascii="Times New Roman" w:hAnsi="Times New Roman" w:cs="Times New Roman"/>
              </w:rPr>
            </w:pPr>
          </w:p>
        </w:tc>
      </w:tr>
      <w:tr w:rsidR="00A064F2" w:rsidRPr="00541E92" w14:paraId="69DEB593" w14:textId="77777777" w:rsidTr="005B2F4A">
        <w:tc>
          <w:tcPr>
            <w:tcW w:w="4746" w:type="dxa"/>
            <w:tcBorders>
              <w:top w:val="double" w:sz="4" w:space="0" w:color="auto"/>
              <w:left w:val="double" w:sz="4" w:space="0" w:color="auto"/>
              <w:bottom w:val="double" w:sz="4" w:space="0" w:color="auto"/>
              <w:right w:val="double" w:sz="4" w:space="0" w:color="auto"/>
            </w:tcBorders>
          </w:tcPr>
          <w:p w14:paraId="0945CEA0" w14:textId="59045735" w:rsidR="00A064F2" w:rsidRPr="00541E92" w:rsidRDefault="00A064F2" w:rsidP="00326B5D">
            <w:pPr>
              <w:pStyle w:val="fcase1ertab"/>
              <w:tabs>
                <w:tab w:val="clear" w:pos="426"/>
                <w:tab w:val="left" w:pos="851"/>
              </w:tabs>
              <w:spacing w:before="120"/>
              <w:ind w:left="0" w:firstLine="0"/>
              <w:rPr>
                <w:rFonts w:ascii="Times New Roman" w:hAnsi="Times New Roman" w:cs="Times New Roman"/>
                <w:b/>
              </w:rPr>
            </w:pPr>
            <w:r w:rsidRPr="00541E92">
              <w:rPr>
                <w:rFonts w:ascii="Times New Roman" w:hAnsi="Times New Roman" w:cs="Times New Roman"/>
                <w:b/>
              </w:rPr>
              <w:t>TOTAL TTC</w:t>
            </w:r>
          </w:p>
        </w:tc>
        <w:tc>
          <w:tcPr>
            <w:tcW w:w="4740" w:type="dxa"/>
            <w:tcBorders>
              <w:top w:val="double" w:sz="4" w:space="0" w:color="auto"/>
              <w:left w:val="double" w:sz="4" w:space="0" w:color="auto"/>
              <w:bottom w:val="double" w:sz="4" w:space="0" w:color="auto"/>
              <w:right w:val="double" w:sz="4" w:space="0" w:color="auto"/>
            </w:tcBorders>
          </w:tcPr>
          <w:p w14:paraId="56147523" w14:textId="77777777" w:rsidR="00A064F2" w:rsidRPr="00541E92" w:rsidRDefault="00A064F2" w:rsidP="00326B5D">
            <w:pPr>
              <w:pStyle w:val="fcase1ertab"/>
              <w:tabs>
                <w:tab w:val="clear" w:pos="426"/>
                <w:tab w:val="left" w:pos="851"/>
              </w:tabs>
              <w:spacing w:before="120"/>
              <w:ind w:left="0" w:firstLine="0"/>
              <w:rPr>
                <w:rFonts w:ascii="Times New Roman" w:hAnsi="Times New Roman" w:cs="Times New Roman"/>
                <w:b/>
              </w:rPr>
            </w:pPr>
          </w:p>
        </w:tc>
      </w:tr>
    </w:tbl>
    <w:p w14:paraId="63BB4652" w14:textId="77777777" w:rsidR="00326B5D" w:rsidRPr="00541E92" w:rsidRDefault="00326B5D" w:rsidP="00326B5D">
      <w:pPr>
        <w:pStyle w:val="fcase1ertab"/>
        <w:tabs>
          <w:tab w:val="clear" w:pos="426"/>
          <w:tab w:val="left" w:pos="851"/>
        </w:tabs>
        <w:spacing w:before="120"/>
        <w:rPr>
          <w:rFonts w:ascii="Times New Roman" w:hAnsi="Times New Roman" w:cs="Times New Roman"/>
        </w:rPr>
      </w:pPr>
    </w:p>
    <w:p w14:paraId="31C2D95D" w14:textId="77777777" w:rsidR="00710559" w:rsidRPr="00541E92" w:rsidRDefault="00710559" w:rsidP="00B056FA">
      <w:pPr>
        <w:tabs>
          <w:tab w:val="left" w:pos="851"/>
          <w:tab w:val="left" w:pos="6237"/>
        </w:tabs>
        <w:rPr>
          <w:rFonts w:ascii="Times New Roman" w:hAnsi="Times New Roman" w:cs="Times New Roman"/>
          <w:b/>
          <w:sz w:val="22"/>
          <w:szCs w:val="22"/>
        </w:rPr>
      </w:pPr>
    </w:p>
    <w:p w14:paraId="6EB6AACC" w14:textId="03C16972" w:rsidR="00ED42EE" w:rsidRPr="00541E92" w:rsidRDefault="00ED42EE" w:rsidP="00B056FA">
      <w:pPr>
        <w:tabs>
          <w:tab w:val="left" w:pos="851"/>
          <w:tab w:val="left" w:pos="6237"/>
        </w:tabs>
        <w:rPr>
          <w:rFonts w:ascii="Times New Roman" w:hAnsi="Times New Roman" w:cs="Times New Roman"/>
          <w:b/>
          <w:sz w:val="22"/>
          <w:szCs w:val="22"/>
        </w:rPr>
      </w:pPr>
      <w:r w:rsidRPr="00541E92">
        <w:rPr>
          <w:rFonts w:ascii="Times New Roman" w:hAnsi="Times New Roman" w:cs="Times New Roman"/>
          <w:b/>
          <w:sz w:val="22"/>
          <w:szCs w:val="22"/>
        </w:rPr>
        <w:t xml:space="preserve">Le coût prévisionnel des travaux sur </w:t>
      </w:r>
      <w:r w:rsidR="003B0CC9" w:rsidRPr="00541E92">
        <w:rPr>
          <w:rFonts w:ascii="Times New Roman" w:hAnsi="Times New Roman" w:cs="Times New Roman"/>
          <w:b/>
          <w:sz w:val="22"/>
          <w:szCs w:val="22"/>
        </w:rPr>
        <w:t>lequel le</w:t>
      </w:r>
      <w:r w:rsidRPr="00541E92">
        <w:rPr>
          <w:rFonts w:ascii="Times New Roman" w:hAnsi="Times New Roman" w:cs="Times New Roman"/>
          <w:b/>
          <w:sz w:val="22"/>
          <w:szCs w:val="22"/>
        </w:rPr>
        <w:t xml:space="preserve"> signataire s’engage </w:t>
      </w:r>
      <w:r w:rsidR="003B0CC9" w:rsidRPr="00541E92">
        <w:rPr>
          <w:rFonts w:ascii="Times New Roman" w:hAnsi="Times New Roman" w:cs="Times New Roman"/>
          <w:b/>
          <w:sz w:val="22"/>
          <w:szCs w:val="22"/>
        </w:rPr>
        <w:t>est de</w:t>
      </w:r>
      <w:r w:rsidRPr="00541E92">
        <w:rPr>
          <w:rFonts w:ascii="Times New Roman" w:hAnsi="Times New Roman" w:cs="Times New Roman"/>
          <w:b/>
          <w:sz w:val="22"/>
          <w:szCs w:val="22"/>
        </w:rPr>
        <w:t> :</w:t>
      </w:r>
    </w:p>
    <w:p w14:paraId="51773851" w14:textId="77777777" w:rsidR="00ED42EE" w:rsidRPr="00541E92" w:rsidRDefault="00ED42EE" w:rsidP="00B056FA">
      <w:pPr>
        <w:tabs>
          <w:tab w:val="left" w:pos="851"/>
          <w:tab w:val="left" w:pos="6237"/>
        </w:tabs>
        <w:rPr>
          <w:rFonts w:ascii="Times New Roman" w:hAnsi="Times New Roman" w:cs="Times New Roman"/>
          <w:b/>
          <w:sz w:val="22"/>
          <w:szCs w:val="22"/>
        </w:rPr>
      </w:pPr>
    </w:p>
    <w:p w14:paraId="1B19903E" w14:textId="06464924" w:rsidR="00710559" w:rsidRPr="00541E92" w:rsidRDefault="00A064F2" w:rsidP="00ED42EE">
      <w:pPr>
        <w:pStyle w:val="Paragraphedeliste"/>
        <w:numPr>
          <w:ilvl w:val="0"/>
          <w:numId w:val="29"/>
        </w:numPr>
        <w:tabs>
          <w:tab w:val="left" w:pos="851"/>
          <w:tab w:val="left" w:pos="6237"/>
        </w:tabs>
        <w:rPr>
          <w:rFonts w:ascii="Times New Roman" w:hAnsi="Times New Roman" w:cs="Times New Roman"/>
          <w:sz w:val="22"/>
          <w:szCs w:val="22"/>
        </w:rPr>
      </w:pPr>
      <w:r w:rsidRPr="00541E92">
        <w:rPr>
          <w:rFonts w:ascii="Times New Roman" w:hAnsi="Times New Roman" w:cs="Times New Roman"/>
          <w:sz w:val="22"/>
          <w:szCs w:val="22"/>
        </w:rPr>
        <w:t xml:space="preserve">Tranche ferme :  </w:t>
      </w:r>
      <w:r w:rsidR="00541E92">
        <w:rPr>
          <w:rFonts w:ascii="Times New Roman" w:hAnsi="Times New Roman" w:cs="Times New Roman"/>
          <w:sz w:val="22"/>
          <w:szCs w:val="22"/>
        </w:rPr>
        <w:t>825</w:t>
      </w:r>
      <w:r w:rsidR="001504A0">
        <w:rPr>
          <w:rFonts w:ascii="Times New Roman" w:hAnsi="Times New Roman" w:cs="Times New Roman"/>
          <w:sz w:val="22"/>
          <w:szCs w:val="22"/>
        </w:rPr>
        <w:t> </w:t>
      </w:r>
      <w:r w:rsidRPr="00541E92">
        <w:rPr>
          <w:rFonts w:ascii="Times New Roman" w:hAnsi="Times New Roman" w:cs="Times New Roman"/>
          <w:sz w:val="22"/>
          <w:szCs w:val="22"/>
        </w:rPr>
        <w:t>000</w:t>
      </w:r>
      <w:r w:rsidR="001504A0">
        <w:rPr>
          <w:rFonts w:ascii="Times New Roman" w:hAnsi="Times New Roman" w:cs="Times New Roman"/>
          <w:sz w:val="22"/>
          <w:szCs w:val="22"/>
        </w:rPr>
        <w:t>,00</w:t>
      </w:r>
      <w:r w:rsidRPr="00541E92">
        <w:rPr>
          <w:rFonts w:ascii="Times New Roman" w:hAnsi="Times New Roman" w:cs="Times New Roman"/>
          <w:sz w:val="22"/>
          <w:szCs w:val="22"/>
        </w:rPr>
        <w:t xml:space="preserve"> € HT</w:t>
      </w:r>
    </w:p>
    <w:p w14:paraId="79F67A5C" w14:textId="1887FB14" w:rsidR="00A064F2" w:rsidRPr="00541E92" w:rsidRDefault="00A064F2" w:rsidP="00ED42EE">
      <w:pPr>
        <w:pStyle w:val="Paragraphedeliste"/>
        <w:numPr>
          <w:ilvl w:val="0"/>
          <w:numId w:val="29"/>
        </w:numPr>
        <w:tabs>
          <w:tab w:val="left" w:pos="851"/>
          <w:tab w:val="left" w:pos="6237"/>
        </w:tabs>
        <w:rPr>
          <w:rFonts w:ascii="Times New Roman" w:hAnsi="Times New Roman" w:cs="Times New Roman"/>
          <w:sz w:val="22"/>
          <w:szCs w:val="22"/>
        </w:rPr>
      </w:pPr>
      <w:r w:rsidRPr="00541E92">
        <w:rPr>
          <w:rFonts w:ascii="Times New Roman" w:hAnsi="Times New Roman" w:cs="Times New Roman"/>
          <w:sz w:val="22"/>
          <w:szCs w:val="22"/>
        </w:rPr>
        <w:t xml:space="preserve">Tranche optionnelle: </w:t>
      </w:r>
      <w:r w:rsidR="00541E92">
        <w:rPr>
          <w:rFonts w:ascii="Times New Roman" w:hAnsi="Times New Roman" w:cs="Times New Roman"/>
          <w:sz w:val="22"/>
          <w:szCs w:val="22"/>
        </w:rPr>
        <w:t>1 001 560,00</w:t>
      </w:r>
      <w:r w:rsidRPr="00541E92">
        <w:rPr>
          <w:rFonts w:ascii="Times New Roman" w:hAnsi="Times New Roman" w:cs="Times New Roman"/>
          <w:sz w:val="22"/>
          <w:szCs w:val="22"/>
        </w:rPr>
        <w:t xml:space="preserve"> € HT</w:t>
      </w:r>
    </w:p>
    <w:p w14:paraId="68FD7506" w14:textId="08F98554" w:rsidR="0080587E" w:rsidRPr="00541E92" w:rsidRDefault="0080587E">
      <w:pPr>
        <w:rPr>
          <w:rFonts w:ascii="Times New Roman" w:hAnsi="Times New Roman" w:cs="Times New Roman"/>
          <w:b/>
          <w:sz w:val="22"/>
          <w:szCs w:val="22"/>
        </w:rPr>
      </w:pPr>
    </w:p>
    <w:p w14:paraId="0FB22B93" w14:textId="6CD2AB2B" w:rsidR="00B056FA" w:rsidRPr="00541E92" w:rsidRDefault="00B056FA" w:rsidP="00B056FA">
      <w:pPr>
        <w:tabs>
          <w:tab w:val="left" w:pos="851"/>
          <w:tab w:val="left" w:pos="6237"/>
        </w:tabs>
        <w:rPr>
          <w:rFonts w:ascii="Times New Roman" w:hAnsi="Times New Roman" w:cs="Times New Roman"/>
          <w:b/>
          <w:iCs/>
          <w:sz w:val="22"/>
          <w:szCs w:val="22"/>
        </w:rPr>
      </w:pPr>
      <w:r w:rsidRPr="00541E92">
        <w:rPr>
          <w:rFonts w:ascii="Times New Roman" w:hAnsi="Times New Roman" w:cs="Times New Roman"/>
          <w:b/>
          <w:sz w:val="22"/>
          <w:szCs w:val="22"/>
        </w:rPr>
        <w:t>B2 – Nature du groupement et, en cas de groupement conjoint,</w:t>
      </w:r>
      <w:r w:rsidRPr="00541E92" w:rsidDel="0021797C">
        <w:rPr>
          <w:rFonts w:ascii="Times New Roman" w:hAnsi="Times New Roman" w:cs="Times New Roman"/>
          <w:b/>
          <w:sz w:val="22"/>
          <w:szCs w:val="22"/>
        </w:rPr>
        <w:t xml:space="preserve"> </w:t>
      </w:r>
      <w:r w:rsidRPr="00541E92">
        <w:rPr>
          <w:rFonts w:ascii="Times New Roman" w:hAnsi="Times New Roman" w:cs="Times New Roman"/>
          <w:b/>
          <w:sz w:val="22"/>
          <w:szCs w:val="22"/>
        </w:rPr>
        <w:t>répartition des prestations</w:t>
      </w:r>
      <w:r w:rsidRPr="00541E92">
        <w:rPr>
          <w:rFonts w:ascii="Times New Roman" w:hAnsi="Times New Roman" w:cs="Times New Roman"/>
          <w:b/>
          <w:iCs/>
          <w:sz w:val="22"/>
          <w:szCs w:val="22"/>
        </w:rPr>
        <w:t> :</w:t>
      </w:r>
    </w:p>
    <w:p w14:paraId="413E5E73" w14:textId="77777777" w:rsidR="00B056FA" w:rsidRPr="00541E92" w:rsidRDefault="00B056FA" w:rsidP="00B056FA">
      <w:pPr>
        <w:pStyle w:val="fcase1ertab"/>
        <w:tabs>
          <w:tab w:val="left" w:pos="851"/>
        </w:tabs>
        <w:rPr>
          <w:rFonts w:ascii="Times New Roman" w:hAnsi="Times New Roman" w:cs="Times New Roman"/>
        </w:rPr>
      </w:pPr>
      <w:r w:rsidRPr="00541E92">
        <w:rPr>
          <w:rFonts w:ascii="Times New Roman" w:hAnsi="Times New Roman" w:cs="Times New Roman"/>
          <w:i/>
          <w:iCs/>
          <w:sz w:val="18"/>
          <w:szCs w:val="18"/>
        </w:rPr>
        <w:t>(</w:t>
      </w:r>
      <w:proofErr w:type="gramStart"/>
      <w:r w:rsidRPr="00541E92">
        <w:rPr>
          <w:rFonts w:ascii="Times New Roman" w:hAnsi="Times New Roman" w:cs="Times New Roman"/>
          <w:i/>
          <w:iCs/>
          <w:sz w:val="18"/>
          <w:szCs w:val="18"/>
        </w:rPr>
        <w:t>en</w:t>
      </w:r>
      <w:proofErr w:type="gramEnd"/>
      <w:r w:rsidRPr="00541E92">
        <w:rPr>
          <w:rFonts w:ascii="Times New Roman" w:hAnsi="Times New Roman" w:cs="Times New Roman"/>
          <w:i/>
          <w:iCs/>
          <w:sz w:val="18"/>
          <w:szCs w:val="18"/>
        </w:rPr>
        <w:t xml:space="preserve"> cas de groupement d’opérateurs économiques.)</w:t>
      </w:r>
    </w:p>
    <w:p w14:paraId="10BA3686" w14:textId="77777777" w:rsidR="00B056FA" w:rsidRPr="00541E92" w:rsidRDefault="00B056FA" w:rsidP="00B056FA">
      <w:pPr>
        <w:tabs>
          <w:tab w:val="left" w:pos="851"/>
          <w:tab w:val="left" w:pos="6237"/>
        </w:tabs>
        <w:rPr>
          <w:rFonts w:ascii="Times New Roman" w:hAnsi="Times New Roman" w:cs="Times New Roman"/>
          <w:i/>
          <w:iCs/>
          <w:sz w:val="18"/>
          <w:szCs w:val="18"/>
        </w:rPr>
      </w:pPr>
    </w:p>
    <w:p w14:paraId="52CA76DD" w14:textId="016E3ECF" w:rsidR="00B056FA" w:rsidRPr="00541E92" w:rsidRDefault="00B056FA" w:rsidP="00B056FA">
      <w:pPr>
        <w:pStyle w:val="fcase1ertab"/>
        <w:tabs>
          <w:tab w:val="left" w:pos="851"/>
        </w:tabs>
        <w:ind w:left="0" w:firstLine="0"/>
        <w:rPr>
          <w:rFonts w:ascii="Times New Roman" w:hAnsi="Times New Roman" w:cs="Times New Roman"/>
        </w:rPr>
      </w:pPr>
      <w:r w:rsidRPr="00541E92">
        <w:rPr>
          <w:rFonts w:ascii="Times New Roman" w:hAnsi="Times New Roman" w:cs="Times New Roman"/>
        </w:rPr>
        <w:t>Pour l’exécution du marché, le groupement d’opérateurs économiques est :</w:t>
      </w:r>
    </w:p>
    <w:p w14:paraId="3C3EE15D" w14:textId="77777777" w:rsidR="00B056FA" w:rsidRPr="00541E92" w:rsidRDefault="00B056FA" w:rsidP="00B056FA">
      <w:pPr>
        <w:pStyle w:val="fcase1ertab"/>
        <w:tabs>
          <w:tab w:val="left" w:pos="851"/>
        </w:tabs>
        <w:rPr>
          <w:rFonts w:ascii="Times New Roman" w:hAnsi="Times New Roman" w:cs="Times New Roman"/>
        </w:rPr>
      </w:pPr>
      <w:r w:rsidRPr="00541E92">
        <w:rPr>
          <w:rFonts w:ascii="Times New Roman" w:hAnsi="Times New Roman" w:cs="Times New Roman"/>
          <w:i/>
          <w:iCs/>
          <w:sz w:val="18"/>
          <w:szCs w:val="18"/>
        </w:rPr>
        <w:t>(Cocher la case correspondante.)</w:t>
      </w:r>
    </w:p>
    <w:p w14:paraId="535887E6" w14:textId="49BC94D9" w:rsidR="00B056FA" w:rsidRPr="00541E92" w:rsidRDefault="009733EE" w:rsidP="00B056FA">
      <w:pPr>
        <w:pStyle w:val="fcase1ertab"/>
        <w:tabs>
          <w:tab w:val="clear" w:pos="426"/>
          <w:tab w:val="left" w:pos="851"/>
        </w:tabs>
        <w:spacing w:before="120"/>
        <w:ind w:left="0" w:firstLine="851"/>
        <w:rPr>
          <w:rFonts w:ascii="Times New Roman" w:hAnsi="Times New Roman" w:cs="Times New Roman"/>
        </w:rPr>
      </w:pPr>
      <w:r w:rsidRPr="00541E92">
        <w:rPr>
          <w:rFonts w:ascii="Times New Roman" w:hAnsi="Times New Roman" w:cs="Times New Roman"/>
        </w:rPr>
        <w:fldChar w:fldCharType="begin">
          <w:ffData>
            <w:name w:val=""/>
            <w:enabled/>
            <w:calcOnExit w:val="0"/>
            <w:checkBox>
              <w:size w:val="20"/>
              <w:default w:val="0"/>
            </w:checkBox>
          </w:ffData>
        </w:fldChar>
      </w:r>
      <w:r w:rsidRPr="00541E92">
        <w:rPr>
          <w:rFonts w:ascii="Times New Roman" w:hAnsi="Times New Roman" w:cs="Times New Roman"/>
        </w:rPr>
        <w:instrText xml:space="preserve"> FORMCHECKBOX </w:instrText>
      </w:r>
      <w:r w:rsidR="000E728A">
        <w:rPr>
          <w:rFonts w:ascii="Times New Roman" w:hAnsi="Times New Roman" w:cs="Times New Roman"/>
        </w:rPr>
      </w:r>
      <w:r w:rsidR="000E728A">
        <w:rPr>
          <w:rFonts w:ascii="Times New Roman" w:hAnsi="Times New Roman" w:cs="Times New Roman"/>
        </w:rPr>
        <w:fldChar w:fldCharType="separate"/>
      </w:r>
      <w:r w:rsidRPr="00541E92">
        <w:rPr>
          <w:rFonts w:ascii="Times New Roman" w:hAnsi="Times New Roman" w:cs="Times New Roman"/>
        </w:rPr>
        <w:fldChar w:fldCharType="end"/>
      </w:r>
      <w:r w:rsidR="00B056FA" w:rsidRPr="00541E92">
        <w:rPr>
          <w:rFonts w:ascii="Times New Roman" w:hAnsi="Times New Roman" w:cs="Times New Roman"/>
          <w:i/>
          <w:iCs/>
        </w:rPr>
        <w:t xml:space="preserve"> </w:t>
      </w:r>
      <w:r w:rsidR="00B056FA" w:rsidRPr="00541E92">
        <w:rPr>
          <w:rFonts w:ascii="Times New Roman" w:hAnsi="Times New Roman" w:cs="Times New Roman"/>
        </w:rPr>
        <w:t>conjoint</w:t>
      </w:r>
      <w:r w:rsidR="00B056FA" w:rsidRPr="00541E92">
        <w:rPr>
          <w:rFonts w:ascii="Times New Roman" w:hAnsi="Times New Roman" w:cs="Times New Roman"/>
        </w:rPr>
        <w:tab/>
      </w:r>
      <w:r w:rsidR="00B056FA" w:rsidRPr="00541E92">
        <w:rPr>
          <w:rFonts w:ascii="Times New Roman" w:hAnsi="Times New Roman" w:cs="Times New Roman"/>
        </w:rPr>
        <w:tab/>
        <w:t>OU</w:t>
      </w:r>
      <w:r w:rsidR="00B056FA" w:rsidRPr="00541E92">
        <w:rPr>
          <w:rFonts w:ascii="Times New Roman" w:hAnsi="Times New Roman" w:cs="Times New Roman"/>
        </w:rPr>
        <w:tab/>
      </w:r>
      <w:r w:rsidR="00B056FA" w:rsidRPr="00541E92">
        <w:rPr>
          <w:rFonts w:ascii="Times New Roman" w:hAnsi="Times New Roman" w:cs="Times New Roman"/>
        </w:rPr>
        <w:tab/>
      </w:r>
      <w:r w:rsidR="00B056FA" w:rsidRPr="00541E92">
        <w:rPr>
          <w:rFonts w:ascii="Times New Roman" w:hAnsi="Times New Roman" w:cs="Times New Roman"/>
        </w:rPr>
        <w:fldChar w:fldCharType="begin">
          <w:ffData>
            <w:name w:val=""/>
            <w:enabled/>
            <w:calcOnExit w:val="0"/>
            <w:checkBox>
              <w:size w:val="20"/>
              <w:default w:val="0"/>
            </w:checkBox>
          </w:ffData>
        </w:fldChar>
      </w:r>
      <w:r w:rsidR="00B056FA" w:rsidRPr="00541E92">
        <w:rPr>
          <w:rFonts w:ascii="Times New Roman" w:hAnsi="Times New Roman" w:cs="Times New Roman"/>
        </w:rPr>
        <w:instrText xml:space="preserve"> FORMCHECKBOX </w:instrText>
      </w:r>
      <w:r w:rsidR="000E728A">
        <w:rPr>
          <w:rFonts w:ascii="Times New Roman" w:hAnsi="Times New Roman" w:cs="Times New Roman"/>
        </w:rPr>
      </w:r>
      <w:r w:rsidR="000E728A">
        <w:rPr>
          <w:rFonts w:ascii="Times New Roman" w:hAnsi="Times New Roman" w:cs="Times New Roman"/>
        </w:rPr>
        <w:fldChar w:fldCharType="separate"/>
      </w:r>
      <w:r w:rsidR="00B056FA" w:rsidRPr="00541E92">
        <w:rPr>
          <w:rFonts w:ascii="Times New Roman" w:hAnsi="Times New Roman" w:cs="Times New Roman"/>
        </w:rPr>
        <w:fldChar w:fldCharType="end"/>
      </w:r>
      <w:r w:rsidR="00B056FA" w:rsidRPr="00541E92">
        <w:rPr>
          <w:rFonts w:ascii="Times New Roman" w:hAnsi="Times New Roman" w:cs="Times New Roman"/>
          <w:iCs/>
        </w:rPr>
        <w:t xml:space="preserve"> </w:t>
      </w:r>
      <w:r w:rsidR="00B056FA" w:rsidRPr="00541E92">
        <w:rPr>
          <w:rFonts w:ascii="Times New Roman" w:hAnsi="Times New Roman" w:cs="Times New Roman"/>
        </w:rPr>
        <w:t>solidaire</w:t>
      </w:r>
    </w:p>
    <w:p w14:paraId="28ABBE93" w14:textId="7F6EDA33" w:rsidR="00CA111E" w:rsidRPr="00541E92" w:rsidRDefault="00CA111E">
      <w:pPr>
        <w:rPr>
          <w:rFonts w:ascii="Times New Roman" w:hAnsi="Times New Roman" w:cs="Times New Roman"/>
          <w:i/>
          <w:iCs/>
          <w:sz w:val="18"/>
          <w:szCs w:val="18"/>
        </w:rPr>
      </w:pPr>
    </w:p>
    <w:p w14:paraId="05C768A5" w14:textId="235901EE" w:rsidR="00B056FA" w:rsidRPr="00541E92" w:rsidRDefault="00B056FA" w:rsidP="00B056FA">
      <w:pPr>
        <w:tabs>
          <w:tab w:val="left" w:pos="851"/>
        </w:tabs>
        <w:spacing w:before="120"/>
        <w:jc w:val="both"/>
        <w:rPr>
          <w:rFonts w:ascii="Times New Roman" w:hAnsi="Times New Roman" w:cs="Times New Roman"/>
          <w:b/>
          <w:bCs/>
        </w:rPr>
      </w:pPr>
      <w:r w:rsidRPr="00541E92">
        <w:rPr>
          <w:rFonts w:ascii="Times New Roman" w:hAnsi="Times New Roman" w:cs="Times New Roman"/>
          <w:i/>
          <w:iCs/>
          <w:sz w:val="18"/>
          <w:szCs w:val="18"/>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045"/>
        <w:gridCol w:w="2988"/>
      </w:tblGrid>
      <w:tr w:rsidR="00B056FA" w:rsidRPr="00541E92" w14:paraId="6DC9145F" w14:textId="77777777" w:rsidTr="00833F86">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4E06302C" w14:textId="77777777" w:rsidR="00B056FA" w:rsidRPr="00541E92" w:rsidRDefault="00B056FA" w:rsidP="0093569D">
            <w:pPr>
              <w:tabs>
                <w:tab w:val="left" w:pos="851"/>
              </w:tabs>
              <w:jc w:val="center"/>
              <w:rPr>
                <w:rFonts w:ascii="Times New Roman" w:hAnsi="Times New Roman" w:cs="Times New Roman"/>
                <w:b/>
              </w:rPr>
            </w:pPr>
            <w:r w:rsidRPr="00541E92">
              <w:rPr>
                <w:rFonts w:ascii="Times New Roman" w:hAnsi="Times New Roman" w:cs="Times New Roman"/>
                <w:b/>
              </w:rPr>
              <w:t xml:space="preserve">Désignation des membres </w:t>
            </w:r>
          </w:p>
          <w:p w14:paraId="5E72E498" w14:textId="77777777" w:rsidR="00B056FA" w:rsidRPr="00541E92" w:rsidRDefault="00B056FA" w:rsidP="0093569D">
            <w:pPr>
              <w:tabs>
                <w:tab w:val="left" w:pos="851"/>
              </w:tabs>
              <w:jc w:val="center"/>
              <w:rPr>
                <w:rFonts w:ascii="Times New Roman" w:hAnsi="Times New Roman" w:cs="Times New Roman"/>
                <w:b/>
              </w:rPr>
            </w:pPr>
            <w:r w:rsidRPr="00541E92">
              <w:rPr>
                <w:rFonts w:ascii="Times New Roman" w:hAnsi="Times New Roman" w:cs="Times New Roman"/>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8B88889" w14:textId="77777777" w:rsidR="00B056FA" w:rsidRPr="00541E92" w:rsidRDefault="00B056FA" w:rsidP="0093569D">
            <w:pPr>
              <w:pStyle w:val="Titre5"/>
              <w:tabs>
                <w:tab w:val="left" w:pos="851"/>
              </w:tabs>
              <w:ind w:left="0" w:hanging="1008"/>
              <w:jc w:val="center"/>
              <w:rPr>
                <w:rFonts w:ascii="Times New Roman" w:hAnsi="Times New Roman" w:cs="Times New Roman"/>
                <w:b/>
                <w:i w:val="0"/>
                <w:sz w:val="20"/>
              </w:rPr>
            </w:pPr>
            <w:r w:rsidRPr="00541E92">
              <w:rPr>
                <w:rFonts w:ascii="Times New Roman" w:hAnsi="Times New Roman" w:cs="Times New Roman"/>
                <w:b/>
                <w:i w:val="0"/>
                <w:sz w:val="20"/>
              </w:rPr>
              <w:t>Prestations exécutées par les membres</w:t>
            </w:r>
          </w:p>
          <w:p w14:paraId="5A5AF07F" w14:textId="77777777" w:rsidR="00B056FA" w:rsidRPr="00541E92" w:rsidRDefault="00B056FA" w:rsidP="0093569D">
            <w:pPr>
              <w:pStyle w:val="Titre5"/>
              <w:tabs>
                <w:tab w:val="left" w:pos="851"/>
              </w:tabs>
              <w:ind w:left="0" w:hanging="1008"/>
              <w:jc w:val="center"/>
              <w:rPr>
                <w:rFonts w:ascii="Times New Roman" w:hAnsi="Times New Roman" w:cs="Times New Roman"/>
                <w:b/>
              </w:rPr>
            </w:pPr>
            <w:r w:rsidRPr="00541E92">
              <w:rPr>
                <w:rFonts w:ascii="Times New Roman" w:hAnsi="Times New Roman" w:cs="Times New Roman"/>
                <w:b/>
                <w:i w:val="0"/>
                <w:sz w:val="20"/>
              </w:rPr>
              <w:t>du groupement conjoint</w:t>
            </w:r>
          </w:p>
        </w:tc>
      </w:tr>
      <w:tr w:rsidR="00B056FA" w:rsidRPr="00541E92" w14:paraId="6F022EDC" w14:textId="77777777" w:rsidTr="00833F86">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561F715A" w14:textId="77777777" w:rsidR="00B056FA" w:rsidRPr="00541E92" w:rsidRDefault="00B056FA" w:rsidP="0093569D">
            <w:pPr>
              <w:tabs>
                <w:tab w:val="left" w:pos="851"/>
              </w:tabs>
              <w:snapToGrid w:val="0"/>
              <w:jc w:val="center"/>
              <w:rPr>
                <w:rFonts w:ascii="Times New Roman" w:hAnsi="Times New Roman" w:cs="Times New Roman"/>
                <w:b/>
              </w:rPr>
            </w:pPr>
          </w:p>
        </w:tc>
        <w:tc>
          <w:tcPr>
            <w:tcW w:w="3045" w:type="dxa"/>
            <w:tcBorders>
              <w:top w:val="single" w:sz="4" w:space="0" w:color="000000"/>
              <w:left w:val="single" w:sz="4" w:space="0" w:color="000000"/>
              <w:bottom w:val="single" w:sz="4" w:space="0" w:color="000000"/>
            </w:tcBorders>
            <w:shd w:val="clear" w:color="auto" w:fill="FFFFFF"/>
            <w:vAlign w:val="center"/>
          </w:tcPr>
          <w:p w14:paraId="0F4C78D1" w14:textId="77777777" w:rsidR="00B056FA" w:rsidRPr="00541E92" w:rsidRDefault="00B056FA" w:rsidP="0093569D">
            <w:pPr>
              <w:tabs>
                <w:tab w:val="left" w:pos="851"/>
              </w:tabs>
              <w:jc w:val="center"/>
              <w:rPr>
                <w:rFonts w:ascii="Times New Roman" w:hAnsi="Times New Roman" w:cs="Times New Roman"/>
                <w:b/>
              </w:rPr>
            </w:pPr>
            <w:r w:rsidRPr="00541E92">
              <w:rPr>
                <w:rFonts w:ascii="Times New Roman" w:hAnsi="Times New Roman" w:cs="Times New Roman"/>
                <w:b/>
              </w:rPr>
              <w:t>Nature de la prestation</w:t>
            </w:r>
          </w:p>
        </w:tc>
        <w:tc>
          <w:tcPr>
            <w:tcW w:w="298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3C3ABB8" w14:textId="77777777" w:rsidR="00B056FA" w:rsidRPr="00541E92" w:rsidRDefault="00B056FA" w:rsidP="0093569D">
            <w:pPr>
              <w:tabs>
                <w:tab w:val="left" w:pos="851"/>
              </w:tabs>
              <w:jc w:val="center"/>
              <w:rPr>
                <w:rFonts w:ascii="Times New Roman" w:hAnsi="Times New Roman" w:cs="Times New Roman"/>
                <w:b/>
              </w:rPr>
            </w:pPr>
            <w:r w:rsidRPr="00541E92">
              <w:rPr>
                <w:rFonts w:ascii="Times New Roman" w:hAnsi="Times New Roman" w:cs="Times New Roman"/>
                <w:b/>
              </w:rPr>
              <w:t xml:space="preserve">Montant HT </w:t>
            </w:r>
          </w:p>
          <w:p w14:paraId="049F5164" w14:textId="77777777" w:rsidR="00B056FA" w:rsidRPr="00541E92" w:rsidRDefault="00B056FA" w:rsidP="0093569D">
            <w:pPr>
              <w:tabs>
                <w:tab w:val="left" w:pos="851"/>
              </w:tabs>
              <w:jc w:val="center"/>
              <w:rPr>
                <w:rFonts w:ascii="Times New Roman" w:hAnsi="Times New Roman" w:cs="Times New Roman"/>
              </w:rPr>
            </w:pPr>
            <w:r w:rsidRPr="00541E92">
              <w:rPr>
                <w:rFonts w:ascii="Times New Roman" w:hAnsi="Times New Roman" w:cs="Times New Roman"/>
                <w:b/>
              </w:rPr>
              <w:t>de la prestation</w:t>
            </w:r>
          </w:p>
        </w:tc>
      </w:tr>
      <w:tr w:rsidR="00B056FA" w:rsidRPr="00541E92" w14:paraId="1715DEB3" w14:textId="77777777" w:rsidTr="00833F86">
        <w:trPr>
          <w:trHeight w:val="1021"/>
        </w:trPr>
        <w:tc>
          <w:tcPr>
            <w:tcW w:w="4503" w:type="dxa"/>
            <w:tcBorders>
              <w:top w:val="single" w:sz="4" w:space="0" w:color="000000"/>
              <w:left w:val="single" w:sz="4" w:space="0" w:color="000000"/>
            </w:tcBorders>
            <w:shd w:val="clear" w:color="auto" w:fill="CCFFFF"/>
          </w:tcPr>
          <w:p w14:paraId="41CC9D57" w14:textId="77777777" w:rsidR="00B056FA" w:rsidRPr="00541E92" w:rsidRDefault="00B056FA" w:rsidP="0093569D">
            <w:pPr>
              <w:tabs>
                <w:tab w:val="left" w:pos="851"/>
              </w:tabs>
              <w:snapToGrid w:val="0"/>
              <w:jc w:val="both"/>
              <w:rPr>
                <w:rFonts w:ascii="Times New Roman" w:hAnsi="Times New Roman" w:cs="Times New Roman"/>
              </w:rPr>
            </w:pPr>
          </w:p>
        </w:tc>
        <w:tc>
          <w:tcPr>
            <w:tcW w:w="3045" w:type="dxa"/>
            <w:tcBorders>
              <w:top w:val="single" w:sz="4" w:space="0" w:color="000000"/>
              <w:left w:val="single" w:sz="4" w:space="0" w:color="000000"/>
            </w:tcBorders>
            <w:shd w:val="clear" w:color="auto" w:fill="CCFFFF"/>
          </w:tcPr>
          <w:p w14:paraId="61BCF057" w14:textId="77777777" w:rsidR="00B056FA" w:rsidRPr="00541E92" w:rsidRDefault="00B056FA" w:rsidP="0093569D">
            <w:pPr>
              <w:tabs>
                <w:tab w:val="left" w:pos="851"/>
              </w:tabs>
              <w:snapToGrid w:val="0"/>
              <w:jc w:val="both"/>
              <w:rPr>
                <w:rFonts w:ascii="Times New Roman" w:hAnsi="Times New Roman" w:cs="Times New Roman"/>
              </w:rPr>
            </w:pPr>
          </w:p>
        </w:tc>
        <w:tc>
          <w:tcPr>
            <w:tcW w:w="2988" w:type="dxa"/>
            <w:tcBorders>
              <w:top w:val="single" w:sz="4" w:space="0" w:color="000000"/>
              <w:left w:val="single" w:sz="4" w:space="0" w:color="000000"/>
              <w:right w:val="single" w:sz="4" w:space="0" w:color="000000"/>
            </w:tcBorders>
            <w:shd w:val="clear" w:color="auto" w:fill="CCFFFF"/>
          </w:tcPr>
          <w:p w14:paraId="285D1C5D" w14:textId="77777777" w:rsidR="00B056FA" w:rsidRPr="00541E92" w:rsidRDefault="00B056FA" w:rsidP="0093569D">
            <w:pPr>
              <w:tabs>
                <w:tab w:val="left" w:pos="851"/>
              </w:tabs>
              <w:snapToGrid w:val="0"/>
              <w:jc w:val="both"/>
              <w:rPr>
                <w:rFonts w:ascii="Times New Roman" w:hAnsi="Times New Roman" w:cs="Times New Roman"/>
              </w:rPr>
            </w:pPr>
          </w:p>
        </w:tc>
      </w:tr>
      <w:tr w:rsidR="00B056FA" w:rsidRPr="00541E92" w14:paraId="66D3C768" w14:textId="77777777" w:rsidTr="00833F86">
        <w:trPr>
          <w:trHeight w:val="1021"/>
        </w:trPr>
        <w:tc>
          <w:tcPr>
            <w:tcW w:w="4503" w:type="dxa"/>
            <w:tcBorders>
              <w:left w:val="single" w:sz="4" w:space="0" w:color="000000"/>
            </w:tcBorders>
            <w:shd w:val="clear" w:color="auto" w:fill="auto"/>
          </w:tcPr>
          <w:p w14:paraId="3D0D345F" w14:textId="77777777" w:rsidR="00B056FA" w:rsidRPr="00541E92" w:rsidRDefault="00B056FA" w:rsidP="0093569D">
            <w:pPr>
              <w:tabs>
                <w:tab w:val="left" w:pos="851"/>
              </w:tabs>
              <w:snapToGrid w:val="0"/>
              <w:jc w:val="both"/>
              <w:rPr>
                <w:rFonts w:ascii="Times New Roman" w:hAnsi="Times New Roman" w:cs="Times New Roman"/>
              </w:rPr>
            </w:pPr>
          </w:p>
        </w:tc>
        <w:tc>
          <w:tcPr>
            <w:tcW w:w="3045" w:type="dxa"/>
            <w:tcBorders>
              <w:left w:val="single" w:sz="4" w:space="0" w:color="000000"/>
            </w:tcBorders>
            <w:shd w:val="clear" w:color="auto" w:fill="auto"/>
          </w:tcPr>
          <w:p w14:paraId="3E9EF4F5" w14:textId="77777777" w:rsidR="00B056FA" w:rsidRPr="00541E92" w:rsidRDefault="00B056FA" w:rsidP="0093569D">
            <w:pPr>
              <w:tabs>
                <w:tab w:val="left" w:pos="851"/>
              </w:tabs>
              <w:snapToGrid w:val="0"/>
              <w:jc w:val="both"/>
              <w:rPr>
                <w:rFonts w:ascii="Times New Roman" w:hAnsi="Times New Roman" w:cs="Times New Roman"/>
              </w:rPr>
            </w:pPr>
          </w:p>
        </w:tc>
        <w:tc>
          <w:tcPr>
            <w:tcW w:w="2988" w:type="dxa"/>
            <w:tcBorders>
              <w:left w:val="single" w:sz="4" w:space="0" w:color="000000"/>
              <w:right w:val="single" w:sz="4" w:space="0" w:color="000000"/>
            </w:tcBorders>
            <w:shd w:val="clear" w:color="auto" w:fill="auto"/>
          </w:tcPr>
          <w:p w14:paraId="732829AD" w14:textId="77777777" w:rsidR="00B056FA" w:rsidRPr="00541E92" w:rsidRDefault="00B056FA" w:rsidP="0093569D">
            <w:pPr>
              <w:tabs>
                <w:tab w:val="left" w:pos="851"/>
              </w:tabs>
              <w:snapToGrid w:val="0"/>
              <w:jc w:val="both"/>
              <w:rPr>
                <w:rFonts w:ascii="Times New Roman" w:hAnsi="Times New Roman" w:cs="Times New Roman"/>
              </w:rPr>
            </w:pPr>
          </w:p>
        </w:tc>
      </w:tr>
      <w:tr w:rsidR="00B056FA" w:rsidRPr="00541E92" w14:paraId="22FAE01E" w14:textId="77777777" w:rsidTr="00833F86">
        <w:trPr>
          <w:trHeight w:val="1021"/>
        </w:trPr>
        <w:tc>
          <w:tcPr>
            <w:tcW w:w="4503" w:type="dxa"/>
            <w:tcBorders>
              <w:left w:val="single" w:sz="4" w:space="0" w:color="000000"/>
              <w:bottom w:val="single" w:sz="4" w:space="0" w:color="000000"/>
            </w:tcBorders>
            <w:shd w:val="clear" w:color="auto" w:fill="CCFFFF"/>
          </w:tcPr>
          <w:p w14:paraId="6595E0D5" w14:textId="77777777" w:rsidR="00B056FA" w:rsidRPr="00541E92" w:rsidRDefault="00B056FA" w:rsidP="0093569D">
            <w:pPr>
              <w:tabs>
                <w:tab w:val="left" w:pos="851"/>
              </w:tabs>
              <w:snapToGrid w:val="0"/>
              <w:jc w:val="both"/>
              <w:rPr>
                <w:rFonts w:ascii="Times New Roman" w:hAnsi="Times New Roman" w:cs="Times New Roman"/>
              </w:rPr>
            </w:pPr>
          </w:p>
        </w:tc>
        <w:tc>
          <w:tcPr>
            <w:tcW w:w="3045" w:type="dxa"/>
            <w:tcBorders>
              <w:left w:val="single" w:sz="4" w:space="0" w:color="000000"/>
              <w:bottom w:val="single" w:sz="4" w:space="0" w:color="000000"/>
            </w:tcBorders>
            <w:shd w:val="clear" w:color="auto" w:fill="CCFFFF"/>
          </w:tcPr>
          <w:p w14:paraId="41DF357A" w14:textId="77777777" w:rsidR="00B056FA" w:rsidRPr="00541E92" w:rsidRDefault="00B056FA" w:rsidP="0093569D">
            <w:pPr>
              <w:tabs>
                <w:tab w:val="left" w:pos="851"/>
              </w:tabs>
              <w:snapToGrid w:val="0"/>
              <w:jc w:val="both"/>
              <w:rPr>
                <w:rFonts w:ascii="Times New Roman" w:hAnsi="Times New Roman" w:cs="Times New Roman"/>
              </w:rPr>
            </w:pPr>
          </w:p>
        </w:tc>
        <w:tc>
          <w:tcPr>
            <w:tcW w:w="2988" w:type="dxa"/>
            <w:tcBorders>
              <w:left w:val="single" w:sz="4" w:space="0" w:color="000000"/>
              <w:bottom w:val="single" w:sz="4" w:space="0" w:color="000000"/>
              <w:right w:val="single" w:sz="4" w:space="0" w:color="000000"/>
            </w:tcBorders>
            <w:shd w:val="clear" w:color="auto" w:fill="CCFFFF"/>
          </w:tcPr>
          <w:p w14:paraId="2B136AF4" w14:textId="77777777" w:rsidR="00B056FA" w:rsidRPr="00541E92" w:rsidRDefault="00B056FA" w:rsidP="0093569D">
            <w:pPr>
              <w:tabs>
                <w:tab w:val="left" w:pos="851"/>
              </w:tabs>
              <w:snapToGrid w:val="0"/>
              <w:jc w:val="both"/>
              <w:rPr>
                <w:rFonts w:ascii="Times New Roman" w:hAnsi="Times New Roman" w:cs="Times New Roman"/>
              </w:rPr>
            </w:pPr>
          </w:p>
        </w:tc>
      </w:tr>
    </w:tbl>
    <w:p w14:paraId="0D74B1B3" w14:textId="77777777" w:rsidR="00B056FA" w:rsidRPr="00541E92" w:rsidRDefault="00B056FA" w:rsidP="00B056FA">
      <w:pPr>
        <w:tabs>
          <w:tab w:val="left" w:pos="851"/>
          <w:tab w:val="left" w:pos="6237"/>
        </w:tabs>
        <w:rPr>
          <w:rFonts w:ascii="Times New Roman" w:hAnsi="Times New Roman" w:cs="Times New Roman"/>
        </w:rPr>
      </w:pPr>
    </w:p>
    <w:p w14:paraId="50D1C87D" w14:textId="77777777" w:rsidR="00B056FA" w:rsidRPr="00541E92" w:rsidRDefault="00B056FA" w:rsidP="00B056FA">
      <w:pPr>
        <w:pStyle w:val="fcasegauche"/>
        <w:tabs>
          <w:tab w:val="left" w:pos="851"/>
        </w:tabs>
        <w:spacing w:after="0"/>
        <w:ind w:left="0" w:firstLine="0"/>
        <w:rPr>
          <w:rFonts w:ascii="Times New Roman" w:hAnsi="Times New Roman" w:cs="Times New Roman"/>
          <w:bCs/>
          <w:iCs/>
        </w:rPr>
      </w:pPr>
    </w:p>
    <w:p w14:paraId="7DC37AF5" w14:textId="02AA543E" w:rsidR="004552A4" w:rsidRDefault="004552A4" w:rsidP="005B2F4A"/>
    <w:p w14:paraId="5B6E8332" w14:textId="3D9D3D1B" w:rsidR="008271AD" w:rsidRDefault="008271AD" w:rsidP="005B2F4A"/>
    <w:p w14:paraId="543DF715" w14:textId="241D81CA" w:rsidR="008271AD" w:rsidRDefault="008271AD" w:rsidP="005B2F4A"/>
    <w:p w14:paraId="1B08E8AB" w14:textId="2C85FCBE" w:rsidR="008271AD" w:rsidRDefault="008271AD" w:rsidP="005B2F4A"/>
    <w:p w14:paraId="2B3DCE9B" w14:textId="77777777" w:rsidR="008271AD" w:rsidRPr="008271AD" w:rsidRDefault="008271AD" w:rsidP="005B2F4A"/>
    <w:p w14:paraId="1B05408C" w14:textId="615B11B7" w:rsidR="005769EF" w:rsidRPr="00541E92" w:rsidRDefault="005769EF" w:rsidP="00B056FA">
      <w:pPr>
        <w:pStyle w:val="Titre2"/>
        <w:tabs>
          <w:tab w:val="left" w:pos="2268"/>
        </w:tabs>
        <w:rPr>
          <w:sz w:val="22"/>
          <w:szCs w:val="22"/>
        </w:rPr>
      </w:pPr>
      <w:r w:rsidRPr="00541E92">
        <w:rPr>
          <w:sz w:val="22"/>
          <w:szCs w:val="22"/>
        </w:rPr>
        <w:lastRenderedPageBreak/>
        <w:t>B</w:t>
      </w:r>
      <w:r w:rsidR="00B056FA" w:rsidRPr="00541E92">
        <w:rPr>
          <w:sz w:val="22"/>
          <w:szCs w:val="22"/>
        </w:rPr>
        <w:t>3</w:t>
      </w:r>
      <w:r w:rsidRPr="00541E92">
        <w:rPr>
          <w:sz w:val="22"/>
          <w:szCs w:val="22"/>
        </w:rPr>
        <w:t xml:space="preserve"> - Compte (s) à créditer :</w:t>
      </w:r>
    </w:p>
    <w:p w14:paraId="338A0C3C" w14:textId="77777777" w:rsidR="005769EF" w:rsidRPr="00541E92" w:rsidRDefault="005769EF">
      <w:pPr>
        <w:pStyle w:val="fcase1ertab"/>
        <w:spacing w:before="120"/>
        <w:ind w:left="0" w:firstLine="0"/>
        <w:rPr>
          <w:rFonts w:ascii="Times New Roman" w:hAnsi="Times New Roman" w:cs="Times New Roman"/>
          <w:i/>
          <w:iCs/>
        </w:rPr>
      </w:pPr>
      <w:r w:rsidRPr="00541E92">
        <w:rPr>
          <w:rFonts w:ascii="Times New Roman" w:hAnsi="Times New Roman" w:cs="Times New Roman"/>
          <w:i/>
          <w:iCs/>
        </w:rPr>
        <w:t>(Joindre un ou des relevé(s) d’identité bancaire</w:t>
      </w:r>
      <w:r w:rsidR="00F018EA" w:rsidRPr="00541E92">
        <w:rPr>
          <w:rFonts w:ascii="Times New Roman" w:hAnsi="Times New Roman" w:cs="Times New Roman"/>
          <w:i/>
          <w:iCs/>
        </w:rPr>
        <w:t xml:space="preserve"> au format SEPA</w:t>
      </w:r>
      <w:r w:rsidRPr="00541E92">
        <w:rPr>
          <w:rFonts w:ascii="Times New Roman" w:hAnsi="Times New Roman" w:cs="Times New Roman"/>
          <w:i/>
          <w:iCs/>
        </w:rPr>
        <w:t>)</w:t>
      </w:r>
    </w:p>
    <w:p w14:paraId="52041750" w14:textId="77777777" w:rsidR="005769EF" w:rsidRPr="00541E92" w:rsidRDefault="005769EF">
      <w:pPr>
        <w:pStyle w:val="fcasegauche"/>
        <w:tabs>
          <w:tab w:val="left" w:pos="426"/>
        </w:tabs>
        <w:spacing w:after="0"/>
        <w:ind w:left="0" w:firstLine="0"/>
        <w:jc w:val="left"/>
        <w:rPr>
          <w:rFonts w:ascii="Times New Roman" w:hAnsi="Times New Roman" w:cs="Times New Roman"/>
          <w:b/>
          <w:bCs/>
        </w:rPr>
      </w:pPr>
    </w:p>
    <w:p w14:paraId="01FF36C7" w14:textId="77777777" w:rsidR="005769EF" w:rsidRPr="00541E92" w:rsidRDefault="005769EF">
      <w:pPr>
        <w:pStyle w:val="fcasegauche"/>
        <w:tabs>
          <w:tab w:val="left" w:pos="426"/>
        </w:tabs>
        <w:spacing w:after="0"/>
        <w:ind w:left="0" w:firstLine="0"/>
        <w:jc w:val="left"/>
        <w:rPr>
          <w:rFonts w:ascii="Times New Roman" w:hAnsi="Times New Roman" w:cs="Times New Roman"/>
        </w:rPr>
      </w:pPr>
      <w:r w:rsidRPr="00541E92">
        <w:rPr>
          <w:rFonts w:ascii="Times New Roman" w:hAnsi="Times New Roman" w:cs="Times New Roman"/>
          <w:b/>
          <w:bCs/>
          <w:color w:val="FF0000"/>
          <w:spacing w:val="-10"/>
          <w:position w:val="-2"/>
        </w:rPr>
        <w:sym w:font="Wingdings" w:char="F06E"/>
      </w:r>
      <w:r w:rsidRPr="00541E92">
        <w:rPr>
          <w:rFonts w:ascii="Times New Roman" w:hAnsi="Times New Roman" w:cs="Times New Roman"/>
          <w:b/>
          <w:bCs/>
          <w:color w:val="FF0000"/>
          <w:spacing w:val="-10"/>
          <w:position w:val="-2"/>
        </w:rPr>
        <w:t xml:space="preserve">  </w:t>
      </w:r>
      <w:r w:rsidRPr="00541E92">
        <w:rPr>
          <w:rFonts w:ascii="Times New Roman" w:hAnsi="Times New Roman" w:cs="Times New Roman"/>
        </w:rPr>
        <w:t>Nom de l’établissement bancaire :</w:t>
      </w:r>
    </w:p>
    <w:p w14:paraId="36E5142F" w14:textId="77777777" w:rsidR="005769EF" w:rsidRPr="00541E92" w:rsidRDefault="005769EF">
      <w:pPr>
        <w:pStyle w:val="fcasegauche"/>
        <w:tabs>
          <w:tab w:val="left" w:pos="426"/>
        </w:tabs>
        <w:spacing w:after="0"/>
        <w:ind w:left="0" w:firstLine="0"/>
        <w:jc w:val="left"/>
        <w:rPr>
          <w:rFonts w:ascii="Times New Roman" w:hAnsi="Times New Roman" w:cs="Times New Roman"/>
        </w:rPr>
      </w:pPr>
    </w:p>
    <w:p w14:paraId="0D442925" w14:textId="77777777" w:rsidR="005769EF" w:rsidRPr="00541E92" w:rsidRDefault="005769EF">
      <w:pPr>
        <w:pStyle w:val="fcasegauche"/>
        <w:tabs>
          <w:tab w:val="left" w:pos="426"/>
        </w:tabs>
        <w:spacing w:after="0"/>
        <w:ind w:left="0" w:firstLine="0"/>
        <w:jc w:val="left"/>
        <w:rPr>
          <w:rFonts w:ascii="Times New Roman" w:hAnsi="Times New Roman" w:cs="Times New Roman"/>
        </w:rPr>
      </w:pPr>
    </w:p>
    <w:p w14:paraId="0AEB214C" w14:textId="77777777" w:rsidR="005769EF" w:rsidRPr="00541E92" w:rsidRDefault="005769EF">
      <w:pPr>
        <w:pStyle w:val="fcasegauche"/>
        <w:tabs>
          <w:tab w:val="left" w:pos="426"/>
        </w:tabs>
        <w:spacing w:after="0"/>
        <w:ind w:left="0" w:firstLine="0"/>
        <w:jc w:val="left"/>
        <w:rPr>
          <w:rFonts w:ascii="Times New Roman" w:hAnsi="Times New Roman" w:cs="Times New Roman"/>
        </w:rPr>
      </w:pPr>
      <w:r w:rsidRPr="00541E92">
        <w:rPr>
          <w:rFonts w:ascii="Times New Roman" w:hAnsi="Times New Roman" w:cs="Times New Roman"/>
          <w:b/>
          <w:bCs/>
          <w:color w:val="FF0000"/>
          <w:spacing w:val="-10"/>
          <w:position w:val="-2"/>
        </w:rPr>
        <w:sym w:font="Wingdings" w:char="F06E"/>
      </w:r>
      <w:r w:rsidRPr="00541E92">
        <w:rPr>
          <w:rFonts w:ascii="Times New Roman" w:hAnsi="Times New Roman" w:cs="Times New Roman"/>
          <w:b/>
          <w:bCs/>
          <w:color w:val="FF0000"/>
          <w:spacing w:val="-10"/>
          <w:position w:val="-2"/>
        </w:rPr>
        <w:t xml:space="preserve">  </w:t>
      </w:r>
      <w:r w:rsidRPr="00541E92">
        <w:rPr>
          <w:rFonts w:ascii="Times New Roman" w:hAnsi="Times New Roman" w:cs="Times New Roman"/>
        </w:rPr>
        <w:t>Numéro de compte :</w:t>
      </w:r>
    </w:p>
    <w:p w14:paraId="79692491" w14:textId="77777777" w:rsidR="005769EF" w:rsidRPr="00541E92" w:rsidRDefault="005769EF">
      <w:pPr>
        <w:pStyle w:val="fcasegauche"/>
        <w:tabs>
          <w:tab w:val="left" w:pos="426"/>
        </w:tabs>
        <w:spacing w:after="0"/>
        <w:ind w:left="0" w:firstLine="0"/>
        <w:jc w:val="left"/>
        <w:rPr>
          <w:rFonts w:ascii="Times New Roman" w:hAnsi="Times New Roman" w:cs="Times New Roman"/>
          <w:b/>
          <w:bCs/>
        </w:rPr>
      </w:pPr>
    </w:p>
    <w:p w14:paraId="6C16903E" w14:textId="77777777" w:rsidR="005769EF" w:rsidRPr="00541E92" w:rsidRDefault="005769EF">
      <w:pPr>
        <w:pStyle w:val="fcasegauche"/>
        <w:tabs>
          <w:tab w:val="left" w:pos="426"/>
        </w:tabs>
        <w:spacing w:after="0"/>
        <w:ind w:left="0" w:firstLine="0"/>
        <w:jc w:val="left"/>
        <w:rPr>
          <w:rFonts w:ascii="Times New Roman" w:hAnsi="Times New Roman" w:cs="Times New Roman"/>
          <w:b/>
          <w:bCs/>
        </w:rPr>
      </w:pPr>
    </w:p>
    <w:p w14:paraId="38A87C61" w14:textId="77777777" w:rsidR="00413EBC" w:rsidRPr="00541E92" w:rsidRDefault="005769EF" w:rsidP="00413EBC">
      <w:pPr>
        <w:tabs>
          <w:tab w:val="left" w:pos="426"/>
        </w:tabs>
        <w:spacing w:after="120"/>
        <w:jc w:val="both"/>
        <w:rPr>
          <w:rFonts w:ascii="Times New Roman" w:hAnsi="Times New Roman" w:cs="Times New Roman"/>
          <w:i/>
        </w:rPr>
      </w:pPr>
      <w:r w:rsidRPr="00541E92">
        <w:rPr>
          <w:rFonts w:ascii="Times New Roman" w:hAnsi="Times New Roman" w:cs="Times New Roman"/>
          <w:b/>
          <w:bCs/>
          <w:sz w:val="22"/>
          <w:szCs w:val="22"/>
        </w:rPr>
        <w:t>B</w:t>
      </w:r>
      <w:r w:rsidR="00B056FA" w:rsidRPr="00541E92">
        <w:rPr>
          <w:rFonts w:ascii="Times New Roman" w:hAnsi="Times New Roman" w:cs="Times New Roman"/>
          <w:b/>
          <w:bCs/>
          <w:sz w:val="22"/>
          <w:szCs w:val="22"/>
        </w:rPr>
        <w:t>4</w:t>
      </w:r>
      <w:r w:rsidRPr="00541E92">
        <w:rPr>
          <w:rFonts w:ascii="Times New Roman" w:hAnsi="Times New Roman" w:cs="Times New Roman"/>
          <w:b/>
          <w:bCs/>
          <w:sz w:val="22"/>
          <w:szCs w:val="22"/>
        </w:rPr>
        <w:t xml:space="preserve"> - Avance</w:t>
      </w:r>
      <w:r w:rsidRPr="00541E92">
        <w:rPr>
          <w:rFonts w:ascii="Times New Roman" w:hAnsi="Times New Roman" w:cs="Times New Roman"/>
          <w:b/>
          <w:bCs/>
        </w:rPr>
        <w:t> </w:t>
      </w:r>
      <w:r w:rsidR="00653A2F" w:rsidRPr="00541E92">
        <w:rPr>
          <w:rFonts w:ascii="Times New Roman" w:hAnsi="Times New Roman" w:cs="Times New Roman"/>
          <w:i/>
          <w:sz w:val="18"/>
          <w:szCs w:val="18"/>
        </w:rPr>
        <w:t>(article 110 du décret n° 2016-360 du 25 mars 2016)</w:t>
      </w:r>
      <w:r w:rsidR="00653A2F" w:rsidRPr="00541E92">
        <w:rPr>
          <w:rFonts w:ascii="Times New Roman" w:hAnsi="Times New Roman" w:cs="Times New Roman"/>
          <w:i/>
          <w:iCs/>
        </w:rPr>
        <w:t xml:space="preserve"> </w:t>
      </w:r>
    </w:p>
    <w:p w14:paraId="32B877C5" w14:textId="77777777" w:rsidR="005769EF" w:rsidRPr="00541E92" w:rsidRDefault="005769EF">
      <w:pPr>
        <w:tabs>
          <w:tab w:val="left" w:pos="426"/>
        </w:tabs>
        <w:rPr>
          <w:rFonts w:ascii="Times New Roman" w:hAnsi="Times New Roman" w:cs="Times New Roman"/>
          <w:b/>
          <w:bCs/>
        </w:rPr>
      </w:pPr>
    </w:p>
    <w:p w14:paraId="69D794EF" w14:textId="77777777" w:rsidR="005769EF" w:rsidRPr="00541E92" w:rsidRDefault="005769EF">
      <w:pPr>
        <w:pStyle w:val="fcasegauche"/>
        <w:tabs>
          <w:tab w:val="left" w:pos="426"/>
        </w:tabs>
        <w:spacing w:after="0"/>
        <w:ind w:left="0" w:firstLine="0"/>
        <w:jc w:val="left"/>
        <w:rPr>
          <w:rFonts w:ascii="Times New Roman" w:hAnsi="Times New Roman" w:cs="Times New Roman"/>
        </w:rPr>
      </w:pPr>
      <w:r w:rsidRPr="00541E92">
        <w:rPr>
          <w:rFonts w:ascii="Times New Roman" w:hAnsi="Times New Roman" w:cs="Times New Roman"/>
        </w:rPr>
        <w:t>Je renonce au bénéfice de l'avance :</w:t>
      </w:r>
      <w:r w:rsidRPr="00541E92">
        <w:rPr>
          <w:rFonts w:ascii="Times New Roman" w:hAnsi="Times New Roman" w:cs="Times New Roman"/>
        </w:rPr>
        <w:tab/>
      </w:r>
      <w:r w:rsidRPr="00541E92">
        <w:rPr>
          <w:rFonts w:ascii="Times New Roman" w:hAnsi="Times New Roman" w:cs="Times New Roman"/>
        </w:rPr>
        <w:tab/>
      </w:r>
      <w:r w:rsidRPr="00541E92">
        <w:rPr>
          <w:rFonts w:ascii="Times New Roman" w:hAnsi="Times New Roman" w:cs="Times New Roman"/>
        </w:rPr>
        <w:tab/>
      </w:r>
      <w:r w:rsidRPr="00541E92">
        <w:rPr>
          <w:rFonts w:ascii="Times New Roman" w:hAnsi="Times New Roman" w:cs="Times New Roman"/>
        </w:rPr>
        <w:tab/>
      </w:r>
      <w:r w:rsidRPr="00541E92">
        <w:rPr>
          <w:rFonts w:ascii="Times New Roman" w:hAnsi="Times New Roman" w:cs="Times New Roman"/>
        </w:rPr>
        <w:tab/>
      </w:r>
      <w:r w:rsidR="005B5824" w:rsidRPr="00541E92">
        <w:rPr>
          <w:rFonts w:ascii="Times New Roman" w:hAnsi="Times New Roman" w:cs="Times New Roman"/>
        </w:rPr>
        <w:fldChar w:fldCharType="begin">
          <w:ffData>
            <w:name w:val="CaseACocher111"/>
            <w:enabled/>
            <w:calcOnExit w:val="0"/>
            <w:checkBox>
              <w:sizeAuto/>
              <w:default w:val="0"/>
            </w:checkBox>
          </w:ffData>
        </w:fldChar>
      </w:r>
      <w:r w:rsidRPr="00541E92">
        <w:rPr>
          <w:rFonts w:ascii="Times New Roman" w:hAnsi="Times New Roman" w:cs="Times New Roman"/>
        </w:rPr>
        <w:instrText xml:space="preserve"> FORMCHECKBOX </w:instrText>
      </w:r>
      <w:r w:rsidR="000E728A">
        <w:rPr>
          <w:rFonts w:ascii="Times New Roman" w:hAnsi="Times New Roman" w:cs="Times New Roman"/>
        </w:rPr>
      </w:r>
      <w:r w:rsidR="000E728A">
        <w:rPr>
          <w:rFonts w:ascii="Times New Roman" w:hAnsi="Times New Roman" w:cs="Times New Roman"/>
        </w:rPr>
        <w:fldChar w:fldCharType="separate"/>
      </w:r>
      <w:r w:rsidR="005B5824" w:rsidRPr="00541E92">
        <w:rPr>
          <w:rFonts w:ascii="Times New Roman" w:hAnsi="Times New Roman" w:cs="Times New Roman"/>
        </w:rPr>
        <w:fldChar w:fldCharType="end"/>
      </w:r>
      <w:r w:rsidRPr="00541E92">
        <w:rPr>
          <w:rFonts w:ascii="Times New Roman" w:hAnsi="Times New Roman" w:cs="Times New Roman"/>
        </w:rPr>
        <w:tab/>
        <w:t>NON</w:t>
      </w:r>
      <w:r w:rsidRPr="00541E92">
        <w:rPr>
          <w:rFonts w:ascii="Times New Roman" w:hAnsi="Times New Roman" w:cs="Times New Roman"/>
        </w:rPr>
        <w:tab/>
      </w:r>
      <w:r w:rsidRPr="00541E92">
        <w:rPr>
          <w:rFonts w:ascii="Times New Roman" w:hAnsi="Times New Roman" w:cs="Times New Roman"/>
        </w:rPr>
        <w:tab/>
      </w:r>
      <w:r w:rsidRPr="00541E92">
        <w:rPr>
          <w:rFonts w:ascii="Times New Roman" w:hAnsi="Times New Roman" w:cs="Times New Roman"/>
        </w:rPr>
        <w:tab/>
      </w:r>
      <w:r w:rsidR="005B5824" w:rsidRPr="00541E92">
        <w:rPr>
          <w:rFonts w:ascii="Times New Roman" w:hAnsi="Times New Roman" w:cs="Times New Roman"/>
        </w:rPr>
        <w:fldChar w:fldCharType="begin">
          <w:ffData>
            <w:name w:val="CaseACocher111"/>
            <w:enabled/>
            <w:calcOnExit w:val="0"/>
            <w:checkBox>
              <w:sizeAuto/>
              <w:default w:val="0"/>
            </w:checkBox>
          </w:ffData>
        </w:fldChar>
      </w:r>
      <w:r w:rsidRPr="00541E92">
        <w:rPr>
          <w:rFonts w:ascii="Times New Roman" w:hAnsi="Times New Roman" w:cs="Times New Roman"/>
        </w:rPr>
        <w:instrText xml:space="preserve"> FORMCHECKBOX </w:instrText>
      </w:r>
      <w:r w:rsidR="000E728A">
        <w:rPr>
          <w:rFonts w:ascii="Times New Roman" w:hAnsi="Times New Roman" w:cs="Times New Roman"/>
        </w:rPr>
      </w:r>
      <w:r w:rsidR="000E728A">
        <w:rPr>
          <w:rFonts w:ascii="Times New Roman" w:hAnsi="Times New Roman" w:cs="Times New Roman"/>
        </w:rPr>
        <w:fldChar w:fldCharType="separate"/>
      </w:r>
      <w:r w:rsidR="005B5824" w:rsidRPr="00541E92">
        <w:rPr>
          <w:rFonts w:ascii="Times New Roman" w:hAnsi="Times New Roman" w:cs="Times New Roman"/>
        </w:rPr>
        <w:fldChar w:fldCharType="end"/>
      </w:r>
      <w:r w:rsidRPr="00541E92">
        <w:rPr>
          <w:rFonts w:ascii="Times New Roman" w:hAnsi="Times New Roman" w:cs="Times New Roman"/>
        </w:rPr>
        <w:tab/>
        <w:t>OUI</w:t>
      </w:r>
    </w:p>
    <w:p w14:paraId="0E7982E6" w14:textId="77777777" w:rsidR="005769EF" w:rsidRPr="00541E92" w:rsidRDefault="005769EF">
      <w:pPr>
        <w:rPr>
          <w:rFonts w:ascii="Times New Roman" w:hAnsi="Times New Roman" w:cs="Times New Roman"/>
          <w:i/>
          <w:iCs/>
        </w:rPr>
      </w:pPr>
      <w:r w:rsidRPr="00541E92">
        <w:rPr>
          <w:rFonts w:ascii="Times New Roman" w:hAnsi="Times New Roman" w:cs="Times New Roman"/>
          <w:i/>
          <w:iCs/>
        </w:rPr>
        <w:t>(Cocher la case correspondante.)</w:t>
      </w:r>
    </w:p>
    <w:p w14:paraId="669F5E82" w14:textId="77777777" w:rsidR="005769EF" w:rsidRPr="00541E92" w:rsidRDefault="005769EF">
      <w:pPr>
        <w:tabs>
          <w:tab w:val="left" w:pos="426"/>
        </w:tabs>
        <w:jc w:val="both"/>
        <w:rPr>
          <w:rFonts w:ascii="Times New Roman" w:hAnsi="Times New Roman" w:cs="Times New Roman"/>
          <w:b/>
          <w:bCs/>
        </w:rPr>
      </w:pPr>
    </w:p>
    <w:p w14:paraId="259BCBAB" w14:textId="586D181C" w:rsidR="00B056FA" w:rsidRPr="00541E92" w:rsidRDefault="00B056FA" w:rsidP="00B056FA">
      <w:pPr>
        <w:pStyle w:val="Titre4"/>
        <w:numPr>
          <w:ilvl w:val="3"/>
          <w:numId w:val="0"/>
        </w:numPr>
        <w:tabs>
          <w:tab w:val="clear" w:pos="4111"/>
          <w:tab w:val="num" w:pos="0"/>
          <w:tab w:val="left" w:pos="426"/>
          <w:tab w:val="left" w:pos="851"/>
        </w:tabs>
        <w:suppressAutoHyphens/>
        <w:ind w:left="864" w:hanging="864"/>
        <w:rPr>
          <w:rFonts w:ascii="Times New Roman" w:hAnsi="Times New Roman" w:cs="Times New Roman"/>
          <w:sz w:val="22"/>
          <w:szCs w:val="22"/>
        </w:rPr>
      </w:pPr>
      <w:r w:rsidRPr="00541E92">
        <w:rPr>
          <w:rFonts w:ascii="Times New Roman" w:hAnsi="Times New Roman" w:cs="Times New Roman"/>
          <w:sz w:val="22"/>
          <w:szCs w:val="22"/>
        </w:rPr>
        <w:t xml:space="preserve">B5 </w:t>
      </w:r>
      <w:r w:rsidR="00727B8B" w:rsidRPr="00541E92">
        <w:rPr>
          <w:rFonts w:ascii="Times New Roman" w:hAnsi="Times New Roman" w:cs="Times New Roman"/>
          <w:sz w:val="22"/>
          <w:szCs w:val="22"/>
        </w:rPr>
        <w:t>–</w:t>
      </w:r>
      <w:r w:rsidRPr="00541E92">
        <w:rPr>
          <w:rFonts w:ascii="Times New Roman" w:hAnsi="Times New Roman" w:cs="Times New Roman"/>
          <w:sz w:val="22"/>
          <w:szCs w:val="22"/>
        </w:rPr>
        <w:t xml:space="preserve"> </w:t>
      </w:r>
      <w:r w:rsidR="00727B8B" w:rsidRPr="00541E92">
        <w:rPr>
          <w:rFonts w:ascii="Times New Roman" w:hAnsi="Times New Roman" w:cs="Times New Roman"/>
          <w:sz w:val="22"/>
          <w:szCs w:val="22"/>
        </w:rPr>
        <w:t xml:space="preserve">Délais </w:t>
      </w:r>
      <w:r w:rsidRPr="00541E92">
        <w:rPr>
          <w:rFonts w:ascii="Times New Roman" w:hAnsi="Times New Roman" w:cs="Times New Roman"/>
          <w:sz w:val="22"/>
          <w:szCs w:val="22"/>
        </w:rPr>
        <w:t>d’exécution du marché</w:t>
      </w:r>
      <w:r w:rsidR="00727B8B" w:rsidRPr="00541E92">
        <w:rPr>
          <w:rFonts w:ascii="Times New Roman" w:hAnsi="Times New Roman" w:cs="Times New Roman"/>
          <w:sz w:val="22"/>
          <w:szCs w:val="22"/>
        </w:rPr>
        <w:t xml:space="preserve"> </w:t>
      </w:r>
      <w:r w:rsidRPr="00541E92">
        <w:rPr>
          <w:rFonts w:ascii="Times New Roman" w:hAnsi="Times New Roman" w:cs="Times New Roman"/>
          <w:sz w:val="22"/>
          <w:szCs w:val="22"/>
        </w:rPr>
        <w:t>:</w:t>
      </w:r>
    </w:p>
    <w:p w14:paraId="5B8F69FA" w14:textId="77777777" w:rsidR="00EC4F3A" w:rsidRPr="00541E92" w:rsidRDefault="00EC4F3A" w:rsidP="00D348EA">
      <w:pPr>
        <w:jc w:val="both"/>
        <w:rPr>
          <w:rFonts w:ascii="Times New Roman" w:hAnsi="Times New Roman" w:cs="Times New Roman"/>
        </w:rPr>
      </w:pPr>
    </w:p>
    <w:p w14:paraId="163EAF16" w14:textId="0294C848" w:rsidR="001504A0" w:rsidRPr="00A65151" w:rsidRDefault="001504A0" w:rsidP="001504A0">
      <w:pPr>
        <w:rPr>
          <w:rFonts w:ascii="Times New Roman" w:hAnsi="Times New Roman" w:cs="Times New Roman"/>
        </w:rPr>
      </w:pPr>
      <w:r w:rsidRPr="00A65151">
        <w:rPr>
          <w:rFonts w:ascii="Times New Roman" w:hAnsi="Times New Roman" w:cs="Times New Roman"/>
        </w:rPr>
        <w:t>Le marché prend effet à sa date de notification et s’achève à l’expiration du délai de parfait achèvement des travaux pour chaque phase (</w:t>
      </w:r>
      <w:r w:rsidR="003B0CC9">
        <w:rPr>
          <w:rFonts w:ascii="Times New Roman" w:hAnsi="Times New Roman" w:cs="Times New Roman"/>
        </w:rPr>
        <w:t xml:space="preserve">voir </w:t>
      </w:r>
      <w:r w:rsidRPr="00A65151">
        <w:rPr>
          <w:rFonts w:ascii="Times New Roman" w:hAnsi="Times New Roman" w:cs="Times New Roman"/>
        </w:rPr>
        <w:t xml:space="preserve">CCAP et CCTP). </w:t>
      </w:r>
    </w:p>
    <w:p w14:paraId="7DCFA1AD" w14:textId="79C523B2" w:rsidR="001504A0" w:rsidRPr="00A65151" w:rsidRDefault="001504A0" w:rsidP="001504A0">
      <w:pPr>
        <w:rPr>
          <w:rFonts w:ascii="Times New Roman" w:hAnsi="Times New Roman" w:cs="Times New Roman"/>
        </w:rPr>
      </w:pPr>
      <w:r w:rsidRPr="00A65151">
        <w:rPr>
          <w:rFonts w:ascii="Times New Roman" w:hAnsi="Times New Roman" w:cs="Times New Roman"/>
        </w:rPr>
        <w:t>Conformément aux prescriptions du CCTP</w:t>
      </w:r>
      <w:r w:rsidR="00946CE8">
        <w:rPr>
          <w:rFonts w:ascii="Times New Roman" w:hAnsi="Times New Roman" w:cs="Times New Roman"/>
        </w:rPr>
        <w:t>,</w:t>
      </w:r>
      <w:r w:rsidRPr="00A65151">
        <w:rPr>
          <w:rFonts w:ascii="Times New Roman" w:hAnsi="Times New Roman" w:cs="Times New Roman"/>
        </w:rPr>
        <w:t xml:space="preserve"> article 9</w:t>
      </w:r>
      <w:r w:rsidR="00946CE8">
        <w:rPr>
          <w:rFonts w:ascii="Times New Roman" w:hAnsi="Times New Roman" w:cs="Times New Roman"/>
        </w:rPr>
        <w:t>,</w:t>
      </w:r>
      <w:r w:rsidRPr="00A65151">
        <w:rPr>
          <w:rFonts w:ascii="Times New Roman" w:hAnsi="Times New Roman" w:cs="Times New Roman"/>
        </w:rPr>
        <w:t xml:space="preserve"> les délais sont : </w:t>
      </w:r>
    </w:p>
    <w:p w14:paraId="3174AA88" w14:textId="77777777" w:rsidR="001504A0" w:rsidRDefault="001504A0" w:rsidP="003062CA">
      <w:pPr>
        <w:contextualSpacing/>
        <w:rPr>
          <w:rFonts w:ascii="Times New Roman" w:hAnsi="Times New Roman" w:cs="Times New Roman"/>
          <w:sz w:val="22"/>
          <w:szCs w:val="22"/>
        </w:rPr>
      </w:pPr>
    </w:p>
    <w:p w14:paraId="11D37177" w14:textId="77777777" w:rsidR="001504A0" w:rsidRPr="001504A0" w:rsidRDefault="001504A0" w:rsidP="001504A0">
      <w:pPr>
        <w:pStyle w:val="Paragraphedeliste"/>
        <w:numPr>
          <w:ilvl w:val="0"/>
          <w:numId w:val="31"/>
        </w:numPr>
        <w:rPr>
          <w:rFonts w:ascii="Times New Roman" w:hAnsi="Times New Roman" w:cs="Times New Roman"/>
        </w:rPr>
      </w:pPr>
      <w:r w:rsidRPr="001504A0">
        <w:rPr>
          <w:rFonts w:ascii="Times New Roman" w:hAnsi="Times New Roman" w:cs="Times New Roman"/>
        </w:rPr>
        <w:t>DIAG: 7 semaines à compter de l'ordre de service de démarrage de la prestation jusqu'à la remise des pièces du dossier DIAG validé par le MOA (dont 3 semaines de validation du MOA)</w:t>
      </w:r>
    </w:p>
    <w:p w14:paraId="77B4AA15" w14:textId="4BAF6732" w:rsidR="001504A0" w:rsidRPr="001504A0" w:rsidRDefault="001504A0" w:rsidP="001504A0">
      <w:pPr>
        <w:pStyle w:val="Paragraphedeliste"/>
        <w:numPr>
          <w:ilvl w:val="0"/>
          <w:numId w:val="31"/>
        </w:numPr>
        <w:rPr>
          <w:rFonts w:ascii="Times New Roman" w:hAnsi="Times New Roman" w:cs="Times New Roman"/>
        </w:rPr>
      </w:pPr>
      <w:r w:rsidRPr="001504A0">
        <w:rPr>
          <w:rFonts w:ascii="Times New Roman" w:hAnsi="Times New Roman" w:cs="Times New Roman"/>
        </w:rPr>
        <w:t>AVP: 6 semaines à compter de la validation de la phase précédente jusqu'à la remise des pièces du dossier d'AVP validé par le MOA (dont 3 semaines de validation du MOA)</w:t>
      </w:r>
    </w:p>
    <w:p w14:paraId="68EDEF3F" w14:textId="25609034" w:rsidR="001504A0" w:rsidRPr="001504A0" w:rsidRDefault="001504A0" w:rsidP="001504A0">
      <w:pPr>
        <w:pStyle w:val="Paragraphedeliste"/>
        <w:numPr>
          <w:ilvl w:val="0"/>
          <w:numId w:val="31"/>
        </w:numPr>
        <w:rPr>
          <w:rFonts w:ascii="Times New Roman" w:hAnsi="Times New Roman" w:cs="Times New Roman"/>
        </w:rPr>
      </w:pPr>
      <w:r w:rsidRPr="001504A0">
        <w:rPr>
          <w:rFonts w:ascii="Times New Roman" w:hAnsi="Times New Roman" w:cs="Times New Roman"/>
        </w:rPr>
        <w:t xml:space="preserve">PRO : 6 semaines à compter de la validation de la phase précédente jusqu'à la remise des pièces du </w:t>
      </w:r>
    </w:p>
    <w:p w14:paraId="0B003B67" w14:textId="77777777" w:rsidR="001504A0" w:rsidRPr="001504A0" w:rsidRDefault="001504A0" w:rsidP="001504A0">
      <w:pPr>
        <w:pStyle w:val="Paragraphedeliste"/>
        <w:numPr>
          <w:ilvl w:val="0"/>
          <w:numId w:val="31"/>
        </w:numPr>
        <w:rPr>
          <w:rFonts w:ascii="Times New Roman" w:hAnsi="Times New Roman" w:cs="Times New Roman"/>
        </w:rPr>
      </w:pPr>
      <w:r w:rsidRPr="001504A0">
        <w:rPr>
          <w:rFonts w:ascii="Times New Roman" w:hAnsi="Times New Roman" w:cs="Times New Roman"/>
        </w:rPr>
        <w:t xml:space="preserve">DCE validé par le </w:t>
      </w:r>
      <w:proofErr w:type="gramStart"/>
      <w:r w:rsidRPr="001504A0">
        <w:rPr>
          <w:rFonts w:ascii="Times New Roman" w:hAnsi="Times New Roman" w:cs="Times New Roman"/>
        </w:rPr>
        <w:t>MOA  (</w:t>
      </w:r>
      <w:proofErr w:type="gramEnd"/>
      <w:r w:rsidRPr="001504A0">
        <w:rPr>
          <w:rFonts w:ascii="Times New Roman" w:hAnsi="Times New Roman" w:cs="Times New Roman"/>
        </w:rPr>
        <w:t>dont 3 semaines de validation du MOA)</w:t>
      </w:r>
    </w:p>
    <w:p w14:paraId="22F38708" w14:textId="0FC88EC1" w:rsidR="001504A0" w:rsidRPr="001504A0" w:rsidRDefault="001504A0" w:rsidP="001504A0">
      <w:pPr>
        <w:pStyle w:val="Paragraphedeliste"/>
        <w:numPr>
          <w:ilvl w:val="0"/>
          <w:numId w:val="31"/>
        </w:numPr>
        <w:rPr>
          <w:rFonts w:ascii="Times New Roman" w:hAnsi="Times New Roman" w:cs="Times New Roman"/>
        </w:rPr>
      </w:pPr>
      <w:r w:rsidRPr="001504A0">
        <w:rPr>
          <w:rFonts w:ascii="Times New Roman" w:hAnsi="Times New Roman" w:cs="Times New Roman"/>
        </w:rPr>
        <w:t>ACT : 6 semaines à compter de la date de remise des offres jusqu'à la remise du rapport d'analyse des offres validé par le MOA (dont 3 semaines de validation du MOA)</w:t>
      </w:r>
    </w:p>
    <w:p w14:paraId="7390029D" w14:textId="3FB4FB3A" w:rsidR="001504A0" w:rsidRPr="001504A0" w:rsidRDefault="001504A0" w:rsidP="001504A0">
      <w:pPr>
        <w:pStyle w:val="Paragraphedeliste"/>
        <w:numPr>
          <w:ilvl w:val="0"/>
          <w:numId w:val="31"/>
        </w:numPr>
        <w:rPr>
          <w:rFonts w:ascii="Times New Roman" w:hAnsi="Times New Roman" w:cs="Times New Roman"/>
        </w:rPr>
      </w:pPr>
      <w:r w:rsidRPr="001504A0">
        <w:rPr>
          <w:rFonts w:ascii="Times New Roman" w:hAnsi="Times New Roman" w:cs="Times New Roman"/>
        </w:rPr>
        <w:t>VISA : 8 jours ouvrés à compter de la date de remise des études d'EXE par les entreprises</w:t>
      </w:r>
    </w:p>
    <w:p w14:paraId="76C13087" w14:textId="3D34D18B" w:rsidR="001504A0" w:rsidRPr="001504A0" w:rsidRDefault="001504A0" w:rsidP="001504A0">
      <w:pPr>
        <w:pStyle w:val="Paragraphedeliste"/>
        <w:numPr>
          <w:ilvl w:val="0"/>
          <w:numId w:val="31"/>
        </w:numPr>
        <w:rPr>
          <w:rFonts w:ascii="Times New Roman" w:hAnsi="Times New Roman" w:cs="Times New Roman"/>
        </w:rPr>
      </w:pPr>
      <w:r w:rsidRPr="001504A0">
        <w:rPr>
          <w:rFonts w:ascii="Times New Roman" w:hAnsi="Times New Roman" w:cs="Times New Roman"/>
        </w:rPr>
        <w:t>DOE : 4 semaines mois à compter de la date de réception des DOE transmis par l'entreprise</w:t>
      </w:r>
    </w:p>
    <w:p w14:paraId="2087D56C" w14:textId="055ED02E" w:rsidR="00833F86" w:rsidRPr="00541E92" w:rsidRDefault="00833F86" w:rsidP="003062CA">
      <w:pPr>
        <w:rPr>
          <w:rFonts w:ascii="Times New Roman" w:hAnsi="Times New Roman" w:cs="Times New Roman"/>
          <w:sz w:val="22"/>
          <w:szCs w:val="22"/>
        </w:rPr>
      </w:pPr>
    </w:p>
    <w:p w14:paraId="45BDF60B" w14:textId="2B4ED6DA" w:rsidR="005769EF" w:rsidRPr="00541E92" w:rsidRDefault="0027580C" w:rsidP="003062CA">
      <w:pPr>
        <w:rPr>
          <w:rFonts w:ascii="Times New Roman" w:hAnsi="Times New Roman" w:cs="Times New Roman"/>
          <w:b/>
          <w:bCs/>
          <w:sz w:val="28"/>
          <w:szCs w:val="28"/>
          <w:u w:val="single"/>
        </w:rPr>
      </w:pPr>
      <w:r w:rsidRPr="00541E92">
        <w:rPr>
          <w:rFonts w:ascii="Times New Roman" w:hAnsi="Times New Roman" w:cs="Times New Roman"/>
          <w:b/>
          <w:bCs/>
          <w:sz w:val="28"/>
          <w:szCs w:val="28"/>
          <w:u w:val="single"/>
        </w:rPr>
        <w:t>C - Signa</w:t>
      </w:r>
      <w:r w:rsidR="00DF59AC" w:rsidRPr="00541E92">
        <w:rPr>
          <w:rFonts w:ascii="Times New Roman" w:hAnsi="Times New Roman" w:cs="Times New Roman"/>
          <w:b/>
          <w:bCs/>
          <w:sz w:val="28"/>
          <w:szCs w:val="28"/>
          <w:u w:val="single"/>
        </w:rPr>
        <w:t>ture de l’offre par le candidat</w:t>
      </w:r>
    </w:p>
    <w:p w14:paraId="2394EC39" w14:textId="77777777" w:rsidR="00113DD0" w:rsidRPr="00541E92" w:rsidRDefault="00113DD0" w:rsidP="00B056FA">
      <w:pPr>
        <w:rPr>
          <w:rFonts w:ascii="Times New Roman" w:hAnsi="Times New Roman" w:cs="Times New Roman"/>
          <w:b/>
          <w:bCs/>
          <w:sz w:val="24"/>
          <w:szCs w:val="24"/>
          <w:u w:val="single"/>
        </w:rPr>
      </w:pPr>
    </w:p>
    <w:p w14:paraId="23371396" w14:textId="77777777" w:rsidR="00113DD0" w:rsidRPr="00541E92" w:rsidRDefault="00113DD0" w:rsidP="00113DD0">
      <w:pPr>
        <w:pStyle w:val="fcase1ertab"/>
        <w:tabs>
          <w:tab w:val="left" w:pos="851"/>
        </w:tabs>
        <w:ind w:left="0" w:firstLine="0"/>
        <w:rPr>
          <w:rFonts w:ascii="Times New Roman" w:hAnsi="Times New Roman" w:cs="Times New Roman"/>
          <w:b/>
          <w:sz w:val="22"/>
          <w:szCs w:val="22"/>
        </w:rPr>
      </w:pPr>
    </w:p>
    <w:p w14:paraId="12F722E8" w14:textId="17EDEF7C" w:rsidR="00113DD0" w:rsidRPr="00541E92" w:rsidRDefault="00113DD0" w:rsidP="00113DD0">
      <w:pPr>
        <w:pStyle w:val="fcase1ertab"/>
        <w:tabs>
          <w:tab w:val="left" w:pos="851"/>
        </w:tabs>
        <w:ind w:left="0" w:firstLine="0"/>
        <w:rPr>
          <w:rFonts w:ascii="Times New Roman" w:hAnsi="Times New Roman" w:cs="Times New Roman"/>
          <w:i/>
          <w:sz w:val="18"/>
          <w:szCs w:val="18"/>
        </w:rPr>
      </w:pPr>
      <w:r w:rsidRPr="00541E92">
        <w:rPr>
          <w:rFonts w:ascii="Times New Roman" w:hAnsi="Times New Roman" w:cs="Times New Roman"/>
          <w:b/>
          <w:sz w:val="22"/>
          <w:szCs w:val="22"/>
        </w:rPr>
        <w:t>C1 – Signature du marché par le titulaire individuel :</w:t>
      </w:r>
    </w:p>
    <w:p w14:paraId="2E02E7B6" w14:textId="77777777" w:rsidR="00113DD0" w:rsidRPr="00541E92" w:rsidRDefault="00113DD0" w:rsidP="00113DD0">
      <w:pPr>
        <w:pStyle w:val="fcase1ertab"/>
        <w:tabs>
          <w:tab w:val="left" w:pos="851"/>
        </w:tabs>
        <w:ind w:left="0" w:firstLine="0"/>
        <w:rPr>
          <w:rFonts w:ascii="Times New Roman" w:hAnsi="Times New Roman" w:cs="Times New Roman"/>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113DD0" w:rsidRPr="00541E92" w14:paraId="38E93132" w14:textId="77777777" w:rsidTr="0093569D">
        <w:tc>
          <w:tcPr>
            <w:tcW w:w="4644" w:type="dxa"/>
            <w:tcBorders>
              <w:top w:val="single" w:sz="4" w:space="0" w:color="000000"/>
              <w:left w:val="single" w:sz="4" w:space="0" w:color="000000"/>
              <w:bottom w:val="single" w:sz="4" w:space="0" w:color="000000"/>
            </w:tcBorders>
            <w:shd w:val="clear" w:color="auto" w:fill="auto"/>
            <w:vAlign w:val="center"/>
          </w:tcPr>
          <w:p w14:paraId="40800B42" w14:textId="77777777" w:rsidR="00113DD0" w:rsidRPr="00541E92" w:rsidRDefault="00113DD0" w:rsidP="0093569D">
            <w:pPr>
              <w:tabs>
                <w:tab w:val="left" w:pos="851"/>
              </w:tabs>
              <w:jc w:val="center"/>
              <w:rPr>
                <w:rFonts w:ascii="Times New Roman" w:hAnsi="Times New Roman" w:cs="Times New Roman"/>
                <w:b/>
                <w:bCs/>
              </w:rPr>
            </w:pPr>
            <w:r w:rsidRPr="00541E92">
              <w:rPr>
                <w:rFonts w:ascii="Times New Roman" w:hAnsi="Times New Roman" w:cs="Times New Roman"/>
                <w:b/>
                <w:bCs/>
              </w:rPr>
              <w:t>Nom, prénom et qualité</w:t>
            </w:r>
          </w:p>
          <w:p w14:paraId="0B3CAA29" w14:textId="77777777" w:rsidR="00113DD0" w:rsidRPr="00541E92" w:rsidRDefault="00113DD0" w:rsidP="0093569D">
            <w:pPr>
              <w:tabs>
                <w:tab w:val="left" w:pos="851"/>
              </w:tabs>
              <w:jc w:val="center"/>
              <w:rPr>
                <w:rFonts w:ascii="Times New Roman" w:hAnsi="Times New Roman" w:cs="Times New Roman"/>
                <w:b/>
                <w:bCs/>
              </w:rPr>
            </w:pPr>
            <w:r w:rsidRPr="00541E92">
              <w:rPr>
                <w:rFonts w:ascii="Times New Roman" w:hAnsi="Times New Roman" w:cs="Times New Roman"/>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3158AFCD" w14:textId="77777777" w:rsidR="00113DD0" w:rsidRPr="00541E92" w:rsidRDefault="00113DD0" w:rsidP="0093569D">
            <w:pPr>
              <w:tabs>
                <w:tab w:val="left" w:pos="851"/>
              </w:tabs>
              <w:jc w:val="center"/>
              <w:rPr>
                <w:rFonts w:ascii="Times New Roman" w:hAnsi="Times New Roman" w:cs="Times New Roman"/>
                <w:b/>
                <w:bCs/>
              </w:rPr>
            </w:pPr>
            <w:r w:rsidRPr="00541E92">
              <w:rPr>
                <w:rFonts w:ascii="Times New Roman" w:hAnsi="Times New Roman" w:cs="Times New Roman"/>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5D1B33" w14:textId="77777777" w:rsidR="00113DD0" w:rsidRPr="00541E92" w:rsidRDefault="00113DD0" w:rsidP="0093569D">
            <w:pPr>
              <w:tabs>
                <w:tab w:val="left" w:pos="851"/>
              </w:tabs>
              <w:jc w:val="center"/>
              <w:rPr>
                <w:rFonts w:ascii="Times New Roman" w:hAnsi="Times New Roman" w:cs="Times New Roman"/>
                <w:b/>
                <w:bCs/>
              </w:rPr>
            </w:pPr>
            <w:r w:rsidRPr="00541E92">
              <w:rPr>
                <w:rFonts w:ascii="Times New Roman" w:hAnsi="Times New Roman" w:cs="Times New Roman"/>
                <w:b/>
                <w:bCs/>
              </w:rPr>
              <w:t>Signature</w:t>
            </w:r>
          </w:p>
        </w:tc>
      </w:tr>
      <w:tr w:rsidR="00113DD0" w:rsidRPr="00541E92" w14:paraId="6370F7B2" w14:textId="77777777" w:rsidTr="0093569D">
        <w:trPr>
          <w:trHeight w:val="1021"/>
        </w:trPr>
        <w:tc>
          <w:tcPr>
            <w:tcW w:w="4644" w:type="dxa"/>
            <w:tcBorders>
              <w:top w:val="single" w:sz="4" w:space="0" w:color="000000"/>
              <w:left w:val="single" w:sz="4" w:space="0" w:color="000000"/>
              <w:bottom w:val="single" w:sz="4" w:space="0" w:color="auto"/>
            </w:tcBorders>
            <w:shd w:val="clear" w:color="auto" w:fill="auto"/>
          </w:tcPr>
          <w:p w14:paraId="65111172" w14:textId="77777777" w:rsidR="00113DD0" w:rsidRPr="00541E92" w:rsidRDefault="00113DD0" w:rsidP="0093569D">
            <w:pPr>
              <w:tabs>
                <w:tab w:val="left" w:pos="851"/>
              </w:tabs>
              <w:snapToGrid w:val="0"/>
              <w:jc w:val="both"/>
              <w:rPr>
                <w:rFonts w:ascii="Times New Roman" w:hAnsi="Times New Roman" w:cs="Times New Roman"/>
                <w:b/>
                <w:bCs/>
              </w:rPr>
            </w:pPr>
          </w:p>
        </w:tc>
        <w:tc>
          <w:tcPr>
            <w:tcW w:w="2694" w:type="dxa"/>
            <w:tcBorders>
              <w:top w:val="single" w:sz="4" w:space="0" w:color="000000"/>
              <w:left w:val="single" w:sz="4" w:space="0" w:color="000000"/>
              <w:bottom w:val="single" w:sz="4" w:space="0" w:color="auto"/>
            </w:tcBorders>
            <w:shd w:val="clear" w:color="auto" w:fill="auto"/>
          </w:tcPr>
          <w:p w14:paraId="5AD72ACA" w14:textId="77777777" w:rsidR="00113DD0" w:rsidRPr="00541E92" w:rsidRDefault="00113DD0" w:rsidP="0093569D">
            <w:pPr>
              <w:tabs>
                <w:tab w:val="left" w:pos="851"/>
              </w:tabs>
              <w:snapToGrid w:val="0"/>
              <w:jc w:val="both"/>
              <w:rPr>
                <w:rFonts w:ascii="Times New Roman" w:hAnsi="Times New Roman" w:cs="Times New Roman"/>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0B916233" w14:textId="77777777" w:rsidR="00113DD0" w:rsidRPr="00541E92" w:rsidRDefault="00113DD0" w:rsidP="0093569D">
            <w:pPr>
              <w:tabs>
                <w:tab w:val="left" w:pos="851"/>
              </w:tabs>
              <w:snapToGrid w:val="0"/>
              <w:jc w:val="both"/>
              <w:rPr>
                <w:rFonts w:ascii="Times New Roman" w:hAnsi="Times New Roman" w:cs="Times New Roman"/>
                <w:b/>
                <w:bCs/>
              </w:rPr>
            </w:pPr>
          </w:p>
        </w:tc>
      </w:tr>
    </w:tbl>
    <w:p w14:paraId="7FDB5834" w14:textId="77777777" w:rsidR="00113DD0" w:rsidRPr="00541E92" w:rsidRDefault="00113DD0" w:rsidP="00113DD0">
      <w:pPr>
        <w:tabs>
          <w:tab w:val="left" w:pos="851"/>
        </w:tabs>
        <w:jc w:val="both"/>
        <w:rPr>
          <w:rFonts w:ascii="Times New Roman" w:hAnsi="Times New Roman" w:cs="Times New Roman"/>
        </w:rPr>
      </w:pPr>
      <w:r w:rsidRPr="00541E92">
        <w:rPr>
          <w:rFonts w:ascii="Times New Roman" w:hAnsi="Times New Roman" w:cs="Times New Roman"/>
          <w:sz w:val="18"/>
          <w:szCs w:val="18"/>
        </w:rPr>
        <w:t>(*) Le signataire doit avoir le pouvoir d’engager la personne qu’il représente.</w:t>
      </w:r>
    </w:p>
    <w:p w14:paraId="1CD3BC5A" w14:textId="77777777" w:rsidR="00113DD0" w:rsidRPr="00541E92" w:rsidRDefault="00113DD0" w:rsidP="00113DD0">
      <w:pPr>
        <w:pStyle w:val="fcase1ertab"/>
        <w:tabs>
          <w:tab w:val="left" w:pos="851"/>
        </w:tabs>
        <w:ind w:left="0" w:firstLine="0"/>
        <w:rPr>
          <w:rFonts w:ascii="Times New Roman" w:hAnsi="Times New Roman" w:cs="Times New Roman"/>
          <w:b/>
          <w:sz w:val="22"/>
          <w:szCs w:val="22"/>
        </w:rPr>
      </w:pPr>
    </w:p>
    <w:p w14:paraId="01ED8D1C" w14:textId="62EA8F7C" w:rsidR="00B57A72" w:rsidRPr="00541E92" w:rsidRDefault="00B57A72" w:rsidP="00B57A72">
      <w:pPr>
        <w:rPr>
          <w:rFonts w:ascii="Times New Roman" w:hAnsi="Times New Roman" w:cs="Times New Roman"/>
        </w:rPr>
      </w:pPr>
      <w:r w:rsidRPr="00541E92">
        <w:rPr>
          <w:rFonts w:ascii="Times New Roman" w:hAnsi="Times New Roman" w:cs="Times New Roman"/>
        </w:rPr>
        <w:t>Le signataire</w:t>
      </w:r>
      <w:r w:rsidRPr="00541E92">
        <w:rPr>
          <w:rFonts w:ascii="Times New Roman" w:hAnsi="Times New Roman" w:cs="Times New Roman"/>
          <w:b/>
          <w:sz w:val="22"/>
          <w:szCs w:val="22"/>
        </w:rPr>
        <w:t xml:space="preserve"> </w:t>
      </w:r>
      <w:r w:rsidRPr="00541E92">
        <w:rPr>
          <w:rFonts w:ascii="Times New Roman" w:hAnsi="Times New Roman" w:cs="Times New Roman"/>
        </w:rPr>
        <w:t>est une PME</w:t>
      </w:r>
      <w:r w:rsidR="00EC4F3A" w:rsidRPr="00541E92">
        <w:rPr>
          <w:rFonts w:ascii="Times New Roman" w:hAnsi="Times New Roman" w:cs="Times New Roman"/>
        </w:rPr>
        <w:t>/TPE</w:t>
      </w:r>
      <w:r w:rsidRPr="00541E92">
        <w:rPr>
          <w:rFonts w:ascii="Times New Roman" w:hAnsi="Times New Roman" w:cs="Times New Roman"/>
        </w:rPr>
        <w:t> </w:t>
      </w:r>
      <w:r w:rsidRPr="00541E92">
        <w:rPr>
          <w:rFonts w:ascii="Times New Roman" w:hAnsi="Times New Roman" w:cs="Times New Roman"/>
          <w:b/>
          <w:sz w:val="22"/>
          <w:szCs w:val="22"/>
        </w:rPr>
        <w:t xml:space="preserve">:             </w:t>
      </w:r>
      <w:r w:rsidRPr="00541E92">
        <w:rPr>
          <w:rFonts w:ascii="Times New Roman" w:hAnsi="Times New Roman" w:cs="Times New Roman"/>
        </w:rPr>
        <w:fldChar w:fldCharType="begin">
          <w:ffData>
            <w:name w:val=""/>
            <w:enabled/>
            <w:calcOnExit w:val="0"/>
            <w:checkBox>
              <w:size w:val="20"/>
              <w:default w:val="0"/>
            </w:checkBox>
          </w:ffData>
        </w:fldChar>
      </w:r>
      <w:r w:rsidRPr="00541E92">
        <w:rPr>
          <w:rFonts w:ascii="Times New Roman" w:hAnsi="Times New Roman" w:cs="Times New Roman"/>
        </w:rPr>
        <w:instrText xml:space="preserve"> FORMCHECKBOX </w:instrText>
      </w:r>
      <w:r w:rsidR="000E728A">
        <w:rPr>
          <w:rFonts w:ascii="Times New Roman" w:hAnsi="Times New Roman" w:cs="Times New Roman"/>
        </w:rPr>
      </w:r>
      <w:r w:rsidR="000E728A">
        <w:rPr>
          <w:rFonts w:ascii="Times New Roman" w:hAnsi="Times New Roman" w:cs="Times New Roman"/>
        </w:rPr>
        <w:fldChar w:fldCharType="separate"/>
      </w:r>
      <w:r w:rsidRPr="00541E92">
        <w:rPr>
          <w:rFonts w:ascii="Times New Roman" w:hAnsi="Times New Roman" w:cs="Times New Roman"/>
        </w:rPr>
        <w:fldChar w:fldCharType="end"/>
      </w:r>
      <w:r w:rsidRPr="00541E92">
        <w:rPr>
          <w:rFonts w:ascii="Times New Roman" w:hAnsi="Times New Roman" w:cs="Times New Roman"/>
        </w:rPr>
        <w:t xml:space="preserve"> Oui            </w:t>
      </w:r>
      <w:r w:rsidRPr="00541E92">
        <w:rPr>
          <w:rFonts w:ascii="Times New Roman" w:hAnsi="Times New Roman" w:cs="Times New Roman"/>
        </w:rPr>
        <w:fldChar w:fldCharType="begin">
          <w:ffData>
            <w:name w:val=""/>
            <w:enabled/>
            <w:calcOnExit w:val="0"/>
            <w:checkBox>
              <w:size w:val="20"/>
              <w:default w:val="0"/>
            </w:checkBox>
          </w:ffData>
        </w:fldChar>
      </w:r>
      <w:r w:rsidRPr="00541E92">
        <w:rPr>
          <w:rFonts w:ascii="Times New Roman" w:hAnsi="Times New Roman" w:cs="Times New Roman"/>
        </w:rPr>
        <w:instrText xml:space="preserve"> FORMCHECKBOX </w:instrText>
      </w:r>
      <w:r w:rsidR="000E728A">
        <w:rPr>
          <w:rFonts w:ascii="Times New Roman" w:hAnsi="Times New Roman" w:cs="Times New Roman"/>
        </w:rPr>
      </w:r>
      <w:r w:rsidR="000E728A">
        <w:rPr>
          <w:rFonts w:ascii="Times New Roman" w:hAnsi="Times New Roman" w:cs="Times New Roman"/>
        </w:rPr>
        <w:fldChar w:fldCharType="separate"/>
      </w:r>
      <w:r w:rsidRPr="00541E92">
        <w:rPr>
          <w:rFonts w:ascii="Times New Roman" w:hAnsi="Times New Roman" w:cs="Times New Roman"/>
        </w:rPr>
        <w:fldChar w:fldCharType="end"/>
      </w:r>
      <w:r w:rsidRPr="00541E92">
        <w:rPr>
          <w:rFonts w:ascii="Times New Roman" w:hAnsi="Times New Roman" w:cs="Times New Roman"/>
        </w:rPr>
        <w:t xml:space="preserve"> Non</w:t>
      </w:r>
    </w:p>
    <w:p w14:paraId="114B186F" w14:textId="77777777" w:rsidR="00113DD0" w:rsidRPr="00541E92" w:rsidRDefault="00113DD0" w:rsidP="00113DD0">
      <w:pPr>
        <w:pStyle w:val="fcase1ertab"/>
        <w:tabs>
          <w:tab w:val="left" w:pos="851"/>
        </w:tabs>
        <w:ind w:left="0" w:firstLine="0"/>
        <w:rPr>
          <w:rFonts w:ascii="Times New Roman" w:hAnsi="Times New Roman" w:cs="Times New Roman"/>
          <w:b/>
          <w:sz w:val="22"/>
          <w:szCs w:val="22"/>
        </w:rPr>
      </w:pPr>
    </w:p>
    <w:p w14:paraId="08F502B7" w14:textId="77777777" w:rsidR="00113DD0" w:rsidRPr="00541E92" w:rsidRDefault="00113DD0" w:rsidP="00113DD0">
      <w:pPr>
        <w:pStyle w:val="fcase1ertab"/>
        <w:tabs>
          <w:tab w:val="left" w:pos="851"/>
        </w:tabs>
        <w:ind w:left="0" w:firstLine="0"/>
        <w:rPr>
          <w:rFonts w:ascii="Times New Roman" w:hAnsi="Times New Roman" w:cs="Times New Roman"/>
          <w:b/>
          <w:sz w:val="22"/>
          <w:szCs w:val="22"/>
        </w:rPr>
      </w:pPr>
    </w:p>
    <w:p w14:paraId="3A75ED4A" w14:textId="5C2285AD" w:rsidR="00113DD0" w:rsidRPr="00541E92" w:rsidRDefault="00113DD0" w:rsidP="00113DD0">
      <w:pPr>
        <w:pStyle w:val="fcase1ertab"/>
        <w:tabs>
          <w:tab w:val="left" w:pos="851"/>
        </w:tabs>
        <w:ind w:left="0" w:firstLine="0"/>
        <w:rPr>
          <w:rFonts w:ascii="Times New Roman" w:hAnsi="Times New Roman" w:cs="Times New Roman"/>
          <w:i/>
          <w:sz w:val="18"/>
          <w:szCs w:val="18"/>
        </w:rPr>
      </w:pPr>
      <w:r w:rsidRPr="00541E92">
        <w:rPr>
          <w:rFonts w:ascii="Times New Roman" w:hAnsi="Times New Roman" w:cs="Times New Roman"/>
          <w:b/>
          <w:sz w:val="22"/>
          <w:szCs w:val="22"/>
        </w:rPr>
        <w:t>C2 – Signature du marché en cas de groupement :</w:t>
      </w:r>
    </w:p>
    <w:p w14:paraId="591CFC4F" w14:textId="77777777" w:rsidR="00113DD0" w:rsidRPr="00541E92" w:rsidRDefault="00113DD0" w:rsidP="00113DD0">
      <w:pPr>
        <w:tabs>
          <w:tab w:val="left" w:pos="851"/>
        </w:tabs>
        <w:jc w:val="both"/>
        <w:rPr>
          <w:rFonts w:ascii="Times New Roman" w:hAnsi="Times New Roman" w:cs="Times New Roman"/>
        </w:rPr>
      </w:pPr>
    </w:p>
    <w:p w14:paraId="48084707" w14:textId="77777777" w:rsidR="00113DD0" w:rsidRPr="00541E92" w:rsidRDefault="00113DD0" w:rsidP="00113DD0">
      <w:pPr>
        <w:tabs>
          <w:tab w:val="left" w:pos="851"/>
        </w:tabs>
        <w:rPr>
          <w:rFonts w:ascii="Times New Roman" w:hAnsi="Times New Roman" w:cs="Times New Roman"/>
          <w:sz w:val="18"/>
          <w:szCs w:val="18"/>
        </w:rPr>
      </w:pPr>
      <w:r w:rsidRPr="00541E92">
        <w:rPr>
          <w:rFonts w:ascii="Times New Roman" w:hAnsi="Times New Roman" w:cs="Times New Roman"/>
        </w:rPr>
        <w:t xml:space="preserve">Les membres du groupement d’opérateurs économiques désignent le mandataire suivant </w:t>
      </w:r>
      <w:r w:rsidRPr="00541E92">
        <w:rPr>
          <w:rFonts w:ascii="Times New Roman" w:hAnsi="Times New Roman" w:cs="Times New Roman"/>
          <w:i/>
          <w:sz w:val="18"/>
          <w:szCs w:val="18"/>
        </w:rPr>
        <w:t>(article 45 du décret n° 2016-360 du 25 mars 2016) </w:t>
      </w:r>
      <w:r w:rsidRPr="00541E92">
        <w:rPr>
          <w:rFonts w:ascii="Times New Roman" w:hAnsi="Times New Roman" w:cs="Times New Roman"/>
          <w:sz w:val="18"/>
          <w:szCs w:val="18"/>
        </w:rPr>
        <w:t>:</w:t>
      </w:r>
    </w:p>
    <w:p w14:paraId="0099B9B4" w14:textId="77777777" w:rsidR="00113DD0" w:rsidRPr="00541E92" w:rsidRDefault="00113DD0" w:rsidP="00113DD0">
      <w:pPr>
        <w:tabs>
          <w:tab w:val="left" w:pos="851"/>
        </w:tabs>
        <w:rPr>
          <w:rFonts w:ascii="Times New Roman" w:hAnsi="Times New Roman" w:cs="Times New Roman"/>
          <w:i/>
          <w:sz w:val="18"/>
          <w:szCs w:val="18"/>
        </w:rPr>
      </w:pPr>
      <w:r w:rsidRPr="00541E92">
        <w:rPr>
          <w:rFonts w:ascii="Times New Roman" w:hAnsi="Times New Roman" w:cs="Times New Roman"/>
          <w:i/>
          <w:sz w:val="18"/>
          <w:szCs w:val="18"/>
        </w:rPr>
        <w:t>[Indiquer le nom commercial et la dénomination sociale du mandataire]</w:t>
      </w:r>
    </w:p>
    <w:p w14:paraId="2475DFEC" w14:textId="77777777" w:rsidR="00113DD0" w:rsidRPr="00541E92" w:rsidRDefault="00113DD0" w:rsidP="00113DD0">
      <w:pPr>
        <w:tabs>
          <w:tab w:val="left" w:pos="851"/>
        </w:tabs>
        <w:rPr>
          <w:rFonts w:ascii="Times New Roman" w:hAnsi="Times New Roman" w:cs="Times New Roman"/>
        </w:rPr>
      </w:pPr>
    </w:p>
    <w:p w14:paraId="591C16AF" w14:textId="77777777" w:rsidR="00113DD0" w:rsidRPr="00541E92" w:rsidRDefault="00113DD0" w:rsidP="00113DD0">
      <w:pPr>
        <w:pStyle w:val="fcase1ertab"/>
        <w:tabs>
          <w:tab w:val="left" w:pos="851"/>
        </w:tabs>
        <w:ind w:left="0" w:firstLine="0"/>
        <w:rPr>
          <w:rFonts w:ascii="Times New Roman" w:hAnsi="Times New Roman" w:cs="Times New Roman"/>
        </w:rPr>
      </w:pPr>
    </w:p>
    <w:p w14:paraId="2A439808" w14:textId="5C534FA4" w:rsidR="00113DD0" w:rsidRDefault="00113DD0" w:rsidP="00113DD0">
      <w:pPr>
        <w:tabs>
          <w:tab w:val="left" w:pos="851"/>
        </w:tabs>
        <w:rPr>
          <w:rFonts w:ascii="Times New Roman" w:hAnsi="Times New Roman" w:cs="Times New Roman"/>
        </w:rPr>
      </w:pPr>
    </w:p>
    <w:p w14:paraId="0323261E" w14:textId="77777777" w:rsidR="004E6C9E" w:rsidRPr="00541E92" w:rsidRDefault="004E6C9E" w:rsidP="00113DD0">
      <w:pPr>
        <w:tabs>
          <w:tab w:val="left" w:pos="851"/>
        </w:tabs>
        <w:rPr>
          <w:rFonts w:ascii="Times New Roman" w:hAnsi="Times New Roman" w:cs="Times New Roman"/>
        </w:rPr>
      </w:pPr>
    </w:p>
    <w:p w14:paraId="7E2C3E26" w14:textId="77777777" w:rsidR="00113DD0" w:rsidRPr="00541E92" w:rsidRDefault="00113DD0" w:rsidP="00113DD0">
      <w:pPr>
        <w:tabs>
          <w:tab w:val="left" w:pos="851"/>
        </w:tabs>
        <w:rPr>
          <w:rFonts w:ascii="Times New Roman" w:hAnsi="Times New Roman" w:cs="Times New Roman"/>
        </w:rPr>
      </w:pPr>
    </w:p>
    <w:p w14:paraId="02593071" w14:textId="77777777" w:rsidR="00113DD0" w:rsidRPr="00541E92" w:rsidRDefault="00113DD0" w:rsidP="00113DD0">
      <w:pPr>
        <w:pStyle w:val="fcasegauche"/>
        <w:tabs>
          <w:tab w:val="left" w:pos="426"/>
          <w:tab w:val="left" w:pos="851"/>
        </w:tabs>
        <w:spacing w:after="0"/>
        <w:ind w:left="0" w:firstLine="0"/>
        <w:jc w:val="left"/>
        <w:rPr>
          <w:rFonts w:ascii="Times New Roman" w:hAnsi="Times New Roman" w:cs="Times New Roman"/>
        </w:rPr>
      </w:pPr>
      <w:r w:rsidRPr="00541E92">
        <w:rPr>
          <w:rFonts w:ascii="Times New Roman" w:hAnsi="Times New Roman" w:cs="Times New Roman"/>
        </w:rPr>
        <w:fldChar w:fldCharType="begin">
          <w:ffData>
            <w:name w:val=""/>
            <w:enabled/>
            <w:calcOnExit w:val="0"/>
            <w:checkBox>
              <w:size w:val="20"/>
              <w:default w:val="0"/>
            </w:checkBox>
          </w:ffData>
        </w:fldChar>
      </w:r>
      <w:r w:rsidRPr="00541E92">
        <w:rPr>
          <w:rFonts w:ascii="Times New Roman" w:hAnsi="Times New Roman" w:cs="Times New Roman"/>
        </w:rPr>
        <w:instrText xml:space="preserve"> FORMCHECKBOX </w:instrText>
      </w:r>
      <w:r w:rsidR="000E728A">
        <w:rPr>
          <w:rFonts w:ascii="Times New Roman" w:hAnsi="Times New Roman" w:cs="Times New Roman"/>
        </w:rPr>
      </w:r>
      <w:r w:rsidR="000E728A">
        <w:rPr>
          <w:rFonts w:ascii="Times New Roman" w:hAnsi="Times New Roman" w:cs="Times New Roman"/>
        </w:rPr>
        <w:fldChar w:fldCharType="separate"/>
      </w:r>
      <w:r w:rsidRPr="00541E92">
        <w:rPr>
          <w:rFonts w:ascii="Times New Roman" w:hAnsi="Times New Roman" w:cs="Times New Roman"/>
        </w:rPr>
        <w:fldChar w:fldCharType="end"/>
      </w:r>
      <w:r w:rsidRPr="00541E92">
        <w:rPr>
          <w:rFonts w:ascii="Times New Roman" w:hAnsi="Times New Roman" w:cs="Times New Roman"/>
        </w:rPr>
        <w:t xml:space="preserve"> Les membres du groupement ont donné mandat au mandataire, qui signe le présent acte d’engagement :</w:t>
      </w:r>
    </w:p>
    <w:p w14:paraId="32A4239C" w14:textId="77777777" w:rsidR="00113DD0" w:rsidRPr="00541E92" w:rsidRDefault="00113DD0" w:rsidP="00113DD0">
      <w:pPr>
        <w:tabs>
          <w:tab w:val="left" w:pos="851"/>
        </w:tabs>
        <w:rPr>
          <w:rFonts w:ascii="Times New Roman" w:hAnsi="Times New Roman" w:cs="Times New Roman"/>
        </w:rPr>
      </w:pPr>
      <w:r w:rsidRPr="00541E92">
        <w:rPr>
          <w:rFonts w:ascii="Times New Roman" w:hAnsi="Times New Roman" w:cs="Times New Roman"/>
          <w:i/>
          <w:sz w:val="18"/>
          <w:szCs w:val="18"/>
        </w:rPr>
        <w:t>(Cocher la ou les cases correspondantes.)</w:t>
      </w:r>
    </w:p>
    <w:p w14:paraId="5DF6F93B" w14:textId="77777777" w:rsidR="00113DD0" w:rsidRPr="00541E92" w:rsidRDefault="00113DD0" w:rsidP="00113DD0">
      <w:pPr>
        <w:pStyle w:val="fcasegauche"/>
        <w:tabs>
          <w:tab w:val="left" w:pos="426"/>
          <w:tab w:val="left" w:pos="851"/>
        </w:tabs>
        <w:spacing w:after="0"/>
        <w:ind w:left="0" w:firstLine="0"/>
        <w:jc w:val="left"/>
        <w:rPr>
          <w:rFonts w:ascii="Times New Roman" w:hAnsi="Times New Roman" w:cs="Times New Roman"/>
        </w:rPr>
      </w:pPr>
    </w:p>
    <w:p w14:paraId="66C429F1" w14:textId="77777777" w:rsidR="00113DD0" w:rsidRPr="00541E92" w:rsidRDefault="00113DD0" w:rsidP="00113DD0">
      <w:pPr>
        <w:tabs>
          <w:tab w:val="left" w:pos="851"/>
        </w:tabs>
        <w:ind w:left="1695" w:hanging="1695"/>
        <w:rPr>
          <w:rFonts w:ascii="Times New Roman" w:hAnsi="Times New Roman" w:cs="Times New Roman"/>
        </w:rPr>
      </w:pPr>
      <w:r w:rsidRPr="00541E92">
        <w:rPr>
          <w:rFonts w:ascii="Times New Roman" w:hAnsi="Times New Roman" w:cs="Times New Roman"/>
        </w:rPr>
        <w:lastRenderedPageBreak/>
        <w:tab/>
      </w:r>
      <w:r w:rsidRPr="00541E92">
        <w:rPr>
          <w:rFonts w:ascii="Times New Roman" w:hAnsi="Times New Roman" w:cs="Times New Roman"/>
        </w:rPr>
        <w:fldChar w:fldCharType="begin">
          <w:ffData>
            <w:name w:val=""/>
            <w:enabled/>
            <w:calcOnExit w:val="0"/>
            <w:checkBox>
              <w:size w:val="20"/>
              <w:default w:val="0"/>
            </w:checkBox>
          </w:ffData>
        </w:fldChar>
      </w:r>
      <w:r w:rsidRPr="00541E92">
        <w:rPr>
          <w:rFonts w:ascii="Times New Roman" w:hAnsi="Times New Roman" w:cs="Times New Roman"/>
        </w:rPr>
        <w:instrText xml:space="preserve"> FORMCHECKBOX </w:instrText>
      </w:r>
      <w:r w:rsidR="000E728A">
        <w:rPr>
          <w:rFonts w:ascii="Times New Roman" w:hAnsi="Times New Roman" w:cs="Times New Roman"/>
        </w:rPr>
      </w:r>
      <w:r w:rsidR="000E728A">
        <w:rPr>
          <w:rFonts w:ascii="Times New Roman" w:hAnsi="Times New Roman" w:cs="Times New Roman"/>
        </w:rPr>
        <w:fldChar w:fldCharType="separate"/>
      </w:r>
      <w:r w:rsidRPr="00541E92">
        <w:rPr>
          <w:rFonts w:ascii="Times New Roman" w:hAnsi="Times New Roman" w:cs="Times New Roman"/>
        </w:rPr>
        <w:fldChar w:fldCharType="end"/>
      </w:r>
      <w:r w:rsidRPr="00541E92">
        <w:rPr>
          <w:rFonts w:ascii="Times New Roman" w:hAnsi="Times New Roman" w:cs="Times New Roman"/>
        </w:rPr>
        <w:tab/>
      </w:r>
      <w:proofErr w:type="gramStart"/>
      <w:r w:rsidRPr="00541E92">
        <w:rPr>
          <w:rFonts w:ascii="Times New Roman" w:hAnsi="Times New Roman" w:cs="Times New Roman"/>
        </w:rPr>
        <w:t>pour</w:t>
      </w:r>
      <w:proofErr w:type="gramEnd"/>
      <w:r w:rsidRPr="00541E92">
        <w:rPr>
          <w:rFonts w:ascii="Times New Roman" w:hAnsi="Times New Roman" w:cs="Times New Roman"/>
        </w:rPr>
        <w:t xml:space="preserve"> signer le présent acte d’engagement en leur nom et pour leur compte, pour les représenter vis-à-vis de l’acheteur et pour coordonner l’ensemble des prestations ;</w:t>
      </w:r>
    </w:p>
    <w:p w14:paraId="0E89F6C5" w14:textId="77777777" w:rsidR="00113DD0" w:rsidRPr="00541E92" w:rsidRDefault="00113DD0" w:rsidP="00113DD0">
      <w:pPr>
        <w:tabs>
          <w:tab w:val="left" w:pos="851"/>
        </w:tabs>
        <w:rPr>
          <w:rFonts w:ascii="Times New Roman" w:hAnsi="Times New Roman" w:cs="Times New Roman"/>
        </w:rPr>
      </w:pPr>
      <w:r w:rsidRPr="00541E92">
        <w:rPr>
          <w:rFonts w:ascii="Times New Roman" w:hAnsi="Times New Roman" w:cs="Times New Roman"/>
          <w:i/>
          <w:sz w:val="18"/>
          <w:szCs w:val="18"/>
        </w:rPr>
        <w:tab/>
      </w:r>
      <w:r w:rsidRPr="00541E92">
        <w:rPr>
          <w:rFonts w:ascii="Times New Roman" w:hAnsi="Times New Roman" w:cs="Times New Roman"/>
          <w:i/>
          <w:sz w:val="18"/>
          <w:szCs w:val="18"/>
        </w:rPr>
        <w:tab/>
      </w:r>
      <w:r w:rsidRPr="00541E92">
        <w:rPr>
          <w:rFonts w:ascii="Times New Roman" w:hAnsi="Times New Roman" w:cs="Times New Roman"/>
          <w:i/>
          <w:sz w:val="18"/>
          <w:szCs w:val="18"/>
        </w:rPr>
        <w:tab/>
        <w:t>(</w:t>
      </w:r>
      <w:proofErr w:type="gramStart"/>
      <w:r w:rsidRPr="00541E92">
        <w:rPr>
          <w:rFonts w:ascii="Times New Roman" w:hAnsi="Times New Roman" w:cs="Times New Roman"/>
          <w:i/>
          <w:sz w:val="18"/>
          <w:szCs w:val="18"/>
        </w:rPr>
        <w:t>joindre</w:t>
      </w:r>
      <w:proofErr w:type="gramEnd"/>
      <w:r w:rsidRPr="00541E92">
        <w:rPr>
          <w:rFonts w:ascii="Times New Roman" w:hAnsi="Times New Roman" w:cs="Times New Roman"/>
          <w:i/>
          <w:sz w:val="18"/>
          <w:szCs w:val="18"/>
        </w:rPr>
        <w:t xml:space="preserve"> les pouvoirs en annexe du présent document.)</w:t>
      </w:r>
    </w:p>
    <w:p w14:paraId="5DCC8C7A" w14:textId="77777777" w:rsidR="00113DD0" w:rsidRPr="00541E92" w:rsidRDefault="00113DD0" w:rsidP="00113DD0">
      <w:pPr>
        <w:tabs>
          <w:tab w:val="left" w:pos="851"/>
        </w:tabs>
        <w:rPr>
          <w:rFonts w:ascii="Times New Roman" w:hAnsi="Times New Roman" w:cs="Times New Roman"/>
        </w:rPr>
      </w:pPr>
    </w:p>
    <w:p w14:paraId="0B3604E8" w14:textId="008790A2" w:rsidR="00113DD0" w:rsidRPr="00541E92" w:rsidRDefault="00113DD0" w:rsidP="00113DD0">
      <w:pPr>
        <w:tabs>
          <w:tab w:val="left" w:pos="851"/>
        </w:tabs>
        <w:ind w:left="1701" w:hanging="850"/>
        <w:jc w:val="both"/>
        <w:rPr>
          <w:rFonts w:ascii="Times New Roman" w:hAnsi="Times New Roman" w:cs="Times New Roman"/>
          <w:iCs/>
        </w:rPr>
      </w:pPr>
      <w:r w:rsidRPr="00541E92">
        <w:rPr>
          <w:rFonts w:ascii="Times New Roman" w:hAnsi="Times New Roman" w:cs="Times New Roman"/>
        </w:rPr>
        <w:fldChar w:fldCharType="begin">
          <w:ffData>
            <w:name w:val=""/>
            <w:enabled/>
            <w:calcOnExit w:val="0"/>
            <w:checkBox>
              <w:size w:val="20"/>
              <w:default w:val="0"/>
            </w:checkBox>
          </w:ffData>
        </w:fldChar>
      </w:r>
      <w:r w:rsidRPr="00541E92">
        <w:rPr>
          <w:rFonts w:ascii="Times New Roman" w:hAnsi="Times New Roman" w:cs="Times New Roman"/>
        </w:rPr>
        <w:instrText xml:space="preserve"> FORMCHECKBOX </w:instrText>
      </w:r>
      <w:r w:rsidR="000E728A">
        <w:rPr>
          <w:rFonts w:ascii="Times New Roman" w:hAnsi="Times New Roman" w:cs="Times New Roman"/>
        </w:rPr>
      </w:r>
      <w:r w:rsidR="000E728A">
        <w:rPr>
          <w:rFonts w:ascii="Times New Roman" w:hAnsi="Times New Roman" w:cs="Times New Roman"/>
        </w:rPr>
        <w:fldChar w:fldCharType="separate"/>
      </w:r>
      <w:r w:rsidRPr="00541E92">
        <w:rPr>
          <w:rFonts w:ascii="Times New Roman" w:hAnsi="Times New Roman" w:cs="Times New Roman"/>
        </w:rPr>
        <w:fldChar w:fldCharType="end"/>
      </w:r>
      <w:r w:rsidRPr="00541E92">
        <w:rPr>
          <w:rFonts w:ascii="Times New Roman" w:hAnsi="Times New Roman" w:cs="Times New Roman"/>
        </w:rPr>
        <w:tab/>
      </w:r>
      <w:proofErr w:type="gramStart"/>
      <w:r w:rsidRPr="00541E92">
        <w:rPr>
          <w:rFonts w:ascii="Times New Roman" w:hAnsi="Times New Roman" w:cs="Times New Roman"/>
        </w:rPr>
        <w:t>pour</w:t>
      </w:r>
      <w:proofErr w:type="gramEnd"/>
      <w:r w:rsidRPr="00541E92">
        <w:rPr>
          <w:rFonts w:ascii="Times New Roman" w:hAnsi="Times New Roman" w:cs="Times New Roman"/>
        </w:rPr>
        <w:t xml:space="preserve"> signer, en leur nom et pour leur compte, les modifications </w:t>
      </w:r>
      <w:r w:rsidR="0051421E" w:rsidRPr="00541E92">
        <w:rPr>
          <w:rFonts w:ascii="Times New Roman" w:hAnsi="Times New Roman" w:cs="Times New Roman"/>
        </w:rPr>
        <w:t>ultérieures du marché public</w:t>
      </w:r>
      <w:r w:rsidRPr="00541E92">
        <w:rPr>
          <w:rFonts w:ascii="Times New Roman" w:hAnsi="Times New Roman" w:cs="Times New Roman"/>
        </w:rPr>
        <w:t> ;</w:t>
      </w:r>
    </w:p>
    <w:p w14:paraId="3266F0EE" w14:textId="77777777" w:rsidR="00113DD0" w:rsidRPr="00541E92" w:rsidRDefault="00113DD0" w:rsidP="00113DD0">
      <w:pPr>
        <w:tabs>
          <w:tab w:val="left" w:pos="851"/>
        </w:tabs>
        <w:rPr>
          <w:rFonts w:ascii="Times New Roman" w:hAnsi="Times New Roman" w:cs="Times New Roman"/>
        </w:rPr>
      </w:pPr>
      <w:r w:rsidRPr="00541E92">
        <w:rPr>
          <w:rFonts w:ascii="Times New Roman" w:hAnsi="Times New Roman" w:cs="Times New Roman"/>
          <w:i/>
          <w:sz w:val="18"/>
          <w:szCs w:val="18"/>
        </w:rPr>
        <w:tab/>
      </w:r>
      <w:r w:rsidRPr="00541E92">
        <w:rPr>
          <w:rFonts w:ascii="Times New Roman" w:hAnsi="Times New Roman" w:cs="Times New Roman"/>
          <w:i/>
          <w:sz w:val="18"/>
          <w:szCs w:val="18"/>
        </w:rPr>
        <w:tab/>
      </w:r>
      <w:r w:rsidRPr="00541E92">
        <w:rPr>
          <w:rFonts w:ascii="Times New Roman" w:hAnsi="Times New Roman" w:cs="Times New Roman"/>
          <w:i/>
          <w:sz w:val="18"/>
          <w:szCs w:val="18"/>
        </w:rPr>
        <w:tab/>
        <w:t>(</w:t>
      </w:r>
      <w:proofErr w:type="gramStart"/>
      <w:r w:rsidRPr="00541E92">
        <w:rPr>
          <w:rFonts w:ascii="Times New Roman" w:hAnsi="Times New Roman" w:cs="Times New Roman"/>
          <w:i/>
          <w:sz w:val="18"/>
          <w:szCs w:val="18"/>
        </w:rPr>
        <w:t>joindre</w:t>
      </w:r>
      <w:proofErr w:type="gramEnd"/>
      <w:r w:rsidRPr="00541E92">
        <w:rPr>
          <w:rFonts w:ascii="Times New Roman" w:hAnsi="Times New Roman" w:cs="Times New Roman"/>
          <w:i/>
          <w:sz w:val="18"/>
          <w:szCs w:val="18"/>
        </w:rPr>
        <w:t xml:space="preserve"> les pouvoirs en annexe du présent document.)</w:t>
      </w:r>
    </w:p>
    <w:p w14:paraId="32359A3A" w14:textId="77777777" w:rsidR="00113DD0" w:rsidRPr="00541E92" w:rsidRDefault="00113DD0" w:rsidP="00113DD0">
      <w:pPr>
        <w:tabs>
          <w:tab w:val="left" w:pos="851"/>
        </w:tabs>
        <w:rPr>
          <w:rFonts w:ascii="Times New Roman" w:hAnsi="Times New Roman" w:cs="Times New Roman"/>
          <w:iCs/>
        </w:rPr>
      </w:pPr>
    </w:p>
    <w:p w14:paraId="4D6A6CA6" w14:textId="77777777" w:rsidR="00113DD0" w:rsidRPr="00541E92" w:rsidRDefault="00113DD0" w:rsidP="00113DD0">
      <w:pPr>
        <w:tabs>
          <w:tab w:val="left" w:pos="851"/>
        </w:tabs>
        <w:ind w:left="1134" w:hanging="850"/>
        <w:rPr>
          <w:rFonts w:ascii="Times New Roman" w:hAnsi="Times New Roman" w:cs="Times New Roman"/>
        </w:rPr>
      </w:pPr>
      <w:r w:rsidRPr="00541E92">
        <w:rPr>
          <w:rFonts w:ascii="Times New Roman" w:hAnsi="Times New Roman" w:cs="Times New Roman"/>
        </w:rPr>
        <w:tab/>
      </w:r>
      <w:r w:rsidRPr="00541E92">
        <w:rPr>
          <w:rFonts w:ascii="Times New Roman" w:hAnsi="Times New Roman" w:cs="Times New Roman"/>
        </w:rPr>
        <w:fldChar w:fldCharType="begin">
          <w:ffData>
            <w:name w:val=""/>
            <w:enabled/>
            <w:calcOnExit w:val="0"/>
            <w:checkBox>
              <w:size w:val="20"/>
              <w:default w:val="0"/>
            </w:checkBox>
          </w:ffData>
        </w:fldChar>
      </w:r>
      <w:r w:rsidRPr="00541E92">
        <w:rPr>
          <w:rFonts w:ascii="Times New Roman" w:hAnsi="Times New Roman" w:cs="Times New Roman"/>
        </w:rPr>
        <w:instrText xml:space="preserve"> FORMCHECKBOX </w:instrText>
      </w:r>
      <w:r w:rsidR="000E728A">
        <w:rPr>
          <w:rFonts w:ascii="Times New Roman" w:hAnsi="Times New Roman" w:cs="Times New Roman"/>
        </w:rPr>
      </w:r>
      <w:r w:rsidR="000E728A">
        <w:rPr>
          <w:rFonts w:ascii="Times New Roman" w:hAnsi="Times New Roman" w:cs="Times New Roman"/>
        </w:rPr>
        <w:fldChar w:fldCharType="separate"/>
      </w:r>
      <w:r w:rsidRPr="00541E92">
        <w:rPr>
          <w:rFonts w:ascii="Times New Roman" w:hAnsi="Times New Roman" w:cs="Times New Roman"/>
        </w:rPr>
        <w:fldChar w:fldCharType="end"/>
      </w:r>
      <w:r w:rsidRPr="00541E92">
        <w:rPr>
          <w:rFonts w:ascii="Times New Roman" w:hAnsi="Times New Roman" w:cs="Times New Roman"/>
          <w:i/>
          <w:iCs/>
        </w:rPr>
        <w:t xml:space="preserve"> </w:t>
      </w:r>
      <w:r w:rsidRPr="00541E92">
        <w:rPr>
          <w:rFonts w:ascii="Times New Roman" w:hAnsi="Times New Roman" w:cs="Times New Roman"/>
        </w:rPr>
        <w:tab/>
      </w:r>
      <w:proofErr w:type="gramStart"/>
      <w:r w:rsidRPr="00541E92">
        <w:rPr>
          <w:rFonts w:ascii="Times New Roman" w:hAnsi="Times New Roman" w:cs="Times New Roman"/>
        </w:rPr>
        <w:t>ont</w:t>
      </w:r>
      <w:proofErr w:type="gramEnd"/>
      <w:r w:rsidRPr="00541E92">
        <w:rPr>
          <w:rFonts w:ascii="Times New Roman" w:hAnsi="Times New Roman" w:cs="Times New Roman"/>
        </w:rPr>
        <w:t xml:space="preserve"> donné mandat au mandataire dans les conditions définies par les pouvoirs joints en annexe.</w:t>
      </w:r>
    </w:p>
    <w:p w14:paraId="06D70462" w14:textId="77777777" w:rsidR="00113DD0" w:rsidRPr="00541E92" w:rsidRDefault="00113DD0" w:rsidP="00113DD0">
      <w:pPr>
        <w:tabs>
          <w:tab w:val="left" w:pos="851"/>
        </w:tabs>
        <w:ind w:left="1134" w:hanging="850"/>
        <w:rPr>
          <w:rFonts w:ascii="Times New Roman" w:hAnsi="Times New Roman" w:cs="Times New Roman"/>
          <w:i/>
          <w:sz w:val="18"/>
          <w:szCs w:val="18"/>
        </w:rPr>
      </w:pPr>
    </w:p>
    <w:p w14:paraId="01CFE28C" w14:textId="77777777" w:rsidR="00113DD0" w:rsidRPr="00541E92" w:rsidRDefault="00113DD0" w:rsidP="00113DD0">
      <w:pPr>
        <w:tabs>
          <w:tab w:val="left" w:pos="851"/>
        </w:tabs>
        <w:rPr>
          <w:rFonts w:ascii="Times New Roman" w:hAnsi="Times New Roman" w:cs="Times New Roman"/>
          <w:i/>
          <w:sz w:val="18"/>
          <w:szCs w:val="18"/>
        </w:rPr>
      </w:pPr>
    </w:p>
    <w:p w14:paraId="1F32B827" w14:textId="77777777" w:rsidR="00113DD0" w:rsidRPr="00541E92" w:rsidRDefault="00113DD0" w:rsidP="00113DD0">
      <w:pPr>
        <w:tabs>
          <w:tab w:val="left" w:pos="851"/>
        </w:tabs>
        <w:rPr>
          <w:rFonts w:ascii="Times New Roman" w:hAnsi="Times New Roman" w:cs="Times New Roman"/>
          <w:i/>
          <w:sz w:val="18"/>
          <w:szCs w:val="18"/>
        </w:rPr>
      </w:pPr>
      <w:r w:rsidRPr="00541E92">
        <w:rPr>
          <w:rFonts w:ascii="Times New Roman" w:hAnsi="Times New Roman" w:cs="Times New Roman"/>
        </w:rPr>
        <w:fldChar w:fldCharType="begin">
          <w:ffData>
            <w:name w:val=""/>
            <w:enabled/>
            <w:calcOnExit w:val="0"/>
            <w:checkBox>
              <w:size w:val="20"/>
              <w:default w:val="0"/>
            </w:checkBox>
          </w:ffData>
        </w:fldChar>
      </w:r>
      <w:r w:rsidRPr="00541E92">
        <w:rPr>
          <w:rFonts w:ascii="Times New Roman" w:hAnsi="Times New Roman" w:cs="Times New Roman"/>
        </w:rPr>
        <w:instrText xml:space="preserve"> FORMCHECKBOX </w:instrText>
      </w:r>
      <w:r w:rsidR="000E728A">
        <w:rPr>
          <w:rFonts w:ascii="Times New Roman" w:hAnsi="Times New Roman" w:cs="Times New Roman"/>
        </w:rPr>
      </w:r>
      <w:r w:rsidR="000E728A">
        <w:rPr>
          <w:rFonts w:ascii="Times New Roman" w:hAnsi="Times New Roman" w:cs="Times New Roman"/>
        </w:rPr>
        <w:fldChar w:fldCharType="separate"/>
      </w:r>
      <w:r w:rsidRPr="00541E92">
        <w:rPr>
          <w:rFonts w:ascii="Times New Roman" w:hAnsi="Times New Roman" w:cs="Times New Roman"/>
        </w:rPr>
        <w:fldChar w:fldCharType="end"/>
      </w:r>
      <w:r w:rsidRPr="00541E92">
        <w:rPr>
          <w:rFonts w:ascii="Times New Roman" w:hAnsi="Times New Roman" w:cs="Times New Roman"/>
        </w:rPr>
        <w:t xml:space="preserve"> Les membres du groupement, qui signent le présent acte d’engagement :</w:t>
      </w:r>
    </w:p>
    <w:p w14:paraId="77CF78D9" w14:textId="77777777" w:rsidR="00113DD0" w:rsidRPr="00541E92" w:rsidRDefault="00113DD0" w:rsidP="00113DD0">
      <w:pPr>
        <w:tabs>
          <w:tab w:val="left" w:pos="851"/>
        </w:tabs>
        <w:rPr>
          <w:rFonts w:ascii="Times New Roman" w:hAnsi="Times New Roman" w:cs="Times New Roman"/>
        </w:rPr>
      </w:pPr>
      <w:r w:rsidRPr="00541E92">
        <w:rPr>
          <w:rFonts w:ascii="Times New Roman" w:hAnsi="Times New Roman" w:cs="Times New Roman"/>
          <w:i/>
          <w:sz w:val="18"/>
          <w:szCs w:val="18"/>
        </w:rPr>
        <w:t>(Cocher la case correspondante.)</w:t>
      </w:r>
    </w:p>
    <w:p w14:paraId="6D5C1504" w14:textId="77777777" w:rsidR="00113DD0" w:rsidRPr="00541E92" w:rsidRDefault="00113DD0" w:rsidP="00113DD0">
      <w:pPr>
        <w:tabs>
          <w:tab w:val="left" w:pos="851"/>
        </w:tabs>
        <w:rPr>
          <w:rFonts w:ascii="Times New Roman" w:hAnsi="Times New Roman" w:cs="Times New Roman"/>
        </w:rPr>
      </w:pPr>
    </w:p>
    <w:p w14:paraId="009F21C9" w14:textId="77777777" w:rsidR="00113DD0" w:rsidRPr="00541E92" w:rsidRDefault="00113DD0" w:rsidP="00113DD0">
      <w:pPr>
        <w:tabs>
          <w:tab w:val="left" w:pos="851"/>
        </w:tabs>
        <w:ind w:left="1701" w:hanging="850"/>
        <w:jc w:val="both"/>
        <w:rPr>
          <w:rFonts w:ascii="Times New Roman" w:hAnsi="Times New Roman" w:cs="Times New Roman"/>
        </w:rPr>
      </w:pPr>
      <w:r w:rsidRPr="00541E92">
        <w:rPr>
          <w:rFonts w:ascii="Times New Roman" w:hAnsi="Times New Roman" w:cs="Times New Roman"/>
        </w:rPr>
        <w:fldChar w:fldCharType="begin">
          <w:ffData>
            <w:name w:val=""/>
            <w:enabled/>
            <w:calcOnExit w:val="0"/>
            <w:checkBox>
              <w:size w:val="20"/>
              <w:default w:val="0"/>
            </w:checkBox>
          </w:ffData>
        </w:fldChar>
      </w:r>
      <w:r w:rsidRPr="00541E92">
        <w:rPr>
          <w:rFonts w:ascii="Times New Roman" w:hAnsi="Times New Roman" w:cs="Times New Roman"/>
        </w:rPr>
        <w:instrText xml:space="preserve"> FORMCHECKBOX </w:instrText>
      </w:r>
      <w:r w:rsidR="000E728A">
        <w:rPr>
          <w:rFonts w:ascii="Times New Roman" w:hAnsi="Times New Roman" w:cs="Times New Roman"/>
        </w:rPr>
      </w:r>
      <w:r w:rsidR="000E728A">
        <w:rPr>
          <w:rFonts w:ascii="Times New Roman" w:hAnsi="Times New Roman" w:cs="Times New Roman"/>
        </w:rPr>
        <w:fldChar w:fldCharType="separate"/>
      </w:r>
      <w:r w:rsidRPr="00541E92">
        <w:rPr>
          <w:rFonts w:ascii="Times New Roman" w:hAnsi="Times New Roman" w:cs="Times New Roman"/>
        </w:rPr>
        <w:fldChar w:fldCharType="end"/>
      </w:r>
      <w:r w:rsidRPr="00541E92">
        <w:rPr>
          <w:rFonts w:ascii="Times New Roman" w:hAnsi="Times New Roman" w:cs="Times New Roman"/>
        </w:rPr>
        <w:tab/>
      </w:r>
      <w:proofErr w:type="gramStart"/>
      <w:r w:rsidRPr="00541E92">
        <w:rPr>
          <w:rFonts w:ascii="Times New Roman" w:hAnsi="Times New Roman" w:cs="Times New Roman"/>
        </w:rPr>
        <w:t>donnent</w:t>
      </w:r>
      <w:proofErr w:type="gramEnd"/>
      <w:r w:rsidRPr="00541E92">
        <w:rPr>
          <w:rFonts w:ascii="Times New Roman" w:hAnsi="Times New Roman" w:cs="Times New Roman"/>
        </w:rPr>
        <w:t xml:space="preserve"> mandat au mandataire, qui l’accepte, pour les représenter vis-à-vis de l’acheteur et pour coordonner l’ensemble des prestations ;</w:t>
      </w:r>
    </w:p>
    <w:p w14:paraId="73DFBBB6" w14:textId="77777777" w:rsidR="00113DD0" w:rsidRPr="00541E92" w:rsidRDefault="00113DD0" w:rsidP="00113DD0">
      <w:pPr>
        <w:tabs>
          <w:tab w:val="left" w:pos="851"/>
        </w:tabs>
        <w:ind w:left="1701" w:hanging="850"/>
        <w:jc w:val="both"/>
        <w:rPr>
          <w:rFonts w:ascii="Times New Roman" w:hAnsi="Times New Roman" w:cs="Times New Roman"/>
        </w:rPr>
      </w:pPr>
    </w:p>
    <w:p w14:paraId="69312EF3" w14:textId="219D56D7" w:rsidR="00113DD0" w:rsidRPr="00541E92" w:rsidRDefault="00113DD0" w:rsidP="00113DD0">
      <w:pPr>
        <w:tabs>
          <w:tab w:val="left" w:pos="851"/>
        </w:tabs>
        <w:ind w:left="1701" w:hanging="850"/>
        <w:jc w:val="both"/>
        <w:rPr>
          <w:rFonts w:ascii="Times New Roman" w:hAnsi="Times New Roman" w:cs="Times New Roman"/>
          <w:iCs/>
        </w:rPr>
      </w:pPr>
      <w:r w:rsidRPr="00541E92">
        <w:rPr>
          <w:rFonts w:ascii="Times New Roman" w:hAnsi="Times New Roman" w:cs="Times New Roman"/>
        </w:rPr>
        <w:fldChar w:fldCharType="begin">
          <w:ffData>
            <w:name w:val=""/>
            <w:enabled/>
            <w:calcOnExit w:val="0"/>
            <w:checkBox>
              <w:size w:val="20"/>
              <w:default w:val="0"/>
            </w:checkBox>
          </w:ffData>
        </w:fldChar>
      </w:r>
      <w:r w:rsidRPr="00541E92">
        <w:rPr>
          <w:rFonts w:ascii="Times New Roman" w:hAnsi="Times New Roman" w:cs="Times New Roman"/>
        </w:rPr>
        <w:instrText xml:space="preserve"> FORMCHECKBOX </w:instrText>
      </w:r>
      <w:r w:rsidR="000E728A">
        <w:rPr>
          <w:rFonts w:ascii="Times New Roman" w:hAnsi="Times New Roman" w:cs="Times New Roman"/>
        </w:rPr>
      </w:r>
      <w:r w:rsidR="000E728A">
        <w:rPr>
          <w:rFonts w:ascii="Times New Roman" w:hAnsi="Times New Roman" w:cs="Times New Roman"/>
        </w:rPr>
        <w:fldChar w:fldCharType="separate"/>
      </w:r>
      <w:r w:rsidRPr="00541E92">
        <w:rPr>
          <w:rFonts w:ascii="Times New Roman" w:hAnsi="Times New Roman" w:cs="Times New Roman"/>
        </w:rPr>
        <w:fldChar w:fldCharType="end"/>
      </w:r>
      <w:r w:rsidRPr="00541E92">
        <w:rPr>
          <w:rFonts w:ascii="Times New Roman" w:hAnsi="Times New Roman" w:cs="Times New Roman"/>
        </w:rPr>
        <w:tab/>
      </w:r>
      <w:proofErr w:type="gramStart"/>
      <w:r w:rsidRPr="00541E92">
        <w:rPr>
          <w:rFonts w:ascii="Times New Roman" w:hAnsi="Times New Roman" w:cs="Times New Roman"/>
        </w:rPr>
        <w:t>donnent</w:t>
      </w:r>
      <w:proofErr w:type="gramEnd"/>
      <w:r w:rsidRPr="00541E92">
        <w:rPr>
          <w:rFonts w:ascii="Times New Roman" w:hAnsi="Times New Roman" w:cs="Times New Roman"/>
        </w:rPr>
        <w:t xml:space="preserve"> mandat au mandataire, qui l’accepte, pour signer, en leur nom et pour leur compte, les modifications ultérieures du marché</w:t>
      </w:r>
      <w:r w:rsidR="0051421E" w:rsidRPr="00541E92">
        <w:rPr>
          <w:rFonts w:ascii="Times New Roman" w:hAnsi="Times New Roman" w:cs="Times New Roman"/>
        </w:rPr>
        <w:t xml:space="preserve"> </w:t>
      </w:r>
      <w:r w:rsidRPr="00541E92">
        <w:rPr>
          <w:rFonts w:ascii="Times New Roman" w:hAnsi="Times New Roman" w:cs="Times New Roman"/>
        </w:rPr>
        <w:t>;</w:t>
      </w:r>
    </w:p>
    <w:p w14:paraId="1EE312FF" w14:textId="77777777" w:rsidR="00113DD0" w:rsidRPr="00541E92" w:rsidRDefault="00113DD0" w:rsidP="00113DD0">
      <w:pPr>
        <w:tabs>
          <w:tab w:val="left" w:pos="851"/>
        </w:tabs>
        <w:rPr>
          <w:rFonts w:ascii="Times New Roman" w:hAnsi="Times New Roman" w:cs="Times New Roman"/>
          <w:iCs/>
        </w:rPr>
      </w:pPr>
    </w:p>
    <w:p w14:paraId="085C77A3" w14:textId="0224EE05" w:rsidR="00113DD0" w:rsidRPr="00541E92" w:rsidRDefault="00113DD0" w:rsidP="00113DD0">
      <w:pPr>
        <w:tabs>
          <w:tab w:val="left" w:pos="851"/>
        </w:tabs>
        <w:ind w:left="1134" w:hanging="850"/>
        <w:rPr>
          <w:rFonts w:ascii="Times New Roman" w:hAnsi="Times New Roman" w:cs="Times New Roman"/>
          <w:i/>
          <w:sz w:val="18"/>
          <w:szCs w:val="18"/>
        </w:rPr>
      </w:pPr>
      <w:r w:rsidRPr="00541E92">
        <w:rPr>
          <w:rFonts w:ascii="Times New Roman" w:hAnsi="Times New Roman" w:cs="Times New Roman"/>
        </w:rPr>
        <w:tab/>
      </w:r>
      <w:r w:rsidRPr="00541E92">
        <w:rPr>
          <w:rFonts w:ascii="Times New Roman" w:hAnsi="Times New Roman" w:cs="Times New Roman"/>
        </w:rPr>
        <w:fldChar w:fldCharType="begin">
          <w:ffData>
            <w:name w:val=""/>
            <w:enabled/>
            <w:calcOnExit w:val="0"/>
            <w:checkBox>
              <w:size w:val="20"/>
              <w:default w:val="0"/>
            </w:checkBox>
          </w:ffData>
        </w:fldChar>
      </w:r>
      <w:r w:rsidRPr="00541E92">
        <w:rPr>
          <w:rFonts w:ascii="Times New Roman" w:hAnsi="Times New Roman" w:cs="Times New Roman"/>
        </w:rPr>
        <w:instrText xml:space="preserve"> FORMCHECKBOX </w:instrText>
      </w:r>
      <w:r w:rsidR="000E728A">
        <w:rPr>
          <w:rFonts w:ascii="Times New Roman" w:hAnsi="Times New Roman" w:cs="Times New Roman"/>
        </w:rPr>
      </w:r>
      <w:r w:rsidR="000E728A">
        <w:rPr>
          <w:rFonts w:ascii="Times New Roman" w:hAnsi="Times New Roman" w:cs="Times New Roman"/>
        </w:rPr>
        <w:fldChar w:fldCharType="separate"/>
      </w:r>
      <w:r w:rsidRPr="00541E92">
        <w:rPr>
          <w:rFonts w:ascii="Times New Roman" w:hAnsi="Times New Roman" w:cs="Times New Roman"/>
        </w:rPr>
        <w:fldChar w:fldCharType="end"/>
      </w:r>
      <w:r w:rsidRPr="00541E92">
        <w:rPr>
          <w:rFonts w:ascii="Times New Roman" w:hAnsi="Times New Roman" w:cs="Times New Roman"/>
          <w:i/>
          <w:iCs/>
        </w:rPr>
        <w:t xml:space="preserve"> </w:t>
      </w:r>
      <w:r w:rsidRPr="00541E92">
        <w:rPr>
          <w:rFonts w:ascii="Times New Roman" w:hAnsi="Times New Roman" w:cs="Times New Roman"/>
        </w:rPr>
        <w:tab/>
      </w:r>
      <w:r w:rsidR="00A07208">
        <w:rPr>
          <w:rFonts w:ascii="Times New Roman" w:hAnsi="Times New Roman" w:cs="Times New Roman"/>
        </w:rPr>
        <w:t xml:space="preserve">           </w:t>
      </w:r>
      <w:proofErr w:type="gramStart"/>
      <w:r w:rsidRPr="00541E92">
        <w:rPr>
          <w:rFonts w:ascii="Times New Roman" w:hAnsi="Times New Roman" w:cs="Times New Roman"/>
        </w:rPr>
        <w:t>donnent</w:t>
      </w:r>
      <w:proofErr w:type="gramEnd"/>
      <w:r w:rsidRPr="00541E92">
        <w:rPr>
          <w:rFonts w:ascii="Times New Roman" w:hAnsi="Times New Roman" w:cs="Times New Roman"/>
        </w:rPr>
        <w:t xml:space="preserve"> mandat au mandataire dans les conditions définies ci-dessous :</w:t>
      </w:r>
    </w:p>
    <w:p w14:paraId="5E666821" w14:textId="4EC96708" w:rsidR="00113DD0" w:rsidRDefault="00113DD0" w:rsidP="00113DD0">
      <w:pPr>
        <w:tabs>
          <w:tab w:val="left" w:pos="851"/>
        </w:tabs>
        <w:ind w:left="1134" w:hanging="850"/>
        <w:rPr>
          <w:rFonts w:ascii="Times New Roman" w:hAnsi="Times New Roman" w:cs="Times New Roman"/>
          <w:i/>
          <w:sz w:val="18"/>
          <w:szCs w:val="18"/>
        </w:rPr>
      </w:pPr>
      <w:r w:rsidRPr="00541E92">
        <w:rPr>
          <w:rFonts w:ascii="Times New Roman" w:hAnsi="Times New Roman" w:cs="Times New Roman"/>
          <w:i/>
          <w:sz w:val="18"/>
          <w:szCs w:val="18"/>
        </w:rPr>
        <w:tab/>
      </w:r>
      <w:r w:rsidRPr="00541E92">
        <w:rPr>
          <w:rFonts w:ascii="Times New Roman" w:hAnsi="Times New Roman" w:cs="Times New Roman"/>
          <w:i/>
          <w:sz w:val="18"/>
          <w:szCs w:val="18"/>
        </w:rPr>
        <w:tab/>
      </w:r>
      <w:r w:rsidRPr="00541E92">
        <w:rPr>
          <w:rFonts w:ascii="Times New Roman" w:hAnsi="Times New Roman" w:cs="Times New Roman"/>
          <w:i/>
          <w:sz w:val="18"/>
          <w:szCs w:val="18"/>
        </w:rPr>
        <w:tab/>
        <w:t>(Donner des précisions sur l’étendue du mandat.)</w:t>
      </w:r>
    </w:p>
    <w:p w14:paraId="1F826F0E" w14:textId="5F813EDE" w:rsidR="00A07208" w:rsidRDefault="00A07208" w:rsidP="00113DD0">
      <w:pPr>
        <w:tabs>
          <w:tab w:val="left" w:pos="851"/>
        </w:tabs>
        <w:ind w:left="1134" w:hanging="850"/>
        <w:rPr>
          <w:rFonts w:ascii="Times New Roman" w:hAnsi="Times New Roman" w:cs="Times New Roman"/>
          <w:i/>
          <w:sz w:val="18"/>
          <w:szCs w:val="18"/>
        </w:rPr>
      </w:pPr>
    </w:p>
    <w:p w14:paraId="7C55A469" w14:textId="76833833" w:rsidR="00A07208" w:rsidRDefault="00A07208" w:rsidP="00113DD0">
      <w:pPr>
        <w:tabs>
          <w:tab w:val="left" w:pos="851"/>
        </w:tabs>
        <w:ind w:left="1134" w:hanging="850"/>
        <w:rPr>
          <w:rFonts w:ascii="Times New Roman" w:hAnsi="Times New Roman" w:cs="Times New Roman"/>
          <w:i/>
          <w:sz w:val="18"/>
          <w:szCs w:val="18"/>
        </w:rPr>
      </w:pPr>
    </w:p>
    <w:p w14:paraId="230FEFC5" w14:textId="370AE3F5" w:rsidR="00A07208" w:rsidRDefault="00A07208" w:rsidP="00113DD0">
      <w:pPr>
        <w:tabs>
          <w:tab w:val="left" w:pos="851"/>
        </w:tabs>
        <w:ind w:left="1134" w:hanging="850"/>
        <w:rPr>
          <w:rFonts w:ascii="Times New Roman" w:hAnsi="Times New Roman" w:cs="Times New Roman"/>
          <w:i/>
          <w:sz w:val="18"/>
          <w:szCs w:val="18"/>
        </w:rPr>
      </w:pPr>
    </w:p>
    <w:p w14:paraId="37D7F5F0" w14:textId="16B3B83E" w:rsidR="00A07208" w:rsidRDefault="00A07208" w:rsidP="00113DD0">
      <w:pPr>
        <w:tabs>
          <w:tab w:val="left" w:pos="851"/>
        </w:tabs>
        <w:ind w:left="1134" w:hanging="850"/>
        <w:rPr>
          <w:rFonts w:ascii="Times New Roman" w:hAnsi="Times New Roman" w:cs="Times New Roman"/>
          <w:i/>
          <w:sz w:val="18"/>
          <w:szCs w:val="18"/>
        </w:rPr>
      </w:pPr>
    </w:p>
    <w:p w14:paraId="07AFEF7B" w14:textId="6F386542" w:rsidR="00A07208" w:rsidRDefault="00A07208" w:rsidP="00113DD0">
      <w:pPr>
        <w:tabs>
          <w:tab w:val="left" w:pos="851"/>
        </w:tabs>
        <w:ind w:left="1134" w:hanging="850"/>
        <w:rPr>
          <w:rFonts w:ascii="Times New Roman" w:hAnsi="Times New Roman" w:cs="Times New Roman"/>
          <w:i/>
          <w:sz w:val="18"/>
          <w:szCs w:val="18"/>
        </w:rPr>
      </w:pPr>
    </w:p>
    <w:p w14:paraId="61918DAF" w14:textId="3BF22B1D" w:rsidR="00A07208" w:rsidRDefault="00A07208" w:rsidP="00113DD0">
      <w:pPr>
        <w:tabs>
          <w:tab w:val="left" w:pos="851"/>
        </w:tabs>
        <w:ind w:left="1134" w:hanging="850"/>
        <w:rPr>
          <w:rFonts w:ascii="Times New Roman" w:hAnsi="Times New Roman" w:cs="Times New Roman"/>
          <w:i/>
          <w:sz w:val="18"/>
          <w:szCs w:val="18"/>
        </w:rPr>
      </w:pPr>
    </w:p>
    <w:p w14:paraId="546CCA8E" w14:textId="5CB35155" w:rsidR="00A07208" w:rsidRDefault="00A07208" w:rsidP="00113DD0">
      <w:pPr>
        <w:tabs>
          <w:tab w:val="left" w:pos="851"/>
        </w:tabs>
        <w:ind w:left="1134" w:hanging="850"/>
        <w:rPr>
          <w:rFonts w:ascii="Times New Roman" w:hAnsi="Times New Roman" w:cs="Times New Roman"/>
          <w:i/>
          <w:sz w:val="18"/>
          <w:szCs w:val="18"/>
        </w:rPr>
      </w:pPr>
    </w:p>
    <w:p w14:paraId="66440883" w14:textId="04ECFA6D" w:rsidR="00A07208" w:rsidRDefault="00A07208" w:rsidP="00113DD0">
      <w:pPr>
        <w:tabs>
          <w:tab w:val="left" w:pos="851"/>
        </w:tabs>
        <w:ind w:left="1134" w:hanging="850"/>
        <w:rPr>
          <w:rFonts w:ascii="Times New Roman" w:hAnsi="Times New Roman" w:cs="Times New Roman"/>
          <w:i/>
          <w:sz w:val="18"/>
          <w:szCs w:val="18"/>
        </w:rPr>
      </w:pPr>
    </w:p>
    <w:p w14:paraId="124FDF1F" w14:textId="77777777" w:rsidR="00A07208" w:rsidRPr="00541E92" w:rsidRDefault="00A07208" w:rsidP="00113DD0">
      <w:pPr>
        <w:tabs>
          <w:tab w:val="left" w:pos="851"/>
        </w:tabs>
        <w:ind w:left="1134" w:hanging="850"/>
        <w:rPr>
          <w:rFonts w:ascii="Times New Roman" w:hAnsi="Times New Roman" w:cs="Times New Roman"/>
        </w:rPr>
      </w:pPr>
    </w:p>
    <w:p w14:paraId="19B59182" w14:textId="77777777" w:rsidR="00113DD0" w:rsidRPr="00541E92" w:rsidRDefault="00113DD0" w:rsidP="00113DD0">
      <w:pPr>
        <w:tabs>
          <w:tab w:val="left" w:pos="851"/>
        </w:tabs>
        <w:rPr>
          <w:rFonts w:ascii="Times New Roman" w:hAnsi="Times New Roman" w:cs="Times New Roman"/>
        </w:rPr>
      </w:pPr>
    </w:p>
    <w:tbl>
      <w:tblPr>
        <w:tblW w:w="10394" w:type="dxa"/>
        <w:tblInd w:w="-40" w:type="dxa"/>
        <w:tblLayout w:type="fixed"/>
        <w:tblLook w:val="0000" w:firstRow="0" w:lastRow="0" w:firstColumn="0" w:lastColumn="0" w:noHBand="0" w:noVBand="0"/>
      </w:tblPr>
      <w:tblGrid>
        <w:gridCol w:w="4644"/>
        <w:gridCol w:w="2694"/>
        <w:gridCol w:w="3056"/>
      </w:tblGrid>
      <w:tr w:rsidR="00113DD0" w:rsidRPr="00541E92" w14:paraId="458DC92E" w14:textId="77777777" w:rsidTr="004552A4">
        <w:tc>
          <w:tcPr>
            <w:tcW w:w="4644" w:type="dxa"/>
            <w:tcBorders>
              <w:top w:val="single" w:sz="4" w:space="0" w:color="000000"/>
              <w:left w:val="single" w:sz="4" w:space="0" w:color="000000"/>
              <w:bottom w:val="single" w:sz="4" w:space="0" w:color="000000"/>
            </w:tcBorders>
            <w:shd w:val="clear" w:color="auto" w:fill="auto"/>
            <w:vAlign w:val="center"/>
          </w:tcPr>
          <w:p w14:paraId="13B50875" w14:textId="535A66A7" w:rsidR="00113DD0" w:rsidRPr="00541E92" w:rsidRDefault="00113DD0" w:rsidP="0093569D">
            <w:pPr>
              <w:tabs>
                <w:tab w:val="left" w:pos="851"/>
              </w:tabs>
              <w:jc w:val="center"/>
              <w:rPr>
                <w:rFonts w:ascii="Times New Roman" w:hAnsi="Times New Roman" w:cs="Times New Roman"/>
                <w:b/>
                <w:bCs/>
              </w:rPr>
            </w:pPr>
            <w:r w:rsidRPr="00541E92">
              <w:rPr>
                <w:rFonts w:ascii="Times New Roman" w:hAnsi="Times New Roman" w:cs="Times New Roman"/>
              </w:rPr>
              <w:br w:type="page"/>
            </w:r>
            <w:r w:rsidRPr="00541E92">
              <w:rPr>
                <w:rFonts w:ascii="Times New Roman" w:hAnsi="Times New Roman" w:cs="Times New Roman"/>
                <w:b/>
                <w:bCs/>
              </w:rPr>
              <w:t>Nom, prénom et qualité</w:t>
            </w:r>
          </w:p>
          <w:p w14:paraId="23123657" w14:textId="77777777" w:rsidR="00113DD0" w:rsidRPr="00541E92" w:rsidRDefault="00113DD0" w:rsidP="0093569D">
            <w:pPr>
              <w:tabs>
                <w:tab w:val="left" w:pos="851"/>
              </w:tabs>
              <w:jc w:val="center"/>
              <w:rPr>
                <w:rFonts w:ascii="Times New Roman" w:hAnsi="Times New Roman" w:cs="Times New Roman"/>
                <w:b/>
                <w:bCs/>
              </w:rPr>
            </w:pPr>
            <w:r w:rsidRPr="00541E92">
              <w:rPr>
                <w:rFonts w:ascii="Times New Roman" w:hAnsi="Times New Roman" w:cs="Times New Roman"/>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CBB662D" w14:textId="77777777" w:rsidR="00113DD0" w:rsidRPr="00541E92" w:rsidRDefault="00113DD0" w:rsidP="0093569D">
            <w:pPr>
              <w:tabs>
                <w:tab w:val="left" w:pos="851"/>
              </w:tabs>
              <w:jc w:val="center"/>
              <w:rPr>
                <w:rFonts w:ascii="Times New Roman" w:hAnsi="Times New Roman" w:cs="Times New Roman"/>
                <w:b/>
                <w:bCs/>
              </w:rPr>
            </w:pPr>
            <w:r w:rsidRPr="00541E92">
              <w:rPr>
                <w:rFonts w:ascii="Times New Roman" w:hAnsi="Times New Roman" w:cs="Times New Roman"/>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4B732A" w14:textId="77777777" w:rsidR="00113DD0" w:rsidRPr="00541E92" w:rsidRDefault="00113DD0" w:rsidP="0093569D">
            <w:pPr>
              <w:tabs>
                <w:tab w:val="left" w:pos="851"/>
              </w:tabs>
              <w:jc w:val="center"/>
              <w:rPr>
                <w:rFonts w:ascii="Times New Roman" w:hAnsi="Times New Roman" w:cs="Times New Roman"/>
                <w:b/>
                <w:bCs/>
              </w:rPr>
            </w:pPr>
            <w:r w:rsidRPr="00541E92">
              <w:rPr>
                <w:rFonts w:ascii="Times New Roman" w:hAnsi="Times New Roman" w:cs="Times New Roman"/>
                <w:b/>
                <w:bCs/>
              </w:rPr>
              <w:t>Signature</w:t>
            </w:r>
          </w:p>
        </w:tc>
      </w:tr>
      <w:tr w:rsidR="00113DD0" w:rsidRPr="00541E92" w14:paraId="5A0AF407" w14:textId="77777777" w:rsidTr="004552A4">
        <w:trPr>
          <w:trHeight w:val="1021"/>
        </w:trPr>
        <w:tc>
          <w:tcPr>
            <w:tcW w:w="4644" w:type="dxa"/>
            <w:tcBorders>
              <w:top w:val="single" w:sz="4" w:space="0" w:color="000000"/>
              <w:left w:val="single" w:sz="4" w:space="0" w:color="000000"/>
            </w:tcBorders>
            <w:shd w:val="clear" w:color="auto" w:fill="CCFFFF"/>
          </w:tcPr>
          <w:p w14:paraId="6B6BC904" w14:textId="77777777" w:rsidR="00113DD0" w:rsidRPr="00541E92" w:rsidRDefault="00113DD0" w:rsidP="0093569D">
            <w:pPr>
              <w:tabs>
                <w:tab w:val="left" w:pos="851"/>
              </w:tabs>
              <w:snapToGrid w:val="0"/>
              <w:jc w:val="both"/>
              <w:rPr>
                <w:rFonts w:ascii="Times New Roman" w:hAnsi="Times New Roman" w:cs="Times New Roman"/>
                <w:b/>
                <w:bCs/>
              </w:rPr>
            </w:pPr>
          </w:p>
        </w:tc>
        <w:tc>
          <w:tcPr>
            <w:tcW w:w="2694" w:type="dxa"/>
            <w:tcBorders>
              <w:top w:val="single" w:sz="4" w:space="0" w:color="000000"/>
              <w:left w:val="single" w:sz="4" w:space="0" w:color="000000"/>
            </w:tcBorders>
            <w:shd w:val="clear" w:color="auto" w:fill="CCFFFF"/>
          </w:tcPr>
          <w:p w14:paraId="210BA075" w14:textId="77777777" w:rsidR="00113DD0" w:rsidRPr="00541E92" w:rsidRDefault="00113DD0" w:rsidP="0093569D">
            <w:pPr>
              <w:tabs>
                <w:tab w:val="left" w:pos="851"/>
              </w:tabs>
              <w:snapToGrid w:val="0"/>
              <w:jc w:val="both"/>
              <w:rPr>
                <w:rFonts w:ascii="Times New Roman" w:hAnsi="Times New Roman" w:cs="Times New Roman"/>
                <w:b/>
                <w:bCs/>
              </w:rPr>
            </w:pPr>
          </w:p>
        </w:tc>
        <w:tc>
          <w:tcPr>
            <w:tcW w:w="3056" w:type="dxa"/>
            <w:tcBorders>
              <w:top w:val="single" w:sz="4" w:space="0" w:color="000000"/>
              <w:left w:val="single" w:sz="4" w:space="0" w:color="000000"/>
              <w:right w:val="single" w:sz="4" w:space="0" w:color="000000"/>
            </w:tcBorders>
            <w:shd w:val="clear" w:color="auto" w:fill="CCFFFF"/>
          </w:tcPr>
          <w:p w14:paraId="561761AC" w14:textId="77777777" w:rsidR="00113DD0" w:rsidRPr="00541E92" w:rsidRDefault="00113DD0" w:rsidP="0093569D">
            <w:pPr>
              <w:tabs>
                <w:tab w:val="left" w:pos="851"/>
              </w:tabs>
              <w:snapToGrid w:val="0"/>
              <w:jc w:val="both"/>
              <w:rPr>
                <w:rFonts w:ascii="Times New Roman" w:hAnsi="Times New Roman" w:cs="Times New Roman"/>
                <w:b/>
                <w:bCs/>
              </w:rPr>
            </w:pPr>
          </w:p>
        </w:tc>
      </w:tr>
      <w:tr w:rsidR="00113DD0" w:rsidRPr="00541E92" w14:paraId="767E4D43" w14:textId="77777777" w:rsidTr="004552A4">
        <w:trPr>
          <w:trHeight w:val="1021"/>
        </w:trPr>
        <w:tc>
          <w:tcPr>
            <w:tcW w:w="4644" w:type="dxa"/>
            <w:tcBorders>
              <w:left w:val="single" w:sz="4" w:space="0" w:color="000000"/>
            </w:tcBorders>
            <w:shd w:val="clear" w:color="auto" w:fill="auto"/>
          </w:tcPr>
          <w:p w14:paraId="714083A3" w14:textId="77777777" w:rsidR="00113DD0" w:rsidRPr="00541E92" w:rsidRDefault="00113DD0" w:rsidP="0093569D">
            <w:pPr>
              <w:tabs>
                <w:tab w:val="left" w:pos="851"/>
              </w:tabs>
              <w:snapToGrid w:val="0"/>
              <w:jc w:val="both"/>
              <w:rPr>
                <w:rFonts w:ascii="Times New Roman" w:hAnsi="Times New Roman" w:cs="Times New Roman"/>
                <w:b/>
                <w:bCs/>
              </w:rPr>
            </w:pPr>
          </w:p>
        </w:tc>
        <w:tc>
          <w:tcPr>
            <w:tcW w:w="2694" w:type="dxa"/>
            <w:tcBorders>
              <w:left w:val="single" w:sz="4" w:space="0" w:color="000000"/>
            </w:tcBorders>
            <w:shd w:val="clear" w:color="auto" w:fill="auto"/>
          </w:tcPr>
          <w:p w14:paraId="5306EEE9" w14:textId="77777777" w:rsidR="00113DD0" w:rsidRPr="00541E92" w:rsidRDefault="00113DD0" w:rsidP="0093569D">
            <w:pPr>
              <w:tabs>
                <w:tab w:val="left" w:pos="851"/>
              </w:tabs>
              <w:snapToGrid w:val="0"/>
              <w:jc w:val="both"/>
              <w:rPr>
                <w:rFonts w:ascii="Times New Roman" w:hAnsi="Times New Roman" w:cs="Times New Roman"/>
                <w:b/>
                <w:bCs/>
              </w:rPr>
            </w:pPr>
          </w:p>
        </w:tc>
        <w:tc>
          <w:tcPr>
            <w:tcW w:w="3056" w:type="dxa"/>
            <w:tcBorders>
              <w:left w:val="single" w:sz="4" w:space="0" w:color="000000"/>
              <w:right w:val="single" w:sz="4" w:space="0" w:color="000000"/>
            </w:tcBorders>
            <w:shd w:val="clear" w:color="auto" w:fill="auto"/>
          </w:tcPr>
          <w:p w14:paraId="4C0853A9" w14:textId="77777777" w:rsidR="00113DD0" w:rsidRPr="00541E92" w:rsidRDefault="00113DD0" w:rsidP="0093569D">
            <w:pPr>
              <w:tabs>
                <w:tab w:val="left" w:pos="851"/>
              </w:tabs>
              <w:snapToGrid w:val="0"/>
              <w:jc w:val="both"/>
              <w:rPr>
                <w:rFonts w:ascii="Times New Roman" w:hAnsi="Times New Roman" w:cs="Times New Roman"/>
                <w:b/>
                <w:bCs/>
              </w:rPr>
            </w:pPr>
          </w:p>
        </w:tc>
      </w:tr>
      <w:tr w:rsidR="00113DD0" w:rsidRPr="00541E92" w14:paraId="7CB36441" w14:textId="77777777" w:rsidTr="004552A4">
        <w:trPr>
          <w:trHeight w:val="1021"/>
        </w:trPr>
        <w:tc>
          <w:tcPr>
            <w:tcW w:w="4644" w:type="dxa"/>
            <w:tcBorders>
              <w:left w:val="single" w:sz="4" w:space="0" w:color="000000"/>
            </w:tcBorders>
            <w:shd w:val="clear" w:color="auto" w:fill="CCFFFF"/>
          </w:tcPr>
          <w:p w14:paraId="6666FF7E" w14:textId="77777777" w:rsidR="00113DD0" w:rsidRPr="00541E92" w:rsidRDefault="00113DD0" w:rsidP="0093569D">
            <w:pPr>
              <w:tabs>
                <w:tab w:val="left" w:pos="851"/>
              </w:tabs>
              <w:snapToGrid w:val="0"/>
              <w:jc w:val="both"/>
              <w:rPr>
                <w:rFonts w:ascii="Times New Roman" w:hAnsi="Times New Roman" w:cs="Times New Roman"/>
                <w:b/>
                <w:bCs/>
              </w:rPr>
            </w:pPr>
          </w:p>
        </w:tc>
        <w:tc>
          <w:tcPr>
            <w:tcW w:w="2694" w:type="dxa"/>
            <w:tcBorders>
              <w:left w:val="single" w:sz="4" w:space="0" w:color="000000"/>
            </w:tcBorders>
            <w:shd w:val="clear" w:color="auto" w:fill="CCFFFF"/>
          </w:tcPr>
          <w:p w14:paraId="1864843B" w14:textId="77777777" w:rsidR="00113DD0" w:rsidRPr="00541E92" w:rsidRDefault="00113DD0" w:rsidP="0093569D">
            <w:pPr>
              <w:tabs>
                <w:tab w:val="left" w:pos="851"/>
              </w:tabs>
              <w:snapToGrid w:val="0"/>
              <w:jc w:val="both"/>
              <w:rPr>
                <w:rFonts w:ascii="Times New Roman" w:hAnsi="Times New Roman" w:cs="Times New Roman"/>
                <w:b/>
                <w:bCs/>
              </w:rPr>
            </w:pPr>
          </w:p>
        </w:tc>
        <w:tc>
          <w:tcPr>
            <w:tcW w:w="3056" w:type="dxa"/>
            <w:tcBorders>
              <w:left w:val="single" w:sz="4" w:space="0" w:color="000000"/>
              <w:right w:val="single" w:sz="4" w:space="0" w:color="000000"/>
            </w:tcBorders>
            <w:shd w:val="clear" w:color="auto" w:fill="CCFFFF"/>
          </w:tcPr>
          <w:p w14:paraId="63317DC9" w14:textId="77777777" w:rsidR="00113DD0" w:rsidRPr="00541E92" w:rsidRDefault="00113DD0" w:rsidP="0093569D">
            <w:pPr>
              <w:tabs>
                <w:tab w:val="left" w:pos="851"/>
              </w:tabs>
              <w:snapToGrid w:val="0"/>
              <w:jc w:val="both"/>
              <w:rPr>
                <w:rFonts w:ascii="Times New Roman" w:hAnsi="Times New Roman" w:cs="Times New Roman"/>
                <w:b/>
                <w:bCs/>
              </w:rPr>
            </w:pPr>
          </w:p>
        </w:tc>
      </w:tr>
      <w:tr w:rsidR="00113DD0" w:rsidRPr="00541E92" w14:paraId="154E76E6" w14:textId="77777777" w:rsidTr="004552A4">
        <w:trPr>
          <w:trHeight w:val="1021"/>
        </w:trPr>
        <w:tc>
          <w:tcPr>
            <w:tcW w:w="4644" w:type="dxa"/>
            <w:tcBorders>
              <w:left w:val="single" w:sz="4" w:space="0" w:color="000000"/>
            </w:tcBorders>
            <w:shd w:val="clear" w:color="auto" w:fill="auto"/>
          </w:tcPr>
          <w:p w14:paraId="091A0275" w14:textId="77777777" w:rsidR="00113DD0" w:rsidRPr="00541E92" w:rsidRDefault="00113DD0" w:rsidP="0093569D">
            <w:pPr>
              <w:tabs>
                <w:tab w:val="left" w:pos="851"/>
              </w:tabs>
              <w:snapToGrid w:val="0"/>
              <w:jc w:val="both"/>
              <w:rPr>
                <w:rFonts w:ascii="Times New Roman" w:hAnsi="Times New Roman" w:cs="Times New Roman"/>
                <w:b/>
                <w:bCs/>
              </w:rPr>
            </w:pPr>
          </w:p>
        </w:tc>
        <w:tc>
          <w:tcPr>
            <w:tcW w:w="2694" w:type="dxa"/>
            <w:tcBorders>
              <w:left w:val="single" w:sz="4" w:space="0" w:color="000000"/>
            </w:tcBorders>
            <w:shd w:val="clear" w:color="auto" w:fill="auto"/>
          </w:tcPr>
          <w:p w14:paraId="45DD0B42" w14:textId="77777777" w:rsidR="00113DD0" w:rsidRPr="00541E92" w:rsidRDefault="00113DD0" w:rsidP="0093569D">
            <w:pPr>
              <w:tabs>
                <w:tab w:val="left" w:pos="851"/>
              </w:tabs>
              <w:snapToGrid w:val="0"/>
              <w:jc w:val="both"/>
              <w:rPr>
                <w:rFonts w:ascii="Times New Roman" w:hAnsi="Times New Roman" w:cs="Times New Roman"/>
                <w:b/>
                <w:bCs/>
              </w:rPr>
            </w:pPr>
          </w:p>
        </w:tc>
        <w:tc>
          <w:tcPr>
            <w:tcW w:w="3056" w:type="dxa"/>
            <w:tcBorders>
              <w:left w:val="single" w:sz="4" w:space="0" w:color="000000"/>
              <w:right w:val="single" w:sz="4" w:space="0" w:color="000000"/>
            </w:tcBorders>
            <w:shd w:val="clear" w:color="auto" w:fill="auto"/>
          </w:tcPr>
          <w:p w14:paraId="4C05CB20" w14:textId="77777777" w:rsidR="00113DD0" w:rsidRPr="00541E92" w:rsidRDefault="00113DD0" w:rsidP="0093569D">
            <w:pPr>
              <w:tabs>
                <w:tab w:val="left" w:pos="851"/>
              </w:tabs>
              <w:snapToGrid w:val="0"/>
              <w:jc w:val="both"/>
              <w:rPr>
                <w:rFonts w:ascii="Times New Roman" w:hAnsi="Times New Roman" w:cs="Times New Roman"/>
                <w:b/>
                <w:bCs/>
              </w:rPr>
            </w:pPr>
          </w:p>
        </w:tc>
      </w:tr>
      <w:tr w:rsidR="00113DD0" w:rsidRPr="00541E92" w14:paraId="60B2097E" w14:textId="77777777" w:rsidTr="004552A4">
        <w:trPr>
          <w:trHeight w:val="1021"/>
        </w:trPr>
        <w:tc>
          <w:tcPr>
            <w:tcW w:w="4644" w:type="dxa"/>
            <w:tcBorders>
              <w:left w:val="single" w:sz="4" w:space="0" w:color="000000"/>
              <w:bottom w:val="single" w:sz="4" w:space="0" w:color="000000"/>
            </w:tcBorders>
            <w:shd w:val="clear" w:color="auto" w:fill="CCFFFF"/>
          </w:tcPr>
          <w:p w14:paraId="7E341B16" w14:textId="77777777" w:rsidR="00113DD0" w:rsidRPr="00541E92" w:rsidRDefault="00113DD0" w:rsidP="0093569D">
            <w:pPr>
              <w:tabs>
                <w:tab w:val="left" w:pos="851"/>
              </w:tabs>
              <w:snapToGrid w:val="0"/>
              <w:jc w:val="both"/>
              <w:rPr>
                <w:rFonts w:ascii="Times New Roman" w:hAnsi="Times New Roman" w:cs="Times New Roman"/>
                <w:b/>
                <w:bCs/>
              </w:rPr>
            </w:pPr>
          </w:p>
        </w:tc>
        <w:tc>
          <w:tcPr>
            <w:tcW w:w="2694" w:type="dxa"/>
            <w:tcBorders>
              <w:left w:val="single" w:sz="4" w:space="0" w:color="000000"/>
              <w:bottom w:val="single" w:sz="4" w:space="0" w:color="000000"/>
            </w:tcBorders>
            <w:shd w:val="clear" w:color="auto" w:fill="CCFFFF"/>
          </w:tcPr>
          <w:p w14:paraId="30000A69" w14:textId="77777777" w:rsidR="00113DD0" w:rsidRPr="00541E92" w:rsidRDefault="00113DD0" w:rsidP="0093569D">
            <w:pPr>
              <w:tabs>
                <w:tab w:val="left" w:pos="851"/>
              </w:tabs>
              <w:snapToGrid w:val="0"/>
              <w:jc w:val="both"/>
              <w:rPr>
                <w:rFonts w:ascii="Times New Roman" w:hAnsi="Times New Roman" w:cs="Times New Roman"/>
                <w:b/>
                <w:bCs/>
              </w:rPr>
            </w:pPr>
          </w:p>
        </w:tc>
        <w:tc>
          <w:tcPr>
            <w:tcW w:w="3056" w:type="dxa"/>
            <w:tcBorders>
              <w:left w:val="single" w:sz="4" w:space="0" w:color="000000"/>
              <w:bottom w:val="single" w:sz="4" w:space="0" w:color="000000"/>
              <w:right w:val="single" w:sz="4" w:space="0" w:color="000000"/>
            </w:tcBorders>
            <w:shd w:val="clear" w:color="auto" w:fill="CCFFFF"/>
          </w:tcPr>
          <w:p w14:paraId="0C9C3BE2" w14:textId="77777777" w:rsidR="00113DD0" w:rsidRPr="00541E92" w:rsidRDefault="00113DD0" w:rsidP="0093569D">
            <w:pPr>
              <w:tabs>
                <w:tab w:val="left" w:pos="851"/>
              </w:tabs>
              <w:snapToGrid w:val="0"/>
              <w:jc w:val="both"/>
              <w:rPr>
                <w:rFonts w:ascii="Times New Roman" w:hAnsi="Times New Roman" w:cs="Times New Roman"/>
                <w:b/>
                <w:bCs/>
              </w:rPr>
            </w:pPr>
          </w:p>
        </w:tc>
      </w:tr>
    </w:tbl>
    <w:p w14:paraId="2923100D" w14:textId="77777777" w:rsidR="00113DD0" w:rsidRPr="00541E92" w:rsidRDefault="00113DD0" w:rsidP="00113DD0">
      <w:pPr>
        <w:tabs>
          <w:tab w:val="left" w:pos="851"/>
        </w:tabs>
        <w:jc w:val="both"/>
        <w:rPr>
          <w:rFonts w:ascii="Times New Roman" w:hAnsi="Times New Roman" w:cs="Times New Roman"/>
        </w:rPr>
      </w:pPr>
      <w:r w:rsidRPr="00541E92">
        <w:rPr>
          <w:rFonts w:ascii="Times New Roman" w:hAnsi="Times New Roman" w:cs="Times New Roman"/>
          <w:sz w:val="18"/>
          <w:szCs w:val="18"/>
        </w:rPr>
        <w:t>(*) Le signataire doit avoir le pouvoir d’engager la personne qu’il représente.</w:t>
      </w:r>
    </w:p>
    <w:p w14:paraId="412B7E11" w14:textId="77777777" w:rsidR="00113DD0" w:rsidRPr="00541E92" w:rsidRDefault="00113DD0" w:rsidP="00113DD0">
      <w:pPr>
        <w:tabs>
          <w:tab w:val="left" w:pos="851"/>
        </w:tabs>
        <w:rPr>
          <w:rFonts w:ascii="Times New Roman" w:hAnsi="Times New Roman" w:cs="Times New Roman"/>
        </w:rPr>
      </w:pPr>
    </w:p>
    <w:p w14:paraId="3C90269F" w14:textId="27E1852C" w:rsidR="00B57A72" w:rsidRPr="00541E92" w:rsidRDefault="00B57A72" w:rsidP="00B57A72">
      <w:pPr>
        <w:jc w:val="both"/>
        <w:rPr>
          <w:rFonts w:ascii="Times New Roman" w:hAnsi="Times New Roman" w:cs="Times New Roman"/>
        </w:rPr>
      </w:pPr>
      <w:r w:rsidRPr="00541E92">
        <w:rPr>
          <w:rFonts w:ascii="Times New Roman" w:hAnsi="Times New Roman" w:cs="Times New Roman"/>
        </w:rPr>
        <w:t>Indiquer les membres du groupement qui sont des PME</w:t>
      </w:r>
      <w:r w:rsidR="00EC4F3A" w:rsidRPr="00541E92">
        <w:rPr>
          <w:rFonts w:ascii="Times New Roman" w:hAnsi="Times New Roman" w:cs="Times New Roman"/>
        </w:rPr>
        <w:t>/TPE</w:t>
      </w:r>
      <w:r w:rsidRPr="00541E92">
        <w:rPr>
          <w:rFonts w:ascii="Times New Roman" w:hAnsi="Times New Roman" w:cs="Times New Roman"/>
        </w:rPr>
        <w:t> : …………………………………………………………</w:t>
      </w:r>
    </w:p>
    <w:p w14:paraId="13B33AA1" w14:textId="77777777" w:rsidR="004552A4" w:rsidRDefault="004552A4">
      <w:pPr>
        <w:rPr>
          <w:rFonts w:ascii="Times New Roman" w:hAnsi="Times New Roman" w:cs="Times New Roman"/>
          <w:b/>
          <w:bCs/>
          <w:sz w:val="28"/>
          <w:szCs w:val="28"/>
          <w:u w:val="single"/>
        </w:rPr>
      </w:pPr>
    </w:p>
    <w:p w14:paraId="739D7506" w14:textId="00DF38D7" w:rsidR="004552A4" w:rsidRDefault="004552A4">
      <w:pPr>
        <w:rPr>
          <w:rFonts w:ascii="Times New Roman" w:hAnsi="Times New Roman" w:cs="Times New Roman"/>
          <w:b/>
          <w:bCs/>
          <w:sz w:val="28"/>
          <w:szCs w:val="28"/>
          <w:u w:val="single"/>
        </w:rPr>
      </w:pPr>
    </w:p>
    <w:p w14:paraId="0E94515F" w14:textId="13453A42" w:rsidR="008271AD" w:rsidRDefault="008271AD">
      <w:pPr>
        <w:rPr>
          <w:rFonts w:ascii="Times New Roman" w:hAnsi="Times New Roman" w:cs="Times New Roman"/>
          <w:b/>
          <w:bCs/>
          <w:sz w:val="28"/>
          <w:szCs w:val="28"/>
          <w:u w:val="single"/>
        </w:rPr>
      </w:pPr>
    </w:p>
    <w:p w14:paraId="61D8C2C7" w14:textId="5FC4FEAA" w:rsidR="008271AD" w:rsidRDefault="008271AD">
      <w:pPr>
        <w:rPr>
          <w:rFonts w:ascii="Times New Roman" w:hAnsi="Times New Roman" w:cs="Times New Roman"/>
          <w:b/>
          <w:bCs/>
          <w:sz w:val="28"/>
          <w:szCs w:val="28"/>
          <w:u w:val="single"/>
        </w:rPr>
      </w:pPr>
    </w:p>
    <w:p w14:paraId="50DEEF56" w14:textId="77777777" w:rsidR="008271AD" w:rsidRDefault="008271AD">
      <w:pPr>
        <w:rPr>
          <w:rFonts w:ascii="Times New Roman" w:hAnsi="Times New Roman" w:cs="Times New Roman"/>
          <w:b/>
          <w:bCs/>
          <w:sz w:val="28"/>
          <w:szCs w:val="28"/>
          <w:u w:val="single"/>
        </w:rPr>
      </w:pPr>
    </w:p>
    <w:p w14:paraId="3136A915" w14:textId="5E01516C" w:rsidR="005769EF" w:rsidRPr="00541E92" w:rsidRDefault="0027580C">
      <w:pPr>
        <w:rPr>
          <w:rFonts w:ascii="Times New Roman" w:hAnsi="Times New Roman" w:cs="Times New Roman"/>
          <w:b/>
          <w:bCs/>
          <w:sz w:val="28"/>
          <w:szCs w:val="28"/>
          <w:u w:val="single"/>
        </w:rPr>
      </w:pPr>
      <w:r w:rsidRPr="00541E92">
        <w:rPr>
          <w:rFonts w:ascii="Times New Roman" w:hAnsi="Times New Roman" w:cs="Times New Roman"/>
          <w:b/>
          <w:bCs/>
          <w:sz w:val="28"/>
          <w:szCs w:val="28"/>
          <w:u w:val="single"/>
        </w:rPr>
        <w:lastRenderedPageBreak/>
        <w:t xml:space="preserve">D - Identification </w:t>
      </w:r>
      <w:r w:rsidR="00B22B78" w:rsidRPr="00541E92">
        <w:rPr>
          <w:rFonts w:ascii="Times New Roman" w:hAnsi="Times New Roman" w:cs="Times New Roman"/>
          <w:b/>
          <w:bCs/>
          <w:sz w:val="28"/>
          <w:szCs w:val="28"/>
          <w:u w:val="single"/>
        </w:rPr>
        <w:t xml:space="preserve">et signature </w:t>
      </w:r>
      <w:r w:rsidRPr="00541E92">
        <w:rPr>
          <w:rFonts w:ascii="Times New Roman" w:hAnsi="Times New Roman" w:cs="Times New Roman"/>
          <w:b/>
          <w:bCs/>
          <w:sz w:val="28"/>
          <w:szCs w:val="28"/>
          <w:u w:val="single"/>
        </w:rPr>
        <w:t>du pouvoir adjudicateur</w:t>
      </w:r>
    </w:p>
    <w:p w14:paraId="190152DD" w14:textId="77777777" w:rsidR="0027580C" w:rsidRPr="00541E92" w:rsidRDefault="0027580C">
      <w:pPr>
        <w:rPr>
          <w:rFonts w:ascii="Times New Roman" w:hAnsi="Times New Roman" w:cs="Times New Roman"/>
        </w:rPr>
      </w:pPr>
    </w:p>
    <w:p w14:paraId="62D49FA8" w14:textId="77777777" w:rsidR="005769EF" w:rsidRPr="00541E92" w:rsidRDefault="005769EF">
      <w:pPr>
        <w:pStyle w:val="Titre1"/>
        <w:tabs>
          <w:tab w:val="left" w:pos="567"/>
        </w:tabs>
        <w:ind w:left="0"/>
        <w:jc w:val="both"/>
        <w:rPr>
          <w:b w:val="0"/>
          <w:bCs w:val="0"/>
        </w:rPr>
      </w:pPr>
      <w:r w:rsidRPr="00541E92">
        <w:rPr>
          <w:color w:val="FF0000"/>
          <w:spacing w:val="-10"/>
          <w:position w:val="-2"/>
        </w:rPr>
        <w:sym w:font="Wingdings" w:char="F06E"/>
      </w:r>
      <w:r w:rsidRPr="00541E92">
        <w:rPr>
          <w:color w:val="FF0000"/>
          <w:spacing w:val="-10"/>
          <w:position w:val="-2"/>
        </w:rPr>
        <w:t xml:space="preserve"> </w:t>
      </w:r>
      <w:r w:rsidRPr="00541E92">
        <w:rPr>
          <w:spacing w:val="-10"/>
          <w:position w:val="-2"/>
        </w:rPr>
        <w:t xml:space="preserve"> </w:t>
      </w:r>
      <w:r w:rsidRPr="00541E92">
        <w:rPr>
          <w:b w:val="0"/>
          <w:bCs w:val="0"/>
        </w:rPr>
        <w:t>Désignation du pouvoir adjudicateur</w:t>
      </w:r>
      <w:r w:rsidR="00637B07" w:rsidRPr="00541E92">
        <w:rPr>
          <w:b w:val="0"/>
          <w:bCs w:val="0"/>
        </w:rPr>
        <w:t xml:space="preserve"> </w:t>
      </w:r>
      <w:r w:rsidRPr="00541E92">
        <w:rPr>
          <w:b w:val="0"/>
          <w:bCs w:val="0"/>
        </w:rPr>
        <w:t>:</w:t>
      </w:r>
    </w:p>
    <w:p w14:paraId="11FDD2CA" w14:textId="77777777" w:rsidR="005769EF" w:rsidRPr="00541E92" w:rsidRDefault="005769EF">
      <w:pPr>
        <w:pStyle w:val="Titre1"/>
        <w:ind w:left="0"/>
        <w:jc w:val="both"/>
      </w:pPr>
    </w:p>
    <w:p w14:paraId="61AAB652" w14:textId="149AFB96" w:rsidR="00123D91" w:rsidRPr="00A01160" w:rsidRDefault="00A01160">
      <w:pPr>
        <w:tabs>
          <w:tab w:val="left" w:pos="426"/>
          <w:tab w:val="left" w:pos="5103"/>
        </w:tabs>
        <w:jc w:val="both"/>
        <w:rPr>
          <w:rFonts w:ascii="Times New Roman" w:hAnsi="Times New Roman" w:cs="Times New Roman"/>
        </w:rPr>
      </w:pPr>
      <w:r w:rsidRPr="00A01160">
        <w:rPr>
          <w:rFonts w:ascii="Times New Roman" w:hAnsi="Times New Roman" w:cs="Times New Roman"/>
        </w:rPr>
        <w:t>L’État – Ministère de l’Éducation Nationale, de la Jeunesse et des Sports – Ministère de l’Enseignement Supérieur, de la Recherche et de l’Innovation.</w:t>
      </w:r>
    </w:p>
    <w:p w14:paraId="63B0B3AF" w14:textId="3F3F846C" w:rsidR="00B57A72" w:rsidRPr="00541E92" w:rsidRDefault="005769EF" w:rsidP="001D078F">
      <w:pPr>
        <w:tabs>
          <w:tab w:val="left" w:pos="426"/>
          <w:tab w:val="left" w:pos="5103"/>
        </w:tabs>
        <w:jc w:val="both"/>
        <w:rPr>
          <w:rFonts w:ascii="Times New Roman" w:hAnsi="Times New Roman" w:cs="Times New Roman"/>
        </w:rPr>
      </w:pPr>
      <w:r w:rsidRPr="001D078F">
        <w:rPr>
          <w:rFonts w:ascii="Times New Roman" w:hAnsi="Times New Roman" w:cs="Times New Roman"/>
        </w:rPr>
        <w:t xml:space="preserve">  </w:t>
      </w:r>
    </w:p>
    <w:p w14:paraId="56B878A5" w14:textId="77777777" w:rsidR="00A07208" w:rsidRDefault="001D078F" w:rsidP="00C85FF7">
      <w:pPr>
        <w:tabs>
          <w:tab w:val="left" w:pos="426"/>
          <w:tab w:val="left" w:pos="5103"/>
        </w:tabs>
        <w:jc w:val="both"/>
        <w:rPr>
          <w:rFonts w:ascii="Times New Roman" w:hAnsi="Times New Roman" w:cs="Times New Roman"/>
        </w:rPr>
      </w:pPr>
      <w:r w:rsidRPr="001D078F">
        <w:rPr>
          <w:rFonts w:ascii="Times New Roman" w:hAnsi="Times New Roman" w:cs="Times New Roman"/>
        </w:rPr>
        <w:t xml:space="preserve">Représenté par Monsieur Bernard BEIGNIER, recteur de la région académique île de France, </w:t>
      </w:r>
    </w:p>
    <w:p w14:paraId="0CEA3B03" w14:textId="7A562AE4" w:rsidR="00C85FF7" w:rsidRPr="00541E92" w:rsidRDefault="001D078F" w:rsidP="00C85FF7">
      <w:pPr>
        <w:tabs>
          <w:tab w:val="left" w:pos="426"/>
          <w:tab w:val="left" w:pos="5103"/>
        </w:tabs>
        <w:jc w:val="both"/>
        <w:rPr>
          <w:rFonts w:ascii="Times New Roman" w:hAnsi="Times New Roman" w:cs="Times New Roman"/>
        </w:rPr>
      </w:pPr>
      <w:r w:rsidRPr="001D078F">
        <w:rPr>
          <w:rFonts w:ascii="Times New Roman" w:hAnsi="Times New Roman" w:cs="Times New Roman"/>
        </w:rPr>
        <w:t>47 rue des écoles 75231 PARIS Cedex</w:t>
      </w:r>
      <w:r w:rsidR="00A07208">
        <w:rPr>
          <w:rFonts w:ascii="Times New Roman" w:hAnsi="Times New Roman" w:cs="Times New Roman"/>
        </w:rPr>
        <w:t xml:space="preserve"> </w:t>
      </w:r>
      <w:r w:rsidRPr="001D078F">
        <w:rPr>
          <w:rFonts w:ascii="Times New Roman" w:hAnsi="Times New Roman" w:cs="Times New Roman"/>
        </w:rPr>
        <w:t>05.</w:t>
      </w:r>
    </w:p>
    <w:p w14:paraId="10E68DED" w14:textId="77777777" w:rsidR="00123D91" w:rsidRPr="00541E92" w:rsidRDefault="00123D91" w:rsidP="00C85FF7">
      <w:pPr>
        <w:pStyle w:val="fcase2metab"/>
        <w:ind w:left="0" w:firstLine="0"/>
        <w:rPr>
          <w:rFonts w:ascii="Times New Roman" w:hAnsi="Times New Roman" w:cs="Times New Roman"/>
          <w:b/>
          <w:bCs/>
          <w:color w:val="FF0000"/>
          <w:spacing w:val="-10"/>
          <w:position w:val="-2"/>
        </w:rPr>
      </w:pPr>
    </w:p>
    <w:p w14:paraId="214ED150" w14:textId="77777777" w:rsidR="00A3499A" w:rsidRPr="00541E92" w:rsidRDefault="00A3499A" w:rsidP="00C85FF7">
      <w:pPr>
        <w:pStyle w:val="fcase2metab"/>
        <w:rPr>
          <w:rFonts w:ascii="Times New Roman" w:hAnsi="Times New Roman" w:cs="Times New Roman"/>
        </w:rPr>
      </w:pPr>
    </w:p>
    <w:p w14:paraId="67C0A9AD" w14:textId="46733498" w:rsidR="00C85FF7" w:rsidRDefault="00C85FF7" w:rsidP="00C85FF7">
      <w:pPr>
        <w:pStyle w:val="fcase2metab"/>
        <w:spacing w:after="240"/>
        <w:rPr>
          <w:rFonts w:ascii="Times New Roman" w:hAnsi="Times New Roman" w:cs="Times New Roman"/>
        </w:rPr>
      </w:pPr>
      <w:r w:rsidRPr="001D078F">
        <w:rPr>
          <w:rFonts w:ascii="Times New Roman" w:hAnsi="Times New Roman" w:cs="Times New Roman"/>
          <w:b/>
          <w:bCs/>
          <w:color w:val="FF0000"/>
          <w:spacing w:val="-10"/>
          <w:position w:val="-2"/>
        </w:rPr>
        <w:sym w:font="Wingdings" w:char="F06E"/>
      </w:r>
      <w:r w:rsidRPr="001D078F">
        <w:rPr>
          <w:rFonts w:ascii="Times New Roman" w:hAnsi="Times New Roman" w:cs="Times New Roman"/>
          <w:b/>
          <w:bCs/>
          <w:color w:val="FF0000"/>
          <w:spacing w:val="-10"/>
          <w:position w:val="-2"/>
        </w:rPr>
        <w:t xml:space="preserve"> </w:t>
      </w:r>
      <w:r w:rsidR="001D078F">
        <w:rPr>
          <w:rFonts w:ascii="Times New Roman" w:hAnsi="Times New Roman" w:cs="Times New Roman"/>
        </w:rPr>
        <w:t xml:space="preserve">Désignation </w:t>
      </w:r>
      <w:r w:rsidRPr="001D078F">
        <w:rPr>
          <w:rFonts w:ascii="Times New Roman" w:hAnsi="Times New Roman" w:cs="Times New Roman"/>
        </w:rPr>
        <w:t>du comptable assignataire :</w:t>
      </w:r>
    </w:p>
    <w:p w14:paraId="4CB572DA" w14:textId="1EB13A02" w:rsidR="001D078F" w:rsidRPr="001D078F" w:rsidRDefault="001D078F" w:rsidP="00C85FF7">
      <w:pPr>
        <w:pStyle w:val="fcase2metab"/>
        <w:spacing w:after="240"/>
        <w:rPr>
          <w:rFonts w:ascii="Times New Roman" w:hAnsi="Times New Roman" w:cs="Times New Roman"/>
        </w:rPr>
      </w:pPr>
      <w:r w:rsidRPr="001D078F">
        <w:rPr>
          <w:rFonts w:ascii="Times New Roman" w:hAnsi="Times New Roman" w:cs="Times New Roman"/>
        </w:rPr>
        <w:t>Monsieur le directeur départemental des finances publiques du Val-de-Marne</w:t>
      </w:r>
    </w:p>
    <w:p w14:paraId="5537C1AC" w14:textId="6E684623" w:rsidR="005769EF" w:rsidRDefault="005769EF">
      <w:pPr>
        <w:rPr>
          <w:rFonts w:ascii="Times New Roman" w:hAnsi="Times New Roman" w:cs="Times New Roman"/>
        </w:rPr>
      </w:pPr>
    </w:p>
    <w:p w14:paraId="3157904C" w14:textId="77777777" w:rsidR="001D078F" w:rsidRPr="00541E92" w:rsidRDefault="001D078F">
      <w:pPr>
        <w:rPr>
          <w:rFonts w:ascii="Times New Roman" w:hAnsi="Times New Roman" w:cs="Times New Roman"/>
        </w:rPr>
      </w:pPr>
    </w:p>
    <w:p w14:paraId="570DC33E" w14:textId="77777777" w:rsidR="005769EF" w:rsidRPr="00541E92" w:rsidRDefault="005769EF">
      <w:pPr>
        <w:rPr>
          <w:rFonts w:ascii="Times New Roman" w:hAnsi="Times New Roman" w:cs="Times New Roman"/>
        </w:rPr>
      </w:pPr>
    </w:p>
    <w:p w14:paraId="4608009B" w14:textId="335DD17A" w:rsidR="005769EF" w:rsidRPr="00541E92" w:rsidRDefault="005769EF" w:rsidP="00ED0E42">
      <w:pPr>
        <w:tabs>
          <w:tab w:val="left" w:pos="5245"/>
          <w:tab w:val="left" w:pos="7371"/>
          <w:tab w:val="left" w:pos="7655"/>
        </w:tabs>
        <w:rPr>
          <w:rFonts w:ascii="Times New Roman" w:hAnsi="Times New Roman" w:cs="Times New Roman"/>
        </w:rPr>
      </w:pPr>
      <w:r w:rsidRPr="00541E92">
        <w:rPr>
          <w:rFonts w:ascii="Times New Roman" w:hAnsi="Times New Roman" w:cs="Times New Roman"/>
        </w:rPr>
        <w:t xml:space="preserve">A : </w:t>
      </w:r>
      <w:r w:rsidR="001504A0">
        <w:rPr>
          <w:rFonts w:ascii="Times New Roman" w:hAnsi="Times New Roman" w:cs="Times New Roman"/>
        </w:rPr>
        <w:t>Paris</w:t>
      </w:r>
      <w:r w:rsidR="00CC6631" w:rsidRPr="00541E92">
        <w:rPr>
          <w:rFonts w:ascii="Times New Roman" w:hAnsi="Times New Roman" w:cs="Times New Roman"/>
        </w:rPr>
        <w:t xml:space="preserve">, </w:t>
      </w:r>
      <w:r w:rsidRPr="00541E92">
        <w:rPr>
          <w:rFonts w:ascii="Times New Roman" w:hAnsi="Times New Roman" w:cs="Times New Roman"/>
        </w:rPr>
        <w:t>le …</w:t>
      </w:r>
      <w:r w:rsidR="00416536" w:rsidRPr="00541E92">
        <w:rPr>
          <w:rFonts w:ascii="Times New Roman" w:hAnsi="Times New Roman" w:cs="Times New Roman"/>
        </w:rPr>
        <w:t>…………</w:t>
      </w:r>
      <w:r w:rsidR="00F018EA" w:rsidRPr="00541E92">
        <w:rPr>
          <w:rFonts w:ascii="Times New Roman" w:hAnsi="Times New Roman" w:cs="Times New Roman"/>
        </w:rPr>
        <w:t>...........................................</w:t>
      </w:r>
      <w:r w:rsidR="00CC6631" w:rsidRPr="00541E92">
        <w:rPr>
          <w:rFonts w:ascii="Times New Roman" w:hAnsi="Times New Roman" w:cs="Times New Roman"/>
        </w:rPr>
        <w:t>...................................................................................</w:t>
      </w:r>
    </w:p>
    <w:p w14:paraId="5A211DAB" w14:textId="43FFD6AE" w:rsidR="00CC6631" w:rsidRPr="00541E92" w:rsidRDefault="00CC6631">
      <w:pPr>
        <w:rPr>
          <w:rFonts w:ascii="Times New Roman" w:hAnsi="Times New Roman" w:cs="Times New Roman"/>
        </w:rPr>
      </w:pPr>
    </w:p>
    <w:p w14:paraId="48DBB444" w14:textId="77777777" w:rsidR="00CC6631" w:rsidRPr="00541E92" w:rsidRDefault="00CC6631">
      <w:pPr>
        <w:rPr>
          <w:rFonts w:ascii="Times New Roman" w:hAnsi="Times New Roman" w:cs="Times New Roman"/>
        </w:rPr>
      </w:pPr>
    </w:p>
    <w:p w14:paraId="1BBA14C1" w14:textId="01E1D08E" w:rsidR="00CC6631" w:rsidRPr="00541E92" w:rsidRDefault="00CC6631" w:rsidP="00F018EA">
      <w:pPr>
        <w:jc w:val="both"/>
        <w:rPr>
          <w:rFonts w:ascii="Times New Roman" w:hAnsi="Times New Roman" w:cs="Times New Roman"/>
        </w:rPr>
      </w:pPr>
    </w:p>
    <w:p w14:paraId="4F0A83CB" w14:textId="77777777" w:rsidR="00CC6631" w:rsidRPr="00541E92" w:rsidRDefault="00CC6631" w:rsidP="00F018EA">
      <w:pPr>
        <w:jc w:val="both"/>
        <w:rPr>
          <w:rFonts w:ascii="Times New Roman" w:hAnsi="Times New Roman" w:cs="Times New Roman"/>
        </w:rPr>
      </w:pPr>
    </w:p>
    <w:p w14:paraId="32DC1AD0" w14:textId="457D5F69" w:rsidR="00CC6631" w:rsidRDefault="00CC6631" w:rsidP="00F018EA">
      <w:pPr>
        <w:jc w:val="both"/>
        <w:rPr>
          <w:rFonts w:ascii="Times New Roman" w:hAnsi="Times New Roman" w:cs="Times New Roman"/>
        </w:rPr>
      </w:pPr>
    </w:p>
    <w:p w14:paraId="75C20799" w14:textId="77777777" w:rsidR="00D15987" w:rsidRPr="00541E92" w:rsidRDefault="00D15987" w:rsidP="00F018EA">
      <w:pPr>
        <w:jc w:val="both"/>
        <w:rPr>
          <w:rFonts w:ascii="Times New Roman" w:hAnsi="Times New Roman" w:cs="Times New Roman"/>
        </w:rPr>
      </w:pPr>
    </w:p>
    <w:p w14:paraId="731C325D" w14:textId="77777777" w:rsidR="005769EF" w:rsidRPr="00541E92" w:rsidRDefault="005769EF">
      <w:pPr>
        <w:jc w:val="both"/>
        <w:rPr>
          <w:rFonts w:ascii="Times New Roman" w:hAnsi="Times New Roman" w:cs="Times New Roman"/>
        </w:rPr>
      </w:pPr>
    </w:p>
    <w:p w14:paraId="595B0D13" w14:textId="77777777" w:rsidR="00123D91" w:rsidRPr="00541E92" w:rsidRDefault="00123D91">
      <w:pPr>
        <w:jc w:val="both"/>
        <w:rPr>
          <w:rFonts w:ascii="Times New Roman" w:hAnsi="Times New Roman" w:cs="Times New Roman"/>
        </w:rPr>
      </w:pPr>
    </w:p>
    <w:p w14:paraId="1511702A" w14:textId="689228E5" w:rsidR="00C40089" w:rsidRDefault="00C40089">
      <w:pPr>
        <w:jc w:val="both"/>
        <w:rPr>
          <w:rFonts w:ascii="Times New Roman" w:hAnsi="Times New Roman" w:cs="Times New Roman"/>
        </w:rPr>
      </w:pPr>
    </w:p>
    <w:p w14:paraId="4A37BB33" w14:textId="77777777" w:rsidR="008271AD" w:rsidRPr="00541E92" w:rsidRDefault="008271AD">
      <w:pPr>
        <w:jc w:val="both"/>
        <w:rPr>
          <w:rFonts w:ascii="Times New Roman" w:hAnsi="Times New Roman" w:cs="Times New Roman"/>
        </w:rPr>
      </w:pPr>
    </w:p>
    <w:p w14:paraId="5908C210" w14:textId="77777777" w:rsidR="005769EF" w:rsidRPr="00541E92" w:rsidRDefault="005769EF">
      <w:pPr>
        <w:jc w:val="both"/>
        <w:rPr>
          <w:rFonts w:ascii="Times New Roman" w:hAnsi="Times New Roman" w:cs="Times New Roman"/>
        </w:rPr>
      </w:pPr>
    </w:p>
    <w:tbl>
      <w:tblPr>
        <w:tblW w:w="0" w:type="auto"/>
        <w:tblInd w:w="2263" w:type="dxa"/>
        <w:tblLayout w:type="fixed"/>
        <w:tblCellMar>
          <w:left w:w="0" w:type="dxa"/>
          <w:right w:w="0" w:type="dxa"/>
        </w:tblCellMar>
        <w:tblLook w:val="0000" w:firstRow="0" w:lastRow="0" w:firstColumn="0" w:lastColumn="0" w:noHBand="0" w:noVBand="0"/>
      </w:tblPr>
      <w:tblGrid>
        <w:gridCol w:w="5435"/>
      </w:tblGrid>
      <w:tr w:rsidR="00C40089" w:rsidRPr="00541E92" w14:paraId="53E14246" w14:textId="77777777" w:rsidTr="00CC6631">
        <w:trPr>
          <w:trHeight w:val="454"/>
        </w:trPr>
        <w:tc>
          <w:tcPr>
            <w:tcW w:w="5435" w:type="dxa"/>
            <w:tcBorders>
              <w:top w:val="single" w:sz="4" w:space="0" w:color="auto"/>
              <w:left w:val="single" w:sz="4" w:space="0" w:color="auto"/>
              <w:bottom w:val="single" w:sz="4" w:space="0" w:color="auto"/>
              <w:right w:val="single" w:sz="4" w:space="0" w:color="auto"/>
            </w:tcBorders>
          </w:tcPr>
          <w:p w14:paraId="5F2D0E5F" w14:textId="77777777" w:rsidR="00CC6631" w:rsidRPr="00541E92" w:rsidRDefault="00CC6631" w:rsidP="00D5027C">
            <w:pPr>
              <w:keepLines/>
              <w:tabs>
                <w:tab w:val="left" w:pos="284"/>
                <w:tab w:val="left" w:pos="567"/>
                <w:tab w:val="left" w:pos="851"/>
              </w:tabs>
              <w:snapToGrid w:val="0"/>
              <w:jc w:val="center"/>
              <w:rPr>
                <w:rFonts w:ascii="Times New Roman" w:eastAsia="Arial Unicode MS" w:hAnsi="Times New Roman" w:cs="Times New Roman"/>
                <w:kern w:val="1"/>
              </w:rPr>
            </w:pPr>
          </w:p>
          <w:p w14:paraId="4AB1C872" w14:textId="26418429" w:rsidR="00C40089" w:rsidRPr="00541E92" w:rsidRDefault="00C40089" w:rsidP="00D5027C">
            <w:pPr>
              <w:keepLines/>
              <w:tabs>
                <w:tab w:val="left" w:pos="284"/>
                <w:tab w:val="left" w:pos="567"/>
                <w:tab w:val="left" w:pos="851"/>
              </w:tabs>
              <w:snapToGrid w:val="0"/>
              <w:jc w:val="center"/>
              <w:rPr>
                <w:rFonts w:ascii="Times New Roman" w:eastAsia="Arial Unicode MS" w:hAnsi="Times New Roman" w:cs="Times New Roman"/>
                <w:kern w:val="1"/>
              </w:rPr>
            </w:pPr>
            <w:r w:rsidRPr="00541E92">
              <w:rPr>
                <w:rFonts w:ascii="Times New Roman" w:eastAsia="Arial Unicode MS" w:hAnsi="Times New Roman" w:cs="Times New Roman"/>
                <w:kern w:val="1"/>
              </w:rPr>
              <w:t xml:space="preserve">Reçu l’avis de réception postal de la notification du </w:t>
            </w:r>
            <w:r w:rsidR="0051421E" w:rsidRPr="00541E92">
              <w:rPr>
                <w:rFonts w:ascii="Times New Roman" w:eastAsia="Arial Unicode MS" w:hAnsi="Times New Roman" w:cs="Times New Roman"/>
                <w:kern w:val="1"/>
              </w:rPr>
              <w:t xml:space="preserve">marché </w:t>
            </w:r>
            <w:r w:rsidRPr="00541E92">
              <w:rPr>
                <w:rFonts w:ascii="Times New Roman" w:eastAsia="Arial Unicode MS" w:hAnsi="Times New Roman" w:cs="Times New Roman"/>
                <w:kern w:val="1"/>
              </w:rPr>
              <w:t>signé</w:t>
            </w:r>
          </w:p>
          <w:p w14:paraId="4009D29A" w14:textId="7BBADCB3" w:rsidR="00CC6631" w:rsidRPr="00541E92" w:rsidRDefault="00CC6631" w:rsidP="00D5027C">
            <w:pPr>
              <w:keepLines/>
              <w:tabs>
                <w:tab w:val="left" w:pos="284"/>
                <w:tab w:val="left" w:pos="567"/>
                <w:tab w:val="left" w:pos="851"/>
              </w:tabs>
              <w:snapToGrid w:val="0"/>
              <w:jc w:val="center"/>
              <w:rPr>
                <w:rFonts w:ascii="Times New Roman" w:eastAsia="Arial Unicode MS" w:hAnsi="Times New Roman" w:cs="Times New Roman"/>
                <w:kern w:val="1"/>
              </w:rPr>
            </w:pPr>
          </w:p>
        </w:tc>
      </w:tr>
      <w:tr w:rsidR="00C40089" w:rsidRPr="00541E92" w14:paraId="5DB35934" w14:textId="77777777" w:rsidTr="00CC6631">
        <w:trPr>
          <w:trHeight w:val="1391"/>
        </w:trPr>
        <w:tc>
          <w:tcPr>
            <w:tcW w:w="5435" w:type="dxa"/>
            <w:tcBorders>
              <w:top w:val="single" w:sz="4" w:space="0" w:color="auto"/>
              <w:left w:val="single" w:sz="4" w:space="0" w:color="auto"/>
              <w:bottom w:val="single" w:sz="4" w:space="0" w:color="auto"/>
              <w:right w:val="single" w:sz="4" w:space="0" w:color="auto"/>
            </w:tcBorders>
          </w:tcPr>
          <w:p w14:paraId="03B85997" w14:textId="77777777" w:rsidR="00C40089" w:rsidRPr="00541E92" w:rsidRDefault="00C40089" w:rsidP="00D5027C">
            <w:pPr>
              <w:keepLines/>
              <w:tabs>
                <w:tab w:val="left" w:pos="284"/>
                <w:tab w:val="left" w:pos="567"/>
                <w:tab w:val="left" w:pos="851"/>
              </w:tabs>
              <w:snapToGrid w:val="0"/>
              <w:ind w:firstLine="284"/>
              <w:rPr>
                <w:rFonts w:ascii="Times New Roman" w:hAnsi="Times New Roman" w:cs="Times New Roman"/>
                <w:b/>
                <w:kern w:val="1"/>
              </w:rPr>
            </w:pPr>
          </w:p>
          <w:p w14:paraId="5251A762" w14:textId="77777777" w:rsidR="00C40089" w:rsidRPr="00541E92" w:rsidRDefault="00C40089" w:rsidP="00D5027C">
            <w:pPr>
              <w:keepLines/>
              <w:tabs>
                <w:tab w:val="left" w:pos="284"/>
                <w:tab w:val="left" w:pos="567"/>
                <w:tab w:val="left" w:pos="851"/>
              </w:tabs>
              <w:ind w:firstLine="284"/>
              <w:rPr>
                <w:rFonts w:ascii="Times New Roman" w:eastAsia="Arial Unicode MS" w:hAnsi="Times New Roman" w:cs="Times New Roman"/>
                <w:kern w:val="1"/>
              </w:rPr>
            </w:pPr>
          </w:p>
          <w:p w14:paraId="218F36EA" w14:textId="6D39BF65" w:rsidR="00C40089" w:rsidRPr="00541E92" w:rsidRDefault="00C40089" w:rsidP="00C40089">
            <w:pPr>
              <w:keepLines/>
              <w:tabs>
                <w:tab w:val="left" w:pos="284"/>
                <w:tab w:val="left" w:pos="567"/>
                <w:tab w:val="left" w:pos="851"/>
              </w:tabs>
              <w:ind w:firstLine="284"/>
              <w:rPr>
                <w:rFonts w:ascii="Times New Roman" w:eastAsia="Arial Unicode MS" w:hAnsi="Times New Roman" w:cs="Times New Roman"/>
                <w:kern w:val="1"/>
              </w:rPr>
            </w:pPr>
            <w:r w:rsidRPr="00541E92">
              <w:rPr>
                <w:rFonts w:ascii="Times New Roman" w:eastAsia="Arial Unicode MS" w:hAnsi="Times New Roman" w:cs="Times New Roman"/>
                <w:kern w:val="1"/>
              </w:rPr>
              <w:t>Le …...……</w:t>
            </w:r>
            <w:r w:rsidR="00CC6631" w:rsidRPr="00541E92">
              <w:rPr>
                <w:rFonts w:ascii="Times New Roman" w:eastAsia="Arial Unicode MS" w:hAnsi="Times New Roman" w:cs="Times New Roman"/>
                <w:kern w:val="1"/>
              </w:rPr>
              <w:t>….</w:t>
            </w:r>
            <w:r w:rsidRPr="00541E92">
              <w:rPr>
                <w:rFonts w:ascii="Times New Roman" w:eastAsia="Arial Unicode MS" w:hAnsi="Times New Roman" w:cs="Times New Roman"/>
                <w:kern w:val="1"/>
              </w:rPr>
              <w:t>.....</w:t>
            </w:r>
            <w:r w:rsidR="00CC6631" w:rsidRPr="00541E92">
              <w:rPr>
                <w:rFonts w:ascii="Times New Roman" w:eastAsia="Arial Unicode MS" w:hAnsi="Times New Roman" w:cs="Times New Roman"/>
                <w:kern w:val="1"/>
              </w:rPr>
              <w:t xml:space="preserve">  </w:t>
            </w:r>
            <w:r w:rsidRPr="00541E92">
              <w:rPr>
                <w:rFonts w:ascii="Times New Roman" w:eastAsia="Arial Unicode MS" w:hAnsi="Times New Roman" w:cs="Times New Roman"/>
                <w:kern w:val="1"/>
              </w:rPr>
              <w:t>/</w:t>
            </w:r>
            <w:r w:rsidR="00CC6631" w:rsidRPr="00541E92">
              <w:rPr>
                <w:rFonts w:ascii="Times New Roman" w:eastAsia="Arial Unicode MS" w:hAnsi="Times New Roman" w:cs="Times New Roman"/>
                <w:kern w:val="1"/>
              </w:rPr>
              <w:t xml:space="preserve"> </w:t>
            </w:r>
            <w:r w:rsidRPr="00541E92">
              <w:rPr>
                <w:rFonts w:ascii="Times New Roman" w:eastAsia="Arial Unicode MS" w:hAnsi="Times New Roman" w:cs="Times New Roman"/>
                <w:kern w:val="1"/>
              </w:rPr>
              <w:t>.........</w:t>
            </w:r>
            <w:r w:rsidR="00CC6631" w:rsidRPr="00541E92">
              <w:rPr>
                <w:rFonts w:ascii="Times New Roman" w:eastAsia="Arial Unicode MS" w:hAnsi="Times New Roman" w:cs="Times New Roman"/>
                <w:kern w:val="1"/>
              </w:rPr>
              <w:t>..</w:t>
            </w:r>
            <w:r w:rsidRPr="00541E92">
              <w:rPr>
                <w:rFonts w:ascii="Times New Roman" w:eastAsia="Arial Unicode MS" w:hAnsi="Times New Roman" w:cs="Times New Roman"/>
                <w:kern w:val="1"/>
              </w:rPr>
              <w:t>...........</w:t>
            </w:r>
            <w:r w:rsidR="00CC6631" w:rsidRPr="00541E92">
              <w:rPr>
                <w:rFonts w:ascii="Times New Roman" w:eastAsia="Arial Unicode MS" w:hAnsi="Times New Roman" w:cs="Times New Roman"/>
                <w:kern w:val="1"/>
              </w:rPr>
              <w:t xml:space="preserve">  </w:t>
            </w:r>
            <w:r w:rsidRPr="00541E92">
              <w:rPr>
                <w:rFonts w:ascii="Times New Roman" w:eastAsia="Arial Unicode MS" w:hAnsi="Times New Roman" w:cs="Times New Roman"/>
                <w:kern w:val="1"/>
              </w:rPr>
              <w:t>/</w:t>
            </w:r>
            <w:r w:rsidR="00CC6631" w:rsidRPr="00541E92">
              <w:rPr>
                <w:rFonts w:ascii="Times New Roman" w:eastAsia="Arial Unicode MS" w:hAnsi="Times New Roman" w:cs="Times New Roman"/>
                <w:kern w:val="1"/>
              </w:rPr>
              <w:t xml:space="preserve"> </w:t>
            </w:r>
            <w:r w:rsidRPr="00541E92">
              <w:rPr>
                <w:rFonts w:ascii="Times New Roman" w:eastAsia="Arial Unicode MS" w:hAnsi="Times New Roman" w:cs="Times New Roman"/>
                <w:kern w:val="1"/>
              </w:rPr>
              <w:t>…..…</w:t>
            </w:r>
            <w:r w:rsidR="00CC6631" w:rsidRPr="00541E92">
              <w:rPr>
                <w:rFonts w:ascii="Times New Roman" w:eastAsia="Arial Unicode MS" w:hAnsi="Times New Roman" w:cs="Times New Roman"/>
                <w:kern w:val="1"/>
              </w:rPr>
              <w:t>…</w:t>
            </w:r>
            <w:r w:rsidRPr="00541E92">
              <w:rPr>
                <w:rFonts w:ascii="Times New Roman" w:eastAsia="Arial Unicode MS" w:hAnsi="Times New Roman" w:cs="Times New Roman"/>
                <w:kern w:val="1"/>
              </w:rPr>
              <w:t>...................</w:t>
            </w:r>
          </w:p>
          <w:p w14:paraId="0E3A8075" w14:textId="77777777" w:rsidR="00C40089" w:rsidRPr="00541E92" w:rsidRDefault="00C40089" w:rsidP="00D5027C">
            <w:pPr>
              <w:keepLines/>
              <w:tabs>
                <w:tab w:val="left" w:pos="284"/>
                <w:tab w:val="left" w:pos="567"/>
                <w:tab w:val="left" w:pos="851"/>
              </w:tabs>
              <w:ind w:firstLine="284"/>
              <w:rPr>
                <w:rFonts w:ascii="Times New Roman" w:eastAsia="Arial Unicode MS" w:hAnsi="Times New Roman" w:cs="Times New Roman"/>
                <w:kern w:val="1"/>
              </w:rPr>
            </w:pPr>
          </w:p>
          <w:p w14:paraId="755ECCFC" w14:textId="0A67A23F" w:rsidR="00C40089" w:rsidRPr="00541E92" w:rsidRDefault="00C40089" w:rsidP="00D5027C">
            <w:pPr>
              <w:keepLines/>
              <w:tabs>
                <w:tab w:val="left" w:pos="284"/>
                <w:tab w:val="left" w:pos="567"/>
                <w:tab w:val="left" w:pos="851"/>
              </w:tabs>
              <w:ind w:firstLine="284"/>
              <w:rPr>
                <w:rFonts w:ascii="Times New Roman" w:eastAsia="Arial Unicode MS" w:hAnsi="Times New Roman" w:cs="Times New Roman"/>
                <w:kern w:val="1"/>
              </w:rPr>
            </w:pPr>
            <w:r w:rsidRPr="00541E92">
              <w:rPr>
                <w:rFonts w:ascii="Times New Roman" w:eastAsia="Arial Unicode MS" w:hAnsi="Times New Roman" w:cs="Times New Roman"/>
                <w:kern w:val="1"/>
              </w:rPr>
              <w:t>(</w:t>
            </w:r>
            <w:proofErr w:type="gramStart"/>
            <w:r w:rsidRPr="00541E92">
              <w:rPr>
                <w:rFonts w:ascii="Times New Roman" w:eastAsia="Arial Unicode MS" w:hAnsi="Times New Roman" w:cs="Times New Roman"/>
                <w:kern w:val="1"/>
              </w:rPr>
              <w:t>date</w:t>
            </w:r>
            <w:proofErr w:type="gramEnd"/>
            <w:r w:rsidRPr="00541E92">
              <w:rPr>
                <w:rFonts w:ascii="Times New Roman" w:eastAsia="Arial Unicode MS" w:hAnsi="Times New Roman" w:cs="Times New Roman"/>
                <w:kern w:val="1"/>
              </w:rPr>
              <w:t xml:space="preserve"> de réception du récépissé postal</w:t>
            </w:r>
            <w:r w:rsidR="00532758" w:rsidRPr="00541E92">
              <w:rPr>
                <w:rFonts w:ascii="Times New Roman" w:eastAsia="Arial Unicode MS" w:hAnsi="Times New Roman" w:cs="Times New Roman"/>
                <w:kern w:val="1"/>
              </w:rPr>
              <w:t xml:space="preserve"> ou de l’accusé réception électronique</w:t>
            </w:r>
            <w:r w:rsidRPr="00541E92">
              <w:rPr>
                <w:rFonts w:ascii="Times New Roman" w:eastAsia="Arial Unicode MS" w:hAnsi="Times New Roman" w:cs="Times New Roman"/>
                <w:kern w:val="1"/>
              </w:rPr>
              <w:t xml:space="preserve"> de la notification du marché par le titulaire du marché)</w:t>
            </w:r>
          </w:p>
          <w:p w14:paraId="47E2CEF8" w14:textId="77777777" w:rsidR="00CC6631" w:rsidRPr="00541E92" w:rsidRDefault="00CC6631" w:rsidP="00D5027C">
            <w:pPr>
              <w:keepLines/>
              <w:tabs>
                <w:tab w:val="left" w:pos="284"/>
                <w:tab w:val="left" w:pos="567"/>
                <w:tab w:val="left" w:pos="851"/>
              </w:tabs>
              <w:ind w:firstLine="284"/>
              <w:rPr>
                <w:rFonts w:ascii="Times New Roman" w:eastAsia="Arial Unicode MS" w:hAnsi="Times New Roman" w:cs="Times New Roman"/>
                <w:kern w:val="1"/>
              </w:rPr>
            </w:pPr>
          </w:p>
          <w:p w14:paraId="50EAE07F" w14:textId="77777777" w:rsidR="00C40089" w:rsidRPr="00541E92" w:rsidRDefault="00C40089" w:rsidP="00D5027C">
            <w:pPr>
              <w:keepLines/>
              <w:tabs>
                <w:tab w:val="left" w:pos="284"/>
                <w:tab w:val="left" w:pos="567"/>
                <w:tab w:val="left" w:pos="851"/>
              </w:tabs>
              <w:ind w:firstLine="284"/>
              <w:rPr>
                <w:rFonts w:ascii="Times New Roman" w:eastAsia="Arial Unicode MS" w:hAnsi="Times New Roman" w:cs="Times New Roman"/>
                <w:kern w:val="1"/>
              </w:rPr>
            </w:pPr>
          </w:p>
        </w:tc>
      </w:tr>
    </w:tbl>
    <w:p w14:paraId="4471FD67" w14:textId="77777777" w:rsidR="00865E57" w:rsidRPr="00541E92" w:rsidRDefault="00865E57">
      <w:pPr>
        <w:rPr>
          <w:rFonts w:ascii="Times New Roman" w:hAnsi="Times New Roman" w:cs="Times New Roman"/>
        </w:rPr>
      </w:pPr>
    </w:p>
    <w:p w14:paraId="64132644" w14:textId="77777777" w:rsidR="00865E57" w:rsidRPr="00541E92" w:rsidRDefault="00865E57">
      <w:pPr>
        <w:rPr>
          <w:rFonts w:ascii="Times New Roman" w:hAnsi="Times New Roman" w:cs="Times New Roman"/>
        </w:rPr>
      </w:pPr>
      <w:r w:rsidRPr="00541E92">
        <w:rPr>
          <w:rFonts w:ascii="Times New Roman" w:hAnsi="Times New Roman" w:cs="Times New Roman"/>
        </w:rPr>
        <w:br w:type="page"/>
      </w:r>
    </w:p>
    <w:p w14:paraId="4DAFF457" w14:textId="77777777" w:rsidR="00DF59AC" w:rsidRPr="00541E92" w:rsidRDefault="00DF59AC">
      <w:pPr>
        <w:rPr>
          <w:rFonts w:ascii="Times New Roman" w:hAnsi="Times New Roman" w:cs="Times New Roman"/>
        </w:rPr>
      </w:pPr>
    </w:p>
    <w:tbl>
      <w:tblPr>
        <w:tblW w:w="0" w:type="auto"/>
        <w:shd w:val="clear" w:color="FFFF00" w:fill="D9D9D9"/>
        <w:tblLayout w:type="fixed"/>
        <w:tblCellMar>
          <w:left w:w="71" w:type="dxa"/>
          <w:right w:w="71" w:type="dxa"/>
        </w:tblCellMar>
        <w:tblLook w:val="0000" w:firstRow="0" w:lastRow="0" w:firstColumn="0" w:lastColumn="0" w:noHBand="0" w:noVBand="0"/>
      </w:tblPr>
      <w:tblGrid>
        <w:gridCol w:w="8936"/>
        <w:gridCol w:w="1272"/>
      </w:tblGrid>
      <w:tr w:rsidR="00DF59AC" w:rsidRPr="00541E92" w14:paraId="01F2498C" w14:textId="77777777" w:rsidTr="00296C8F">
        <w:tc>
          <w:tcPr>
            <w:tcW w:w="8936" w:type="dxa"/>
            <w:shd w:val="clear" w:color="FFFF00" w:fill="D9D9D9"/>
          </w:tcPr>
          <w:p w14:paraId="723D8E2F" w14:textId="77777777" w:rsidR="00DF59AC" w:rsidRPr="00541E92" w:rsidRDefault="00DF59AC" w:rsidP="00296C8F">
            <w:pPr>
              <w:tabs>
                <w:tab w:val="left" w:pos="-142"/>
                <w:tab w:val="left" w:pos="4111"/>
              </w:tabs>
              <w:spacing w:line="480" w:lineRule="auto"/>
              <w:jc w:val="both"/>
              <w:rPr>
                <w:rFonts w:ascii="Times New Roman" w:hAnsi="Times New Roman" w:cs="Times New Roman"/>
                <w:b/>
              </w:rPr>
            </w:pPr>
            <w:r w:rsidRPr="00541E92">
              <w:rPr>
                <w:rFonts w:ascii="Times New Roman" w:hAnsi="Times New Roman" w:cs="Times New Roman"/>
              </w:rPr>
              <w:br w:type="page"/>
            </w:r>
            <w:r w:rsidRPr="00541E92">
              <w:rPr>
                <w:rFonts w:ascii="Times New Roman" w:hAnsi="Times New Roman" w:cs="Times New Roman"/>
              </w:rPr>
              <w:br w:type="page"/>
            </w:r>
            <w:r w:rsidRPr="00541E92">
              <w:rPr>
                <w:rFonts w:ascii="Times New Roman" w:hAnsi="Times New Roman" w:cs="Times New Roman"/>
                <w:b/>
              </w:rPr>
              <w:t xml:space="preserve">Cadre pour formule de nantissement ou de cession de créances </w:t>
            </w:r>
            <w:r w:rsidRPr="00541E92">
              <w:rPr>
                <w:rFonts w:ascii="Times New Roman" w:hAnsi="Times New Roman" w:cs="Times New Roman"/>
                <w:b/>
                <w:position w:val="4"/>
              </w:rPr>
              <w:t>(</w:t>
            </w:r>
            <w:r w:rsidRPr="00541E92">
              <w:rPr>
                <w:rStyle w:val="Appelnotedebasdep"/>
                <w:rFonts w:ascii="Times New Roman" w:hAnsi="Times New Roman"/>
                <w:b/>
                <w:position w:val="4"/>
              </w:rPr>
              <w:footnoteReference w:id="1"/>
            </w:r>
            <w:r w:rsidRPr="00541E92">
              <w:rPr>
                <w:rFonts w:ascii="Times New Roman" w:hAnsi="Times New Roman" w:cs="Times New Roman"/>
                <w:b/>
                <w:position w:val="4"/>
              </w:rPr>
              <w:t>)</w:t>
            </w:r>
          </w:p>
        </w:tc>
        <w:tc>
          <w:tcPr>
            <w:tcW w:w="1272" w:type="dxa"/>
            <w:shd w:val="clear" w:color="FFFF00" w:fill="D9D9D9"/>
          </w:tcPr>
          <w:p w14:paraId="3E84A672" w14:textId="77777777" w:rsidR="00DF59AC" w:rsidRPr="00541E92" w:rsidRDefault="00DF59AC" w:rsidP="00296C8F">
            <w:pPr>
              <w:tabs>
                <w:tab w:val="left" w:pos="-142"/>
              </w:tabs>
              <w:jc w:val="right"/>
              <w:rPr>
                <w:rFonts w:ascii="Times New Roman" w:hAnsi="Times New Roman" w:cs="Times New Roman"/>
                <w:b/>
              </w:rPr>
            </w:pPr>
          </w:p>
        </w:tc>
      </w:tr>
    </w:tbl>
    <w:p w14:paraId="46FC2313" w14:textId="77777777" w:rsidR="00DF59AC" w:rsidRPr="00541E92" w:rsidRDefault="00DF59AC" w:rsidP="00DF59AC">
      <w:pPr>
        <w:spacing w:before="120" w:after="120"/>
        <w:jc w:val="both"/>
        <w:rPr>
          <w:rFonts w:ascii="Times New Roman" w:hAnsi="Times New Roman" w:cs="Times New Roman"/>
          <w:b/>
        </w:rPr>
      </w:pPr>
      <w:r w:rsidRPr="00541E92">
        <w:rPr>
          <w:rFonts w:ascii="Times New Roman" w:hAnsi="Times New Roman" w:cs="Times New Roman"/>
          <w:b/>
          <w:color w:val="808000"/>
          <w:spacing w:val="-10"/>
          <w:position w:val="-2"/>
        </w:rPr>
        <w:sym w:font="Wingdings" w:char="F06E"/>
      </w:r>
      <w:r w:rsidRPr="00541E92">
        <w:rPr>
          <w:rFonts w:ascii="Times New Roman" w:hAnsi="Times New Roman" w:cs="Times New Roman"/>
          <w:b/>
          <w:color w:val="FFFF00"/>
          <w:spacing w:val="-10"/>
          <w:position w:val="-2"/>
        </w:rPr>
        <w:t> </w:t>
      </w:r>
      <w:r w:rsidRPr="00541E92">
        <w:rPr>
          <w:rFonts w:ascii="Times New Roman" w:hAnsi="Times New Roman" w:cs="Times New Roman"/>
          <w:b/>
        </w:rPr>
        <w:t>Formule d'origine</w:t>
      </w:r>
    </w:p>
    <w:p w14:paraId="51DA77FB" w14:textId="77777777" w:rsidR="00DF59AC" w:rsidRPr="00541E92" w:rsidRDefault="00DF59AC" w:rsidP="00DF59AC">
      <w:pPr>
        <w:tabs>
          <w:tab w:val="left" w:pos="720"/>
        </w:tabs>
        <w:spacing w:after="120"/>
        <w:jc w:val="both"/>
        <w:rPr>
          <w:rFonts w:ascii="Times New Roman" w:hAnsi="Times New Roman" w:cs="Times New Roman"/>
        </w:rPr>
      </w:pPr>
      <w:r w:rsidRPr="00541E92">
        <w:rPr>
          <w:rFonts w:ascii="Times New Roman" w:hAnsi="Times New Roman" w:cs="Times New Roman"/>
        </w:rPr>
        <w:t>Copie certifiée conforme à l'original délivrée en unique exemplaire pour être remise à l'établissement de crédit en cas de cession ou de nantissement de créance consenti conformément à la loi n° 81-1 du 2 janvier 1981 modifiée facilitant le crédit aux entreprises en ce qui concerne :</w:t>
      </w:r>
    </w:p>
    <w:p w14:paraId="4539AE20" w14:textId="77777777" w:rsidR="00DF59AC" w:rsidRPr="00541E92" w:rsidRDefault="00DF59AC" w:rsidP="00DF59AC">
      <w:pPr>
        <w:pStyle w:val="fcasegauche"/>
        <w:tabs>
          <w:tab w:val="left" w:pos="284"/>
        </w:tabs>
        <w:spacing w:after="0"/>
        <w:ind w:left="0" w:firstLine="0"/>
        <w:rPr>
          <w:rFonts w:ascii="Times New Roman" w:hAnsi="Times New Roman" w:cs="Times New Roman"/>
        </w:rPr>
      </w:pPr>
      <w:r w:rsidRPr="00541E92">
        <w:rPr>
          <w:rFonts w:ascii="Times New Roman" w:hAnsi="Times New Roman" w:cs="Times New Roman"/>
        </w:rPr>
        <w:fldChar w:fldCharType="begin">
          <w:ffData>
            <w:name w:val="CaseACocher115"/>
            <w:enabled/>
            <w:calcOnExit w:val="0"/>
            <w:checkBox>
              <w:sizeAuto/>
              <w:default w:val="0"/>
            </w:checkBox>
          </w:ffData>
        </w:fldChar>
      </w:r>
      <w:bookmarkStart w:id="3" w:name="CaseACocher115"/>
      <w:r w:rsidRPr="00541E92">
        <w:rPr>
          <w:rFonts w:ascii="Times New Roman" w:hAnsi="Times New Roman" w:cs="Times New Roman"/>
        </w:rPr>
        <w:instrText xml:space="preserve"> FORMCHECKBOX </w:instrText>
      </w:r>
      <w:r w:rsidR="000E728A">
        <w:rPr>
          <w:rFonts w:ascii="Times New Roman" w:hAnsi="Times New Roman" w:cs="Times New Roman"/>
        </w:rPr>
      </w:r>
      <w:r w:rsidR="000E728A">
        <w:rPr>
          <w:rFonts w:ascii="Times New Roman" w:hAnsi="Times New Roman" w:cs="Times New Roman"/>
        </w:rPr>
        <w:fldChar w:fldCharType="separate"/>
      </w:r>
      <w:r w:rsidRPr="00541E92">
        <w:rPr>
          <w:rFonts w:ascii="Times New Roman" w:hAnsi="Times New Roman" w:cs="Times New Roman"/>
        </w:rPr>
        <w:fldChar w:fldCharType="end"/>
      </w:r>
      <w:bookmarkEnd w:id="3"/>
      <w:r w:rsidRPr="00541E92">
        <w:rPr>
          <w:rFonts w:ascii="Times New Roman" w:hAnsi="Times New Roman" w:cs="Times New Roman"/>
        </w:rPr>
        <w:tab/>
      </w:r>
      <w:proofErr w:type="gramStart"/>
      <w:r w:rsidRPr="00541E92">
        <w:rPr>
          <w:rFonts w:ascii="Times New Roman" w:hAnsi="Times New Roman" w:cs="Times New Roman"/>
        </w:rPr>
        <w:t>la</w:t>
      </w:r>
      <w:proofErr w:type="gramEnd"/>
      <w:r w:rsidRPr="00541E92">
        <w:rPr>
          <w:rFonts w:ascii="Times New Roman" w:hAnsi="Times New Roman" w:cs="Times New Roman"/>
        </w:rPr>
        <w:t xml:space="preserve"> totalité du marché</w:t>
      </w:r>
    </w:p>
    <w:p w14:paraId="50D9E893" w14:textId="4529572C" w:rsidR="00DF59AC" w:rsidRPr="00541E92" w:rsidRDefault="00DF59AC" w:rsidP="00336746">
      <w:pPr>
        <w:pStyle w:val="fcasegauche"/>
        <w:tabs>
          <w:tab w:val="left" w:leader="dot" w:pos="10206"/>
        </w:tabs>
        <w:spacing w:after="0" w:line="360" w:lineRule="auto"/>
        <w:ind w:left="0" w:firstLine="0"/>
        <w:jc w:val="left"/>
        <w:rPr>
          <w:rFonts w:ascii="Times New Roman" w:hAnsi="Times New Roman" w:cs="Times New Roman"/>
          <w:i/>
        </w:rPr>
      </w:pPr>
      <w:r w:rsidRPr="00541E92">
        <w:rPr>
          <w:rFonts w:ascii="Times New Roman" w:hAnsi="Times New Roman" w:cs="Times New Roman"/>
        </w:rPr>
        <w:t>(</w:t>
      </w:r>
      <w:r w:rsidRPr="00541E92">
        <w:rPr>
          <w:rFonts w:ascii="Times New Roman" w:hAnsi="Times New Roman" w:cs="Times New Roman"/>
          <w:i/>
        </w:rPr>
        <w:t>Indiquer le montant</w:t>
      </w:r>
      <w:r w:rsidR="00336746">
        <w:rPr>
          <w:rFonts w:ascii="Times New Roman" w:hAnsi="Times New Roman" w:cs="Times New Roman"/>
          <w:i/>
        </w:rPr>
        <w:t xml:space="preserve"> en lettre</w:t>
      </w:r>
      <w:r w:rsidRPr="00541E92">
        <w:rPr>
          <w:rFonts w:ascii="Times New Roman" w:hAnsi="Times New Roman" w:cs="Times New Roman"/>
          <w:i/>
        </w:rPr>
        <w:t xml:space="preserve"> </w:t>
      </w:r>
      <w:r w:rsidR="00336746">
        <w:rPr>
          <w:rFonts w:ascii="Times New Roman" w:hAnsi="Times New Roman" w:cs="Times New Roman"/>
          <w:i/>
        </w:rPr>
        <w:t xml:space="preserve"> </w:t>
      </w:r>
      <w:r w:rsidR="00865E57" w:rsidRPr="00541E92">
        <w:rPr>
          <w:rFonts w:ascii="Times New Roman" w:hAnsi="Times New Roman" w:cs="Times New Roman"/>
          <w:i/>
        </w:rPr>
        <w:tab/>
      </w:r>
    </w:p>
    <w:p w14:paraId="52BC3F45" w14:textId="77777777" w:rsidR="00865E57" w:rsidRPr="00541E92" w:rsidRDefault="00865E57" w:rsidP="00865E57">
      <w:pPr>
        <w:pStyle w:val="fcasegauche"/>
        <w:tabs>
          <w:tab w:val="left" w:leader="dot" w:pos="10206"/>
        </w:tabs>
        <w:spacing w:after="0" w:line="360" w:lineRule="auto"/>
        <w:ind w:left="0" w:firstLine="0"/>
        <w:rPr>
          <w:rFonts w:ascii="Times New Roman" w:hAnsi="Times New Roman" w:cs="Times New Roman"/>
          <w:i/>
        </w:rPr>
      </w:pPr>
      <w:r w:rsidRPr="00541E92">
        <w:rPr>
          <w:rFonts w:ascii="Times New Roman" w:hAnsi="Times New Roman" w:cs="Times New Roman"/>
          <w:i/>
        </w:rPr>
        <w:tab/>
      </w:r>
    </w:p>
    <w:p w14:paraId="1AD41B2D" w14:textId="77777777" w:rsidR="00865E57" w:rsidRPr="00541E92" w:rsidRDefault="00865E57" w:rsidP="00865E57">
      <w:pPr>
        <w:pStyle w:val="fcasegauche"/>
        <w:tabs>
          <w:tab w:val="left" w:leader="dot" w:pos="10206"/>
        </w:tabs>
        <w:spacing w:after="0" w:line="360" w:lineRule="auto"/>
        <w:ind w:left="0" w:firstLine="0"/>
        <w:rPr>
          <w:rFonts w:ascii="Times New Roman" w:hAnsi="Times New Roman" w:cs="Times New Roman"/>
          <w:i/>
        </w:rPr>
      </w:pPr>
      <w:r w:rsidRPr="00541E92">
        <w:rPr>
          <w:rFonts w:ascii="Times New Roman" w:hAnsi="Times New Roman" w:cs="Times New Roman"/>
          <w:i/>
        </w:rPr>
        <w:tab/>
      </w:r>
    </w:p>
    <w:p w14:paraId="56235068" w14:textId="77777777" w:rsidR="00DF59AC" w:rsidRPr="00541E92" w:rsidRDefault="00DF59AC" w:rsidP="00DF59AC">
      <w:pPr>
        <w:pStyle w:val="fcasegauche"/>
        <w:tabs>
          <w:tab w:val="left" w:pos="284"/>
        </w:tabs>
        <w:spacing w:after="0"/>
        <w:ind w:left="0" w:firstLine="0"/>
        <w:rPr>
          <w:rFonts w:ascii="Times New Roman" w:hAnsi="Times New Roman" w:cs="Times New Roman"/>
          <w:i/>
        </w:rPr>
      </w:pPr>
    </w:p>
    <w:p w14:paraId="23D0956D" w14:textId="77777777" w:rsidR="00DF59AC" w:rsidRPr="00541E92" w:rsidRDefault="00DF59AC" w:rsidP="00DF59AC">
      <w:pPr>
        <w:pStyle w:val="fcasegauche"/>
        <w:tabs>
          <w:tab w:val="left" w:pos="284"/>
        </w:tabs>
        <w:spacing w:after="0"/>
        <w:ind w:left="0" w:firstLine="0"/>
        <w:rPr>
          <w:rFonts w:ascii="Times New Roman" w:hAnsi="Times New Roman" w:cs="Times New Roman"/>
        </w:rPr>
      </w:pPr>
    </w:p>
    <w:p w14:paraId="140142CE" w14:textId="77777777" w:rsidR="00DF59AC" w:rsidRPr="00541E92" w:rsidRDefault="00DF59AC" w:rsidP="00DF59AC">
      <w:pPr>
        <w:pStyle w:val="fcasegauche"/>
        <w:tabs>
          <w:tab w:val="left" w:pos="284"/>
        </w:tabs>
        <w:spacing w:after="0"/>
        <w:ind w:left="0" w:firstLine="0"/>
        <w:rPr>
          <w:rFonts w:ascii="Times New Roman" w:hAnsi="Times New Roman" w:cs="Times New Roman"/>
        </w:rPr>
      </w:pPr>
      <w:r w:rsidRPr="00541E92">
        <w:rPr>
          <w:rFonts w:ascii="Times New Roman" w:hAnsi="Times New Roman" w:cs="Times New Roman"/>
        </w:rPr>
        <w:fldChar w:fldCharType="begin">
          <w:ffData>
            <w:name w:val="CaseACocher115"/>
            <w:enabled/>
            <w:calcOnExit w:val="0"/>
            <w:checkBox>
              <w:sizeAuto/>
              <w:default w:val="0"/>
            </w:checkBox>
          </w:ffData>
        </w:fldChar>
      </w:r>
      <w:r w:rsidRPr="00541E92">
        <w:rPr>
          <w:rFonts w:ascii="Times New Roman" w:hAnsi="Times New Roman" w:cs="Times New Roman"/>
        </w:rPr>
        <w:instrText xml:space="preserve"> FORMCHECKBOX </w:instrText>
      </w:r>
      <w:r w:rsidR="000E728A">
        <w:rPr>
          <w:rFonts w:ascii="Times New Roman" w:hAnsi="Times New Roman" w:cs="Times New Roman"/>
        </w:rPr>
      </w:r>
      <w:r w:rsidR="000E728A">
        <w:rPr>
          <w:rFonts w:ascii="Times New Roman" w:hAnsi="Times New Roman" w:cs="Times New Roman"/>
        </w:rPr>
        <w:fldChar w:fldCharType="separate"/>
      </w:r>
      <w:r w:rsidRPr="00541E92">
        <w:rPr>
          <w:rFonts w:ascii="Times New Roman" w:hAnsi="Times New Roman" w:cs="Times New Roman"/>
        </w:rPr>
        <w:fldChar w:fldCharType="end"/>
      </w:r>
      <w:r w:rsidRPr="00541E92">
        <w:rPr>
          <w:rFonts w:ascii="Times New Roman" w:hAnsi="Times New Roman" w:cs="Times New Roman"/>
        </w:rPr>
        <w:tab/>
      </w:r>
      <w:proofErr w:type="gramStart"/>
      <w:r w:rsidRPr="00541E92">
        <w:rPr>
          <w:rFonts w:ascii="Times New Roman" w:hAnsi="Times New Roman" w:cs="Times New Roman"/>
        </w:rPr>
        <w:t>la</w:t>
      </w:r>
      <w:proofErr w:type="gramEnd"/>
      <w:r w:rsidRPr="00541E92">
        <w:rPr>
          <w:rFonts w:ascii="Times New Roman" w:hAnsi="Times New Roman" w:cs="Times New Roman"/>
        </w:rPr>
        <w:t xml:space="preserve"> totalité du bon de commande n° ………...... afférent au marché</w:t>
      </w:r>
    </w:p>
    <w:p w14:paraId="0F6C81E6" w14:textId="77777777" w:rsidR="00DF59AC" w:rsidRPr="00541E92" w:rsidRDefault="00DF59AC" w:rsidP="00DF59AC">
      <w:pPr>
        <w:pStyle w:val="fcasegauche"/>
        <w:tabs>
          <w:tab w:val="left" w:pos="284"/>
        </w:tabs>
        <w:spacing w:after="0"/>
        <w:ind w:left="0" w:firstLine="0"/>
        <w:rPr>
          <w:rFonts w:ascii="Times New Roman" w:hAnsi="Times New Roman" w:cs="Times New Roman"/>
        </w:rPr>
      </w:pPr>
    </w:p>
    <w:p w14:paraId="50C01CB6" w14:textId="77777777" w:rsidR="00865E57" w:rsidRPr="00541E92" w:rsidRDefault="00865E57" w:rsidP="00865E57">
      <w:pPr>
        <w:pStyle w:val="fcasegauche"/>
        <w:tabs>
          <w:tab w:val="left" w:leader="dot" w:pos="10206"/>
        </w:tabs>
        <w:spacing w:after="0" w:line="360" w:lineRule="auto"/>
        <w:ind w:left="0" w:firstLine="0"/>
        <w:rPr>
          <w:rFonts w:ascii="Times New Roman" w:hAnsi="Times New Roman" w:cs="Times New Roman"/>
          <w:i/>
        </w:rPr>
      </w:pPr>
      <w:r w:rsidRPr="00541E92">
        <w:rPr>
          <w:rFonts w:ascii="Times New Roman" w:hAnsi="Times New Roman" w:cs="Times New Roman"/>
          <w:i/>
        </w:rPr>
        <w:tab/>
      </w:r>
    </w:p>
    <w:p w14:paraId="751A48E2" w14:textId="77777777" w:rsidR="00865E57" w:rsidRPr="00541E92" w:rsidRDefault="00865E57" w:rsidP="00865E57">
      <w:pPr>
        <w:pStyle w:val="fcasegauche"/>
        <w:tabs>
          <w:tab w:val="left" w:leader="dot" w:pos="10206"/>
        </w:tabs>
        <w:spacing w:after="0" w:line="360" w:lineRule="auto"/>
        <w:ind w:left="0" w:firstLine="0"/>
        <w:rPr>
          <w:rFonts w:ascii="Times New Roman" w:hAnsi="Times New Roman" w:cs="Times New Roman"/>
          <w:i/>
        </w:rPr>
      </w:pPr>
      <w:r w:rsidRPr="00541E92">
        <w:rPr>
          <w:rFonts w:ascii="Times New Roman" w:hAnsi="Times New Roman" w:cs="Times New Roman"/>
          <w:i/>
        </w:rPr>
        <w:tab/>
      </w:r>
    </w:p>
    <w:p w14:paraId="0C6AECFB" w14:textId="77777777" w:rsidR="00DF59AC" w:rsidRPr="00541E92" w:rsidRDefault="00DF59AC" w:rsidP="00DF59AC">
      <w:pPr>
        <w:pStyle w:val="fcasegauche"/>
        <w:tabs>
          <w:tab w:val="left" w:pos="284"/>
        </w:tabs>
        <w:spacing w:after="0"/>
        <w:ind w:left="0" w:firstLine="0"/>
        <w:rPr>
          <w:rFonts w:ascii="Times New Roman" w:hAnsi="Times New Roman" w:cs="Times New Roman"/>
        </w:rPr>
      </w:pPr>
      <w:r w:rsidRPr="00541E92">
        <w:rPr>
          <w:rFonts w:ascii="Times New Roman" w:hAnsi="Times New Roman" w:cs="Times New Roman"/>
          <w:i/>
        </w:rPr>
        <w:tab/>
        <w:t>(Indiquer le montant en lettres</w:t>
      </w:r>
      <w:r w:rsidRPr="00541E92">
        <w:rPr>
          <w:rFonts w:ascii="Times New Roman" w:hAnsi="Times New Roman" w:cs="Times New Roman"/>
        </w:rPr>
        <w:t>)</w:t>
      </w:r>
    </w:p>
    <w:p w14:paraId="7D121BCB" w14:textId="77777777" w:rsidR="00DF59AC" w:rsidRPr="00541E92" w:rsidRDefault="00DF59AC" w:rsidP="00DF59AC">
      <w:pPr>
        <w:pStyle w:val="fcasegauche"/>
        <w:tabs>
          <w:tab w:val="left" w:pos="284"/>
        </w:tabs>
        <w:spacing w:after="0"/>
        <w:ind w:left="0" w:firstLine="0"/>
        <w:rPr>
          <w:rFonts w:ascii="Times New Roman" w:hAnsi="Times New Roman" w:cs="Times New Roman"/>
        </w:rPr>
      </w:pPr>
    </w:p>
    <w:p w14:paraId="3AC126F1" w14:textId="77777777" w:rsidR="00DF59AC" w:rsidRPr="00541E92" w:rsidRDefault="00DF59AC" w:rsidP="00DF59AC">
      <w:pPr>
        <w:pStyle w:val="fcasegauche"/>
        <w:tabs>
          <w:tab w:val="left" w:leader="dot" w:pos="10206"/>
        </w:tabs>
        <w:spacing w:after="0"/>
        <w:rPr>
          <w:rFonts w:ascii="Times New Roman" w:hAnsi="Times New Roman" w:cs="Times New Roman"/>
        </w:rPr>
      </w:pPr>
      <w:r w:rsidRPr="00541E92">
        <w:rPr>
          <w:rFonts w:ascii="Times New Roman" w:hAnsi="Times New Roman" w:cs="Times New Roman"/>
        </w:rPr>
        <w:fldChar w:fldCharType="begin">
          <w:ffData>
            <w:name w:val="CaseACocher116"/>
            <w:enabled/>
            <w:calcOnExit w:val="0"/>
            <w:checkBox>
              <w:sizeAuto/>
              <w:default w:val="0"/>
            </w:checkBox>
          </w:ffData>
        </w:fldChar>
      </w:r>
      <w:bookmarkStart w:id="4" w:name="CaseACocher116"/>
      <w:r w:rsidRPr="00541E92">
        <w:rPr>
          <w:rFonts w:ascii="Times New Roman" w:hAnsi="Times New Roman" w:cs="Times New Roman"/>
        </w:rPr>
        <w:instrText xml:space="preserve"> FORMCHECKBOX </w:instrText>
      </w:r>
      <w:r w:rsidR="000E728A">
        <w:rPr>
          <w:rFonts w:ascii="Times New Roman" w:hAnsi="Times New Roman" w:cs="Times New Roman"/>
        </w:rPr>
      </w:r>
      <w:r w:rsidR="000E728A">
        <w:rPr>
          <w:rFonts w:ascii="Times New Roman" w:hAnsi="Times New Roman" w:cs="Times New Roman"/>
        </w:rPr>
        <w:fldChar w:fldCharType="separate"/>
      </w:r>
      <w:r w:rsidRPr="00541E92">
        <w:rPr>
          <w:rFonts w:ascii="Times New Roman" w:hAnsi="Times New Roman" w:cs="Times New Roman"/>
        </w:rPr>
        <w:fldChar w:fldCharType="end"/>
      </w:r>
      <w:bookmarkEnd w:id="4"/>
      <w:r w:rsidRPr="00541E92">
        <w:rPr>
          <w:rFonts w:ascii="Times New Roman" w:hAnsi="Times New Roman" w:cs="Times New Roman"/>
        </w:rPr>
        <w:tab/>
      </w:r>
      <w:proofErr w:type="gramStart"/>
      <w:r w:rsidRPr="00541E92">
        <w:rPr>
          <w:rFonts w:ascii="Times New Roman" w:hAnsi="Times New Roman" w:cs="Times New Roman"/>
        </w:rPr>
        <w:t>la</w:t>
      </w:r>
      <w:proofErr w:type="gramEnd"/>
      <w:r w:rsidRPr="00541E92">
        <w:rPr>
          <w:rFonts w:ascii="Times New Roman" w:hAnsi="Times New Roman" w:cs="Times New Roman"/>
        </w:rPr>
        <w:t xml:space="preserve"> partie des prestations évaluées </w:t>
      </w:r>
      <w:r w:rsidRPr="00541E92">
        <w:rPr>
          <w:rFonts w:ascii="Times New Roman" w:hAnsi="Times New Roman" w:cs="Times New Roman"/>
          <w:i/>
        </w:rPr>
        <w:t>(en lettres)</w:t>
      </w:r>
      <w:r w:rsidRPr="00541E92">
        <w:rPr>
          <w:rFonts w:ascii="Times New Roman" w:hAnsi="Times New Roman" w:cs="Times New Roman"/>
        </w:rPr>
        <w:t xml:space="preserve"> à :</w:t>
      </w:r>
    </w:p>
    <w:p w14:paraId="1EFFD07B" w14:textId="77777777" w:rsidR="00DF59AC" w:rsidRPr="00541E92" w:rsidRDefault="00DF59AC" w:rsidP="00DF59AC">
      <w:pPr>
        <w:pStyle w:val="fcasegauche"/>
        <w:tabs>
          <w:tab w:val="left" w:leader="dot" w:pos="10206"/>
        </w:tabs>
        <w:spacing w:after="0"/>
        <w:rPr>
          <w:rFonts w:ascii="Times New Roman" w:hAnsi="Times New Roman" w:cs="Times New Roman"/>
        </w:rPr>
      </w:pPr>
      <w:r w:rsidRPr="00541E92">
        <w:rPr>
          <w:rFonts w:ascii="Times New Roman" w:hAnsi="Times New Roman" w:cs="Times New Roman"/>
        </w:rPr>
        <w:tab/>
      </w:r>
    </w:p>
    <w:p w14:paraId="56EDCBDC" w14:textId="77777777" w:rsidR="00865E57" w:rsidRPr="00541E92" w:rsidRDefault="00865E57" w:rsidP="00865E57">
      <w:pPr>
        <w:pStyle w:val="fcasegauche"/>
        <w:tabs>
          <w:tab w:val="left" w:leader="dot" w:pos="10206"/>
        </w:tabs>
        <w:spacing w:after="0" w:line="360" w:lineRule="auto"/>
        <w:ind w:left="0" w:firstLine="0"/>
        <w:rPr>
          <w:rFonts w:ascii="Times New Roman" w:hAnsi="Times New Roman" w:cs="Times New Roman"/>
          <w:i/>
        </w:rPr>
      </w:pPr>
      <w:r w:rsidRPr="00541E92">
        <w:rPr>
          <w:rFonts w:ascii="Times New Roman" w:hAnsi="Times New Roman" w:cs="Times New Roman"/>
          <w:i/>
        </w:rPr>
        <w:tab/>
      </w:r>
    </w:p>
    <w:p w14:paraId="7BB29434" w14:textId="77777777" w:rsidR="00865E57" w:rsidRPr="00541E92" w:rsidRDefault="00865E57" w:rsidP="00865E57">
      <w:pPr>
        <w:pStyle w:val="fcasegauche"/>
        <w:tabs>
          <w:tab w:val="left" w:leader="dot" w:pos="10206"/>
        </w:tabs>
        <w:spacing w:after="0" w:line="360" w:lineRule="auto"/>
        <w:ind w:left="0" w:firstLine="0"/>
        <w:rPr>
          <w:rFonts w:ascii="Times New Roman" w:hAnsi="Times New Roman" w:cs="Times New Roman"/>
          <w:i/>
        </w:rPr>
      </w:pPr>
      <w:r w:rsidRPr="00541E92">
        <w:rPr>
          <w:rFonts w:ascii="Times New Roman" w:hAnsi="Times New Roman" w:cs="Times New Roman"/>
          <w:i/>
        </w:rPr>
        <w:tab/>
      </w:r>
    </w:p>
    <w:p w14:paraId="0CEC9491" w14:textId="77777777" w:rsidR="00DF59AC" w:rsidRPr="00541E92" w:rsidRDefault="00DF59AC" w:rsidP="00DF59AC">
      <w:pPr>
        <w:pStyle w:val="fcasegauche"/>
        <w:tabs>
          <w:tab w:val="left" w:leader="dot" w:pos="10206"/>
        </w:tabs>
        <w:spacing w:before="60" w:after="240"/>
        <w:ind w:left="0" w:firstLine="0"/>
        <w:rPr>
          <w:rFonts w:ascii="Times New Roman" w:hAnsi="Times New Roman" w:cs="Times New Roman"/>
        </w:rPr>
      </w:pPr>
      <w:proofErr w:type="gramStart"/>
      <w:r w:rsidRPr="00541E92">
        <w:rPr>
          <w:rFonts w:ascii="Times New Roman" w:hAnsi="Times New Roman" w:cs="Times New Roman"/>
        </w:rPr>
        <w:t>que</w:t>
      </w:r>
      <w:proofErr w:type="gramEnd"/>
      <w:r w:rsidRPr="00541E92">
        <w:rPr>
          <w:rFonts w:ascii="Times New Roman" w:hAnsi="Times New Roman" w:cs="Times New Roman"/>
        </w:rPr>
        <w:t xml:space="preserve"> le titulaire n’envisage pas de confier à des sous-traitants bénéficiant du paiement direct.</w:t>
      </w:r>
    </w:p>
    <w:p w14:paraId="6B0C33F3" w14:textId="77777777" w:rsidR="00DF59AC" w:rsidRPr="00541E92" w:rsidRDefault="00DF59AC" w:rsidP="004F616F">
      <w:pPr>
        <w:pStyle w:val="fcasegauche"/>
        <w:tabs>
          <w:tab w:val="left" w:leader="dot" w:pos="0"/>
        </w:tabs>
        <w:spacing w:after="0" w:line="360" w:lineRule="auto"/>
        <w:ind w:right="140"/>
        <w:jc w:val="left"/>
        <w:rPr>
          <w:rFonts w:ascii="Times New Roman" w:hAnsi="Times New Roman" w:cs="Times New Roman"/>
        </w:rPr>
      </w:pPr>
      <w:r w:rsidRPr="00541E92">
        <w:rPr>
          <w:rFonts w:ascii="Times New Roman" w:hAnsi="Times New Roman" w:cs="Times New Roman"/>
        </w:rPr>
        <w:fldChar w:fldCharType="begin">
          <w:ffData>
            <w:name w:val="CaseACocher116"/>
            <w:enabled/>
            <w:calcOnExit w:val="0"/>
            <w:checkBox>
              <w:sizeAuto/>
              <w:default w:val="0"/>
            </w:checkBox>
          </w:ffData>
        </w:fldChar>
      </w:r>
      <w:r w:rsidRPr="00541E92">
        <w:rPr>
          <w:rFonts w:ascii="Times New Roman" w:hAnsi="Times New Roman" w:cs="Times New Roman"/>
        </w:rPr>
        <w:instrText xml:space="preserve"> FORMCHECKBOX </w:instrText>
      </w:r>
      <w:r w:rsidR="000E728A">
        <w:rPr>
          <w:rFonts w:ascii="Times New Roman" w:hAnsi="Times New Roman" w:cs="Times New Roman"/>
        </w:rPr>
      </w:r>
      <w:r w:rsidR="000E728A">
        <w:rPr>
          <w:rFonts w:ascii="Times New Roman" w:hAnsi="Times New Roman" w:cs="Times New Roman"/>
        </w:rPr>
        <w:fldChar w:fldCharType="separate"/>
      </w:r>
      <w:r w:rsidRPr="00541E92">
        <w:rPr>
          <w:rFonts w:ascii="Times New Roman" w:hAnsi="Times New Roman" w:cs="Times New Roman"/>
        </w:rPr>
        <w:fldChar w:fldCharType="end"/>
      </w:r>
      <w:r w:rsidRPr="00541E92">
        <w:rPr>
          <w:rFonts w:ascii="Times New Roman" w:hAnsi="Times New Roman" w:cs="Times New Roman"/>
        </w:rPr>
        <w:tab/>
      </w:r>
      <w:proofErr w:type="gramStart"/>
      <w:r w:rsidRPr="00541E92">
        <w:rPr>
          <w:rFonts w:ascii="Times New Roman" w:hAnsi="Times New Roman" w:cs="Times New Roman"/>
        </w:rPr>
        <w:t>la</w:t>
      </w:r>
      <w:proofErr w:type="gramEnd"/>
      <w:r w:rsidRPr="00541E92">
        <w:rPr>
          <w:rFonts w:ascii="Times New Roman" w:hAnsi="Times New Roman" w:cs="Times New Roman"/>
        </w:rPr>
        <w:t xml:space="preserve"> partie des prestations évaluées </w:t>
      </w:r>
      <w:r w:rsidR="004F616F" w:rsidRPr="00541E92">
        <w:rPr>
          <w:rFonts w:ascii="Times New Roman" w:hAnsi="Times New Roman" w:cs="Times New Roman"/>
          <w:i/>
        </w:rPr>
        <w:t>(en lettres)</w:t>
      </w:r>
      <w:r w:rsidR="004F616F" w:rsidRPr="00541E92">
        <w:rPr>
          <w:rFonts w:ascii="Times New Roman" w:hAnsi="Times New Roman" w:cs="Times New Roman"/>
        </w:rPr>
        <w:t xml:space="preserve"> à : </w:t>
      </w:r>
      <w:r w:rsidR="00865E57" w:rsidRPr="00541E92">
        <w:rPr>
          <w:rFonts w:ascii="Times New Roman" w:hAnsi="Times New Roman" w:cs="Times New Roman"/>
        </w:rPr>
        <w:tab/>
      </w:r>
      <w:r w:rsidR="00865E57" w:rsidRPr="00541E92">
        <w:rPr>
          <w:rFonts w:ascii="Times New Roman" w:hAnsi="Times New Roman" w:cs="Times New Roman"/>
        </w:rPr>
        <w:tab/>
      </w:r>
    </w:p>
    <w:p w14:paraId="4E31D0BC" w14:textId="77777777" w:rsidR="00865E57" w:rsidRPr="00541E92" w:rsidRDefault="00865E57" w:rsidP="003D177D">
      <w:pPr>
        <w:pStyle w:val="fcasegauche"/>
        <w:tabs>
          <w:tab w:val="left" w:leader="dot" w:pos="10206"/>
        </w:tabs>
        <w:spacing w:after="0" w:line="360" w:lineRule="auto"/>
        <w:ind w:left="0" w:firstLine="0"/>
        <w:rPr>
          <w:rFonts w:ascii="Times New Roman" w:hAnsi="Times New Roman" w:cs="Times New Roman"/>
          <w:i/>
        </w:rPr>
      </w:pPr>
      <w:r w:rsidRPr="00541E92">
        <w:rPr>
          <w:rFonts w:ascii="Times New Roman" w:hAnsi="Times New Roman" w:cs="Times New Roman"/>
          <w:i/>
        </w:rPr>
        <w:tab/>
      </w:r>
    </w:p>
    <w:p w14:paraId="6821A605" w14:textId="0B850929" w:rsidR="00DF59AC" w:rsidRPr="00541E92" w:rsidRDefault="00DF59AC" w:rsidP="003D177D">
      <w:pPr>
        <w:pStyle w:val="Corpsdetexte2"/>
        <w:tabs>
          <w:tab w:val="left" w:leader="dot" w:pos="10206"/>
        </w:tabs>
        <w:rPr>
          <w:rFonts w:ascii="Times New Roman" w:hAnsi="Times New Roman" w:cs="Times New Roman"/>
          <w:i w:val="0"/>
          <w:sz w:val="20"/>
          <w:szCs w:val="20"/>
        </w:rPr>
      </w:pPr>
      <w:proofErr w:type="gramStart"/>
      <w:r w:rsidRPr="00541E92">
        <w:rPr>
          <w:rFonts w:ascii="Times New Roman" w:hAnsi="Times New Roman" w:cs="Times New Roman"/>
          <w:i w:val="0"/>
          <w:sz w:val="20"/>
          <w:szCs w:val="20"/>
        </w:rPr>
        <w:t>et</w:t>
      </w:r>
      <w:proofErr w:type="gramEnd"/>
      <w:r w:rsidRPr="00541E92">
        <w:rPr>
          <w:rFonts w:ascii="Times New Roman" w:hAnsi="Times New Roman" w:cs="Times New Roman"/>
          <w:i w:val="0"/>
          <w:sz w:val="20"/>
          <w:szCs w:val="20"/>
        </w:rPr>
        <w:t xml:space="preserve"> devant être exécutées par </w:t>
      </w:r>
    </w:p>
    <w:p w14:paraId="6DEAF2F8" w14:textId="77777777" w:rsidR="00DF59AC" w:rsidRPr="00541E92" w:rsidRDefault="00DF59AC" w:rsidP="00DF59AC">
      <w:pPr>
        <w:pStyle w:val="fcasegauche"/>
        <w:tabs>
          <w:tab w:val="left" w:leader="dot" w:pos="8789"/>
        </w:tabs>
        <w:spacing w:before="60" w:after="120" w:line="360" w:lineRule="auto"/>
        <w:ind w:left="0" w:firstLine="0"/>
        <w:rPr>
          <w:rFonts w:ascii="Times New Roman" w:hAnsi="Times New Roman" w:cs="Times New Roman"/>
        </w:rPr>
      </w:pPr>
      <w:r w:rsidRPr="00541E92">
        <w:rPr>
          <w:rFonts w:ascii="Times New Roman" w:hAnsi="Times New Roman" w:cs="Times New Roman"/>
        </w:rPr>
        <w:t>.....................................................en qualité de :</w:t>
      </w:r>
    </w:p>
    <w:p w14:paraId="6977F62C" w14:textId="77777777" w:rsidR="00DF59AC" w:rsidRPr="00541E92" w:rsidRDefault="00DF59AC" w:rsidP="00DF59AC">
      <w:pPr>
        <w:pStyle w:val="fcase1ertab"/>
        <w:tabs>
          <w:tab w:val="left" w:pos="5103"/>
          <w:tab w:val="left" w:pos="5387"/>
        </w:tabs>
        <w:rPr>
          <w:rFonts w:ascii="Times New Roman" w:hAnsi="Times New Roman" w:cs="Times New Roman"/>
        </w:rPr>
      </w:pPr>
      <w:r w:rsidRPr="00541E92">
        <w:rPr>
          <w:rFonts w:ascii="Times New Roman" w:hAnsi="Times New Roman" w:cs="Times New Roman"/>
        </w:rPr>
        <w:tab/>
      </w:r>
      <w:r w:rsidRPr="00541E92">
        <w:rPr>
          <w:rFonts w:ascii="Times New Roman" w:hAnsi="Times New Roman" w:cs="Times New Roman"/>
        </w:rPr>
        <w:fldChar w:fldCharType="begin">
          <w:ffData>
            <w:name w:val="CaseACocher118"/>
            <w:enabled/>
            <w:calcOnExit w:val="0"/>
            <w:checkBox>
              <w:sizeAuto/>
              <w:default w:val="0"/>
            </w:checkBox>
          </w:ffData>
        </w:fldChar>
      </w:r>
      <w:bookmarkStart w:id="5" w:name="CaseACocher118"/>
      <w:r w:rsidRPr="00541E92">
        <w:rPr>
          <w:rFonts w:ascii="Times New Roman" w:hAnsi="Times New Roman" w:cs="Times New Roman"/>
        </w:rPr>
        <w:instrText xml:space="preserve"> FORMCHECKBOX </w:instrText>
      </w:r>
      <w:r w:rsidR="000E728A">
        <w:rPr>
          <w:rFonts w:ascii="Times New Roman" w:hAnsi="Times New Roman" w:cs="Times New Roman"/>
        </w:rPr>
      </w:r>
      <w:r w:rsidR="000E728A">
        <w:rPr>
          <w:rFonts w:ascii="Times New Roman" w:hAnsi="Times New Roman" w:cs="Times New Roman"/>
        </w:rPr>
        <w:fldChar w:fldCharType="separate"/>
      </w:r>
      <w:r w:rsidRPr="00541E92">
        <w:rPr>
          <w:rFonts w:ascii="Times New Roman" w:hAnsi="Times New Roman" w:cs="Times New Roman"/>
        </w:rPr>
        <w:fldChar w:fldCharType="end"/>
      </w:r>
      <w:bookmarkEnd w:id="5"/>
      <w:r w:rsidRPr="00541E92">
        <w:rPr>
          <w:rFonts w:ascii="Times New Roman" w:hAnsi="Times New Roman" w:cs="Times New Roman"/>
        </w:rPr>
        <w:tab/>
      </w:r>
      <w:proofErr w:type="spellStart"/>
      <w:r w:rsidRPr="00541E92">
        <w:rPr>
          <w:rFonts w:ascii="Times New Roman" w:hAnsi="Times New Roman" w:cs="Times New Roman"/>
        </w:rPr>
        <w:t>co-traitant</w:t>
      </w:r>
      <w:proofErr w:type="spellEnd"/>
      <w:r w:rsidRPr="00541E92">
        <w:rPr>
          <w:rFonts w:ascii="Times New Roman" w:hAnsi="Times New Roman" w:cs="Times New Roman"/>
        </w:rPr>
        <w:tab/>
      </w:r>
      <w:r w:rsidRPr="00541E92">
        <w:rPr>
          <w:rFonts w:ascii="Times New Roman" w:hAnsi="Times New Roman" w:cs="Times New Roman"/>
        </w:rPr>
        <w:fldChar w:fldCharType="begin">
          <w:ffData>
            <w:name w:val="CaseACocher119"/>
            <w:enabled/>
            <w:calcOnExit w:val="0"/>
            <w:checkBox>
              <w:sizeAuto/>
              <w:default w:val="0"/>
            </w:checkBox>
          </w:ffData>
        </w:fldChar>
      </w:r>
      <w:bookmarkStart w:id="6" w:name="CaseACocher119"/>
      <w:r w:rsidRPr="00541E92">
        <w:rPr>
          <w:rFonts w:ascii="Times New Roman" w:hAnsi="Times New Roman" w:cs="Times New Roman"/>
        </w:rPr>
        <w:instrText xml:space="preserve"> FORMCHECKBOX </w:instrText>
      </w:r>
      <w:r w:rsidR="000E728A">
        <w:rPr>
          <w:rFonts w:ascii="Times New Roman" w:hAnsi="Times New Roman" w:cs="Times New Roman"/>
        </w:rPr>
      </w:r>
      <w:r w:rsidR="000E728A">
        <w:rPr>
          <w:rFonts w:ascii="Times New Roman" w:hAnsi="Times New Roman" w:cs="Times New Roman"/>
        </w:rPr>
        <w:fldChar w:fldCharType="separate"/>
      </w:r>
      <w:r w:rsidRPr="00541E92">
        <w:rPr>
          <w:rFonts w:ascii="Times New Roman" w:hAnsi="Times New Roman" w:cs="Times New Roman"/>
        </w:rPr>
        <w:fldChar w:fldCharType="end"/>
      </w:r>
      <w:bookmarkEnd w:id="6"/>
      <w:r w:rsidRPr="00541E92">
        <w:rPr>
          <w:rFonts w:ascii="Times New Roman" w:hAnsi="Times New Roman" w:cs="Times New Roman"/>
        </w:rPr>
        <w:tab/>
        <w:t>sous-traitant</w:t>
      </w:r>
    </w:p>
    <w:p w14:paraId="3A2BED59" w14:textId="77777777" w:rsidR="00DF59AC" w:rsidRPr="00541E92" w:rsidRDefault="00DF59AC" w:rsidP="00DF59AC">
      <w:pPr>
        <w:tabs>
          <w:tab w:val="left" w:pos="720"/>
        </w:tabs>
        <w:jc w:val="both"/>
        <w:rPr>
          <w:rFonts w:ascii="Times New Roman" w:hAnsi="Times New Roman" w:cs="Times New Roman"/>
        </w:rPr>
      </w:pPr>
    </w:p>
    <w:p w14:paraId="423D305F" w14:textId="77777777" w:rsidR="00DF59AC" w:rsidRPr="00541E92" w:rsidRDefault="00DF59AC" w:rsidP="00336746">
      <w:pPr>
        <w:tabs>
          <w:tab w:val="left" w:pos="3402"/>
          <w:tab w:val="left" w:pos="6237"/>
          <w:tab w:val="left" w:pos="9072"/>
          <w:tab w:val="left" w:pos="9923"/>
        </w:tabs>
        <w:spacing w:before="120"/>
        <w:jc w:val="right"/>
        <w:rPr>
          <w:rFonts w:ascii="Times New Roman" w:hAnsi="Times New Roman" w:cs="Times New Roman"/>
          <w:vertAlign w:val="superscript"/>
        </w:rPr>
      </w:pPr>
      <w:r w:rsidRPr="00541E92">
        <w:rPr>
          <w:rFonts w:ascii="Times New Roman" w:hAnsi="Times New Roman" w:cs="Times New Roman"/>
        </w:rPr>
        <w:tab/>
        <w:t xml:space="preserve">A                     </w:t>
      </w:r>
      <w:r w:rsidRPr="00541E92">
        <w:rPr>
          <w:rFonts w:ascii="Times New Roman" w:hAnsi="Times New Roman" w:cs="Times New Roman"/>
        </w:rPr>
        <w:tab/>
        <w:t xml:space="preserve">, le               </w:t>
      </w:r>
      <w:r w:rsidRPr="00541E92">
        <w:rPr>
          <w:rFonts w:ascii="Times New Roman" w:hAnsi="Times New Roman" w:cs="Times New Roman"/>
        </w:rPr>
        <w:tab/>
      </w:r>
      <w:r w:rsidRPr="00541E92">
        <w:rPr>
          <w:rFonts w:ascii="Times New Roman" w:hAnsi="Times New Roman" w:cs="Times New Roman"/>
          <w:vertAlign w:val="superscript"/>
        </w:rPr>
        <w:t>(</w:t>
      </w:r>
      <w:r w:rsidRPr="00541E92">
        <w:rPr>
          <w:rStyle w:val="Appelnotedebasdep"/>
          <w:rFonts w:ascii="Times New Roman" w:hAnsi="Times New Roman"/>
        </w:rPr>
        <w:footnoteReference w:id="2"/>
      </w:r>
      <w:r w:rsidRPr="00541E92">
        <w:rPr>
          <w:rFonts w:ascii="Times New Roman" w:hAnsi="Times New Roman" w:cs="Times New Roman"/>
          <w:vertAlign w:val="superscript"/>
        </w:rPr>
        <w:t>)</w:t>
      </w:r>
    </w:p>
    <w:p w14:paraId="40757977" w14:textId="77777777" w:rsidR="00DF59AC" w:rsidRPr="00541E92" w:rsidRDefault="00DF59AC" w:rsidP="008271AD">
      <w:pPr>
        <w:tabs>
          <w:tab w:val="left" w:pos="6237"/>
        </w:tabs>
        <w:spacing w:before="120"/>
        <w:jc w:val="both"/>
        <w:rPr>
          <w:rFonts w:ascii="Times New Roman" w:hAnsi="Times New Roman" w:cs="Times New Roman"/>
        </w:rPr>
      </w:pPr>
      <w:r w:rsidRPr="00541E92">
        <w:rPr>
          <w:rFonts w:ascii="Times New Roman" w:hAnsi="Times New Roman" w:cs="Times New Roman"/>
        </w:rPr>
        <w:tab/>
      </w:r>
      <w:r w:rsidRPr="00541E92">
        <w:rPr>
          <w:rFonts w:ascii="Times New Roman" w:hAnsi="Times New Roman" w:cs="Times New Roman"/>
        </w:rPr>
        <w:tab/>
        <w:t>Signature</w:t>
      </w:r>
    </w:p>
    <w:p w14:paraId="75C1929C" w14:textId="77777777" w:rsidR="00DF59AC" w:rsidRPr="00541E92" w:rsidRDefault="00DF59AC" w:rsidP="00DF59AC">
      <w:pPr>
        <w:tabs>
          <w:tab w:val="left" w:pos="5040"/>
        </w:tabs>
        <w:jc w:val="both"/>
        <w:rPr>
          <w:rFonts w:ascii="Times New Roman" w:hAnsi="Times New Roman" w:cs="Times New Roman"/>
        </w:rPr>
      </w:pPr>
    </w:p>
    <w:p w14:paraId="1E225659" w14:textId="77777777" w:rsidR="00DF59AC" w:rsidRPr="00541E92" w:rsidRDefault="00DF59AC" w:rsidP="00DF59AC">
      <w:pPr>
        <w:spacing w:after="120"/>
        <w:jc w:val="both"/>
        <w:rPr>
          <w:rFonts w:ascii="Times New Roman" w:hAnsi="Times New Roman" w:cs="Times New Roman"/>
          <w:b/>
        </w:rPr>
      </w:pPr>
      <w:r w:rsidRPr="00541E92">
        <w:rPr>
          <w:rFonts w:ascii="Times New Roman" w:hAnsi="Times New Roman" w:cs="Times New Roman"/>
          <w:b/>
          <w:color w:val="808000"/>
          <w:spacing w:val="-10"/>
          <w:position w:val="-2"/>
        </w:rPr>
        <w:sym w:font="Wingdings" w:char="F06E"/>
      </w:r>
      <w:r w:rsidRPr="00541E92">
        <w:rPr>
          <w:rFonts w:ascii="Times New Roman" w:hAnsi="Times New Roman" w:cs="Times New Roman"/>
          <w:b/>
          <w:color w:val="FFFF00"/>
          <w:spacing w:val="-10"/>
          <w:position w:val="-2"/>
        </w:rPr>
        <w:t> </w:t>
      </w:r>
      <w:r w:rsidRPr="00541E92">
        <w:rPr>
          <w:rFonts w:ascii="Times New Roman" w:hAnsi="Times New Roman" w:cs="Times New Roman"/>
          <w:b/>
        </w:rPr>
        <w:t>Annotations ultérieures éventuelles</w:t>
      </w:r>
    </w:p>
    <w:p w14:paraId="28579AF9" w14:textId="77777777" w:rsidR="003D177D" w:rsidRPr="00541E92" w:rsidRDefault="00DF59AC" w:rsidP="003D177D">
      <w:pPr>
        <w:pStyle w:val="Corpsdetexte2"/>
        <w:tabs>
          <w:tab w:val="left" w:leader="dot" w:pos="10206"/>
        </w:tabs>
        <w:spacing w:line="480" w:lineRule="auto"/>
        <w:rPr>
          <w:rFonts w:ascii="Times New Roman" w:hAnsi="Times New Roman" w:cs="Times New Roman"/>
          <w:i w:val="0"/>
          <w:sz w:val="20"/>
          <w:szCs w:val="20"/>
        </w:rPr>
      </w:pPr>
      <w:r w:rsidRPr="00541E92">
        <w:rPr>
          <w:rFonts w:ascii="Times New Roman" w:hAnsi="Times New Roman" w:cs="Times New Roman"/>
        </w:rPr>
        <w:t xml:space="preserve">La part de prestations que le titulaire n'envisage pas de confier à des sous-traitants bénéficiant du paiement direct est ramenée (indiquer le montant en </w:t>
      </w:r>
      <w:r w:rsidR="004F616F" w:rsidRPr="00541E92">
        <w:rPr>
          <w:rFonts w:ascii="Times New Roman" w:hAnsi="Times New Roman" w:cs="Times New Roman"/>
        </w:rPr>
        <w:t>lettres) à :</w:t>
      </w:r>
      <w:r w:rsidR="003D177D" w:rsidRPr="00541E92">
        <w:rPr>
          <w:rFonts w:ascii="Times New Roman" w:hAnsi="Times New Roman" w:cs="Times New Roman"/>
          <w:i w:val="0"/>
          <w:sz w:val="20"/>
          <w:szCs w:val="20"/>
        </w:rPr>
        <w:tab/>
      </w:r>
    </w:p>
    <w:p w14:paraId="1DF80516" w14:textId="36B244F1" w:rsidR="003D177D" w:rsidRPr="00541E92" w:rsidRDefault="004552A4" w:rsidP="003D177D">
      <w:pPr>
        <w:pStyle w:val="Corpsdetexte2"/>
        <w:tabs>
          <w:tab w:val="left" w:leader="dot" w:pos="10206"/>
        </w:tabs>
        <w:spacing w:line="480" w:lineRule="auto"/>
        <w:rPr>
          <w:rFonts w:ascii="Times New Roman" w:hAnsi="Times New Roman" w:cs="Times New Roman"/>
          <w:i w:val="0"/>
        </w:rPr>
      </w:pPr>
      <w:r>
        <w:rPr>
          <w:rFonts w:ascii="Times New Roman" w:hAnsi="Times New Roman" w:cs="Times New Roman"/>
          <w:i w:val="0"/>
          <w:sz w:val="20"/>
          <w:szCs w:val="20"/>
        </w:rPr>
        <w:tab/>
      </w:r>
      <w:r w:rsidR="003D177D" w:rsidRPr="00541E92">
        <w:rPr>
          <w:rFonts w:ascii="Times New Roman" w:hAnsi="Times New Roman" w:cs="Times New Roman"/>
          <w:i w:val="0"/>
          <w:sz w:val="20"/>
          <w:szCs w:val="20"/>
        </w:rPr>
        <w:tab/>
      </w:r>
    </w:p>
    <w:p w14:paraId="4D90E44F" w14:textId="4EF0FBD5" w:rsidR="00DF59AC" w:rsidRPr="00541E92" w:rsidRDefault="00DF59AC" w:rsidP="00336746">
      <w:pPr>
        <w:tabs>
          <w:tab w:val="left" w:pos="3402"/>
          <w:tab w:val="left" w:pos="6237"/>
          <w:tab w:val="left" w:pos="9072"/>
          <w:tab w:val="left" w:pos="9923"/>
        </w:tabs>
        <w:jc w:val="right"/>
        <w:rPr>
          <w:rFonts w:ascii="Times New Roman" w:hAnsi="Times New Roman" w:cs="Times New Roman"/>
          <w:vertAlign w:val="superscript"/>
        </w:rPr>
      </w:pPr>
      <w:r w:rsidRPr="00541E92">
        <w:rPr>
          <w:rFonts w:ascii="Times New Roman" w:hAnsi="Times New Roman" w:cs="Times New Roman"/>
        </w:rPr>
        <w:tab/>
        <w:t xml:space="preserve">A                     </w:t>
      </w:r>
      <w:r w:rsidRPr="00541E92">
        <w:rPr>
          <w:rFonts w:ascii="Times New Roman" w:hAnsi="Times New Roman" w:cs="Times New Roman"/>
        </w:rPr>
        <w:tab/>
        <w:t xml:space="preserve">, le               </w:t>
      </w:r>
      <w:r w:rsidRPr="00541E92">
        <w:rPr>
          <w:rFonts w:ascii="Times New Roman" w:hAnsi="Times New Roman" w:cs="Times New Roman"/>
        </w:rPr>
        <w:tab/>
      </w:r>
      <w:r w:rsidRPr="00541E92">
        <w:rPr>
          <w:rFonts w:ascii="Times New Roman" w:hAnsi="Times New Roman" w:cs="Times New Roman"/>
          <w:vertAlign w:val="superscript"/>
        </w:rPr>
        <w:t>(</w:t>
      </w:r>
      <w:r w:rsidRPr="00541E92">
        <w:rPr>
          <w:rStyle w:val="Appelnotedebasdep"/>
          <w:rFonts w:ascii="Times New Roman" w:hAnsi="Times New Roman"/>
        </w:rPr>
        <w:t>2</w:t>
      </w:r>
      <w:r w:rsidRPr="00541E92">
        <w:rPr>
          <w:rFonts w:ascii="Times New Roman" w:hAnsi="Times New Roman" w:cs="Times New Roman"/>
          <w:vertAlign w:val="superscript"/>
        </w:rPr>
        <w:t>)</w:t>
      </w:r>
    </w:p>
    <w:p w14:paraId="4A937CBF" w14:textId="77777777" w:rsidR="005769EF" w:rsidRPr="00541E92" w:rsidRDefault="00865E57" w:rsidP="00F810AE">
      <w:pPr>
        <w:tabs>
          <w:tab w:val="left" w:pos="6237"/>
        </w:tabs>
        <w:spacing w:before="120"/>
        <w:jc w:val="both"/>
        <w:rPr>
          <w:rFonts w:ascii="Times New Roman" w:hAnsi="Times New Roman" w:cs="Times New Roman"/>
        </w:rPr>
      </w:pPr>
      <w:r w:rsidRPr="00541E92">
        <w:rPr>
          <w:rFonts w:ascii="Times New Roman" w:hAnsi="Times New Roman" w:cs="Times New Roman"/>
        </w:rPr>
        <w:tab/>
      </w:r>
      <w:r w:rsidR="00F810AE" w:rsidRPr="00541E92">
        <w:rPr>
          <w:rFonts w:ascii="Times New Roman" w:hAnsi="Times New Roman" w:cs="Times New Roman"/>
        </w:rPr>
        <w:t>Signatur</w:t>
      </w:r>
      <w:r w:rsidR="00CB6C1C" w:rsidRPr="00541E92">
        <w:rPr>
          <w:rFonts w:ascii="Times New Roman" w:hAnsi="Times New Roman" w:cs="Times New Roman"/>
        </w:rPr>
        <w:t>e</w:t>
      </w:r>
    </w:p>
    <w:sectPr w:rsidR="005769EF" w:rsidRPr="00541E92" w:rsidSect="007E04E8">
      <w:footerReference w:type="default" r:id="rId9"/>
      <w:pgSz w:w="11907" w:h="16840" w:code="9"/>
      <w:pgMar w:top="567" w:right="851" w:bottom="1418" w:left="851" w:header="454" w:footer="113"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C8C777" w14:textId="77777777" w:rsidR="00815B67" w:rsidRDefault="00815B67">
      <w:r>
        <w:separator/>
      </w:r>
    </w:p>
  </w:endnote>
  <w:endnote w:type="continuationSeparator" w:id="0">
    <w:p w14:paraId="6D95558C" w14:textId="77777777" w:rsidR="00815B67" w:rsidRDefault="00815B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81F538" w14:textId="6CE9253F" w:rsidR="00541E92" w:rsidRDefault="00541E92" w:rsidP="00541E92">
    <w:pPr>
      <w:pStyle w:val="Pieddepage"/>
      <w:pBdr>
        <w:bottom w:val="single" w:sz="6" w:space="1" w:color="auto"/>
      </w:pBdr>
    </w:pPr>
  </w:p>
  <w:p w14:paraId="30BCF041" w14:textId="63EDC5A6" w:rsidR="00541E92" w:rsidRPr="003D0F8D" w:rsidRDefault="00541E92" w:rsidP="00541E92">
    <w:pPr>
      <w:pStyle w:val="Pieddepage"/>
      <w:rPr>
        <w:rFonts w:ascii="Times New Roman" w:hAnsi="Times New Roman" w:cs="Times New Roman"/>
      </w:rPr>
    </w:pPr>
    <w:r w:rsidRPr="003D0F8D">
      <w:rPr>
        <w:rFonts w:ascii="Times New Roman" w:hAnsi="Times New Roman" w:cs="Times New Roman"/>
      </w:rPr>
      <w:t xml:space="preserve">  Mission de MOE réfection des toitures de l’IE de  </w:t>
    </w:r>
    <w:proofErr w:type="spellStart"/>
    <w:r w:rsidRPr="003D0F8D">
      <w:rPr>
        <w:rFonts w:ascii="Times New Roman" w:hAnsi="Times New Roman" w:cs="Times New Roman"/>
      </w:rPr>
      <w:t>Sourdun</w:t>
    </w:r>
    <w:proofErr w:type="spellEnd"/>
    <w:r w:rsidRPr="003D0F8D">
      <w:rPr>
        <w:rFonts w:ascii="Times New Roman" w:hAnsi="Times New Roman" w:cs="Times New Roman"/>
      </w:rPr>
      <w:t xml:space="preserve"> </w:t>
    </w:r>
    <w:r w:rsidR="000D1848" w:rsidRPr="003D0F8D">
      <w:rPr>
        <w:rFonts w:ascii="Times New Roman" w:hAnsi="Times New Roman" w:cs="Times New Roman"/>
      </w:rPr>
      <w:t xml:space="preserve">     </w:t>
    </w:r>
    <w:r w:rsidRPr="003D0F8D">
      <w:rPr>
        <w:rFonts w:ascii="Times New Roman" w:hAnsi="Times New Roman" w:cs="Times New Roman"/>
        <w:b/>
      </w:rPr>
      <w:t>AE</w:t>
    </w:r>
    <w:r w:rsidRPr="003D0F8D">
      <w:rPr>
        <w:rFonts w:ascii="Times New Roman" w:hAnsi="Times New Roman" w:cs="Times New Roman"/>
      </w:rPr>
      <w:t xml:space="preserve"> </w:t>
    </w:r>
    <w:r w:rsidR="000D1848" w:rsidRPr="003D0F8D">
      <w:rPr>
        <w:rFonts w:ascii="Times New Roman" w:hAnsi="Times New Roman" w:cs="Times New Roman"/>
      </w:rPr>
      <w:t xml:space="preserve">         2025-01-MOE-CRT                      </w:t>
    </w:r>
    <w:r w:rsidRPr="003D0F8D">
      <w:rPr>
        <w:rFonts w:ascii="Times New Roman" w:hAnsi="Times New Roman" w:cs="Times New Roman"/>
      </w:rPr>
      <w:t xml:space="preserve">Page </w:t>
    </w:r>
    <w:sdt>
      <w:sdtPr>
        <w:rPr>
          <w:rFonts w:ascii="Times New Roman" w:hAnsi="Times New Roman" w:cs="Times New Roman"/>
        </w:rPr>
        <w:id w:val="786778002"/>
        <w:docPartObj>
          <w:docPartGallery w:val="Page Numbers (Bottom of Page)"/>
          <w:docPartUnique/>
        </w:docPartObj>
      </w:sdtPr>
      <w:sdtEndPr/>
      <w:sdtContent>
        <w:r w:rsidRPr="003D0F8D">
          <w:rPr>
            <w:rFonts w:ascii="Times New Roman" w:hAnsi="Times New Roman" w:cs="Times New Roman"/>
          </w:rPr>
          <w:fldChar w:fldCharType="begin"/>
        </w:r>
        <w:r w:rsidRPr="003D0F8D">
          <w:rPr>
            <w:rFonts w:ascii="Times New Roman" w:hAnsi="Times New Roman" w:cs="Times New Roman"/>
          </w:rPr>
          <w:instrText>PAGE   \* MERGEFORMAT</w:instrText>
        </w:r>
        <w:r w:rsidRPr="003D0F8D">
          <w:rPr>
            <w:rFonts w:ascii="Times New Roman" w:hAnsi="Times New Roman" w:cs="Times New Roman"/>
          </w:rPr>
          <w:fldChar w:fldCharType="separate"/>
        </w:r>
        <w:r w:rsidR="000E728A">
          <w:rPr>
            <w:rFonts w:ascii="Times New Roman" w:hAnsi="Times New Roman" w:cs="Times New Roman"/>
            <w:noProof/>
          </w:rPr>
          <w:t>7</w:t>
        </w:r>
        <w:r w:rsidRPr="003D0F8D">
          <w:rPr>
            <w:rFonts w:ascii="Times New Roman" w:hAnsi="Times New Roman" w:cs="Times New Roman"/>
          </w:rPr>
          <w:fldChar w:fldCharType="end"/>
        </w:r>
        <w:r w:rsidRPr="003D0F8D">
          <w:rPr>
            <w:rFonts w:ascii="Times New Roman" w:hAnsi="Times New Roman" w:cs="Times New Roman"/>
          </w:rPr>
          <w:t>/</w:t>
        </w:r>
        <w:r w:rsidR="00D15987" w:rsidRPr="003D0F8D">
          <w:rPr>
            <w:rFonts w:ascii="Times New Roman" w:hAnsi="Times New Roman" w:cs="Times New Roman"/>
          </w:rPr>
          <w:t>7</w:t>
        </w:r>
      </w:sdtContent>
    </w:sdt>
  </w:p>
  <w:p w14:paraId="5233F6D9" w14:textId="77777777" w:rsidR="003F2270" w:rsidRDefault="003F227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051F33" w14:textId="77777777" w:rsidR="00815B67" w:rsidRDefault="00815B67">
      <w:r>
        <w:separator/>
      </w:r>
    </w:p>
  </w:footnote>
  <w:footnote w:type="continuationSeparator" w:id="0">
    <w:p w14:paraId="6FAAB605" w14:textId="77777777" w:rsidR="00815B67" w:rsidRDefault="00815B67">
      <w:r>
        <w:continuationSeparator/>
      </w:r>
    </w:p>
  </w:footnote>
  <w:footnote w:id="1">
    <w:p w14:paraId="3E7B567D" w14:textId="613E9F1C" w:rsidR="00DF59AC" w:rsidRDefault="00DF59AC" w:rsidP="00DF59AC">
      <w:pPr>
        <w:pStyle w:val="Notedebasdepage"/>
        <w:rPr>
          <w:sz w:val="14"/>
        </w:rPr>
      </w:pPr>
      <w:r>
        <w:rPr>
          <w:sz w:val="14"/>
        </w:rPr>
        <w:t>(</w:t>
      </w:r>
      <w:r>
        <w:rPr>
          <w:rStyle w:val="Appelnotedebasdep"/>
          <w:sz w:val="14"/>
        </w:rPr>
        <w:footnoteRef/>
      </w:r>
      <w:r>
        <w:rPr>
          <w:sz w:val="14"/>
        </w:rPr>
        <w:t>) A remplir par l’administration (personne responsable du marché compétent pour signer le marché) en original sur une photocopie.</w:t>
      </w:r>
    </w:p>
  </w:footnote>
  <w:footnote w:id="2">
    <w:p w14:paraId="1CB1D22A" w14:textId="77777777" w:rsidR="00DF59AC" w:rsidRDefault="00DF59AC" w:rsidP="00DF59AC">
      <w:pPr>
        <w:pStyle w:val="Notedebasdepage"/>
        <w:rPr>
          <w:sz w:val="14"/>
        </w:rPr>
      </w:pPr>
      <w:r>
        <w:rPr>
          <w:sz w:val="14"/>
        </w:rPr>
        <w:t>(</w:t>
      </w:r>
      <w:r>
        <w:rPr>
          <w:rStyle w:val="Appelnotedebasdep"/>
          <w:sz w:val="14"/>
        </w:rPr>
        <w:footnoteRef/>
      </w:r>
      <w:r>
        <w:rPr>
          <w:sz w:val="14"/>
        </w:rPr>
        <w:t>) Date et signature originales.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1EA20FA"/>
    <w:multiLevelType w:val="hybridMultilevel"/>
    <w:tmpl w:val="34DE957A"/>
    <w:lvl w:ilvl="0" w:tplc="8838660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3323FC7"/>
    <w:multiLevelType w:val="hybridMultilevel"/>
    <w:tmpl w:val="CEE49D32"/>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89A1DC9"/>
    <w:multiLevelType w:val="hybridMultilevel"/>
    <w:tmpl w:val="9B7ECEA2"/>
    <w:lvl w:ilvl="0" w:tplc="040C0007">
      <w:start w:val="1"/>
      <w:numFmt w:val="bullet"/>
      <w:lvlText w:val=""/>
      <w:lvlJc w:val="left"/>
      <w:pPr>
        <w:tabs>
          <w:tab w:val="num" w:pos="720"/>
        </w:tabs>
        <w:ind w:left="720" w:hanging="360"/>
      </w:pPr>
      <w:rPr>
        <w:rFonts w:ascii="Wingdings" w:hAnsi="Wingdings" w:hint="default"/>
        <w:sz w:val="16"/>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B26744E"/>
    <w:multiLevelType w:val="hybridMultilevel"/>
    <w:tmpl w:val="398400EC"/>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E73758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0E1171A"/>
    <w:multiLevelType w:val="multilevel"/>
    <w:tmpl w:val="D2F6B43E"/>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26D3271C"/>
    <w:multiLevelType w:val="hybridMultilevel"/>
    <w:tmpl w:val="3FDE93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70806B9"/>
    <w:multiLevelType w:val="hybridMultilevel"/>
    <w:tmpl w:val="DA547198"/>
    <w:lvl w:ilvl="0" w:tplc="188E6A3C">
      <w:start w:val="2"/>
      <w:numFmt w:val="bullet"/>
      <w:lvlText w:val="-"/>
      <w:lvlJc w:val="left"/>
      <w:pPr>
        <w:ind w:left="720" w:hanging="360"/>
      </w:pPr>
      <w:rPr>
        <w:rFonts w:ascii="Lucida Sans" w:eastAsia="Times New Roman" w:hAnsi="Lucida Sans"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93347AF"/>
    <w:multiLevelType w:val="hybridMultilevel"/>
    <w:tmpl w:val="AB5C699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13" w15:restartNumberingAfterBreak="0">
    <w:nsid w:val="3D6B04A7"/>
    <w:multiLevelType w:val="hybridMultilevel"/>
    <w:tmpl w:val="8A02DD3E"/>
    <w:lvl w:ilvl="0" w:tplc="9C34FF02">
      <w:start w:val="10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8B50B48"/>
    <w:multiLevelType w:val="hybridMultilevel"/>
    <w:tmpl w:val="A0D2178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53C61801"/>
    <w:multiLevelType w:val="singleLevel"/>
    <w:tmpl w:val="44CA9040"/>
    <w:lvl w:ilvl="0">
      <w:numFmt w:val="bullet"/>
      <w:lvlText w:val="-"/>
      <w:lvlJc w:val="left"/>
      <w:pPr>
        <w:tabs>
          <w:tab w:val="num" w:pos="360"/>
        </w:tabs>
        <w:ind w:left="360" w:hanging="360"/>
      </w:pPr>
      <w:rPr>
        <w:rFonts w:ascii="Arial" w:hAnsi="Arial" w:hint="default"/>
      </w:rPr>
    </w:lvl>
  </w:abstractNum>
  <w:abstractNum w:abstractNumId="16" w15:restartNumberingAfterBreak="0">
    <w:nsid w:val="58AF6F95"/>
    <w:multiLevelType w:val="hybridMultilevel"/>
    <w:tmpl w:val="EF705FD8"/>
    <w:lvl w:ilvl="0" w:tplc="A38A4E08">
      <w:start w:val="1"/>
      <w:numFmt w:val="bullet"/>
      <w:lvlText w:val="-"/>
      <w:lvlJc w:val="left"/>
      <w:pPr>
        <w:tabs>
          <w:tab w:val="num" w:pos="1211"/>
        </w:tabs>
        <w:ind w:left="1211" w:hanging="360"/>
      </w:pPr>
      <w:rPr>
        <w:rFonts w:ascii="Times New Roman" w:eastAsia="Times New Roman" w:hAnsi="Times New Roman" w:hint="default"/>
      </w:rPr>
    </w:lvl>
    <w:lvl w:ilvl="1" w:tplc="040C0003">
      <w:start w:val="1"/>
      <w:numFmt w:val="bullet"/>
      <w:lvlText w:val="o"/>
      <w:lvlJc w:val="left"/>
      <w:pPr>
        <w:tabs>
          <w:tab w:val="num" w:pos="1931"/>
        </w:tabs>
        <w:ind w:left="1931" w:hanging="360"/>
      </w:pPr>
      <w:rPr>
        <w:rFonts w:ascii="Courier New" w:hAnsi="Courier New" w:hint="default"/>
      </w:rPr>
    </w:lvl>
    <w:lvl w:ilvl="2" w:tplc="040C0005">
      <w:start w:val="1"/>
      <w:numFmt w:val="bullet"/>
      <w:lvlText w:val=""/>
      <w:lvlJc w:val="left"/>
      <w:pPr>
        <w:tabs>
          <w:tab w:val="num" w:pos="2651"/>
        </w:tabs>
        <w:ind w:left="2651" w:hanging="360"/>
      </w:pPr>
      <w:rPr>
        <w:rFonts w:ascii="Wingdings" w:hAnsi="Wingdings" w:hint="default"/>
      </w:rPr>
    </w:lvl>
    <w:lvl w:ilvl="3" w:tplc="040C0001">
      <w:start w:val="1"/>
      <w:numFmt w:val="bullet"/>
      <w:lvlText w:val=""/>
      <w:lvlJc w:val="left"/>
      <w:pPr>
        <w:tabs>
          <w:tab w:val="num" w:pos="3371"/>
        </w:tabs>
        <w:ind w:left="3371" w:hanging="360"/>
      </w:pPr>
      <w:rPr>
        <w:rFonts w:ascii="Symbol" w:hAnsi="Symbol" w:hint="default"/>
      </w:rPr>
    </w:lvl>
    <w:lvl w:ilvl="4" w:tplc="040C0003">
      <w:start w:val="1"/>
      <w:numFmt w:val="bullet"/>
      <w:lvlText w:val="o"/>
      <w:lvlJc w:val="left"/>
      <w:pPr>
        <w:tabs>
          <w:tab w:val="num" w:pos="4091"/>
        </w:tabs>
        <w:ind w:left="4091" w:hanging="360"/>
      </w:pPr>
      <w:rPr>
        <w:rFonts w:ascii="Courier New" w:hAnsi="Courier New" w:hint="default"/>
      </w:rPr>
    </w:lvl>
    <w:lvl w:ilvl="5" w:tplc="040C0005">
      <w:start w:val="1"/>
      <w:numFmt w:val="bullet"/>
      <w:lvlText w:val=""/>
      <w:lvlJc w:val="left"/>
      <w:pPr>
        <w:tabs>
          <w:tab w:val="num" w:pos="4811"/>
        </w:tabs>
        <w:ind w:left="4811" w:hanging="360"/>
      </w:pPr>
      <w:rPr>
        <w:rFonts w:ascii="Wingdings" w:hAnsi="Wingdings" w:hint="default"/>
      </w:rPr>
    </w:lvl>
    <w:lvl w:ilvl="6" w:tplc="040C0001">
      <w:start w:val="1"/>
      <w:numFmt w:val="bullet"/>
      <w:lvlText w:val=""/>
      <w:lvlJc w:val="left"/>
      <w:pPr>
        <w:tabs>
          <w:tab w:val="num" w:pos="5531"/>
        </w:tabs>
        <w:ind w:left="5531" w:hanging="360"/>
      </w:pPr>
      <w:rPr>
        <w:rFonts w:ascii="Symbol" w:hAnsi="Symbol" w:hint="default"/>
      </w:rPr>
    </w:lvl>
    <w:lvl w:ilvl="7" w:tplc="040C0003">
      <w:start w:val="1"/>
      <w:numFmt w:val="bullet"/>
      <w:lvlText w:val="o"/>
      <w:lvlJc w:val="left"/>
      <w:pPr>
        <w:tabs>
          <w:tab w:val="num" w:pos="6251"/>
        </w:tabs>
        <w:ind w:left="6251" w:hanging="360"/>
      </w:pPr>
      <w:rPr>
        <w:rFonts w:ascii="Courier New" w:hAnsi="Courier New" w:hint="default"/>
      </w:rPr>
    </w:lvl>
    <w:lvl w:ilvl="8" w:tplc="040C0005">
      <w:start w:val="1"/>
      <w:numFmt w:val="bullet"/>
      <w:lvlText w:val=""/>
      <w:lvlJc w:val="left"/>
      <w:pPr>
        <w:tabs>
          <w:tab w:val="num" w:pos="6971"/>
        </w:tabs>
        <w:ind w:left="6971" w:hanging="360"/>
      </w:pPr>
      <w:rPr>
        <w:rFonts w:ascii="Wingdings" w:hAnsi="Wingdings" w:hint="default"/>
      </w:rPr>
    </w:lvl>
  </w:abstractNum>
  <w:abstractNum w:abstractNumId="17" w15:restartNumberingAfterBreak="0">
    <w:nsid w:val="61B80E1C"/>
    <w:multiLevelType w:val="hybridMultilevel"/>
    <w:tmpl w:val="C77C593C"/>
    <w:lvl w:ilvl="0" w:tplc="040C0011">
      <w:start w:val="1"/>
      <w:numFmt w:val="decimal"/>
      <w:lvlText w:val="%1)"/>
      <w:lvlJc w:val="left"/>
      <w:pPr>
        <w:tabs>
          <w:tab w:val="num" w:pos="720"/>
        </w:tabs>
        <w:ind w:left="720" w:hanging="360"/>
      </w:pPr>
    </w:lvl>
    <w:lvl w:ilvl="1" w:tplc="040C000B">
      <w:start w:val="1"/>
      <w:numFmt w:val="bullet"/>
      <w:lvlText w:val=""/>
      <w:lvlJc w:val="left"/>
      <w:pPr>
        <w:tabs>
          <w:tab w:val="num" w:pos="1440"/>
        </w:tabs>
        <w:ind w:left="1440" w:hanging="360"/>
      </w:pPr>
      <w:rPr>
        <w:rFonts w:ascii="Wingdings" w:hAnsi="Wingdings"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8" w15:restartNumberingAfterBreak="0">
    <w:nsid w:val="652872DA"/>
    <w:multiLevelType w:val="hybridMultilevel"/>
    <w:tmpl w:val="B24A391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8BE7C89"/>
    <w:multiLevelType w:val="hybridMultilevel"/>
    <w:tmpl w:val="DD1CF8D8"/>
    <w:lvl w:ilvl="0" w:tplc="B038C01E">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E3A7C8F"/>
    <w:multiLevelType w:val="multilevel"/>
    <w:tmpl w:val="7AFC8730"/>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1" w15:restartNumberingAfterBreak="0">
    <w:nsid w:val="713F5021"/>
    <w:multiLevelType w:val="hybridMultilevel"/>
    <w:tmpl w:val="7F66C98E"/>
    <w:lvl w:ilvl="0" w:tplc="D1403F5E">
      <w:start w:val="15"/>
      <w:numFmt w:val="bullet"/>
      <w:lvlText w:val="-"/>
      <w:lvlJc w:val="left"/>
      <w:pPr>
        <w:ind w:left="720" w:hanging="360"/>
      </w:pPr>
      <w:rPr>
        <w:rFonts w:ascii="Calibri" w:eastAsia="Times New Roman"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47738CB"/>
    <w:multiLevelType w:val="multilevel"/>
    <w:tmpl w:val="5220F7F0"/>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570" w:hanging="57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3" w15:restartNumberingAfterBreak="0">
    <w:nsid w:val="760D2841"/>
    <w:multiLevelType w:val="multilevel"/>
    <w:tmpl w:val="99B07F98"/>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76A62071"/>
    <w:multiLevelType w:val="multilevel"/>
    <w:tmpl w:val="99B07F98"/>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777C2B22"/>
    <w:multiLevelType w:val="hybridMultilevel"/>
    <w:tmpl w:val="32A8BD72"/>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7B07186C"/>
    <w:multiLevelType w:val="hybridMultilevel"/>
    <w:tmpl w:val="A0D2178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7DC957D0"/>
    <w:multiLevelType w:val="hybridMultilevel"/>
    <w:tmpl w:val="BAACDD5E"/>
    <w:lvl w:ilvl="0" w:tplc="104EDF50">
      <w:start w:val="1"/>
      <w:numFmt w:val="decimal"/>
      <w:lvlText w:val="%1."/>
      <w:lvlJc w:val="left"/>
      <w:pPr>
        <w:ind w:left="720" w:hanging="360"/>
      </w:pPr>
      <w:rPr>
        <w:rFonts w:hint="default"/>
        <w:color w:val="auto"/>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7DD3628B"/>
    <w:multiLevelType w:val="hybridMultilevel"/>
    <w:tmpl w:val="6F800B72"/>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EF14A04"/>
    <w:multiLevelType w:val="hybridMultilevel"/>
    <w:tmpl w:val="B76EA1F6"/>
    <w:lvl w:ilvl="0" w:tplc="040C000F">
      <w:start w:val="1"/>
      <w:numFmt w:val="decimal"/>
      <w:lvlText w:val="%1."/>
      <w:lvlJc w:val="left"/>
      <w:pPr>
        <w:tabs>
          <w:tab w:val="num" w:pos="786"/>
        </w:tabs>
        <w:ind w:left="786" w:hanging="360"/>
      </w:pPr>
      <w:rPr>
        <w:rFonts w:cs="Times New Roman"/>
      </w:rPr>
    </w:lvl>
    <w:lvl w:ilvl="1" w:tplc="040C0019">
      <w:start w:val="1"/>
      <w:numFmt w:val="lowerLetter"/>
      <w:lvlText w:val="%2."/>
      <w:lvlJc w:val="left"/>
      <w:pPr>
        <w:tabs>
          <w:tab w:val="num" w:pos="1506"/>
        </w:tabs>
        <w:ind w:left="1506" w:hanging="360"/>
      </w:pPr>
      <w:rPr>
        <w:rFonts w:cs="Times New Roman"/>
      </w:rPr>
    </w:lvl>
    <w:lvl w:ilvl="2" w:tplc="040C001B">
      <w:start w:val="1"/>
      <w:numFmt w:val="lowerRoman"/>
      <w:lvlText w:val="%3."/>
      <w:lvlJc w:val="right"/>
      <w:pPr>
        <w:tabs>
          <w:tab w:val="num" w:pos="2226"/>
        </w:tabs>
        <w:ind w:left="2226" w:hanging="180"/>
      </w:pPr>
      <w:rPr>
        <w:rFonts w:cs="Times New Roman"/>
      </w:rPr>
    </w:lvl>
    <w:lvl w:ilvl="3" w:tplc="040C000F">
      <w:start w:val="1"/>
      <w:numFmt w:val="decimal"/>
      <w:lvlText w:val="%4."/>
      <w:lvlJc w:val="left"/>
      <w:pPr>
        <w:tabs>
          <w:tab w:val="num" w:pos="2946"/>
        </w:tabs>
        <w:ind w:left="2946" w:hanging="360"/>
      </w:pPr>
      <w:rPr>
        <w:rFonts w:cs="Times New Roman"/>
      </w:rPr>
    </w:lvl>
    <w:lvl w:ilvl="4" w:tplc="040C0019">
      <w:start w:val="1"/>
      <w:numFmt w:val="lowerLetter"/>
      <w:lvlText w:val="%5."/>
      <w:lvlJc w:val="left"/>
      <w:pPr>
        <w:tabs>
          <w:tab w:val="num" w:pos="3666"/>
        </w:tabs>
        <w:ind w:left="3666" w:hanging="360"/>
      </w:pPr>
      <w:rPr>
        <w:rFonts w:cs="Times New Roman"/>
      </w:rPr>
    </w:lvl>
    <w:lvl w:ilvl="5" w:tplc="040C001B">
      <w:start w:val="1"/>
      <w:numFmt w:val="lowerRoman"/>
      <w:lvlText w:val="%6."/>
      <w:lvlJc w:val="right"/>
      <w:pPr>
        <w:tabs>
          <w:tab w:val="num" w:pos="4386"/>
        </w:tabs>
        <w:ind w:left="4386" w:hanging="180"/>
      </w:pPr>
      <w:rPr>
        <w:rFonts w:cs="Times New Roman"/>
      </w:rPr>
    </w:lvl>
    <w:lvl w:ilvl="6" w:tplc="040C000F">
      <w:start w:val="1"/>
      <w:numFmt w:val="decimal"/>
      <w:lvlText w:val="%7."/>
      <w:lvlJc w:val="left"/>
      <w:pPr>
        <w:tabs>
          <w:tab w:val="num" w:pos="5106"/>
        </w:tabs>
        <w:ind w:left="5106" w:hanging="360"/>
      </w:pPr>
      <w:rPr>
        <w:rFonts w:cs="Times New Roman"/>
      </w:rPr>
    </w:lvl>
    <w:lvl w:ilvl="7" w:tplc="040C0019">
      <w:start w:val="1"/>
      <w:numFmt w:val="lowerLetter"/>
      <w:lvlText w:val="%8."/>
      <w:lvlJc w:val="left"/>
      <w:pPr>
        <w:tabs>
          <w:tab w:val="num" w:pos="5826"/>
        </w:tabs>
        <w:ind w:left="5826" w:hanging="360"/>
      </w:pPr>
      <w:rPr>
        <w:rFonts w:cs="Times New Roman"/>
      </w:rPr>
    </w:lvl>
    <w:lvl w:ilvl="8" w:tplc="040C001B">
      <w:start w:val="1"/>
      <w:numFmt w:val="lowerRoman"/>
      <w:lvlText w:val="%9."/>
      <w:lvlJc w:val="right"/>
      <w:pPr>
        <w:tabs>
          <w:tab w:val="num" w:pos="6546"/>
        </w:tabs>
        <w:ind w:left="6546" w:hanging="180"/>
      </w:pPr>
      <w:rPr>
        <w:rFonts w:cs="Times New Roman"/>
      </w:rPr>
    </w:lvl>
  </w:abstractNum>
  <w:abstractNum w:abstractNumId="30" w15:restartNumberingAfterBreak="0">
    <w:nsid w:val="7F5E12C6"/>
    <w:multiLevelType w:val="hybridMultilevel"/>
    <w:tmpl w:val="F31ADAE4"/>
    <w:lvl w:ilvl="0" w:tplc="8E50163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2"/>
  </w:num>
  <w:num w:numId="2">
    <w:abstractNumId w:val="7"/>
  </w:num>
  <w:num w:numId="3">
    <w:abstractNumId w:val="15"/>
  </w:num>
  <w:num w:numId="4">
    <w:abstractNumId w:val="6"/>
  </w:num>
  <w:num w:numId="5">
    <w:abstractNumId w:val="5"/>
  </w:num>
  <w:num w:numId="6">
    <w:abstractNumId w:val="16"/>
  </w:num>
  <w:num w:numId="7">
    <w:abstractNumId w:val="0"/>
  </w:num>
  <w:num w:numId="8">
    <w:abstractNumId w:val="19"/>
  </w:num>
  <w:num w:numId="9">
    <w:abstractNumId w:val="28"/>
  </w:num>
  <w:num w:numId="10">
    <w:abstractNumId w:val="4"/>
  </w:num>
  <w:num w:numId="11">
    <w:abstractNumId w:val="29"/>
  </w:num>
  <w:num w:numId="12">
    <w:abstractNumId w:val="27"/>
  </w:num>
  <w:num w:numId="13">
    <w:abstractNumId w:val="10"/>
  </w:num>
  <w:num w:numId="14">
    <w:abstractNumId w:val="22"/>
  </w:num>
  <w:num w:numId="15">
    <w:abstractNumId w:val="11"/>
  </w:num>
  <w:num w:numId="16">
    <w:abstractNumId w:val="24"/>
  </w:num>
  <w:num w:numId="17">
    <w:abstractNumId w:val="23"/>
  </w:num>
  <w:num w:numId="18">
    <w:abstractNumId w:val="26"/>
  </w:num>
  <w:num w:numId="19">
    <w:abstractNumId w:val="14"/>
  </w:num>
  <w:num w:numId="20">
    <w:abstractNumId w:val="20"/>
  </w:num>
  <w:num w:numId="21">
    <w:abstractNumId w:val="8"/>
  </w:num>
  <w:num w:numId="22">
    <w:abstractNumId w:val="2"/>
  </w:num>
  <w:num w:numId="23">
    <w:abstractNumId w:val="1"/>
  </w:num>
  <w:num w:numId="24">
    <w:abstractNumId w:val="17"/>
  </w:num>
  <w:num w:numId="25">
    <w:abstractNumId w:val="13"/>
  </w:num>
  <w:num w:numId="26">
    <w:abstractNumId w:val="18"/>
  </w:num>
  <w:num w:numId="27">
    <w:abstractNumId w:val="3"/>
  </w:num>
  <w:num w:numId="28">
    <w:abstractNumId w:val="30"/>
  </w:num>
  <w:num w:numId="29">
    <w:abstractNumId w:val="21"/>
  </w:num>
  <w:num w:numId="30">
    <w:abstractNumId w:val="25"/>
  </w:num>
  <w:num w:numId="3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8"/>
  <w:embedSystemFonts/>
  <w:proofState w:spelling="clean" w:grammar="clean"/>
  <w:attachedTemplate r:id="rId1"/>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3F46"/>
    <w:rsid w:val="00014777"/>
    <w:rsid w:val="00016165"/>
    <w:rsid w:val="000257F0"/>
    <w:rsid w:val="000310FD"/>
    <w:rsid w:val="0003318D"/>
    <w:rsid w:val="00044AF9"/>
    <w:rsid w:val="00051207"/>
    <w:rsid w:val="0005443C"/>
    <w:rsid w:val="00055CDD"/>
    <w:rsid w:val="00063169"/>
    <w:rsid w:val="00070431"/>
    <w:rsid w:val="00076113"/>
    <w:rsid w:val="000915D2"/>
    <w:rsid w:val="00093246"/>
    <w:rsid w:val="0009380B"/>
    <w:rsid w:val="00096D30"/>
    <w:rsid w:val="000B1F2D"/>
    <w:rsid w:val="000C518F"/>
    <w:rsid w:val="000C7909"/>
    <w:rsid w:val="000D0EEF"/>
    <w:rsid w:val="000D1848"/>
    <w:rsid w:val="000D1F5C"/>
    <w:rsid w:val="000D6482"/>
    <w:rsid w:val="000E36A4"/>
    <w:rsid w:val="000E728A"/>
    <w:rsid w:val="000F6348"/>
    <w:rsid w:val="000F69F6"/>
    <w:rsid w:val="00104B2E"/>
    <w:rsid w:val="00113DD0"/>
    <w:rsid w:val="001203E9"/>
    <w:rsid w:val="00121834"/>
    <w:rsid w:val="00123D91"/>
    <w:rsid w:val="00126FA8"/>
    <w:rsid w:val="00134CC6"/>
    <w:rsid w:val="00140663"/>
    <w:rsid w:val="00141805"/>
    <w:rsid w:val="001504A0"/>
    <w:rsid w:val="0015453A"/>
    <w:rsid w:val="001715FE"/>
    <w:rsid w:val="001723F1"/>
    <w:rsid w:val="00180DF7"/>
    <w:rsid w:val="00187A53"/>
    <w:rsid w:val="001B39BD"/>
    <w:rsid w:val="001D078F"/>
    <w:rsid w:val="001E02B8"/>
    <w:rsid w:val="00201E64"/>
    <w:rsid w:val="00224B64"/>
    <w:rsid w:val="00232177"/>
    <w:rsid w:val="00243CAE"/>
    <w:rsid w:val="00253556"/>
    <w:rsid w:val="0027580C"/>
    <w:rsid w:val="00287B60"/>
    <w:rsid w:val="00293BA4"/>
    <w:rsid w:val="00296EFC"/>
    <w:rsid w:val="002B6D9A"/>
    <w:rsid w:val="002C43C4"/>
    <w:rsid w:val="002C60E9"/>
    <w:rsid w:val="002D7639"/>
    <w:rsid w:val="002E0607"/>
    <w:rsid w:val="002E2142"/>
    <w:rsid w:val="002F4268"/>
    <w:rsid w:val="002F4D68"/>
    <w:rsid w:val="003010C1"/>
    <w:rsid w:val="00303F84"/>
    <w:rsid w:val="0030483E"/>
    <w:rsid w:val="003062CA"/>
    <w:rsid w:val="00312A3D"/>
    <w:rsid w:val="00313653"/>
    <w:rsid w:val="00317BD0"/>
    <w:rsid w:val="00321ACD"/>
    <w:rsid w:val="00326B5D"/>
    <w:rsid w:val="00334804"/>
    <w:rsid w:val="00336746"/>
    <w:rsid w:val="00347538"/>
    <w:rsid w:val="00364220"/>
    <w:rsid w:val="0036551C"/>
    <w:rsid w:val="00381571"/>
    <w:rsid w:val="00384B0C"/>
    <w:rsid w:val="003945C8"/>
    <w:rsid w:val="00396AA9"/>
    <w:rsid w:val="00396D90"/>
    <w:rsid w:val="003A2204"/>
    <w:rsid w:val="003A270B"/>
    <w:rsid w:val="003A62A5"/>
    <w:rsid w:val="003B0BEE"/>
    <w:rsid w:val="003B0CC9"/>
    <w:rsid w:val="003D0F8D"/>
    <w:rsid w:val="003D177D"/>
    <w:rsid w:val="003D22E9"/>
    <w:rsid w:val="003D596A"/>
    <w:rsid w:val="003D66CC"/>
    <w:rsid w:val="003E0AE0"/>
    <w:rsid w:val="003E2C01"/>
    <w:rsid w:val="003E5587"/>
    <w:rsid w:val="003E668F"/>
    <w:rsid w:val="003E68E2"/>
    <w:rsid w:val="003F0FCB"/>
    <w:rsid w:val="003F2270"/>
    <w:rsid w:val="003F4672"/>
    <w:rsid w:val="00410F24"/>
    <w:rsid w:val="00413EBC"/>
    <w:rsid w:val="00416536"/>
    <w:rsid w:val="004174FC"/>
    <w:rsid w:val="004456BF"/>
    <w:rsid w:val="004552A4"/>
    <w:rsid w:val="00466BA7"/>
    <w:rsid w:val="00470C28"/>
    <w:rsid w:val="00475417"/>
    <w:rsid w:val="004855A1"/>
    <w:rsid w:val="004B5C84"/>
    <w:rsid w:val="004C3AA4"/>
    <w:rsid w:val="004D473B"/>
    <w:rsid w:val="004E6C9E"/>
    <w:rsid w:val="004F4935"/>
    <w:rsid w:val="004F616F"/>
    <w:rsid w:val="004F6B9C"/>
    <w:rsid w:val="0050793B"/>
    <w:rsid w:val="0051421E"/>
    <w:rsid w:val="00524050"/>
    <w:rsid w:val="00532758"/>
    <w:rsid w:val="00541E92"/>
    <w:rsid w:val="00551B26"/>
    <w:rsid w:val="00552FA8"/>
    <w:rsid w:val="00553E9F"/>
    <w:rsid w:val="005769EF"/>
    <w:rsid w:val="005B2F4A"/>
    <w:rsid w:val="005B5824"/>
    <w:rsid w:val="005E41A2"/>
    <w:rsid w:val="005F0544"/>
    <w:rsid w:val="005F521A"/>
    <w:rsid w:val="00601C2B"/>
    <w:rsid w:val="00610E95"/>
    <w:rsid w:val="00611007"/>
    <w:rsid w:val="00620BAA"/>
    <w:rsid w:val="00632AEB"/>
    <w:rsid w:val="00637B07"/>
    <w:rsid w:val="00642701"/>
    <w:rsid w:val="00651097"/>
    <w:rsid w:val="00652826"/>
    <w:rsid w:val="00653A2F"/>
    <w:rsid w:val="0065414F"/>
    <w:rsid w:val="00657475"/>
    <w:rsid w:val="00660F5A"/>
    <w:rsid w:val="00681B6A"/>
    <w:rsid w:val="0068794C"/>
    <w:rsid w:val="00693090"/>
    <w:rsid w:val="006A249C"/>
    <w:rsid w:val="006C49B3"/>
    <w:rsid w:val="006D66A6"/>
    <w:rsid w:val="006E2C4C"/>
    <w:rsid w:val="006E4F6A"/>
    <w:rsid w:val="006F19CF"/>
    <w:rsid w:val="006F265C"/>
    <w:rsid w:val="006F6BC5"/>
    <w:rsid w:val="0070431D"/>
    <w:rsid w:val="00710559"/>
    <w:rsid w:val="00710E80"/>
    <w:rsid w:val="00711A68"/>
    <w:rsid w:val="00715D56"/>
    <w:rsid w:val="007167AA"/>
    <w:rsid w:val="00716CCC"/>
    <w:rsid w:val="007170D1"/>
    <w:rsid w:val="00721D53"/>
    <w:rsid w:val="00721DA0"/>
    <w:rsid w:val="00721F23"/>
    <w:rsid w:val="00722A5D"/>
    <w:rsid w:val="00725F95"/>
    <w:rsid w:val="00727B8B"/>
    <w:rsid w:val="00731C96"/>
    <w:rsid w:val="00733885"/>
    <w:rsid w:val="00752D8B"/>
    <w:rsid w:val="00765BDF"/>
    <w:rsid w:val="007675FD"/>
    <w:rsid w:val="00772A28"/>
    <w:rsid w:val="00773565"/>
    <w:rsid w:val="00781275"/>
    <w:rsid w:val="007978A2"/>
    <w:rsid w:val="00797C1A"/>
    <w:rsid w:val="007A7BCA"/>
    <w:rsid w:val="007A7C63"/>
    <w:rsid w:val="007B4D65"/>
    <w:rsid w:val="007C092A"/>
    <w:rsid w:val="007E04E8"/>
    <w:rsid w:val="007F236A"/>
    <w:rsid w:val="00800661"/>
    <w:rsid w:val="0080587E"/>
    <w:rsid w:val="00815264"/>
    <w:rsid w:val="00815B67"/>
    <w:rsid w:val="00815D70"/>
    <w:rsid w:val="00823D6F"/>
    <w:rsid w:val="0082509D"/>
    <w:rsid w:val="0082594D"/>
    <w:rsid w:val="008271AD"/>
    <w:rsid w:val="00833F86"/>
    <w:rsid w:val="008474BE"/>
    <w:rsid w:val="008573A1"/>
    <w:rsid w:val="008602BD"/>
    <w:rsid w:val="008640DE"/>
    <w:rsid w:val="00865E57"/>
    <w:rsid w:val="00874370"/>
    <w:rsid w:val="0087676D"/>
    <w:rsid w:val="008908B0"/>
    <w:rsid w:val="00892613"/>
    <w:rsid w:val="008A013F"/>
    <w:rsid w:val="008A11CC"/>
    <w:rsid w:val="008A3028"/>
    <w:rsid w:val="008B0D0F"/>
    <w:rsid w:val="008B6B3D"/>
    <w:rsid w:val="008C7B6A"/>
    <w:rsid w:val="008D1362"/>
    <w:rsid w:val="008D305E"/>
    <w:rsid w:val="008D32F6"/>
    <w:rsid w:val="008E0E91"/>
    <w:rsid w:val="008E255A"/>
    <w:rsid w:val="008E60A9"/>
    <w:rsid w:val="008F12FE"/>
    <w:rsid w:val="008F17E1"/>
    <w:rsid w:val="008F1A8A"/>
    <w:rsid w:val="008F78B8"/>
    <w:rsid w:val="00900459"/>
    <w:rsid w:val="009024FF"/>
    <w:rsid w:val="00904896"/>
    <w:rsid w:val="00907064"/>
    <w:rsid w:val="00913253"/>
    <w:rsid w:val="0091763C"/>
    <w:rsid w:val="009269FF"/>
    <w:rsid w:val="00946CE8"/>
    <w:rsid w:val="009475E2"/>
    <w:rsid w:val="00950CCD"/>
    <w:rsid w:val="00957EC1"/>
    <w:rsid w:val="00960030"/>
    <w:rsid w:val="00962B41"/>
    <w:rsid w:val="009733EE"/>
    <w:rsid w:val="009737C6"/>
    <w:rsid w:val="0097521A"/>
    <w:rsid w:val="0098037E"/>
    <w:rsid w:val="00984D97"/>
    <w:rsid w:val="00990CA2"/>
    <w:rsid w:val="009A1EAE"/>
    <w:rsid w:val="009A6905"/>
    <w:rsid w:val="009B4DEA"/>
    <w:rsid w:val="009C5C1F"/>
    <w:rsid w:val="009D0EBD"/>
    <w:rsid w:val="009D2FB9"/>
    <w:rsid w:val="009D5974"/>
    <w:rsid w:val="009D6D24"/>
    <w:rsid w:val="009E3D59"/>
    <w:rsid w:val="009F052B"/>
    <w:rsid w:val="009F2A74"/>
    <w:rsid w:val="00A01160"/>
    <w:rsid w:val="00A03049"/>
    <w:rsid w:val="00A064F2"/>
    <w:rsid w:val="00A07208"/>
    <w:rsid w:val="00A11C9B"/>
    <w:rsid w:val="00A3499A"/>
    <w:rsid w:val="00A35D8A"/>
    <w:rsid w:val="00A407AE"/>
    <w:rsid w:val="00A40F3A"/>
    <w:rsid w:val="00A54312"/>
    <w:rsid w:val="00A71BA3"/>
    <w:rsid w:val="00A73AAD"/>
    <w:rsid w:val="00A855EA"/>
    <w:rsid w:val="00AA07C3"/>
    <w:rsid w:val="00AA755A"/>
    <w:rsid w:val="00AB47A8"/>
    <w:rsid w:val="00AB70AC"/>
    <w:rsid w:val="00AE6512"/>
    <w:rsid w:val="00AF5605"/>
    <w:rsid w:val="00B00D42"/>
    <w:rsid w:val="00B04169"/>
    <w:rsid w:val="00B056FA"/>
    <w:rsid w:val="00B1334D"/>
    <w:rsid w:val="00B1645D"/>
    <w:rsid w:val="00B22B78"/>
    <w:rsid w:val="00B23635"/>
    <w:rsid w:val="00B246CA"/>
    <w:rsid w:val="00B24991"/>
    <w:rsid w:val="00B45022"/>
    <w:rsid w:val="00B45284"/>
    <w:rsid w:val="00B57A72"/>
    <w:rsid w:val="00B67642"/>
    <w:rsid w:val="00B75219"/>
    <w:rsid w:val="00B8181D"/>
    <w:rsid w:val="00B82CFC"/>
    <w:rsid w:val="00B861C8"/>
    <w:rsid w:val="00B9708A"/>
    <w:rsid w:val="00BB21FE"/>
    <w:rsid w:val="00BC250E"/>
    <w:rsid w:val="00BC4001"/>
    <w:rsid w:val="00BC5BA1"/>
    <w:rsid w:val="00BD5726"/>
    <w:rsid w:val="00BF585F"/>
    <w:rsid w:val="00C0275F"/>
    <w:rsid w:val="00C03CCA"/>
    <w:rsid w:val="00C11FDD"/>
    <w:rsid w:val="00C21D58"/>
    <w:rsid w:val="00C22214"/>
    <w:rsid w:val="00C2328A"/>
    <w:rsid w:val="00C27E25"/>
    <w:rsid w:val="00C302E7"/>
    <w:rsid w:val="00C3239C"/>
    <w:rsid w:val="00C40089"/>
    <w:rsid w:val="00C47627"/>
    <w:rsid w:val="00C65770"/>
    <w:rsid w:val="00C66B6F"/>
    <w:rsid w:val="00C753FA"/>
    <w:rsid w:val="00C76A3E"/>
    <w:rsid w:val="00C81FF3"/>
    <w:rsid w:val="00C85FF7"/>
    <w:rsid w:val="00C87A50"/>
    <w:rsid w:val="00CA111E"/>
    <w:rsid w:val="00CB3AB3"/>
    <w:rsid w:val="00CB5E11"/>
    <w:rsid w:val="00CB6B8B"/>
    <w:rsid w:val="00CB6C1C"/>
    <w:rsid w:val="00CC5566"/>
    <w:rsid w:val="00CC5B37"/>
    <w:rsid w:val="00CC6631"/>
    <w:rsid w:val="00CE320A"/>
    <w:rsid w:val="00CE422C"/>
    <w:rsid w:val="00CE50AD"/>
    <w:rsid w:val="00CE5649"/>
    <w:rsid w:val="00CF5A7A"/>
    <w:rsid w:val="00D06528"/>
    <w:rsid w:val="00D075DD"/>
    <w:rsid w:val="00D07F5B"/>
    <w:rsid w:val="00D11D88"/>
    <w:rsid w:val="00D15987"/>
    <w:rsid w:val="00D1635C"/>
    <w:rsid w:val="00D232B0"/>
    <w:rsid w:val="00D340F2"/>
    <w:rsid w:val="00D341BB"/>
    <w:rsid w:val="00D348EA"/>
    <w:rsid w:val="00D56302"/>
    <w:rsid w:val="00D616E0"/>
    <w:rsid w:val="00D66E62"/>
    <w:rsid w:val="00D73010"/>
    <w:rsid w:val="00D7398B"/>
    <w:rsid w:val="00D8208D"/>
    <w:rsid w:val="00D84C1E"/>
    <w:rsid w:val="00D9185B"/>
    <w:rsid w:val="00D94DBA"/>
    <w:rsid w:val="00DA1E19"/>
    <w:rsid w:val="00DB1BC1"/>
    <w:rsid w:val="00DB4524"/>
    <w:rsid w:val="00DC6C09"/>
    <w:rsid w:val="00DD09E0"/>
    <w:rsid w:val="00DD3726"/>
    <w:rsid w:val="00DE0D64"/>
    <w:rsid w:val="00DE6E51"/>
    <w:rsid w:val="00DF59AC"/>
    <w:rsid w:val="00E03F46"/>
    <w:rsid w:val="00E1138E"/>
    <w:rsid w:val="00E163E8"/>
    <w:rsid w:val="00E253CD"/>
    <w:rsid w:val="00E26CDB"/>
    <w:rsid w:val="00E32CBE"/>
    <w:rsid w:val="00E4216B"/>
    <w:rsid w:val="00E449AD"/>
    <w:rsid w:val="00E51A10"/>
    <w:rsid w:val="00E53C52"/>
    <w:rsid w:val="00E5598E"/>
    <w:rsid w:val="00E61E70"/>
    <w:rsid w:val="00E61FF8"/>
    <w:rsid w:val="00E642D9"/>
    <w:rsid w:val="00E6458A"/>
    <w:rsid w:val="00E764FB"/>
    <w:rsid w:val="00E81027"/>
    <w:rsid w:val="00E8135A"/>
    <w:rsid w:val="00E81898"/>
    <w:rsid w:val="00E95D54"/>
    <w:rsid w:val="00EA6FDA"/>
    <w:rsid w:val="00EB2371"/>
    <w:rsid w:val="00EC4F3A"/>
    <w:rsid w:val="00ED0E42"/>
    <w:rsid w:val="00ED42EE"/>
    <w:rsid w:val="00ED6ECD"/>
    <w:rsid w:val="00EE2E06"/>
    <w:rsid w:val="00EF0A9A"/>
    <w:rsid w:val="00F00754"/>
    <w:rsid w:val="00F0132E"/>
    <w:rsid w:val="00F018EA"/>
    <w:rsid w:val="00F01DC9"/>
    <w:rsid w:val="00F0596C"/>
    <w:rsid w:val="00F16739"/>
    <w:rsid w:val="00F241D1"/>
    <w:rsid w:val="00F2543F"/>
    <w:rsid w:val="00F30E4D"/>
    <w:rsid w:val="00F3334C"/>
    <w:rsid w:val="00F564BD"/>
    <w:rsid w:val="00F810AE"/>
    <w:rsid w:val="00F87D5D"/>
    <w:rsid w:val="00F916B9"/>
    <w:rsid w:val="00F9329A"/>
    <w:rsid w:val="00F936C1"/>
    <w:rsid w:val="00F942F6"/>
    <w:rsid w:val="00F97AD5"/>
    <w:rsid w:val="00FA50D0"/>
    <w:rsid w:val="00FB431A"/>
    <w:rsid w:val="00FD0EC7"/>
    <w:rsid w:val="00FD58C2"/>
    <w:rsid w:val="00FD5B1D"/>
    <w:rsid w:val="00FE3325"/>
    <w:rsid w:val="00FE35BF"/>
    <w:rsid w:val="00FE4C7B"/>
    <w:rsid w:val="00FF226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14:docId w14:val="326B92B0"/>
  <w15:docId w15:val="{F2FB4B98-AFA2-458E-80D7-A190DAEAB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518F"/>
    <w:rPr>
      <w:rFonts w:ascii="Univers" w:hAnsi="Univers" w:cs="Univers"/>
    </w:rPr>
  </w:style>
  <w:style w:type="paragraph" w:styleId="Titre1">
    <w:name w:val="heading 1"/>
    <w:basedOn w:val="Normal"/>
    <w:next w:val="Normal"/>
    <w:link w:val="Titre1Car"/>
    <w:uiPriority w:val="99"/>
    <w:qFormat/>
    <w:rsid w:val="000C518F"/>
    <w:pPr>
      <w:keepNext/>
      <w:ind w:left="567"/>
      <w:outlineLvl w:val="0"/>
    </w:pPr>
    <w:rPr>
      <w:rFonts w:ascii="Times New Roman" w:hAnsi="Times New Roman" w:cs="Times New Roman"/>
      <w:b/>
      <w:bCs/>
    </w:rPr>
  </w:style>
  <w:style w:type="paragraph" w:styleId="Titre2">
    <w:name w:val="heading 2"/>
    <w:basedOn w:val="Normal"/>
    <w:next w:val="Normal"/>
    <w:link w:val="Titre2Car"/>
    <w:uiPriority w:val="99"/>
    <w:qFormat/>
    <w:rsid w:val="000C518F"/>
    <w:pPr>
      <w:keepNext/>
      <w:outlineLvl w:val="1"/>
    </w:pPr>
    <w:rPr>
      <w:rFonts w:ascii="Times New Roman" w:hAnsi="Times New Roman" w:cs="Times New Roman"/>
      <w:b/>
      <w:bCs/>
    </w:rPr>
  </w:style>
  <w:style w:type="paragraph" w:styleId="Titre3">
    <w:name w:val="heading 3"/>
    <w:basedOn w:val="Normal"/>
    <w:next w:val="Normal"/>
    <w:link w:val="Titre3Car"/>
    <w:uiPriority w:val="99"/>
    <w:qFormat/>
    <w:rsid w:val="000C518F"/>
    <w:pPr>
      <w:keepNext/>
      <w:tabs>
        <w:tab w:val="center" w:pos="5103"/>
        <w:tab w:val="right" w:pos="10065"/>
      </w:tabs>
      <w:jc w:val="right"/>
      <w:outlineLvl w:val="2"/>
    </w:pPr>
    <w:rPr>
      <w:rFonts w:ascii="Arial" w:hAnsi="Arial" w:cs="Arial"/>
      <w:b/>
      <w:bCs/>
      <w:sz w:val="22"/>
      <w:szCs w:val="22"/>
    </w:rPr>
  </w:style>
  <w:style w:type="paragraph" w:styleId="Titre4">
    <w:name w:val="heading 4"/>
    <w:basedOn w:val="Normal"/>
    <w:next w:val="Normal"/>
    <w:link w:val="Titre4Car"/>
    <w:uiPriority w:val="99"/>
    <w:qFormat/>
    <w:rsid w:val="000C518F"/>
    <w:pPr>
      <w:keepNext/>
      <w:tabs>
        <w:tab w:val="left" w:pos="-142"/>
        <w:tab w:val="left" w:pos="4111"/>
      </w:tabs>
      <w:jc w:val="both"/>
      <w:outlineLvl w:val="3"/>
    </w:pPr>
    <w:rPr>
      <w:rFonts w:ascii="Arial" w:hAnsi="Arial" w:cs="Arial"/>
      <w:b/>
      <w:bCs/>
    </w:rPr>
  </w:style>
  <w:style w:type="paragraph" w:styleId="Titre5">
    <w:name w:val="heading 5"/>
    <w:basedOn w:val="Normal"/>
    <w:next w:val="Normal"/>
    <w:link w:val="Titre5Car"/>
    <w:uiPriority w:val="99"/>
    <w:qFormat/>
    <w:rsid w:val="000C518F"/>
    <w:pPr>
      <w:keepNext/>
      <w:ind w:left="567"/>
      <w:outlineLvl w:val="4"/>
    </w:pPr>
    <w:rPr>
      <w:rFonts w:ascii="Arial" w:hAnsi="Arial" w:cs="Arial"/>
      <w:i/>
      <w:iCs/>
      <w:sz w:val="16"/>
      <w:szCs w:val="16"/>
    </w:rPr>
  </w:style>
  <w:style w:type="paragraph" w:styleId="Titre6">
    <w:name w:val="heading 6"/>
    <w:basedOn w:val="Normal"/>
    <w:next w:val="Normal"/>
    <w:link w:val="Titre6Car"/>
    <w:uiPriority w:val="99"/>
    <w:qFormat/>
    <w:rsid w:val="000C518F"/>
    <w:pPr>
      <w:keepNext/>
      <w:jc w:val="both"/>
      <w:outlineLvl w:val="5"/>
    </w:pPr>
    <w:rPr>
      <w:rFonts w:ascii="Arial" w:hAnsi="Arial" w:cs="Arial"/>
      <w:sz w:val="28"/>
      <w:szCs w:val="28"/>
    </w:rPr>
  </w:style>
  <w:style w:type="paragraph" w:styleId="Titre7">
    <w:name w:val="heading 7"/>
    <w:basedOn w:val="Normal"/>
    <w:next w:val="Normal"/>
    <w:link w:val="Titre7Car"/>
    <w:uiPriority w:val="99"/>
    <w:qFormat/>
    <w:rsid w:val="000C518F"/>
    <w:pPr>
      <w:keepNext/>
      <w:outlineLvl w:val="6"/>
    </w:pPr>
    <w:rPr>
      <w:rFonts w:ascii="Arial" w:hAnsi="Arial" w:cs="Arial"/>
      <w:i/>
      <w:iCs/>
      <w:sz w:val="16"/>
      <w:szCs w:val="16"/>
    </w:rPr>
  </w:style>
  <w:style w:type="paragraph" w:styleId="Titre8">
    <w:name w:val="heading 8"/>
    <w:basedOn w:val="Normal"/>
    <w:next w:val="Normal"/>
    <w:link w:val="Titre8Car"/>
    <w:uiPriority w:val="99"/>
    <w:qFormat/>
    <w:rsid w:val="000C518F"/>
    <w:pPr>
      <w:keepNext/>
      <w:jc w:val="center"/>
      <w:outlineLvl w:val="7"/>
    </w:pPr>
    <w:rPr>
      <w:rFonts w:ascii="Arial" w:hAnsi="Arial" w:cs="Arial"/>
      <w:b/>
      <w:bCs/>
      <w:sz w:val="24"/>
      <w:szCs w:val="24"/>
    </w:rPr>
  </w:style>
  <w:style w:type="paragraph" w:styleId="Titre9">
    <w:name w:val="heading 9"/>
    <w:basedOn w:val="Normal"/>
    <w:next w:val="Normal"/>
    <w:link w:val="Titre9Car"/>
    <w:uiPriority w:val="99"/>
    <w:qFormat/>
    <w:rsid w:val="000C518F"/>
    <w:pPr>
      <w:keepNext/>
      <w:tabs>
        <w:tab w:val="left" w:pos="426"/>
        <w:tab w:val="left" w:pos="5103"/>
      </w:tabs>
      <w:spacing w:after="240"/>
      <w:jc w:val="both"/>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sid w:val="000C518F"/>
    <w:rPr>
      <w:rFonts w:ascii="Cambria" w:eastAsia="Times New Roman" w:hAnsi="Cambria" w:cs="Times New Roman"/>
      <w:b/>
      <w:bCs/>
      <w:kern w:val="32"/>
      <w:sz w:val="32"/>
      <w:szCs w:val="32"/>
    </w:rPr>
  </w:style>
  <w:style w:type="character" w:customStyle="1" w:styleId="Titre2Car">
    <w:name w:val="Titre 2 Car"/>
    <w:basedOn w:val="Policepardfaut"/>
    <w:link w:val="Titre2"/>
    <w:uiPriority w:val="9"/>
    <w:semiHidden/>
    <w:locked/>
    <w:rsid w:val="000C518F"/>
    <w:rPr>
      <w:rFonts w:ascii="Cambria" w:eastAsia="Times New Roman" w:hAnsi="Cambria" w:cs="Times New Roman"/>
      <w:b/>
      <w:bCs/>
      <w:i/>
      <w:iCs/>
      <w:sz w:val="28"/>
      <w:szCs w:val="28"/>
    </w:rPr>
  </w:style>
  <w:style w:type="character" w:customStyle="1" w:styleId="Titre3Car">
    <w:name w:val="Titre 3 Car"/>
    <w:basedOn w:val="Policepardfaut"/>
    <w:link w:val="Titre3"/>
    <w:uiPriority w:val="9"/>
    <w:semiHidden/>
    <w:locked/>
    <w:rsid w:val="000C518F"/>
    <w:rPr>
      <w:rFonts w:ascii="Cambria" w:eastAsia="Times New Roman" w:hAnsi="Cambria" w:cs="Times New Roman"/>
      <w:b/>
      <w:bCs/>
      <w:sz w:val="26"/>
      <w:szCs w:val="26"/>
    </w:rPr>
  </w:style>
  <w:style w:type="character" w:customStyle="1" w:styleId="Titre4Car">
    <w:name w:val="Titre 4 Car"/>
    <w:basedOn w:val="Policepardfaut"/>
    <w:link w:val="Titre4"/>
    <w:uiPriority w:val="9"/>
    <w:semiHidden/>
    <w:locked/>
    <w:rsid w:val="000C518F"/>
    <w:rPr>
      <w:rFonts w:cs="Times New Roman"/>
      <w:b/>
      <w:bCs/>
      <w:sz w:val="28"/>
      <w:szCs w:val="28"/>
    </w:rPr>
  </w:style>
  <w:style w:type="character" w:customStyle="1" w:styleId="Titre5Car">
    <w:name w:val="Titre 5 Car"/>
    <w:basedOn w:val="Policepardfaut"/>
    <w:link w:val="Titre5"/>
    <w:uiPriority w:val="9"/>
    <w:semiHidden/>
    <w:locked/>
    <w:rsid w:val="000C518F"/>
    <w:rPr>
      <w:rFonts w:cs="Times New Roman"/>
      <w:b/>
      <w:bCs/>
      <w:i/>
      <w:iCs/>
      <w:sz w:val="26"/>
      <w:szCs w:val="26"/>
    </w:rPr>
  </w:style>
  <w:style w:type="character" w:customStyle="1" w:styleId="Titre6Car">
    <w:name w:val="Titre 6 Car"/>
    <w:basedOn w:val="Policepardfaut"/>
    <w:link w:val="Titre6"/>
    <w:uiPriority w:val="9"/>
    <w:semiHidden/>
    <w:locked/>
    <w:rsid w:val="000C518F"/>
    <w:rPr>
      <w:rFonts w:cs="Times New Roman"/>
      <w:b/>
      <w:bCs/>
    </w:rPr>
  </w:style>
  <w:style w:type="character" w:customStyle="1" w:styleId="Titre7Car">
    <w:name w:val="Titre 7 Car"/>
    <w:basedOn w:val="Policepardfaut"/>
    <w:link w:val="Titre7"/>
    <w:uiPriority w:val="9"/>
    <w:semiHidden/>
    <w:locked/>
    <w:rsid w:val="000C518F"/>
    <w:rPr>
      <w:rFonts w:cs="Times New Roman"/>
      <w:sz w:val="24"/>
      <w:szCs w:val="24"/>
    </w:rPr>
  </w:style>
  <w:style w:type="character" w:customStyle="1" w:styleId="Titre8Car">
    <w:name w:val="Titre 8 Car"/>
    <w:basedOn w:val="Policepardfaut"/>
    <w:link w:val="Titre8"/>
    <w:uiPriority w:val="9"/>
    <w:semiHidden/>
    <w:locked/>
    <w:rsid w:val="000C518F"/>
    <w:rPr>
      <w:rFonts w:cs="Times New Roman"/>
      <w:i/>
      <w:iCs/>
      <w:sz w:val="24"/>
      <w:szCs w:val="24"/>
    </w:rPr>
  </w:style>
  <w:style w:type="character" w:customStyle="1" w:styleId="Titre9Car">
    <w:name w:val="Titre 9 Car"/>
    <w:basedOn w:val="Policepardfaut"/>
    <w:link w:val="Titre9"/>
    <w:uiPriority w:val="9"/>
    <w:semiHidden/>
    <w:locked/>
    <w:rsid w:val="000C518F"/>
    <w:rPr>
      <w:rFonts w:ascii="Cambria" w:eastAsia="Times New Roman" w:hAnsi="Cambria" w:cs="Times New Roman"/>
    </w:rPr>
  </w:style>
  <w:style w:type="paragraph" w:styleId="En-tte">
    <w:name w:val="header"/>
    <w:basedOn w:val="Normal"/>
    <w:link w:val="En-tteCar"/>
    <w:uiPriority w:val="99"/>
    <w:rsid w:val="000C518F"/>
    <w:pPr>
      <w:tabs>
        <w:tab w:val="center" w:pos="4536"/>
        <w:tab w:val="right" w:pos="9072"/>
      </w:tabs>
    </w:pPr>
  </w:style>
  <w:style w:type="character" w:customStyle="1" w:styleId="En-tteCar">
    <w:name w:val="En-tête Car"/>
    <w:basedOn w:val="Policepardfaut"/>
    <w:link w:val="En-tte"/>
    <w:uiPriority w:val="99"/>
    <w:semiHidden/>
    <w:locked/>
    <w:rsid w:val="000C518F"/>
    <w:rPr>
      <w:rFonts w:ascii="Univers" w:hAnsi="Univers" w:cs="Univers"/>
      <w:sz w:val="20"/>
      <w:szCs w:val="20"/>
    </w:rPr>
  </w:style>
  <w:style w:type="paragraph" w:styleId="Pieddepage">
    <w:name w:val="footer"/>
    <w:basedOn w:val="Normal"/>
    <w:link w:val="PieddepageCar"/>
    <w:uiPriority w:val="99"/>
    <w:rsid w:val="000C518F"/>
    <w:pPr>
      <w:tabs>
        <w:tab w:val="center" w:pos="4536"/>
        <w:tab w:val="right" w:pos="9072"/>
      </w:tabs>
    </w:pPr>
  </w:style>
  <w:style w:type="character" w:customStyle="1" w:styleId="PieddepageCar">
    <w:name w:val="Pied de page Car"/>
    <w:basedOn w:val="Policepardfaut"/>
    <w:link w:val="Pieddepage"/>
    <w:uiPriority w:val="99"/>
    <w:locked/>
    <w:rsid w:val="000C518F"/>
    <w:rPr>
      <w:rFonts w:ascii="Univers" w:hAnsi="Univers" w:cs="Univers"/>
      <w:sz w:val="20"/>
      <w:szCs w:val="20"/>
    </w:rPr>
  </w:style>
  <w:style w:type="paragraph" w:styleId="Notedebasdepage">
    <w:name w:val="footnote text"/>
    <w:basedOn w:val="Normal"/>
    <w:link w:val="NotedebasdepageCar"/>
    <w:rsid w:val="000C518F"/>
  </w:style>
  <w:style w:type="character" w:customStyle="1" w:styleId="NotedebasdepageCar">
    <w:name w:val="Note de bas de page Car"/>
    <w:basedOn w:val="Policepardfaut"/>
    <w:link w:val="Notedebasdepage"/>
    <w:locked/>
    <w:rsid w:val="000C518F"/>
    <w:rPr>
      <w:rFonts w:ascii="Univers" w:hAnsi="Univers" w:cs="Univers"/>
      <w:sz w:val="20"/>
      <w:szCs w:val="20"/>
    </w:rPr>
  </w:style>
  <w:style w:type="paragraph" w:customStyle="1" w:styleId="ftiret">
    <w:name w:val="f_tiret"/>
    <w:basedOn w:val="Normal"/>
    <w:uiPriority w:val="99"/>
    <w:rsid w:val="000C518F"/>
    <w:pPr>
      <w:tabs>
        <w:tab w:val="left" w:pos="426"/>
      </w:tabs>
      <w:spacing w:before="60"/>
      <w:ind w:left="142" w:hanging="142"/>
      <w:jc w:val="both"/>
    </w:pPr>
  </w:style>
  <w:style w:type="paragraph" w:customStyle="1" w:styleId="fcasegauche">
    <w:name w:val="f_case_gauche"/>
    <w:basedOn w:val="Normal"/>
    <w:rsid w:val="000C518F"/>
    <w:pPr>
      <w:spacing w:after="60"/>
      <w:ind w:left="284" w:hanging="284"/>
      <w:jc w:val="both"/>
    </w:pPr>
  </w:style>
  <w:style w:type="paragraph" w:customStyle="1" w:styleId="fcase1ertab">
    <w:name w:val="f_case_1ertab"/>
    <w:basedOn w:val="Normal"/>
    <w:rsid w:val="000C518F"/>
    <w:pPr>
      <w:tabs>
        <w:tab w:val="left" w:pos="426"/>
      </w:tabs>
      <w:ind w:left="709" w:hanging="709"/>
      <w:jc w:val="both"/>
    </w:pPr>
  </w:style>
  <w:style w:type="paragraph" w:customStyle="1" w:styleId="fcase2metab">
    <w:name w:val="f_case_2èmetab"/>
    <w:basedOn w:val="Normal"/>
    <w:rsid w:val="000C518F"/>
    <w:pPr>
      <w:tabs>
        <w:tab w:val="left" w:pos="426"/>
        <w:tab w:val="left" w:pos="851"/>
      </w:tabs>
      <w:ind w:left="1134" w:hanging="1134"/>
      <w:jc w:val="both"/>
    </w:pPr>
  </w:style>
  <w:style w:type="character" w:styleId="Appelnotedebasdep">
    <w:name w:val="footnote reference"/>
    <w:basedOn w:val="Policepardfaut"/>
    <w:rsid w:val="000C518F"/>
    <w:rPr>
      <w:rFonts w:cs="Times New Roman"/>
      <w:vertAlign w:val="superscript"/>
    </w:rPr>
  </w:style>
  <w:style w:type="character" w:styleId="Numrodepage">
    <w:name w:val="page number"/>
    <w:basedOn w:val="Policepardfaut"/>
    <w:uiPriority w:val="99"/>
    <w:rsid w:val="000C518F"/>
    <w:rPr>
      <w:rFonts w:cs="Times New Roman"/>
    </w:rPr>
  </w:style>
  <w:style w:type="character" w:styleId="Marquedecommentaire">
    <w:name w:val="annotation reference"/>
    <w:basedOn w:val="Policepardfaut"/>
    <w:uiPriority w:val="99"/>
    <w:rsid w:val="000C518F"/>
    <w:rPr>
      <w:rFonts w:cs="Times New Roman"/>
      <w:sz w:val="16"/>
      <w:szCs w:val="16"/>
    </w:rPr>
  </w:style>
  <w:style w:type="paragraph" w:styleId="Commentaire">
    <w:name w:val="annotation text"/>
    <w:basedOn w:val="Normal"/>
    <w:link w:val="CommentaireCar"/>
    <w:uiPriority w:val="99"/>
    <w:rsid w:val="000C518F"/>
  </w:style>
  <w:style w:type="character" w:customStyle="1" w:styleId="CommentaireCar">
    <w:name w:val="Commentaire Car"/>
    <w:basedOn w:val="Policepardfaut"/>
    <w:link w:val="Commentaire"/>
    <w:uiPriority w:val="99"/>
    <w:semiHidden/>
    <w:locked/>
    <w:rsid w:val="000C518F"/>
    <w:rPr>
      <w:rFonts w:ascii="Univers" w:hAnsi="Univers" w:cs="Univers"/>
      <w:sz w:val="20"/>
      <w:szCs w:val="20"/>
    </w:rPr>
  </w:style>
  <w:style w:type="paragraph" w:styleId="Lgende">
    <w:name w:val="caption"/>
    <w:basedOn w:val="Normal"/>
    <w:next w:val="Normal"/>
    <w:uiPriority w:val="99"/>
    <w:qFormat/>
    <w:rsid w:val="000C518F"/>
    <w:pPr>
      <w:tabs>
        <w:tab w:val="left" w:pos="426"/>
        <w:tab w:val="left" w:pos="851"/>
      </w:tabs>
      <w:jc w:val="both"/>
    </w:pPr>
    <w:rPr>
      <w:rFonts w:ascii="Arial" w:hAnsi="Arial" w:cs="Arial"/>
      <w:b/>
      <w:bCs/>
    </w:rPr>
  </w:style>
  <w:style w:type="paragraph" w:styleId="Corpsdetexte">
    <w:name w:val="Body Text"/>
    <w:basedOn w:val="Normal"/>
    <w:link w:val="CorpsdetexteCar"/>
    <w:uiPriority w:val="99"/>
    <w:rsid w:val="000C518F"/>
    <w:pPr>
      <w:tabs>
        <w:tab w:val="left" w:pos="426"/>
      </w:tabs>
      <w:spacing w:before="60"/>
      <w:jc w:val="both"/>
    </w:pPr>
    <w:rPr>
      <w:rFonts w:ascii="Arial" w:hAnsi="Arial" w:cs="Arial"/>
      <w:b/>
      <w:bCs/>
      <w:sz w:val="24"/>
      <w:szCs w:val="24"/>
    </w:rPr>
  </w:style>
  <w:style w:type="character" w:customStyle="1" w:styleId="CorpsdetexteCar">
    <w:name w:val="Corps de texte Car"/>
    <w:basedOn w:val="Policepardfaut"/>
    <w:link w:val="Corpsdetexte"/>
    <w:uiPriority w:val="99"/>
    <w:semiHidden/>
    <w:locked/>
    <w:rsid w:val="000C518F"/>
    <w:rPr>
      <w:rFonts w:ascii="Univers" w:hAnsi="Univers" w:cs="Univers"/>
      <w:sz w:val="20"/>
      <w:szCs w:val="20"/>
    </w:rPr>
  </w:style>
  <w:style w:type="paragraph" w:styleId="Corpsdetexte2">
    <w:name w:val="Body Text 2"/>
    <w:basedOn w:val="Normal"/>
    <w:link w:val="Corpsdetexte2Car"/>
    <w:uiPriority w:val="99"/>
    <w:rsid w:val="000C518F"/>
    <w:pPr>
      <w:ind w:left="567"/>
    </w:pPr>
    <w:rPr>
      <w:rFonts w:ascii="Arial" w:hAnsi="Arial" w:cs="Arial"/>
      <w:i/>
      <w:iCs/>
      <w:sz w:val="16"/>
      <w:szCs w:val="16"/>
    </w:rPr>
  </w:style>
  <w:style w:type="character" w:customStyle="1" w:styleId="Corpsdetexte2Car">
    <w:name w:val="Corps de texte 2 Car"/>
    <w:basedOn w:val="Policepardfaut"/>
    <w:link w:val="Corpsdetexte2"/>
    <w:uiPriority w:val="99"/>
    <w:semiHidden/>
    <w:locked/>
    <w:rsid w:val="000C518F"/>
    <w:rPr>
      <w:rFonts w:ascii="Univers" w:hAnsi="Univers" w:cs="Univers"/>
      <w:sz w:val="20"/>
      <w:szCs w:val="20"/>
    </w:rPr>
  </w:style>
  <w:style w:type="character" w:styleId="Lienhypertexte">
    <w:name w:val="Hyperlink"/>
    <w:basedOn w:val="Policepardfaut"/>
    <w:uiPriority w:val="99"/>
    <w:rsid w:val="000C518F"/>
    <w:rPr>
      <w:rFonts w:cs="Times New Roman"/>
      <w:color w:val="0000FF"/>
      <w:u w:val="single"/>
    </w:rPr>
  </w:style>
  <w:style w:type="paragraph" w:styleId="Corpsdetexte3">
    <w:name w:val="Body Text 3"/>
    <w:basedOn w:val="Normal"/>
    <w:link w:val="Corpsdetexte3Car"/>
    <w:uiPriority w:val="99"/>
    <w:rsid w:val="000C518F"/>
    <w:rPr>
      <w:rFonts w:ascii="Arial" w:hAnsi="Arial" w:cs="Arial"/>
      <w:i/>
      <w:iCs/>
      <w:sz w:val="16"/>
      <w:szCs w:val="16"/>
    </w:rPr>
  </w:style>
  <w:style w:type="character" w:customStyle="1" w:styleId="Corpsdetexte3Car">
    <w:name w:val="Corps de texte 3 Car"/>
    <w:basedOn w:val="Policepardfaut"/>
    <w:link w:val="Corpsdetexte3"/>
    <w:uiPriority w:val="99"/>
    <w:semiHidden/>
    <w:locked/>
    <w:rsid w:val="000C518F"/>
    <w:rPr>
      <w:rFonts w:ascii="Univers" w:hAnsi="Univers" w:cs="Univers"/>
      <w:sz w:val="16"/>
      <w:szCs w:val="16"/>
    </w:rPr>
  </w:style>
  <w:style w:type="paragraph" w:styleId="NormalWeb">
    <w:name w:val="Normal (Web)"/>
    <w:basedOn w:val="Normal"/>
    <w:uiPriority w:val="99"/>
    <w:rsid w:val="000C518F"/>
    <w:pPr>
      <w:spacing w:before="100" w:beforeAutospacing="1" w:after="100" w:afterAutospacing="1"/>
    </w:pPr>
    <w:rPr>
      <w:rFonts w:ascii="Arial Unicode MS" w:eastAsia="Arial Unicode MS" w:hAnsi="Arial Unicode MS" w:cs="Arial Unicode MS"/>
      <w:color w:val="000000"/>
      <w:sz w:val="24"/>
      <w:szCs w:val="24"/>
    </w:rPr>
  </w:style>
  <w:style w:type="paragraph" w:styleId="Retraitcorpsdetexte2">
    <w:name w:val="Body Text Indent 2"/>
    <w:basedOn w:val="Normal"/>
    <w:link w:val="Retraitcorpsdetexte2Car"/>
    <w:uiPriority w:val="99"/>
    <w:rsid w:val="000C518F"/>
    <w:pPr>
      <w:ind w:left="2268"/>
    </w:pPr>
    <w:rPr>
      <w:rFonts w:ascii="Arial" w:hAnsi="Arial" w:cs="Arial"/>
      <w:i/>
      <w:iCs/>
      <w:sz w:val="16"/>
      <w:szCs w:val="16"/>
    </w:rPr>
  </w:style>
  <w:style w:type="character" w:customStyle="1" w:styleId="Retraitcorpsdetexte2Car">
    <w:name w:val="Retrait corps de texte 2 Car"/>
    <w:basedOn w:val="Policepardfaut"/>
    <w:link w:val="Retraitcorpsdetexte2"/>
    <w:uiPriority w:val="99"/>
    <w:semiHidden/>
    <w:locked/>
    <w:rsid w:val="000C518F"/>
    <w:rPr>
      <w:rFonts w:ascii="Univers" w:hAnsi="Univers" w:cs="Univers"/>
      <w:sz w:val="20"/>
      <w:szCs w:val="20"/>
    </w:rPr>
  </w:style>
  <w:style w:type="paragraph" w:styleId="Textedebulles">
    <w:name w:val="Balloon Text"/>
    <w:basedOn w:val="Normal"/>
    <w:link w:val="TextedebullesCar"/>
    <w:uiPriority w:val="99"/>
    <w:rsid w:val="000C518F"/>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0C518F"/>
    <w:rPr>
      <w:rFonts w:ascii="Tahoma" w:hAnsi="Tahoma" w:cs="Tahoma"/>
      <w:sz w:val="16"/>
      <w:szCs w:val="16"/>
    </w:rPr>
  </w:style>
  <w:style w:type="character" w:styleId="lev">
    <w:name w:val="Strong"/>
    <w:basedOn w:val="Policepardfaut"/>
    <w:uiPriority w:val="99"/>
    <w:qFormat/>
    <w:rsid w:val="000C518F"/>
    <w:rPr>
      <w:rFonts w:cs="Times New Roman"/>
      <w:b/>
      <w:bCs/>
    </w:rPr>
  </w:style>
  <w:style w:type="paragraph" w:styleId="Objetducommentaire">
    <w:name w:val="annotation subject"/>
    <w:basedOn w:val="Commentaire"/>
    <w:next w:val="Commentaire"/>
    <w:link w:val="ObjetducommentaireCar"/>
    <w:uiPriority w:val="99"/>
    <w:rsid w:val="000C518F"/>
    <w:rPr>
      <w:b/>
      <w:bCs/>
    </w:rPr>
  </w:style>
  <w:style w:type="character" w:customStyle="1" w:styleId="ObjetducommentaireCar">
    <w:name w:val="Objet du commentaire Car"/>
    <w:basedOn w:val="CommentaireCar"/>
    <w:link w:val="Objetducommentaire"/>
    <w:uiPriority w:val="99"/>
    <w:semiHidden/>
    <w:locked/>
    <w:rsid w:val="000C518F"/>
    <w:rPr>
      <w:rFonts w:ascii="Univers" w:hAnsi="Univers" w:cs="Univers"/>
      <w:b/>
      <w:bCs/>
      <w:sz w:val="20"/>
      <w:szCs w:val="20"/>
    </w:rPr>
  </w:style>
  <w:style w:type="paragraph" w:customStyle="1" w:styleId="Corpsdetexte21">
    <w:name w:val="Corps de texte 21"/>
    <w:basedOn w:val="Normal"/>
    <w:rsid w:val="00313653"/>
    <w:pPr>
      <w:suppressAutoHyphens/>
      <w:jc w:val="both"/>
    </w:pPr>
    <w:rPr>
      <w:rFonts w:ascii="Times New Roman" w:hAnsi="Times New Roman" w:cs="Times New Roman"/>
      <w:color w:val="0000FF"/>
      <w:sz w:val="24"/>
      <w:szCs w:val="24"/>
      <w:lang w:eastAsia="ar-SA"/>
    </w:rPr>
  </w:style>
  <w:style w:type="character" w:customStyle="1" w:styleId="Caractresdenotedebasdepage">
    <w:name w:val="Caractères de note de bas de page"/>
    <w:rsid w:val="00A40F3A"/>
    <w:rPr>
      <w:rFonts w:cs="Times New Roman"/>
      <w:vertAlign w:val="superscript"/>
    </w:rPr>
  </w:style>
  <w:style w:type="paragraph" w:customStyle="1" w:styleId="RedTxt">
    <w:name w:val="RedTxt"/>
    <w:basedOn w:val="Normal"/>
    <w:rsid w:val="004F616F"/>
    <w:pPr>
      <w:keepLines/>
      <w:widowControl w:val="0"/>
      <w:autoSpaceDE w:val="0"/>
      <w:autoSpaceDN w:val="0"/>
      <w:adjustRightInd w:val="0"/>
    </w:pPr>
    <w:rPr>
      <w:rFonts w:ascii="Arial" w:eastAsiaTheme="minorEastAsia" w:hAnsi="Arial" w:cs="Arial"/>
      <w:sz w:val="18"/>
      <w:szCs w:val="18"/>
    </w:rPr>
  </w:style>
  <w:style w:type="paragraph" w:styleId="Paragraphedeliste">
    <w:name w:val="List Paragraph"/>
    <w:basedOn w:val="Normal"/>
    <w:uiPriority w:val="34"/>
    <w:qFormat/>
    <w:rsid w:val="00C76A3E"/>
    <w:pPr>
      <w:ind w:left="720"/>
      <w:contextualSpacing/>
    </w:pPr>
  </w:style>
  <w:style w:type="character" w:customStyle="1" w:styleId="Style1">
    <w:name w:val="Style1"/>
    <w:basedOn w:val="Policepardfaut"/>
    <w:uiPriority w:val="1"/>
    <w:rsid w:val="003E5587"/>
    <w:rPr>
      <w:sz w:val="22"/>
    </w:rPr>
  </w:style>
  <w:style w:type="character" w:customStyle="1" w:styleId="Style2">
    <w:name w:val="Style2"/>
    <w:basedOn w:val="Policepardfaut"/>
    <w:uiPriority w:val="1"/>
    <w:rsid w:val="003E5587"/>
    <w:rPr>
      <w:sz w:val="32"/>
      <w:u w:color="D9D9D9" w:themeColor="background1" w:themeShade="D9"/>
    </w:rPr>
  </w:style>
  <w:style w:type="character" w:customStyle="1" w:styleId="Style3">
    <w:name w:val="Style3"/>
    <w:basedOn w:val="Style2"/>
    <w:uiPriority w:val="1"/>
    <w:rsid w:val="003E5587"/>
    <w:rPr>
      <w:b/>
      <w:sz w:val="24"/>
      <w:u w:color="D9D9D9" w:themeColor="background1" w:themeShade="D9"/>
      <w:bdr w:val="none" w:sz="0" w:space="0" w:color="auto"/>
      <w:shd w:val="clear" w:color="auto" w:fill="BFBFBF" w:themeFill="background1" w:themeFillShade="BF"/>
    </w:rPr>
  </w:style>
  <w:style w:type="table" w:styleId="Grilledutableau">
    <w:name w:val="Table Grid"/>
    <w:basedOn w:val="TableauNormal"/>
    <w:uiPriority w:val="59"/>
    <w:rsid w:val="00A064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CC4AEFAD-DEEA-4C27-A6B6-35DFD8AB56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2</TotalTime>
  <Pages>7</Pages>
  <Words>1436</Words>
  <Characters>8434</Characters>
  <Application>Microsoft Office Word</Application>
  <DocSecurity>0</DocSecurity>
  <Lines>70</Lines>
  <Paragraphs>19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CCM</Company>
  <LinksUpToDate>false</LinksUpToDate>
  <CharactersWithSpaces>9851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Y.Oullami</cp:lastModifiedBy>
  <cp:revision>3</cp:revision>
  <cp:lastPrinted>2015-03-03T08:49:00Z</cp:lastPrinted>
  <dcterms:created xsi:type="dcterms:W3CDTF">2025-02-05T13:14:00Z</dcterms:created>
  <dcterms:modified xsi:type="dcterms:W3CDTF">2025-02-06T10:29:00Z</dcterms:modified>
</cp:coreProperties>
</file>