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B8DC0" w14:textId="77777777" w:rsidR="00695941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  <w:bookmarkStart w:id="0" w:name="_Hlk161297849"/>
      <w:bookmarkStart w:id="1" w:name="_Toc97645098"/>
      <w:bookmarkStart w:id="2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2B059DBC" wp14:editId="1180F4C4">
            <wp:extent cx="3860714" cy="1307805"/>
            <wp:effectExtent l="0" t="0" r="6985" b="698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9A2DD" w14:textId="77777777" w:rsidR="00695941" w:rsidRPr="0005045C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0B8357FC" w:rsidR="00695941" w:rsidRDefault="00AB1055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marché</w:t>
      </w:r>
      <w:r w:rsidR="00695941" w:rsidRPr="00924445">
        <w:rPr>
          <w:b/>
          <w:caps/>
          <w:color w:val="000000"/>
          <w:sz w:val="24"/>
        </w:rPr>
        <w:t xml:space="preserve"> de </w:t>
      </w:r>
      <w:r w:rsidR="00695941"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4FAD35A4" w:rsidR="00695941" w:rsidRPr="00687EB8" w:rsidRDefault="00CA1388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AB1055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Marché 25PFFCORD00300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3" w:name="_Hlk166858965"/>
    <w:p w14:paraId="78DC4998" w14:textId="0C93E248" w:rsidR="00695941" w:rsidRPr="00583271" w:rsidRDefault="00CA1388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Fourniture d’un tour à commande numérique 4 axes pour l’IUT de FIGEAC</w:t>
          </w:r>
        </w:sdtContent>
      </w:sdt>
      <w:bookmarkEnd w:id="3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  <w:bookmarkStart w:id="4" w:name="_Hlk185403109"/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bookmarkEnd w:id="4"/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6769C48C" w14:textId="78D46EA5" w:rsidR="00CA1388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9223791" w:history="1">
            <w:r w:rsidR="00CA1388" w:rsidRPr="00FD5C93">
              <w:rPr>
                <w:rStyle w:val="Lienhypertexte"/>
              </w:rPr>
              <w:t>1.</w:t>
            </w:r>
            <w:r w:rsidR="00CA1388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1388" w:rsidRPr="00FD5C93">
              <w:rPr>
                <w:rStyle w:val="Lienhypertexte"/>
              </w:rPr>
              <w:t>Identifiant</w:t>
            </w:r>
            <w:r w:rsidR="00CA1388">
              <w:rPr>
                <w:webHidden/>
              </w:rPr>
              <w:tab/>
            </w:r>
            <w:r w:rsidR="00CA1388">
              <w:rPr>
                <w:webHidden/>
              </w:rPr>
              <w:fldChar w:fldCharType="begin"/>
            </w:r>
            <w:r w:rsidR="00CA1388">
              <w:rPr>
                <w:webHidden/>
              </w:rPr>
              <w:instrText xml:space="preserve"> PAGEREF _Toc189223791 \h </w:instrText>
            </w:r>
            <w:r w:rsidR="00CA1388">
              <w:rPr>
                <w:webHidden/>
              </w:rPr>
            </w:r>
            <w:r w:rsidR="00CA1388">
              <w:rPr>
                <w:webHidden/>
              </w:rPr>
              <w:fldChar w:fldCharType="separate"/>
            </w:r>
            <w:r w:rsidR="00CA1388">
              <w:rPr>
                <w:webHidden/>
              </w:rPr>
              <w:t>3</w:t>
            </w:r>
            <w:r w:rsidR="00CA1388">
              <w:rPr>
                <w:webHidden/>
              </w:rPr>
              <w:fldChar w:fldCharType="end"/>
            </w:r>
          </w:hyperlink>
        </w:p>
        <w:p w14:paraId="5FA62A90" w14:textId="3E96C3B8" w:rsidR="00CA1388" w:rsidRDefault="00CA138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89223792" w:history="1">
            <w:r w:rsidRPr="00FD5C93">
              <w:rPr>
                <w:rStyle w:val="Lienhypertexte"/>
                <w:rFonts w:eastAsia="Gill Sans MT"/>
              </w:rPr>
              <w:t>1.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FD5C93">
              <w:rPr>
                <w:rStyle w:val="Lienhypertexte"/>
                <w:rFonts w:eastAsia="Gill Sans MT"/>
              </w:rPr>
              <w:t>Dispositions générales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_Toc189223792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04BBD23F" w14:textId="48ABE124" w:rsidR="00CA1388" w:rsidRDefault="00CA138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89223793" w:history="1">
            <w:r w:rsidRPr="00FD5C93">
              <w:rPr>
                <w:rStyle w:val="Lienhypertexte"/>
              </w:rPr>
              <w:t>1.1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FD5C93">
              <w:rPr>
                <w:rStyle w:val="Lienhypertexte"/>
              </w:rPr>
              <w:t>Objet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_Toc189223793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347D7EFF" w14:textId="77C9B36B" w:rsidR="00CA1388" w:rsidRDefault="00CA138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89223794" w:history="1">
            <w:r w:rsidRPr="00FD5C93">
              <w:rPr>
                <w:rStyle w:val="Lienhypertexte"/>
              </w:rPr>
              <w:t>1.2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FD5C93">
              <w:rPr>
                <w:rStyle w:val="Lienhypertexte"/>
              </w:rPr>
              <w:t>Mode de passation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_Toc189223794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D7DDABF" w14:textId="09058712" w:rsidR="00CA1388" w:rsidRDefault="00CA138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89223795" w:history="1">
            <w:r w:rsidRPr="00FD5C93">
              <w:rPr>
                <w:rStyle w:val="Lienhypertexte"/>
              </w:rPr>
              <w:t>1.3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FD5C93">
              <w:rPr>
                <w:rStyle w:val="Lienhypertexte"/>
              </w:rPr>
              <w:t>Forme de contrat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_Toc189223795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03DB09E" w14:textId="45D77481" w:rsidR="00CA1388" w:rsidRDefault="00CA138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89223796" w:history="1">
            <w:r w:rsidRPr="00FD5C93">
              <w:rPr>
                <w:rStyle w:val="Lienhypertexte"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FD5C93">
              <w:rPr>
                <w:rStyle w:val="Lienhypertexte"/>
              </w:rPr>
              <w:t>Engagement du candidat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_Toc189223796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9AD986F" w14:textId="62618D9E" w:rsidR="00CA1388" w:rsidRDefault="00CA138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89223797" w:history="1">
            <w:r w:rsidRPr="00FD5C93">
              <w:rPr>
                <w:rStyle w:val="Lienhypertexte"/>
              </w:rPr>
              <w:t>2.1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FD5C93">
              <w:rPr>
                <w:rStyle w:val="Lienhypertexte"/>
              </w:rPr>
              <w:t>En tant que candidat seul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_Toc189223797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63BD97B0" w14:textId="1A077EB9" w:rsidR="00CA1388" w:rsidRDefault="00CA138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89223798" w:history="1">
            <w:r w:rsidRPr="00FD5C93">
              <w:rPr>
                <w:rStyle w:val="Lienhypertexte"/>
              </w:rPr>
              <w:t>2.2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FD5C93">
              <w:rPr>
                <w:rStyle w:val="Lienhypertexte"/>
              </w:rPr>
              <w:t>En tant que groupement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_Toc189223798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7B713212" w14:textId="53F1C090" w:rsidR="00CA1388" w:rsidRDefault="00CA1388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89223799" w:history="1">
            <w:r w:rsidRPr="00FD5C93">
              <w:rPr>
                <w:rStyle w:val="Lienhypertexte"/>
                <w:noProof/>
              </w:rPr>
              <w:t>2.2.1 Mandataire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_Toc189223799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9AD566" w14:textId="6AA188E5" w:rsidR="00CA1388" w:rsidRDefault="00CA1388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89223800" w:history="1">
            <w:r w:rsidRPr="00FD5C93">
              <w:rPr>
                <w:rStyle w:val="Lienhypertexte"/>
                <w:noProof/>
              </w:rPr>
              <w:t>2.2.2 Membres du groupement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_Toc189223800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F98373" w14:textId="3C1ACB51" w:rsidR="00CA1388" w:rsidRDefault="00CA138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89223801" w:history="1">
            <w:r w:rsidRPr="00FD5C93">
              <w:rPr>
                <w:rStyle w:val="Lienhypertexte"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FD5C93">
              <w:rPr>
                <w:rStyle w:val="Lienhypertexte"/>
              </w:rPr>
              <w:t>Paiement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_Toc189223801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15347AA4" w14:textId="0803EC81" w:rsidR="00CA1388" w:rsidRDefault="00CA138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89223802" w:history="1">
            <w:r w:rsidRPr="00FD5C93">
              <w:rPr>
                <w:rStyle w:val="Lienhypertexte"/>
              </w:rPr>
              <w:t>3.1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FD5C93">
              <w:rPr>
                <w:rStyle w:val="Lienhypertexte"/>
              </w:rPr>
              <w:t>Prestataire unique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_Toc189223802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1951B155" w14:textId="5A5D14A6" w:rsidR="00CA1388" w:rsidRDefault="00CA138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89223803" w:history="1">
            <w:r w:rsidRPr="00FD5C93">
              <w:rPr>
                <w:rStyle w:val="Lienhypertexte"/>
              </w:rPr>
              <w:t>3.2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FD5C93">
              <w:rPr>
                <w:rStyle w:val="Lienhypertexte"/>
              </w:rPr>
              <w:t>Groupement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_Toc189223803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6E0CD5DB" w14:textId="286A1F94" w:rsidR="00CA1388" w:rsidRDefault="00CA138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89223804" w:history="1">
            <w:r w:rsidRPr="00FD5C93">
              <w:rPr>
                <w:rStyle w:val="Lienhypertexte"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FD5C93">
              <w:rPr>
                <w:rStyle w:val="Lienhypertexte"/>
              </w:rPr>
              <w:t>Avance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_Toc189223804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7D751370" w14:textId="7F684DB5" w:rsidR="00CA1388" w:rsidRDefault="00CA138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89223805" w:history="1">
            <w:r w:rsidRPr="00FD5C93">
              <w:rPr>
                <w:rStyle w:val="Lienhypertexte"/>
              </w:rPr>
              <w:t>5.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FD5C93">
              <w:rPr>
                <w:rStyle w:val="Lienhypertexte"/>
              </w:rPr>
              <w:t>Signature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_Toc189223805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0F77AAA6" w14:textId="28F20233" w:rsidR="00CA1388" w:rsidRDefault="00CA138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89223806" w:history="1">
            <w:r w:rsidRPr="00FD5C93">
              <w:rPr>
                <w:rStyle w:val="Lienhypertexte"/>
              </w:rPr>
              <w:t>6.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FD5C93">
              <w:rPr>
                <w:rStyle w:val="Lienhypertexte"/>
              </w:rPr>
              <w:t>Acceptation de l’offre par le Pouvoir Adjudicateur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_Toc189223806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7CDA58A0" w14:textId="12447278" w:rsidR="00CA1388" w:rsidRDefault="00CA138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89223807" w:history="1">
            <w:r w:rsidRPr="00FD5C93">
              <w:rPr>
                <w:rStyle w:val="Lienhypertexte"/>
              </w:rPr>
              <w:t>Annexe n°1 : Nantissement ou cession de créances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_Toc189223807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5C479280" w14:textId="5F86E669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5" w:name="_Toc97645099"/>
      <w:bookmarkStart w:id="6" w:name="_Hlk104974280"/>
      <w:bookmarkEnd w:id="1"/>
      <w:r>
        <w:br w:type="page"/>
      </w:r>
    </w:p>
    <w:bookmarkEnd w:id="5"/>
    <w:bookmarkEnd w:id="6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7" w:name="_Toc189223791"/>
      <w:proofErr w:type="spellStart"/>
      <w:r>
        <w:t>Identifiant</w:t>
      </w:r>
      <w:bookmarkEnd w:id="7"/>
      <w:proofErr w:type="spellEnd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8" w:name="_Toc97645100"/>
      <w:bookmarkStart w:id="9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8"/>
    <w:bookmarkEnd w:id="9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10" w:name="_Toc189223792"/>
      <w:r w:rsidRPr="007E5880">
        <w:rPr>
          <w:rFonts w:eastAsia="Gill Sans MT"/>
        </w:rPr>
        <w:lastRenderedPageBreak/>
        <w:t xml:space="preserve">Dispositions </w:t>
      </w:r>
      <w:proofErr w:type="spellStart"/>
      <w:r w:rsidRPr="007E5880">
        <w:rPr>
          <w:rFonts w:eastAsia="Gill Sans MT"/>
        </w:rPr>
        <w:t>générales</w:t>
      </w:r>
      <w:bookmarkEnd w:id="10"/>
      <w:proofErr w:type="spellEnd"/>
    </w:p>
    <w:p w14:paraId="5955CFDB" w14:textId="77777777" w:rsidR="007E5880" w:rsidRPr="00014338" w:rsidRDefault="007E5880" w:rsidP="00014338">
      <w:pPr>
        <w:pStyle w:val="DirectionAchats2Title"/>
      </w:pPr>
      <w:bookmarkStart w:id="11" w:name="_Toc124433053"/>
      <w:bookmarkStart w:id="12" w:name="_Toc189223793"/>
      <w:r w:rsidRPr="00014338">
        <w:t>Objet</w:t>
      </w:r>
      <w:bookmarkEnd w:id="11"/>
      <w:bookmarkEnd w:id="12"/>
    </w:p>
    <w:p w14:paraId="4C13E7B0" w14:textId="5F1F2B6C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</w:t>
      </w:r>
      <w:r w:rsidR="00AB1055">
        <w:t xml:space="preserve">e 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AB1055">
            <w:t>Marché 25PFFCORD00300</w:t>
          </w:r>
        </w:sdtContent>
      </w:sdt>
      <w:r w:rsidR="00FB08F8">
        <w:t xml:space="preserve"> : 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CA1388">
            <w:t>Fourniture d’un tour à commande numérique 4 axes pour l’IUT de FIGEAC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3" w:name="_Toc124433054"/>
      <w:bookmarkStart w:id="14" w:name="_Toc189223794"/>
      <w:r w:rsidRPr="00014338">
        <w:t>Mode de passation</w:t>
      </w:r>
      <w:bookmarkEnd w:id="13"/>
      <w:bookmarkEnd w:id="14"/>
    </w:p>
    <w:p w14:paraId="4DB34947" w14:textId="33EB6305" w:rsidR="00520E01" w:rsidRPr="00520E01" w:rsidRDefault="00520E01" w:rsidP="00520E01">
      <w:bookmarkStart w:id="15" w:name="_Hlk115973648"/>
      <w:bookmarkStart w:id="16" w:name="_Toc124433055"/>
      <w:r w:rsidRPr="00520E01">
        <w:t xml:space="preserve">La procédure de passation utilisée est l’appel d’offres. </w:t>
      </w:r>
    </w:p>
    <w:bookmarkEnd w:id="15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bookmarkStart w:id="17" w:name="_Toc189223795"/>
      <w:r>
        <w:t>Forme de contrat</w:t>
      </w:r>
      <w:bookmarkEnd w:id="16"/>
      <w:bookmarkEnd w:id="17"/>
    </w:p>
    <w:p w14:paraId="1EDBE222" w14:textId="6AAF2E8E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="00AB1055">
        <w:rPr>
          <w:b/>
        </w:rPr>
        <w:t>1</w:t>
      </w:r>
      <w:r w:rsidRPr="006545E1">
        <w:rPr>
          <w:b/>
        </w:rPr>
        <w:t xml:space="preserve"> lot</w:t>
      </w:r>
      <w:r w:rsidR="00AB1055">
        <w:rPr>
          <w:b/>
        </w:rPr>
        <w:t xml:space="preserve"> unique</w:t>
      </w:r>
      <w:r w:rsidRPr="006545E1">
        <w:rPr>
          <w:b/>
        </w:rPr>
        <w:t>.</w:t>
      </w:r>
    </w:p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7B08A929" w14:textId="0370DDB8" w:rsidR="00103CE3" w:rsidRDefault="002A0EB0" w:rsidP="00AB1055">
      <w:pPr>
        <w:pStyle w:val="DirectionAchats1Title"/>
      </w:pPr>
      <w:r>
        <w:br w:type="page"/>
      </w:r>
      <w:bookmarkStart w:id="18" w:name="_Toc189223796"/>
      <w:r w:rsidR="005D4312">
        <w:lastRenderedPageBreak/>
        <w:t xml:space="preserve">Engagement du </w:t>
      </w:r>
      <w:r w:rsidR="00103CE3">
        <w:t>candidat</w:t>
      </w:r>
      <w:bookmarkEnd w:id="18"/>
    </w:p>
    <w:p w14:paraId="5E8D6D65" w14:textId="1DFD08B4" w:rsidR="00103CE3" w:rsidRDefault="00103CE3" w:rsidP="00014338">
      <w:pPr>
        <w:pStyle w:val="DirectionAchats2Title"/>
      </w:pPr>
      <w:bookmarkStart w:id="19" w:name="_Toc189223797"/>
      <w:r>
        <w:t>En tant que candidat seul</w:t>
      </w:r>
      <w:bookmarkEnd w:id="19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77777777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EF4C25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A1388">
              <w:rPr>
                <w:color w:val="3F3F3F" w:themeColor="text1"/>
              </w:rPr>
            </w:r>
            <w:r w:rsidR="00CA138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Default="00EF4C25" w:rsidP="009A4116">
            <w:pPr>
              <w:snapToGrid w:val="0"/>
            </w:pPr>
          </w:p>
        </w:tc>
      </w:tr>
      <w:tr w:rsidR="00EF4C25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Default="00EF4C25" w:rsidP="009A4116">
            <w:pPr>
              <w:rPr>
                <w:sz w:val="18"/>
              </w:rPr>
            </w:pPr>
          </w:p>
          <w:p w14:paraId="29147687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A1388">
              <w:rPr>
                <w:color w:val="3F3F3F" w:themeColor="text1"/>
              </w:rPr>
            </w:r>
            <w:r w:rsidR="00CA138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Default="00EF4C25" w:rsidP="009A4116">
            <w:pPr>
              <w:rPr>
                <w:sz w:val="18"/>
              </w:rPr>
            </w:pPr>
          </w:p>
          <w:p w14:paraId="6E5DCEA2" w14:textId="77777777" w:rsidR="00EF4C25" w:rsidRDefault="00EF4C25" w:rsidP="009A4116">
            <w:pPr>
              <w:rPr>
                <w:sz w:val="18"/>
              </w:rPr>
            </w:pPr>
          </w:p>
          <w:p w14:paraId="1FCD0B4C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A1388">
              <w:rPr>
                <w:color w:val="3F3F3F" w:themeColor="text1"/>
              </w:rPr>
            </w:r>
            <w:r w:rsidR="00CA138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A1388">
              <w:rPr>
                <w:color w:val="3F3F3F" w:themeColor="text1"/>
              </w:rPr>
            </w:r>
            <w:r w:rsidR="00CA138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117154C9" w14:textId="4C18050F" w:rsidR="002A0EB0" w:rsidRDefault="002A0EB0" w:rsidP="002A0EB0">
      <w:pPr>
        <w:pStyle w:val="DirectionAchats2Title"/>
        <w:numPr>
          <w:ilvl w:val="0"/>
          <w:numId w:val="0"/>
        </w:numPr>
        <w:ind w:left="851"/>
      </w:pPr>
    </w:p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bookmarkStart w:id="20" w:name="_Toc189223798"/>
      <w:r>
        <w:lastRenderedPageBreak/>
        <w:t xml:space="preserve">En tant que </w:t>
      </w:r>
      <w:r w:rsidR="003C2164">
        <w:t>groupement</w:t>
      </w:r>
      <w:bookmarkEnd w:id="20"/>
    </w:p>
    <w:p w14:paraId="6C94483A" w14:textId="73AACD79" w:rsidR="00552F24" w:rsidRDefault="009C2EF3" w:rsidP="009C2EF3">
      <w:pPr>
        <w:pStyle w:val="DirectionAchats3Title"/>
      </w:pPr>
      <w:bookmarkStart w:id="21" w:name="_Toc97645101"/>
      <w:bookmarkStart w:id="22" w:name="_Toc189223799"/>
      <w:r>
        <w:t>Mandataire</w:t>
      </w:r>
      <w:bookmarkEnd w:id="22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552F24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956372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552F24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Default="00C02F16" w:rsidP="00C02F16">
            <w:pPr>
              <w:snapToGrid w:val="0"/>
              <w:ind w:firstLine="97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A1388">
              <w:rPr>
                <w:color w:val="3F3F3F" w:themeColor="text1"/>
              </w:rPr>
            </w:r>
            <w:r w:rsidR="00CA138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en mon nom personnel</w:t>
            </w:r>
            <w:r w:rsidR="00552F24">
              <w:rPr>
                <w:sz w:val="22"/>
              </w:rPr>
              <w:t xml:space="preserve"> ou </w:t>
            </w:r>
            <w:r w:rsidR="00552F24">
              <w:rPr>
                <w:b/>
                <w:sz w:val="22"/>
              </w:rPr>
              <w:t>sous le nom de</w:t>
            </w:r>
            <w:r w:rsidR="00552F24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Default="00552F24" w:rsidP="00607BCA">
            <w:pPr>
              <w:snapToGrid w:val="0"/>
            </w:pPr>
          </w:p>
        </w:tc>
      </w:tr>
      <w:tr w:rsidR="00552F24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Default="00552F24" w:rsidP="00607BCA">
            <w:pPr>
              <w:rPr>
                <w:sz w:val="18"/>
              </w:rPr>
            </w:pPr>
          </w:p>
          <w:p w14:paraId="27C5E103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Default="00C02F16" w:rsidP="00C02F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A1388">
              <w:rPr>
                <w:color w:val="3F3F3F" w:themeColor="text1"/>
              </w:rPr>
            </w:r>
            <w:r w:rsidR="00CA138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pour le nom et le compte de la Société</w:t>
            </w:r>
            <w:r w:rsidR="00552F24">
              <w:rPr>
                <w:sz w:val="22"/>
              </w:rPr>
              <w:t xml:space="preserve"> : </w:t>
            </w:r>
            <w:r w:rsidR="00552F24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Default="00552F24" w:rsidP="00607BCA">
            <w:pPr>
              <w:rPr>
                <w:sz w:val="18"/>
              </w:rPr>
            </w:pPr>
          </w:p>
          <w:p w14:paraId="1CF3DF4B" w14:textId="77777777" w:rsidR="00C02F16" w:rsidRDefault="00C02F16" w:rsidP="00607BCA">
            <w:pPr>
              <w:rPr>
                <w:sz w:val="18"/>
              </w:rPr>
            </w:pPr>
          </w:p>
          <w:p w14:paraId="0640A37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552F24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</w:t>
            </w:r>
            <w:r w:rsidRPr="00C02F16">
              <w:rPr>
                <w:sz w:val="18"/>
                <w:szCs w:val="18"/>
              </w:rPr>
              <w:t xml:space="preserve">° d'inscription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CA1388">
              <w:rPr>
                <w:color w:val="3F3F3F" w:themeColor="text1"/>
                <w:sz w:val="18"/>
                <w:szCs w:val="18"/>
              </w:rPr>
            </w:r>
            <w:r w:rsidR="00CA1388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répertoire des métiers </w:t>
            </w:r>
            <w:r w:rsidRPr="00C02F16">
              <w:rPr>
                <w:b/>
                <w:sz w:val="18"/>
                <w:szCs w:val="18"/>
              </w:rPr>
              <w:t>ou</w:t>
            </w:r>
            <w:r w:rsidRPr="00C02F16">
              <w:rPr>
                <w:sz w:val="18"/>
                <w:szCs w:val="18"/>
              </w:rPr>
              <w:t xml:space="preserve">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CA1388">
              <w:rPr>
                <w:color w:val="3F3F3F" w:themeColor="text1"/>
                <w:sz w:val="18"/>
                <w:szCs w:val="18"/>
              </w:rPr>
            </w:r>
            <w:r w:rsidR="00CA1388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proofErr w:type="gramStart"/>
      <w:r>
        <w:rPr>
          <w:rFonts w:ascii="Trebuchet MS" w:eastAsia="Trebuchet MS" w:hAnsi="Trebuchet MS" w:cs="Trebuchet MS"/>
          <w:color w:val="000000"/>
        </w:rPr>
        <w:t>désigné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CA1388">
        <w:rPr>
          <w:color w:val="3F3F3F" w:themeColor="text1"/>
          <w:sz w:val="18"/>
          <w:szCs w:val="18"/>
        </w:rPr>
      </w:r>
      <w:r w:rsidR="00CA1388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du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CA1388">
        <w:rPr>
          <w:color w:val="3F3F3F" w:themeColor="text1"/>
          <w:sz w:val="18"/>
          <w:szCs w:val="18"/>
        </w:rPr>
      </w:r>
      <w:r w:rsidR="00CA1388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solidaire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CA1388">
        <w:rPr>
          <w:color w:val="3F3F3F" w:themeColor="text1"/>
          <w:sz w:val="18"/>
          <w:szCs w:val="18"/>
        </w:rPr>
      </w:r>
      <w:r w:rsidR="00CA1388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non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3" w:name="_Toc189223800"/>
      <w:r>
        <w:lastRenderedPageBreak/>
        <w:t>Membres du groupement</w:t>
      </w:r>
      <w:bookmarkEnd w:id="23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A1388">
              <w:rPr>
                <w:color w:val="3F3F3F" w:themeColor="text1"/>
              </w:rPr>
            </w:r>
            <w:r w:rsidR="00CA138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A1388">
              <w:rPr>
                <w:color w:val="3F3F3F" w:themeColor="text1"/>
              </w:rPr>
            </w:r>
            <w:r w:rsidR="00CA138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A1388">
              <w:rPr>
                <w:color w:val="3F3F3F" w:themeColor="text1"/>
              </w:rPr>
            </w:r>
            <w:r w:rsidR="00CA138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A1388">
              <w:rPr>
                <w:color w:val="3F3F3F" w:themeColor="text1"/>
              </w:rPr>
            </w:r>
            <w:r w:rsidR="00CA138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A1388">
              <w:rPr>
                <w:color w:val="3F3F3F" w:themeColor="text1"/>
              </w:rPr>
            </w:r>
            <w:r w:rsidR="00CA138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A1388">
              <w:rPr>
                <w:color w:val="3F3F3F" w:themeColor="text1"/>
              </w:rPr>
            </w:r>
            <w:r w:rsidR="00CA138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A1388">
              <w:rPr>
                <w:color w:val="3F3F3F" w:themeColor="text1"/>
              </w:rPr>
            </w:r>
            <w:r w:rsidR="00CA138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A1388">
              <w:rPr>
                <w:color w:val="3F3F3F" w:themeColor="text1"/>
              </w:rPr>
            </w:r>
            <w:r w:rsidR="00CA138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05B619FF" w14:textId="77777777" w:rsidR="00AB1055" w:rsidRDefault="00AB1055" w:rsidP="009C2EF3">
      <w:pPr>
        <w:rPr>
          <w:szCs w:val="20"/>
        </w:rPr>
      </w:pPr>
    </w:p>
    <w:p w14:paraId="1BF1ED48" w14:textId="77777777" w:rsidR="00AB1055" w:rsidRDefault="00AB1055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0F1D4C7E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 xml:space="preserve">cahier des charges relatif </w:t>
      </w:r>
      <w:r w:rsidR="00C8176A">
        <w:rPr>
          <w:szCs w:val="20"/>
        </w:rPr>
        <w:t xml:space="preserve">au 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AB1055">
            <w:rPr>
              <w:szCs w:val="20"/>
            </w:rPr>
            <w:t>Marché 25PFFCORD00300</w:t>
          </w:r>
        </w:sdtContent>
      </w:sdt>
      <w:r w:rsidR="00C8176A">
        <w:rPr>
          <w:szCs w:val="20"/>
        </w:rPr>
        <w:t> :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CA1388">
            <w:rPr>
              <w:szCs w:val="20"/>
            </w:rPr>
            <w:t xml:space="preserve">Fourniture d’un tour à commande numérique 4 axes pour l’IUT de </w:t>
          </w:r>
          <w:proofErr w:type="spellStart"/>
          <w:r w:rsidR="00CA1388">
            <w:rPr>
              <w:szCs w:val="20"/>
            </w:rPr>
            <w:t>FIGEAC</w:t>
          </w:r>
        </w:sdtContent>
      </w:sdt>
      <w:r w:rsidRPr="00690561">
        <w:rPr>
          <w:szCs w:val="20"/>
        </w:rPr>
        <w:t>et</w:t>
      </w:r>
      <w:proofErr w:type="spellEnd"/>
      <w:r w:rsidRPr="00690561">
        <w:rPr>
          <w:szCs w:val="20"/>
        </w:rPr>
        <w:t xml:space="preserve">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CA1388">
        <w:rPr>
          <w:iCs/>
        </w:rPr>
      </w:r>
      <w:r w:rsidR="00CA1388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CA1388">
        <w:rPr>
          <w:iCs/>
        </w:rPr>
      </w:r>
      <w:r w:rsidR="00CA1388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CA1388">
        <w:rPr>
          <w:iCs/>
        </w:rPr>
      </w:r>
      <w:r w:rsidR="00CA1388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03ADBD13" w14:textId="77777777" w:rsidR="00AB1055" w:rsidRPr="00AB1055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 xml:space="preserve">à exécuter les prestations du dit </w:t>
      </w:r>
      <w:r w:rsidR="00AB1055">
        <w:rPr>
          <w:rFonts w:cs="Arial"/>
          <w:bCs/>
          <w:color w:val="3F3F3F" w:themeColor="text1"/>
          <w:sz w:val="20"/>
        </w:rPr>
        <w:t>marché</w:t>
      </w:r>
      <w:r w:rsidR="007E5880" w:rsidRPr="002A4F6E">
        <w:rPr>
          <w:rFonts w:cs="Arial"/>
          <w:bCs/>
          <w:color w:val="3F3F3F" w:themeColor="text1"/>
          <w:sz w:val="20"/>
        </w:rPr>
        <w:t xml:space="preserve"> </w:t>
      </w:r>
      <w:r w:rsidR="00AB1055">
        <w:rPr>
          <w:rFonts w:cs="Arial"/>
          <w:bCs/>
          <w:color w:val="3F3F3F" w:themeColor="text1"/>
          <w:sz w:val="20"/>
        </w:rPr>
        <w:t xml:space="preserve">pour un montant de : </w:t>
      </w:r>
    </w:p>
    <w:p w14:paraId="738BDE99" w14:textId="384F97C0" w:rsidR="007E5880" w:rsidRPr="00AB1055" w:rsidRDefault="00AB1055" w:rsidP="00CA1388">
      <w:pPr>
        <w:pStyle w:val="Corpsdetexte"/>
        <w:tabs>
          <w:tab w:val="right" w:leader="dot" w:pos="9639"/>
        </w:tabs>
        <w:suppressAutoHyphens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 xml:space="preserve">Montant en € HT : </w:t>
      </w:r>
      <w:r w:rsidRPr="00AB1055">
        <w:rPr>
          <w:rFonts w:cs="Arial"/>
          <w:bCs/>
          <w:color w:val="3F3F3F" w:themeColor="text1"/>
          <w:sz w:val="20"/>
        </w:rPr>
        <w:tab/>
      </w:r>
    </w:p>
    <w:p w14:paraId="4A21D9C2" w14:textId="663CED0A" w:rsidR="00AB1055" w:rsidRPr="00AB1055" w:rsidRDefault="00AB1055" w:rsidP="00CA1388">
      <w:pPr>
        <w:pStyle w:val="Corpsdetexte"/>
        <w:tabs>
          <w:tab w:val="right" w:leader="dot" w:pos="9639"/>
        </w:tabs>
        <w:suppressAutoHyphens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>Taux et montant de la TVA</w:t>
      </w:r>
      <w:r w:rsidRPr="00AB1055">
        <w:rPr>
          <w:rFonts w:cs="Arial"/>
          <w:bCs/>
          <w:color w:val="3F3F3F" w:themeColor="text1"/>
          <w:sz w:val="20"/>
        </w:rPr>
        <w:tab/>
      </w:r>
    </w:p>
    <w:p w14:paraId="0CAA6026" w14:textId="1C960A45" w:rsidR="00AB1055" w:rsidRDefault="00AB1055" w:rsidP="00AB1055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 xml:space="preserve">Montant en € TTC : </w:t>
      </w:r>
      <w:r w:rsidRPr="00AB1055">
        <w:rPr>
          <w:rFonts w:cs="Arial"/>
          <w:bCs/>
          <w:color w:val="3F3F3F" w:themeColor="text1"/>
          <w:sz w:val="20"/>
        </w:rPr>
        <w:tab/>
      </w:r>
    </w:p>
    <w:p w14:paraId="373BEF20" w14:textId="77777777" w:rsidR="00CA1388" w:rsidRDefault="00CA1388" w:rsidP="00CA1388">
      <w:pPr>
        <w:rPr>
          <w:szCs w:val="20"/>
        </w:rPr>
      </w:pPr>
      <w:bookmarkStart w:id="24" w:name="_Toc96067853"/>
    </w:p>
    <w:p w14:paraId="265AC1AE" w14:textId="3E352E88" w:rsidR="00CA1388" w:rsidRDefault="00CA1388" w:rsidP="00CA1388">
      <w:pPr>
        <w:rPr>
          <w:b/>
          <w:bCs/>
          <w:i/>
          <w:iCs/>
          <w:szCs w:val="20"/>
        </w:rPr>
      </w:pPr>
      <w:r w:rsidRPr="00CA1388">
        <w:rPr>
          <w:b/>
          <w:bCs/>
          <w:i/>
          <w:iCs/>
          <w:szCs w:val="20"/>
        </w:rPr>
        <w:t>Prestations Supplémentaires Eventuelles</w:t>
      </w:r>
      <w:bookmarkEnd w:id="24"/>
    </w:p>
    <w:p w14:paraId="1946DFB7" w14:textId="77777777" w:rsidR="00CA1388" w:rsidRPr="00CA1388" w:rsidRDefault="00CA1388" w:rsidP="00CA1388">
      <w:pPr>
        <w:rPr>
          <w:b/>
          <w:bCs/>
          <w:i/>
          <w:iCs/>
          <w:szCs w:val="20"/>
        </w:rPr>
      </w:pPr>
    </w:p>
    <w:p w14:paraId="02C50316" w14:textId="77777777" w:rsidR="00CA1388" w:rsidRPr="00CA1388" w:rsidRDefault="00CA1388" w:rsidP="00CA1388">
      <w:r w:rsidRPr="00CA1388">
        <w:t>Prestations éventuelles supplémentaires n°1</w:t>
      </w:r>
    </w:p>
    <w:p w14:paraId="5B14126C" w14:textId="7453D6F5" w:rsidR="00CA1388" w:rsidRDefault="00CA1388" w:rsidP="00CA1388">
      <w:r>
        <w:t>Un Directeur de Commande Numérique (DCN) SIEMENS fourni avec la machine.</w:t>
      </w:r>
    </w:p>
    <w:p w14:paraId="3EE08973" w14:textId="77777777" w:rsidR="00CA1388" w:rsidRPr="00AB1055" w:rsidRDefault="00CA1388" w:rsidP="00CA1388">
      <w:pPr>
        <w:pStyle w:val="Corpsdetexte"/>
        <w:tabs>
          <w:tab w:val="right" w:leader="dot" w:pos="9639"/>
        </w:tabs>
        <w:suppressAutoHyphens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 xml:space="preserve">Montant en € HT : </w:t>
      </w:r>
      <w:r w:rsidRPr="00AB1055">
        <w:rPr>
          <w:rFonts w:cs="Arial"/>
          <w:bCs/>
          <w:color w:val="3F3F3F" w:themeColor="text1"/>
          <w:sz w:val="20"/>
        </w:rPr>
        <w:tab/>
      </w:r>
    </w:p>
    <w:p w14:paraId="4705E9D4" w14:textId="77777777" w:rsidR="00CA1388" w:rsidRPr="00AB1055" w:rsidRDefault="00CA1388" w:rsidP="00CA1388">
      <w:pPr>
        <w:pStyle w:val="Corpsdetexte"/>
        <w:tabs>
          <w:tab w:val="right" w:leader="dot" w:pos="9639"/>
        </w:tabs>
        <w:suppressAutoHyphens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>Taux et montant de la TVA</w:t>
      </w:r>
      <w:r w:rsidRPr="00AB1055">
        <w:rPr>
          <w:rFonts w:cs="Arial"/>
          <w:bCs/>
          <w:color w:val="3F3F3F" w:themeColor="text1"/>
          <w:sz w:val="20"/>
        </w:rPr>
        <w:tab/>
      </w:r>
    </w:p>
    <w:p w14:paraId="4F6A5F8D" w14:textId="77C618FA" w:rsidR="00CA1388" w:rsidRPr="00CA1388" w:rsidRDefault="00CA1388" w:rsidP="00CA1388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>Montant en € TTC :</w:t>
      </w:r>
      <w:r w:rsidRPr="00CA1388">
        <w:rPr>
          <w:rFonts w:cs="Arial"/>
          <w:bCs/>
          <w:color w:val="3F3F3F" w:themeColor="text1"/>
          <w:sz w:val="20"/>
        </w:rPr>
        <w:tab/>
      </w:r>
    </w:p>
    <w:p w14:paraId="71FEB8B6" w14:textId="77777777" w:rsidR="00CA1388" w:rsidRDefault="00CA1388" w:rsidP="00CA1388"/>
    <w:p w14:paraId="2C139241" w14:textId="2D13F730" w:rsidR="00CA1388" w:rsidRDefault="00CA1388" w:rsidP="00CA1388">
      <w:r>
        <w:t>Prestations éventuelles supplémentaires n°2</w:t>
      </w:r>
    </w:p>
    <w:p w14:paraId="05DE8A01" w14:textId="54BF407F" w:rsidR="00CA1388" w:rsidRDefault="00CA1388" w:rsidP="00CA1388">
      <w:r w:rsidRPr="00803A74">
        <w:t>La prédisposition Robot (automatisation de l’ouverture/fermeture de la porte, autres, …).</w:t>
      </w:r>
    </w:p>
    <w:p w14:paraId="305F256C" w14:textId="77777777" w:rsidR="00CA1388" w:rsidRPr="00AB1055" w:rsidRDefault="00CA1388" w:rsidP="00CA1388">
      <w:pPr>
        <w:pStyle w:val="Corpsdetexte"/>
        <w:tabs>
          <w:tab w:val="right" w:leader="dot" w:pos="9639"/>
        </w:tabs>
        <w:suppressAutoHyphens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 xml:space="preserve">Montant en € HT : </w:t>
      </w:r>
      <w:r w:rsidRPr="00AB1055">
        <w:rPr>
          <w:rFonts w:cs="Arial"/>
          <w:bCs/>
          <w:color w:val="3F3F3F" w:themeColor="text1"/>
          <w:sz w:val="20"/>
        </w:rPr>
        <w:tab/>
      </w:r>
    </w:p>
    <w:p w14:paraId="4D2B610C" w14:textId="77777777" w:rsidR="00CA1388" w:rsidRPr="00AB1055" w:rsidRDefault="00CA1388" w:rsidP="00CA1388">
      <w:pPr>
        <w:pStyle w:val="Corpsdetexte"/>
        <w:tabs>
          <w:tab w:val="right" w:leader="dot" w:pos="9639"/>
        </w:tabs>
        <w:suppressAutoHyphens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>Taux et montant de la TVA</w:t>
      </w:r>
      <w:r w:rsidRPr="00AB1055">
        <w:rPr>
          <w:rFonts w:cs="Arial"/>
          <w:bCs/>
          <w:color w:val="3F3F3F" w:themeColor="text1"/>
          <w:sz w:val="20"/>
        </w:rPr>
        <w:tab/>
      </w:r>
    </w:p>
    <w:p w14:paraId="1436E7C6" w14:textId="77777777" w:rsidR="00CA1388" w:rsidRPr="00CA1388" w:rsidRDefault="00CA1388" w:rsidP="00CA1388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>Montant en € TTC :</w:t>
      </w:r>
      <w:r w:rsidRPr="00CA1388">
        <w:rPr>
          <w:rFonts w:cs="Arial"/>
          <w:bCs/>
          <w:color w:val="3F3F3F" w:themeColor="text1"/>
          <w:sz w:val="20"/>
        </w:rPr>
        <w:tab/>
      </w:r>
    </w:p>
    <w:p w14:paraId="0608E3C5" w14:textId="77777777" w:rsidR="00CA1388" w:rsidRDefault="00CA1388" w:rsidP="00CA1388"/>
    <w:p w14:paraId="4560F94B" w14:textId="06A1BE29" w:rsidR="00CA1388" w:rsidRDefault="00CA1388" w:rsidP="00CA1388">
      <w:r>
        <w:t>Prestations éventuelles supplémentaires n°3</w:t>
      </w:r>
    </w:p>
    <w:p w14:paraId="34487D2D" w14:textId="19664550" w:rsidR="00CA1388" w:rsidRDefault="00CA1388" w:rsidP="00CA1388">
      <w:r>
        <w:t>Un</w:t>
      </w:r>
      <w:r w:rsidRPr="00C30480">
        <w:t xml:space="preserve"> convoyeur</w:t>
      </w:r>
      <w:r w:rsidRPr="009E4657">
        <w:t>/évacuateur de copeaux.</w:t>
      </w:r>
    </w:p>
    <w:p w14:paraId="0CF79FF8" w14:textId="77777777" w:rsidR="00CA1388" w:rsidRPr="00AB1055" w:rsidRDefault="00CA1388" w:rsidP="00CA1388">
      <w:pPr>
        <w:pStyle w:val="Corpsdetexte"/>
        <w:tabs>
          <w:tab w:val="right" w:leader="dot" w:pos="9639"/>
        </w:tabs>
        <w:suppressAutoHyphens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 xml:space="preserve">Montant en € HT : </w:t>
      </w:r>
      <w:r w:rsidRPr="00AB1055">
        <w:rPr>
          <w:rFonts w:cs="Arial"/>
          <w:bCs/>
          <w:color w:val="3F3F3F" w:themeColor="text1"/>
          <w:sz w:val="20"/>
        </w:rPr>
        <w:tab/>
      </w:r>
    </w:p>
    <w:p w14:paraId="12C0A1D9" w14:textId="77777777" w:rsidR="00CA1388" w:rsidRPr="00AB1055" w:rsidRDefault="00CA1388" w:rsidP="00CA1388">
      <w:pPr>
        <w:pStyle w:val="Corpsdetexte"/>
        <w:tabs>
          <w:tab w:val="right" w:leader="dot" w:pos="9639"/>
        </w:tabs>
        <w:suppressAutoHyphens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>Taux et montant de la TVA</w:t>
      </w:r>
      <w:r w:rsidRPr="00AB1055">
        <w:rPr>
          <w:rFonts w:cs="Arial"/>
          <w:bCs/>
          <w:color w:val="3F3F3F" w:themeColor="text1"/>
          <w:sz w:val="20"/>
        </w:rPr>
        <w:tab/>
      </w:r>
    </w:p>
    <w:p w14:paraId="030DB084" w14:textId="77777777" w:rsidR="00CA1388" w:rsidRPr="00CA1388" w:rsidRDefault="00CA1388" w:rsidP="00CA1388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>Montant en € TTC :</w:t>
      </w:r>
      <w:r w:rsidRPr="00CA1388">
        <w:rPr>
          <w:rFonts w:cs="Arial"/>
          <w:bCs/>
          <w:color w:val="3F3F3F" w:themeColor="text1"/>
          <w:sz w:val="20"/>
        </w:rPr>
        <w:tab/>
      </w:r>
    </w:p>
    <w:p w14:paraId="5FA6A5D3" w14:textId="77777777" w:rsidR="00CA1388" w:rsidRDefault="00CA1388" w:rsidP="00CA1388"/>
    <w:p w14:paraId="5BF6F366" w14:textId="0BD75A0F" w:rsidR="00CA1388" w:rsidRDefault="00CA1388" w:rsidP="00CA1388">
      <w:r>
        <w:t>Prestations éventuelles supplémentaires n°4</w:t>
      </w:r>
    </w:p>
    <w:p w14:paraId="2BE477E8" w14:textId="3F3971A6" w:rsidR="00CA1388" w:rsidRDefault="00CA1388" w:rsidP="00CA1388">
      <w:r w:rsidRPr="009E4657">
        <w:t>Un palpeur d’outil escamotable.</w:t>
      </w:r>
    </w:p>
    <w:p w14:paraId="6C20882B" w14:textId="77777777" w:rsidR="00CA1388" w:rsidRPr="00AB1055" w:rsidRDefault="00CA1388" w:rsidP="00CA1388">
      <w:pPr>
        <w:pStyle w:val="Corpsdetexte"/>
        <w:tabs>
          <w:tab w:val="right" w:leader="dot" w:pos="9639"/>
        </w:tabs>
        <w:suppressAutoHyphens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 xml:space="preserve">Montant en € HT : </w:t>
      </w:r>
      <w:r w:rsidRPr="00AB1055">
        <w:rPr>
          <w:rFonts w:cs="Arial"/>
          <w:bCs/>
          <w:color w:val="3F3F3F" w:themeColor="text1"/>
          <w:sz w:val="20"/>
        </w:rPr>
        <w:tab/>
      </w:r>
    </w:p>
    <w:p w14:paraId="3714BDE0" w14:textId="77777777" w:rsidR="00CA1388" w:rsidRPr="00AB1055" w:rsidRDefault="00CA1388" w:rsidP="00CA1388">
      <w:pPr>
        <w:pStyle w:val="Corpsdetexte"/>
        <w:tabs>
          <w:tab w:val="right" w:leader="dot" w:pos="9639"/>
        </w:tabs>
        <w:suppressAutoHyphens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>Taux et montant de la TVA</w:t>
      </w:r>
      <w:r w:rsidRPr="00AB1055">
        <w:rPr>
          <w:rFonts w:cs="Arial"/>
          <w:bCs/>
          <w:color w:val="3F3F3F" w:themeColor="text1"/>
          <w:sz w:val="20"/>
        </w:rPr>
        <w:tab/>
      </w:r>
    </w:p>
    <w:p w14:paraId="31C515B7" w14:textId="77777777" w:rsidR="00CA1388" w:rsidRPr="00CA1388" w:rsidRDefault="00CA1388" w:rsidP="00CA1388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>Montant en € TTC :</w:t>
      </w:r>
      <w:r w:rsidRPr="00CA1388">
        <w:rPr>
          <w:rFonts w:cs="Arial"/>
          <w:bCs/>
          <w:color w:val="3F3F3F" w:themeColor="text1"/>
          <w:sz w:val="20"/>
        </w:rPr>
        <w:tab/>
      </w:r>
    </w:p>
    <w:p w14:paraId="26B183D3" w14:textId="77777777" w:rsidR="00CA1388" w:rsidRPr="009E4657" w:rsidRDefault="00CA1388" w:rsidP="00CA1388"/>
    <w:p w14:paraId="76D8CFAD" w14:textId="77777777" w:rsidR="00CA1388" w:rsidRDefault="00CA1388" w:rsidP="00CA1388">
      <w:r>
        <w:t>Prestations éventuelles supplémentaires n°5</w:t>
      </w:r>
    </w:p>
    <w:p w14:paraId="76A41C3A" w14:textId="70DED110" w:rsidR="00CA1388" w:rsidRDefault="00CA1388" w:rsidP="00CA1388">
      <w:r w:rsidRPr="009E4657">
        <w:t>Un palpeur d’outil motorisé.</w:t>
      </w:r>
    </w:p>
    <w:p w14:paraId="461CDCCE" w14:textId="77777777" w:rsidR="00CA1388" w:rsidRPr="00AB1055" w:rsidRDefault="00CA1388" w:rsidP="00CA1388">
      <w:pPr>
        <w:pStyle w:val="Corpsdetexte"/>
        <w:tabs>
          <w:tab w:val="right" w:leader="dot" w:pos="9639"/>
        </w:tabs>
        <w:suppressAutoHyphens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 xml:space="preserve">Montant en € HT : </w:t>
      </w:r>
      <w:r w:rsidRPr="00AB1055">
        <w:rPr>
          <w:rFonts w:cs="Arial"/>
          <w:bCs/>
          <w:color w:val="3F3F3F" w:themeColor="text1"/>
          <w:sz w:val="20"/>
        </w:rPr>
        <w:tab/>
      </w:r>
    </w:p>
    <w:p w14:paraId="5C4FA3D9" w14:textId="77777777" w:rsidR="00CA1388" w:rsidRPr="00AB1055" w:rsidRDefault="00CA1388" w:rsidP="00CA1388">
      <w:pPr>
        <w:pStyle w:val="Corpsdetexte"/>
        <w:tabs>
          <w:tab w:val="right" w:leader="dot" w:pos="9639"/>
        </w:tabs>
        <w:suppressAutoHyphens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>Taux et montant de la TVA</w:t>
      </w:r>
      <w:r w:rsidRPr="00AB1055">
        <w:rPr>
          <w:rFonts w:cs="Arial"/>
          <w:bCs/>
          <w:color w:val="3F3F3F" w:themeColor="text1"/>
          <w:sz w:val="20"/>
        </w:rPr>
        <w:tab/>
      </w:r>
    </w:p>
    <w:p w14:paraId="764DB3F0" w14:textId="77777777" w:rsidR="00CA1388" w:rsidRPr="00CA1388" w:rsidRDefault="00CA1388" w:rsidP="00CA1388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>Montant en € TTC :</w:t>
      </w:r>
      <w:r w:rsidRPr="00CA1388">
        <w:rPr>
          <w:rFonts w:cs="Arial"/>
          <w:bCs/>
          <w:color w:val="3F3F3F" w:themeColor="text1"/>
          <w:sz w:val="20"/>
        </w:rPr>
        <w:tab/>
      </w:r>
    </w:p>
    <w:p w14:paraId="3D6B0643" w14:textId="77777777" w:rsidR="00CA1388" w:rsidRPr="009E4657" w:rsidRDefault="00CA1388" w:rsidP="00CA1388"/>
    <w:p w14:paraId="10DBCAFE" w14:textId="77777777" w:rsidR="00CA1388" w:rsidRDefault="00CA1388" w:rsidP="00CA1388">
      <w:r>
        <w:t>Prestations éventuelles supplémentaires n°6</w:t>
      </w:r>
    </w:p>
    <w:p w14:paraId="5B0737BB" w14:textId="1DFD04E9" w:rsidR="00CA1388" w:rsidRDefault="00CA1388" w:rsidP="00CA1388">
      <w:r w:rsidRPr="009E4657">
        <w:t>Un palpeur tactile de pièce.</w:t>
      </w:r>
    </w:p>
    <w:p w14:paraId="63D7D99E" w14:textId="77777777" w:rsidR="00CA1388" w:rsidRPr="00AB1055" w:rsidRDefault="00CA1388" w:rsidP="00CA1388">
      <w:pPr>
        <w:pStyle w:val="Corpsdetexte"/>
        <w:tabs>
          <w:tab w:val="right" w:leader="dot" w:pos="9639"/>
        </w:tabs>
        <w:suppressAutoHyphens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 xml:space="preserve">Montant en € HT : </w:t>
      </w:r>
      <w:r w:rsidRPr="00AB1055">
        <w:rPr>
          <w:rFonts w:cs="Arial"/>
          <w:bCs/>
          <w:color w:val="3F3F3F" w:themeColor="text1"/>
          <w:sz w:val="20"/>
        </w:rPr>
        <w:tab/>
      </w:r>
    </w:p>
    <w:p w14:paraId="6AC468F9" w14:textId="77777777" w:rsidR="00CA1388" w:rsidRPr="00AB1055" w:rsidRDefault="00CA1388" w:rsidP="00CA1388">
      <w:pPr>
        <w:pStyle w:val="Corpsdetexte"/>
        <w:tabs>
          <w:tab w:val="right" w:leader="dot" w:pos="9639"/>
        </w:tabs>
        <w:suppressAutoHyphens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>Taux et montant de la TVA</w:t>
      </w:r>
      <w:r w:rsidRPr="00AB1055">
        <w:rPr>
          <w:rFonts w:cs="Arial"/>
          <w:bCs/>
          <w:color w:val="3F3F3F" w:themeColor="text1"/>
          <w:sz w:val="20"/>
        </w:rPr>
        <w:tab/>
      </w:r>
    </w:p>
    <w:p w14:paraId="0BFC0BDA" w14:textId="77777777" w:rsidR="00CA1388" w:rsidRPr="00CA1388" w:rsidRDefault="00CA1388" w:rsidP="00CA1388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>Montant en € TTC :</w:t>
      </w:r>
      <w:r w:rsidRPr="00CA1388">
        <w:rPr>
          <w:rFonts w:cs="Arial"/>
          <w:bCs/>
          <w:color w:val="3F3F3F" w:themeColor="text1"/>
          <w:sz w:val="20"/>
        </w:rPr>
        <w:tab/>
      </w:r>
    </w:p>
    <w:p w14:paraId="0B53FE30" w14:textId="77777777" w:rsidR="00CA1388" w:rsidRPr="009E4657" w:rsidRDefault="00CA1388" w:rsidP="00CA1388"/>
    <w:p w14:paraId="3EF1E962" w14:textId="77777777" w:rsidR="00CA1388" w:rsidRDefault="00CA1388" w:rsidP="00CA1388">
      <w:r>
        <w:t>Prestations éventuelles supplémentaires n°7</w:t>
      </w:r>
    </w:p>
    <w:p w14:paraId="61933662" w14:textId="304B2A17" w:rsidR="00CA1388" w:rsidRDefault="00CA1388" w:rsidP="00CA1388">
      <w:r w:rsidRPr="009E4657">
        <w:t>Un embarreur et tous ses accessoires permettant l’adaptation sur le Tour CN et son bon fonctionnement.</w:t>
      </w:r>
    </w:p>
    <w:p w14:paraId="5F5F532E" w14:textId="77777777" w:rsidR="00CA1388" w:rsidRPr="00AB1055" w:rsidRDefault="00CA1388" w:rsidP="00CA1388">
      <w:pPr>
        <w:pStyle w:val="Corpsdetexte"/>
        <w:tabs>
          <w:tab w:val="right" w:leader="dot" w:pos="9639"/>
        </w:tabs>
        <w:suppressAutoHyphens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 xml:space="preserve">Montant en € HT : </w:t>
      </w:r>
      <w:r w:rsidRPr="00AB1055">
        <w:rPr>
          <w:rFonts w:cs="Arial"/>
          <w:bCs/>
          <w:color w:val="3F3F3F" w:themeColor="text1"/>
          <w:sz w:val="20"/>
        </w:rPr>
        <w:tab/>
      </w:r>
    </w:p>
    <w:p w14:paraId="6706F343" w14:textId="77777777" w:rsidR="00CA1388" w:rsidRPr="00AB1055" w:rsidRDefault="00CA1388" w:rsidP="00CA1388">
      <w:pPr>
        <w:pStyle w:val="Corpsdetexte"/>
        <w:tabs>
          <w:tab w:val="right" w:leader="dot" w:pos="9639"/>
        </w:tabs>
        <w:suppressAutoHyphens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>Taux et montant de la TVA</w:t>
      </w:r>
      <w:r w:rsidRPr="00AB1055">
        <w:rPr>
          <w:rFonts w:cs="Arial"/>
          <w:bCs/>
          <w:color w:val="3F3F3F" w:themeColor="text1"/>
          <w:sz w:val="20"/>
        </w:rPr>
        <w:tab/>
      </w:r>
    </w:p>
    <w:p w14:paraId="10AF2C3B" w14:textId="77777777" w:rsidR="00CA1388" w:rsidRPr="00CA1388" w:rsidRDefault="00CA1388" w:rsidP="00CA1388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>Montant en € TTC :</w:t>
      </w:r>
      <w:r w:rsidRPr="00CA1388">
        <w:rPr>
          <w:rFonts w:cs="Arial"/>
          <w:bCs/>
          <w:color w:val="3F3F3F" w:themeColor="text1"/>
          <w:sz w:val="20"/>
        </w:rPr>
        <w:tab/>
      </w:r>
    </w:p>
    <w:p w14:paraId="4E9A861A" w14:textId="77777777" w:rsidR="00CA1388" w:rsidRPr="009E4657" w:rsidRDefault="00CA1388" w:rsidP="00CA1388"/>
    <w:p w14:paraId="20244902" w14:textId="77777777" w:rsidR="00CA1388" w:rsidRDefault="00CA1388" w:rsidP="00CA1388">
      <w:r>
        <w:lastRenderedPageBreak/>
        <w:t>Prestations éventuelles supplémentaires n°8</w:t>
      </w:r>
    </w:p>
    <w:p w14:paraId="2B11A14D" w14:textId="191773CE" w:rsidR="00CA1388" w:rsidRDefault="00CA1388" w:rsidP="00CA1388">
      <w:r w:rsidRPr="009E4657">
        <w:t>Un récupérateur automatique de pièces.</w:t>
      </w:r>
    </w:p>
    <w:p w14:paraId="4D6CA008" w14:textId="77777777" w:rsidR="00CA1388" w:rsidRPr="00AB1055" w:rsidRDefault="00CA1388" w:rsidP="00CA1388">
      <w:pPr>
        <w:pStyle w:val="Corpsdetexte"/>
        <w:tabs>
          <w:tab w:val="right" w:leader="dot" w:pos="9639"/>
        </w:tabs>
        <w:suppressAutoHyphens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 xml:space="preserve">Montant en € HT : </w:t>
      </w:r>
      <w:r w:rsidRPr="00AB1055">
        <w:rPr>
          <w:rFonts w:cs="Arial"/>
          <w:bCs/>
          <w:color w:val="3F3F3F" w:themeColor="text1"/>
          <w:sz w:val="20"/>
        </w:rPr>
        <w:tab/>
      </w:r>
    </w:p>
    <w:p w14:paraId="5B443596" w14:textId="77777777" w:rsidR="00CA1388" w:rsidRPr="00AB1055" w:rsidRDefault="00CA1388" w:rsidP="00CA1388">
      <w:pPr>
        <w:pStyle w:val="Corpsdetexte"/>
        <w:tabs>
          <w:tab w:val="right" w:leader="dot" w:pos="9639"/>
        </w:tabs>
        <w:suppressAutoHyphens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>Taux et montant de la TVA</w:t>
      </w:r>
      <w:r w:rsidRPr="00AB1055">
        <w:rPr>
          <w:rFonts w:cs="Arial"/>
          <w:bCs/>
          <w:color w:val="3F3F3F" w:themeColor="text1"/>
          <w:sz w:val="20"/>
        </w:rPr>
        <w:tab/>
      </w:r>
    </w:p>
    <w:p w14:paraId="62C89DCC" w14:textId="77777777" w:rsidR="00CA1388" w:rsidRPr="00CA1388" w:rsidRDefault="00CA1388" w:rsidP="00CA1388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>Montant en € TTC :</w:t>
      </w:r>
      <w:r w:rsidRPr="00CA1388">
        <w:rPr>
          <w:rFonts w:cs="Arial"/>
          <w:bCs/>
          <w:color w:val="3F3F3F" w:themeColor="text1"/>
          <w:sz w:val="20"/>
        </w:rPr>
        <w:tab/>
      </w:r>
    </w:p>
    <w:p w14:paraId="676A3475" w14:textId="706B6656" w:rsidR="00CA1388" w:rsidRDefault="00CA1388" w:rsidP="00CA1388"/>
    <w:p w14:paraId="5E65DD10" w14:textId="77777777" w:rsidR="00CA1388" w:rsidRDefault="00CA1388" w:rsidP="00CA1388">
      <w:r>
        <w:t>Prestations éventuelles supplémentaires n°9</w:t>
      </w:r>
    </w:p>
    <w:p w14:paraId="04DEA3B4" w14:textId="455A80F0" w:rsidR="00CA1388" w:rsidRDefault="00CA1388" w:rsidP="00CA1388">
      <w:r>
        <w:t xml:space="preserve">Garantie de 5 ans </w:t>
      </w:r>
      <w:r w:rsidRPr="00197C97">
        <w:t>incluant le support technique et le SAV</w:t>
      </w:r>
      <w:r>
        <w:t xml:space="preserve">, </w:t>
      </w:r>
      <w:r w:rsidRPr="00197C97">
        <w:t>pièces et main d’œuvre ; dont le point de départ est la date de notification de la décision d'admission</w:t>
      </w:r>
      <w:r>
        <w:t>.</w:t>
      </w:r>
    </w:p>
    <w:p w14:paraId="7E80F52B" w14:textId="77777777" w:rsidR="00CA1388" w:rsidRPr="00AB1055" w:rsidRDefault="00CA1388" w:rsidP="00CA1388">
      <w:pPr>
        <w:pStyle w:val="Corpsdetexte"/>
        <w:tabs>
          <w:tab w:val="right" w:leader="dot" w:pos="9639"/>
        </w:tabs>
        <w:suppressAutoHyphens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 xml:space="preserve">Montant en € HT : </w:t>
      </w:r>
      <w:r w:rsidRPr="00AB1055">
        <w:rPr>
          <w:rFonts w:cs="Arial"/>
          <w:bCs/>
          <w:color w:val="3F3F3F" w:themeColor="text1"/>
          <w:sz w:val="20"/>
        </w:rPr>
        <w:tab/>
      </w:r>
    </w:p>
    <w:p w14:paraId="344A7CCA" w14:textId="77777777" w:rsidR="00CA1388" w:rsidRPr="00AB1055" w:rsidRDefault="00CA1388" w:rsidP="00CA1388">
      <w:pPr>
        <w:pStyle w:val="Corpsdetexte"/>
        <w:tabs>
          <w:tab w:val="right" w:leader="dot" w:pos="9639"/>
        </w:tabs>
        <w:suppressAutoHyphens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>Taux et montant de la TVA</w:t>
      </w:r>
      <w:r w:rsidRPr="00AB1055">
        <w:rPr>
          <w:rFonts w:cs="Arial"/>
          <w:bCs/>
          <w:color w:val="3F3F3F" w:themeColor="text1"/>
          <w:sz w:val="20"/>
        </w:rPr>
        <w:tab/>
      </w:r>
    </w:p>
    <w:p w14:paraId="28A22920" w14:textId="77777777" w:rsidR="00CA1388" w:rsidRPr="00CA1388" w:rsidRDefault="00CA1388" w:rsidP="00CA1388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Cs/>
          <w:color w:val="3F3F3F" w:themeColor="text1"/>
          <w:sz w:val="20"/>
        </w:rPr>
      </w:pPr>
      <w:r>
        <w:rPr>
          <w:rFonts w:cs="Arial"/>
          <w:bCs/>
          <w:color w:val="3F3F3F" w:themeColor="text1"/>
          <w:sz w:val="20"/>
        </w:rPr>
        <w:t>Montant en € TTC :</w:t>
      </w:r>
      <w:r w:rsidRPr="00CA1388">
        <w:rPr>
          <w:rFonts w:cs="Arial"/>
          <w:bCs/>
          <w:color w:val="3F3F3F" w:themeColor="text1"/>
          <w:sz w:val="20"/>
        </w:rPr>
        <w:tab/>
      </w:r>
    </w:p>
    <w:p w14:paraId="3B75579B" w14:textId="77777777" w:rsidR="00CA1388" w:rsidRPr="00AB1055" w:rsidRDefault="00CA1388" w:rsidP="00AB1055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Cs/>
          <w:color w:val="3F3F3F" w:themeColor="text1"/>
          <w:sz w:val="20"/>
        </w:rPr>
      </w:pPr>
    </w:p>
    <w:p w14:paraId="66CA7E0B" w14:textId="481D06AE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0998B1EC" w14:textId="58DF9262" w:rsidR="004E05A8" w:rsidRPr="00AB1055" w:rsidRDefault="004E05A8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Cs/>
          <w:sz w:val="20"/>
        </w:rPr>
      </w:pPr>
      <w:bookmarkStart w:id="25" w:name="_Hlk185403054"/>
      <w:r w:rsidRPr="00AB1055">
        <w:rPr>
          <w:rFonts w:cs="Arial"/>
          <w:bCs/>
          <w:sz w:val="20"/>
        </w:rPr>
        <w:t xml:space="preserve">Je m’engage (nous nous engageons) à honorer </w:t>
      </w:r>
      <w:r w:rsidR="00AB1055" w:rsidRPr="00AB1055">
        <w:rPr>
          <w:rFonts w:cs="Arial"/>
          <w:bCs/>
          <w:sz w:val="20"/>
        </w:rPr>
        <w:t>cette prestation</w:t>
      </w:r>
      <w:r w:rsidRPr="00AB1055">
        <w:rPr>
          <w:rFonts w:cs="Arial"/>
          <w:bCs/>
          <w:sz w:val="20"/>
        </w:rPr>
        <w:t xml:space="preserve"> dans un délai de :  </w:t>
      </w:r>
    </w:p>
    <w:p w14:paraId="628B8D98" w14:textId="232462AD" w:rsidR="004E05A8" w:rsidRPr="00AB1055" w:rsidRDefault="004E05A8" w:rsidP="004E05A8">
      <w:pPr>
        <w:pStyle w:val="Corpsdetexte"/>
        <w:tabs>
          <w:tab w:val="left" w:leader="dot" w:pos="9639"/>
        </w:tabs>
        <w:suppressAutoHyphens/>
        <w:spacing w:after="120"/>
        <w:ind w:left="567" w:firstLine="0"/>
        <w:rPr>
          <w:rFonts w:cs="Arial"/>
          <w:bCs/>
          <w:sz w:val="20"/>
        </w:rPr>
      </w:pPr>
      <w:r w:rsidRPr="00AB1055">
        <w:rPr>
          <w:rFonts w:cs="Arial"/>
          <w:bCs/>
          <w:sz w:val="20"/>
        </w:rPr>
        <w:tab/>
      </w:r>
    </w:p>
    <w:bookmarkEnd w:id="25"/>
    <w:p w14:paraId="66411046" w14:textId="6543B949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 xml:space="preserve">sous peine de résiliation de </w:t>
      </w:r>
      <w:r w:rsidR="00AB1055">
        <w:rPr>
          <w:rFonts w:cs="Arial"/>
          <w:bCs/>
          <w:color w:val="3F3F3F" w:themeColor="text1"/>
          <w:sz w:val="20"/>
        </w:rPr>
        <w:t>le marché</w:t>
      </w:r>
      <w:r w:rsidRPr="007F3E50">
        <w:rPr>
          <w:rFonts w:cs="Arial"/>
          <w:bCs/>
          <w:color w:val="3F3F3F" w:themeColor="text1"/>
          <w:sz w:val="20"/>
        </w:rPr>
        <w:t xml:space="preserve">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051FEB37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AB1055">
        <w:rPr>
          <w:rFonts w:cs="Arial"/>
          <w:b/>
          <w:color w:val="3F3F3F" w:themeColor="text1"/>
          <w:sz w:val="20"/>
        </w:rPr>
        <w:t>C.C.A.P.</w:t>
      </w:r>
      <w:r w:rsidR="007E5880" w:rsidRPr="00B82462">
        <w:rPr>
          <w:rFonts w:cs="Arial"/>
          <w:b/>
          <w:color w:val="3F3F3F" w:themeColor="text1"/>
          <w:sz w:val="20"/>
        </w:rPr>
        <w:t xml:space="preserve">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6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6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7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8" w:name="_Toc189223801"/>
      <w:bookmarkEnd w:id="27"/>
      <w:proofErr w:type="spellStart"/>
      <w:r>
        <w:lastRenderedPageBreak/>
        <w:t>Paiement</w:t>
      </w:r>
      <w:bookmarkEnd w:id="28"/>
      <w:proofErr w:type="spellEnd"/>
    </w:p>
    <w:p w14:paraId="5BD88655" w14:textId="7ACED5FF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</w:t>
      </w:r>
      <w:r w:rsidR="00AB1055">
        <w:t>C.C.A.P.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7A8435C9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</w:t>
      </w:r>
      <w:r w:rsidR="00AB1055">
        <w:rPr>
          <w:color w:val="000000"/>
        </w:rPr>
        <w:t>marché</w:t>
      </w:r>
      <w:r w:rsidRPr="00BC28AF">
        <w:rPr>
          <w:color w:val="000000"/>
        </w:rPr>
        <w:t xml:space="preserve">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9" w:name="_Toc189223802"/>
      <w:r>
        <w:t>Prestataire unique</w:t>
      </w:r>
      <w:bookmarkEnd w:id="29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0" w:name="_Toc189223803"/>
      <w:r>
        <w:t>Groupement</w:t>
      </w:r>
      <w:bookmarkEnd w:id="30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A1388">
              <w:rPr>
                <w:color w:val="3F3F3F" w:themeColor="text1"/>
              </w:rPr>
            </w:r>
            <w:r w:rsidR="00CA138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A1388">
              <w:rPr>
                <w:color w:val="3F3F3F" w:themeColor="text1"/>
              </w:rPr>
            </w:r>
            <w:r w:rsidR="00CA138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proofErr w:type="gramStart"/>
            <w:r>
              <w:t>les</w:t>
            </w:r>
            <w:proofErr w:type="gramEnd"/>
            <w:r>
              <w:t xml:space="preserve">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25089D16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386CFD0D" w14:textId="77777777" w:rsidR="00C20879" w:rsidRDefault="00C20879" w:rsidP="00C20879">
      <w:pPr>
        <w:ind w:firstLine="708"/>
        <w:rPr>
          <w:iCs/>
          <w:color w:val="3F3F3F" w:themeColor="text1"/>
        </w:rPr>
      </w:pP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31" w:name="_Toc189223804"/>
      <w:proofErr w:type="spellStart"/>
      <w:r>
        <w:t>A</w:t>
      </w:r>
      <w:r w:rsidR="009660CB">
        <w:t>vance</w:t>
      </w:r>
      <w:bookmarkEnd w:id="31"/>
      <w:proofErr w:type="spellEnd"/>
    </w:p>
    <w:p w14:paraId="68FC95F3" w14:textId="22C51598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CA1388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CA1388">
        <w:rPr>
          <w:color w:val="000000"/>
        </w:rPr>
      </w:r>
      <w:r w:rsidR="00CA1388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 xml:space="preserve">.1 du </w:t>
      </w:r>
      <w:r w:rsidR="00AB1055">
        <w:rPr>
          <w:color w:val="000000"/>
        </w:rPr>
        <w:t>C.C.A.P.</w:t>
      </w:r>
      <w:r>
        <w:rPr>
          <w:color w:val="000000"/>
        </w:rPr>
        <w:t xml:space="preserve">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363F6C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CA1388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CA1388">
        <w:rPr>
          <w:color w:val="000000"/>
        </w:rPr>
      </w:r>
      <w:r w:rsidR="00CA1388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 xml:space="preserve">.1 du </w:t>
      </w:r>
      <w:r w:rsidR="00AB1055">
        <w:rPr>
          <w:color w:val="000000"/>
        </w:rPr>
        <w:t>C.C.A.P.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CA1388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CA1388">
        <w:rPr>
          <w:color w:val="000000"/>
        </w:rPr>
      </w:r>
      <w:r w:rsidR="00CA1388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2" w:name="_Toc189223805"/>
      <w:r>
        <w:t>Signature</w:t>
      </w:r>
      <w:bookmarkEnd w:id="32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719E58FB" w14:textId="77777777" w:rsidR="00001A40" w:rsidRDefault="00001A40" w:rsidP="00001A40">
      <w:pPr>
        <w:ind w:left="4248" w:hanging="3681"/>
        <w:rPr>
          <w:color w:val="000000"/>
        </w:rPr>
      </w:pPr>
    </w:p>
    <w:p w14:paraId="0133024C" w14:textId="1CEBD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1E34057F" w14:textId="28DB0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4D5939E5" w14:textId="04416218" w:rsidR="009660CB" w:rsidRDefault="002C46C6" w:rsidP="002A0EB0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>La signature devra être précédée de la mention « Lu et approuvé » et cachet de la Société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3" w:name="_Toc189223806"/>
      <w:r>
        <w:t xml:space="preserve">Acceptation de </w:t>
      </w:r>
      <w:proofErr w:type="spellStart"/>
      <w:r>
        <w:t>l’offre</w:t>
      </w:r>
      <w:proofErr w:type="spellEnd"/>
      <w:r>
        <w:t xml:space="preserve"> </w:t>
      </w:r>
      <w:r w:rsidR="00C953DB">
        <w:t xml:space="preserve">par le </w:t>
      </w:r>
      <w:proofErr w:type="spellStart"/>
      <w:r w:rsidR="00C953DB">
        <w:t>Pouvoir</w:t>
      </w:r>
      <w:proofErr w:type="spellEnd"/>
      <w:r w:rsidR="00C953DB">
        <w:t xml:space="preserve"> </w:t>
      </w:r>
      <w:proofErr w:type="spellStart"/>
      <w:r w:rsidR="00C953DB">
        <w:t>Adjudicateur</w:t>
      </w:r>
      <w:bookmarkEnd w:id="33"/>
      <w:proofErr w:type="spellEnd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1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4" w:name="_Toc189223807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4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CA1388">
              <w:rPr>
                <w:color w:val="000000"/>
              </w:rPr>
            </w:r>
            <w:r w:rsidR="00CA1388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CA1388">
              <w:rPr>
                <w:color w:val="000000"/>
              </w:rPr>
            </w:r>
            <w:r w:rsidR="00CA1388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5" w:name="_Toc124433062"/>
    </w:p>
    <w:bookmarkEnd w:id="35"/>
    <w:sectPr w:rsidR="00B60256" w:rsidSect="003B05FC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006D7D69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45B895FD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</w:t>
      </w:r>
      <w:r w:rsidR="00AB1055">
        <w:rPr>
          <w:i/>
          <w:color w:val="8064A2"/>
          <w:sz w:val="14"/>
          <w:szCs w:val="14"/>
        </w:rPr>
        <w:t>C.C.A.P.</w:t>
      </w:r>
      <w:r>
        <w:rPr>
          <w:i/>
          <w:color w:val="8064A2"/>
          <w:sz w:val="14"/>
          <w:szCs w:val="14"/>
        </w:rPr>
        <w:t>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7777777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6" w:name="_Hlk158901512"/>
    <w:bookmarkStart w:id="37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6"/>
  <w:bookmarkEnd w:id="37"/>
  <w:p w14:paraId="3D3B03C9" w14:textId="1DCCD586" w:rsidR="00EF0CAE" w:rsidRPr="00AB1055" w:rsidRDefault="00CA1388" w:rsidP="00EF0CAE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AB1055" w:rsidRPr="00AB1055">
          <w:rPr>
            <w:b/>
            <w:bCs/>
            <w:color w:val="3F3F3F" w:themeColor="text1"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Marché 25PFFCORD00300</w:t>
        </w:r>
      </w:sdtContent>
    </w:sdt>
    <w:r w:rsidR="009927F5" w:rsidRPr="00AB1055">
      <w:rPr>
        <w:b/>
        <w:bCs/>
        <w:color w:val="3F3F3F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 : </w:t>
    </w:r>
    <w:sdt>
      <w:sdtPr>
        <w:rPr>
          <w:b/>
          <w:bCs/>
          <w:color w:val="3F3F3F" w:themeColor="text1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rPr>
            <w:b/>
            <w:bCs/>
            <w:color w:val="3F3F3F" w:themeColor="text1"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Fourniture d’un tour à commande numérique 4 axes pour l’IUT de FIGEAC</w:t>
        </w:r>
      </w:sdtContent>
    </w:sdt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397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60DB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74EA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A4AD5"/>
    <w:rsid w:val="001A5195"/>
    <w:rsid w:val="001B41BE"/>
    <w:rsid w:val="001B4A63"/>
    <w:rsid w:val="001B56B9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5010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05A8"/>
    <w:rsid w:val="004E4C1A"/>
    <w:rsid w:val="004E6A32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27F5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1055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176A"/>
    <w:rsid w:val="00C82446"/>
    <w:rsid w:val="00C953DB"/>
    <w:rsid w:val="00CA001A"/>
    <w:rsid w:val="00CA1388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7743A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D5A13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C6D37"/>
    <w:rsid w:val="00EC7DFF"/>
    <w:rsid w:val="00ED03B2"/>
    <w:rsid w:val="00ED3C74"/>
    <w:rsid w:val="00EE23A8"/>
    <w:rsid w:val="00EF0CAE"/>
    <w:rsid w:val="00EF1271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08F8"/>
    <w:rsid w:val="00FB1C38"/>
    <w:rsid w:val="00FB3BF7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142CFA"/>
    <w:rsid w:val="00451034"/>
    <w:rsid w:val="00936CAE"/>
    <w:rsid w:val="00A900A4"/>
    <w:rsid w:val="00A90E24"/>
    <w:rsid w:val="00B82C77"/>
    <w:rsid w:val="00C93742"/>
    <w:rsid w:val="00D95487"/>
    <w:rsid w:val="00DD4CED"/>
    <w:rsid w:val="00F10A88"/>
    <w:rsid w:val="00F84870"/>
    <w:rsid w:val="00FC46A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13</Pages>
  <Words>2138</Words>
  <Characters>11762</Characters>
  <Application>Microsoft Office Word</Application>
  <DocSecurity>0</DocSecurity>
  <Lines>98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Fourniture d’un tour à commande numérique 4 axes pour l’IUT de FIGEAC</dc:description>
  <cp:lastModifiedBy>sandrine.allaire-grosdoy@i-univ-tlse2.fr</cp:lastModifiedBy>
  <cp:revision>13</cp:revision>
  <cp:lastPrinted>2022-08-25T08:03:00Z</cp:lastPrinted>
  <dcterms:created xsi:type="dcterms:W3CDTF">2024-08-30T12:41:00Z</dcterms:created>
  <dcterms:modified xsi:type="dcterms:W3CDTF">2025-01-31T12:52:00Z</dcterms:modified>
  <cp:category>Marché 25PFFCORD00300</cp:category>
  <cp:contentStatus>Lot 1 : Fourniture de livres imprimés neufs édités en langues ibériques (espagnol, portugais, galicien, catalan, basque...) et ibéro-américaines, dans tous les pays - Toutes thématiques, tous niveaux, tous types, pour l'ensemble des sites de l'Université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