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115F33A5" w:rsidR="00321CB1" w:rsidRDefault="00321CB1" w:rsidP="00321CB1">
      <w:pPr>
        <w:ind w:firstLine="709"/>
        <w:rPr>
          <w:rFonts w:ascii="Arial" w:hAnsi="Arial" w:cs="Arial"/>
          <w:b/>
          <w:bCs/>
        </w:rPr>
      </w:pPr>
      <w:r>
        <w:rPr>
          <w:rFonts w:ascii="Arial" w:hAnsi="Arial" w:cs="Arial"/>
          <w:b/>
          <w:bCs/>
        </w:rPr>
        <w:t xml:space="preserve">Fourniture </w:t>
      </w:r>
      <w:r w:rsidR="009E51AA">
        <w:rPr>
          <w:rFonts w:ascii="Arial" w:hAnsi="Arial" w:cs="Arial"/>
          <w:b/>
          <w:bCs/>
        </w:rPr>
        <w:t>et installation de mobilier d’hébergement (1</w:t>
      </w:r>
      <w:r w:rsidR="009E51AA" w:rsidRPr="009E51AA">
        <w:rPr>
          <w:rFonts w:ascii="Arial" w:hAnsi="Arial" w:cs="Arial"/>
          <w:b/>
          <w:bCs/>
          <w:vertAlign w:val="superscript"/>
        </w:rPr>
        <w:t>er</w:t>
      </w:r>
      <w:r w:rsidR="009E51AA">
        <w:rPr>
          <w:rFonts w:ascii="Arial" w:hAnsi="Arial" w:cs="Arial"/>
          <w:b/>
          <w:bCs/>
        </w:rPr>
        <w:t xml:space="preserve"> équipement)</w:t>
      </w:r>
      <w:r>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105131E7" w14:textId="2E5E97E6"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9E51AA">
        <w:rPr>
          <w:rFonts w:ascii="Arial" w:hAnsi="Arial" w:cs="Arial"/>
        </w:rPr>
        <w:t>1</w:t>
      </w:r>
      <w:r>
        <w:rPr>
          <w:rFonts w:ascii="Arial" w:hAnsi="Arial" w:cs="Arial"/>
        </w:rPr>
        <w:t> :</w:t>
      </w:r>
      <w:r w:rsidR="009E51AA">
        <w:rPr>
          <w:rFonts w:ascii="Arial" w:hAnsi="Arial" w:cs="Arial"/>
        </w:rPr>
        <w:t xml:space="preserve"> résidence Boucher bâtiment J</w:t>
      </w:r>
    </w:p>
    <w:p w14:paraId="15F41D59" w14:textId="7A81DAF3"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9E51AA">
        <w:rPr>
          <w:rFonts w:ascii="Arial" w:hAnsi="Arial" w:cs="Arial"/>
        </w:rPr>
        <w:t>2</w:t>
      </w:r>
      <w:r>
        <w:rPr>
          <w:rFonts w:ascii="Arial" w:hAnsi="Arial" w:cs="Arial"/>
        </w:rPr>
        <w:t> :</w:t>
      </w:r>
      <w:r w:rsidR="009E51AA">
        <w:rPr>
          <w:rFonts w:ascii="Arial" w:hAnsi="Arial" w:cs="Arial"/>
        </w:rPr>
        <w:t xml:space="preserve"> résidence de Dunkerque</w:t>
      </w: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9E51AA">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244246AF" w:rsidR="00321CB1" w:rsidRPr="00CD185D" w:rsidRDefault="009E51AA"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321CB1">
        <w:rPr>
          <w:rFonts w:ascii="Arial" w:hAnsi="Arial" w:cs="Arial"/>
          <w:lang w:val="en-GB"/>
        </w:rPr>
        <w:t xml:space="preserve"> CCAP n°</w:t>
      </w:r>
      <w:r>
        <w:rPr>
          <w:rFonts w:ascii="Arial" w:hAnsi="Arial" w:cs="Arial"/>
          <w:lang w:val="en-GB"/>
        </w:rPr>
        <w:t xml:space="preserve"> 25.C du 29/01/2025</w:t>
      </w:r>
    </w:p>
    <w:p w14:paraId="06779CF2" w14:textId="437694D0"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Fo</w:t>
      </w:r>
      <w:r w:rsidR="009E51AA">
        <w:rPr>
          <w:rFonts w:ascii="Arial" w:hAnsi="Arial" w:cs="Arial"/>
        </w:rPr>
        <w:t>urnitures courantes et services</w:t>
      </w:r>
    </w:p>
    <w:p w14:paraId="35CCAA36" w14:textId="28B6FF3B" w:rsidR="00321CB1" w:rsidRPr="00CD185D" w:rsidRDefault="009E51AA"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321CB1">
        <w:rPr>
          <w:rFonts w:ascii="Arial" w:hAnsi="Arial" w:cs="Arial"/>
          <w:lang w:val="en-GB"/>
        </w:rPr>
        <w:t xml:space="preserve"> CCTP n°</w:t>
      </w:r>
      <w:r>
        <w:rPr>
          <w:rFonts w:ascii="Arial" w:hAnsi="Arial" w:cs="Arial"/>
          <w:lang w:val="en-GB"/>
        </w:rPr>
        <w:t xml:space="preserve"> 25.C du 29/01/2025</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21A1FFE5" w:rsidR="00321CB1" w:rsidRDefault="009E51AA"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B.P.U.</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2248F801" w14:textId="0BDED47B" w:rsidR="00321CB1" w:rsidRDefault="00321CB1" w:rsidP="00321CB1">
      <w:pPr>
        <w:pStyle w:val="fcase1ertab"/>
        <w:tabs>
          <w:tab w:val="left" w:pos="851"/>
        </w:tabs>
        <w:ind w:left="0" w:firstLine="0"/>
      </w:pPr>
      <w:r>
        <w:t xml:space="preserve">LOT N° 1 </w:t>
      </w:r>
      <w:r w:rsidR="009E51AA">
        <w:t>–</w:t>
      </w:r>
      <w:r>
        <w:t xml:space="preserve"> </w:t>
      </w:r>
      <w:r w:rsidR="009E51AA">
        <w:t>RESIDENCE BOUCHER BATIMENT J</w:t>
      </w: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rPr>
        <w:t xml:space="preserve"> aux montants indiqués ci-dessous ;</w:t>
      </w:r>
    </w:p>
    <w:p w14:paraId="293159A0" w14:textId="5E8802D1"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lastRenderedPageBreak/>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0958916F" w14:textId="0E0FB8C2" w:rsidR="00321CB1" w:rsidRDefault="00321CB1" w:rsidP="00321CB1">
      <w:pPr>
        <w:pStyle w:val="fcase1ertab"/>
        <w:tabs>
          <w:tab w:val="left" w:pos="851"/>
        </w:tabs>
        <w:ind w:left="0" w:firstLine="0"/>
      </w:pPr>
      <w:r>
        <w:t xml:space="preserve">LOT N° 2 </w:t>
      </w:r>
      <w:r w:rsidR="009E51AA">
        <w:t>–</w:t>
      </w:r>
      <w:r>
        <w:t xml:space="preserve"> </w:t>
      </w:r>
      <w:r w:rsidR="009E51AA">
        <w:t>RESIDENCE DE DUNKERQUE</w:t>
      </w:r>
    </w:p>
    <w:p w14:paraId="25D0122A"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rPr>
        <w:t xml:space="preserve"> aux montants indiqués ci-dessous ;</w:t>
      </w:r>
    </w:p>
    <w:p w14:paraId="3A5589A2" w14:textId="62CE416B"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Taux de la TVA : 20 %</w:t>
      </w:r>
    </w:p>
    <w:p w14:paraId="7E8DE46A"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Montant hors taxes</w:t>
      </w:r>
      <w:r>
        <w:rPr>
          <w:rStyle w:val="Caractresdenotedebasdepage"/>
        </w:rPr>
        <w:footnoteReference w:id="4"/>
      </w:r>
      <w:r>
        <w:rPr>
          <w:rStyle w:val="Caractresdenotedebasdepage"/>
        </w:rPr>
        <w:t> </w:t>
      </w:r>
      <w:r>
        <w:t>:</w:t>
      </w:r>
    </w:p>
    <w:p w14:paraId="2480AB2C"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73389C7"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0F398C7C"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Montant TTC</w:t>
      </w:r>
      <w:r>
        <w:rPr>
          <w:rStyle w:val="Caractresdenotedebasdepage"/>
        </w:rPr>
        <w:footnoteReference w:customMarkFollows="1" w:id="5"/>
        <w:t>4 </w:t>
      </w:r>
      <w:r>
        <w:t>:</w:t>
      </w:r>
    </w:p>
    <w:p w14:paraId="2DCF27D2"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7F3774A8"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D835B47" w14:textId="77777777" w:rsidR="00321CB1" w:rsidRDefault="00321CB1" w:rsidP="00321CB1">
      <w:pPr>
        <w:pStyle w:val="fcasegauche"/>
        <w:tabs>
          <w:tab w:val="left" w:pos="851"/>
        </w:tabs>
        <w:spacing w:after="0"/>
        <w:ind w:left="0" w:firstLine="0"/>
        <w:rPr>
          <w:rFonts w:ascii="Arial" w:hAnsi="Arial" w:cs="Arial"/>
        </w:rPr>
      </w:pPr>
    </w:p>
    <w:p w14:paraId="03516B38"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658AEE33" w14:textId="77777777" w:rsidR="009B1CD0" w:rsidRDefault="009B1CD0" w:rsidP="009B45B9">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77777777" w:rsidR="009B1CD0" w:rsidRDefault="00321CB1" w:rsidP="006F3DF9">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9B1CD0">
        <w:rPr>
          <w:rFonts w:ascii="Arial" w:hAnsi="Arial" w:cs="Arial"/>
          <w:b/>
          <w:sz w:val="22"/>
          <w:szCs w:val="22"/>
        </w:rPr>
        <w:lastRenderedPageBreak/>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51A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51AA">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6C53F63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E51AA">
        <w:rPr>
          <w:rFonts w:ascii="Arial" w:hAnsi="Arial" w:cs="Arial"/>
        </w:rPr>
        <w:t xml:space="preserve">6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0BDEB48C" w:rsidR="009B1CD0" w:rsidRDefault="00844DAA" w:rsidP="009B45B9">
      <w:pPr>
        <w:tabs>
          <w:tab w:val="left" w:pos="851"/>
        </w:tabs>
        <w:spacing w:before="120"/>
        <w:ind w:left="567"/>
        <w:jc w:val="both"/>
      </w:pPr>
      <w:r>
        <w:tab/>
      </w:r>
      <w:r w:rsidR="009E51AA">
        <w:fldChar w:fldCharType="begin">
          <w:ffData>
            <w:name w:val=""/>
            <w:enabled/>
            <w:calcOnExit w:val="0"/>
            <w:checkBox>
              <w:size w:val="20"/>
              <w:default w:val="1"/>
            </w:checkBox>
          </w:ffData>
        </w:fldChar>
      </w:r>
      <w:r w:rsidR="009E51AA">
        <w:instrText xml:space="preserve"> FORMCHECKBOX </w:instrText>
      </w:r>
      <w:r w:rsidR="009E51AA">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E51AA">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9E51AA">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1B03A3E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E51AA">
        <w:fldChar w:fldCharType="begin">
          <w:ffData>
            <w:name w:val=""/>
            <w:enabled/>
            <w:calcOnExit w:val="0"/>
            <w:checkBox>
              <w:size w:val="20"/>
              <w:default w:val="1"/>
            </w:checkBox>
          </w:ffData>
        </w:fldChar>
      </w:r>
      <w:r w:rsidR="009E51AA">
        <w:instrText xml:space="preserve"> FORMCHECKBOX </w:instrText>
      </w:r>
      <w:r w:rsidR="009E51AA">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51AA">
        <w:fldChar w:fldCharType="separate"/>
      </w:r>
      <w:r w:rsidR="007D7A65">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DA82841" w14:textId="77777777" w:rsidR="00321CB1" w:rsidRDefault="00321CB1" w:rsidP="00321CB1">
      <w:pPr>
        <w:tabs>
          <w:tab w:val="left" w:pos="426"/>
          <w:tab w:val="left" w:pos="851"/>
        </w:tabs>
        <w:spacing w:before="120"/>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51A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55D14C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E51A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0884C1AB" w:rsidR="00321CB1" w:rsidRDefault="00321CB1" w:rsidP="00321CB1">
      <w:pPr>
        <w:numPr>
          <w:ilvl w:val="0"/>
          <w:numId w:val="1"/>
        </w:numPr>
        <w:ind w:firstLine="277"/>
        <w:rPr>
          <w:rFonts w:ascii="Arial" w:hAnsi="Arial" w:cs="Arial"/>
        </w:rPr>
      </w:pPr>
      <w:r>
        <w:rPr>
          <w:rFonts w:ascii="Arial" w:hAnsi="Arial" w:cs="Arial"/>
        </w:rPr>
        <w:t xml:space="preserve">Ministère </w:t>
      </w:r>
      <w:r w:rsidR="009E51AA">
        <w:rPr>
          <w:rFonts w:ascii="Arial" w:hAnsi="Arial" w:cs="Arial"/>
        </w:rPr>
        <w:t>de l’</w:t>
      </w:r>
      <w:r w:rsidR="00721FFB">
        <w:rPr>
          <w:rFonts w:ascii="Arial" w:hAnsi="Arial" w:cs="Arial"/>
        </w:rPr>
        <w:t xml:space="preserve">Education Nationale, </w:t>
      </w:r>
      <w:r>
        <w:rPr>
          <w:rFonts w:ascii="Arial" w:hAnsi="Arial" w:cs="Arial"/>
        </w:rPr>
        <w:t>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031D2024"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7F493FD2"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xml:space="preserve"> : </w:t>
      </w:r>
      <w:r w:rsidR="009E51AA">
        <w:rPr>
          <w:rFonts w:ascii="Arial" w:hAnsi="Arial" w:cs="Arial"/>
        </w:rPr>
        <w:t>DENT</w:t>
      </w:r>
      <w:bookmarkStart w:id="0" w:name="_GoBack"/>
      <w:bookmarkEnd w:id="0"/>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4D8AFFFE"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E51AA">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6249612F"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E51AA">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437845D7"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14:paraId="781C3320"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9E51AA"/>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9B373-C5B1-4F37-8D45-6E39613E0DFD}">
  <ds:schemaRefs>
    <ds:schemaRef ds:uri="http://schemas.microsoft.com/sharepoint/v3/contenttype/forms"/>
  </ds:schemaRefs>
</ds:datastoreItem>
</file>

<file path=customXml/itemProps2.xml><?xml version="1.0" encoding="utf-8"?>
<ds:datastoreItem xmlns:ds="http://schemas.openxmlformats.org/officeDocument/2006/customXml" ds:itemID="{3FEA11D5-18B1-46EA-A3E6-18D5BCB6E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84E3B3-AF17-424C-B441-6340D8595379}">
  <ds:schemaRef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647f6268-259c-4dc7-a320-542a8850ac07"/>
    <ds:schemaRef ds:uri="3ee6f26a-f689-45e0-a8fd-4ba17b461813"/>
    <ds:schemaRef ds:uri="http://www.w3.org/XML/1998/namespace"/>
    <ds:schemaRef ds:uri="http://purl.org/dc/terms/"/>
  </ds:schemaRefs>
</ds:datastoreItem>
</file>

<file path=customXml/itemProps4.xml><?xml version="1.0" encoding="utf-8"?>
<ds:datastoreItem xmlns:ds="http://schemas.openxmlformats.org/officeDocument/2006/customXml" ds:itemID="{DA5C28C8-3C38-4390-8E93-BB0B3D03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2438</Words>
  <Characters>13414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15821</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15</cp:revision>
  <cp:lastPrinted>2016-11-04T12:53:00Z</cp:lastPrinted>
  <dcterms:created xsi:type="dcterms:W3CDTF">2019-07-24T09:58:00Z</dcterms:created>
  <dcterms:modified xsi:type="dcterms:W3CDTF">2025-01-28T13:53:00Z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