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230CE" w:rsidRDefault="000230CE"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0230CE">
        <w:trPr>
          <w:trHeight w:val="1132"/>
        </w:trPr>
        <w:tc>
          <w:tcPr>
            <w:tcW w:w="10434" w:type="dxa"/>
            <w:shd w:val="clear" w:color="auto" w:fill="auto"/>
          </w:tcPr>
          <w:p w:rsidR="000230CE" w:rsidRDefault="000230CE"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7430" cy="59944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7430" cy="599440"/>
                          </a:xfrm>
                          <a:prstGeom prst="rect">
                            <a:avLst/>
                          </a:prstGeom>
                          <a:noFill/>
                          <a:ln>
                            <a:noFill/>
                          </a:ln>
                        </pic:spPr>
                      </pic:pic>
                    </a:graphicData>
                  </a:graphic>
                </wp:inline>
              </w:drawing>
            </w:r>
          </w:p>
          <w:p w:rsidR="000230CE" w:rsidRDefault="000230CE" w:rsidP="00844DAA">
            <w:pPr>
              <w:pStyle w:val="Pieddepage"/>
              <w:tabs>
                <w:tab w:val="clear" w:pos="4536"/>
                <w:tab w:val="clear" w:pos="9072"/>
                <w:tab w:val="left" w:pos="851"/>
              </w:tabs>
              <w:jc w:val="center"/>
              <w:rPr>
                <w:rFonts w:ascii="Arial" w:hAnsi="Arial" w:cs="Arial"/>
                <w:b/>
                <w:sz w:val="18"/>
                <w:szCs w:val="18"/>
              </w:rPr>
            </w:pPr>
          </w:p>
          <w:p w:rsidR="000230CE" w:rsidRDefault="000230CE" w:rsidP="00A160FF">
            <w:pPr>
              <w:pStyle w:val="Pieddepage"/>
              <w:tabs>
                <w:tab w:val="clear" w:pos="4536"/>
                <w:tab w:val="clear" w:pos="9072"/>
              </w:tabs>
              <w:jc w:val="center"/>
              <w:rPr>
                <w:rFonts w:ascii="Arial" w:hAnsi="Arial" w:cs="Arial"/>
                <w:b/>
                <w:sz w:val="16"/>
                <w:szCs w:val="16"/>
              </w:rPr>
            </w:pPr>
            <w:r>
              <w:rPr>
                <w:rFonts w:ascii="Arial" w:hAnsi="Arial" w:cs="Arial"/>
                <w:b/>
                <w:sz w:val="16"/>
                <w:szCs w:val="16"/>
              </w:rPr>
              <w:t>MINISTÈRE DES OUTRE – MER</w:t>
            </w:r>
          </w:p>
          <w:p w:rsidR="000230CE" w:rsidRDefault="000230CE" w:rsidP="00A160FF">
            <w:pPr>
              <w:pStyle w:val="Pieddepage"/>
              <w:tabs>
                <w:tab w:val="clear" w:pos="4536"/>
                <w:tab w:val="clear" w:pos="9072"/>
              </w:tabs>
              <w:jc w:val="center"/>
            </w:pPr>
          </w:p>
        </w:tc>
      </w:tr>
    </w:tbl>
    <w:p w:rsidR="000230CE" w:rsidRDefault="000230CE" w:rsidP="00844DAA">
      <w:pPr>
        <w:tabs>
          <w:tab w:val="left" w:pos="851"/>
        </w:tabs>
        <w:sectPr w:rsidR="000230CE" w:rsidSect="000230CE">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0230CE">
        <w:tc>
          <w:tcPr>
            <w:tcW w:w="9002" w:type="dxa"/>
            <w:shd w:val="clear" w:color="auto" w:fill="66CCFF"/>
          </w:tcPr>
          <w:p w:rsidR="000230CE" w:rsidRDefault="000230CE"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0230CE" w:rsidRDefault="000230CE" w:rsidP="00A160FF">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0230CE" w:rsidRDefault="000230CE" w:rsidP="0083205E">
            <w:pPr>
              <w:pStyle w:val="Titre8"/>
              <w:tabs>
                <w:tab w:val="left" w:pos="851"/>
                <w:tab w:val="right" w:pos="9639"/>
              </w:tabs>
              <w:spacing w:before="120" w:after="120"/>
            </w:pPr>
            <w:r>
              <w:rPr>
                <w:caps/>
                <w:sz w:val="28"/>
                <w:szCs w:val="28"/>
              </w:rPr>
              <w:t>ATTRI1</w:t>
            </w:r>
          </w:p>
        </w:tc>
      </w:tr>
    </w:tbl>
    <w:p w:rsidR="000230CE" w:rsidRDefault="000230CE" w:rsidP="006C4338">
      <w:pPr>
        <w:tabs>
          <w:tab w:val="left" w:pos="851"/>
        </w:tabs>
      </w:pPr>
    </w:p>
    <w:p w:rsidR="000230CE" w:rsidRPr="00C630AD" w:rsidRDefault="000230CE"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0230CE">
        <w:tc>
          <w:tcPr>
            <w:tcW w:w="10277" w:type="dxa"/>
            <w:shd w:val="clear" w:color="auto" w:fill="66CCFF"/>
          </w:tcPr>
          <w:p w:rsidR="000230CE" w:rsidRDefault="000230CE"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0230CE" w:rsidRDefault="000230CE" w:rsidP="006C4338">
      <w:pPr>
        <w:tabs>
          <w:tab w:val="left" w:pos="426"/>
          <w:tab w:val="left" w:pos="851"/>
        </w:tabs>
        <w:jc w:val="both"/>
      </w:pPr>
    </w:p>
    <w:p w:rsidR="000230CE" w:rsidRDefault="000230CE"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0230CE" w:rsidRDefault="000230CE" w:rsidP="005846FB">
      <w:pPr>
        <w:tabs>
          <w:tab w:val="left" w:pos="426"/>
          <w:tab w:val="left" w:pos="851"/>
        </w:tabs>
        <w:jc w:val="both"/>
        <w:rPr>
          <w:rFonts w:ascii="Arial" w:hAnsi="Arial" w:cs="Arial"/>
        </w:rPr>
      </w:pPr>
    </w:p>
    <w:p w:rsidR="000230CE" w:rsidRPr="00A160FF" w:rsidRDefault="000230CE" w:rsidP="00A160FF">
      <w:pPr>
        <w:tabs>
          <w:tab w:val="left" w:pos="426"/>
          <w:tab w:val="left" w:pos="851"/>
        </w:tabs>
        <w:rPr>
          <w:rFonts w:ascii="Arial" w:hAnsi="Arial" w:cs="Arial"/>
          <w:b/>
          <w:sz w:val="22"/>
          <w:szCs w:val="22"/>
        </w:rPr>
      </w:pPr>
      <w:r w:rsidRPr="00312E2D">
        <w:rPr>
          <w:rFonts w:ascii="Arial" w:hAnsi="Arial" w:cs="Arial"/>
          <w:b/>
          <w:noProof/>
          <w:sz w:val="22"/>
          <w:szCs w:val="22"/>
        </w:rPr>
        <w:t>FOURNITURE ET MAINTENANCE DES MATERIELS INCENDIE DU REGIMENT DU SERVICE MILITAIRE ADAPTE DE GUADELOUPE</w:t>
      </w:r>
    </w:p>
    <w:p w:rsidR="000230CE" w:rsidRDefault="000230CE" w:rsidP="005846FB">
      <w:pPr>
        <w:tabs>
          <w:tab w:val="left" w:pos="426"/>
          <w:tab w:val="left" w:pos="851"/>
        </w:tabs>
        <w:jc w:val="both"/>
        <w:rPr>
          <w:rFonts w:ascii="Arial" w:hAnsi="Arial" w:cs="Arial"/>
        </w:rPr>
      </w:pPr>
    </w:p>
    <w:p w:rsidR="000230CE" w:rsidRDefault="000230CE" w:rsidP="005846FB">
      <w:pPr>
        <w:tabs>
          <w:tab w:val="left" w:pos="426"/>
          <w:tab w:val="left" w:pos="851"/>
        </w:tabs>
        <w:jc w:val="both"/>
        <w:rPr>
          <w:rFonts w:ascii="Arial" w:hAnsi="Arial" w:cs="Arial"/>
        </w:rPr>
      </w:pPr>
    </w:p>
    <w:p w:rsidR="000230CE" w:rsidRDefault="000230CE"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0230CE" w:rsidRDefault="000230CE" w:rsidP="0083205E">
      <w:pPr>
        <w:tabs>
          <w:tab w:val="left" w:pos="851"/>
        </w:tabs>
        <w:rPr>
          <w:rFonts w:ascii="Arial" w:hAnsi="Arial" w:cs="Arial"/>
        </w:rPr>
      </w:pPr>
      <w:r>
        <w:rPr>
          <w:rFonts w:ascii="Arial" w:hAnsi="Arial" w:cs="Arial"/>
          <w:i/>
          <w:sz w:val="18"/>
          <w:szCs w:val="18"/>
        </w:rPr>
        <w:t>(Cocher les cases correspondantes.)</w:t>
      </w:r>
    </w:p>
    <w:p w:rsidR="000230CE" w:rsidRDefault="000230CE" w:rsidP="00934503">
      <w:pPr>
        <w:tabs>
          <w:tab w:val="left" w:pos="426"/>
          <w:tab w:val="left" w:pos="851"/>
        </w:tabs>
        <w:jc w:val="both"/>
        <w:rPr>
          <w:rFonts w:ascii="Arial" w:hAnsi="Arial" w:cs="Arial"/>
        </w:rPr>
      </w:pPr>
    </w:p>
    <w:p w:rsidR="000230CE" w:rsidRDefault="000230CE"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t xml:space="preserve">à l’ensemble du marché public </w:t>
      </w:r>
      <w:r>
        <w:rPr>
          <w:i/>
          <w:iCs/>
          <w:sz w:val="18"/>
          <w:szCs w:val="18"/>
        </w:rPr>
        <w:t>(en cas de non allotissement) </w:t>
      </w:r>
      <w:r>
        <w:rPr>
          <w:iCs/>
        </w:rPr>
        <w:t>;</w:t>
      </w:r>
    </w:p>
    <w:p w:rsidR="000230CE" w:rsidRDefault="000230CE" w:rsidP="009B45B9">
      <w:pPr>
        <w:tabs>
          <w:tab w:val="left" w:pos="426"/>
          <w:tab w:val="left" w:pos="851"/>
        </w:tabs>
        <w:jc w:val="both"/>
        <w:rPr>
          <w:rFonts w:ascii="Arial" w:hAnsi="Arial" w:cs="Arial"/>
        </w:rPr>
      </w:pPr>
    </w:p>
    <w:p w:rsidR="000230CE" w:rsidRDefault="000230CE"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Pr>
          <w:rFonts w:ascii="Arial" w:hAnsi="Arial" w:cs="Arial"/>
        </w:rPr>
        <w:tab/>
        <w:t xml:space="preserve">au lot n°……. ou aux lots n°…………… du marché public </w:t>
      </w:r>
      <w:r>
        <w:rPr>
          <w:rFonts w:ascii="Arial" w:hAnsi="Arial" w:cs="Arial"/>
          <w:i/>
          <w:iCs/>
          <w:sz w:val="18"/>
          <w:szCs w:val="18"/>
        </w:rPr>
        <w:t>(en cas d’allotissement)</w:t>
      </w:r>
      <w:r>
        <w:rPr>
          <w:rFonts w:ascii="Arial" w:hAnsi="Arial" w:cs="Arial"/>
        </w:rPr>
        <w:t> ;</w:t>
      </w:r>
    </w:p>
    <w:p w:rsidR="000230CE" w:rsidRDefault="000230CE" w:rsidP="009B45B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230CE" w:rsidRDefault="000230CE" w:rsidP="009B45B9">
      <w:pPr>
        <w:pStyle w:val="fcasegauche"/>
        <w:tabs>
          <w:tab w:val="left" w:pos="851"/>
        </w:tabs>
        <w:spacing w:after="0"/>
        <w:rPr>
          <w:rFonts w:ascii="Arial" w:hAnsi="Arial" w:cs="Arial"/>
        </w:rPr>
      </w:pPr>
    </w:p>
    <w:p w:rsidR="000230CE" w:rsidRDefault="000230CE" w:rsidP="006C4338">
      <w:pPr>
        <w:pStyle w:val="fcasegauche"/>
        <w:tabs>
          <w:tab w:val="left" w:pos="851"/>
        </w:tabs>
        <w:spacing w:after="0"/>
        <w:ind w:left="0" w:firstLine="0"/>
        <w:rPr>
          <w:rFonts w:ascii="Arial" w:hAnsi="Arial" w:cs="Arial"/>
        </w:rPr>
      </w:pPr>
    </w:p>
    <w:p w:rsidR="000230CE" w:rsidRDefault="000230CE" w:rsidP="006C4338">
      <w:pPr>
        <w:pStyle w:val="fcasegauche"/>
        <w:tabs>
          <w:tab w:val="left" w:pos="851"/>
        </w:tabs>
        <w:spacing w:after="0"/>
        <w:ind w:left="0" w:firstLine="0"/>
        <w:rPr>
          <w:rFonts w:ascii="Arial" w:hAnsi="Arial" w:cs="Arial"/>
        </w:rPr>
      </w:pPr>
    </w:p>
    <w:p w:rsidR="000230CE" w:rsidRDefault="000230CE" w:rsidP="006C4338">
      <w:pPr>
        <w:pStyle w:val="fcasegauche"/>
        <w:tabs>
          <w:tab w:val="left" w:pos="851"/>
        </w:tabs>
        <w:spacing w:after="0"/>
        <w:ind w:left="0" w:firstLine="0"/>
        <w:rPr>
          <w:rFonts w:ascii="Arial" w:hAnsi="Arial" w:cs="Arial"/>
        </w:rPr>
      </w:pPr>
    </w:p>
    <w:p w:rsidR="000230CE" w:rsidRDefault="000230CE" w:rsidP="006C4338">
      <w:pPr>
        <w:pStyle w:val="fcasegauche"/>
        <w:tabs>
          <w:tab w:val="left" w:pos="851"/>
        </w:tabs>
        <w:spacing w:after="0"/>
        <w:ind w:left="0" w:firstLine="0"/>
        <w:rPr>
          <w:rFonts w:ascii="Arial" w:hAnsi="Arial" w:cs="Arial"/>
        </w:rPr>
      </w:pPr>
    </w:p>
    <w:p w:rsidR="000230CE" w:rsidRDefault="000230CE" w:rsidP="006B5057">
      <w:pPr>
        <w:pStyle w:val="fcasegauche"/>
        <w:tabs>
          <w:tab w:val="left" w:pos="851"/>
        </w:tabs>
        <w:spacing w:before="120" w:after="0"/>
        <w:ind w:left="426" w:firstLine="0"/>
        <w:rPr>
          <w:rFonts w:ascii="Arial" w:hAnsi="Arial" w:cs="Arial"/>
          <w:iCs/>
        </w:rPr>
      </w:pPr>
    </w:p>
    <w:p w:rsidR="000230CE" w:rsidRDefault="000230CE"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à l’offre de base ;</w:t>
      </w:r>
    </w:p>
    <w:p w:rsidR="000230CE" w:rsidRDefault="000230CE" w:rsidP="005846FB">
      <w:pPr>
        <w:pStyle w:val="fcasegauche"/>
        <w:tabs>
          <w:tab w:val="left" w:pos="851"/>
        </w:tabs>
        <w:spacing w:after="0"/>
        <w:rPr>
          <w:rFonts w:ascii="Arial" w:hAnsi="Arial" w:cs="Arial"/>
        </w:rPr>
      </w:pPr>
    </w:p>
    <w:p w:rsidR="000230CE" w:rsidRDefault="000230CE"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à la variante suivante : </w:t>
      </w:r>
    </w:p>
    <w:p w:rsidR="000230CE" w:rsidRDefault="000230CE" w:rsidP="005846FB">
      <w:pPr>
        <w:pStyle w:val="fcasegauche"/>
        <w:tabs>
          <w:tab w:val="left" w:pos="851"/>
        </w:tabs>
        <w:spacing w:after="0"/>
        <w:rPr>
          <w:rFonts w:ascii="Arial" w:hAnsi="Arial" w:cs="Arial"/>
        </w:rPr>
      </w:pPr>
    </w:p>
    <w:p w:rsidR="000230CE" w:rsidRDefault="000230CE" w:rsidP="005846FB">
      <w:pPr>
        <w:pStyle w:val="fcasegauche"/>
        <w:tabs>
          <w:tab w:val="left" w:pos="851"/>
        </w:tabs>
        <w:spacing w:after="0"/>
        <w:rPr>
          <w:rFonts w:ascii="Arial" w:hAnsi="Arial" w:cs="Arial"/>
        </w:rPr>
      </w:pPr>
    </w:p>
    <w:p w:rsidR="000230CE" w:rsidRDefault="000230CE" w:rsidP="005846FB">
      <w:pPr>
        <w:pStyle w:val="fcasegauche"/>
        <w:tabs>
          <w:tab w:val="left" w:pos="851"/>
        </w:tabs>
        <w:spacing w:after="0"/>
        <w:rPr>
          <w:rFonts w:ascii="Arial" w:hAnsi="Arial" w:cs="Arial"/>
        </w:rPr>
      </w:pPr>
    </w:p>
    <w:p w:rsidR="000230CE" w:rsidRDefault="000230CE" w:rsidP="005846FB">
      <w:pPr>
        <w:pStyle w:val="fcasegauche"/>
        <w:tabs>
          <w:tab w:val="left" w:pos="851"/>
        </w:tabs>
        <w:spacing w:after="0"/>
        <w:rPr>
          <w:rFonts w:ascii="Arial" w:hAnsi="Arial" w:cs="Arial"/>
        </w:rPr>
      </w:pPr>
    </w:p>
    <w:p w:rsidR="000230CE" w:rsidRDefault="000230CE"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avec les prestations supplémentaires suivantes : </w:t>
      </w:r>
    </w:p>
    <w:p w:rsidR="000230CE" w:rsidRDefault="000230CE" w:rsidP="005846FB">
      <w:pPr>
        <w:pStyle w:val="fcasegauche"/>
        <w:tabs>
          <w:tab w:val="left" w:pos="851"/>
        </w:tabs>
        <w:spacing w:after="0"/>
        <w:ind w:left="0" w:firstLine="0"/>
        <w:rPr>
          <w:rFonts w:ascii="Arial" w:hAnsi="Arial" w:cs="Arial"/>
        </w:rPr>
      </w:pPr>
    </w:p>
    <w:p w:rsidR="000230CE" w:rsidRDefault="000230CE" w:rsidP="005846FB">
      <w:pPr>
        <w:pStyle w:val="fcasegauche"/>
        <w:tabs>
          <w:tab w:val="left" w:pos="851"/>
        </w:tabs>
        <w:spacing w:after="0"/>
        <w:ind w:left="0" w:firstLine="0"/>
        <w:rPr>
          <w:rFonts w:ascii="Arial" w:hAnsi="Arial" w:cs="Arial"/>
        </w:rPr>
      </w:pPr>
    </w:p>
    <w:p w:rsidR="000230CE" w:rsidRDefault="000230CE" w:rsidP="005846FB">
      <w:pPr>
        <w:pStyle w:val="fcasegauche"/>
        <w:tabs>
          <w:tab w:val="left" w:pos="851"/>
        </w:tabs>
        <w:spacing w:after="0"/>
        <w:ind w:left="0" w:firstLine="0"/>
        <w:rPr>
          <w:rFonts w:ascii="Arial" w:hAnsi="Arial" w:cs="Arial"/>
        </w:rPr>
      </w:pPr>
    </w:p>
    <w:p w:rsidR="000230CE" w:rsidRDefault="000230CE" w:rsidP="005846FB">
      <w:pPr>
        <w:pStyle w:val="fcasegauche"/>
        <w:tabs>
          <w:tab w:val="left" w:pos="851"/>
        </w:tabs>
        <w:spacing w:after="0"/>
        <w:ind w:left="0" w:firstLine="0"/>
        <w:rPr>
          <w:rFonts w:ascii="Arial" w:hAnsi="Arial" w:cs="Arial"/>
        </w:rPr>
      </w:pPr>
    </w:p>
    <w:p w:rsidR="000230CE" w:rsidRDefault="000230CE" w:rsidP="005846FB">
      <w:pPr>
        <w:pStyle w:val="fcasegauche"/>
        <w:tabs>
          <w:tab w:val="left" w:pos="851"/>
        </w:tabs>
        <w:spacing w:after="0"/>
        <w:ind w:left="0" w:firstLine="0"/>
        <w:rPr>
          <w:rFonts w:ascii="Arial" w:hAnsi="Arial" w:cs="Arial"/>
        </w:rPr>
      </w:pPr>
    </w:p>
    <w:p w:rsidR="000230CE" w:rsidRDefault="000230CE"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0230CE">
        <w:tc>
          <w:tcPr>
            <w:tcW w:w="10277" w:type="dxa"/>
            <w:shd w:val="clear" w:color="auto" w:fill="66CCFF"/>
          </w:tcPr>
          <w:p w:rsidR="000230CE" w:rsidRDefault="000230CE"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0230CE" w:rsidRDefault="000230CE" w:rsidP="006C4338">
      <w:pPr>
        <w:tabs>
          <w:tab w:val="left" w:pos="851"/>
        </w:tabs>
      </w:pPr>
    </w:p>
    <w:p w:rsidR="000230CE" w:rsidRDefault="000230CE"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0230CE" w:rsidRDefault="000230CE" w:rsidP="006F3DF9">
      <w:pPr>
        <w:pStyle w:val="fcase1ertab"/>
        <w:tabs>
          <w:tab w:val="left" w:pos="851"/>
        </w:tabs>
        <w:rPr>
          <w:rFonts w:ascii="Arial" w:hAnsi="Arial" w:cs="Arial"/>
        </w:rPr>
      </w:pPr>
      <w:r>
        <w:rPr>
          <w:rFonts w:ascii="Arial" w:hAnsi="Arial" w:cs="Arial"/>
          <w:i/>
          <w:iCs/>
          <w:sz w:val="18"/>
          <w:szCs w:val="18"/>
        </w:rPr>
        <w:t>(Cocher les cases correspondantes.)</w:t>
      </w:r>
    </w:p>
    <w:p w:rsidR="000230CE" w:rsidRDefault="000230CE" w:rsidP="005846FB">
      <w:pPr>
        <w:tabs>
          <w:tab w:val="left" w:pos="851"/>
        </w:tabs>
        <w:rPr>
          <w:rFonts w:ascii="Arial" w:hAnsi="Arial" w:cs="Arial"/>
        </w:rPr>
      </w:pPr>
    </w:p>
    <w:p w:rsidR="000230CE" w:rsidRDefault="000230CE" w:rsidP="005846FB">
      <w:pPr>
        <w:tabs>
          <w:tab w:val="left" w:pos="851"/>
        </w:tabs>
        <w:jc w:val="both"/>
      </w:pPr>
      <w:r>
        <w:rPr>
          <w:rFonts w:ascii="Arial" w:hAnsi="Arial" w:cs="Arial"/>
        </w:rPr>
        <w:t>Après avoir pris connaissance des pièces constitutives du marché public suivantes,</w:t>
      </w:r>
    </w:p>
    <w:p w:rsidR="000230CE" w:rsidRPr="00CD185D" w:rsidRDefault="000230CE"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CCP n°2025-002-DAF………………………………………………………………………..</w:t>
      </w:r>
    </w:p>
    <w:p w:rsidR="000230CE" w:rsidRPr="00CD185D" w:rsidRDefault="000230CE"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CCAG :……………………………………………………………………………………………</w:t>
      </w:r>
    </w:p>
    <w:p w:rsidR="000230CE" w:rsidRPr="00CD185D" w:rsidRDefault="000230CE"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CCTP n°…………………………………………………………………………………………..</w:t>
      </w:r>
    </w:p>
    <w:p w:rsidR="000230CE" w:rsidRDefault="000230CE"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Autres :RC 2025-002-DAF………………………………………………………………</w:t>
      </w:r>
    </w:p>
    <w:p w:rsidR="000230CE" w:rsidRDefault="000230CE" w:rsidP="00710FD6">
      <w:pPr>
        <w:tabs>
          <w:tab w:val="left" w:pos="851"/>
        </w:tabs>
        <w:jc w:val="both"/>
        <w:rPr>
          <w:rFonts w:ascii="Arial" w:hAnsi="Arial" w:cs="Arial"/>
        </w:rPr>
      </w:pPr>
    </w:p>
    <w:p w:rsidR="000230CE" w:rsidRDefault="000230CE" w:rsidP="00E47798">
      <w:pPr>
        <w:tabs>
          <w:tab w:val="left" w:pos="851"/>
        </w:tabs>
        <w:jc w:val="both"/>
        <w:rPr>
          <w:rFonts w:ascii="Arial" w:hAnsi="Arial" w:cs="Arial"/>
        </w:rPr>
      </w:pPr>
      <w:r>
        <w:rPr>
          <w:rFonts w:ascii="Arial" w:hAnsi="Arial" w:cs="Arial"/>
        </w:rPr>
        <w:t>et conformément à leurs clauses,</w:t>
      </w:r>
    </w:p>
    <w:p w:rsidR="000230CE" w:rsidRDefault="000230CE" w:rsidP="0083205E">
      <w:pPr>
        <w:tabs>
          <w:tab w:val="left" w:pos="851"/>
        </w:tabs>
        <w:jc w:val="both"/>
        <w:rPr>
          <w:rFonts w:ascii="Arial" w:hAnsi="Arial" w:cs="Arial"/>
        </w:rPr>
      </w:pPr>
    </w:p>
    <w:p w:rsidR="000230CE" w:rsidRDefault="000230CE"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le signataire</w:t>
      </w:r>
    </w:p>
    <w:p w:rsidR="000230CE" w:rsidRDefault="000230CE" w:rsidP="0083205E">
      <w:pPr>
        <w:tabs>
          <w:tab w:val="left" w:pos="851"/>
        </w:tabs>
        <w:jc w:val="both"/>
        <w:rPr>
          <w:rFonts w:ascii="Arial" w:hAnsi="Arial" w:cs="Arial"/>
        </w:rPr>
      </w:pPr>
    </w:p>
    <w:p w:rsidR="000230CE" w:rsidRDefault="000230CE"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s’engage, sur la base de son offre et pour son propre compte ;</w:t>
      </w:r>
    </w:p>
    <w:p w:rsidR="000230CE" w:rsidRDefault="000230CE"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0230CE" w:rsidRDefault="000230CE" w:rsidP="00CD46CC">
      <w:pPr>
        <w:tabs>
          <w:tab w:val="left" w:pos="851"/>
        </w:tabs>
        <w:jc w:val="both"/>
        <w:rPr>
          <w:rFonts w:ascii="Arial" w:hAnsi="Arial" w:cs="Arial"/>
        </w:rPr>
      </w:pPr>
    </w:p>
    <w:p w:rsidR="000230CE" w:rsidRDefault="000230CE" w:rsidP="009B45B9">
      <w:pPr>
        <w:tabs>
          <w:tab w:val="left" w:pos="851"/>
        </w:tabs>
        <w:jc w:val="both"/>
        <w:rPr>
          <w:rFonts w:ascii="Arial" w:hAnsi="Arial" w:cs="Arial"/>
        </w:rPr>
      </w:pPr>
    </w:p>
    <w:p w:rsidR="000230CE" w:rsidRDefault="000230CE" w:rsidP="009B45B9">
      <w:pPr>
        <w:tabs>
          <w:tab w:val="left" w:pos="851"/>
        </w:tabs>
        <w:jc w:val="both"/>
        <w:rPr>
          <w:rFonts w:ascii="Arial" w:hAnsi="Arial" w:cs="Arial"/>
        </w:rPr>
      </w:pPr>
    </w:p>
    <w:p w:rsidR="000230CE" w:rsidRDefault="000230CE"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engage la société ……………………… sur la base de son offre ;</w:t>
      </w:r>
    </w:p>
    <w:p w:rsidR="000230CE" w:rsidRDefault="000230CE"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0230CE" w:rsidRDefault="000230CE" w:rsidP="009B45B9">
      <w:pPr>
        <w:tabs>
          <w:tab w:val="left" w:pos="851"/>
        </w:tabs>
        <w:jc w:val="both"/>
        <w:rPr>
          <w:rFonts w:ascii="Arial" w:hAnsi="Arial" w:cs="Arial"/>
        </w:rPr>
      </w:pPr>
    </w:p>
    <w:p w:rsidR="000230CE" w:rsidRDefault="000230CE" w:rsidP="009B45B9">
      <w:pPr>
        <w:tabs>
          <w:tab w:val="left" w:pos="851"/>
        </w:tabs>
        <w:jc w:val="both"/>
        <w:rPr>
          <w:rFonts w:ascii="Arial" w:hAnsi="Arial" w:cs="Arial"/>
        </w:rPr>
      </w:pPr>
    </w:p>
    <w:p w:rsidR="000230CE" w:rsidRDefault="000230CE" w:rsidP="009B45B9">
      <w:pPr>
        <w:tabs>
          <w:tab w:val="left" w:pos="851"/>
        </w:tabs>
        <w:jc w:val="both"/>
        <w:rPr>
          <w:rFonts w:ascii="Arial" w:hAnsi="Arial" w:cs="Arial"/>
        </w:rPr>
      </w:pPr>
    </w:p>
    <w:p w:rsidR="000230CE" w:rsidRDefault="000230CE"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l’ensemble des membres du groupement s’engagent, sur la base de l’offre du groupement ;</w:t>
      </w:r>
    </w:p>
    <w:p w:rsidR="000230CE" w:rsidRDefault="000230CE"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0230CE" w:rsidRDefault="000230CE" w:rsidP="009B45B9">
      <w:pPr>
        <w:pStyle w:val="fcase1ertab"/>
        <w:tabs>
          <w:tab w:val="left" w:pos="851"/>
        </w:tabs>
        <w:ind w:left="0" w:firstLine="0"/>
        <w:rPr>
          <w:rFonts w:ascii="Arial" w:hAnsi="Arial" w:cs="Arial"/>
        </w:rPr>
      </w:pPr>
    </w:p>
    <w:p w:rsidR="000230CE" w:rsidRDefault="000230CE" w:rsidP="009B45B9">
      <w:pPr>
        <w:pStyle w:val="fcase1ertab"/>
        <w:tabs>
          <w:tab w:val="left" w:pos="851"/>
        </w:tabs>
        <w:ind w:left="0" w:firstLine="0"/>
        <w:rPr>
          <w:rFonts w:ascii="Arial" w:hAnsi="Arial" w:cs="Arial"/>
        </w:rPr>
      </w:pPr>
    </w:p>
    <w:p w:rsidR="000230CE" w:rsidRDefault="000230CE" w:rsidP="009B45B9">
      <w:pPr>
        <w:pStyle w:val="fcase1ertab"/>
        <w:tabs>
          <w:tab w:val="left" w:pos="851"/>
        </w:tabs>
        <w:ind w:left="0" w:firstLine="0"/>
        <w:rPr>
          <w:rFonts w:ascii="Arial" w:hAnsi="Arial" w:cs="Arial"/>
        </w:rPr>
      </w:pPr>
    </w:p>
    <w:p w:rsidR="000230CE" w:rsidRDefault="000230CE" w:rsidP="009B45B9">
      <w:pPr>
        <w:pStyle w:val="fcase1ertab"/>
        <w:tabs>
          <w:tab w:val="left" w:pos="851"/>
        </w:tabs>
        <w:ind w:left="0" w:firstLine="0"/>
        <w:rPr>
          <w:rFonts w:ascii="Arial" w:hAnsi="Arial" w:cs="Arial"/>
        </w:rPr>
      </w:pPr>
    </w:p>
    <w:p w:rsidR="000230CE" w:rsidRDefault="000230CE" w:rsidP="009B45B9">
      <w:pPr>
        <w:pStyle w:val="fcase1ertab"/>
        <w:tabs>
          <w:tab w:val="left" w:pos="851"/>
        </w:tabs>
        <w:ind w:left="0" w:firstLine="0"/>
        <w:rPr>
          <w:rFonts w:ascii="Arial" w:hAnsi="Arial" w:cs="Arial"/>
        </w:rPr>
      </w:pPr>
    </w:p>
    <w:p w:rsidR="000230CE" w:rsidRDefault="000230CE" w:rsidP="009B45B9">
      <w:pPr>
        <w:pStyle w:val="fcase1ertab"/>
        <w:tabs>
          <w:tab w:val="left" w:pos="851"/>
        </w:tabs>
        <w:ind w:left="0" w:firstLine="0"/>
        <w:rPr>
          <w:rFonts w:ascii="Arial" w:hAnsi="Arial" w:cs="Arial"/>
        </w:rPr>
      </w:pPr>
    </w:p>
    <w:p w:rsidR="000230CE" w:rsidRDefault="000230CE" w:rsidP="009B45B9">
      <w:pPr>
        <w:pStyle w:val="fcase1ertab"/>
        <w:tabs>
          <w:tab w:val="left" w:pos="851"/>
        </w:tabs>
        <w:ind w:left="0" w:firstLine="0"/>
        <w:rPr>
          <w:rFonts w:ascii="Arial" w:hAnsi="Arial" w:cs="Arial"/>
        </w:rPr>
      </w:pPr>
    </w:p>
    <w:p w:rsidR="000230CE" w:rsidRDefault="000230CE" w:rsidP="009B45B9">
      <w:pPr>
        <w:pStyle w:val="fcase1ertab"/>
        <w:tabs>
          <w:tab w:val="left" w:pos="851"/>
        </w:tabs>
        <w:ind w:left="0" w:firstLine="0"/>
        <w:rPr>
          <w:rFonts w:ascii="Arial" w:hAnsi="Arial" w:cs="Arial"/>
        </w:rPr>
      </w:pPr>
    </w:p>
    <w:p w:rsidR="000230CE" w:rsidRDefault="000230CE" w:rsidP="009B45B9">
      <w:pPr>
        <w:pStyle w:val="fcase1ertab"/>
        <w:tabs>
          <w:tab w:val="left" w:pos="851"/>
        </w:tabs>
        <w:ind w:left="0" w:firstLine="0"/>
        <w:rPr>
          <w:rFonts w:ascii="Arial" w:hAnsi="Arial" w:cs="Arial"/>
        </w:rPr>
      </w:pPr>
    </w:p>
    <w:p w:rsidR="000230CE" w:rsidRDefault="000230CE" w:rsidP="009B45B9">
      <w:pPr>
        <w:pStyle w:val="fcase1ertab"/>
        <w:tabs>
          <w:tab w:val="left" w:pos="851"/>
        </w:tabs>
        <w:ind w:left="0" w:firstLine="0"/>
        <w:rPr>
          <w:rFonts w:ascii="Arial" w:hAnsi="Arial" w:cs="Arial"/>
        </w:rPr>
      </w:pPr>
    </w:p>
    <w:p w:rsidR="000230CE" w:rsidRDefault="000230CE" w:rsidP="009B45B9">
      <w:pPr>
        <w:pStyle w:val="fcase1ertab"/>
        <w:tabs>
          <w:tab w:val="left" w:pos="851"/>
        </w:tabs>
        <w:ind w:left="0" w:firstLine="0"/>
        <w:rPr>
          <w:rFonts w:ascii="Arial" w:hAnsi="Arial" w:cs="Arial"/>
        </w:rPr>
      </w:pPr>
    </w:p>
    <w:p w:rsidR="000230CE" w:rsidRDefault="000230CE" w:rsidP="009B45B9">
      <w:pPr>
        <w:pStyle w:val="fcase1ertab"/>
        <w:tabs>
          <w:tab w:val="left" w:pos="851"/>
        </w:tabs>
        <w:ind w:left="0" w:firstLine="0"/>
        <w:rPr>
          <w:rFonts w:ascii="Arial" w:hAnsi="Arial" w:cs="Arial"/>
        </w:rPr>
      </w:pPr>
    </w:p>
    <w:p w:rsidR="000230CE" w:rsidRDefault="000230CE" w:rsidP="009B45B9">
      <w:pPr>
        <w:pStyle w:val="fcase1ertab"/>
        <w:tabs>
          <w:tab w:val="left" w:pos="851"/>
        </w:tabs>
        <w:ind w:left="0" w:firstLine="0"/>
        <w:rPr>
          <w:rFonts w:ascii="Arial" w:hAnsi="Arial" w:cs="Arial"/>
        </w:rPr>
      </w:pPr>
    </w:p>
    <w:p w:rsidR="000230CE" w:rsidRDefault="000230CE" w:rsidP="009B45B9">
      <w:pPr>
        <w:pStyle w:val="fcase1ertab"/>
        <w:tabs>
          <w:tab w:val="left" w:pos="851"/>
        </w:tabs>
        <w:ind w:left="0" w:firstLine="0"/>
        <w:rPr>
          <w:rFonts w:ascii="Arial" w:hAnsi="Arial" w:cs="Arial"/>
        </w:rPr>
      </w:pPr>
    </w:p>
    <w:p w:rsidR="000230CE" w:rsidRDefault="000230CE" w:rsidP="009B45B9">
      <w:pPr>
        <w:pStyle w:val="fcase1ertab"/>
        <w:tabs>
          <w:tab w:val="left" w:pos="851"/>
        </w:tabs>
        <w:ind w:left="0" w:firstLine="0"/>
        <w:rPr>
          <w:rFonts w:ascii="Arial" w:hAnsi="Arial" w:cs="Arial"/>
        </w:rPr>
      </w:pPr>
    </w:p>
    <w:p w:rsidR="000230CE" w:rsidRDefault="000230CE" w:rsidP="009B45B9">
      <w:pPr>
        <w:pStyle w:val="fcase1ertab"/>
        <w:tabs>
          <w:tab w:val="left" w:pos="851"/>
        </w:tabs>
        <w:ind w:left="0" w:firstLine="0"/>
        <w:rPr>
          <w:rFonts w:ascii="Arial" w:hAnsi="Arial" w:cs="Arial"/>
        </w:rPr>
      </w:pPr>
    </w:p>
    <w:p w:rsidR="000230CE" w:rsidRDefault="000230CE" w:rsidP="009B45B9">
      <w:pPr>
        <w:pStyle w:val="fcase1ertab"/>
        <w:tabs>
          <w:tab w:val="left" w:pos="851"/>
        </w:tabs>
        <w:ind w:left="0" w:firstLine="0"/>
      </w:pPr>
      <w:r>
        <w:rPr>
          <w:rFonts w:ascii="Arial" w:hAnsi="Arial" w:cs="Arial"/>
        </w:rPr>
        <w:t>à livrer les fournitures demandées ou à exécuter les prestations demandées :</w:t>
      </w:r>
    </w:p>
    <w:p w:rsidR="000230CE" w:rsidRDefault="000230CE"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aux prix indiqués ci-dessous ;</w:t>
      </w:r>
    </w:p>
    <w:p w:rsidR="000230CE" w:rsidRDefault="000230CE"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t xml:space="preserve"> Taux de la TVA : </w:t>
      </w:r>
    </w:p>
    <w:p w:rsidR="000230CE" w:rsidRDefault="000230CE"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t xml:space="preserve"> Montant hors taxes</w:t>
      </w:r>
      <w:r>
        <w:rPr>
          <w:rStyle w:val="Caractresdenotedebasdepage"/>
        </w:rPr>
        <w:footnoteReference w:id="1"/>
      </w:r>
      <w:r>
        <w:rPr>
          <w:rStyle w:val="Caractresdenotedebasdepage"/>
        </w:rPr>
        <w:t> </w:t>
      </w:r>
      <w:r>
        <w:t>:</w:t>
      </w:r>
    </w:p>
    <w:p w:rsidR="000230CE" w:rsidRDefault="000230CE"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0230CE" w:rsidRDefault="000230CE" w:rsidP="004C5755">
      <w:pPr>
        <w:pStyle w:val="fcase1ertab"/>
        <w:tabs>
          <w:tab w:val="left" w:pos="851"/>
        </w:tabs>
        <w:spacing w:before="120"/>
        <w:ind w:left="2268" w:firstLine="0"/>
      </w:pPr>
      <w:r>
        <w:rPr>
          <w:rFonts w:ascii="Arial" w:hAnsi="Arial" w:cs="Arial"/>
        </w:rPr>
        <w:t>Montant hors taxes arrêté en lettres à : ………………………………………………………...................................</w:t>
      </w:r>
    </w:p>
    <w:p w:rsidR="000230CE" w:rsidRDefault="000230CE"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Montant TTC</w:t>
      </w:r>
      <w:r>
        <w:rPr>
          <w:rStyle w:val="Caractresdenotedebasdepage"/>
        </w:rPr>
        <w:footnoteReference w:customMarkFollows="1" w:id="2"/>
        <w:t>4 </w:t>
      </w:r>
      <w:r>
        <w:t>:</w:t>
      </w:r>
    </w:p>
    <w:p w:rsidR="000230CE" w:rsidRDefault="000230CE"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0230CE" w:rsidRDefault="000230CE"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0230CE" w:rsidRDefault="000230CE" w:rsidP="004C5755">
      <w:pPr>
        <w:pStyle w:val="fcase1ertab"/>
        <w:spacing w:before="120"/>
        <w:ind w:left="567" w:firstLine="0"/>
      </w:pPr>
      <w:r>
        <w:rPr>
          <w:rFonts w:ascii="Arial" w:hAnsi="Arial" w:cs="Arial"/>
          <w:u w:val="single"/>
        </w:rPr>
        <w:t>OU</w:t>
      </w:r>
    </w:p>
    <w:p w:rsidR="000230CE" w:rsidRDefault="000230C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Pr>
          <w:rFonts w:ascii="Arial" w:hAnsi="Arial" w:cs="Arial"/>
        </w:rPr>
        <w:t xml:space="preserve"> aux prix indiqués ci-dessous ou dans l’annexe financière jointe au présent document.</w:t>
      </w:r>
    </w:p>
    <w:p w:rsidR="000230CE" w:rsidRDefault="000230CE" w:rsidP="009B45B9">
      <w:pPr>
        <w:pStyle w:val="fcasegauche"/>
        <w:tabs>
          <w:tab w:val="left" w:pos="851"/>
        </w:tabs>
        <w:spacing w:after="0"/>
        <w:ind w:left="0" w:firstLine="0"/>
        <w:rPr>
          <w:rFonts w:ascii="Arial" w:hAnsi="Arial" w:cs="Arial"/>
        </w:rPr>
      </w:pPr>
    </w:p>
    <w:p w:rsidR="000230CE" w:rsidRDefault="000230CE" w:rsidP="009B45B9">
      <w:pPr>
        <w:pStyle w:val="fcasegauche"/>
        <w:tabs>
          <w:tab w:val="left" w:pos="851"/>
        </w:tabs>
        <w:spacing w:after="0"/>
        <w:ind w:left="0" w:firstLine="0"/>
        <w:rPr>
          <w:rFonts w:ascii="Arial" w:hAnsi="Arial" w:cs="Arial"/>
        </w:rPr>
      </w:pPr>
    </w:p>
    <w:p w:rsidR="000230CE" w:rsidRDefault="000230CE" w:rsidP="009B45B9">
      <w:pPr>
        <w:pStyle w:val="fcasegauche"/>
        <w:tabs>
          <w:tab w:val="left" w:pos="851"/>
        </w:tabs>
        <w:spacing w:after="0"/>
        <w:ind w:left="0" w:firstLine="0"/>
        <w:rPr>
          <w:rFonts w:ascii="Arial" w:hAnsi="Arial" w:cs="Arial"/>
        </w:rPr>
      </w:pPr>
    </w:p>
    <w:p w:rsidR="000230CE" w:rsidRDefault="000230CE" w:rsidP="009B45B9">
      <w:pPr>
        <w:pStyle w:val="fcasegauche"/>
        <w:tabs>
          <w:tab w:val="left" w:pos="851"/>
        </w:tabs>
        <w:spacing w:after="0"/>
        <w:ind w:left="0" w:firstLine="0"/>
        <w:rPr>
          <w:rFonts w:ascii="Arial" w:hAnsi="Arial" w:cs="Arial"/>
        </w:rPr>
      </w:pPr>
    </w:p>
    <w:p w:rsidR="000230CE" w:rsidRDefault="000230CE"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0230CE" w:rsidRDefault="000230CE"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230CE" w:rsidRDefault="000230CE" w:rsidP="009B45B9">
      <w:pPr>
        <w:tabs>
          <w:tab w:val="left" w:pos="851"/>
          <w:tab w:val="left" w:pos="6237"/>
        </w:tabs>
        <w:rPr>
          <w:rFonts w:ascii="Arial" w:hAnsi="Arial" w:cs="Arial"/>
          <w:i/>
          <w:iCs/>
          <w:sz w:val="18"/>
          <w:szCs w:val="18"/>
        </w:rPr>
      </w:pPr>
    </w:p>
    <w:p w:rsidR="000230CE" w:rsidRDefault="000230CE"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0230CE" w:rsidRDefault="000230CE" w:rsidP="009B45B9">
      <w:pPr>
        <w:pStyle w:val="fcase1ertab"/>
        <w:tabs>
          <w:tab w:val="left" w:pos="851"/>
        </w:tabs>
        <w:rPr>
          <w:rFonts w:ascii="Arial" w:hAnsi="Arial" w:cs="Arial"/>
        </w:rPr>
      </w:pPr>
      <w:r>
        <w:rPr>
          <w:rFonts w:ascii="Arial" w:hAnsi="Arial" w:cs="Arial"/>
          <w:i/>
          <w:iCs/>
          <w:sz w:val="18"/>
          <w:szCs w:val="18"/>
        </w:rPr>
        <w:t>(Cocher la case correspondante.)</w:t>
      </w:r>
    </w:p>
    <w:p w:rsidR="000230CE" w:rsidRDefault="000230CE"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rsidR="000230CE" w:rsidRDefault="000230CE"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230C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0230CE" w:rsidRDefault="000230CE" w:rsidP="006F3DF9">
            <w:pPr>
              <w:tabs>
                <w:tab w:val="left" w:pos="851"/>
              </w:tabs>
              <w:jc w:val="center"/>
              <w:rPr>
                <w:rFonts w:ascii="Arial" w:hAnsi="Arial" w:cs="Arial"/>
                <w:b/>
              </w:rPr>
            </w:pPr>
            <w:r>
              <w:rPr>
                <w:rFonts w:ascii="Arial" w:hAnsi="Arial" w:cs="Arial"/>
                <w:b/>
              </w:rPr>
              <w:t xml:space="preserve">Désignation des membres </w:t>
            </w:r>
          </w:p>
          <w:p w:rsidR="000230CE" w:rsidRDefault="000230CE"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230CE" w:rsidRDefault="000230CE" w:rsidP="005846FB">
            <w:pPr>
              <w:pStyle w:val="Titre5"/>
              <w:tabs>
                <w:tab w:val="left" w:pos="851"/>
              </w:tabs>
              <w:ind w:left="0" w:hanging="1008"/>
              <w:jc w:val="center"/>
              <w:rPr>
                <w:b/>
                <w:i w:val="0"/>
                <w:sz w:val="20"/>
              </w:rPr>
            </w:pPr>
            <w:r>
              <w:rPr>
                <w:b/>
                <w:i w:val="0"/>
                <w:sz w:val="20"/>
              </w:rPr>
              <w:t>Prestations exécutées par les membres</w:t>
            </w:r>
          </w:p>
          <w:p w:rsidR="000230CE" w:rsidRDefault="000230CE" w:rsidP="005846FB">
            <w:pPr>
              <w:pStyle w:val="Titre5"/>
              <w:tabs>
                <w:tab w:val="left" w:pos="851"/>
              </w:tabs>
              <w:ind w:left="0" w:hanging="1008"/>
              <w:jc w:val="center"/>
              <w:rPr>
                <w:b/>
              </w:rPr>
            </w:pPr>
            <w:r>
              <w:rPr>
                <w:b/>
                <w:i w:val="0"/>
                <w:sz w:val="20"/>
              </w:rPr>
              <w:t>du groupement conjoint</w:t>
            </w:r>
          </w:p>
        </w:tc>
      </w:tr>
      <w:tr w:rsidR="000230C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0230CE" w:rsidRDefault="000230CE"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0230CE" w:rsidRDefault="000230CE"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230CE" w:rsidRDefault="000230CE" w:rsidP="009B45B9">
            <w:pPr>
              <w:tabs>
                <w:tab w:val="left" w:pos="851"/>
              </w:tabs>
              <w:jc w:val="center"/>
              <w:rPr>
                <w:rFonts w:ascii="Arial" w:hAnsi="Arial" w:cs="Arial"/>
                <w:b/>
              </w:rPr>
            </w:pPr>
            <w:r>
              <w:rPr>
                <w:rFonts w:ascii="Arial" w:hAnsi="Arial" w:cs="Arial"/>
                <w:b/>
              </w:rPr>
              <w:t xml:space="preserve">Montant HT </w:t>
            </w:r>
          </w:p>
          <w:p w:rsidR="000230CE" w:rsidRDefault="000230CE" w:rsidP="009B45B9">
            <w:pPr>
              <w:tabs>
                <w:tab w:val="left" w:pos="851"/>
              </w:tabs>
              <w:jc w:val="center"/>
              <w:rPr>
                <w:rFonts w:ascii="Arial" w:hAnsi="Arial" w:cs="Arial"/>
              </w:rPr>
            </w:pPr>
            <w:r>
              <w:rPr>
                <w:rFonts w:ascii="Arial" w:hAnsi="Arial" w:cs="Arial"/>
                <w:b/>
              </w:rPr>
              <w:t>de la prestation</w:t>
            </w:r>
          </w:p>
        </w:tc>
      </w:tr>
      <w:tr w:rsidR="000230CE">
        <w:trPr>
          <w:trHeight w:val="1021"/>
        </w:trPr>
        <w:tc>
          <w:tcPr>
            <w:tcW w:w="4503" w:type="dxa"/>
            <w:tcBorders>
              <w:top w:val="single" w:sz="4" w:space="0" w:color="000000"/>
              <w:left w:val="single" w:sz="4" w:space="0" w:color="000000"/>
            </w:tcBorders>
            <w:shd w:val="clear" w:color="auto" w:fill="CCFFFF"/>
          </w:tcPr>
          <w:p w:rsidR="000230CE" w:rsidRDefault="000230CE"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0230CE" w:rsidRDefault="000230CE"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0230CE" w:rsidRDefault="000230CE" w:rsidP="006F3DF9">
            <w:pPr>
              <w:tabs>
                <w:tab w:val="left" w:pos="851"/>
              </w:tabs>
              <w:snapToGrid w:val="0"/>
              <w:jc w:val="both"/>
              <w:rPr>
                <w:rFonts w:ascii="Arial" w:hAnsi="Arial" w:cs="Arial"/>
              </w:rPr>
            </w:pPr>
          </w:p>
        </w:tc>
      </w:tr>
      <w:tr w:rsidR="000230CE">
        <w:trPr>
          <w:trHeight w:val="1021"/>
        </w:trPr>
        <w:tc>
          <w:tcPr>
            <w:tcW w:w="4503" w:type="dxa"/>
            <w:tcBorders>
              <w:left w:val="single" w:sz="4" w:space="0" w:color="000000"/>
            </w:tcBorders>
            <w:shd w:val="clear" w:color="auto" w:fill="auto"/>
          </w:tcPr>
          <w:p w:rsidR="000230CE" w:rsidRDefault="000230CE"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0230CE" w:rsidRDefault="000230CE"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0230CE" w:rsidRDefault="000230CE" w:rsidP="006F3DF9">
            <w:pPr>
              <w:tabs>
                <w:tab w:val="left" w:pos="851"/>
              </w:tabs>
              <w:snapToGrid w:val="0"/>
              <w:jc w:val="both"/>
              <w:rPr>
                <w:rFonts w:ascii="Arial" w:hAnsi="Arial" w:cs="Arial"/>
              </w:rPr>
            </w:pPr>
          </w:p>
        </w:tc>
      </w:tr>
      <w:tr w:rsidR="000230CE">
        <w:trPr>
          <w:trHeight w:val="1021"/>
        </w:trPr>
        <w:tc>
          <w:tcPr>
            <w:tcW w:w="4503" w:type="dxa"/>
            <w:tcBorders>
              <w:left w:val="single" w:sz="4" w:space="0" w:color="000000"/>
              <w:bottom w:val="single" w:sz="4" w:space="0" w:color="000000"/>
            </w:tcBorders>
            <w:shd w:val="clear" w:color="auto" w:fill="CCFFFF"/>
          </w:tcPr>
          <w:p w:rsidR="000230CE" w:rsidRDefault="000230CE"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0230CE" w:rsidRDefault="000230CE"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0230CE" w:rsidRDefault="000230CE" w:rsidP="006F3DF9">
            <w:pPr>
              <w:tabs>
                <w:tab w:val="left" w:pos="851"/>
              </w:tabs>
              <w:snapToGrid w:val="0"/>
              <w:jc w:val="both"/>
              <w:rPr>
                <w:rFonts w:ascii="Arial" w:hAnsi="Arial" w:cs="Arial"/>
              </w:rPr>
            </w:pPr>
          </w:p>
        </w:tc>
      </w:tr>
    </w:tbl>
    <w:p w:rsidR="000230CE" w:rsidRDefault="000230CE" w:rsidP="006C4338">
      <w:pPr>
        <w:tabs>
          <w:tab w:val="left" w:pos="851"/>
          <w:tab w:val="left" w:pos="6237"/>
        </w:tabs>
      </w:pPr>
    </w:p>
    <w:p w:rsidR="000230CE" w:rsidRDefault="000230CE" w:rsidP="006C4338">
      <w:pPr>
        <w:pStyle w:val="fcasegauche"/>
        <w:tabs>
          <w:tab w:val="left" w:pos="851"/>
        </w:tabs>
        <w:spacing w:after="0"/>
        <w:ind w:left="0" w:firstLine="0"/>
        <w:rPr>
          <w:rFonts w:ascii="Arial" w:hAnsi="Arial" w:cs="Arial"/>
          <w:bCs/>
          <w:iCs/>
        </w:rPr>
      </w:pPr>
    </w:p>
    <w:p w:rsidR="000230CE" w:rsidRDefault="000230CE"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0230CE" w:rsidRDefault="000230CE"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0230CE" w:rsidRDefault="000230CE" w:rsidP="005846FB">
      <w:pPr>
        <w:pStyle w:val="fcasegauche"/>
        <w:tabs>
          <w:tab w:val="left" w:pos="426"/>
          <w:tab w:val="left" w:pos="851"/>
        </w:tabs>
        <w:spacing w:after="0"/>
        <w:ind w:left="0" w:firstLine="0"/>
        <w:jc w:val="left"/>
        <w:rPr>
          <w:rFonts w:ascii="Arial" w:hAnsi="Arial" w:cs="Arial"/>
          <w:b/>
        </w:rPr>
      </w:pPr>
    </w:p>
    <w:p w:rsidR="000230CE" w:rsidRDefault="000230CE"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0230CE" w:rsidRDefault="000230CE" w:rsidP="005846FB">
      <w:pPr>
        <w:pStyle w:val="fcasegauche"/>
        <w:tabs>
          <w:tab w:val="left" w:pos="426"/>
          <w:tab w:val="left" w:pos="851"/>
        </w:tabs>
        <w:spacing w:after="0"/>
        <w:ind w:left="0" w:firstLine="0"/>
        <w:jc w:val="left"/>
        <w:rPr>
          <w:rFonts w:ascii="Arial" w:hAnsi="Arial" w:cs="Arial"/>
        </w:rPr>
      </w:pPr>
    </w:p>
    <w:p w:rsidR="000230CE" w:rsidRDefault="000230CE" w:rsidP="0061068C">
      <w:pPr>
        <w:pStyle w:val="fcasegauche"/>
        <w:tabs>
          <w:tab w:val="left" w:pos="426"/>
          <w:tab w:val="left" w:pos="851"/>
        </w:tabs>
        <w:spacing w:after="0"/>
        <w:ind w:left="0" w:firstLine="0"/>
        <w:jc w:val="left"/>
        <w:rPr>
          <w:rFonts w:ascii="Arial" w:hAnsi="Arial" w:cs="Arial"/>
        </w:rPr>
      </w:pPr>
    </w:p>
    <w:p w:rsidR="000230CE" w:rsidRDefault="000230CE" w:rsidP="00710FD6">
      <w:pPr>
        <w:pStyle w:val="fcasegauche"/>
        <w:tabs>
          <w:tab w:val="left" w:pos="426"/>
          <w:tab w:val="left" w:pos="851"/>
        </w:tabs>
        <w:spacing w:after="0"/>
        <w:ind w:left="0" w:firstLine="0"/>
        <w:jc w:val="left"/>
        <w:rPr>
          <w:rFonts w:ascii="Arial" w:hAnsi="Arial" w:cs="Arial"/>
        </w:rPr>
      </w:pPr>
    </w:p>
    <w:p w:rsidR="000230CE" w:rsidRDefault="000230CE"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0230CE" w:rsidRDefault="000230CE" w:rsidP="00E47798">
      <w:pPr>
        <w:pStyle w:val="fcasegauche"/>
        <w:tabs>
          <w:tab w:val="left" w:pos="426"/>
          <w:tab w:val="left" w:pos="851"/>
        </w:tabs>
        <w:spacing w:after="0"/>
        <w:ind w:left="0" w:firstLine="0"/>
        <w:jc w:val="left"/>
        <w:rPr>
          <w:rFonts w:ascii="Arial" w:hAnsi="Arial" w:cs="Arial"/>
          <w:b/>
        </w:rPr>
      </w:pPr>
    </w:p>
    <w:p w:rsidR="000230CE" w:rsidRDefault="000230CE" w:rsidP="0083205E">
      <w:pPr>
        <w:pStyle w:val="fcasegauche"/>
        <w:tabs>
          <w:tab w:val="left" w:pos="426"/>
          <w:tab w:val="left" w:pos="851"/>
        </w:tabs>
        <w:spacing w:after="0"/>
        <w:ind w:left="0" w:firstLine="0"/>
        <w:jc w:val="left"/>
        <w:rPr>
          <w:rFonts w:ascii="Arial" w:hAnsi="Arial" w:cs="Arial"/>
          <w:b/>
        </w:rPr>
      </w:pPr>
    </w:p>
    <w:p w:rsidR="000230CE" w:rsidRDefault="000230CE" w:rsidP="0083205E">
      <w:pPr>
        <w:pStyle w:val="fcasegauche"/>
        <w:tabs>
          <w:tab w:val="left" w:pos="426"/>
          <w:tab w:val="left" w:pos="851"/>
        </w:tabs>
        <w:spacing w:after="0"/>
        <w:ind w:left="0" w:firstLine="0"/>
        <w:jc w:val="left"/>
        <w:rPr>
          <w:rFonts w:ascii="Arial" w:hAnsi="Arial" w:cs="Arial"/>
          <w:b/>
        </w:rPr>
      </w:pPr>
    </w:p>
    <w:p w:rsidR="000230CE" w:rsidRDefault="000230CE"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0230CE" w:rsidRDefault="000230CE" w:rsidP="00934503">
      <w:pPr>
        <w:tabs>
          <w:tab w:val="left" w:pos="426"/>
          <w:tab w:val="left" w:pos="851"/>
        </w:tabs>
        <w:rPr>
          <w:rFonts w:ascii="Arial" w:hAnsi="Arial" w:cs="Arial"/>
          <w:b/>
        </w:rPr>
      </w:pPr>
    </w:p>
    <w:p w:rsidR="000230CE" w:rsidRDefault="000230CE"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end"/>
      </w:r>
      <w:r>
        <w:tab/>
        <w:t>Oui</w:t>
      </w:r>
    </w:p>
    <w:p w:rsidR="000230CE" w:rsidRDefault="000230CE" w:rsidP="009B45B9">
      <w:pPr>
        <w:tabs>
          <w:tab w:val="left" w:pos="851"/>
        </w:tabs>
        <w:rPr>
          <w:rFonts w:ascii="Arial" w:hAnsi="Arial" w:cs="Arial"/>
          <w:b/>
        </w:rPr>
      </w:pPr>
      <w:r>
        <w:rPr>
          <w:rFonts w:ascii="Arial" w:hAnsi="Arial" w:cs="Arial"/>
          <w:i/>
          <w:sz w:val="18"/>
          <w:szCs w:val="18"/>
        </w:rPr>
        <w:t>(Cocher la case correspondante.)</w:t>
      </w:r>
    </w:p>
    <w:p w:rsidR="000230CE" w:rsidRDefault="000230CE" w:rsidP="009B45B9">
      <w:pPr>
        <w:tabs>
          <w:tab w:val="left" w:pos="426"/>
          <w:tab w:val="left" w:pos="851"/>
        </w:tabs>
        <w:jc w:val="both"/>
        <w:rPr>
          <w:rFonts w:ascii="Arial" w:hAnsi="Arial" w:cs="Arial"/>
          <w:b/>
        </w:rPr>
      </w:pPr>
    </w:p>
    <w:p w:rsidR="000230CE" w:rsidRDefault="000230CE" w:rsidP="009B45B9">
      <w:pPr>
        <w:tabs>
          <w:tab w:val="left" w:pos="426"/>
          <w:tab w:val="left" w:pos="851"/>
        </w:tabs>
        <w:jc w:val="both"/>
        <w:rPr>
          <w:rFonts w:ascii="Arial" w:hAnsi="Arial" w:cs="Arial"/>
          <w:b/>
        </w:rPr>
      </w:pPr>
    </w:p>
    <w:p w:rsidR="000230CE" w:rsidRDefault="000230CE"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0230CE" w:rsidRDefault="000230CE" w:rsidP="009B45B9">
      <w:pPr>
        <w:tabs>
          <w:tab w:val="left" w:pos="576"/>
          <w:tab w:val="left" w:pos="851"/>
        </w:tabs>
        <w:jc w:val="both"/>
        <w:rPr>
          <w:rFonts w:ascii="Arial" w:hAnsi="Arial" w:cs="Arial"/>
        </w:rPr>
      </w:pPr>
    </w:p>
    <w:p w:rsidR="000230CE" w:rsidRDefault="000230CE" w:rsidP="009B45B9">
      <w:pPr>
        <w:tabs>
          <w:tab w:val="left" w:pos="576"/>
          <w:tab w:val="left" w:pos="851"/>
        </w:tabs>
        <w:jc w:val="both"/>
        <w:rPr>
          <w:rFonts w:ascii="Arial" w:hAnsi="Arial" w:cs="Arial"/>
          <w:i/>
          <w:sz w:val="18"/>
          <w:szCs w:val="18"/>
        </w:rPr>
      </w:pPr>
      <w:r>
        <w:rPr>
          <w:rFonts w:ascii="Arial" w:hAnsi="Arial" w:cs="Arial"/>
        </w:rPr>
        <w:t>La durée d’exécution du marché public est de 12 mois ou ………………… jours à compter de :</w:t>
      </w:r>
    </w:p>
    <w:p w:rsidR="000230CE" w:rsidRDefault="000230CE" w:rsidP="009B45B9">
      <w:pPr>
        <w:tabs>
          <w:tab w:val="left" w:pos="851"/>
        </w:tabs>
      </w:pPr>
      <w:r>
        <w:rPr>
          <w:rFonts w:ascii="Arial" w:hAnsi="Arial" w:cs="Arial"/>
          <w:i/>
          <w:sz w:val="18"/>
          <w:szCs w:val="18"/>
        </w:rPr>
        <w:t>(Cocher la case correspondante.)</w:t>
      </w:r>
    </w:p>
    <w:p w:rsidR="000230CE" w:rsidRDefault="000230CE" w:rsidP="009B45B9">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fldChar w:fldCharType="end"/>
      </w:r>
      <w:r>
        <w:rPr>
          <w:rFonts w:ascii="Arial" w:hAnsi="Arial" w:cs="Arial"/>
        </w:rPr>
        <w:tab/>
        <w:t>la date de notification du marché public ;</w:t>
      </w:r>
    </w:p>
    <w:p w:rsidR="000230CE" w:rsidRDefault="000230CE" w:rsidP="009B45B9">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la date de notification de l’ordre de service ;</w:t>
      </w:r>
    </w:p>
    <w:p w:rsidR="000230CE" w:rsidRDefault="000230CE" w:rsidP="009B45B9">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la date de début d’exécution prévue par le marché public lorsqu’elle est postérieure à la date de notification.</w:t>
      </w:r>
    </w:p>
    <w:p w:rsidR="000230CE" w:rsidRDefault="000230CE" w:rsidP="009B45B9">
      <w:pPr>
        <w:tabs>
          <w:tab w:val="left" w:pos="426"/>
          <w:tab w:val="left" w:pos="851"/>
        </w:tabs>
        <w:jc w:val="both"/>
        <w:rPr>
          <w:rFonts w:ascii="Arial" w:hAnsi="Arial" w:cs="Arial"/>
          <w:b/>
        </w:rPr>
      </w:pPr>
    </w:p>
    <w:p w:rsidR="000230CE" w:rsidRDefault="000230CE"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end"/>
      </w:r>
      <w:r>
        <w:tab/>
        <w:t>Oui</w:t>
      </w:r>
    </w:p>
    <w:p w:rsidR="000230CE" w:rsidRDefault="000230CE" w:rsidP="009B45B9">
      <w:pPr>
        <w:tabs>
          <w:tab w:val="left" w:pos="851"/>
        </w:tabs>
        <w:rPr>
          <w:rFonts w:ascii="Arial" w:hAnsi="Arial" w:cs="Arial"/>
        </w:rPr>
      </w:pPr>
      <w:r>
        <w:rPr>
          <w:rFonts w:ascii="Arial" w:hAnsi="Arial" w:cs="Arial"/>
          <w:i/>
          <w:sz w:val="18"/>
          <w:szCs w:val="18"/>
        </w:rPr>
        <w:t>(Cocher la case correspondante.)</w:t>
      </w:r>
    </w:p>
    <w:p w:rsidR="000230CE" w:rsidRDefault="000230CE" w:rsidP="009B45B9">
      <w:pPr>
        <w:tabs>
          <w:tab w:val="left" w:pos="426"/>
          <w:tab w:val="left" w:pos="851"/>
        </w:tabs>
        <w:jc w:val="both"/>
        <w:rPr>
          <w:rFonts w:ascii="Arial" w:hAnsi="Arial" w:cs="Arial"/>
        </w:rPr>
      </w:pPr>
    </w:p>
    <w:p w:rsidR="000230CE" w:rsidRDefault="000230CE" w:rsidP="009B45B9">
      <w:pPr>
        <w:tabs>
          <w:tab w:val="left" w:pos="426"/>
          <w:tab w:val="left" w:pos="851"/>
        </w:tabs>
        <w:jc w:val="both"/>
        <w:rPr>
          <w:rFonts w:ascii="Arial" w:hAnsi="Arial" w:cs="Arial"/>
        </w:rPr>
      </w:pPr>
      <w:r>
        <w:rPr>
          <w:rFonts w:ascii="Arial" w:hAnsi="Arial" w:cs="Arial"/>
        </w:rPr>
        <w:t>Si oui, préciser :</w:t>
      </w:r>
    </w:p>
    <w:p w:rsidR="000230CE" w:rsidRDefault="000230CE"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3.</w:t>
      </w:r>
    </w:p>
    <w:p w:rsidR="000230CE" w:rsidRPr="00A160FF" w:rsidRDefault="000230CE"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12 mois.</w:t>
      </w:r>
    </w:p>
    <w:p w:rsidR="000230CE" w:rsidRDefault="000230CE" w:rsidP="00A160FF">
      <w:pPr>
        <w:tabs>
          <w:tab w:val="left" w:pos="426"/>
          <w:tab w:val="left" w:pos="851"/>
        </w:tabs>
        <w:spacing w:before="120"/>
        <w:ind w:left="567"/>
        <w:jc w:val="both"/>
        <w:rPr>
          <w:rFonts w:ascii="Arial" w:hAnsi="Arial" w:cs="Arial"/>
          <w:b/>
        </w:rPr>
      </w:pPr>
    </w:p>
    <w:p w:rsidR="000230CE" w:rsidRDefault="000230CE" w:rsidP="00A160FF">
      <w:pPr>
        <w:tabs>
          <w:tab w:val="left" w:pos="426"/>
          <w:tab w:val="left" w:pos="851"/>
        </w:tabs>
        <w:spacing w:before="120"/>
        <w:ind w:left="567"/>
        <w:jc w:val="both"/>
        <w:rPr>
          <w:rFonts w:ascii="Arial" w:hAnsi="Arial" w:cs="Arial"/>
          <w:b/>
        </w:rPr>
      </w:pPr>
    </w:p>
    <w:p w:rsidR="000230CE" w:rsidRDefault="000230CE" w:rsidP="00A160FF">
      <w:pPr>
        <w:tabs>
          <w:tab w:val="left" w:pos="426"/>
          <w:tab w:val="left" w:pos="851"/>
        </w:tabs>
        <w:spacing w:before="120"/>
        <w:ind w:left="567"/>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0230CE">
        <w:tc>
          <w:tcPr>
            <w:tcW w:w="10419" w:type="dxa"/>
            <w:shd w:val="clear" w:color="auto" w:fill="66CCFF"/>
          </w:tcPr>
          <w:p w:rsidR="000230CE" w:rsidRDefault="000230CE"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0230CE" w:rsidRDefault="000230CE" w:rsidP="006C4338">
      <w:pPr>
        <w:tabs>
          <w:tab w:val="left" w:pos="851"/>
        </w:tabs>
        <w:jc w:val="both"/>
      </w:pPr>
    </w:p>
    <w:p w:rsidR="000230CE" w:rsidRPr="006F3DD1" w:rsidRDefault="000230C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0230CE" w:rsidRDefault="000230CE" w:rsidP="006C4338">
      <w:pPr>
        <w:tabs>
          <w:tab w:val="left" w:pos="851"/>
        </w:tabs>
        <w:jc w:val="both"/>
      </w:pPr>
    </w:p>
    <w:p w:rsidR="000230CE" w:rsidRDefault="000230CE"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0230CE" w:rsidRDefault="000230CE"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0230CE" w:rsidTr="009B45B9">
        <w:tc>
          <w:tcPr>
            <w:tcW w:w="4644" w:type="dxa"/>
            <w:tcBorders>
              <w:top w:val="single" w:sz="4" w:space="0" w:color="000000"/>
              <w:left w:val="single" w:sz="4" w:space="0" w:color="000000"/>
              <w:bottom w:val="single" w:sz="4" w:space="0" w:color="000000"/>
            </w:tcBorders>
            <w:shd w:val="clear" w:color="auto" w:fill="auto"/>
            <w:vAlign w:val="center"/>
          </w:tcPr>
          <w:p w:rsidR="000230CE" w:rsidRDefault="000230CE" w:rsidP="00B054DA">
            <w:pPr>
              <w:tabs>
                <w:tab w:val="left" w:pos="851"/>
              </w:tabs>
              <w:jc w:val="center"/>
              <w:rPr>
                <w:rFonts w:ascii="Arial" w:hAnsi="Arial" w:cs="Arial"/>
                <w:b/>
                <w:bCs/>
              </w:rPr>
            </w:pPr>
            <w:r>
              <w:rPr>
                <w:rFonts w:ascii="Arial" w:hAnsi="Arial" w:cs="Arial"/>
                <w:b/>
                <w:bCs/>
              </w:rPr>
              <w:t>Nom, prénom et qualité</w:t>
            </w:r>
          </w:p>
          <w:p w:rsidR="000230CE" w:rsidRDefault="000230CE"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0230CE" w:rsidRDefault="000230CE"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30CE" w:rsidRDefault="000230CE" w:rsidP="00B054DA">
            <w:pPr>
              <w:tabs>
                <w:tab w:val="left" w:pos="851"/>
              </w:tabs>
              <w:jc w:val="center"/>
              <w:rPr>
                <w:rFonts w:ascii="Arial" w:hAnsi="Arial" w:cs="Arial"/>
                <w:b/>
                <w:bCs/>
              </w:rPr>
            </w:pPr>
            <w:r>
              <w:rPr>
                <w:rFonts w:ascii="Arial" w:hAnsi="Arial" w:cs="Arial"/>
                <w:b/>
                <w:bCs/>
              </w:rPr>
              <w:t>Signature</w:t>
            </w:r>
          </w:p>
        </w:tc>
      </w:tr>
      <w:tr w:rsidR="000230CE"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0230CE" w:rsidRDefault="000230CE"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0230CE" w:rsidRDefault="000230CE"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0230CE" w:rsidRDefault="000230CE" w:rsidP="00B054DA">
            <w:pPr>
              <w:tabs>
                <w:tab w:val="left" w:pos="851"/>
              </w:tabs>
              <w:snapToGrid w:val="0"/>
              <w:jc w:val="both"/>
              <w:rPr>
                <w:rFonts w:ascii="Arial" w:hAnsi="Arial" w:cs="Arial"/>
                <w:b/>
                <w:bCs/>
              </w:rPr>
            </w:pPr>
          </w:p>
        </w:tc>
      </w:tr>
    </w:tbl>
    <w:p w:rsidR="000230CE" w:rsidRDefault="000230CE"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0230CE" w:rsidRDefault="000230CE"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rsidR="000230CE" w:rsidRDefault="000230CE" w:rsidP="006C4338">
      <w:pPr>
        <w:tabs>
          <w:tab w:val="left" w:pos="851"/>
        </w:tabs>
        <w:jc w:val="both"/>
      </w:pPr>
    </w:p>
    <w:p w:rsidR="000230CE" w:rsidRDefault="000230CE"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0230CE" w:rsidRPr="009B45B9" w:rsidRDefault="000230CE"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230CE" w:rsidRDefault="000230CE" w:rsidP="005846FB">
      <w:pPr>
        <w:tabs>
          <w:tab w:val="left" w:pos="851"/>
        </w:tabs>
        <w:rPr>
          <w:rFonts w:ascii="Arial" w:hAnsi="Arial" w:cs="Arial"/>
        </w:rPr>
      </w:pPr>
    </w:p>
    <w:p w:rsidR="000230CE" w:rsidRDefault="000230CE" w:rsidP="005846FB">
      <w:pPr>
        <w:tabs>
          <w:tab w:val="left" w:pos="851"/>
        </w:tabs>
        <w:rPr>
          <w:rFonts w:ascii="Arial" w:hAnsi="Arial" w:cs="Arial"/>
        </w:rPr>
      </w:pPr>
    </w:p>
    <w:p w:rsidR="000230CE" w:rsidRDefault="000230CE"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0230CE" w:rsidRDefault="000230CE" w:rsidP="00E47798">
      <w:pPr>
        <w:pStyle w:val="fcase1ertab"/>
        <w:tabs>
          <w:tab w:val="left" w:pos="851"/>
        </w:tabs>
        <w:rPr>
          <w:rFonts w:ascii="Arial" w:hAnsi="Arial" w:cs="Arial"/>
        </w:rPr>
      </w:pPr>
      <w:r>
        <w:rPr>
          <w:rFonts w:ascii="Arial" w:hAnsi="Arial" w:cs="Arial"/>
          <w:i/>
          <w:iCs/>
          <w:sz w:val="18"/>
          <w:szCs w:val="18"/>
        </w:rPr>
        <w:t>(Cocher la case correspondante.)</w:t>
      </w:r>
    </w:p>
    <w:p w:rsidR="000230CE" w:rsidRDefault="000230CE"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rsidR="000230CE" w:rsidRDefault="000230CE" w:rsidP="0083205E">
      <w:pPr>
        <w:tabs>
          <w:tab w:val="left" w:pos="851"/>
        </w:tabs>
        <w:rPr>
          <w:rFonts w:ascii="Arial" w:hAnsi="Arial" w:cs="Arial"/>
        </w:rPr>
      </w:pPr>
    </w:p>
    <w:p w:rsidR="000230CE" w:rsidRDefault="000230CE" w:rsidP="00CD46CC">
      <w:pPr>
        <w:tabs>
          <w:tab w:val="left" w:pos="851"/>
        </w:tabs>
        <w:rPr>
          <w:rFonts w:ascii="Arial" w:hAnsi="Arial" w:cs="Arial"/>
        </w:rPr>
      </w:pPr>
    </w:p>
    <w:p w:rsidR="000230CE" w:rsidRDefault="000230CE"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Les membres du groupement ont donné mandat au mandataire, qui signe le présent acte d’engagement :</w:t>
      </w:r>
    </w:p>
    <w:p w:rsidR="000230CE" w:rsidRDefault="000230CE" w:rsidP="001C733C">
      <w:pPr>
        <w:tabs>
          <w:tab w:val="left" w:pos="851"/>
        </w:tabs>
        <w:rPr>
          <w:rFonts w:ascii="Arial" w:hAnsi="Arial" w:cs="Arial"/>
        </w:rPr>
      </w:pPr>
      <w:r>
        <w:rPr>
          <w:rFonts w:ascii="Arial" w:hAnsi="Arial" w:cs="Arial"/>
          <w:i/>
          <w:sz w:val="18"/>
          <w:szCs w:val="18"/>
        </w:rPr>
        <w:t>(Cocher la ou les cases correspondantes.)</w:t>
      </w:r>
    </w:p>
    <w:p w:rsidR="000230CE" w:rsidRDefault="000230CE" w:rsidP="001C733C">
      <w:pPr>
        <w:pStyle w:val="fcasegauche"/>
        <w:tabs>
          <w:tab w:val="left" w:pos="426"/>
          <w:tab w:val="left" w:pos="851"/>
        </w:tabs>
        <w:spacing w:after="0"/>
        <w:ind w:left="0" w:firstLine="0"/>
        <w:jc w:val="left"/>
        <w:rPr>
          <w:rFonts w:ascii="Arial" w:hAnsi="Arial" w:cs="Arial"/>
        </w:rPr>
      </w:pPr>
    </w:p>
    <w:p w:rsidR="000230CE" w:rsidRDefault="000230CE"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0230CE" w:rsidRDefault="000230C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0230CE" w:rsidRDefault="000230CE" w:rsidP="001C733C">
      <w:pPr>
        <w:tabs>
          <w:tab w:val="left" w:pos="851"/>
        </w:tabs>
        <w:rPr>
          <w:rFonts w:ascii="Arial" w:hAnsi="Arial" w:cs="Arial"/>
        </w:rPr>
      </w:pPr>
    </w:p>
    <w:p w:rsidR="000230CE" w:rsidRDefault="000230CE"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pour signer, en leur nom et pour leur compte, les modifications ultérieures du marché public ;</w:t>
      </w:r>
    </w:p>
    <w:p w:rsidR="000230CE" w:rsidRDefault="000230C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0230CE" w:rsidRDefault="000230CE" w:rsidP="002904AF">
      <w:pPr>
        <w:tabs>
          <w:tab w:val="left" w:pos="851"/>
        </w:tabs>
        <w:rPr>
          <w:rFonts w:ascii="Arial" w:hAnsi="Arial" w:cs="Arial"/>
          <w:iCs/>
        </w:rPr>
      </w:pPr>
    </w:p>
    <w:p w:rsidR="000230CE" w:rsidRDefault="000230CE"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0230CE" w:rsidRPr="00C83930" w:rsidRDefault="000230C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0230CE" w:rsidRDefault="000230CE" w:rsidP="002904AF">
      <w:pPr>
        <w:tabs>
          <w:tab w:val="left" w:pos="851"/>
        </w:tabs>
        <w:ind w:left="1134" w:hanging="850"/>
        <w:rPr>
          <w:rFonts w:ascii="Arial" w:hAnsi="Arial" w:cs="Arial"/>
          <w:i/>
          <w:sz w:val="18"/>
          <w:szCs w:val="18"/>
        </w:rPr>
      </w:pPr>
    </w:p>
    <w:p w:rsidR="000230CE" w:rsidRDefault="000230CE" w:rsidP="001C733C">
      <w:pPr>
        <w:tabs>
          <w:tab w:val="left" w:pos="851"/>
        </w:tabs>
        <w:rPr>
          <w:rFonts w:ascii="Arial" w:hAnsi="Arial" w:cs="Arial"/>
          <w:i/>
          <w:sz w:val="18"/>
          <w:szCs w:val="18"/>
        </w:rPr>
      </w:pPr>
    </w:p>
    <w:p w:rsidR="000230CE" w:rsidRDefault="000230CE"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Les membres du groupement, qui signent le présent acte d’engagement :</w:t>
      </w:r>
    </w:p>
    <w:p w:rsidR="000230CE" w:rsidRDefault="000230CE" w:rsidP="006F3DF9">
      <w:pPr>
        <w:tabs>
          <w:tab w:val="left" w:pos="851"/>
        </w:tabs>
        <w:rPr>
          <w:rFonts w:ascii="Arial" w:hAnsi="Arial" w:cs="Arial"/>
        </w:rPr>
      </w:pPr>
      <w:r>
        <w:rPr>
          <w:rFonts w:ascii="Arial" w:hAnsi="Arial" w:cs="Arial"/>
          <w:i/>
          <w:sz w:val="18"/>
          <w:szCs w:val="18"/>
        </w:rPr>
        <w:t>(Cocher la case correspondante.)</w:t>
      </w:r>
    </w:p>
    <w:p w:rsidR="000230CE" w:rsidRDefault="000230CE" w:rsidP="005846FB">
      <w:pPr>
        <w:tabs>
          <w:tab w:val="left" w:pos="851"/>
        </w:tabs>
        <w:rPr>
          <w:rFonts w:ascii="Arial" w:hAnsi="Arial" w:cs="Arial"/>
        </w:rPr>
      </w:pPr>
    </w:p>
    <w:p w:rsidR="000230CE" w:rsidRDefault="000230CE"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donnent mandat au mandataire, qui l’accepte, pour les représenter vis-à-vis de l’acheteur et pour coordonner l’ensemble des prestations ;</w:t>
      </w:r>
    </w:p>
    <w:p w:rsidR="000230CE" w:rsidRDefault="000230CE" w:rsidP="009B45B9">
      <w:pPr>
        <w:tabs>
          <w:tab w:val="left" w:pos="851"/>
        </w:tabs>
        <w:ind w:left="1701" w:hanging="850"/>
        <w:jc w:val="both"/>
      </w:pPr>
    </w:p>
    <w:p w:rsidR="000230CE" w:rsidRDefault="000230CE"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donnent mandat au mandataire, qui l’accepte, pour signer, en leur nom et pour leur compte, les modifications ultérieures du marché public ;</w:t>
      </w:r>
    </w:p>
    <w:p w:rsidR="000230CE" w:rsidRDefault="000230CE" w:rsidP="006C4338">
      <w:pPr>
        <w:tabs>
          <w:tab w:val="left" w:pos="851"/>
        </w:tabs>
        <w:rPr>
          <w:rFonts w:ascii="Arial" w:hAnsi="Arial" w:cs="Arial"/>
          <w:iCs/>
        </w:rPr>
      </w:pPr>
    </w:p>
    <w:p w:rsidR="000230CE" w:rsidRDefault="000230CE"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t>donnent mandat au mandataire dans les conditions définies ci-dessous :</w:t>
      </w:r>
    </w:p>
    <w:p w:rsidR="000230CE" w:rsidRDefault="000230CE"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0230CE" w:rsidRDefault="000230CE"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0230CE" w:rsidTr="00B054DA">
        <w:tc>
          <w:tcPr>
            <w:tcW w:w="4644" w:type="dxa"/>
            <w:tcBorders>
              <w:top w:val="single" w:sz="4" w:space="0" w:color="000000"/>
              <w:left w:val="single" w:sz="4" w:space="0" w:color="000000"/>
              <w:bottom w:val="single" w:sz="4" w:space="0" w:color="000000"/>
            </w:tcBorders>
            <w:shd w:val="clear" w:color="auto" w:fill="auto"/>
            <w:vAlign w:val="center"/>
          </w:tcPr>
          <w:p w:rsidR="000230CE" w:rsidRDefault="000230CE" w:rsidP="00B054DA">
            <w:pPr>
              <w:tabs>
                <w:tab w:val="left" w:pos="851"/>
              </w:tabs>
              <w:jc w:val="center"/>
              <w:rPr>
                <w:rFonts w:ascii="Arial" w:hAnsi="Arial" w:cs="Arial"/>
                <w:b/>
                <w:bCs/>
              </w:rPr>
            </w:pPr>
            <w:r>
              <w:rPr>
                <w:rFonts w:ascii="Arial" w:hAnsi="Arial" w:cs="Arial"/>
                <w:b/>
                <w:bCs/>
              </w:rPr>
              <w:t>Nom, prénom et qualité</w:t>
            </w:r>
          </w:p>
          <w:p w:rsidR="000230CE" w:rsidRDefault="000230CE"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0230CE" w:rsidRDefault="000230CE"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30CE" w:rsidRDefault="000230CE" w:rsidP="00B054DA">
            <w:pPr>
              <w:tabs>
                <w:tab w:val="left" w:pos="851"/>
              </w:tabs>
              <w:jc w:val="center"/>
              <w:rPr>
                <w:rFonts w:ascii="Arial" w:hAnsi="Arial" w:cs="Arial"/>
                <w:b/>
                <w:bCs/>
              </w:rPr>
            </w:pPr>
            <w:r>
              <w:rPr>
                <w:rFonts w:ascii="Arial" w:hAnsi="Arial" w:cs="Arial"/>
                <w:b/>
                <w:bCs/>
              </w:rPr>
              <w:t>Signature</w:t>
            </w:r>
          </w:p>
        </w:tc>
      </w:tr>
      <w:tr w:rsidR="000230CE" w:rsidTr="00B054DA">
        <w:trPr>
          <w:trHeight w:val="1021"/>
        </w:trPr>
        <w:tc>
          <w:tcPr>
            <w:tcW w:w="4644" w:type="dxa"/>
            <w:tcBorders>
              <w:top w:val="single" w:sz="4" w:space="0" w:color="000000"/>
              <w:left w:val="single" w:sz="4" w:space="0" w:color="000000"/>
            </w:tcBorders>
            <w:shd w:val="clear" w:color="auto" w:fill="CCFFFF"/>
          </w:tcPr>
          <w:p w:rsidR="000230CE" w:rsidRDefault="000230CE"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0230CE" w:rsidRDefault="000230CE"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0230CE" w:rsidRDefault="000230CE" w:rsidP="00B054DA">
            <w:pPr>
              <w:tabs>
                <w:tab w:val="left" w:pos="851"/>
              </w:tabs>
              <w:snapToGrid w:val="0"/>
              <w:jc w:val="both"/>
              <w:rPr>
                <w:rFonts w:ascii="Arial" w:hAnsi="Arial" w:cs="Arial"/>
                <w:b/>
                <w:bCs/>
              </w:rPr>
            </w:pPr>
          </w:p>
        </w:tc>
      </w:tr>
      <w:tr w:rsidR="000230CE" w:rsidTr="00B054DA">
        <w:trPr>
          <w:trHeight w:val="1021"/>
        </w:trPr>
        <w:tc>
          <w:tcPr>
            <w:tcW w:w="4644" w:type="dxa"/>
            <w:tcBorders>
              <w:left w:val="single" w:sz="4" w:space="0" w:color="000000"/>
            </w:tcBorders>
            <w:shd w:val="clear" w:color="auto" w:fill="auto"/>
          </w:tcPr>
          <w:p w:rsidR="000230CE" w:rsidRDefault="000230CE"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0230CE" w:rsidRDefault="000230CE"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0230CE" w:rsidRDefault="000230CE" w:rsidP="00B054DA">
            <w:pPr>
              <w:tabs>
                <w:tab w:val="left" w:pos="851"/>
              </w:tabs>
              <w:snapToGrid w:val="0"/>
              <w:jc w:val="both"/>
              <w:rPr>
                <w:rFonts w:ascii="Arial" w:hAnsi="Arial" w:cs="Arial"/>
                <w:b/>
                <w:bCs/>
              </w:rPr>
            </w:pPr>
          </w:p>
        </w:tc>
      </w:tr>
      <w:tr w:rsidR="000230CE" w:rsidTr="00B054DA">
        <w:trPr>
          <w:trHeight w:val="1021"/>
        </w:trPr>
        <w:tc>
          <w:tcPr>
            <w:tcW w:w="4644" w:type="dxa"/>
            <w:tcBorders>
              <w:left w:val="single" w:sz="4" w:space="0" w:color="000000"/>
            </w:tcBorders>
            <w:shd w:val="clear" w:color="auto" w:fill="CCFFFF"/>
          </w:tcPr>
          <w:p w:rsidR="000230CE" w:rsidRDefault="000230CE"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0230CE" w:rsidRDefault="000230CE"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0230CE" w:rsidRDefault="000230CE" w:rsidP="00B054DA">
            <w:pPr>
              <w:tabs>
                <w:tab w:val="left" w:pos="851"/>
              </w:tabs>
              <w:snapToGrid w:val="0"/>
              <w:jc w:val="both"/>
              <w:rPr>
                <w:rFonts w:ascii="Arial" w:hAnsi="Arial" w:cs="Arial"/>
                <w:b/>
                <w:bCs/>
              </w:rPr>
            </w:pPr>
          </w:p>
        </w:tc>
      </w:tr>
      <w:tr w:rsidR="000230CE" w:rsidTr="00B054DA">
        <w:trPr>
          <w:trHeight w:val="1021"/>
        </w:trPr>
        <w:tc>
          <w:tcPr>
            <w:tcW w:w="4644" w:type="dxa"/>
            <w:tcBorders>
              <w:left w:val="single" w:sz="4" w:space="0" w:color="000000"/>
            </w:tcBorders>
            <w:shd w:val="clear" w:color="auto" w:fill="auto"/>
          </w:tcPr>
          <w:p w:rsidR="000230CE" w:rsidRDefault="000230CE"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0230CE" w:rsidRDefault="000230CE"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0230CE" w:rsidRDefault="000230CE" w:rsidP="00B054DA">
            <w:pPr>
              <w:tabs>
                <w:tab w:val="left" w:pos="851"/>
              </w:tabs>
              <w:snapToGrid w:val="0"/>
              <w:jc w:val="both"/>
              <w:rPr>
                <w:rFonts w:ascii="Arial" w:hAnsi="Arial" w:cs="Arial"/>
                <w:b/>
                <w:bCs/>
              </w:rPr>
            </w:pPr>
          </w:p>
        </w:tc>
      </w:tr>
      <w:tr w:rsidR="000230CE" w:rsidTr="00B054DA">
        <w:trPr>
          <w:trHeight w:val="1021"/>
        </w:trPr>
        <w:tc>
          <w:tcPr>
            <w:tcW w:w="4644" w:type="dxa"/>
            <w:tcBorders>
              <w:left w:val="single" w:sz="4" w:space="0" w:color="000000"/>
              <w:bottom w:val="single" w:sz="4" w:space="0" w:color="000000"/>
            </w:tcBorders>
            <w:shd w:val="clear" w:color="auto" w:fill="CCFFFF"/>
          </w:tcPr>
          <w:p w:rsidR="000230CE" w:rsidRDefault="000230CE"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0230CE" w:rsidRDefault="000230CE"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0230CE" w:rsidRDefault="000230CE" w:rsidP="00B054DA">
            <w:pPr>
              <w:tabs>
                <w:tab w:val="left" w:pos="851"/>
              </w:tabs>
              <w:snapToGrid w:val="0"/>
              <w:jc w:val="both"/>
              <w:rPr>
                <w:rFonts w:ascii="Arial" w:hAnsi="Arial" w:cs="Arial"/>
                <w:b/>
                <w:bCs/>
              </w:rPr>
            </w:pPr>
          </w:p>
        </w:tc>
      </w:tr>
    </w:tbl>
    <w:p w:rsidR="000230CE" w:rsidRDefault="000230CE"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0230CE" w:rsidRDefault="000230CE"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0230CE">
        <w:tc>
          <w:tcPr>
            <w:tcW w:w="10277" w:type="dxa"/>
            <w:shd w:val="clear" w:color="auto" w:fill="66CCFF"/>
          </w:tcPr>
          <w:p w:rsidR="000230CE" w:rsidRDefault="000230CE" w:rsidP="006B5057">
            <w:r>
              <w:rPr>
                <w:rFonts w:ascii="Arial" w:hAnsi="Arial" w:cs="Arial"/>
              </w:rPr>
              <w:lastRenderedPageBreak/>
              <w:br w:type="page"/>
            </w:r>
            <w:r>
              <w:rPr>
                <w:sz w:val="22"/>
                <w:szCs w:val="22"/>
              </w:rPr>
              <w:t>D - Identification et signature de l’acheteur.</w:t>
            </w:r>
          </w:p>
        </w:tc>
      </w:tr>
    </w:tbl>
    <w:p w:rsidR="000230CE" w:rsidRDefault="000230CE" w:rsidP="006C4338">
      <w:pPr>
        <w:tabs>
          <w:tab w:val="left" w:pos="851"/>
        </w:tabs>
      </w:pPr>
    </w:p>
    <w:p w:rsidR="000230CE" w:rsidRDefault="000230CE" w:rsidP="006C4338">
      <w:pPr>
        <w:tabs>
          <w:tab w:val="left" w:pos="851"/>
        </w:tabs>
      </w:pPr>
    </w:p>
    <w:p w:rsidR="000230CE" w:rsidRDefault="000230CE" w:rsidP="003B5D74">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0230CE" w:rsidRPr="003B5D74" w:rsidRDefault="000230CE" w:rsidP="003B5D74"/>
    <w:p w:rsidR="000230CE" w:rsidRDefault="000230CE" w:rsidP="003B5D74">
      <w:pPr>
        <w:pStyle w:val="Titre1"/>
        <w:tabs>
          <w:tab w:val="left" w:pos="851"/>
        </w:tabs>
        <w:ind w:left="0"/>
        <w:jc w:val="center"/>
        <w:rPr>
          <w:rFonts w:ascii="Arial" w:hAnsi="Arial" w:cs="Arial"/>
        </w:rPr>
      </w:pPr>
      <w:r w:rsidRPr="00312E2D">
        <w:rPr>
          <w:rFonts w:ascii="Arial" w:hAnsi="Arial" w:cs="Arial"/>
          <w:noProof/>
        </w:rPr>
        <w:t>Régiment du Service Militaire Adapté de la Guadeloupe</w:t>
      </w:r>
    </w:p>
    <w:p w:rsidR="000230CE" w:rsidRDefault="000230CE" w:rsidP="005846FB">
      <w:pPr>
        <w:pStyle w:val="En-tte"/>
        <w:tabs>
          <w:tab w:val="clear" w:pos="4536"/>
          <w:tab w:val="clear" w:pos="9072"/>
          <w:tab w:val="left" w:pos="851"/>
        </w:tabs>
        <w:jc w:val="both"/>
        <w:rPr>
          <w:rFonts w:ascii="Arial" w:hAnsi="Arial" w:cs="Arial"/>
        </w:rPr>
      </w:pPr>
    </w:p>
    <w:p w:rsidR="000230CE" w:rsidRDefault="000230CE" w:rsidP="005846FB">
      <w:pPr>
        <w:pStyle w:val="En-tte"/>
        <w:tabs>
          <w:tab w:val="clear" w:pos="4536"/>
          <w:tab w:val="clear" w:pos="9072"/>
          <w:tab w:val="left" w:pos="851"/>
        </w:tabs>
        <w:jc w:val="both"/>
        <w:rPr>
          <w:rFonts w:ascii="Arial" w:hAnsi="Arial" w:cs="Arial"/>
        </w:rPr>
      </w:pPr>
    </w:p>
    <w:p w:rsidR="000230CE" w:rsidRDefault="000230CE"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0230CE" w:rsidRDefault="000230CE" w:rsidP="00E47798">
      <w:pPr>
        <w:tabs>
          <w:tab w:val="left" w:pos="851"/>
        </w:tabs>
        <w:jc w:val="both"/>
        <w:rPr>
          <w:rFonts w:ascii="Arial" w:hAnsi="Arial" w:cs="Arial"/>
        </w:rPr>
      </w:pPr>
    </w:p>
    <w:p w:rsidR="000230CE" w:rsidRPr="003B5D74" w:rsidRDefault="000230CE" w:rsidP="003B5D74">
      <w:pPr>
        <w:tabs>
          <w:tab w:val="left" w:pos="851"/>
        </w:tabs>
        <w:jc w:val="center"/>
        <w:rPr>
          <w:rFonts w:ascii="Arial" w:hAnsi="Arial" w:cs="Arial"/>
          <w:b/>
        </w:rPr>
      </w:pPr>
      <w:r w:rsidRPr="00312E2D">
        <w:rPr>
          <w:rFonts w:ascii="Arial" w:hAnsi="Arial" w:cs="Arial"/>
          <w:b/>
          <w:noProof/>
        </w:rPr>
        <w:t>Le Colonel Laurent NOBEL</w:t>
      </w:r>
    </w:p>
    <w:p w:rsidR="000230CE" w:rsidRPr="003B5D74" w:rsidRDefault="000230CE" w:rsidP="003B5D74">
      <w:pPr>
        <w:tabs>
          <w:tab w:val="left" w:pos="851"/>
        </w:tabs>
        <w:jc w:val="center"/>
        <w:rPr>
          <w:rFonts w:ascii="Arial" w:hAnsi="Arial" w:cs="Arial"/>
          <w:b/>
        </w:rPr>
      </w:pPr>
      <w:r w:rsidRPr="00312E2D">
        <w:rPr>
          <w:rFonts w:ascii="Arial" w:hAnsi="Arial" w:cs="Arial"/>
          <w:b/>
          <w:noProof/>
        </w:rPr>
        <w:t>Chef du corps du RSMA de la Guadeloupe</w:t>
      </w:r>
    </w:p>
    <w:p w:rsidR="000230CE" w:rsidRDefault="000230CE" w:rsidP="00934503">
      <w:pPr>
        <w:tabs>
          <w:tab w:val="left" w:pos="851"/>
        </w:tabs>
        <w:jc w:val="both"/>
        <w:rPr>
          <w:rFonts w:ascii="Arial" w:hAnsi="Arial" w:cs="Arial"/>
        </w:rPr>
      </w:pPr>
    </w:p>
    <w:p w:rsidR="000230CE" w:rsidRDefault="000230CE" w:rsidP="009B45B9">
      <w:pPr>
        <w:tabs>
          <w:tab w:val="left" w:pos="851"/>
        </w:tabs>
        <w:jc w:val="both"/>
        <w:rPr>
          <w:rFonts w:ascii="Arial" w:hAnsi="Arial" w:cs="Arial"/>
        </w:rPr>
      </w:pPr>
    </w:p>
    <w:p w:rsidR="000230CE" w:rsidRDefault="000230CE"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0230CE" w:rsidRDefault="000230CE"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0230CE" w:rsidRDefault="000230CE" w:rsidP="009B45B9">
      <w:pPr>
        <w:tabs>
          <w:tab w:val="left" w:pos="851"/>
        </w:tabs>
        <w:jc w:val="both"/>
        <w:rPr>
          <w:rFonts w:ascii="Arial" w:hAnsi="Arial" w:cs="Arial"/>
        </w:rPr>
      </w:pPr>
    </w:p>
    <w:p w:rsidR="000230CE" w:rsidRDefault="000230CE" w:rsidP="009B45B9">
      <w:pPr>
        <w:tabs>
          <w:tab w:val="left" w:pos="851"/>
        </w:tabs>
        <w:jc w:val="both"/>
        <w:rPr>
          <w:rFonts w:ascii="Arial" w:hAnsi="Arial" w:cs="Arial"/>
        </w:rPr>
      </w:pPr>
    </w:p>
    <w:p w:rsidR="000230CE" w:rsidRDefault="000230CE" w:rsidP="009B45B9">
      <w:pPr>
        <w:tabs>
          <w:tab w:val="left" w:pos="851"/>
        </w:tabs>
        <w:jc w:val="both"/>
        <w:rPr>
          <w:rFonts w:ascii="Arial" w:hAnsi="Arial" w:cs="Arial"/>
        </w:rPr>
      </w:pPr>
    </w:p>
    <w:p w:rsidR="000230CE" w:rsidRDefault="000230CE" w:rsidP="009B45B9">
      <w:pPr>
        <w:tabs>
          <w:tab w:val="left" w:pos="851"/>
        </w:tabs>
        <w:jc w:val="both"/>
        <w:rPr>
          <w:rFonts w:ascii="Arial" w:hAnsi="Arial" w:cs="Arial"/>
        </w:rPr>
      </w:pPr>
    </w:p>
    <w:p w:rsidR="000230CE" w:rsidRDefault="000230CE" w:rsidP="009B45B9">
      <w:pPr>
        <w:pStyle w:val="fcase2metab"/>
        <w:ind w:left="0" w:firstLine="0"/>
        <w:rPr>
          <w:rFonts w:ascii="Arial" w:hAnsi="Arial" w:cs="Arial"/>
        </w:rPr>
      </w:pPr>
    </w:p>
    <w:p w:rsidR="000230CE" w:rsidRDefault="000230CE"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0230CE" w:rsidRDefault="000230CE" w:rsidP="009B45B9">
      <w:pPr>
        <w:pStyle w:val="fcase2metab"/>
        <w:rPr>
          <w:rFonts w:ascii="Arial" w:hAnsi="Arial" w:cs="Arial"/>
        </w:rPr>
      </w:pPr>
    </w:p>
    <w:p w:rsidR="000230CE" w:rsidRPr="003B5D74" w:rsidRDefault="000230CE" w:rsidP="003B5D74">
      <w:pPr>
        <w:pStyle w:val="fcase2metab"/>
        <w:jc w:val="center"/>
        <w:rPr>
          <w:rFonts w:ascii="Arial" w:hAnsi="Arial" w:cs="Arial"/>
          <w:b/>
        </w:rPr>
      </w:pPr>
      <w:r w:rsidRPr="00312E2D">
        <w:rPr>
          <w:rFonts w:ascii="Arial" w:hAnsi="Arial" w:cs="Arial"/>
          <w:b/>
          <w:noProof/>
        </w:rPr>
        <w:t>Directeur régional des finances publiques</w:t>
      </w:r>
    </w:p>
    <w:p w:rsidR="000230CE" w:rsidRDefault="000230CE" w:rsidP="003B5D74">
      <w:pPr>
        <w:pStyle w:val="fcase2metab"/>
        <w:ind w:left="0" w:firstLine="0"/>
        <w:jc w:val="center"/>
        <w:rPr>
          <w:rFonts w:ascii="Arial" w:hAnsi="Arial" w:cs="Arial"/>
        </w:rPr>
      </w:pPr>
      <w:r w:rsidRPr="00312E2D">
        <w:rPr>
          <w:rFonts w:ascii="Arial" w:hAnsi="Arial" w:cs="Arial"/>
          <w:noProof/>
        </w:rPr>
        <w:t>Jardin DESCLIEUX</w:t>
      </w:r>
    </w:p>
    <w:p w:rsidR="000230CE" w:rsidRDefault="000230CE" w:rsidP="003B5D74">
      <w:pPr>
        <w:pStyle w:val="fcase2metab"/>
        <w:ind w:left="0" w:firstLine="0"/>
        <w:jc w:val="center"/>
        <w:rPr>
          <w:rFonts w:ascii="Arial" w:hAnsi="Arial" w:cs="Arial"/>
        </w:rPr>
      </w:pPr>
      <w:r w:rsidRPr="00312E2D">
        <w:rPr>
          <w:rFonts w:ascii="Arial" w:hAnsi="Arial" w:cs="Arial"/>
          <w:noProof/>
        </w:rPr>
        <w:t>BP 654</w:t>
      </w:r>
    </w:p>
    <w:p w:rsidR="000230CE" w:rsidRDefault="000230CE" w:rsidP="003B5D74">
      <w:pPr>
        <w:pStyle w:val="fcase2metab"/>
        <w:ind w:left="0" w:firstLine="0"/>
        <w:jc w:val="center"/>
        <w:rPr>
          <w:rFonts w:ascii="Arial" w:hAnsi="Arial" w:cs="Arial"/>
        </w:rPr>
      </w:pPr>
      <w:r w:rsidRPr="00312E2D">
        <w:rPr>
          <w:rFonts w:ascii="Arial" w:hAnsi="Arial" w:cs="Arial"/>
          <w:noProof/>
        </w:rPr>
        <w:t>97263 FORT-DE-France cedex</w:t>
      </w:r>
    </w:p>
    <w:p w:rsidR="000230CE" w:rsidRDefault="000230CE" w:rsidP="009B45B9">
      <w:pPr>
        <w:pStyle w:val="fcase2metab"/>
        <w:ind w:left="0" w:firstLine="0"/>
        <w:rPr>
          <w:rFonts w:ascii="Arial" w:hAnsi="Arial" w:cs="Arial"/>
        </w:rPr>
      </w:pPr>
    </w:p>
    <w:p w:rsidR="000230CE" w:rsidRDefault="000230CE"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0230CE" w:rsidRDefault="000230CE" w:rsidP="009B45B9">
      <w:pPr>
        <w:pStyle w:val="fcase2metab"/>
        <w:rPr>
          <w:rFonts w:ascii="Arial" w:hAnsi="Arial" w:cs="Arial"/>
        </w:rPr>
      </w:pPr>
    </w:p>
    <w:tbl>
      <w:tblPr>
        <w:tblW w:w="0" w:type="auto"/>
        <w:tblInd w:w="1134" w:type="dxa"/>
        <w:tblCellMar>
          <w:left w:w="0" w:type="dxa"/>
          <w:right w:w="0" w:type="dxa"/>
        </w:tblCellMar>
        <w:tblLook w:val="04A0" w:firstRow="1" w:lastRow="0" w:firstColumn="1" w:lastColumn="0" w:noHBand="0" w:noVBand="1"/>
      </w:tblPr>
      <w:tblGrid>
        <w:gridCol w:w="2270"/>
        <w:gridCol w:w="2321"/>
        <w:gridCol w:w="2346"/>
        <w:gridCol w:w="2349"/>
      </w:tblGrid>
      <w:tr w:rsidR="000230CE" w:rsidTr="00CB3AEF">
        <w:tc>
          <w:tcPr>
            <w:tcW w:w="25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230CE" w:rsidRPr="0006408F" w:rsidRDefault="000230CE" w:rsidP="00CB3AEF">
            <w:pPr>
              <w:pStyle w:val="fcase2metab"/>
              <w:jc w:val="center"/>
              <w:rPr>
                <w:rFonts w:ascii="Arial" w:hAnsi="Arial" w:cs="Arial"/>
                <w:b/>
                <w:bCs/>
              </w:rPr>
            </w:pPr>
            <w:r w:rsidRPr="0006408F">
              <w:rPr>
                <w:rFonts w:ascii="Arial" w:hAnsi="Arial" w:cs="Arial"/>
                <w:b/>
                <w:bCs/>
              </w:rPr>
              <w:t>Centre financier</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30CE" w:rsidRPr="0006408F" w:rsidRDefault="000230CE" w:rsidP="00CB3AEF">
            <w:pPr>
              <w:pStyle w:val="fcase2metab"/>
              <w:jc w:val="center"/>
              <w:rPr>
                <w:rFonts w:ascii="Arial" w:hAnsi="Arial" w:cs="Arial"/>
                <w:b/>
                <w:bCs/>
              </w:rPr>
            </w:pPr>
            <w:r w:rsidRPr="0006408F">
              <w:rPr>
                <w:rFonts w:ascii="Arial" w:hAnsi="Arial" w:cs="Arial"/>
                <w:b/>
                <w:bCs/>
              </w:rPr>
              <w:t>Domaine fonctionnel</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30CE" w:rsidRPr="0006408F" w:rsidRDefault="000230CE" w:rsidP="00CB3AEF">
            <w:pPr>
              <w:pStyle w:val="fcase2metab"/>
              <w:jc w:val="center"/>
              <w:rPr>
                <w:rFonts w:ascii="Arial" w:hAnsi="Arial" w:cs="Arial"/>
                <w:b/>
                <w:bCs/>
              </w:rPr>
            </w:pPr>
            <w:r w:rsidRPr="0006408F">
              <w:rPr>
                <w:rFonts w:ascii="Arial" w:hAnsi="Arial" w:cs="Arial"/>
                <w:b/>
                <w:bCs/>
              </w:rPr>
              <w:t>Centre de Coût</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30CE" w:rsidRPr="0006408F" w:rsidRDefault="000230CE" w:rsidP="00CB3AEF">
            <w:pPr>
              <w:pStyle w:val="fcase2metab"/>
              <w:jc w:val="center"/>
              <w:rPr>
                <w:rFonts w:ascii="Arial" w:hAnsi="Arial" w:cs="Arial"/>
                <w:b/>
                <w:bCs/>
              </w:rPr>
            </w:pPr>
            <w:r w:rsidRPr="0006408F">
              <w:rPr>
                <w:rFonts w:ascii="Arial" w:hAnsi="Arial" w:cs="Arial"/>
                <w:b/>
                <w:bCs/>
              </w:rPr>
              <w:t>Activité</w:t>
            </w:r>
          </w:p>
        </w:tc>
      </w:tr>
      <w:tr w:rsidR="000230CE" w:rsidTr="00CB3AEF">
        <w:tc>
          <w:tcPr>
            <w:tcW w:w="258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230CE" w:rsidRPr="0006408F" w:rsidRDefault="000230CE" w:rsidP="00CB3AEF">
            <w:pPr>
              <w:pStyle w:val="fcase2metab"/>
              <w:jc w:val="center"/>
              <w:rPr>
                <w:rFonts w:ascii="Arial" w:hAnsi="Arial" w:cs="Arial"/>
                <w:b/>
                <w:bCs/>
              </w:rPr>
            </w:pPr>
            <w:r w:rsidRPr="00E26352">
              <w:rPr>
                <w:rFonts w:ascii="Arial" w:hAnsi="Arial" w:cs="Arial"/>
                <w:spacing w:val="-10"/>
                <w:position w:val="-2"/>
                <w:lang w:eastAsia="fr-FR"/>
              </w:rPr>
              <w:t>0138-C002-C002</w:t>
            </w: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0230CE" w:rsidRPr="00893ABA" w:rsidRDefault="000230CE" w:rsidP="00CB3AEF">
            <w:pPr>
              <w:pStyle w:val="fcase2metab"/>
              <w:jc w:val="center"/>
              <w:rPr>
                <w:rFonts w:ascii="Arial" w:hAnsi="Arial" w:cs="Arial"/>
                <w:bCs/>
              </w:rPr>
            </w:pPr>
            <w:r w:rsidRPr="00893ABA">
              <w:rPr>
                <w:rFonts w:ascii="Arial" w:hAnsi="Arial" w:cs="Arial"/>
                <w:bCs/>
              </w:rPr>
              <w:t>0138-02-18</w:t>
            </w: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0230CE" w:rsidRPr="0006408F" w:rsidRDefault="000230CE" w:rsidP="00CB3AEF">
            <w:pPr>
              <w:pStyle w:val="fcase2metab"/>
              <w:jc w:val="center"/>
              <w:rPr>
                <w:rFonts w:ascii="Arial" w:hAnsi="Arial" w:cs="Arial"/>
                <w:b/>
                <w:bCs/>
              </w:rPr>
            </w:pPr>
            <w:r>
              <w:rPr>
                <w:rFonts w:ascii="Arial" w:hAnsi="Arial" w:cs="Arial"/>
                <w:spacing w:val="-10"/>
                <w:position w:val="-2"/>
                <w:lang w:eastAsia="fr-FR"/>
              </w:rPr>
              <w:t>RGTSMA1971</w:t>
            </w: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0230CE" w:rsidRPr="0006408F" w:rsidRDefault="000230CE" w:rsidP="00CB3AEF">
            <w:pPr>
              <w:pStyle w:val="fcase2metab"/>
              <w:jc w:val="center"/>
              <w:rPr>
                <w:rFonts w:ascii="Arial" w:hAnsi="Arial" w:cs="Arial"/>
                <w:b/>
                <w:bCs/>
              </w:rPr>
            </w:pPr>
            <w:r w:rsidRPr="00586A92">
              <w:rPr>
                <w:rFonts w:ascii="Arial" w:hAnsi="Arial" w:cs="Arial"/>
                <w:spacing w:val="-10"/>
                <w:position w:val="-2"/>
                <w:lang w:eastAsia="fr-FR"/>
              </w:rPr>
              <w:t>013801040203</w:t>
            </w:r>
          </w:p>
        </w:tc>
      </w:tr>
    </w:tbl>
    <w:p w:rsidR="000230CE" w:rsidRDefault="000230CE" w:rsidP="009B45B9">
      <w:pPr>
        <w:pStyle w:val="fcase2metab"/>
        <w:rPr>
          <w:rFonts w:ascii="Arial" w:hAnsi="Arial" w:cs="Arial"/>
        </w:rPr>
      </w:pPr>
    </w:p>
    <w:p w:rsidR="000230CE" w:rsidRDefault="000230CE" w:rsidP="009B45B9">
      <w:pPr>
        <w:tabs>
          <w:tab w:val="left" w:pos="851"/>
        </w:tabs>
        <w:rPr>
          <w:rFonts w:ascii="Arial" w:hAnsi="Arial" w:cs="Arial"/>
        </w:rPr>
      </w:pPr>
    </w:p>
    <w:p w:rsidR="000230CE" w:rsidRDefault="000230CE"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0230CE" w:rsidRDefault="000230CE"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0230CE" w:rsidRDefault="000230CE" w:rsidP="009B45B9">
      <w:pPr>
        <w:tabs>
          <w:tab w:val="left" w:pos="851"/>
        </w:tabs>
        <w:rPr>
          <w:rFonts w:ascii="Arial" w:hAnsi="Arial" w:cs="Arial"/>
        </w:rPr>
      </w:pPr>
    </w:p>
    <w:p w:rsidR="000230CE" w:rsidRDefault="000230CE" w:rsidP="009B45B9">
      <w:pPr>
        <w:tabs>
          <w:tab w:val="left" w:pos="851"/>
        </w:tabs>
        <w:rPr>
          <w:rFonts w:ascii="Arial" w:hAnsi="Arial" w:cs="Arial"/>
        </w:rPr>
      </w:pPr>
    </w:p>
    <w:p w:rsidR="000230CE" w:rsidRDefault="000230CE" w:rsidP="009B45B9">
      <w:pPr>
        <w:tabs>
          <w:tab w:val="left" w:pos="851"/>
        </w:tabs>
        <w:rPr>
          <w:rFonts w:ascii="Arial" w:hAnsi="Arial" w:cs="Arial"/>
        </w:rPr>
      </w:pPr>
    </w:p>
    <w:p w:rsidR="000230CE" w:rsidRDefault="000230CE" w:rsidP="009B45B9">
      <w:pPr>
        <w:tabs>
          <w:tab w:val="left" w:pos="851"/>
        </w:tabs>
        <w:rPr>
          <w:rFonts w:ascii="Arial" w:hAnsi="Arial" w:cs="Arial"/>
        </w:rPr>
      </w:pPr>
    </w:p>
    <w:p w:rsidR="000230CE" w:rsidRDefault="000230CE" w:rsidP="009B45B9">
      <w:pPr>
        <w:tabs>
          <w:tab w:val="left" w:pos="851"/>
        </w:tabs>
        <w:rPr>
          <w:rFonts w:ascii="Arial" w:hAnsi="Arial" w:cs="Arial"/>
        </w:rPr>
      </w:pPr>
    </w:p>
    <w:p w:rsidR="000230CE" w:rsidRDefault="000230CE" w:rsidP="009B45B9">
      <w:pPr>
        <w:tabs>
          <w:tab w:val="left" w:pos="851"/>
        </w:tabs>
        <w:rPr>
          <w:rFonts w:ascii="Arial" w:hAnsi="Arial" w:cs="Arial"/>
        </w:rPr>
      </w:pPr>
    </w:p>
    <w:p w:rsidR="000230CE" w:rsidRDefault="000230CE" w:rsidP="009B45B9">
      <w:pPr>
        <w:tabs>
          <w:tab w:val="left" w:pos="851"/>
          <w:tab w:val="left" w:pos="5245"/>
          <w:tab w:val="left" w:pos="7371"/>
          <w:tab w:val="left" w:pos="7655"/>
        </w:tabs>
        <w:jc w:val="both"/>
      </w:pPr>
      <w:r>
        <w:rPr>
          <w:rFonts w:ascii="Arial" w:hAnsi="Arial" w:cs="Arial"/>
        </w:rPr>
        <w:tab/>
        <w:t>A : …………………… , le …………………</w:t>
      </w:r>
    </w:p>
    <w:p w:rsidR="000230CE" w:rsidRDefault="000230CE" w:rsidP="009B45B9">
      <w:pPr>
        <w:tabs>
          <w:tab w:val="left" w:pos="851"/>
        </w:tabs>
      </w:pPr>
    </w:p>
    <w:p w:rsidR="000230CE" w:rsidRDefault="000230CE" w:rsidP="009B45B9">
      <w:pPr>
        <w:tabs>
          <w:tab w:val="left" w:pos="851"/>
        </w:tabs>
      </w:pPr>
    </w:p>
    <w:p w:rsidR="000230CE" w:rsidRDefault="000230CE" w:rsidP="009B45B9">
      <w:pPr>
        <w:tabs>
          <w:tab w:val="left" w:pos="851"/>
        </w:tabs>
      </w:pPr>
    </w:p>
    <w:p w:rsidR="000230CE" w:rsidRDefault="000230CE" w:rsidP="009B45B9">
      <w:pPr>
        <w:tabs>
          <w:tab w:val="left" w:pos="851"/>
        </w:tabs>
      </w:pPr>
    </w:p>
    <w:p w:rsidR="000230CE" w:rsidRDefault="000230CE" w:rsidP="009B45B9">
      <w:pPr>
        <w:tabs>
          <w:tab w:val="left" w:pos="851"/>
        </w:tabs>
        <w:ind w:left="6804"/>
        <w:jc w:val="both"/>
        <w:rPr>
          <w:rFonts w:ascii="Arial" w:hAnsi="Arial" w:cs="Arial"/>
          <w:i/>
          <w:sz w:val="18"/>
          <w:szCs w:val="18"/>
        </w:rPr>
      </w:pPr>
      <w:r>
        <w:rPr>
          <w:rFonts w:ascii="Arial" w:hAnsi="Arial" w:cs="Arial"/>
        </w:rPr>
        <w:t>Signature</w:t>
      </w:r>
    </w:p>
    <w:p w:rsidR="000230CE" w:rsidRDefault="000230CE" w:rsidP="009B45B9">
      <w:pPr>
        <w:tabs>
          <w:tab w:val="left" w:pos="851"/>
        </w:tabs>
        <w:ind w:left="4820"/>
        <w:jc w:val="center"/>
      </w:pPr>
      <w:r>
        <w:rPr>
          <w:rFonts w:ascii="Arial" w:hAnsi="Arial" w:cs="Arial"/>
          <w:i/>
          <w:sz w:val="18"/>
          <w:szCs w:val="18"/>
        </w:rPr>
        <w:t>(représentant de l’acheteur habilité à signer le marché public)</w:t>
      </w:r>
    </w:p>
    <w:p w:rsidR="000230CE" w:rsidRDefault="000230CE" w:rsidP="009B45B9">
      <w:pPr>
        <w:tabs>
          <w:tab w:val="left" w:pos="851"/>
        </w:tabs>
        <w:jc w:val="both"/>
      </w:pPr>
    </w:p>
    <w:p w:rsidR="000230CE" w:rsidRDefault="000230CE" w:rsidP="009B45B9">
      <w:pPr>
        <w:tabs>
          <w:tab w:val="left" w:pos="851"/>
        </w:tabs>
        <w:jc w:val="both"/>
      </w:pPr>
    </w:p>
    <w:p w:rsidR="000230CE" w:rsidRDefault="000230CE" w:rsidP="009B45B9">
      <w:pPr>
        <w:tabs>
          <w:tab w:val="left" w:pos="851"/>
        </w:tabs>
        <w:jc w:val="both"/>
      </w:pPr>
    </w:p>
    <w:p w:rsidR="000230CE" w:rsidRDefault="000230CE" w:rsidP="009B45B9">
      <w:pPr>
        <w:tabs>
          <w:tab w:val="left" w:pos="851"/>
        </w:tabs>
        <w:jc w:val="both"/>
      </w:pPr>
    </w:p>
    <w:p w:rsidR="000230CE" w:rsidRDefault="000230CE" w:rsidP="009B45B9">
      <w:pPr>
        <w:tabs>
          <w:tab w:val="left" w:pos="851"/>
        </w:tabs>
        <w:jc w:val="both"/>
      </w:pPr>
    </w:p>
    <w:p w:rsidR="000230CE" w:rsidRDefault="000230CE" w:rsidP="009B45B9">
      <w:pPr>
        <w:tabs>
          <w:tab w:val="left" w:pos="851"/>
        </w:tabs>
        <w:jc w:val="both"/>
      </w:pPr>
    </w:p>
    <w:p w:rsidR="000230CE" w:rsidRDefault="000230CE" w:rsidP="009B45B9">
      <w:pPr>
        <w:tabs>
          <w:tab w:val="left" w:pos="851"/>
        </w:tabs>
        <w:jc w:val="both"/>
      </w:pPr>
    </w:p>
    <w:p w:rsidR="000230CE" w:rsidRDefault="000230CE" w:rsidP="009B45B9">
      <w:pPr>
        <w:tabs>
          <w:tab w:val="left" w:pos="851"/>
        </w:tabs>
        <w:rPr>
          <w:rFonts w:ascii="Arial" w:hAnsi="Arial" w:cs="Arial"/>
        </w:rPr>
      </w:pPr>
    </w:p>
    <w:p w:rsidR="000230CE" w:rsidRDefault="000230CE" w:rsidP="009B45B9">
      <w:pPr>
        <w:tabs>
          <w:tab w:val="left" w:pos="851"/>
        </w:tabs>
        <w:rPr>
          <w:rFonts w:ascii="Arial" w:hAnsi="Arial" w:cs="Arial"/>
        </w:rPr>
      </w:pPr>
    </w:p>
    <w:p w:rsidR="000230CE" w:rsidRDefault="000230CE" w:rsidP="009B45B9">
      <w:pPr>
        <w:tabs>
          <w:tab w:val="left" w:pos="851"/>
        </w:tabs>
        <w:rPr>
          <w:rFonts w:ascii="Arial" w:hAnsi="Arial" w:cs="Arial"/>
        </w:rPr>
      </w:pPr>
    </w:p>
    <w:p w:rsidR="000230CE" w:rsidRDefault="000230CE" w:rsidP="009B45B9">
      <w:pPr>
        <w:tabs>
          <w:tab w:val="left" w:pos="851"/>
        </w:tabs>
        <w:rPr>
          <w:rFonts w:ascii="Arial" w:hAnsi="Arial" w:cs="Arial"/>
        </w:rPr>
      </w:pPr>
    </w:p>
    <w:p w:rsidR="000230CE" w:rsidRDefault="000230CE" w:rsidP="009B45B9">
      <w:pPr>
        <w:tabs>
          <w:tab w:val="left" w:pos="851"/>
        </w:tabs>
        <w:rPr>
          <w:rFonts w:ascii="Arial" w:hAnsi="Arial" w:cs="Arial"/>
        </w:rPr>
      </w:pPr>
    </w:p>
    <w:p w:rsidR="000230CE" w:rsidRDefault="000230CE" w:rsidP="009B45B9">
      <w:pPr>
        <w:tabs>
          <w:tab w:val="left" w:pos="851"/>
          <w:tab w:val="left" w:pos="3402"/>
        </w:tabs>
        <w:spacing w:before="120" w:after="120"/>
        <w:jc w:val="both"/>
        <w:rPr>
          <w:rFonts w:ascii="Arial" w:hAnsi="Arial" w:cs="Arial"/>
          <w:sz w:val="16"/>
          <w:szCs w:val="16"/>
        </w:rPr>
        <w:sectPr w:rsidR="000230CE">
          <w:type w:val="continuous"/>
          <w:pgSz w:w="11906" w:h="16838"/>
          <w:pgMar w:top="454" w:right="851" w:bottom="736" w:left="851" w:header="720" w:footer="680" w:gutter="0"/>
          <w:cols w:space="720"/>
          <w:docGrid w:linePitch="360"/>
        </w:sectPr>
      </w:pPr>
      <w:r w:rsidRPr="00BB4CE8">
        <w:rPr>
          <w:rFonts w:ascii="Arial" w:hAnsi="Arial" w:cs="Arial"/>
          <w:sz w:val="16"/>
          <w:szCs w:val="16"/>
        </w:rPr>
        <w:t>.</w:t>
      </w:r>
    </w:p>
    <w:p w:rsidR="000230CE" w:rsidRDefault="000230CE" w:rsidP="009B45B9">
      <w:pPr>
        <w:tabs>
          <w:tab w:val="left" w:pos="851"/>
          <w:tab w:val="left" w:pos="3402"/>
        </w:tabs>
        <w:spacing w:before="120" w:after="120"/>
        <w:jc w:val="both"/>
      </w:pPr>
    </w:p>
    <w:sectPr w:rsidR="000230CE" w:rsidSect="000230C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0CE" w:rsidRDefault="000230CE">
      <w:r>
        <w:separator/>
      </w:r>
    </w:p>
  </w:endnote>
  <w:endnote w:type="continuationSeparator" w:id="0">
    <w:p w:rsidR="000230CE" w:rsidRDefault="00023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0230CE" w:rsidTr="0083205E">
      <w:trPr>
        <w:tblHeader/>
      </w:trPr>
      <w:tc>
        <w:tcPr>
          <w:tcW w:w="2906" w:type="dxa"/>
          <w:shd w:val="clear" w:color="auto" w:fill="66CCFF"/>
        </w:tcPr>
        <w:p w:rsidR="000230CE" w:rsidRDefault="000230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0230CE" w:rsidRDefault="000230CE" w:rsidP="00A160FF">
          <w:pPr>
            <w:jc w:val="center"/>
            <w:rPr>
              <w:rFonts w:ascii="Arial" w:hAnsi="Arial" w:cs="Arial"/>
              <w:b/>
            </w:rPr>
          </w:pPr>
          <w:r w:rsidRPr="00312E2D">
            <w:rPr>
              <w:rFonts w:ascii="Arial" w:hAnsi="Arial" w:cs="Arial"/>
              <w:b/>
              <w:noProof/>
            </w:rPr>
            <w:t>2025-002-DAF</w:t>
          </w:r>
          <w:r>
            <w:rPr>
              <w:rFonts w:ascii="Arial" w:hAnsi="Arial" w:cs="Arial"/>
              <w:b/>
            </w:rPr>
            <w:t xml:space="preserve"> </w:t>
          </w:r>
        </w:p>
      </w:tc>
      <w:tc>
        <w:tcPr>
          <w:tcW w:w="896" w:type="dxa"/>
          <w:shd w:val="clear" w:color="auto" w:fill="66CCFF"/>
        </w:tcPr>
        <w:p w:rsidR="000230CE" w:rsidRDefault="000230CE">
          <w:pPr>
            <w:tabs>
              <w:tab w:val="center" w:pos="1366"/>
              <w:tab w:val="right" w:pos="2733"/>
            </w:tabs>
          </w:pPr>
          <w:r>
            <w:rPr>
              <w:rFonts w:ascii="Arial" w:hAnsi="Arial" w:cs="Arial"/>
              <w:b/>
            </w:rPr>
            <w:t xml:space="preserve">Page : </w:t>
          </w:r>
        </w:p>
      </w:tc>
      <w:tc>
        <w:tcPr>
          <w:tcW w:w="567" w:type="dxa"/>
          <w:shd w:val="clear" w:color="auto" w:fill="66CCFF"/>
        </w:tcPr>
        <w:p w:rsidR="000230CE" w:rsidRDefault="000230C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2</w:t>
          </w:r>
          <w:r>
            <w:rPr>
              <w:rStyle w:val="Numrodepage"/>
              <w:rFonts w:cs="Arial"/>
              <w:b/>
            </w:rPr>
            <w:fldChar w:fldCharType="end"/>
          </w:r>
        </w:p>
      </w:tc>
      <w:tc>
        <w:tcPr>
          <w:tcW w:w="165" w:type="dxa"/>
          <w:shd w:val="clear" w:color="auto" w:fill="66CCFF"/>
        </w:tcPr>
        <w:p w:rsidR="000230CE" w:rsidRDefault="000230CE">
          <w:pPr>
            <w:jc w:val="center"/>
          </w:pPr>
          <w:r>
            <w:rPr>
              <w:rFonts w:ascii="Arial" w:hAnsi="Arial" w:cs="Arial"/>
              <w:b/>
            </w:rPr>
            <w:t>/</w:t>
          </w:r>
        </w:p>
      </w:tc>
      <w:tc>
        <w:tcPr>
          <w:tcW w:w="544" w:type="dxa"/>
          <w:shd w:val="clear" w:color="auto" w:fill="66CCFF"/>
        </w:tcPr>
        <w:p w:rsidR="000230CE" w:rsidRDefault="000230C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rsidR="000230CE" w:rsidRPr="00840934" w:rsidRDefault="000230CE" w:rsidP="003B5D74">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0CE" w:rsidRDefault="000230CE">
      <w:r>
        <w:separator/>
      </w:r>
    </w:p>
  </w:footnote>
  <w:footnote w:type="continuationSeparator" w:id="0">
    <w:p w:rsidR="000230CE" w:rsidRDefault="000230CE">
      <w:r>
        <w:continuationSeparator/>
      </w:r>
    </w:p>
  </w:footnote>
  <w:footnote w:id="1">
    <w:p w:rsidR="000230CE" w:rsidRDefault="000230C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0230CE" w:rsidRDefault="000230C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30CE"/>
    <w:rsid w:val="00036500"/>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9082E"/>
    <w:rsid w:val="003A7270"/>
    <w:rsid w:val="003B5D74"/>
    <w:rsid w:val="0041166A"/>
    <w:rsid w:val="0043706E"/>
    <w:rsid w:val="0044597F"/>
    <w:rsid w:val="004A7169"/>
    <w:rsid w:val="004C5755"/>
    <w:rsid w:val="004E75A6"/>
    <w:rsid w:val="00514DAF"/>
    <w:rsid w:val="00532EC7"/>
    <w:rsid w:val="00541CA3"/>
    <w:rsid w:val="005546A9"/>
    <w:rsid w:val="00570FC6"/>
    <w:rsid w:val="005824AE"/>
    <w:rsid w:val="005846FB"/>
    <w:rsid w:val="00586A92"/>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57151"/>
    <w:rsid w:val="007821DB"/>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160FF"/>
    <w:rsid w:val="00A34D04"/>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85CC5"/>
    <w:rsid w:val="00D90A00"/>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75D44FF"/>
  <w15:chartTrackingRefBased/>
  <w15:docId w15:val="{2E5B1936-C569-4E6E-B52C-79917833D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3D8C2-D560-48A0-8F03-679DF3412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1548</Words>
  <Characters>8520</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10048</CharactersWithSpaces>
  <SharedDoc>false</SharedDoc>
  <HLinks>
    <vt:vector size="36" baseType="variant">
      <vt:variant>
        <vt:i4>7602259</vt:i4>
      </vt:variant>
      <vt:variant>
        <vt:i4>101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ZARRELLA François MAJ</cp:lastModifiedBy>
  <cp:revision>1</cp:revision>
  <cp:lastPrinted>2016-11-04T17:53:00Z</cp:lastPrinted>
  <dcterms:created xsi:type="dcterms:W3CDTF">2025-01-28T17:58:00Z</dcterms:created>
  <dcterms:modified xsi:type="dcterms:W3CDTF">2025-01-28T17:58:00Z</dcterms:modified>
</cp:coreProperties>
</file>