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7F37F3" w14:paraId="077055E5" w14:textId="77777777" w:rsidTr="00B03EF9">
        <w:trPr>
          <w:trHeight w:val="1132"/>
        </w:trPr>
        <w:tc>
          <w:tcPr>
            <w:tcW w:w="10434" w:type="dxa"/>
            <w:shd w:val="clear" w:color="auto" w:fill="auto"/>
          </w:tcPr>
          <w:p w14:paraId="43BD4ECD" w14:textId="77777777" w:rsidR="00541CA3" w:rsidRPr="007F37F3" w:rsidRDefault="00541CA3" w:rsidP="00844DAA">
            <w:pPr>
              <w:pStyle w:val="Pieddepage"/>
              <w:tabs>
                <w:tab w:val="clear" w:pos="4536"/>
                <w:tab w:val="clear" w:pos="9072"/>
                <w:tab w:val="left" w:pos="851"/>
              </w:tabs>
              <w:jc w:val="center"/>
              <w:rPr>
                <w:rFonts w:ascii="Fira Sans" w:hAnsi="Fira Sans" w:cs="Arial"/>
                <w:b/>
                <w:sz w:val="22"/>
                <w:szCs w:val="22"/>
              </w:rPr>
            </w:pPr>
          </w:p>
          <w:p w14:paraId="5084E072" w14:textId="7CA4D511" w:rsidR="00100580" w:rsidRPr="007F37F3" w:rsidRDefault="0074358C" w:rsidP="00844DAA">
            <w:pPr>
              <w:pStyle w:val="Pieddepage"/>
              <w:tabs>
                <w:tab w:val="clear" w:pos="4536"/>
                <w:tab w:val="clear" w:pos="9072"/>
                <w:tab w:val="left" w:pos="851"/>
              </w:tabs>
              <w:jc w:val="center"/>
              <w:rPr>
                <w:rFonts w:ascii="Fira Sans" w:hAnsi="Fira Sans" w:cs="Arial"/>
                <w:noProof/>
                <w:sz w:val="22"/>
                <w:szCs w:val="22"/>
                <w:lang w:eastAsia="fr-FR"/>
              </w:rPr>
            </w:pPr>
            <w:r w:rsidRPr="007F37F3">
              <w:rPr>
                <w:rFonts w:ascii="Fira Sans" w:hAnsi="Fira Sans"/>
                <w:noProof/>
                <w:sz w:val="22"/>
                <w:szCs w:val="22"/>
              </w:rPr>
              <w:drawing>
                <wp:inline distT="0" distB="0" distL="0" distR="0" wp14:anchorId="56088130" wp14:editId="21F6303A">
                  <wp:extent cx="1333500" cy="2571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257175"/>
                          </a:xfrm>
                          <a:prstGeom prst="rect">
                            <a:avLst/>
                          </a:prstGeom>
                          <a:noFill/>
                          <a:ln>
                            <a:noFill/>
                          </a:ln>
                        </pic:spPr>
                      </pic:pic>
                    </a:graphicData>
                  </a:graphic>
                </wp:inline>
              </w:drawing>
            </w:r>
          </w:p>
          <w:p w14:paraId="14A34451" w14:textId="77777777" w:rsidR="00100580" w:rsidRPr="007F37F3" w:rsidRDefault="00100580" w:rsidP="00844DAA">
            <w:pPr>
              <w:pStyle w:val="Pieddepage"/>
              <w:tabs>
                <w:tab w:val="clear" w:pos="4536"/>
                <w:tab w:val="clear" w:pos="9072"/>
                <w:tab w:val="left" w:pos="851"/>
              </w:tabs>
              <w:jc w:val="center"/>
              <w:rPr>
                <w:rFonts w:ascii="Fira Sans" w:hAnsi="Fira Sans" w:cs="Arial"/>
                <w:noProof/>
                <w:sz w:val="22"/>
                <w:szCs w:val="22"/>
                <w:lang w:eastAsia="fr-FR"/>
              </w:rPr>
            </w:pPr>
          </w:p>
          <w:p w14:paraId="5680952A" w14:textId="77777777" w:rsidR="00D7031A" w:rsidRPr="007F37F3" w:rsidRDefault="00D7031A" w:rsidP="00844DAA">
            <w:pPr>
              <w:pStyle w:val="Pieddepage"/>
              <w:tabs>
                <w:tab w:val="clear" w:pos="4536"/>
                <w:tab w:val="clear" w:pos="9072"/>
                <w:tab w:val="left" w:pos="851"/>
              </w:tabs>
              <w:jc w:val="center"/>
              <w:rPr>
                <w:rFonts w:ascii="Fira Sans" w:hAnsi="Fira Sans" w:cs="Arial"/>
                <w:noProof/>
                <w:sz w:val="22"/>
                <w:szCs w:val="22"/>
                <w:lang w:eastAsia="fr-FR"/>
              </w:rPr>
            </w:pPr>
          </w:p>
          <w:p w14:paraId="1DE75FE0" w14:textId="77777777" w:rsidR="00D7031A" w:rsidRPr="007F37F3" w:rsidRDefault="00D7031A" w:rsidP="00844DAA">
            <w:pPr>
              <w:pStyle w:val="Pieddepage"/>
              <w:tabs>
                <w:tab w:val="clear" w:pos="4536"/>
                <w:tab w:val="clear" w:pos="9072"/>
                <w:tab w:val="left" w:pos="851"/>
              </w:tabs>
              <w:jc w:val="center"/>
              <w:rPr>
                <w:rFonts w:ascii="Fira Sans" w:hAnsi="Fira Sans" w:cs="Arial"/>
                <w:noProof/>
                <w:sz w:val="22"/>
                <w:szCs w:val="22"/>
                <w:lang w:eastAsia="fr-FR"/>
              </w:rPr>
            </w:pPr>
          </w:p>
          <w:p w14:paraId="5055D244" w14:textId="77777777" w:rsidR="009B1CD0" w:rsidRPr="007F37F3" w:rsidRDefault="009B1CD0" w:rsidP="00844DAA">
            <w:pPr>
              <w:pStyle w:val="Pieddepage"/>
              <w:tabs>
                <w:tab w:val="clear" w:pos="4536"/>
                <w:tab w:val="clear" w:pos="9072"/>
                <w:tab w:val="left" w:pos="851"/>
              </w:tabs>
              <w:jc w:val="center"/>
              <w:rPr>
                <w:rFonts w:ascii="Fira Sans" w:hAnsi="Fira Sans"/>
                <w:sz w:val="22"/>
                <w:szCs w:val="22"/>
              </w:rPr>
            </w:pPr>
          </w:p>
        </w:tc>
      </w:tr>
    </w:tbl>
    <w:p w14:paraId="7B9BE7D6" w14:textId="77777777" w:rsidR="009B1CD0" w:rsidRPr="007F37F3" w:rsidRDefault="009B1CD0" w:rsidP="00844DAA">
      <w:pPr>
        <w:tabs>
          <w:tab w:val="left" w:pos="851"/>
        </w:tabs>
        <w:rPr>
          <w:rFonts w:ascii="Fira Sans" w:hAnsi="Fira Sans"/>
          <w:sz w:val="22"/>
          <w:szCs w:val="22"/>
        </w:rPr>
        <w:sectPr w:rsidR="009B1CD0" w:rsidRPr="007F37F3">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7F37F3" w14:paraId="05616BE6" w14:textId="77777777">
        <w:tc>
          <w:tcPr>
            <w:tcW w:w="9002" w:type="dxa"/>
            <w:shd w:val="clear" w:color="auto" w:fill="66CCFF"/>
          </w:tcPr>
          <w:p w14:paraId="2719FF0B" w14:textId="77777777" w:rsidR="009B1CD0" w:rsidRPr="007F37F3" w:rsidRDefault="007C59F5" w:rsidP="00844DAA">
            <w:pPr>
              <w:tabs>
                <w:tab w:val="left" w:pos="851"/>
              </w:tabs>
              <w:spacing w:before="120" w:after="120"/>
              <w:jc w:val="center"/>
              <w:rPr>
                <w:rFonts w:ascii="Fira Sans" w:hAnsi="Fira Sans" w:cs="Arial"/>
                <w:b/>
                <w:bCs/>
                <w:caps/>
                <w:sz w:val="22"/>
                <w:szCs w:val="22"/>
              </w:rPr>
            </w:pPr>
            <w:r w:rsidRPr="007F37F3">
              <w:rPr>
                <w:rFonts w:ascii="Fira Sans" w:hAnsi="Fira Sans" w:cs="Arial"/>
                <w:b/>
                <w:sz w:val="22"/>
                <w:szCs w:val="22"/>
              </w:rPr>
              <w:t>MARCHES PUBLICS</w:t>
            </w:r>
          </w:p>
          <w:p w14:paraId="2B5A1E0B" w14:textId="1002573F" w:rsidR="009B1CD0" w:rsidRPr="007F37F3" w:rsidRDefault="009B1CD0" w:rsidP="001E29C9">
            <w:pPr>
              <w:tabs>
                <w:tab w:val="left" w:pos="851"/>
              </w:tabs>
              <w:spacing w:before="120" w:after="120"/>
              <w:jc w:val="center"/>
              <w:rPr>
                <w:rFonts w:ascii="Fira Sans" w:hAnsi="Fira Sans"/>
                <w:caps/>
                <w:sz w:val="22"/>
                <w:szCs w:val="22"/>
              </w:rPr>
            </w:pPr>
            <w:r w:rsidRPr="007F37F3">
              <w:rPr>
                <w:rFonts w:ascii="Fira Sans" w:hAnsi="Fira Sans" w:cs="Arial"/>
                <w:b/>
                <w:bCs/>
                <w:caps/>
                <w:sz w:val="22"/>
                <w:szCs w:val="22"/>
              </w:rPr>
              <w:t>ACTE</w:t>
            </w:r>
            <w:r w:rsidRPr="007F37F3">
              <w:rPr>
                <w:rFonts w:ascii="Fira Sans" w:hAnsi="Fira Sans" w:cs="Arial"/>
                <w:b/>
                <w:bCs/>
                <w:sz w:val="22"/>
                <w:szCs w:val="22"/>
              </w:rPr>
              <w:t xml:space="preserve"> D’ENGAGEMENT</w:t>
            </w:r>
            <w:r w:rsidR="00B4019A" w:rsidRPr="007F37F3">
              <w:rPr>
                <w:rFonts w:ascii="Fira Sans" w:hAnsi="Fira Sans" w:cs="Arial"/>
                <w:b/>
                <w:bCs/>
                <w:sz w:val="22"/>
                <w:szCs w:val="22"/>
              </w:rPr>
              <w:t xml:space="preserve">  </w:t>
            </w:r>
          </w:p>
        </w:tc>
        <w:tc>
          <w:tcPr>
            <w:tcW w:w="1275" w:type="dxa"/>
            <w:shd w:val="clear" w:color="auto" w:fill="66CCFF"/>
          </w:tcPr>
          <w:p w14:paraId="3B3F45B1" w14:textId="77777777" w:rsidR="009B1CD0" w:rsidRPr="007F37F3" w:rsidRDefault="00E47798" w:rsidP="0083205E">
            <w:pPr>
              <w:pStyle w:val="Titre8"/>
              <w:tabs>
                <w:tab w:val="left" w:pos="851"/>
                <w:tab w:val="right" w:pos="9639"/>
              </w:tabs>
              <w:spacing w:before="120" w:after="120"/>
              <w:rPr>
                <w:rFonts w:ascii="Fira Sans" w:hAnsi="Fira Sans"/>
                <w:sz w:val="22"/>
                <w:szCs w:val="22"/>
              </w:rPr>
            </w:pPr>
            <w:r w:rsidRPr="007F37F3">
              <w:rPr>
                <w:rFonts w:ascii="Fira Sans" w:hAnsi="Fira Sans"/>
                <w:caps/>
                <w:sz w:val="22"/>
                <w:szCs w:val="22"/>
              </w:rPr>
              <w:t>ATTRI</w:t>
            </w:r>
          </w:p>
        </w:tc>
      </w:tr>
    </w:tbl>
    <w:p w14:paraId="05750CCF" w14:textId="77777777" w:rsidR="009651A0" w:rsidRPr="007F37F3" w:rsidRDefault="009651A0" w:rsidP="005846FB">
      <w:pPr>
        <w:pStyle w:val="Corpsdetexte31"/>
        <w:tabs>
          <w:tab w:val="left" w:pos="851"/>
        </w:tabs>
        <w:jc w:val="both"/>
        <w:rPr>
          <w:rFonts w:ascii="Fira Sans" w:hAnsi="Fira Sans"/>
          <w:sz w:val="22"/>
          <w:szCs w:val="22"/>
        </w:rPr>
      </w:pPr>
    </w:p>
    <w:p w14:paraId="767901CA" w14:textId="77777777" w:rsidR="009B1CD0" w:rsidRPr="007F37F3" w:rsidRDefault="009B1CD0" w:rsidP="005846FB">
      <w:pPr>
        <w:tabs>
          <w:tab w:val="left" w:pos="426"/>
          <w:tab w:val="left" w:pos="851"/>
        </w:tabs>
        <w:jc w:val="both"/>
        <w:rPr>
          <w:rFonts w:ascii="Fira Sans" w:hAnsi="Fira Sans"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7F37F3" w14:paraId="7FEC4568" w14:textId="77777777">
        <w:tc>
          <w:tcPr>
            <w:tcW w:w="10277" w:type="dxa"/>
            <w:shd w:val="clear" w:color="auto" w:fill="66CCFF"/>
          </w:tcPr>
          <w:p w14:paraId="1B46A31D" w14:textId="77777777" w:rsidR="009B1CD0" w:rsidRPr="007F37F3" w:rsidRDefault="009B1CD0" w:rsidP="005846FB">
            <w:pPr>
              <w:tabs>
                <w:tab w:val="left" w:pos="-142"/>
                <w:tab w:val="left" w:pos="851"/>
                <w:tab w:val="left" w:pos="4111"/>
              </w:tabs>
              <w:jc w:val="both"/>
              <w:rPr>
                <w:rFonts w:ascii="Fira Sans" w:hAnsi="Fira Sans"/>
                <w:sz w:val="22"/>
                <w:szCs w:val="22"/>
              </w:rPr>
            </w:pPr>
            <w:r w:rsidRPr="007F37F3">
              <w:rPr>
                <w:rFonts w:ascii="Fira Sans" w:hAnsi="Fira Sans" w:cs="Arial"/>
                <w:b/>
                <w:sz w:val="22"/>
                <w:szCs w:val="22"/>
              </w:rPr>
              <w:t xml:space="preserve">A - Objet </w:t>
            </w:r>
            <w:r w:rsidRPr="007F37F3">
              <w:rPr>
                <w:rFonts w:ascii="Fira Sans" w:hAnsi="Fira Sans" w:cs="Arial"/>
                <w:b/>
                <w:bCs/>
                <w:sz w:val="22"/>
                <w:szCs w:val="22"/>
              </w:rPr>
              <w:t>de l’acte d’engagement</w:t>
            </w:r>
            <w:r w:rsidRPr="007F37F3">
              <w:rPr>
                <w:rFonts w:ascii="Fira Sans" w:hAnsi="Fira Sans" w:cs="Arial"/>
                <w:b/>
                <w:sz w:val="22"/>
                <w:szCs w:val="22"/>
              </w:rPr>
              <w:t>.</w:t>
            </w:r>
          </w:p>
        </w:tc>
      </w:tr>
    </w:tbl>
    <w:p w14:paraId="262F97A0" w14:textId="77777777" w:rsidR="009B1CD0" w:rsidRPr="007F37F3" w:rsidRDefault="009B1CD0" w:rsidP="006C4338">
      <w:pPr>
        <w:tabs>
          <w:tab w:val="left" w:pos="426"/>
          <w:tab w:val="left" w:pos="851"/>
        </w:tabs>
        <w:jc w:val="both"/>
        <w:rPr>
          <w:rFonts w:ascii="Fira Sans" w:hAnsi="Fira Sans"/>
          <w:sz w:val="22"/>
          <w:szCs w:val="22"/>
        </w:rPr>
      </w:pPr>
    </w:p>
    <w:p w14:paraId="0AD89DE2" w14:textId="77777777" w:rsidR="009B1CD0" w:rsidRPr="007F37F3" w:rsidRDefault="009B1CD0" w:rsidP="006C4338">
      <w:pPr>
        <w:tabs>
          <w:tab w:val="left" w:pos="426"/>
          <w:tab w:val="left" w:pos="851"/>
        </w:tabs>
        <w:jc w:val="both"/>
        <w:rPr>
          <w:rFonts w:ascii="Fira Sans" w:hAnsi="Fira Sans" w:cs="Arial"/>
          <w:b/>
          <w:i/>
          <w:sz w:val="22"/>
          <w:szCs w:val="22"/>
        </w:rPr>
      </w:pPr>
      <w:r w:rsidRPr="007F37F3">
        <w:rPr>
          <w:rFonts w:ascii="Fira Sans" w:eastAsia="Wingdings" w:hAnsi="Fira Sans" w:cs="Wingdings"/>
          <w:color w:val="66CCFF"/>
          <w:spacing w:val="-10"/>
          <w:sz w:val="22"/>
          <w:szCs w:val="22"/>
        </w:rPr>
        <w:t></w:t>
      </w:r>
      <w:r w:rsidRPr="007F37F3">
        <w:rPr>
          <w:rFonts w:ascii="Fira Sans" w:eastAsia="Arial" w:hAnsi="Fira Sans" w:cs="Arial"/>
          <w:spacing w:val="-10"/>
          <w:sz w:val="22"/>
          <w:szCs w:val="22"/>
        </w:rPr>
        <w:t xml:space="preserve"> </w:t>
      </w:r>
      <w:r w:rsidR="007C59F5" w:rsidRPr="007F37F3">
        <w:rPr>
          <w:rFonts w:ascii="Fira Sans" w:hAnsi="Fira Sans" w:cs="Arial"/>
          <w:b/>
          <w:sz w:val="22"/>
          <w:szCs w:val="22"/>
        </w:rPr>
        <w:t>Objet</w:t>
      </w:r>
      <w:r w:rsidR="007C59F5" w:rsidRPr="007F37F3">
        <w:rPr>
          <w:rFonts w:ascii="Fira Sans" w:hAnsi="Fira Sans" w:cs="Arial"/>
          <w:b/>
          <w:bCs/>
          <w:sz w:val="22"/>
          <w:szCs w:val="22"/>
        </w:rPr>
        <w:t xml:space="preserve"> du marché </w:t>
      </w:r>
    </w:p>
    <w:p w14:paraId="332DA8E4" w14:textId="77777777" w:rsidR="009B1CD0" w:rsidRPr="007F37F3" w:rsidRDefault="009B1CD0" w:rsidP="005846FB">
      <w:pPr>
        <w:tabs>
          <w:tab w:val="left" w:pos="426"/>
          <w:tab w:val="left" w:pos="851"/>
        </w:tabs>
        <w:jc w:val="both"/>
        <w:rPr>
          <w:rFonts w:ascii="Fira Sans" w:hAnsi="Fira Sans" w:cs="Arial"/>
          <w:sz w:val="22"/>
          <w:szCs w:val="22"/>
        </w:rPr>
      </w:pPr>
    </w:p>
    <w:p w14:paraId="2EEE0DB4" w14:textId="77777777" w:rsidR="00F23627" w:rsidRPr="00F23627" w:rsidRDefault="00F23627" w:rsidP="00F23627">
      <w:pPr>
        <w:jc w:val="both"/>
        <w:rPr>
          <w:rFonts w:ascii="Fira Sans" w:hAnsi="Fira Sans" w:cs="Arial"/>
          <w:bCs/>
          <w:sz w:val="22"/>
          <w:szCs w:val="22"/>
          <w:lang w:eastAsia="en-US"/>
        </w:rPr>
      </w:pPr>
      <w:r w:rsidRPr="00F23627">
        <w:rPr>
          <w:rFonts w:ascii="Fira Sans" w:hAnsi="Fira Sans" w:cs="Arial"/>
          <w:bCs/>
          <w:sz w:val="22"/>
          <w:szCs w:val="22"/>
          <w:lang w:eastAsia="en-US"/>
        </w:rPr>
        <w:t xml:space="preserve">Le présent marché a pour objet </w:t>
      </w:r>
    </w:p>
    <w:p w14:paraId="7D907560" w14:textId="77777777" w:rsidR="00F23627" w:rsidRPr="00F23627" w:rsidRDefault="00F23627" w:rsidP="00F23627">
      <w:pPr>
        <w:jc w:val="both"/>
        <w:rPr>
          <w:rFonts w:ascii="Fira Sans" w:hAnsi="Fira Sans" w:cs="Arial"/>
          <w:bCs/>
          <w:sz w:val="22"/>
          <w:szCs w:val="22"/>
          <w:lang w:eastAsia="en-US"/>
        </w:rPr>
      </w:pPr>
    </w:p>
    <w:p w14:paraId="29F3CC8D" w14:textId="77777777" w:rsidR="00F23627" w:rsidRPr="00F23627" w:rsidRDefault="00F23627" w:rsidP="00F23627">
      <w:pPr>
        <w:pStyle w:val="Paragraphedeliste"/>
        <w:numPr>
          <w:ilvl w:val="0"/>
          <w:numId w:val="13"/>
        </w:numPr>
        <w:spacing w:after="0"/>
        <w:jc w:val="both"/>
        <w:rPr>
          <w:rFonts w:ascii="Fira Sans" w:hAnsi="Fira Sans" w:cs="Arial"/>
          <w:bCs/>
          <w:sz w:val="22"/>
          <w:szCs w:val="22"/>
        </w:rPr>
      </w:pPr>
      <w:r w:rsidRPr="00F23627">
        <w:rPr>
          <w:rFonts w:ascii="Fira Sans" w:hAnsi="Fira Sans" w:cs="Arial"/>
          <w:bCs/>
          <w:sz w:val="22"/>
          <w:szCs w:val="22"/>
        </w:rPr>
        <w:t>la fourniture et la mise en service d’une grue automotrice de manutention hydraulique à bras de 7 tonnes à 17 m ; 10 t à 14 m minimum sur pneus. Le présent marché concerne la fourniture d’une machine standard.</w:t>
      </w:r>
    </w:p>
    <w:p w14:paraId="08FB0DA0" w14:textId="77777777" w:rsidR="00F23627" w:rsidRPr="00F23627" w:rsidRDefault="00F23627" w:rsidP="00F23627">
      <w:pPr>
        <w:jc w:val="both"/>
        <w:rPr>
          <w:rFonts w:ascii="Fira Sans" w:hAnsi="Fira Sans" w:cs="Arial"/>
          <w:bCs/>
          <w:sz w:val="22"/>
          <w:szCs w:val="22"/>
          <w:lang w:eastAsia="en-US"/>
        </w:rPr>
      </w:pPr>
    </w:p>
    <w:p w14:paraId="224662C8" w14:textId="77777777" w:rsidR="00F23627" w:rsidRPr="00F23627" w:rsidRDefault="00F23627" w:rsidP="00F23627">
      <w:pPr>
        <w:jc w:val="both"/>
        <w:rPr>
          <w:rFonts w:ascii="Fira Sans" w:hAnsi="Fira Sans" w:cs="Arial"/>
          <w:bCs/>
          <w:sz w:val="22"/>
          <w:szCs w:val="22"/>
          <w:lang w:eastAsia="en-US"/>
        </w:rPr>
      </w:pPr>
      <w:r w:rsidRPr="00F23627">
        <w:rPr>
          <w:rFonts w:ascii="Fira Sans" w:hAnsi="Fira Sans" w:cs="Arial"/>
          <w:bCs/>
          <w:sz w:val="22"/>
          <w:szCs w:val="22"/>
          <w:lang w:eastAsia="en-US"/>
        </w:rPr>
        <w:t>La description fonctionnelle de l’équipement et ses spécifications techniques sont indiquées dans le CCTP.</w:t>
      </w:r>
    </w:p>
    <w:p w14:paraId="01485A38" w14:textId="77777777" w:rsidR="00F23627" w:rsidRPr="00F23627" w:rsidRDefault="00F23627" w:rsidP="00F23627">
      <w:pPr>
        <w:jc w:val="both"/>
        <w:rPr>
          <w:rFonts w:ascii="Fira Sans" w:hAnsi="Fira Sans" w:cs="Arial"/>
          <w:bCs/>
          <w:sz w:val="22"/>
          <w:szCs w:val="22"/>
          <w:lang w:eastAsia="en-US"/>
        </w:rPr>
      </w:pPr>
    </w:p>
    <w:p w14:paraId="4FB9B55D" w14:textId="77777777" w:rsidR="00F23627" w:rsidRPr="00F23627" w:rsidRDefault="00F23627" w:rsidP="00F23627">
      <w:pPr>
        <w:pStyle w:val="Paragraphedeliste"/>
        <w:numPr>
          <w:ilvl w:val="0"/>
          <w:numId w:val="13"/>
        </w:numPr>
        <w:spacing w:after="0"/>
        <w:jc w:val="both"/>
        <w:rPr>
          <w:rFonts w:ascii="Fira Sans" w:hAnsi="Fira Sans" w:cs="Arial"/>
          <w:bCs/>
          <w:sz w:val="22"/>
          <w:szCs w:val="22"/>
        </w:rPr>
      </w:pPr>
      <w:r w:rsidRPr="00F23627">
        <w:rPr>
          <w:rFonts w:ascii="Fira Sans" w:hAnsi="Fira Sans" w:cs="Arial"/>
          <w:bCs/>
          <w:sz w:val="22"/>
          <w:szCs w:val="22"/>
        </w:rPr>
        <w:t>Avec reprise de la grue hydraulique Mantsinen 90 RCT dont les caractéristiques sont décrites au CCTP.</w:t>
      </w:r>
    </w:p>
    <w:p w14:paraId="226F9245" w14:textId="77777777" w:rsidR="00F23627" w:rsidRPr="007E7995" w:rsidRDefault="00F23627" w:rsidP="00F23627">
      <w:pPr>
        <w:jc w:val="both"/>
        <w:rPr>
          <w:rFonts w:ascii="Fira Sans" w:hAnsi="Fira Sans" w:cs="Arial"/>
          <w:bCs/>
          <w:color w:val="FF0000"/>
          <w:lang w:eastAsia="en-US"/>
        </w:rPr>
      </w:pPr>
    </w:p>
    <w:p w14:paraId="1E138BDD" w14:textId="77777777" w:rsidR="005546A9" w:rsidRPr="007F37F3" w:rsidRDefault="005546A9" w:rsidP="006C4338">
      <w:pPr>
        <w:tabs>
          <w:tab w:val="left" w:pos="851"/>
        </w:tabs>
        <w:rPr>
          <w:rFonts w:ascii="Fira Sans" w:hAnsi="Fira Sans"/>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7F37F3" w14:paraId="07843DC0" w14:textId="77777777">
        <w:tc>
          <w:tcPr>
            <w:tcW w:w="10277" w:type="dxa"/>
            <w:shd w:val="clear" w:color="auto" w:fill="66CCFF"/>
          </w:tcPr>
          <w:p w14:paraId="6EE94EE3" w14:textId="77777777" w:rsidR="009B1CD0" w:rsidRPr="007F37F3" w:rsidRDefault="009B1CD0" w:rsidP="009B45B9">
            <w:pPr>
              <w:tabs>
                <w:tab w:val="left" w:pos="-142"/>
                <w:tab w:val="left" w:pos="851"/>
                <w:tab w:val="left" w:pos="4111"/>
              </w:tabs>
              <w:jc w:val="both"/>
              <w:rPr>
                <w:rFonts w:ascii="Fira Sans" w:hAnsi="Fira Sans"/>
                <w:sz w:val="22"/>
                <w:szCs w:val="22"/>
              </w:rPr>
            </w:pPr>
            <w:r w:rsidRPr="007F37F3">
              <w:rPr>
                <w:rFonts w:ascii="Fira Sans" w:hAnsi="Fira Sans" w:cs="Arial"/>
                <w:b/>
                <w:sz w:val="22"/>
                <w:szCs w:val="22"/>
              </w:rPr>
              <w:t xml:space="preserve">B - Engagement </w:t>
            </w:r>
            <w:r w:rsidR="00166B56" w:rsidRPr="007F37F3">
              <w:rPr>
                <w:rFonts w:ascii="Fira Sans" w:hAnsi="Fira Sans" w:cs="Arial"/>
                <w:b/>
                <w:sz w:val="22"/>
                <w:szCs w:val="22"/>
              </w:rPr>
              <w:t>du titulaire ou du groupement titulaire</w:t>
            </w:r>
            <w:r w:rsidRPr="007F37F3">
              <w:rPr>
                <w:rFonts w:ascii="Fira Sans" w:hAnsi="Fira Sans" w:cs="Arial"/>
                <w:b/>
                <w:sz w:val="22"/>
                <w:szCs w:val="22"/>
              </w:rPr>
              <w:t>.</w:t>
            </w:r>
          </w:p>
        </w:tc>
      </w:tr>
    </w:tbl>
    <w:p w14:paraId="774195C9" w14:textId="77777777" w:rsidR="009B1CD0" w:rsidRPr="007F37F3" w:rsidRDefault="009B1CD0" w:rsidP="006C4338">
      <w:pPr>
        <w:tabs>
          <w:tab w:val="left" w:pos="851"/>
        </w:tabs>
        <w:rPr>
          <w:rFonts w:ascii="Fira Sans" w:hAnsi="Fira Sans"/>
          <w:sz w:val="22"/>
          <w:szCs w:val="22"/>
        </w:rPr>
      </w:pPr>
    </w:p>
    <w:p w14:paraId="2A1C3236" w14:textId="77777777" w:rsidR="009B1CD0" w:rsidRPr="007F37F3" w:rsidRDefault="009B1CD0" w:rsidP="006C4338">
      <w:pPr>
        <w:pStyle w:val="Titre2"/>
        <w:tabs>
          <w:tab w:val="left" w:pos="851"/>
          <w:tab w:val="left" w:pos="2268"/>
        </w:tabs>
        <w:rPr>
          <w:rFonts w:ascii="Fira Sans" w:hAnsi="Fira Sans" w:cs="Arial"/>
          <w:i/>
          <w:iCs/>
          <w:sz w:val="22"/>
          <w:szCs w:val="22"/>
        </w:rPr>
      </w:pPr>
      <w:r w:rsidRPr="007F37F3">
        <w:rPr>
          <w:rFonts w:ascii="Fira Sans" w:hAnsi="Fira Sans" w:cs="Arial"/>
          <w:sz w:val="22"/>
          <w:szCs w:val="22"/>
        </w:rPr>
        <w:t xml:space="preserve">B1 - Identification et engagement </w:t>
      </w:r>
      <w:r w:rsidR="00CD185D" w:rsidRPr="007F37F3">
        <w:rPr>
          <w:rFonts w:ascii="Fira Sans" w:hAnsi="Fira Sans" w:cs="Arial"/>
          <w:sz w:val="22"/>
          <w:szCs w:val="22"/>
        </w:rPr>
        <w:t>du titulaire</w:t>
      </w:r>
      <w:r w:rsidR="0021797C" w:rsidRPr="007F37F3">
        <w:rPr>
          <w:rFonts w:ascii="Fira Sans" w:hAnsi="Fira Sans" w:cs="Arial"/>
          <w:sz w:val="22"/>
          <w:szCs w:val="22"/>
        </w:rPr>
        <w:t xml:space="preserve"> ou du groupement titulaire</w:t>
      </w:r>
      <w:r w:rsidRPr="007F37F3">
        <w:rPr>
          <w:rFonts w:ascii="Fira Sans" w:hAnsi="Fira Sans" w:cs="Arial"/>
          <w:sz w:val="22"/>
          <w:szCs w:val="22"/>
        </w:rPr>
        <w:t> :</w:t>
      </w:r>
    </w:p>
    <w:p w14:paraId="16BF1491" w14:textId="77777777" w:rsidR="009B1CD0" w:rsidRPr="007F37F3" w:rsidRDefault="009B1CD0" w:rsidP="006F3DF9">
      <w:pPr>
        <w:pStyle w:val="fcase1ertab"/>
        <w:tabs>
          <w:tab w:val="left" w:pos="851"/>
        </w:tabs>
        <w:rPr>
          <w:rFonts w:ascii="Fira Sans" w:hAnsi="Fira Sans" w:cs="Arial"/>
          <w:sz w:val="22"/>
          <w:szCs w:val="22"/>
        </w:rPr>
      </w:pPr>
      <w:r w:rsidRPr="007F37F3">
        <w:rPr>
          <w:rFonts w:ascii="Fira Sans" w:hAnsi="Fira Sans" w:cs="Arial"/>
          <w:i/>
          <w:iCs/>
          <w:sz w:val="22"/>
          <w:szCs w:val="22"/>
        </w:rPr>
        <w:t>(Cocher les cases correspondantes.)</w:t>
      </w:r>
    </w:p>
    <w:p w14:paraId="3B84B513" w14:textId="77777777" w:rsidR="009B1CD0" w:rsidRPr="007F37F3" w:rsidRDefault="009B1CD0" w:rsidP="005846FB">
      <w:pPr>
        <w:tabs>
          <w:tab w:val="left" w:pos="851"/>
        </w:tabs>
        <w:rPr>
          <w:rFonts w:ascii="Fira Sans" w:hAnsi="Fira Sans" w:cs="Arial"/>
          <w:sz w:val="22"/>
          <w:szCs w:val="22"/>
        </w:rPr>
      </w:pPr>
    </w:p>
    <w:p w14:paraId="6D236ECB" w14:textId="77777777" w:rsidR="009B1CD0" w:rsidRPr="007F37F3" w:rsidRDefault="009B1CD0" w:rsidP="005846FB">
      <w:pPr>
        <w:tabs>
          <w:tab w:val="left" w:pos="851"/>
        </w:tabs>
        <w:jc w:val="both"/>
        <w:rPr>
          <w:rFonts w:ascii="Fira Sans" w:hAnsi="Fira Sans" w:cs="Arial"/>
          <w:sz w:val="22"/>
          <w:szCs w:val="22"/>
        </w:rPr>
      </w:pPr>
      <w:r w:rsidRPr="007F37F3">
        <w:rPr>
          <w:rFonts w:ascii="Fira Sans" w:hAnsi="Fira Sans" w:cs="Arial"/>
          <w:sz w:val="22"/>
          <w:szCs w:val="22"/>
        </w:rPr>
        <w:t xml:space="preserve">Après avoir pris connaissance des pièces constitutives </w:t>
      </w:r>
      <w:r w:rsidR="001E29C9" w:rsidRPr="007F37F3">
        <w:rPr>
          <w:rFonts w:ascii="Fira Sans" w:hAnsi="Fira Sans" w:cs="Arial"/>
          <w:sz w:val="22"/>
          <w:szCs w:val="22"/>
        </w:rPr>
        <w:t>du marché</w:t>
      </w:r>
      <w:r w:rsidRPr="007F37F3">
        <w:rPr>
          <w:rFonts w:ascii="Fira Sans" w:hAnsi="Fira Sans" w:cs="Arial"/>
          <w:sz w:val="22"/>
          <w:szCs w:val="22"/>
        </w:rPr>
        <w:t xml:space="preserve"> suivantes,</w:t>
      </w:r>
    </w:p>
    <w:p w14:paraId="035E5A3C" w14:textId="2A890DC5" w:rsidR="009B1CD0" w:rsidRPr="007F37F3" w:rsidRDefault="007D7A65" w:rsidP="005846FB">
      <w:pPr>
        <w:tabs>
          <w:tab w:val="left" w:pos="851"/>
        </w:tabs>
        <w:spacing w:before="120"/>
        <w:ind w:left="1135" w:hanging="284"/>
        <w:jc w:val="both"/>
        <w:rPr>
          <w:rFonts w:ascii="Fira Sans" w:hAnsi="Fira Sans" w:cs="Arial"/>
          <w:sz w:val="22"/>
          <w:szCs w:val="22"/>
          <w:lang w:val="en-US"/>
        </w:rPr>
      </w:pPr>
      <w:r w:rsidRPr="007F37F3">
        <w:rPr>
          <w:rFonts w:ascii="Fira Sans" w:hAnsi="Fira Sans" w:cs="Arial"/>
          <w:sz w:val="22"/>
          <w:szCs w:val="22"/>
        </w:rPr>
        <w:fldChar w:fldCharType="begin">
          <w:ffData>
            <w:name w:val=""/>
            <w:enabled/>
            <w:calcOnExit w:val="0"/>
            <w:checkBox>
              <w:size w:val="20"/>
              <w:default w:val="0"/>
            </w:checkBox>
          </w:ffData>
        </w:fldChar>
      </w:r>
      <w:r w:rsidRPr="007F37F3">
        <w:rPr>
          <w:rFonts w:ascii="Fira Sans" w:hAnsi="Fira Sans" w:cs="Arial"/>
          <w:sz w:val="22"/>
          <w:szCs w:val="22"/>
          <w:lang w:val="en-US"/>
        </w:rPr>
        <w:instrText xml:space="preserve"> FORMCHECKBOX </w:instrText>
      </w:r>
      <w:r w:rsidRPr="007F37F3">
        <w:rPr>
          <w:rFonts w:ascii="Fira Sans" w:hAnsi="Fira Sans" w:cs="Arial"/>
          <w:sz w:val="22"/>
          <w:szCs w:val="22"/>
        </w:rPr>
      </w:r>
      <w:r w:rsidRPr="007F37F3">
        <w:rPr>
          <w:rFonts w:ascii="Fira Sans" w:hAnsi="Fira Sans" w:cs="Arial"/>
          <w:sz w:val="22"/>
          <w:szCs w:val="22"/>
        </w:rPr>
        <w:fldChar w:fldCharType="separate"/>
      </w:r>
      <w:r w:rsidRPr="007F37F3">
        <w:rPr>
          <w:rFonts w:ascii="Fira Sans" w:hAnsi="Fira Sans" w:cs="Arial"/>
          <w:sz w:val="22"/>
          <w:szCs w:val="22"/>
        </w:rPr>
        <w:fldChar w:fldCharType="end"/>
      </w:r>
      <w:r w:rsidR="009B1CD0" w:rsidRPr="007F37F3">
        <w:rPr>
          <w:rFonts w:ascii="Fira Sans" w:hAnsi="Fira Sans" w:cs="Arial"/>
          <w:sz w:val="22"/>
          <w:szCs w:val="22"/>
          <w:lang w:val="en-GB"/>
        </w:rPr>
        <w:t xml:space="preserve"> </w:t>
      </w:r>
      <w:r w:rsidR="00F82C8C" w:rsidRPr="007F37F3">
        <w:rPr>
          <w:rFonts w:ascii="Fira Sans" w:hAnsi="Fira Sans" w:cs="Arial"/>
          <w:sz w:val="22"/>
          <w:szCs w:val="22"/>
          <w:lang w:val="en-GB"/>
        </w:rPr>
        <w:t>RC</w:t>
      </w:r>
      <w:r w:rsidR="009B1CD0" w:rsidRPr="007F37F3">
        <w:rPr>
          <w:rFonts w:ascii="Fira Sans" w:hAnsi="Fira Sans" w:cs="Arial"/>
          <w:sz w:val="22"/>
          <w:szCs w:val="22"/>
          <w:lang w:val="en-GB"/>
        </w:rPr>
        <w:t xml:space="preserve"> n°………………………………………………………………………………………</w:t>
      </w:r>
      <w:r w:rsidR="00F713B4" w:rsidRPr="007F37F3">
        <w:rPr>
          <w:rFonts w:ascii="Fira Sans" w:hAnsi="Fira Sans" w:cs="Arial"/>
          <w:sz w:val="22"/>
          <w:szCs w:val="22"/>
          <w:lang w:val="en-GB"/>
        </w:rPr>
        <w:t>….</w:t>
      </w:r>
    </w:p>
    <w:p w14:paraId="55B86645" w14:textId="469F31BF" w:rsidR="009B1CD0" w:rsidRPr="007F37F3" w:rsidRDefault="007D7A65" w:rsidP="005846FB">
      <w:pPr>
        <w:tabs>
          <w:tab w:val="left" w:pos="851"/>
        </w:tabs>
        <w:spacing w:before="120"/>
        <w:ind w:left="1135" w:hanging="284"/>
        <w:jc w:val="both"/>
        <w:rPr>
          <w:rFonts w:ascii="Fira Sans" w:hAnsi="Fira Sans" w:cs="Arial"/>
          <w:sz w:val="22"/>
          <w:szCs w:val="22"/>
          <w:lang w:val="en-US"/>
        </w:rPr>
      </w:pPr>
      <w:r w:rsidRPr="007F37F3">
        <w:rPr>
          <w:rFonts w:ascii="Fira Sans" w:hAnsi="Fira Sans" w:cs="Arial"/>
          <w:sz w:val="22"/>
          <w:szCs w:val="22"/>
        </w:rPr>
        <w:fldChar w:fldCharType="begin">
          <w:ffData>
            <w:name w:val=""/>
            <w:enabled/>
            <w:calcOnExit w:val="0"/>
            <w:checkBox>
              <w:size w:val="20"/>
              <w:default w:val="0"/>
            </w:checkBox>
          </w:ffData>
        </w:fldChar>
      </w:r>
      <w:r w:rsidRPr="007F37F3">
        <w:rPr>
          <w:rFonts w:ascii="Fira Sans" w:hAnsi="Fira Sans" w:cs="Arial"/>
          <w:sz w:val="22"/>
          <w:szCs w:val="22"/>
          <w:lang w:val="en-US"/>
        </w:rPr>
        <w:instrText xml:space="preserve"> FORMCHECKBOX </w:instrText>
      </w:r>
      <w:r w:rsidRPr="007F37F3">
        <w:rPr>
          <w:rFonts w:ascii="Fira Sans" w:hAnsi="Fira Sans" w:cs="Arial"/>
          <w:sz w:val="22"/>
          <w:szCs w:val="22"/>
        </w:rPr>
      </w:r>
      <w:r w:rsidRPr="007F37F3">
        <w:rPr>
          <w:rFonts w:ascii="Fira Sans" w:hAnsi="Fira Sans" w:cs="Arial"/>
          <w:sz w:val="22"/>
          <w:szCs w:val="22"/>
        </w:rPr>
        <w:fldChar w:fldCharType="separate"/>
      </w:r>
      <w:r w:rsidRPr="007F37F3">
        <w:rPr>
          <w:rFonts w:ascii="Fira Sans" w:hAnsi="Fira Sans" w:cs="Arial"/>
          <w:sz w:val="22"/>
          <w:szCs w:val="22"/>
        </w:rPr>
        <w:fldChar w:fldCharType="end"/>
      </w:r>
      <w:r w:rsidR="009B1CD0" w:rsidRPr="007F37F3">
        <w:rPr>
          <w:rFonts w:ascii="Fira Sans" w:hAnsi="Fira Sans" w:cs="Arial"/>
          <w:sz w:val="22"/>
          <w:szCs w:val="22"/>
          <w:lang w:val="en-GB"/>
        </w:rPr>
        <w:t xml:space="preserve"> </w:t>
      </w:r>
      <w:r w:rsidR="00F713B4" w:rsidRPr="007F37F3">
        <w:rPr>
          <w:rFonts w:ascii="Fira Sans" w:hAnsi="Fira Sans" w:cs="Arial"/>
          <w:sz w:val="22"/>
          <w:szCs w:val="22"/>
          <w:lang w:val="en-GB"/>
        </w:rPr>
        <w:t>CCAG: …</w:t>
      </w:r>
      <w:r w:rsidR="009B1CD0" w:rsidRPr="007F37F3">
        <w:rPr>
          <w:rFonts w:ascii="Fira Sans" w:hAnsi="Fira Sans" w:cs="Arial"/>
          <w:sz w:val="22"/>
          <w:szCs w:val="22"/>
          <w:lang w:val="en-GB"/>
        </w:rPr>
        <w:t>………………………………………………………………………………………</w:t>
      </w:r>
    </w:p>
    <w:p w14:paraId="1E3840EE" w14:textId="08091F66" w:rsidR="009B1CD0" w:rsidRPr="007F37F3" w:rsidRDefault="007D7A65" w:rsidP="0061068C">
      <w:pPr>
        <w:tabs>
          <w:tab w:val="left" w:pos="851"/>
        </w:tabs>
        <w:spacing w:before="120"/>
        <w:ind w:left="1135" w:hanging="284"/>
        <w:jc w:val="both"/>
        <w:rPr>
          <w:rFonts w:ascii="Fira Sans" w:hAnsi="Fira Sans" w:cs="Arial"/>
          <w:sz w:val="22"/>
          <w:szCs w:val="22"/>
          <w:lang w:val="en-US"/>
        </w:rPr>
      </w:pPr>
      <w:r w:rsidRPr="007F37F3">
        <w:rPr>
          <w:rFonts w:ascii="Fira Sans" w:hAnsi="Fira Sans" w:cs="Arial"/>
          <w:sz w:val="22"/>
          <w:szCs w:val="22"/>
        </w:rPr>
        <w:fldChar w:fldCharType="begin">
          <w:ffData>
            <w:name w:val=""/>
            <w:enabled/>
            <w:calcOnExit w:val="0"/>
            <w:checkBox>
              <w:size w:val="20"/>
              <w:default w:val="0"/>
            </w:checkBox>
          </w:ffData>
        </w:fldChar>
      </w:r>
      <w:r w:rsidRPr="007F37F3">
        <w:rPr>
          <w:rFonts w:ascii="Fira Sans" w:hAnsi="Fira Sans" w:cs="Arial"/>
          <w:sz w:val="22"/>
          <w:szCs w:val="22"/>
          <w:lang w:val="en-US"/>
        </w:rPr>
        <w:instrText xml:space="preserve"> FORMCHECKBOX </w:instrText>
      </w:r>
      <w:r w:rsidRPr="007F37F3">
        <w:rPr>
          <w:rFonts w:ascii="Fira Sans" w:hAnsi="Fira Sans" w:cs="Arial"/>
          <w:sz w:val="22"/>
          <w:szCs w:val="22"/>
        </w:rPr>
      </w:r>
      <w:r w:rsidRPr="007F37F3">
        <w:rPr>
          <w:rFonts w:ascii="Fira Sans" w:hAnsi="Fira Sans" w:cs="Arial"/>
          <w:sz w:val="22"/>
          <w:szCs w:val="22"/>
        </w:rPr>
        <w:fldChar w:fldCharType="separate"/>
      </w:r>
      <w:r w:rsidRPr="007F37F3">
        <w:rPr>
          <w:rFonts w:ascii="Fira Sans" w:hAnsi="Fira Sans" w:cs="Arial"/>
          <w:sz w:val="22"/>
          <w:szCs w:val="22"/>
        </w:rPr>
        <w:fldChar w:fldCharType="end"/>
      </w:r>
      <w:r w:rsidR="00F82C8C" w:rsidRPr="007F37F3">
        <w:rPr>
          <w:rFonts w:ascii="Fira Sans" w:hAnsi="Fira Sans" w:cs="Arial"/>
          <w:sz w:val="22"/>
          <w:szCs w:val="22"/>
          <w:lang w:val="en-GB"/>
        </w:rPr>
        <w:t xml:space="preserve"> CC</w:t>
      </w:r>
      <w:r w:rsidR="009B1CD0" w:rsidRPr="007F37F3">
        <w:rPr>
          <w:rFonts w:ascii="Fira Sans" w:hAnsi="Fira Sans" w:cs="Arial"/>
          <w:sz w:val="22"/>
          <w:szCs w:val="22"/>
          <w:lang w:val="en-GB"/>
        </w:rPr>
        <w:t>P n°………………………………………………………………………………………</w:t>
      </w:r>
      <w:r w:rsidR="00F713B4" w:rsidRPr="007F37F3">
        <w:rPr>
          <w:rFonts w:ascii="Fira Sans" w:hAnsi="Fira Sans" w:cs="Arial"/>
          <w:sz w:val="22"/>
          <w:szCs w:val="22"/>
          <w:lang w:val="en-GB"/>
        </w:rPr>
        <w:t>….</w:t>
      </w:r>
    </w:p>
    <w:p w14:paraId="6F1FB875" w14:textId="0EE02C93" w:rsidR="009B1CD0" w:rsidRPr="007F37F3" w:rsidRDefault="007D7A65" w:rsidP="00710FD6">
      <w:pPr>
        <w:tabs>
          <w:tab w:val="left" w:pos="851"/>
        </w:tabs>
        <w:spacing w:before="120"/>
        <w:ind w:left="1135" w:hanging="284"/>
        <w:jc w:val="both"/>
        <w:rPr>
          <w:rFonts w:ascii="Fira Sans" w:hAnsi="Fira Sans" w:cs="Arial"/>
          <w:sz w:val="22"/>
          <w:szCs w:val="22"/>
        </w:rPr>
      </w:pPr>
      <w:r w:rsidRPr="007F37F3">
        <w:rPr>
          <w:rFonts w:ascii="Fira Sans" w:hAnsi="Fira Sans" w:cs="Arial"/>
          <w:sz w:val="22"/>
          <w:szCs w:val="22"/>
        </w:rPr>
        <w:fldChar w:fldCharType="begin">
          <w:ffData>
            <w:name w:val=""/>
            <w:enabled/>
            <w:calcOnExit w:val="0"/>
            <w:checkBox>
              <w:size w:val="20"/>
              <w:default w:val="0"/>
            </w:checkBox>
          </w:ffData>
        </w:fldChar>
      </w:r>
      <w:r w:rsidRPr="007F37F3">
        <w:rPr>
          <w:rFonts w:ascii="Fira Sans" w:hAnsi="Fira Sans" w:cs="Arial"/>
          <w:sz w:val="22"/>
          <w:szCs w:val="22"/>
        </w:rPr>
        <w:instrText xml:space="preserve"> FORMCHECKBOX </w:instrText>
      </w:r>
      <w:r w:rsidRPr="007F37F3">
        <w:rPr>
          <w:rFonts w:ascii="Fira Sans" w:hAnsi="Fira Sans" w:cs="Arial"/>
          <w:sz w:val="22"/>
          <w:szCs w:val="22"/>
        </w:rPr>
      </w:r>
      <w:r w:rsidRPr="007F37F3">
        <w:rPr>
          <w:rFonts w:ascii="Fira Sans" w:hAnsi="Fira Sans" w:cs="Arial"/>
          <w:sz w:val="22"/>
          <w:szCs w:val="22"/>
        </w:rPr>
        <w:fldChar w:fldCharType="separate"/>
      </w:r>
      <w:r w:rsidRPr="007F37F3">
        <w:rPr>
          <w:rFonts w:ascii="Fira Sans" w:hAnsi="Fira Sans" w:cs="Arial"/>
          <w:sz w:val="22"/>
          <w:szCs w:val="22"/>
        </w:rPr>
        <w:fldChar w:fldCharType="end"/>
      </w:r>
      <w:r w:rsidR="009B1CD0" w:rsidRPr="007F37F3">
        <w:rPr>
          <w:rFonts w:ascii="Fira Sans" w:hAnsi="Fira Sans" w:cs="Arial"/>
          <w:sz w:val="22"/>
          <w:szCs w:val="22"/>
        </w:rPr>
        <w:t xml:space="preserve"> Autres</w:t>
      </w:r>
      <w:r w:rsidR="00F713B4" w:rsidRPr="007F37F3">
        <w:rPr>
          <w:rFonts w:ascii="Fira Sans" w:hAnsi="Fira Sans" w:cs="Arial"/>
          <w:sz w:val="22"/>
          <w:szCs w:val="22"/>
        </w:rPr>
        <w:t xml:space="preserve"> : …</w:t>
      </w:r>
      <w:r w:rsidR="009B1CD0" w:rsidRPr="007F37F3">
        <w:rPr>
          <w:rFonts w:ascii="Fira Sans" w:hAnsi="Fira Sans" w:cs="Arial"/>
          <w:sz w:val="22"/>
          <w:szCs w:val="22"/>
        </w:rPr>
        <w:t>…………………………………………………………………………………………</w:t>
      </w:r>
    </w:p>
    <w:p w14:paraId="2EF46414" w14:textId="77777777" w:rsidR="009B1CD0" w:rsidRPr="007F37F3" w:rsidRDefault="009B1CD0" w:rsidP="00710FD6">
      <w:pPr>
        <w:tabs>
          <w:tab w:val="left" w:pos="851"/>
        </w:tabs>
        <w:jc w:val="both"/>
        <w:rPr>
          <w:rFonts w:ascii="Fira Sans" w:hAnsi="Fira Sans" w:cs="Arial"/>
          <w:sz w:val="22"/>
          <w:szCs w:val="22"/>
        </w:rPr>
      </w:pPr>
    </w:p>
    <w:p w14:paraId="70B02B9A" w14:textId="77777777" w:rsidR="009B1CD0" w:rsidRPr="007F37F3" w:rsidRDefault="009B1CD0" w:rsidP="00E47798">
      <w:pPr>
        <w:tabs>
          <w:tab w:val="left" w:pos="851"/>
        </w:tabs>
        <w:jc w:val="both"/>
        <w:rPr>
          <w:rFonts w:ascii="Fira Sans" w:hAnsi="Fira Sans" w:cs="Arial"/>
          <w:sz w:val="22"/>
          <w:szCs w:val="22"/>
        </w:rPr>
      </w:pPr>
      <w:r w:rsidRPr="007F37F3">
        <w:rPr>
          <w:rFonts w:ascii="Fira Sans" w:hAnsi="Fira Sans" w:cs="Arial"/>
          <w:sz w:val="22"/>
          <w:szCs w:val="22"/>
        </w:rPr>
        <w:t>et conformément à leurs clauses,</w:t>
      </w:r>
    </w:p>
    <w:p w14:paraId="3185B911" w14:textId="77777777" w:rsidR="009B1CD0" w:rsidRPr="007F37F3" w:rsidRDefault="009B1CD0" w:rsidP="0083205E">
      <w:pPr>
        <w:tabs>
          <w:tab w:val="left" w:pos="851"/>
        </w:tabs>
        <w:jc w:val="both"/>
        <w:rPr>
          <w:rFonts w:ascii="Fira Sans" w:hAnsi="Fira Sans" w:cs="Arial"/>
          <w:sz w:val="22"/>
          <w:szCs w:val="22"/>
        </w:rPr>
      </w:pPr>
    </w:p>
    <w:p w14:paraId="7219A068" w14:textId="77777777" w:rsidR="009B1CD0" w:rsidRPr="007F37F3" w:rsidRDefault="007D7A65" w:rsidP="0083205E">
      <w:pPr>
        <w:tabs>
          <w:tab w:val="left" w:pos="851"/>
        </w:tabs>
        <w:ind w:left="851"/>
        <w:jc w:val="both"/>
        <w:rPr>
          <w:rFonts w:ascii="Fira Sans" w:hAnsi="Fira Sans" w:cs="Arial"/>
          <w:sz w:val="22"/>
          <w:szCs w:val="22"/>
        </w:rPr>
      </w:pPr>
      <w:r w:rsidRPr="007F37F3">
        <w:rPr>
          <w:rFonts w:ascii="Fira Sans" w:hAnsi="Fira Sans" w:cs="Arial"/>
          <w:sz w:val="22"/>
          <w:szCs w:val="22"/>
        </w:rPr>
        <w:fldChar w:fldCharType="begin">
          <w:ffData>
            <w:name w:val=""/>
            <w:enabled/>
            <w:calcOnExit w:val="0"/>
            <w:checkBox>
              <w:size w:val="20"/>
              <w:default w:val="0"/>
            </w:checkBox>
          </w:ffData>
        </w:fldChar>
      </w:r>
      <w:r w:rsidRPr="007F37F3">
        <w:rPr>
          <w:rFonts w:ascii="Fira Sans" w:hAnsi="Fira Sans" w:cs="Arial"/>
          <w:sz w:val="22"/>
          <w:szCs w:val="22"/>
        </w:rPr>
        <w:instrText xml:space="preserve"> FORMCHECKBOX </w:instrText>
      </w:r>
      <w:r w:rsidRPr="007F37F3">
        <w:rPr>
          <w:rFonts w:ascii="Fira Sans" w:hAnsi="Fira Sans" w:cs="Arial"/>
          <w:sz w:val="22"/>
          <w:szCs w:val="22"/>
        </w:rPr>
      </w:r>
      <w:r w:rsidRPr="007F37F3">
        <w:rPr>
          <w:rFonts w:ascii="Fira Sans" w:hAnsi="Fira Sans" w:cs="Arial"/>
          <w:sz w:val="22"/>
          <w:szCs w:val="22"/>
        </w:rPr>
        <w:fldChar w:fldCharType="separate"/>
      </w:r>
      <w:r w:rsidRPr="007F37F3">
        <w:rPr>
          <w:rFonts w:ascii="Fira Sans" w:hAnsi="Fira Sans" w:cs="Arial"/>
          <w:sz w:val="22"/>
          <w:szCs w:val="22"/>
        </w:rPr>
        <w:fldChar w:fldCharType="end"/>
      </w:r>
      <w:r w:rsidR="009B1CD0" w:rsidRPr="007F37F3">
        <w:rPr>
          <w:rFonts w:ascii="Fira Sans" w:hAnsi="Fira Sans" w:cs="Arial"/>
          <w:sz w:val="22"/>
          <w:szCs w:val="22"/>
        </w:rPr>
        <w:t xml:space="preserve"> Le signataire</w:t>
      </w:r>
    </w:p>
    <w:p w14:paraId="5C2BB0D0" w14:textId="77777777" w:rsidR="009B1CD0" w:rsidRPr="007F37F3" w:rsidRDefault="009B1CD0" w:rsidP="0083205E">
      <w:pPr>
        <w:tabs>
          <w:tab w:val="left" w:pos="851"/>
        </w:tabs>
        <w:jc w:val="both"/>
        <w:rPr>
          <w:rFonts w:ascii="Fira Sans" w:hAnsi="Fira Sans" w:cs="Arial"/>
          <w:sz w:val="22"/>
          <w:szCs w:val="22"/>
        </w:rPr>
      </w:pPr>
    </w:p>
    <w:p w14:paraId="132AFF4C" w14:textId="77777777" w:rsidR="00F82C8C" w:rsidRPr="007F37F3" w:rsidRDefault="00F82C8C" w:rsidP="0083205E">
      <w:pPr>
        <w:tabs>
          <w:tab w:val="left" w:pos="851"/>
        </w:tabs>
        <w:jc w:val="both"/>
        <w:rPr>
          <w:rFonts w:ascii="Fira Sans" w:hAnsi="Fira Sans" w:cs="Arial"/>
          <w:sz w:val="22"/>
          <w:szCs w:val="22"/>
        </w:rPr>
      </w:pPr>
    </w:p>
    <w:p w14:paraId="10FAD975" w14:textId="77777777" w:rsidR="00F82C8C" w:rsidRPr="007F37F3" w:rsidRDefault="00F82C8C" w:rsidP="0083205E">
      <w:pPr>
        <w:tabs>
          <w:tab w:val="left" w:pos="851"/>
        </w:tabs>
        <w:jc w:val="both"/>
        <w:rPr>
          <w:rFonts w:ascii="Fira Sans" w:hAnsi="Fira Sans" w:cs="Arial"/>
          <w:sz w:val="22"/>
          <w:szCs w:val="22"/>
        </w:rPr>
      </w:pPr>
    </w:p>
    <w:p w14:paraId="049084FD" w14:textId="77777777" w:rsidR="007213CE" w:rsidRPr="007F37F3" w:rsidRDefault="007213CE" w:rsidP="0083205E">
      <w:pPr>
        <w:tabs>
          <w:tab w:val="left" w:pos="851"/>
        </w:tabs>
        <w:jc w:val="both"/>
        <w:rPr>
          <w:rFonts w:ascii="Fira Sans" w:hAnsi="Fira Sans" w:cs="Arial"/>
          <w:sz w:val="22"/>
          <w:szCs w:val="22"/>
        </w:rPr>
      </w:pPr>
    </w:p>
    <w:p w14:paraId="0275055F" w14:textId="77777777" w:rsidR="00F82C8C" w:rsidRPr="007F37F3" w:rsidRDefault="00F82C8C" w:rsidP="0083205E">
      <w:pPr>
        <w:tabs>
          <w:tab w:val="left" w:pos="851"/>
        </w:tabs>
        <w:jc w:val="both"/>
        <w:rPr>
          <w:rFonts w:ascii="Fira Sans" w:hAnsi="Fira Sans" w:cs="Arial"/>
          <w:sz w:val="22"/>
          <w:szCs w:val="22"/>
        </w:rPr>
      </w:pPr>
    </w:p>
    <w:p w14:paraId="5E5BB2E6" w14:textId="77777777" w:rsidR="009B1CD0" w:rsidRPr="007F37F3" w:rsidRDefault="007D7A65" w:rsidP="0083205E">
      <w:pPr>
        <w:tabs>
          <w:tab w:val="left" w:pos="851"/>
        </w:tabs>
        <w:spacing w:before="120"/>
        <w:ind w:left="1701"/>
        <w:jc w:val="both"/>
        <w:rPr>
          <w:rFonts w:ascii="Fira Sans" w:hAnsi="Fira Sans" w:cs="Arial"/>
          <w:i/>
          <w:sz w:val="22"/>
          <w:szCs w:val="22"/>
        </w:rPr>
      </w:pPr>
      <w:r w:rsidRPr="007F37F3">
        <w:rPr>
          <w:rFonts w:ascii="Fira Sans" w:hAnsi="Fira Sans" w:cs="Arial"/>
          <w:sz w:val="22"/>
          <w:szCs w:val="22"/>
        </w:rPr>
        <w:fldChar w:fldCharType="begin">
          <w:ffData>
            <w:name w:val=""/>
            <w:enabled/>
            <w:calcOnExit w:val="0"/>
            <w:checkBox>
              <w:size w:val="20"/>
              <w:default w:val="0"/>
            </w:checkBox>
          </w:ffData>
        </w:fldChar>
      </w:r>
      <w:r w:rsidRPr="007F37F3">
        <w:rPr>
          <w:rFonts w:ascii="Fira Sans" w:hAnsi="Fira Sans" w:cs="Arial"/>
          <w:sz w:val="22"/>
          <w:szCs w:val="22"/>
        </w:rPr>
        <w:instrText xml:space="preserve"> FORMCHECKBOX </w:instrText>
      </w:r>
      <w:r w:rsidRPr="007F37F3">
        <w:rPr>
          <w:rFonts w:ascii="Fira Sans" w:hAnsi="Fira Sans" w:cs="Arial"/>
          <w:sz w:val="22"/>
          <w:szCs w:val="22"/>
        </w:rPr>
      </w:r>
      <w:r w:rsidRPr="007F37F3">
        <w:rPr>
          <w:rFonts w:ascii="Fira Sans" w:hAnsi="Fira Sans" w:cs="Arial"/>
          <w:sz w:val="22"/>
          <w:szCs w:val="22"/>
        </w:rPr>
        <w:fldChar w:fldCharType="separate"/>
      </w:r>
      <w:r w:rsidRPr="007F37F3">
        <w:rPr>
          <w:rFonts w:ascii="Fira Sans" w:hAnsi="Fira Sans" w:cs="Arial"/>
          <w:sz w:val="22"/>
          <w:szCs w:val="22"/>
        </w:rPr>
        <w:fldChar w:fldCharType="end"/>
      </w:r>
      <w:r w:rsidR="009B1CD0" w:rsidRPr="007F37F3">
        <w:rPr>
          <w:rFonts w:ascii="Fira Sans" w:hAnsi="Fira Sans" w:cs="Arial"/>
          <w:sz w:val="22"/>
          <w:szCs w:val="22"/>
        </w:rPr>
        <w:t xml:space="preserve"> s’engage, sur la base de son offre et pour son propre compte ;</w:t>
      </w:r>
    </w:p>
    <w:p w14:paraId="7EEB13E5" w14:textId="77777777" w:rsidR="009B1CD0" w:rsidRPr="007F37F3" w:rsidRDefault="009B1CD0" w:rsidP="00934503">
      <w:pPr>
        <w:pStyle w:val="En-tte"/>
        <w:tabs>
          <w:tab w:val="clear" w:pos="4536"/>
          <w:tab w:val="clear" w:pos="9072"/>
          <w:tab w:val="left" w:pos="851"/>
        </w:tabs>
        <w:jc w:val="both"/>
        <w:rPr>
          <w:rFonts w:ascii="Fira Sans" w:hAnsi="Fira Sans" w:cs="Arial"/>
          <w:sz w:val="22"/>
          <w:szCs w:val="22"/>
        </w:rPr>
      </w:pPr>
      <w:r w:rsidRPr="007F37F3">
        <w:rPr>
          <w:rFonts w:ascii="Fira Sans" w:hAnsi="Fira Sans" w:cs="Arial"/>
          <w:i/>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B673014" w14:textId="77777777" w:rsidR="009B1CD0" w:rsidRPr="007F37F3" w:rsidRDefault="009B1CD0" w:rsidP="00CD46CC">
      <w:pPr>
        <w:tabs>
          <w:tab w:val="left" w:pos="851"/>
        </w:tabs>
        <w:jc w:val="both"/>
        <w:rPr>
          <w:rFonts w:ascii="Fira Sans" w:hAnsi="Fira Sans" w:cs="Arial"/>
          <w:sz w:val="22"/>
          <w:szCs w:val="22"/>
        </w:rPr>
      </w:pPr>
    </w:p>
    <w:p w14:paraId="60AC3AB7" w14:textId="77777777" w:rsidR="009B1CD0" w:rsidRPr="007F37F3" w:rsidRDefault="009B1CD0" w:rsidP="009B45B9">
      <w:pPr>
        <w:tabs>
          <w:tab w:val="left" w:pos="851"/>
        </w:tabs>
        <w:jc w:val="both"/>
        <w:rPr>
          <w:rFonts w:ascii="Fira Sans" w:hAnsi="Fira Sans" w:cs="Arial"/>
          <w:sz w:val="22"/>
          <w:szCs w:val="22"/>
        </w:rPr>
      </w:pPr>
    </w:p>
    <w:p w14:paraId="4A557B50" w14:textId="77777777" w:rsidR="00F86CBC" w:rsidRPr="007F37F3" w:rsidRDefault="00F86CBC" w:rsidP="009B45B9">
      <w:pPr>
        <w:tabs>
          <w:tab w:val="left" w:pos="851"/>
        </w:tabs>
        <w:jc w:val="both"/>
        <w:rPr>
          <w:rFonts w:ascii="Fira Sans" w:hAnsi="Fira Sans" w:cs="Arial"/>
          <w:sz w:val="22"/>
          <w:szCs w:val="22"/>
        </w:rPr>
      </w:pPr>
    </w:p>
    <w:p w14:paraId="4C687711" w14:textId="77777777" w:rsidR="00F86CBC" w:rsidRPr="007F37F3" w:rsidRDefault="00F86CBC" w:rsidP="009B45B9">
      <w:pPr>
        <w:tabs>
          <w:tab w:val="left" w:pos="851"/>
        </w:tabs>
        <w:jc w:val="both"/>
        <w:rPr>
          <w:rFonts w:ascii="Fira Sans" w:hAnsi="Fira Sans" w:cs="Arial"/>
          <w:sz w:val="22"/>
          <w:szCs w:val="22"/>
        </w:rPr>
      </w:pPr>
    </w:p>
    <w:p w14:paraId="0FC04F61" w14:textId="77777777" w:rsidR="00C24E6F" w:rsidRPr="007F37F3" w:rsidRDefault="00C24E6F" w:rsidP="009B45B9">
      <w:pPr>
        <w:tabs>
          <w:tab w:val="left" w:pos="851"/>
        </w:tabs>
        <w:ind w:left="1701"/>
        <w:jc w:val="both"/>
        <w:rPr>
          <w:rFonts w:ascii="Fira Sans" w:hAnsi="Fira Sans" w:cs="Arial"/>
          <w:sz w:val="22"/>
          <w:szCs w:val="22"/>
        </w:rPr>
      </w:pPr>
    </w:p>
    <w:p w14:paraId="213348F7" w14:textId="67DFCCCA" w:rsidR="009B1CD0" w:rsidRPr="007F37F3" w:rsidRDefault="007D7A65" w:rsidP="009B45B9">
      <w:pPr>
        <w:tabs>
          <w:tab w:val="left" w:pos="851"/>
        </w:tabs>
        <w:ind w:left="1701"/>
        <w:jc w:val="both"/>
        <w:rPr>
          <w:rFonts w:ascii="Fira Sans" w:hAnsi="Fira Sans" w:cs="Arial"/>
          <w:i/>
          <w:sz w:val="22"/>
          <w:szCs w:val="22"/>
        </w:rPr>
      </w:pPr>
      <w:r w:rsidRPr="007F37F3">
        <w:rPr>
          <w:rFonts w:ascii="Fira Sans" w:hAnsi="Fira Sans" w:cs="Arial"/>
          <w:sz w:val="22"/>
          <w:szCs w:val="22"/>
        </w:rPr>
        <w:fldChar w:fldCharType="begin">
          <w:ffData>
            <w:name w:val=""/>
            <w:enabled/>
            <w:calcOnExit w:val="0"/>
            <w:checkBox>
              <w:size w:val="20"/>
              <w:default w:val="0"/>
            </w:checkBox>
          </w:ffData>
        </w:fldChar>
      </w:r>
      <w:r w:rsidRPr="007F37F3">
        <w:rPr>
          <w:rFonts w:ascii="Fira Sans" w:hAnsi="Fira Sans" w:cs="Arial"/>
          <w:sz w:val="22"/>
          <w:szCs w:val="22"/>
        </w:rPr>
        <w:instrText xml:space="preserve"> FORMCHECKBOX </w:instrText>
      </w:r>
      <w:r w:rsidRPr="007F37F3">
        <w:rPr>
          <w:rFonts w:ascii="Fira Sans" w:hAnsi="Fira Sans" w:cs="Arial"/>
          <w:sz w:val="22"/>
          <w:szCs w:val="22"/>
        </w:rPr>
      </w:r>
      <w:r w:rsidRPr="007F37F3">
        <w:rPr>
          <w:rFonts w:ascii="Fira Sans" w:hAnsi="Fira Sans" w:cs="Arial"/>
          <w:sz w:val="22"/>
          <w:szCs w:val="22"/>
        </w:rPr>
        <w:fldChar w:fldCharType="separate"/>
      </w:r>
      <w:r w:rsidRPr="007F37F3">
        <w:rPr>
          <w:rFonts w:ascii="Fira Sans" w:hAnsi="Fira Sans" w:cs="Arial"/>
          <w:sz w:val="22"/>
          <w:szCs w:val="22"/>
        </w:rPr>
        <w:fldChar w:fldCharType="end"/>
      </w:r>
      <w:r w:rsidR="009B1CD0" w:rsidRPr="007F37F3">
        <w:rPr>
          <w:rFonts w:ascii="Fira Sans" w:hAnsi="Fira Sans" w:cs="Arial"/>
          <w:sz w:val="22"/>
          <w:szCs w:val="22"/>
        </w:rPr>
        <w:t xml:space="preserve"> engage la société ……………………… sur la base de son offre ;</w:t>
      </w:r>
    </w:p>
    <w:p w14:paraId="4782FE3A" w14:textId="77777777" w:rsidR="009B1CD0" w:rsidRPr="007F37F3" w:rsidRDefault="009B1CD0" w:rsidP="009B45B9">
      <w:pPr>
        <w:pStyle w:val="En-tte"/>
        <w:tabs>
          <w:tab w:val="clear" w:pos="4536"/>
          <w:tab w:val="clear" w:pos="9072"/>
          <w:tab w:val="left" w:pos="851"/>
        </w:tabs>
        <w:jc w:val="both"/>
        <w:rPr>
          <w:rFonts w:ascii="Fira Sans" w:hAnsi="Fira Sans" w:cs="Arial"/>
          <w:sz w:val="22"/>
          <w:szCs w:val="22"/>
        </w:rPr>
      </w:pPr>
      <w:r w:rsidRPr="007F37F3">
        <w:rPr>
          <w:rFonts w:ascii="Fira Sans" w:hAnsi="Fira Sans" w:cs="Arial"/>
          <w:i/>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75FD063" w14:textId="77777777" w:rsidR="009B1CD0" w:rsidRPr="007F37F3" w:rsidRDefault="009B1CD0" w:rsidP="009B45B9">
      <w:pPr>
        <w:tabs>
          <w:tab w:val="left" w:pos="851"/>
        </w:tabs>
        <w:jc w:val="both"/>
        <w:rPr>
          <w:rFonts w:ascii="Fira Sans" w:hAnsi="Fira Sans" w:cs="Arial"/>
          <w:sz w:val="22"/>
          <w:szCs w:val="22"/>
        </w:rPr>
      </w:pPr>
    </w:p>
    <w:p w14:paraId="01CA2D3A" w14:textId="77777777" w:rsidR="009B1CD0" w:rsidRPr="007F37F3" w:rsidRDefault="007D7A65" w:rsidP="009B45B9">
      <w:pPr>
        <w:pStyle w:val="fcase1ertab"/>
        <w:tabs>
          <w:tab w:val="left" w:pos="851"/>
        </w:tabs>
        <w:spacing w:before="120"/>
        <w:ind w:left="851" w:firstLine="0"/>
        <w:rPr>
          <w:rFonts w:ascii="Fira Sans" w:hAnsi="Fira Sans" w:cs="Arial"/>
          <w:i/>
          <w:sz w:val="22"/>
          <w:szCs w:val="22"/>
        </w:rPr>
      </w:pPr>
      <w:r w:rsidRPr="007F37F3">
        <w:rPr>
          <w:rFonts w:ascii="Fira Sans" w:hAnsi="Fira Sans" w:cs="Arial"/>
          <w:sz w:val="22"/>
          <w:szCs w:val="22"/>
        </w:rPr>
        <w:fldChar w:fldCharType="begin">
          <w:ffData>
            <w:name w:val=""/>
            <w:enabled/>
            <w:calcOnExit w:val="0"/>
            <w:checkBox>
              <w:size w:val="20"/>
              <w:default w:val="0"/>
            </w:checkBox>
          </w:ffData>
        </w:fldChar>
      </w:r>
      <w:r w:rsidRPr="007F37F3">
        <w:rPr>
          <w:rFonts w:ascii="Fira Sans" w:hAnsi="Fira Sans" w:cs="Arial"/>
          <w:sz w:val="22"/>
          <w:szCs w:val="22"/>
        </w:rPr>
        <w:instrText xml:space="preserve"> FORMCHECKBOX </w:instrText>
      </w:r>
      <w:r w:rsidRPr="007F37F3">
        <w:rPr>
          <w:rFonts w:ascii="Fira Sans" w:hAnsi="Fira Sans" w:cs="Arial"/>
          <w:sz w:val="22"/>
          <w:szCs w:val="22"/>
        </w:rPr>
      </w:r>
      <w:r w:rsidRPr="007F37F3">
        <w:rPr>
          <w:rFonts w:ascii="Fira Sans" w:hAnsi="Fira Sans" w:cs="Arial"/>
          <w:sz w:val="22"/>
          <w:szCs w:val="22"/>
        </w:rPr>
        <w:fldChar w:fldCharType="separate"/>
      </w:r>
      <w:r w:rsidRPr="007F37F3">
        <w:rPr>
          <w:rFonts w:ascii="Fira Sans" w:hAnsi="Fira Sans" w:cs="Arial"/>
          <w:sz w:val="22"/>
          <w:szCs w:val="22"/>
        </w:rPr>
        <w:fldChar w:fldCharType="end"/>
      </w:r>
      <w:r w:rsidR="009B1CD0" w:rsidRPr="007F37F3">
        <w:rPr>
          <w:rFonts w:ascii="Fira Sans" w:hAnsi="Fira Sans" w:cs="Arial"/>
          <w:sz w:val="22"/>
          <w:szCs w:val="22"/>
        </w:rPr>
        <w:t xml:space="preserve"> L’ensemble des membres du groupement s’engagent, sur la base de l’offre du groupement ;</w:t>
      </w:r>
    </w:p>
    <w:p w14:paraId="4435B395" w14:textId="77777777" w:rsidR="009B1CD0" w:rsidRPr="007F37F3" w:rsidRDefault="009B1CD0" w:rsidP="009B45B9">
      <w:pPr>
        <w:tabs>
          <w:tab w:val="left" w:pos="851"/>
        </w:tabs>
        <w:jc w:val="both"/>
        <w:rPr>
          <w:rFonts w:ascii="Fira Sans" w:hAnsi="Fira Sans" w:cs="Arial"/>
          <w:sz w:val="22"/>
          <w:szCs w:val="22"/>
        </w:rPr>
      </w:pPr>
      <w:r w:rsidRPr="007F37F3">
        <w:rPr>
          <w:rFonts w:ascii="Fira Sans" w:hAnsi="Fira Sans" w:cs="Arial"/>
          <w:i/>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7F37F3">
        <w:rPr>
          <w:rFonts w:ascii="Fira Sans" w:hAnsi="Fira Sans" w:cs="Arial"/>
          <w:i/>
          <w:iCs/>
          <w:sz w:val="22"/>
          <w:szCs w:val="22"/>
        </w:rPr>
        <w:t>]</w:t>
      </w:r>
    </w:p>
    <w:p w14:paraId="5B3726BC" w14:textId="77777777" w:rsidR="009B1CD0" w:rsidRPr="007F37F3" w:rsidRDefault="009B1CD0" w:rsidP="009B45B9">
      <w:pPr>
        <w:pStyle w:val="fcase1ertab"/>
        <w:tabs>
          <w:tab w:val="left" w:pos="851"/>
        </w:tabs>
        <w:ind w:left="0" w:firstLine="0"/>
        <w:rPr>
          <w:rFonts w:ascii="Fira Sans" w:hAnsi="Fira Sans" w:cs="Arial"/>
          <w:sz w:val="22"/>
          <w:szCs w:val="22"/>
        </w:rPr>
      </w:pPr>
    </w:p>
    <w:p w14:paraId="3E801CAA" w14:textId="4F8D4994" w:rsidR="009B1CD0" w:rsidRPr="007F37F3" w:rsidRDefault="005732E5" w:rsidP="009B45B9">
      <w:pPr>
        <w:pStyle w:val="fcase1ertab"/>
        <w:tabs>
          <w:tab w:val="left" w:pos="851"/>
        </w:tabs>
        <w:ind w:left="0" w:firstLine="0"/>
        <w:rPr>
          <w:rFonts w:ascii="Fira Sans" w:hAnsi="Fira Sans" w:cs="Arial"/>
          <w:b/>
          <w:sz w:val="22"/>
          <w:szCs w:val="22"/>
          <w:highlight w:val="yellow"/>
        </w:rPr>
      </w:pPr>
      <w:r w:rsidRPr="007F37F3">
        <w:rPr>
          <w:rFonts w:ascii="Fira Sans" w:hAnsi="Fira Sans" w:cs="Arial"/>
          <w:b/>
          <w:sz w:val="22"/>
          <w:szCs w:val="22"/>
          <w:highlight w:val="yellow"/>
        </w:rPr>
        <w:t>A</w:t>
      </w:r>
      <w:r w:rsidR="009B1CD0" w:rsidRPr="007F37F3">
        <w:rPr>
          <w:rFonts w:ascii="Fira Sans" w:hAnsi="Fira Sans" w:cs="Arial"/>
          <w:b/>
          <w:sz w:val="22"/>
          <w:szCs w:val="22"/>
          <w:highlight w:val="yellow"/>
        </w:rPr>
        <w:t xml:space="preserve"> exécuter les prestations demandées</w:t>
      </w:r>
      <w:r w:rsidR="0074358C" w:rsidRPr="007F37F3">
        <w:rPr>
          <w:rFonts w:ascii="Fira Sans" w:hAnsi="Fira Sans" w:cs="Arial"/>
          <w:b/>
          <w:sz w:val="22"/>
          <w:szCs w:val="22"/>
          <w:highlight w:val="yellow"/>
        </w:rPr>
        <w:t xml:space="preserve"> : </w:t>
      </w:r>
      <w:r w:rsidR="009E7A2D" w:rsidRPr="007F37F3">
        <w:rPr>
          <w:rFonts w:ascii="Fira Sans" w:hAnsi="Fira Sans" w:cs="Arial"/>
          <w:b/>
          <w:sz w:val="22"/>
          <w:szCs w:val="22"/>
          <w:highlight w:val="yellow"/>
        </w:rPr>
        <w:t>cf</w:t>
      </w:r>
      <w:r w:rsidR="004166FA" w:rsidRPr="007F37F3">
        <w:rPr>
          <w:rFonts w:ascii="Fira Sans" w:hAnsi="Fira Sans" w:cs="Arial"/>
          <w:b/>
          <w:sz w:val="22"/>
          <w:szCs w:val="22"/>
          <w:highlight w:val="yellow"/>
        </w:rPr>
        <w:t xml:space="preserve"> CCTP, mémoire technique </w:t>
      </w:r>
      <w:r w:rsidR="00F94DF6">
        <w:rPr>
          <w:rFonts w:ascii="Fira Sans" w:hAnsi="Fira Sans" w:cs="Arial"/>
          <w:b/>
          <w:sz w:val="22"/>
          <w:szCs w:val="22"/>
          <w:highlight w:val="yellow"/>
        </w:rPr>
        <w:t>et annexes</w:t>
      </w:r>
    </w:p>
    <w:p w14:paraId="5039DBAF" w14:textId="77777777" w:rsidR="00967B91" w:rsidRPr="007F37F3" w:rsidRDefault="00967B91" w:rsidP="009B45B9">
      <w:pPr>
        <w:pStyle w:val="fcase1ertab"/>
        <w:tabs>
          <w:tab w:val="left" w:pos="851"/>
        </w:tabs>
        <w:ind w:left="0" w:firstLine="0"/>
        <w:rPr>
          <w:rFonts w:ascii="Fira Sans" w:hAnsi="Fira Sans" w:cs="Arial"/>
          <w:b/>
          <w:sz w:val="22"/>
          <w:szCs w:val="22"/>
          <w:highlight w:val="yellow"/>
        </w:rPr>
      </w:pPr>
    </w:p>
    <w:p w14:paraId="1160A7C1" w14:textId="1B2EBF39" w:rsidR="007F37F3" w:rsidRPr="007F37F3" w:rsidRDefault="00967B91" w:rsidP="009B45B9">
      <w:pPr>
        <w:pStyle w:val="fcase1ertab"/>
        <w:tabs>
          <w:tab w:val="left" w:pos="851"/>
        </w:tabs>
        <w:ind w:left="0" w:firstLine="0"/>
        <w:rPr>
          <w:rFonts w:ascii="Fira Sans" w:hAnsi="Fira Sans" w:cs="Arial"/>
          <w:color w:val="000000"/>
          <w:sz w:val="22"/>
          <w:szCs w:val="22"/>
          <w:highlight w:val="yellow"/>
          <w:lang w:eastAsia="fr-FR"/>
        </w:rPr>
      </w:pPr>
      <w:r w:rsidRPr="007F37F3">
        <w:rPr>
          <w:rFonts w:ascii="Fira Sans" w:hAnsi="Fira Sans" w:cs="Arial"/>
          <w:color w:val="000000"/>
          <w:sz w:val="22"/>
          <w:szCs w:val="22"/>
          <w:highlight w:val="yellow"/>
          <w:lang w:eastAsia="fr-FR"/>
        </w:rPr>
        <w:t xml:space="preserve">Les prestations seront rémunérées par </w:t>
      </w:r>
      <w:r w:rsidRPr="007F37F3">
        <w:rPr>
          <w:rFonts w:ascii="Fira Sans" w:hAnsi="Fira Sans" w:cs="Arial"/>
          <w:b/>
          <w:bCs/>
          <w:color w:val="000000"/>
          <w:sz w:val="22"/>
          <w:szCs w:val="22"/>
          <w:highlight w:val="yellow"/>
          <w:lang w:eastAsia="fr-FR"/>
        </w:rPr>
        <w:t xml:space="preserve">application </w:t>
      </w:r>
      <w:r w:rsidR="009E7A2D" w:rsidRPr="007F37F3">
        <w:rPr>
          <w:rFonts w:ascii="Fira Sans" w:hAnsi="Fira Sans" w:cs="Arial"/>
          <w:color w:val="000000"/>
          <w:sz w:val="22"/>
          <w:szCs w:val="22"/>
          <w:highlight w:val="yellow"/>
          <w:lang w:eastAsia="fr-FR"/>
        </w:rPr>
        <w:t xml:space="preserve">des prix figurant dans </w:t>
      </w:r>
      <w:r w:rsidR="007F37F3" w:rsidRPr="007F37F3">
        <w:rPr>
          <w:rFonts w:ascii="Fira Sans" w:hAnsi="Fira Sans" w:cs="Arial"/>
          <w:color w:val="000000"/>
          <w:sz w:val="22"/>
          <w:szCs w:val="22"/>
          <w:highlight w:val="yellow"/>
          <w:lang w:eastAsia="fr-FR"/>
        </w:rPr>
        <w:t>l’acte d’engagement et la DPGF annexée</w:t>
      </w:r>
    </w:p>
    <w:p w14:paraId="41EA5EEE" w14:textId="77777777" w:rsidR="007F37F3" w:rsidRPr="007F37F3" w:rsidRDefault="007F37F3" w:rsidP="009B45B9">
      <w:pPr>
        <w:pStyle w:val="fcase1ertab"/>
        <w:tabs>
          <w:tab w:val="left" w:pos="851"/>
        </w:tabs>
        <w:ind w:left="0" w:firstLine="0"/>
        <w:rPr>
          <w:rFonts w:ascii="Fira Sans" w:hAnsi="Fira Sans" w:cs="Arial"/>
          <w:color w:val="000000"/>
          <w:sz w:val="22"/>
          <w:szCs w:val="22"/>
          <w:highlight w:val="yellow"/>
          <w:lang w:eastAsia="fr-FR"/>
        </w:rPr>
      </w:pPr>
    </w:p>
    <w:p w14:paraId="28E13A3D" w14:textId="2E3C3BF8" w:rsidR="007F37F3" w:rsidRPr="007F37F3" w:rsidRDefault="007F37F3" w:rsidP="00C253D0">
      <w:pPr>
        <w:pStyle w:val="fcase1ertab"/>
        <w:numPr>
          <w:ilvl w:val="0"/>
          <w:numId w:val="12"/>
        </w:numPr>
        <w:tabs>
          <w:tab w:val="left" w:pos="851"/>
        </w:tabs>
        <w:rPr>
          <w:rFonts w:ascii="Fira Sans" w:hAnsi="Fira Sans" w:cs="Arial"/>
          <w:color w:val="000000"/>
          <w:sz w:val="22"/>
          <w:szCs w:val="22"/>
          <w:lang w:eastAsia="fr-FR"/>
        </w:rPr>
      </w:pPr>
      <w:r w:rsidRPr="007F37F3">
        <w:rPr>
          <w:rFonts w:ascii="Fira Sans" w:hAnsi="Fira Sans" w:cs="Arial"/>
          <w:color w:val="000000"/>
          <w:sz w:val="22"/>
          <w:szCs w:val="22"/>
          <w:lang w:eastAsia="fr-FR"/>
        </w:rPr>
        <w:t>Grue hydraulique</w:t>
      </w:r>
      <w:r w:rsidRPr="007F37F3">
        <w:rPr>
          <w:rFonts w:ascii="Fira Sans" w:hAnsi="Fira Sans" w:cs="Arial"/>
          <w:color w:val="000000"/>
          <w:sz w:val="22"/>
          <w:szCs w:val="22"/>
          <w:lang w:eastAsia="fr-FR"/>
        </w:rPr>
        <w:t xml:space="preserve"> </w:t>
      </w:r>
      <w:r w:rsidRPr="007F37F3">
        <w:rPr>
          <w:rFonts w:ascii="Fira Sans" w:hAnsi="Fira Sans" w:cs="Arial"/>
          <w:color w:val="000000"/>
          <w:sz w:val="22"/>
          <w:szCs w:val="22"/>
          <w:lang w:eastAsia="fr-FR"/>
        </w:rPr>
        <w:t>sur pneus livrée</w:t>
      </w:r>
      <w:r w:rsidRPr="007F37F3">
        <w:rPr>
          <w:rFonts w:ascii="Fira Sans" w:hAnsi="Fira Sans" w:cs="Arial"/>
          <w:color w:val="000000"/>
          <w:sz w:val="22"/>
          <w:szCs w:val="22"/>
          <w:lang w:eastAsia="fr-FR"/>
        </w:rPr>
        <w:t xml:space="preserve"> </w:t>
      </w:r>
      <w:r w:rsidRPr="007F37F3">
        <w:rPr>
          <w:rFonts w:ascii="Fira Sans" w:hAnsi="Fira Sans" w:cs="Arial"/>
          <w:color w:val="000000"/>
          <w:sz w:val="22"/>
          <w:szCs w:val="22"/>
          <w:lang w:eastAsia="fr-FR"/>
        </w:rPr>
        <w:t>et sa garantie</w:t>
      </w:r>
      <w:r w:rsidRPr="007F37F3">
        <w:rPr>
          <w:rFonts w:ascii="Fira Sans" w:hAnsi="Fira Sans" w:cs="Arial"/>
          <w:color w:val="000000"/>
          <w:sz w:val="22"/>
          <w:szCs w:val="22"/>
          <w:lang w:eastAsia="fr-FR"/>
        </w:rPr>
        <w:t xml:space="preserve"> </w:t>
      </w:r>
      <w:r w:rsidRPr="007F37F3">
        <w:rPr>
          <w:rFonts w:ascii="Fira Sans" w:hAnsi="Fira Sans" w:cs="Arial"/>
          <w:color w:val="000000"/>
          <w:sz w:val="22"/>
          <w:szCs w:val="22"/>
          <w:lang w:eastAsia="fr-FR"/>
        </w:rPr>
        <w:t>contractuelle de</w:t>
      </w:r>
      <w:r w:rsidRPr="007F37F3">
        <w:rPr>
          <w:rFonts w:ascii="Fira Sans" w:hAnsi="Fira Sans" w:cs="Arial"/>
          <w:color w:val="000000"/>
          <w:sz w:val="22"/>
          <w:szCs w:val="22"/>
          <w:lang w:eastAsia="fr-FR"/>
        </w:rPr>
        <w:t xml:space="preserve"> </w:t>
      </w:r>
      <w:r w:rsidRPr="007F37F3">
        <w:rPr>
          <w:rFonts w:ascii="Fira Sans" w:hAnsi="Fira Sans" w:cs="Arial"/>
          <w:color w:val="000000"/>
          <w:sz w:val="22"/>
          <w:szCs w:val="22"/>
          <w:lang w:eastAsia="fr-FR"/>
        </w:rPr>
        <w:t>12 mois</w:t>
      </w:r>
      <w:r w:rsidRPr="007F37F3">
        <w:rPr>
          <w:rFonts w:ascii="Fira Sans" w:hAnsi="Fira Sans" w:cs="Arial"/>
          <w:color w:val="000000"/>
          <w:sz w:val="22"/>
          <w:szCs w:val="22"/>
          <w:lang w:eastAsia="fr-FR"/>
        </w:rPr>
        <w:t> comprenant la benne preneuse de base</w:t>
      </w:r>
      <w:r w:rsidR="00F94DF6">
        <w:rPr>
          <w:rFonts w:ascii="Fira Sans" w:hAnsi="Fira Sans" w:cs="Arial"/>
          <w:color w:val="000000"/>
          <w:sz w:val="22"/>
          <w:szCs w:val="22"/>
          <w:lang w:eastAsia="fr-FR"/>
        </w:rPr>
        <w:t> :  …………………. € HT</w:t>
      </w:r>
    </w:p>
    <w:p w14:paraId="4B5C2EFD" w14:textId="77777777" w:rsidR="007F37F3" w:rsidRPr="007F37F3" w:rsidRDefault="007F37F3" w:rsidP="007F37F3">
      <w:pPr>
        <w:pStyle w:val="fcase1ertab"/>
        <w:tabs>
          <w:tab w:val="left" w:pos="851"/>
        </w:tabs>
        <w:ind w:left="720" w:firstLine="0"/>
        <w:rPr>
          <w:rFonts w:ascii="Fira Sans" w:hAnsi="Fira Sans" w:cs="Arial"/>
          <w:color w:val="000000"/>
          <w:sz w:val="22"/>
          <w:szCs w:val="22"/>
          <w:highlight w:val="yellow"/>
          <w:lang w:eastAsia="fr-FR"/>
        </w:rPr>
      </w:pPr>
    </w:p>
    <w:p w14:paraId="73E5613B" w14:textId="77777777" w:rsidR="004166FA" w:rsidRPr="007F37F3" w:rsidRDefault="004166FA" w:rsidP="009B45B9">
      <w:pPr>
        <w:tabs>
          <w:tab w:val="left" w:pos="851"/>
          <w:tab w:val="left" w:pos="6237"/>
        </w:tabs>
        <w:rPr>
          <w:rFonts w:ascii="Fira Sans" w:hAnsi="Fira Sans" w:cs="Arial"/>
          <w:b/>
          <w:i/>
          <w:iCs/>
          <w:sz w:val="22"/>
          <w:szCs w:val="22"/>
        </w:rPr>
      </w:pPr>
    </w:p>
    <w:p w14:paraId="745A5DE2" w14:textId="77777777" w:rsidR="007F37F3" w:rsidRPr="007F37F3" w:rsidRDefault="007F37F3" w:rsidP="009B45B9">
      <w:pPr>
        <w:tabs>
          <w:tab w:val="left" w:pos="851"/>
          <w:tab w:val="left" w:pos="6237"/>
        </w:tabs>
        <w:rPr>
          <w:rFonts w:ascii="Fira Sans" w:hAnsi="Fira Sans" w:cs="Arial"/>
          <w:bCs/>
          <w:sz w:val="22"/>
          <w:szCs w:val="22"/>
        </w:rPr>
      </w:pPr>
    </w:p>
    <w:p w14:paraId="42B79147" w14:textId="04AEF876" w:rsidR="007F37F3" w:rsidRPr="007F37F3" w:rsidRDefault="007F37F3" w:rsidP="007F37F3">
      <w:pPr>
        <w:pStyle w:val="Paragraphedeliste"/>
        <w:numPr>
          <w:ilvl w:val="0"/>
          <w:numId w:val="12"/>
        </w:numPr>
        <w:tabs>
          <w:tab w:val="left" w:pos="851"/>
          <w:tab w:val="left" w:pos="6237"/>
        </w:tabs>
        <w:jc w:val="both"/>
        <w:rPr>
          <w:rFonts w:ascii="Fira Sans" w:hAnsi="Fira Sans" w:cs="Arial"/>
          <w:bCs/>
          <w:sz w:val="22"/>
          <w:szCs w:val="22"/>
        </w:rPr>
      </w:pPr>
      <w:r w:rsidRPr="007F37F3">
        <w:rPr>
          <w:rFonts w:ascii="Fira Sans" w:hAnsi="Fira Sans" w:cs="Arial"/>
          <w:bCs/>
          <w:sz w:val="22"/>
          <w:szCs w:val="22"/>
        </w:rPr>
        <w:t xml:space="preserve">Reprise de la grue hydraulique Mantsinen 90 RCT de </w:t>
      </w:r>
      <w:r w:rsidR="00F94DF6" w:rsidRPr="007F37F3">
        <w:rPr>
          <w:rFonts w:ascii="Fira Sans" w:hAnsi="Fira Sans" w:cs="Arial"/>
          <w:bCs/>
          <w:sz w:val="22"/>
          <w:szCs w:val="22"/>
        </w:rPr>
        <w:t>2008,</w:t>
      </w:r>
      <w:r w:rsidRPr="007F37F3">
        <w:rPr>
          <w:rFonts w:ascii="Fira Sans" w:hAnsi="Fira Sans" w:cs="Arial"/>
          <w:bCs/>
          <w:sz w:val="22"/>
          <w:szCs w:val="22"/>
        </w:rPr>
        <w:t xml:space="preserve"> 11 000 heures</w:t>
      </w:r>
      <w:r w:rsidR="00F94DF6">
        <w:rPr>
          <w:rFonts w:ascii="Fira Sans" w:hAnsi="Fira Sans" w:cs="Arial"/>
          <w:bCs/>
          <w:sz w:val="22"/>
          <w:szCs w:val="22"/>
        </w:rPr>
        <w:t xml:space="preserve"> ……….   € HT</w:t>
      </w:r>
    </w:p>
    <w:p w14:paraId="6167D2D8" w14:textId="77777777" w:rsidR="007F37F3" w:rsidRPr="007F37F3" w:rsidRDefault="007F37F3" w:rsidP="009B45B9">
      <w:pPr>
        <w:tabs>
          <w:tab w:val="left" w:pos="851"/>
          <w:tab w:val="left" w:pos="6237"/>
        </w:tabs>
        <w:rPr>
          <w:rFonts w:ascii="Fira Sans" w:hAnsi="Fira Sans" w:cs="Arial"/>
          <w:b/>
          <w:i/>
          <w:iCs/>
          <w:sz w:val="22"/>
          <w:szCs w:val="22"/>
        </w:rPr>
      </w:pPr>
    </w:p>
    <w:p w14:paraId="027A5ECF" w14:textId="77777777" w:rsidR="007F37F3" w:rsidRPr="007F37F3" w:rsidRDefault="007F37F3" w:rsidP="009B45B9">
      <w:pPr>
        <w:tabs>
          <w:tab w:val="left" w:pos="851"/>
          <w:tab w:val="left" w:pos="6237"/>
        </w:tabs>
        <w:rPr>
          <w:rFonts w:ascii="Fira Sans" w:hAnsi="Fira Sans" w:cs="Arial"/>
          <w:b/>
          <w:i/>
          <w:iCs/>
          <w:sz w:val="22"/>
          <w:szCs w:val="22"/>
        </w:rPr>
      </w:pPr>
    </w:p>
    <w:p w14:paraId="6564A6E7" w14:textId="77777777" w:rsidR="007F37F3" w:rsidRPr="007F37F3" w:rsidRDefault="007F37F3" w:rsidP="009B45B9">
      <w:pPr>
        <w:tabs>
          <w:tab w:val="left" w:pos="851"/>
          <w:tab w:val="left" w:pos="6237"/>
        </w:tabs>
        <w:rPr>
          <w:rFonts w:ascii="Fira Sans" w:hAnsi="Fira Sans" w:cs="Arial"/>
          <w:b/>
          <w:i/>
          <w:iCs/>
          <w:sz w:val="22"/>
          <w:szCs w:val="22"/>
        </w:rPr>
      </w:pPr>
    </w:p>
    <w:p w14:paraId="5154F3B5" w14:textId="77777777" w:rsidR="007F37F3" w:rsidRPr="007F37F3" w:rsidRDefault="007F37F3" w:rsidP="009B45B9">
      <w:pPr>
        <w:tabs>
          <w:tab w:val="left" w:pos="851"/>
          <w:tab w:val="left" w:pos="6237"/>
        </w:tabs>
        <w:rPr>
          <w:rFonts w:ascii="Fira Sans" w:hAnsi="Fira Sans" w:cs="Arial"/>
          <w:b/>
          <w:i/>
          <w:iCs/>
          <w:sz w:val="22"/>
          <w:szCs w:val="22"/>
        </w:rPr>
      </w:pPr>
    </w:p>
    <w:p w14:paraId="5898CE75" w14:textId="17F02C6F" w:rsidR="009B1CD0" w:rsidRPr="007F37F3" w:rsidRDefault="009B1CD0" w:rsidP="009B45B9">
      <w:pPr>
        <w:tabs>
          <w:tab w:val="left" w:pos="851"/>
          <w:tab w:val="left" w:pos="6237"/>
        </w:tabs>
        <w:rPr>
          <w:rFonts w:ascii="Fira Sans" w:hAnsi="Fira Sans" w:cs="Arial"/>
          <w:b/>
          <w:iCs/>
          <w:sz w:val="22"/>
          <w:szCs w:val="22"/>
        </w:rPr>
      </w:pPr>
      <w:r w:rsidRPr="007F37F3">
        <w:rPr>
          <w:rFonts w:ascii="Fira Sans" w:hAnsi="Fira Sans" w:cs="Arial"/>
          <w:b/>
          <w:sz w:val="22"/>
          <w:szCs w:val="22"/>
        </w:rPr>
        <w:t xml:space="preserve">B2 </w:t>
      </w:r>
      <w:r w:rsidR="0021797C" w:rsidRPr="007F37F3">
        <w:rPr>
          <w:rFonts w:ascii="Fira Sans" w:hAnsi="Fira Sans" w:cs="Arial"/>
          <w:b/>
          <w:sz w:val="22"/>
          <w:szCs w:val="22"/>
        </w:rPr>
        <w:t>–</w:t>
      </w:r>
      <w:r w:rsidRPr="007F37F3">
        <w:rPr>
          <w:rFonts w:ascii="Fira Sans" w:hAnsi="Fira Sans" w:cs="Arial"/>
          <w:b/>
          <w:sz w:val="22"/>
          <w:szCs w:val="22"/>
        </w:rPr>
        <w:t xml:space="preserve"> </w:t>
      </w:r>
      <w:r w:rsidR="0021797C" w:rsidRPr="007F37F3">
        <w:rPr>
          <w:rFonts w:ascii="Fira Sans" w:hAnsi="Fira Sans" w:cs="Arial"/>
          <w:b/>
          <w:sz w:val="22"/>
          <w:szCs w:val="22"/>
        </w:rPr>
        <w:t>Nature du groupement et</w:t>
      </w:r>
      <w:r w:rsidR="00036500" w:rsidRPr="007F37F3">
        <w:rPr>
          <w:rFonts w:ascii="Fira Sans" w:hAnsi="Fira Sans" w:cs="Arial"/>
          <w:b/>
          <w:sz w:val="22"/>
          <w:szCs w:val="22"/>
        </w:rPr>
        <w:t>,</w:t>
      </w:r>
      <w:r w:rsidR="0021797C" w:rsidRPr="007F37F3">
        <w:rPr>
          <w:rFonts w:ascii="Fira Sans" w:hAnsi="Fira Sans" w:cs="Arial"/>
          <w:b/>
          <w:sz w:val="22"/>
          <w:szCs w:val="22"/>
        </w:rPr>
        <w:t xml:space="preserve"> </w:t>
      </w:r>
      <w:r w:rsidR="00036500" w:rsidRPr="007F37F3">
        <w:rPr>
          <w:rFonts w:ascii="Fira Sans" w:hAnsi="Fira Sans" w:cs="Arial"/>
          <w:b/>
          <w:sz w:val="22"/>
          <w:szCs w:val="22"/>
        </w:rPr>
        <w:t>en cas de groupement conjoint,</w:t>
      </w:r>
      <w:r w:rsidR="00036500" w:rsidRPr="007F37F3" w:rsidDel="0021797C">
        <w:rPr>
          <w:rFonts w:ascii="Fira Sans" w:hAnsi="Fira Sans" w:cs="Arial"/>
          <w:b/>
          <w:sz w:val="22"/>
          <w:szCs w:val="22"/>
        </w:rPr>
        <w:t xml:space="preserve"> </w:t>
      </w:r>
      <w:r w:rsidR="0021797C" w:rsidRPr="007F37F3">
        <w:rPr>
          <w:rFonts w:ascii="Fira Sans" w:hAnsi="Fira Sans" w:cs="Arial"/>
          <w:b/>
          <w:sz w:val="22"/>
          <w:szCs w:val="22"/>
        </w:rPr>
        <w:t>r</w:t>
      </w:r>
      <w:r w:rsidRPr="007F37F3">
        <w:rPr>
          <w:rFonts w:ascii="Fira Sans" w:hAnsi="Fira Sans" w:cs="Arial"/>
          <w:b/>
          <w:sz w:val="22"/>
          <w:szCs w:val="22"/>
        </w:rPr>
        <w:t>épartition des prestations</w:t>
      </w:r>
      <w:r w:rsidRPr="007F37F3">
        <w:rPr>
          <w:rFonts w:ascii="Fira Sans" w:hAnsi="Fira Sans" w:cs="Arial"/>
          <w:b/>
          <w:iCs/>
          <w:sz w:val="22"/>
          <w:szCs w:val="22"/>
        </w:rPr>
        <w:t> :</w:t>
      </w:r>
    </w:p>
    <w:p w14:paraId="793550D7" w14:textId="77777777" w:rsidR="00354C04" w:rsidRPr="007F37F3" w:rsidRDefault="00354C04" w:rsidP="009B45B9">
      <w:pPr>
        <w:pStyle w:val="fcase1ertab"/>
        <w:tabs>
          <w:tab w:val="left" w:pos="851"/>
        </w:tabs>
        <w:rPr>
          <w:rFonts w:ascii="Fira Sans" w:hAnsi="Fira Sans" w:cs="Arial"/>
          <w:sz w:val="22"/>
          <w:szCs w:val="22"/>
        </w:rPr>
      </w:pPr>
      <w:r w:rsidRPr="007F37F3">
        <w:rPr>
          <w:rFonts w:ascii="Fira Sans" w:hAnsi="Fira Sans" w:cs="Arial"/>
          <w:i/>
          <w:iCs/>
          <w:sz w:val="22"/>
          <w:szCs w:val="22"/>
        </w:rPr>
        <w:t>(en cas de groupement d’opérateurs économiques.)</w:t>
      </w:r>
    </w:p>
    <w:p w14:paraId="0D6B4F5B" w14:textId="77777777" w:rsidR="00036500" w:rsidRPr="007F37F3" w:rsidRDefault="00036500" w:rsidP="009B45B9">
      <w:pPr>
        <w:tabs>
          <w:tab w:val="left" w:pos="851"/>
          <w:tab w:val="left" w:pos="6237"/>
        </w:tabs>
        <w:rPr>
          <w:rFonts w:ascii="Fira Sans" w:hAnsi="Fira Sans" w:cs="Arial"/>
          <w:i/>
          <w:iCs/>
          <w:sz w:val="22"/>
          <w:szCs w:val="22"/>
        </w:rPr>
      </w:pPr>
    </w:p>
    <w:p w14:paraId="26BAE57F" w14:textId="77777777" w:rsidR="00C24E6F" w:rsidRPr="007F37F3" w:rsidRDefault="00C24E6F" w:rsidP="009B45B9">
      <w:pPr>
        <w:pStyle w:val="fcase1ertab"/>
        <w:tabs>
          <w:tab w:val="left" w:pos="851"/>
        </w:tabs>
        <w:ind w:left="0" w:firstLine="0"/>
        <w:rPr>
          <w:rFonts w:ascii="Fira Sans" w:hAnsi="Fira Sans" w:cs="Arial"/>
          <w:sz w:val="22"/>
          <w:szCs w:val="22"/>
        </w:rPr>
      </w:pPr>
    </w:p>
    <w:p w14:paraId="68D0044A" w14:textId="465E3242" w:rsidR="0021797C" w:rsidRPr="007F37F3" w:rsidRDefault="0021797C" w:rsidP="009B45B9">
      <w:pPr>
        <w:pStyle w:val="fcase1ertab"/>
        <w:tabs>
          <w:tab w:val="left" w:pos="851"/>
        </w:tabs>
        <w:ind w:left="0" w:firstLine="0"/>
        <w:rPr>
          <w:rFonts w:ascii="Fira Sans" w:hAnsi="Fira Sans" w:cs="Arial"/>
          <w:sz w:val="22"/>
          <w:szCs w:val="22"/>
        </w:rPr>
      </w:pPr>
      <w:r w:rsidRPr="007F37F3">
        <w:rPr>
          <w:rFonts w:ascii="Fira Sans" w:hAnsi="Fira Sans" w:cs="Arial"/>
          <w:sz w:val="22"/>
          <w:szCs w:val="22"/>
        </w:rPr>
        <w:t xml:space="preserve">Pour l’exécution </w:t>
      </w:r>
      <w:r w:rsidR="007C59F5" w:rsidRPr="007F37F3">
        <w:rPr>
          <w:rFonts w:ascii="Fira Sans" w:hAnsi="Fira Sans" w:cs="Arial"/>
          <w:sz w:val="22"/>
          <w:szCs w:val="22"/>
        </w:rPr>
        <w:t>du marché</w:t>
      </w:r>
      <w:r w:rsidRPr="007F37F3">
        <w:rPr>
          <w:rFonts w:ascii="Fira Sans" w:hAnsi="Fira Sans" w:cs="Arial"/>
          <w:sz w:val="22"/>
          <w:szCs w:val="22"/>
        </w:rPr>
        <w:t xml:space="preserve">, le groupement </w:t>
      </w:r>
      <w:r w:rsidR="00036500" w:rsidRPr="007F37F3">
        <w:rPr>
          <w:rFonts w:ascii="Fira Sans" w:hAnsi="Fira Sans" w:cs="Arial"/>
          <w:sz w:val="22"/>
          <w:szCs w:val="22"/>
        </w:rPr>
        <w:t>d’opérateurs économiques est</w:t>
      </w:r>
      <w:r w:rsidRPr="007F37F3">
        <w:rPr>
          <w:rFonts w:ascii="Fira Sans" w:hAnsi="Fira Sans" w:cs="Arial"/>
          <w:sz w:val="22"/>
          <w:szCs w:val="22"/>
        </w:rPr>
        <w:t> :</w:t>
      </w:r>
    </w:p>
    <w:p w14:paraId="0F41677F" w14:textId="77777777" w:rsidR="00036500" w:rsidRPr="007F37F3" w:rsidRDefault="00036500" w:rsidP="009B45B9">
      <w:pPr>
        <w:pStyle w:val="fcase1ertab"/>
        <w:tabs>
          <w:tab w:val="left" w:pos="851"/>
        </w:tabs>
        <w:rPr>
          <w:rFonts w:ascii="Fira Sans" w:hAnsi="Fira Sans" w:cs="Arial"/>
          <w:sz w:val="22"/>
          <w:szCs w:val="22"/>
        </w:rPr>
      </w:pPr>
      <w:r w:rsidRPr="007F37F3">
        <w:rPr>
          <w:rFonts w:ascii="Fira Sans" w:hAnsi="Fira Sans" w:cs="Arial"/>
          <w:i/>
          <w:iCs/>
          <w:sz w:val="22"/>
          <w:szCs w:val="22"/>
        </w:rPr>
        <w:t>(Cocher la case correspondante.)</w:t>
      </w:r>
    </w:p>
    <w:p w14:paraId="5B2C3A18" w14:textId="77777777" w:rsidR="00354C04" w:rsidRPr="007F37F3" w:rsidRDefault="00354C04" w:rsidP="009B45B9">
      <w:pPr>
        <w:pStyle w:val="fcase1ertab"/>
        <w:tabs>
          <w:tab w:val="clear" w:pos="426"/>
          <w:tab w:val="left" w:pos="851"/>
        </w:tabs>
        <w:spacing w:before="120"/>
        <w:ind w:left="0" w:firstLine="851"/>
        <w:rPr>
          <w:rFonts w:ascii="Fira Sans" w:hAnsi="Fira Sans" w:cs="Arial"/>
          <w:sz w:val="22"/>
          <w:szCs w:val="22"/>
        </w:rPr>
      </w:pPr>
      <w:r w:rsidRPr="007F37F3">
        <w:rPr>
          <w:rFonts w:ascii="Fira Sans" w:hAnsi="Fira Sans" w:cs="Arial"/>
          <w:sz w:val="22"/>
          <w:szCs w:val="22"/>
        </w:rPr>
        <w:fldChar w:fldCharType="begin">
          <w:ffData>
            <w:name w:val=""/>
            <w:enabled/>
            <w:calcOnExit w:val="0"/>
            <w:checkBox>
              <w:size w:val="20"/>
              <w:default w:val="0"/>
            </w:checkBox>
          </w:ffData>
        </w:fldChar>
      </w:r>
      <w:r w:rsidRPr="007F37F3">
        <w:rPr>
          <w:rFonts w:ascii="Fira Sans" w:hAnsi="Fira Sans" w:cs="Arial"/>
          <w:sz w:val="22"/>
          <w:szCs w:val="22"/>
        </w:rPr>
        <w:instrText xml:space="preserve"> FORMCHECKBOX </w:instrText>
      </w:r>
      <w:r w:rsidRPr="007F37F3">
        <w:rPr>
          <w:rFonts w:ascii="Fira Sans" w:hAnsi="Fira Sans" w:cs="Arial"/>
          <w:sz w:val="22"/>
          <w:szCs w:val="22"/>
        </w:rPr>
      </w:r>
      <w:r w:rsidRPr="007F37F3">
        <w:rPr>
          <w:rFonts w:ascii="Fira Sans" w:hAnsi="Fira Sans" w:cs="Arial"/>
          <w:sz w:val="22"/>
          <w:szCs w:val="22"/>
        </w:rPr>
        <w:fldChar w:fldCharType="separate"/>
      </w:r>
      <w:r w:rsidRPr="007F37F3">
        <w:rPr>
          <w:rFonts w:ascii="Fira Sans" w:hAnsi="Fira Sans" w:cs="Arial"/>
          <w:sz w:val="22"/>
          <w:szCs w:val="22"/>
        </w:rPr>
        <w:fldChar w:fldCharType="end"/>
      </w:r>
      <w:r w:rsidRPr="007F37F3">
        <w:rPr>
          <w:rFonts w:ascii="Fira Sans" w:hAnsi="Fira Sans" w:cs="Arial"/>
          <w:i/>
          <w:iCs/>
          <w:sz w:val="22"/>
          <w:szCs w:val="22"/>
        </w:rPr>
        <w:t xml:space="preserve"> </w:t>
      </w:r>
      <w:r w:rsidRPr="007F37F3">
        <w:rPr>
          <w:rFonts w:ascii="Fira Sans" w:hAnsi="Fira Sans" w:cs="Arial"/>
          <w:sz w:val="22"/>
          <w:szCs w:val="22"/>
        </w:rPr>
        <w:t>conjoint</w:t>
      </w:r>
      <w:r w:rsidRPr="007F37F3">
        <w:rPr>
          <w:rFonts w:ascii="Fira Sans" w:hAnsi="Fira Sans" w:cs="Arial"/>
          <w:sz w:val="22"/>
          <w:szCs w:val="22"/>
        </w:rPr>
        <w:tab/>
      </w:r>
      <w:r w:rsidRPr="007F37F3">
        <w:rPr>
          <w:rFonts w:ascii="Fira Sans" w:hAnsi="Fira Sans" w:cs="Arial"/>
          <w:sz w:val="22"/>
          <w:szCs w:val="22"/>
        </w:rPr>
        <w:tab/>
        <w:t>OU</w:t>
      </w:r>
      <w:r w:rsidRPr="007F37F3">
        <w:rPr>
          <w:rFonts w:ascii="Fira Sans" w:hAnsi="Fira Sans" w:cs="Arial"/>
          <w:sz w:val="22"/>
          <w:szCs w:val="22"/>
        </w:rPr>
        <w:tab/>
      </w:r>
      <w:r w:rsidRPr="007F37F3">
        <w:rPr>
          <w:rFonts w:ascii="Fira Sans" w:hAnsi="Fira Sans" w:cs="Arial"/>
          <w:sz w:val="22"/>
          <w:szCs w:val="22"/>
        </w:rPr>
        <w:tab/>
      </w:r>
      <w:r w:rsidRPr="007F37F3">
        <w:rPr>
          <w:rFonts w:ascii="Fira Sans" w:hAnsi="Fira Sans" w:cs="Arial"/>
          <w:sz w:val="22"/>
          <w:szCs w:val="22"/>
        </w:rPr>
        <w:fldChar w:fldCharType="begin">
          <w:ffData>
            <w:name w:val=""/>
            <w:enabled/>
            <w:calcOnExit w:val="0"/>
            <w:checkBox>
              <w:size w:val="20"/>
              <w:default w:val="0"/>
            </w:checkBox>
          </w:ffData>
        </w:fldChar>
      </w:r>
      <w:r w:rsidRPr="007F37F3">
        <w:rPr>
          <w:rFonts w:ascii="Fira Sans" w:hAnsi="Fira Sans" w:cs="Arial"/>
          <w:sz w:val="22"/>
          <w:szCs w:val="22"/>
        </w:rPr>
        <w:instrText xml:space="preserve"> FORMCHECKBOX </w:instrText>
      </w:r>
      <w:r w:rsidRPr="007F37F3">
        <w:rPr>
          <w:rFonts w:ascii="Fira Sans" w:hAnsi="Fira Sans" w:cs="Arial"/>
          <w:sz w:val="22"/>
          <w:szCs w:val="22"/>
        </w:rPr>
      </w:r>
      <w:r w:rsidRPr="007F37F3">
        <w:rPr>
          <w:rFonts w:ascii="Fira Sans" w:hAnsi="Fira Sans" w:cs="Arial"/>
          <w:sz w:val="22"/>
          <w:szCs w:val="22"/>
        </w:rPr>
        <w:fldChar w:fldCharType="separate"/>
      </w:r>
      <w:r w:rsidRPr="007F37F3">
        <w:rPr>
          <w:rFonts w:ascii="Fira Sans" w:hAnsi="Fira Sans" w:cs="Arial"/>
          <w:sz w:val="22"/>
          <w:szCs w:val="22"/>
        </w:rPr>
        <w:fldChar w:fldCharType="end"/>
      </w:r>
      <w:r w:rsidRPr="007F37F3">
        <w:rPr>
          <w:rFonts w:ascii="Fira Sans" w:hAnsi="Fira Sans" w:cs="Arial"/>
          <w:iCs/>
          <w:sz w:val="22"/>
          <w:szCs w:val="22"/>
        </w:rPr>
        <w:t xml:space="preserve"> </w:t>
      </w:r>
      <w:r w:rsidRPr="007F37F3">
        <w:rPr>
          <w:rFonts w:ascii="Fira Sans" w:hAnsi="Fira Sans" w:cs="Arial"/>
          <w:sz w:val="22"/>
          <w:szCs w:val="22"/>
        </w:rPr>
        <w:t>solidaire</w:t>
      </w:r>
    </w:p>
    <w:p w14:paraId="4ABD8515" w14:textId="77777777" w:rsidR="00354C04" w:rsidRPr="007F37F3" w:rsidRDefault="00354C04" w:rsidP="009B45B9">
      <w:pPr>
        <w:pStyle w:val="fcase1ertab"/>
        <w:tabs>
          <w:tab w:val="clear" w:pos="426"/>
          <w:tab w:val="left" w:pos="851"/>
        </w:tabs>
        <w:spacing w:before="120"/>
        <w:ind w:left="0" w:firstLine="0"/>
        <w:rPr>
          <w:rFonts w:ascii="Fira Sans" w:hAnsi="Fira Sans" w:cs="Arial"/>
          <w:sz w:val="22"/>
          <w:szCs w:val="22"/>
        </w:rPr>
      </w:pPr>
    </w:p>
    <w:tbl>
      <w:tblPr>
        <w:tblW w:w="10536" w:type="dxa"/>
        <w:tblInd w:w="-40" w:type="dxa"/>
        <w:tblLayout w:type="fixed"/>
        <w:tblLook w:val="0000" w:firstRow="0" w:lastRow="0" w:firstColumn="0" w:lastColumn="0" w:noHBand="0" w:noVBand="0"/>
      </w:tblPr>
      <w:tblGrid>
        <w:gridCol w:w="4503"/>
        <w:gridCol w:w="3685"/>
        <w:gridCol w:w="2348"/>
      </w:tblGrid>
      <w:tr w:rsidR="009B1CD0" w:rsidRPr="007F37F3" w14:paraId="23E56B4B" w14:textId="77777777" w:rsidTr="00F94DF6">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51D1963" w14:textId="77777777" w:rsidR="009B1CD0" w:rsidRPr="007F37F3" w:rsidRDefault="009B1CD0" w:rsidP="006F3DF9">
            <w:pPr>
              <w:tabs>
                <w:tab w:val="left" w:pos="851"/>
              </w:tabs>
              <w:jc w:val="center"/>
              <w:rPr>
                <w:rFonts w:ascii="Fira Sans" w:hAnsi="Fira Sans" w:cs="Arial"/>
                <w:b/>
                <w:sz w:val="22"/>
                <w:szCs w:val="22"/>
              </w:rPr>
            </w:pPr>
            <w:r w:rsidRPr="007F37F3">
              <w:rPr>
                <w:rFonts w:ascii="Fira Sans" w:hAnsi="Fira Sans" w:cs="Arial"/>
                <w:b/>
                <w:sz w:val="22"/>
                <w:szCs w:val="22"/>
              </w:rPr>
              <w:t xml:space="preserve">Désignation des membres </w:t>
            </w:r>
          </w:p>
          <w:p w14:paraId="6863BBCF" w14:textId="77777777" w:rsidR="009B1CD0" w:rsidRPr="007F37F3" w:rsidRDefault="009B1CD0" w:rsidP="005846FB">
            <w:pPr>
              <w:tabs>
                <w:tab w:val="left" w:pos="851"/>
              </w:tabs>
              <w:jc w:val="center"/>
              <w:rPr>
                <w:rFonts w:ascii="Fira Sans" w:hAnsi="Fira Sans" w:cs="Arial"/>
                <w:b/>
                <w:sz w:val="22"/>
                <w:szCs w:val="22"/>
              </w:rPr>
            </w:pPr>
            <w:r w:rsidRPr="007F37F3">
              <w:rPr>
                <w:rFonts w:ascii="Fira Sans" w:hAnsi="Fira Sans" w:cs="Arial"/>
                <w:b/>
                <w:sz w:val="22"/>
                <w:szCs w:val="22"/>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28F407" w14:textId="77777777" w:rsidR="009B1CD0" w:rsidRPr="007F37F3" w:rsidRDefault="009B1CD0" w:rsidP="005846FB">
            <w:pPr>
              <w:pStyle w:val="Titre5"/>
              <w:tabs>
                <w:tab w:val="left" w:pos="851"/>
              </w:tabs>
              <w:ind w:left="0" w:hanging="1008"/>
              <w:jc w:val="center"/>
              <w:rPr>
                <w:rFonts w:ascii="Fira Sans" w:hAnsi="Fira Sans"/>
                <w:b/>
                <w:i w:val="0"/>
                <w:sz w:val="22"/>
                <w:szCs w:val="22"/>
              </w:rPr>
            </w:pPr>
            <w:r w:rsidRPr="007F37F3">
              <w:rPr>
                <w:rFonts w:ascii="Fira Sans" w:hAnsi="Fira Sans"/>
                <w:b/>
                <w:i w:val="0"/>
                <w:sz w:val="22"/>
                <w:szCs w:val="22"/>
              </w:rPr>
              <w:t>Prestations exécutées par les membres</w:t>
            </w:r>
          </w:p>
          <w:p w14:paraId="1F2685BD" w14:textId="77777777" w:rsidR="009B1CD0" w:rsidRPr="007F37F3" w:rsidRDefault="009B1CD0" w:rsidP="005846FB">
            <w:pPr>
              <w:pStyle w:val="Titre5"/>
              <w:tabs>
                <w:tab w:val="left" w:pos="851"/>
              </w:tabs>
              <w:ind w:left="0" w:hanging="1008"/>
              <w:jc w:val="center"/>
              <w:rPr>
                <w:rFonts w:ascii="Fira Sans" w:hAnsi="Fira Sans"/>
                <w:b/>
                <w:sz w:val="22"/>
                <w:szCs w:val="22"/>
              </w:rPr>
            </w:pPr>
            <w:r w:rsidRPr="007F37F3">
              <w:rPr>
                <w:rFonts w:ascii="Fira Sans" w:hAnsi="Fira Sans"/>
                <w:b/>
                <w:i w:val="0"/>
                <w:sz w:val="22"/>
                <w:szCs w:val="22"/>
              </w:rPr>
              <w:t>du groupement conjoint</w:t>
            </w:r>
          </w:p>
        </w:tc>
      </w:tr>
      <w:tr w:rsidR="009B1CD0" w:rsidRPr="007F37F3" w14:paraId="34E9A23E" w14:textId="77777777" w:rsidTr="00F94DF6">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351E899" w14:textId="77777777" w:rsidR="009B1CD0" w:rsidRPr="007F37F3" w:rsidRDefault="009B1CD0" w:rsidP="009B45B9">
            <w:pPr>
              <w:tabs>
                <w:tab w:val="left" w:pos="851"/>
              </w:tabs>
              <w:snapToGrid w:val="0"/>
              <w:jc w:val="center"/>
              <w:rPr>
                <w:rFonts w:ascii="Fira Sans" w:hAnsi="Fira Sans" w:cs="Arial"/>
                <w:b/>
                <w:sz w:val="22"/>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14:paraId="685512F1" w14:textId="77777777" w:rsidR="009B1CD0" w:rsidRPr="007F37F3" w:rsidRDefault="009B1CD0" w:rsidP="009B45B9">
            <w:pPr>
              <w:tabs>
                <w:tab w:val="left" w:pos="851"/>
              </w:tabs>
              <w:jc w:val="center"/>
              <w:rPr>
                <w:rFonts w:ascii="Fira Sans" w:hAnsi="Fira Sans" w:cs="Arial"/>
                <w:b/>
                <w:sz w:val="22"/>
                <w:szCs w:val="22"/>
              </w:rPr>
            </w:pPr>
            <w:r w:rsidRPr="007F37F3">
              <w:rPr>
                <w:rFonts w:ascii="Fira Sans" w:hAnsi="Fira Sans" w:cs="Arial"/>
                <w:b/>
                <w:sz w:val="22"/>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C48DD4" w14:textId="77777777" w:rsidR="009B1CD0" w:rsidRPr="007F37F3" w:rsidRDefault="009B1CD0" w:rsidP="009B45B9">
            <w:pPr>
              <w:tabs>
                <w:tab w:val="left" w:pos="851"/>
              </w:tabs>
              <w:jc w:val="center"/>
              <w:rPr>
                <w:rFonts w:ascii="Fira Sans" w:hAnsi="Fira Sans" w:cs="Arial"/>
                <w:b/>
                <w:sz w:val="22"/>
                <w:szCs w:val="22"/>
              </w:rPr>
            </w:pPr>
            <w:r w:rsidRPr="007F37F3">
              <w:rPr>
                <w:rFonts w:ascii="Fira Sans" w:hAnsi="Fira Sans" w:cs="Arial"/>
                <w:b/>
                <w:sz w:val="22"/>
                <w:szCs w:val="22"/>
              </w:rPr>
              <w:t xml:space="preserve">Montant HT </w:t>
            </w:r>
          </w:p>
          <w:p w14:paraId="6981D588" w14:textId="77777777" w:rsidR="009B1CD0" w:rsidRPr="007F37F3" w:rsidRDefault="009B1CD0" w:rsidP="009B45B9">
            <w:pPr>
              <w:tabs>
                <w:tab w:val="left" w:pos="851"/>
              </w:tabs>
              <w:jc w:val="center"/>
              <w:rPr>
                <w:rFonts w:ascii="Fira Sans" w:hAnsi="Fira Sans" w:cs="Arial"/>
                <w:sz w:val="22"/>
                <w:szCs w:val="22"/>
              </w:rPr>
            </w:pPr>
            <w:r w:rsidRPr="007F37F3">
              <w:rPr>
                <w:rFonts w:ascii="Fira Sans" w:hAnsi="Fira Sans" w:cs="Arial"/>
                <w:b/>
                <w:sz w:val="22"/>
                <w:szCs w:val="22"/>
              </w:rPr>
              <w:t>de la prestation</w:t>
            </w:r>
          </w:p>
        </w:tc>
      </w:tr>
      <w:tr w:rsidR="009B1CD0" w:rsidRPr="007F37F3" w14:paraId="728D9BA7" w14:textId="77777777" w:rsidTr="00F94DF6">
        <w:trPr>
          <w:trHeight w:val="1021"/>
        </w:trPr>
        <w:tc>
          <w:tcPr>
            <w:tcW w:w="4503" w:type="dxa"/>
            <w:tcBorders>
              <w:top w:val="single" w:sz="4" w:space="0" w:color="000000"/>
              <w:left w:val="single" w:sz="4" w:space="0" w:color="000000"/>
            </w:tcBorders>
            <w:shd w:val="clear" w:color="auto" w:fill="CCFFFF"/>
          </w:tcPr>
          <w:p w14:paraId="0201E437" w14:textId="77777777" w:rsidR="009B1CD0" w:rsidRPr="007F37F3" w:rsidRDefault="009B1CD0" w:rsidP="006C4338">
            <w:pPr>
              <w:tabs>
                <w:tab w:val="left" w:pos="851"/>
              </w:tabs>
              <w:snapToGrid w:val="0"/>
              <w:jc w:val="both"/>
              <w:rPr>
                <w:rFonts w:ascii="Fira Sans" w:hAnsi="Fira Sans" w:cs="Arial"/>
                <w:sz w:val="22"/>
                <w:szCs w:val="22"/>
              </w:rPr>
            </w:pPr>
          </w:p>
        </w:tc>
        <w:tc>
          <w:tcPr>
            <w:tcW w:w="3685" w:type="dxa"/>
            <w:tcBorders>
              <w:top w:val="single" w:sz="4" w:space="0" w:color="000000"/>
              <w:left w:val="single" w:sz="4" w:space="0" w:color="000000"/>
            </w:tcBorders>
            <w:shd w:val="clear" w:color="auto" w:fill="CCFFFF"/>
          </w:tcPr>
          <w:p w14:paraId="1D9CD498" w14:textId="77777777" w:rsidR="009B1CD0" w:rsidRPr="007F37F3" w:rsidRDefault="009B1CD0" w:rsidP="006C4338">
            <w:pPr>
              <w:tabs>
                <w:tab w:val="left" w:pos="851"/>
              </w:tabs>
              <w:snapToGrid w:val="0"/>
              <w:jc w:val="both"/>
              <w:rPr>
                <w:rFonts w:ascii="Fira Sans" w:hAnsi="Fira Sans" w:cs="Arial"/>
                <w:sz w:val="22"/>
                <w:szCs w:val="22"/>
              </w:rPr>
            </w:pPr>
          </w:p>
        </w:tc>
        <w:tc>
          <w:tcPr>
            <w:tcW w:w="2348" w:type="dxa"/>
            <w:tcBorders>
              <w:top w:val="single" w:sz="4" w:space="0" w:color="000000"/>
              <w:left w:val="single" w:sz="4" w:space="0" w:color="000000"/>
              <w:right w:val="single" w:sz="4" w:space="0" w:color="000000"/>
            </w:tcBorders>
            <w:shd w:val="clear" w:color="auto" w:fill="CCFFFF"/>
          </w:tcPr>
          <w:p w14:paraId="2494910E" w14:textId="77777777" w:rsidR="009B1CD0" w:rsidRPr="007F37F3" w:rsidRDefault="009B1CD0" w:rsidP="006F3DF9">
            <w:pPr>
              <w:tabs>
                <w:tab w:val="left" w:pos="851"/>
              </w:tabs>
              <w:snapToGrid w:val="0"/>
              <w:jc w:val="both"/>
              <w:rPr>
                <w:rFonts w:ascii="Fira Sans" w:hAnsi="Fira Sans" w:cs="Arial"/>
                <w:sz w:val="22"/>
                <w:szCs w:val="22"/>
              </w:rPr>
            </w:pPr>
          </w:p>
        </w:tc>
      </w:tr>
      <w:tr w:rsidR="009B1CD0" w:rsidRPr="007F37F3" w14:paraId="41E2B00B" w14:textId="77777777" w:rsidTr="00F94DF6">
        <w:trPr>
          <w:trHeight w:val="1021"/>
        </w:trPr>
        <w:tc>
          <w:tcPr>
            <w:tcW w:w="4503" w:type="dxa"/>
            <w:tcBorders>
              <w:left w:val="single" w:sz="4" w:space="0" w:color="000000"/>
            </w:tcBorders>
            <w:shd w:val="clear" w:color="auto" w:fill="auto"/>
          </w:tcPr>
          <w:p w14:paraId="3D994024" w14:textId="77777777" w:rsidR="009B1CD0" w:rsidRPr="007F37F3" w:rsidRDefault="009B1CD0" w:rsidP="006C4338">
            <w:pPr>
              <w:tabs>
                <w:tab w:val="left" w:pos="851"/>
              </w:tabs>
              <w:snapToGrid w:val="0"/>
              <w:jc w:val="both"/>
              <w:rPr>
                <w:rFonts w:ascii="Fira Sans" w:hAnsi="Fira Sans" w:cs="Arial"/>
                <w:sz w:val="22"/>
                <w:szCs w:val="22"/>
              </w:rPr>
            </w:pPr>
          </w:p>
        </w:tc>
        <w:tc>
          <w:tcPr>
            <w:tcW w:w="3685" w:type="dxa"/>
            <w:tcBorders>
              <w:left w:val="single" w:sz="4" w:space="0" w:color="000000"/>
            </w:tcBorders>
            <w:shd w:val="clear" w:color="auto" w:fill="auto"/>
          </w:tcPr>
          <w:p w14:paraId="3B3E8343" w14:textId="77777777" w:rsidR="009B1CD0" w:rsidRPr="007F37F3" w:rsidRDefault="009B1CD0" w:rsidP="006C4338">
            <w:pPr>
              <w:tabs>
                <w:tab w:val="left" w:pos="851"/>
              </w:tabs>
              <w:snapToGrid w:val="0"/>
              <w:jc w:val="both"/>
              <w:rPr>
                <w:rFonts w:ascii="Fira Sans" w:hAnsi="Fira Sans" w:cs="Arial"/>
                <w:sz w:val="22"/>
                <w:szCs w:val="22"/>
              </w:rPr>
            </w:pPr>
          </w:p>
        </w:tc>
        <w:tc>
          <w:tcPr>
            <w:tcW w:w="2348" w:type="dxa"/>
            <w:tcBorders>
              <w:left w:val="single" w:sz="4" w:space="0" w:color="000000"/>
              <w:right w:val="single" w:sz="4" w:space="0" w:color="000000"/>
            </w:tcBorders>
            <w:shd w:val="clear" w:color="auto" w:fill="auto"/>
          </w:tcPr>
          <w:p w14:paraId="683E878A" w14:textId="77777777" w:rsidR="009B1CD0" w:rsidRPr="007F37F3" w:rsidRDefault="009B1CD0" w:rsidP="006F3DF9">
            <w:pPr>
              <w:tabs>
                <w:tab w:val="left" w:pos="851"/>
              </w:tabs>
              <w:snapToGrid w:val="0"/>
              <w:jc w:val="both"/>
              <w:rPr>
                <w:rFonts w:ascii="Fira Sans" w:hAnsi="Fira Sans" w:cs="Arial"/>
                <w:sz w:val="22"/>
                <w:szCs w:val="22"/>
              </w:rPr>
            </w:pPr>
          </w:p>
        </w:tc>
      </w:tr>
      <w:tr w:rsidR="009B1CD0" w:rsidRPr="007F37F3" w14:paraId="52D6E627" w14:textId="77777777" w:rsidTr="00F94DF6">
        <w:trPr>
          <w:trHeight w:val="1021"/>
        </w:trPr>
        <w:tc>
          <w:tcPr>
            <w:tcW w:w="4503" w:type="dxa"/>
            <w:tcBorders>
              <w:left w:val="single" w:sz="4" w:space="0" w:color="000000"/>
              <w:bottom w:val="single" w:sz="4" w:space="0" w:color="000000"/>
            </w:tcBorders>
            <w:shd w:val="clear" w:color="auto" w:fill="CCFFFF"/>
          </w:tcPr>
          <w:p w14:paraId="308879F4" w14:textId="77777777" w:rsidR="009B1CD0" w:rsidRPr="007F37F3" w:rsidRDefault="009B1CD0" w:rsidP="006C4338">
            <w:pPr>
              <w:tabs>
                <w:tab w:val="left" w:pos="851"/>
              </w:tabs>
              <w:snapToGrid w:val="0"/>
              <w:jc w:val="both"/>
              <w:rPr>
                <w:rFonts w:ascii="Fira Sans" w:hAnsi="Fira Sans" w:cs="Arial"/>
                <w:sz w:val="22"/>
                <w:szCs w:val="22"/>
              </w:rPr>
            </w:pPr>
          </w:p>
        </w:tc>
        <w:tc>
          <w:tcPr>
            <w:tcW w:w="3685" w:type="dxa"/>
            <w:tcBorders>
              <w:left w:val="single" w:sz="4" w:space="0" w:color="000000"/>
              <w:bottom w:val="single" w:sz="4" w:space="0" w:color="000000"/>
            </w:tcBorders>
            <w:shd w:val="clear" w:color="auto" w:fill="CCFFFF"/>
          </w:tcPr>
          <w:p w14:paraId="7EBB44F4" w14:textId="77777777" w:rsidR="009B1CD0" w:rsidRPr="007F37F3" w:rsidRDefault="009B1CD0" w:rsidP="006C4338">
            <w:pPr>
              <w:tabs>
                <w:tab w:val="left" w:pos="851"/>
              </w:tabs>
              <w:snapToGrid w:val="0"/>
              <w:jc w:val="both"/>
              <w:rPr>
                <w:rFonts w:ascii="Fira Sans" w:hAnsi="Fira Sans" w:cs="Arial"/>
                <w:sz w:val="22"/>
                <w:szCs w:val="22"/>
              </w:rPr>
            </w:pPr>
          </w:p>
        </w:tc>
        <w:tc>
          <w:tcPr>
            <w:tcW w:w="2348" w:type="dxa"/>
            <w:tcBorders>
              <w:left w:val="single" w:sz="4" w:space="0" w:color="000000"/>
              <w:bottom w:val="single" w:sz="4" w:space="0" w:color="000000"/>
              <w:right w:val="single" w:sz="4" w:space="0" w:color="000000"/>
            </w:tcBorders>
            <w:shd w:val="clear" w:color="auto" w:fill="CCFFFF"/>
          </w:tcPr>
          <w:p w14:paraId="71513122" w14:textId="77777777" w:rsidR="009B1CD0" w:rsidRPr="007F37F3" w:rsidRDefault="009B1CD0" w:rsidP="006F3DF9">
            <w:pPr>
              <w:tabs>
                <w:tab w:val="left" w:pos="851"/>
              </w:tabs>
              <w:snapToGrid w:val="0"/>
              <w:jc w:val="both"/>
              <w:rPr>
                <w:rFonts w:ascii="Fira Sans" w:hAnsi="Fira Sans" w:cs="Arial"/>
                <w:sz w:val="22"/>
                <w:szCs w:val="22"/>
              </w:rPr>
            </w:pPr>
          </w:p>
        </w:tc>
      </w:tr>
    </w:tbl>
    <w:p w14:paraId="0564684B" w14:textId="1BD6D628" w:rsidR="009B1CD0" w:rsidRPr="007F37F3" w:rsidRDefault="009B1CD0" w:rsidP="006F3DF9">
      <w:pPr>
        <w:pStyle w:val="fcase1ertab"/>
        <w:tabs>
          <w:tab w:val="left" w:pos="851"/>
        </w:tabs>
        <w:ind w:left="0" w:firstLine="0"/>
        <w:rPr>
          <w:rFonts w:ascii="Fira Sans" w:hAnsi="Fira Sans" w:cs="Arial"/>
          <w:i/>
          <w:sz w:val="22"/>
          <w:szCs w:val="22"/>
        </w:rPr>
      </w:pPr>
      <w:r w:rsidRPr="007F37F3">
        <w:rPr>
          <w:rFonts w:ascii="Fira Sans" w:hAnsi="Fira Sans" w:cs="Arial"/>
          <w:b/>
          <w:sz w:val="22"/>
          <w:szCs w:val="22"/>
        </w:rPr>
        <w:t>B3 - Compte (s) à créditer :</w:t>
      </w:r>
    </w:p>
    <w:p w14:paraId="7801AF6D" w14:textId="77777777" w:rsidR="009B1CD0" w:rsidRPr="007F37F3" w:rsidRDefault="009B1CD0" w:rsidP="005846FB">
      <w:pPr>
        <w:pStyle w:val="fcase1ertab"/>
        <w:tabs>
          <w:tab w:val="left" w:pos="851"/>
        </w:tabs>
        <w:spacing w:before="120"/>
        <w:ind w:left="0" w:firstLine="0"/>
        <w:rPr>
          <w:rFonts w:ascii="Fira Sans" w:hAnsi="Fira Sans" w:cs="Arial"/>
          <w:b/>
          <w:sz w:val="22"/>
          <w:szCs w:val="22"/>
        </w:rPr>
      </w:pPr>
      <w:r w:rsidRPr="007F37F3">
        <w:rPr>
          <w:rFonts w:ascii="Fira Sans" w:hAnsi="Fira Sans" w:cs="Arial"/>
          <w:i/>
          <w:sz w:val="22"/>
          <w:szCs w:val="22"/>
        </w:rPr>
        <w:t>(Joindre un ou des relevé(s) d’identité bancaire ou postal.)</w:t>
      </w:r>
    </w:p>
    <w:p w14:paraId="73B3F2EA" w14:textId="77777777" w:rsidR="009B1CD0" w:rsidRPr="007F37F3" w:rsidRDefault="009B1CD0" w:rsidP="005846FB">
      <w:pPr>
        <w:pStyle w:val="fcasegauche"/>
        <w:tabs>
          <w:tab w:val="left" w:pos="426"/>
          <w:tab w:val="left" w:pos="851"/>
        </w:tabs>
        <w:spacing w:after="0"/>
        <w:ind w:left="0" w:firstLine="0"/>
        <w:jc w:val="left"/>
        <w:rPr>
          <w:rFonts w:ascii="Fira Sans" w:hAnsi="Fira Sans" w:cs="Arial"/>
          <w:b/>
          <w:sz w:val="22"/>
          <w:szCs w:val="22"/>
        </w:rPr>
      </w:pPr>
    </w:p>
    <w:p w14:paraId="597AE0D6" w14:textId="77777777" w:rsidR="009B1CD0" w:rsidRPr="007F37F3" w:rsidRDefault="006C6BEB" w:rsidP="005846FB">
      <w:pPr>
        <w:pStyle w:val="fcasegauche"/>
        <w:tabs>
          <w:tab w:val="left" w:pos="426"/>
          <w:tab w:val="left" w:pos="851"/>
        </w:tabs>
        <w:spacing w:after="0"/>
        <w:ind w:left="0" w:firstLine="0"/>
        <w:jc w:val="left"/>
        <w:rPr>
          <w:rFonts w:ascii="Fira Sans" w:hAnsi="Fira Sans" w:cs="Arial"/>
          <w:sz w:val="22"/>
          <w:szCs w:val="22"/>
        </w:rPr>
      </w:pPr>
      <w:r w:rsidRPr="007F37F3">
        <w:rPr>
          <w:rFonts w:ascii="Fira Sans" w:eastAsia="Wingdings" w:hAnsi="Fira Sans" w:cs="Arial"/>
          <w:b/>
          <w:color w:val="66CCFF"/>
          <w:spacing w:val="-10"/>
          <w:sz w:val="22"/>
          <w:szCs w:val="22"/>
        </w:rPr>
        <w:t></w:t>
      </w:r>
      <w:r w:rsidRPr="007F37F3">
        <w:rPr>
          <w:rFonts w:ascii="Fira Sans" w:eastAsia="Arial" w:hAnsi="Fira Sans" w:cs="Arial"/>
          <w:spacing w:val="-10"/>
          <w:sz w:val="22"/>
          <w:szCs w:val="22"/>
        </w:rPr>
        <w:t xml:space="preserve"> Nom</w:t>
      </w:r>
      <w:r w:rsidR="009B1CD0" w:rsidRPr="007F37F3">
        <w:rPr>
          <w:rFonts w:ascii="Fira Sans" w:hAnsi="Fira Sans" w:cs="Arial"/>
          <w:sz w:val="22"/>
          <w:szCs w:val="22"/>
        </w:rPr>
        <w:t xml:space="preserve"> de l’établissement bancaire :</w:t>
      </w:r>
    </w:p>
    <w:p w14:paraId="5A1045E3" w14:textId="77777777" w:rsidR="009B1CD0" w:rsidRPr="007F37F3" w:rsidRDefault="009B1CD0" w:rsidP="005846FB">
      <w:pPr>
        <w:pStyle w:val="fcasegauche"/>
        <w:tabs>
          <w:tab w:val="left" w:pos="426"/>
          <w:tab w:val="left" w:pos="851"/>
        </w:tabs>
        <w:spacing w:after="0"/>
        <w:ind w:left="0" w:firstLine="0"/>
        <w:jc w:val="left"/>
        <w:rPr>
          <w:rFonts w:ascii="Fira Sans" w:hAnsi="Fira Sans" w:cs="Arial"/>
          <w:sz w:val="22"/>
          <w:szCs w:val="22"/>
        </w:rPr>
      </w:pPr>
    </w:p>
    <w:p w14:paraId="3D55EEA1" w14:textId="77777777" w:rsidR="009B1CD0" w:rsidRPr="007F37F3" w:rsidRDefault="009B1CD0" w:rsidP="0061068C">
      <w:pPr>
        <w:pStyle w:val="fcasegauche"/>
        <w:tabs>
          <w:tab w:val="left" w:pos="426"/>
          <w:tab w:val="left" w:pos="851"/>
        </w:tabs>
        <w:spacing w:after="0"/>
        <w:ind w:left="0" w:firstLine="0"/>
        <w:jc w:val="left"/>
        <w:rPr>
          <w:rFonts w:ascii="Fira Sans" w:hAnsi="Fira Sans" w:cs="Arial"/>
          <w:sz w:val="22"/>
          <w:szCs w:val="22"/>
        </w:rPr>
      </w:pPr>
    </w:p>
    <w:p w14:paraId="24B0762C" w14:textId="77777777" w:rsidR="00155CAB" w:rsidRPr="007F37F3" w:rsidRDefault="00155CAB" w:rsidP="0061068C">
      <w:pPr>
        <w:pStyle w:val="fcasegauche"/>
        <w:tabs>
          <w:tab w:val="left" w:pos="426"/>
          <w:tab w:val="left" w:pos="851"/>
        </w:tabs>
        <w:spacing w:after="0"/>
        <w:ind w:left="0" w:firstLine="0"/>
        <w:jc w:val="left"/>
        <w:rPr>
          <w:rFonts w:ascii="Fira Sans" w:hAnsi="Fira Sans" w:cs="Arial"/>
          <w:sz w:val="22"/>
          <w:szCs w:val="22"/>
        </w:rPr>
      </w:pPr>
    </w:p>
    <w:p w14:paraId="20B24E1A" w14:textId="77777777" w:rsidR="009B1CD0" w:rsidRPr="007F37F3" w:rsidRDefault="009B1CD0" w:rsidP="00710FD6">
      <w:pPr>
        <w:pStyle w:val="fcasegauche"/>
        <w:tabs>
          <w:tab w:val="left" w:pos="426"/>
          <w:tab w:val="left" w:pos="851"/>
        </w:tabs>
        <w:spacing w:after="0"/>
        <w:ind w:left="0" w:firstLine="0"/>
        <w:jc w:val="left"/>
        <w:rPr>
          <w:rFonts w:ascii="Fira Sans" w:hAnsi="Fira Sans" w:cs="Arial"/>
          <w:sz w:val="22"/>
          <w:szCs w:val="22"/>
        </w:rPr>
      </w:pPr>
    </w:p>
    <w:p w14:paraId="736B064C" w14:textId="77777777" w:rsidR="009B1CD0" w:rsidRPr="007F37F3" w:rsidRDefault="006C6BEB" w:rsidP="00710FD6">
      <w:pPr>
        <w:pStyle w:val="fcasegauche"/>
        <w:tabs>
          <w:tab w:val="left" w:pos="426"/>
          <w:tab w:val="left" w:pos="851"/>
        </w:tabs>
        <w:spacing w:after="0"/>
        <w:ind w:left="0" w:firstLine="0"/>
        <w:jc w:val="left"/>
        <w:rPr>
          <w:rFonts w:ascii="Fira Sans" w:hAnsi="Fira Sans" w:cs="Arial"/>
          <w:b/>
          <w:sz w:val="22"/>
          <w:szCs w:val="22"/>
        </w:rPr>
      </w:pPr>
      <w:r w:rsidRPr="007F37F3">
        <w:rPr>
          <w:rFonts w:ascii="Fira Sans" w:eastAsia="Wingdings" w:hAnsi="Fira Sans" w:cs="Arial"/>
          <w:b/>
          <w:color w:val="66CCFF"/>
          <w:spacing w:val="-10"/>
          <w:sz w:val="22"/>
          <w:szCs w:val="22"/>
        </w:rPr>
        <w:t></w:t>
      </w:r>
      <w:r w:rsidRPr="007F37F3">
        <w:rPr>
          <w:rFonts w:ascii="Fira Sans" w:eastAsia="Arial" w:hAnsi="Fira Sans" w:cs="Arial"/>
          <w:spacing w:val="-10"/>
          <w:sz w:val="22"/>
          <w:szCs w:val="22"/>
        </w:rPr>
        <w:t xml:space="preserve"> Numéro</w:t>
      </w:r>
      <w:r w:rsidR="009B1CD0" w:rsidRPr="007F37F3">
        <w:rPr>
          <w:rFonts w:ascii="Fira Sans" w:hAnsi="Fira Sans" w:cs="Arial"/>
          <w:sz w:val="22"/>
          <w:szCs w:val="22"/>
        </w:rPr>
        <w:t xml:space="preserve"> de compte :</w:t>
      </w:r>
    </w:p>
    <w:p w14:paraId="6BDD7D0E" w14:textId="77777777" w:rsidR="009B1CD0" w:rsidRPr="007F37F3" w:rsidRDefault="009B1CD0" w:rsidP="00E47798">
      <w:pPr>
        <w:pStyle w:val="fcasegauche"/>
        <w:tabs>
          <w:tab w:val="left" w:pos="426"/>
          <w:tab w:val="left" w:pos="851"/>
        </w:tabs>
        <w:spacing w:after="0"/>
        <w:ind w:left="0" w:firstLine="0"/>
        <w:jc w:val="left"/>
        <w:rPr>
          <w:rFonts w:ascii="Fira Sans" w:hAnsi="Fira Sans" w:cs="Arial"/>
          <w:b/>
          <w:sz w:val="22"/>
          <w:szCs w:val="22"/>
        </w:rPr>
      </w:pPr>
    </w:p>
    <w:p w14:paraId="2B136E36" w14:textId="77777777" w:rsidR="009B1CD0" w:rsidRPr="007F37F3" w:rsidRDefault="009B1CD0" w:rsidP="0083205E">
      <w:pPr>
        <w:pStyle w:val="fcasegauche"/>
        <w:tabs>
          <w:tab w:val="left" w:pos="426"/>
          <w:tab w:val="left" w:pos="851"/>
        </w:tabs>
        <w:spacing w:after="0"/>
        <w:ind w:left="0" w:firstLine="0"/>
        <w:jc w:val="left"/>
        <w:rPr>
          <w:rFonts w:ascii="Fira Sans" w:hAnsi="Fira Sans" w:cs="Arial"/>
          <w:b/>
          <w:sz w:val="22"/>
          <w:szCs w:val="22"/>
        </w:rPr>
      </w:pPr>
    </w:p>
    <w:p w14:paraId="2377C54A" w14:textId="77777777" w:rsidR="00155CAB" w:rsidRPr="007F37F3" w:rsidRDefault="00155CAB" w:rsidP="0083205E">
      <w:pPr>
        <w:pStyle w:val="fcasegauche"/>
        <w:tabs>
          <w:tab w:val="left" w:pos="426"/>
          <w:tab w:val="left" w:pos="851"/>
        </w:tabs>
        <w:spacing w:after="0"/>
        <w:ind w:left="0" w:firstLine="0"/>
        <w:jc w:val="left"/>
        <w:rPr>
          <w:rFonts w:ascii="Fira Sans" w:hAnsi="Fira Sans" w:cs="Arial"/>
          <w:b/>
          <w:sz w:val="22"/>
          <w:szCs w:val="22"/>
        </w:rPr>
      </w:pPr>
    </w:p>
    <w:p w14:paraId="44D88026" w14:textId="77777777" w:rsidR="00155CAB" w:rsidRPr="007F37F3" w:rsidRDefault="00155CAB" w:rsidP="0083205E">
      <w:pPr>
        <w:pStyle w:val="fcasegauche"/>
        <w:tabs>
          <w:tab w:val="left" w:pos="426"/>
          <w:tab w:val="left" w:pos="851"/>
        </w:tabs>
        <w:spacing w:after="0"/>
        <w:ind w:left="0" w:firstLine="0"/>
        <w:jc w:val="left"/>
        <w:rPr>
          <w:rFonts w:ascii="Fira Sans" w:hAnsi="Fira Sans" w:cs="Arial"/>
          <w:b/>
          <w:sz w:val="22"/>
          <w:szCs w:val="22"/>
        </w:rPr>
      </w:pPr>
    </w:p>
    <w:p w14:paraId="40B90A98" w14:textId="77777777" w:rsidR="009B1CD0" w:rsidRPr="007F37F3" w:rsidRDefault="009B1CD0" w:rsidP="0083205E">
      <w:pPr>
        <w:pStyle w:val="fcasegauche"/>
        <w:tabs>
          <w:tab w:val="left" w:pos="426"/>
          <w:tab w:val="left" w:pos="851"/>
        </w:tabs>
        <w:spacing w:after="0"/>
        <w:ind w:left="0" w:firstLine="0"/>
        <w:jc w:val="left"/>
        <w:rPr>
          <w:rFonts w:ascii="Fira Sans" w:hAnsi="Fira Sans" w:cs="Arial"/>
          <w:b/>
          <w:sz w:val="22"/>
          <w:szCs w:val="22"/>
        </w:rPr>
      </w:pPr>
      <w:r w:rsidRPr="007F37F3">
        <w:rPr>
          <w:rFonts w:ascii="Fira Sans" w:hAnsi="Fira Sans" w:cs="Arial"/>
          <w:b/>
          <w:sz w:val="22"/>
          <w:szCs w:val="22"/>
        </w:rPr>
        <w:t>B4 - Avance </w:t>
      </w:r>
      <w:r w:rsidRPr="007F37F3">
        <w:rPr>
          <w:rFonts w:ascii="Fira Sans" w:hAnsi="Fira Sans" w:cs="Arial"/>
          <w:i/>
          <w:sz w:val="22"/>
          <w:szCs w:val="22"/>
        </w:rPr>
        <w:t xml:space="preserve">(article </w:t>
      </w:r>
      <w:r w:rsidR="00CD185D" w:rsidRPr="007F37F3">
        <w:rPr>
          <w:rFonts w:ascii="Fira Sans" w:hAnsi="Fira Sans" w:cs="Arial"/>
          <w:i/>
          <w:sz w:val="22"/>
          <w:szCs w:val="22"/>
        </w:rPr>
        <w:t xml:space="preserve">110 </w:t>
      </w:r>
      <w:r w:rsidRPr="007F37F3">
        <w:rPr>
          <w:rFonts w:ascii="Fira Sans" w:hAnsi="Fira Sans" w:cs="Arial"/>
          <w:i/>
          <w:sz w:val="22"/>
          <w:szCs w:val="22"/>
        </w:rPr>
        <w:t xml:space="preserve">du </w:t>
      </w:r>
      <w:r w:rsidR="00CD185D" w:rsidRPr="007F37F3">
        <w:rPr>
          <w:rFonts w:ascii="Fira Sans" w:hAnsi="Fira Sans" w:cs="Arial"/>
          <w:i/>
          <w:sz w:val="22"/>
          <w:szCs w:val="22"/>
        </w:rPr>
        <w:t>décret n° 2016-360 du 25 mars 2016</w:t>
      </w:r>
      <w:r w:rsidRPr="007F37F3">
        <w:rPr>
          <w:rFonts w:ascii="Fira Sans" w:hAnsi="Fira Sans" w:cs="Arial"/>
          <w:i/>
          <w:sz w:val="22"/>
          <w:szCs w:val="22"/>
        </w:rPr>
        <w:t xml:space="preserve">) </w:t>
      </w:r>
      <w:r w:rsidRPr="007F37F3">
        <w:rPr>
          <w:rFonts w:ascii="Fira Sans" w:hAnsi="Fira Sans" w:cs="Arial"/>
          <w:b/>
          <w:sz w:val="22"/>
          <w:szCs w:val="22"/>
        </w:rPr>
        <w:t>:</w:t>
      </w:r>
    </w:p>
    <w:p w14:paraId="15D84C6D" w14:textId="77777777" w:rsidR="009B1CD0" w:rsidRPr="007F37F3" w:rsidRDefault="009B1CD0" w:rsidP="00934503">
      <w:pPr>
        <w:tabs>
          <w:tab w:val="left" w:pos="426"/>
          <w:tab w:val="left" w:pos="851"/>
        </w:tabs>
        <w:rPr>
          <w:rFonts w:ascii="Fira Sans" w:hAnsi="Fira Sans" w:cs="Arial"/>
          <w:b/>
          <w:sz w:val="22"/>
          <w:szCs w:val="22"/>
        </w:rPr>
      </w:pPr>
    </w:p>
    <w:p w14:paraId="25F8B7F5" w14:textId="77777777" w:rsidR="009B1CD0" w:rsidRPr="007F37F3" w:rsidRDefault="009B1CD0" w:rsidP="00CD46CC">
      <w:pPr>
        <w:pStyle w:val="fcasegauche"/>
        <w:tabs>
          <w:tab w:val="left" w:pos="426"/>
          <w:tab w:val="left" w:pos="851"/>
        </w:tabs>
        <w:spacing w:after="0"/>
        <w:ind w:left="0" w:firstLine="0"/>
        <w:jc w:val="left"/>
        <w:rPr>
          <w:rFonts w:ascii="Fira Sans" w:hAnsi="Fira Sans" w:cs="Arial"/>
          <w:i/>
          <w:sz w:val="22"/>
          <w:szCs w:val="22"/>
        </w:rPr>
      </w:pPr>
      <w:r w:rsidRPr="007F37F3">
        <w:rPr>
          <w:rFonts w:ascii="Fira Sans" w:hAnsi="Fira Sans" w:cs="Arial"/>
          <w:sz w:val="22"/>
          <w:szCs w:val="22"/>
        </w:rPr>
        <w:t>Je renonce au bénéfice de l'avance :</w:t>
      </w:r>
      <w:r w:rsidRPr="007F37F3">
        <w:rPr>
          <w:rFonts w:ascii="Fira Sans" w:hAnsi="Fira Sans" w:cs="Arial"/>
          <w:sz w:val="22"/>
          <w:szCs w:val="22"/>
        </w:rPr>
        <w:tab/>
      </w:r>
      <w:r w:rsidRPr="007F37F3">
        <w:rPr>
          <w:rFonts w:ascii="Fira Sans" w:hAnsi="Fira Sans" w:cs="Arial"/>
          <w:sz w:val="22"/>
          <w:szCs w:val="22"/>
        </w:rPr>
        <w:tab/>
      </w:r>
      <w:r w:rsidRPr="007F37F3">
        <w:rPr>
          <w:rFonts w:ascii="Fira Sans" w:hAnsi="Fira Sans" w:cs="Arial"/>
          <w:sz w:val="22"/>
          <w:szCs w:val="22"/>
        </w:rPr>
        <w:tab/>
      </w:r>
      <w:r w:rsidRPr="007F37F3">
        <w:rPr>
          <w:rFonts w:ascii="Fira Sans" w:hAnsi="Fira Sans" w:cs="Arial"/>
          <w:sz w:val="22"/>
          <w:szCs w:val="22"/>
        </w:rPr>
        <w:tab/>
      </w:r>
      <w:r w:rsidRPr="007F37F3">
        <w:rPr>
          <w:rFonts w:ascii="Fira Sans" w:hAnsi="Fira Sans" w:cs="Arial"/>
          <w:sz w:val="22"/>
          <w:szCs w:val="22"/>
        </w:rPr>
        <w:tab/>
      </w:r>
      <w:r w:rsidR="007D7A65" w:rsidRPr="007F37F3">
        <w:rPr>
          <w:rFonts w:ascii="Fira Sans" w:hAnsi="Fira Sans" w:cs="Arial"/>
          <w:sz w:val="22"/>
          <w:szCs w:val="22"/>
        </w:rPr>
        <w:fldChar w:fldCharType="begin">
          <w:ffData>
            <w:name w:val=""/>
            <w:enabled/>
            <w:calcOnExit w:val="0"/>
            <w:checkBox>
              <w:size w:val="20"/>
              <w:default w:val="0"/>
            </w:checkBox>
          </w:ffData>
        </w:fldChar>
      </w:r>
      <w:r w:rsidR="007D7A65" w:rsidRPr="007F37F3">
        <w:rPr>
          <w:rFonts w:ascii="Fira Sans" w:hAnsi="Fira Sans" w:cs="Arial"/>
          <w:sz w:val="22"/>
          <w:szCs w:val="22"/>
        </w:rPr>
        <w:instrText xml:space="preserve"> FORMCHECKBOX </w:instrText>
      </w:r>
      <w:r w:rsidR="007D7A65" w:rsidRPr="007F37F3">
        <w:rPr>
          <w:rFonts w:ascii="Fira Sans" w:hAnsi="Fira Sans" w:cs="Arial"/>
          <w:sz w:val="22"/>
          <w:szCs w:val="22"/>
        </w:rPr>
      </w:r>
      <w:r w:rsidR="007D7A65" w:rsidRPr="007F37F3">
        <w:rPr>
          <w:rFonts w:ascii="Fira Sans" w:hAnsi="Fira Sans" w:cs="Arial"/>
          <w:sz w:val="22"/>
          <w:szCs w:val="22"/>
        </w:rPr>
        <w:fldChar w:fldCharType="separate"/>
      </w:r>
      <w:r w:rsidR="007D7A65" w:rsidRPr="007F37F3">
        <w:rPr>
          <w:rFonts w:ascii="Fira Sans" w:hAnsi="Fira Sans" w:cs="Arial"/>
          <w:sz w:val="22"/>
          <w:szCs w:val="22"/>
        </w:rPr>
        <w:fldChar w:fldCharType="end"/>
      </w:r>
      <w:r w:rsidRPr="007F37F3">
        <w:rPr>
          <w:rFonts w:ascii="Fira Sans" w:hAnsi="Fira Sans" w:cs="Arial"/>
          <w:sz w:val="22"/>
          <w:szCs w:val="22"/>
        </w:rPr>
        <w:tab/>
        <w:t>NON</w:t>
      </w:r>
      <w:r w:rsidRPr="007F37F3">
        <w:rPr>
          <w:rFonts w:ascii="Fira Sans" w:hAnsi="Fira Sans" w:cs="Arial"/>
          <w:sz w:val="22"/>
          <w:szCs w:val="22"/>
        </w:rPr>
        <w:tab/>
      </w:r>
      <w:r w:rsidRPr="007F37F3">
        <w:rPr>
          <w:rFonts w:ascii="Fira Sans" w:hAnsi="Fira Sans" w:cs="Arial"/>
          <w:sz w:val="22"/>
          <w:szCs w:val="22"/>
        </w:rPr>
        <w:tab/>
      </w:r>
      <w:r w:rsidRPr="007F37F3">
        <w:rPr>
          <w:rFonts w:ascii="Fira Sans" w:hAnsi="Fira Sans" w:cs="Arial"/>
          <w:sz w:val="22"/>
          <w:szCs w:val="22"/>
        </w:rPr>
        <w:tab/>
      </w:r>
      <w:r w:rsidR="007D7A65" w:rsidRPr="007F37F3">
        <w:rPr>
          <w:rFonts w:ascii="Fira Sans" w:hAnsi="Fira Sans" w:cs="Arial"/>
          <w:sz w:val="22"/>
          <w:szCs w:val="22"/>
        </w:rPr>
        <w:fldChar w:fldCharType="begin">
          <w:ffData>
            <w:name w:val=""/>
            <w:enabled/>
            <w:calcOnExit w:val="0"/>
            <w:checkBox>
              <w:size w:val="20"/>
              <w:default w:val="0"/>
            </w:checkBox>
          </w:ffData>
        </w:fldChar>
      </w:r>
      <w:r w:rsidR="007D7A65" w:rsidRPr="007F37F3">
        <w:rPr>
          <w:rFonts w:ascii="Fira Sans" w:hAnsi="Fira Sans" w:cs="Arial"/>
          <w:sz w:val="22"/>
          <w:szCs w:val="22"/>
        </w:rPr>
        <w:instrText xml:space="preserve"> FORMCHECKBOX </w:instrText>
      </w:r>
      <w:r w:rsidR="007D7A65" w:rsidRPr="007F37F3">
        <w:rPr>
          <w:rFonts w:ascii="Fira Sans" w:hAnsi="Fira Sans" w:cs="Arial"/>
          <w:sz w:val="22"/>
          <w:szCs w:val="22"/>
        </w:rPr>
      </w:r>
      <w:r w:rsidR="007D7A65" w:rsidRPr="007F37F3">
        <w:rPr>
          <w:rFonts w:ascii="Fira Sans" w:hAnsi="Fira Sans" w:cs="Arial"/>
          <w:sz w:val="22"/>
          <w:szCs w:val="22"/>
        </w:rPr>
        <w:fldChar w:fldCharType="separate"/>
      </w:r>
      <w:r w:rsidR="007D7A65" w:rsidRPr="007F37F3">
        <w:rPr>
          <w:rFonts w:ascii="Fira Sans" w:hAnsi="Fira Sans" w:cs="Arial"/>
          <w:sz w:val="22"/>
          <w:szCs w:val="22"/>
        </w:rPr>
        <w:fldChar w:fldCharType="end"/>
      </w:r>
      <w:r w:rsidRPr="007F37F3">
        <w:rPr>
          <w:rFonts w:ascii="Fira Sans" w:hAnsi="Fira Sans" w:cs="Arial"/>
          <w:sz w:val="22"/>
          <w:szCs w:val="22"/>
        </w:rPr>
        <w:tab/>
        <w:t>OUI</w:t>
      </w:r>
    </w:p>
    <w:p w14:paraId="51B5FAFC" w14:textId="77777777" w:rsidR="009B1CD0" w:rsidRPr="007F37F3" w:rsidRDefault="009B1CD0" w:rsidP="009B45B9">
      <w:pPr>
        <w:tabs>
          <w:tab w:val="left" w:pos="851"/>
        </w:tabs>
        <w:rPr>
          <w:rFonts w:ascii="Fira Sans" w:hAnsi="Fira Sans" w:cs="Arial"/>
          <w:b/>
          <w:sz w:val="22"/>
          <w:szCs w:val="22"/>
        </w:rPr>
      </w:pPr>
      <w:r w:rsidRPr="007F37F3">
        <w:rPr>
          <w:rFonts w:ascii="Fira Sans" w:hAnsi="Fira Sans" w:cs="Arial"/>
          <w:i/>
          <w:sz w:val="22"/>
          <w:szCs w:val="22"/>
        </w:rPr>
        <w:t>(Cocher la case correspondante.)</w:t>
      </w:r>
    </w:p>
    <w:p w14:paraId="7BFFCDF6" w14:textId="77777777" w:rsidR="009A6C20" w:rsidRPr="007F37F3" w:rsidRDefault="009A6C20" w:rsidP="009A6C20">
      <w:pPr>
        <w:pStyle w:val="Titre4"/>
        <w:numPr>
          <w:ilvl w:val="0"/>
          <w:numId w:val="0"/>
        </w:numPr>
        <w:tabs>
          <w:tab w:val="clear" w:pos="4111"/>
          <w:tab w:val="left" w:pos="426"/>
          <w:tab w:val="left" w:pos="851"/>
        </w:tabs>
        <w:rPr>
          <w:rFonts w:ascii="Fira Sans" w:hAnsi="Fira Sans"/>
          <w:sz w:val="22"/>
          <w:szCs w:val="22"/>
        </w:rPr>
      </w:pPr>
    </w:p>
    <w:p w14:paraId="06C74012" w14:textId="2ACFABD5" w:rsidR="009B1CD0" w:rsidRPr="007F37F3" w:rsidRDefault="009B1CD0" w:rsidP="009A6C20">
      <w:pPr>
        <w:pStyle w:val="Titre4"/>
        <w:numPr>
          <w:ilvl w:val="0"/>
          <w:numId w:val="0"/>
        </w:numPr>
        <w:tabs>
          <w:tab w:val="clear" w:pos="4111"/>
          <w:tab w:val="left" w:pos="426"/>
          <w:tab w:val="left" w:pos="851"/>
        </w:tabs>
        <w:rPr>
          <w:rFonts w:ascii="Fira Sans" w:hAnsi="Fira Sans"/>
          <w:sz w:val="22"/>
          <w:szCs w:val="22"/>
        </w:rPr>
      </w:pPr>
      <w:r w:rsidRPr="007F37F3">
        <w:rPr>
          <w:rFonts w:ascii="Fira Sans" w:hAnsi="Fira Sans"/>
          <w:sz w:val="22"/>
          <w:szCs w:val="22"/>
        </w:rPr>
        <w:t>B5 -</w:t>
      </w:r>
      <w:r w:rsidRPr="007F37F3">
        <w:rPr>
          <w:rFonts w:ascii="Fira Sans" w:hAnsi="Fira Sans"/>
          <w:b w:val="0"/>
          <w:sz w:val="22"/>
          <w:szCs w:val="22"/>
        </w:rPr>
        <w:t xml:space="preserve"> </w:t>
      </w:r>
      <w:r w:rsidRPr="007F37F3">
        <w:rPr>
          <w:rFonts w:ascii="Fira Sans" w:hAnsi="Fira Sans"/>
          <w:sz w:val="22"/>
          <w:szCs w:val="22"/>
        </w:rPr>
        <w:t xml:space="preserve">Durée d’exécution </w:t>
      </w:r>
      <w:r w:rsidR="007C59F5" w:rsidRPr="007F37F3">
        <w:rPr>
          <w:rFonts w:ascii="Fira Sans" w:hAnsi="Fira Sans"/>
          <w:sz w:val="22"/>
          <w:szCs w:val="22"/>
        </w:rPr>
        <w:t>du marché</w:t>
      </w:r>
      <w:r w:rsidRPr="007F37F3">
        <w:rPr>
          <w:rFonts w:ascii="Fira Sans" w:hAnsi="Fira Sans"/>
          <w:sz w:val="22"/>
          <w:szCs w:val="22"/>
        </w:rPr>
        <w:t> :</w:t>
      </w:r>
    </w:p>
    <w:p w14:paraId="71BCB5B6" w14:textId="77777777" w:rsidR="009A6C20" w:rsidRPr="007F37F3" w:rsidRDefault="009A6C20" w:rsidP="00A970C9">
      <w:pPr>
        <w:jc w:val="both"/>
        <w:rPr>
          <w:rFonts w:ascii="Fira Sans" w:hAnsi="Fira Sans" w:cs="Arial"/>
          <w:sz w:val="22"/>
          <w:szCs w:val="22"/>
        </w:rPr>
      </w:pPr>
    </w:p>
    <w:p w14:paraId="014C8A8C" w14:textId="77777777" w:rsidR="00F94DF6" w:rsidRPr="00F94DF6" w:rsidRDefault="00F94DF6" w:rsidP="00F94DF6">
      <w:pPr>
        <w:autoSpaceDE w:val="0"/>
        <w:autoSpaceDN w:val="0"/>
        <w:adjustRightInd w:val="0"/>
        <w:jc w:val="both"/>
        <w:rPr>
          <w:rFonts w:ascii="Fira Sans" w:hAnsi="Fira Sans" w:cs="Arial"/>
          <w:sz w:val="22"/>
          <w:szCs w:val="22"/>
        </w:rPr>
      </w:pPr>
      <w:r w:rsidRPr="00F94DF6">
        <w:rPr>
          <w:rFonts w:ascii="Fira Sans" w:hAnsi="Fira Sans" w:cs="Arial"/>
          <w:sz w:val="22"/>
          <w:szCs w:val="22"/>
        </w:rPr>
        <w:t xml:space="preserve">La durée du </w:t>
      </w:r>
      <w:r w:rsidRPr="00F94DF6">
        <w:rPr>
          <w:rFonts w:ascii="Fira Sans" w:hAnsi="Fira Sans" w:cs="Arial"/>
          <w:color w:val="000000" w:themeColor="text1"/>
          <w:sz w:val="22"/>
          <w:szCs w:val="22"/>
        </w:rPr>
        <w:t xml:space="preserve">marché est de 24 mois à compter de sa notification, date de réception de la copie signée du présent marché via la </w:t>
      </w:r>
      <w:r w:rsidRPr="00F94DF6">
        <w:rPr>
          <w:rFonts w:ascii="Fira Sans" w:hAnsi="Fira Sans" w:cs="Arial"/>
          <w:sz w:val="22"/>
          <w:szCs w:val="22"/>
        </w:rPr>
        <w:t>plateforme, incluant le délai de garantie des fournitures. Ce délai pourra être adapté en fonction de l’extension de garantie que le titulaire aura proposé dans son offre. Le cas échéant, cela fera l’objet d’une mise au point.</w:t>
      </w:r>
    </w:p>
    <w:p w14:paraId="0815291D" w14:textId="77976861" w:rsidR="00A970C9" w:rsidRPr="007F37F3" w:rsidRDefault="00A970C9" w:rsidP="00A970C9">
      <w:pPr>
        <w:jc w:val="both"/>
        <w:rPr>
          <w:rFonts w:ascii="Fira Sans" w:hAnsi="Fira Sans" w:cs="Arial"/>
          <w:color w:val="FF0000"/>
          <w:sz w:val="22"/>
          <w:szCs w:val="22"/>
          <w:highlight w:val="yellow"/>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7F37F3" w14:paraId="47F87EC2" w14:textId="77777777" w:rsidTr="007213CE">
        <w:tc>
          <w:tcPr>
            <w:tcW w:w="10419" w:type="dxa"/>
            <w:shd w:val="clear" w:color="auto" w:fill="66CCFF"/>
          </w:tcPr>
          <w:p w14:paraId="46BFD26D" w14:textId="77777777" w:rsidR="009B1CD0" w:rsidRPr="007F37F3" w:rsidRDefault="009B1CD0" w:rsidP="007C59F5">
            <w:pPr>
              <w:tabs>
                <w:tab w:val="left" w:pos="-142"/>
                <w:tab w:val="left" w:pos="851"/>
                <w:tab w:val="left" w:pos="4111"/>
              </w:tabs>
              <w:jc w:val="both"/>
              <w:rPr>
                <w:rFonts w:ascii="Fira Sans" w:hAnsi="Fira Sans" w:cs="Arial"/>
                <w:sz w:val="22"/>
                <w:szCs w:val="22"/>
              </w:rPr>
            </w:pPr>
            <w:r w:rsidRPr="007F37F3">
              <w:rPr>
                <w:rFonts w:ascii="Fira Sans" w:hAnsi="Fira Sans" w:cs="Arial"/>
                <w:b/>
                <w:bCs/>
                <w:sz w:val="22"/>
                <w:szCs w:val="22"/>
              </w:rPr>
              <w:t xml:space="preserve">C - Signature </w:t>
            </w:r>
            <w:r w:rsidR="007C59F5" w:rsidRPr="007F37F3">
              <w:rPr>
                <w:rFonts w:ascii="Fira Sans" w:hAnsi="Fira Sans" w:cs="Arial"/>
                <w:b/>
                <w:bCs/>
                <w:sz w:val="22"/>
                <w:szCs w:val="22"/>
              </w:rPr>
              <w:t>du marché</w:t>
            </w:r>
            <w:r w:rsidRPr="007F37F3">
              <w:rPr>
                <w:rFonts w:ascii="Fira Sans" w:hAnsi="Fira Sans" w:cs="Arial"/>
                <w:b/>
                <w:bCs/>
                <w:sz w:val="22"/>
                <w:szCs w:val="22"/>
              </w:rPr>
              <w:t xml:space="preserve"> par le </w:t>
            </w:r>
            <w:r w:rsidR="00036500" w:rsidRPr="007F37F3">
              <w:rPr>
                <w:rFonts w:ascii="Fira Sans" w:hAnsi="Fira Sans" w:cs="Arial"/>
                <w:b/>
                <w:bCs/>
                <w:sz w:val="22"/>
                <w:szCs w:val="22"/>
              </w:rPr>
              <w:t>titulaire individuel ou</w:t>
            </w:r>
            <w:r w:rsidR="00354C04" w:rsidRPr="007F37F3">
              <w:rPr>
                <w:rFonts w:ascii="Fira Sans" w:hAnsi="Fira Sans" w:cs="Arial"/>
                <w:b/>
                <w:bCs/>
                <w:sz w:val="22"/>
                <w:szCs w:val="22"/>
              </w:rPr>
              <w:t>, en cas groupement, le mandataire dûment habilité ou</w:t>
            </w:r>
            <w:r w:rsidR="00036500" w:rsidRPr="007F37F3">
              <w:rPr>
                <w:rFonts w:ascii="Fira Sans" w:hAnsi="Fira Sans" w:cs="Arial"/>
                <w:b/>
                <w:bCs/>
                <w:sz w:val="22"/>
                <w:szCs w:val="22"/>
              </w:rPr>
              <w:t xml:space="preserve"> chaque membre du groupement</w:t>
            </w:r>
            <w:r w:rsidRPr="007F37F3">
              <w:rPr>
                <w:rFonts w:ascii="Fira Sans" w:hAnsi="Fira Sans" w:cs="Arial"/>
                <w:b/>
                <w:bCs/>
                <w:sz w:val="22"/>
                <w:szCs w:val="22"/>
              </w:rPr>
              <w:t>.</w:t>
            </w:r>
          </w:p>
        </w:tc>
      </w:tr>
    </w:tbl>
    <w:p w14:paraId="2323A62E" w14:textId="77777777" w:rsidR="009B1CD0" w:rsidRPr="007F37F3" w:rsidRDefault="009B1CD0" w:rsidP="006C4338">
      <w:pPr>
        <w:tabs>
          <w:tab w:val="left" w:pos="851"/>
        </w:tabs>
        <w:jc w:val="both"/>
        <w:rPr>
          <w:rFonts w:ascii="Fira Sans" w:hAnsi="Fira Sans" w:cs="Arial"/>
          <w:sz w:val="22"/>
          <w:szCs w:val="22"/>
        </w:rPr>
      </w:pPr>
    </w:p>
    <w:p w14:paraId="29AAF40D" w14:textId="77777777" w:rsidR="00332B12" w:rsidRPr="007F37F3" w:rsidRDefault="00332B12" w:rsidP="00332B12">
      <w:pPr>
        <w:pStyle w:val="fcase1ertab"/>
        <w:tabs>
          <w:tab w:val="left" w:pos="851"/>
        </w:tabs>
        <w:ind w:left="0" w:firstLine="0"/>
        <w:rPr>
          <w:rFonts w:ascii="Fira Sans" w:hAnsi="Fira Sans" w:cs="Arial"/>
          <w:i/>
          <w:sz w:val="22"/>
          <w:szCs w:val="22"/>
        </w:rPr>
      </w:pPr>
      <w:r w:rsidRPr="007F37F3">
        <w:rPr>
          <w:rFonts w:ascii="Fira Sans" w:hAnsi="Fira Sans" w:cs="Arial"/>
          <w:b/>
          <w:sz w:val="22"/>
          <w:szCs w:val="22"/>
        </w:rPr>
        <w:t>C1 – Signature du marché par le titulaire individuel :</w:t>
      </w:r>
    </w:p>
    <w:p w14:paraId="1E615930" w14:textId="77777777" w:rsidR="00332B12" w:rsidRPr="007F37F3" w:rsidRDefault="00332B12" w:rsidP="00332B12">
      <w:pPr>
        <w:pStyle w:val="fcase1ertab"/>
        <w:tabs>
          <w:tab w:val="left" w:pos="851"/>
        </w:tabs>
        <w:ind w:left="0" w:firstLine="0"/>
        <w:rPr>
          <w:rFonts w:ascii="Fira Sans" w:hAnsi="Fira Sans"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7F37F3" w14:paraId="61795F8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7A73E56" w14:textId="77777777" w:rsidR="00332B12" w:rsidRPr="007F37F3" w:rsidRDefault="00332B12" w:rsidP="00B054DA">
            <w:pPr>
              <w:tabs>
                <w:tab w:val="left" w:pos="851"/>
              </w:tabs>
              <w:jc w:val="center"/>
              <w:rPr>
                <w:rFonts w:ascii="Fira Sans" w:hAnsi="Fira Sans" w:cs="Arial"/>
                <w:b/>
                <w:bCs/>
                <w:sz w:val="22"/>
                <w:szCs w:val="22"/>
              </w:rPr>
            </w:pPr>
            <w:r w:rsidRPr="007F37F3">
              <w:rPr>
                <w:rFonts w:ascii="Fira Sans" w:hAnsi="Fira Sans" w:cs="Arial"/>
                <w:b/>
                <w:bCs/>
                <w:sz w:val="22"/>
                <w:szCs w:val="22"/>
              </w:rPr>
              <w:t>Nom, prénom et qualité</w:t>
            </w:r>
          </w:p>
          <w:p w14:paraId="060F300E" w14:textId="77777777" w:rsidR="00332B12" w:rsidRPr="007F37F3" w:rsidRDefault="00332B12" w:rsidP="00B054DA">
            <w:pPr>
              <w:tabs>
                <w:tab w:val="left" w:pos="851"/>
              </w:tabs>
              <w:jc w:val="center"/>
              <w:rPr>
                <w:rFonts w:ascii="Fira Sans" w:hAnsi="Fira Sans" w:cs="Arial"/>
                <w:b/>
                <w:bCs/>
                <w:sz w:val="22"/>
                <w:szCs w:val="22"/>
              </w:rPr>
            </w:pPr>
            <w:r w:rsidRPr="007F37F3">
              <w:rPr>
                <w:rFonts w:ascii="Fira Sans" w:hAnsi="Fira Sans" w:cs="Arial"/>
                <w:b/>
                <w:bCs/>
                <w:sz w:val="22"/>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FB32F27" w14:textId="77777777" w:rsidR="00332B12" w:rsidRPr="007F37F3" w:rsidRDefault="00332B12" w:rsidP="00B054DA">
            <w:pPr>
              <w:tabs>
                <w:tab w:val="left" w:pos="851"/>
              </w:tabs>
              <w:jc w:val="center"/>
              <w:rPr>
                <w:rFonts w:ascii="Fira Sans" w:hAnsi="Fira Sans" w:cs="Arial"/>
                <w:b/>
                <w:bCs/>
                <w:sz w:val="22"/>
                <w:szCs w:val="22"/>
              </w:rPr>
            </w:pPr>
            <w:r w:rsidRPr="007F37F3">
              <w:rPr>
                <w:rFonts w:ascii="Fira Sans" w:hAnsi="Fira Sans" w:cs="Arial"/>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4A922" w14:textId="77777777" w:rsidR="00332B12" w:rsidRPr="007F37F3" w:rsidRDefault="00332B12" w:rsidP="00B054DA">
            <w:pPr>
              <w:tabs>
                <w:tab w:val="left" w:pos="851"/>
              </w:tabs>
              <w:jc w:val="center"/>
              <w:rPr>
                <w:rFonts w:ascii="Fira Sans" w:hAnsi="Fira Sans" w:cs="Arial"/>
                <w:b/>
                <w:bCs/>
                <w:sz w:val="22"/>
                <w:szCs w:val="22"/>
              </w:rPr>
            </w:pPr>
            <w:r w:rsidRPr="007F37F3">
              <w:rPr>
                <w:rFonts w:ascii="Fira Sans" w:hAnsi="Fira Sans" w:cs="Arial"/>
                <w:b/>
                <w:bCs/>
                <w:sz w:val="22"/>
                <w:szCs w:val="22"/>
              </w:rPr>
              <w:t>Signature</w:t>
            </w:r>
          </w:p>
        </w:tc>
      </w:tr>
      <w:tr w:rsidR="00332B12" w:rsidRPr="007F37F3" w14:paraId="5727FFFC"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851D61F" w14:textId="77777777" w:rsidR="00332B12" w:rsidRPr="007F37F3" w:rsidRDefault="00332B12" w:rsidP="00B054DA">
            <w:pPr>
              <w:tabs>
                <w:tab w:val="left" w:pos="851"/>
              </w:tabs>
              <w:snapToGrid w:val="0"/>
              <w:jc w:val="both"/>
              <w:rPr>
                <w:rFonts w:ascii="Fira Sans" w:hAnsi="Fira Sans" w:cs="Arial"/>
                <w:b/>
                <w:bCs/>
                <w:sz w:val="22"/>
                <w:szCs w:val="22"/>
              </w:rPr>
            </w:pPr>
          </w:p>
          <w:p w14:paraId="46901936" w14:textId="77777777" w:rsidR="00AE4906" w:rsidRPr="007F37F3" w:rsidRDefault="00AE4906" w:rsidP="00B054DA">
            <w:pPr>
              <w:tabs>
                <w:tab w:val="left" w:pos="851"/>
              </w:tabs>
              <w:snapToGrid w:val="0"/>
              <w:jc w:val="both"/>
              <w:rPr>
                <w:rFonts w:ascii="Fira Sans" w:hAnsi="Fira Sans" w:cs="Arial"/>
                <w:b/>
                <w:bCs/>
                <w:sz w:val="22"/>
                <w:szCs w:val="22"/>
              </w:rPr>
            </w:pPr>
          </w:p>
          <w:p w14:paraId="2123FE11" w14:textId="77777777" w:rsidR="00AE4906" w:rsidRPr="007F37F3" w:rsidRDefault="00AE4906" w:rsidP="00B054DA">
            <w:pPr>
              <w:tabs>
                <w:tab w:val="left" w:pos="851"/>
              </w:tabs>
              <w:snapToGrid w:val="0"/>
              <w:jc w:val="both"/>
              <w:rPr>
                <w:rFonts w:ascii="Fira Sans" w:hAnsi="Fira Sans" w:cs="Arial"/>
                <w:b/>
                <w:bCs/>
                <w:sz w:val="22"/>
                <w:szCs w:val="22"/>
              </w:rPr>
            </w:pPr>
          </w:p>
          <w:p w14:paraId="7CD696A8" w14:textId="77777777" w:rsidR="00AE4906" w:rsidRPr="007F37F3" w:rsidRDefault="00AE4906" w:rsidP="00B054DA">
            <w:pPr>
              <w:tabs>
                <w:tab w:val="left" w:pos="851"/>
              </w:tabs>
              <w:snapToGrid w:val="0"/>
              <w:jc w:val="both"/>
              <w:rPr>
                <w:rFonts w:ascii="Fira Sans" w:hAnsi="Fira Sans" w:cs="Arial"/>
                <w:b/>
                <w:bCs/>
                <w:sz w:val="22"/>
                <w:szCs w:val="22"/>
              </w:rPr>
            </w:pPr>
          </w:p>
          <w:p w14:paraId="4F5EABFB" w14:textId="77777777" w:rsidR="00AE4906" w:rsidRPr="007F37F3" w:rsidRDefault="00AE4906" w:rsidP="00B054DA">
            <w:pPr>
              <w:tabs>
                <w:tab w:val="left" w:pos="851"/>
              </w:tabs>
              <w:snapToGrid w:val="0"/>
              <w:jc w:val="both"/>
              <w:rPr>
                <w:rFonts w:ascii="Fira Sans" w:hAnsi="Fira Sans" w:cs="Arial"/>
                <w:b/>
                <w:bCs/>
                <w:sz w:val="22"/>
                <w:szCs w:val="22"/>
              </w:rPr>
            </w:pPr>
          </w:p>
          <w:p w14:paraId="7DF8AD3F" w14:textId="77777777" w:rsidR="00AE4906" w:rsidRPr="007F37F3" w:rsidRDefault="00AE4906" w:rsidP="00B054DA">
            <w:pPr>
              <w:tabs>
                <w:tab w:val="left" w:pos="851"/>
              </w:tabs>
              <w:snapToGrid w:val="0"/>
              <w:jc w:val="both"/>
              <w:rPr>
                <w:rFonts w:ascii="Fira Sans" w:hAnsi="Fira Sans" w:cs="Arial"/>
                <w:b/>
                <w:bCs/>
                <w:sz w:val="22"/>
                <w:szCs w:val="22"/>
              </w:rPr>
            </w:pPr>
          </w:p>
          <w:p w14:paraId="481B4DC3" w14:textId="77777777" w:rsidR="00AE4906" w:rsidRPr="007F37F3" w:rsidRDefault="00AE4906" w:rsidP="00B054DA">
            <w:pPr>
              <w:tabs>
                <w:tab w:val="left" w:pos="851"/>
              </w:tabs>
              <w:snapToGrid w:val="0"/>
              <w:jc w:val="both"/>
              <w:rPr>
                <w:rFonts w:ascii="Fira Sans" w:hAnsi="Fira Sans" w:cs="Arial"/>
                <w:b/>
                <w:bCs/>
                <w:sz w:val="22"/>
                <w:szCs w:val="22"/>
              </w:rPr>
            </w:pPr>
          </w:p>
        </w:tc>
        <w:tc>
          <w:tcPr>
            <w:tcW w:w="2694" w:type="dxa"/>
            <w:tcBorders>
              <w:top w:val="single" w:sz="4" w:space="0" w:color="000000"/>
              <w:left w:val="single" w:sz="4" w:space="0" w:color="000000"/>
              <w:bottom w:val="single" w:sz="4" w:space="0" w:color="auto"/>
            </w:tcBorders>
            <w:shd w:val="clear" w:color="auto" w:fill="auto"/>
          </w:tcPr>
          <w:p w14:paraId="5A82FFB0" w14:textId="77777777" w:rsidR="00332B12" w:rsidRPr="007F37F3" w:rsidRDefault="00332B12" w:rsidP="00B054DA">
            <w:pPr>
              <w:tabs>
                <w:tab w:val="left" w:pos="851"/>
              </w:tabs>
              <w:snapToGrid w:val="0"/>
              <w:jc w:val="both"/>
              <w:rPr>
                <w:rFonts w:ascii="Fira Sans" w:hAnsi="Fira Sans" w:cs="Arial"/>
                <w:b/>
                <w:bCs/>
                <w:sz w:val="22"/>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E97F893" w14:textId="77777777" w:rsidR="00332B12" w:rsidRPr="007F37F3" w:rsidRDefault="00332B12" w:rsidP="00B054DA">
            <w:pPr>
              <w:tabs>
                <w:tab w:val="left" w:pos="851"/>
              </w:tabs>
              <w:snapToGrid w:val="0"/>
              <w:jc w:val="both"/>
              <w:rPr>
                <w:rFonts w:ascii="Fira Sans" w:hAnsi="Fira Sans" w:cs="Arial"/>
                <w:b/>
                <w:bCs/>
                <w:sz w:val="22"/>
                <w:szCs w:val="22"/>
              </w:rPr>
            </w:pPr>
          </w:p>
        </w:tc>
      </w:tr>
    </w:tbl>
    <w:p w14:paraId="349445A2" w14:textId="77777777" w:rsidR="002904AF" w:rsidRPr="007F37F3" w:rsidRDefault="002904AF" w:rsidP="002904AF">
      <w:pPr>
        <w:tabs>
          <w:tab w:val="left" w:pos="851"/>
        </w:tabs>
        <w:jc w:val="both"/>
        <w:rPr>
          <w:rFonts w:ascii="Fira Sans" w:hAnsi="Fira Sans" w:cs="Arial"/>
          <w:sz w:val="22"/>
          <w:szCs w:val="22"/>
        </w:rPr>
      </w:pPr>
      <w:r w:rsidRPr="007F37F3">
        <w:rPr>
          <w:rFonts w:ascii="Fira Sans" w:hAnsi="Fira Sans" w:cs="Arial"/>
          <w:sz w:val="22"/>
          <w:szCs w:val="22"/>
        </w:rPr>
        <w:t>(*) Le signataire doit avoir le pouvoir d’engager la personne qu’il représente.</w:t>
      </w:r>
    </w:p>
    <w:p w14:paraId="606EB47F" w14:textId="77777777" w:rsidR="007213CE" w:rsidRPr="007F37F3" w:rsidRDefault="007213CE" w:rsidP="00332B12">
      <w:pPr>
        <w:pStyle w:val="fcase1ertab"/>
        <w:tabs>
          <w:tab w:val="left" w:pos="851"/>
        </w:tabs>
        <w:ind w:left="0" w:firstLine="0"/>
        <w:rPr>
          <w:rFonts w:ascii="Fira Sans" w:hAnsi="Fira Sans" w:cs="Arial"/>
          <w:b/>
          <w:sz w:val="22"/>
          <w:szCs w:val="22"/>
        </w:rPr>
      </w:pPr>
    </w:p>
    <w:p w14:paraId="31E225F4" w14:textId="0C109AB6" w:rsidR="00332B12" w:rsidRPr="007F37F3" w:rsidRDefault="00332B12" w:rsidP="00332B12">
      <w:pPr>
        <w:pStyle w:val="fcase1ertab"/>
        <w:tabs>
          <w:tab w:val="left" w:pos="851"/>
        </w:tabs>
        <w:ind w:left="0" w:firstLine="0"/>
        <w:rPr>
          <w:rFonts w:ascii="Fira Sans" w:hAnsi="Fira Sans" w:cs="Arial"/>
          <w:i/>
          <w:sz w:val="22"/>
          <w:szCs w:val="22"/>
        </w:rPr>
      </w:pPr>
      <w:r w:rsidRPr="007F37F3">
        <w:rPr>
          <w:rFonts w:ascii="Fira Sans" w:hAnsi="Fira Sans" w:cs="Arial"/>
          <w:b/>
          <w:sz w:val="22"/>
          <w:szCs w:val="22"/>
        </w:rPr>
        <w:t xml:space="preserve">C2 – Signature </w:t>
      </w:r>
      <w:r w:rsidR="007C59F5" w:rsidRPr="007F37F3">
        <w:rPr>
          <w:rFonts w:ascii="Fira Sans" w:hAnsi="Fira Sans" w:cs="Arial"/>
          <w:b/>
          <w:sz w:val="22"/>
          <w:szCs w:val="22"/>
        </w:rPr>
        <w:t xml:space="preserve">du marché en </w:t>
      </w:r>
      <w:r w:rsidRPr="007F37F3">
        <w:rPr>
          <w:rFonts w:ascii="Fira Sans" w:hAnsi="Fira Sans" w:cs="Arial"/>
          <w:b/>
          <w:sz w:val="22"/>
          <w:szCs w:val="22"/>
        </w:rPr>
        <w:t>cas de groupement :</w:t>
      </w:r>
    </w:p>
    <w:p w14:paraId="4BD6C3BA" w14:textId="77777777" w:rsidR="00332B12" w:rsidRPr="007F37F3" w:rsidRDefault="00332B12" w:rsidP="006C4338">
      <w:pPr>
        <w:tabs>
          <w:tab w:val="left" w:pos="851"/>
        </w:tabs>
        <w:jc w:val="both"/>
        <w:rPr>
          <w:rFonts w:ascii="Fira Sans" w:hAnsi="Fira Sans" w:cs="Arial"/>
          <w:sz w:val="22"/>
          <w:szCs w:val="22"/>
        </w:rPr>
      </w:pPr>
    </w:p>
    <w:p w14:paraId="091F985B" w14:textId="0C44D126" w:rsidR="009B1CD0" w:rsidRPr="007F37F3" w:rsidRDefault="002904AF" w:rsidP="005846FB">
      <w:pPr>
        <w:tabs>
          <w:tab w:val="left" w:pos="851"/>
        </w:tabs>
        <w:rPr>
          <w:rFonts w:ascii="Fira Sans" w:hAnsi="Fira Sans" w:cs="Arial"/>
          <w:sz w:val="22"/>
          <w:szCs w:val="22"/>
        </w:rPr>
      </w:pPr>
      <w:r w:rsidRPr="007F37F3">
        <w:rPr>
          <w:rFonts w:ascii="Fira Sans" w:hAnsi="Fira Sans" w:cs="Arial"/>
          <w:sz w:val="22"/>
          <w:szCs w:val="22"/>
        </w:rPr>
        <w:t>L</w:t>
      </w:r>
      <w:r w:rsidR="00036500" w:rsidRPr="007F37F3">
        <w:rPr>
          <w:rFonts w:ascii="Fira Sans" w:hAnsi="Fira Sans" w:cs="Arial"/>
          <w:sz w:val="22"/>
          <w:szCs w:val="22"/>
        </w:rPr>
        <w:t xml:space="preserve">es membres </w:t>
      </w:r>
      <w:r w:rsidRPr="007F37F3">
        <w:rPr>
          <w:rFonts w:ascii="Fira Sans" w:hAnsi="Fira Sans" w:cs="Arial"/>
          <w:sz w:val="22"/>
          <w:szCs w:val="22"/>
        </w:rPr>
        <w:t xml:space="preserve">du groupement d’opérateurs économiques </w:t>
      </w:r>
      <w:r w:rsidR="00036500" w:rsidRPr="007F37F3">
        <w:rPr>
          <w:rFonts w:ascii="Fira Sans" w:hAnsi="Fira Sans" w:cs="Arial"/>
          <w:sz w:val="22"/>
          <w:szCs w:val="22"/>
        </w:rPr>
        <w:t xml:space="preserve">désignent le mandataire suivant </w:t>
      </w:r>
      <w:r w:rsidR="00036500" w:rsidRPr="007F37F3">
        <w:rPr>
          <w:rFonts w:ascii="Fira Sans" w:hAnsi="Fira Sans" w:cs="Arial"/>
          <w:i/>
          <w:sz w:val="22"/>
          <w:szCs w:val="22"/>
        </w:rPr>
        <w:t>(article 45 du décret n° 2016-360 du 25 mars 2016) </w:t>
      </w:r>
      <w:r w:rsidR="00036500" w:rsidRPr="007F37F3">
        <w:rPr>
          <w:rFonts w:ascii="Fira Sans" w:hAnsi="Fira Sans" w:cs="Arial"/>
          <w:sz w:val="22"/>
          <w:szCs w:val="22"/>
        </w:rPr>
        <w:t>:</w:t>
      </w:r>
    </w:p>
    <w:p w14:paraId="1C24901C" w14:textId="77777777" w:rsidR="00036500" w:rsidRPr="007F37F3" w:rsidRDefault="00036500" w:rsidP="005846FB">
      <w:pPr>
        <w:tabs>
          <w:tab w:val="left" w:pos="851"/>
        </w:tabs>
        <w:rPr>
          <w:rFonts w:ascii="Fira Sans" w:hAnsi="Fira Sans" w:cs="Arial"/>
          <w:i/>
          <w:sz w:val="22"/>
          <w:szCs w:val="22"/>
        </w:rPr>
      </w:pPr>
      <w:r w:rsidRPr="007F37F3">
        <w:rPr>
          <w:rFonts w:ascii="Fira Sans" w:hAnsi="Fira Sans" w:cs="Arial"/>
          <w:i/>
          <w:sz w:val="22"/>
          <w:szCs w:val="22"/>
        </w:rPr>
        <w:t>[Indiquer le nom commercial et la dénomination sociale du mandataire]</w:t>
      </w:r>
    </w:p>
    <w:p w14:paraId="41B94CBA" w14:textId="77777777" w:rsidR="009B1CD0" w:rsidRPr="007F37F3" w:rsidRDefault="009B1CD0" w:rsidP="005846FB">
      <w:pPr>
        <w:tabs>
          <w:tab w:val="left" w:pos="851"/>
        </w:tabs>
        <w:rPr>
          <w:rFonts w:ascii="Fira Sans" w:hAnsi="Fira Sans" w:cs="Arial"/>
          <w:sz w:val="22"/>
          <w:szCs w:val="22"/>
        </w:rPr>
      </w:pPr>
    </w:p>
    <w:p w14:paraId="7CC14B24" w14:textId="77777777" w:rsidR="00036500" w:rsidRPr="007F37F3" w:rsidRDefault="00036500" w:rsidP="005846FB">
      <w:pPr>
        <w:tabs>
          <w:tab w:val="left" w:pos="851"/>
        </w:tabs>
        <w:rPr>
          <w:rFonts w:ascii="Fira Sans" w:hAnsi="Fira Sans" w:cs="Arial"/>
          <w:sz w:val="22"/>
          <w:szCs w:val="22"/>
        </w:rPr>
      </w:pPr>
    </w:p>
    <w:p w14:paraId="5E64E2BE" w14:textId="59ECC4DD" w:rsidR="00036500" w:rsidRPr="007F37F3" w:rsidRDefault="004A7169" w:rsidP="00710FD6">
      <w:pPr>
        <w:pStyle w:val="fcase1ertab"/>
        <w:tabs>
          <w:tab w:val="left" w:pos="851"/>
        </w:tabs>
        <w:ind w:left="0" w:firstLine="0"/>
        <w:rPr>
          <w:rFonts w:ascii="Fira Sans" w:hAnsi="Fira Sans" w:cs="Arial"/>
          <w:sz w:val="22"/>
          <w:szCs w:val="22"/>
        </w:rPr>
      </w:pPr>
      <w:r w:rsidRPr="007F37F3">
        <w:rPr>
          <w:rFonts w:ascii="Fira Sans" w:hAnsi="Fira Sans" w:cs="Arial"/>
          <w:sz w:val="22"/>
          <w:szCs w:val="22"/>
        </w:rPr>
        <w:t xml:space="preserve">En cas de groupement conjoint, </w:t>
      </w:r>
      <w:r w:rsidR="00036500" w:rsidRPr="007F37F3">
        <w:rPr>
          <w:rFonts w:ascii="Fira Sans" w:hAnsi="Fira Sans" w:cs="Arial"/>
          <w:sz w:val="22"/>
          <w:szCs w:val="22"/>
        </w:rPr>
        <w:t xml:space="preserve">le mandataire </w:t>
      </w:r>
      <w:r w:rsidRPr="007F37F3">
        <w:rPr>
          <w:rFonts w:ascii="Fira Sans" w:hAnsi="Fira Sans" w:cs="Arial"/>
          <w:sz w:val="22"/>
          <w:szCs w:val="22"/>
        </w:rPr>
        <w:t xml:space="preserve">du groupement </w:t>
      </w:r>
      <w:r w:rsidR="00036500" w:rsidRPr="007F37F3">
        <w:rPr>
          <w:rFonts w:ascii="Fira Sans" w:hAnsi="Fira Sans" w:cs="Arial"/>
          <w:sz w:val="22"/>
          <w:szCs w:val="22"/>
        </w:rPr>
        <w:t>est :</w:t>
      </w:r>
    </w:p>
    <w:p w14:paraId="5F5B70C2" w14:textId="77777777" w:rsidR="00036500" w:rsidRPr="007F37F3" w:rsidRDefault="00036500" w:rsidP="00E47798">
      <w:pPr>
        <w:pStyle w:val="fcase1ertab"/>
        <w:tabs>
          <w:tab w:val="left" w:pos="851"/>
        </w:tabs>
        <w:rPr>
          <w:rFonts w:ascii="Fira Sans" w:hAnsi="Fira Sans" w:cs="Arial"/>
          <w:sz w:val="22"/>
          <w:szCs w:val="22"/>
        </w:rPr>
      </w:pPr>
      <w:r w:rsidRPr="007F37F3">
        <w:rPr>
          <w:rFonts w:ascii="Fira Sans" w:hAnsi="Fira Sans" w:cs="Arial"/>
          <w:i/>
          <w:iCs/>
          <w:sz w:val="22"/>
          <w:szCs w:val="22"/>
        </w:rPr>
        <w:lastRenderedPageBreak/>
        <w:t>(Cocher la case correspondante.)</w:t>
      </w:r>
    </w:p>
    <w:p w14:paraId="5201A53B" w14:textId="77777777" w:rsidR="00354C04" w:rsidRPr="007F37F3" w:rsidRDefault="00354C04" w:rsidP="0083205E">
      <w:pPr>
        <w:pStyle w:val="fcase1ertab"/>
        <w:tabs>
          <w:tab w:val="clear" w:pos="426"/>
          <w:tab w:val="left" w:pos="851"/>
        </w:tabs>
        <w:spacing w:before="120"/>
        <w:ind w:left="0" w:firstLine="851"/>
        <w:rPr>
          <w:rFonts w:ascii="Fira Sans" w:hAnsi="Fira Sans" w:cs="Arial"/>
          <w:sz w:val="22"/>
          <w:szCs w:val="22"/>
        </w:rPr>
      </w:pPr>
      <w:r w:rsidRPr="007F37F3">
        <w:rPr>
          <w:rFonts w:ascii="Fira Sans" w:hAnsi="Fira Sans" w:cs="Arial"/>
          <w:sz w:val="22"/>
          <w:szCs w:val="22"/>
        </w:rPr>
        <w:fldChar w:fldCharType="begin">
          <w:ffData>
            <w:name w:val=""/>
            <w:enabled/>
            <w:calcOnExit w:val="0"/>
            <w:checkBox>
              <w:size w:val="20"/>
              <w:default w:val="0"/>
            </w:checkBox>
          </w:ffData>
        </w:fldChar>
      </w:r>
      <w:r w:rsidRPr="007F37F3">
        <w:rPr>
          <w:rFonts w:ascii="Fira Sans" w:hAnsi="Fira Sans" w:cs="Arial"/>
          <w:sz w:val="22"/>
          <w:szCs w:val="22"/>
        </w:rPr>
        <w:instrText xml:space="preserve"> FORMCHECKBOX </w:instrText>
      </w:r>
      <w:r w:rsidRPr="007F37F3">
        <w:rPr>
          <w:rFonts w:ascii="Fira Sans" w:hAnsi="Fira Sans" w:cs="Arial"/>
          <w:sz w:val="22"/>
          <w:szCs w:val="22"/>
        </w:rPr>
      </w:r>
      <w:r w:rsidRPr="007F37F3">
        <w:rPr>
          <w:rFonts w:ascii="Fira Sans" w:hAnsi="Fira Sans" w:cs="Arial"/>
          <w:sz w:val="22"/>
          <w:szCs w:val="22"/>
        </w:rPr>
        <w:fldChar w:fldCharType="separate"/>
      </w:r>
      <w:r w:rsidRPr="007F37F3">
        <w:rPr>
          <w:rFonts w:ascii="Fira Sans" w:hAnsi="Fira Sans" w:cs="Arial"/>
          <w:sz w:val="22"/>
          <w:szCs w:val="22"/>
        </w:rPr>
        <w:fldChar w:fldCharType="end"/>
      </w:r>
      <w:r w:rsidRPr="007F37F3">
        <w:rPr>
          <w:rFonts w:ascii="Fira Sans" w:hAnsi="Fira Sans" w:cs="Arial"/>
          <w:i/>
          <w:iCs/>
          <w:sz w:val="22"/>
          <w:szCs w:val="22"/>
        </w:rPr>
        <w:t xml:space="preserve"> </w:t>
      </w:r>
      <w:r w:rsidRPr="007F37F3">
        <w:rPr>
          <w:rFonts w:ascii="Fira Sans" w:hAnsi="Fira Sans" w:cs="Arial"/>
          <w:sz w:val="22"/>
          <w:szCs w:val="22"/>
        </w:rPr>
        <w:t>conjoint</w:t>
      </w:r>
      <w:r w:rsidRPr="007F37F3">
        <w:rPr>
          <w:rFonts w:ascii="Fira Sans" w:hAnsi="Fira Sans" w:cs="Arial"/>
          <w:sz w:val="22"/>
          <w:szCs w:val="22"/>
        </w:rPr>
        <w:tab/>
      </w:r>
      <w:r w:rsidRPr="007F37F3">
        <w:rPr>
          <w:rFonts w:ascii="Fira Sans" w:hAnsi="Fira Sans" w:cs="Arial"/>
          <w:sz w:val="22"/>
          <w:szCs w:val="22"/>
        </w:rPr>
        <w:tab/>
        <w:t>OU</w:t>
      </w:r>
      <w:r w:rsidRPr="007F37F3">
        <w:rPr>
          <w:rFonts w:ascii="Fira Sans" w:hAnsi="Fira Sans" w:cs="Arial"/>
          <w:sz w:val="22"/>
          <w:szCs w:val="22"/>
        </w:rPr>
        <w:tab/>
      </w:r>
      <w:r w:rsidRPr="007F37F3">
        <w:rPr>
          <w:rFonts w:ascii="Fira Sans" w:hAnsi="Fira Sans" w:cs="Arial"/>
          <w:sz w:val="22"/>
          <w:szCs w:val="22"/>
        </w:rPr>
        <w:tab/>
      </w:r>
      <w:r w:rsidRPr="007F37F3">
        <w:rPr>
          <w:rFonts w:ascii="Fira Sans" w:hAnsi="Fira Sans" w:cs="Arial"/>
          <w:sz w:val="22"/>
          <w:szCs w:val="22"/>
        </w:rPr>
        <w:fldChar w:fldCharType="begin">
          <w:ffData>
            <w:name w:val=""/>
            <w:enabled/>
            <w:calcOnExit w:val="0"/>
            <w:checkBox>
              <w:size w:val="20"/>
              <w:default w:val="0"/>
            </w:checkBox>
          </w:ffData>
        </w:fldChar>
      </w:r>
      <w:r w:rsidRPr="007F37F3">
        <w:rPr>
          <w:rFonts w:ascii="Fira Sans" w:hAnsi="Fira Sans" w:cs="Arial"/>
          <w:sz w:val="22"/>
          <w:szCs w:val="22"/>
        </w:rPr>
        <w:instrText xml:space="preserve"> FORMCHECKBOX </w:instrText>
      </w:r>
      <w:r w:rsidRPr="007F37F3">
        <w:rPr>
          <w:rFonts w:ascii="Fira Sans" w:hAnsi="Fira Sans" w:cs="Arial"/>
          <w:sz w:val="22"/>
          <w:szCs w:val="22"/>
        </w:rPr>
      </w:r>
      <w:r w:rsidRPr="007F37F3">
        <w:rPr>
          <w:rFonts w:ascii="Fira Sans" w:hAnsi="Fira Sans" w:cs="Arial"/>
          <w:sz w:val="22"/>
          <w:szCs w:val="22"/>
        </w:rPr>
        <w:fldChar w:fldCharType="separate"/>
      </w:r>
      <w:r w:rsidRPr="007F37F3">
        <w:rPr>
          <w:rFonts w:ascii="Fira Sans" w:hAnsi="Fira Sans" w:cs="Arial"/>
          <w:sz w:val="22"/>
          <w:szCs w:val="22"/>
        </w:rPr>
        <w:fldChar w:fldCharType="end"/>
      </w:r>
      <w:r w:rsidRPr="007F37F3">
        <w:rPr>
          <w:rFonts w:ascii="Fira Sans" w:hAnsi="Fira Sans" w:cs="Arial"/>
          <w:iCs/>
          <w:sz w:val="22"/>
          <w:szCs w:val="22"/>
        </w:rPr>
        <w:t xml:space="preserve"> </w:t>
      </w:r>
      <w:r w:rsidRPr="007F37F3">
        <w:rPr>
          <w:rFonts w:ascii="Fira Sans" w:hAnsi="Fira Sans" w:cs="Arial"/>
          <w:sz w:val="22"/>
          <w:szCs w:val="22"/>
        </w:rPr>
        <w:t>solidaire</w:t>
      </w:r>
    </w:p>
    <w:p w14:paraId="242CB1B6" w14:textId="77777777" w:rsidR="009B1CD0" w:rsidRPr="007F37F3" w:rsidRDefault="009B1CD0" w:rsidP="0083205E">
      <w:pPr>
        <w:tabs>
          <w:tab w:val="left" w:pos="851"/>
        </w:tabs>
        <w:rPr>
          <w:rFonts w:ascii="Fira Sans" w:hAnsi="Fira Sans" w:cs="Arial"/>
          <w:sz w:val="22"/>
          <w:szCs w:val="22"/>
        </w:rPr>
      </w:pPr>
    </w:p>
    <w:p w14:paraId="61AA4E75" w14:textId="77777777" w:rsidR="001C733C" w:rsidRPr="007F37F3" w:rsidRDefault="001C733C" w:rsidP="00CD46CC">
      <w:pPr>
        <w:tabs>
          <w:tab w:val="left" w:pos="851"/>
        </w:tabs>
        <w:rPr>
          <w:rFonts w:ascii="Fira Sans" w:hAnsi="Fira Sans" w:cs="Arial"/>
          <w:sz w:val="22"/>
          <w:szCs w:val="22"/>
        </w:rPr>
      </w:pPr>
    </w:p>
    <w:p w14:paraId="5D90D94F" w14:textId="1B8E776E" w:rsidR="00100580" w:rsidRPr="007F37F3" w:rsidRDefault="00100580" w:rsidP="00CD46CC">
      <w:pPr>
        <w:tabs>
          <w:tab w:val="left" w:pos="851"/>
        </w:tabs>
        <w:rPr>
          <w:rFonts w:ascii="Fira Sans" w:hAnsi="Fira Sans" w:cs="Arial"/>
          <w:sz w:val="22"/>
          <w:szCs w:val="22"/>
        </w:rPr>
      </w:pPr>
    </w:p>
    <w:p w14:paraId="18EDA0BD" w14:textId="77777777" w:rsidR="00100580" w:rsidRPr="007F37F3" w:rsidRDefault="00100580" w:rsidP="00CD46CC">
      <w:pPr>
        <w:tabs>
          <w:tab w:val="left" w:pos="851"/>
        </w:tabs>
        <w:rPr>
          <w:rFonts w:ascii="Fira Sans" w:hAnsi="Fira Sans" w:cs="Arial"/>
          <w:sz w:val="22"/>
          <w:szCs w:val="22"/>
        </w:rPr>
      </w:pPr>
    </w:p>
    <w:p w14:paraId="6F3C41DB" w14:textId="77777777" w:rsidR="002904AF" w:rsidRPr="007F37F3" w:rsidRDefault="0021527A" w:rsidP="001C733C">
      <w:pPr>
        <w:pStyle w:val="fcasegauche"/>
        <w:tabs>
          <w:tab w:val="left" w:pos="426"/>
          <w:tab w:val="left" w:pos="851"/>
        </w:tabs>
        <w:spacing w:after="0"/>
        <w:ind w:left="0" w:firstLine="0"/>
        <w:jc w:val="left"/>
        <w:rPr>
          <w:rFonts w:ascii="Fira Sans" w:hAnsi="Fira Sans" w:cs="Arial"/>
          <w:sz w:val="22"/>
          <w:szCs w:val="22"/>
        </w:rPr>
      </w:pPr>
      <w:r w:rsidRPr="007F37F3">
        <w:rPr>
          <w:rFonts w:ascii="Fira Sans" w:hAnsi="Fira Sans" w:cs="Arial"/>
          <w:sz w:val="22"/>
          <w:szCs w:val="22"/>
        </w:rPr>
        <w:fldChar w:fldCharType="begin">
          <w:ffData>
            <w:name w:val=""/>
            <w:enabled/>
            <w:calcOnExit w:val="0"/>
            <w:checkBox>
              <w:size w:val="20"/>
              <w:default w:val="0"/>
            </w:checkBox>
          </w:ffData>
        </w:fldChar>
      </w:r>
      <w:r w:rsidRPr="007F37F3">
        <w:rPr>
          <w:rFonts w:ascii="Fira Sans" w:hAnsi="Fira Sans" w:cs="Arial"/>
          <w:sz w:val="22"/>
          <w:szCs w:val="22"/>
        </w:rPr>
        <w:instrText xml:space="preserve"> FORMCHECKBOX </w:instrText>
      </w:r>
      <w:r w:rsidRPr="007F37F3">
        <w:rPr>
          <w:rFonts w:ascii="Fira Sans" w:hAnsi="Fira Sans" w:cs="Arial"/>
          <w:sz w:val="22"/>
          <w:szCs w:val="22"/>
        </w:rPr>
      </w:r>
      <w:r w:rsidRPr="007F37F3">
        <w:rPr>
          <w:rFonts w:ascii="Fira Sans" w:hAnsi="Fira Sans" w:cs="Arial"/>
          <w:sz w:val="22"/>
          <w:szCs w:val="22"/>
        </w:rPr>
        <w:fldChar w:fldCharType="separate"/>
      </w:r>
      <w:r w:rsidRPr="007F37F3">
        <w:rPr>
          <w:rFonts w:ascii="Fira Sans" w:hAnsi="Fira Sans" w:cs="Arial"/>
          <w:sz w:val="22"/>
          <w:szCs w:val="22"/>
        </w:rPr>
        <w:fldChar w:fldCharType="end"/>
      </w:r>
      <w:r w:rsidRPr="007F37F3">
        <w:rPr>
          <w:rFonts w:ascii="Fira Sans" w:hAnsi="Fira Sans" w:cs="Arial"/>
          <w:sz w:val="22"/>
          <w:szCs w:val="22"/>
        </w:rPr>
        <w:t xml:space="preserve"> </w:t>
      </w:r>
      <w:r w:rsidR="001C733C" w:rsidRPr="007F37F3">
        <w:rPr>
          <w:rFonts w:ascii="Fira Sans" w:hAnsi="Fira Sans" w:cs="Arial"/>
          <w:sz w:val="22"/>
          <w:szCs w:val="22"/>
        </w:rPr>
        <w:t>Les membres du groupement</w:t>
      </w:r>
      <w:r w:rsidRPr="007F37F3">
        <w:rPr>
          <w:rFonts w:ascii="Fira Sans" w:hAnsi="Fira Sans" w:cs="Arial"/>
          <w:sz w:val="22"/>
          <w:szCs w:val="22"/>
        </w:rPr>
        <w:t xml:space="preserve"> ont donné mandat</w:t>
      </w:r>
      <w:r w:rsidR="007F68A6" w:rsidRPr="007F37F3">
        <w:rPr>
          <w:rFonts w:ascii="Fira Sans" w:hAnsi="Fira Sans" w:cs="Arial"/>
          <w:sz w:val="22"/>
          <w:szCs w:val="22"/>
        </w:rPr>
        <w:t xml:space="preserve"> au mandataire, qui signe le présent acte d’engagement</w:t>
      </w:r>
      <w:r w:rsidR="002904AF" w:rsidRPr="007F37F3">
        <w:rPr>
          <w:rFonts w:ascii="Fira Sans" w:hAnsi="Fira Sans" w:cs="Arial"/>
          <w:sz w:val="22"/>
          <w:szCs w:val="22"/>
        </w:rPr>
        <w:t> :</w:t>
      </w:r>
    </w:p>
    <w:p w14:paraId="75B76E88" w14:textId="77777777" w:rsidR="001C733C" w:rsidRPr="007F37F3" w:rsidRDefault="001C733C" w:rsidP="001C733C">
      <w:pPr>
        <w:tabs>
          <w:tab w:val="left" w:pos="851"/>
        </w:tabs>
        <w:rPr>
          <w:rFonts w:ascii="Fira Sans" w:hAnsi="Fira Sans" w:cs="Arial"/>
          <w:sz w:val="22"/>
          <w:szCs w:val="22"/>
        </w:rPr>
      </w:pPr>
      <w:r w:rsidRPr="007F37F3">
        <w:rPr>
          <w:rFonts w:ascii="Fira Sans" w:hAnsi="Fira Sans" w:cs="Arial"/>
          <w:i/>
          <w:sz w:val="22"/>
          <w:szCs w:val="22"/>
        </w:rPr>
        <w:t xml:space="preserve">(Cocher la </w:t>
      </w:r>
      <w:r w:rsidR="002904AF" w:rsidRPr="007F37F3">
        <w:rPr>
          <w:rFonts w:ascii="Fira Sans" w:hAnsi="Fira Sans" w:cs="Arial"/>
          <w:i/>
          <w:sz w:val="22"/>
          <w:szCs w:val="22"/>
        </w:rPr>
        <w:t xml:space="preserve">ou les </w:t>
      </w:r>
      <w:r w:rsidRPr="007F37F3">
        <w:rPr>
          <w:rFonts w:ascii="Fira Sans" w:hAnsi="Fira Sans" w:cs="Arial"/>
          <w:i/>
          <w:sz w:val="22"/>
          <w:szCs w:val="22"/>
        </w:rPr>
        <w:t>case</w:t>
      </w:r>
      <w:r w:rsidR="002904AF" w:rsidRPr="007F37F3">
        <w:rPr>
          <w:rFonts w:ascii="Fira Sans" w:hAnsi="Fira Sans" w:cs="Arial"/>
          <w:i/>
          <w:sz w:val="22"/>
          <w:szCs w:val="22"/>
        </w:rPr>
        <w:t>s</w:t>
      </w:r>
      <w:r w:rsidRPr="007F37F3">
        <w:rPr>
          <w:rFonts w:ascii="Fira Sans" w:hAnsi="Fira Sans" w:cs="Arial"/>
          <w:i/>
          <w:sz w:val="22"/>
          <w:szCs w:val="22"/>
        </w:rPr>
        <w:t xml:space="preserve"> correspondante</w:t>
      </w:r>
      <w:r w:rsidR="002904AF" w:rsidRPr="007F37F3">
        <w:rPr>
          <w:rFonts w:ascii="Fira Sans" w:hAnsi="Fira Sans" w:cs="Arial"/>
          <w:i/>
          <w:sz w:val="22"/>
          <w:szCs w:val="22"/>
        </w:rPr>
        <w:t>s</w:t>
      </w:r>
      <w:r w:rsidRPr="007F37F3">
        <w:rPr>
          <w:rFonts w:ascii="Fira Sans" w:hAnsi="Fira Sans" w:cs="Arial"/>
          <w:i/>
          <w:sz w:val="22"/>
          <w:szCs w:val="22"/>
        </w:rPr>
        <w:t>.)</w:t>
      </w:r>
    </w:p>
    <w:p w14:paraId="191860E7" w14:textId="77777777" w:rsidR="001C733C" w:rsidRPr="007F37F3" w:rsidRDefault="001C733C" w:rsidP="001C733C">
      <w:pPr>
        <w:pStyle w:val="fcasegauche"/>
        <w:tabs>
          <w:tab w:val="left" w:pos="426"/>
          <w:tab w:val="left" w:pos="851"/>
        </w:tabs>
        <w:spacing w:after="0"/>
        <w:ind w:left="0" w:firstLine="0"/>
        <w:jc w:val="left"/>
        <w:rPr>
          <w:rFonts w:ascii="Fira Sans" w:hAnsi="Fira Sans" w:cs="Arial"/>
          <w:sz w:val="22"/>
          <w:szCs w:val="22"/>
        </w:rPr>
      </w:pPr>
    </w:p>
    <w:p w14:paraId="574A3D62" w14:textId="77777777" w:rsidR="002904AF" w:rsidRPr="007F37F3" w:rsidRDefault="001C733C" w:rsidP="009B45B9">
      <w:pPr>
        <w:tabs>
          <w:tab w:val="left" w:pos="851"/>
        </w:tabs>
        <w:ind w:left="1695" w:hanging="1695"/>
        <w:rPr>
          <w:rFonts w:ascii="Fira Sans" w:hAnsi="Fira Sans" w:cs="Arial"/>
          <w:sz w:val="22"/>
          <w:szCs w:val="22"/>
        </w:rPr>
      </w:pPr>
      <w:r w:rsidRPr="007F37F3">
        <w:rPr>
          <w:rFonts w:ascii="Fira Sans" w:hAnsi="Fira Sans" w:cs="Arial"/>
          <w:sz w:val="22"/>
          <w:szCs w:val="22"/>
        </w:rPr>
        <w:tab/>
      </w:r>
      <w:r w:rsidRPr="007F37F3">
        <w:rPr>
          <w:rFonts w:ascii="Fira Sans" w:hAnsi="Fira Sans" w:cs="Arial"/>
          <w:sz w:val="22"/>
          <w:szCs w:val="22"/>
        </w:rPr>
        <w:fldChar w:fldCharType="begin">
          <w:ffData>
            <w:name w:val=""/>
            <w:enabled/>
            <w:calcOnExit w:val="0"/>
            <w:checkBox>
              <w:size w:val="20"/>
              <w:default w:val="0"/>
            </w:checkBox>
          </w:ffData>
        </w:fldChar>
      </w:r>
      <w:r w:rsidRPr="007F37F3">
        <w:rPr>
          <w:rFonts w:ascii="Fira Sans" w:hAnsi="Fira Sans" w:cs="Arial"/>
          <w:sz w:val="22"/>
          <w:szCs w:val="22"/>
        </w:rPr>
        <w:instrText xml:space="preserve"> FORMCHECKBOX </w:instrText>
      </w:r>
      <w:r w:rsidRPr="007F37F3">
        <w:rPr>
          <w:rFonts w:ascii="Fira Sans" w:hAnsi="Fira Sans" w:cs="Arial"/>
          <w:sz w:val="22"/>
          <w:szCs w:val="22"/>
        </w:rPr>
      </w:r>
      <w:r w:rsidRPr="007F37F3">
        <w:rPr>
          <w:rFonts w:ascii="Fira Sans" w:hAnsi="Fira Sans" w:cs="Arial"/>
          <w:sz w:val="22"/>
          <w:szCs w:val="22"/>
        </w:rPr>
        <w:fldChar w:fldCharType="separate"/>
      </w:r>
      <w:r w:rsidRPr="007F37F3">
        <w:rPr>
          <w:rFonts w:ascii="Fira Sans" w:hAnsi="Fira Sans" w:cs="Arial"/>
          <w:sz w:val="22"/>
          <w:szCs w:val="22"/>
        </w:rPr>
        <w:fldChar w:fldCharType="end"/>
      </w:r>
      <w:r w:rsidRPr="007F37F3">
        <w:rPr>
          <w:rFonts w:ascii="Fira Sans" w:hAnsi="Fira Sans" w:cs="Arial"/>
          <w:sz w:val="22"/>
          <w:szCs w:val="22"/>
        </w:rPr>
        <w:tab/>
      </w:r>
      <w:r w:rsidR="002904AF" w:rsidRPr="007F37F3">
        <w:rPr>
          <w:rFonts w:ascii="Fira Sans" w:hAnsi="Fira Sans" w:cs="Arial"/>
          <w:sz w:val="22"/>
          <w:szCs w:val="22"/>
        </w:rPr>
        <w:t>pour signer le présent acte d’engagement en leur nom et pour leur compte</w:t>
      </w:r>
      <w:r w:rsidR="007F68A6" w:rsidRPr="007F37F3">
        <w:rPr>
          <w:rFonts w:ascii="Fira Sans" w:hAnsi="Fira Sans" w:cs="Arial"/>
          <w:sz w:val="22"/>
          <w:szCs w:val="22"/>
        </w:rPr>
        <w:t xml:space="preserve">, </w:t>
      </w:r>
      <w:r w:rsidR="0021527A" w:rsidRPr="007F37F3">
        <w:rPr>
          <w:rFonts w:ascii="Fira Sans" w:hAnsi="Fira Sans" w:cs="Arial"/>
          <w:sz w:val="22"/>
          <w:szCs w:val="22"/>
        </w:rPr>
        <w:t xml:space="preserve">pour les représenter vis-à-vis de l’acheteur </w:t>
      </w:r>
      <w:r w:rsidR="007F68A6" w:rsidRPr="007F37F3">
        <w:rPr>
          <w:rFonts w:ascii="Fira Sans" w:hAnsi="Fira Sans" w:cs="Arial"/>
          <w:sz w:val="22"/>
          <w:szCs w:val="22"/>
        </w:rPr>
        <w:t>et pour coordonner l’ensemble des prestations</w:t>
      </w:r>
      <w:r w:rsidR="00983FF3" w:rsidRPr="007F37F3">
        <w:rPr>
          <w:rFonts w:ascii="Fira Sans" w:hAnsi="Fira Sans" w:cs="Arial"/>
          <w:sz w:val="22"/>
          <w:szCs w:val="22"/>
        </w:rPr>
        <w:t> ;</w:t>
      </w:r>
    </w:p>
    <w:p w14:paraId="5621ACAC" w14:textId="77777777" w:rsidR="002904AF" w:rsidRPr="007F37F3" w:rsidRDefault="002904AF" w:rsidP="001C733C">
      <w:pPr>
        <w:tabs>
          <w:tab w:val="left" w:pos="851"/>
        </w:tabs>
        <w:rPr>
          <w:rFonts w:ascii="Fira Sans" w:hAnsi="Fira Sans" w:cs="Arial"/>
          <w:sz w:val="22"/>
          <w:szCs w:val="22"/>
        </w:rPr>
      </w:pPr>
      <w:r w:rsidRPr="007F37F3">
        <w:rPr>
          <w:rFonts w:ascii="Fira Sans" w:hAnsi="Fira Sans" w:cs="Arial"/>
          <w:i/>
          <w:sz w:val="22"/>
          <w:szCs w:val="22"/>
        </w:rPr>
        <w:tab/>
      </w:r>
      <w:r w:rsidRPr="007F37F3">
        <w:rPr>
          <w:rFonts w:ascii="Fira Sans" w:hAnsi="Fira Sans" w:cs="Arial"/>
          <w:i/>
          <w:sz w:val="22"/>
          <w:szCs w:val="22"/>
        </w:rPr>
        <w:tab/>
      </w:r>
      <w:r w:rsidRPr="007F37F3">
        <w:rPr>
          <w:rFonts w:ascii="Fira Sans" w:hAnsi="Fira Sans" w:cs="Arial"/>
          <w:i/>
          <w:sz w:val="22"/>
          <w:szCs w:val="22"/>
        </w:rPr>
        <w:tab/>
        <w:t>(joindre les pouvoirs en annexe du présent document.)</w:t>
      </w:r>
    </w:p>
    <w:p w14:paraId="64EA14AE" w14:textId="77777777" w:rsidR="002904AF" w:rsidRPr="007F37F3" w:rsidRDefault="002904AF" w:rsidP="001C733C">
      <w:pPr>
        <w:tabs>
          <w:tab w:val="left" w:pos="851"/>
        </w:tabs>
        <w:rPr>
          <w:rFonts w:ascii="Fira Sans" w:hAnsi="Fira Sans" w:cs="Arial"/>
          <w:sz w:val="22"/>
          <w:szCs w:val="22"/>
        </w:rPr>
      </w:pPr>
    </w:p>
    <w:p w14:paraId="03283B05" w14:textId="77777777" w:rsidR="002904AF" w:rsidRPr="007F37F3" w:rsidRDefault="002904AF" w:rsidP="002904AF">
      <w:pPr>
        <w:tabs>
          <w:tab w:val="left" w:pos="851"/>
        </w:tabs>
        <w:ind w:left="1701" w:hanging="850"/>
        <w:jc w:val="both"/>
        <w:rPr>
          <w:rFonts w:ascii="Fira Sans" w:hAnsi="Fira Sans" w:cs="Arial"/>
          <w:iCs/>
          <w:sz w:val="22"/>
          <w:szCs w:val="22"/>
        </w:rPr>
      </w:pPr>
      <w:r w:rsidRPr="007F37F3">
        <w:rPr>
          <w:rFonts w:ascii="Fira Sans" w:hAnsi="Fira Sans" w:cs="Arial"/>
          <w:sz w:val="22"/>
          <w:szCs w:val="22"/>
        </w:rPr>
        <w:fldChar w:fldCharType="begin">
          <w:ffData>
            <w:name w:val=""/>
            <w:enabled/>
            <w:calcOnExit w:val="0"/>
            <w:checkBox>
              <w:size w:val="20"/>
              <w:default w:val="0"/>
            </w:checkBox>
          </w:ffData>
        </w:fldChar>
      </w:r>
      <w:r w:rsidRPr="007F37F3">
        <w:rPr>
          <w:rFonts w:ascii="Fira Sans" w:hAnsi="Fira Sans" w:cs="Arial"/>
          <w:sz w:val="22"/>
          <w:szCs w:val="22"/>
        </w:rPr>
        <w:instrText xml:space="preserve"> FORMCHECKBOX </w:instrText>
      </w:r>
      <w:r w:rsidRPr="007F37F3">
        <w:rPr>
          <w:rFonts w:ascii="Fira Sans" w:hAnsi="Fira Sans" w:cs="Arial"/>
          <w:sz w:val="22"/>
          <w:szCs w:val="22"/>
        </w:rPr>
      </w:r>
      <w:r w:rsidRPr="007F37F3">
        <w:rPr>
          <w:rFonts w:ascii="Fira Sans" w:hAnsi="Fira Sans" w:cs="Arial"/>
          <w:sz w:val="22"/>
          <w:szCs w:val="22"/>
        </w:rPr>
        <w:fldChar w:fldCharType="separate"/>
      </w:r>
      <w:r w:rsidRPr="007F37F3">
        <w:rPr>
          <w:rFonts w:ascii="Fira Sans" w:hAnsi="Fira Sans" w:cs="Arial"/>
          <w:sz w:val="22"/>
          <w:szCs w:val="22"/>
        </w:rPr>
        <w:fldChar w:fldCharType="end"/>
      </w:r>
      <w:r w:rsidRPr="007F37F3">
        <w:rPr>
          <w:rFonts w:ascii="Fira Sans" w:hAnsi="Fira Sans" w:cs="Arial"/>
          <w:sz w:val="22"/>
          <w:szCs w:val="22"/>
        </w:rPr>
        <w:tab/>
        <w:t>pour signer, en leur nom et pour leur compte, les modifications ultérieures du mar</w:t>
      </w:r>
      <w:r w:rsidR="0021527A" w:rsidRPr="007F37F3">
        <w:rPr>
          <w:rFonts w:ascii="Fira Sans" w:hAnsi="Fira Sans" w:cs="Arial"/>
          <w:sz w:val="22"/>
          <w:szCs w:val="22"/>
        </w:rPr>
        <w:t>ché public ou de l’accord-cadre</w:t>
      </w:r>
      <w:r w:rsidRPr="007F37F3">
        <w:rPr>
          <w:rFonts w:ascii="Fira Sans" w:hAnsi="Fira Sans" w:cs="Arial"/>
          <w:sz w:val="22"/>
          <w:szCs w:val="22"/>
        </w:rPr>
        <w:t> ;</w:t>
      </w:r>
    </w:p>
    <w:p w14:paraId="396CE032" w14:textId="77777777" w:rsidR="00BE6078" w:rsidRPr="007F37F3" w:rsidRDefault="00BE6078" w:rsidP="00BE6078">
      <w:pPr>
        <w:tabs>
          <w:tab w:val="left" w:pos="851"/>
        </w:tabs>
        <w:rPr>
          <w:rFonts w:ascii="Fira Sans" w:hAnsi="Fira Sans" w:cs="Arial"/>
          <w:sz w:val="22"/>
          <w:szCs w:val="22"/>
        </w:rPr>
      </w:pPr>
      <w:r w:rsidRPr="007F37F3">
        <w:rPr>
          <w:rFonts w:ascii="Fira Sans" w:hAnsi="Fira Sans" w:cs="Arial"/>
          <w:i/>
          <w:sz w:val="22"/>
          <w:szCs w:val="22"/>
        </w:rPr>
        <w:tab/>
      </w:r>
      <w:r w:rsidRPr="007F37F3">
        <w:rPr>
          <w:rFonts w:ascii="Fira Sans" w:hAnsi="Fira Sans" w:cs="Arial"/>
          <w:i/>
          <w:sz w:val="22"/>
          <w:szCs w:val="22"/>
        </w:rPr>
        <w:tab/>
      </w:r>
      <w:r w:rsidRPr="007F37F3">
        <w:rPr>
          <w:rFonts w:ascii="Fira Sans" w:hAnsi="Fira Sans" w:cs="Arial"/>
          <w:i/>
          <w:sz w:val="22"/>
          <w:szCs w:val="22"/>
        </w:rPr>
        <w:tab/>
        <w:t>(joindre les pouvoirs en annexe du présent document.)</w:t>
      </w:r>
    </w:p>
    <w:p w14:paraId="20E1AC8B" w14:textId="77777777" w:rsidR="002904AF" w:rsidRPr="007F37F3" w:rsidRDefault="002904AF" w:rsidP="002904AF">
      <w:pPr>
        <w:tabs>
          <w:tab w:val="left" w:pos="851"/>
        </w:tabs>
        <w:rPr>
          <w:rFonts w:ascii="Fira Sans" w:hAnsi="Fira Sans" w:cs="Arial"/>
          <w:iCs/>
          <w:sz w:val="22"/>
          <w:szCs w:val="22"/>
        </w:rPr>
      </w:pPr>
    </w:p>
    <w:p w14:paraId="0CA51AD4" w14:textId="77777777" w:rsidR="002904AF" w:rsidRPr="007F37F3" w:rsidRDefault="002904AF" w:rsidP="002904AF">
      <w:pPr>
        <w:tabs>
          <w:tab w:val="left" w:pos="851"/>
        </w:tabs>
        <w:ind w:left="1134" w:hanging="850"/>
        <w:rPr>
          <w:rFonts w:ascii="Fira Sans" w:hAnsi="Fira Sans" w:cs="Arial"/>
          <w:sz w:val="22"/>
          <w:szCs w:val="22"/>
        </w:rPr>
      </w:pPr>
      <w:r w:rsidRPr="007F37F3">
        <w:rPr>
          <w:rFonts w:ascii="Fira Sans" w:hAnsi="Fira Sans" w:cs="Arial"/>
          <w:sz w:val="22"/>
          <w:szCs w:val="22"/>
        </w:rPr>
        <w:tab/>
      </w:r>
      <w:r w:rsidRPr="007F37F3">
        <w:rPr>
          <w:rFonts w:ascii="Fira Sans" w:hAnsi="Fira Sans" w:cs="Arial"/>
          <w:sz w:val="22"/>
          <w:szCs w:val="22"/>
        </w:rPr>
        <w:fldChar w:fldCharType="begin">
          <w:ffData>
            <w:name w:val=""/>
            <w:enabled/>
            <w:calcOnExit w:val="0"/>
            <w:checkBox>
              <w:size w:val="20"/>
              <w:default w:val="0"/>
            </w:checkBox>
          </w:ffData>
        </w:fldChar>
      </w:r>
      <w:r w:rsidRPr="007F37F3">
        <w:rPr>
          <w:rFonts w:ascii="Fira Sans" w:hAnsi="Fira Sans" w:cs="Arial"/>
          <w:sz w:val="22"/>
          <w:szCs w:val="22"/>
        </w:rPr>
        <w:instrText xml:space="preserve"> FORMCHECKBOX </w:instrText>
      </w:r>
      <w:r w:rsidRPr="007F37F3">
        <w:rPr>
          <w:rFonts w:ascii="Fira Sans" w:hAnsi="Fira Sans" w:cs="Arial"/>
          <w:sz w:val="22"/>
          <w:szCs w:val="22"/>
        </w:rPr>
      </w:r>
      <w:r w:rsidRPr="007F37F3">
        <w:rPr>
          <w:rFonts w:ascii="Fira Sans" w:hAnsi="Fira Sans" w:cs="Arial"/>
          <w:sz w:val="22"/>
          <w:szCs w:val="22"/>
        </w:rPr>
        <w:fldChar w:fldCharType="separate"/>
      </w:r>
      <w:r w:rsidRPr="007F37F3">
        <w:rPr>
          <w:rFonts w:ascii="Fira Sans" w:hAnsi="Fira Sans" w:cs="Arial"/>
          <w:sz w:val="22"/>
          <w:szCs w:val="22"/>
        </w:rPr>
        <w:fldChar w:fldCharType="end"/>
      </w:r>
      <w:r w:rsidRPr="007F37F3">
        <w:rPr>
          <w:rFonts w:ascii="Fira Sans" w:hAnsi="Fira Sans" w:cs="Arial"/>
          <w:i/>
          <w:iCs/>
          <w:sz w:val="22"/>
          <w:szCs w:val="22"/>
        </w:rPr>
        <w:t xml:space="preserve"> </w:t>
      </w:r>
      <w:r w:rsidRPr="007F37F3">
        <w:rPr>
          <w:rFonts w:ascii="Fira Sans" w:hAnsi="Fira Sans" w:cs="Arial"/>
          <w:sz w:val="22"/>
          <w:szCs w:val="22"/>
        </w:rPr>
        <w:tab/>
        <w:t>ont donné mandat au mandataire dans les conditions définies par les pouvoirs joints en annexe.</w:t>
      </w:r>
    </w:p>
    <w:p w14:paraId="3502F1AF" w14:textId="77777777" w:rsidR="002904AF" w:rsidRPr="007F37F3" w:rsidRDefault="002904AF" w:rsidP="002904AF">
      <w:pPr>
        <w:tabs>
          <w:tab w:val="left" w:pos="851"/>
        </w:tabs>
        <w:ind w:left="1134" w:hanging="850"/>
        <w:rPr>
          <w:rFonts w:ascii="Fira Sans" w:hAnsi="Fira Sans" w:cs="Arial"/>
          <w:i/>
          <w:sz w:val="22"/>
          <w:szCs w:val="22"/>
        </w:rPr>
      </w:pPr>
    </w:p>
    <w:p w14:paraId="4CFEA908" w14:textId="77777777" w:rsidR="001C733C" w:rsidRPr="007F37F3" w:rsidRDefault="001C733C" w:rsidP="001C733C">
      <w:pPr>
        <w:tabs>
          <w:tab w:val="left" w:pos="851"/>
        </w:tabs>
        <w:rPr>
          <w:rFonts w:ascii="Fira Sans" w:hAnsi="Fira Sans" w:cs="Arial"/>
          <w:i/>
          <w:sz w:val="22"/>
          <w:szCs w:val="22"/>
        </w:rPr>
      </w:pPr>
    </w:p>
    <w:p w14:paraId="60A7654E" w14:textId="77777777" w:rsidR="00036500" w:rsidRPr="007F37F3" w:rsidRDefault="0021527A" w:rsidP="006C4338">
      <w:pPr>
        <w:tabs>
          <w:tab w:val="left" w:pos="851"/>
        </w:tabs>
        <w:rPr>
          <w:rFonts w:ascii="Fira Sans" w:hAnsi="Fira Sans" w:cs="Arial"/>
          <w:i/>
          <w:sz w:val="22"/>
          <w:szCs w:val="22"/>
        </w:rPr>
      </w:pPr>
      <w:r w:rsidRPr="007F37F3">
        <w:rPr>
          <w:rFonts w:ascii="Fira Sans" w:hAnsi="Fira Sans" w:cs="Arial"/>
          <w:sz w:val="22"/>
          <w:szCs w:val="22"/>
        </w:rPr>
        <w:fldChar w:fldCharType="begin">
          <w:ffData>
            <w:name w:val=""/>
            <w:enabled/>
            <w:calcOnExit w:val="0"/>
            <w:checkBox>
              <w:size w:val="20"/>
              <w:default w:val="0"/>
            </w:checkBox>
          </w:ffData>
        </w:fldChar>
      </w:r>
      <w:r w:rsidRPr="007F37F3">
        <w:rPr>
          <w:rFonts w:ascii="Fira Sans" w:hAnsi="Fira Sans" w:cs="Arial"/>
          <w:sz w:val="22"/>
          <w:szCs w:val="22"/>
        </w:rPr>
        <w:instrText xml:space="preserve"> FORMCHECKBOX </w:instrText>
      </w:r>
      <w:r w:rsidRPr="007F37F3">
        <w:rPr>
          <w:rFonts w:ascii="Fira Sans" w:hAnsi="Fira Sans" w:cs="Arial"/>
          <w:sz w:val="22"/>
          <w:szCs w:val="22"/>
        </w:rPr>
      </w:r>
      <w:r w:rsidRPr="007F37F3">
        <w:rPr>
          <w:rFonts w:ascii="Fira Sans" w:hAnsi="Fira Sans" w:cs="Arial"/>
          <w:sz w:val="22"/>
          <w:szCs w:val="22"/>
        </w:rPr>
        <w:fldChar w:fldCharType="separate"/>
      </w:r>
      <w:r w:rsidRPr="007F37F3">
        <w:rPr>
          <w:rFonts w:ascii="Fira Sans" w:hAnsi="Fira Sans" w:cs="Arial"/>
          <w:sz w:val="22"/>
          <w:szCs w:val="22"/>
        </w:rPr>
        <w:fldChar w:fldCharType="end"/>
      </w:r>
      <w:r w:rsidRPr="007F37F3">
        <w:rPr>
          <w:rFonts w:ascii="Fira Sans" w:hAnsi="Fira Sans" w:cs="Arial"/>
          <w:sz w:val="22"/>
          <w:szCs w:val="22"/>
        </w:rPr>
        <w:t xml:space="preserve"> L</w:t>
      </w:r>
      <w:r w:rsidR="00036500" w:rsidRPr="007F37F3">
        <w:rPr>
          <w:rFonts w:ascii="Fira Sans" w:hAnsi="Fira Sans" w:cs="Arial"/>
          <w:sz w:val="22"/>
          <w:szCs w:val="22"/>
        </w:rPr>
        <w:t>es membres du groupement</w:t>
      </w:r>
      <w:r w:rsidR="00332B12" w:rsidRPr="007F37F3">
        <w:rPr>
          <w:rFonts w:ascii="Fira Sans" w:hAnsi="Fira Sans" w:cs="Arial"/>
          <w:sz w:val="22"/>
          <w:szCs w:val="22"/>
        </w:rPr>
        <w:t>, qui signent le présent acte d’engagement</w:t>
      </w:r>
      <w:r w:rsidR="00036500" w:rsidRPr="007F37F3">
        <w:rPr>
          <w:rFonts w:ascii="Fira Sans" w:hAnsi="Fira Sans" w:cs="Arial"/>
          <w:sz w:val="22"/>
          <w:szCs w:val="22"/>
        </w:rPr>
        <w:t> :</w:t>
      </w:r>
    </w:p>
    <w:p w14:paraId="10E65388" w14:textId="77777777" w:rsidR="00036500" w:rsidRPr="007F37F3" w:rsidRDefault="00036500" w:rsidP="006F3DF9">
      <w:pPr>
        <w:tabs>
          <w:tab w:val="left" w:pos="851"/>
        </w:tabs>
        <w:rPr>
          <w:rFonts w:ascii="Fira Sans" w:hAnsi="Fira Sans" w:cs="Arial"/>
          <w:sz w:val="22"/>
          <w:szCs w:val="22"/>
        </w:rPr>
      </w:pPr>
      <w:r w:rsidRPr="007F37F3">
        <w:rPr>
          <w:rFonts w:ascii="Fira Sans" w:hAnsi="Fira Sans" w:cs="Arial"/>
          <w:i/>
          <w:sz w:val="22"/>
          <w:szCs w:val="22"/>
        </w:rPr>
        <w:t>(Cocher la case correspondante.)</w:t>
      </w:r>
    </w:p>
    <w:p w14:paraId="6F1F34FC" w14:textId="77777777" w:rsidR="00036500" w:rsidRPr="007F37F3" w:rsidRDefault="00036500" w:rsidP="005846FB">
      <w:pPr>
        <w:tabs>
          <w:tab w:val="left" w:pos="851"/>
        </w:tabs>
        <w:rPr>
          <w:rFonts w:ascii="Fira Sans" w:hAnsi="Fira Sans" w:cs="Arial"/>
          <w:sz w:val="22"/>
          <w:szCs w:val="22"/>
        </w:rPr>
      </w:pPr>
    </w:p>
    <w:p w14:paraId="1B40AAAD" w14:textId="77777777" w:rsidR="00AE7831" w:rsidRPr="007F37F3" w:rsidRDefault="00AE7831" w:rsidP="009B45B9">
      <w:pPr>
        <w:tabs>
          <w:tab w:val="left" w:pos="851"/>
        </w:tabs>
        <w:ind w:left="1701" w:hanging="850"/>
        <w:jc w:val="both"/>
        <w:rPr>
          <w:rFonts w:ascii="Fira Sans" w:hAnsi="Fira Sans" w:cs="Arial"/>
          <w:sz w:val="22"/>
          <w:szCs w:val="22"/>
        </w:rPr>
      </w:pPr>
      <w:r w:rsidRPr="007F37F3">
        <w:rPr>
          <w:rFonts w:ascii="Fira Sans" w:hAnsi="Fira Sans" w:cs="Arial"/>
          <w:sz w:val="22"/>
          <w:szCs w:val="22"/>
        </w:rPr>
        <w:fldChar w:fldCharType="begin">
          <w:ffData>
            <w:name w:val=""/>
            <w:enabled/>
            <w:calcOnExit w:val="0"/>
            <w:checkBox>
              <w:size w:val="20"/>
              <w:default w:val="0"/>
            </w:checkBox>
          </w:ffData>
        </w:fldChar>
      </w:r>
      <w:r w:rsidRPr="007F37F3">
        <w:rPr>
          <w:rFonts w:ascii="Fira Sans" w:hAnsi="Fira Sans" w:cs="Arial"/>
          <w:sz w:val="22"/>
          <w:szCs w:val="22"/>
        </w:rPr>
        <w:instrText xml:space="preserve"> FORMCHECKBOX </w:instrText>
      </w:r>
      <w:r w:rsidRPr="007F37F3">
        <w:rPr>
          <w:rFonts w:ascii="Fira Sans" w:hAnsi="Fira Sans" w:cs="Arial"/>
          <w:sz w:val="22"/>
          <w:szCs w:val="22"/>
        </w:rPr>
      </w:r>
      <w:r w:rsidRPr="007F37F3">
        <w:rPr>
          <w:rFonts w:ascii="Fira Sans" w:hAnsi="Fira Sans" w:cs="Arial"/>
          <w:sz w:val="22"/>
          <w:szCs w:val="22"/>
        </w:rPr>
        <w:fldChar w:fldCharType="separate"/>
      </w:r>
      <w:r w:rsidRPr="007F37F3">
        <w:rPr>
          <w:rFonts w:ascii="Fira Sans" w:hAnsi="Fira Sans" w:cs="Arial"/>
          <w:sz w:val="22"/>
          <w:szCs w:val="22"/>
        </w:rPr>
        <w:fldChar w:fldCharType="end"/>
      </w:r>
      <w:r w:rsidRPr="007F37F3">
        <w:rPr>
          <w:rFonts w:ascii="Fira Sans" w:hAnsi="Fira Sans" w:cs="Arial"/>
          <w:sz w:val="22"/>
          <w:szCs w:val="22"/>
        </w:rPr>
        <w:tab/>
        <w:t>donnent mandat au mandataire, qui l’accepte, pour les représenter vis-à-vis de l’acheteur et pour coordonner l’ensemble des prestations ;</w:t>
      </w:r>
    </w:p>
    <w:p w14:paraId="1AE05D88" w14:textId="77777777" w:rsidR="00AE7831" w:rsidRPr="007F37F3" w:rsidRDefault="00AE7831" w:rsidP="009B45B9">
      <w:pPr>
        <w:tabs>
          <w:tab w:val="left" w:pos="851"/>
        </w:tabs>
        <w:ind w:left="1701" w:hanging="850"/>
        <w:jc w:val="both"/>
        <w:rPr>
          <w:rFonts w:ascii="Fira Sans" w:hAnsi="Fira Sans" w:cs="Arial"/>
          <w:sz w:val="22"/>
          <w:szCs w:val="22"/>
        </w:rPr>
      </w:pPr>
    </w:p>
    <w:p w14:paraId="2C70E41A" w14:textId="77777777" w:rsidR="00036500" w:rsidRPr="007F37F3" w:rsidRDefault="00036500" w:rsidP="009B45B9">
      <w:pPr>
        <w:tabs>
          <w:tab w:val="left" w:pos="851"/>
        </w:tabs>
        <w:ind w:left="1701" w:hanging="850"/>
        <w:jc w:val="both"/>
        <w:rPr>
          <w:rFonts w:ascii="Fira Sans" w:hAnsi="Fira Sans" w:cs="Arial"/>
          <w:iCs/>
          <w:sz w:val="22"/>
          <w:szCs w:val="22"/>
        </w:rPr>
      </w:pPr>
      <w:r w:rsidRPr="007F37F3">
        <w:rPr>
          <w:rFonts w:ascii="Fira Sans" w:hAnsi="Fira Sans" w:cs="Arial"/>
          <w:sz w:val="22"/>
          <w:szCs w:val="22"/>
        </w:rPr>
        <w:fldChar w:fldCharType="begin">
          <w:ffData>
            <w:name w:val=""/>
            <w:enabled/>
            <w:calcOnExit w:val="0"/>
            <w:checkBox>
              <w:size w:val="20"/>
              <w:default w:val="0"/>
            </w:checkBox>
          </w:ffData>
        </w:fldChar>
      </w:r>
      <w:r w:rsidRPr="007F37F3">
        <w:rPr>
          <w:rFonts w:ascii="Fira Sans" w:hAnsi="Fira Sans" w:cs="Arial"/>
          <w:sz w:val="22"/>
          <w:szCs w:val="22"/>
        </w:rPr>
        <w:instrText xml:space="preserve"> FORMCHECKBOX </w:instrText>
      </w:r>
      <w:r w:rsidRPr="007F37F3">
        <w:rPr>
          <w:rFonts w:ascii="Fira Sans" w:hAnsi="Fira Sans" w:cs="Arial"/>
          <w:sz w:val="22"/>
          <w:szCs w:val="22"/>
        </w:rPr>
      </w:r>
      <w:r w:rsidRPr="007F37F3">
        <w:rPr>
          <w:rFonts w:ascii="Fira Sans" w:hAnsi="Fira Sans" w:cs="Arial"/>
          <w:sz w:val="22"/>
          <w:szCs w:val="22"/>
        </w:rPr>
        <w:fldChar w:fldCharType="separate"/>
      </w:r>
      <w:r w:rsidRPr="007F37F3">
        <w:rPr>
          <w:rFonts w:ascii="Fira Sans" w:hAnsi="Fira Sans" w:cs="Arial"/>
          <w:sz w:val="22"/>
          <w:szCs w:val="22"/>
        </w:rPr>
        <w:fldChar w:fldCharType="end"/>
      </w:r>
      <w:r w:rsidRPr="007F37F3">
        <w:rPr>
          <w:rFonts w:ascii="Fira Sans" w:hAnsi="Fira Sans" w:cs="Arial"/>
          <w:sz w:val="22"/>
          <w:szCs w:val="22"/>
        </w:rPr>
        <w:tab/>
        <w:t xml:space="preserve">donnent mandat au mandataire, qui l’accepte, pour signer, en leur nom et pour leur compte, </w:t>
      </w:r>
      <w:r w:rsidR="004A7169" w:rsidRPr="007F37F3">
        <w:rPr>
          <w:rFonts w:ascii="Fira Sans" w:hAnsi="Fira Sans" w:cs="Arial"/>
          <w:sz w:val="22"/>
          <w:szCs w:val="22"/>
        </w:rPr>
        <w:t>les</w:t>
      </w:r>
      <w:r w:rsidRPr="007F37F3">
        <w:rPr>
          <w:rFonts w:ascii="Fira Sans" w:hAnsi="Fira Sans" w:cs="Arial"/>
          <w:sz w:val="22"/>
          <w:szCs w:val="22"/>
        </w:rPr>
        <w:t xml:space="preserve"> modifications ultérieures ou de l’accord-cadre ;</w:t>
      </w:r>
    </w:p>
    <w:p w14:paraId="01EB8E0B" w14:textId="77777777" w:rsidR="00036500" w:rsidRPr="007F37F3" w:rsidRDefault="00036500" w:rsidP="006C4338">
      <w:pPr>
        <w:tabs>
          <w:tab w:val="left" w:pos="851"/>
        </w:tabs>
        <w:rPr>
          <w:rFonts w:ascii="Fira Sans" w:hAnsi="Fira Sans" w:cs="Arial"/>
          <w:iCs/>
          <w:sz w:val="22"/>
          <w:szCs w:val="22"/>
        </w:rPr>
      </w:pPr>
    </w:p>
    <w:p w14:paraId="44B4F23F" w14:textId="77777777" w:rsidR="00036500" w:rsidRPr="007F37F3" w:rsidRDefault="00844DAA" w:rsidP="009B45B9">
      <w:pPr>
        <w:tabs>
          <w:tab w:val="left" w:pos="851"/>
        </w:tabs>
        <w:ind w:left="1134" w:hanging="850"/>
        <w:rPr>
          <w:rFonts w:ascii="Fira Sans" w:hAnsi="Fira Sans" w:cs="Arial"/>
          <w:i/>
          <w:sz w:val="22"/>
          <w:szCs w:val="22"/>
        </w:rPr>
      </w:pPr>
      <w:r w:rsidRPr="007F37F3">
        <w:rPr>
          <w:rFonts w:ascii="Fira Sans" w:hAnsi="Fira Sans" w:cs="Arial"/>
          <w:sz w:val="22"/>
          <w:szCs w:val="22"/>
        </w:rPr>
        <w:tab/>
      </w:r>
      <w:r w:rsidR="00036500" w:rsidRPr="007F37F3">
        <w:rPr>
          <w:rFonts w:ascii="Fira Sans" w:hAnsi="Fira Sans" w:cs="Arial"/>
          <w:sz w:val="22"/>
          <w:szCs w:val="22"/>
        </w:rPr>
        <w:fldChar w:fldCharType="begin">
          <w:ffData>
            <w:name w:val=""/>
            <w:enabled/>
            <w:calcOnExit w:val="0"/>
            <w:checkBox>
              <w:size w:val="20"/>
              <w:default w:val="0"/>
            </w:checkBox>
          </w:ffData>
        </w:fldChar>
      </w:r>
      <w:r w:rsidR="00036500" w:rsidRPr="007F37F3">
        <w:rPr>
          <w:rFonts w:ascii="Fira Sans" w:hAnsi="Fira Sans" w:cs="Arial"/>
          <w:sz w:val="22"/>
          <w:szCs w:val="22"/>
        </w:rPr>
        <w:instrText xml:space="preserve"> FORMCHECKBOX </w:instrText>
      </w:r>
      <w:r w:rsidR="00036500" w:rsidRPr="007F37F3">
        <w:rPr>
          <w:rFonts w:ascii="Fira Sans" w:hAnsi="Fira Sans" w:cs="Arial"/>
          <w:sz w:val="22"/>
          <w:szCs w:val="22"/>
        </w:rPr>
      </w:r>
      <w:r w:rsidR="00036500" w:rsidRPr="007F37F3">
        <w:rPr>
          <w:rFonts w:ascii="Fira Sans" w:hAnsi="Fira Sans" w:cs="Arial"/>
          <w:sz w:val="22"/>
          <w:szCs w:val="22"/>
        </w:rPr>
        <w:fldChar w:fldCharType="separate"/>
      </w:r>
      <w:r w:rsidR="00036500" w:rsidRPr="007F37F3">
        <w:rPr>
          <w:rFonts w:ascii="Fira Sans" w:hAnsi="Fira Sans" w:cs="Arial"/>
          <w:sz w:val="22"/>
          <w:szCs w:val="22"/>
        </w:rPr>
        <w:fldChar w:fldCharType="end"/>
      </w:r>
      <w:r w:rsidR="00036500" w:rsidRPr="007F37F3">
        <w:rPr>
          <w:rFonts w:ascii="Fira Sans" w:hAnsi="Fira Sans" w:cs="Arial"/>
          <w:i/>
          <w:iCs/>
          <w:sz w:val="22"/>
          <w:szCs w:val="22"/>
        </w:rPr>
        <w:t xml:space="preserve"> </w:t>
      </w:r>
      <w:r w:rsidR="00036500" w:rsidRPr="007F37F3">
        <w:rPr>
          <w:rFonts w:ascii="Fira Sans" w:hAnsi="Fira Sans" w:cs="Arial"/>
          <w:sz w:val="22"/>
          <w:szCs w:val="22"/>
        </w:rPr>
        <w:tab/>
        <w:t>donnent mandat au mandataire dans les conditions définies ci-dessous</w:t>
      </w:r>
      <w:r w:rsidRPr="007F37F3">
        <w:rPr>
          <w:rFonts w:ascii="Fira Sans" w:hAnsi="Fira Sans" w:cs="Arial"/>
          <w:sz w:val="22"/>
          <w:szCs w:val="22"/>
        </w:rPr>
        <w:t> :</w:t>
      </w:r>
    </w:p>
    <w:p w14:paraId="6CBE21D8" w14:textId="77777777" w:rsidR="00036500" w:rsidRPr="007F37F3" w:rsidRDefault="00844DAA" w:rsidP="009B45B9">
      <w:pPr>
        <w:tabs>
          <w:tab w:val="left" w:pos="851"/>
        </w:tabs>
        <w:ind w:left="1134" w:hanging="850"/>
        <w:rPr>
          <w:rFonts w:ascii="Fira Sans" w:hAnsi="Fira Sans" w:cs="Arial"/>
          <w:i/>
          <w:sz w:val="22"/>
          <w:szCs w:val="22"/>
        </w:rPr>
      </w:pPr>
      <w:r w:rsidRPr="007F37F3">
        <w:rPr>
          <w:rFonts w:ascii="Fira Sans" w:hAnsi="Fira Sans" w:cs="Arial"/>
          <w:i/>
          <w:sz w:val="22"/>
          <w:szCs w:val="22"/>
        </w:rPr>
        <w:tab/>
      </w:r>
      <w:r w:rsidRPr="007F37F3">
        <w:rPr>
          <w:rFonts w:ascii="Fira Sans" w:hAnsi="Fira Sans" w:cs="Arial"/>
          <w:i/>
          <w:sz w:val="22"/>
          <w:szCs w:val="22"/>
        </w:rPr>
        <w:tab/>
      </w:r>
      <w:r w:rsidRPr="007F37F3">
        <w:rPr>
          <w:rFonts w:ascii="Fira Sans" w:hAnsi="Fira Sans" w:cs="Arial"/>
          <w:i/>
          <w:sz w:val="22"/>
          <w:szCs w:val="22"/>
        </w:rPr>
        <w:tab/>
      </w:r>
      <w:r w:rsidR="00036500" w:rsidRPr="007F37F3">
        <w:rPr>
          <w:rFonts w:ascii="Fira Sans" w:hAnsi="Fira Sans" w:cs="Arial"/>
          <w:i/>
          <w:sz w:val="22"/>
          <w:szCs w:val="22"/>
        </w:rPr>
        <w:t>(Donner des précisions sur l’étendue du mandat.)</w:t>
      </w:r>
    </w:p>
    <w:p w14:paraId="706C48F0" w14:textId="77777777" w:rsidR="007213CE" w:rsidRPr="007F37F3" w:rsidRDefault="007213CE" w:rsidP="009B45B9">
      <w:pPr>
        <w:tabs>
          <w:tab w:val="left" w:pos="851"/>
        </w:tabs>
        <w:ind w:left="1134" w:hanging="850"/>
        <w:rPr>
          <w:rFonts w:ascii="Fira Sans" w:hAnsi="Fira Sans" w:cs="Arial"/>
          <w:sz w:val="22"/>
          <w:szCs w:val="22"/>
        </w:rPr>
      </w:pPr>
    </w:p>
    <w:p w14:paraId="55254CD6" w14:textId="77777777" w:rsidR="009B1CD0" w:rsidRPr="007F37F3" w:rsidRDefault="009B1CD0" w:rsidP="005846FB">
      <w:pPr>
        <w:tabs>
          <w:tab w:val="left" w:pos="851"/>
        </w:tabs>
        <w:rPr>
          <w:rFonts w:ascii="Fira Sans" w:hAnsi="Fira Sans" w:cs="Arial"/>
          <w:sz w:val="22"/>
          <w:szCs w:val="22"/>
        </w:rPr>
      </w:pPr>
    </w:p>
    <w:tbl>
      <w:tblPr>
        <w:tblW w:w="10394" w:type="dxa"/>
        <w:tblInd w:w="-40" w:type="dxa"/>
        <w:tblLayout w:type="fixed"/>
        <w:tblLook w:val="0000" w:firstRow="0" w:lastRow="0" w:firstColumn="0" w:lastColumn="0" w:noHBand="0" w:noVBand="0"/>
      </w:tblPr>
      <w:tblGrid>
        <w:gridCol w:w="35"/>
        <w:gridCol w:w="4609"/>
        <w:gridCol w:w="2694"/>
        <w:gridCol w:w="2974"/>
        <w:gridCol w:w="82"/>
      </w:tblGrid>
      <w:tr w:rsidR="00332B12" w:rsidRPr="007F37F3" w14:paraId="2C42A7C4" w14:textId="77777777" w:rsidTr="00F94DF6">
        <w:tc>
          <w:tcPr>
            <w:tcW w:w="4644" w:type="dxa"/>
            <w:gridSpan w:val="2"/>
            <w:tcBorders>
              <w:top w:val="single" w:sz="4" w:space="0" w:color="000000"/>
              <w:left w:val="single" w:sz="4" w:space="0" w:color="000000"/>
              <w:bottom w:val="single" w:sz="4" w:space="0" w:color="000000"/>
            </w:tcBorders>
            <w:shd w:val="clear" w:color="auto" w:fill="auto"/>
            <w:vAlign w:val="center"/>
          </w:tcPr>
          <w:p w14:paraId="2F8AC7B4" w14:textId="77777777" w:rsidR="00332B12" w:rsidRPr="007F37F3" w:rsidRDefault="00332B12" w:rsidP="00B054DA">
            <w:pPr>
              <w:tabs>
                <w:tab w:val="left" w:pos="851"/>
              </w:tabs>
              <w:jc w:val="center"/>
              <w:rPr>
                <w:rFonts w:ascii="Fira Sans" w:hAnsi="Fira Sans" w:cs="Arial"/>
                <w:b/>
                <w:bCs/>
                <w:sz w:val="22"/>
                <w:szCs w:val="22"/>
              </w:rPr>
            </w:pPr>
            <w:r w:rsidRPr="007F37F3">
              <w:rPr>
                <w:rFonts w:ascii="Fira Sans" w:hAnsi="Fira Sans" w:cs="Arial"/>
                <w:b/>
                <w:bCs/>
                <w:sz w:val="22"/>
                <w:szCs w:val="22"/>
              </w:rPr>
              <w:t>Nom, prénom et qualité</w:t>
            </w:r>
          </w:p>
          <w:p w14:paraId="7A1C1742" w14:textId="77777777" w:rsidR="00332B12" w:rsidRPr="007F37F3" w:rsidRDefault="00332B12" w:rsidP="00B054DA">
            <w:pPr>
              <w:tabs>
                <w:tab w:val="left" w:pos="851"/>
              </w:tabs>
              <w:jc w:val="center"/>
              <w:rPr>
                <w:rFonts w:ascii="Fira Sans" w:hAnsi="Fira Sans" w:cs="Arial"/>
                <w:b/>
                <w:bCs/>
                <w:sz w:val="22"/>
                <w:szCs w:val="22"/>
              </w:rPr>
            </w:pPr>
            <w:r w:rsidRPr="007F37F3">
              <w:rPr>
                <w:rFonts w:ascii="Fira Sans" w:hAnsi="Fira Sans" w:cs="Arial"/>
                <w:b/>
                <w:bCs/>
                <w:sz w:val="22"/>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2B53B23" w14:textId="77777777" w:rsidR="00332B12" w:rsidRPr="007F37F3" w:rsidRDefault="00332B12" w:rsidP="00B054DA">
            <w:pPr>
              <w:tabs>
                <w:tab w:val="left" w:pos="851"/>
              </w:tabs>
              <w:jc w:val="center"/>
              <w:rPr>
                <w:rFonts w:ascii="Fira Sans" w:hAnsi="Fira Sans" w:cs="Arial"/>
                <w:b/>
                <w:bCs/>
                <w:sz w:val="22"/>
                <w:szCs w:val="22"/>
              </w:rPr>
            </w:pPr>
            <w:r w:rsidRPr="007F37F3">
              <w:rPr>
                <w:rFonts w:ascii="Fira Sans" w:hAnsi="Fira Sans" w:cs="Arial"/>
                <w:b/>
                <w:bCs/>
                <w:sz w:val="22"/>
                <w:szCs w:val="22"/>
              </w:rPr>
              <w:t>Lieu et date de signature</w:t>
            </w:r>
          </w:p>
        </w:tc>
        <w:tc>
          <w:tcPr>
            <w:tcW w:w="30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AA6072" w14:textId="77777777" w:rsidR="00332B12" w:rsidRPr="007F37F3" w:rsidRDefault="00332B12" w:rsidP="00B054DA">
            <w:pPr>
              <w:tabs>
                <w:tab w:val="left" w:pos="851"/>
              </w:tabs>
              <w:jc w:val="center"/>
              <w:rPr>
                <w:rFonts w:ascii="Fira Sans" w:hAnsi="Fira Sans" w:cs="Arial"/>
                <w:b/>
                <w:bCs/>
                <w:sz w:val="22"/>
                <w:szCs w:val="22"/>
              </w:rPr>
            </w:pPr>
            <w:r w:rsidRPr="007F37F3">
              <w:rPr>
                <w:rFonts w:ascii="Fira Sans" w:hAnsi="Fira Sans" w:cs="Arial"/>
                <w:b/>
                <w:bCs/>
                <w:sz w:val="22"/>
                <w:szCs w:val="22"/>
              </w:rPr>
              <w:t>Signature</w:t>
            </w:r>
          </w:p>
        </w:tc>
      </w:tr>
      <w:tr w:rsidR="00332B12" w:rsidRPr="007F37F3" w14:paraId="1FC74E4E" w14:textId="77777777" w:rsidTr="00F94DF6">
        <w:trPr>
          <w:trHeight w:val="1021"/>
        </w:trPr>
        <w:tc>
          <w:tcPr>
            <w:tcW w:w="4644" w:type="dxa"/>
            <w:gridSpan w:val="2"/>
            <w:tcBorders>
              <w:top w:val="single" w:sz="4" w:space="0" w:color="000000"/>
              <w:left w:val="single" w:sz="4" w:space="0" w:color="000000"/>
            </w:tcBorders>
            <w:shd w:val="clear" w:color="auto" w:fill="CCFFFF"/>
          </w:tcPr>
          <w:p w14:paraId="142AE671" w14:textId="77777777" w:rsidR="00332B12" w:rsidRPr="007F37F3" w:rsidRDefault="00332B12" w:rsidP="00B054DA">
            <w:pPr>
              <w:tabs>
                <w:tab w:val="left" w:pos="851"/>
              </w:tabs>
              <w:snapToGrid w:val="0"/>
              <w:jc w:val="both"/>
              <w:rPr>
                <w:rFonts w:ascii="Fira Sans" w:hAnsi="Fira Sans" w:cs="Arial"/>
                <w:b/>
                <w:bCs/>
                <w:sz w:val="22"/>
                <w:szCs w:val="22"/>
              </w:rPr>
            </w:pPr>
          </w:p>
        </w:tc>
        <w:tc>
          <w:tcPr>
            <w:tcW w:w="2694" w:type="dxa"/>
            <w:tcBorders>
              <w:top w:val="single" w:sz="4" w:space="0" w:color="000000"/>
              <w:left w:val="single" w:sz="4" w:space="0" w:color="000000"/>
            </w:tcBorders>
            <w:shd w:val="clear" w:color="auto" w:fill="CCFFFF"/>
          </w:tcPr>
          <w:p w14:paraId="4CD74787" w14:textId="77777777" w:rsidR="00332B12" w:rsidRPr="007F37F3" w:rsidRDefault="00332B12" w:rsidP="00B054DA">
            <w:pPr>
              <w:tabs>
                <w:tab w:val="left" w:pos="851"/>
              </w:tabs>
              <w:snapToGrid w:val="0"/>
              <w:jc w:val="both"/>
              <w:rPr>
                <w:rFonts w:ascii="Fira Sans" w:hAnsi="Fira Sans" w:cs="Arial"/>
                <w:b/>
                <w:bCs/>
                <w:sz w:val="22"/>
                <w:szCs w:val="22"/>
              </w:rPr>
            </w:pPr>
          </w:p>
        </w:tc>
        <w:tc>
          <w:tcPr>
            <w:tcW w:w="3056" w:type="dxa"/>
            <w:gridSpan w:val="2"/>
            <w:tcBorders>
              <w:top w:val="single" w:sz="4" w:space="0" w:color="000000"/>
              <w:left w:val="single" w:sz="4" w:space="0" w:color="000000"/>
              <w:right w:val="single" w:sz="4" w:space="0" w:color="000000"/>
            </w:tcBorders>
            <w:shd w:val="clear" w:color="auto" w:fill="CCFFFF"/>
          </w:tcPr>
          <w:p w14:paraId="79DFF502" w14:textId="77777777" w:rsidR="00332B12" w:rsidRPr="007F37F3" w:rsidRDefault="00332B12" w:rsidP="00B054DA">
            <w:pPr>
              <w:tabs>
                <w:tab w:val="left" w:pos="851"/>
              </w:tabs>
              <w:snapToGrid w:val="0"/>
              <w:jc w:val="both"/>
              <w:rPr>
                <w:rFonts w:ascii="Fira Sans" w:hAnsi="Fira Sans" w:cs="Arial"/>
                <w:b/>
                <w:bCs/>
                <w:sz w:val="22"/>
                <w:szCs w:val="22"/>
              </w:rPr>
            </w:pPr>
          </w:p>
        </w:tc>
      </w:tr>
      <w:tr w:rsidR="00332B12" w:rsidRPr="007F37F3" w14:paraId="6849E4D8" w14:textId="77777777" w:rsidTr="00F94DF6">
        <w:trPr>
          <w:trHeight w:val="1021"/>
        </w:trPr>
        <w:tc>
          <w:tcPr>
            <w:tcW w:w="4644" w:type="dxa"/>
            <w:gridSpan w:val="2"/>
            <w:tcBorders>
              <w:left w:val="single" w:sz="4" w:space="0" w:color="000000"/>
            </w:tcBorders>
            <w:shd w:val="clear" w:color="auto" w:fill="auto"/>
          </w:tcPr>
          <w:p w14:paraId="3C13D47D" w14:textId="77777777" w:rsidR="00332B12" w:rsidRPr="007F37F3" w:rsidRDefault="00332B12" w:rsidP="00B054DA">
            <w:pPr>
              <w:tabs>
                <w:tab w:val="left" w:pos="851"/>
              </w:tabs>
              <w:snapToGrid w:val="0"/>
              <w:jc w:val="both"/>
              <w:rPr>
                <w:rFonts w:ascii="Fira Sans" w:hAnsi="Fira Sans" w:cs="Arial"/>
                <w:b/>
                <w:bCs/>
                <w:sz w:val="22"/>
                <w:szCs w:val="22"/>
              </w:rPr>
            </w:pPr>
          </w:p>
        </w:tc>
        <w:tc>
          <w:tcPr>
            <w:tcW w:w="2694" w:type="dxa"/>
            <w:tcBorders>
              <w:left w:val="single" w:sz="4" w:space="0" w:color="000000"/>
            </w:tcBorders>
            <w:shd w:val="clear" w:color="auto" w:fill="auto"/>
          </w:tcPr>
          <w:p w14:paraId="5FCB8431" w14:textId="77777777" w:rsidR="00332B12" w:rsidRPr="007F37F3" w:rsidRDefault="00332B12" w:rsidP="00B054DA">
            <w:pPr>
              <w:tabs>
                <w:tab w:val="left" w:pos="851"/>
              </w:tabs>
              <w:snapToGrid w:val="0"/>
              <w:jc w:val="both"/>
              <w:rPr>
                <w:rFonts w:ascii="Fira Sans" w:hAnsi="Fira Sans" w:cs="Arial"/>
                <w:b/>
                <w:bCs/>
                <w:sz w:val="22"/>
                <w:szCs w:val="22"/>
              </w:rPr>
            </w:pPr>
          </w:p>
        </w:tc>
        <w:tc>
          <w:tcPr>
            <w:tcW w:w="3056" w:type="dxa"/>
            <w:gridSpan w:val="2"/>
            <w:tcBorders>
              <w:left w:val="single" w:sz="4" w:space="0" w:color="000000"/>
              <w:right w:val="single" w:sz="4" w:space="0" w:color="000000"/>
            </w:tcBorders>
            <w:shd w:val="clear" w:color="auto" w:fill="auto"/>
          </w:tcPr>
          <w:p w14:paraId="1D9B4244" w14:textId="77777777" w:rsidR="00332B12" w:rsidRPr="007F37F3" w:rsidRDefault="00332B12" w:rsidP="00B054DA">
            <w:pPr>
              <w:tabs>
                <w:tab w:val="left" w:pos="851"/>
              </w:tabs>
              <w:snapToGrid w:val="0"/>
              <w:jc w:val="both"/>
              <w:rPr>
                <w:rFonts w:ascii="Fira Sans" w:hAnsi="Fira Sans" w:cs="Arial"/>
                <w:b/>
                <w:bCs/>
                <w:sz w:val="22"/>
                <w:szCs w:val="22"/>
              </w:rPr>
            </w:pPr>
          </w:p>
        </w:tc>
      </w:tr>
      <w:tr w:rsidR="00332B12" w:rsidRPr="007F37F3" w14:paraId="6F7DB59B" w14:textId="77777777" w:rsidTr="00F94DF6">
        <w:trPr>
          <w:trHeight w:val="1021"/>
        </w:trPr>
        <w:tc>
          <w:tcPr>
            <w:tcW w:w="4644" w:type="dxa"/>
            <w:gridSpan w:val="2"/>
            <w:tcBorders>
              <w:left w:val="single" w:sz="4" w:space="0" w:color="000000"/>
            </w:tcBorders>
            <w:shd w:val="clear" w:color="auto" w:fill="auto"/>
          </w:tcPr>
          <w:p w14:paraId="6246840C" w14:textId="77777777" w:rsidR="00332B12" w:rsidRPr="007F37F3" w:rsidRDefault="00332B12" w:rsidP="00B054DA">
            <w:pPr>
              <w:tabs>
                <w:tab w:val="left" w:pos="851"/>
              </w:tabs>
              <w:snapToGrid w:val="0"/>
              <w:jc w:val="both"/>
              <w:rPr>
                <w:rFonts w:ascii="Fira Sans" w:hAnsi="Fira Sans" w:cs="Arial"/>
                <w:b/>
                <w:bCs/>
                <w:sz w:val="22"/>
                <w:szCs w:val="22"/>
              </w:rPr>
            </w:pPr>
          </w:p>
        </w:tc>
        <w:tc>
          <w:tcPr>
            <w:tcW w:w="2694" w:type="dxa"/>
            <w:tcBorders>
              <w:left w:val="single" w:sz="4" w:space="0" w:color="000000"/>
            </w:tcBorders>
            <w:shd w:val="clear" w:color="auto" w:fill="auto"/>
          </w:tcPr>
          <w:p w14:paraId="46449FE5" w14:textId="77777777" w:rsidR="00332B12" w:rsidRPr="007F37F3" w:rsidRDefault="00332B12" w:rsidP="00B054DA">
            <w:pPr>
              <w:tabs>
                <w:tab w:val="left" w:pos="851"/>
              </w:tabs>
              <w:snapToGrid w:val="0"/>
              <w:jc w:val="both"/>
              <w:rPr>
                <w:rFonts w:ascii="Fira Sans" w:hAnsi="Fira Sans" w:cs="Arial"/>
                <w:b/>
                <w:bCs/>
                <w:sz w:val="22"/>
                <w:szCs w:val="22"/>
              </w:rPr>
            </w:pPr>
          </w:p>
        </w:tc>
        <w:tc>
          <w:tcPr>
            <w:tcW w:w="3056" w:type="dxa"/>
            <w:gridSpan w:val="2"/>
            <w:tcBorders>
              <w:left w:val="single" w:sz="4" w:space="0" w:color="000000"/>
              <w:right w:val="single" w:sz="4" w:space="0" w:color="000000"/>
            </w:tcBorders>
            <w:shd w:val="clear" w:color="auto" w:fill="auto"/>
          </w:tcPr>
          <w:p w14:paraId="51B6DE5F" w14:textId="77777777" w:rsidR="00332B12" w:rsidRPr="007F37F3" w:rsidRDefault="00332B12" w:rsidP="00B054DA">
            <w:pPr>
              <w:tabs>
                <w:tab w:val="left" w:pos="851"/>
              </w:tabs>
              <w:snapToGrid w:val="0"/>
              <w:jc w:val="both"/>
              <w:rPr>
                <w:rFonts w:ascii="Fira Sans" w:hAnsi="Fira Sans" w:cs="Arial"/>
                <w:b/>
                <w:bCs/>
                <w:sz w:val="22"/>
                <w:szCs w:val="22"/>
              </w:rPr>
            </w:pPr>
          </w:p>
        </w:tc>
      </w:tr>
      <w:tr w:rsidR="00332B12" w:rsidRPr="007F37F3" w14:paraId="107792F8" w14:textId="77777777" w:rsidTr="00F94DF6">
        <w:trPr>
          <w:trHeight w:val="1021"/>
        </w:trPr>
        <w:tc>
          <w:tcPr>
            <w:tcW w:w="4644" w:type="dxa"/>
            <w:gridSpan w:val="2"/>
            <w:tcBorders>
              <w:left w:val="single" w:sz="4" w:space="0" w:color="000000"/>
              <w:bottom w:val="single" w:sz="4" w:space="0" w:color="000000"/>
            </w:tcBorders>
            <w:shd w:val="clear" w:color="auto" w:fill="CCFFFF"/>
          </w:tcPr>
          <w:p w14:paraId="44ACE602" w14:textId="77777777" w:rsidR="00332B12" w:rsidRPr="007F37F3" w:rsidRDefault="00332B12" w:rsidP="00B054DA">
            <w:pPr>
              <w:tabs>
                <w:tab w:val="left" w:pos="851"/>
              </w:tabs>
              <w:snapToGrid w:val="0"/>
              <w:jc w:val="both"/>
              <w:rPr>
                <w:rFonts w:ascii="Fira Sans" w:hAnsi="Fira Sans" w:cs="Arial"/>
                <w:b/>
                <w:bCs/>
                <w:sz w:val="22"/>
                <w:szCs w:val="22"/>
              </w:rPr>
            </w:pPr>
          </w:p>
        </w:tc>
        <w:tc>
          <w:tcPr>
            <w:tcW w:w="2694" w:type="dxa"/>
            <w:tcBorders>
              <w:left w:val="single" w:sz="4" w:space="0" w:color="000000"/>
              <w:bottom w:val="single" w:sz="4" w:space="0" w:color="000000"/>
            </w:tcBorders>
            <w:shd w:val="clear" w:color="auto" w:fill="CCFFFF"/>
          </w:tcPr>
          <w:p w14:paraId="3800A761" w14:textId="77777777" w:rsidR="00332B12" w:rsidRPr="007F37F3" w:rsidRDefault="00332B12" w:rsidP="00B054DA">
            <w:pPr>
              <w:tabs>
                <w:tab w:val="left" w:pos="851"/>
              </w:tabs>
              <w:snapToGrid w:val="0"/>
              <w:jc w:val="both"/>
              <w:rPr>
                <w:rFonts w:ascii="Fira Sans" w:hAnsi="Fira Sans" w:cs="Arial"/>
                <w:b/>
                <w:bCs/>
                <w:sz w:val="22"/>
                <w:szCs w:val="22"/>
              </w:rPr>
            </w:pPr>
          </w:p>
        </w:tc>
        <w:tc>
          <w:tcPr>
            <w:tcW w:w="3056" w:type="dxa"/>
            <w:gridSpan w:val="2"/>
            <w:tcBorders>
              <w:left w:val="single" w:sz="4" w:space="0" w:color="000000"/>
              <w:bottom w:val="single" w:sz="4" w:space="0" w:color="000000"/>
              <w:right w:val="single" w:sz="4" w:space="0" w:color="000000"/>
            </w:tcBorders>
            <w:shd w:val="clear" w:color="auto" w:fill="CCFFFF"/>
          </w:tcPr>
          <w:p w14:paraId="0C22071D" w14:textId="77777777" w:rsidR="00332B12" w:rsidRPr="007F37F3" w:rsidRDefault="00332B12" w:rsidP="00B054DA">
            <w:pPr>
              <w:tabs>
                <w:tab w:val="left" w:pos="851"/>
              </w:tabs>
              <w:snapToGrid w:val="0"/>
              <w:jc w:val="both"/>
              <w:rPr>
                <w:rFonts w:ascii="Fira Sans" w:hAnsi="Fira Sans" w:cs="Arial"/>
                <w:b/>
                <w:bCs/>
                <w:sz w:val="22"/>
                <w:szCs w:val="22"/>
              </w:rPr>
            </w:pPr>
          </w:p>
        </w:tc>
      </w:tr>
      <w:tr w:rsidR="008F5AF6" w:rsidRPr="007F37F3" w14:paraId="5A97300A" w14:textId="77777777" w:rsidTr="00F94DF6">
        <w:tblPrEx>
          <w:tblCellMar>
            <w:left w:w="71" w:type="dxa"/>
            <w:right w:w="71" w:type="dxa"/>
          </w:tblCellMar>
          <w:tblLook w:val="04A0" w:firstRow="1" w:lastRow="0" w:firstColumn="1" w:lastColumn="0" w:noHBand="0" w:noVBand="1"/>
        </w:tblPrEx>
        <w:trPr>
          <w:gridBefore w:val="1"/>
          <w:gridAfter w:val="1"/>
          <w:wBefore w:w="35" w:type="dxa"/>
          <w:wAfter w:w="82" w:type="dxa"/>
        </w:trPr>
        <w:tc>
          <w:tcPr>
            <w:tcW w:w="10277" w:type="dxa"/>
            <w:gridSpan w:val="3"/>
            <w:shd w:val="clear" w:color="auto" w:fill="66CCFF"/>
            <w:hideMark/>
          </w:tcPr>
          <w:p w14:paraId="265D0BB7" w14:textId="4CA2E186" w:rsidR="008F5AF6" w:rsidRPr="007F37F3" w:rsidRDefault="008F5AF6" w:rsidP="00155CAB">
            <w:pPr>
              <w:pStyle w:val="Titre4"/>
              <w:numPr>
                <w:ilvl w:val="3"/>
                <w:numId w:val="5"/>
              </w:numPr>
              <w:rPr>
                <w:rFonts w:ascii="Fira Sans" w:hAnsi="Fira Sans"/>
                <w:sz w:val="22"/>
                <w:szCs w:val="22"/>
              </w:rPr>
            </w:pPr>
            <w:r w:rsidRPr="007F37F3">
              <w:rPr>
                <w:rFonts w:ascii="Fira Sans" w:hAnsi="Fira Sans"/>
                <w:sz w:val="22"/>
                <w:szCs w:val="22"/>
              </w:rPr>
              <w:lastRenderedPageBreak/>
              <w:t xml:space="preserve">D - </w:t>
            </w:r>
            <w:r w:rsidR="009E7A2D" w:rsidRPr="007F37F3">
              <w:rPr>
                <w:rFonts w:ascii="Fira Sans" w:hAnsi="Fira Sans"/>
                <w:sz w:val="22"/>
                <w:szCs w:val="22"/>
              </w:rPr>
              <w:t xml:space="preserve">Identification </w:t>
            </w:r>
            <w:r w:rsidR="00F94DF6">
              <w:rPr>
                <w:rFonts w:ascii="Fira Sans" w:hAnsi="Fira Sans"/>
                <w:sz w:val="22"/>
                <w:szCs w:val="22"/>
              </w:rPr>
              <w:t>de l’entité adjudicatrice</w:t>
            </w:r>
          </w:p>
        </w:tc>
      </w:tr>
    </w:tbl>
    <w:p w14:paraId="751AD130" w14:textId="77777777" w:rsidR="008F5AF6" w:rsidRPr="007F37F3" w:rsidRDefault="008F5AF6" w:rsidP="008F5AF6">
      <w:pPr>
        <w:pStyle w:val="Titre1"/>
        <w:numPr>
          <w:ilvl w:val="0"/>
          <w:numId w:val="0"/>
        </w:numPr>
        <w:jc w:val="both"/>
        <w:rPr>
          <w:rFonts w:ascii="Fira Sans" w:hAnsi="Fira Sans" w:cs="Arial"/>
          <w:sz w:val="22"/>
          <w:szCs w:val="22"/>
        </w:rPr>
      </w:pPr>
    </w:p>
    <w:p w14:paraId="20D80B4F" w14:textId="77777777" w:rsidR="008F5AF6" w:rsidRPr="007F37F3" w:rsidRDefault="008F5AF6" w:rsidP="008F5AF6">
      <w:pPr>
        <w:rPr>
          <w:rFonts w:ascii="Fira Sans" w:hAnsi="Fira Sans" w:cs="Arial"/>
          <w:sz w:val="22"/>
          <w:szCs w:val="22"/>
        </w:rPr>
      </w:pPr>
    </w:p>
    <w:p w14:paraId="1B36ACB2" w14:textId="77777777" w:rsidR="008F5AF6" w:rsidRPr="007F37F3" w:rsidRDefault="008F5AF6" w:rsidP="008F5AF6">
      <w:pPr>
        <w:jc w:val="both"/>
        <w:rPr>
          <w:rFonts w:ascii="Fira Sans" w:hAnsi="Fira Sans" w:cs="Arial"/>
          <w:sz w:val="22"/>
          <w:szCs w:val="22"/>
          <w:lang w:eastAsia="fr-FR"/>
        </w:rPr>
      </w:pPr>
      <w:r w:rsidRPr="007F37F3">
        <w:rPr>
          <w:rFonts w:ascii="Fira Sans" w:hAnsi="Fira Sans" w:cs="Arial"/>
          <w:sz w:val="22"/>
          <w:szCs w:val="22"/>
        </w:rPr>
        <w:t>CHAMBRE DE COMMERCE ET D’INDUSTRIE TERRITORIALE DU PAYS D’ARLES</w:t>
      </w:r>
    </w:p>
    <w:p w14:paraId="1B8BD7B9" w14:textId="77777777" w:rsidR="008F5AF6" w:rsidRPr="007F37F3" w:rsidRDefault="008F5AF6" w:rsidP="008F5AF6">
      <w:pPr>
        <w:jc w:val="both"/>
        <w:rPr>
          <w:rFonts w:ascii="Fira Sans" w:hAnsi="Fira Sans" w:cs="Arial"/>
          <w:sz w:val="22"/>
          <w:szCs w:val="22"/>
        </w:rPr>
      </w:pPr>
      <w:r w:rsidRPr="007F37F3">
        <w:rPr>
          <w:rFonts w:ascii="Fira Sans" w:hAnsi="Fira Sans" w:cs="Arial"/>
          <w:sz w:val="22"/>
          <w:szCs w:val="22"/>
        </w:rPr>
        <w:t>Avenue de la 1</w:t>
      </w:r>
      <w:r w:rsidRPr="007F37F3">
        <w:rPr>
          <w:rFonts w:ascii="Fira Sans" w:hAnsi="Fira Sans" w:cs="Arial"/>
          <w:sz w:val="22"/>
          <w:szCs w:val="22"/>
          <w:vertAlign w:val="superscript"/>
        </w:rPr>
        <w:t>ère</w:t>
      </w:r>
      <w:r w:rsidRPr="007F37F3">
        <w:rPr>
          <w:rFonts w:ascii="Fira Sans" w:hAnsi="Fira Sans" w:cs="Arial"/>
          <w:sz w:val="22"/>
          <w:szCs w:val="22"/>
        </w:rPr>
        <w:t xml:space="preserve"> Division France Libre – BP 10039</w:t>
      </w:r>
    </w:p>
    <w:p w14:paraId="5EDF8A61" w14:textId="77777777" w:rsidR="008F5AF6" w:rsidRPr="007F37F3" w:rsidRDefault="008F5AF6" w:rsidP="008F5AF6">
      <w:pPr>
        <w:jc w:val="both"/>
        <w:rPr>
          <w:rFonts w:ascii="Fira Sans" w:hAnsi="Fira Sans" w:cs="Arial"/>
          <w:sz w:val="22"/>
          <w:szCs w:val="22"/>
        </w:rPr>
      </w:pPr>
      <w:r w:rsidRPr="007F37F3">
        <w:rPr>
          <w:rFonts w:ascii="Fira Sans" w:hAnsi="Fira Sans" w:cs="Arial"/>
          <w:sz w:val="22"/>
          <w:szCs w:val="22"/>
        </w:rPr>
        <w:t>13633 ARLES CEDEX</w:t>
      </w:r>
    </w:p>
    <w:p w14:paraId="40CC9197" w14:textId="77777777" w:rsidR="008F5AF6" w:rsidRPr="007F37F3" w:rsidRDefault="008F5AF6" w:rsidP="008F5AF6">
      <w:pPr>
        <w:jc w:val="both"/>
        <w:rPr>
          <w:rFonts w:ascii="Fira Sans" w:hAnsi="Fira Sans" w:cs="Arial"/>
          <w:sz w:val="22"/>
          <w:szCs w:val="22"/>
        </w:rPr>
      </w:pPr>
      <w:r w:rsidRPr="007F37F3">
        <w:rPr>
          <w:rFonts w:ascii="Fira Sans" w:hAnsi="Fira Sans" w:cs="Arial"/>
          <w:sz w:val="22"/>
          <w:szCs w:val="22"/>
        </w:rPr>
        <w:t>Tel : 04.90.99.08.08</w:t>
      </w:r>
    </w:p>
    <w:p w14:paraId="02FA2C58" w14:textId="77777777" w:rsidR="008F5AF6" w:rsidRPr="007F37F3" w:rsidRDefault="008F5AF6" w:rsidP="008F5AF6">
      <w:pPr>
        <w:jc w:val="both"/>
        <w:rPr>
          <w:rFonts w:ascii="Fira Sans" w:hAnsi="Fira Sans" w:cs="Arial"/>
          <w:sz w:val="22"/>
          <w:szCs w:val="22"/>
        </w:rPr>
      </w:pPr>
      <w:r w:rsidRPr="007F37F3">
        <w:rPr>
          <w:rFonts w:ascii="Fira Sans" w:hAnsi="Fira Sans" w:cs="Arial"/>
          <w:sz w:val="22"/>
          <w:szCs w:val="22"/>
        </w:rPr>
        <w:t>Fax : 04.90.99.08.00</w:t>
      </w:r>
    </w:p>
    <w:p w14:paraId="5283E151" w14:textId="77777777" w:rsidR="008F5AF6" w:rsidRPr="007F37F3" w:rsidRDefault="008F5AF6" w:rsidP="008F5AF6">
      <w:pPr>
        <w:jc w:val="both"/>
        <w:rPr>
          <w:rFonts w:ascii="Fira Sans" w:hAnsi="Fira Sans" w:cs="Arial"/>
          <w:sz w:val="22"/>
          <w:szCs w:val="22"/>
        </w:rPr>
      </w:pPr>
      <w:r w:rsidRPr="007F37F3">
        <w:rPr>
          <w:rFonts w:ascii="Fira Sans" w:hAnsi="Fira Sans" w:cs="Arial"/>
          <w:sz w:val="22"/>
          <w:szCs w:val="22"/>
        </w:rPr>
        <w:t>Courriel : marchepublic@arles.cci.fr</w:t>
      </w:r>
    </w:p>
    <w:p w14:paraId="2867C6DB" w14:textId="77777777" w:rsidR="008F5AF6" w:rsidRPr="007F37F3" w:rsidRDefault="008F5AF6" w:rsidP="008F5AF6">
      <w:pPr>
        <w:jc w:val="both"/>
        <w:rPr>
          <w:rFonts w:ascii="Fira Sans" w:hAnsi="Fira Sans" w:cs="Arial"/>
          <w:sz w:val="22"/>
          <w:szCs w:val="22"/>
          <w:lang w:val="de-DE"/>
        </w:rPr>
      </w:pPr>
      <w:r w:rsidRPr="007F37F3">
        <w:rPr>
          <w:rFonts w:ascii="Fira Sans" w:hAnsi="Fira Sans" w:cs="Arial"/>
          <w:sz w:val="22"/>
          <w:szCs w:val="22"/>
          <w:lang w:val="de-DE"/>
        </w:rPr>
        <w:t xml:space="preserve">Adresse internet (URL) : </w:t>
      </w:r>
      <w:hyperlink r:id="rId10" w:history="1">
        <w:r w:rsidRPr="007F37F3">
          <w:rPr>
            <w:rStyle w:val="Lienhypertexte"/>
            <w:rFonts w:ascii="Fira Sans" w:hAnsi="Fira Sans" w:cs="Arial"/>
            <w:color w:val="000000"/>
            <w:sz w:val="22"/>
            <w:szCs w:val="22"/>
            <w:lang w:val="de-DE"/>
          </w:rPr>
          <w:t>www.arles.cci.fr</w:t>
        </w:r>
      </w:hyperlink>
    </w:p>
    <w:p w14:paraId="304495A7" w14:textId="77777777" w:rsidR="008F5AF6" w:rsidRPr="007F37F3" w:rsidRDefault="008F5AF6" w:rsidP="008F5AF6">
      <w:pPr>
        <w:pStyle w:val="Default"/>
        <w:jc w:val="both"/>
        <w:rPr>
          <w:rFonts w:ascii="Fira Sans" w:hAnsi="Fira Sans"/>
          <w:sz w:val="22"/>
          <w:szCs w:val="22"/>
          <w:lang w:val="de-DE"/>
        </w:rPr>
      </w:pPr>
      <w:r w:rsidRPr="007F37F3">
        <w:rPr>
          <w:rFonts w:ascii="Fira Sans" w:hAnsi="Fira Sans"/>
          <w:sz w:val="22"/>
          <w:szCs w:val="22"/>
          <w:lang w:val="de-DE"/>
        </w:rPr>
        <w:t xml:space="preserve">Représentée par Stéphane PAGLIA Président par décision du </w:t>
      </w:r>
      <w:r w:rsidR="006C6BEB" w:rsidRPr="007F37F3">
        <w:rPr>
          <w:rFonts w:ascii="Fira Sans" w:hAnsi="Fira Sans"/>
          <w:sz w:val="22"/>
          <w:szCs w:val="22"/>
          <w:lang w:val="de-DE"/>
        </w:rPr>
        <w:t>22 novembre 2022</w:t>
      </w:r>
    </w:p>
    <w:p w14:paraId="522DF631" w14:textId="77777777" w:rsidR="008F5AF6" w:rsidRPr="007F37F3" w:rsidRDefault="008F5AF6" w:rsidP="008F5AF6">
      <w:pPr>
        <w:jc w:val="both"/>
        <w:rPr>
          <w:rFonts w:ascii="Fira Sans" w:hAnsi="Fira Sans" w:cs="Arial"/>
          <w:sz w:val="22"/>
          <w:szCs w:val="22"/>
        </w:rPr>
      </w:pPr>
    </w:p>
    <w:p w14:paraId="484A9D6D" w14:textId="77777777" w:rsidR="008F5AF6" w:rsidRPr="007F37F3" w:rsidRDefault="008F5AF6" w:rsidP="008F5AF6">
      <w:pPr>
        <w:jc w:val="both"/>
        <w:rPr>
          <w:rFonts w:ascii="Fira Sans" w:hAnsi="Fira Sans" w:cs="Arial"/>
          <w:sz w:val="22"/>
          <w:szCs w:val="22"/>
        </w:rPr>
      </w:pPr>
    </w:p>
    <w:p w14:paraId="71864074" w14:textId="77777777" w:rsidR="008F5AF6" w:rsidRPr="007F37F3" w:rsidRDefault="008F5AF6" w:rsidP="008F5AF6">
      <w:pPr>
        <w:jc w:val="both"/>
        <w:rPr>
          <w:rFonts w:ascii="Fira Sans" w:hAnsi="Fira Sans" w:cs="Arial"/>
          <w:i/>
          <w:sz w:val="22"/>
          <w:szCs w:val="22"/>
        </w:rPr>
      </w:pPr>
      <w:r w:rsidRPr="007F37F3">
        <w:rPr>
          <w:rFonts w:ascii="Fira Sans" w:eastAsia="Wingdings" w:hAnsi="Fira Sans" w:cs="Arial"/>
          <w:b/>
          <w:color w:val="66CCFF"/>
          <w:spacing w:val="-10"/>
          <w:sz w:val="22"/>
          <w:szCs w:val="22"/>
        </w:rPr>
        <w:t></w:t>
      </w:r>
      <w:r w:rsidRPr="007F37F3">
        <w:rPr>
          <w:rFonts w:ascii="Fira Sans" w:eastAsia="Arial" w:hAnsi="Fira Sans" w:cs="Arial"/>
          <w:spacing w:val="-10"/>
          <w:sz w:val="22"/>
          <w:szCs w:val="22"/>
        </w:rPr>
        <w:t xml:space="preserve"> </w:t>
      </w:r>
      <w:r w:rsidRPr="007F37F3">
        <w:rPr>
          <w:rFonts w:ascii="Fira Sans" w:hAnsi="Fira Sans" w:cs="Arial"/>
          <w:sz w:val="22"/>
          <w:szCs w:val="22"/>
        </w:rPr>
        <w:t>Personne habilitée à donner les renseignements (nantissements ou cessions de créances)</w:t>
      </w:r>
      <w:r w:rsidRPr="007F37F3">
        <w:rPr>
          <w:rFonts w:ascii="Fira Sans" w:hAnsi="Fira Sans" w:cs="Arial"/>
          <w:i/>
          <w:sz w:val="22"/>
          <w:szCs w:val="22"/>
        </w:rPr>
        <w:t> :</w:t>
      </w:r>
    </w:p>
    <w:p w14:paraId="46638485" w14:textId="77777777" w:rsidR="00100580" w:rsidRPr="007F37F3" w:rsidRDefault="00100580" w:rsidP="008F5AF6">
      <w:pPr>
        <w:jc w:val="both"/>
        <w:rPr>
          <w:rFonts w:ascii="Fira Sans" w:hAnsi="Fira Sans" w:cs="Arial"/>
          <w:b/>
          <w:sz w:val="22"/>
          <w:szCs w:val="22"/>
        </w:rPr>
      </w:pPr>
    </w:p>
    <w:p w14:paraId="72DFCF2F" w14:textId="77777777" w:rsidR="00155CAB" w:rsidRPr="007F37F3" w:rsidRDefault="008F5AF6" w:rsidP="008F5AF6">
      <w:pPr>
        <w:jc w:val="both"/>
        <w:rPr>
          <w:rFonts w:ascii="Fira Sans" w:hAnsi="Fira Sans" w:cs="Arial"/>
          <w:sz w:val="22"/>
          <w:szCs w:val="22"/>
        </w:rPr>
      </w:pPr>
      <w:r w:rsidRPr="007F37F3">
        <w:rPr>
          <w:rFonts w:ascii="Fira Sans" w:hAnsi="Fira Sans" w:cs="Arial"/>
          <w:sz w:val="22"/>
          <w:szCs w:val="22"/>
        </w:rPr>
        <w:t xml:space="preserve">Service Marché Public </w:t>
      </w:r>
    </w:p>
    <w:p w14:paraId="0F1C3B5C" w14:textId="77777777" w:rsidR="00155CAB" w:rsidRPr="007F37F3" w:rsidRDefault="001E29C9" w:rsidP="008F5AF6">
      <w:pPr>
        <w:jc w:val="both"/>
        <w:rPr>
          <w:rFonts w:ascii="Fira Sans" w:hAnsi="Fira Sans" w:cs="Arial"/>
          <w:sz w:val="22"/>
          <w:szCs w:val="22"/>
        </w:rPr>
      </w:pPr>
      <w:r w:rsidRPr="007F37F3">
        <w:rPr>
          <w:rFonts w:ascii="Fira Sans" w:hAnsi="Fira Sans" w:cs="Arial"/>
          <w:sz w:val="22"/>
          <w:szCs w:val="22"/>
        </w:rPr>
        <w:t>Anne Hovanessian</w:t>
      </w:r>
      <w:r w:rsidR="008F5AF6" w:rsidRPr="007F37F3">
        <w:rPr>
          <w:rFonts w:ascii="Fira Sans" w:hAnsi="Fira Sans" w:cs="Arial"/>
          <w:sz w:val="22"/>
          <w:szCs w:val="22"/>
        </w:rPr>
        <w:t xml:space="preserve"> </w:t>
      </w:r>
    </w:p>
    <w:p w14:paraId="491DE082" w14:textId="77777777" w:rsidR="00155CAB" w:rsidRPr="007F37F3" w:rsidRDefault="005F4509" w:rsidP="008F5AF6">
      <w:pPr>
        <w:jc w:val="both"/>
        <w:rPr>
          <w:rFonts w:ascii="Fira Sans" w:hAnsi="Fira Sans" w:cs="Arial"/>
          <w:sz w:val="22"/>
          <w:szCs w:val="22"/>
        </w:rPr>
      </w:pPr>
      <w:r w:rsidRPr="007F37F3">
        <w:rPr>
          <w:rFonts w:ascii="Fira Sans" w:hAnsi="Fira Sans" w:cs="Arial"/>
          <w:sz w:val="22"/>
          <w:szCs w:val="22"/>
        </w:rPr>
        <w:t>C</w:t>
      </w:r>
      <w:r w:rsidR="00155CAB" w:rsidRPr="007F37F3">
        <w:rPr>
          <w:rFonts w:ascii="Fira Sans" w:hAnsi="Fira Sans" w:cs="Arial"/>
          <w:sz w:val="22"/>
          <w:szCs w:val="22"/>
        </w:rPr>
        <w:t xml:space="preserve">ommande publique </w:t>
      </w:r>
    </w:p>
    <w:p w14:paraId="1A3ABBE3" w14:textId="77777777" w:rsidR="008F5AF6" w:rsidRPr="007F37F3" w:rsidRDefault="005F4509" w:rsidP="008F5AF6">
      <w:pPr>
        <w:jc w:val="both"/>
        <w:rPr>
          <w:rFonts w:ascii="Fira Sans" w:hAnsi="Fira Sans" w:cs="Arial"/>
          <w:sz w:val="22"/>
          <w:szCs w:val="22"/>
        </w:rPr>
      </w:pPr>
      <w:hyperlink r:id="rId11" w:history="1">
        <w:r w:rsidRPr="007F37F3">
          <w:rPr>
            <w:rStyle w:val="Lienhypertexte"/>
            <w:rFonts w:ascii="Fira Sans" w:hAnsi="Fira Sans" w:cs="Arial"/>
            <w:sz w:val="22"/>
            <w:szCs w:val="22"/>
          </w:rPr>
          <w:t>marchepublic@arles.cci.fr</w:t>
        </w:r>
      </w:hyperlink>
      <w:r w:rsidR="008F5AF6" w:rsidRPr="007F37F3">
        <w:rPr>
          <w:rFonts w:ascii="Fira Sans" w:hAnsi="Fira Sans" w:cs="Arial"/>
          <w:sz w:val="22"/>
          <w:szCs w:val="22"/>
        </w:rPr>
        <w:t xml:space="preserve"> – </w:t>
      </w:r>
    </w:p>
    <w:p w14:paraId="5A46B314" w14:textId="77777777" w:rsidR="008F5AF6" w:rsidRPr="007F37F3" w:rsidRDefault="008F5AF6" w:rsidP="008F5AF6">
      <w:pPr>
        <w:jc w:val="both"/>
        <w:rPr>
          <w:rFonts w:ascii="Fira Sans" w:hAnsi="Fira Sans" w:cs="Arial"/>
          <w:sz w:val="22"/>
          <w:szCs w:val="22"/>
        </w:rPr>
      </w:pPr>
    </w:p>
    <w:p w14:paraId="6550E845" w14:textId="77777777" w:rsidR="008F5AF6" w:rsidRPr="007F37F3" w:rsidRDefault="008F5AF6" w:rsidP="008F5AF6">
      <w:pPr>
        <w:pStyle w:val="fcase2metab"/>
        <w:ind w:left="0" w:firstLine="0"/>
        <w:rPr>
          <w:rFonts w:ascii="Fira Sans" w:hAnsi="Fira Sans" w:cs="Arial"/>
          <w:sz w:val="22"/>
          <w:szCs w:val="22"/>
        </w:rPr>
      </w:pPr>
    </w:p>
    <w:p w14:paraId="6BEB8F62" w14:textId="77777777" w:rsidR="008F5AF6" w:rsidRPr="007F37F3" w:rsidRDefault="00D25086" w:rsidP="008F5AF6">
      <w:pPr>
        <w:tabs>
          <w:tab w:val="left" w:pos="720"/>
        </w:tabs>
        <w:jc w:val="both"/>
        <w:rPr>
          <w:rFonts w:ascii="Fira Sans" w:hAnsi="Fira Sans" w:cs="Arial"/>
          <w:i/>
          <w:iCs/>
          <w:sz w:val="22"/>
          <w:szCs w:val="22"/>
        </w:rPr>
      </w:pPr>
      <w:r w:rsidRPr="007F37F3">
        <w:rPr>
          <w:rFonts w:ascii="Fira Sans" w:eastAsia="Wingdings" w:hAnsi="Fira Sans" w:cs="Arial"/>
          <w:b/>
          <w:color w:val="66CCFF"/>
          <w:spacing w:val="-10"/>
          <w:sz w:val="22"/>
          <w:szCs w:val="22"/>
        </w:rPr>
        <w:t></w:t>
      </w:r>
      <w:r w:rsidRPr="007F37F3">
        <w:rPr>
          <w:rFonts w:ascii="Fira Sans" w:eastAsia="Arial" w:hAnsi="Fira Sans" w:cs="Arial"/>
          <w:b/>
          <w:spacing w:val="-10"/>
          <w:sz w:val="22"/>
          <w:szCs w:val="22"/>
        </w:rPr>
        <w:t xml:space="preserve"> Désignation</w:t>
      </w:r>
      <w:r w:rsidR="008F5AF6" w:rsidRPr="007F37F3">
        <w:rPr>
          <w:rFonts w:ascii="Fira Sans" w:hAnsi="Fira Sans" w:cs="Arial"/>
          <w:sz w:val="22"/>
          <w:szCs w:val="22"/>
        </w:rPr>
        <w:t xml:space="preserve">, adresse du comptable </w:t>
      </w:r>
      <w:r w:rsidRPr="007F37F3">
        <w:rPr>
          <w:rFonts w:ascii="Fira Sans" w:hAnsi="Fira Sans" w:cs="Arial"/>
          <w:sz w:val="22"/>
          <w:szCs w:val="22"/>
        </w:rPr>
        <w:t>assignataire :</w:t>
      </w:r>
      <w:r w:rsidR="008F5AF6" w:rsidRPr="007F37F3">
        <w:rPr>
          <w:rFonts w:ascii="Fira Sans" w:hAnsi="Fira Sans" w:cs="Arial"/>
          <w:sz w:val="22"/>
          <w:szCs w:val="22"/>
        </w:rPr>
        <w:t xml:space="preserve"> </w:t>
      </w:r>
    </w:p>
    <w:p w14:paraId="46E88728" w14:textId="77777777" w:rsidR="008F5AF6" w:rsidRPr="007F37F3" w:rsidRDefault="008F5AF6" w:rsidP="008F5AF6">
      <w:pPr>
        <w:pStyle w:val="fcase2metab"/>
        <w:numPr>
          <w:ilvl w:val="0"/>
          <w:numId w:val="5"/>
        </w:numPr>
        <w:rPr>
          <w:rFonts w:ascii="Fira Sans" w:hAnsi="Fira Sans" w:cs="Arial"/>
          <w:b/>
          <w:sz w:val="22"/>
          <w:szCs w:val="22"/>
        </w:rPr>
      </w:pPr>
    </w:p>
    <w:p w14:paraId="6195DA61" w14:textId="77777777" w:rsidR="008F5AF6" w:rsidRPr="007F37F3" w:rsidRDefault="008F5AF6" w:rsidP="008F5AF6">
      <w:pPr>
        <w:pStyle w:val="fcase2metab"/>
        <w:numPr>
          <w:ilvl w:val="0"/>
          <w:numId w:val="5"/>
        </w:numPr>
        <w:rPr>
          <w:rFonts w:ascii="Fira Sans" w:hAnsi="Fira Sans" w:cs="Arial"/>
          <w:sz w:val="22"/>
          <w:szCs w:val="22"/>
        </w:rPr>
      </w:pPr>
      <w:r w:rsidRPr="007F37F3">
        <w:rPr>
          <w:rFonts w:ascii="Fira Sans" w:hAnsi="Fira Sans" w:cs="Arial"/>
          <w:sz w:val="22"/>
          <w:szCs w:val="22"/>
        </w:rPr>
        <w:t xml:space="preserve">Monsieur </w:t>
      </w:r>
      <w:r w:rsidR="006C6BEB" w:rsidRPr="007F37F3">
        <w:rPr>
          <w:rFonts w:ascii="Fira Sans" w:hAnsi="Fira Sans" w:cs="Arial"/>
          <w:sz w:val="22"/>
          <w:szCs w:val="22"/>
        </w:rPr>
        <w:t>Didier HONORE</w:t>
      </w:r>
    </w:p>
    <w:p w14:paraId="4CE794B4" w14:textId="77777777" w:rsidR="008F5AF6" w:rsidRPr="007F37F3" w:rsidRDefault="008F5AF6" w:rsidP="008F5AF6">
      <w:pPr>
        <w:pStyle w:val="fcase2metab"/>
        <w:numPr>
          <w:ilvl w:val="0"/>
          <w:numId w:val="5"/>
        </w:numPr>
        <w:rPr>
          <w:rFonts w:ascii="Fira Sans" w:hAnsi="Fira Sans" w:cs="Arial"/>
          <w:sz w:val="22"/>
          <w:szCs w:val="22"/>
        </w:rPr>
      </w:pPr>
      <w:r w:rsidRPr="007F37F3">
        <w:rPr>
          <w:rFonts w:ascii="Fira Sans" w:hAnsi="Fira Sans" w:cs="Arial"/>
          <w:sz w:val="22"/>
          <w:szCs w:val="22"/>
        </w:rPr>
        <w:t>Trésorier CCIPA</w:t>
      </w:r>
    </w:p>
    <w:p w14:paraId="6B409295" w14:textId="77777777" w:rsidR="008F5AF6" w:rsidRPr="007F37F3" w:rsidRDefault="008F5AF6" w:rsidP="008F5AF6">
      <w:pPr>
        <w:pStyle w:val="fcase2metab"/>
        <w:numPr>
          <w:ilvl w:val="0"/>
          <w:numId w:val="5"/>
        </w:numPr>
        <w:rPr>
          <w:rFonts w:ascii="Fira Sans" w:hAnsi="Fira Sans" w:cs="Arial"/>
          <w:sz w:val="22"/>
          <w:szCs w:val="22"/>
        </w:rPr>
      </w:pPr>
      <w:r w:rsidRPr="007F37F3">
        <w:rPr>
          <w:rFonts w:ascii="Fira Sans" w:hAnsi="Fira Sans" w:cs="Arial"/>
          <w:sz w:val="22"/>
          <w:szCs w:val="22"/>
        </w:rPr>
        <w:t>Avenue de la 1</w:t>
      </w:r>
      <w:r w:rsidRPr="007F37F3">
        <w:rPr>
          <w:rFonts w:ascii="Fira Sans" w:hAnsi="Fira Sans" w:cs="Arial"/>
          <w:sz w:val="22"/>
          <w:szCs w:val="22"/>
          <w:vertAlign w:val="superscript"/>
        </w:rPr>
        <w:t>ère</w:t>
      </w:r>
      <w:r w:rsidRPr="007F37F3">
        <w:rPr>
          <w:rFonts w:ascii="Fira Sans" w:hAnsi="Fira Sans" w:cs="Arial"/>
          <w:sz w:val="22"/>
          <w:szCs w:val="22"/>
        </w:rPr>
        <w:t xml:space="preserve"> DFL</w:t>
      </w:r>
    </w:p>
    <w:p w14:paraId="27444C20" w14:textId="77777777" w:rsidR="008F5AF6" w:rsidRPr="007F37F3" w:rsidRDefault="008F5AF6" w:rsidP="008F5AF6">
      <w:pPr>
        <w:pStyle w:val="fcase2metab"/>
        <w:numPr>
          <w:ilvl w:val="0"/>
          <w:numId w:val="5"/>
        </w:numPr>
        <w:rPr>
          <w:rFonts w:ascii="Fira Sans" w:hAnsi="Fira Sans" w:cs="Arial"/>
          <w:sz w:val="22"/>
          <w:szCs w:val="22"/>
        </w:rPr>
      </w:pPr>
      <w:r w:rsidRPr="007F37F3">
        <w:rPr>
          <w:rFonts w:ascii="Fira Sans" w:hAnsi="Fira Sans" w:cs="Arial"/>
          <w:sz w:val="22"/>
          <w:szCs w:val="22"/>
        </w:rPr>
        <w:t>BP 10039</w:t>
      </w:r>
    </w:p>
    <w:p w14:paraId="022933FB" w14:textId="77777777" w:rsidR="008F5AF6" w:rsidRPr="007F37F3" w:rsidRDefault="008F5AF6" w:rsidP="008F5AF6">
      <w:pPr>
        <w:pStyle w:val="fcase2metab"/>
        <w:numPr>
          <w:ilvl w:val="0"/>
          <w:numId w:val="5"/>
        </w:numPr>
        <w:rPr>
          <w:rFonts w:ascii="Fira Sans" w:hAnsi="Fira Sans" w:cs="Arial"/>
          <w:sz w:val="22"/>
          <w:szCs w:val="22"/>
        </w:rPr>
      </w:pPr>
      <w:r w:rsidRPr="007F37F3">
        <w:rPr>
          <w:rFonts w:ascii="Fira Sans" w:hAnsi="Fira Sans" w:cs="Arial"/>
          <w:sz w:val="22"/>
          <w:szCs w:val="22"/>
        </w:rPr>
        <w:t>13633 Arles Cedex</w:t>
      </w:r>
    </w:p>
    <w:p w14:paraId="01BBDB2F" w14:textId="77777777" w:rsidR="0079785C" w:rsidRPr="007F37F3" w:rsidRDefault="0079785C" w:rsidP="009B45B9">
      <w:pPr>
        <w:pStyle w:val="fcase2metab"/>
        <w:rPr>
          <w:rFonts w:ascii="Fira Sans" w:hAnsi="Fira Sans" w:cs="Arial"/>
          <w:sz w:val="22"/>
          <w:szCs w:val="22"/>
        </w:rPr>
      </w:pPr>
    </w:p>
    <w:p w14:paraId="1ED459FE" w14:textId="77777777" w:rsidR="00155CAB" w:rsidRPr="007F37F3" w:rsidRDefault="00155CAB" w:rsidP="00F24E66">
      <w:pPr>
        <w:tabs>
          <w:tab w:val="left" w:pos="851"/>
          <w:tab w:val="left" w:pos="3402"/>
          <w:tab w:val="left" w:pos="6237"/>
          <w:tab w:val="left" w:pos="9072"/>
        </w:tabs>
        <w:jc w:val="both"/>
        <w:rPr>
          <w:rFonts w:ascii="Fira Sans" w:hAnsi="Fira Sans" w:cs="Arial"/>
          <w:b/>
          <w:caps/>
          <w:sz w:val="22"/>
          <w:szCs w:val="22"/>
        </w:rPr>
      </w:pPr>
    </w:p>
    <w:p w14:paraId="538D2D6D" w14:textId="39F81778" w:rsidR="00F24E66" w:rsidRPr="007F37F3" w:rsidRDefault="00F24E66" w:rsidP="00F24E66">
      <w:pPr>
        <w:tabs>
          <w:tab w:val="left" w:pos="851"/>
          <w:tab w:val="left" w:pos="3402"/>
          <w:tab w:val="left" w:pos="6237"/>
          <w:tab w:val="left" w:pos="9072"/>
        </w:tabs>
        <w:jc w:val="both"/>
        <w:rPr>
          <w:rFonts w:ascii="Fira Sans" w:hAnsi="Fira Sans" w:cs="Arial"/>
          <w:b/>
          <w:caps/>
          <w:sz w:val="22"/>
          <w:szCs w:val="22"/>
        </w:rPr>
      </w:pPr>
      <w:r w:rsidRPr="007F37F3">
        <w:rPr>
          <w:rFonts w:ascii="Fira Sans" w:hAnsi="Fira Sans" w:cs="Arial"/>
          <w:b/>
          <w:caps/>
          <w:sz w:val="22"/>
          <w:szCs w:val="22"/>
        </w:rPr>
        <w:t xml:space="preserve">Acceptation de l’OFFRE PAR </w:t>
      </w:r>
      <w:r w:rsidR="00F94DF6">
        <w:rPr>
          <w:rFonts w:ascii="Fira Sans" w:hAnsi="Fira Sans" w:cs="Arial"/>
          <w:b/>
          <w:caps/>
          <w:sz w:val="22"/>
          <w:szCs w:val="22"/>
        </w:rPr>
        <w:t>l’entitÉ ADJUDICATRICE</w:t>
      </w:r>
    </w:p>
    <w:p w14:paraId="6A147DB8" w14:textId="77777777" w:rsidR="00F24E66" w:rsidRPr="007F37F3" w:rsidRDefault="00F24E66" w:rsidP="00F24E66">
      <w:pPr>
        <w:tabs>
          <w:tab w:val="left" w:pos="851"/>
          <w:tab w:val="left" w:pos="3402"/>
          <w:tab w:val="left" w:pos="6237"/>
          <w:tab w:val="left" w:pos="9072"/>
        </w:tabs>
        <w:jc w:val="both"/>
        <w:rPr>
          <w:rFonts w:ascii="Fira Sans" w:hAnsi="Fira Sans" w:cs="Arial"/>
          <w:b/>
          <w:caps/>
          <w:sz w:val="22"/>
          <w:szCs w:val="22"/>
        </w:rPr>
      </w:pPr>
    </w:p>
    <w:p w14:paraId="2F27F4DB" w14:textId="77777777" w:rsidR="00F24E66" w:rsidRPr="007F37F3" w:rsidRDefault="00F24E66" w:rsidP="00F24E66">
      <w:pPr>
        <w:tabs>
          <w:tab w:val="left" w:pos="851"/>
          <w:tab w:val="left" w:pos="3402"/>
          <w:tab w:val="left" w:pos="6237"/>
          <w:tab w:val="left" w:pos="9072"/>
        </w:tabs>
        <w:jc w:val="both"/>
        <w:rPr>
          <w:rFonts w:ascii="Fira Sans" w:hAnsi="Fira Sans" w:cs="Arial"/>
          <w:b/>
          <w:caps/>
          <w:sz w:val="22"/>
          <w:szCs w:val="22"/>
        </w:rPr>
      </w:pPr>
    </w:p>
    <w:p w14:paraId="5B1EB5C5" w14:textId="77777777" w:rsidR="001E29C9" w:rsidRDefault="001E29C9" w:rsidP="00F24E66">
      <w:pPr>
        <w:tabs>
          <w:tab w:val="left" w:pos="851"/>
          <w:tab w:val="left" w:pos="3402"/>
          <w:tab w:val="left" w:pos="6237"/>
          <w:tab w:val="left" w:pos="9072"/>
        </w:tabs>
        <w:jc w:val="both"/>
        <w:rPr>
          <w:rFonts w:ascii="Fira Sans" w:hAnsi="Fira Sans" w:cs="Arial"/>
          <w:b/>
          <w:caps/>
          <w:sz w:val="22"/>
          <w:szCs w:val="22"/>
        </w:rPr>
      </w:pPr>
    </w:p>
    <w:p w14:paraId="5D60B341" w14:textId="77777777" w:rsidR="00F94DF6" w:rsidRDefault="00F94DF6" w:rsidP="00F24E66">
      <w:pPr>
        <w:tabs>
          <w:tab w:val="left" w:pos="851"/>
          <w:tab w:val="left" w:pos="3402"/>
          <w:tab w:val="left" w:pos="6237"/>
          <w:tab w:val="left" w:pos="9072"/>
        </w:tabs>
        <w:jc w:val="both"/>
        <w:rPr>
          <w:rFonts w:ascii="Fira Sans" w:hAnsi="Fira Sans" w:cs="Arial"/>
          <w:b/>
          <w:caps/>
          <w:sz w:val="22"/>
          <w:szCs w:val="22"/>
        </w:rPr>
      </w:pPr>
    </w:p>
    <w:p w14:paraId="12A1EDD8" w14:textId="77777777" w:rsidR="00F94DF6" w:rsidRPr="007F37F3" w:rsidRDefault="00F94DF6" w:rsidP="00F24E66">
      <w:pPr>
        <w:tabs>
          <w:tab w:val="left" w:pos="851"/>
          <w:tab w:val="left" w:pos="3402"/>
          <w:tab w:val="left" w:pos="6237"/>
          <w:tab w:val="left" w:pos="9072"/>
        </w:tabs>
        <w:jc w:val="both"/>
        <w:rPr>
          <w:rFonts w:ascii="Fira Sans" w:hAnsi="Fira Sans" w:cs="Arial"/>
          <w:b/>
          <w:caps/>
          <w:sz w:val="22"/>
          <w:szCs w:val="22"/>
        </w:rPr>
      </w:pPr>
    </w:p>
    <w:p w14:paraId="44303B61" w14:textId="77777777" w:rsidR="00F24E66" w:rsidRPr="007F37F3" w:rsidRDefault="00F24E66" w:rsidP="00F24E66">
      <w:pPr>
        <w:tabs>
          <w:tab w:val="left" w:pos="851"/>
          <w:tab w:val="left" w:pos="3402"/>
          <w:tab w:val="left" w:pos="6237"/>
          <w:tab w:val="left" w:pos="9072"/>
        </w:tabs>
        <w:jc w:val="both"/>
        <w:rPr>
          <w:rFonts w:ascii="Fira Sans" w:hAnsi="Fira Sans" w:cs="Arial"/>
          <w:b/>
          <w:caps/>
          <w:sz w:val="22"/>
          <w:szCs w:val="22"/>
        </w:rPr>
      </w:pPr>
    </w:p>
    <w:p w14:paraId="0962D8E6" w14:textId="77777777" w:rsidR="00F24E66" w:rsidRPr="007F37F3" w:rsidRDefault="00F24E66" w:rsidP="00F24E66">
      <w:pPr>
        <w:tabs>
          <w:tab w:val="left" w:pos="851"/>
          <w:tab w:val="left" w:pos="3402"/>
          <w:tab w:val="left" w:pos="6237"/>
          <w:tab w:val="left" w:pos="9072"/>
        </w:tabs>
        <w:jc w:val="both"/>
        <w:rPr>
          <w:rFonts w:ascii="Fira Sans" w:hAnsi="Fira Sans" w:cs="Arial"/>
          <w:b/>
          <w:caps/>
          <w:sz w:val="22"/>
          <w:szCs w:val="22"/>
        </w:rPr>
      </w:pPr>
    </w:p>
    <w:p w14:paraId="3027AF2C" w14:textId="77777777" w:rsidR="00F24E66" w:rsidRPr="007F37F3" w:rsidRDefault="00F24E66" w:rsidP="00F24E66">
      <w:pPr>
        <w:tabs>
          <w:tab w:val="left" w:pos="851"/>
          <w:tab w:val="left" w:pos="5245"/>
          <w:tab w:val="left" w:pos="5670"/>
          <w:tab w:val="left" w:pos="7371"/>
          <w:tab w:val="left" w:pos="7655"/>
        </w:tabs>
        <w:jc w:val="both"/>
        <w:rPr>
          <w:rFonts w:ascii="Fira Sans" w:hAnsi="Fira Sans" w:cs="Arial"/>
          <w:sz w:val="22"/>
          <w:szCs w:val="22"/>
        </w:rPr>
      </w:pPr>
      <w:r w:rsidRPr="007F37F3">
        <w:rPr>
          <w:rFonts w:ascii="Fira Sans" w:hAnsi="Fira Sans" w:cs="Arial"/>
          <w:sz w:val="22"/>
          <w:szCs w:val="22"/>
        </w:rPr>
        <w:tab/>
      </w:r>
      <w:r w:rsidRPr="007F37F3">
        <w:rPr>
          <w:rFonts w:ascii="Fira Sans" w:hAnsi="Fira Sans" w:cs="Arial"/>
          <w:sz w:val="22"/>
          <w:szCs w:val="22"/>
        </w:rPr>
        <w:tab/>
      </w:r>
      <w:r w:rsidRPr="007F37F3">
        <w:rPr>
          <w:rFonts w:ascii="Fira Sans" w:hAnsi="Fira Sans" w:cs="Arial"/>
          <w:sz w:val="22"/>
          <w:szCs w:val="22"/>
        </w:rPr>
        <w:tab/>
        <w:t xml:space="preserve">A : Arles, le </w:t>
      </w:r>
    </w:p>
    <w:p w14:paraId="7D77E6A0" w14:textId="77777777" w:rsidR="00F24E66" w:rsidRPr="007F37F3" w:rsidRDefault="00F24E66" w:rsidP="00F24E66">
      <w:pPr>
        <w:tabs>
          <w:tab w:val="left" w:pos="851"/>
        </w:tabs>
        <w:rPr>
          <w:rFonts w:ascii="Fira Sans" w:hAnsi="Fira Sans" w:cs="Arial"/>
          <w:sz w:val="22"/>
          <w:szCs w:val="22"/>
        </w:rPr>
      </w:pPr>
    </w:p>
    <w:p w14:paraId="7C04C724" w14:textId="77777777" w:rsidR="00F24E66" w:rsidRPr="007F37F3" w:rsidRDefault="00F24E66" w:rsidP="00F24E66">
      <w:pPr>
        <w:tabs>
          <w:tab w:val="left" w:pos="851"/>
        </w:tabs>
        <w:rPr>
          <w:rFonts w:ascii="Fira Sans" w:hAnsi="Fira Sans" w:cs="Arial"/>
          <w:sz w:val="22"/>
          <w:szCs w:val="22"/>
        </w:rPr>
      </w:pPr>
    </w:p>
    <w:p w14:paraId="5E589A2D" w14:textId="77777777" w:rsidR="00F24E66" w:rsidRPr="007F37F3" w:rsidRDefault="00F24E66" w:rsidP="00F24E66">
      <w:pPr>
        <w:tabs>
          <w:tab w:val="left" w:pos="5670"/>
        </w:tabs>
        <w:ind w:left="5670"/>
        <w:rPr>
          <w:rFonts w:ascii="Fira Sans" w:hAnsi="Fira Sans" w:cs="Arial"/>
          <w:iCs/>
          <w:sz w:val="22"/>
          <w:szCs w:val="22"/>
        </w:rPr>
      </w:pPr>
      <w:r w:rsidRPr="007F37F3">
        <w:rPr>
          <w:rFonts w:ascii="Fira Sans" w:hAnsi="Fira Sans" w:cs="Arial"/>
          <w:iCs/>
          <w:sz w:val="22"/>
          <w:szCs w:val="22"/>
        </w:rPr>
        <w:t>Stéphane PAGLIA</w:t>
      </w:r>
    </w:p>
    <w:p w14:paraId="081F91FC" w14:textId="77777777" w:rsidR="00F24E66" w:rsidRPr="007F37F3" w:rsidRDefault="00F24E66" w:rsidP="00F24E66">
      <w:pPr>
        <w:tabs>
          <w:tab w:val="left" w:pos="5670"/>
        </w:tabs>
        <w:ind w:left="5670"/>
        <w:rPr>
          <w:rFonts w:ascii="Fira Sans" w:hAnsi="Fira Sans" w:cs="Arial"/>
          <w:iCs/>
          <w:sz w:val="22"/>
          <w:szCs w:val="22"/>
        </w:rPr>
      </w:pPr>
      <w:r w:rsidRPr="007F37F3">
        <w:rPr>
          <w:rFonts w:ascii="Fira Sans" w:hAnsi="Fira Sans" w:cs="Arial"/>
          <w:iCs/>
          <w:sz w:val="22"/>
          <w:szCs w:val="22"/>
        </w:rPr>
        <w:t>Président</w:t>
      </w:r>
    </w:p>
    <w:p w14:paraId="3E3017A9" w14:textId="77777777" w:rsidR="00F24E66" w:rsidRPr="007F37F3" w:rsidRDefault="00F24E66" w:rsidP="00F24E66">
      <w:pPr>
        <w:tabs>
          <w:tab w:val="left" w:pos="5670"/>
        </w:tabs>
        <w:ind w:left="5670"/>
        <w:rPr>
          <w:rFonts w:ascii="Fira Sans" w:hAnsi="Fira Sans" w:cs="Arial"/>
          <w:iCs/>
          <w:sz w:val="22"/>
          <w:szCs w:val="22"/>
        </w:rPr>
      </w:pPr>
    </w:p>
    <w:p w14:paraId="2A5B0383" w14:textId="77777777" w:rsidR="007213CE" w:rsidRPr="007F37F3" w:rsidRDefault="007213CE" w:rsidP="00F24E66">
      <w:pPr>
        <w:tabs>
          <w:tab w:val="left" w:pos="5670"/>
        </w:tabs>
        <w:ind w:left="5670"/>
        <w:rPr>
          <w:rFonts w:ascii="Fira Sans" w:hAnsi="Fira Sans" w:cs="Arial"/>
          <w:iCs/>
          <w:sz w:val="22"/>
          <w:szCs w:val="22"/>
        </w:rPr>
      </w:pPr>
    </w:p>
    <w:p w14:paraId="7837335D" w14:textId="7AA94C04" w:rsidR="007213CE" w:rsidRPr="007F37F3" w:rsidRDefault="007213CE" w:rsidP="007213CE">
      <w:pPr>
        <w:tabs>
          <w:tab w:val="left" w:pos="5670"/>
        </w:tabs>
        <w:jc w:val="both"/>
        <w:rPr>
          <w:rFonts w:ascii="Fira Sans" w:hAnsi="Fira Sans" w:cs="Arial"/>
          <w:i/>
          <w:sz w:val="22"/>
          <w:szCs w:val="22"/>
        </w:rPr>
      </w:pPr>
      <w:r w:rsidRPr="007F37F3">
        <w:rPr>
          <w:rFonts w:ascii="Fira Sans" w:hAnsi="Fira Sans" w:cs="Arial"/>
          <w:i/>
          <w:sz w:val="22"/>
          <w:szCs w:val="22"/>
          <w:highlight w:val="yellow"/>
        </w:rPr>
        <w:t>NB</w:t>
      </w:r>
      <w:r w:rsidR="00151434" w:rsidRPr="007F37F3">
        <w:rPr>
          <w:rFonts w:ascii="Fira Sans" w:hAnsi="Fira Sans" w:cs="Arial"/>
          <w:i/>
          <w:sz w:val="22"/>
          <w:szCs w:val="22"/>
          <w:highlight w:val="yellow"/>
        </w:rPr>
        <w:t xml:space="preserve"> : la notification transforme le projet de marché en marché et le candidat en titulaire. Elle consiste à la transmission de la notification via la plateforme des achats de l’Etat La Place. </w:t>
      </w:r>
      <w:r w:rsidRPr="007F37F3">
        <w:rPr>
          <w:rFonts w:ascii="Fira Sans" w:hAnsi="Fira Sans" w:cs="Arial"/>
          <w:i/>
          <w:sz w:val="22"/>
          <w:szCs w:val="22"/>
          <w:highlight w:val="yellow"/>
        </w:rPr>
        <w:t>Conformément à l’article</w:t>
      </w:r>
      <w:r w:rsidR="00151434" w:rsidRPr="007F37F3">
        <w:rPr>
          <w:rFonts w:ascii="Fira Sans" w:hAnsi="Fira Sans" w:cs="Arial"/>
          <w:i/>
          <w:sz w:val="22"/>
          <w:szCs w:val="22"/>
          <w:highlight w:val="yellow"/>
        </w:rPr>
        <w:t xml:space="preserve"> 7.4</w:t>
      </w:r>
      <w:r w:rsidRPr="007F37F3">
        <w:rPr>
          <w:rFonts w:ascii="Fira Sans" w:hAnsi="Fira Sans" w:cs="Arial"/>
          <w:i/>
          <w:sz w:val="22"/>
          <w:szCs w:val="22"/>
          <w:highlight w:val="yellow"/>
        </w:rPr>
        <w:t xml:space="preserve"> du règlement de consultation</w:t>
      </w:r>
      <w:r w:rsidR="00151434" w:rsidRPr="007F37F3">
        <w:rPr>
          <w:rFonts w:ascii="Fira Sans" w:hAnsi="Fira Sans" w:cs="Arial"/>
          <w:i/>
          <w:sz w:val="22"/>
          <w:szCs w:val="22"/>
          <w:highlight w:val="yellow"/>
        </w:rPr>
        <w:t xml:space="preserve"> valant CCAP</w:t>
      </w:r>
      <w:r w:rsidRPr="007F37F3">
        <w:rPr>
          <w:rFonts w:ascii="Fira Sans" w:hAnsi="Fira Sans" w:cs="Arial"/>
          <w:i/>
          <w:sz w:val="22"/>
          <w:szCs w:val="22"/>
          <w:highlight w:val="yellow"/>
        </w:rPr>
        <w:t>, la notification</w:t>
      </w:r>
      <w:r w:rsidR="007F7B41" w:rsidRPr="007F37F3">
        <w:rPr>
          <w:rFonts w:ascii="Fira Sans" w:hAnsi="Fira Sans" w:cs="Arial"/>
          <w:i/>
          <w:sz w:val="22"/>
          <w:szCs w:val="22"/>
          <w:highlight w:val="yellow"/>
        </w:rPr>
        <w:t xml:space="preserve"> d’attribution </w:t>
      </w:r>
      <w:r w:rsidR="00151434" w:rsidRPr="007F37F3">
        <w:rPr>
          <w:rFonts w:ascii="Fira Sans" w:hAnsi="Fira Sans" w:cs="Arial"/>
          <w:i/>
          <w:sz w:val="22"/>
          <w:szCs w:val="22"/>
          <w:highlight w:val="yellow"/>
        </w:rPr>
        <w:t>requiert un accusé de réception (attestation d’échange générée par la plateforme).</w:t>
      </w:r>
    </w:p>
    <w:sectPr w:rsidR="007213CE" w:rsidRPr="007F37F3" w:rsidSect="00100580">
      <w:type w:val="continuous"/>
      <w:pgSz w:w="11906" w:h="16838"/>
      <w:pgMar w:top="1418"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8DDBD5" w14:textId="77777777" w:rsidR="009F6CE5" w:rsidRDefault="009F6CE5">
      <w:r>
        <w:separator/>
      </w:r>
    </w:p>
  </w:endnote>
  <w:endnote w:type="continuationSeparator" w:id="0">
    <w:p w14:paraId="385182F5" w14:textId="77777777" w:rsidR="009F6CE5" w:rsidRDefault="009F6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ira Sans">
    <w:panose1 w:val="020B0503050000020004"/>
    <w:charset w:val="00"/>
    <w:family w:val="swiss"/>
    <w:notTrueType/>
    <w:pitch w:val="variable"/>
    <w:sig w:usb0="600002FF" w:usb1="00000001" w:usb2="00000000" w:usb3="00000000" w:csb0="0000019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72E7DE19" w14:textId="77777777" w:rsidTr="0083205E">
      <w:trPr>
        <w:tblHeader/>
      </w:trPr>
      <w:tc>
        <w:tcPr>
          <w:tcW w:w="2906" w:type="dxa"/>
          <w:shd w:val="clear" w:color="auto" w:fill="66CCFF"/>
        </w:tcPr>
        <w:p w14:paraId="6CEDAB90" w14:textId="77777777" w:rsidR="009B1CD0" w:rsidRPr="004E3085" w:rsidRDefault="00E47798" w:rsidP="009B45B9">
          <w:pPr>
            <w:ind w:right="-638"/>
            <w:rPr>
              <w:rFonts w:ascii="Fira Sans" w:hAnsi="Fira Sans" w:cs="Arial"/>
              <w:b/>
              <w:i/>
            </w:rPr>
          </w:pPr>
          <w:r w:rsidRPr="004E3085">
            <w:rPr>
              <w:rFonts w:ascii="Fira Sans" w:hAnsi="Fira Sans" w:cs="Arial"/>
              <w:b/>
            </w:rPr>
            <w:t>ATTRI</w:t>
          </w:r>
          <w:r w:rsidR="009B1CD0" w:rsidRPr="004E3085">
            <w:rPr>
              <w:rFonts w:ascii="Fira Sans" w:hAnsi="Fira Sans" w:cs="Arial"/>
              <w:b/>
            </w:rPr>
            <w:t xml:space="preserve"> </w:t>
          </w:r>
          <w:r w:rsidRPr="004E3085">
            <w:rPr>
              <w:rFonts w:ascii="Fira Sans" w:hAnsi="Fira Sans" w:cs="Arial"/>
              <w:b/>
            </w:rPr>
            <w:t>–</w:t>
          </w:r>
          <w:r w:rsidR="009B1CD0" w:rsidRPr="004E3085">
            <w:rPr>
              <w:rFonts w:ascii="Fira Sans" w:hAnsi="Fira Sans" w:cs="Arial"/>
              <w:b/>
            </w:rPr>
            <w:t xml:space="preserve"> Acte</w:t>
          </w:r>
          <w:r w:rsidRPr="004E3085">
            <w:rPr>
              <w:rFonts w:ascii="Fira Sans" w:hAnsi="Fira Sans" w:cs="Arial"/>
              <w:b/>
            </w:rPr>
            <w:t xml:space="preserve"> </w:t>
          </w:r>
          <w:r w:rsidR="009B1CD0" w:rsidRPr="004E3085">
            <w:rPr>
              <w:rFonts w:ascii="Fira Sans" w:hAnsi="Fira Sans" w:cs="Arial"/>
              <w:b/>
            </w:rPr>
            <w:t>d’engagement</w:t>
          </w:r>
        </w:p>
      </w:tc>
      <w:tc>
        <w:tcPr>
          <w:tcW w:w="5528" w:type="dxa"/>
          <w:shd w:val="clear" w:color="auto" w:fill="66CCFF"/>
        </w:tcPr>
        <w:p w14:paraId="74DBAD25" w14:textId="515051CD" w:rsidR="009B1CD0" w:rsidRPr="004E3085" w:rsidRDefault="00E44957" w:rsidP="00660727">
          <w:pPr>
            <w:jc w:val="center"/>
            <w:rPr>
              <w:rFonts w:ascii="Fira Sans" w:hAnsi="Fira Sans" w:cs="Arial"/>
              <w:b/>
            </w:rPr>
          </w:pPr>
          <w:r w:rsidRPr="004E3085">
            <w:rPr>
              <w:rFonts w:ascii="Fira Sans" w:hAnsi="Fira Sans" w:cs="Arial"/>
              <w:b/>
              <w:i/>
            </w:rPr>
            <w:t>Marché n</w:t>
          </w:r>
          <w:r w:rsidR="00F86CBC" w:rsidRPr="004E3085">
            <w:rPr>
              <w:rFonts w:ascii="Fira Sans" w:hAnsi="Fira Sans" w:cs="Arial"/>
              <w:b/>
              <w:i/>
            </w:rPr>
            <w:t xml:space="preserve">° </w:t>
          </w:r>
          <w:r w:rsidR="00074612">
            <w:rPr>
              <w:rFonts w:ascii="Fira Sans" w:hAnsi="Fira Sans" w:cs="Arial"/>
              <w:b/>
              <w:i/>
            </w:rPr>
            <w:t>20250</w:t>
          </w:r>
          <w:r w:rsidR="00F94DF6">
            <w:rPr>
              <w:rFonts w:ascii="Fira Sans" w:hAnsi="Fira Sans" w:cs="Arial"/>
              <w:b/>
              <w:i/>
            </w:rPr>
            <w:t>1</w:t>
          </w:r>
          <w:r w:rsidR="00074612">
            <w:rPr>
              <w:rFonts w:ascii="Fira Sans" w:hAnsi="Fira Sans" w:cs="Arial"/>
              <w:b/>
              <w:i/>
            </w:rPr>
            <w:t>00</w:t>
          </w:r>
          <w:r w:rsidR="007F37F3">
            <w:rPr>
              <w:rFonts w:ascii="Fira Sans" w:hAnsi="Fira Sans" w:cs="Arial"/>
              <w:b/>
              <w:i/>
            </w:rPr>
            <w:t>4</w:t>
          </w:r>
        </w:p>
      </w:tc>
      <w:tc>
        <w:tcPr>
          <w:tcW w:w="896" w:type="dxa"/>
          <w:shd w:val="clear" w:color="auto" w:fill="66CCFF"/>
        </w:tcPr>
        <w:p w14:paraId="2A8E4BC5" w14:textId="77777777" w:rsidR="009B1CD0" w:rsidRPr="004E3085" w:rsidRDefault="009B1CD0">
          <w:pPr>
            <w:tabs>
              <w:tab w:val="center" w:pos="1366"/>
              <w:tab w:val="right" w:pos="2733"/>
            </w:tabs>
            <w:rPr>
              <w:rFonts w:ascii="Fira Sans" w:hAnsi="Fira Sans"/>
            </w:rPr>
          </w:pPr>
          <w:r w:rsidRPr="004E3085">
            <w:rPr>
              <w:rFonts w:ascii="Fira Sans" w:hAnsi="Fira Sans" w:cs="Arial"/>
              <w:b/>
            </w:rPr>
            <w:t xml:space="preserve">Page : </w:t>
          </w:r>
        </w:p>
      </w:tc>
      <w:tc>
        <w:tcPr>
          <w:tcW w:w="567" w:type="dxa"/>
          <w:shd w:val="clear" w:color="auto" w:fill="66CCFF"/>
        </w:tcPr>
        <w:p w14:paraId="2FFD8AA0" w14:textId="77777777" w:rsidR="009B1CD0" w:rsidRPr="004E3085" w:rsidRDefault="009B1CD0">
          <w:pPr>
            <w:jc w:val="center"/>
            <w:rPr>
              <w:rFonts w:ascii="Fira Sans" w:hAnsi="Fira Sans" w:cs="Arial"/>
              <w:b/>
            </w:rPr>
          </w:pPr>
          <w:r w:rsidRPr="004E3085">
            <w:rPr>
              <w:rStyle w:val="Numrodepage"/>
              <w:rFonts w:ascii="Fira Sans" w:hAnsi="Fira Sans" w:cs="Arial"/>
              <w:b/>
            </w:rPr>
            <w:fldChar w:fldCharType="begin"/>
          </w:r>
          <w:r w:rsidRPr="004E3085">
            <w:rPr>
              <w:rStyle w:val="Numrodepage"/>
              <w:rFonts w:ascii="Fira Sans" w:hAnsi="Fira Sans" w:cs="Arial"/>
              <w:b/>
            </w:rPr>
            <w:instrText xml:space="preserve"> PAGE </w:instrText>
          </w:r>
          <w:r w:rsidRPr="004E3085">
            <w:rPr>
              <w:rStyle w:val="Numrodepage"/>
              <w:rFonts w:ascii="Fira Sans" w:hAnsi="Fira Sans" w:cs="Arial"/>
              <w:b/>
            </w:rPr>
            <w:fldChar w:fldCharType="separate"/>
          </w:r>
          <w:r w:rsidR="00F82C8C" w:rsidRPr="004E3085">
            <w:rPr>
              <w:rStyle w:val="Numrodepage"/>
              <w:rFonts w:ascii="Fira Sans" w:hAnsi="Fira Sans" w:cs="Arial"/>
              <w:b/>
              <w:noProof/>
            </w:rPr>
            <w:t>5</w:t>
          </w:r>
          <w:r w:rsidRPr="004E3085">
            <w:rPr>
              <w:rStyle w:val="Numrodepage"/>
              <w:rFonts w:ascii="Fira Sans" w:hAnsi="Fira Sans" w:cs="Arial"/>
              <w:b/>
            </w:rPr>
            <w:fldChar w:fldCharType="end"/>
          </w:r>
        </w:p>
      </w:tc>
      <w:tc>
        <w:tcPr>
          <w:tcW w:w="165" w:type="dxa"/>
          <w:shd w:val="clear" w:color="auto" w:fill="66CCFF"/>
        </w:tcPr>
        <w:p w14:paraId="2CBBEF99" w14:textId="77777777" w:rsidR="009B1CD0" w:rsidRPr="004E3085" w:rsidRDefault="009B1CD0">
          <w:pPr>
            <w:jc w:val="center"/>
            <w:rPr>
              <w:rFonts w:ascii="Fira Sans" w:hAnsi="Fira Sans"/>
            </w:rPr>
          </w:pPr>
          <w:r w:rsidRPr="004E3085">
            <w:rPr>
              <w:rFonts w:ascii="Fira Sans" w:hAnsi="Fira Sans" w:cs="Arial"/>
              <w:b/>
            </w:rPr>
            <w:t>/</w:t>
          </w:r>
        </w:p>
      </w:tc>
      <w:tc>
        <w:tcPr>
          <w:tcW w:w="544" w:type="dxa"/>
          <w:shd w:val="clear" w:color="auto" w:fill="66CCFF"/>
        </w:tcPr>
        <w:p w14:paraId="40E38165" w14:textId="77777777" w:rsidR="009B1CD0" w:rsidRPr="004E3085" w:rsidRDefault="009B1CD0">
          <w:pPr>
            <w:jc w:val="center"/>
            <w:rPr>
              <w:rFonts w:ascii="Fira Sans" w:hAnsi="Fira Sans"/>
            </w:rPr>
          </w:pPr>
          <w:r w:rsidRPr="004E3085">
            <w:rPr>
              <w:rStyle w:val="Numrodepage"/>
              <w:rFonts w:ascii="Fira Sans" w:hAnsi="Fira Sans" w:cs="Arial"/>
              <w:b/>
            </w:rPr>
            <w:fldChar w:fldCharType="begin"/>
          </w:r>
          <w:r w:rsidRPr="004E3085">
            <w:rPr>
              <w:rStyle w:val="Numrodepage"/>
              <w:rFonts w:ascii="Fira Sans" w:hAnsi="Fira Sans" w:cs="Arial"/>
              <w:b/>
            </w:rPr>
            <w:instrText xml:space="preserve"> NUMPAGES \*Arabic </w:instrText>
          </w:r>
          <w:r w:rsidRPr="004E3085">
            <w:rPr>
              <w:rStyle w:val="Numrodepage"/>
              <w:rFonts w:ascii="Fira Sans" w:hAnsi="Fira Sans" w:cs="Arial"/>
              <w:b/>
            </w:rPr>
            <w:fldChar w:fldCharType="separate"/>
          </w:r>
          <w:r w:rsidR="00F82C8C" w:rsidRPr="004E3085">
            <w:rPr>
              <w:rStyle w:val="Numrodepage"/>
              <w:rFonts w:ascii="Fira Sans" w:hAnsi="Fira Sans" w:cs="Arial"/>
              <w:b/>
              <w:noProof/>
            </w:rPr>
            <w:t>6</w:t>
          </w:r>
          <w:r w:rsidRPr="004E3085">
            <w:rPr>
              <w:rStyle w:val="Numrodepage"/>
              <w:rFonts w:ascii="Fira Sans" w:hAnsi="Fira Sans" w:cs="Arial"/>
              <w:b/>
            </w:rPr>
            <w:fldChar w:fldCharType="end"/>
          </w:r>
        </w:p>
      </w:tc>
    </w:tr>
  </w:tbl>
  <w:p w14:paraId="44406030"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D1D0E8" w14:textId="77777777" w:rsidR="009F6CE5" w:rsidRDefault="009F6CE5">
      <w:r>
        <w:separator/>
      </w:r>
    </w:p>
  </w:footnote>
  <w:footnote w:type="continuationSeparator" w:id="0">
    <w:p w14:paraId="17352BE7" w14:textId="77777777" w:rsidR="009F6CE5" w:rsidRDefault="009F6C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9617D03"/>
    <w:multiLevelType w:val="hybridMultilevel"/>
    <w:tmpl w:val="CF6CFD20"/>
    <w:lvl w:ilvl="0" w:tplc="E97E28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C885395"/>
    <w:multiLevelType w:val="hybridMultilevel"/>
    <w:tmpl w:val="86BC774E"/>
    <w:lvl w:ilvl="0" w:tplc="C12A23F4">
      <w:numFmt w:val="bullet"/>
      <w:lvlText w:val="-"/>
      <w:lvlJc w:val="left"/>
      <w:pPr>
        <w:ind w:left="720" w:hanging="360"/>
      </w:pPr>
      <w:rPr>
        <w:rFonts w:ascii="Cambria" w:eastAsia="Cambria"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F41455"/>
    <w:multiLevelType w:val="hybridMultilevel"/>
    <w:tmpl w:val="F432DB5A"/>
    <w:lvl w:ilvl="0" w:tplc="3378106A">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4FB6C57"/>
    <w:multiLevelType w:val="hybridMultilevel"/>
    <w:tmpl w:val="D966A922"/>
    <w:lvl w:ilvl="0" w:tplc="C12A23F4">
      <w:numFmt w:val="bullet"/>
      <w:lvlText w:val="-"/>
      <w:lvlJc w:val="left"/>
      <w:pPr>
        <w:ind w:left="720" w:hanging="360"/>
      </w:pPr>
      <w:rPr>
        <w:rFonts w:ascii="Cambria" w:eastAsia="Cambria"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6F24CE2"/>
    <w:multiLevelType w:val="hybridMultilevel"/>
    <w:tmpl w:val="898E7006"/>
    <w:lvl w:ilvl="0" w:tplc="AB3A6BB6">
      <w:start w:val="6"/>
      <w:numFmt w:val="bullet"/>
      <w:lvlText w:val="-"/>
      <w:lvlJc w:val="left"/>
      <w:pPr>
        <w:ind w:left="720" w:hanging="360"/>
      </w:pPr>
      <w:rPr>
        <w:rFonts w:ascii="Fira Sans" w:eastAsia="Times New Roman" w:hAnsi="Fir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78644F7"/>
    <w:multiLevelType w:val="hybridMultilevel"/>
    <w:tmpl w:val="F310754A"/>
    <w:lvl w:ilvl="0" w:tplc="3D1A94F0">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6952353C"/>
    <w:multiLevelType w:val="hybridMultilevel"/>
    <w:tmpl w:val="FF9835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9B6C85"/>
    <w:multiLevelType w:val="hybridMultilevel"/>
    <w:tmpl w:val="135E6F0C"/>
    <w:lvl w:ilvl="0" w:tplc="4E7E9270">
      <w:start w:val="6"/>
      <w:numFmt w:val="bullet"/>
      <w:lvlText w:val="-"/>
      <w:lvlJc w:val="left"/>
      <w:pPr>
        <w:ind w:left="720" w:hanging="360"/>
      </w:pPr>
      <w:rPr>
        <w:rFonts w:ascii="Fira Sans" w:eastAsia="Arial" w:hAnsi="Fir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38437184">
    <w:abstractNumId w:val="0"/>
  </w:num>
  <w:num w:numId="2" w16cid:durableId="959339828">
    <w:abstractNumId w:val="1"/>
  </w:num>
  <w:num w:numId="3" w16cid:durableId="1676304739">
    <w:abstractNumId w:val="2"/>
  </w:num>
  <w:num w:numId="4" w16cid:durableId="1631789986">
    <w:abstractNumId w:val="10"/>
  </w:num>
  <w:num w:numId="5" w16cid:durableId="9615708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26904911">
    <w:abstractNumId w:val="3"/>
  </w:num>
  <w:num w:numId="7" w16cid:durableId="1372611966">
    <w:abstractNumId w:val="9"/>
  </w:num>
  <w:num w:numId="8" w16cid:durableId="1913662320">
    <w:abstractNumId w:val="5"/>
  </w:num>
  <w:num w:numId="9" w16cid:durableId="557788387">
    <w:abstractNumId w:val="8"/>
  </w:num>
  <w:num w:numId="10" w16cid:durableId="408505754">
    <w:abstractNumId w:val="11"/>
  </w:num>
  <w:num w:numId="11" w16cid:durableId="138230628">
    <w:abstractNumId w:val="4"/>
  </w:num>
  <w:num w:numId="12" w16cid:durableId="944339464">
    <w:abstractNumId w:val="6"/>
  </w:num>
  <w:num w:numId="13" w16cid:durableId="204285256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0970"/>
    <w:rsid w:val="00036500"/>
    <w:rsid w:val="0006401B"/>
    <w:rsid w:val="000660A2"/>
    <w:rsid w:val="00074612"/>
    <w:rsid w:val="000A2E05"/>
    <w:rsid w:val="000B32D4"/>
    <w:rsid w:val="000C3A2E"/>
    <w:rsid w:val="000E0020"/>
    <w:rsid w:val="000E1BF4"/>
    <w:rsid w:val="00100580"/>
    <w:rsid w:val="00107364"/>
    <w:rsid w:val="00112EA8"/>
    <w:rsid w:val="00151434"/>
    <w:rsid w:val="00155CAB"/>
    <w:rsid w:val="00166B56"/>
    <w:rsid w:val="001C40C0"/>
    <w:rsid w:val="001C733C"/>
    <w:rsid w:val="001E29C9"/>
    <w:rsid w:val="00213172"/>
    <w:rsid w:val="0021527A"/>
    <w:rsid w:val="0021797C"/>
    <w:rsid w:val="00225A1A"/>
    <w:rsid w:val="0024000C"/>
    <w:rsid w:val="002458BA"/>
    <w:rsid w:val="002904AF"/>
    <w:rsid w:val="00295804"/>
    <w:rsid w:val="002C2CA3"/>
    <w:rsid w:val="002C4B3E"/>
    <w:rsid w:val="002C5659"/>
    <w:rsid w:val="002C79D6"/>
    <w:rsid w:val="002C7F82"/>
    <w:rsid w:val="002D579F"/>
    <w:rsid w:val="002F035E"/>
    <w:rsid w:val="00332682"/>
    <w:rsid w:val="00332B12"/>
    <w:rsid w:val="00344EBA"/>
    <w:rsid w:val="00354C04"/>
    <w:rsid w:val="00385E76"/>
    <w:rsid w:val="003F3957"/>
    <w:rsid w:val="004166FA"/>
    <w:rsid w:val="0043706E"/>
    <w:rsid w:val="0044597F"/>
    <w:rsid w:val="004A1CB2"/>
    <w:rsid w:val="004A7169"/>
    <w:rsid w:val="004B6CDE"/>
    <w:rsid w:val="004C179A"/>
    <w:rsid w:val="004D4DB8"/>
    <w:rsid w:val="004E3085"/>
    <w:rsid w:val="004E4C84"/>
    <w:rsid w:val="004E7178"/>
    <w:rsid w:val="004E75A6"/>
    <w:rsid w:val="0051416B"/>
    <w:rsid w:val="00514DAF"/>
    <w:rsid w:val="00532EC7"/>
    <w:rsid w:val="00541CA3"/>
    <w:rsid w:val="005546A9"/>
    <w:rsid w:val="005732E5"/>
    <w:rsid w:val="00582482"/>
    <w:rsid w:val="005846FB"/>
    <w:rsid w:val="00592C7C"/>
    <w:rsid w:val="005A4A3B"/>
    <w:rsid w:val="005A4CB5"/>
    <w:rsid w:val="005B498E"/>
    <w:rsid w:val="005F4509"/>
    <w:rsid w:val="0061068C"/>
    <w:rsid w:val="00612784"/>
    <w:rsid w:val="0063150C"/>
    <w:rsid w:val="00642C75"/>
    <w:rsid w:val="0064560F"/>
    <w:rsid w:val="00651C80"/>
    <w:rsid w:val="00660727"/>
    <w:rsid w:val="0066334A"/>
    <w:rsid w:val="00683700"/>
    <w:rsid w:val="0068403A"/>
    <w:rsid w:val="00686139"/>
    <w:rsid w:val="006C4338"/>
    <w:rsid w:val="006C6BEB"/>
    <w:rsid w:val="006D3294"/>
    <w:rsid w:val="006E5594"/>
    <w:rsid w:val="006F3DF9"/>
    <w:rsid w:val="007060E5"/>
    <w:rsid w:val="00710FD6"/>
    <w:rsid w:val="007213CE"/>
    <w:rsid w:val="0074358C"/>
    <w:rsid w:val="00757151"/>
    <w:rsid w:val="00761E4C"/>
    <w:rsid w:val="00786313"/>
    <w:rsid w:val="007909E0"/>
    <w:rsid w:val="0079785C"/>
    <w:rsid w:val="007C59F5"/>
    <w:rsid w:val="007D7A65"/>
    <w:rsid w:val="007F0554"/>
    <w:rsid w:val="007F37F3"/>
    <w:rsid w:val="007F68A6"/>
    <w:rsid w:val="007F7B41"/>
    <w:rsid w:val="0083205E"/>
    <w:rsid w:val="00832EE1"/>
    <w:rsid w:val="008418B8"/>
    <w:rsid w:val="00844DAA"/>
    <w:rsid w:val="00864DFC"/>
    <w:rsid w:val="008751D7"/>
    <w:rsid w:val="008F5AF6"/>
    <w:rsid w:val="00934503"/>
    <w:rsid w:val="00954F4B"/>
    <w:rsid w:val="009651A0"/>
    <w:rsid w:val="00967B91"/>
    <w:rsid w:val="00973F64"/>
    <w:rsid w:val="00981484"/>
    <w:rsid w:val="00983FF3"/>
    <w:rsid w:val="009908C9"/>
    <w:rsid w:val="009920D5"/>
    <w:rsid w:val="00996689"/>
    <w:rsid w:val="009A6C20"/>
    <w:rsid w:val="009B1CD0"/>
    <w:rsid w:val="009B45B9"/>
    <w:rsid w:val="009C373F"/>
    <w:rsid w:val="009E7A2D"/>
    <w:rsid w:val="009F6CE5"/>
    <w:rsid w:val="00A26E91"/>
    <w:rsid w:val="00A34851"/>
    <w:rsid w:val="00A64DFA"/>
    <w:rsid w:val="00A67800"/>
    <w:rsid w:val="00A970C9"/>
    <w:rsid w:val="00AB46AF"/>
    <w:rsid w:val="00AC1532"/>
    <w:rsid w:val="00AE4906"/>
    <w:rsid w:val="00AE7831"/>
    <w:rsid w:val="00AF24E7"/>
    <w:rsid w:val="00B03EF9"/>
    <w:rsid w:val="00B054DA"/>
    <w:rsid w:val="00B103C4"/>
    <w:rsid w:val="00B26B04"/>
    <w:rsid w:val="00B4019A"/>
    <w:rsid w:val="00B70D3D"/>
    <w:rsid w:val="00B813B9"/>
    <w:rsid w:val="00B858E1"/>
    <w:rsid w:val="00B87564"/>
    <w:rsid w:val="00B92B0B"/>
    <w:rsid w:val="00BA44E5"/>
    <w:rsid w:val="00BC46A8"/>
    <w:rsid w:val="00BE6078"/>
    <w:rsid w:val="00C24E6F"/>
    <w:rsid w:val="00C35170"/>
    <w:rsid w:val="00C82D6A"/>
    <w:rsid w:val="00C91060"/>
    <w:rsid w:val="00C911FE"/>
    <w:rsid w:val="00CB05C7"/>
    <w:rsid w:val="00CD185D"/>
    <w:rsid w:val="00CD46CC"/>
    <w:rsid w:val="00D25086"/>
    <w:rsid w:val="00D339B9"/>
    <w:rsid w:val="00D46BC7"/>
    <w:rsid w:val="00D7031A"/>
    <w:rsid w:val="00E119D3"/>
    <w:rsid w:val="00E12CBD"/>
    <w:rsid w:val="00E44957"/>
    <w:rsid w:val="00E46315"/>
    <w:rsid w:val="00E47798"/>
    <w:rsid w:val="00E924D7"/>
    <w:rsid w:val="00EF475D"/>
    <w:rsid w:val="00F040BE"/>
    <w:rsid w:val="00F23627"/>
    <w:rsid w:val="00F24E66"/>
    <w:rsid w:val="00F713B4"/>
    <w:rsid w:val="00F82C8C"/>
    <w:rsid w:val="00F83869"/>
    <w:rsid w:val="00F86CBC"/>
    <w:rsid w:val="00F90B34"/>
    <w:rsid w:val="00F94DF6"/>
    <w:rsid w:val="00FA5345"/>
    <w:rsid w:val="00FC2505"/>
    <w:rsid w:val="00FD02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7E03926"/>
  <w15:chartTrackingRefBased/>
  <w15:docId w15:val="{C0281057-8035-4B32-BCA5-34D7F35FE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3CE"/>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Default">
    <w:name w:val="Default"/>
    <w:rsid w:val="008F5AF6"/>
    <w:pPr>
      <w:widowControl w:val="0"/>
      <w:autoSpaceDE w:val="0"/>
      <w:autoSpaceDN w:val="0"/>
      <w:adjustRightInd w:val="0"/>
    </w:pPr>
    <w:rPr>
      <w:rFonts w:ascii="Arial" w:hAnsi="Arial" w:cs="Arial"/>
      <w:color w:val="000000"/>
      <w:sz w:val="24"/>
      <w:szCs w:val="24"/>
      <w:lang w:eastAsia="en-US"/>
    </w:rPr>
  </w:style>
  <w:style w:type="paragraph" w:styleId="Paragraphedeliste">
    <w:name w:val="List Paragraph"/>
    <w:aliases w:val="Puce 1er niveau"/>
    <w:basedOn w:val="Normal"/>
    <w:link w:val="ParagraphedelisteCar"/>
    <w:uiPriority w:val="34"/>
    <w:qFormat/>
    <w:rsid w:val="008418B8"/>
    <w:pPr>
      <w:suppressAutoHyphens w:val="0"/>
      <w:spacing w:after="60"/>
      <w:ind w:left="720"/>
      <w:contextualSpacing/>
    </w:pPr>
    <w:rPr>
      <w:rFonts w:ascii="Arial" w:hAnsi="Arial" w:cs="Times New Roman"/>
      <w:lang w:eastAsia="en-US"/>
    </w:rPr>
  </w:style>
  <w:style w:type="character" w:styleId="Mentionnonrsolue">
    <w:name w:val="Unresolved Mention"/>
    <w:uiPriority w:val="99"/>
    <w:semiHidden/>
    <w:unhideWhenUsed/>
    <w:rsid w:val="005F4509"/>
    <w:rPr>
      <w:color w:val="605E5C"/>
      <w:shd w:val="clear" w:color="auto" w:fill="E1DFDD"/>
    </w:rPr>
  </w:style>
  <w:style w:type="paragraph" w:styleId="Index1">
    <w:name w:val="index 1"/>
    <w:basedOn w:val="Normal"/>
    <w:next w:val="Normal"/>
    <w:autoRedefine/>
    <w:uiPriority w:val="99"/>
    <w:semiHidden/>
    <w:unhideWhenUsed/>
    <w:rsid w:val="00F86CBC"/>
    <w:pPr>
      <w:ind w:left="200" w:hanging="200"/>
    </w:pPr>
  </w:style>
  <w:style w:type="paragraph" w:styleId="Titreindex">
    <w:name w:val="index heading"/>
    <w:basedOn w:val="Normal"/>
    <w:next w:val="Index1"/>
    <w:semiHidden/>
    <w:rsid w:val="00F86CBC"/>
    <w:pPr>
      <w:suppressAutoHyphens w:val="0"/>
      <w:jc w:val="both"/>
    </w:pPr>
    <w:rPr>
      <w:rFonts w:ascii="Verdana" w:hAnsi="Verdana" w:cs="Times New Roman"/>
      <w:sz w:val="22"/>
      <w:szCs w:val="24"/>
      <w:lang w:eastAsia="fr-FR"/>
    </w:rPr>
  </w:style>
  <w:style w:type="paragraph" w:customStyle="1" w:styleId="TableParagraph">
    <w:name w:val="Table Paragraph"/>
    <w:basedOn w:val="Normal"/>
    <w:uiPriority w:val="1"/>
    <w:qFormat/>
    <w:rsid w:val="004166FA"/>
    <w:pPr>
      <w:widowControl w:val="0"/>
      <w:suppressAutoHyphens w:val="0"/>
      <w:autoSpaceDE w:val="0"/>
      <w:autoSpaceDN w:val="0"/>
    </w:pPr>
    <w:rPr>
      <w:rFonts w:ascii="Arial MT" w:eastAsia="Arial MT" w:hAnsi="Arial MT" w:cs="Arial MT"/>
      <w:sz w:val="22"/>
      <w:szCs w:val="22"/>
      <w:lang w:eastAsia="en-US"/>
    </w:rPr>
  </w:style>
  <w:style w:type="paragraph" w:styleId="Corpsdetexte2">
    <w:name w:val="Body Text 2"/>
    <w:basedOn w:val="Normal"/>
    <w:link w:val="Corpsdetexte2Car"/>
    <w:rsid w:val="009E7A2D"/>
    <w:pPr>
      <w:suppressAutoHyphens w:val="0"/>
      <w:spacing w:after="120" w:line="480" w:lineRule="auto"/>
    </w:pPr>
    <w:rPr>
      <w:rFonts w:ascii="Times New Roman" w:hAnsi="Times New Roman" w:cs="Times New Roman"/>
      <w:sz w:val="24"/>
      <w:szCs w:val="24"/>
      <w:lang w:eastAsia="fr-FR"/>
    </w:rPr>
  </w:style>
  <w:style w:type="character" w:customStyle="1" w:styleId="Corpsdetexte2Car">
    <w:name w:val="Corps de texte 2 Car"/>
    <w:basedOn w:val="Policepardfaut"/>
    <w:link w:val="Corpsdetexte2"/>
    <w:rsid w:val="009E7A2D"/>
    <w:rPr>
      <w:sz w:val="24"/>
      <w:szCs w:val="24"/>
    </w:rPr>
  </w:style>
  <w:style w:type="character" w:customStyle="1" w:styleId="ParagraphedelisteCar">
    <w:name w:val="Paragraphe de liste Car"/>
    <w:aliases w:val="Puce 1er niveau Car"/>
    <w:basedOn w:val="Policepardfaut"/>
    <w:link w:val="Paragraphedeliste"/>
    <w:uiPriority w:val="34"/>
    <w:locked/>
    <w:rsid w:val="00F23627"/>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48102942">
      <w:bodyDiv w:val="1"/>
      <w:marLeft w:val="0"/>
      <w:marRight w:val="0"/>
      <w:marTop w:val="0"/>
      <w:marBottom w:val="0"/>
      <w:divBdr>
        <w:top w:val="none" w:sz="0" w:space="0" w:color="auto"/>
        <w:left w:val="none" w:sz="0" w:space="0" w:color="auto"/>
        <w:bottom w:val="none" w:sz="0" w:space="0" w:color="auto"/>
        <w:right w:val="none" w:sz="0" w:space="0" w:color="auto"/>
      </w:divBdr>
    </w:div>
    <w:div w:id="1024132458">
      <w:bodyDiv w:val="1"/>
      <w:marLeft w:val="0"/>
      <w:marRight w:val="0"/>
      <w:marTop w:val="0"/>
      <w:marBottom w:val="0"/>
      <w:divBdr>
        <w:top w:val="none" w:sz="0" w:space="0" w:color="auto"/>
        <w:left w:val="none" w:sz="0" w:space="0" w:color="auto"/>
        <w:bottom w:val="none" w:sz="0" w:space="0" w:color="auto"/>
        <w:right w:val="none" w:sz="0" w:space="0" w:color="auto"/>
      </w:divBdr>
    </w:div>
    <w:div w:id="1544319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public@arles.cci.fr" TargetMode="External"/><Relationship Id="rId5" Type="http://schemas.openxmlformats.org/officeDocument/2006/relationships/webSettings" Target="webSettings.xml"/><Relationship Id="rId10" Type="http://schemas.openxmlformats.org/officeDocument/2006/relationships/hyperlink" Target="http://www.arles.cci.fr/" TargetMode="Externa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B9913-9345-409B-8690-6C185BF77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152</TotalTime>
  <Pages>5</Pages>
  <Words>1125</Words>
  <Characters>6192</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7303</CharactersWithSpaces>
  <SharedDoc>false</SharedDoc>
  <HLinks>
    <vt:vector size="12" baseType="variant">
      <vt:variant>
        <vt:i4>2621509</vt:i4>
      </vt:variant>
      <vt:variant>
        <vt:i4>47</vt:i4>
      </vt:variant>
      <vt:variant>
        <vt:i4>0</vt:i4>
      </vt:variant>
      <vt:variant>
        <vt:i4>5</vt:i4>
      </vt:variant>
      <vt:variant>
        <vt:lpwstr>mailto:marchepublic@arles.cci.fr</vt:lpwstr>
      </vt:variant>
      <vt:variant>
        <vt:lpwstr/>
      </vt:variant>
      <vt:variant>
        <vt:i4>1441878</vt:i4>
      </vt:variant>
      <vt:variant>
        <vt:i4>44</vt:i4>
      </vt:variant>
      <vt:variant>
        <vt:i4>0</vt:i4>
      </vt:variant>
      <vt:variant>
        <vt:i4>5</vt:i4>
      </vt:variant>
      <vt:variant>
        <vt:lpwstr>http://www.arles.cci.fr/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HOVANESSIAN Anne</cp:lastModifiedBy>
  <cp:revision>4</cp:revision>
  <cp:lastPrinted>2016-04-08T14:31:00Z</cp:lastPrinted>
  <dcterms:created xsi:type="dcterms:W3CDTF">2025-01-08T15:20:00Z</dcterms:created>
  <dcterms:modified xsi:type="dcterms:W3CDTF">2025-01-29T13:33:00Z</dcterms:modified>
</cp:coreProperties>
</file>