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6E1DAE"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64370B5" w14:textId="77777777">
        <w:trPr>
          <w:trHeight w:val="1132"/>
        </w:trPr>
        <w:tc>
          <w:tcPr>
            <w:tcW w:w="10434" w:type="dxa"/>
            <w:shd w:val="clear" w:color="auto" w:fill="auto"/>
          </w:tcPr>
          <w:p w14:paraId="40759EBC" w14:textId="64588AD4" w:rsidR="00541CA3" w:rsidRDefault="006579DE"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470FA317" wp14:editId="2A5D9CE3">
                  <wp:extent cx="6115050" cy="1304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B577C2B"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447CFF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C0A8B8" w14:textId="77777777">
        <w:tc>
          <w:tcPr>
            <w:tcW w:w="9002" w:type="dxa"/>
            <w:shd w:val="clear" w:color="auto" w:fill="66CCFF"/>
          </w:tcPr>
          <w:p w14:paraId="1201BBA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789B5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FAB363" w14:textId="77777777" w:rsidR="009B1CD0" w:rsidRDefault="00E47798" w:rsidP="0083205E">
            <w:pPr>
              <w:pStyle w:val="Titre8"/>
              <w:tabs>
                <w:tab w:val="left" w:pos="851"/>
                <w:tab w:val="right" w:pos="9639"/>
              </w:tabs>
              <w:spacing w:before="120" w:after="120"/>
            </w:pPr>
            <w:r>
              <w:rPr>
                <w:caps/>
                <w:sz w:val="28"/>
                <w:szCs w:val="28"/>
              </w:rPr>
              <w:t>ATTRI1</w:t>
            </w:r>
          </w:p>
        </w:tc>
      </w:tr>
    </w:tbl>
    <w:p w14:paraId="5E1566D2" w14:textId="77777777" w:rsidR="009B1CD0" w:rsidRDefault="009B1CD0" w:rsidP="006C4338">
      <w:pPr>
        <w:tabs>
          <w:tab w:val="left" w:pos="851"/>
        </w:tabs>
      </w:pPr>
    </w:p>
    <w:p w14:paraId="7616672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5480D78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DD8458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CEF574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4F5257A"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6BAB808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4A5E5D" w14:textId="77777777">
        <w:tc>
          <w:tcPr>
            <w:tcW w:w="10277" w:type="dxa"/>
            <w:shd w:val="clear" w:color="auto" w:fill="66CCFF"/>
          </w:tcPr>
          <w:p w14:paraId="2D6D9DC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D1300C8" w14:textId="77777777" w:rsidR="009B1CD0" w:rsidRDefault="009B1CD0" w:rsidP="006C4338">
      <w:pPr>
        <w:tabs>
          <w:tab w:val="left" w:pos="426"/>
          <w:tab w:val="left" w:pos="851"/>
        </w:tabs>
        <w:jc w:val="both"/>
      </w:pPr>
    </w:p>
    <w:p w14:paraId="5D11E12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11F88A8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6E78808" w14:textId="77777777" w:rsidR="009B1CD0" w:rsidRDefault="009B1CD0" w:rsidP="005846FB">
      <w:pPr>
        <w:tabs>
          <w:tab w:val="left" w:pos="426"/>
          <w:tab w:val="left" w:pos="851"/>
        </w:tabs>
        <w:jc w:val="both"/>
        <w:rPr>
          <w:rFonts w:ascii="Arial" w:hAnsi="Arial" w:cs="Arial"/>
        </w:rPr>
      </w:pPr>
    </w:p>
    <w:p w14:paraId="38B17FB4" w14:textId="5EC21605" w:rsidR="009342A5" w:rsidRPr="009342A5" w:rsidRDefault="00594FE8" w:rsidP="009342A5">
      <w:pPr>
        <w:pBdr>
          <w:top w:val="single" w:sz="4" w:space="1" w:color="auto"/>
          <w:left w:val="single" w:sz="4" w:space="4" w:color="auto"/>
          <w:bottom w:val="single" w:sz="4" w:space="1" w:color="auto"/>
          <w:right w:val="single" w:sz="4" w:space="4" w:color="auto"/>
        </w:pBdr>
        <w:shd w:val="clear" w:color="auto" w:fill="00B0F0"/>
        <w:jc w:val="center"/>
        <w:rPr>
          <w:rFonts w:ascii="Arial Narrow" w:hAnsi="Arial Narrow" w:cstheme="minorBidi"/>
          <w:b/>
          <w:color w:val="FF0000"/>
          <w:sz w:val="24"/>
          <w:szCs w:val="24"/>
          <w:lang w:eastAsia="en-US"/>
        </w:rPr>
      </w:pPr>
      <w:bookmarkStart w:id="0" w:name="_Hlk184635875"/>
      <w:r>
        <w:rPr>
          <w:rFonts w:ascii="Arial Narrow" w:hAnsi="Arial Narrow"/>
          <w:b/>
          <w:color w:val="FF0000"/>
          <w:sz w:val="24"/>
          <w:szCs w:val="24"/>
        </w:rPr>
        <w:t>ACHAT</w:t>
      </w:r>
      <w:r w:rsidR="009342A5" w:rsidRPr="009342A5">
        <w:rPr>
          <w:rFonts w:ascii="Arial Narrow" w:hAnsi="Arial Narrow"/>
          <w:b/>
          <w:color w:val="FF0000"/>
          <w:sz w:val="24"/>
          <w:szCs w:val="24"/>
        </w:rPr>
        <w:t xml:space="preserve"> COPIEURS MULTIFONCTIONS + MAINTENANCE</w:t>
      </w:r>
      <w:bookmarkEnd w:id="0"/>
    </w:p>
    <w:p w14:paraId="7B5A61B6" w14:textId="1DB4E442" w:rsidR="009B1CD0" w:rsidRDefault="009B1CD0" w:rsidP="005846FB">
      <w:pPr>
        <w:tabs>
          <w:tab w:val="left" w:pos="426"/>
          <w:tab w:val="left" w:pos="851"/>
        </w:tabs>
        <w:jc w:val="both"/>
        <w:rPr>
          <w:rFonts w:ascii="Arial" w:hAnsi="Arial" w:cs="Arial"/>
        </w:rPr>
      </w:pPr>
    </w:p>
    <w:p w14:paraId="75A5B136" w14:textId="24F48EC2" w:rsidR="00CB4A79" w:rsidRPr="00CB4A79" w:rsidRDefault="00CB4A79" w:rsidP="006579DE">
      <w:pPr>
        <w:suppressAutoHyphens w:val="0"/>
        <w:jc w:val="center"/>
        <w:rPr>
          <w:rFonts w:ascii="Arial Narrow" w:eastAsia="Calibri" w:hAnsi="Arial Narrow" w:cs="Arial"/>
          <w:bCs/>
          <w:sz w:val="24"/>
          <w:szCs w:val="24"/>
          <w:lang w:eastAsia="en-US"/>
        </w:rPr>
      </w:pPr>
      <w:r w:rsidRPr="00CB4A79">
        <w:rPr>
          <w:rFonts w:ascii="Arial Narrow" w:eastAsia="Calibri" w:hAnsi="Arial Narrow" w:cs="Arial"/>
          <w:bCs/>
          <w:sz w:val="24"/>
          <w:szCs w:val="24"/>
          <w:lang w:eastAsia="en-US"/>
        </w:rPr>
        <w:t xml:space="preserve">Le présent marché est </w:t>
      </w:r>
      <w:r w:rsidR="00663914">
        <w:rPr>
          <w:rFonts w:ascii="Arial Narrow" w:eastAsia="Calibri" w:hAnsi="Arial Narrow" w:cs="Arial"/>
          <w:bCs/>
          <w:sz w:val="24"/>
          <w:szCs w:val="24"/>
          <w:lang w:eastAsia="en-US"/>
        </w:rPr>
        <w:t xml:space="preserve">non </w:t>
      </w:r>
      <w:r w:rsidRPr="00CB4A79">
        <w:rPr>
          <w:rFonts w:ascii="Arial Narrow" w:eastAsia="Calibri" w:hAnsi="Arial Narrow" w:cs="Arial"/>
          <w:bCs/>
          <w:sz w:val="24"/>
          <w:szCs w:val="24"/>
          <w:lang w:eastAsia="en-US"/>
        </w:rPr>
        <w:t>alloti</w:t>
      </w:r>
    </w:p>
    <w:p w14:paraId="51DC27D4" w14:textId="77777777" w:rsidR="009B1CD0" w:rsidRDefault="009B1CD0" w:rsidP="00710FD6">
      <w:pPr>
        <w:tabs>
          <w:tab w:val="left" w:pos="426"/>
          <w:tab w:val="left" w:pos="851"/>
        </w:tabs>
        <w:jc w:val="both"/>
        <w:rPr>
          <w:rFonts w:ascii="Arial" w:hAnsi="Arial" w:cs="Arial"/>
        </w:rPr>
      </w:pPr>
    </w:p>
    <w:p w14:paraId="05F0C7E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131EB9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327F7AA" w14:textId="77777777" w:rsidR="009B1CD0" w:rsidRDefault="009B1CD0" w:rsidP="00934503">
      <w:pPr>
        <w:tabs>
          <w:tab w:val="left" w:pos="426"/>
          <w:tab w:val="left" w:pos="851"/>
        </w:tabs>
        <w:jc w:val="both"/>
        <w:rPr>
          <w:rFonts w:ascii="Arial" w:hAnsi="Arial" w:cs="Arial"/>
        </w:rPr>
      </w:pPr>
    </w:p>
    <w:p w14:paraId="5F551F9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5FAA636F" w14:textId="77777777"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26B58945" w14:textId="77777777" w:rsidR="009B1CD0" w:rsidRDefault="009B1CD0" w:rsidP="009B45B9">
      <w:pPr>
        <w:tabs>
          <w:tab w:val="left" w:pos="426"/>
          <w:tab w:val="left" w:pos="851"/>
        </w:tabs>
        <w:jc w:val="both"/>
        <w:rPr>
          <w:rFonts w:ascii="Arial" w:hAnsi="Arial" w:cs="Arial"/>
        </w:rPr>
      </w:pPr>
    </w:p>
    <w:p w14:paraId="1D5FDDC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01CC009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A3FB73D" w14:textId="77777777" w:rsidR="009B1CD0" w:rsidRDefault="009B1CD0" w:rsidP="009B45B9">
      <w:pPr>
        <w:pStyle w:val="fcasegauche"/>
        <w:tabs>
          <w:tab w:val="left" w:pos="851"/>
        </w:tabs>
        <w:spacing w:after="0"/>
        <w:rPr>
          <w:rFonts w:ascii="Arial" w:hAnsi="Arial" w:cs="Arial"/>
        </w:rPr>
      </w:pPr>
    </w:p>
    <w:p w14:paraId="496567D8"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524D9B48"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413F56B" w14:textId="77777777" w:rsidR="009B1CD0" w:rsidRDefault="009B1CD0" w:rsidP="006C4338">
      <w:pPr>
        <w:pStyle w:val="fcasegauche"/>
        <w:tabs>
          <w:tab w:val="left" w:pos="851"/>
        </w:tabs>
        <w:spacing w:after="0"/>
        <w:ind w:left="0" w:firstLine="0"/>
        <w:rPr>
          <w:rFonts w:ascii="Arial" w:hAnsi="Arial" w:cs="Arial"/>
        </w:rPr>
      </w:pPr>
    </w:p>
    <w:p w14:paraId="0CBAACB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080ADB6"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59EDE96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71FCF50" w14:textId="77777777" w:rsidR="009B1CD0" w:rsidRDefault="009B1CD0" w:rsidP="005846FB">
      <w:pPr>
        <w:pStyle w:val="fcasegauche"/>
        <w:tabs>
          <w:tab w:val="left" w:pos="851"/>
        </w:tabs>
        <w:spacing w:after="0"/>
        <w:rPr>
          <w:rFonts w:ascii="Arial" w:hAnsi="Arial" w:cs="Arial"/>
        </w:rPr>
      </w:pPr>
    </w:p>
    <w:p w14:paraId="367283DA" w14:textId="77777777" w:rsidR="009B1CD0" w:rsidRDefault="009B1CD0" w:rsidP="005846FB">
      <w:pPr>
        <w:pStyle w:val="fcasegauche"/>
        <w:tabs>
          <w:tab w:val="left" w:pos="851"/>
        </w:tabs>
        <w:spacing w:after="0"/>
        <w:ind w:left="0" w:firstLine="0"/>
        <w:rPr>
          <w:rFonts w:ascii="Arial" w:hAnsi="Arial" w:cs="Arial"/>
        </w:rPr>
      </w:pPr>
    </w:p>
    <w:p w14:paraId="62390F25" w14:textId="77777777" w:rsidR="009B1CD0" w:rsidRDefault="009B1CD0" w:rsidP="0061068C">
      <w:pPr>
        <w:pStyle w:val="fcasegauche"/>
        <w:tabs>
          <w:tab w:val="left" w:pos="851"/>
        </w:tabs>
        <w:spacing w:after="0"/>
        <w:ind w:left="0" w:firstLine="0"/>
        <w:rPr>
          <w:rFonts w:ascii="Arial" w:hAnsi="Arial" w:cs="Arial"/>
        </w:rPr>
      </w:pPr>
    </w:p>
    <w:p w14:paraId="1EC60FC0" w14:textId="2659C38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B1D94" w14:textId="77777777">
        <w:tc>
          <w:tcPr>
            <w:tcW w:w="10277" w:type="dxa"/>
            <w:shd w:val="clear" w:color="auto" w:fill="66CCFF"/>
          </w:tcPr>
          <w:p w14:paraId="2F56ECE7"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F3A916D" w14:textId="77777777" w:rsidR="009B1CD0" w:rsidRDefault="009B1CD0" w:rsidP="006C4338">
      <w:pPr>
        <w:tabs>
          <w:tab w:val="left" w:pos="851"/>
        </w:tabs>
      </w:pPr>
    </w:p>
    <w:p w14:paraId="34E9FA8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0F3E127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B5678BA" w14:textId="77777777" w:rsidR="009B1CD0" w:rsidRDefault="009B1CD0" w:rsidP="005846FB">
      <w:pPr>
        <w:tabs>
          <w:tab w:val="left" w:pos="851"/>
        </w:tabs>
        <w:rPr>
          <w:rFonts w:ascii="Arial" w:hAnsi="Arial" w:cs="Arial"/>
        </w:rPr>
      </w:pPr>
    </w:p>
    <w:p w14:paraId="1F626531"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CD0D8AD"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94FE8">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1315307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94FE8">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2EF0902F"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94FE8">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5DD81DD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6FD6E83" w14:textId="77777777" w:rsidR="009B1CD0" w:rsidRDefault="009B1CD0" w:rsidP="00710FD6">
      <w:pPr>
        <w:tabs>
          <w:tab w:val="left" w:pos="851"/>
        </w:tabs>
        <w:jc w:val="both"/>
        <w:rPr>
          <w:rFonts w:ascii="Arial" w:hAnsi="Arial" w:cs="Arial"/>
        </w:rPr>
      </w:pPr>
    </w:p>
    <w:p w14:paraId="0385744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1CA95B8" w14:textId="77777777" w:rsidR="009B1CD0" w:rsidRDefault="009B1CD0" w:rsidP="0083205E">
      <w:pPr>
        <w:tabs>
          <w:tab w:val="left" w:pos="851"/>
        </w:tabs>
        <w:jc w:val="both"/>
        <w:rPr>
          <w:rFonts w:ascii="Arial" w:hAnsi="Arial" w:cs="Arial"/>
        </w:rPr>
      </w:pPr>
    </w:p>
    <w:p w14:paraId="43DE8A16"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Le signataire</w:t>
      </w:r>
    </w:p>
    <w:p w14:paraId="4B644A74" w14:textId="77777777" w:rsidR="009B1CD0" w:rsidRDefault="009B1CD0" w:rsidP="0083205E">
      <w:pPr>
        <w:tabs>
          <w:tab w:val="left" w:pos="851"/>
        </w:tabs>
        <w:jc w:val="both"/>
        <w:rPr>
          <w:rFonts w:ascii="Arial" w:hAnsi="Arial" w:cs="Arial"/>
        </w:rPr>
      </w:pPr>
    </w:p>
    <w:p w14:paraId="6189238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24AE4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3F01DB" w14:textId="77777777" w:rsidR="009B1CD0" w:rsidRDefault="009B1CD0" w:rsidP="00CD46CC">
      <w:pPr>
        <w:tabs>
          <w:tab w:val="left" w:pos="851"/>
        </w:tabs>
        <w:jc w:val="both"/>
        <w:rPr>
          <w:rFonts w:ascii="Arial" w:hAnsi="Arial" w:cs="Arial"/>
        </w:rPr>
      </w:pPr>
    </w:p>
    <w:p w14:paraId="4B371882" w14:textId="77777777" w:rsidR="009B1CD0" w:rsidRDefault="009B1CD0" w:rsidP="009B45B9">
      <w:pPr>
        <w:tabs>
          <w:tab w:val="left" w:pos="851"/>
        </w:tabs>
        <w:jc w:val="both"/>
        <w:rPr>
          <w:rFonts w:ascii="Arial" w:hAnsi="Arial" w:cs="Arial"/>
        </w:rPr>
      </w:pPr>
    </w:p>
    <w:p w14:paraId="1BB406ED" w14:textId="77777777" w:rsidR="009B1CD0" w:rsidRDefault="009B1CD0" w:rsidP="009B45B9">
      <w:pPr>
        <w:tabs>
          <w:tab w:val="left" w:pos="851"/>
        </w:tabs>
        <w:jc w:val="both"/>
        <w:rPr>
          <w:rFonts w:ascii="Arial" w:hAnsi="Arial" w:cs="Arial"/>
        </w:rPr>
      </w:pPr>
    </w:p>
    <w:p w14:paraId="647A617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5F9713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78144F" w14:textId="77777777" w:rsidR="009B1CD0" w:rsidRDefault="009B1CD0" w:rsidP="009B45B9">
      <w:pPr>
        <w:tabs>
          <w:tab w:val="left" w:pos="851"/>
        </w:tabs>
        <w:jc w:val="both"/>
        <w:rPr>
          <w:rFonts w:ascii="Arial" w:hAnsi="Arial" w:cs="Arial"/>
        </w:rPr>
      </w:pPr>
    </w:p>
    <w:p w14:paraId="52AFD451" w14:textId="77777777" w:rsidR="009B1CD0" w:rsidRDefault="009B1CD0" w:rsidP="009B45B9">
      <w:pPr>
        <w:tabs>
          <w:tab w:val="left" w:pos="851"/>
        </w:tabs>
        <w:jc w:val="both"/>
        <w:rPr>
          <w:rFonts w:ascii="Arial" w:hAnsi="Arial" w:cs="Arial"/>
        </w:rPr>
      </w:pPr>
    </w:p>
    <w:p w14:paraId="3E711B6A" w14:textId="77777777" w:rsidR="009B1CD0" w:rsidRDefault="009B1CD0" w:rsidP="009B45B9">
      <w:pPr>
        <w:tabs>
          <w:tab w:val="left" w:pos="851"/>
        </w:tabs>
        <w:jc w:val="both"/>
        <w:rPr>
          <w:rFonts w:ascii="Arial" w:hAnsi="Arial" w:cs="Arial"/>
        </w:rPr>
      </w:pPr>
    </w:p>
    <w:p w14:paraId="1435923E"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L’ensemble des membres du groupement s’engagent, sur la base de l’offre du groupement ;</w:t>
      </w:r>
    </w:p>
    <w:p w14:paraId="66381B1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174B8B2" w14:textId="77777777" w:rsidR="009B1CD0" w:rsidRDefault="009B1CD0" w:rsidP="009B45B9">
      <w:pPr>
        <w:pStyle w:val="fcase1ertab"/>
        <w:tabs>
          <w:tab w:val="left" w:pos="851"/>
        </w:tabs>
        <w:ind w:left="0" w:firstLine="0"/>
        <w:rPr>
          <w:rFonts w:ascii="Arial" w:hAnsi="Arial" w:cs="Arial"/>
        </w:rPr>
      </w:pPr>
    </w:p>
    <w:p w14:paraId="45DE4EFE" w14:textId="77777777" w:rsidR="009B1CD0" w:rsidRDefault="009B1CD0" w:rsidP="009B45B9">
      <w:pPr>
        <w:pStyle w:val="fcase1ertab"/>
        <w:tabs>
          <w:tab w:val="left" w:pos="851"/>
        </w:tabs>
        <w:ind w:left="0" w:firstLine="0"/>
        <w:rPr>
          <w:rFonts w:ascii="Arial" w:hAnsi="Arial" w:cs="Arial"/>
        </w:rPr>
      </w:pPr>
    </w:p>
    <w:p w14:paraId="7C89474D" w14:textId="77777777" w:rsidR="009B1CD0" w:rsidRDefault="009B1CD0" w:rsidP="009B45B9">
      <w:pPr>
        <w:pStyle w:val="fcase1ertab"/>
        <w:tabs>
          <w:tab w:val="left" w:pos="851"/>
        </w:tabs>
        <w:ind w:left="0" w:firstLine="0"/>
        <w:rPr>
          <w:rFonts w:ascii="Arial" w:hAnsi="Arial" w:cs="Arial"/>
        </w:rPr>
      </w:pPr>
    </w:p>
    <w:p w14:paraId="39815DC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2F8024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F7CF75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t xml:space="preserve"> Taux de la TVA : </w:t>
      </w:r>
    </w:p>
    <w:p w14:paraId="282AE89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129535B"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96F788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46F2B1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7D58BD6"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98F"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FA9F6DE"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670560C"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2EA1FB6D" w14:textId="77777777" w:rsidR="009B1CD0" w:rsidRDefault="009B1CD0" w:rsidP="009B45B9">
      <w:pPr>
        <w:pStyle w:val="fcasegauche"/>
        <w:tabs>
          <w:tab w:val="left" w:pos="851"/>
        </w:tabs>
        <w:spacing w:after="0"/>
        <w:ind w:left="0" w:firstLine="0"/>
        <w:rPr>
          <w:rFonts w:ascii="Arial" w:hAnsi="Arial" w:cs="Arial"/>
        </w:rPr>
      </w:pPr>
    </w:p>
    <w:p w14:paraId="1737621C" w14:textId="77777777" w:rsidR="002C2CA3" w:rsidRDefault="002C2CA3" w:rsidP="009B45B9">
      <w:pPr>
        <w:pStyle w:val="fcasegauche"/>
        <w:tabs>
          <w:tab w:val="left" w:pos="851"/>
        </w:tabs>
        <w:spacing w:after="0"/>
        <w:ind w:left="0" w:firstLine="0"/>
        <w:rPr>
          <w:rFonts w:ascii="Arial" w:hAnsi="Arial" w:cs="Arial"/>
        </w:rPr>
      </w:pPr>
    </w:p>
    <w:p w14:paraId="42BB9A06" w14:textId="77777777" w:rsidR="009B1CD0" w:rsidRDefault="009B1CD0" w:rsidP="009B45B9">
      <w:pPr>
        <w:pStyle w:val="fcasegauche"/>
        <w:pageBreakBefore/>
        <w:tabs>
          <w:tab w:val="left" w:pos="851"/>
        </w:tabs>
        <w:spacing w:after="0"/>
        <w:ind w:left="0" w:firstLine="0"/>
        <w:rPr>
          <w:rFonts w:ascii="Arial" w:hAnsi="Arial" w:cs="Arial"/>
        </w:rPr>
      </w:pPr>
    </w:p>
    <w:p w14:paraId="3210A77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3F4EDB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650B138" w14:textId="77777777" w:rsidR="00036500" w:rsidRDefault="00036500" w:rsidP="009B45B9">
      <w:pPr>
        <w:tabs>
          <w:tab w:val="left" w:pos="851"/>
          <w:tab w:val="left" w:pos="6237"/>
        </w:tabs>
        <w:rPr>
          <w:rFonts w:ascii="Arial" w:hAnsi="Arial" w:cs="Arial"/>
          <w:i/>
          <w:iCs/>
          <w:sz w:val="18"/>
          <w:szCs w:val="18"/>
        </w:rPr>
      </w:pPr>
    </w:p>
    <w:p w14:paraId="00AB711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C1F08C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D9F95D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iCs/>
        </w:rPr>
        <w:t xml:space="preserve"> </w:t>
      </w:r>
      <w:r>
        <w:rPr>
          <w:rFonts w:ascii="Arial" w:hAnsi="Arial" w:cs="Arial"/>
        </w:rPr>
        <w:t>solidaire</w:t>
      </w:r>
    </w:p>
    <w:p w14:paraId="4E43B06B" w14:textId="77777777" w:rsidR="00354C04" w:rsidRDefault="00354C04" w:rsidP="009B45B9">
      <w:pPr>
        <w:pStyle w:val="fcase1ertab"/>
        <w:tabs>
          <w:tab w:val="clear" w:pos="426"/>
          <w:tab w:val="left" w:pos="851"/>
        </w:tabs>
        <w:spacing w:before="120"/>
        <w:ind w:left="0" w:firstLine="0"/>
        <w:rPr>
          <w:rFonts w:ascii="Arial" w:hAnsi="Arial" w:cs="Arial"/>
        </w:rPr>
      </w:pPr>
    </w:p>
    <w:p w14:paraId="15D3E0E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EF3E8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66A95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97B891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7BFA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8F4FC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EA5493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2EF99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AF98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4067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69BDD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E65E5FE" w14:textId="77777777">
        <w:trPr>
          <w:trHeight w:val="1021"/>
        </w:trPr>
        <w:tc>
          <w:tcPr>
            <w:tcW w:w="4503" w:type="dxa"/>
            <w:tcBorders>
              <w:top w:val="single" w:sz="4" w:space="0" w:color="000000"/>
              <w:left w:val="single" w:sz="4" w:space="0" w:color="000000"/>
            </w:tcBorders>
            <w:shd w:val="clear" w:color="auto" w:fill="CCFFFF"/>
          </w:tcPr>
          <w:p w14:paraId="45F751F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117D4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FEE362" w14:textId="77777777" w:rsidR="009B1CD0" w:rsidRDefault="009B1CD0" w:rsidP="006F3DF9">
            <w:pPr>
              <w:tabs>
                <w:tab w:val="left" w:pos="851"/>
              </w:tabs>
              <w:snapToGrid w:val="0"/>
              <w:jc w:val="both"/>
              <w:rPr>
                <w:rFonts w:ascii="Arial" w:hAnsi="Arial" w:cs="Arial"/>
              </w:rPr>
            </w:pPr>
          </w:p>
        </w:tc>
      </w:tr>
      <w:tr w:rsidR="009B1CD0" w14:paraId="369F28C6" w14:textId="77777777">
        <w:trPr>
          <w:trHeight w:val="1021"/>
        </w:trPr>
        <w:tc>
          <w:tcPr>
            <w:tcW w:w="4503" w:type="dxa"/>
            <w:tcBorders>
              <w:left w:val="single" w:sz="4" w:space="0" w:color="000000"/>
            </w:tcBorders>
            <w:shd w:val="clear" w:color="auto" w:fill="auto"/>
          </w:tcPr>
          <w:p w14:paraId="46350E6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C754F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B6BEE3B" w14:textId="77777777" w:rsidR="009B1CD0" w:rsidRDefault="009B1CD0" w:rsidP="006F3DF9">
            <w:pPr>
              <w:tabs>
                <w:tab w:val="left" w:pos="851"/>
              </w:tabs>
              <w:snapToGrid w:val="0"/>
              <w:jc w:val="both"/>
              <w:rPr>
                <w:rFonts w:ascii="Arial" w:hAnsi="Arial" w:cs="Arial"/>
              </w:rPr>
            </w:pPr>
          </w:p>
        </w:tc>
      </w:tr>
      <w:tr w:rsidR="009B1CD0" w14:paraId="61615C3A" w14:textId="77777777">
        <w:trPr>
          <w:trHeight w:val="1021"/>
        </w:trPr>
        <w:tc>
          <w:tcPr>
            <w:tcW w:w="4503" w:type="dxa"/>
            <w:tcBorders>
              <w:left w:val="single" w:sz="4" w:space="0" w:color="000000"/>
              <w:bottom w:val="single" w:sz="4" w:space="0" w:color="000000"/>
            </w:tcBorders>
            <w:shd w:val="clear" w:color="auto" w:fill="CCFFFF"/>
          </w:tcPr>
          <w:p w14:paraId="12EBF78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8356A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9FF406" w14:textId="77777777" w:rsidR="009B1CD0" w:rsidRDefault="009B1CD0" w:rsidP="006F3DF9">
            <w:pPr>
              <w:tabs>
                <w:tab w:val="left" w:pos="851"/>
              </w:tabs>
              <w:snapToGrid w:val="0"/>
              <w:jc w:val="both"/>
              <w:rPr>
                <w:rFonts w:ascii="Arial" w:hAnsi="Arial" w:cs="Arial"/>
              </w:rPr>
            </w:pPr>
          </w:p>
        </w:tc>
      </w:tr>
    </w:tbl>
    <w:p w14:paraId="1FFCFD49" w14:textId="77777777" w:rsidR="009B1CD0" w:rsidRDefault="009B1CD0" w:rsidP="006C4338">
      <w:pPr>
        <w:pStyle w:val="fcasegauche"/>
        <w:tabs>
          <w:tab w:val="left" w:pos="851"/>
        </w:tabs>
        <w:spacing w:after="0"/>
        <w:ind w:left="0" w:firstLine="0"/>
        <w:rPr>
          <w:rFonts w:ascii="Arial" w:hAnsi="Arial" w:cs="Arial"/>
          <w:bCs/>
          <w:iCs/>
        </w:rPr>
      </w:pPr>
    </w:p>
    <w:p w14:paraId="478D90E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CFC5D9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9F066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C57F2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EAAC31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80A583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FE7052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CBE8F5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8D464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7CE1DF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2D1F9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21EE0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4B533EC" w14:textId="77777777" w:rsidR="009B1CD0" w:rsidRDefault="009B1CD0" w:rsidP="00934503">
      <w:pPr>
        <w:tabs>
          <w:tab w:val="left" w:pos="426"/>
          <w:tab w:val="left" w:pos="851"/>
        </w:tabs>
        <w:rPr>
          <w:rFonts w:ascii="Arial" w:hAnsi="Arial" w:cs="Arial"/>
          <w:b/>
        </w:rPr>
      </w:pPr>
    </w:p>
    <w:p w14:paraId="2695B31C" w14:textId="31AFFE5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94FE8">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94FE8">
        <w:fldChar w:fldCharType="separate"/>
      </w:r>
      <w:r w:rsidR="007D7A65">
        <w:fldChar w:fldCharType="end"/>
      </w:r>
      <w:r>
        <w:tab/>
        <w:t>OUI</w:t>
      </w:r>
    </w:p>
    <w:p w14:paraId="580512D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5B16C05" w14:textId="77777777" w:rsidR="009B1CD0" w:rsidRDefault="009B1CD0" w:rsidP="009B45B9">
      <w:pPr>
        <w:tabs>
          <w:tab w:val="left" w:pos="426"/>
          <w:tab w:val="left" w:pos="851"/>
        </w:tabs>
        <w:jc w:val="both"/>
        <w:rPr>
          <w:rFonts w:ascii="Arial" w:hAnsi="Arial" w:cs="Arial"/>
          <w:b/>
        </w:rPr>
      </w:pPr>
    </w:p>
    <w:p w14:paraId="1289DD73" w14:textId="77777777" w:rsidR="009B1CD0" w:rsidRDefault="009B1CD0" w:rsidP="009B45B9">
      <w:pPr>
        <w:tabs>
          <w:tab w:val="left" w:pos="426"/>
          <w:tab w:val="left" w:pos="851"/>
        </w:tabs>
        <w:jc w:val="both"/>
        <w:rPr>
          <w:rFonts w:ascii="Arial" w:hAnsi="Arial" w:cs="Arial"/>
          <w:b/>
        </w:rPr>
      </w:pPr>
    </w:p>
    <w:p w14:paraId="4E01524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3BD5A69" w14:textId="77777777" w:rsidR="009B1CD0" w:rsidRDefault="009B1CD0" w:rsidP="009B45B9">
      <w:pPr>
        <w:tabs>
          <w:tab w:val="left" w:pos="576"/>
          <w:tab w:val="left" w:pos="851"/>
        </w:tabs>
        <w:jc w:val="both"/>
        <w:rPr>
          <w:rFonts w:ascii="Arial" w:hAnsi="Arial" w:cs="Arial"/>
        </w:rPr>
      </w:pPr>
    </w:p>
    <w:p w14:paraId="32423CF8" w14:textId="4C654C5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F47D2">
        <w:rPr>
          <w:rFonts w:ascii="Arial" w:hAnsi="Arial" w:cs="Arial"/>
        </w:rPr>
        <w:t xml:space="preserve">12 </w:t>
      </w:r>
      <w:r>
        <w:rPr>
          <w:rFonts w:ascii="Arial" w:hAnsi="Arial" w:cs="Arial"/>
        </w:rPr>
        <w:t>mois à compter de :</w:t>
      </w:r>
    </w:p>
    <w:p w14:paraId="3229D33B" w14:textId="77777777" w:rsidR="009B1CD0" w:rsidRDefault="009B1CD0" w:rsidP="009B45B9">
      <w:pPr>
        <w:tabs>
          <w:tab w:val="left" w:pos="851"/>
        </w:tabs>
      </w:pPr>
      <w:r>
        <w:rPr>
          <w:rFonts w:ascii="Arial" w:hAnsi="Arial" w:cs="Arial"/>
          <w:i/>
          <w:sz w:val="18"/>
          <w:szCs w:val="18"/>
        </w:rPr>
        <w:t>(Cocher la case correspondante.)</w:t>
      </w:r>
    </w:p>
    <w:p w14:paraId="09994FCF" w14:textId="1EA2312A" w:rsidR="009B1CD0" w:rsidRDefault="00844DAA" w:rsidP="009B45B9">
      <w:pPr>
        <w:tabs>
          <w:tab w:val="left" w:pos="851"/>
        </w:tabs>
        <w:spacing w:before="120"/>
        <w:ind w:left="567"/>
        <w:jc w:val="both"/>
      </w:pPr>
      <w:r>
        <w:tab/>
      </w:r>
      <w:r w:rsidR="005F47D2">
        <w:t>X l</w:t>
      </w:r>
      <w:r w:rsidR="009B1CD0">
        <w:rPr>
          <w:rFonts w:ascii="Arial" w:hAnsi="Arial" w:cs="Arial"/>
        </w:rPr>
        <w:t>a date de notification du marché ou de l’accord-cadre ;</w:t>
      </w:r>
    </w:p>
    <w:p w14:paraId="599775B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94FE8">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28BCC3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594FE8">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68253E0D" w14:textId="77777777" w:rsidR="009B1CD0" w:rsidRDefault="009B1CD0" w:rsidP="009B45B9">
      <w:pPr>
        <w:tabs>
          <w:tab w:val="left" w:pos="426"/>
          <w:tab w:val="left" w:pos="851"/>
        </w:tabs>
        <w:jc w:val="both"/>
        <w:rPr>
          <w:rFonts w:ascii="Arial" w:hAnsi="Arial" w:cs="Arial"/>
          <w:b/>
        </w:rPr>
      </w:pPr>
    </w:p>
    <w:p w14:paraId="77CA7926" w14:textId="209B96B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F47D2">
        <w:t>X</w:t>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94FE8">
        <w:fldChar w:fldCharType="separate"/>
      </w:r>
      <w:r w:rsidR="007D7A65">
        <w:fldChar w:fldCharType="end"/>
      </w:r>
      <w:r>
        <w:tab/>
        <w:t>OUI</w:t>
      </w:r>
    </w:p>
    <w:p w14:paraId="2D968D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CD990B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191532F"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F310D57"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07D97F3A" w14:textId="77777777" w:rsidR="009B1CD0" w:rsidRDefault="009B1CD0" w:rsidP="009B45B9">
      <w:pPr>
        <w:tabs>
          <w:tab w:val="left" w:pos="426"/>
          <w:tab w:val="left" w:pos="851"/>
        </w:tabs>
        <w:jc w:val="both"/>
        <w:rPr>
          <w:rFonts w:ascii="Arial" w:hAnsi="Arial" w:cs="Arial"/>
          <w:b/>
        </w:rPr>
      </w:pPr>
    </w:p>
    <w:p w14:paraId="6C67950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72FC0D2" w14:textId="77777777">
        <w:tc>
          <w:tcPr>
            <w:tcW w:w="10419" w:type="dxa"/>
            <w:shd w:val="clear" w:color="auto" w:fill="66CCFF"/>
          </w:tcPr>
          <w:p w14:paraId="5CCD332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E0522D7" w14:textId="77777777" w:rsidR="009B1CD0" w:rsidRDefault="009B1CD0" w:rsidP="006C4338">
      <w:pPr>
        <w:tabs>
          <w:tab w:val="left" w:pos="851"/>
        </w:tabs>
        <w:jc w:val="both"/>
      </w:pPr>
    </w:p>
    <w:p w14:paraId="761650D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5127636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9A74EB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F1D3B7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7EFDE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E041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ABFA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189EB2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284D0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3F938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0C1B8D" w14:textId="77777777" w:rsidR="00332B12" w:rsidRDefault="00332B12" w:rsidP="00B054DA">
            <w:pPr>
              <w:tabs>
                <w:tab w:val="left" w:pos="851"/>
              </w:tabs>
              <w:snapToGrid w:val="0"/>
              <w:jc w:val="both"/>
              <w:rPr>
                <w:rFonts w:ascii="Arial" w:hAnsi="Arial" w:cs="Arial"/>
                <w:b/>
                <w:bCs/>
              </w:rPr>
            </w:pPr>
          </w:p>
        </w:tc>
      </w:tr>
    </w:tbl>
    <w:p w14:paraId="131020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B7B6FA" w14:textId="77777777" w:rsidR="00332B12" w:rsidRDefault="00332B12" w:rsidP="00332B12">
      <w:pPr>
        <w:pStyle w:val="fcase1ertab"/>
        <w:tabs>
          <w:tab w:val="left" w:pos="851"/>
        </w:tabs>
        <w:ind w:left="0" w:firstLine="0"/>
        <w:rPr>
          <w:rFonts w:ascii="Arial" w:hAnsi="Arial" w:cs="Arial"/>
          <w:b/>
          <w:sz w:val="22"/>
          <w:szCs w:val="22"/>
        </w:rPr>
      </w:pPr>
    </w:p>
    <w:p w14:paraId="5EF3916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411EDF22" w14:textId="77777777" w:rsidR="00332B12" w:rsidRDefault="00332B12" w:rsidP="006C4338">
      <w:pPr>
        <w:tabs>
          <w:tab w:val="left" w:pos="851"/>
        </w:tabs>
        <w:jc w:val="both"/>
      </w:pPr>
    </w:p>
    <w:p w14:paraId="586301B4"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94534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0A5117" w14:textId="77777777" w:rsidR="009B1CD0" w:rsidRDefault="009B1CD0" w:rsidP="005846FB">
      <w:pPr>
        <w:tabs>
          <w:tab w:val="left" w:pos="851"/>
        </w:tabs>
        <w:rPr>
          <w:rFonts w:ascii="Arial" w:hAnsi="Arial" w:cs="Arial"/>
        </w:rPr>
      </w:pPr>
    </w:p>
    <w:p w14:paraId="69D59F6B" w14:textId="77777777" w:rsidR="00036500" w:rsidRDefault="00036500" w:rsidP="005846FB">
      <w:pPr>
        <w:tabs>
          <w:tab w:val="left" w:pos="851"/>
        </w:tabs>
        <w:rPr>
          <w:rFonts w:ascii="Arial" w:hAnsi="Arial" w:cs="Arial"/>
        </w:rPr>
      </w:pPr>
    </w:p>
    <w:p w14:paraId="4351B153" w14:textId="77777777" w:rsidR="00332B12" w:rsidRDefault="00332B12" w:rsidP="0061068C">
      <w:pPr>
        <w:tabs>
          <w:tab w:val="left" w:pos="851"/>
        </w:tabs>
        <w:rPr>
          <w:rFonts w:ascii="Arial" w:hAnsi="Arial" w:cs="Arial"/>
        </w:rPr>
      </w:pPr>
    </w:p>
    <w:p w14:paraId="300C94BF" w14:textId="77777777" w:rsidR="00332B12" w:rsidRDefault="00332B12" w:rsidP="00710FD6">
      <w:pPr>
        <w:tabs>
          <w:tab w:val="left" w:pos="851"/>
        </w:tabs>
        <w:rPr>
          <w:rFonts w:ascii="Arial" w:hAnsi="Arial" w:cs="Arial"/>
        </w:rPr>
      </w:pPr>
    </w:p>
    <w:p w14:paraId="6DB323D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C72379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4CB388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iCs/>
        </w:rPr>
        <w:t xml:space="preserve"> </w:t>
      </w:r>
      <w:r>
        <w:rPr>
          <w:rFonts w:ascii="Arial" w:hAnsi="Arial" w:cs="Arial"/>
        </w:rPr>
        <w:t>solidaire</w:t>
      </w:r>
    </w:p>
    <w:p w14:paraId="534568DD" w14:textId="77777777" w:rsidR="009B1CD0" w:rsidRDefault="009B1CD0" w:rsidP="0083205E">
      <w:pPr>
        <w:tabs>
          <w:tab w:val="left" w:pos="851"/>
        </w:tabs>
        <w:rPr>
          <w:rFonts w:ascii="Arial" w:hAnsi="Arial" w:cs="Arial"/>
        </w:rPr>
      </w:pPr>
    </w:p>
    <w:p w14:paraId="28D4D8DA" w14:textId="77777777" w:rsidR="001C733C" w:rsidRDefault="001C733C" w:rsidP="00CD46CC">
      <w:pPr>
        <w:tabs>
          <w:tab w:val="left" w:pos="851"/>
        </w:tabs>
        <w:rPr>
          <w:rFonts w:ascii="Arial" w:hAnsi="Arial" w:cs="Arial"/>
        </w:rPr>
      </w:pPr>
    </w:p>
    <w:p w14:paraId="088FF29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55B85E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2D5F2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A7A89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0FB91D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E165E35" w14:textId="77777777" w:rsidR="002904AF" w:rsidRDefault="002904AF" w:rsidP="001C733C">
      <w:pPr>
        <w:tabs>
          <w:tab w:val="left" w:pos="851"/>
        </w:tabs>
        <w:rPr>
          <w:rFonts w:ascii="Arial" w:hAnsi="Arial" w:cs="Arial"/>
        </w:rPr>
      </w:pPr>
    </w:p>
    <w:p w14:paraId="3B29228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41F221D"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6C706D" w14:textId="77777777" w:rsidR="002904AF" w:rsidRDefault="002904AF" w:rsidP="002904AF">
      <w:pPr>
        <w:tabs>
          <w:tab w:val="left" w:pos="851"/>
        </w:tabs>
        <w:rPr>
          <w:rFonts w:ascii="Arial" w:hAnsi="Arial" w:cs="Arial"/>
          <w:iCs/>
        </w:rPr>
      </w:pPr>
    </w:p>
    <w:p w14:paraId="4021E0C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EB95B07" w14:textId="77777777" w:rsidR="002904AF" w:rsidRDefault="002904AF" w:rsidP="002904AF">
      <w:pPr>
        <w:tabs>
          <w:tab w:val="left" w:pos="851"/>
        </w:tabs>
        <w:ind w:left="1134" w:hanging="850"/>
        <w:rPr>
          <w:rFonts w:ascii="Arial" w:hAnsi="Arial" w:cs="Arial"/>
          <w:i/>
          <w:sz w:val="18"/>
          <w:szCs w:val="18"/>
        </w:rPr>
      </w:pPr>
    </w:p>
    <w:p w14:paraId="57E61DD8" w14:textId="77777777" w:rsidR="001C733C" w:rsidRDefault="001C733C" w:rsidP="001C733C">
      <w:pPr>
        <w:tabs>
          <w:tab w:val="left" w:pos="851"/>
        </w:tabs>
        <w:rPr>
          <w:rFonts w:ascii="Arial" w:hAnsi="Arial" w:cs="Arial"/>
          <w:i/>
          <w:sz w:val="18"/>
          <w:szCs w:val="18"/>
        </w:rPr>
      </w:pPr>
    </w:p>
    <w:p w14:paraId="3213BC8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A33CDA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0652DE5" w14:textId="77777777" w:rsidR="00036500" w:rsidRDefault="00036500" w:rsidP="005846FB">
      <w:pPr>
        <w:tabs>
          <w:tab w:val="left" w:pos="851"/>
        </w:tabs>
        <w:rPr>
          <w:rFonts w:ascii="Arial" w:hAnsi="Arial" w:cs="Arial"/>
        </w:rPr>
      </w:pPr>
    </w:p>
    <w:p w14:paraId="749EAD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6661195" w14:textId="77777777" w:rsidR="00AE7831" w:rsidRDefault="00AE7831" w:rsidP="009B45B9">
      <w:pPr>
        <w:tabs>
          <w:tab w:val="left" w:pos="851"/>
        </w:tabs>
        <w:ind w:left="1701" w:hanging="850"/>
        <w:jc w:val="both"/>
      </w:pPr>
    </w:p>
    <w:p w14:paraId="14BD353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94FE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39AEEEF2" w14:textId="77777777" w:rsidR="00036500" w:rsidRDefault="00036500" w:rsidP="006C4338">
      <w:pPr>
        <w:tabs>
          <w:tab w:val="left" w:pos="851"/>
        </w:tabs>
        <w:rPr>
          <w:rFonts w:ascii="Arial" w:hAnsi="Arial" w:cs="Arial"/>
          <w:iCs/>
        </w:rPr>
      </w:pPr>
    </w:p>
    <w:p w14:paraId="071198B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94FE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91BDC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CDD5931" w14:textId="77777777" w:rsidR="009B1CD0" w:rsidRDefault="009B1CD0" w:rsidP="006C4338">
      <w:pPr>
        <w:tabs>
          <w:tab w:val="left" w:pos="851"/>
        </w:tabs>
        <w:rPr>
          <w:rFonts w:ascii="Arial" w:hAnsi="Arial" w:cs="Arial"/>
        </w:rPr>
      </w:pPr>
    </w:p>
    <w:p w14:paraId="62B393C0" w14:textId="47BDDB53" w:rsidR="0021527A" w:rsidRDefault="0021527A" w:rsidP="006C4338">
      <w:pPr>
        <w:tabs>
          <w:tab w:val="left" w:pos="851"/>
        </w:tabs>
        <w:rPr>
          <w:rFonts w:ascii="Arial" w:hAnsi="Arial" w:cs="Arial"/>
        </w:rPr>
      </w:pPr>
    </w:p>
    <w:p w14:paraId="5993D911" w14:textId="17FB39D2" w:rsidR="005F47D2" w:rsidRDefault="005F47D2" w:rsidP="006C4338">
      <w:pPr>
        <w:tabs>
          <w:tab w:val="left" w:pos="851"/>
        </w:tabs>
        <w:rPr>
          <w:rFonts w:ascii="Arial" w:hAnsi="Arial" w:cs="Arial"/>
        </w:rPr>
      </w:pPr>
    </w:p>
    <w:p w14:paraId="1BE5DC32" w14:textId="5C3D38C3" w:rsidR="005F47D2" w:rsidRDefault="005F47D2" w:rsidP="006C4338">
      <w:pPr>
        <w:tabs>
          <w:tab w:val="left" w:pos="851"/>
        </w:tabs>
        <w:rPr>
          <w:rFonts w:ascii="Arial" w:hAnsi="Arial" w:cs="Arial"/>
        </w:rPr>
      </w:pPr>
    </w:p>
    <w:p w14:paraId="33B77F6F" w14:textId="21A0A310" w:rsidR="005F47D2" w:rsidRDefault="005F47D2" w:rsidP="006C4338">
      <w:pPr>
        <w:tabs>
          <w:tab w:val="left" w:pos="851"/>
        </w:tabs>
        <w:rPr>
          <w:rFonts w:ascii="Arial" w:hAnsi="Arial" w:cs="Arial"/>
        </w:rPr>
      </w:pPr>
    </w:p>
    <w:p w14:paraId="2A9C5935" w14:textId="4B17092A" w:rsidR="005F47D2" w:rsidRDefault="005F47D2" w:rsidP="006C4338">
      <w:pPr>
        <w:tabs>
          <w:tab w:val="left" w:pos="851"/>
        </w:tabs>
        <w:rPr>
          <w:rFonts w:ascii="Arial" w:hAnsi="Arial" w:cs="Arial"/>
        </w:rPr>
      </w:pPr>
    </w:p>
    <w:p w14:paraId="4DC771F7" w14:textId="776BE52C" w:rsidR="005F47D2" w:rsidRDefault="005F47D2" w:rsidP="006C4338">
      <w:pPr>
        <w:tabs>
          <w:tab w:val="left" w:pos="851"/>
        </w:tabs>
        <w:rPr>
          <w:rFonts w:ascii="Arial" w:hAnsi="Arial" w:cs="Arial"/>
        </w:rPr>
      </w:pPr>
    </w:p>
    <w:p w14:paraId="0143BE07" w14:textId="77777777" w:rsidR="005F47D2" w:rsidRDefault="005F47D2" w:rsidP="006C4338">
      <w:pPr>
        <w:tabs>
          <w:tab w:val="left" w:pos="851"/>
        </w:tabs>
        <w:rPr>
          <w:rFonts w:ascii="Arial" w:hAnsi="Arial" w:cs="Arial"/>
        </w:rPr>
      </w:pPr>
    </w:p>
    <w:p w14:paraId="1E381C9F" w14:textId="77777777" w:rsidR="0021527A" w:rsidRDefault="0021527A" w:rsidP="006F3DF9">
      <w:pPr>
        <w:tabs>
          <w:tab w:val="left" w:pos="851"/>
        </w:tabs>
        <w:rPr>
          <w:rFonts w:ascii="Arial" w:hAnsi="Arial" w:cs="Arial"/>
        </w:rPr>
      </w:pPr>
    </w:p>
    <w:p w14:paraId="69AEBA81" w14:textId="77777777" w:rsidR="0021527A" w:rsidRDefault="0021527A" w:rsidP="005846FB">
      <w:pPr>
        <w:tabs>
          <w:tab w:val="left" w:pos="851"/>
        </w:tabs>
        <w:rPr>
          <w:rFonts w:ascii="Arial" w:hAnsi="Arial" w:cs="Arial"/>
        </w:rPr>
      </w:pPr>
    </w:p>
    <w:p w14:paraId="6F35D049" w14:textId="77777777" w:rsidR="0021527A" w:rsidRDefault="0021527A" w:rsidP="005846FB">
      <w:pPr>
        <w:tabs>
          <w:tab w:val="left" w:pos="851"/>
        </w:tabs>
        <w:rPr>
          <w:rFonts w:ascii="Arial" w:hAnsi="Arial" w:cs="Arial"/>
        </w:rPr>
      </w:pPr>
    </w:p>
    <w:p w14:paraId="7E847029"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398F8A2" w14:textId="77777777" w:rsidTr="005F47D2">
        <w:tc>
          <w:tcPr>
            <w:tcW w:w="4644" w:type="dxa"/>
            <w:tcBorders>
              <w:top w:val="single" w:sz="4" w:space="0" w:color="000000"/>
              <w:left w:val="single" w:sz="4" w:space="0" w:color="000000"/>
              <w:bottom w:val="single" w:sz="4" w:space="0" w:color="000000"/>
            </w:tcBorders>
            <w:shd w:val="clear" w:color="auto" w:fill="auto"/>
            <w:vAlign w:val="center"/>
          </w:tcPr>
          <w:p w14:paraId="39CFC79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29891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7DBE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F2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CC88045" w14:textId="77777777" w:rsidTr="005F47D2">
        <w:trPr>
          <w:trHeight w:val="1021"/>
        </w:trPr>
        <w:tc>
          <w:tcPr>
            <w:tcW w:w="4644" w:type="dxa"/>
            <w:tcBorders>
              <w:top w:val="single" w:sz="4" w:space="0" w:color="000000"/>
              <w:left w:val="single" w:sz="4" w:space="0" w:color="000000"/>
            </w:tcBorders>
            <w:shd w:val="clear" w:color="auto" w:fill="CCFFFF"/>
          </w:tcPr>
          <w:p w14:paraId="2E87392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4A7EF3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9903832" w14:textId="77777777" w:rsidR="00332B12" w:rsidRDefault="00332B12" w:rsidP="00B054DA">
            <w:pPr>
              <w:tabs>
                <w:tab w:val="left" w:pos="851"/>
              </w:tabs>
              <w:snapToGrid w:val="0"/>
              <w:jc w:val="both"/>
              <w:rPr>
                <w:rFonts w:ascii="Arial" w:hAnsi="Arial" w:cs="Arial"/>
                <w:b/>
                <w:bCs/>
              </w:rPr>
            </w:pPr>
          </w:p>
        </w:tc>
      </w:tr>
      <w:tr w:rsidR="00332B12" w14:paraId="47AAEA5B" w14:textId="77777777" w:rsidTr="005F47D2">
        <w:trPr>
          <w:trHeight w:val="1021"/>
        </w:trPr>
        <w:tc>
          <w:tcPr>
            <w:tcW w:w="4644" w:type="dxa"/>
            <w:tcBorders>
              <w:left w:val="single" w:sz="4" w:space="0" w:color="000000"/>
            </w:tcBorders>
            <w:shd w:val="clear" w:color="auto" w:fill="auto"/>
          </w:tcPr>
          <w:p w14:paraId="32EDDA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E0FE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8BC253" w14:textId="77777777" w:rsidR="00332B12" w:rsidRDefault="00332B12" w:rsidP="00B054DA">
            <w:pPr>
              <w:tabs>
                <w:tab w:val="left" w:pos="851"/>
              </w:tabs>
              <w:snapToGrid w:val="0"/>
              <w:jc w:val="both"/>
              <w:rPr>
                <w:rFonts w:ascii="Arial" w:hAnsi="Arial" w:cs="Arial"/>
                <w:b/>
                <w:bCs/>
              </w:rPr>
            </w:pPr>
          </w:p>
        </w:tc>
      </w:tr>
      <w:tr w:rsidR="00332B12" w14:paraId="144EA2B9" w14:textId="77777777" w:rsidTr="005F47D2">
        <w:trPr>
          <w:trHeight w:val="1021"/>
        </w:trPr>
        <w:tc>
          <w:tcPr>
            <w:tcW w:w="4644" w:type="dxa"/>
            <w:tcBorders>
              <w:left w:val="single" w:sz="4" w:space="0" w:color="000000"/>
              <w:bottom w:val="single" w:sz="4" w:space="0" w:color="000000"/>
            </w:tcBorders>
            <w:shd w:val="clear" w:color="auto" w:fill="CCFFFF"/>
          </w:tcPr>
          <w:p w14:paraId="32798D9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C39B5C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0001B7" w14:textId="77777777" w:rsidR="00332B12" w:rsidRDefault="00332B12" w:rsidP="00B054DA">
            <w:pPr>
              <w:tabs>
                <w:tab w:val="left" w:pos="851"/>
              </w:tabs>
              <w:snapToGrid w:val="0"/>
              <w:jc w:val="both"/>
              <w:rPr>
                <w:rFonts w:ascii="Arial" w:hAnsi="Arial" w:cs="Arial"/>
                <w:b/>
                <w:bCs/>
              </w:rPr>
            </w:pPr>
          </w:p>
        </w:tc>
      </w:tr>
    </w:tbl>
    <w:p w14:paraId="27C5537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210321" w14:textId="77777777" w:rsidR="009B1CD0" w:rsidRDefault="009B1CD0" w:rsidP="006C4338">
      <w:pPr>
        <w:tabs>
          <w:tab w:val="left" w:pos="851"/>
        </w:tabs>
        <w:rPr>
          <w:rFonts w:ascii="Arial" w:hAnsi="Arial" w:cs="Arial"/>
        </w:rPr>
      </w:pPr>
    </w:p>
    <w:p w14:paraId="0581FA95" w14:textId="77777777" w:rsidR="009B1CD0" w:rsidRDefault="009B1CD0" w:rsidP="006C4338">
      <w:pPr>
        <w:tabs>
          <w:tab w:val="left" w:pos="851"/>
        </w:tabs>
        <w:rPr>
          <w:rFonts w:ascii="Arial" w:hAnsi="Arial" w:cs="Arial"/>
        </w:rPr>
      </w:pPr>
    </w:p>
    <w:p w14:paraId="6676E7B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279A04" w14:textId="77777777">
        <w:tc>
          <w:tcPr>
            <w:tcW w:w="10277" w:type="dxa"/>
            <w:shd w:val="clear" w:color="auto" w:fill="66CCFF"/>
          </w:tcPr>
          <w:p w14:paraId="7AA348A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B4C79D3" w14:textId="77777777" w:rsidR="009B1CD0" w:rsidRDefault="009B1CD0" w:rsidP="006C4338">
      <w:pPr>
        <w:tabs>
          <w:tab w:val="left" w:pos="851"/>
        </w:tabs>
      </w:pPr>
    </w:p>
    <w:p w14:paraId="7FEA5C7B" w14:textId="77777777" w:rsidR="009B1CD0" w:rsidRDefault="009B1CD0" w:rsidP="006C4338">
      <w:pPr>
        <w:tabs>
          <w:tab w:val="left" w:pos="851"/>
        </w:tabs>
      </w:pPr>
    </w:p>
    <w:p w14:paraId="5CEAC9C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64CA5B3"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57D90E8" w14:textId="77777777" w:rsidR="009B1CD0" w:rsidRDefault="009B1CD0" w:rsidP="009B45B9">
      <w:pPr>
        <w:pStyle w:val="Titre1"/>
        <w:tabs>
          <w:tab w:val="left" w:pos="851"/>
        </w:tabs>
        <w:ind w:left="0"/>
        <w:jc w:val="both"/>
        <w:rPr>
          <w:rFonts w:ascii="Arial" w:hAnsi="Arial" w:cs="Arial"/>
        </w:rPr>
      </w:pPr>
    </w:p>
    <w:p w14:paraId="07AC330A" w14:textId="77777777" w:rsidR="005F47D2" w:rsidRPr="005F47D2" w:rsidRDefault="005F47D2" w:rsidP="005F47D2">
      <w:pPr>
        <w:pStyle w:val="Paragraphedeliste"/>
        <w:numPr>
          <w:ilvl w:val="0"/>
          <w:numId w:val="1"/>
        </w:numPr>
        <w:jc w:val="center"/>
        <w:rPr>
          <w:rFonts w:ascii="Arial Narrow" w:hAnsi="Arial Narrow" w:cs="Arial"/>
          <w:bCs/>
          <w:sz w:val="24"/>
          <w:szCs w:val="24"/>
          <w:lang w:eastAsia="en-US"/>
        </w:rPr>
      </w:pPr>
      <w:r w:rsidRPr="005F47D2">
        <w:rPr>
          <w:rFonts w:ascii="Arial Narrow" w:hAnsi="Arial Narrow" w:cs="Arial"/>
          <w:b/>
          <w:sz w:val="24"/>
          <w:szCs w:val="24"/>
        </w:rPr>
        <w:t xml:space="preserve">IFPRA </w:t>
      </w:r>
      <w:r w:rsidRPr="005F47D2">
        <w:rPr>
          <w:rFonts w:ascii="Arial Narrow" w:hAnsi="Arial Narrow" w:cs="Arial"/>
          <w:bCs/>
          <w:sz w:val="18"/>
          <w:szCs w:val="18"/>
        </w:rPr>
        <w:t>(</w:t>
      </w:r>
      <w:r w:rsidRPr="005F47D2">
        <w:rPr>
          <w:rFonts w:ascii="Arial Narrow" w:hAnsi="Arial Narrow" w:cs="Arial"/>
          <w:b/>
          <w:sz w:val="18"/>
          <w:szCs w:val="18"/>
        </w:rPr>
        <w:t>I</w:t>
      </w:r>
      <w:r w:rsidRPr="005F47D2">
        <w:rPr>
          <w:rFonts w:ascii="Arial Narrow" w:hAnsi="Arial Narrow" w:cs="Arial"/>
          <w:bCs/>
          <w:sz w:val="18"/>
          <w:szCs w:val="18"/>
        </w:rPr>
        <w:t xml:space="preserve">nstitut de la </w:t>
      </w:r>
      <w:r w:rsidRPr="005F47D2">
        <w:rPr>
          <w:rFonts w:ascii="Arial Narrow" w:hAnsi="Arial Narrow" w:cs="Arial"/>
          <w:b/>
          <w:sz w:val="18"/>
          <w:szCs w:val="18"/>
        </w:rPr>
        <w:t>F</w:t>
      </w:r>
      <w:r w:rsidRPr="005F47D2">
        <w:rPr>
          <w:rFonts w:ascii="Arial Narrow" w:hAnsi="Arial Narrow" w:cs="Arial"/>
          <w:bCs/>
          <w:sz w:val="18"/>
          <w:szCs w:val="18"/>
        </w:rPr>
        <w:t xml:space="preserve">ormation </w:t>
      </w:r>
      <w:r w:rsidRPr="005F47D2">
        <w:rPr>
          <w:rFonts w:ascii="Arial Narrow" w:hAnsi="Arial Narrow" w:cs="Arial"/>
          <w:b/>
          <w:sz w:val="18"/>
          <w:szCs w:val="18"/>
        </w:rPr>
        <w:t>P</w:t>
      </w:r>
      <w:r w:rsidRPr="005F47D2">
        <w:rPr>
          <w:rFonts w:ascii="Arial Narrow" w:hAnsi="Arial Narrow" w:cs="Arial"/>
          <w:bCs/>
          <w:sz w:val="18"/>
          <w:szCs w:val="18"/>
        </w:rPr>
        <w:t xml:space="preserve">rofessionnelle en </w:t>
      </w:r>
      <w:r w:rsidRPr="005F47D2">
        <w:rPr>
          <w:rFonts w:ascii="Arial Narrow" w:hAnsi="Arial Narrow" w:cs="Arial"/>
          <w:b/>
          <w:sz w:val="18"/>
          <w:szCs w:val="18"/>
        </w:rPr>
        <w:t>R</w:t>
      </w:r>
      <w:r w:rsidRPr="005F47D2">
        <w:rPr>
          <w:rFonts w:ascii="Arial Narrow" w:hAnsi="Arial Narrow" w:cs="Arial"/>
          <w:bCs/>
          <w:sz w:val="18"/>
          <w:szCs w:val="18"/>
        </w:rPr>
        <w:t xml:space="preserve">égion </w:t>
      </w:r>
      <w:r w:rsidRPr="005F47D2">
        <w:rPr>
          <w:rFonts w:ascii="Arial Narrow" w:hAnsi="Arial Narrow" w:cs="Arial"/>
          <w:b/>
          <w:sz w:val="18"/>
          <w:szCs w:val="18"/>
        </w:rPr>
        <w:t>A</w:t>
      </w:r>
      <w:r w:rsidRPr="005F47D2">
        <w:rPr>
          <w:rFonts w:ascii="Arial Narrow" w:hAnsi="Arial Narrow" w:cs="Arial"/>
          <w:bCs/>
          <w:sz w:val="18"/>
          <w:szCs w:val="18"/>
        </w:rPr>
        <w:t>cadémique)</w:t>
      </w:r>
    </w:p>
    <w:p w14:paraId="742EBA55"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2, rue du Professeur Fleury</w:t>
      </w:r>
    </w:p>
    <w:p w14:paraId="3FAF4C73"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CS 90102</w:t>
      </w:r>
    </w:p>
    <w:p w14:paraId="4314B2F7"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76137 MONT SAINT AIGNAN Cedex</w:t>
      </w:r>
    </w:p>
    <w:p w14:paraId="5674F81A" w14:textId="77777777" w:rsidR="009B1CD0" w:rsidRDefault="009B1CD0" w:rsidP="005846FB">
      <w:pPr>
        <w:pStyle w:val="En-tte"/>
        <w:tabs>
          <w:tab w:val="clear" w:pos="4536"/>
          <w:tab w:val="clear" w:pos="9072"/>
          <w:tab w:val="left" w:pos="851"/>
        </w:tabs>
        <w:jc w:val="both"/>
        <w:rPr>
          <w:rFonts w:ascii="Arial" w:hAnsi="Arial" w:cs="Arial"/>
        </w:rPr>
      </w:pPr>
    </w:p>
    <w:p w14:paraId="605EECB6" w14:textId="77777777" w:rsidR="009B1CD0" w:rsidRDefault="009B1CD0" w:rsidP="005846FB">
      <w:pPr>
        <w:pStyle w:val="En-tte"/>
        <w:tabs>
          <w:tab w:val="clear" w:pos="4536"/>
          <w:tab w:val="clear" w:pos="9072"/>
          <w:tab w:val="left" w:pos="851"/>
        </w:tabs>
        <w:jc w:val="both"/>
        <w:rPr>
          <w:rFonts w:ascii="Arial" w:hAnsi="Arial" w:cs="Arial"/>
        </w:rPr>
      </w:pPr>
    </w:p>
    <w:p w14:paraId="34ABF83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445DC6EC"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CA51204" w14:textId="77777777" w:rsidR="009B1CD0" w:rsidRDefault="009B1CD0" w:rsidP="0083205E">
      <w:pPr>
        <w:tabs>
          <w:tab w:val="left" w:pos="851"/>
        </w:tabs>
        <w:jc w:val="both"/>
        <w:rPr>
          <w:rFonts w:ascii="Arial" w:hAnsi="Arial" w:cs="Arial"/>
        </w:rPr>
      </w:pPr>
    </w:p>
    <w:p w14:paraId="6E08090C" w14:textId="77777777" w:rsidR="005F47D2" w:rsidRDefault="005F47D2" w:rsidP="005F47D2">
      <w:pPr>
        <w:pStyle w:val="Paragraphedeliste"/>
        <w:ind w:left="0"/>
        <w:jc w:val="center"/>
        <w:rPr>
          <w:rFonts w:ascii="Arial Narrow" w:hAnsi="Arial Narrow" w:cs="Arial"/>
          <w:b/>
          <w:sz w:val="24"/>
          <w:szCs w:val="24"/>
          <w:lang w:eastAsia="fr-FR"/>
        </w:rPr>
      </w:pPr>
      <w:r>
        <w:rPr>
          <w:rFonts w:ascii="Arial Narrow" w:hAnsi="Arial Narrow" w:cs="Arial"/>
          <w:b/>
          <w:sz w:val="24"/>
          <w:szCs w:val="24"/>
        </w:rPr>
        <w:t>François MACOU, Directeur Adjoint de l’IFPRA</w:t>
      </w:r>
    </w:p>
    <w:p w14:paraId="43B10BD4" w14:textId="77777777" w:rsidR="009B1CD0" w:rsidRDefault="009B1CD0" w:rsidP="0083205E">
      <w:pPr>
        <w:tabs>
          <w:tab w:val="left" w:pos="851"/>
        </w:tabs>
        <w:jc w:val="both"/>
        <w:rPr>
          <w:rFonts w:ascii="Arial" w:hAnsi="Arial" w:cs="Arial"/>
        </w:rPr>
      </w:pPr>
    </w:p>
    <w:p w14:paraId="76825B62" w14:textId="77777777" w:rsidR="009B1CD0" w:rsidRDefault="009B1CD0" w:rsidP="009B45B9">
      <w:pPr>
        <w:tabs>
          <w:tab w:val="left" w:pos="851"/>
        </w:tabs>
        <w:jc w:val="both"/>
        <w:rPr>
          <w:rFonts w:ascii="Arial" w:hAnsi="Arial" w:cs="Arial"/>
        </w:rPr>
      </w:pPr>
    </w:p>
    <w:p w14:paraId="01F8A52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3AE5A2D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737412C" w14:textId="77777777" w:rsidR="001C40C0" w:rsidRDefault="001C40C0" w:rsidP="009B45B9">
      <w:pPr>
        <w:tabs>
          <w:tab w:val="left" w:pos="851"/>
        </w:tabs>
        <w:jc w:val="both"/>
        <w:rPr>
          <w:rFonts w:ascii="Arial" w:hAnsi="Arial" w:cs="Arial"/>
        </w:rPr>
      </w:pPr>
    </w:p>
    <w:p w14:paraId="0DCC072F" w14:textId="77777777" w:rsidR="001C40C0" w:rsidRDefault="001C40C0" w:rsidP="009B45B9">
      <w:pPr>
        <w:tabs>
          <w:tab w:val="left" w:pos="851"/>
        </w:tabs>
        <w:jc w:val="both"/>
        <w:rPr>
          <w:rFonts w:ascii="Arial" w:hAnsi="Arial" w:cs="Arial"/>
        </w:rPr>
      </w:pPr>
    </w:p>
    <w:p w14:paraId="673C5383" w14:textId="77777777" w:rsidR="009B1CD0" w:rsidRDefault="009B1CD0" w:rsidP="009B45B9">
      <w:pPr>
        <w:tabs>
          <w:tab w:val="left" w:pos="851"/>
        </w:tabs>
        <w:jc w:val="both"/>
        <w:rPr>
          <w:rFonts w:ascii="Arial" w:hAnsi="Arial" w:cs="Arial"/>
        </w:rPr>
      </w:pPr>
    </w:p>
    <w:p w14:paraId="105CC6B3" w14:textId="77777777" w:rsidR="009B1CD0" w:rsidRDefault="009B1CD0" w:rsidP="009B45B9">
      <w:pPr>
        <w:pStyle w:val="fcase2metab"/>
        <w:ind w:left="0" w:firstLine="0"/>
        <w:rPr>
          <w:rFonts w:ascii="Arial" w:hAnsi="Arial" w:cs="Arial"/>
        </w:rPr>
      </w:pPr>
    </w:p>
    <w:p w14:paraId="523F690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5AD7E5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BD3F9E3" w14:textId="77777777" w:rsidR="009B1CD0" w:rsidRDefault="009B1CD0" w:rsidP="009B45B9">
      <w:pPr>
        <w:pStyle w:val="fcase2metab"/>
        <w:rPr>
          <w:rFonts w:ascii="Arial" w:hAnsi="Arial" w:cs="Arial"/>
        </w:rPr>
      </w:pPr>
    </w:p>
    <w:p w14:paraId="40819B8F" w14:textId="77777777" w:rsidR="009B1CD0" w:rsidRDefault="009B1CD0" w:rsidP="009B45B9">
      <w:pPr>
        <w:pStyle w:val="fcase2metab"/>
        <w:ind w:left="0" w:firstLine="0"/>
        <w:rPr>
          <w:rFonts w:ascii="Arial" w:hAnsi="Arial" w:cs="Arial"/>
        </w:rPr>
      </w:pPr>
    </w:p>
    <w:p w14:paraId="47398FBF" w14:textId="77777777" w:rsidR="009B1CD0" w:rsidRDefault="009B1CD0" w:rsidP="009B45B9">
      <w:pPr>
        <w:pStyle w:val="fcase2metab"/>
        <w:ind w:left="0" w:firstLine="0"/>
        <w:rPr>
          <w:rFonts w:ascii="Arial" w:hAnsi="Arial" w:cs="Arial"/>
        </w:rPr>
      </w:pPr>
    </w:p>
    <w:p w14:paraId="064C613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B3A31C1" w14:textId="77777777" w:rsidR="0079785C" w:rsidRDefault="0079785C" w:rsidP="009B45B9">
      <w:pPr>
        <w:pStyle w:val="fcase2metab"/>
        <w:rPr>
          <w:rFonts w:ascii="Arial" w:hAnsi="Arial" w:cs="Arial"/>
        </w:rPr>
      </w:pPr>
    </w:p>
    <w:p w14:paraId="42938A7C" w14:textId="77777777" w:rsidR="0079785C" w:rsidRDefault="0079785C" w:rsidP="009B45B9">
      <w:pPr>
        <w:pStyle w:val="fcase2metab"/>
        <w:rPr>
          <w:rFonts w:ascii="Arial" w:hAnsi="Arial" w:cs="Arial"/>
        </w:rPr>
      </w:pPr>
    </w:p>
    <w:p w14:paraId="4A2854CF" w14:textId="77777777" w:rsidR="009B1CD0" w:rsidRDefault="009B1CD0" w:rsidP="009B45B9">
      <w:pPr>
        <w:tabs>
          <w:tab w:val="left" w:pos="851"/>
        </w:tabs>
        <w:rPr>
          <w:rFonts w:ascii="Arial" w:hAnsi="Arial" w:cs="Arial"/>
        </w:rPr>
      </w:pPr>
    </w:p>
    <w:p w14:paraId="084A537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670633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6E4B418" w14:textId="77777777" w:rsidR="009B1CD0" w:rsidRDefault="009B1CD0" w:rsidP="009B45B9">
      <w:pPr>
        <w:tabs>
          <w:tab w:val="left" w:pos="851"/>
        </w:tabs>
        <w:rPr>
          <w:rFonts w:ascii="Arial" w:hAnsi="Arial" w:cs="Arial"/>
        </w:rPr>
      </w:pPr>
    </w:p>
    <w:p w14:paraId="1EDDE339" w14:textId="2CF8CC61" w:rsidR="009B1CD0" w:rsidRDefault="009B1CD0" w:rsidP="009B45B9">
      <w:pPr>
        <w:tabs>
          <w:tab w:val="left" w:pos="851"/>
        </w:tabs>
        <w:rPr>
          <w:rFonts w:ascii="Arial" w:hAnsi="Arial" w:cs="Arial"/>
        </w:rPr>
      </w:pPr>
    </w:p>
    <w:p w14:paraId="5FC56081" w14:textId="77777777" w:rsidR="005F47D2" w:rsidRDefault="005F47D2" w:rsidP="009B45B9">
      <w:pPr>
        <w:tabs>
          <w:tab w:val="left" w:pos="851"/>
        </w:tabs>
        <w:rPr>
          <w:rFonts w:ascii="Arial" w:hAnsi="Arial" w:cs="Arial"/>
        </w:rPr>
      </w:pPr>
    </w:p>
    <w:p w14:paraId="4162C7C4" w14:textId="054D1082" w:rsidR="009B1CD0" w:rsidRDefault="009B1CD0" w:rsidP="009B45B9">
      <w:pPr>
        <w:tabs>
          <w:tab w:val="left" w:pos="851"/>
          <w:tab w:val="left" w:pos="5245"/>
          <w:tab w:val="left" w:pos="7371"/>
          <w:tab w:val="left" w:pos="7655"/>
        </w:tabs>
        <w:jc w:val="both"/>
      </w:pPr>
      <w:r>
        <w:rPr>
          <w:rFonts w:ascii="Arial" w:hAnsi="Arial" w:cs="Arial"/>
        </w:rPr>
        <w:tab/>
        <w:t>A</w:t>
      </w:r>
      <w:r w:rsidR="005F47D2">
        <w:rPr>
          <w:rFonts w:ascii="Arial" w:hAnsi="Arial" w:cs="Arial"/>
        </w:rPr>
        <w:t xml:space="preserve"> Mont Saint Aignan</w:t>
      </w:r>
      <w:r>
        <w:rPr>
          <w:rFonts w:ascii="Arial" w:hAnsi="Arial" w:cs="Arial"/>
        </w:rPr>
        <w:t>, le …………………</w:t>
      </w:r>
    </w:p>
    <w:p w14:paraId="4A00C694" w14:textId="77777777" w:rsidR="009B1CD0" w:rsidRDefault="009B1CD0" w:rsidP="009B45B9">
      <w:pPr>
        <w:tabs>
          <w:tab w:val="left" w:pos="851"/>
        </w:tabs>
      </w:pPr>
    </w:p>
    <w:p w14:paraId="1ACF06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334F00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E87A14"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84818" w14:textId="77777777" w:rsidR="0088749D" w:rsidRDefault="0088749D">
      <w:r>
        <w:separator/>
      </w:r>
    </w:p>
  </w:endnote>
  <w:endnote w:type="continuationSeparator" w:id="0">
    <w:p w14:paraId="346CABC3" w14:textId="77777777" w:rsidR="0088749D" w:rsidRDefault="0088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328C761" w14:textId="77777777" w:rsidTr="0083205E">
      <w:trPr>
        <w:tblHeader/>
      </w:trPr>
      <w:tc>
        <w:tcPr>
          <w:tcW w:w="2906" w:type="dxa"/>
          <w:shd w:val="clear" w:color="auto" w:fill="66CCFF"/>
        </w:tcPr>
        <w:p w14:paraId="2926FC3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7A60D4A" w14:textId="271F7D0A" w:rsidR="009B1CD0" w:rsidRDefault="005F47D2" w:rsidP="00660727">
          <w:pPr>
            <w:jc w:val="center"/>
            <w:rPr>
              <w:rFonts w:ascii="Arial" w:hAnsi="Arial" w:cs="Arial"/>
              <w:b/>
            </w:rPr>
          </w:pPr>
          <w:r>
            <w:rPr>
              <w:rFonts w:ascii="Arial" w:hAnsi="Arial" w:cs="Arial"/>
              <w:b/>
              <w:i/>
            </w:rPr>
            <w:t xml:space="preserve">Marché </w:t>
          </w:r>
          <w:r w:rsidR="001A0571">
            <w:rPr>
              <w:rFonts w:ascii="Arial" w:hAnsi="Arial" w:cs="Arial"/>
              <w:b/>
              <w:i/>
            </w:rPr>
            <w:t>Photocopieur + maintenance</w:t>
          </w:r>
          <w:r>
            <w:rPr>
              <w:rFonts w:ascii="Arial" w:hAnsi="Arial" w:cs="Arial"/>
              <w:b/>
              <w:i/>
            </w:rPr>
            <w:t xml:space="preserve"> n°</w:t>
          </w:r>
        </w:p>
      </w:tc>
      <w:tc>
        <w:tcPr>
          <w:tcW w:w="896" w:type="dxa"/>
          <w:shd w:val="clear" w:color="auto" w:fill="66CCFF"/>
        </w:tcPr>
        <w:p w14:paraId="1858A4C8"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BB6386B"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060E5">
            <w:rPr>
              <w:rStyle w:val="Numrodepage"/>
              <w:rFonts w:cs="Arial"/>
              <w:b/>
              <w:noProof/>
            </w:rPr>
            <w:t>1</w:t>
          </w:r>
          <w:r>
            <w:rPr>
              <w:rStyle w:val="Numrodepage"/>
              <w:rFonts w:cs="Arial"/>
              <w:b/>
            </w:rPr>
            <w:fldChar w:fldCharType="end"/>
          </w:r>
        </w:p>
      </w:tc>
      <w:tc>
        <w:tcPr>
          <w:tcW w:w="165" w:type="dxa"/>
          <w:shd w:val="clear" w:color="auto" w:fill="66CCFF"/>
        </w:tcPr>
        <w:p w14:paraId="389F1758" w14:textId="77777777" w:rsidR="009B1CD0" w:rsidRDefault="009B1CD0">
          <w:pPr>
            <w:jc w:val="center"/>
          </w:pPr>
          <w:r>
            <w:rPr>
              <w:rFonts w:ascii="Arial" w:hAnsi="Arial" w:cs="Arial"/>
              <w:b/>
            </w:rPr>
            <w:t>/</w:t>
          </w:r>
        </w:p>
      </w:tc>
      <w:tc>
        <w:tcPr>
          <w:tcW w:w="544" w:type="dxa"/>
          <w:shd w:val="clear" w:color="auto" w:fill="66CCFF"/>
        </w:tcPr>
        <w:p w14:paraId="4A4F66D5"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060E5">
            <w:rPr>
              <w:rStyle w:val="Numrodepage"/>
              <w:rFonts w:cs="Arial"/>
              <w:b/>
              <w:noProof/>
            </w:rPr>
            <w:t>6</w:t>
          </w:r>
          <w:r>
            <w:rPr>
              <w:rStyle w:val="Numrodepage"/>
              <w:rFonts w:cs="Arial"/>
              <w:b/>
            </w:rPr>
            <w:fldChar w:fldCharType="end"/>
          </w:r>
        </w:p>
      </w:tc>
    </w:tr>
  </w:tbl>
  <w:p w14:paraId="2E75B17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4BB5A" w14:textId="77777777" w:rsidR="0088749D" w:rsidRDefault="0088749D">
      <w:r>
        <w:separator/>
      </w:r>
    </w:p>
  </w:footnote>
  <w:footnote w:type="continuationSeparator" w:id="0">
    <w:p w14:paraId="06859D25" w14:textId="77777777" w:rsidR="0088749D" w:rsidRDefault="0088749D">
      <w:r>
        <w:continuationSeparator/>
      </w:r>
    </w:p>
  </w:footnote>
  <w:footnote w:id="1">
    <w:p w14:paraId="2D5F5B44" w14:textId="10023387" w:rsidR="009B1CD0" w:rsidRDefault="009B1CD0">
      <w:pPr>
        <w:pStyle w:val="Notedebasdepage"/>
      </w:pPr>
      <w:r>
        <w:rPr>
          <w:rFonts w:ascii="Arial" w:hAnsi="Arial" w:cs="Arial"/>
          <w:sz w:val="16"/>
          <w:szCs w:val="16"/>
        </w:rPr>
        <w:t>.</w:t>
      </w:r>
    </w:p>
  </w:footnote>
  <w:footnote w:id="2">
    <w:p w14:paraId="3E3D145F"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8436417"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087C71"/>
    <w:multiLevelType w:val="hybridMultilevel"/>
    <w:tmpl w:val="B34047B0"/>
    <w:lvl w:ilvl="0" w:tplc="C994A7E0">
      <w:start w:val="5"/>
      <w:numFmt w:val="bullet"/>
      <w:lvlText w:val="-"/>
      <w:lvlJc w:val="left"/>
      <w:pPr>
        <w:ind w:left="720" w:hanging="360"/>
      </w:pPr>
      <w:rPr>
        <w:rFonts w:ascii="Arial Narrow" w:eastAsia="Calibri"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8725F"/>
    <w:rsid w:val="000A2E05"/>
    <w:rsid w:val="000E0020"/>
    <w:rsid w:val="00166B56"/>
    <w:rsid w:val="001A0571"/>
    <w:rsid w:val="001C40C0"/>
    <w:rsid w:val="001C733C"/>
    <w:rsid w:val="0021527A"/>
    <w:rsid w:val="0021797C"/>
    <w:rsid w:val="00225A1A"/>
    <w:rsid w:val="00283FC3"/>
    <w:rsid w:val="002904AF"/>
    <w:rsid w:val="002C2CA3"/>
    <w:rsid w:val="002C4B3E"/>
    <w:rsid w:val="002C79D6"/>
    <w:rsid w:val="00332B12"/>
    <w:rsid w:val="00354C04"/>
    <w:rsid w:val="00385E76"/>
    <w:rsid w:val="003C05F2"/>
    <w:rsid w:val="00410DF3"/>
    <w:rsid w:val="0043706E"/>
    <w:rsid w:val="0044597F"/>
    <w:rsid w:val="004A7169"/>
    <w:rsid w:val="004E75A6"/>
    <w:rsid w:val="005068FB"/>
    <w:rsid w:val="00514DAF"/>
    <w:rsid w:val="00532EC7"/>
    <w:rsid w:val="00541CA3"/>
    <w:rsid w:val="005546A9"/>
    <w:rsid w:val="005740E3"/>
    <w:rsid w:val="005846FB"/>
    <w:rsid w:val="00594FE8"/>
    <w:rsid w:val="005A4A3B"/>
    <w:rsid w:val="005A4CB5"/>
    <w:rsid w:val="005F47D2"/>
    <w:rsid w:val="0061068C"/>
    <w:rsid w:val="0064560F"/>
    <w:rsid w:val="006579DE"/>
    <w:rsid w:val="00660727"/>
    <w:rsid w:val="00663914"/>
    <w:rsid w:val="006C4338"/>
    <w:rsid w:val="006F3DF9"/>
    <w:rsid w:val="006F4099"/>
    <w:rsid w:val="007060E5"/>
    <w:rsid w:val="00710FD6"/>
    <w:rsid w:val="00757151"/>
    <w:rsid w:val="007909E0"/>
    <w:rsid w:val="0079785C"/>
    <w:rsid w:val="007D7A65"/>
    <w:rsid w:val="007F68A6"/>
    <w:rsid w:val="0083205E"/>
    <w:rsid w:val="00844DAA"/>
    <w:rsid w:val="0088749D"/>
    <w:rsid w:val="009342A5"/>
    <w:rsid w:val="00934503"/>
    <w:rsid w:val="00983FF3"/>
    <w:rsid w:val="009B1CD0"/>
    <w:rsid w:val="009B45B9"/>
    <w:rsid w:val="00AE7831"/>
    <w:rsid w:val="00B054DA"/>
    <w:rsid w:val="00B64415"/>
    <w:rsid w:val="00B82B55"/>
    <w:rsid w:val="00B87564"/>
    <w:rsid w:val="00BA44E5"/>
    <w:rsid w:val="00BE6078"/>
    <w:rsid w:val="00C86789"/>
    <w:rsid w:val="00C91060"/>
    <w:rsid w:val="00C911FE"/>
    <w:rsid w:val="00CB4A79"/>
    <w:rsid w:val="00CD185D"/>
    <w:rsid w:val="00CD46CC"/>
    <w:rsid w:val="00D46BC7"/>
    <w:rsid w:val="00D65398"/>
    <w:rsid w:val="00E47798"/>
    <w:rsid w:val="00E81585"/>
    <w:rsid w:val="00F454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B0309B8"/>
  <w15:chartTrackingRefBased/>
  <w15:docId w15:val="{495BB468-E02E-4F1F-82D3-2EAE1F76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normal cecile1"/>
    <w:basedOn w:val="Normal"/>
    <w:link w:val="ParagraphedelisteCar"/>
    <w:uiPriority w:val="34"/>
    <w:qFormat/>
    <w:rsid w:val="005F47D2"/>
    <w:pPr>
      <w:ind w:left="720"/>
      <w:contextualSpacing/>
    </w:pPr>
  </w:style>
  <w:style w:type="character" w:customStyle="1" w:styleId="ParagraphedelisteCar">
    <w:name w:val="Paragraphe de liste Car"/>
    <w:aliases w:val="normal cecile1 Car"/>
    <w:link w:val="Paragraphedeliste"/>
    <w:uiPriority w:val="34"/>
    <w:locked/>
    <w:rsid w:val="005F47D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25004099">
      <w:bodyDiv w:val="1"/>
      <w:marLeft w:val="0"/>
      <w:marRight w:val="0"/>
      <w:marTop w:val="0"/>
      <w:marBottom w:val="0"/>
      <w:divBdr>
        <w:top w:val="none" w:sz="0" w:space="0" w:color="auto"/>
        <w:left w:val="none" w:sz="0" w:space="0" w:color="auto"/>
        <w:bottom w:val="none" w:sz="0" w:space="0" w:color="auto"/>
        <w:right w:val="none" w:sz="0" w:space="0" w:color="auto"/>
      </w:divBdr>
    </w:div>
    <w:div w:id="1413504624">
      <w:bodyDiv w:val="1"/>
      <w:marLeft w:val="0"/>
      <w:marRight w:val="0"/>
      <w:marTop w:val="0"/>
      <w:marBottom w:val="0"/>
      <w:divBdr>
        <w:top w:val="none" w:sz="0" w:space="0" w:color="auto"/>
        <w:left w:val="none" w:sz="0" w:space="0" w:color="auto"/>
        <w:bottom w:val="none" w:sz="0" w:space="0" w:color="auto"/>
        <w:right w:val="none" w:sz="0" w:space="0" w:color="auto"/>
      </w:divBdr>
    </w:div>
    <w:div w:id="1432312146">
      <w:bodyDiv w:val="1"/>
      <w:marLeft w:val="0"/>
      <w:marRight w:val="0"/>
      <w:marTop w:val="0"/>
      <w:marBottom w:val="0"/>
      <w:divBdr>
        <w:top w:val="none" w:sz="0" w:space="0" w:color="auto"/>
        <w:left w:val="none" w:sz="0" w:space="0" w:color="auto"/>
        <w:bottom w:val="none" w:sz="0" w:space="0" w:color="auto"/>
        <w:right w:val="none" w:sz="0" w:space="0" w:color="auto"/>
      </w:divBdr>
    </w:div>
    <w:div w:id="1473643658">
      <w:bodyDiv w:val="1"/>
      <w:marLeft w:val="0"/>
      <w:marRight w:val="0"/>
      <w:marTop w:val="0"/>
      <w:marBottom w:val="0"/>
      <w:divBdr>
        <w:top w:val="none" w:sz="0" w:space="0" w:color="auto"/>
        <w:left w:val="none" w:sz="0" w:space="0" w:color="auto"/>
        <w:bottom w:val="none" w:sz="0" w:space="0" w:color="auto"/>
        <w:right w:val="none" w:sz="0" w:space="0" w:color="auto"/>
      </w:divBdr>
    </w:div>
    <w:div w:id="1859808497">
      <w:bodyDiv w:val="1"/>
      <w:marLeft w:val="0"/>
      <w:marRight w:val="0"/>
      <w:marTop w:val="0"/>
      <w:marBottom w:val="0"/>
      <w:divBdr>
        <w:top w:val="none" w:sz="0" w:space="0" w:color="auto"/>
        <w:left w:val="none" w:sz="0" w:space="0" w:color="auto"/>
        <w:bottom w:val="none" w:sz="0" w:space="0" w:color="auto"/>
        <w:right w:val="none" w:sz="0" w:space="0" w:color="auto"/>
      </w:divBdr>
    </w:div>
    <w:div w:id="1877498658">
      <w:bodyDiv w:val="1"/>
      <w:marLeft w:val="0"/>
      <w:marRight w:val="0"/>
      <w:marTop w:val="0"/>
      <w:marBottom w:val="0"/>
      <w:divBdr>
        <w:top w:val="none" w:sz="0" w:space="0" w:color="auto"/>
        <w:left w:val="none" w:sz="0" w:space="0" w:color="auto"/>
        <w:bottom w:val="none" w:sz="0" w:space="0" w:color="auto"/>
        <w:right w:val="none" w:sz="0" w:space="0" w:color="auto"/>
      </w:divBdr>
    </w:div>
    <w:div w:id="211193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4467-9F9F-4496-A9C6-067FCC26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248</TotalTime>
  <Pages>5</Pages>
  <Words>1506</Words>
  <Characters>8287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Taurin Sophie</cp:lastModifiedBy>
  <cp:revision>2</cp:revision>
  <cp:lastPrinted>2024-12-04T09:26:00Z</cp:lastPrinted>
  <dcterms:created xsi:type="dcterms:W3CDTF">2025-01-14T14:34:00Z</dcterms:created>
  <dcterms:modified xsi:type="dcterms:W3CDTF">2025-01-14T14:34:00Z</dcterms:modified>
</cp:coreProperties>
</file>